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CA12D6"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тел.: +7 (495) 747-92-92,</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A32EB" w:rsidRPr="000D67AD" w:rsidRDefault="00BA32E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A32EB" w:rsidRPr="000D67AD" w:rsidRDefault="00BA32E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A32EB" w:rsidRPr="000D67AD" w:rsidRDefault="00BA32EB"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A32EB" w:rsidRPr="00401A0F" w:rsidRDefault="00BA32EB"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01A0F">
                    <w:rPr>
                      <w:rFonts w:ascii="Helios" w:hAnsi="Helios"/>
                      <w:sz w:val="12"/>
                      <w:szCs w:val="12"/>
                      <w:lang w:val="en-US"/>
                    </w:rPr>
                    <w:t>-</w:t>
                  </w:r>
                  <w:r w:rsidRPr="000D67AD">
                    <w:rPr>
                      <w:rFonts w:ascii="Helios" w:hAnsi="Helios"/>
                      <w:sz w:val="12"/>
                      <w:szCs w:val="12"/>
                      <w:lang w:val="en-US"/>
                    </w:rPr>
                    <w:t>mail</w:t>
                  </w:r>
                  <w:proofErr w:type="gramEnd"/>
                  <w:r w:rsidRPr="00401A0F">
                    <w:rPr>
                      <w:rFonts w:ascii="Helios" w:hAnsi="Helios"/>
                      <w:sz w:val="12"/>
                      <w:szCs w:val="12"/>
                      <w:lang w:val="en-US"/>
                    </w:rPr>
                    <w:t xml:space="preserve">: </w:t>
                  </w:r>
                  <w:hyperlink r:id="rId9" w:history="1">
                    <w:r w:rsidRPr="000D67AD">
                      <w:rPr>
                        <w:rFonts w:ascii="Helios" w:hAnsi="Helios"/>
                        <w:sz w:val="12"/>
                        <w:szCs w:val="12"/>
                        <w:lang w:val="en-US"/>
                      </w:rPr>
                      <w:t>posta</w:t>
                    </w:r>
                    <w:r w:rsidRPr="00401A0F">
                      <w:rPr>
                        <w:rFonts w:ascii="Helios" w:hAnsi="Helios"/>
                        <w:sz w:val="12"/>
                        <w:szCs w:val="12"/>
                        <w:lang w:val="en-US"/>
                      </w:rPr>
                      <w:t>@</w:t>
                    </w:r>
                    <w:r w:rsidRPr="000D67AD">
                      <w:rPr>
                        <w:rFonts w:ascii="Helios" w:hAnsi="Helios"/>
                        <w:sz w:val="12"/>
                        <w:szCs w:val="12"/>
                        <w:lang w:val="en-US"/>
                      </w:rPr>
                      <w:t>mrsk</w:t>
                    </w:r>
                    <w:r w:rsidRPr="00401A0F">
                      <w:rPr>
                        <w:rFonts w:ascii="Helios" w:hAnsi="Helios"/>
                        <w:sz w:val="12"/>
                        <w:szCs w:val="12"/>
                        <w:lang w:val="en-US"/>
                      </w:rPr>
                      <w:t>-1.</w:t>
                    </w:r>
                    <w:r w:rsidRPr="000D67AD">
                      <w:rPr>
                        <w:rFonts w:ascii="Helios" w:hAnsi="Helios"/>
                        <w:sz w:val="12"/>
                        <w:szCs w:val="12"/>
                        <w:lang w:val="en-US"/>
                      </w:rPr>
                      <w:t>ru</w:t>
                    </w:r>
                  </w:hyperlink>
                  <w:r w:rsidRPr="00401A0F">
                    <w:rPr>
                      <w:rFonts w:ascii="Helios" w:hAnsi="Helios"/>
                      <w:sz w:val="12"/>
                      <w:szCs w:val="12"/>
                      <w:lang w:val="en-US"/>
                    </w:rPr>
                    <w:t xml:space="preserve">, </w:t>
                  </w:r>
                  <w:hyperlink r:id="rId10" w:history="1">
                    <w:r w:rsidRPr="000D67AD">
                      <w:rPr>
                        <w:rFonts w:ascii="Helios" w:hAnsi="Helios"/>
                        <w:sz w:val="12"/>
                        <w:szCs w:val="12"/>
                        <w:lang w:val="en-US"/>
                      </w:rPr>
                      <w:t>www</w:t>
                    </w:r>
                    <w:r w:rsidRPr="00401A0F">
                      <w:rPr>
                        <w:rFonts w:ascii="Helios" w:hAnsi="Helios"/>
                        <w:sz w:val="12"/>
                        <w:szCs w:val="12"/>
                        <w:lang w:val="en-US"/>
                      </w:rPr>
                      <w:t>.</w:t>
                    </w:r>
                    <w:r w:rsidRPr="000D67AD">
                      <w:rPr>
                        <w:rFonts w:ascii="Helios" w:hAnsi="Helios"/>
                        <w:sz w:val="12"/>
                        <w:szCs w:val="12"/>
                        <w:lang w:val="en-US"/>
                      </w:rPr>
                      <w:t>mrsk</w:t>
                    </w:r>
                    <w:r w:rsidRPr="00401A0F">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F41613" w:rsidRDefault="00F41613" w:rsidP="00F41613">
      <w:pPr>
        <w:ind w:left="5670" w:firstLine="0"/>
        <w:jc w:val="center"/>
        <w:rPr>
          <w:sz w:val="24"/>
          <w:szCs w:val="24"/>
        </w:rPr>
      </w:pPr>
    </w:p>
    <w:p w:rsidR="00F41613" w:rsidRPr="007417E6" w:rsidRDefault="00F41613" w:rsidP="00F41613">
      <w:pPr>
        <w:ind w:left="5670" w:firstLine="0"/>
        <w:jc w:val="right"/>
        <w:rPr>
          <w:sz w:val="24"/>
          <w:szCs w:val="24"/>
        </w:rPr>
      </w:pPr>
      <w:r w:rsidRPr="007417E6">
        <w:rPr>
          <w:sz w:val="24"/>
          <w:szCs w:val="24"/>
        </w:rPr>
        <w:t>УТВЕРЖДАЮ:</w:t>
      </w:r>
    </w:p>
    <w:p w:rsidR="00F41613" w:rsidRDefault="00F41613" w:rsidP="00F41613">
      <w:pPr>
        <w:spacing w:line="240" w:lineRule="auto"/>
        <w:jc w:val="right"/>
        <w:rPr>
          <w:sz w:val="24"/>
          <w:szCs w:val="24"/>
        </w:rPr>
      </w:pPr>
      <w:r>
        <w:rPr>
          <w:sz w:val="24"/>
          <w:szCs w:val="24"/>
        </w:rPr>
        <w:t>Председатель закупочной комиссии -</w:t>
      </w:r>
    </w:p>
    <w:p w:rsidR="00F41613" w:rsidRDefault="00F41613" w:rsidP="00F41613">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F41613" w:rsidRDefault="00F41613" w:rsidP="00F41613">
      <w:pPr>
        <w:spacing w:line="240" w:lineRule="auto"/>
        <w:jc w:val="right"/>
        <w:rPr>
          <w:sz w:val="24"/>
          <w:szCs w:val="24"/>
        </w:rPr>
      </w:pPr>
      <w:r>
        <w:rPr>
          <w:sz w:val="24"/>
          <w:szCs w:val="24"/>
        </w:rPr>
        <w:t>филиала ПАО «МРСК Центра» - «Воронежэнерго»</w:t>
      </w:r>
    </w:p>
    <w:p w:rsidR="00F41613" w:rsidRDefault="00F41613" w:rsidP="00F41613">
      <w:pPr>
        <w:spacing w:line="240" w:lineRule="auto"/>
        <w:jc w:val="right"/>
      </w:pPr>
    </w:p>
    <w:p w:rsidR="00F41613" w:rsidRDefault="00F41613" w:rsidP="00F41613">
      <w:pPr>
        <w:spacing w:line="240" w:lineRule="auto"/>
        <w:jc w:val="right"/>
        <w:rPr>
          <w:sz w:val="24"/>
          <w:szCs w:val="24"/>
        </w:rPr>
      </w:pPr>
      <w:r>
        <w:rPr>
          <w:sz w:val="24"/>
          <w:szCs w:val="24"/>
        </w:rPr>
        <w:t>____________________ В.В. Мороз</w:t>
      </w:r>
      <w:r w:rsidRPr="00E30B72">
        <w:rPr>
          <w:sz w:val="24"/>
          <w:szCs w:val="24"/>
        </w:rPr>
        <w:t xml:space="preserve"> </w:t>
      </w:r>
    </w:p>
    <w:p w:rsidR="00F41613" w:rsidRDefault="00F41613" w:rsidP="00F41613">
      <w:pPr>
        <w:spacing w:line="240" w:lineRule="auto"/>
        <w:jc w:val="right"/>
        <w:rPr>
          <w:sz w:val="24"/>
          <w:szCs w:val="24"/>
        </w:rPr>
      </w:pPr>
    </w:p>
    <w:p w:rsidR="00F41613" w:rsidRPr="007417E6" w:rsidRDefault="00F41613" w:rsidP="00F41613">
      <w:pPr>
        <w:ind w:left="5670" w:firstLine="0"/>
        <w:jc w:val="right"/>
        <w:rPr>
          <w:sz w:val="24"/>
          <w:szCs w:val="24"/>
        </w:rPr>
      </w:pPr>
      <w:r w:rsidRPr="007417E6">
        <w:rPr>
          <w:sz w:val="24"/>
          <w:szCs w:val="24"/>
        </w:rPr>
        <w:t xml:space="preserve"> «</w:t>
      </w:r>
      <w:r w:rsidR="00BA32EB">
        <w:rPr>
          <w:sz w:val="24"/>
          <w:szCs w:val="24"/>
        </w:rPr>
        <w:t>30</w:t>
      </w:r>
      <w:r w:rsidRPr="007417E6">
        <w:rPr>
          <w:sz w:val="24"/>
          <w:szCs w:val="24"/>
        </w:rPr>
        <w:t xml:space="preserve">» </w:t>
      </w:r>
      <w:r>
        <w:rPr>
          <w:sz w:val="24"/>
          <w:szCs w:val="24"/>
        </w:rPr>
        <w:t>сентября 2016</w:t>
      </w:r>
      <w:r w:rsidRPr="007417E6">
        <w:rPr>
          <w:sz w:val="24"/>
          <w:szCs w:val="24"/>
        </w:rPr>
        <w:t xml:space="preserve"> г.</w:t>
      </w:r>
    </w:p>
    <w:p w:rsidR="00F41613" w:rsidRPr="00093D17" w:rsidRDefault="00F41613" w:rsidP="00F41613">
      <w:pPr>
        <w:ind w:left="5670" w:firstLine="0"/>
        <w:rPr>
          <w:sz w:val="24"/>
          <w:szCs w:val="24"/>
        </w:rPr>
      </w:pPr>
    </w:p>
    <w:p w:rsidR="00F41613" w:rsidRPr="00093D17" w:rsidRDefault="00F41613" w:rsidP="00F41613">
      <w:pPr>
        <w:spacing w:line="240" w:lineRule="auto"/>
        <w:ind w:left="6804" w:firstLine="0"/>
        <w:rPr>
          <w:b/>
          <w:kern w:val="36"/>
          <w:sz w:val="24"/>
          <w:szCs w:val="24"/>
        </w:rPr>
      </w:pPr>
      <w:r w:rsidRPr="00093D17">
        <w:rPr>
          <w:b/>
          <w:kern w:val="36"/>
          <w:sz w:val="24"/>
          <w:szCs w:val="24"/>
        </w:rPr>
        <w:t>Согласовано на заседании</w:t>
      </w:r>
    </w:p>
    <w:p w:rsidR="00F41613" w:rsidRPr="00093D17" w:rsidRDefault="00F41613" w:rsidP="00F41613">
      <w:pPr>
        <w:spacing w:line="240" w:lineRule="auto"/>
        <w:ind w:left="6804" w:firstLine="0"/>
        <w:rPr>
          <w:b/>
          <w:kern w:val="36"/>
          <w:sz w:val="24"/>
          <w:szCs w:val="24"/>
        </w:rPr>
      </w:pPr>
      <w:r w:rsidRPr="00093D17">
        <w:rPr>
          <w:b/>
          <w:kern w:val="36"/>
          <w:sz w:val="24"/>
          <w:szCs w:val="24"/>
        </w:rPr>
        <w:t>закупочной комиссии</w:t>
      </w:r>
    </w:p>
    <w:p w:rsidR="00F41613" w:rsidRPr="00093D17" w:rsidRDefault="00F41613" w:rsidP="00F41613">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029</w:t>
      </w:r>
      <w:r w:rsidR="00BA32EB">
        <w:rPr>
          <w:b/>
          <w:kern w:val="36"/>
          <w:sz w:val="24"/>
          <w:szCs w:val="24"/>
        </w:rPr>
        <w:t>8</w:t>
      </w:r>
      <w:r>
        <w:rPr>
          <w:b/>
          <w:kern w:val="36"/>
          <w:sz w:val="24"/>
          <w:szCs w:val="24"/>
        </w:rPr>
        <w:t>-ВР-16</w:t>
      </w:r>
    </w:p>
    <w:p w:rsidR="00F41613" w:rsidRPr="00C12FA4" w:rsidRDefault="00F41613" w:rsidP="00F41613">
      <w:pPr>
        <w:spacing w:line="264" w:lineRule="auto"/>
        <w:jc w:val="center"/>
        <w:rPr>
          <w:sz w:val="24"/>
          <w:szCs w:val="24"/>
        </w:rPr>
      </w:pPr>
      <w:r>
        <w:rPr>
          <w:b/>
          <w:kern w:val="36"/>
          <w:sz w:val="24"/>
          <w:szCs w:val="24"/>
        </w:rPr>
        <w:t xml:space="preserve">                                                                                                </w:t>
      </w:r>
      <w:r w:rsidR="00401A0F">
        <w:rPr>
          <w:b/>
          <w:kern w:val="36"/>
          <w:sz w:val="24"/>
          <w:szCs w:val="24"/>
        </w:rPr>
        <w:t xml:space="preserve">     </w:t>
      </w:r>
      <w:r>
        <w:rPr>
          <w:b/>
          <w:kern w:val="36"/>
          <w:sz w:val="24"/>
          <w:szCs w:val="24"/>
        </w:rPr>
        <w:t xml:space="preserve">  </w:t>
      </w:r>
      <w:r w:rsidRPr="00093D17">
        <w:rPr>
          <w:b/>
          <w:kern w:val="36"/>
          <w:sz w:val="24"/>
          <w:szCs w:val="24"/>
        </w:rPr>
        <w:t>от «</w:t>
      </w:r>
      <w:r w:rsidR="00BA32EB">
        <w:rPr>
          <w:b/>
          <w:kern w:val="36"/>
          <w:sz w:val="24"/>
          <w:szCs w:val="24"/>
        </w:rPr>
        <w:t>30</w:t>
      </w:r>
      <w:r w:rsidRPr="00093D17">
        <w:rPr>
          <w:b/>
          <w:kern w:val="36"/>
          <w:sz w:val="24"/>
          <w:szCs w:val="24"/>
        </w:rPr>
        <w:t xml:space="preserve">» </w:t>
      </w:r>
      <w:r>
        <w:rPr>
          <w:b/>
          <w:kern w:val="36"/>
          <w:sz w:val="24"/>
          <w:szCs w:val="24"/>
        </w:rPr>
        <w:t>сентября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F41613" w:rsidRPr="00CE6EDB" w:rsidRDefault="00F41613" w:rsidP="00F41613">
      <w:pPr>
        <w:spacing w:line="264" w:lineRule="auto"/>
        <w:jc w:val="center"/>
        <w:rPr>
          <w:sz w:val="24"/>
          <w:szCs w:val="24"/>
        </w:rPr>
      </w:pPr>
    </w:p>
    <w:p w:rsidR="00F41613" w:rsidRPr="00CE6EDB" w:rsidRDefault="00F41613" w:rsidP="00F41613">
      <w:pPr>
        <w:spacing w:line="264" w:lineRule="auto"/>
        <w:jc w:val="center"/>
        <w:rPr>
          <w:sz w:val="24"/>
          <w:szCs w:val="24"/>
        </w:rPr>
      </w:pPr>
    </w:p>
    <w:p w:rsidR="00F41613" w:rsidRPr="00CE6EDB" w:rsidRDefault="00F41613" w:rsidP="00F41613">
      <w:pPr>
        <w:spacing w:line="264" w:lineRule="auto"/>
        <w:jc w:val="center"/>
        <w:rPr>
          <w:sz w:val="24"/>
          <w:szCs w:val="24"/>
        </w:rPr>
      </w:pPr>
    </w:p>
    <w:p w:rsidR="00F41613" w:rsidRPr="00CE6EDB" w:rsidRDefault="00F41613" w:rsidP="00F41613">
      <w:pPr>
        <w:spacing w:line="264" w:lineRule="auto"/>
        <w:jc w:val="center"/>
        <w:rPr>
          <w:sz w:val="24"/>
          <w:szCs w:val="24"/>
        </w:rPr>
      </w:pPr>
    </w:p>
    <w:p w:rsidR="00F41613" w:rsidRPr="000F1600" w:rsidRDefault="00F41613" w:rsidP="00F41613">
      <w:pPr>
        <w:spacing w:line="264" w:lineRule="auto"/>
        <w:jc w:val="center"/>
        <w:rPr>
          <w:sz w:val="24"/>
          <w:szCs w:val="24"/>
        </w:rPr>
      </w:pPr>
    </w:p>
    <w:p w:rsidR="00F41613" w:rsidRPr="000F1600" w:rsidRDefault="00F41613" w:rsidP="00F41613">
      <w:pPr>
        <w:pStyle w:val="1f4"/>
        <w:spacing w:line="264" w:lineRule="auto"/>
        <w:ind w:left="0" w:right="0"/>
        <w:jc w:val="center"/>
        <w:rPr>
          <w:rFonts w:ascii="Times New Roman" w:hAnsi="Times New Roman"/>
          <w:b/>
          <w:bCs w:val="0"/>
          <w:sz w:val="24"/>
          <w:szCs w:val="24"/>
        </w:rPr>
      </w:pPr>
      <w:r w:rsidRPr="000F1600">
        <w:rPr>
          <w:rFonts w:ascii="Times New Roman" w:hAnsi="Times New Roman"/>
          <w:b/>
          <w:bCs w:val="0"/>
          <w:sz w:val="24"/>
          <w:szCs w:val="24"/>
        </w:rPr>
        <w:t>Документация по запросу предложений</w:t>
      </w:r>
    </w:p>
    <w:p w:rsidR="00F41613" w:rsidRPr="000F1600" w:rsidRDefault="00F41613" w:rsidP="00F41613">
      <w:pPr>
        <w:pStyle w:val="1f4"/>
        <w:spacing w:line="264" w:lineRule="auto"/>
        <w:ind w:left="0" w:right="0"/>
        <w:jc w:val="center"/>
        <w:rPr>
          <w:rFonts w:ascii="Times New Roman" w:hAnsi="Times New Roman"/>
          <w:sz w:val="24"/>
          <w:szCs w:val="24"/>
        </w:rPr>
      </w:pPr>
    </w:p>
    <w:p w:rsidR="00F41613" w:rsidRPr="000F1600" w:rsidRDefault="00F41613" w:rsidP="00F41613">
      <w:pPr>
        <w:pStyle w:val="1f4"/>
        <w:spacing w:line="264" w:lineRule="auto"/>
        <w:ind w:left="0" w:right="0"/>
        <w:jc w:val="center"/>
        <w:rPr>
          <w:rFonts w:ascii="Times New Roman" w:hAnsi="Times New Roman"/>
          <w:b/>
          <w:sz w:val="24"/>
          <w:szCs w:val="24"/>
        </w:rPr>
      </w:pPr>
      <w:r w:rsidRPr="000F1600">
        <w:rPr>
          <w:rFonts w:ascii="Times New Roman" w:hAnsi="Times New Roman"/>
          <w:b/>
          <w:sz w:val="24"/>
          <w:szCs w:val="24"/>
        </w:rPr>
        <w:t>ОТКРЫТЫЙ ЗАПРОС ПРЕДЛОЖЕНИЙ</w:t>
      </w:r>
    </w:p>
    <w:p w:rsidR="00F41613" w:rsidRPr="000F1600" w:rsidRDefault="00F41613" w:rsidP="00F41613">
      <w:pPr>
        <w:spacing w:line="264" w:lineRule="auto"/>
        <w:ind w:firstLine="0"/>
        <w:jc w:val="center"/>
        <w:rPr>
          <w:b/>
          <w:sz w:val="24"/>
          <w:szCs w:val="24"/>
        </w:rPr>
      </w:pPr>
      <w:r w:rsidRPr="000F1600">
        <w:rPr>
          <w:b/>
          <w:sz w:val="24"/>
          <w:szCs w:val="24"/>
        </w:rPr>
        <w:t xml:space="preserve">на право заключения Договора на поставку </w:t>
      </w:r>
      <w:r w:rsidR="00BA32EB" w:rsidRPr="00BA32EB">
        <w:rPr>
          <w:b/>
          <w:sz w:val="24"/>
          <w:szCs w:val="24"/>
        </w:rPr>
        <w:t>электродвигателей и генераторов</w:t>
      </w:r>
      <w:r w:rsidR="00BA32EB" w:rsidRPr="000F1600">
        <w:rPr>
          <w:b/>
          <w:sz w:val="24"/>
          <w:szCs w:val="24"/>
        </w:rPr>
        <w:t xml:space="preserve"> </w:t>
      </w:r>
      <w:r w:rsidRPr="000F1600">
        <w:rPr>
          <w:b/>
          <w:sz w:val="24"/>
          <w:szCs w:val="24"/>
        </w:rPr>
        <w:t>для нужд ПАО «МРСК Центра» (филиала  «Воронежэнерго»)</w:t>
      </w:r>
    </w:p>
    <w:p w:rsidR="00F41613" w:rsidRPr="000F1600" w:rsidRDefault="00F41613" w:rsidP="00F41613">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F41613" w:rsidRPr="000F1600" w:rsidRDefault="00F41613" w:rsidP="00F41613">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F1600">
        <w:rPr>
          <w:rFonts w:ascii="Times New Roman" w:eastAsia="Times New Roman" w:hAnsi="Times New Roman" w:cs="Times New Roman"/>
          <w:b/>
          <w:caps/>
        </w:rPr>
        <w:t xml:space="preserve"> «ОБЩАЯ, КОММЕРЧЕСКАЯ и техническая ЧАСТИ»</w:t>
      </w:r>
      <w:r w:rsidRPr="000F1600">
        <w:rPr>
          <w:rFonts w:ascii="Times New Roman" w:hAnsi="Times New Roman" w:cs="Times New Roman"/>
        </w:rPr>
        <w:t xml:space="preserve"> </w:t>
      </w:r>
    </w:p>
    <w:p w:rsidR="00F41613" w:rsidRPr="00C12FA4" w:rsidRDefault="00F41613" w:rsidP="00F41613">
      <w:pPr>
        <w:spacing w:line="264" w:lineRule="auto"/>
        <w:ind w:firstLine="0"/>
        <w:rPr>
          <w:sz w:val="24"/>
          <w:szCs w:val="24"/>
        </w:rPr>
      </w:pPr>
    </w:p>
    <w:p w:rsidR="00F41613" w:rsidRPr="00C12FA4" w:rsidRDefault="00F41613" w:rsidP="00F41613">
      <w:pPr>
        <w:spacing w:line="264" w:lineRule="auto"/>
        <w:ind w:firstLine="0"/>
        <w:rPr>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D77FC1" w:rsidRDefault="00F41613" w:rsidP="00F41613">
      <w:pPr>
        <w:spacing w:line="240" w:lineRule="auto"/>
        <w:ind w:firstLine="0"/>
        <w:jc w:val="center"/>
        <w:rPr>
          <w:sz w:val="24"/>
          <w:szCs w:val="24"/>
        </w:rPr>
      </w:pPr>
      <w:r w:rsidRPr="00C12FA4">
        <w:rPr>
          <w:sz w:val="24"/>
          <w:szCs w:val="24"/>
        </w:rPr>
        <w:t xml:space="preserve">г. </w:t>
      </w:r>
      <w:r>
        <w:rPr>
          <w:sz w:val="24"/>
          <w:szCs w:val="24"/>
        </w:rPr>
        <w:t>Воронеж</w:t>
      </w:r>
      <w:r w:rsidRPr="00C12FA4">
        <w:rPr>
          <w:sz w:val="24"/>
          <w:szCs w:val="24"/>
        </w:rPr>
        <w:br/>
        <w:t>201</w:t>
      </w:r>
      <w:r>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A43601">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A43601">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A43601">
        <w:rPr>
          <w:noProof/>
        </w:rPr>
        <w:t>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A43601">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A43601">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A43601">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763E64">
        <w:rPr>
          <w:noProof/>
        </w:rPr>
        <w:fldChar w:fldCharType="begin"/>
      </w:r>
      <w:r>
        <w:rPr>
          <w:noProof/>
        </w:rPr>
        <w:instrText xml:space="preserve"> PAGEREF _Toc447269750 \h </w:instrText>
      </w:r>
      <w:r w:rsidR="00763E64">
        <w:rPr>
          <w:noProof/>
        </w:rPr>
      </w:r>
      <w:r w:rsidR="00763E64">
        <w:rPr>
          <w:noProof/>
        </w:rPr>
        <w:fldChar w:fldCharType="separate"/>
      </w:r>
      <w:r w:rsidR="00A43601">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A43601">
        <w:rPr>
          <w:noProof/>
        </w:rPr>
        <w:t>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A43601">
        <w:rPr>
          <w:noProof/>
        </w:rPr>
        <w:t>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A43601">
        <w:rPr>
          <w:noProof/>
        </w:rPr>
        <w:t>9</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A43601">
        <w:rPr>
          <w:noProof/>
        </w:rPr>
        <w:t>12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A43601">
        <w:rPr>
          <w:noProof/>
        </w:rPr>
        <w:t>12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A43601">
        <w:rPr>
          <w:noProof/>
        </w:rPr>
        <w:t>12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A43601">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A43601">
        <w:rPr>
          <w:noProof/>
        </w:rPr>
        <w:t>26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A43601">
        <w:rPr>
          <w:noProof/>
        </w:rPr>
        <w:t>26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A43601">
        <w:rPr>
          <w:noProof/>
        </w:rPr>
        <w:t>26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A43601">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A43601">
        <w:rPr>
          <w:noProof/>
        </w:rPr>
        <w:t>30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A43601">
        <w:rPr>
          <w:noProof/>
        </w:rPr>
        <w:t>30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A43601">
        <w:rPr>
          <w:noProof/>
        </w:rPr>
        <w:t>30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A43601">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A43601">
        <w:rPr>
          <w:noProof/>
        </w:rPr>
        <w:t>31</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A43601">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A43601">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A43601">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A43601">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A43601">
        <w:rPr>
          <w:noProof/>
        </w:rPr>
        <w:t>33</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A43601">
        <w:rPr>
          <w:noProof/>
        </w:rPr>
        <w:t>33</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A43601">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A43601">
        <w:rPr>
          <w:noProof/>
        </w:rPr>
        <w:t>34</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A43601">
        <w:rPr>
          <w:noProof/>
        </w:rPr>
        <w:t>38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A43601">
        <w:rPr>
          <w:noProof/>
        </w:rPr>
        <w:t>40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A43601">
        <w:rPr>
          <w:noProof/>
        </w:rPr>
        <w:t>43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A43601">
        <w:rPr>
          <w:noProof/>
        </w:rPr>
        <w:t>45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A43601">
        <w:rPr>
          <w:noProof/>
        </w:rPr>
        <w:t>47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A43601">
        <w:rPr>
          <w:noProof/>
        </w:rPr>
        <w:t>49</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A43601">
        <w:rPr>
          <w:noProof/>
        </w:rPr>
        <w:t>51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A43601">
        <w:rPr>
          <w:noProof/>
        </w:rPr>
        <w:t>58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A43601">
        <w:rPr>
          <w:noProof/>
        </w:rPr>
        <w:t>60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A43601">
        <w:rPr>
          <w:noProof/>
        </w:rPr>
        <w:t>62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A43601">
        <w:rPr>
          <w:noProof/>
        </w:rPr>
        <w:t>64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A43601">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A43601">
        <w:rPr>
          <w:noProof/>
        </w:rPr>
        <w:t>68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A43601">
        <w:rPr>
          <w:noProof/>
        </w:rPr>
        <w:t>70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A43601">
        <w:rPr>
          <w:noProof/>
        </w:rPr>
        <w:t>73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A43601">
        <w:rPr>
          <w:noProof/>
        </w:rPr>
        <w:t>75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A43601">
        <w:rPr>
          <w:noProof/>
        </w:rPr>
        <w:t>77</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1057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CF16F1" w:rsidRPr="008273B1">
        <w:rPr>
          <w:iCs/>
          <w:sz w:val="24"/>
          <w:szCs w:val="24"/>
        </w:rPr>
        <w:t xml:space="preserve">ведущий специалист отдела закупочной деятельности </w:t>
      </w:r>
      <w:r w:rsidR="00CF16F1" w:rsidRPr="00401A0F">
        <w:rPr>
          <w:iCs/>
          <w:sz w:val="24"/>
          <w:szCs w:val="24"/>
        </w:rPr>
        <w:t>ПАО «МРСК Центра</w:t>
      </w:r>
      <w:r w:rsidR="00CF16F1" w:rsidRPr="00F95FE7">
        <w:rPr>
          <w:iCs/>
          <w:sz w:val="24"/>
          <w:szCs w:val="24"/>
        </w:rPr>
        <w:t xml:space="preserve">» (филиала «Воронежэнерго) Зайцева Александра Анатольевна, контактный телефон: (473) 249-57-66, </w:t>
      </w:r>
      <w:r w:rsidR="00CF16F1" w:rsidRPr="00F95FE7">
        <w:rPr>
          <w:sz w:val="24"/>
          <w:szCs w:val="24"/>
        </w:rPr>
        <w:t xml:space="preserve">адрес электронной почты: </w:t>
      </w:r>
      <w:r w:rsidR="00CF16F1" w:rsidRPr="00F95FE7">
        <w:rPr>
          <w:iCs/>
          <w:sz w:val="24"/>
          <w:szCs w:val="24"/>
        </w:rPr>
        <w:t xml:space="preserve"> </w:t>
      </w:r>
      <w:hyperlink r:id="rId18" w:history="1">
        <w:r w:rsidR="00CF16F1" w:rsidRPr="00F95FE7">
          <w:rPr>
            <w:rStyle w:val="a7"/>
            <w:sz w:val="24"/>
            <w:szCs w:val="24"/>
            <w:lang w:val="en-US"/>
          </w:rPr>
          <w:t>Zaitseva</w:t>
        </w:r>
        <w:r w:rsidR="00CF16F1" w:rsidRPr="00F95FE7">
          <w:rPr>
            <w:rStyle w:val="a7"/>
            <w:sz w:val="24"/>
            <w:szCs w:val="24"/>
          </w:rPr>
          <w:t>.</w:t>
        </w:r>
        <w:r w:rsidR="00CF16F1" w:rsidRPr="00F95FE7">
          <w:rPr>
            <w:rStyle w:val="a7"/>
            <w:sz w:val="24"/>
            <w:szCs w:val="24"/>
            <w:lang w:val="en-US"/>
          </w:rPr>
          <w:t>AA</w:t>
        </w:r>
        <w:r w:rsidR="00CF16F1" w:rsidRPr="00F95FE7">
          <w:rPr>
            <w:rStyle w:val="a7"/>
            <w:sz w:val="24"/>
            <w:szCs w:val="24"/>
          </w:rPr>
          <w:t>@mrsk-1.ru</w:t>
        </w:r>
      </w:hyperlink>
      <w:r w:rsidR="00CF16F1" w:rsidRPr="00F95FE7">
        <w:rPr>
          <w:rStyle w:val="a7"/>
          <w:sz w:val="24"/>
          <w:szCs w:val="24"/>
        </w:rPr>
        <w:t>,</w:t>
      </w:r>
      <w:r w:rsidR="00862664" w:rsidRPr="00F95FE7">
        <w:rPr>
          <w:sz w:val="24"/>
          <w:szCs w:val="24"/>
        </w:rPr>
        <w:t xml:space="preserve"> </w:t>
      </w:r>
      <w:r w:rsidR="004B5EB3" w:rsidRPr="00F95FE7">
        <w:rPr>
          <w:iCs/>
          <w:sz w:val="24"/>
          <w:szCs w:val="24"/>
        </w:rPr>
        <w:t>Извещени</w:t>
      </w:r>
      <w:r w:rsidRPr="00F95FE7">
        <w:rPr>
          <w:iCs/>
          <w:sz w:val="24"/>
          <w:szCs w:val="24"/>
        </w:rPr>
        <w:t>ем</w:t>
      </w:r>
      <w:r w:rsidRPr="00F95FE7">
        <w:rPr>
          <w:sz w:val="24"/>
          <w:szCs w:val="24"/>
        </w:rPr>
        <w:t xml:space="preserve"> о проведении открытого </w:t>
      </w:r>
      <w:r w:rsidRPr="00F95FE7">
        <w:rPr>
          <w:iCs/>
          <w:sz w:val="24"/>
          <w:szCs w:val="24"/>
        </w:rPr>
        <w:t>запроса предложений</w:t>
      </w:r>
      <w:r w:rsidRPr="00F95FE7">
        <w:rPr>
          <w:sz w:val="24"/>
          <w:szCs w:val="24"/>
        </w:rPr>
        <w:t xml:space="preserve">, опубликованным </w:t>
      </w:r>
      <w:r w:rsidRPr="00F95FE7">
        <w:rPr>
          <w:b/>
          <w:sz w:val="24"/>
          <w:szCs w:val="24"/>
        </w:rPr>
        <w:t>«</w:t>
      </w:r>
      <w:r w:rsidR="00BA32EB">
        <w:rPr>
          <w:b/>
          <w:sz w:val="24"/>
          <w:szCs w:val="24"/>
        </w:rPr>
        <w:t>0</w:t>
      </w:r>
      <w:r w:rsidR="00A43601" w:rsidRPr="00A43601">
        <w:rPr>
          <w:b/>
          <w:sz w:val="24"/>
          <w:szCs w:val="24"/>
        </w:rPr>
        <w:t>4</w:t>
      </w:r>
      <w:r w:rsidRPr="00F95FE7">
        <w:rPr>
          <w:b/>
          <w:sz w:val="24"/>
          <w:szCs w:val="24"/>
        </w:rPr>
        <w:t xml:space="preserve">» </w:t>
      </w:r>
      <w:r w:rsidR="00BA32EB">
        <w:rPr>
          <w:b/>
          <w:sz w:val="24"/>
          <w:szCs w:val="24"/>
        </w:rPr>
        <w:t>октября</w:t>
      </w:r>
      <w:r w:rsidRPr="00F95FE7">
        <w:rPr>
          <w:b/>
          <w:sz w:val="24"/>
          <w:szCs w:val="24"/>
        </w:rPr>
        <w:t xml:space="preserve"> 20</w:t>
      </w:r>
      <w:r w:rsidR="00C12FA4" w:rsidRPr="00F95FE7">
        <w:rPr>
          <w:b/>
          <w:sz w:val="24"/>
          <w:szCs w:val="24"/>
        </w:rPr>
        <w:t>1</w:t>
      </w:r>
      <w:r w:rsidR="00862664" w:rsidRPr="00F95FE7">
        <w:rPr>
          <w:b/>
          <w:sz w:val="24"/>
          <w:szCs w:val="24"/>
        </w:rPr>
        <w:t>6</w:t>
      </w:r>
      <w:r w:rsidRPr="00F95FE7">
        <w:rPr>
          <w:b/>
          <w:sz w:val="24"/>
          <w:szCs w:val="24"/>
        </w:rPr>
        <w:t xml:space="preserve"> г.</w:t>
      </w:r>
      <w:r w:rsidRPr="00F95FE7">
        <w:rPr>
          <w:sz w:val="24"/>
          <w:szCs w:val="24"/>
        </w:rPr>
        <w:t xml:space="preserve"> на официальном сайте (</w:t>
      </w:r>
      <w:hyperlink r:id="rId19" w:history="1">
        <w:r w:rsidR="00345CCA" w:rsidRPr="00F95FE7">
          <w:rPr>
            <w:rStyle w:val="a7"/>
            <w:sz w:val="24"/>
            <w:szCs w:val="24"/>
          </w:rPr>
          <w:t>www.zakupki.</w:t>
        </w:r>
        <w:r w:rsidR="00345CCA" w:rsidRPr="00F95FE7">
          <w:rPr>
            <w:rStyle w:val="a7"/>
            <w:sz w:val="24"/>
            <w:szCs w:val="24"/>
            <w:lang w:val="en-US"/>
          </w:rPr>
          <w:t>gov</w:t>
        </w:r>
        <w:r w:rsidR="00345CCA" w:rsidRPr="00F95FE7">
          <w:rPr>
            <w:rStyle w:val="a7"/>
            <w:sz w:val="24"/>
            <w:szCs w:val="24"/>
          </w:rPr>
          <w:t>.ru</w:t>
        </w:r>
      </w:hyperlink>
      <w:r w:rsidRPr="00F95FE7">
        <w:rPr>
          <w:sz w:val="24"/>
          <w:szCs w:val="24"/>
        </w:rPr>
        <w:t>),</w:t>
      </w:r>
      <w:r w:rsidR="009D7F01" w:rsidRPr="00F95FE7">
        <w:rPr>
          <w:iCs/>
          <w:sz w:val="24"/>
          <w:szCs w:val="24"/>
        </w:rPr>
        <w:t xml:space="preserve"> </w:t>
      </w:r>
      <w:r w:rsidR="009D7F01" w:rsidRPr="00F95FE7">
        <w:rPr>
          <w:sz w:val="24"/>
          <w:szCs w:val="24"/>
        </w:rPr>
        <w:t xml:space="preserve">на сайте </w:t>
      </w:r>
      <w:r w:rsidR="007556FF" w:rsidRPr="00F95FE7">
        <w:rPr>
          <w:iCs/>
          <w:sz w:val="24"/>
          <w:szCs w:val="24"/>
        </w:rPr>
        <w:t>ПАО «МРСК Центра»</w:t>
      </w:r>
      <w:r w:rsidR="009D7F01" w:rsidRPr="00F95FE7">
        <w:rPr>
          <w:sz w:val="24"/>
          <w:szCs w:val="24"/>
        </w:rPr>
        <w:t xml:space="preserve"> (</w:t>
      </w:r>
      <w:hyperlink r:id="rId20" w:history="1">
        <w:r w:rsidR="007556FF" w:rsidRPr="00F95FE7">
          <w:rPr>
            <w:rStyle w:val="a7"/>
            <w:sz w:val="24"/>
            <w:szCs w:val="24"/>
          </w:rPr>
          <w:t>www.mrsk-1.ru</w:t>
        </w:r>
      </w:hyperlink>
      <w:r w:rsidR="00862664" w:rsidRPr="00F95FE7">
        <w:rPr>
          <w:sz w:val="24"/>
          <w:szCs w:val="24"/>
        </w:rPr>
        <w:t>)</w:t>
      </w:r>
      <w:r w:rsidR="00702B2C" w:rsidRPr="00F95FE7">
        <w:rPr>
          <w:sz w:val="24"/>
          <w:szCs w:val="24"/>
        </w:rPr>
        <w:t xml:space="preserve">, на сайте ЭТП, указанном в п. </w:t>
      </w:r>
      <w:r w:rsidR="00F41613" w:rsidRPr="00F95FE7">
        <w:fldChar w:fldCharType="begin"/>
      </w:r>
      <w:r w:rsidR="00F41613" w:rsidRPr="00F95FE7">
        <w:instrText xml:space="preserve"> REF _Ref440269836 \r \h  \* MERGEFORMAT </w:instrText>
      </w:r>
      <w:r w:rsidR="00F41613" w:rsidRPr="00F95FE7">
        <w:fldChar w:fldCharType="separate"/>
      </w:r>
      <w:r w:rsidR="00A43601" w:rsidRPr="00A43601">
        <w:rPr>
          <w:sz w:val="24"/>
          <w:szCs w:val="24"/>
        </w:rPr>
        <w:t>1.1.2</w:t>
      </w:r>
      <w:r w:rsidR="00F41613" w:rsidRPr="00F95FE7">
        <w:fldChar w:fldCharType="end"/>
      </w:r>
      <w:r w:rsidR="00702B2C" w:rsidRPr="00F95FE7">
        <w:rPr>
          <w:sz w:val="24"/>
          <w:szCs w:val="24"/>
        </w:rPr>
        <w:t xml:space="preserve"> настоящей Документации, </w:t>
      </w:r>
      <w:r w:rsidRPr="00F95FE7">
        <w:rPr>
          <w:iCs/>
          <w:sz w:val="24"/>
          <w:szCs w:val="24"/>
        </w:rPr>
        <w:t>приг</w:t>
      </w:r>
      <w:r w:rsidRPr="00F95FE7">
        <w:rPr>
          <w:sz w:val="24"/>
          <w:szCs w:val="24"/>
        </w:rPr>
        <w:t>ласило юридических лиц</w:t>
      </w:r>
      <w:r w:rsidR="005B75A6" w:rsidRPr="00F95FE7">
        <w:rPr>
          <w:sz w:val="24"/>
          <w:szCs w:val="24"/>
        </w:rPr>
        <w:t xml:space="preserve"> и физических лиц (в т.</w:t>
      </w:r>
      <w:r w:rsidR="003129D4" w:rsidRPr="00F95FE7">
        <w:rPr>
          <w:sz w:val="24"/>
          <w:szCs w:val="24"/>
        </w:rPr>
        <w:t xml:space="preserve"> </w:t>
      </w:r>
      <w:r w:rsidR="005B75A6" w:rsidRPr="00F95FE7">
        <w:rPr>
          <w:sz w:val="24"/>
          <w:szCs w:val="24"/>
        </w:rPr>
        <w:t>ч. индивидуальных предпринимателей)</w:t>
      </w:r>
      <w:r w:rsidR="008460C7" w:rsidRPr="00F95FE7">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F95FE7">
        <w:rPr>
          <w:sz w:val="24"/>
          <w:szCs w:val="24"/>
        </w:rPr>
        <w:t xml:space="preserve"> </w:t>
      </w:r>
      <w:r w:rsidR="00D15381" w:rsidRPr="00F95FE7">
        <w:rPr>
          <w:sz w:val="24"/>
          <w:szCs w:val="24"/>
        </w:rPr>
        <w:t xml:space="preserve">(далее – Участники) </w:t>
      </w:r>
      <w:r w:rsidR="004B5EB3" w:rsidRPr="00F95FE7">
        <w:rPr>
          <w:sz w:val="24"/>
          <w:szCs w:val="24"/>
        </w:rPr>
        <w:t>к участию в процедуре О</w:t>
      </w:r>
      <w:r w:rsidRPr="00F95FE7">
        <w:rPr>
          <w:sz w:val="24"/>
          <w:szCs w:val="24"/>
        </w:rPr>
        <w:t xml:space="preserve">ткрытого запроса предложений (далее – запрос предложений) </w:t>
      </w:r>
      <w:bookmarkEnd w:id="10"/>
      <w:r w:rsidR="004B5EB3" w:rsidRPr="00F95FE7">
        <w:rPr>
          <w:sz w:val="24"/>
          <w:szCs w:val="24"/>
        </w:rPr>
        <w:t xml:space="preserve">на право заключения </w:t>
      </w:r>
      <w:r w:rsidR="00702B2C" w:rsidRPr="00F95FE7">
        <w:rPr>
          <w:sz w:val="24"/>
          <w:szCs w:val="24"/>
        </w:rPr>
        <w:t>Договор</w:t>
      </w:r>
      <w:r w:rsidR="00CF16F1" w:rsidRPr="00F95FE7">
        <w:rPr>
          <w:sz w:val="24"/>
          <w:szCs w:val="24"/>
        </w:rPr>
        <w:t xml:space="preserve">а </w:t>
      </w:r>
      <w:r w:rsidR="00702B2C" w:rsidRPr="00F95FE7">
        <w:rPr>
          <w:sz w:val="24"/>
          <w:szCs w:val="24"/>
        </w:rPr>
        <w:t xml:space="preserve">на поставку </w:t>
      </w:r>
      <w:r w:rsidR="001760D0">
        <w:rPr>
          <w:sz w:val="24"/>
          <w:szCs w:val="24"/>
        </w:rPr>
        <w:t>электродвигателей и генераторов</w:t>
      </w:r>
      <w:r w:rsidR="00702B2C" w:rsidRPr="00F95FE7">
        <w:rPr>
          <w:sz w:val="24"/>
          <w:szCs w:val="24"/>
        </w:rPr>
        <w:t xml:space="preserve"> для нужд ПАО «МРСК Центра» </w:t>
      </w:r>
      <w:r w:rsidR="00862664" w:rsidRPr="00F95FE7">
        <w:rPr>
          <w:sz w:val="24"/>
          <w:szCs w:val="24"/>
        </w:rPr>
        <w:t>(филиала «Воронежэнерго»</w:t>
      </w:r>
      <w:r w:rsidR="00105729" w:rsidRPr="00F95FE7">
        <w:rPr>
          <w:sz w:val="24"/>
          <w:szCs w:val="24"/>
        </w:rPr>
        <w:t>)</w:t>
      </w:r>
      <w:r w:rsidR="00862664" w:rsidRPr="00F95FE7">
        <w:rPr>
          <w:sz w:val="24"/>
          <w:szCs w:val="24"/>
        </w:rPr>
        <w:t xml:space="preserve">, расположенного по адресу: РФ, 394033, г. Воронеж, ул. </w:t>
      </w:r>
      <w:proofErr w:type="spellStart"/>
      <w:r w:rsidR="00862664" w:rsidRPr="00F95FE7">
        <w:rPr>
          <w:sz w:val="24"/>
          <w:szCs w:val="24"/>
        </w:rPr>
        <w:t>Арзамасская</w:t>
      </w:r>
      <w:proofErr w:type="spellEnd"/>
      <w:r w:rsidR="00CE54EF" w:rsidRPr="00F95FE7">
        <w:rPr>
          <w:sz w:val="24"/>
          <w:szCs w:val="24"/>
        </w:rPr>
        <w:t>, 2</w:t>
      </w:r>
      <w:r w:rsidRPr="00F95FE7">
        <w:rPr>
          <w:sz w:val="24"/>
          <w:szCs w:val="24"/>
        </w:rPr>
        <w:t>.</w:t>
      </w:r>
      <w:bookmarkEnd w:id="11"/>
      <w:bookmarkEnd w:id="12"/>
      <w:bookmarkEnd w:id="13"/>
    </w:p>
    <w:p w:rsidR="00717F60" w:rsidRPr="001057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105729">
        <w:rPr>
          <w:sz w:val="24"/>
          <w:szCs w:val="24"/>
        </w:rPr>
        <w:t xml:space="preserve">Настоящий </w:t>
      </w:r>
      <w:r w:rsidR="004B5EB3" w:rsidRPr="00105729">
        <w:rPr>
          <w:sz w:val="24"/>
          <w:szCs w:val="24"/>
        </w:rPr>
        <w:t>З</w:t>
      </w:r>
      <w:r w:rsidRPr="00105729">
        <w:rPr>
          <w:sz w:val="24"/>
          <w:szCs w:val="24"/>
        </w:rPr>
        <w:t xml:space="preserve">апрос предложений проводится в соответствии с правилами и с использованием функционала </w:t>
      </w:r>
      <w:r w:rsidR="00702B2C" w:rsidRPr="00105729">
        <w:rPr>
          <w:sz w:val="24"/>
          <w:szCs w:val="24"/>
        </w:rPr>
        <w:t>электронной торговой площадк</w:t>
      </w:r>
      <w:r w:rsidR="00414AB1" w:rsidRPr="00105729">
        <w:rPr>
          <w:sz w:val="24"/>
          <w:szCs w:val="24"/>
        </w:rPr>
        <w:t>и</w:t>
      </w:r>
      <w:r w:rsidR="00702B2C" w:rsidRPr="00105729">
        <w:rPr>
          <w:sz w:val="24"/>
          <w:szCs w:val="24"/>
        </w:rPr>
        <w:t xml:space="preserve"> </w:t>
      </w:r>
      <w:r w:rsidR="000D70B6" w:rsidRPr="00105729">
        <w:rPr>
          <w:sz w:val="24"/>
          <w:szCs w:val="24"/>
        </w:rPr>
        <w:t>П</w:t>
      </w:r>
      <w:r w:rsidR="00702B2C" w:rsidRPr="00105729">
        <w:rPr>
          <w:sz w:val="24"/>
          <w:szCs w:val="24"/>
        </w:rPr>
        <w:t>АО «</w:t>
      </w:r>
      <w:proofErr w:type="spellStart"/>
      <w:r w:rsidR="00702B2C" w:rsidRPr="00105729">
        <w:rPr>
          <w:sz w:val="24"/>
          <w:szCs w:val="24"/>
        </w:rPr>
        <w:t>Россети</w:t>
      </w:r>
      <w:proofErr w:type="spellEnd"/>
      <w:r w:rsidR="00702B2C" w:rsidRPr="00105729">
        <w:rPr>
          <w:sz w:val="24"/>
          <w:szCs w:val="24"/>
        </w:rPr>
        <w:t xml:space="preserve">» </w:t>
      </w:r>
      <w:hyperlink r:id="rId21" w:history="1">
        <w:r w:rsidR="0066087A" w:rsidRPr="001760D0">
          <w:rPr>
            <w:rStyle w:val="a7"/>
            <w:sz w:val="24"/>
            <w:szCs w:val="24"/>
          </w:rPr>
          <w:t>etp.rosseti.ru</w:t>
        </w:r>
      </w:hyperlink>
      <w:r w:rsidR="0066087A" w:rsidRPr="001760D0">
        <w:t xml:space="preserve"> </w:t>
      </w:r>
      <w:r w:rsidR="00702B2C" w:rsidRPr="001760D0">
        <w:rPr>
          <w:sz w:val="24"/>
          <w:szCs w:val="24"/>
        </w:rPr>
        <w:t>(</w:t>
      </w:r>
      <w:r w:rsidR="00702B2C" w:rsidRPr="00105729">
        <w:rPr>
          <w:sz w:val="24"/>
          <w:szCs w:val="24"/>
        </w:rPr>
        <w:t>далее — ЭТП)</w:t>
      </w:r>
      <w:r w:rsidR="005B75A6" w:rsidRPr="00105729">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10572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105729">
        <w:rPr>
          <w:sz w:val="24"/>
          <w:szCs w:val="24"/>
        </w:rPr>
        <w:t>Предмет З</w:t>
      </w:r>
      <w:r w:rsidR="00717F60" w:rsidRPr="00105729">
        <w:rPr>
          <w:sz w:val="24"/>
          <w:szCs w:val="24"/>
        </w:rPr>
        <w:t>апроса предложений</w:t>
      </w:r>
      <w:r w:rsidR="00702B2C" w:rsidRPr="00105729">
        <w:rPr>
          <w:sz w:val="24"/>
          <w:szCs w:val="24"/>
        </w:rPr>
        <w:t>:</w:t>
      </w:r>
      <w:bookmarkEnd w:id="16"/>
    </w:p>
    <w:p w:rsidR="00A40714" w:rsidRPr="0010572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105729">
        <w:rPr>
          <w:b/>
          <w:sz w:val="24"/>
          <w:szCs w:val="24"/>
          <w:u w:val="single"/>
        </w:rPr>
        <w:t>Лот №1:</w:t>
      </w:r>
      <w:r w:rsidR="00717F60" w:rsidRPr="00105729">
        <w:rPr>
          <w:sz w:val="24"/>
          <w:szCs w:val="24"/>
        </w:rPr>
        <w:t xml:space="preserve"> право заключения </w:t>
      </w:r>
      <w:r w:rsidR="00123C70" w:rsidRPr="00105729">
        <w:rPr>
          <w:sz w:val="24"/>
          <w:szCs w:val="24"/>
        </w:rPr>
        <w:t>Договор</w:t>
      </w:r>
      <w:r w:rsidR="00F41613" w:rsidRPr="00105729">
        <w:rPr>
          <w:sz w:val="24"/>
          <w:szCs w:val="24"/>
        </w:rPr>
        <w:t>а</w:t>
      </w:r>
      <w:r w:rsidR="00A40714" w:rsidRPr="00105729">
        <w:rPr>
          <w:sz w:val="24"/>
          <w:szCs w:val="24"/>
        </w:rPr>
        <w:t xml:space="preserve"> </w:t>
      </w:r>
      <w:r w:rsidR="00702B2C" w:rsidRPr="00105729">
        <w:rPr>
          <w:sz w:val="24"/>
          <w:szCs w:val="24"/>
        </w:rPr>
        <w:t xml:space="preserve">на поставку </w:t>
      </w:r>
      <w:r w:rsidR="00BA32EB">
        <w:rPr>
          <w:sz w:val="24"/>
          <w:szCs w:val="24"/>
        </w:rPr>
        <w:t>электродвигателей и генераторов</w:t>
      </w:r>
      <w:r w:rsidR="00702B2C" w:rsidRPr="00105729">
        <w:rPr>
          <w:sz w:val="24"/>
          <w:szCs w:val="24"/>
        </w:rPr>
        <w:t xml:space="preserve"> для нужд ПАО «МРСК Центра» (филиал</w:t>
      </w:r>
      <w:r w:rsidR="00F41613" w:rsidRPr="00105729">
        <w:rPr>
          <w:sz w:val="24"/>
          <w:szCs w:val="24"/>
        </w:rPr>
        <w:t>а</w:t>
      </w:r>
      <w:r w:rsidR="00702B2C" w:rsidRPr="00105729">
        <w:rPr>
          <w:sz w:val="24"/>
          <w:szCs w:val="24"/>
        </w:rPr>
        <w:t xml:space="preserve"> «Воронежэнерго</w:t>
      </w:r>
      <w:r w:rsidR="00862664" w:rsidRPr="00105729">
        <w:rPr>
          <w:sz w:val="24"/>
          <w:szCs w:val="24"/>
        </w:rPr>
        <w:t>»</w:t>
      </w:r>
      <w:r w:rsidR="00702B2C" w:rsidRPr="00105729">
        <w:rPr>
          <w:sz w:val="24"/>
          <w:szCs w:val="24"/>
        </w:rPr>
        <w:t>)</w:t>
      </w:r>
      <w:bookmarkEnd w:id="17"/>
      <w:r w:rsidR="00702B2C" w:rsidRPr="00105729">
        <w:rPr>
          <w:sz w:val="24"/>
          <w:szCs w:val="24"/>
        </w:rPr>
        <w:t>.</w:t>
      </w:r>
    </w:p>
    <w:p w:rsidR="008C4223" w:rsidRPr="00105729" w:rsidRDefault="008C4223" w:rsidP="00E722B6">
      <w:pPr>
        <w:keepNext/>
        <w:autoSpaceDE w:val="0"/>
        <w:autoSpaceDN w:val="0"/>
        <w:spacing w:line="264" w:lineRule="auto"/>
        <w:ind w:firstLine="540"/>
        <w:rPr>
          <w:sz w:val="24"/>
          <w:szCs w:val="24"/>
          <w:lang w:eastAsia="ru-RU"/>
        </w:rPr>
      </w:pPr>
      <w:r w:rsidRPr="00105729">
        <w:rPr>
          <w:sz w:val="24"/>
          <w:szCs w:val="24"/>
        </w:rPr>
        <w:t xml:space="preserve">Количество лотов: </w:t>
      </w:r>
      <w:r w:rsidRPr="00105729">
        <w:rPr>
          <w:b/>
          <w:sz w:val="24"/>
          <w:szCs w:val="24"/>
        </w:rPr>
        <w:t>1 (один)</w:t>
      </w:r>
      <w:r w:rsidRPr="00105729">
        <w:rPr>
          <w:sz w:val="24"/>
          <w:szCs w:val="24"/>
        </w:rPr>
        <w:t>.</w:t>
      </w:r>
    </w:p>
    <w:bookmarkEnd w:id="18"/>
    <w:p w:rsidR="009D7F01" w:rsidRPr="00105729" w:rsidRDefault="009D7F01" w:rsidP="00E722B6">
      <w:pPr>
        <w:keepNext/>
        <w:autoSpaceDE w:val="0"/>
        <w:autoSpaceDN w:val="0"/>
        <w:spacing w:line="264" w:lineRule="auto"/>
        <w:ind w:firstLine="540"/>
        <w:rPr>
          <w:sz w:val="24"/>
          <w:szCs w:val="24"/>
          <w:lang w:eastAsia="ru-RU"/>
        </w:rPr>
      </w:pPr>
      <w:r w:rsidRPr="00105729">
        <w:rPr>
          <w:i/>
          <w:snapToGrid w:val="0"/>
          <w:sz w:val="24"/>
          <w:szCs w:val="24"/>
          <w:shd w:val="clear" w:color="auto" w:fill="FFFF99"/>
          <w:lang w:eastAsia="ru-RU"/>
        </w:rPr>
        <w:t xml:space="preserve">Участник самостоятельно, в рамках своей </w:t>
      </w:r>
      <w:r w:rsidR="00702B2C" w:rsidRPr="00105729">
        <w:rPr>
          <w:i/>
          <w:snapToGrid w:val="0"/>
          <w:sz w:val="24"/>
          <w:szCs w:val="24"/>
          <w:shd w:val="clear" w:color="auto" w:fill="FFFF99"/>
          <w:lang w:eastAsia="ru-RU"/>
        </w:rPr>
        <w:t>Заявки</w:t>
      </w:r>
      <w:r w:rsidRPr="00105729">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105729">
        <w:rPr>
          <w:sz w:val="24"/>
          <w:szCs w:val="24"/>
          <w:lang w:eastAsia="ru-RU"/>
        </w:rPr>
        <w:t>.</w:t>
      </w:r>
    </w:p>
    <w:p w:rsidR="00804801" w:rsidRPr="00105729" w:rsidRDefault="00B5344A" w:rsidP="00E722B6">
      <w:pPr>
        <w:pStyle w:val="a"/>
        <w:keepNext/>
        <w:numPr>
          <w:ilvl w:val="0"/>
          <w:numId w:val="0"/>
        </w:numPr>
        <w:spacing w:line="264" w:lineRule="auto"/>
        <w:ind w:left="360" w:hanging="360"/>
        <w:rPr>
          <w:sz w:val="24"/>
          <w:szCs w:val="24"/>
        </w:rPr>
      </w:pPr>
      <w:r w:rsidRPr="00105729">
        <w:rPr>
          <w:sz w:val="24"/>
          <w:szCs w:val="24"/>
        </w:rPr>
        <w:t>Частичное выполнение</w:t>
      </w:r>
      <w:r w:rsidR="002946EF" w:rsidRPr="00105729">
        <w:rPr>
          <w:sz w:val="24"/>
          <w:szCs w:val="24"/>
        </w:rPr>
        <w:t xml:space="preserve"> </w:t>
      </w:r>
      <w:r w:rsidR="004D17BD" w:rsidRPr="00105729">
        <w:rPr>
          <w:sz w:val="24"/>
          <w:szCs w:val="24"/>
        </w:rPr>
        <w:t xml:space="preserve">поставок, </w:t>
      </w:r>
      <w:r w:rsidR="00AD3EBC" w:rsidRPr="00105729">
        <w:rPr>
          <w:sz w:val="24"/>
          <w:szCs w:val="24"/>
        </w:rPr>
        <w:t>работ (услуг)</w:t>
      </w:r>
      <w:r w:rsidRPr="00105729">
        <w:rPr>
          <w:sz w:val="24"/>
          <w:szCs w:val="24"/>
        </w:rPr>
        <w:t xml:space="preserve"> не допускается.</w:t>
      </w:r>
    </w:p>
    <w:p w:rsidR="00717F60" w:rsidRPr="0010572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105729">
        <w:rPr>
          <w:sz w:val="24"/>
          <w:szCs w:val="24"/>
        </w:rPr>
        <w:t>Сроки</w:t>
      </w:r>
      <w:r w:rsidR="00717F60" w:rsidRPr="00105729">
        <w:rPr>
          <w:sz w:val="24"/>
          <w:szCs w:val="24"/>
        </w:rPr>
        <w:t xml:space="preserve"> </w:t>
      </w:r>
      <w:r w:rsidR="002946EF" w:rsidRPr="00105729">
        <w:rPr>
          <w:sz w:val="24"/>
          <w:szCs w:val="24"/>
        </w:rPr>
        <w:t xml:space="preserve">выполнения </w:t>
      </w:r>
      <w:r w:rsidR="00702B2C" w:rsidRPr="00105729">
        <w:rPr>
          <w:sz w:val="24"/>
          <w:szCs w:val="24"/>
        </w:rPr>
        <w:t>поставок</w:t>
      </w:r>
      <w:r w:rsidR="00717F60" w:rsidRPr="00105729">
        <w:rPr>
          <w:sz w:val="24"/>
          <w:szCs w:val="24"/>
        </w:rPr>
        <w:t xml:space="preserve">: </w:t>
      </w:r>
      <w:r w:rsidR="00BA32EB">
        <w:rPr>
          <w:b/>
          <w:sz w:val="24"/>
          <w:szCs w:val="24"/>
        </w:rPr>
        <w:t>11.01.2017 – 30.06.2017 г.</w:t>
      </w:r>
      <w:bookmarkEnd w:id="19"/>
    </w:p>
    <w:p w:rsidR="00CF16F1" w:rsidRPr="00105729" w:rsidRDefault="002A47D1" w:rsidP="008460C7">
      <w:pPr>
        <w:keepNext/>
        <w:widowControl w:val="0"/>
        <w:numPr>
          <w:ilvl w:val="2"/>
          <w:numId w:val="18"/>
        </w:numPr>
        <w:tabs>
          <w:tab w:val="clear" w:pos="720"/>
          <w:tab w:val="num" w:pos="1571"/>
          <w:tab w:val="num" w:pos="1650"/>
        </w:tabs>
        <w:suppressAutoHyphens w:val="0"/>
        <w:autoSpaceDE w:val="0"/>
        <w:autoSpaceDN w:val="0"/>
        <w:adjustRightInd w:val="0"/>
        <w:spacing w:before="60" w:line="240" w:lineRule="auto"/>
        <w:ind w:left="567" w:firstLine="0"/>
        <w:rPr>
          <w:sz w:val="24"/>
          <w:szCs w:val="24"/>
        </w:rPr>
      </w:pPr>
      <w:bookmarkStart w:id="20" w:name="_Ref440270651"/>
      <w:r w:rsidRPr="00105729">
        <w:rPr>
          <w:sz w:val="24"/>
          <w:szCs w:val="24"/>
        </w:rPr>
        <w:t xml:space="preserve">Отгрузочные реквизиты/базис поставки: </w:t>
      </w:r>
      <w:r w:rsidR="008D2928" w:rsidRPr="00105729">
        <w:rPr>
          <w:sz w:val="24"/>
          <w:szCs w:val="24"/>
        </w:rPr>
        <w:t>на условиях DDP (Согласно ИНКОТЕРМС 2000) по адрес</w:t>
      </w:r>
      <w:r w:rsidR="00105729" w:rsidRPr="00105729">
        <w:rPr>
          <w:sz w:val="24"/>
          <w:szCs w:val="24"/>
        </w:rPr>
        <w:t>у</w:t>
      </w:r>
      <w:r w:rsidR="008D2928" w:rsidRPr="00105729">
        <w:rPr>
          <w:sz w:val="24"/>
          <w:szCs w:val="24"/>
        </w:rPr>
        <w:t xml:space="preserve"> филиал</w:t>
      </w:r>
      <w:r w:rsidR="00105729" w:rsidRPr="00105729">
        <w:rPr>
          <w:sz w:val="24"/>
          <w:szCs w:val="24"/>
        </w:rPr>
        <w:t>а</w:t>
      </w:r>
      <w:r w:rsidR="008D2928" w:rsidRPr="00105729">
        <w:rPr>
          <w:sz w:val="24"/>
          <w:szCs w:val="24"/>
        </w:rPr>
        <w:t xml:space="preserve"> ПАО «МРСК Центра»</w:t>
      </w:r>
      <w:bookmarkEnd w:id="20"/>
      <w:r w:rsidR="00105729" w:rsidRPr="00105729">
        <w:rPr>
          <w:sz w:val="24"/>
          <w:szCs w:val="24"/>
        </w:rPr>
        <w:t xml:space="preserve"> -</w:t>
      </w:r>
      <w:r w:rsidR="002556E6" w:rsidRPr="00105729">
        <w:rPr>
          <w:sz w:val="24"/>
          <w:szCs w:val="24"/>
        </w:rPr>
        <w:t xml:space="preserve"> </w:t>
      </w:r>
      <w:r w:rsidR="008D2928" w:rsidRPr="00105729">
        <w:rPr>
          <w:sz w:val="24"/>
          <w:szCs w:val="24"/>
        </w:rPr>
        <w:t>«Воронежэнерго»</w:t>
      </w:r>
      <w:r w:rsidR="00105729" w:rsidRPr="00105729">
        <w:rPr>
          <w:sz w:val="24"/>
          <w:szCs w:val="24"/>
        </w:rPr>
        <w:t>:</w:t>
      </w:r>
      <w:r w:rsidR="008D2928" w:rsidRPr="00105729">
        <w:rPr>
          <w:sz w:val="24"/>
          <w:szCs w:val="24"/>
        </w:rPr>
        <w:t xml:space="preserve"> РФ, 394026, г. Воронеж, ул. 9 Января, 205 (Центральный склад)</w:t>
      </w:r>
      <w:r w:rsidR="00CF16F1" w:rsidRPr="00105729">
        <w:rPr>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894B46">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A43601">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A43601">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41613">
        <w:fldChar w:fldCharType="begin"/>
      </w:r>
      <w:r w:rsidR="00F41613">
        <w:instrText xml:space="preserve"> REF _Ref305973574 \r \h  \* MERGEFORMAT </w:instrText>
      </w:r>
      <w:r w:rsidR="00F41613">
        <w:fldChar w:fldCharType="separate"/>
      </w:r>
      <w:r w:rsidR="00A43601">
        <w:t>2</w:t>
      </w:r>
      <w:r w:rsidR="00F4161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A43601">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lastRenderedPageBreak/>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A43601">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A43601">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A43601">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A43601">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A43601">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A43601">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A43601">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41613">
        <w:fldChar w:fldCharType="begin"/>
      </w:r>
      <w:r w:rsidR="00F41613">
        <w:instrText xml:space="preserve"> REF _Ref305973033 \r \h  \* MERGEFORMAT </w:instrText>
      </w:r>
      <w:r w:rsidR="00F41613">
        <w:fldChar w:fldCharType="separate"/>
      </w:r>
      <w:r w:rsidR="00A43601" w:rsidRPr="00A43601">
        <w:rPr>
          <w:sz w:val="24"/>
          <w:szCs w:val="24"/>
        </w:rPr>
        <w:t>3.2</w:t>
      </w:r>
      <w:r w:rsidR="00F4161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F41613">
        <w:fldChar w:fldCharType="begin"/>
      </w:r>
      <w:r w:rsidR="00F41613">
        <w:instrText xml:space="preserve"> REF _Ref191386109 \n \h  \* MERGEFORMAT </w:instrText>
      </w:r>
      <w:r w:rsidR="00F41613">
        <w:fldChar w:fldCharType="separate"/>
      </w:r>
      <w:r w:rsidR="00A43601" w:rsidRPr="00A43601">
        <w:rPr>
          <w:color w:val="000000"/>
          <w:sz w:val="24"/>
          <w:szCs w:val="24"/>
        </w:rPr>
        <w:t>3.3.2</w:t>
      </w:r>
      <w:r w:rsidR="00F41613">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A43601">
        <w:rPr>
          <w:bCs w:val="0"/>
          <w:sz w:val="24"/>
          <w:szCs w:val="24"/>
        </w:rPr>
        <w:t>т)</w:t>
      </w:r>
      <w:r w:rsidR="00763E64">
        <w:rPr>
          <w:sz w:val="24"/>
          <w:szCs w:val="24"/>
        </w:rPr>
        <w:fldChar w:fldCharType="end"/>
      </w:r>
      <w:r w:rsidR="008D1B83" w:rsidRPr="008D1B83">
        <w:rPr>
          <w:sz w:val="24"/>
          <w:szCs w:val="24"/>
        </w:rPr>
        <w:t xml:space="preserve"> п. </w:t>
      </w:r>
      <w:r w:rsidR="00F41613">
        <w:fldChar w:fldCharType="begin"/>
      </w:r>
      <w:r w:rsidR="00F41613">
        <w:instrText xml:space="preserve"> REF _Ref306005578 \r \h  \* MERGEFORMAT </w:instrText>
      </w:r>
      <w:r w:rsidR="00F41613">
        <w:fldChar w:fldCharType="separate"/>
      </w:r>
      <w:r w:rsidR="00A43601" w:rsidRPr="00A43601">
        <w:rPr>
          <w:sz w:val="24"/>
          <w:szCs w:val="24"/>
        </w:rPr>
        <w:t>3.3.8.3</w:t>
      </w:r>
      <w:r w:rsidR="00F41613">
        <w:fldChar w:fldCharType="end"/>
      </w:r>
      <w:r w:rsidR="008D1B83" w:rsidRPr="008D1B83">
        <w:rPr>
          <w:sz w:val="24"/>
          <w:szCs w:val="24"/>
        </w:rPr>
        <w:t xml:space="preserve"> и подразделе </w:t>
      </w:r>
      <w:r w:rsidR="00F41613">
        <w:fldChar w:fldCharType="begin"/>
      </w:r>
      <w:r w:rsidR="00F41613">
        <w:instrText xml:space="preserve"> REF _Ref442187883 \r \h  \* MERGEFORMAT </w:instrText>
      </w:r>
      <w:r w:rsidR="00F41613">
        <w:fldChar w:fldCharType="separate"/>
      </w:r>
      <w:r w:rsidR="00A43601" w:rsidRPr="00A43601">
        <w:rPr>
          <w:sz w:val="24"/>
          <w:szCs w:val="24"/>
        </w:rPr>
        <w:t>5.16</w:t>
      </w:r>
      <w:r w:rsidR="00F41613">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41613">
        <w:fldChar w:fldCharType="begin"/>
      </w:r>
      <w:r w:rsidR="00F41613">
        <w:instrText xml:space="preserve"> REF _Ref191386164 \r \h  \* MERGEFORMAT </w:instrText>
      </w:r>
      <w:r w:rsidR="00F41613">
        <w:fldChar w:fldCharType="separate"/>
      </w:r>
      <w:r w:rsidR="00A43601" w:rsidRPr="00A43601">
        <w:rPr>
          <w:sz w:val="24"/>
          <w:szCs w:val="24"/>
        </w:rPr>
        <w:t xml:space="preserve"> 1.4.1 </w:t>
      </w:r>
      <w:r w:rsidR="00F4161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41613">
        <w:fldChar w:fldCharType="begin"/>
      </w:r>
      <w:r w:rsidR="00F41613">
        <w:instrText xml:space="preserve"> REF _Ref306978606 \r \h  \* MERGEFORMAT </w:instrText>
      </w:r>
      <w:r w:rsidR="00F41613">
        <w:fldChar w:fldCharType="separate"/>
      </w:r>
      <w:r w:rsidR="00A43601" w:rsidRPr="00A43601">
        <w:rPr>
          <w:sz w:val="24"/>
          <w:szCs w:val="24"/>
        </w:rPr>
        <w:t xml:space="preserve"> 1.4.2 </w:t>
      </w:r>
      <w:r w:rsidR="00F4161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41613">
        <w:fldChar w:fldCharType="begin"/>
      </w:r>
      <w:r w:rsidR="00F41613">
        <w:instrText xml:space="preserve"> REF _Ref306114966 \r \h  \* MERGEFORMAT </w:instrText>
      </w:r>
      <w:r w:rsidR="00F41613">
        <w:fldChar w:fldCharType="separate"/>
      </w:r>
      <w:r w:rsidR="00A43601" w:rsidRPr="00A43601">
        <w:rPr>
          <w:sz w:val="24"/>
          <w:szCs w:val="24"/>
        </w:rPr>
        <w:t>3.3.11</w:t>
      </w:r>
      <w:r w:rsidR="00F41613">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63E64">
        <w:rPr>
          <w:b w:val="0"/>
        </w:rPr>
        <w:fldChar w:fldCharType="begin"/>
      </w:r>
      <w:r w:rsidR="002D4BC6">
        <w:rPr>
          <w:b w:val="0"/>
        </w:rPr>
        <w:instrText xml:space="preserve"> REF _Ref440275279 \r \h </w:instrText>
      </w:r>
      <w:r w:rsidR="00763E64">
        <w:rPr>
          <w:b w:val="0"/>
        </w:rPr>
      </w:r>
      <w:r w:rsidR="00763E64">
        <w:rPr>
          <w:b w:val="0"/>
        </w:rPr>
        <w:fldChar w:fldCharType="separate"/>
      </w:r>
      <w:r w:rsidR="00A43601">
        <w:rPr>
          <w:b w:val="0"/>
        </w:rPr>
        <w:t>1.1.4</w:t>
      </w:r>
      <w:r w:rsidR="00763E64">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41613">
        <w:fldChar w:fldCharType="begin"/>
      </w:r>
      <w:r w:rsidR="00F41613">
        <w:instrText xml:space="preserve"> REF _Ref305973147 \r \h  \* MERGEFORMAT </w:instrText>
      </w:r>
      <w:r w:rsidR="00F41613">
        <w:fldChar w:fldCharType="separate"/>
      </w:r>
      <w:r w:rsidR="00A43601" w:rsidRPr="00A43601">
        <w:rPr>
          <w:b w:val="0"/>
          <w:szCs w:val="24"/>
        </w:rPr>
        <w:t>3.3</w:t>
      </w:r>
      <w:r w:rsidR="00F41613">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2D4BC6">
        <w:rPr>
          <w:b w:val="0"/>
          <w:szCs w:val="24"/>
        </w:rPr>
        <w:t xml:space="preserve">Письмо о подаче оферты (подраздел </w:t>
      </w:r>
      <w:r w:rsidR="00F41613">
        <w:fldChar w:fldCharType="begin"/>
      </w:r>
      <w:r w:rsidR="00F41613">
        <w:instrText xml:space="preserve"> REF _Ref55336310 \r \h  \* MERGEFORMAT </w:instrText>
      </w:r>
      <w:r w:rsidR="00F41613">
        <w:fldChar w:fldCharType="separate"/>
      </w:r>
      <w:r w:rsidR="00A43601" w:rsidRPr="00A43601">
        <w:rPr>
          <w:b w:val="0"/>
          <w:szCs w:val="24"/>
        </w:rPr>
        <w:t>5.1</w:t>
      </w:r>
      <w:r w:rsidR="00F4161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F41613">
        <w:fldChar w:fldCharType="begin"/>
      </w:r>
      <w:r w:rsidR="00F41613">
        <w:instrText xml:space="preserve"> REF _Ref440284918 \r \h  \* MERGEFORMAT </w:instrText>
      </w:r>
      <w:r w:rsidR="00F41613">
        <w:fldChar w:fldCharType="separate"/>
      </w:r>
      <w:r w:rsidR="00A43601" w:rsidRPr="00A43601">
        <w:rPr>
          <w:b w:val="0"/>
          <w:szCs w:val="24"/>
        </w:rPr>
        <w:t>5.2</w:t>
      </w:r>
      <w:r w:rsidR="00F41613">
        <w:fldChar w:fldCharType="end"/>
      </w:r>
      <w:r w:rsidRPr="002D4BC6">
        <w:rPr>
          <w:b w:val="0"/>
          <w:szCs w:val="24"/>
        </w:rPr>
        <w:t xml:space="preserve">), Техническое предложение (подраздел </w:t>
      </w:r>
      <w:r w:rsidR="00F41613">
        <w:fldChar w:fldCharType="begin"/>
      </w:r>
      <w:r w:rsidR="00F41613">
        <w:instrText xml:space="preserve"> REF _Ref86826666 \r \h  \* MERGEFORMAT </w:instrText>
      </w:r>
      <w:r w:rsidR="00F41613">
        <w:fldChar w:fldCharType="separate"/>
      </w:r>
      <w:r w:rsidR="00A43601" w:rsidRPr="00A43601">
        <w:rPr>
          <w:b w:val="0"/>
          <w:szCs w:val="24"/>
        </w:rPr>
        <w:t>5.3</w:t>
      </w:r>
      <w:r w:rsidR="00F41613">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F41613">
        <w:fldChar w:fldCharType="begin"/>
      </w:r>
      <w:r w:rsidR="00F41613">
        <w:instrText xml:space="preserve"> REF _Ref440284947 \r \h  \* MERGEFORMAT </w:instrText>
      </w:r>
      <w:r w:rsidR="00F41613">
        <w:fldChar w:fldCharType="separate"/>
      </w:r>
      <w:r w:rsidR="00A43601" w:rsidRPr="00A43601">
        <w:rPr>
          <w:b w:val="0"/>
          <w:szCs w:val="24"/>
        </w:rPr>
        <w:t>5.4</w:t>
      </w:r>
      <w:r w:rsidR="00F41613">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41613">
        <w:fldChar w:fldCharType="begin"/>
      </w:r>
      <w:r w:rsidR="00F41613">
        <w:instrText xml:space="preserve"> REF _Ref93264992 \r \h  \* MERGEFORMAT </w:instrText>
      </w:r>
      <w:r w:rsidR="00F41613">
        <w:fldChar w:fldCharType="separate"/>
      </w:r>
      <w:r w:rsidR="00A43601" w:rsidRPr="00A43601">
        <w:rPr>
          <w:b w:val="0"/>
          <w:szCs w:val="24"/>
        </w:rPr>
        <w:t>5.5</w:t>
      </w:r>
      <w:r w:rsidR="00F41613">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63E64">
        <w:rPr>
          <w:b w:val="0"/>
          <w:szCs w:val="24"/>
        </w:rPr>
        <w:fldChar w:fldCharType="begin"/>
      </w:r>
      <w:r>
        <w:rPr>
          <w:b w:val="0"/>
          <w:szCs w:val="24"/>
        </w:rPr>
        <w:instrText xml:space="preserve"> REF _Ref440285128 \r \h </w:instrText>
      </w:r>
      <w:r w:rsidR="00763E64">
        <w:rPr>
          <w:b w:val="0"/>
          <w:szCs w:val="24"/>
        </w:rPr>
      </w:r>
      <w:r w:rsidR="00763E64">
        <w:rPr>
          <w:b w:val="0"/>
          <w:szCs w:val="24"/>
        </w:rPr>
        <w:fldChar w:fldCharType="separate"/>
      </w:r>
      <w:r w:rsidR="00A43601">
        <w:rPr>
          <w:b w:val="0"/>
          <w:szCs w:val="24"/>
        </w:rPr>
        <w:t>3.3.14</w:t>
      </w:r>
      <w:r w:rsidR="00763E64">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2D4BC6">
        <w:rPr>
          <w:b w:val="0"/>
          <w:szCs w:val="24"/>
        </w:rPr>
        <w:t xml:space="preserve">Оценка заявок (подраздел </w:t>
      </w:r>
      <w:r w:rsidR="00763E64">
        <w:rPr>
          <w:b w:val="0"/>
          <w:szCs w:val="24"/>
        </w:rPr>
        <w:fldChar w:fldCharType="begin"/>
      </w:r>
      <w:r>
        <w:rPr>
          <w:b w:val="0"/>
          <w:szCs w:val="24"/>
        </w:rPr>
        <w:instrText xml:space="preserve"> REF _Ref305973250 \r \h </w:instrText>
      </w:r>
      <w:r w:rsidR="00763E64">
        <w:rPr>
          <w:b w:val="0"/>
          <w:szCs w:val="24"/>
        </w:rPr>
      </w:r>
      <w:r w:rsidR="00763E64">
        <w:rPr>
          <w:b w:val="0"/>
          <w:szCs w:val="24"/>
        </w:rPr>
        <w:fldChar w:fldCharType="separate"/>
      </w:r>
      <w:r w:rsidR="00A43601">
        <w:rPr>
          <w:b w:val="0"/>
          <w:szCs w:val="24"/>
        </w:rPr>
        <w:t>3.5.1</w:t>
      </w:r>
      <w:r w:rsidR="00763E64">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63E64">
        <w:rPr>
          <w:b w:val="0"/>
          <w:szCs w:val="24"/>
        </w:rPr>
        <w:fldChar w:fldCharType="begin"/>
      </w:r>
      <w:r>
        <w:rPr>
          <w:b w:val="0"/>
          <w:szCs w:val="24"/>
        </w:rPr>
        <w:instrText xml:space="preserve"> REF _Ref303681924 \r \h </w:instrText>
      </w:r>
      <w:r w:rsidR="00763E64">
        <w:rPr>
          <w:b w:val="0"/>
          <w:szCs w:val="24"/>
        </w:rPr>
      </w:r>
      <w:r w:rsidR="00763E64">
        <w:rPr>
          <w:b w:val="0"/>
          <w:szCs w:val="24"/>
        </w:rPr>
        <w:fldChar w:fldCharType="separate"/>
      </w:r>
      <w:r w:rsidR="00A43601">
        <w:rPr>
          <w:b w:val="0"/>
          <w:szCs w:val="24"/>
        </w:rPr>
        <w:t>3.8</w:t>
      </w:r>
      <w:r w:rsidR="00763E64">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6975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A43601">
        <w:rPr>
          <w:b w:val="0"/>
        </w:rPr>
        <w:t>5.5</w:t>
      </w:r>
      <w:r w:rsidR="00763E64">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6976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A43601">
        <w:rPr>
          <w:b w:val="0"/>
        </w:rPr>
        <w:t>2.2.3</w:t>
      </w:r>
      <w:r w:rsidR="00763E64">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6976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41613">
        <w:fldChar w:fldCharType="begin"/>
      </w:r>
      <w:r w:rsidR="00F41613">
        <w:instrText xml:space="preserve"> REF _Ref305973033 \r \h  \* MERGEFORMAT </w:instrText>
      </w:r>
      <w:r w:rsidR="00F41613">
        <w:fldChar w:fldCharType="separate"/>
      </w:r>
      <w:r w:rsidR="00A43601" w:rsidRPr="00A43601">
        <w:rPr>
          <w:bCs w:val="0"/>
          <w:sz w:val="24"/>
          <w:szCs w:val="24"/>
        </w:rPr>
        <w:t>3.2</w:t>
      </w:r>
      <w:r w:rsidR="00F4161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41613">
        <w:fldChar w:fldCharType="begin"/>
      </w:r>
      <w:r w:rsidR="00F41613">
        <w:instrText xml:space="preserve"> REF _Ref305973147 \r \h  \* MERGEFORMAT </w:instrText>
      </w:r>
      <w:r w:rsidR="00F41613">
        <w:fldChar w:fldCharType="separate"/>
      </w:r>
      <w:r w:rsidR="00A43601" w:rsidRPr="00A43601">
        <w:rPr>
          <w:bCs w:val="0"/>
          <w:sz w:val="24"/>
          <w:szCs w:val="24"/>
        </w:rPr>
        <w:t>3.3</w:t>
      </w:r>
      <w:r w:rsidR="00F41613">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F41613">
        <w:fldChar w:fldCharType="begin"/>
      </w:r>
      <w:r w:rsidR="00F41613">
        <w:instrText xml:space="preserve"> REF _Ref305973214 \r \h  \* MERGEFORMAT </w:instrText>
      </w:r>
      <w:r w:rsidR="00F41613">
        <w:fldChar w:fldCharType="separate"/>
      </w:r>
      <w:r w:rsidR="00A43601" w:rsidRPr="00A43601">
        <w:rPr>
          <w:bCs w:val="0"/>
          <w:sz w:val="24"/>
          <w:szCs w:val="24"/>
        </w:rPr>
        <w:t>3.4</w:t>
      </w:r>
      <w:r w:rsidR="00F41613">
        <w:fldChar w:fldCharType="end"/>
      </w:r>
      <w:r w:rsidR="00096E9D" w:rsidRPr="00E71A48">
        <w:rPr>
          <w:bCs w:val="0"/>
          <w:sz w:val="24"/>
          <w:szCs w:val="24"/>
        </w:rPr>
        <w:t xml:space="preserve">, </w:t>
      </w:r>
      <w:r w:rsidR="00F41613">
        <w:fldChar w:fldCharType="begin"/>
      </w:r>
      <w:r w:rsidR="00F41613">
        <w:instrText xml:space="preserve"> REF _Ref303683883 \r \h  \* MERGEFORMAT </w:instrText>
      </w:r>
      <w:r w:rsidR="00F41613">
        <w:fldChar w:fldCharType="separate"/>
      </w:r>
      <w:r w:rsidR="00A43601" w:rsidRPr="00A43601">
        <w:rPr>
          <w:bCs w:val="0"/>
          <w:sz w:val="24"/>
          <w:szCs w:val="24"/>
        </w:rPr>
        <w:t>3.5</w:t>
      </w:r>
      <w:r w:rsidR="00F4161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41613">
        <w:fldChar w:fldCharType="begin"/>
      </w:r>
      <w:r w:rsidR="00F41613">
        <w:instrText xml:space="preserve"> REF _Ref305973250 \r \h  \* MERGEFORMAT </w:instrText>
      </w:r>
      <w:r w:rsidR="00F41613">
        <w:fldChar w:fldCharType="separate"/>
      </w:r>
      <w:r w:rsidR="00A43601" w:rsidRPr="00A43601">
        <w:rPr>
          <w:bCs w:val="0"/>
          <w:sz w:val="24"/>
          <w:szCs w:val="24"/>
        </w:rPr>
        <w:t>3.5</w:t>
      </w:r>
      <w:r w:rsidR="00A43601">
        <w:t>.1</w:t>
      </w:r>
      <w:r w:rsidR="00F41613">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41613">
        <w:fldChar w:fldCharType="begin"/>
      </w:r>
      <w:r w:rsidR="00F41613">
        <w:instrText xml:space="preserve"> REF _Ref303250967 \r \h  \* MERGEFORMAT </w:instrText>
      </w:r>
      <w:r w:rsidR="00F41613">
        <w:fldChar w:fldCharType="separate"/>
      </w:r>
      <w:r w:rsidR="00A43601" w:rsidRPr="00A43601">
        <w:rPr>
          <w:bCs w:val="0"/>
          <w:sz w:val="24"/>
          <w:szCs w:val="24"/>
        </w:rPr>
        <w:t>3.7</w:t>
      </w:r>
      <w:r w:rsidR="00F41613">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41613">
        <w:fldChar w:fldCharType="begin"/>
      </w:r>
      <w:r w:rsidR="00F41613">
        <w:instrText xml:space="preserve"> REF _Ref303681924 \r \h  \* MERGEFORMAT </w:instrText>
      </w:r>
      <w:r w:rsidR="00F41613">
        <w:fldChar w:fldCharType="separate"/>
      </w:r>
      <w:r w:rsidR="00A43601" w:rsidRPr="00A43601">
        <w:rPr>
          <w:bCs w:val="0"/>
          <w:sz w:val="24"/>
          <w:szCs w:val="24"/>
        </w:rPr>
        <w:t>3.8</w:t>
      </w:r>
      <w:r w:rsidR="00F41613">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41613">
        <w:fldChar w:fldCharType="begin"/>
      </w:r>
      <w:r w:rsidR="00F41613">
        <w:instrText xml:space="preserve"> REF _Ref303683929 \r \h  \* MERGEFORMAT </w:instrText>
      </w:r>
      <w:r w:rsidR="00F41613">
        <w:fldChar w:fldCharType="separate"/>
      </w:r>
      <w:r w:rsidR="00A43601" w:rsidRPr="00A43601">
        <w:rPr>
          <w:bCs w:val="0"/>
          <w:sz w:val="24"/>
          <w:szCs w:val="24"/>
        </w:rPr>
        <w:t>3.10</w:t>
      </w:r>
      <w:r w:rsidR="00F4161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41613">
        <w:fldChar w:fldCharType="begin"/>
      </w:r>
      <w:r w:rsidR="00F41613">
        <w:instrText xml:space="preserve"> REF _Ref306140410 \r \h  \* MERGEFORMAT </w:instrText>
      </w:r>
      <w:r w:rsidR="00F41613">
        <w:fldChar w:fldCharType="separate"/>
      </w:r>
      <w:r w:rsidR="00A43601" w:rsidRPr="00A43601">
        <w:rPr>
          <w:bCs w:val="0"/>
          <w:sz w:val="24"/>
          <w:szCs w:val="24"/>
        </w:rPr>
        <w:t>3.11</w:t>
      </w:r>
      <w:r w:rsidR="00F4161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41613">
        <w:fldChar w:fldCharType="begin"/>
      </w:r>
      <w:r w:rsidR="00F41613">
        <w:instrText xml:space="preserve"> REF _Ref306140451 \r \h  \* MERGEFORMAT </w:instrText>
      </w:r>
      <w:r w:rsidR="00F41613">
        <w:fldChar w:fldCharType="separate"/>
      </w:r>
      <w:r w:rsidR="00A43601" w:rsidRPr="00A43601">
        <w:rPr>
          <w:bCs w:val="0"/>
          <w:sz w:val="24"/>
          <w:szCs w:val="24"/>
        </w:rPr>
        <w:t>3.12</w:t>
      </w:r>
      <w:r w:rsidR="00F4161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41613">
        <w:fldChar w:fldCharType="begin"/>
      </w:r>
      <w:r w:rsidR="00F41613">
        <w:instrText xml:space="preserve"> REF _Ref302563524 \n \h  \* MERGEFORMAT </w:instrText>
      </w:r>
      <w:r w:rsidR="00F41613">
        <w:fldChar w:fldCharType="separate"/>
      </w:r>
      <w:r w:rsidR="00A43601" w:rsidRPr="00A43601">
        <w:rPr>
          <w:sz w:val="24"/>
          <w:szCs w:val="24"/>
        </w:rPr>
        <w:t>1.1.1</w:t>
      </w:r>
      <w:r w:rsidR="00F4161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41613">
        <w:fldChar w:fldCharType="begin"/>
      </w:r>
      <w:r w:rsidR="00F41613">
        <w:instrText xml:space="preserve"> REF _Ref55336310 \r \h  \* MERGEFORMAT </w:instrText>
      </w:r>
      <w:r w:rsidR="00F41613">
        <w:fldChar w:fldCharType="separate"/>
      </w:r>
      <w:r w:rsidR="00A43601" w:rsidRPr="00A43601">
        <w:rPr>
          <w:bCs w:val="0"/>
          <w:sz w:val="24"/>
          <w:szCs w:val="24"/>
        </w:rPr>
        <w:t>5.1</w:t>
      </w:r>
      <w:r w:rsidR="00F41613">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41613">
        <w:fldChar w:fldCharType="begin"/>
      </w:r>
      <w:r w:rsidR="00F41613">
        <w:instrText xml:space="preserve"> REF _Ref440271072 \r \h  \* MERGEFORMAT </w:instrText>
      </w:r>
      <w:r w:rsidR="00F41613">
        <w:fldChar w:fldCharType="separate"/>
      </w:r>
      <w:r w:rsidR="00A43601" w:rsidRPr="00A43601">
        <w:rPr>
          <w:bCs w:val="0"/>
          <w:sz w:val="24"/>
          <w:szCs w:val="24"/>
        </w:rPr>
        <w:t>5.2</w:t>
      </w:r>
      <w:r w:rsidR="00F41613">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F41613">
        <w:fldChar w:fldCharType="begin"/>
      </w:r>
      <w:r w:rsidR="00F41613">
        <w:instrText xml:space="preserve"> REF _Ref86826666 \r \h  \* MERGEFORMAT </w:instrText>
      </w:r>
      <w:r w:rsidR="00F41613">
        <w:fldChar w:fldCharType="separate"/>
      </w:r>
      <w:r w:rsidR="00A43601" w:rsidRPr="00A43601">
        <w:rPr>
          <w:bCs w:val="0"/>
          <w:spacing w:val="-1"/>
          <w:sz w:val="24"/>
          <w:szCs w:val="24"/>
        </w:rPr>
        <w:t>5.3</w:t>
      </w:r>
      <w:r w:rsidR="00F41613">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F41613">
        <w:fldChar w:fldCharType="begin"/>
      </w:r>
      <w:r w:rsidR="00F41613">
        <w:instrText xml:space="preserve"> REF _Ref440270984 \r \h  \* MERGEFORMAT </w:instrText>
      </w:r>
      <w:r w:rsidR="00F41613">
        <w:fldChar w:fldCharType="separate"/>
      </w:r>
      <w:r w:rsidR="00A43601" w:rsidRPr="00A43601">
        <w:rPr>
          <w:bCs w:val="0"/>
          <w:spacing w:val="-1"/>
          <w:sz w:val="24"/>
          <w:szCs w:val="24"/>
        </w:rPr>
        <w:t>5.10</w:t>
      </w:r>
      <w:r w:rsidR="00F41613">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F41613">
        <w:fldChar w:fldCharType="begin"/>
      </w:r>
      <w:r w:rsidR="00F41613">
        <w:instrText xml:space="preserve"> REF _Ref440271036 \r \h  \* MERGEFORMAT </w:instrText>
      </w:r>
      <w:r w:rsidR="00F41613">
        <w:fldChar w:fldCharType="separate"/>
      </w:r>
      <w:r w:rsidR="00A43601" w:rsidRPr="00A43601">
        <w:rPr>
          <w:bCs w:val="0"/>
          <w:sz w:val="24"/>
          <w:szCs w:val="24"/>
        </w:rPr>
        <w:t>5.4</w:t>
      </w:r>
      <w:r w:rsidR="00F41613">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F41613">
        <w:fldChar w:fldCharType="begin"/>
      </w:r>
      <w:r w:rsidR="00F41613">
        <w:instrText xml:space="preserve"> REF _Ref191386407 \r \h  \* MERGEFORMAT </w:instrText>
      </w:r>
      <w:r w:rsidR="00F41613">
        <w:fldChar w:fldCharType="separate"/>
      </w:r>
      <w:r w:rsidR="00A43601" w:rsidRPr="00A43601">
        <w:rPr>
          <w:bCs w:val="0"/>
          <w:sz w:val="24"/>
          <w:szCs w:val="24"/>
        </w:rPr>
        <w:t>3.3.8</w:t>
      </w:r>
      <w:r w:rsidR="00F41613">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F41613">
        <w:fldChar w:fldCharType="begin"/>
      </w:r>
      <w:r w:rsidR="00F41613">
        <w:instrText xml:space="preserve"> REF _Ref93264992 \r \h  \* MERGEFORMAT </w:instrText>
      </w:r>
      <w:r w:rsidR="00F41613">
        <w:fldChar w:fldCharType="separate"/>
      </w:r>
      <w:r w:rsidR="00A43601" w:rsidRPr="00A43601">
        <w:rPr>
          <w:bCs w:val="0"/>
          <w:sz w:val="24"/>
          <w:szCs w:val="24"/>
        </w:rPr>
        <w:t>5.5</w:t>
      </w:r>
      <w:r w:rsidR="00F41613">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41613">
        <w:fldChar w:fldCharType="begin"/>
      </w:r>
      <w:r w:rsidR="00F41613">
        <w:instrText xml:space="preserve"> REF _Ref55336310 \r \h  \* MERGEFORMAT </w:instrText>
      </w:r>
      <w:r w:rsidR="00F41613">
        <w:fldChar w:fldCharType="separate"/>
      </w:r>
      <w:r w:rsidR="00A43601" w:rsidRPr="00A43601">
        <w:rPr>
          <w:bCs w:val="0"/>
          <w:sz w:val="24"/>
          <w:szCs w:val="24"/>
          <w:lang w:eastAsia="ru-RU"/>
        </w:rPr>
        <w:t>5.1</w:t>
      </w:r>
      <w:r w:rsidR="00F41613">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F41613">
        <w:fldChar w:fldCharType="begin"/>
      </w:r>
      <w:r w:rsidR="00F41613">
        <w:instrText xml:space="preserve"> REF _Ref440279062 \r \h  \* MERGEFORMAT </w:instrText>
      </w:r>
      <w:r w:rsidR="00F41613">
        <w:fldChar w:fldCharType="separate"/>
      </w:r>
      <w:r w:rsidR="00A43601" w:rsidRPr="00A43601">
        <w:rPr>
          <w:sz w:val="24"/>
          <w:szCs w:val="24"/>
        </w:rPr>
        <w:t>б)</w:t>
      </w:r>
      <w:r w:rsidR="00F41613">
        <w:fldChar w:fldCharType="end"/>
      </w:r>
      <w:r w:rsidR="00F463E8" w:rsidRPr="00F958E8">
        <w:rPr>
          <w:sz w:val="24"/>
          <w:szCs w:val="24"/>
        </w:rPr>
        <w:t xml:space="preserve"> п. </w:t>
      </w:r>
      <w:r w:rsidR="00F41613">
        <w:fldChar w:fldCharType="begin"/>
      </w:r>
      <w:r w:rsidR="00F41613">
        <w:instrText xml:space="preserve"> REF _Ref306005578 \r \h  \* MERGEFORMAT </w:instrText>
      </w:r>
      <w:r w:rsidR="00F41613">
        <w:fldChar w:fldCharType="separate"/>
      </w:r>
      <w:r w:rsidR="00A43601" w:rsidRPr="00A43601">
        <w:rPr>
          <w:sz w:val="24"/>
          <w:szCs w:val="24"/>
        </w:rPr>
        <w:t>3.3.8.3</w:t>
      </w:r>
      <w:r w:rsidR="00F41613">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A43601">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A43601">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41613">
        <w:fldChar w:fldCharType="begin"/>
      </w:r>
      <w:r w:rsidR="00F41613">
        <w:instrText xml:space="preserve"> REF _Ref440274902 \r \h  \* MERGEFORMAT </w:instrText>
      </w:r>
      <w:r w:rsidR="00F41613">
        <w:fldChar w:fldCharType="separate"/>
      </w:r>
      <w:r w:rsidR="00A43601" w:rsidRPr="00A43601">
        <w:rPr>
          <w:bCs w:val="0"/>
          <w:sz w:val="24"/>
          <w:szCs w:val="24"/>
          <w:lang w:eastAsia="ru-RU"/>
        </w:rPr>
        <w:t>5.4</w:t>
      </w:r>
      <w:r w:rsidR="00F41613">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41613">
        <w:fldChar w:fldCharType="begin"/>
      </w:r>
      <w:r w:rsidR="00F41613">
        <w:instrText xml:space="preserve"> REF _Ref440274913 \r \h  \* MERGEFORMAT </w:instrText>
      </w:r>
      <w:r w:rsidR="00F41613">
        <w:fldChar w:fldCharType="separate"/>
      </w:r>
      <w:r w:rsidR="00A43601" w:rsidRPr="00A43601">
        <w:rPr>
          <w:bCs w:val="0"/>
          <w:sz w:val="24"/>
          <w:szCs w:val="24"/>
          <w:lang w:eastAsia="ru-RU"/>
        </w:rPr>
        <w:t>5.2</w:t>
      </w:r>
      <w:r w:rsidR="00F41613">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41613">
        <w:fldChar w:fldCharType="begin"/>
      </w:r>
      <w:r w:rsidR="00F41613">
        <w:instrText xml:space="preserve"> REF _Ref93264992 \r \h  \* MERGEFORMAT </w:instrText>
      </w:r>
      <w:r w:rsidR="00F41613">
        <w:fldChar w:fldCharType="separate"/>
      </w:r>
      <w:r w:rsidR="00A43601" w:rsidRPr="00A43601">
        <w:rPr>
          <w:bCs w:val="0"/>
          <w:sz w:val="24"/>
          <w:szCs w:val="24"/>
          <w:lang w:eastAsia="ru-RU"/>
        </w:rPr>
        <w:t>5.5</w:t>
      </w:r>
      <w:r w:rsidR="00F41613">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F41613">
        <w:fldChar w:fldCharType="begin"/>
      </w:r>
      <w:r w:rsidR="00F41613">
        <w:instrText xml:space="preserve"> REF _Ref306005578 \r \h  \* MERGEFORMAT </w:instrText>
      </w:r>
      <w:r w:rsidR="00F41613">
        <w:fldChar w:fldCharType="separate"/>
      </w:r>
      <w:r w:rsidR="00A43601" w:rsidRPr="00A43601">
        <w:rPr>
          <w:bCs w:val="0"/>
          <w:sz w:val="24"/>
          <w:szCs w:val="24"/>
        </w:rPr>
        <w:t>3.3.8.3</w:t>
      </w:r>
      <w:r w:rsidR="00F41613">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F41613">
        <w:fldChar w:fldCharType="begin"/>
      </w:r>
      <w:r w:rsidR="00F41613">
        <w:instrText xml:space="preserve"> REF _Ref440279062 \r \h  \* MERGEFORMAT </w:instrText>
      </w:r>
      <w:r w:rsidR="00F41613">
        <w:fldChar w:fldCharType="separate"/>
      </w:r>
      <w:r w:rsidR="00A43601" w:rsidRPr="00A43601">
        <w:rPr>
          <w:sz w:val="24"/>
          <w:szCs w:val="24"/>
        </w:rPr>
        <w:t>б)</w:t>
      </w:r>
      <w:r w:rsidR="00F41613">
        <w:fldChar w:fldCharType="end"/>
      </w:r>
      <w:r w:rsidR="00F958E8" w:rsidRPr="00F958E8">
        <w:rPr>
          <w:sz w:val="24"/>
          <w:szCs w:val="24"/>
        </w:rPr>
        <w:t xml:space="preserve">, </w:t>
      </w:r>
      <w:r w:rsidR="00F41613">
        <w:fldChar w:fldCharType="begin"/>
      </w:r>
      <w:r w:rsidR="00F41613">
        <w:instrText xml:space="preserve"> REF _Ref440372460 \r \h  \* MERGEFORMAT </w:instrText>
      </w:r>
      <w:r w:rsidR="00F41613">
        <w:fldChar w:fldCharType="separate"/>
      </w:r>
      <w:r w:rsidR="00A43601" w:rsidRPr="00A43601">
        <w:rPr>
          <w:sz w:val="24"/>
          <w:szCs w:val="24"/>
        </w:rPr>
        <w:t>д)</w:t>
      </w:r>
      <w:r w:rsidR="00F41613">
        <w:fldChar w:fldCharType="end"/>
      </w:r>
      <w:r w:rsidR="00F958E8" w:rsidRPr="00F958E8">
        <w:rPr>
          <w:sz w:val="24"/>
          <w:szCs w:val="24"/>
        </w:rPr>
        <w:t xml:space="preserve">, </w:t>
      </w:r>
      <w:r w:rsidR="00F41613">
        <w:fldChar w:fldCharType="begin"/>
      </w:r>
      <w:r w:rsidR="00F41613">
        <w:instrText xml:space="preserve"> REF _Ref440372474 \r \h  \* MERGEFORMAT </w:instrText>
      </w:r>
      <w:r w:rsidR="00F41613">
        <w:fldChar w:fldCharType="separate"/>
      </w:r>
      <w:r w:rsidR="00A43601" w:rsidRPr="00A43601">
        <w:rPr>
          <w:sz w:val="24"/>
          <w:szCs w:val="24"/>
        </w:rPr>
        <w:t>м)</w:t>
      </w:r>
      <w:r w:rsidR="00F41613">
        <w:fldChar w:fldCharType="end"/>
      </w:r>
      <w:r w:rsidR="00F958E8" w:rsidRPr="00F958E8">
        <w:rPr>
          <w:sz w:val="24"/>
          <w:szCs w:val="24"/>
        </w:rPr>
        <w:t xml:space="preserve">, </w:t>
      </w:r>
      <w:r w:rsidR="00F41613">
        <w:fldChar w:fldCharType="begin"/>
      </w:r>
      <w:r w:rsidR="00F41613">
        <w:instrText xml:space="preserve"> REF _Ref440372477 \r \h  \* MERGEFORMAT </w:instrText>
      </w:r>
      <w:r w:rsidR="00F41613">
        <w:fldChar w:fldCharType="separate"/>
      </w:r>
      <w:r w:rsidR="00A43601" w:rsidRPr="00A43601">
        <w:rPr>
          <w:sz w:val="24"/>
          <w:szCs w:val="24"/>
        </w:rPr>
        <w:t>н)</w:t>
      </w:r>
      <w:r w:rsidR="00F41613">
        <w:fldChar w:fldCharType="end"/>
      </w:r>
      <w:r w:rsidR="00A24167">
        <w:t xml:space="preserve">, </w:t>
      </w:r>
      <w:r w:rsidR="00763E64">
        <w:fldChar w:fldCharType="begin"/>
      </w:r>
      <w:r w:rsidR="00A24167">
        <w:instrText xml:space="preserve"> REF _Ref442188512 \r \h </w:instrText>
      </w:r>
      <w:r w:rsidR="00763E64">
        <w:fldChar w:fldCharType="separate"/>
      </w:r>
      <w:r w:rsidR="00A43601">
        <w:t>т)</w:t>
      </w:r>
      <w:r w:rsidR="00763E64">
        <w:fldChar w:fldCharType="end"/>
      </w:r>
      <w:r w:rsidR="00F463E8" w:rsidRPr="00F958E8">
        <w:rPr>
          <w:sz w:val="24"/>
          <w:szCs w:val="24"/>
        </w:rPr>
        <w:t xml:space="preserve"> п. </w:t>
      </w:r>
      <w:r w:rsidR="00F41613">
        <w:fldChar w:fldCharType="begin"/>
      </w:r>
      <w:r w:rsidR="00F41613">
        <w:instrText xml:space="preserve"> REF _Ref306005578 \r \h  \* MERGEFORMAT </w:instrText>
      </w:r>
      <w:r w:rsidR="00F41613">
        <w:fldChar w:fldCharType="separate"/>
      </w:r>
      <w:r w:rsidR="00A43601" w:rsidRPr="00A43601">
        <w:rPr>
          <w:sz w:val="24"/>
          <w:szCs w:val="24"/>
        </w:rPr>
        <w:t>3.3.8.3</w:t>
      </w:r>
      <w:r w:rsidR="00F41613">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F41613">
        <w:fldChar w:fldCharType="begin"/>
      </w:r>
      <w:r w:rsidR="00F41613">
        <w:instrText xml:space="preserve"> REF _Ref440274961 \r \h  \* MERGEFORMAT </w:instrText>
      </w:r>
      <w:r w:rsidR="00F41613">
        <w:fldChar w:fldCharType="separate"/>
      </w:r>
      <w:r w:rsidR="00A43601" w:rsidRPr="00A43601">
        <w:rPr>
          <w:bCs w:val="0"/>
          <w:sz w:val="24"/>
          <w:szCs w:val="24"/>
        </w:rPr>
        <w:t>5.15</w:t>
      </w:r>
      <w:r w:rsidR="00F41613">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F41613">
        <w:fldChar w:fldCharType="begin"/>
      </w:r>
      <w:r w:rsidR="00F41613">
        <w:instrText xml:space="preserve"> REF _Ref440274659 \r \h  \* MERGEFORMAT </w:instrText>
      </w:r>
      <w:r w:rsidR="00F41613">
        <w:fldChar w:fldCharType="separate"/>
      </w:r>
      <w:r w:rsidR="00A43601" w:rsidRPr="00A43601">
        <w:rPr>
          <w:bCs w:val="0"/>
          <w:sz w:val="24"/>
          <w:szCs w:val="24"/>
        </w:rPr>
        <w:t>5.9</w:t>
      </w:r>
      <w:r w:rsidR="00F41613">
        <w:fldChar w:fldCharType="end"/>
      </w:r>
      <w:r w:rsidRPr="00CF7D45">
        <w:rPr>
          <w:bCs w:val="0"/>
          <w:sz w:val="24"/>
          <w:szCs w:val="24"/>
        </w:rPr>
        <w:t xml:space="preserve">, </w:t>
      </w:r>
      <w:r w:rsidR="00F41613">
        <w:fldChar w:fldCharType="begin"/>
      </w:r>
      <w:r w:rsidR="00F41613">
        <w:instrText xml:space="preserve"> REF _Ref440274733 \r \h  \* MERGEFORMAT </w:instrText>
      </w:r>
      <w:r w:rsidR="00F41613">
        <w:fldChar w:fldCharType="separate"/>
      </w:r>
      <w:r w:rsidR="00A43601" w:rsidRPr="00A43601">
        <w:rPr>
          <w:bCs w:val="0"/>
          <w:sz w:val="24"/>
          <w:szCs w:val="24"/>
        </w:rPr>
        <w:t>5.11</w:t>
      </w:r>
      <w:r w:rsidR="00F41613">
        <w:fldChar w:fldCharType="end"/>
      </w:r>
      <w:r w:rsidRPr="00CF7D45">
        <w:rPr>
          <w:bCs w:val="0"/>
          <w:sz w:val="24"/>
          <w:szCs w:val="24"/>
        </w:rPr>
        <w:t xml:space="preserve">, </w:t>
      </w:r>
      <w:r w:rsidR="00F41613">
        <w:fldChar w:fldCharType="begin"/>
      </w:r>
      <w:r w:rsidR="00F41613">
        <w:instrText xml:space="preserve"> REF _Ref440274744 \r \h  \* MERGEFORMAT </w:instrText>
      </w:r>
      <w:r w:rsidR="00F41613">
        <w:fldChar w:fldCharType="separate"/>
      </w:r>
      <w:r w:rsidR="00A43601" w:rsidRPr="00A43601">
        <w:rPr>
          <w:bCs w:val="0"/>
          <w:sz w:val="24"/>
          <w:szCs w:val="24"/>
        </w:rPr>
        <w:t>5.12</w:t>
      </w:r>
      <w:r w:rsidR="00F41613">
        <w:fldChar w:fldCharType="end"/>
      </w:r>
      <w:r w:rsidRPr="00CF7D45">
        <w:rPr>
          <w:bCs w:val="0"/>
          <w:sz w:val="24"/>
          <w:szCs w:val="24"/>
        </w:rPr>
        <w:t xml:space="preserve">, </w:t>
      </w:r>
      <w:r w:rsidR="00F41613">
        <w:fldChar w:fldCharType="begin"/>
      </w:r>
      <w:r w:rsidR="00F41613">
        <w:instrText xml:space="preserve"> REF _Ref440274756 \r \h  \* MERGEFORMAT </w:instrText>
      </w:r>
      <w:r w:rsidR="00F41613">
        <w:fldChar w:fldCharType="separate"/>
      </w:r>
      <w:r w:rsidR="00A43601" w:rsidRPr="00A43601">
        <w:rPr>
          <w:bCs w:val="0"/>
          <w:sz w:val="24"/>
          <w:szCs w:val="24"/>
        </w:rPr>
        <w:t>5.14</w:t>
      </w:r>
      <w:r w:rsidR="00F41613">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F41613">
        <w:fldChar w:fldCharType="begin"/>
      </w:r>
      <w:r w:rsidR="00F41613">
        <w:instrText xml:space="preserve"> REF _Ref306005578 \r \h  \* MERGEFORMAT </w:instrText>
      </w:r>
      <w:r w:rsidR="00F41613">
        <w:fldChar w:fldCharType="separate"/>
      </w:r>
      <w:r w:rsidR="00A43601" w:rsidRPr="00A43601">
        <w:rPr>
          <w:bCs w:val="0"/>
          <w:sz w:val="24"/>
          <w:szCs w:val="24"/>
        </w:rPr>
        <w:t>3.3.8.3</w:t>
      </w:r>
      <w:r w:rsidR="00F41613">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F41613">
        <w:fldChar w:fldCharType="begin"/>
      </w:r>
      <w:r w:rsidR="00F41613">
        <w:instrText xml:space="preserve"> REF _Ref86826666 \r \h  \* MERGEFORMAT </w:instrText>
      </w:r>
      <w:r w:rsidR="00F41613">
        <w:fldChar w:fldCharType="separate"/>
      </w:r>
      <w:r w:rsidR="00A43601" w:rsidRPr="00A43601">
        <w:rPr>
          <w:bCs w:val="0"/>
          <w:sz w:val="24"/>
          <w:szCs w:val="24"/>
          <w:lang w:eastAsia="ru-RU"/>
        </w:rPr>
        <w:t>5.3</w:t>
      </w:r>
      <w:r w:rsidR="00F41613">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F41613">
        <w:fldChar w:fldCharType="begin"/>
      </w:r>
      <w:r w:rsidR="00F41613">
        <w:instrText xml:space="preserve"> REF _Ref440275030 \r \h  \* MERGEFORMAT </w:instrText>
      </w:r>
      <w:r w:rsidR="00F41613">
        <w:fldChar w:fldCharType="separate"/>
      </w:r>
      <w:r w:rsidR="00A43601" w:rsidRPr="00A43601">
        <w:rPr>
          <w:bCs w:val="0"/>
          <w:sz w:val="24"/>
          <w:szCs w:val="24"/>
          <w:lang w:eastAsia="ru-RU"/>
        </w:rPr>
        <w:t>5.10</w:t>
      </w:r>
      <w:r w:rsidR="00F41613">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3"/>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F41613">
        <w:fldChar w:fldCharType="begin"/>
      </w:r>
      <w:r w:rsidR="00F41613">
        <w:instrText xml:space="preserve"> REF _Ref440270602 \r \h  \* MERGEFORMAT </w:instrText>
      </w:r>
      <w:r w:rsidR="00F41613">
        <w:fldChar w:fldCharType="separate"/>
      </w:r>
      <w:r w:rsidR="00A43601">
        <w:t>5</w:t>
      </w:r>
      <w:r w:rsidR="00F41613">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F41613">
        <w:fldChar w:fldCharType="begin"/>
      </w:r>
      <w:r w:rsidR="00F41613">
        <w:instrText xml:space="preserve"> REF _Ref191386419 \n \h  \* MERGEFORMAT </w:instrText>
      </w:r>
      <w:r w:rsidR="00F41613">
        <w:fldChar w:fldCharType="separate"/>
      </w:r>
      <w:r w:rsidR="00A43601" w:rsidRPr="00A43601">
        <w:rPr>
          <w:bCs w:val="0"/>
          <w:sz w:val="24"/>
          <w:szCs w:val="24"/>
        </w:rPr>
        <w:t>3.3.2</w:t>
      </w:r>
      <w:r w:rsidR="00F41613">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A43601">
        <w:rPr>
          <w:bCs w:val="0"/>
          <w:sz w:val="24"/>
          <w:szCs w:val="24"/>
        </w:rPr>
        <w:t>т)</w:t>
      </w:r>
      <w:r w:rsidR="00763E64">
        <w:rPr>
          <w:sz w:val="24"/>
          <w:szCs w:val="24"/>
        </w:rPr>
        <w:fldChar w:fldCharType="end"/>
      </w:r>
      <w:r w:rsidR="008D1B83" w:rsidRPr="008D1B83">
        <w:rPr>
          <w:sz w:val="24"/>
          <w:szCs w:val="24"/>
        </w:rPr>
        <w:t xml:space="preserve"> п. </w:t>
      </w:r>
      <w:r w:rsidR="00F41613">
        <w:fldChar w:fldCharType="begin"/>
      </w:r>
      <w:r w:rsidR="00F41613">
        <w:instrText xml:space="preserve"> REF _Ref306005578 \r \h  \* MERGEFORMAT </w:instrText>
      </w:r>
      <w:r w:rsidR="00F41613">
        <w:fldChar w:fldCharType="separate"/>
      </w:r>
      <w:r w:rsidR="00A43601" w:rsidRPr="00A43601">
        <w:rPr>
          <w:sz w:val="24"/>
          <w:szCs w:val="24"/>
        </w:rPr>
        <w:t>3.3.8.3</w:t>
      </w:r>
      <w:r w:rsidR="00F41613">
        <w:fldChar w:fldCharType="end"/>
      </w:r>
      <w:r w:rsidR="008D1B83" w:rsidRPr="008D1B83">
        <w:rPr>
          <w:sz w:val="24"/>
          <w:szCs w:val="24"/>
        </w:rPr>
        <w:t xml:space="preserve"> и подразделе </w:t>
      </w:r>
      <w:r w:rsidR="00F41613">
        <w:fldChar w:fldCharType="begin"/>
      </w:r>
      <w:r w:rsidR="00F41613">
        <w:instrText xml:space="preserve"> REF _Ref442187883 \r \h  \* MERGEFORMAT </w:instrText>
      </w:r>
      <w:r w:rsidR="00F41613">
        <w:fldChar w:fldCharType="separate"/>
      </w:r>
      <w:r w:rsidR="00A43601" w:rsidRPr="00A43601">
        <w:rPr>
          <w:sz w:val="24"/>
          <w:szCs w:val="24"/>
        </w:rPr>
        <w:t>5.16</w:t>
      </w:r>
      <w:r w:rsidR="00F41613">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4"/>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A43601">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207"/>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A43601">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A43601">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A43601">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A43601">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A43601">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A43601">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7"/>
      <w:bookmarkEnd w:id="218"/>
      <w:bookmarkEnd w:id="219"/>
      <w:bookmarkEnd w:id="220"/>
      <w:bookmarkEnd w:id="221"/>
      <w:bookmarkEnd w:id="222"/>
      <w:bookmarkEnd w:id="223"/>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A43601">
        <w:rPr>
          <w:bCs w:val="0"/>
          <w:sz w:val="24"/>
          <w:szCs w:val="24"/>
        </w:rPr>
        <w:t>т)</w:t>
      </w:r>
      <w:r w:rsidR="00763E64">
        <w:rPr>
          <w:sz w:val="24"/>
          <w:szCs w:val="24"/>
        </w:rPr>
        <w:fldChar w:fldCharType="end"/>
      </w:r>
      <w:r w:rsidR="008D1B83" w:rsidRPr="008D1B83">
        <w:rPr>
          <w:sz w:val="24"/>
          <w:szCs w:val="24"/>
        </w:rPr>
        <w:t xml:space="preserve"> п. </w:t>
      </w:r>
      <w:r w:rsidR="00F41613">
        <w:fldChar w:fldCharType="begin"/>
      </w:r>
      <w:r w:rsidR="00F41613">
        <w:instrText xml:space="preserve"> REF _Ref306005578 \r \h  \* MERGEFORMAT </w:instrText>
      </w:r>
      <w:r w:rsidR="00F41613">
        <w:fldChar w:fldCharType="separate"/>
      </w:r>
      <w:r w:rsidR="00A43601" w:rsidRPr="00A43601">
        <w:rPr>
          <w:sz w:val="24"/>
          <w:szCs w:val="24"/>
        </w:rPr>
        <w:t>3.3.8.3</w:t>
      </w:r>
      <w:r w:rsidR="00F41613">
        <w:fldChar w:fldCharType="end"/>
      </w:r>
      <w:r w:rsidR="008D1B83" w:rsidRPr="008D1B83">
        <w:rPr>
          <w:sz w:val="24"/>
          <w:szCs w:val="24"/>
        </w:rPr>
        <w:t xml:space="preserve"> и подразделе </w:t>
      </w:r>
      <w:r w:rsidR="00F41613">
        <w:fldChar w:fldCharType="begin"/>
      </w:r>
      <w:r w:rsidR="00F41613">
        <w:instrText xml:space="preserve"> REF _Ref442187883 \r \h  \* MERGEFORMAT </w:instrText>
      </w:r>
      <w:r w:rsidR="00F41613">
        <w:fldChar w:fldCharType="separate"/>
      </w:r>
      <w:r w:rsidR="00A43601" w:rsidRPr="00A43601">
        <w:rPr>
          <w:sz w:val="24"/>
          <w:szCs w:val="24"/>
        </w:rPr>
        <w:t>5.16</w:t>
      </w:r>
      <w:r w:rsidR="00F41613">
        <w:fldChar w:fldCharType="end"/>
      </w:r>
      <w:r w:rsidR="008D1B83" w:rsidRPr="008D1B83">
        <w:rPr>
          <w:color w:val="000000"/>
          <w:sz w:val="24"/>
          <w:szCs w:val="24"/>
        </w:rPr>
        <w:t>.</w:t>
      </w:r>
      <w:bookmarkEnd w:id="224"/>
    </w:p>
    <w:p w:rsidR="00717F60" w:rsidRPr="00E71A48"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A43601">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232"/>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5"/>
      <w:bookmarkEnd w:id="246"/>
      <w:bookmarkEnd w:id="247"/>
      <w:bookmarkEnd w:id="248"/>
      <w:bookmarkEnd w:id="249"/>
      <w:bookmarkEnd w:id="250"/>
    </w:p>
    <w:p w:rsidR="00216641" w:rsidRPr="00020BCC"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0BCC">
        <w:rPr>
          <w:bCs w:val="0"/>
          <w:sz w:val="24"/>
          <w:szCs w:val="24"/>
        </w:rPr>
        <w:t xml:space="preserve">Начальная (максимальная) цена </w:t>
      </w:r>
      <w:r w:rsidR="00123C70" w:rsidRPr="00020BCC">
        <w:rPr>
          <w:bCs w:val="0"/>
          <w:sz w:val="24"/>
          <w:szCs w:val="24"/>
        </w:rPr>
        <w:t>Договор</w:t>
      </w:r>
      <w:r w:rsidRPr="00020BCC">
        <w:rPr>
          <w:bCs w:val="0"/>
          <w:sz w:val="24"/>
          <w:szCs w:val="24"/>
        </w:rPr>
        <w:t>а</w:t>
      </w:r>
      <w:r w:rsidR="00216641" w:rsidRPr="00020BCC">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020BCC">
        <w:rPr>
          <w:b/>
          <w:bCs w:val="0"/>
          <w:sz w:val="24"/>
          <w:szCs w:val="24"/>
          <w:u w:val="single"/>
        </w:rPr>
        <w:t>По Лоту №1:</w:t>
      </w:r>
      <w:r w:rsidR="00717F60" w:rsidRPr="00020BCC">
        <w:rPr>
          <w:bCs w:val="0"/>
          <w:sz w:val="24"/>
          <w:szCs w:val="24"/>
        </w:rPr>
        <w:t xml:space="preserve"> </w:t>
      </w:r>
      <w:r w:rsidR="001618B1">
        <w:rPr>
          <w:b/>
          <w:sz w:val="24"/>
          <w:szCs w:val="24"/>
        </w:rPr>
        <w:t xml:space="preserve">601 504,00 </w:t>
      </w:r>
      <w:r w:rsidR="00155DAF" w:rsidRPr="00020BCC">
        <w:rPr>
          <w:sz w:val="24"/>
          <w:szCs w:val="24"/>
        </w:rPr>
        <w:t>(</w:t>
      </w:r>
      <w:r w:rsidR="001618B1">
        <w:rPr>
          <w:sz w:val="24"/>
          <w:szCs w:val="24"/>
        </w:rPr>
        <w:t>Шестьсот одна тысяча пятьсот четыре</w:t>
      </w:r>
      <w:r w:rsidR="00155DAF" w:rsidRPr="00020BCC">
        <w:rPr>
          <w:sz w:val="24"/>
          <w:szCs w:val="24"/>
        </w:rPr>
        <w:t>) рубл</w:t>
      </w:r>
      <w:r w:rsidR="001618B1">
        <w:rPr>
          <w:sz w:val="24"/>
          <w:szCs w:val="24"/>
        </w:rPr>
        <w:t>я</w:t>
      </w:r>
      <w:r w:rsidR="00CF16F1" w:rsidRPr="00020BCC">
        <w:rPr>
          <w:sz w:val="24"/>
          <w:szCs w:val="24"/>
        </w:rPr>
        <w:t xml:space="preserve"> </w:t>
      </w:r>
      <w:r w:rsidR="00155DAF" w:rsidRPr="00020BCC">
        <w:rPr>
          <w:sz w:val="24"/>
          <w:szCs w:val="24"/>
        </w:rPr>
        <w:t xml:space="preserve">00 копеек РФ, без учета НДС; НДС составляет </w:t>
      </w:r>
      <w:r w:rsidR="001618B1">
        <w:rPr>
          <w:b/>
          <w:sz w:val="24"/>
          <w:szCs w:val="24"/>
        </w:rPr>
        <w:t>108 270,72</w:t>
      </w:r>
      <w:r w:rsidR="00155DAF" w:rsidRPr="00020BCC">
        <w:rPr>
          <w:sz w:val="24"/>
          <w:szCs w:val="24"/>
        </w:rPr>
        <w:t xml:space="preserve"> (</w:t>
      </w:r>
      <w:r w:rsidR="001618B1">
        <w:rPr>
          <w:sz w:val="24"/>
          <w:szCs w:val="24"/>
        </w:rPr>
        <w:t>Сто восемь тысяч двести семьдесят</w:t>
      </w:r>
      <w:r w:rsidR="00155DAF" w:rsidRPr="00020BCC">
        <w:rPr>
          <w:sz w:val="24"/>
          <w:szCs w:val="24"/>
        </w:rPr>
        <w:t xml:space="preserve">) рублей </w:t>
      </w:r>
      <w:r w:rsidR="001618B1">
        <w:rPr>
          <w:sz w:val="24"/>
          <w:szCs w:val="24"/>
        </w:rPr>
        <w:t>72</w:t>
      </w:r>
      <w:r w:rsidR="00155DAF" w:rsidRPr="00020BCC">
        <w:rPr>
          <w:sz w:val="24"/>
          <w:szCs w:val="24"/>
        </w:rPr>
        <w:t xml:space="preserve"> коп</w:t>
      </w:r>
      <w:r w:rsidR="001618B1">
        <w:rPr>
          <w:sz w:val="24"/>
          <w:szCs w:val="24"/>
        </w:rPr>
        <w:t>ейки</w:t>
      </w:r>
      <w:r w:rsidR="00155DAF" w:rsidRPr="00020BCC">
        <w:rPr>
          <w:sz w:val="24"/>
          <w:szCs w:val="24"/>
        </w:rPr>
        <w:t xml:space="preserve"> РФ; </w:t>
      </w:r>
      <w:r w:rsidR="001618B1">
        <w:rPr>
          <w:b/>
          <w:sz w:val="24"/>
          <w:szCs w:val="24"/>
        </w:rPr>
        <w:t>709 774,72</w:t>
      </w:r>
      <w:r w:rsidR="00155DAF" w:rsidRPr="00020BCC">
        <w:rPr>
          <w:sz w:val="24"/>
          <w:szCs w:val="24"/>
        </w:rPr>
        <w:t xml:space="preserve"> (</w:t>
      </w:r>
      <w:r w:rsidR="001618B1">
        <w:rPr>
          <w:sz w:val="24"/>
          <w:szCs w:val="24"/>
        </w:rPr>
        <w:t>Семьсот девять тысяч семьсот семьдесят четыре</w:t>
      </w:r>
      <w:r w:rsidR="00155DAF" w:rsidRPr="00020BCC">
        <w:rPr>
          <w:sz w:val="24"/>
          <w:szCs w:val="24"/>
        </w:rPr>
        <w:t>) рубл</w:t>
      </w:r>
      <w:r w:rsidR="001618B1">
        <w:rPr>
          <w:sz w:val="24"/>
          <w:szCs w:val="24"/>
        </w:rPr>
        <w:t>я</w:t>
      </w:r>
      <w:r w:rsidR="00155DAF" w:rsidRPr="00020BCC">
        <w:rPr>
          <w:sz w:val="24"/>
          <w:szCs w:val="24"/>
        </w:rPr>
        <w:t xml:space="preserve"> </w:t>
      </w:r>
      <w:r w:rsidR="001618B1">
        <w:rPr>
          <w:sz w:val="24"/>
          <w:szCs w:val="24"/>
        </w:rPr>
        <w:t>72</w:t>
      </w:r>
      <w:r w:rsidR="00155DAF" w:rsidRPr="00020BCC">
        <w:rPr>
          <w:sz w:val="24"/>
          <w:szCs w:val="24"/>
        </w:rPr>
        <w:t xml:space="preserve"> копе</w:t>
      </w:r>
      <w:r w:rsidR="001618B1">
        <w:rPr>
          <w:sz w:val="24"/>
          <w:szCs w:val="24"/>
        </w:rPr>
        <w:t>й</w:t>
      </w:r>
      <w:r w:rsidR="00155DAF" w:rsidRPr="00020BCC">
        <w:rPr>
          <w:sz w:val="24"/>
          <w:szCs w:val="24"/>
        </w:rPr>
        <w:t>к</w:t>
      </w:r>
      <w:r w:rsidR="001618B1">
        <w:rPr>
          <w:sz w:val="24"/>
          <w:szCs w:val="24"/>
        </w:rPr>
        <w:t>и</w:t>
      </w:r>
      <w:r w:rsidR="00155DAF" w:rsidRPr="00020BCC">
        <w:rPr>
          <w:sz w:val="24"/>
          <w:szCs w:val="24"/>
        </w:rPr>
        <w:t xml:space="preserve"> РФ, с учетом НДС</w:t>
      </w:r>
      <w:r w:rsidR="00CF16F1" w:rsidRPr="00020BCC">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A43601">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A43601">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A43601">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C24ECF">
        <w:rPr>
          <w:bCs w:val="0"/>
          <w:sz w:val="24"/>
          <w:szCs w:val="24"/>
        </w:rPr>
        <w:t xml:space="preserve">Требования к </w:t>
      </w:r>
      <w:r w:rsidR="009C744E" w:rsidRPr="00C24ECF">
        <w:rPr>
          <w:bCs w:val="0"/>
          <w:sz w:val="24"/>
          <w:szCs w:val="24"/>
        </w:rPr>
        <w:t>Участник</w:t>
      </w:r>
      <w:r w:rsidRPr="00C24ECF">
        <w:rPr>
          <w:bCs w:val="0"/>
          <w:sz w:val="24"/>
          <w:szCs w:val="24"/>
        </w:rPr>
        <w:t>ам</w:t>
      </w:r>
      <w:bookmarkEnd w:id="260"/>
      <w:r w:rsidRPr="00C24ECF">
        <w:rPr>
          <w:bCs w:val="0"/>
          <w:sz w:val="24"/>
          <w:szCs w:val="24"/>
        </w:rPr>
        <w:t>:</w:t>
      </w:r>
      <w:bookmarkStart w:id="263" w:name="_Ref306004833"/>
      <w:bookmarkEnd w:id="261"/>
      <w:r w:rsidR="000F4365" w:rsidRPr="00C24ECF">
        <w:rPr>
          <w:bCs w:val="0"/>
          <w:sz w:val="24"/>
          <w:szCs w:val="24"/>
        </w:rPr>
        <w:t xml:space="preserve"> у</w:t>
      </w:r>
      <w:r w:rsidRPr="00C24ECF">
        <w:rPr>
          <w:bCs w:val="0"/>
          <w:sz w:val="24"/>
          <w:szCs w:val="24"/>
        </w:rPr>
        <w:t xml:space="preserve">частвовать в процедуре </w:t>
      </w:r>
      <w:r w:rsidR="009C744E" w:rsidRPr="00C24ECF">
        <w:rPr>
          <w:bCs w:val="0"/>
          <w:sz w:val="24"/>
          <w:szCs w:val="24"/>
        </w:rPr>
        <w:t>З</w:t>
      </w:r>
      <w:r w:rsidRPr="00C24ECF">
        <w:rPr>
          <w:bCs w:val="0"/>
          <w:sz w:val="24"/>
          <w:szCs w:val="24"/>
        </w:rPr>
        <w:t xml:space="preserve">апроса предложений может любое юридическое, </w:t>
      </w:r>
      <w:r w:rsidRPr="00C24ECF">
        <w:rPr>
          <w:bCs w:val="0"/>
          <w:color w:val="000000"/>
          <w:sz w:val="24"/>
          <w:szCs w:val="24"/>
        </w:rPr>
        <w:t>физическое</w:t>
      </w:r>
      <w:r w:rsidRPr="00C24ECF">
        <w:rPr>
          <w:bCs w:val="0"/>
          <w:sz w:val="24"/>
          <w:szCs w:val="24"/>
        </w:rPr>
        <w:t xml:space="preserve"> лицо </w:t>
      </w:r>
      <w:r w:rsidR="00E71628" w:rsidRPr="00C24ECF">
        <w:rPr>
          <w:bCs w:val="0"/>
          <w:sz w:val="24"/>
          <w:szCs w:val="24"/>
        </w:rPr>
        <w:t>(в т.</w:t>
      </w:r>
      <w:r w:rsidR="003129D4" w:rsidRPr="00C24ECF">
        <w:rPr>
          <w:bCs w:val="0"/>
          <w:sz w:val="24"/>
          <w:szCs w:val="24"/>
        </w:rPr>
        <w:t xml:space="preserve"> </w:t>
      </w:r>
      <w:r w:rsidR="00E71628" w:rsidRPr="00C24ECF">
        <w:rPr>
          <w:bCs w:val="0"/>
          <w:sz w:val="24"/>
          <w:szCs w:val="24"/>
        </w:rPr>
        <w:t xml:space="preserve">ч. </w:t>
      </w:r>
      <w:r w:rsidRPr="00C24ECF">
        <w:rPr>
          <w:bCs w:val="0"/>
          <w:sz w:val="24"/>
          <w:szCs w:val="24"/>
        </w:rPr>
        <w:t>индивидуальный предприниматель</w:t>
      </w:r>
      <w:r w:rsidR="00E71628" w:rsidRPr="00C24ECF">
        <w:rPr>
          <w:bCs w:val="0"/>
          <w:sz w:val="24"/>
          <w:szCs w:val="24"/>
        </w:rPr>
        <w:t>)</w:t>
      </w:r>
      <w:r w:rsidR="008460C7" w:rsidRPr="00C24ECF">
        <w:rPr>
          <w:bCs w:val="0"/>
          <w:sz w:val="24"/>
          <w:szCs w:val="24"/>
        </w:rPr>
        <w:t xml:space="preserve">, </w:t>
      </w:r>
      <w:r w:rsidR="008460C7" w:rsidRPr="00C24ECF">
        <w:rPr>
          <w:sz w:val="24"/>
          <w:szCs w:val="24"/>
        </w:rPr>
        <w:t>являющееся субъектом малого и среднего предпринимательства</w:t>
      </w:r>
      <w:r w:rsidRPr="00C24ECF">
        <w:rPr>
          <w:bCs w:val="0"/>
          <w:sz w:val="24"/>
          <w:szCs w:val="24"/>
        </w:rPr>
        <w:t xml:space="preserve">. </w:t>
      </w:r>
      <w:r w:rsidR="003F330D" w:rsidRPr="00C24ECF">
        <w:rPr>
          <w:bCs w:val="0"/>
          <w:sz w:val="24"/>
          <w:szCs w:val="24"/>
        </w:rPr>
        <w:t xml:space="preserve">Привлечение </w:t>
      </w:r>
      <w:proofErr w:type="spellStart"/>
      <w:r w:rsidR="003F330D" w:rsidRPr="00C24ECF">
        <w:rPr>
          <w:bCs w:val="0"/>
          <w:sz w:val="24"/>
          <w:szCs w:val="24"/>
        </w:rPr>
        <w:t>со</w:t>
      </w:r>
      <w:r w:rsidR="00036006" w:rsidRPr="00C24ECF">
        <w:rPr>
          <w:bCs w:val="0"/>
          <w:sz w:val="24"/>
          <w:szCs w:val="24"/>
        </w:rPr>
        <w:t>поставщиков</w:t>
      </w:r>
      <w:proofErr w:type="spellEnd"/>
      <w:r w:rsidR="00036006" w:rsidRPr="00C24ECF">
        <w:rPr>
          <w:bCs w:val="0"/>
          <w:sz w:val="24"/>
          <w:szCs w:val="24"/>
        </w:rPr>
        <w:t xml:space="preserve"> в соответствии с пунктом </w:t>
      </w:r>
      <w:r w:rsidR="00763E64" w:rsidRPr="00C24ECF">
        <w:rPr>
          <w:bCs w:val="0"/>
          <w:sz w:val="24"/>
          <w:szCs w:val="24"/>
        </w:rPr>
        <w:fldChar w:fldCharType="begin"/>
      </w:r>
      <w:r w:rsidR="003F3A69" w:rsidRPr="00C24ECF">
        <w:rPr>
          <w:bCs w:val="0"/>
          <w:sz w:val="24"/>
          <w:szCs w:val="24"/>
        </w:rPr>
        <w:instrText xml:space="preserve"> REF _Ref440271628 \r \h </w:instrText>
      </w:r>
      <w:r w:rsidR="00C24ECF">
        <w:rPr>
          <w:bCs w:val="0"/>
          <w:sz w:val="24"/>
          <w:szCs w:val="24"/>
        </w:rPr>
        <w:instrText xml:space="preserve"> \* MERGEFORMAT </w:instrText>
      </w:r>
      <w:r w:rsidR="00763E64" w:rsidRPr="00C24ECF">
        <w:rPr>
          <w:bCs w:val="0"/>
          <w:sz w:val="24"/>
          <w:szCs w:val="24"/>
        </w:rPr>
      </w:r>
      <w:r w:rsidR="00763E64" w:rsidRPr="00C24ECF">
        <w:rPr>
          <w:bCs w:val="0"/>
          <w:sz w:val="24"/>
          <w:szCs w:val="24"/>
        </w:rPr>
        <w:fldChar w:fldCharType="separate"/>
      </w:r>
      <w:r w:rsidR="00A43601">
        <w:rPr>
          <w:bCs w:val="0"/>
          <w:sz w:val="24"/>
          <w:szCs w:val="24"/>
        </w:rPr>
        <w:t>3.3.9</w:t>
      </w:r>
      <w:r w:rsidR="00763E64" w:rsidRPr="00C24ECF">
        <w:rPr>
          <w:bCs w:val="0"/>
          <w:sz w:val="24"/>
          <w:szCs w:val="24"/>
        </w:rPr>
        <w:fldChar w:fldCharType="end"/>
      </w:r>
      <w:r w:rsidR="00036006" w:rsidRPr="00C24ECF">
        <w:rPr>
          <w:bCs w:val="0"/>
          <w:sz w:val="24"/>
          <w:szCs w:val="24"/>
        </w:rPr>
        <w:t xml:space="preserve"> не допускается. </w:t>
      </w:r>
      <w:proofErr w:type="gramStart"/>
      <w:r w:rsidRPr="00C24ECF">
        <w:rPr>
          <w:bCs w:val="0"/>
          <w:sz w:val="24"/>
          <w:szCs w:val="24"/>
        </w:rPr>
        <w:t>Дополнительные</w:t>
      </w:r>
      <w:r w:rsidRPr="000F4365">
        <w:rPr>
          <w:bCs w:val="0"/>
          <w:sz w:val="24"/>
          <w:szCs w:val="24"/>
        </w:rPr>
        <w:t xml:space="preserve">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F41613">
        <w:fldChar w:fldCharType="begin"/>
      </w:r>
      <w:r w:rsidR="00F41613">
        <w:instrText xml:space="preserve"> REF _Ref191386461 \n \h  \* MERGEFORMAT </w:instrText>
      </w:r>
      <w:r w:rsidR="00F41613">
        <w:fldChar w:fldCharType="separate"/>
      </w:r>
      <w:r w:rsidR="00A43601" w:rsidRPr="00A43601">
        <w:rPr>
          <w:bCs w:val="0"/>
          <w:sz w:val="24"/>
          <w:szCs w:val="24"/>
        </w:rPr>
        <w:t>3.3.10</w:t>
      </w:r>
      <w:r w:rsidR="00F41613">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62"/>
      <w:bookmarkEnd w:id="263"/>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lastRenderedPageBreak/>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7"/>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C24ECF"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 xml:space="preserve">за </w:t>
      </w:r>
      <w:r w:rsidR="00036006" w:rsidRPr="00C24ECF">
        <w:rPr>
          <w:color w:val="000000"/>
          <w:sz w:val="24"/>
          <w:szCs w:val="24"/>
          <w:lang w:eastAsia="ru-RU"/>
        </w:rPr>
        <w:t>последние 3 года не менее 1 завершенного аналогичного</w:t>
      </w:r>
      <w:r w:rsidR="00A44B30" w:rsidRPr="00C24ECF">
        <w:rPr>
          <w:color w:val="000000"/>
          <w:sz w:val="24"/>
          <w:szCs w:val="24"/>
          <w:lang w:eastAsia="ru-RU"/>
        </w:rPr>
        <w:t xml:space="preserve"> договора</w:t>
      </w:r>
      <w:r w:rsidR="00036006" w:rsidRPr="00C24ECF">
        <w:rPr>
          <w:color w:val="000000"/>
          <w:sz w:val="24"/>
          <w:szCs w:val="24"/>
          <w:lang w:eastAsia="ru-RU"/>
        </w:rPr>
        <w:t xml:space="preserve"> по выполняемым поставкам, (в </w:t>
      </w:r>
      <w:proofErr w:type="spellStart"/>
      <w:r w:rsidR="00036006" w:rsidRPr="00C24ECF">
        <w:rPr>
          <w:color w:val="000000"/>
          <w:sz w:val="24"/>
          <w:szCs w:val="24"/>
          <w:lang w:eastAsia="ru-RU"/>
        </w:rPr>
        <w:t>т.ч</w:t>
      </w:r>
      <w:proofErr w:type="spellEnd"/>
      <w:r w:rsidR="00036006" w:rsidRPr="00C24ECF">
        <w:rPr>
          <w:color w:val="000000"/>
          <w:sz w:val="24"/>
          <w:szCs w:val="24"/>
          <w:lang w:eastAsia="ru-RU"/>
        </w:rPr>
        <w:t>. объемам поставок) и общей сумме договора</w:t>
      </w:r>
      <w:r w:rsidR="00A44B30" w:rsidRPr="00C24ECF">
        <w:rPr>
          <w:color w:val="000000"/>
          <w:sz w:val="24"/>
          <w:szCs w:val="24"/>
          <w:lang w:eastAsia="ru-RU"/>
        </w:rPr>
        <w:t>)</w:t>
      </w:r>
      <w:r w:rsidR="00036006" w:rsidRPr="00C24ECF">
        <w:rPr>
          <w:color w:val="000000"/>
          <w:sz w:val="24"/>
          <w:szCs w:val="24"/>
          <w:lang w:eastAsia="ru-RU"/>
        </w:rPr>
        <w:t xml:space="preserve">. </w:t>
      </w:r>
    </w:p>
    <w:p w:rsidR="009D7F01" w:rsidRPr="00C24ECF" w:rsidRDefault="00DA6907" w:rsidP="00D75CA2">
      <w:pPr>
        <w:numPr>
          <w:ilvl w:val="0"/>
          <w:numId w:val="21"/>
        </w:numPr>
        <w:suppressAutoHyphens w:val="0"/>
        <w:spacing w:line="264" w:lineRule="auto"/>
        <w:rPr>
          <w:sz w:val="24"/>
          <w:szCs w:val="24"/>
          <w:lang w:eastAsia="ru-RU"/>
        </w:rPr>
      </w:pPr>
      <w:r w:rsidRPr="00C24ECF">
        <w:rPr>
          <w:sz w:val="24"/>
          <w:szCs w:val="24"/>
        </w:rPr>
        <w:t>иметь необходимые полномочия на поставку продукции от производител</w:t>
      </w:r>
      <w:proofErr w:type="gramStart"/>
      <w:r w:rsidRPr="00C24ECF">
        <w:rPr>
          <w:sz w:val="24"/>
          <w:szCs w:val="24"/>
        </w:rPr>
        <w:t>я(</w:t>
      </w:r>
      <w:proofErr w:type="gramEnd"/>
      <w:r w:rsidRPr="00C24ECF">
        <w:rPr>
          <w:sz w:val="24"/>
          <w:szCs w:val="24"/>
        </w:rPr>
        <w:t>ей) данной продукции</w:t>
      </w:r>
      <w:r w:rsidR="009D7F01" w:rsidRPr="00C24ECF">
        <w:rPr>
          <w:sz w:val="24"/>
          <w:szCs w:val="24"/>
          <w:lang w:eastAsia="ru-RU"/>
        </w:rPr>
        <w:t>;</w:t>
      </w:r>
    </w:p>
    <w:p w:rsidR="008460C7" w:rsidRPr="00C24ECF" w:rsidRDefault="008460C7" w:rsidP="008460C7">
      <w:pPr>
        <w:numPr>
          <w:ilvl w:val="0"/>
          <w:numId w:val="21"/>
        </w:numPr>
        <w:suppressAutoHyphens w:val="0"/>
        <w:spacing w:line="264" w:lineRule="auto"/>
        <w:rPr>
          <w:sz w:val="24"/>
          <w:szCs w:val="24"/>
          <w:lang w:eastAsia="ru-RU"/>
        </w:rPr>
      </w:pPr>
      <w:r w:rsidRPr="00C24EC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8460C7" w:rsidRPr="00C24ECF" w:rsidRDefault="008460C7" w:rsidP="008460C7">
      <w:pPr>
        <w:suppressAutoHyphens w:val="0"/>
        <w:spacing w:line="264" w:lineRule="auto"/>
        <w:ind w:left="927" w:firstLine="0"/>
        <w:rPr>
          <w:sz w:val="24"/>
          <w:szCs w:val="24"/>
          <w:lang w:eastAsia="ru-RU"/>
        </w:rPr>
      </w:pPr>
    </w:p>
    <w:p w:rsidR="00CF39D0" w:rsidRPr="00C24ECF" w:rsidRDefault="0094713A" w:rsidP="00CF39D0">
      <w:pPr>
        <w:numPr>
          <w:ilvl w:val="0"/>
          <w:numId w:val="21"/>
        </w:numPr>
        <w:suppressAutoHyphens w:val="0"/>
        <w:spacing w:line="264" w:lineRule="auto"/>
        <w:rPr>
          <w:sz w:val="24"/>
          <w:szCs w:val="24"/>
          <w:lang w:eastAsia="ru-RU"/>
        </w:rPr>
      </w:pPr>
      <w:r w:rsidRPr="00C24EC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C24ECF">
        <w:rPr>
          <w:sz w:val="24"/>
          <w:szCs w:val="24"/>
          <w:lang w:eastAsia="ru-RU"/>
        </w:rPr>
        <w:t>ог</w:t>
      </w:r>
      <w:proofErr w:type="gramStart"/>
      <w:r w:rsidR="003776BB" w:rsidRPr="00C24ECF">
        <w:rPr>
          <w:sz w:val="24"/>
          <w:szCs w:val="24"/>
          <w:lang w:eastAsia="ru-RU"/>
        </w:rPr>
        <w:t>о(</w:t>
      </w:r>
      <w:proofErr w:type="gramEnd"/>
      <w:r w:rsidRPr="00C24ECF">
        <w:rPr>
          <w:sz w:val="24"/>
          <w:szCs w:val="24"/>
          <w:lang w:eastAsia="ru-RU"/>
        </w:rPr>
        <w:t>их</w:t>
      </w:r>
      <w:r w:rsidR="003776BB" w:rsidRPr="00C24ECF">
        <w:rPr>
          <w:sz w:val="24"/>
          <w:szCs w:val="24"/>
          <w:lang w:eastAsia="ru-RU"/>
        </w:rPr>
        <w:t>)</w:t>
      </w:r>
      <w:r w:rsidRPr="00C24ECF">
        <w:rPr>
          <w:sz w:val="24"/>
          <w:szCs w:val="24"/>
          <w:lang w:eastAsia="ru-RU"/>
        </w:rPr>
        <w:t xml:space="preserve"> задани</w:t>
      </w:r>
      <w:r w:rsidR="003776BB" w:rsidRPr="00C24ECF">
        <w:rPr>
          <w:sz w:val="24"/>
          <w:szCs w:val="24"/>
          <w:lang w:eastAsia="ru-RU"/>
        </w:rPr>
        <w:t>я(</w:t>
      </w:r>
      <w:r w:rsidRPr="00C24ECF">
        <w:rPr>
          <w:sz w:val="24"/>
          <w:szCs w:val="24"/>
          <w:lang w:eastAsia="ru-RU"/>
        </w:rPr>
        <w:t>й</w:t>
      </w:r>
      <w:r w:rsidR="003776BB" w:rsidRPr="00C24ECF">
        <w:rPr>
          <w:sz w:val="24"/>
          <w:szCs w:val="24"/>
          <w:lang w:eastAsia="ru-RU"/>
        </w:rPr>
        <w:t>)</w:t>
      </w:r>
      <w:r w:rsidRPr="00C24ECF">
        <w:rPr>
          <w:sz w:val="24"/>
          <w:szCs w:val="24"/>
          <w:lang w:eastAsia="ru-RU"/>
        </w:rPr>
        <w:t>, изложены в Приложении №1 (Техническ</w:t>
      </w:r>
      <w:r w:rsidR="003776BB" w:rsidRPr="00C24ECF">
        <w:rPr>
          <w:sz w:val="24"/>
          <w:szCs w:val="24"/>
          <w:lang w:eastAsia="ru-RU"/>
        </w:rPr>
        <w:t>ом(</w:t>
      </w:r>
      <w:r w:rsidRPr="00C24ECF">
        <w:rPr>
          <w:sz w:val="24"/>
          <w:szCs w:val="24"/>
          <w:lang w:eastAsia="ru-RU"/>
        </w:rPr>
        <w:t>их</w:t>
      </w:r>
      <w:r w:rsidR="003776BB" w:rsidRPr="00C24ECF">
        <w:rPr>
          <w:sz w:val="24"/>
          <w:szCs w:val="24"/>
          <w:lang w:eastAsia="ru-RU"/>
        </w:rPr>
        <w:t>)</w:t>
      </w:r>
      <w:r w:rsidRPr="00C24ECF">
        <w:rPr>
          <w:sz w:val="24"/>
          <w:szCs w:val="24"/>
          <w:lang w:eastAsia="ru-RU"/>
        </w:rPr>
        <w:t xml:space="preserve"> задани</w:t>
      </w:r>
      <w:r w:rsidR="003776BB" w:rsidRPr="00C24ECF">
        <w:rPr>
          <w:sz w:val="24"/>
          <w:szCs w:val="24"/>
          <w:lang w:eastAsia="ru-RU"/>
        </w:rPr>
        <w:t>и(</w:t>
      </w:r>
      <w:proofErr w:type="spellStart"/>
      <w:r w:rsidRPr="00C24ECF">
        <w:rPr>
          <w:sz w:val="24"/>
          <w:szCs w:val="24"/>
          <w:lang w:eastAsia="ru-RU"/>
        </w:rPr>
        <w:t>ях</w:t>
      </w:r>
      <w:proofErr w:type="spellEnd"/>
      <w:r w:rsidR="003776BB" w:rsidRPr="00C24ECF">
        <w:rPr>
          <w:sz w:val="24"/>
          <w:szCs w:val="24"/>
          <w:lang w:eastAsia="ru-RU"/>
        </w:rPr>
        <w:t>)</w:t>
      </w:r>
      <w:r w:rsidRPr="00C24ECF">
        <w:rPr>
          <w:sz w:val="24"/>
          <w:szCs w:val="24"/>
          <w:lang w:eastAsia="ru-RU"/>
        </w:rPr>
        <w:t>) к настоящей Документации. При несоблюдении требований Техническ</w:t>
      </w:r>
      <w:r w:rsidR="003776BB" w:rsidRPr="00C24ECF">
        <w:rPr>
          <w:sz w:val="24"/>
          <w:szCs w:val="24"/>
          <w:lang w:eastAsia="ru-RU"/>
        </w:rPr>
        <w:t>ог</w:t>
      </w:r>
      <w:proofErr w:type="gramStart"/>
      <w:r w:rsidR="003776BB" w:rsidRPr="00C24ECF">
        <w:rPr>
          <w:sz w:val="24"/>
          <w:szCs w:val="24"/>
          <w:lang w:eastAsia="ru-RU"/>
        </w:rPr>
        <w:t>о(</w:t>
      </w:r>
      <w:proofErr w:type="gramEnd"/>
      <w:r w:rsidRPr="00C24ECF">
        <w:rPr>
          <w:sz w:val="24"/>
          <w:szCs w:val="24"/>
          <w:lang w:eastAsia="ru-RU"/>
        </w:rPr>
        <w:t>их</w:t>
      </w:r>
      <w:r w:rsidR="003776BB" w:rsidRPr="00C24ECF">
        <w:rPr>
          <w:sz w:val="24"/>
          <w:szCs w:val="24"/>
          <w:lang w:eastAsia="ru-RU"/>
        </w:rPr>
        <w:t>)</w:t>
      </w:r>
      <w:r w:rsidRPr="00C24ECF">
        <w:rPr>
          <w:sz w:val="24"/>
          <w:szCs w:val="24"/>
          <w:lang w:eastAsia="ru-RU"/>
        </w:rPr>
        <w:t xml:space="preserve"> задани</w:t>
      </w:r>
      <w:r w:rsidR="003776BB" w:rsidRPr="00C24ECF">
        <w:rPr>
          <w:sz w:val="24"/>
          <w:szCs w:val="24"/>
          <w:lang w:eastAsia="ru-RU"/>
        </w:rPr>
        <w:t>я(</w:t>
      </w:r>
      <w:r w:rsidRPr="00C24ECF">
        <w:rPr>
          <w:sz w:val="24"/>
          <w:szCs w:val="24"/>
          <w:lang w:eastAsia="ru-RU"/>
        </w:rPr>
        <w:t>й</w:t>
      </w:r>
      <w:r w:rsidR="003776BB" w:rsidRPr="00C24ECF">
        <w:rPr>
          <w:sz w:val="24"/>
          <w:szCs w:val="24"/>
          <w:lang w:eastAsia="ru-RU"/>
        </w:rPr>
        <w:t>)</w:t>
      </w:r>
      <w:r w:rsidRPr="00C24ECF">
        <w:rPr>
          <w:sz w:val="24"/>
          <w:szCs w:val="24"/>
          <w:lang w:eastAsia="ru-RU"/>
        </w:rPr>
        <w:t xml:space="preserve"> Закупочная комиссия отклонит </w:t>
      </w:r>
      <w:r w:rsidR="00C96484" w:rsidRPr="00C24ECF">
        <w:rPr>
          <w:sz w:val="24"/>
          <w:szCs w:val="24"/>
          <w:lang w:eastAsia="ru-RU"/>
        </w:rPr>
        <w:t>Заявку</w:t>
      </w:r>
      <w:r w:rsidRPr="00C24ECF">
        <w:rPr>
          <w:sz w:val="24"/>
          <w:szCs w:val="24"/>
          <w:lang w:eastAsia="ru-RU"/>
        </w:rPr>
        <w:t xml:space="preserve"> Участника.</w:t>
      </w:r>
    </w:p>
    <w:p w:rsidR="009D7F01" w:rsidRPr="00CF39D0" w:rsidRDefault="009D7F01" w:rsidP="00CF39D0">
      <w:pPr>
        <w:suppressAutoHyphens w:val="0"/>
        <w:spacing w:line="264" w:lineRule="auto"/>
        <w:ind w:left="927" w:firstLine="0"/>
        <w:rPr>
          <w:sz w:val="24"/>
          <w:szCs w:val="24"/>
          <w:lang w:eastAsia="ru-RU"/>
        </w:rPr>
      </w:pPr>
      <w:proofErr w:type="gramStart"/>
      <w:r w:rsidRPr="00C24ECF">
        <w:rPr>
          <w:color w:val="000000"/>
          <w:sz w:val="24"/>
          <w:szCs w:val="24"/>
        </w:rPr>
        <w:t>Закупочная комиссия рассматривает как равноценные собственным материально-технические и кадровые ресурсы</w:t>
      </w:r>
      <w:r w:rsidRPr="00CF39D0">
        <w:rPr>
          <w:color w:val="000000"/>
          <w:sz w:val="24"/>
          <w:szCs w:val="24"/>
        </w:rPr>
        <w:t xml:space="preserve">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w:t>
      </w:r>
      <w:r w:rsidRPr="00CF39D0">
        <w:rPr>
          <w:color w:val="000000"/>
          <w:sz w:val="24"/>
          <w:szCs w:val="24"/>
        </w:rPr>
        <w:lastRenderedPageBreak/>
        <w:t xml:space="preserve">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 xml:space="preserve">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roofErr w:type="gramEnd"/>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F41613">
        <w:fldChar w:fldCharType="begin"/>
      </w:r>
      <w:r w:rsidR="00F41613">
        <w:instrText xml:space="preserve"> REF _Ref440271993 \r \h  \* MERGEFORMAT </w:instrText>
      </w:r>
      <w:r w:rsidR="00F41613">
        <w:fldChar w:fldCharType="separate"/>
      </w:r>
      <w:r w:rsidR="00A43601" w:rsidRPr="00A43601">
        <w:rPr>
          <w:sz w:val="24"/>
          <w:szCs w:val="24"/>
        </w:rPr>
        <w:t>5.9</w:t>
      </w:r>
      <w:r w:rsidR="00F41613">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1"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A43601">
        <w:rPr>
          <w:sz w:val="24"/>
          <w:szCs w:val="24"/>
        </w:rPr>
        <w:t>5.1.3</w:t>
      </w:r>
      <w:r w:rsidR="00763E64">
        <w:rPr>
          <w:sz w:val="24"/>
          <w:szCs w:val="24"/>
        </w:rPr>
        <w:fldChar w:fldCharType="end"/>
      </w:r>
      <w:r w:rsidR="00A600E3">
        <w:rPr>
          <w:sz w:val="24"/>
          <w:szCs w:val="24"/>
        </w:rPr>
        <w:t>)</w:t>
      </w:r>
      <w:r w:rsidRPr="00F82225">
        <w:rPr>
          <w:sz w:val="24"/>
          <w:szCs w:val="24"/>
        </w:rPr>
        <w:t>;</w:t>
      </w:r>
      <w:bookmarkEnd w:id="271"/>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A43601">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A43601">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w:t>
      </w:r>
      <w:r w:rsidR="00F82225" w:rsidRPr="00F82225">
        <w:rPr>
          <w:sz w:val="24"/>
          <w:szCs w:val="24"/>
        </w:rPr>
        <w:lastRenderedPageBreak/>
        <w:t xml:space="preserve">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2"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F41613">
        <w:fldChar w:fldCharType="begin"/>
      </w:r>
      <w:r w:rsidR="00F41613">
        <w:instrText xml:space="preserve"> REF _Ref440272119 \r \h  \* MERGEFORMAT </w:instrText>
      </w:r>
      <w:r w:rsidR="00F41613">
        <w:fldChar w:fldCharType="separate"/>
      </w:r>
      <w:r w:rsidR="00A43601" w:rsidRPr="00A43601">
        <w:rPr>
          <w:sz w:val="24"/>
          <w:szCs w:val="24"/>
        </w:rPr>
        <w:t>5.6.1</w:t>
      </w:r>
      <w:r w:rsidR="00F41613">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72"/>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3" w:name="_Ref440372477"/>
      <w:proofErr w:type="gramStart"/>
      <w:r w:rsidRPr="007D7C50">
        <w:rPr>
          <w:sz w:val="24"/>
          <w:szCs w:val="24"/>
        </w:rPr>
        <w:lastRenderedPageBreak/>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F41613">
        <w:fldChar w:fldCharType="begin"/>
      </w:r>
      <w:r w:rsidR="00F41613">
        <w:instrText xml:space="preserve"> REF _Ref440272147 \r \h  \* MERGEFORMAT </w:instrText>
      </w:r>
      <w:r w:rsidR="00F41613">
        <w:fldChar w:fldCharType="separate"/>
      </w:r>
      <w:r w:rsidR="00A43601" w:rsidRPr="00A43601">
        <w:rPr>
          <w:sz w:val="24"/>
          <w:szCs w:val="24"/>
        </w:rPr>
        <w:t>5.6.2</w:t>
      </w:r>
      <w:r w:rsidR="00F41613">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3"/>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ей) Участнику, в том числе через дилеров, дистрибьютеров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A43601">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A43601">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4"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A43601">
        <w:rPr>
          <w:sz w:val="24"/>
          <w:szCs w:val="24"/>
        </w:rPr>
        <w:t>5.13</w:t>
      </w:r>
      <w:r w:rsidR="00763E64">
        <w:rPr>
          <w:sz w:val="24"/>
          <w:szCs w:val="24"/>
        </w:rPr>
        <w:fldChar w:fldCharType="end"/>
      </w:r>
      <w:r>
        <w:rPr>
          <w:sz w:val="24"/>
          <w:szCs w:val="24"/>
        </w:rPr>
        <w:t>);</w:t>
      </w:r>
      <w:bookmarkEnd w:id="274"/>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F41613">
        <w:fldChar w:fldCharType="begin"/>
      </w:r>
      <w:r w:rsidR="00F41613">
        <w:instrText xml:space="preserve"> REF _Ref440272274 \r \h  \* MERGEFORMAT </w:instrText>
      </w:r>
      <w:r w:rsidR="00F41613">
        <w:fldChar w:fldCharType="separate"/>
      </w:r>
      <w:r w:rsidR="00A43601" w:rsidRPr="00A43601">
        <w:rPr>
          <w:sz w:val="24"/>
          <w:szCs w:val="24"/>
        </w:rPr>
        <w:t>5.14</w:t>
      </w:r>
      <w:r w:rsidR="00F41613">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w:t>
      </w:r>
      <w:r w:rsidRPr="00920CB0">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E71A48">
        <w:rPr>
          <w:szCs w:val="24"/>
        </w:rPr>
        <w:t xml:space="preserve">Привлечение </w:t>
      </w:r>
      <w:bookmarkEnd w:id="275"/>
      <w:proofErr w:type="spellStart"/>
      <w:r w:rsidR="005B074F" w:rsidRPr="00E71A48">
        <w:rPr>
          <w:szCs w:val="24"/>
        </w:rPr>
        <w:t>сопоставщиков</w:t>
      </w:r>
      <w:bookmarkEnd w:id="276"/>
      <w:bookmarkEnd w:id="277"/>
      <w:bookmarkEnd w:id="278"/>
      <w:bookmarkEnd w:id="279"/>
      <w:bookmarkEnd w:id="280"/>
      <w:bookmarkEnd w:id="281"/>
      <w:bookmarkEnd w:id="282"/>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3"/>
      <w:bookmarkEnd w:id="284"/>
      <w:bookmarkEnd w:id="285"/>
      <w:bookmarkEnd w:id="286"/>
      <w:bookmarkEnd w:id="287"/>
      <w:bookmarkEnd w:id="288"/>
      <w:bookmarkEnd w:id="289"/>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41613">
        <w:fldChar w:fldCharType="begin"/>
      </w:r>
      <w:r w:rsidR="00F41613">
        <w:instrText xml:space="preserve"> REF _Ref191386482 \r \h  \* MERGEFORMAT </w:instrText>
      </w:r>
      <w:r w:rsidR="00F41613">
        <w:fldChar w:fldCharType="separate"/>
      </w:r>
      <w:r w:rsidR="00A43601" w:rsidRPr="00A43601">
        <w:rPr>
          <w:bCs w:val="0"/>
          <w:sz w:val="24"/>
          <w:szCs w:val="24"/>
        </w:rPr>
        <w:t>3.3.8.1</w:t>
      </w:r>
      <w:r w:rsidR="00F4161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41613">
        <w:fldChar w:fldCharType="begin"/>
      </w:r>
      <w:r w:rsidR="00F41613">
        <w:instrText xml:space="preserve"> REF _Ref191386407 \r \h  \* MERGEFORMAT </w:instrText>
      </w:r>
      <w:r w:rsidR="00F41613">
        <w:fldChar w:fldCharType="separate"/>
      </w:r>
      <w:r w:rsidR="00A43601" w:rsidRPr="00A43601">
        <w:rPr>
          <w:bCs w:val="0"/>
          <w:sz w:val="24"/>
          <w:szCs w:val="24"/>
        </w:rPr>
        <w:t>3.3.8</w:t>
      </w:r>
      <w:r w:rsidR="00F4161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A43601">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xml:space="preserve">, и </w:t>
      </w:r>
      <w:r w:rsidRPr="00E71A48">
        <w:rPr>
          <w:bCs w:val="0"/>
          <w:sz w:val="24"/>
          <w:szCs w:val="24"/>
        </w:rPr>
        <w:lastRenderedPageBreak/>
        <w:t>отвечающее следующим требованиям:</w:t>
      </w:r>
      <w:bookmarkEnd w:id="2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2"/>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41613">
        <w:fldChar w:fldCharType="begin"/>
      </w:r>
      <w:r w:rsidR="00F41613">
        <w:instrText xml:space="preserve"> REF _Ref307563248 \r \h  \* MERGEFORMAT </w:instrText>
      </w:r>
      <w:r w:rsidR="00F41613">
        <w:fldChar w:fldCharType="separate"/>
      </w:r>
      <w:r w:rsidR="00A43601" w:rsidRPr="00A43601">
        <w:rPr>
          <w:bCs w:val="0"/>
          <w:sz w:val="24"/>
          <w:szCs w:val="24"/>
          <w:lang w:val="en-US"/>
        </w:rPr>
        <w:t>a</w:t>
      </w:r>
      <w:r w:rsidR="00A43601" w:rsidRPr="00A43601">
        <w:rPr>
          <w:bCs w:val="0"/>
          <w:sz w:val="24"/>
          <w:szCs w:val="24"/>
        </w:rPr>
        <w:t>)</w:t>
      </w:r>
      <w:r w:rsidR="00F41613">
        <w:fldChar w:fldCharType="end"/>
      </w:r>
      <w:r w:rsidRPr="00E71A48">
        <w:rPr>
          <w:bCs w:val="0"/>
          <w:sz w:val="24"/>
          <w:szCs w:val="24"/>
        </w:rPr>
        <w:t xml:space="preserve">- </w:t>
      </w:r>
      <w:r w:rsidR="00F41613">
        <w:fldChar w:fldCharType="begin"/>
      </w:r>
      <w:r w:rsidR="00F41613">
        <w:instrText xml:space="preserve"> REF _Ref307563262 \r \h  \* MERGEFORMAT </w:instrText>
      </w:r>
      <w:r w:rsidR="00F41613">
        <w:fldChar w:fldCharType="separate"/>
      </w:r>
      <w:r w:rsidR="00A43601" w:rsidRPr="00A43601">
        <w:rPr>
          <w:bCs w:val="0"/>
          <w:sz w:val="24"/>
          <w:szCs w:val="24"/>
          <w:lang w:val="en-US"/>
        </w:rPr>
        <w:t>g</w:t>
      </w:r>
      <w:r w:rsidR="00A43601" w:rsidRPr="00A43601">
        <w:rPr>
          <w:bCs w:val="0"/>
          <w:sz w:val="24"/>
          <w:szCs w:val="24"/>
        </w:rPr>
        <w:t>)</w:t>
      </w:r>
      <w:r w:rsidR="00F41613">
        <w:fldChar w:fldCharType="end"/>
      </w:r>
      <w:r w:rsidRPr="00E71A48">
        <w:rPr>
          <w:bCs w:val="0"/>
          <w:sz w:val="24"/>
          <w:szCs w:val="24"/>
        </w:rPr>
        <w:t xml:space="preserve">п. </w:t>
      </w:r>
      <w:r w:rsidR="00F41613">
        <w:fldChar w:fldCharType="begin"/>
      </w:r>
      <w:r w:rsidR="00F41613">
        <w:instrText xml:space="preserve"> REF _Ref306032591 \r \h  \* MERGEFORMAT </w:instrText>
      </w:r>
      <w:r w:rsidR="00F41613">
        <w:fldChar w:fldCharType="separate"/>
      </w:r>
      <w:r w:rsidR="00A43601" w:rsidRPr="00A43601">
        <w:rPr>
          <w:bCs w:val="0"/>
          <w:sz w:val="24"/>
          <w:szCs w:val="24"/>
        </w:rPr>
        <w:t>3.3.10.4</w:t>
      </w:r>
      <w:r w:rsidR="00F4161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A43601">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A43601">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A43601">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E71A48">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F41613">
        <w:fldChar w:fldCharType="begin"/>
      </w:r>
      <w:r w:rsidR="00F41613">
        <w:instrText xml:space="preserve"> REF _Ref440969765 \r \h  \* MERGEFORMAT </w:instrText>
      </w:r>
      <w:r w:rsidR="00F41613">
        <w:fldChar w:fldCharType="separate"/>
      </w:r>
      <w:r w:rsidR="00A43601" w:rsidRPr="00A43601">
        <w:rPr>
          <w:bCs w:val="0"/>
          <w:iCs/>
          <w:sz w:val="24"/>
          <w:szCs w:val="24"/>
        </w:rPr>
        <w:t>3.3.12</w:t>
      </w:r>
      <w:r w:rsidR="00F41613">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F41613">
        <w:fldChar w:fldCharType="begin"/>
      </w:r>
      <w:r w:rsidR="00F41613">
        <w:instrText xml:space="preserve"> REF _Ref440289401 \r \h  \* MERGEFORMAT </w:instrText>
      </w:r>
      <w:r w:rsidR="00F41613">
        <w:fldChar w:fldCharType="separate"/>
      </w:r>
      <w:r w:rsidR="00A43601" w:rsidRPr="00A43601">
        <w:rPr>
          <w:bCs w:val="0"/>
          <w:iCs/>
          <w:sz w:val="24"/>
          <w:szCs w:val="24"/>
        </w:rPr>
        <w:t>3.3.13</w:t>
      </w:r>
      <w:r w:rsidR="00F41613">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E71A48">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C24ECF"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E71A48">
        <w:rPr>
          <w:bCs w:val="0"/>
          <w:szCs w:val="24"/>
          <w:lang w:eastAsia="ru-RU"/>
        </w:rPr>
        <w:lastRenderedPageBreak/>
        <w:t xml:space="preserve">Обеспечение </w:t>
      </w:r>
      <w:proofErr w:type="gramStart"/>
      <w:r w:rsidRPr="00C24ECF">
        <w:rPr>
          <w:szCs w:val="24"/>
        </w:rPr>
        <w:t>исполнения</w:t>
      </w:r>
      <w:r w:rsidRPr="00C24ECF">
        <w:rPr>
          <w:bCs w:val="0"/>
          <w:szCs w:val="24"/>
          <w:lang w:eastAsia="ru-RU"/>
        </w:rPr>
        <w:t xml:space="preserve"> </w:t>
      </w:r>
      <w:r w:rsidR="00D12816" w:rsidRPr="00C24ECF">
        <w:rPr>
          <w:bCs w:val="0"/>
          <w:szCs w:val="24"/>
          <w:lang w:eastAsia="ru-RU"/>
        </w:rPr>
        <w:t xml:space="preserve">обязательств </w:t>
      </w:r>
      <w:r w:rsidR="009C744E" w:rsidRPr="00C24ECF">
        <w:rPr>
          <w:bCs w:val="0"/>
          <w:szCs w:val="24"/>
          <w:lang w:eastAsia="ru-RU"/>
        </w:rPr>
        <w:t>Участник</w:t>
      </w:r>
      <w:r w:rsidRPr="00C24ECF">
        <w:rPr>
          <w:bCs w:val="0"/>
          <w:szCs w:val="24"/>
          <w:lang w:eastAsia="ru-RU"/>
        </w:rPr>
        <w:t>а запроса предложений</w:t>
      </w:r>
      <w:proofErr w:type="gramEnd"/>
      <w:r w:rsidRPr="00C24ECF">
        <w:rPr>
          <w:bCs w:val="0"/>
          <w:szCs w:val="24"/>
          <w:lang w:eastAsia="ru-RU"/>
        </w:rPr>
        <w:t>.</w:t>
      </w:r>
      <w:bookmarkEnd w:id="315"/>
      <w:bookmarkEnd w:id="316"/>
      <w:bookmarkEnd w:id="317"/>
      <w:bookmarkEnd w:id="318"/>
      <w:bookmarkEnd w:id="319"/>
      <w:bookmarkEnd w:id="320"/>
      <w:bookmarkEnd w:id="321"/>
      <w:bookmarkEnd w:id="322"/>
      <w:bookmarkEnd w:id="323"/>
    </w:p>
    <w:p w:rsidR="00932C0A" w:rsidRPr="00C24ECF"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C24ECF">
        <w:rPr>
          <w:bCs w:val="0"/>
          <w:sz w:val="24"/>
          <w:szCs w:val="24"/>
        </w:rPr>
        <w:t>Участник</w:t>
      </w:r>
      <w:r w:rsidR="00932C0A" w:rsidRPr="00C24ECF">
        <w:rPr>
          <w:bCs w:val="0"/>
          <w:sz w:val="24"/>
          <w:szCs w:val="24"/>
        </w:rPr>
        <w:t xml:space="preserve"> </w:t>
      </w:r>
      <w:r w:rsidR="0089163E" w:rsidRPr="00C24ECF">
        <w:rPr>
          <w:bCs w:val="0"/>
          <w:sz w:val="24"/>
          <w:szCs w:val="24"/>
        </w:rPr>
        <w:t xml:space="preserve">запроса предложений </w:t>
      </w:r>
      <w:r w:rsidR="00932C0A" w:rsidRPr="00C24ECF">
        <w:rPr>
          <w:bCs w:val="0"/>
          <w:sz w:val="24"/>
          <w:szCs w:val="24"/>
        </w:rPr>
        <w:t xml:space="preserve">в составе своей </w:t>
      </w:r>
      <w:r w:rsidR="004B5EB3" w:rsidRPr="00C24ECF">
        <w:rPr>
          <w:bCs w:val="0"/>
          <w:sz w:val="24"/>
          <w:szCs w:val="24"/>
        </w:rPr>
        <w:t>Заявк</w:t>
      </w:r>
      <w:r w:rsidR="00932C0A" w:rsidRPr="00C24ECF">
        <w:rPr>
          <w:bCs w:val="0"/>
          <w:sz w:val="24"/>
          <w:szCs w:val="24"/>
        </w:rPr>
        <w:t xml:space="preserve">и представляет обеспечение исполнения обязательств, связанных с участием в </w:t>
      </w:r>
      <w:r w:rsidR="0089163E" w:rsidRPr="00C24ECF">
        <w:rPr>
          <w:bCs w:val="0"/>
          <w:sz w:val="24"/>
          <w:szCs w:val="24"/>
        </w:rPr>
        <w:t>запросе предложений</w:t>
      </w:r>
      <w:r w:rsidR="00932C0A" w:rsidRPr="00C24ECF">
        <w:rPr>
          <w:bCs w:val="0"/>
          <w:sz w:val="24"/>
          <w:szCs w:val="24"/>
        </w:rPr>
        <w:t xml:space="preserve"> и подачей </w:t>
      </w:r>
      <w:r w:rsidR="004B5EB3" w:rsidRPr="00C24ECF">
        <w:rPr>
          <w:bCs w:val="0"/>
          <w:sz w:val="24"/>
          <w:szCs w:val="24"/>
        </w:rPr>
        <w:t>Заявк</w:t>
      </w:r>
      <w:r w:rsidR="00932C0A" w:rsidRPr="00C24ECF">
        <w:rPr>
          <w:bCs w:val="0"/>
          <w:sz w:val="24"/>
          <w:szCs w:val="24"/>
        </w:rPr>
        <w:t xml:space="preserve">и, </w:t>
      </w:r>
      <w:r w:rsidR="008460C7" w:rsidRPr="00C24ECF">
        <w:rPr>
          <w:bCs w:val="0"/>
          <w:sz w:val="24"/>
          <w:szCs w:val="24"/>
        </w:rPr>
        <w:t>сумму 2% от стоимости</w:t>
      </w:r>
      <w:r w:rsidR="00932C0A" w:rsidRPr="00C24ECF">
        <w:rPr>
          <w:bCs w:val="0"/>
          <w:sz w:val="24"/>
          <w:szCs w:val="24"/>
        </w:rPr>
        <w:t xml:space="preserve">, с учетом НДС. </w:t>
      </w:r>
    </w:p>
    <w:p w:rsidR="00932C0A" w:rsidRPr="00C24ECF"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C24ECF">
        <w:rPr>
          <w:bCs w:val="0"/>
          <w:sz w:val="24"/>
          <w:szCs w:val="24"/>
        </w:rPr>
        <w:t xml:space="preserve">Обеспечение </w:t>
      </w:r>
      <w:proofErr w:type="gramStart"/>
      <w:r w:rsidRPr="00C24ECF">
        <w:rPr>
          <w:bCs w:val="0"/>
          <w:sz w:val="24"/>
          <w:szCs w:val="24"/>
        </w:rPr>
        <w:t xml:space="preserve">исполнения обязательств </w:t>
      </w:r>
      <w:r w:rsidR="009C744E" w:rsidRPr="00C24ECF">
        <w:rPr>
          <w:bCs w:val="0"/>
          <w:sz w:val="24"/>
          <w:szCs w:val="24"/>
        </w:rPr>
        <w:t>Участник</w:t>
      </w:r>
      <w:r w:rsidRPr="00C24ECF">
        <w:rPr>
          <w:bCs w:val="0"/>
          <w:sz w:val="24"/>
          <w:szCs w:val="24"/>
        </w:rPr>
        <w:t xml:space="preserve">а </w:t>
      </w:r>
      <w:r w:rsidR="0089163E" w:rsidRPr="00C24ECF">
        <w:rPr>
          <w:bCs w:val="0"/>
          <w:sz w:val="24"/>
          <w:szCs w:val="24"/>
        </w:rPr>
        <w:t>запроса предложений</w:t>
      </w:r>
      <w:proofErr w:type="gramEnd"/>
      <w:r w:rsidR="0089163E" w:rsidRPr="00C24ECF">
        <w:rPr>
          <w:bCs w:val="0"/>
          <w:sz w:val="24"/>
          <w:szCs w:val="24"/>
        </w:rPr>
        <w:t xml:space="preserve"> </w:t>
      </w:r>
      <w:r w:rsidRPr="00C24ECF">
        <w:rPr>
          <w:bCs w:val="0"/>
          <w:sz w:val="24"/>
          <w:szCs w:val="24"/>
        </w:rPr>
        <w:t>должно иметь форму неустойки.</w:t>
      </w:r>
    </w:p>
    <w:p w:rsidR="00932C0A" w:rsidRPr="00C24ECF"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C24ECF">
        <w:rPr>
          <w:bCs w:val="0"/>
          <w:sz w:val="24"/>
          <w:szCs w:val="24"/>
        </w:rPr>
        <w:t>Форма соглашения о неустойке должна</w:t>
      </w:r>
      <w:r w:rsidR="00ED01BF" w:rsidRPr="00C24ECF">
        <w:rPr>
          <w:bCs w:val="0"/>
          <w:sz w:val="24"/>
          <w:szCs w:val="24"/>
        </w:rPr>
        <w:t xml:space="preserve"> соответствовать требованиям ст</w:t>
      </w:r>
      <w:r w:rsidRPr="00C24ECF">
        <w:rPr>
          <w:bCs w:val="0"/>
          <w:sz w:val="24"/>
          <w:szCs w:val="24"/>
        </w:rPr>
        <w:t>.330, 331 Гражданского кодекса Российской Федерации</w:t>
      </w:r>
      <w:bookmarkEnd w:id="324"/>
      <w:r w:rsidR="003C2207" w:rsidRPr="00C24ECF">
        <w:rPr>
          <w:bCs w:val="0"/>
          <w:sz w:val="24"/>
          <w:szCs w:val="24"/>
        </w:rPr>
        <w:t xml:space="preserve"> и быть подготовлена по </w:t>
      </w:r>
      <w:r w:rsidR="005818B2" w:rsidRPr="00C24ECF">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C24ECF">
        <w:rPr>
          <w:bCs w:val="0"/>
          <w:sz w:val="24"/>
          <w:szCs w:val="24"/>
        </w:rPr>
        <w:t xml:space="preserve"> (</w:t>
      </w:r>
      <w:r w:rsidR="003C2207" w:rsidRPr="00C24ECF">
        <w:rPr>
          <w:bCs w:val="0"/>
          <w:sz w:val="24"/>
          <w:szCs w:val="24"/>
          <w:lang w:eastAsia="ru-RU"/>
        </w:rPr>
        <w:t xml:space="preserve">подраздел </w:t>
      </w:r>
      <w:r w:rsidR="00763E64" w:rsidRPr="00C24ECF">
        <w:rPr>
          <w:bCs w:val="0"/>
          <w:sz w:val="24"/>
          <w:szCs w:val="24"/>
          <w:lang w:eastAsia="ru-RU"/>
        </w:rPr>
        <w:fldChar w:fldCharType="begin"/>
      </w:r>
      <w:r w:rsidR="003C2207" w:rsidRPr="00C24ECF">
        <w:rPr>
          <w:bCs w:val="0"/>
          <w:sz w:val="24"/>
          <w:szCs w:val="24"/>
          <w:lang w:eastAsia="ru-RU"/>
        </w:rPr>
        <w:instrText xml:space="preserve"> REF _Ref440272678 \r \h </w:instrText>
      </w:r>
      <w:r w:rsidR="00C24ECF">
        <w:rPr>
          <w:bCs w:val="0"/>
          <w:sz w:val="24"/>
          <w:szCs w:val="24"/>
          <w:lang w:eastAsia="ru-RU"/>
        </w:rPr>
        <w:instrText xml:space="preserve"> \* MERGEFORMAT </w:instrText>
      </w:r>
      <w:r w:rsidR="00763E64" w:rsidRPr="00C24ECF">
        <w:rPr>
          <w:bCs w:val="0"/>
          <w:sz w:val="24"/>
          <w:szCs w:val="24"/>
          <w:lang w:eastAsia="ru-RU"/>
        </w:rPr>
      </w:r>
      <w:r w:rsidR="00763E64" w:rsidRPr="00C24ECF">
        <w:rPr>
          <w:bCs w:val="0"/>
          <w:sz w:val="24"/>
          <w:szCs w:val="24"/>
          <w:lang w:eastAsia="ru-RU"/>
        </w:rPr>
        <w:fldChar w:fldCharType="separate"/>
      </w:r>
      <w:r w:rsidR="00A43601">
        <w:rPr>
          <w:bCs w:val="0"/>
          <w:sz w:val="24"/>
          <w:szCs w:val="24"/>
          <w:lang w:eastAsia="ru-RU"/>
        </w:rPr>
        <w:t>5.13</w:t>
      </w:r>
      <w:r w:rsidR="00763E64" w:rsidRPr="00C24ECF">
        <w:rPr>
          <w:bCs w:val="0"/>
          <w:sz w:val="24"/>
          <w:szCs w:val="24"/>
          <w:lang w:eastAsia="ru-RU"/>
        </w:rPr>
        <w:fldChar w:fldCharType="end"/>
      </w:r>
      <w:r w:rsidR="003C2207" w:rsidRPr="00C24ECF">
        <w:rPr>
          <w:bCs w:val="0"/>
          <w:sz w:val="24"/>
          <w:szCs w:val="24"/>
        </w:rPr>
        <w:t>)</w:t>
      </w:r>
      <w:r w:rsidR="000A6857" w:rsidRPr="00C24ECF">
        <w:rPr>
          <w:bCs w:val="0"/>
          <w:sz w:val="24"/>
          <w:szCs w:val="24"/>
        </w:rPr>
        <w:t>.</w:t>
      </w:r>
    </w:p>
    <w:p w:rsidR="00932C0A" w:rsidRPr="00C24ECF"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C24ECF">
        <w:rPr>
          <w:bCs w:val="0"/>
          <w:sz w:val="24"/>
          <w:szCs w:val="24"/>
        </w:rPr>
        <w:t>В соглашении о неустойке должно быть указано</w:t>
      </w:r>
      <w:bookmarkStart w:id="326" w:name="_Ref305753174"/>
      <w:r w:rsidRPr="00C24ECF">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C24ECF">
        <w:rPr>
          <w:bCs w:val="0"/>
          <w:sz w:val="24"/>
          <w:szCs w:val="24"/>
        </w:rPr>
        <w:t>запросе предложений</w:t>
      </w:r>
      <w:r w:rsidRPr="00C24ECF">
        <w:rPr>
          <w:bCs w:val="0"/>
          <w:sz w:val="24"/>
          <w:szCs w:val="24"/>
        </w:rPr>
        <w:t>:</w:t>
      </w:r>
      <w:bookmarkEnd w:id="325"/>
      <w:bookmarkEnd w:id="326"/>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C24ECF">
        <w:rPr>
          <w:bCs w:val="0"/>
          <w:sz w:val="24"/>
          <w:szCs w:val="24"/>
        </w:rPr>
        <w:t xml:space="preserve">изменения или отзыва </w:t>
      </w:r>
      <w:r w:rsidR="004B5EB3" w:rsidRPr="00C24ECF">
        <w:rPr>
          <w:bCs w:val="0"/>
          <w:sz w:val="24"/>
          <w:szCs w:val="24"/>
        </w:rPr>
        <w:t>Заявк</w:t>
      </w:r>
      <w:r w:rsidRPr="00C24ECF">
        <w:rPr>
          <w:bCs w:val="0"/>
          <w:sz w:val="24"/>
          <w:szCs w:val="24"/>
        </w:rPr>
        <w:t>и,</w:t>
      </w:r>
      <w:r w:rsidRPr="00E71A48">
        <w:rPr>
          <w:bCs w:val="0"/>
          <w:sz w:val="24"/>
          <w:szCs w:val="24"/>
        </w:rPr>
        <w:t xml:space="preserve"> в том числе в процессе проведения переторжки, в течение срока ее действия (п.</w:t>
      </w:r>
      <w:r w:rsidR="00F41613">
        <w:fldChar w:fldCharType="begin"/>
      </w:r>
      <w:r w:rsidR="00F41613">
        <w:instrText xml:space="preserve"> REF _Ref306008743 \r \h  \* MERGEFORMAT </w:instrText>
      </w:r>
      <w:r w:rsidR="00F41613">
        <w:fldChar w:fldCharType="separate"/>
      </w:r>
      <w:r w:rsidR="00A43601" w:rsidRPr="00A43601">
        <w:rPr>
          <w:bCs w:val="0"/>
          <w:sz w:val="24"/>
          <w:szCs w:val="24"/>
        </w:rPr>
        <w:t>3.3.4</w:t>
      </w:r>
      <w:r w:rsidR="00F41613">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A43601">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C24ECF"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C24ECF">
        <w:rPr>
          <w:bCs w:val="0"/>
          <w:sz w:val="24"/>
          <w:szCs w:val="24"/>
        </w:rPr>
        <w:t>Участник</w:t>
      </w:r>
      <w:r w:rsidR="004C5164" w:rsidRPr="00C24ECF">
        <w:rPr>
          <w:bCs w:val="0"/>
          <w:sz w:val="24"/>
          <w:szCs w:val="24"/>
        </w:rPr>
        <w:t xml:space="preserve">а </w:t>
      </w:r>
      <w:r w:rsidR="00FE5731" w:rsidRPr="00C24ECF">
        <w:rPr>
          <w:bCs w:val="0"/>
          <w:sz w:val="24"/>
          <w:szCs w:val="24"/>
        </w:rPr>
        <w:t>запроса предложений</w:t>
      </w:r>
      <w:r w:rsidR="004C5164" w:rsidRPr="00C24ECF">
        <w:rPr>
          <w:bCs w:val="0"/>
          <w:sz w:val="24"/>
          <w:szCs w:val="24"/>
        </w:rPr>
        <w:t xml:space="preserve">, </w:t>
      </w:r>
      <w:r w:rsidR="004C5164" w:rsidRPr="00C24ECF">
        <w:rPr>
          <w:sz w:val="24"/>
          <w:szCs w:val="24"/>
        </w:rPr>
        <w:t xml:space="preserve">чья </w:t>
      </w:r>
      <w:r w:rsidR="004B5EB3" w:rsidRPr="00C24ECF">
        <w:rPr>
          <w:sz w:val="24"/>
          <w:szCs w:val="24"/>
        </w:rPr>
        <w:t>Заявк</w:t>
      </w:r>
      <w:r w:rsidR="004C5164" w:rsidRPr="00C24ECF">
        <w:rPr>
          <w:sz w:val="24"/>
          <w:szCs w:val="24"/>
        </w:rPr>
        <w:t>а признана лучшей,</w:t>
      </w:r>
      <w:r w:rsidR="00FE5731" w:rsidRPr="00C24ECF">
        <w:rPr>
          <w:bCs w:val="0"/>
          <w:sz w:val="24"/>
          <w:szCs w:val="24"/>
        </w:rPr>
        <w:t xml:space="preserve"> </w:t>
      </w:r>
      <w:r w:rsidRPr="00C24ECF">
        <w:rPr>
          <w:bCs w:val="0"/>
          <w:sz w:val="24"/>
          <w:szCs w:val="24"/>
        </w:rPr>
        <w:t xml:space="preserve">от заключения </w:t>
      </w:r>
      <w:r w:rsidR="00123C70" w:rsidRPr="00C24ECF">
        <w:rPr>
          <w:bCs w:val="0"/>
          <w:sz w:val="24"/>
          <w:szCs w:val="24"/>
        </w:rPr>
        <w:t>Договор</w:t>
      </w:r>
      <w:r w:rsidRPr="00C24ECF">
        <w:rPr>
          <w:bCs w:val="0"/>
          <w:sz w:val="24"/>
          <w:szCs w:val="24"/>
        </w:rPr>
        <w:t xml:space="preserve">а либо </w:t>
      </w:r>
      <w:r w:rsidR="009C744E" w:rsidRPr="00C24ECF">
        <w:rPr>
          <w:bCs w:val="0"/>
          <w:sz w:val="24"/>
          <w:szCs w:val="24"/>
        </w:rPr>
        <w:t>Участник</w:t>
      </w:r>
      <w:r w:rsidRPr="00C24ECF">
        <w:rPr>
          <w:bCs w:val="0"/>
          <w:sz w:val="24"/>
          <w:szCs w:val="24"/>
        </w:rPr>
        <w:t xml:space="preserve">а </w:t>
      </w:r>
      <w:r w:rsidR="007A439E" w:rsidRPr="00C24ECF">
        <w:rPr>
          <w:bCs w:val="0"/>
          <w:sz w:val="24"/>
          <w:szCs w:val="24"/>
        </w:rPr>
        <w:t>запроса предложений</w:t>
      </w:r>
      <w:r w:rsidRPr="00C24ECF">
        <w:rPr>
          <w:bCs w:val="0"/>
          <w:sz w:val="24"/>
          <w:szCs w:val="24"/>
        </w:rPr>
        <w:t xml:space="preserve">, признанного единственным </w:t>
      </w:r>
      <w:r w:rsidR="009C744E" w:rsidRPr="00C24ECF">
        <w:rPr>
          <w:bCs w:val="0"/>
          <w:sz w:val="24"/>
          <w:szCs w:val="24"/>
        </w:rPr>
        <w:t>Участник</w:t>
      </w:r>
      <w:r w:rsidRPr="00C24ECF">
        <w:rPr>
          <w:bCs w:val="0"/>
          <w:sz w:val="24"/>
          <w:szCs w:val="24"/>
        </w:rPr>
        <w:t xml:space="preserve">ом при условии его соответствия требованиям </w:t>
      </w:r>
      <w:r w:rsidR="007D07A7" w:rsidRPr="00C24ECF">
        <w:rPr>
          <w:bCs w:val="0"/>
          <w:sz w:val="24"/>
          <w:szCs w:val="24"/>
        </w:rPr>
        <w:t>Д</w:t>
      </w:r>
      <w:r w:rsidRPr="00C24ECF">
        <w:rPr>
          <w:bCs w:val="0"/>
          <w:sz w:val="24"/>
          <w:szCs w:val="24"/>
        </w:rPr>
        <w:t>окументации</w:t>
      </w:r>
      <w:r w:rsidR="007D07A7" w:rsidRPr="00C24ECF">
        <w:rPr>
          <w:bCs w:val="0"/>
          <w:sz w:val="24"/>
          <w:szCs w:val="24"/>
        </w:rPr>
        <w:t xml:space="preserve"> по запросу предложений</w:t>
      </w:r>
      <w:r w:rsidRPr="00C24ECF">
        <w:rPr>
          <w:bCs w:val="0"/>
          <w:sz w:val="24"/>
          <w:szCs w:val="24"/>
        </w:rPr>
        <w:t xml:space="preserve">, заключить </w:t>
      </w:r>
      <w:r w:rsidR="00123C70" w:rsidRPr="00C24ECF">
        <w:rPr>
          <w:bCs w:val="0"/>
          <w:sz w:val="24"/>
          <w:szCs w:val="24"/>
        </w:rPr>
        <w:t>Договор</w:t>
      </w:r>
      <w:r w:rsidRPr="00C24ECF">
        <w:rPr>
          <w:bCs w:val="0"/>
          <w:sz w:val="24"/>
          <w:szCs w:val="24"/>
        </w:rPr>
        <w:t xml:space="preserve"> в установленном настоящей </w:t>
      </w:r>
      <w:r w:rsidR="007D07A7" w:rsidRPr="00C24ECF">
        <w:rPr>
          <w:bCs w:val="0"/>
          <w:sz w:val="24"/>
          <w:szCs w:val="24"/>
        </w:rPr>
        <w:t>Д</w:t>
      </w:r>
      <w:r w:rsidRPr="00C24ECF">
        <w:rPr>
          <w:bCs w:val="0"/>
          <w:sz w:val="24"/>
          <w:szCs w:val="24"/>
        </w:rPr>
        <w:t>окументацией порядке (п</w:t>
      </w:r>
      <w:r w:rsidR="00403042" w:rsidRPr="00C24ECF">
        <w:rPr>
          <w:bCs w:val="0"/>
          <w:sz w:val="24"/>
          <w:szCs w:val="24"/>
        </w:rPr>
        <w:t>.</w:t>
      </w:r>
      <w:r w:rsidR="00763E64" w:rsidRPr="00C24ECF">
        <w:rPr>
          <w:bCs w:val="0"/>
          <w:sz w:val="24"/>
          <w:szCs w:val="24"/>
        </w:rPr>
        <w:fldChar w:fldCharType="begin"/>
      </w:r>
      <w:r w:rsidR="00414CAF" w:rsidRPr="00C24ECF">
        <w:rPr>
          <w:bCs w:val="0"/>
          <w:sz w:val="24"/>
          <w:szCs w:val="24"/>
        </w:rPr>
        <w:instrText xml:space="preserve"> REF _Ref303683929 \r \h </w:instrText>
      </w:r>
      <w:r w:rsidR="00C24ECF">
        <w:rPr>
          <w:bCs w:val="0"/>
          <w:sz w:val="24"/>
          <w:szCs w:val="24"/>
        </w:rPr>
        <w:instrText xml:space="preserve"> \* MERGEFORMAT </w:instrText>
      </w:r>
      <w:r w:rsidR="00763E64" w:rsidRPr="00C24ECF">
        <w:rPr>
          <w:bCs w:val="0"/>
          <w:sz w:val="24"/>
          <w:szCs w:val="24"/>
        </w:rPr>
      </w:r>
      <w:r w:rsidR="00763E64" w:rsidRPr="00C24ECF">
        <w:rPr>
          <w:bCs w:val="0"/>
          <w:sz w:val="24"/>
          <w:szCs w:val="24"/>
        </w:rPr>
        <w:fldChar w:fldCharType="separate"/>
      </w:r>
      <w:r w:rsidR="00A43601">
        <w:rPr>
          <w:bCs w:val="0"/>
          <w:sz w:val="24"/>
          <w:szCs w:val="24"/>
        </w:rPr>
        <w:t>3.10</w:t>
      </w:r>
      <w:r w:rsidR="00763E64" w:rsidRPr="00C24ECF">
        <w:rPr>
          <w:bCs w:val="0"/>
          <w:sz w:val="24"/>
          <w:szCs w:val="24"/>
        </w:rPr>
        <w:fldChar w:fldCharType="end"/>
      </w:r>
      <w:r w:rsidRPr="00C24ECF">
        <w:rPr>
          <w:bCs w:val="0"/>
          <w:sz w:val="24"/>
          <w:szCs w:val="24"/>
        </w:rPr>
        <w:t>);</w:t>
      </w:r>
      <w:proofErr w:type="gramEnd"/>
    </w:p>
    <w:p w:rsidR="00932C0A" w:rsidRPr="00C24ECF"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C24ECF">
        <w:rPr>
          <w:bCs w:val="0"/>
          <w:sz w:val="24"/>
          <w:szCs w:val="24"/>
        </w:rPr>
        <w:t xml:space="preserve">отказа </w:t>
      </w:r>
      <w:r w:rsidR="009C744E" w:rsidRPr="00C24ECF">
        <w:rPr>
          <w:bCs w:val="0"/>
          <w:sz w:val="24"/>
          <w:szCs w:val="24"/>
        </w:rPr>
        <w:t>Участник</w:t>
      </w:r>
      <w:r w:rsidR="004C5164" w:rsidRPr="00C24ECF">
        <w:rPr>
          <w:bCs w:val="0"/>
          <w:sz w:val="24"/>
          <w:szCs w:val="24"/>
        </w:rPr>
        <w:t xml:space="preserve">а </w:t>
      </w:r>
      <w:r w:rsidR="007A439E" w:rsidRPr="00C24ECF">
        <w:rPr>
          <w:bCs w:val="0"/>
          <w:sz w:val="24"/>
          <w:szCs w:val="24"/>
        </w:rPr>
        <w:t>запроса предложений</w:t>
      </w:r>
      <w:r w:rsidR="004C5164" w:rsidRPr="00C24ECF">
        <w:rPr>
          <w:bCs w:val="0"/>
          <w:sz w:val="24"/>
          <w:szCs w:val="24"/>
        </w:rPr>
        <w:t xml:space="preserve">, </w:t>
      </w:r>
      <w:r w:rsidR="004C5164" w:rsidRPr="00C24ECF">
        <w:rPr>
          <w:sz w:val="24"/>
          <w:szCs w:val="24"/>
        </w:rPr>
        <w:t xml:space="preserve">чья </w:t>
      </w:r>
      <w:r w:rsidR="004B5EB3" w:rsidRPr="00C24ECF">
        <w:rPr>
          <w:sz w:val="24"/>
          <w:szCs w:val="24"/>
        </w:rPr>
        <w:t>Заявк</w:t>
      </w:r>
      <w:r w:rsidR="004C5164" w:rsidRPr="00C24ECF">
        <w:rPr>
          <w:sz w:val="24"/>
          <w:szCs w:val="24"/>
        </w:rPr>
        <w:t>а признана лучшей,</w:t>
      </w:r>
      <w:r w:rsidR="007A439E" w:rsidRPr="00C24ECF">
        <w:rPr>
          <w:bCs w:val="0"/>
          <w:sz w:val="24"/>
          <w:szCs w:val="24"/>
        </w:rPr>
        <w:t xml:space="preserve"> </w:t>
      </w:r>
      <w:r w:rsidRPr="00C24ECF">
        <w:rPr>
          <w:bCs w:val="0"/>
          <w:sz w:val="24"/>
          <w:szCs w:val="24"/>
        </w:rPr>
        <w:t xml:space="preserve">предоставить финансовое обеспечение по </w:t>
      </w:r>
      <w:r w:rsidR="00123C70" w:rsidRPr="00C24ECF">
        <w:rPr>
          <w:bCs w:val="0"/>
          <w:sz w:val="24"/>
          <w:szCs w:val="24"/>
        </w:rPr>
        <w:t>Договор</w:t>
      </w:r>
      <w:r w:rsidRPr="00C24ECF">
        <w:rPr>
          <w:bCs w:val="0"/>
          <w:sz w:val="24"/>
          <w:szCs w:val="24"/>
        </w:rPr>
        <w:t>у</w:t>
      </w:r>
      <w:r w:rsidR="00311F48" w:rsidRPr="00C24ECF">
        <w:rPr>
          <w:bCs w:val="0"/>
          <w:sz w:val="24"/>
          <w:szCs w:val="24"/>
        </w:rPr>
        <w:t>.</w:t>
      </w:r>
    </w:p>
    <w:p w:rsidR="00932C0A" w:rsidRPr="00C24ECF"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C24ECF">
        <w:rPr>
          <w:bCs w:val="0"/>
          <w:sz w:val="24"/>
          <w:szCs w:val="24"/>
        </w:rPr>
        <w:t xml:space="preserve">В случаях, указанных в п. </w:t>
      </w:r>
      <w:r w:rsidR="00F41613" w:rsidRPr="00C24ECF">
        <w:fldChar w:fldCharType="begin"/>
      </w:r>
      <w:r w:rsidR="00F41613" w:rsidRPr="00C24ECF">
        <w:instrText xml:space="preserve"> REF _Ref305753174 \r \h  \* MERGEFORMAT </w:instrText>
      </w:r>
      <w:r w:rsidR="00F41613" w:rsidRPr="00C24ECF">
        <w:fldChar w:fldCharType="separate"/>
      </w:r>
      <w:r w:rsidR="00A43601" w:rsidRPr="00A43601">
        <w:rPr>
          <w:bCs w:val="0"/>
          <w:sz w:val="24"/>
          <w:szCs w:val="24"/>
        </w:rPr>
        <w:t>3.3.14.4</w:t>
      </w:r>
      <w:r w:rsidR="00F41613" w:rsidRPr="00C24ECF">
        <w:fldChar w:fldCharType="end"/>
      </w:r>
      <w:r w:rsidRPr="00C24ECF">
        <w:rPr>
          <w:bCs w:val="0"/>
          <w:sz w:val="24"/>
          <w:szCs w:val="24"/>
        </w:rPr>
        <w:t xml:space="preserve"> </w:t>
      </w:r>
      <w:r w:rsidR="009C744E" w:rsidRPr="00C24ECF">
        <w:rPr>
          <w:bCs w:val="0"/>
          <w:sz w:val="24"/>
          <w:szCs w:val="24"/>
        </w:rPr>
        <w:t>Участник</w:t>
      </w:r>
      <w:r w:rsidRPr="00C24ECF">
        <w:rPr>
          <w:bCs w:val="0"/>
          <w:sz w:val="24"/>
          <w:szCs w:val="24"/>
        </w:rPr>
        <w:t xml:space="preserve"> обязан выплатить Заказчику неустойку </w:t>
      </w:r>
      <w:bookmarkEnd w:id="327"/>
      <w:r w:rsidR="008460C7" w:rsidRPr="00C24ECF">
        <w:rPr>
          <w:bCs w:val="0"/>
          <w:sz w:val="24"/>
          <w:szCs w:val="24"/>
        </w:rPr>
        <w:t xml:space="preserve">в размере 2% </w:t>
      </w:r>
      <w:r w:rsidR="000A7A8E" w:rsidRPr="00C24ECF">
        <w:rPr>
          <w:bCs w:val="0"/>
          <w:sz w:val="24"/>
          <w:szCs w:val="24"/>
        </w:rPr>
        <w:t>от стоимости Заявки, с учетом НДС.</w:t>
      </w:r>
    </w:p>
    <w:p w:rsidR="00932C0A" w:rsidRPr="00C24ECF"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C24ECF">
        <w:rPr>
          <w:bCs w:val="0"/>
          <w:sz w:val="24"/>
          <w:szCs w:val="24"/>
        </w:rPr>
        <w:t>Участник</w:t>
      </w:r>
      <w:r w:rsidR="00932C0A" w:rsidRPr="00C24ECF">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C24ECF"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C24ECF">
        <w:rPr>
          <w:bCs w:val="0"/>
          <w:sz w:val="24"/>
          <w:szCs w:val="24"/>
        </w:rPr>
        <w:t>Участник должен предоставить оригинал соглашения о неустойке (</w:t>
      </w:r>
      <w:r w:rsidRPr="00C24ECF">
        <w:rPr>
          <w:bCs w:val="0"/>
          <w:sz w:val="24"/>
          <w:szCs w:val="24"/>
          <w:lang w:eastAsia="ru-RU"/>
        </w:rPr>
        <w:t xml:space="preserve">подраздел </w:t>
      </w:r>
      <w:r w:rsidR="00F41613" w:rsidRPr="00C24ECF">
        <w:fldChar w:fldCharType="begin"/>
      </w:r>
      <w:r w:rsidR="00F41613" w:rsidRPr="00C24ECF">
        <w:instrText xml:space="preserve"> REF _Ref440272256 \r \h  \* MERGEFORMAT </w:instrText>
      </w:r>
      <w:r w:rsidR="00F41613" w:rsidRPr="00C24ECF">
        <w:fldChar w:fldCharType="separate"/>
      </w:r>
      <w:r w:rsidR="00A43601" w:rsidRPr="00A43601">
        <w:rPr>
          <w:bCs w:val="0"/>
          <w:sz w:val="24"/>
          <w:szCs w:val="24"/>
          <w:lang w:eastAsia="ru-RU"/>
        </w:rPr>
        <w:t>5.13</w:t>
      </w:r>
      <w:r w:rsidR="00F41613" w:rsidRPr="00C24ECF">
        <w:fldChar w:fldCharType="end"/>
      </w:r>
      <w:r w:rsidRPr="00C24ECF">
        <w:rPr>
          <w:bCs w:val="0"/>
          <w:sz w:val="24"/>
          <w:szCs w:val="24"/>
        </w:rPr>
        <w:t xml:space="preserve">), а также Расписку сдачи-приемки соглашения о неустойке, подготовленную по </w:t>
      </w:r>
      <w:r w:rsidRPr="00C24ECF">
        <w:rPr>
          <w:bCs w:val="0"/>
          <w:spacing w:val="-1"/>
          <w:sz w:val="24"/>
          <w:szCs w:val="24"/>
        </w:rPr>
        <w:t xml:space="preserve">форме и в соответствии с инструкциями, приведенными в настоящей Документации </w:t>
      </w:r>
      <w:r w:rsidRPr="00C24ECF">
        <w:rPr>
          <w:bCs w:val="0"/>
          <w:sz w:val="24"/>
          <w:szCs w:val="24"/>
        </w:rPr>
        <w:t>(</w:t>
      </w:r>
      <w:r w:rsidRPr="00C24ECF">
        <w:rPr>
          <w:bCs w:val="0"/>
          <w:sz w:val="24"/>
          <w:szCs w:val="24"/>
          <w:lang w:eastAsia="ru-RU"/>
        </w:rPr>
        <w:t xml:space="preserve">подраздел </w:t>
      </w:r>
      <w:r w:rsidR="00F41613" w:rsidRPr="00C24ECF">
        <w:fldChar w:fldCharType="begin"/>
      </w:r>
      <w:r w:rsidR="00F41613" w:rsidRPr="00C24ECF">
        <w:instrText xml:space="preserve"> REF _Ref441574460 \r \h  \* MERGEFORMAT </w:instrText>
      </w:r>
      <w:r w:rsidR="00F41613" w:rsidRPr="00C24ECF">
        <w:fldChar w:fldCharType="separate"/>
      </w:r>
      <w:r w:rsidR="00A43601" w:rsidRPr="00A43601">
        <w:rPr>
          <w:bCs w:val="0"/>
          <w:sz w:val="24"/>
          <w:szCs w:val="24"/>
          <w:lang w:eastAsia="ru-RU"/>
        </w:rPr>
        <w:t>5.16</w:t>
      </w:r>
      <w:r w:rsidR="00F41613" w:rsidRPr="00C24ECF">
        <w:fldChar w:fldCharType="end"/>
      </w:r>
      <w:r w:rsidRPr="00C24ECF">
        <w:rPr>
          <w:bCs w:val="0"/>
          <w:sz w:val="24"/>
          <w:szCs w:val="24"/>
        </w:rPr>
        <w:t xml:space="preserve">), в срок не позднее даты и времени окончания приема заявок, указанных в пункте </w:t>
      </w:r>
      <w:r w:rsidR="00F41613" w:rsidRPr="00C24ECF">
        <w:fldChar w:fldCharType="begin"/>
      </w:r>
      <w:r w:rsidR="00F41613" w:rsidRPr="00C24ECF">
        <w:instrText xml:space="preserve"> REF _Ref440289953 \r \h  \* MERGEFORMAT </w:instrText>
      </w:r>
      <w:r w:rsidR="00F41613" w:rsidRPr="00C24ECF">
        <w:fldChar w:fldCharType="separate"/>
      </w:r>
      <w:r w:rsidR="00A43601" w:rsidRPr="00A43601">
        <w:rPr>
          <w:bCs w:val="0"/>
          <w:sz w:val="24"/>
          <w:szCs w:val="24"/>
        </w:rPr>
        <w:t>3.4.1.3</w:t>
      </w:r>
      <w:r w:rsidR="00F41613" w:rsidRPr="00C24ECF">
        <w:fldChar w:fldCharType="end"/>
      </w:r>
      <w:r w:rsidRPr="00C24ECF">
        <w:rPr>
          <w:bCs w:val="0"/>
          <w:sz w:val="24"/>
          <w:szCs w:val="24"/>
        </w:rPr>
        <w:t xml:space="preserve"> настоящей Документации, по адресу: </w:t>
      </w:r>
      <w:r w:rsidR="005F3ED9" w:rsidRPr="00C24ECF">
        <w:rPr>
          <w:sz w:val="24"/>
          <w:szCs w:val="24"/>
        </w:rPr>
        <w:t xml:space="preserve">РФ, </w:t>
      </w:r>
      <w:r w:rsidR="005F3ED9" w:rsidRPr="00C24ECF">
        <w:rPr>
          <w:iCs/>
          <w:sz w:val="24"/>
          <w:szCs w:val="24"/>
        </w:rPr>
        <w:t xml:space="preserve">394033, г. Воронеж, ул. </w:t>
      </w:r>
      <w:proofErr w:type="spellStart"/>
      <w:r w:rsidR="005F3ED9" w:rsidRPr="00C24ECF">
        <w:rPr>
          <w:iCs/>
          <w:sz w:val="24"/>
          <w:szCs w:val="24"/>
        </w:rPr>
        <w:t>Арзамасская</w:t>
      </w:r>
      <w:proofErr w:type="spellEnd"/>
      <w:r w:rsidR="005F3ED9" w:rsidRPr="00C24ECF">
        <w:rPr>
          <w:iCs/>
          <w:sz w:val="24"/>
          <w:szCs w:val="24"/>
        </w:rPr>
        <w:t>, д. 2</w:t>
      </w:r>
      <w:r w:rsidR="005F3ED9" w:rsidRPr="00C24ECF">
        <w:rPr>
          <w:sz w:val="24"/>
          <w:szCs w:val="24"/>
        </w:rPr>
        <w:t xml:space="preserve">, </w:t>
      </w:r>
      <w:proofErr w:type="spellStart"/>
      <w:r w:rsidR="005F3ED9" w:rsidRPr="00C24ECF">
        <w:rPr>
          <w:sz w:val="24"/>
          <w:szCs w:val="24"/>
        </w:rPr>
        <w:t>каб</w:t>
      </w:r>
      <w:proofErr w:type="spellEnd"/>
      <w:r w:rsidR="005F3ED9" w:rsidRPr="00C24ECF">
        <w:rPr>
          <w:sz w:val="24"/>
          <w:szCs w:val="24"/>
        </w:rPr>
        <w:t>. №112</w:t>
      </w:r>
      <w:r w:rsidR="005F3ED9" w:rsidRPr="00C24ECF">
        <w:rPr>
          <w:bCs w:val="0"/>
          <w:sz w:val="24"/>
          <w:szCs w:val="24"/>
        </w:rPr>
        <w:t xml:space="preserve">, исполнительный сотрудник – </w:t>
      </w:r>
      <w:r w:rsidR="005F3ED9" w:rsidRPr="00C24ECF">
        <w:rPr>
          <w:sz w:val="24"/>
          <w:szCs w:val="24"/>
        </w:rPr>
        <w:t>Зайцева Александра Анатольевна</w:t>
      </w:r>
      <w:r w:rsidR="005F3ED9" w:rsidRPr="00C24ECF">
        <w:rPr>
          <w:bCs w:val="0"/>
          <w:sz w:val="24"/>
          <w:szCs w:val="24"/>
        </w:rPr>
        <w:t xml:space="preserve">, контактный телефон </w:t>
      </w:r>
      <w:r w:rsidR="005F3ED9" w:rsidRPr="00C24ECF">
        <w:rPr>
          <w:sz w:val="24"/>
          <w:szCs w:val="24"/>
        </w:rPr>
        <w:t>(473) 249-57-66</w:t>
      </w:r>
      <w:r w:rsidRPr="00C24ECF">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C24ECF" w:rsidRDefault="008D1B83" w:rsidP="00E62C2B">
      <w:pPr>
        <w:pStyle w:val="aff6"/>
        <w:numPr>
          <w:ilvl w:val="0"/>
          <w:numId w:val="80"/>
        </w:numPr>
        <w:tabs>
          <w:tab w:val="clear" w:pos="1134"/>
          <w:tab w:val="left" w:pos="2127"/>
        </w:tabs>
        <w:suppressAutoHyphens w:val="0"/>
        <w:spacing w:line="240" w:lineRule="auto"/>
        <w:rPr>
          <w:sz w:val="24"/>
          <w:szCs w:val="24"/>
        </w:rPr>
      </w:pPr>
      <w:r w:rsidRPr="00C24ECF">
        <w:rPr>
          <w:sz w:val="24"/>
          <w:szCs w:val="24"/>
        </w:rPr>
        <w:t>Пометка «</w:t>
      </w:r>
      <w:r w:rsidRPr="00C24ECF">
        <w:rPr>
          <w:bCs w:val="0"/>
          <w:sz w:val="24"/>
          <w:szCs w:val="24"/>
        </w:rPr>
        <w:t xml:space="preserve"> Соглашение о неустойке</w:t>
      </w:r>
      <w:r w:rsidRPr="00C24ECF">
        <w:rPr>
          <w:sz w:val="24"/>
          <w:szCs w:val="24"/>
        </w:rPr>
        <w:t>»;</w:t>
      </w:r>
    </w:p>
    <w:p w:rsidR="008D1B83" w:rsidRPr="008D1B83" w:rsidRDefault="008D1B83" w:rsidP="00E62C2B">
      <w:pPr>
        <w:pStyle w:val="aff6"/>
        <w:numPr>
          <w:ilvl w:val="0"/>
          <w:numId w:val="80"/>
        </w:numPr>
        <w:tabs>
          <w:tab w:val="clear" w:pos="1134"/>
          <w:tab w:val="left" w:pos="2127"/>
        </w:tabs>
        <w:suppressAutoHyphens w:val="0"/>
        <w:spacing w:line="240" w:lineRule="auto"/>
        <w:rPr>
          <w:sz w:val="24"/>
          <w:szCs w:val="24"/>
        </w:rPr>
      </w:pPr>
      <w:r w:rsidRPr="00C24ECF">
        <w:rPr>
          <w:sz w:val="24"/>
          <w:szCs w:val="24"/>
        </w:rPr>
        <w:t>наименование</w:t>
      </w:r>
      <w:r w:rsidRPr="008D1B83">
        <w:rPr>
          <w:sz w:val="24"/>
          <w:szCs w:val="24"/>
        </w:rPr>
        <w:t xml:space="preserve"> и адрес Организатора в соответствии с пунктом </w:t>
      </w:r>
      <w:r w:rsidR="00F41613">
        <w:fldChar w:fldCharType="begin"/>
      </w:r>
      <w:r w:rsidR="00F41613">
        <w:instrText xml:space="preserve"> REF _Ref191386085 \r \h  \* MERGEFORMAT </w:instrText>
      </w:r>
      <w:r w:rsidR="00F41613">
        <w:fldChar w:fldCharType="separate"/>
      </w:r>
      <w:r w:rsidR="00A43601" w:rsidRPr="00A43601">
        <w:rPr>
          <w:sz w:val="24"/>
          <w:szCs w:val="24"/>
        </w:rPr>
        <w:t>1.1.1</w:t>
      </w:r>
      <w:r w:rsidR="00F41613">
        <w:fldChar w:fldCharType="end"/>
      </w:r>
      <w:r w:rsidRPr="008D1B83">
        <w:rPr>
          <w:sz w:val="24"/>
          <w:szCs w:val="24"/>
        </w:rPr>
        <w:t>;</w:t>
      </w:r>
    </w:p>
    <w:p w:rsidR="008D1B83" w:rsidRPr="008D1B83" w:rsidRDefault="008D1B83" w:rsidP="00E62C2B">
      <w:pPr>
        <w:pStyle w:val="aff6"/>
        <w:numPr>
          <w:ilvl w:val="0"/>
          <w:numId w:val="80"/>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E62C2B">
      <w:pPr>
        <w:pStyle w:val="aff6"/>
        <w:numPr>
          <w:ilvl w:val="0"/>
          <w:numId w:val="80"/>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F41613">
        <w:fldChar w:fldCharType="begin"/>
      </w:r>
      <w:r w:rsidR="00F41613">
        <w:instrText xml:space="preserve"> REF _Ref303323780 \r \h  \* MERGEFORMAT </w:instrText>
      </w:r>
      <w:r w:rsidR="00F41613">
        <w:fldChar w:fldCharType="separate"/>
      </w:r>
      <w:r w:rsidR="00A43601" w:rsidRPr="00A43601">
        <w:rPr>
          <w:sz w:val="24"/>
          <w:szCs w:val="24"/>
        </w:rPr>
        <w:t>1.1.4</w:t>
      </w:r>
      <w:r w:rsidR="00F41613">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A43601">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0"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0"/>
    </w:p>
    <w:p w:rsidR="00717F60" w:rsidRPr="00E71A48" w:rsidRDefault="00717F60" w:rsidP="00E71A48">
      <w:pPr>
        <w:pStyle w:val="2"/>
        <w:tabs>
          <w:tab w:val="clear" w:pos="0"/>
          <w:tab w:val="clear" w:pos="1700"/>
          <w:tab w:val="num" w:pos="709"/>
        </w:tabs>
        <w:spacing w:line="264" w:lineRule="auto"/>
      </w:pPr>
      <w:bookmarkStart w:id="331" w:name="_Ref305973214"/>
      <w:bookmarkStart w:id="332" w:name="_Toc447269786"/>
      <w:r w:rsidRPr="00E71A48">
        <w:t>Подача Заявок и их прием</w:t>
      </w:r>
      <w:bookmarkStart w:id="333" w:name="_Ref56229451"/>
      <w:bookmarkEnd w:id="314"/>
      <w:bookmarkEnd w:id="331"/>
      <w:bookmarkEnd w:id="332"/>
    </w:p>
    <w:p w:rsidR="00717F60" w:rsidRPr="00E71A48"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0972"/>
      <w:bookmarkStart w:id="340" w:name="_Toc447269787"/>
      <w:r w:rsidRPr="00E71A48">
        <w:rPr>
          <w:szCs w:val="24"/>
        </w:rPr>
        <w:t>Подача Заявок через ЭТП</w:t>
      </w:r>
      <w:bookmarkEnd w:id="334"/>
      <w:bookmarkEnd w:id="335"/>
      <w:bookmarkEnd w:id="336"/>
      <w:bookmarkEnd w:id="337"/>
      <w:bookmarkEnd w:id="338"/>
      <w:bookmarkEnd w:id="339"/>
      <w:bookmarkEnd w:id="34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020BCC"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w:t>
      </w:r>
      <w:r w:rsidRPr="00020BCC">
        <w:rPr>
          <w:bCs w:val="0"/>
          <w:sz w:val="24"/>
          <w:szCs w:val="24"/>
        </w:rPr>
        <w:t xml:space="preserve">по запросу предложений. Размещение </w:t>
      </w:r>
      <w:r w:rsidR="00D77DCB" w:rsidRPr="00020BCC">
        <w:rPr>
          <w:bCs w:val="0"/>
          <w:sz w:val="24"/>
          <w:szCs w:val="24"/>
        </w:rPr>
        <w:t xml:space="preserve">электронных </w:t>
      </w:r>
      <w:r w:rsidRPr="00020BCC">
        <w:rPr>
          <w:bCs w:val="0"/>
          <w:sz w:val="24"/>
          <w:szCs w:val="24"/>
        </w:rPr>
        <w:t>архивов, состоящих из нескольких частей (томов) на ЭТП не допускается.</w:t>
      </w:r>
    </w:p>
    <w:p w:rsidR="00717F60" w:rsidRPr="00020BCC"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1" w:name="_Ref440289953"/>
      <w:r w:rsidRPr="00020BCC">
        <w:rPr>
          <w:bCs w:val="0"/>
          <w:sz w:val="24"/>
          <w:szCs w:val="24"/>
        </w:rPr>
        <w:t>Заявк</w:t>
      </w:r>
      <w:r w:rsidR="00717F60" w:rsidRPr="00020BCC">
        <w:rPr>
          <w:bCs w:val="0"/>
          <w:sz w:val="24"/>
          <w:szCs w:val="24"/>
        </w:rPr>
        <w:t xml:space="preserve">и на ЭТП могут быть поданы до </w:t>
      </w:r>
      <w:r w:rsidR="002B5044" w:rsidRPr="00020BCC">
        <w:rPr>
          <w:b/>
          <w:bCs w:val="0"/>
          <w:sz w:val="24"/>
          <w:szCs w:val="24"/>
        </w:rPr>
        <w:t xml:space="preserve">12 часов 00 минут </w:t>
      </w:r>
      <w:r w:rsidR="00A52B19" w:rsidRPr="00A52B19">
        <w:rPr>
          <w:b/>
          <w:bCs w:val="0"/>
          <w:sz w:val="24"/>
          <w:szCs w:val="24"/>
        </w:rPr>
        <w:t>21</w:t>
      </w:r>
      <w:bookmarkStart w:id="342" w:name="_GoBack"/>
      <w:bookmarkEnd w:id="342"/>
      <w:r w:rsidR="002B5044" w:rsidRPr="00020BCC">
        <w:rPr>
          <w:b/>
          <w:bCs w:val="0"/>
          <w:sz w:val="24"/>
          <w:szCs w:val="24"/>
        </w:rPr>
        <w:t xml:space="preserve"> </w:t>
      </w:r>
      <w:r w:rsidR="008759DE">
        <w:rPr>
          <w:b/>
          <w:bCs w:val="0"/>
          <w:sz w:val="24"/>
          <w:szCs w:val="24"/>
        </w:rPr>
        <w:t>октя</w:t>
      </w:r>
      <w:r w:rsidR="005F3ED9" w:rsidRPr="00020BCC">
        <w:rPr>
          <w:b/>
          <w:bCs w:val="0"/>
          <w:sz w:val="24"/>
          <w:szCs w:val="24"/>
        </w:rPr>
        <w:t>бря</w:t>
      </w:r>
      <w:r w:rsidR="002B5044" w:rsidRPr="00020BCC">
        <w:rPr>
          <w:b/>
          <w:bCs w:val="0"/>
          <w:sz w:val="24"/>
          <w:szCs w:val="24"/>
        </w:rPr>
        <w:t xml:space="preserve"> 2016 года</w:t>
      </w:r>
      <w:r w:rsidR="00BC2634" w:rsidRPr="00020BCC">
        <w:rPr>
          <w:b/>
          <w:bCs w:val="0"/>
          <w:sz w:val="24"/>
          <w:szCs w:val="24"/>
        </w:rPr>
        <w:t xml:space="preserve">, </w:t>
      </w:r>
      <w:r w:rsidR="00BC2634" w:rsidRPr="00020BCC">
        <w:rPr>
          <w:bCs w:val="0"/>
          <w:sz w:val="24"/>
          <w:szCs w:val="24"/>
        </w:rPr>
        <w:t xml:space="preserve">при этом предложенная Участником в Письме о подаче оферты </w:t>
      </w:r>
      <w:r w:rsidR="00BC2634" w:rsidRPr="00020BCC">
        <w:rPr>
          <w:bCs w:val="0"/>
          <w:spacing w:val="-2"/>
          <w:sz w:val="24"/>
          <w:szCs w:val="24"/>
        </w:rPr>
        <w:t>(под</w:t>
      </w:r>
      <w:r w:rsidR="00BC2634" w:rsidRPr="00020BCC">
        <w:rPr>
          <w:bCs w:val="0"/>
          <w:sz w:val="24"/>
          <w:szCs w:val="24"/>
        </w:rPr>
        <w:t xml:space="preserve">раздел </w:t>
      </w:r>
      <w:r w:rsidR="00763E64" w:rsidRPr="00020BCC">
        <w:rPr>
          <w:bCs w:val="0"/>
          <w:sz w:val="24"/>
          <w:szCs w:val="24"/>
        </w:rPr>
        <w:fldChar w:fldCharType="begin"/>
      </w:r>
      <w:r w:rsidR="00BC2634" w:rsidRPr="00020BCC">
        <w:rPr>
          <w:bCs w:val="0"/>
          <w:sz w:val="24"/>
          <w:szCs w:val="24"/>
        </w:rPr>
        <w:instrText xml:space="preserve"> REF _Ref55336310 \r \h </w:instrText>
      </w:r>
      <w:r w:rsidR="00020BCC">
        <w:rPr>
          <w:bCs w:val="0"/>
          <w:sz w:val="24"/>
          <w:szCs w:val="24"/>
        </w:rPr>
        <w:instrText xml:space="preserve"> \* MERGEFORMAT </w:instrText>
      </w:r>
      <w:r w:rsidR="00763E64" w:rsidRPr="00020BCC">
        <w:rPr>
          <w:bCs w:val="0"/>
          <w:sz w:val="24"/>
          <w:szCs w:val="24"/>
        </w:rPr>
      </w:r>
      <w:r w:rsidR="00763E64" w:rsidRPr="00020BCC">
        <w:rPr>
          <w:bCs w:val="0"/>
          <w:sz w:val="24"/>
          <w:szCs w:val="24"/>
        </w:rPr>
        <w:fldChar w:fldCharType="separate"/>
      </w:r>
      <w:r w:rsidR="00A43601">
        <w:rPr>
          <w:bCs w:val="0"/>
          <w:sz w:val="24"/>
          <w:szCs w:val="24"/>
        </w:rPr>
        <w:t>5.1</w:t>
      </w:r>
      <w:r w:rsidR="00763E64" w:rsidRPr="00020BCC">
        <w:rPr>
          <w:bCs w:val="0"/>
          <w:sz w:val="24"/>
          <w:szCs w:val="24"/>
        </w:rPr>
        <w:fldChar w:fldCharType="end"/>
      </w:r>
      <w:r w:rsidR="00BC2634" w:rsidRPr="00020BCC">
        <w:rPr>
          <w:bCs w:val="0"/>
          <w:sz w:val="24"/>
          <w:szCs w:val="24"/>
          <w:lang w:eastAsia="ru-RU"/>
        </w:rPr>
        <w:t>)</w:t>
      </w:r>
      <w:r w:rsidR="00BC2634" w:rsidRPr="00020BCC">
        <w:rPr>
          <w:bCs w:val="0"/>
          <w:sz w:val="24"/>
          <w:szCs w:val="24"/>
        </w:rPr>
        <w:t xml:space="preserve"> цена должна соответствовать цене, указанной Участником на «котировочной доске» ЭТП</w:t>
      </w:r>
      <w:r w:rsidR="00717F60" w:rsidRPr="00020BCC">
        <w:rPr>
          <w:bCs w:val="0"/>
          <w:i/>
          <w:sz w:val="24"/>
          <w:szCs w:val="24"/>
        </w:rPr>
        <w:t>.</w:t>
      </w:r>
      <w:bookmarkEnd w:id="341"/>
    </w:p>
    <w:p w:rsidR="00717F60" w:rsidRPr="00020BCC" w:rsidRDefault="00717F60" w:rsidP="00E71A48">
      <w:pPr>
        <w:pStyle w:val="3"/>
        <w:spacing w:line="264" w:lineRule="auto"/>
        <w:rPr>
          <w:szCs w:val="24"/>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020BCC">
        <w:rPr>
          <w:szCs w:val="24"/>
        </w:rPr>
        <w:t xml:space="preserve">Подача Заявок в письменной </w:t>
      </w:r>
      <w:r w:rsidR="00673FC7" w:rsidRPr="00020BCC">
        <w:rPr>
          <w:szCs w:val="24"/>
        </w:rPr>
        <w:t xml:space="preserve">(бумажной) </w:t>
      </w:r>
      <w:r w:rsidRPr="00020BCC">
        <w:rPr>
          <w:szCs w:val="24"/>
        </w:rPr>
        <w:t>форме</w:t>
      </w:r>
      <w:bookmarkEnd w:id="343"/>
      <w:bookmarkEnd w:id="344"/>
      <w:bookmarkEnd w:id="345"/>
      <w:bookmarkEnd w:id="346"/>
      <w:bookmarkEnd w:id="347"/>
      <w:bookmarkEnd w:id="348"/>
      <w:bookmarkEnd w:id="349"/>
      <w:bookmarkEnd w:id="350"/>
    </w:p>
    <w:bookmarkEnd w:id="333"/>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A43601">
        <w:rPr>
          <w:bCs w:val="0"/>
          <w:sz w:val="24"/>
          <w:szCs w:val="24"/>
        </w:rPr>
        <w:t>т)</w:t>
      </w:r>
      <w:r w:rsidR="00763E64">
        <w:rPr>
          <w:sz w:val="24"/>
          <w:szCs w:val="24"/>
        </w:rPr>
        <w:fldChar w:fldCharType="end"/>
      </w:r>
      <w:r w:rsidR="008D1B83" w:rsidRPr="008D1B83">
        <w:rPr>
          <w:sz w:val="24"/>
          <w:szCs w:val="24"/>
        </w:rPr>
        <w:t xml:space="preserve"> п. </w:t>
      </w:r>
      <w:r w:rsidR="00F41613">
        <w:fldChar w:fldCharType="begin"/>
      </w:r>
      <w:r w:rsidR="00F41613">
        <w:instrText xml:space="preserve"> REF _Ref306005578 \r \h  \* MERGEFORMAT </w:instrText>
      </w:r>
      <w:r w:rsidR="00F41613">
        <w:fldChar w:fldCharType="separate"/>
      </w:r>
      <w:r w:rsidR="00A43601" w:rsidRPr="00A43601">
        <w:rPr>
          <w:sz w:val="24"/>
          <w:szCs w:val="24"/>
        </w:rPr>
        <w:t>3.3.8.3</w:t>
      </w:r>
      <w:r w:rsidR="00F41613">
        <w:fldChar w:fldCharType="end"/>
      </w:r>
      <w:r w:rsidR="008D1B83" w:rsidRPr="008D1B83">
        <w:rPr>
          <w:sz w:val="24"/>
          <w:szCs w:val="24"/>
        </w:rPr>
        <w:t xml:space="preserve"> и подразделе </w:t>
      </w:r>
      <w:r w:rsidR="00F41613">
        <w:fldChar w:fldCharType="begin"/>
      </w:r>
      <w:r w:rsidR="00F41613">
        <w:instrText xml:space="preserve"> REF _Ref441574649 \r \h  \* MERGEFORMAT </w:instrText>
      </w:r>
      <w:r w:rsidR="00F41613">
        <w:fldChar w:fldCharType="separate"/>
      </w:r>
      <w:r w:rsidR="00A43601" w:rsidRPr="00A43601">
        <w:rPr>
          <w:sz w:val="24"/>
          <w:szCs w:val="24"/>
        </w:rPr>
        <w:t>5.16</w:t>
      </w:r>
      <w:r w:rsidR="00F41613">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51" w:name="_Ref303683883"/>
      <w:bookmarkStart w:id="352" w:name="_Toc447269789"/>
      <w:r w:rsidRPr="00E71A48">
        <w:t xml:space="preserve">Изменение и отзыв </w:t>
      </w:r>
      <w:r w:rsidR="004B5EB3" w:rsidRPr="00E71A48">
        <w:t>Заявк</w:t>
      </w:r>
      <w:r w:rsidRPr="00E71A48">
        <w:t>и</w:t>
      </w:r>
      <w:bookmarkEnd w:id="351"/>
      <w:bookmarkEnd w:id="35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3" w:name="_Ref305973250"/>
      <w:r w:rsidRPr="00E71A48">
        <w:rPr>
          <w:bCs w:val="0"/>
          <w:sz w:val="24"/>
          <w:szCs w:val="24"/>
        </w:rPr>
        <w:t xml:space="preserve">До окончания </w:t>
      </w:r>
      <w:r w:rsidRPr="00223D18">
        <w:rPr>
          <w:bCs w:val="0"/>
          <w:sz w:val="24"/>
          <w:szCs w:val="24"/>
        </w:rPr>
        <w:t xml:space="preserve">срока подачи заявок (п. </w:t>
      </w:r>
      <w:r w:rsidR="00F41613">
        <w:fldChar w:fldCharType="begin"/>
      </w:r>
      <w:r w:rsidR="00F41613">
        <w:instrText xml:space="preserve"> REF _Ref440289953 \r \h  \* MERGEFORMAT </w:instrText>
      </w:r>
      <w:r w:rsidR="00F41613">
        <w:fldChar w:fldCharType="separate"/>
      </w:r>
      <w:r w:rsidR="00A43601" w:rsidRPr="00A43601">
        <w:rPr>
          <w:bCs w:val="0"/>
          <w:sz w:val="24"/>
          <w:szCs w:val="24"/>
        </w:rPr>
        <w:t>3.4.1.3</w:t>
      </w:r>
      <w:r w:rsidR="00F41613">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F41613">
        <w:fldChar w:fldCharType="begin"/>
      </w:r>
      <w:r w:rsidR="00F41613">
        <w:instrText xml:space="preserve"> REF _Ref440289953 \r \h  \* MERGEFORMAT </w:instrText>
      </w:r>
      <w:r w:rsidR="00F41613">
        <w:fldChar w:fldCharType="separate"/>
      </w:r>
      <w:r w:rsidR="00A43601" w:rsidRPr="00A43601">
        <w:rPr>
          <w:bCs w:val="0"/>
          <w:sz w:val="24"/>
          <w:szCs w:val="24"/>
        </w:rPr>
        <w:t>3.4.1.3</w:t>
      </w:r>
      <w:r w:rsidR="00F41613">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F41613">
        <w:fldChar w:fldCharType="begin"/>
      </w:r>
      <w:r w:rsidR="00F41613">
        <w:instrText xml:space="preserve"> REF _Ref440289953 \r \h  \* MERGEFORMAT </w:instrText>
      </w:r>
      <w:r w:rsidR="00F41613">
        <w:fldChar w:fldCharType="separate"/>
      </w:r>
      <w:r w:rsidR="00A43601" w:rsidRPr="00A43601">
        <w:rPr>
          <w:bCs w:val="0"/>
          <w:sz w:val="24"/>
          <w:szCs w:val="24"/>
        </w:rPr>
        <w:t>3.4.1.3</w:t>
      </w:r>
      <w:r w:rsidR="00F41613">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41613">
        <w:fldChar w:fldCharType="begin"/>
      </w:r>
      <w:r w:rsidR="00F41613">
        <w:instrText xml:space="preserve"> REF _Ref55279015 \r \h  \* MERGEFORMAT </w:instrText>
      </w:r>
      <w:r w:rsidR="00F41613">
        <w:fldChar w:fldCharType="separate"/>
      </w:r>
      <w:r w:rsidR="00A43601" w:rsidRPr="00A43601">
        <w:rPr>
          <w:sz w:val="24"/>
          <w:szCs w:val="24"/>
        </w:rPr>
        <w:t>3.3.1.6</w:t>
      </w:r>
      <w:r w:rsidR="00F41613">
        <w:fldChar w:fldCharType="end"/>
      </w:r>
      <w:r w:rsidRPr="00223D18">
        <w:rPr>
          <w:sz w:val="24"/>
          <w:szCs w:val="24"/>
        </w:rPr>
        <w:t xml:space="preserve">, </w:t>
      </w:r>
      <w:r w:rsidR="00F41613">
        <w:fldChar w:fldCharType="begin"/>
      </w:r>
      <w:r w:rsidR="00F41613">
        <w:instrText xml:space="preserve"> REF _Ref195087786 \r \h  \* MERGEFORMAT </w:instrText>
      </w:r>
      <w:r w:rsidR="00F41613">
        <w:fldChar w:fldCharType="separate"/>
      </w:r>
      <w:r w:rsidR="00A43601" w:rsidRPr="00A43601">
        <w:rPr>
          <w:sz w:val="24"/>
          <w:szCs w:val="24"/>
        </w:rPr>
        <w:t>3.3.1.7</w:t>
      </w:r>
      <w:r w:rsidR="00F41613">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4" w:name="_Toc447269790"/>
      <w:r w:rsidRPr="00E71A48">
        <w:t>Оценка Заявок и проведение переговоров</w:t>
      </w:r>
      <w:bookmarkEnd w:id="353"/>
      <w:bookmarkEnd w:id="354"/>
      <w:r w:rsidRPr="00E71A48">
        <w:t xml:space="preserve"> </w:t>
      </w:r>
    </w:p>
    <w:p w:rsidR="00717F60" w:rsidRPr="00E71A48"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E71A48">
        <w:rPr>
          <w:szCs w:val="24"/>
        </w:rPr>
        <w:t>Общие положения</w:t>
      </w:r>
      <w:bookmarkEnd w:id="355"/>
      <w:bookmarkEnd w:id="356"/>
      <w:bookmarkEnd w:id="357"/>
      <w:bookmarkEnd w:id="358"/>
      <w:bookmarkEnd w:id="359"/>
      <w:bookmarkEnd w:id="360"/>
      <w:bookmarkEnd w:id="361"/>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41613">
        <w:fldChar w:fldCharType="begin"/>
      </w:r>
      <w:r w:rsidR="00F41613">
        <w:instrText xml:space="preserve"> REF _Ref93089454 \n \h  \* MERGEFORMAT </w:instrText>
      </w:r>
      <w:r w:rsidR="00F41613">
        <w:fldChar w:fldCharType="separate"/>
      </w:r>
      <w:r w:rsidR="00A43601" w:rsidRPr="00A43601">
        <w:rPr>
          <w:bCs w:val="0"/>
          <w:sz w:val="24"/>
          <w:szCs w:val="24"/>
        </w:rPr>
        <w:t>3.6.2</w:t>
      </w:r>
      <w:r w:rsidR="00F41613">
        <w:fldChar w:fldCharType="end"/>
      </w:r>
      <w:r w:rsidRPr="00E71A48">
        <w:rPr>
          <w:bCs w:val="0"/>
          <w:sz w:val="24"/>
          <w:szCs w:val="24"/>
        </w:rPr>
        <w:t xml:space="preserve">), проведение (при необходимости) переговоров (пункт </w:t>
      </w:r>
      <w:r w:rsidR="00F41613">
        <w:fldChar w:fldCharType="begin"/>
      </w:r>
      <w:r w:rsidR="00F41613">
        <w:instrText xml:space="preserve"> REF _Ref303670674 \n \h  \* MERGEFORMAT </w:instrText>
      </w:r>
      <w:r w:rsidR="00F41613">
        <w:fldChar w:fldCharType="separate"/>
      </w:r>
      <w:r w:rsidR="00A43601" w:rsidRPr="00A43601">
        <w:rPr>
          <w:bCs w:val="0"/>
          <w:sz w:val="24"/>
          <w:szCs w:val="24"/>
        </w:rPr>
        <w:t>3.6.3</w:t>
      </w:r>
      <w:r w:rsidR="00F41613">
        <w:fldChar w:fldCharType="end"/>
      </w:r>
      <w:r w:rsidRPr="00E71A48">
        <w:rPr>
          <w:bCs w:val="0"/>
          <w:sz w:val="24"/>
          <w:szCs w:val="24"/>
        </w:rPr>
        <w:t>) и оценочную стадию (пункт</w:t>
      </w:r>
      <w:r w:rsidR="007F3FB7" w:rsidRPr="00E71A48">
        <w:rPr>
          <w:bCs w:val="0"/>
          <w:sz w:val="24"/>
          <w:szCs w:val="24"/>
        </w:rPr>
        <w:t xml:space="preserve"> </w:t>
      </w:r>
      <w:r w:rsidR="00F41613">
        <w:fldChar w:fldCharType="begin"/>
      </w:r>
      <w:r w:rsidR="00F41613">
        <w:instrText xml:space="preserve"> REF _Ref306138385 \r \h  \* MERGEFORMAT </w:instrText>
      </w:r>
      <w:r w:rsidR="00F41613">
        <w:fldChar w:fldCharType="separate"/>
      </w:r>
      <w:r w:rsidR="00A43601" w:rsidRPr="00A43601">
        <w:rPr>
          <w:bCs w:val="0"/>
          <w:sz w:val="24"/>
          <w:szCs w:val="24"/>
        </w:rPr>
        <w:t>3.6.4</w:t>
      </w:r>
      <w:r w:rsidR="00F41613">
        <w:fldChar w:fldCharType="end"/>
      </w:r>
      <w:r w:rsidRPr="00E71A48">
        <w:rPr>
          <w:bCs w:val="0"/>
          <w:sz w:val="24"/>
          <w:szCs w:val="24"/>
        </w:rPr>
        <w:t>).</w:t>
      </w:r>
    </w:p>
    <w:p w:rsidR="00717F60" w:rsidRPr="00E71A48"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E71A48">
        <w:rPr>
          <w:szCs w:val="24"/>
        </w:rPr>
        <w:t>Отборочная стадия</w:t>
      </w:r>
      <w:bookmarkEnd w:id="362"/>
      <w:bookmarkEnd w:id="363"/>
      <w:bookmarkEnd w:id="364"/>
      <w:bookmarkEnd w:id="365"/>
      <w:bookmarkEnd w:id="366"/>
      <w:bookmarkEnd w:id="367"/>
      <w:bookmarkEnd w:id="368"/>
      <w:bookmarkEnd w:id="369"/>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lastRenderedPageBreak/>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70"/>
      <w:bookmarkEnd w:id="371"/>
    </w:p>
    <w:p w:rsidR="00C138CC" w:rsidRPr="003A59B8" w:rsidRDefault="003A59B8" w:rsidP="00E62C2B">
      <w:pPr>
        <w:pStyle w:val="affffff0"/>
        <w:widowControl w:val="0"/>
        <w:numPr>
          <w:ilvl w:val="0"/>
          <w:numId w:val="82"/>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E62C2B">
      <w:pPr>
        <w:pStyle w:val="affffff0"/>
        <w:widowControl w:val="0"/>
        <w:numPr>
          <w:ilvl w:val="0"/>
          <w:numId w:val="82"/>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F41613">
        <w:fldChar w:fldCharType="begin"/>
      </w:r>
      <w:r w:rsidR="00F41613">
        <w:instrText xml:space="preserve"> REF _Ref444179578 \r \h  \* MERGEFORMAT </w:instrText>
      </w:r>
      <w:r w:rsidR="00F41613">
        <w:fldChar w:fldCharType="separate"/>
      </w:r>
      <w:r w:rsidR="00A43601" w:rsidRPr="00A43601">
        <w:rPr>
          <w:sz w:val="24"/>
          <w:szCs w:val="24"/>
        </w:rPr>
        <w:t>5.11</w:t>
      </w:r>
      <w:r w:rsidR="00F41613">
        <w:fldChar w:fldCharType="end"/>
      </w:r>
      <w:r w:rsidRPr="003A59B8">
        <w:rPr>
          <w:sz w:val="24"/>
          <w:szCs w:val="24"/>
        </w:rPr>
        <w:t xml:space="preserve">); </w:t>
      </w:r>
    </w:p>
    <w:p w:rsidR="00C138CC" w:rsidRPr="003A59B8" w:rsidRDefault="00C138CC" w:rsidP="00E62C2B">
      <w:pPr>
        <w:pStyle w:val="affffff0"/>
        <w:widowControl w:val="0"/>
        <w:numPr>
          <w:ilvl w:val="0"/>
          <w:numId w:val="82"/>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F41613">
        <w:fldChar w:fldCharType="begin"/>
      </w:r>
      <w:r w:rsidR="00F41613">
        <w:instrText xml:space="preserve"> REF _Ref306176386 \r \h  \* MERGEFORMAT </w:instrText>
      </w:r>
      <w:r w:rsidR="00F41613">
        <w:fldChar w:fldCharType="separate"/>
      </w:r>
      <w:r w:rsidR="00A43601" w:rsidRPr="00A43601">
        <w:rPr>
          <w:sz w:val="24"/>
          <w:szCs w:val="24"/>
        </w:rPr>
        <w:t>3.3.14</w:t>
      </w:r>
      <w:r w:rsidR="00F41613">
        <w:fldChar w:fldCharType="end"/>
      </w:r>
      <w:r w:rsidRPr="003A59B8">
        <w:rPr>
          <w:sz w:val="24"/>
          <w:szCs w:val="24"/>
        </w:rPr>
        <w:t>;</w:t>
      </w:r>
    </w:p>
    <w:p w:rsidR="00C138CC" w:rsidRPr="003A59B8" w:rsidRDefault="003A59B8" w:rsidP="00E62C2B">
      <w:pPr>
        <w:pStyle w:val="affffff0"/>
        <w:widowControl w:val="0"/>
        <w:numPr>
          <w:ilvl w:val="0"/>
          <w:numId w:val="82"/>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E62C2B">
      <w:pPr>
        <w:pStyle w:val="affffff0"/>
        <w:widowControl w:val="0"/>
        <w:numPr>
          <w:ilvl w:val="0"/>
          <w:numId w:val="82"/>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E62C2B">
      <w:pPr>
        <w:pStyle w:val="affffff0"/>
        <w:widowControl w:val="0"/>
        <w:numPr>
          <w:ilvl w:val="0"/>
          <w:numId w:val="82"/>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41613">
        <w:fldChar w:fldCharType="begin"/>
      </w:r>
      <w:r w:rsidR="00F41613">
        <w:instrText xml:space="preserve"> REF _Ref306176386 \r \h  \* MERGEFORMAT </w:instrText>
      </w:r>
      <w:r w:rsidR="00F41613">
        <w:fldChar w:fldCharType="separate"/>
      </w:r>
      <w:r w:rsidR="00A43601" w:rsidRPr="00A43601">
        <w:rPr>
          <w:sz w:val="24"/>
          <w:szCs w:val="24"/>
        </w:rPr>
        <w:t>3.3.14</w:t>
      </w:r>
      <w:r w:rsidR="00F4161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E71A48">
        <w:rPr>
          <w:szCs w:val="24"/>
        </w:rPr>
        <w:t>Проведение переговоров</w:t>
      </w:r>
      <w:bookmarkEnd w:id="372"/>
      <w:bookmarkEnd w:id="373"/>
      <w:bookmarkEnd w:id="374"/>
      <w:bookmarkEnd w:id="375"/>
      <w:bookmarkEnd w:id="376"/>
      <w:bookmarkEnd w:id="377"/>
      <w:bookmarkEnd w:id="378"/>
      <w:bookmarkEnd w:id="379"/>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E71A48">
        <w:rPr>
          <w:szCs w:val="24"/>
        </w:rPr>
        <w:t>Оценочная стадия</w:t>
      </w:r>
      <w:bookmarkEnd w:id="380"/>
      <w:bookmarkEnd w:id="381"/>
      <w:bookmarkEnd w:id="382"/>
      <w:bookmarkEnd w:id="383"/>
      <w:bookmarkEnd w:id="384"/>
      <w:bookmarkEnd w:id="385"/>
      <w:bookmarkEnd w:id="386"/>
      <w:bookmarkEnd w:id="387"/>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8" w:name="_Ref303250967"/>
      <w:bookmarkStart w:id="389" w:name="_Toc305697378"/>
      <w:bookmarkStart w:id="390" w:name="_Toc447269795"/>
      <w:bookmarkStart w:id="391" w:name="_Toc255985696"/>
      <w:r w:rsidRPr="00E71A48">
        <w:t>Аукционная процедура понижени</w:t>
      </w:r>
      <w:r w:rsidR="00E60F8E" w:rsidRPr="00E71A48">
        <w:t>я</w:t>
      </w:r>
      <w:r w:rsidRPr="00E71A48">
        <w:t xml:space="preserve"> цены (переторжка)</w:t>
      </w:r>
      <w:bookmarkEnd w:id="388"/>
      <w:bookmarkEnd w:id="389"/>
      <w:bookmarkEnd w:id="390"/>
      <w:r w:rsidRPr="00E71A48">
        <w:t xml:space="preserve"> </w:t>
      </w:r>
    </w:p>
    <w:bookmarkEnd w:id="391"/>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2"/>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41613">
        <w:fldChar w:fldCharType="begin"/>
      </w:r>
      <w:r w:rsidR="00F41613">
        <w:instrText xml:space="preserve"> REF _Ref306352987 \r \h  \* MERGEFORMAT </w:instrText>
      </w:r>
      <w:r w:rsidR="00F41613">
        <w:fldChar w:fldCharType="separate"/>
      </w:r>
      <w:r w:rsidR="00A43601" w:rsidRPr="00A43601">
        <w:rPr>
          <w:iCs/>
          <w:sz w:val="24"/>
          <w:szCs w:val="24"/>
          <w:lang w:eastAsia="ru-RU"/>
        </w:rPr>
        <w:t>3.7.3</w:t>
      </w:r>
      <w:r w:rsidR="00F41613">
        <w:fldChar w:fldCharType="end"/>
      </w:r>
      <w:r w:rsidRPr="00E71A48">
        <w:rPr>
          <w:iCs/>
          <w:sz w:val="24"/>
          <w:szCs w:val="24"/>
          <w:lang w:eastAsia="ru-RU"/>
        </w:rPr>
        <w:t xml:space="preserve"> - </w:t>
      </w:r>
      <w:r w:rsidR="00F41613">
        <w:fldChar w:fldCharType="begin"/>
      </w:r>
      <w:r w:rsidR="00F41613">
        <w:instrText xml:space="preserve"> REF _Ref306353005 \r \h  \* MERGEFORMAT </w:instrText>
      </w:r>
      <w:r w:rsidR="00F41613">
        <w:fldChar w:fldCharType="separate"/>
      </w:r>
      <w:r w:rsidR="00A43601" w:rsidRPr="00A43601">
        <w:rPr>
          <w:iCs/>
          <w:sz w:val="24"/>
          <w:szCs w:val="24"/>
          <w:lang w:eastAsia="ru-RU"/>
        </w:rPr>
        <w:t>3.7.5</w:t>
      </w:r>
      <w:r w:rsidR="00F41613">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BC19F9">
        <w:t xml:space="preserve">Подведение итогов </w:t>
      </w:r>
      <w:r w:rsidR="00DF639D" w:rsidRPr="00BC19F9">
        <w:t>З</w:t>
      </w:r>
      <w:r w:rsidRPr="00BC19F9">
        <w:t>апроса предложений</w:t>
      </w:r>
      <w:bookmarkEnd w:id="394"/>
      <w:bookmarkEnd w:id="395"/>
      <w:bookmarkEnd w:id="396"/>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E71A48">
        <w:t xml:space="preserve">Признание запроса предложений </w:t>
      </w:r>
      <w:proofErr w:type="gramStart"/>
      <w:r w:rsidRPr="00E71A48">
        <w:t>несостоявшимся</w:t>
      </w:r>
      <w:bookmarkEnd w:id="398"/>
      <w:bookmarkEnd w:id="399"/>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03"/>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41613">
        <w:fldChar w:fldCharType="begin"/>
      </w:r>
      <w:r w:rsidR="00F41613">
        <w:instrText xml:space="preserve"> REF _Ref294695546 \r \h  \* MERGEFORMAT </w:instrText>
      </w:r>
      <w:r w:rsidR="00F41613">
        <w:fldChar w:fldCharType="separate"/>
      </w:r>
      <w:r w:rsidR="00A43601" w:rsidRPr="00A43601">
        <w:rPr>
          <w:bCs w:val="0"/>
          <w:sz w:val="24"/>
          <w:szCs w:val="24"/>
        </w:rPr>
        <w:t xml:space="preserve"> 1.2.6 </w:t>
      </w:r>
      <w:r w:rsidR="00F41613">
        <w:fldChar w:fldCharType="end"/>
      </w:r>
      <w:r w:rsidRPr="00E71A48">
        <w:rPr>
          <w:bCs w:val="0"/>
          <w:sz w:val="24"/>
          <w:szCs w:val="24"/>
        </w:rPr>
        <w:t>и/или в срок, определенный в п.</w:t>
      </w:r>
      <w:r w:rsidR="001716DB" w:rsidRPr="00E71A48">
        <w:rPr>
          <w:bCs w:val="0"/>
          <w:sz w:val="24"/>
          <w:szCs w:val="24"/>
        </w:rPr>
        <w:t xml:space="preserve"> </w:t>
      </w:r>
      <w:r w:rsidR="00F41613">
        <w:fldChar w:fldCharType="begin"/>
      </w:r>
      <w:r w:rsidR="00F41613">
        <w:instrText xml:space="preserve"> REF _Ref294695403 \n \h  \* MERGEFORMAT </w:instrText>
      </w:r>
      <w:r w:rsidR="00F41613">
        <w:fldChar w:fldCharType="separate"/>
      </w:r>
      <w:r w:rsidR="00A43601" w:rsidRPr="00A43601">
        <w:rPr>
          <w:bCs w:val="0"/>
          <w:sz w:val="24"/>
          <w:szCs w:val="24"/>
        </w:rPr>
        <w:t>3.10.3</w:t>
      </w:r>
      <w:r w:rsidR="00F4161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41613">
        <w:fldChar w:fldCharType="begin"/>
      </w:r>
      <w:r w:rsidR="00F41613">
        <w:instrText xml:space="preserve"> REF _Ref305979053 \r \h  \* MERGEFORMAT </w:instrText>
      </w:r>
      <w:r w:rsidR="00F41613">
        <w:fldChar w:fldCharType="separate"/>
      </w:r>
      <w:r w:rsidR="00A43601" w:rsidRPr="00A43601">
        <w:rPr>
          <w:bCs w:val="0"/>
          <w:sz w:val="24"/>
          <w:szCs w:val="24"/>
        </w:rPr>
        <w:t>3.10.4</w:t>
      </w:r>
      <w:r w:rsidR="00F4161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A43601">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B42AE0">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41613">
        <w:fldChar w:fldCharType="begin"/>
      </w:r>
      <w:r w:rsidR="00F41613">
        <w:instrText xml:space="preserve"> REF _Ref191386085 \r \h  \* MERGEFORMAT </w:instrText>
      </w:r>
      <w:r w:rsidR="00F41613">
        <w:fldChar w:fldCharType="separate"/>
      </w:r>
      <w:r w:rsidR="00A43601" w:rsidRPr="00A43601">
        <w:rPr>
          <w:iCs/>
          <w:sz w:val="24"/>
          <w:szCs w:val="24"/>
        </w:rPr>
        <w:t>1.1.1</w:t>
      </w:r>
      <w:r w:rsidR="00F4161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E62C2B">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E62C2B">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020BCC" w:rsidRDefault="002B5044" w:rsidP="0021751A">
      <w:pPr>
        <w:pStyle w:val="2"/>
        <w:ind w:left="1701" w:hanging="1134"/>
      </w:pPr>
      <w:bookmarkStart w:id="472" w:name="_Toc423421726"/>
      <w:bookmarkStart w:id="473" w:name="_Toc447269805"/>
      <w:bookmarkStart w:id="474" w:name="_Ref450646963"/>
      <w:r w:rsidRPr="00020BCC">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020BCC"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020BCC">
        <w:rPr>
          <w:b w:val="0"/>
          <w:szCs w:val="24"/>
        </w:rPr>
        <w:t>Техническ</w:t>
      </w:r>
      <w:r w:rsidR="003776BB" w:rsidRPr="00020BCC">
        <w:rPr>
          <w:b w:val="0"/>
          <w:szCs w:val="24"/>
        </w:rPr>
        <w:t>о</w:t>
      </w:r>
      <w:proofErr w:type="gramStart"/>
      <w:r w:rsidR="003776BB" w:rsidRPr="00020BCC">
        <w:rPr>
          <w:b w:val="0"/>
          <w:szCs w:val="24"/>
        </w:rPr>
        <w:t>е(</w:t>
      </w:r>
      <w:proofErr w:type="spellStart"/>
      <w:proofErr w:type="gramEnd"/>
      <w:r w:rsidRPr="00020BCC">
        <w:rPr>
          <w:b w:val="0"/>
          <w:szCs w:val="24"/>
        </w:rPr>
        <w:t>ие</w:t>
      </w:r>
      <w:proofErr w:type="spellEnd"/>
      <w:r w:rsidR="003776BB" w:rsidRPr="00020BCC">
        <w:rPr>
          <w:b w:val="0"/>
          <w:szCs w:val="24"/>
        </w:rPr>
        <w:t>)</w:t>
      </w:r>
      <w:r w:rsidRPr="00020BCC">
        <w:rPr>
          <w:b w:val="0"/>
          <w:szCs w:val="24"/>
        </w:rPr>
        <w:t xml:space="preserve"> задани</w:t>
      </w:r>
      <w:r w:rsidR="003776BB" w:rsidRPr="00020BCC">
        <w:rPr>
          <w:b w:val="0"/>
          <w:szCs w:val="24"/>
        </w:rPr>
        <w:t>е(</w:t>
      </w:r>
      <w:r w:rsidRPr="00020BCC">
        <w:rPr>
          <w:b w:val="0"/>
          <w:szCs w:val="24"/>
        </w:rPr>
        <w:t>я</w:t>
      </w:r>
      <w:r w:rsidR="003776BB" w:rsidRPr="00020BCC">
        <w:rPr>
          <w:b w:val="0"/>
          <w:szCs w:val="24"/>
        </w:rPr>
        <w:t>)</w:t>
      </w:r>
      <w:r w:rsidRPr="00020BCC">
        <w:rPr>
          <w:b w:val="0"/>
          <w:szCs w:val="24"/>
        </w:rPr>
        <w:t xml:space="preserve"> </w:t>
      </w:r>
      <w:r w:rsidR="00A154B7" w:rsidRPr="00020BCC">
        <w:rPr>
          <w:b w:val="0"/>
          <w:szCs w:val="24"/>
        </w:rPr>
        <w:t xml:space="preserve">по Лоту №1 (подраздел </w:t>
      </w:r>
      <w:r w:rsidR="00763E64" w:rsidRPr="00020BCC">
        <w:rPr>
          <w:b w:val="0"/>
          <w:szCs w:val="24"/>
        </w:rPr>
        <w:fldChar w:fldCharType="begin"/>
      </w:r>
      <w:r w:rsidR="00A154B7" w:rsidRPr="00020BCC">
        <w:rPr>
          <w:b w:val="0"/>
          <w:szCs w:val="24"/>
        </w:rPr>
        <w:instrText xml:space="preserve"> REF _Ref440275279 \r \h </w:instrText>
      </w:r>
      <w:r w:rsidR="00020BCC">
        <w:rPr>
          <w:b w:val="0"/>
          <w:szCs w:val="24"/>
        </w:rPr>
        <w:instrText xml:space="preserve"> \* MERGEFORMAT </w:instrText>
      </w:r>
      <w:r w:rsidR="00763E64" w:rsidRPr="00020BCC">
        <w:rPr>
          <w:b w:val="0"/>
          <w:szCs w:val="24"/>
        </w:rPr>
      </w:r>
      <w:r w:rsidR="00763E64" w:rsidRPr="00020BCC">
        <w:rPr>
          <w:b w:val="0"/>
          <w:szCs w:val="24"/>
        </w:rPr>
        <w:fldChar w:fldCharType="separate"/>
      </w:r>
      <w:r w:rsidR="00A43601">
        <w:rPr>
          <w:b w:val="0"/>
          <w:szCs w:val="24"/>
        </w:rPr>
        <w:t>1.1.4</w:t>
      </w:r>
      <w:r w:rsidR="00763E64" w:rsidRPr="00020BCC">
        <w:rPr>
          <w:b w:val="0"/>
          <w:szCs w:val="24"/>
        </w:rPr>
        <w:fldChar w:fldCharType="end"/>
      </w:r>
      <w:r w:rsidR="00A154B7" w:rsidRPr="00020BCC">
        <w:rPr>
          <w:b w:val="0"/>
          <w:szCs w:val="24"/>
        </w:rPr>
        <w:t>)</w:t>
      </w:r>
      <w:r w:rsidRPr="00020BCC">
        <w:rPr>
          <w:b w:val="0"/>
          <w:szCs w:val="24"/>
        </w:rPr>
        <w:t xml:space="preserve"> изложен</w:t>
      </w:r>
      <w:r w:rsidR="00F463E8" w:rsidRPr="00020BCC">
        <w:rPr>
          <w:b w:val="0"/>
          <w:szCs w:val="24"/>
        </w:rPr>
        <w:t>о(</w:t>
      </w:r>
      <w:r w:rsidRPr="00020BCC">
        <w:rPr>
          <w:b w:val="0"/>
          <w:szCs w:val="24"/>
        </w:rPr>
        <w:t>ы</w:t>
      </w:r>
      <w:r w:rsidR="00F463E8" w:rsidRPr="00020BCC">
        <w:rPr>
          <w:b w:val="0"/>
          <w:szCs w:val="24"/>
        </w:rPr>
        <w:t>)</w:t>
      </w:r>
      <w:r w:rsidRPr="00020BCC">
        <w:rPr>
          <w:b w:val="0"/>
          <w:szCs w:val="24"/>
        </w:rPr>
        <w:t xml:space="preserve"> в Приложении №1, которое является неотъемлемым приложением к настоящей документации и предоставляется </w:t>
      </w:r>
      <w:r w:rsidR="0021751A" w:rsidRPr="00020BCC">
        <w:rPr>
          <w:b w:val="0"/>
          <w:szCs w:val="24"/>
        </w:rPr>
        <w:t>Участник</w:t>
      </w:r>
      <w:r w:rsidRPr="00020BCC">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020BCC" w:rsidRDefault="002B5044" w:rsidP="0021751A">
      <w:pPr>
        <w:pStyle w:val="2"/>
        <w:ind w:left="1701" w:hanging="1134"/>
      </w:pPr>
      <w:bookmarkStart w:id="489" w:name="_Ref194832984"/>
      <w:bookmarkStart w:id="490" w:name="_Ref197686508"/>
      <w:bookmarkStart w:id="491" w:name="_Toc423421727"/>
      <w:bookmarkStart w:id="492" w:name="_Toc447269807"/>
      <w:r w:rsidRPr="00020BCC">
        <w:t>Требование к поставляемой продукции</w:t>
      </w:r>
      <w:bookmarkEnd w:id="489"/>
      <w:bookmarkEnd w:id="490"/>
      <w:bookmarkEnd w:id="491"/>
      <w:bookmarkEnd w:id="492"/>
    </w:p>
    <w:p w:rsidR="002B5044" w:rsidRPr="00020BCC"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020BCC">
        <w:rPr>
          <w:b w:val="0"/>
          <w:szCs w:val="24"/>
        </w:rPr>
        <w:t>Участник</w:t>
      </w:r>
      <w:r w:rsidR="002B5044" w:rsidRPr="00020BCC">
        <w:rPr>
          <w:b w:val="0"/>
          <w:szCs w:val="24"/>
        </w:rPr>
        <w:t xml:space="preserve"> в составе свое</w:t>
      </w:r>
      <w:r w:rsidR="00841A6F" w:rsidRPr="00020BCC">
        <w:rPr>
          <w:b w:val="0"/>
          <w:szCs w:val="24"/>
        </w:rPr>
        <w:t>й</w:t>
      </w:r>
      <w:r w:rsidR="002B5044" w:rsidRPr="00020BCC">
        <w:rPr>
          <w:b w:val="0"/>
          <w:szCs w:val="24"/>
        </w:rPr>
        <w:t xml:space="preserve"> </w:t>
      </w:r>
      <w:r w:rsidR="00841A6F" w:rsidRPr="00020BCC">
        <w:rPr>
          <w:b w:val="0"/>
          <w:szCs w:val="24"/>
        </w:rPr>
        <w:t>Заявки</w:t>
      </w:r>
      <w:r w:rsidR="002B5044" w:rsidRPr="00020BCC">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020BCC"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020BCC">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020BCC">
        <w:rPr>
          <w:b w:val="0"/>
          <w:szCs w:val="24"/>
          <w:lang w:eastAsia="ru-RU"/>
        </w:rPr>
        <w:t>Техническог</w:t>
      </w:r>
      <w:proofErr w:type="gramStart"/>
      <w:r w:rsidR="003776BB" w:rsidRPr="00020BCC">
        <w:rPr>
          <w:b w:val="0"/>
          <w:szCs w:val="24"/>
          <w:lang w:eastAsia="ru-RU"/>
        </w:rPr>
        <w:t>о(</w:t>
      </w:r>
      <w:proofErr w:type="gramEnd"/>
      <w:r w:rsidR="003776BB" w:rsidRPr="00020BCC">
        <w:rPr>
          <w:b w:val="0"/>
          <w:szCs w:val="24"/>
          <w:lang w:eastAsia="ru-RU"/>
        </w:rPr>
        <w:t>их) задания(й), изложены в Приложении №1 (Техническом(их) задании(</w:t>
      </w:r>
      <w:proofErr w:type="spellStart"/>
      <w:r w:rsidR="003776BB" w:rsidRPr="00020BCC">
        <w:rPr>
          <w:b w:val="0"/>
          <w:szCs w:val="24"/>
          <w:lang w:eastAsia="ru-RU"/>
        </w:rPr>
        <w:t>ях</w:t>
      </w:r>
      <w:proofErr w:type="spellEnd"/>
      <w:r w:rsidR="003776BB" w:rsidRPr="00020BCC">
        <w:rPr>
          <w:b w:val="0"/>
          <w:szCs w:val="24"/>
          <w:lang w:eastAsia="ru-RU"/>
        </w:rPr>
        <w:t>)) к настоящей Документации. При несоблюдении требований Техническог</w:t>
      </w:r>
      <w:proofErr w:type="gramStart"/>
      <w:r w:rsidR="003776BB" w:rsidRPr="00020BCC">
        <w:rPr>
          <w:b w:val="0"/>
          <w:szCs w:val="24"/>
          <w:lang w:eastAsia="ru-RU"/>
        </w:rPr>
        <w:t>о(</w:t>
      </w:r>
      <w:proofErr w:type="gramEnd"/>
      <w:r w:rsidR="003776BB" w:rsidRPr="00020BCC">
        <w:rPr>
          <w:b w:val="0"/>
          <w:szCs w:val="24"/>
          <w:lang w:eastAsia="ru-RU"/>
        </w:rPr>
        <w:t>их) задания(й) Закупочная комиссия отклонит Заявку Участника</w:t>
      </w:r>
      <w:r w:rsidRPr="00020BCC">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020BCC" w:rsidRDefault="002B5044" w:rsidP="0021751A">
      <w:pPr>
        <w:pStyle w:val="2"/>
        <w:ind w:left="1701" w:hanging="1134"/>
      </w:pPr>
      <w:bookmarkStart w:id="524" w:name="_Ref247513861"/>
      <w:bookmarkStart w:id="525" w:name="_Toc423421728"/>
      <w:bookmarkStart w:id="526" w:name="_Toc447269810"/>
      <w:r w:rsidRPr="00020BCC">
        <w:t xml:space="preserve">Требование к </w:t>
      </w:r>
      <w:r w:rsidR="0021751A" w:rsidRPr="00020BCC">
        <w:t>Участник</w:t>
      </w:r>
      <w:r w:rsidRPr="00020BCC">
        <w:t>у</w:t>
      </w:r>
      <w:bookmarkEnd w:id="507"/>
      <w:bookmarkEnd w:id="508"/>
      <w:bookmarkEnd w:id="509"/>
      <w:r w:rsidRPr="00020BCC">
        <w:t>.</w:t>
      </w:r>
      <w:bookmarkEnd w:id="524"/>
      <w:bookmarkEnd w:id="525"/>
      <w:bookmarkEnd w:id="526"/>
    </w:p>
    <w:p w:rsidR="002B5044" w:rsidRPr="002B5044"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020BCC">
        <w:rPr>
          <w:b w:val="0"/>
          <w:szCs w:val="24"/>
        </w:rPr>
        <w:t xml:space="preserve">В составе </w:t>
      </w:r>
      <w:r w:rsidR="0094713A" w:rsidRPr="00020BCC">
        <w:rPr>
          <w:b w:val="0"/>
          <w:szCs w:val="24"/>
        </w:rPr>
        <w:t>своей Заявки</w:t>
      </w:r>
      <w:r w:rsidRPr="00020BCC">
        <w:rPr>
          <w:b w:val="0"/>
          <w:szCs w:val="24"/>
        </w:rPr>
        <w:t xml:space="preserve"> </w:t>
      </w:r>
      <w:r w:rsidR="0021751A" w:rsidRPr="00020BCC">
        <w:rPr>
          <w:b w:val="0"/>
          <w:szCs w:val="24"/>
        </w:rPr>
        <w:t>Участник</w:t>
      </w:r>
      <w:r w:rsidRPr="00020BCC">
        <w:rPr>
          <w:b w:val="0"/>
          <w:szCs w:val="24"/>
        </w:rPr>
        <w:t xml:space="preserve"> должен предоставить руководств</w:t>
      </w:r>
      <w:proofErr w:type="gramStart"/>
      <w:r w:rsidRPr="00020BCC">
        <w:rPr>
          <w:b w:val="0"/>
          <w:szCs w:val="24"/>
        </w:rPr>
        <w:t>о(</w:t>
      </w:r>
      <w:proofErr w:type="gramEnd"/>
      <w:r w:rsidRPr="00020BCC">
        <w:rPr>
          <w:b w:val="0"/>
          <w:szCs w:val="24"/>
        </w:rPr>
        <w:t>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w:t>
      </w:r>
      <w:r w:rsidRPr="002B5044">
        <w:rPr>
          <w:b w:val="0"/>
          <w:szCs w:val="24"/>
        </w:rPr>
        <w:t xml:space="preserve">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A43601">
        <w:rPr>
          <w:b w:val="0"/>
          <w:szCs w:val="24"/>
        </w:rPr>
        <w:t>5.3</w:t>
      </w:r>
      <w:r w:rsidR="00763E64">
        <w:rPr>
          <w:b w:val="0"/>
          <w:szCs w:val="24"/>
        </w:rPr>
        <w:fldChar w:fldCharType="end"/>
      </w:r>
      <w:r w:rsidRPr="002B5044">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2B5044"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A43601">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11726E" w:rsidRDefault="00464832" w:rsidP="00464832">
      <w:pPr>
        <w:pStyle w:val="2"/>
        <w:ind w:left="1701" w:hanging="1134"/>
      </w:pPr>
      <w:bookmarkStart w:id="556" w:name="_Toc248219573"/>
      <w:bookmarkStart w:id="557" w:name="_Toc256099315"/>
      <w:bookmarkStart w:id="558" w:name="_Toc423421664"/>
      <w:bookmarkStart w:id="559" w:name="_Toc447269813"/>
      <w:bookmarkEnd w:id="442"/>
      <w:bookmarkEnd w:id="443"/>
      <w:r w:rsidRPr="0011726E">
        <w:t>Иные требования</w:t>
      </w:r>
      <w:bookmarkEnd w:id="556"/>
      <w:bookmarkEnd w:id="557"/>
      <w:bookmarkEnd w:id="558"/>
      <w:bookmarkEnd w:id="559"/>
    </w:p>
    <w:p w:rsidR="0011726E" w:rsidRPr="00F02992" w:rsidRDefault="0011726E" w:rsidP="0011726E">
      <w:pPr>
        <w:pStyle w:val="3"/>
        <w:ind w:left="0" w:firstLine="851"/>
        <w:jc w:val="both"/>
        <w:rPr>
          <w:b w:val="0"/>
          <w:szCs w:val="24"/>
        </w:rPr>
      </w:pPr>
      <w:bookmarkStart w:id="560"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1" w:name="_Ref440270602"/>
      <w:bookmarkStart w:id="562" w:name="_Toc447269815"/>
      <w:bookmarkEnd w:id="5"/>
      <w:bookmarkEnd w:id="418"/>
      <w:r w:rsidRPr="00E71A48">
        <w:rPr>
          <w:szCs w:val="24"/>
        </w:rPr>
        <w:lastRenderedPageBreak/>
        <w:t>Образцы основных форм документов, включаемых в Заявку</w:t>
      </w:r>
      <w:bookmarkEnd w:id="561"/>
      <w:bookmarkEnd w:id="562"/>
      <w:r w:rsidRPr="00E71A48">
        <w:rPr>
          <w:szCs w:val="24"/>
        </w:rPr>
        <w:t xml:space="preserve"> </w:t>
      </w:r>
    </w:p>
    <w:p w:rsidR="004F4D80" w:rsidRPr="00F647F7" w:rsidRDefault="004F4D80" w:rsidP="004F4D80">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F647F7">
        <w:t xml:space="preserve">Письмо о подаче оферты </w:t>
      </w:r>
      <w:bookmarkStart w:id="570" w:name="_Ref22846535"/>
      <w:r w:rsidRPr="00F647F7">
        <w:t>(</w:t>
      </w:r>
      <w:bookmarkEnd w:id="570"/>
      <w:r w:rsidRPr="00F647F7">
        <w:t xml:space="preserve">форма </w:t>
      </w:r>
      <w:r w:rsidRPr="00F647F7">
        <w:rPr>
          <w:noProof/>
        </w:rPr>
        <w:t>1</w:t>
      </w:r>
      <w:r w:rsidRPr="00F647F7">
        <w:t>)</w:t>
      </w:r>
      <w:bookmarkEnd w:id="563"/>
      <w:bookmarkEnd w:id="564"/>
      <w:bookmarkEnd w:id="565"/>
      <w:bookmarkEnd w:id="566"/>
      <w:bookmarkEnd w:id="567"/>
      <w:bookmarkEnd w:id="568"/>
      <w:bookmarkEnd w:id="569"/>
    </w:p>
    <w:p w:rsidR="004F4D80" w:rsidRPr="00C236C0" w:rsidRDefault="004F4D80" w:rsidP="004F4D80">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C236C0">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E62C2B">
      <w:pPr>
        <w:widowControl w:val="0"/>
        <w:numPr>
          <w:ilvl w:val="0"/>
          <w:numId w:val="77"/>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E62C2B">
      <w:pPr>
        <w:widowControl w:val="0"/>
        <w:numPr>
          <w:ilvl w:val="0"/>
          <w:numId w:val="77"/>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E62C2B">
      <w:pPr>
        <w:widowControl w:val="0"/>
        <w:numPr>
          <w:ilvl w:val="0"/>
          <w:numId w:val="77"/>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E62C2B">
      <w:pPr>
        <w:widowControl w:val="0"/>
        <w:numPr>
          <w:ilvl w:val="0"/>
          <w:numId w:val="78"/>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E62C2B">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E62C2B">
      <w:pPr>
        <w:widowControl w:val="0"/>
        <w:numPr>
          <w:ilvl w:val="0"/>
          <w:numId w:val="78"/>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E62C2B">
      <w:pPr>
        <w:widowControl w:val="0"/>
        <w:numPr>
          <w:ilvl w:val="0"/>
          <w:numId w:val="78"/>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E62C2B">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E62C2B">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E62C2B">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E62C2B">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E62C2B">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E62C2B">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Pr>
          <w:b/>
          <w:szCs w:val="24"/>
        </w:rPr>
        <w:br w:type="page"/>
      </w:r>
    </w:p>
    <w:p w:rsidR="004F4D80" w:rsidRPr="00C236C0" w:rsidRDefault="004F4D80" w:rsidP="004F4D80">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C236C0">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A43601">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A43601">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A43601">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br w:type="page"/>
      </w:r>
    </w:p>
    <w:p w:rsidR="00920CB0" w:rsidRDefault="00920CB0" w:rsidP="00920CB0">
      <w:pPr>
        <w:pStyle w:val="3"/>
        <w:rPr>
          <w:szCs w:val="24"/>
        </w:rPr>
      </w:pPr>
      <w:bookmarkStart w:id="613" w:name="_Ref440271964"/>
      <w:bookmarkStart w:id="614" w:name="_Toc440357135"/>
      <w:bookmarkStart w:id="615" w:name="_Toc440359690"/>
      <w:bookmarkStart w:id="616" w:name="_Toc447269819"/>
      <w:r>
        <w:rPr>
          <w:szCs w:val="24"/>
        </w:rPr>
        <w:lastRenderedPageBreak/>
        <w:t>Антикоррупционные обязательства (Форма 1.1).</w:t>
      </w:r>
      <w:bookmarkEnd w:id="613"/>
      <w:bookmarkEnd w:id="614"/>
      <w:bookmarkEnd w:id="615"/>
      <w:bookmarkEnd w:id="616"/>
    </w:p>
    <w:p w:rsidR="00920CB0" w:rsidRPr="00920CB0" w:rsidRDefault="00920CB0" w:rsidP="00E62C2B">
      <w:pPr>
        <w:pStyle w:val="3"/>
        <w:numPr>
          <w:ilvl w:val="3"/>
          <w:numId w:val="75"/>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20CB0">
        <w:rPr>
          <w:b w:val="0"/>
          <w:szCs w:val="24"/>
        </w:rPr>
        <w:t xml:space="preserve">Форма </w:t>
      </w:r>
      <w:r>
        <w:rPr>
          <w:b w:val="0"/>
          <w:szCs w:val="24"/>
        </w:rPr>
        <w:t>Антикоррупционных обязательств</w:t>
      </w:r>
      <w:bookmarkEnd w:id="617"/>
      <w:bookmarkEnd w:id="618"/>
      <w:bookmarkEnd w:id="619"/>
      <w:bookmarkEnd w:id="620"/>
      <w:bookmarkEnd w:id="621"/>
      <w:bookmarkEnd w:id="622"/>
      <w:bookmarkEnd w:id="623"/>
      <w:bookmarkEnd w:id="624"/>
      <w:bookmarkEnd w:id="62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E62C2B">
      <w:pPr>
        <w:numPr>
          <w:ilvl w:val="0"/>
          <w:numId w:val="70"/>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E62C2B">
      <w:pPr>
        <w:widowControl w:val="0"/>
        <w:numPr>
          <w:ilvl w:val="1"/>
          <w:numId w:val="74"/>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E62C2B">
      <w:pPr>
        <w:numPr>
          <w:ilvl w:val="0"/>
          <w:numId w:val="70"/>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E62C2B">
      <w:pPr>
        <w:numPr>
          <w:ilvl w:val="0"/>
          <w:numId w:val="73"/>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E62C2B">
      <w:pPr>
        <w:numPr>
          <w:ilvl w:val="0"/>
          <w:numId w:val="73"/>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E62C2B">
      <w:pPr>
        <w:numPr>
          <w:ilvl w:val="0"/>
          <w:numId w:val="71"/>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E62C2B">
      <w:pPr>
        <w:numPr>
          <w:ilvl w:val="1"/>
          <w:numId w:val="72"/>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E62C2B">
      <w:pPr>
        <w:numPr>
          <w:ilvl w:val="1"/>
          <w:numId w:val="72"/>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E62C2B">
      <w:pPr>
        <w:numPr>
          <w:ilvl w:val="0"/>
          <w:numId w:val="72"/>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E62C2B">
      <w:pPr>
        <w:numPr>
          <w:ilvl w:val="0"/>
          <w:numId w:val="72"/>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E62C2B">
      <w:pPr>
        <w:numPr>
          <w:ilvl w:val="0"/>
          <w:numId w:val="72"/>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C236C0" w:rsidRDefault="004F4D80" w:rsidP="004F4D80">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C236C0">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Pr>
          <w:szCs w:val="24"/>
        </w:rPr>
        <w:t>Сводной таблицы стоимости</w:t>
      </w:r>
      <w:bookmarkEnd w:id="647"/>
      <w:bookmarkEnd w:id="648"/>
      <w:bookmarkEnd w:id="649"/>
      <w:bookmarkEnd w:id="650"/>
      <w:bookmarkEnd w:id="651"/>
      <w:bookmarkEnd w:id="652"/>
      <w:r w:rsidR="00F04258" w:rsidRPr="00F04258">
        <w:rPr>
          <w:bCs w:val="0"/>
          <w:szCs w:val="24"/>
        </w:rPr>
        <w:t xml:space="preserve"> </w:t>
      </w:r>
      <w:r w:rsidR="00F04258" w:rsidRPr="009A70A4">
        <w:rPr>
          <w:bCs w:val="0"/>
          <w:szCs w:val="24"/>
        </w:rPr>
        <w:t>поставок</w:t>
      </w:r>
      <w:bookmarkEnd w:id="653"/>
      <w:bookmarkEnd w:id="65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E62C2B">
            <w:pPr>
              <w:numPr>
                <w:ilvl w:val="0"/>
                <w:numId w:val="67"/>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00020BCC">
              <w:rPr>
                <w:b/>
                <w:sz w:val="18"/>
                <w:szCs w:val="18"/>
              </w:rPr>
              <w:t>Воронежэнерго</w:t>
            </w:r>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00020BCC">
              <w:rPr>
                <w:b/>
                <w:sz w:val="18"/>
                <w:szCs w:val="18"/>
              </w:rPr>
              <w:t>Воронежэнерго</w:t>
            </w:r>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A44CF8" w:rsidRDefault="00A44CF8" w:rsidP="004F4D80">
      <w:pPr>
        <w:spacing w:before="60" w:line="240" w:lineRule="auto"/>
        <w:rPr>
          <w:b/>
          <w:sz w:val="24"/>
          <w:szCs w:val="24"/>
        </w:rPr>
      </w:pPr>
    </w:p>
    <w:p w:rsidR="00A44CF8" w:rsidRDefault="00A44CF8" w:rsidP="004F4D80">
      <w:pPr>
        <w:spacing w:before="60" w:line="240" w:lineRule="auto"/>
        <w:rPr>
          <w:b/>
          <w:sz w:val="24"/>
          <w:szCs w:val="24"/>
        </w:rPr>
      </w:pPr>
    </w:p>
    <w:p w:rsidR="00A44CF8" w:rsidRDefault="00A44CF8" w:rsidP="004F4D80">
      <w:pPr>
        <w:spacing w:before="60" w:line="240" w:lineRule="auto"/>
        <w:rPr>
          <w:b/>
          <w:sz w:val="24"/>
          <w:szCs w:val="24"/>
        </w:rPr>
      </w:pPr>
    </w:p>
    <w:p w:rsidR="00A44CF8" w:rsidRDefault="00A44CF8" w:rsidP="004F4D80">
      <w:pPr>
        <w:spacing w:before="60" w:line="240" w:lineRule="auto"/>
        <w:rPr>
          <w:b/>
          <w:sz w:val="24"/>
          <w:szCs w:val="24"/>
        </w:rPr>
      </w:pPr>
    </w:p>
    <w:p w:rsidR="00A44CF8" w:rsidRDefault="00A44CF8"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lastRenderedPageBreak/>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F647F7">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C236C0">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A43601">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A43601">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A43601">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A43601">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3"/>
      <w:bookmarkEnd w:id="674"/>
      <w:bookmarkEnd w:id="675"/>
      <w:bookmarkEnd w:id="676"/>
      <w:bookmarkEnd w:id="677"/>
      <w:bookmarkEnd w:id="678"/>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A44CF8">
            <w:pPr>
              <w:spacing w:line="240" w:lineRule="auto"/>
              <w:ind w:firstLine="0"/>
              <w:jc w:val="left"/>
              <w:rPr>
                <w:b/>
              </w:rPr>
            </w:pPr>
            <w:r w:rsidRPr="002069B8">
              <w:t xml:space="preserve">Филиал </w:t>
            </w:r>
            <w:r>
              <w:t>ПАО «МРСК Центра»</w:t>
            </w:r>
            <w:r w:rsidRPr="00970ECD">
              <w:t xml:space="preserve"> «</w:t>
            </w:r>
            <w:r w:rsidR="00A44CF8">
              <w:t>Воронеж</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A43601">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A43601">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A43601">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F647F7"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F647F7">
        <w:rPr>
          <w:b w:val="0"/>
          <w:szCs w:val="24"/>
        </w:rPr>
        <w:t xml:space="preserve">Форма </w:t>
      </w:r>
      <w:bookmarkEnd w:id="736"/>
      <w:r w:rsidRPr="00F647F7">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Pr>
          <w:b w:val="0"/>
          <w:szCs w:val="24"/>
        </w:rPr>
        <w:t>выполнения поставок</w:t>
      </w:r>
      <w:bookmarkEnd w:id="750"/>
      <w:bookmarkEnd w:id="751"/>
      <w:bookmarkEnd w:id="752"/>
      <w:bookmarkEnd w:id="753"/>
      <w:bookmarkEnd w:id="754"/>
      <w:bookmarkEnd w:id="7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650F04">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00650F04" w:rsidRPr="00970ECD">
              <w:t>«</w:t>
            </w:r>
            <w:r w:rsidR="00650F04">
              <w:t>Воронеж</w:t>
            </w:r>
            <w:r w:rsidR="00650F04" w:rsidRPr="00970EC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E62C2B">
            <w:pPr>
              <w:pStyle w:val="aff1"/>
              <w:numPr>
                <w:ilvl w:val="0"/>
                <w:numId w:val="66"/>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E62C2B">
            <w:pPr>
              <w:pStyle w:val="aff1"/>
              <w:numPr>
                <w:ilvl w:val="0"/>
                <w:numId w:val="66"/>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E62C2B">
            <w:pPr>
              <w:pStyle w:val="aff1"/>
              <w:numPr>
                <w:ilvl w:val="0"/>
                <w:numId w:val="66"/>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F647F7">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F647F7">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A43601">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A43601">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650F04">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00650F04">
              <w:t>Воронеж</w:t>
            </w:r>
            <w:r w:rsidR="00650F04" w:rsidRPr="00970ECD">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pStyle w:val="aff1"/>
              <w:numPr>
                <w:ilvl w:val="0"/>
                <w:numId w:val="65"/>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pStyle w:val="aff1"/>
              <w:numPr>
                <w:ilvl w:val="0"/>
                <w:numId w:val="65"/>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pStyle w:val="aff1"/>
              <w:numPr>
                <w:ilvl w:val="0"/>
                <w:numId w:val="65"/>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9"/>
      <w:bookmarkEnd w:id="710"/>
      <w:bookmarkEnd w:id="783"/>
      <w:bookmarkEnd w:id="784"/>
      <w:bookmarkEnd w:id="785"/>
      <w:bookmarkEnd w:id="786"/>
      <w:bookmarkEnd w:id="787"/>
      <w:bookmarkEnd w:id="788"/>
    </w:p>
    <w:p w:rsidR="004F4D80" w:rsidRPr="00F647F7" w:rsidRDefault="004F4D80" w:rsidP="004F4D80">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F647F7">
        <w:rPr>
          <w:b w:val="0"/>
          <w:szCs w:val="24"/>
        </w:rPr>
        <w:t xml:space="preserve"> </w:t>
      </w:r>
      <w:bookmarkEnd w:id="801"/>
      <w:bookmarkEnd w:id="802"/>
      <w:bookmarkEnd w:id="803"/>
      <w:bookmarkEnd w:id="804"/>
      <w:bookmarkEnd w:id="805"/>
      <w:bookmarkEnd w:id="806"/>
      <w:bookmarkEnd w:id="8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A43601">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A43601">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A43601">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A43601">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A43601">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F647F7">
        <w:lastRenderedPageBreak/>
        <w:t>Анкета (форма 6)</w:t>
      </w:r>
      <w:bookmarkEnd w:id="820"/>
      <w:bookmarkEnd w:id="821"/>
      <w:bookmarkEnd w:id="822"/>
      <w:bookmarkEnd w:id="823"/>
      <w:bookmarkEnd w:id="824"/>
      <w:bookmarkEnd w:id="825"/>
      <w:bookmarkEnd w:id="826"/>
      <w:bookmarkEnd w:id="827"/>
    </w:p>
    <w:p w:rsidR="004F4D80" w:rsidRPr="00F647F7" w:rsidRDefault="004F4D80" w:rsidP="004F4D80">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F647F7">
        <w:rPr>
          <w:b w:val="0"/>
          <w:szCs w:val="24"/>
        </w:rPr>
        <w:t xml:space="preserve">Форма Анкеты </w:t>
      </w:r>
      <w:r w:rsidR="00C236C0">
        <w:rPr>
          <w:b w:val="0"/>
          <w:szCs w:val="24"/>
        </w:rPr>
        <w:t>Участник</w:t>
      </w:r>
      <w:r>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62C2B">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D73790">
        <w:rPr>
          <w:b w:val="0"/>
          <w:szCs w:val="24"/>
        </w:rPr>
        <w:lastRenderedPageBreak/>
        <w:t xml:space="preserve">Форма </w:t>
      </w:r>
      <w:bookmarkEnd w:id="846"/>
      <w:bookmarkEnd w:id="847"/>
      <w:bookmarkEnd w:id="848"/>
      <w:bookmarkEnd w:id="84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0"/>
      <w:bookmarkEnd w:id="851"/>
      <w:bookmarkEnd w:id="852"/>
      <w:bookmarkEnd w:id="853"/>
      <w:bookmarkEnd w:id="854"/>
      <w:bookmarkEnd w:id="855"/>
      <w:bookmarkEnd w:id="85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57" w:name="_Toc439170690"/>
      <w:bookmarkStart w:id="858" w:name="_Toc439172792"/>
      <w:bookmarkStart w:id="859" w:name="_Toc439173236"/>
      <w:bookmarkStart w:id="860"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F41613">
        <w:trPr>
          <w:cantSplit/>
          <w:tblHeader/>
        </w:trPr>
        <w:tc>
          <w:tcPr>
            <w:tcW w:w="567" w:type="dxa"/>
            <w:vAlign w:val="center"/>
          </w:tcPr>
          <w:p w:rsidR="00A71624" w:rsidRPr="00154BCB" w:rsidRDefault="00A71624" w:rsidP="00F41613">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F41613">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F41613">
            <w:pPr>
              <w:ind w:firstLine="0"/>
              <w:jc w:val="center"/>
            </w:pPr>
            <w:r w:rsidRPr="00154BCB">
              <w:t>Малые предприятия</w:t>
            </w:r>
          </w:p>
        </w:tc>
        <w:tc>
          <w:tcPr>
            <w:tcW w:w="1588" w:type="dxa"/>
            <w:vAlign w:val="center"/>
          </w:tcPr>
          <w:p w:rsidR="00A71624" w:rsidRPr="00154BCB" w:rsidRDefault="00A71624" w:rsidP="00F41613">
            <w:pPr>
              <w:ind w:firstLine="0"/>
              <w:jc w:val="center"/>
            </w:pPr>
            <w:r w:rsidRPr="00154BCB">
              <w:t>Средние предприятия</w:t>
            </w:r>
          </w:p>
        </w:tc>
        <w:tc>
          <w:tcPr>
            <w:tcW w:w="1588" w:type="dxa"/>
            <w:vAlign w:val="center"/>
          </w:tcPr>
          <w:p w:rsidR="00A71624" w:rsidRPr="00154BCB" w:rsidRDefault="00A71624" w:rsidP="00F41613">
            <w:pPr>
              <w:ind w:firstLine="0"/>
              <w:jc w:val="center"/>
            </w:pPr>
            <w:r w:rsidRPr="00154BCB">
              <w:t>Показатель</w:t>
            </w:r>
          </w:p>
        </w:tc>
      </w:tr>
      <w:tr w:rsidR="00A71624" w:rsidRPr="00154BCB" w:rsidTr="00F41613">
        <w:trPr>
          <w:cantSplit/>
          <w:tblHeader/>
        </w:trPr>
        <w:tc>
          <w:tcPr>
            <w:tcW w:w="567" w:type="dxa"/>
          </w:tcPr>
          <w:p w:rsidR="00A71624" w:rsidRPr="00154BCB" w:rsidRDefault="00A71624" w:rsidP="00F41613">
            <w:pPr>
              <w:ind w:firstLine="0"/>
              <w:jc w:val="center"/>
            </w:pPr>
            <w:r w:rsidRPr="00154BCB">
              <w:t>1</w:t>
            </w:r>
            <w:r>
              <w:rPr>
                <w:rStyle w:val="afffffff9"/>
              </w:rPr>
              <w:t>3</w:t>
            </w:r>
          </w:p>
        </w:tc>
        <w:tc>
          <w:tcPr>
            <w:tcW w:w="4649" w:type="dxa"/>
          </w:tcPr>
          <w:p w:rsidR="00A71624" w:rsidRPr="00154BCB" w:rsidRDefault="00A71624" w:rsidP="00F41613">
            <w:pPr>
              <w:ind w:firstLine="0"/>
              <w:jc w:val="center"/>
            </w:pPr>
            <w:r w:rsidRPr="00154BCB">
              <w:t>2</w:t>
            </w:r>
          </w:p>
        </w:tc>
        <w:tc>
          <w:tcPr>
            <w:tcW w:w="1588" w:type="dxa"/>
          </w:tcPr>
          <w:p w:rsidR="00A71624" w:rsidRPr="00154BCB" w:rsidRDefault="00A71624" w:rsidP="00F41613">
            <w:pPr>
              <w:ind w:firstLine="0"/>
              <w:jc w:val="center"/>
            </w:pPr>
            <w:r w:rsidRPr="00154BCB">
              <w:t>3</w:t>
            </w:r>
          </w:p>
        </w:tc>
        <w:tc>
          <w:tcPr>
            <w:tcW w:w="1588" w:type="dxa"/>
          </w:tcPr>
          <w:p w:rsidR="00A71624" w:rsidRPr="00154BCB" w:rsidRDefault="00A71624" w:rsidP="00F41613">
            <w:pPr>
              <w:ind w:firstLine="0"/>
              <w:jc w:val="center"/>
            </w:pPr>
            <w:r w:rsidRPr="00154BCB">
              <w:t>4</w:t>
            </w:r>
          </w:p>
        </w:tc>
        <w:tc>
          <w:tcPr>
            <w:tcW w:w="1588" w:type="dxa"/>
          </w:tcPr>
          <w:p w:rsidR="00A71624" w:rsidRPr="00154BCB" w:rsidRDefault="00A71624" w:rsidP="00F41613">
            <w:pPr>
              <w:ind w:firstLine="0"/>
              <w:jc w:val="center"/>
            </w:pPr>
            <w:r w:rsidRPr="00154BCB">
              <w:t>5</w:t>
            </w:r>
          </w:p>
        </w:tc>
      </w:tr>
      <w:tr w:rsidR="00A71624" w:rsidRPr="00154BCB" w:rsidTr="00F41613">
        <w:trPr>
          <w:cantSplit/>
        </w:trPr>
        <w:tc>
          <w:tcPr>
            <w:tcW w:w="567" w:type="dxa"/>
          </w:tcPr>
          <w:p w:rsidR="00A71624" w:rsidRPr="00154BCB" w:rsidRDefault="00A71624" w:rsidP="00F41613">
            <w:pPr>
              <w:ind w:firstLine="0"/>
              <w:jc w:val="center"/>
            </w:pPr>
            <w:r w:rsidRPr="00154BCB">
              <w:t>1</w:t>
            </w:r>
          </w:p>
        </w:tc>
        <w:tc>
          <w:tcPr>
            <w:tcW w:w="4649" w:type="dxa"/>
          </w:tcPr>
          <w:p w:rsidR="00A71624" w:rsidRPr="00154BCB" w:rsidRDefault="00A71624" w:rsidP="00F41613">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F41613">
            <w:pPr>
              <w:ind w:firstLine="0"/>
              <w:jc w:val="center"/>
            </w:pPr>
            <w:r w:rsidRPr="00154BCB">
              <w:t>не более 25</w:t>
            </w:r>
          </w:p>
        </w:tc>
        <w:tc>
          <w:tcPr>
            <w:tcW w:w="1588" w:type="dxa"/>
          </w:tcPr>
          <w:p w:rsidR="00A71624" w:rsidRPr="00154BCB" w:rsidRDefault="00A71624" w:rsidP="00F41613">
            <w:pPr>
              <w:ind w:left="57" w:firstLine="0"/>
            </w:pPr>
            <w:r w:rsidRPr="00154BCB">
              <w:sym w:font="Symbol" w:char="F02D"/>
            </w:r>
          </w:p>
        </w:tc>
      </w:tr>
      <w:tr w:rsidR="00A71624" w:rsidRPr="00154BCB" w:rsidTr="00F41613">
        <w:trPr>
          <w:cantSplit/>
        </w:trPr>
        <w:tc>
          <w:tcPr>
            <w:tcW w:w="567" w:type="dxa"/>
          </w:tcPr>
          <w:p w:rsidR="00A71624" w:rsidRPr="00154BCB" w:rsidRDefault="00A71624" w:rsidP="00F41613">
            <w:pPr>
              <w:ind w:firstLine="0"/>
              <w:jc w:val="center"/>
            </w:pPr>
            <w:r w:rsidRPr="00154BCB">
              <w:lastRenderedPageBreak/>
              <w:t>2</w:t>
            </w:r>
          </w:p>
        </w:tc>
        <w:tc>
          <w:tcPr>
            <w:tcW w:w="4649" w:type="dxa"/>
          </w:tcPr>
          <w:p w:rsidR="00A71624" w:rsidRPr="00154BCB" w:rsidRDefault="00A71624" w:rsidP="00F41613">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F41613">
            <w:pPr>
              <w:ind w:firstLine="0"/>
              <w:jc w:val="center"/>
            </w:pPr>
            <w:r w:rsidRPr="00154BCB">
              <w:t>не более 49</w:t>
            </w:r>
          </w:p>
        </w:tc>
        <w:tc>
          <w:tcPr>
            <w:tcW w:w="1588" w:type="dxa"/>
          </w:tcPr>
          <w:p w:rsidR="00A71624" w:rsidRPr="00154BCB" w:rsidRDefault="00A71624" w:rsidP="00F41613">
            <w:pPr>
              <w:ind w:left="57" w:firstLine="0"/>
            </w:pPr>
            <w:r w:rsidRPr="00154BCB">
              <w:sym w:font="Symbol" w:char="F02D"/>
            </w:r>
          </w:p>
        </w:tc>
      </w:tr>
      <w:tr w:rsidR="00A71624" w:rsidRPr="00154BCB" w:rsidTr="00F41613">
        <w:trPr>
          <w:cantSplit/>
        </w:trPr>
        <w:tc>
          <w:tcPr>
            <w:tcW w:w="567" w:type="dxa"/>
          </w:tcPr>
          <w:p w:rsidR="00A71624" w:rsidRPr="00154BCB" w:rsidRDefault="00A71624" w:rsidP="00F41613">
            <w:pPr>
              <w:ind w:firstLine="0"/>
              <w:jc w:val="center"/>
            </w:pPr>
            <w:r w:rsidRPr="00154BCB">
              <w:t>3</w:t>
            </w:r>
          </w:p>
        </w:tc>
        <w:tc>
          <w:tcPr>
            <w:tcW w:w="4649" w:type="dxa"/>
          </w:tcPr>
          <w:p w:rsidR="00A71624" w:rsidRPr="00154BCB" w:rsidRDefault="00A71624" w:rsidP="00F41613">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F41613">
            <w:pPr>
              <w:ind w:firstLine="0"/>
              <w:jc w:val="center"/>
            </w:pPr>
            <w:r w:rsidRPr="00154BCB">
              <w:t>да (нет)</w:t>
            </w:r>
          </w:p>
        </w:tc>
        <w:tc>
          <w:tcPr>
            <w:tcW w:w="1588" w:type="dxa"/>
          </w:tcPr>
          <w:p w:rsidR="00A71624" w:rsidRPr="00154BCB" w:rsidRDefault="00A71624" w:rsidP="00F41613">
            <w:pPr>
              <w:ind w:left="57" w:firstLine="0"/>
            </w:pPr>
            <w:r w:rsidRPr="00154BCB">
              <w:t>_</w:t>
            </w:r>
          </w:p>
        </w:tc>
      </w:tr>
      <w:tr w:rsidR="00A71624" w:rsidRPr="00154BCB" w:rsidTr="00F41613">
        <w:trPr>
          <w:cantSplit/>
        </w:trPr>
        <w:tc>
          <w:tcPr>
            <w:tcW w:w="567" w:type="dxa"/>
          </w:tcPr>
          <w:p w:rsidR="00A71624" w:rsidRPr="00154BCB" w:rsidRDefault="00A71624" w:rsidP="00F41613">
            <w:pPr>
              <w:ind w:firstLine="0"/>
              <w:jc w:val="center"/>
              <w:rPr>
                <w:lang w:val="en-US"/>
              </w:rPr>
            </w:pPr>
            <w:r w:rsidRPr="00154BCB">
              <w:rPr>
                <w:lang w:val="en-US"/>
              </w:rPr>
              <w:t>4</w:t>
            </w:r>
          </w:p>
        </w:tc>
        <w:tc>
          <w:tcPr>
            <w:tcW w:w="4649" w:type="dxa"/>
          </w:tcPr>
          <w:p w:rsidR="00A71624" w:rsidRPr="00154BCB" w:rsidRDefault="00A71624" w:rsidP="00F41613">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F41613">
            <w:pPr>
              <w:ind w:firstLine="0"/>
              <w:jc w:val="center"/>
            </w:pPr>
            <w:r w:rsidRPr="00154BCB">
              <w:t>да (нет)</w:t>
            </w:r>
          </w:p>
        </w:tc>
        <w:tc>
          <w:tcPr>
            <w:tcW w:w="1588" w:type="dxa"/>
          </w:tcPr>
          <w:p w:rsidR="00A71624" w:rsidRPr="00154BCB" w:rsidRDefault="00A71624" w:rsidP="00F41613">
            <w:pPr>
              <w:ind w:left="57" w:firstLine="0"/>
            </w:pPr>
            <w:r w:rsidRPr="00154BCB">
              <w:t>-</w:t>
            </w:r>
          </w:p>
        </w:tc>
      </w:tr>
      <w:tr w:rsidR="00A71624" w:rsidRPr="00154BCB" w:rsidTr="00F41613">
        <w:trPr>
          <w:cantSplit/>
        </w:trPr>
        <w:tc>
          <w:tcPr>
            <w:tcW w:w="567" w:type="dxa"/>
          </w:tcPr>
          <w:p w:rsidR="00A71624" w:rsidRPr="00154BCB" w:rsidRDefault="00A71624" w:rsidP="00F41613">
            <w:pPr>
              <w:ind w:firstLine="0"/>
              <w:jc w:val="center"/>
              <w:rPr>
                <w:lang w:val="en-US"/>
              </w:rPr>
            </w:pPr>
            <w:r w:rsidRPr="00154BCB">
              <w:rPr>
                <w:lang w:val="en-US"/>
              </w:rPr>
              <w:t>5</w:t>
            </w:r>
          </w:p>
        </w:tc>
        <w:tc>
          <w:tcPr>
            <w:tcW w:w="4649" w:type="dxa"/>
          </w:tcPr>
          <w:p w:rsidR="00A71624" w:rsidRPr="00154BCB" w:rsidRDefault="00A71624" w:rsidP="00F41613">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F41613">
            <w:pPr>
              <w:ind w:firstLine="0"/>
              <w:jc w:val="center"/>
            </w:pPr>
            <w:r w:rsidRPr="00154BCB">
              <w:t>да (нет)</w:t>
            </w:r>
          </w:p>
        </w:tc>
        <w:tc>
          <w:tcPr>
            <w:tcW w:w="1588" w:type="dxa"/>
          </w:tcPr>
          <w:p w:rsidR="00A71624" w:rsidRPr="00154BCB" w:rsidRDefault="00A71624" w:rsidP="00F41613">
            <w:pPr>
              <w:ind w:left="57" w:firstLine="0"/>
            </w:pPr>
            <w:r w:rsidRPr="00154BCB">
              <w:t>-</w:t>
            </w:r>
          </w:p>
        </w:tc>
      </w:tr>
      <w:tr w:rsidR="00A71624" w:rsidRPr="00154BCB" w:rsidTr="00F41613">
        <w:trPr>
          <w:cantSplit/>
        </w:trPr>
        <w:tc>
          <w:tcPr>
            <w:tcW w:w="567" w:type="dxa"/>
          </w:tcPr>
          <w:p w:rsidR="00A71624" w:rsidRPr="00154BCB" w:rsidRDefault="00A71624" w:rsidP="00F41613">
            <w:pPr>
              <w:ind w:firstLine="0"/>
              <w:jc w:val="center"/>
              <w:rPr>
                <w:lang w:val="en-US"/>
              </w:rPr>
            </w:pPr>
            <w:r w:rsidRPr="00154BCB">
              <w:rPr>
                <w:lang w:val="en-US"/>
              </w:rPr>
              <w:lastRenderedPageBreak/>
              <w:t>6</w:t>
            </w:r>
          </w:p>
        </w:tc>
        <w:tc>
          <w:tcPr>
            <w:tcW w:w="4649" w:type="dxa"/>
          </w:tcPr>
          <w:p w:rsidR="00A71624" w:rsidRPr="00154BCB" w:rsidRDefault="00A71624" w:rsidP="00F41613">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F41613">
            <w:pPr>
              <w:ind w:firstLine="0"/>
              <w:jc w:val="center"/>
            </w:pPr>
            <w:r w:rsidRPr="00154BCB">
              <w:t>да (нет)</w:t>
            </w:r>
          </w:p>
        </w:tc>
        <w:tc>
          <w:tcPr>
            <w:tcW w:w="1588" w:type="dxa"/>
          </w:tcPr>
          <w:p w:rsidR="00A71624" w:rsidRPr="00154BCB" w:rsidRDefault="00A71624" w:rsidP="00F41613">
            <w:pPr>
              <w:ind w:left="57" w:firstLine="0"/>
            </w:pPr>
            <w:r w:rsidRPr="00154BCB">
              <w:t>-</w:t>
            </w:r>
          </w:p>
        </w:tc>
      </w:tr>
      <w:tr w:rsidR="00A71624" w:rsidRPr="00154BCB" w:rsidTr="00F41613">
        <w:trPr>
          <w:cantSplit/>
        </w:trPr>
        <w:tc>
          <w:tcPr>
            <w:tcW w:w="567" w:type="dxa"/>
            <w:vMerge w:val="restart"/>
          </w:tcPr>
          <w:p w:rsidR="00A71624" w:rsidRPr="00154BCB" w:rsidRDefault="00A71624" w:rsidP="00F41613">
            <w:pPr>
              <w:ind w:firstLine="0"/>
              <w:jc w:val="center"/>
              <w:rPr>
                <w:lang w:val="en-US"/>
              </w:rPr>
            </w:pPr>
            <w:r w:rsidRPr="00154BCB">
              <w:rPr>
                <w:lang w:val="en-US"/>
              </w:rPr>
              <w:t>7</w:t>
            </w:r>
          </w:p>
        </w:tc>
        <w:tc>
          <w:tcPr>
            <w:tcW w:w="4649" w:type="dxa"/>
            <w:vMerge w:val="restart"/>
          </w:tcPr>
          <w:p w:rsidR="00A71624" w:rsidRPr="00154BCB" w:rsidRDefault="00A71624" w:rsidP="00F41613">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F41613">
            <w:pPr>
              <w:ind w:firstLine="0"/>
              <w:jc w:val="center"/>
            </w:pPr>
            <w:r w:rsidRPr="00154BCB">
              <w:t>до 100 включительно</w:t>
            </w:r>
          </w:p>
        </w:tc>
        <w:tc>
          <w:tcPr>
            <w:tcW w:w="1588" w:type="dxa"/>
            <w:vMerge w:val="restart"/>
          </w:tcPr>
          <w:p w:rsidR="00A71624" w:rsidRPr="00154BCB" w:rsidRDefault="00A71624" w:rsidP="00F41613">
            <w:pPr>
              <w:ind w:firstLine="0"/>
              <w:jc w:val="center"/>
            </w:pPr>
            <w:r w:rsidRPr="00154BCB">
              <w:t>от 101 до 250 включительно</w:t>
            </w:r>
          </w:p>
        </w:tc>
        <w:tc>
          <w:tcPr>
            <w:tcW w:w="1588" w:type="dxa"/>
            <w:vMerge w:val="restart"/>
          </w:tcPr>
          <w:p w:rsidR="00A71624" w:rsidRPr="00154BCB" w:rsidRDefault="00A71624" w:rsidP="00F41613">
            <w:pPr>
              <w:ind w:left="57" w:firstLine="0"/>
            </w:pPr>
            <w:r w:rsidRPr="00154BCB">
              <w:t>указывается количество человек</w:t>
            </w:r>
            <w:r w:rsidRPr="00154BCB">
              <w:br/>
              <w:t>(за предшествующий календарный год)</w:t>
            </w:r>
          </w:p>
        </w:tc>
      </w:tr>
      <w:tr w:rsidR="00A71624" w:rsidRPr="00154BCB" w:rsidTr="00F41613">
        <w:trPr>
          <w:cantSplit/>
        </w:trPr>
        <w:tc>
          <w:tcPr>
            <w:tcW w:w="567" w:type="dxa"/>
            <w:vMerge/>
          </w:tcPr>
          <w:p w:rsidR="00A71624" w:rsidRPr="00154BCB" w:rsidRDefault="00A71624" w:rsidP="00F41613">
            <w:pPr>
              <w:ind w:firstLine="0"/>
              <w:jc w:val="center"/>
            </w:pPr>
          </w:p>
        </w:tc>
        <w:tc>
          <w:tcPr>
            <w:tcW w:w="4649" w:type="dxa"/>
            <w:vMerge/>
          </w:tcPr>
          <w:p w:rsidR="00A71624" w:rsidRPr="00154BCB" w:rsidRDefault="00A71624" w:rsidP="00F41613">
            <w:pPr>
              <w:ind w:left="57" w:firstLine="0"/>
            </w:pPr>
          </w:p>
        </w:tc>
        <w:tc>
          <w:tcPr>
            <w:tcW w:w="1588" w:type="dxa"/>
          </w:tcPr>
          <w:p w:rsidR="00A71624" w:rsidRPr="00154BCB" w:rsidRDefault="00A71624" w:rsidP="00F41613">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F41613">
            <w:pPr>
              <w:ind w:firstLine="0"/>
            </w:pPr>
          </w:p>
        </w:tc>
        <w:tc>
          <w:tcPr>
            <w:tcW w:w="1588" w:type="dxa"/>
            <w:vMerge/>
          </w:tcPr>
          <w:p w:rsidR="00A71624" w:rsidRPr="00154BCB" w:rsidRDefault="00A71624" w:rsidP="00F41613">
            <w:pPr>
              <w:ind w:left="57" w:firstLine="0"/>
            </w:pPr>
          </w:p>
        </w:tc>
      </w:tr>
      <w:tr w:rsidR="00A71624" w:rsidRPr="00154BCB" w:rsidTr="00F41613">
        <w:trPr>
          <w:cantSplit/>
        </w:trPr>
        <w:tc>
          <w:tcPr>
            <w:tcW w:w="567" w:type="dxa"/>
            <w:vMerge w:val="restart"/>
          </w:tcPr>
          <w:p w:rsidR="00A71624" w:rsidRPr="00154BCB" w:rsidRDefault="00A71624" w:rsidP="00F41613">
            <w:pPr>
              <w:ind w:firstLine="0"/>
              <w:jc w:val="center"/>
            </w:pPr>
            <w:r w:rsidRPr="00154BCB">
              <w:t>8</w:t>
            </w:r>
          </w:p>
        </w:tc>
        <w:tc>
          <w:tcPr>
            <w:tcW w:w="4649" w:type="dxa"/>
            <w:vMerge w:val="restart"/>
          </w:tcPr>
          <w:p w:rsidR="00A71624" w:rsidRPr="00154BCB" w:rsidRDefault="00A71624" w:rsidP="00F41613">
            <w:pPr>
              <w:ind w:left="57" w:firstLine="0"/>
            </w:pPr>
            <w:r w:rsidRPr="00154BCB">
              <w:t>Доход за предшествующий календарный год, который</w:t>
            </w:r>
          </w:p>
          <w:p w:rsidR="00A71624" w:rsidRPr="00154BCB" w:rsidRDefault="00A71624" w:rsidP="00F41613">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F41613">
            <w:pPr>
              <w:ind w:firstLine="0"/>
              <w:jc w:val="center"/>
            </w:pPr>
            <w:r w:rsidRPr="00154BCB">
              <w:t>800</w:t>
            </w:r>
          </w:p>
        </w:tc>
        <w:tc>
          <w:tcPr>
            <w:tcW w:w="1588" w:type="dxa"/>
            <w:vMerge w:val="restart"/>
          </w:tcPr>
          <w:p w:rsidR="00A71624" w:rsidRPr="00154BCB" w:rsidRDefault="00A71624" w:rsidP="00F41613">
            <w:pPr>
              <w:ind w:firstLine="0"/>
              <w:jc w:val="center"/>
            </w:pPr>
            <w:r w:rsidRPr="00154BCB">
              <w:t>2000</w:t>
            </w:r>
          </w:p>
        </w:tc>
        <w:tc>
          <w:tcPr>
            <w:tcW w:w="1588" w:type="dxa"/>
          </w:tcPr>
          <w:p w:rsidR="00A71624" w:rsidRPr="00154BCB" w:rsidRDefault="00A71624" w:rsidP="00F41613">
            <w:pPr>
              <w:ind w:left="57" w:firstLine="0"/>
            </w:pPr>
            <w:r w:rsidRPr="00154BCB">
              <w:t>указывается в млн. рублей</w:t>
            </w:r>
            <w:r w:rsidRPr="00154BCB">
              <w:br/>
              <w:t>(за предшествующий календарный год)</w:t>
            </w:r>
          </w:p>
        </w:tc>
      </w:tr>
      <w:tr w:rsidR="00A71624" w:rsidRPr="00154BCB" w:rsidTr="00F41613">
        <w:trPr>
          <w:cantSplit/>
        </w:trPr>
        <w:tc>
          <w:tcPr>
            <w:tcW w:w="567" w:type="dxa"/>
            <w:vMerge/>
          </w:tcPr>
          <w:p w:rsidR="00A71624" w:rsidRPr="00154BCB" w:rsidRDefault="00A71624" w:rsidP="00F41613">
            <w:pPr>
              <w:ind w:firstLine="0"/>
              <w:jc w:val="center"/>
            </w:pPr>
          </w:p>
        </w:tc>
        <w:tc>
          <w:tcPr>
            <w:tcW w:w="4649" w:type="dxa"/>
            <w:vMerge/>
          </w:tcPr>
          <w:p w:rsidR="00A71624" w:rsidRPr="00154BCB" w:rsidRDefault="00A71624" w:rsidP="00F41613">
            <w:pPr>
              <w:ind w:firstLine="0"/>
            </w:pPr>
          </w:p>
        </w:tc>
        <w:tc>
          <w:tcPr>
            <w:tcW w:w="1588" w:type="dxa"/>
          </w:tcPr>
          <w:p w:rsidR="00A71624" w:rsidRPr="00154BCB" w:rsidRDefault="00A71624" w:rsidP="00F41613">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F41613">
            <w:pPr>
              <w:ind w:firstLine="0"/>
            </w:pPr>
          </w:p>
        </w:tc>
        <w:tc>
          <w:tcPr>
            <w:tcW w:w="1588" w:type="dxa"/>
          </w:tcPr>
          <w:p w:rsidR="00A71624" w:rsidRPr="00154BCB" w:rsidRDefault="00A71624" w:rsidP="00F41613">
            <w:pPr>
              <w:ind w:left="57" w:firstLine="0"/>
            </w:pPr>
          </w:p>
        </w:tc>
      </w:tr>
      <w:tr w:rsidR="00A71624" w:rsidRPr="00154BCB" w:rsidTr="00F41613">
        <w:trPr>
          <w:cantSplit/>
        </w:trPr>
        <w:tc>
          <w:tcPr>
            <w:tcW w:w="567" w:type="dxa"/>
          </w:tcPr>
          <w:p w:rsidR="00A71624" w:rsidRPr="00154BCB" w:rsidRDefault="00A71624" w:rsidP="00F41613">
            <w:pPr>
              <w:ind w:firstLine="0"/>
              <w:jc w:val="center"/>
            </w:pPr>
            <w:r w:rsidRPr="00154BCB">
              <w:t>9</w:t>
            </w:r>
          </w:p>
        </w:tc>
        <w:tc>
          <w:tcPr>
            <w:tcW w:w="4649" w:type="dxa"/>
          </w:tcPr>
          <w:p w:rsidR="00A71624" w:rsidRPr="00154BCB" w:rsidRDefault="00A71624" w:rsidP="00F41613">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F41613">
            <w:pPr>
              <w:ind w:firstLine="0"/>
              <w:jc w:val="center"/>
            </w:pPr>
            <w:r w:rsidRPr="00154BCB">
              <w:t>Подлежит заполнению</w:t>
            </w:r>
          </w:p>
        </w:tc>
      </w:tr>
      <w:tr w:rsidR="00A71624" w:rsidRPr="00154BCB" w:rsidTr="00F41613">
        <w:trPr>
          <w:cantSplit/>
        </w:trPr>
        <w:tc>
          <w:tcPr>
            <w:tcW w:w="567" w:type="dxa"/>
          </w:tcPr>
          <w:p w:rsidR="00A71624" w:rsidRPr="00154BCB" w:rsidRDefault="00A71624" w:rsidP="00F41613">
            <w:pPr>
              <w:ind w:firstLine="0"/>
              <w:jc w:val="center"/>
            </w:pPr>
            <w:r w:rsidRPr="00154BCB">
              <w:lastRenderedPageBreak/>
              <w:t>10</w:t>
            </w:r>
          </w:p>
        </w:tc>
        <w:tc>
          <w:tcPr>
            <w:tcW w:w="4649" w:type="dxa"/>
          </w:tcPr>
          <w:p w:rsidR="00A71624" w:rsidRPr="00154BCB" w:rsidRDefault="00A71624" w:rsidP="00F41613">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41613">
            <w:pPr>
              <w:ind w:firstLine="0"/>
              <w:jc w:val="center"/>
            </w:pPr>
            <w:r w:rsidRPr="00154BCB">
              <w:t>Подлежит заполнению</w:t>
            </w:r>
          </w:p>
        </w:tc>
      </w:tr>
      <w:tr w:rsidR="00A71624" w:rsidRPr="00154BCB" w:rsidTr="00F41613">
        <w:trPr>
          <w:cantSplit/>
        </w:trPr>
        <w:tc>
          <w:tcPr>
            <w:tcW w:w="567" w:type="dxa"/>
          </w:tcPr>
          <w:p w:rsidR="00A71624" w:rsidRPr="00154BCB" w:rsidRDefault="00A71624" w:rsidP="00F41613">
            <w:pPr>
              <w:ind w:firstLine="0"/>
              <w:jc w:val="center"/>
            </w:pPr>
            <w:r w:rsidRPr="00154BCB">
              <w:t>11</w:t>
            </w:r>
          </w:p>
        </w:tc>
        <w:tc>
          <w:tcPr>
            <w:tcW w:w="4649" w:type="dxa"/>
          </w:tcPr>
          <w:p w:rsidR="00A71624" w:rsidRPr="00154BCB" w:rsidRDefault="00A71624" w:rsidP="00F41613">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41613">
            <w:pPr>
              <w:ind w:firstLine="0"/>
              <w:jc w:val="center"/>
            </w:pPr>
            <w:r w:rsidRPr="00154BCB">
              <w:t>Подлежит заполнению</w:t>
            </w:r>
          </w:p>
        </w:tc>
      </w:tr>
      <w:tr w:rsidR="00A71624" w:rsidRPr="00154BCB" w:rsidTr="00F41613">
        <w:trPr>
          <w:cantSplit/>
        </w:trPr>
        <w:tc>
          <w:tcPr>
            <w:tcW w:w="567" w:type="dxa"/>
          </w:tcPr>
          <w:p w:rsidR="00A71624" w:rsidRPr="00154BCB" w:rsidRDefault="00A71624" w:rsidP="00F41613">
            <w:pPr>
              <w:ind w:firstLine="0"/>
              <w:jc w:val="center"/>
            </w:pPr>
            <w:r w:rsidRPr="00154BCB">
              <w:t>12</w:t>
            </w:r>
          </w:p>
        </w:tc>
        <w:tc>
          <w:tcPr>
            <w:tcW w:w="4649" w:type="dxa"/>
          </w:tcPr>
          <w:p w:rsidR="00A71624" w:rsidRPr="00154BCB" w:rsidRDefault="00A71624" w:rsidP="00F41613">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F41613">
            <w:pPr>
              <w:ind w:firstLine="0"/>
              <w:jc w:val="center"/>
            </w:pPr>
            <w:r w:rsidRPr="00154BCB">
              <w:t>да (нет)</w:t>
            </w:r>
            <w:r w:rsidRPr="00154BCB">
              <w:br/>
            </w:r>
          </w:p>
        </w:tc>
      </w:tr>
      <w:tr w:rsidR="00A71624" w:rsidRPr="00154BCB" w:rsidTr="00F41613">
        <w:trPr>
          <w:cantSplit/>
        </w:trPr>
        <w:tc>
          <w:tcPr>
            <w:tcW w:w="567" w:type="dxa"/>
          </w:tcPr>
          <w:p w:rsidR="00A71624" w:rsidRPr="00154BCB" w:rsidRDefault="00A71624" w:rsidP="00F41613">
            <w:pPr>
              <w:ind w:firstLine="0"/>
              <w:jc w:val="center"/>
            </w:pPr>
            <w:r w:rsidRPr="00154BCB">
              <w:t>13</w:t>
            </w:r>
          </w:p>
        </w:tc>
        <w:tc>
          <w:tcPr>
            <w:tcW w:w="4649" w:type="dxa"/>
          </w:tcPr>
          <w:p w:rsidR="00A71624" w:rsidRPr="00154BCB" w:rsidRDefault="00A71624" w:rsidP="00F41613">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F41613">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F41613">
        <w:trPr>
          <w:cantSplit/>
        </w:trPr>
        <w:tc>
          <w:tcPr>
            <w:tcW w:w="567" w:type="dxa"/>
          </w:tcPr>
          <w:p w:rsidR="00A71624" w:rsidRPr="00154BCB" w:rsidRDefault="00A71624" w:rsidP="00F41613">
            <w:pPr>
              <w:ind w:firstLine="0"/>
              <w:jc w:val="center"/>
            </w:pPr>
            <w:r w:rsidRPr="00154BCB">
              <w:t>14</w:t>
            </w:r>
          </w:p>
        </w:tc>
        <w:tc>
          <w:tcPr>
            <w:tcW w:w="4649" w:type="dxa"/>
          </w:tcPr>
          <w:p w:rsidR="00A71624" w:rsidRPr="00154BCB" w:rsidRDefault="00A71624" w:rsidP="00F41613">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F41613">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F41613">
        <w:trPr>
          <w:cantSplit/>
        </w:trPr>
        <w:tc>
          <w:tcPr>
            <w:tcW w:w="567" w:type="dxa"/>
          </w:tcPr>
          <w:p w:rsidR="00A71624" w:rsidRPr="00154BCB" w:rsidRDefault="00A71624" w:rsidP="00F41613">
            <w:pPr>
              <w:ind w:firstLine="0"/>
              <w:jc w:val="center"/>
            </w:pPr>
            <w:r w:rsidRPr="00154BCB">
              <w:lastRenderedPageBreak/>
              <w:t>15</w:t>
            </w:r>
          </w:p>
        </w:tc>
        <w:tc>
          <w:tcPr>
            <w:tcW w:w="4649" w:type="dxa"/>
          </w:tcPr>
          <w:p w:rsidR="00A71624" w:rsidRPr="00154BCB" w:rsidRDefault="00A71624" w:rsidP="00F41613">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F41613">
            <w:pPr>
              <w:ind w:firstLine="0"/>
              <w:jc w:val="center"/>
            </w:pPr>
            <w:r w:rsidRPr="00154BCB">
              <w:t>да (нет)</w:t>
            </w:r>
          </w:p>
        </w:tc>
      </w:tr>
      <w:tr w:rsidR="00A71624" w:rsidRPr="00154BCB" w:rsidTr="00F41613">
        <w:trPr>
          <w:cantSplit/>
        </w:trPr>
        <w:tc>
          <w:tcPr>
            <w:tcW w:w="567" w:type="dxa"/>
          </w:tcPr>
          <w:p w:rsidR="00A71624" w:rsidRPr="00154BCB" w:rsidRDefault="00A71624" w:rsidP="00F41613">
            <w:pPr>
              <w:ind w:firstLine="0"/>
              <w:jc w:val="center"/>
            </w:pPr>
            <w:r w:rsidRPr="00154BCB">
              <w:t>16</w:t>
            </w:r>
          </w:p>
        </w:tc>
        <w:tc>
          <w:tcPr>
            <w:tcW w:w="4649" w:type="dxa"/>
          </w:tcPr>
          <w:p w:rsidR="00A71624" w:rsidRPr="00154BCB" w:rsidRDefault="00A71624" w:rsidP="00F41613">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154BCB">
                <w:t>О закупках товаров</w:t>
              </w:r>
            </w:hyperlink>
            <w:r w:rsidRPr="00154BCB">
              <w:t>, работ, услуг отдельными видами юридических лиц" и "</w:t>
            </w:r>
            <w:hyperlink r:id="rId4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F41613">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49465E">
          <w:t>подпунктах "в"</w:t>
        </w:r>
      </w:hyperlink>
      <w:r>
        <w:t xml:space="preserve"> - </w:t>
      </w:r>
      <w:hyperlink r:id="rId47"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61"/>
      <w:r>
        <w:rPr>
          <w:szCs w:val="24"/>
        </w:rPr>
        <w:t xml:space="preserve"> Анкеты </w:t>
      </w:r>
      <w:r w:rsidR="00C236C0">
        <w:rPr>
          <w:szCs w:val="24"/>
        </w:rPr>
        <w:t>Участник</w:t>
      </w:r>
      <w:r>
        <w:rPr>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A43601">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6" w:name="_Ref55336378"/>
      <w:bookmarkStart w:id="877" w:name="_Toc57314676"/>
      <w:bookmarkStart w:id="878" w:name="_Toc69728990"/>
      <w:bookmarkStart w:id="879" w:name="_Toc98253942"/>
      <w:bookmarkStart w:id="880" w:name="_Toc165173868"/>
      <w:bookmarkStart w:id="881"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A43601">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2" w:name="_Toc447269837"/>
      <w:bookmarkStart w:id="883" w:name="_Ref449017073"/>
      <w:r w:rsidRPr="00F647F7">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D904EF">
        <w:rPr>
          <w:szCs w:val="24"/>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E62C2B">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62C2B">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62C2B">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E62C2B">
            <w:pPr>
              <w:numPr>
                <w:ilvl w:val="0"/>
                <w:numId w:val="58"/>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62C2B">
            <w:pPr>
              <w:numPr>
                <w:ilvl w:val="0"/>
                <w:numId w:val="58"/>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62C2B">
            <w:pPr>
              <w:numPr>
                <w:ilvl w:val="0"/>
                <w:numId w:val="58"/>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E62C2B">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E62C2B">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E62C2B">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Pr>
          <w:szCs w:val="24"/>
        </w:rPr>
        <w:br w:type="page"/>
      </w:r>
    </w:p>
    <w:p w:rsidR="004F4D80" w:rsidRPr="00D904EF" w:rsidRDefault="004F4D80" w:rsidP="004F4D80">
      <w:pPr>
        <w:pStyle w:val="3"/>
        <w:rPr>
          <w:szCs w:val="24"/>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A43601">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A43601">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F647F7">
        <w:lastRenderedPageBreak/>
        <w:t xml:space="preserve">Справка о кадровых ресурсах (форма </w:t>
      </w:r>
      <w:r w:rsidR="000D67AD">
        <w:t>8</w:t>
      </w:r>
      <w:r w:rsidRPr="00F647F7">
        <w:t>)</w:t>
      </w:r>
      <w:bookmarkEnd w:id="924"/>
      <w:bookmarkEnd w:id="925"/>
      <w:bookmarkEnd w:id="926"/>
      <w:bookmarkEnd w:id="927"/>
      <w:bookmarkEnd w:id="928"/>
      <w:bookmarkEnd w:id="929"/>
      <w:bookmarkEnd w:id="930"/>
    </w:p>
    <w:p w:rsidR="004F4D80" w:rsidRPr="00D904EF" w:rsidRDefault="004F4D80" w:rsidP="004F4D80">
      <w:pPr>
        <w:pStyle w:val="3"/>
        <w:rPr>
          <w:szCs w:val="24"/>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D904EF">
        <w:rPr>
          <w:szCs w:val="24"/>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E62C2B">
            <w:pPr>
              <w:numPr>
                <w:ilvl w:val="0"/>
                <w:numId w:val="55"/>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62C2B">
            <w:pPr>
              <w:numPr>
                <w:ilvl w:val="0"/>
                <w:numId w:val="55"/>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62C2B">
            <w:pPr>
              <w:numPr>
                <w:ilvl w:val="0"/>
                <w:numId w:val="55"/>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E62C2B">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62C2B">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62C2B">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E62C2B">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E62C2B">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E62C2B">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Pr>
          <w:b/>
          <w:szCs w:val="24"/>
        </w:rPr>
        <w:br w:type="page"/>
      </w:r>
    </w:p>
    <w:p w:rsidR="004F4D80" w:rsidRPr="00D904EF" w:rsidRDefault="004F4D80" w:rsidP="004F4D80">
      <w:pPr>
        <w:pStyle w:val="3"/>
        <w:rPr>
          <w:szCs w:val="24"/>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D904EF">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A43601">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71"/>
      <w:bookmarkEnd w:id="972"/>
      <w:bookmarkEnd w:id="973"/>
      <w:bookmarkEnd w:id="974"/>
      <w:bookmarkEnd w:id="975"/>
      <w:bookmarkEnd w:id="976"/>
    </w:p>
    <w:p w:rsidR="004F4D80" w:rsidRPr="00D904EF" w:rsidRDefault="004F4D80" w:rsidP="004F4D80">
      <w:pPr>
        <w:pStyle w:val="3"/>
        <w:rPr>
          <w:szCs w:val="24"/>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E62C2B">
      <w:pPr>
        <w:numPr>
          <w:ilvl w:val="0"/>
          <w:numId w:val="62"/>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E62C2B">
      <w:pPr>
        <w:numPr>
          <w:ilvl w:val="0"/>
          <w:numId w:val="62"/>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E62C2B">
      <w:pPr>
        <w:numPr>
          <w:ilvl w:val="0"/>
          <w:numId w:val="62"/>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Pr>
          <w:b/>
          <w:szCs w:val="24"/>
        </w:rPr>
        <w:br w:type="page"/>
      </w:r>
    </w:p>
    <w:p w:rsidR="004F4D80" w:rsidRPr="00D904EF" w:rsidRDefault="004F4D80" w:rsidP="004F4D80">
      <w:pPr>
        <w:pStyle w:val="3"/>
        <w:rPr>
          <w:szCs w:val="24"/>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D904EF">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A43601">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Pr>
          <w:sz w:val="22"/>
          <w:szCs w:val="22"/>
        </w:rPr>
        <w:lastRenderedPageBreak/>
        <w:t>Письмо</w:t>
      </w:r>
      <w:r w:rsidRPr="007417E6">
        <w:rPr>
          <w:sz w:val="22"/>
          <w:szCs w:val="22"/>
        </w:rPr>
        <w:t xml:space="preserve"> </w:t>
      </w:r>
      <w:bookmarkEnd w:id="1024"/>
      <w:r>
        <w:rPr>
          <w:sz w:val="22"/>
          <w:szCs w:val="22"/>
        </w:rPr>
        <w:t>производителя продукции (форма 1</w:t>
      </w:r>
      <w:r w:rsidR="000D67AD">
        <w:rPr>
          <w:sz w:val="22"/>
          <w:szCs w:val="22"/>
        </w:rPr>
        <w:t>0</w:t>
      </w:r>
      <w:r>
        <w:rPr>
          <w:sz w:val="22"/>
          <w:szCs w:val="22"/>
        </w:rPr>
        <w:t>)</w:t>
      </w:r>
      <w:bookmarkEnd w:id="1025"/>
      <w:bookmarkEnd w:id="1026"/>
      <w:bookmarkEnd w:id="1027"/>
      <w:bookmarkEnd w:id="1028"/>
      <w:bookmarkEnd w:id="1029"/>
      <w:bookmarkEnd w:id="1030"/>
    </w:p>
    <w:p w:rsidR="004F4D80" w:rsidRPr="00F647F7" w:rsidRDefault="004F4D80" w:rsidP="004F4D80">
      <w:pPr>
        <w:pStyle w:val="3"/>
        <w:rPr>
          <w:szCs w:val="24"/>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F647F7">
        <w:rPr>
          <w:szCs w:val="24"/>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A43601">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2"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3" w:name="_Toc423423680"/>
      <w:bookmarkStart w:id="1044" w:name="_Ref440272035"/>
      <w:bookmarkStart w:id="1045" w:name="_Ref440274733"/>
      <w:bookmarkStart w:id="1046" w:name="_Ref444179578"/>
      <w:bookmarkStart w:id="1047"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2"/>
      <w:bookmarkEnd w:id="1043"/>
      <w:bookmarkEnd w:id="1044"/>
      <w:bookmarkEnd w:id="1045"/>
      <w:bookmarkEnd w:id="1046"/>
      <w:bookmarkEnd w:id="1047"/>
    </w:p>
    <w:p w:rsidR="004F4D80" w:rsidRPr="00E87023" w:rsidRDefault="004F4D80" w:rsidP="004F4D80">
      <w:pPr>
        <w:pStyle w:val="3"/>
        <w:rPr>
          <w:sz w:val="22"/>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D27071">
        <w:rPr>
          <w:szCs w:val="24"/>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A43601">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4"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5" w:name="_Toc423423683"/>
      <w:bookmarkStart w:id="1086" w:name="_Ref440272051"/>
      <w:bookmarkStart w:id="1087" w:name="_Ref440274744"/>
      <w:bookmarkStart w:id="1088"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4"/>
      <w:bookmarkEnd w:id="1085"/>
      <w:bookmarkEnd w:id="1086"/>
      <w:bookmarkEnd w:id="1087"/>
      <w:bookmarkEnd w:id="1088"/>
    </w:p>
    <w:p w:rsidR="004F4D80" w:rsidRPr="008C4223" w:rsidRDefault="004F4D80" w:rsidP="004F4D80">
      <w:pPr>
        <w:pStyle w:val="3"/>
        <w:rPr>
          <w:szCs w:val="24"/>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8C4223">
        <w:rPr>
          <w:szCs w:val="24"/>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0D70B6">
        <w:rPr>
          <w:szCs w:val="24"/>
        </w:rPr>
        <w:t>Согласия на обработку персональных данных</w:t>
      </w:r>
      <w:bookmarkEnd w:id="1100"/>
      <w:bookmarkEnd w:id="1101"/>
      <w:bookmarkEnd w:id="1102"/>
      <w:bookmarkEnd w:id="1103"/>
      <w:bookmarkEnd w:id="1104"/>
      <w:bookmarkEnd w:id="1105"/>
      <w:bookmarkEnd w:id="1106"/>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5A2CAE">
        <w:rPr>
          <w:szCs w:val="24"/>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5" w:name="_Ref440272256"/>
      <w:bookmarkStart w:id="1116" w:name="_Ref440272678"/>
      <w:bookmarkStart w:id="1117" w:name="_Ref440274944"/>
      <w:bookmarkStart w:id="1118" w:name="_Toc447269854"/>
      <w:r w:rsidRPr="007A6A39">
        <w:lastRenderedPageBreak/>
        <w:t>Соглашение о неустойке (форма 1</w:t>
      </w:r>
      <w:r w:rsidR="000D67AD">
        <w:t>3</w:t>
      </w:r>
      <w:r w:rsidRPr="007A6A39">
        <w:t>)</w:t>
      </w:r>
      <w:bookmarkEnd w:id="1115"/>
      <w:bookmarkEnd w:id="1116"/>
      <w:bookmarkEnd w:id="1117"/>
      <w:bookmarkEnd w:id="1118"/>
    </w:p>
    <w:p w:rsidR="007A6A39" w:rsidRPr="007A6A39" w:rsidRDefault="007A6A39" w:rsidP="007A6A39">
      <w:pPr>
        <w:pStyle w:val="3"/>
        <w:rPr>
          <w:szCs w:val="24"/>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7A6A39">
        <w:rPr>
          <w:szCs w:val="24"/>
        </w:rPr>
        <w:t>Форма соглашени</w:t>
      </w:r>
      <w:r w:rsidR="00E47073">
        <w:rPr>
          <w:szCs w:val="24"/>
        </w:rPr>
        <w:t>я</w:t>
      </w:r>
      <w:r w:rsidRPr="007A6A39">
        <w:rPr>
          <w:szCs w:val="24"/>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A43601">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A43601">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E62C2B">
      <w:pPr>
        <w:pStyle w:val="afd"/>
        <w:numPr>
          <w:ilvl w:val="0"/>
          <w:numId w:val="69"/>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7857E5">
        <w:rPr>
          <w:szCs w:val="24"/>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A43601">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3" w:name="_Ref440272274"/>
      <w:bookmarkStart w:id="1144" w:name="_Ref440274756"/>
      <w:bookmarkStart w:id="1145"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3"/>
      <w:bookmarkEnd w:id="1144"/>
      <w:bookmarkEnd w:id="1145"/>
    </w:p>
    <w:p w:rsidR="007857E5" w:rsidRPr="00E47073" w:rsidRDefault="007857E5" w:rsidP="007857E5">
      <w:pPr>
        <w:pStyle w:val="3"/>
        <w:rPr>
          <w:szCs w:val="24"/>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E47073">
        <w:rPr>
          <w:szCs w:val="24"/>
        </w:rPr>
        <w:t xml:space="preserve">Форма </w:t>
      </w:r>
      <w:bookmarkEnd w:id="1146"/>
      <w:r w:rsidR="00E47073" w:rsidRPr="00E47073">
        <w:rPr>
          <w:szCs w:val="24"/>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58" w:name="_Toc300142269"/>
      <w:bookmarkStart w:id="1159" w:name="_Toc309735391"/>
      <w:bookmarkStart w:id="116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58"/>
      <w:r w:rsidRPr="007857E5">
        <w:rPr>
          <w:b/>
          <w:bCs w:val="0"/>
          <w:snapToGrid w:val="0"/>
          <w:sz w:val="24"/>
          <w:szCs w:val="24"/>
        </w:rPr>
        <w:t xml:space="preserve"> </w:t>
      </w:r>
      <w:bookmarkEnd w:id="1159"/>
      <w:bookmarkEnd w:id="116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7857E5">
        <w:rPr>
          <w:szCs w:val="24"/>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A43601">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3"/>
      <w:bookmarkEnd w:id="1174"/>
      <w:bookmarkEnd w:id="1175"/>
      <w:bookmarkEnd w:id="1176"/>
      <w:bookmarkEnd w:id="1177"/>
      <w:bookmarkEnd w:id="1178"/>
      <w:bookmarkEnd w:id="1179"/>
      <w:bookmarkEnd w:id="1180"/>
    </w:p>
    <w:p w:rsidR="00635719" w:rsidRPr="00D904EF" w:rsidRDefault="00635719" w:rsidP="00635719">
      <w:pPr>
        <w:pStyle w:val="3"/>
        <w:rPr>
          <w:szCs w:val="24"/>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E62C2B">
            <w:pPr>
              <w:pStyle w:val="aff1"/>
              <w:numPr>
                <w:ilvl w:val="0"/>
                <w:numId w:val="61"/>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E62C2B">
            <w:pPr>
              <w:pStyle w:val="aff1"/>
              <w:numPr>
                <w:ilvl w:val="0"/>
                <w:numId w:val="61"/>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E62C2B">
            <w:pPr>
              <w:pStyle w:val="aff1"/>
              <w:numPr>
                <w:ilvl w:val="0"/>
                <w:numId w:val="61"/>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Pr>
          <w:b/>
          <w:szCs w:val="24"/>
        </w:rPr>
        <w:br w:type="page"/>
      </w:r>
    </w:p>
    <w:p w:rsidR="00635719" w:rsidRPr="00D904EF" w:rsidRDefault="00635719" w:rsidP="00635719">
      <w:pPr>
        <w:pStyle w:val="3"/>
        <w:rPr>
          <w:szCs w:val="24"/>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D904EF">
        <w:rPr>
          <w:szCs w:val="24"/>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A43601">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A43601">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A43601">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A43601">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5" w:name="_Toc426108836"/>
      <w:bookmarkStart w:id="1216" w:name="_Ref441574460"/>
      <w:bookmarkStart w:id="1217" w:name="_Ref441574649"/>
      <w:bookmarkStart w:id="1218" w:name="_Toc441575251"/>
      <w:bookmarkStart w:id="1219" w:name="_Ref442187883"/>
      <w:bookmarkStart w:id="1220" w:name="_Toc447269863"/>
      <w:r w:rsidRPr="00CC5A3A">
        <w:lastRenderedPageBreak/>
        <w:t>Расписка  сдачи-приемки соглашения о неустойке (форма 1</w:t>
      </w:r>
      <w:r>
        <w:t>6</w:t>
      </w:r>
      <w:r w:rsidRPr="00CC5A3A">
        <w:t>)</w:t>
      </w:r>
      <w:bookmarkEnd w:id="1215"/>
      <w:bookmarkEnd w:id="1216"/>
      <w:bookmarkEnd w:id="1217"/>
      <w:bookmarkEnd w:id="1218"/>
      <w:bookmarkEnd w:id="1219"/>
      <w:bookmarkEnd w:id="1220"/>
    </w:p>
    <w:p w:rsidR="008D1B83" w:rsidRPr="00CC5A3A" w:rsidRDefault="008D1B83" w:rsidP="008D1B83">
      <w:pPr>
        <w:pStyle w:val="3"/>
        <w:rPr>
          <w:szCs w:val="24"/>
        </w:rPr>
      </w:pPr>
      <w:bookmarkStart w:id="1221" w:name="_Toc426108837"/>
      <w:bookmarkStart w:id="1222" w:name="_Ref441574456"/>
      <w:bookmarkStart w:id="1223" w:name="_Toc441575252"/>
      <w:bookmarkStart w:id="1224" w:name="_Toc447269864"/>
      <w:r w:rsidRPr="00CC5A3A">
        <w:rPr>
          <w:szCs w:val="24"/>
        </w:rPr>
        <w:t xml:space="preserve">Форма Расписки  сдачи-приемки </w:t>
      </w:r>
      <w:bookmarkEnd w:id="1221"/>
      <w:r w:rsidRPr="00CC5A3A">
        <w:rPr>
          <w:szCs w:val="24"/>
        </w:rPr>
        <w:t>соглашения о неустойке</w:t>
      </w:r>
      <w:bookmarkEnd w:id="1222"/>
      <w:bookmarkEnd w:id="1223"/>
      <w:bookmarkEnd w:id="1224"/>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E62C2B">
      <w:pPr>
        <w:pStyle w:val="26"/>
        <w:pageBreakBefore/>
        <w:numPr>
          <w:ilvl w:val="2"/>
          <w:numId w:val="79"/>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5" w:name="_Toc426108838"/>
      <w:bookmarkStart w:id="1226" w:name="_Toc441575253"/>
      <w:bookmarkStart w:id="1227" w:name="_Toc447269865"/>
      <w:r w:rsidRPr="00CC5A3A">
        <w:rPr>
          <w:szCs w:val="24"/>
        </w:rPr>
        <w:lastRenderedPageBreak/>
        <w:t>Инструкции по заполнению</w:t>
      </w:r>
      <w:bookmarkEnd w:id="1225"/>
      <w:bookmarkEnd w:id="1226"/>
      <w:bookmarkEnd w:id="1227"/>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E62C2B">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E62C2B">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E62C2B">
      <w:pPr>
        <w:pStyle w:val="aff6"/>
        <w:numPr>
          <w:ilvl w:val="0"/>
          <w:numId w:val="81"/>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2D6" w:rsidRDefault="00CA12D6">
      <w:pPr>
        <w:spacing w:line="240" w:lineRule="auto"/>
      </w:pPr>
      <w:r>
        <w:separator/>
      </w:r>
    </w:p>
  </w:endnote>
  <w:endnote w:type="continuationSeparator" w:id="0">
    <w:p w:rsidR="00CA12D6" w:rsidRDefault="00CA12D6">
      <w:pPr>
        <w:spacing w:line="240" w:lineRule="auto"/>
      </w:pPr>
      <w:r>
        <w:continuationSeparator/>
      </w:r>
    </w:p>
  </w:endnote>
  <w:endnote w:id="1">
    <w:p w:rsidR="00BA32EB" w:rsidRDefault="00BA32EB"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A32EB" w:rsidRDefault="00BA32E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Pr="00FA0376" w:rsidRDefault="00BA32E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52B19">
      <w:rPr>
        <w:noProof/>
        <w:sz w:val="16"/>
        <w:szCs w:val="16"/>
        <w:lang w:eastAsia="ru-RU"/>
      </w:rPr>
      <w:t>5</w:t>
    </w:r>
    <w:r w:rsidRPr="00FA0376">
      <w:rPr>
        <w:sz w:val="16"/>
        <w:szCs w:val="16"/>
        <w:lang w:eastAsia="ru-RU"/>
      </w:rPr>
      <w:fldChar w:fldCharType="end"/>
    </w:r>
  </w:p>
  <w:p w:rsidR="00BA32EB" w:rsidRPr="00EE0539" w:rsidRDefault="00BA32E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F41613">
      <w:rPr>
        <w:sz w:val="18"/>
        <w:szCs w:val="18"/>
      </w:rPr>
      <w:t xml:space="preserve">Договоров на поставку </w:t>
    </w:r>
    <w:r w:rsidRPr="00BA32EB">
      <w:rPr>
        <w:sz w:val="18"/>
        <w:szCs w:val="18"/>
      </w:rPr>
      <w:t>электродвигателей и генераторов</w:t>
    </w:r>
    <w:r w:rsidRPr="00F41613">
      <w:rPr>
        <w:sz w:val="18"/>
        <w:szCs w:val="18"/>
      </w:rPr>
      <w:t xml:space="preserve"> 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2D6" w:rsidRDefault="00CA12D6">
      <w:pPr>
        <w:spacing w:line="240" w:lineRule="auto"/>
      </w:pPr>
      <w:r>
        <w:separator/>
      </w:r>
    </w:p>
  </w:footnote>
  <w:footnote w:type="continuationSeparator" w:id="0">
    <w:p w:rsidR="00CA12D6" w:rsidRDefault="00CA12D6">
      <w:pPr>
        <w:spacing w:line="240" w:lineRule="auto"/>
      </w:pPr>
      <w:r>
        <w:continuationSeparator/>
      </w:r>
    </w:p>
  </w:footnote>
  <w:footnote w:id="1">
    <w:p w:rsidR="00BA32EB" w:rsidRDefault="00BA32EB"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Pr="00930031" w:rsidRDefault="00BA32E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1">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2">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3">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4">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6">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3">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7">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19">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1">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2">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3">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4">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0"/>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97"/>
  </w:num>
  <w:num w:numId="24">
    <w:abstractNumId w:val="126"/>
  </w:num>
  <w:num w:numId="25">
    <w:abstractNumId w:val="114"/>
  </w:num>
  <w:num w:numId="26">
    <w:abstractNumId w:val="105"/>
  </w:num>
  <w:num w:numId="27">
    <w:abstractNumId w:val="75"/>
  </w:num>
  <w:num w:numId="28">
    <w:abstractNumId w:val="96"/>
  </w:num>
  <w:num w:numId="29">
    <w:abstractNumId w:val="127"/>
  </w:num>
  <w:num w:numId="30">
    <w:abstractNumId w:val="91"/>
  </w:num>
  <w:num w:numId="31">
    <w:abstractNumId w:val="92"/>
  </w:num>
  <w:num w:numId="32">
    <w:abstractNumId w:val="112"/>
  </w:num>
  <w:num w:numId="33">
    <w:abstractNumId w:val="130"/>
  </w:num>
  <w:num w:numId="34">
    <w:abstractNumId w:val="116"/>
  </w:num>
  <w:num w:numId="35">
    <w:abstractNumId w:val="104"/>
  </w:num>
  <w:num w:numId="36">
    <w:abstractNumId w:val="78"/>
  </w:num>
  <w:num w:numId="37">
    <w:abstractNumId w:val="80"/>
  </w:num>
  <w:num w:numId="38">
    <w:abstractNumId w:val="87"/>
  </w:num>
  <w:num w:numId="39">
    <w:abstractNumId w:val="93"/>
  </w:num>
  <w:num w:numId="40">
    <w:abstractNumId w:val="102"/>
  </w:num>
  <w:num w:numId="41">
    <w:abstractNumId w:val="82"/>
  </w:num>
  <w:num w:numId="42">
    <w:abstractNumId w:val="77"/>
  </w:num>
  <w:num w:numId="43">
    <w:abstractNumId w:val="129"/>
  </w:num>
  <w:num w:numId="44">
    <w:abstractNumId w:val="99"/>
  </w:num>
  <w:num w:numId="45">
    <w:abstractNumId w:val="122"/>
  </w:num>
  <w:num w:numId="46">
    <w:abstractNumId w:val="0"/>
  </w:num>
  <w:num w:numId="47">
    <w:abstractNumId w:val="106"/>
  </w:num>
  <w:num w:numId="48">
    <w:abstractNumId w:val="119"/>
  </w:num>
  <w:num w:numId="49">
    <w:abstractNumId w:val="123"/>
  </w:num>
  <w:num w:numId="50">
    <w:abstractNumId w:val="115"/>
  </w:num>
  <w:num w:numId="51">
    <w:abstractNumId w:val="134"/>
  </w:num>
  <w:num w:numId="52">
    <w:abstractNumId w:val="118"/>
  </w:num>
  <w:num w:numId="53">
    <w:abstractNumId w:val="79"/>
  </w:num>
  <w:num w:numId="54">
    <w:abstractNumId w:val="125"/>
  </w:num>
  <w:num w:numId="55">
    <w:abstractNumId w:val="98"/>
  </w:num>
  <w:num w:numId="56">
    <w:abstractNumId w:val="81"/>
  </w:num>
  <w:num w:numId="57">
    <w:abstractNumId w:val="83"/>
  </w:num>
  <w:num w:numId="58">
    <w:abstractNumId w:val="71"/>
  </w:num>
  <w:num w:numId="59">
    <w:abstractNumId w:val="101"/>
  </w:num>
  <w:num w:numId="60">
    <w:abstractNumId w:val="111"/>
  </w:num>
  <w:num w:numId="61">
    <w:abstractNumId w:val="72"/>
  </w:num>
  <w:num w:numId="62">
    <w:abstractNumId w:val="89"/>
  </w:num>
  <w:num w:numId="63">
    <w:abstractNumId w:val="73"/>
  </w:num>
  <w:num w:numId="64">
    <w:abstractNumId w:val="131"/>
  </w:num>
  <w:num w:numId="65">
    <w:abstractNumId w:val="95"/>
  </w:num>
  <w:num w:numId="66">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21"/>
  </w:num>
  <w:num w:numId="68">
    <w:abstractNumId w:val="128"/>
    <w:lvlOverride w:ilvl="0">
      <w:startOverride w:val="1"/>
    </w:lvlOverride>
  </w:num>
  <w:num w:numId="69">
    <w:abstractNumId w:val="76"/>
  </w:num>
  <w:num w:numId="70">
    <w:abstractNumId w:val="133"/>
  </w:num>
  <w:num w:numId="71">
    <w:abstractNumId w:val="85"/>
  </w:num>
  <w:num w:numId="72">
    <w:abstractNumId w:val="108"/>
  </w:num>
  <w:num w:numId="73">
    <w:abstractNumId w:val="94"/>
  </w:num>
  <w:num w:numId="74">
    <w:abstractNumId w:val="110"/>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0"/>
  </w:num>
  <w:num w:numId="77">
    <w:abstractNumId w:val="132"/>
  </w:num>
  <w:num w:numId="78">
    <w:abstractNumId w:val="88"/>
  </w:num>
  <w:num w:numId="79">
    <w:abstractNumId w:val="109"/>
  </w:num>
  <w:num w:numId="80">
    <w:abstractNumId w:val="113"/>
  </w:num>
  <w:num w:numId="81">
    <w:abstractNumId w:val="103"/>
  </w:num>
  <w:num w:numId="82">
    <w:abstractNumId w:val="107"/>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0BCC"/>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05729"/>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18B1"/>
    <w:rsid w:val="0016246B"/>
    <w:rsid w:val="00162A8F"/>
    <w:rsid w:val="00162FC1"/>
    <w:rsid w:val="00166CFA"/>
    <w:rsid w:val="00170C72"/>
    <w:rsid w:val="001716DB"/>
    <w:rsid w:val="001760D0"/>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55EE5"/>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0CDB"/>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1A0F"/>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076E3"/>
    <w:rsid w:val="00510656"/>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3ED9"/>
    <w:rsid w:val="005F514D"/>
    <w:rsid w:val="005F566D"/>
    <w:rsid w:val="005F7167"/>
    <w:rsid w:val="006008A2"/>
    <w:rsid w:val="00603444"/>
    <w:rsid w:val="0060721D"/>
    <w:rsid w:val="00610857"/>
    <w:rsid w:val="0061647C"/>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0F04"/>
    <w:rsid w:val="00651B7D"/>
    <w:rsid w:val="00652223"/>
    <w:rsid w:val="006561C2"/>
    <w:rsid w:val="0066087A"/>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153A"/>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60C7"/>
    <w:rsid w:val="008470F5"/>
    <w:rsid w:val="00847BAA"/>
    <w:rsid w:val="008515B6"/>
    <w:rsid w:val="00852312"/>
    <w:rsid w:val="00852FEB"/>
    <w:rsid w:val="00855B41"/>
    <w:rsid w:val="00856BD8"/>
    <w:rsid w:val="00857518"/>
    <w:rsid w:val="008603CD"/>
    <w:rsid w:val="00861499"/>
    <w:rsid w:val="00862664"/>
    <w:rsid w:val="00863188"/>
    <w:rsid w:val="00864850"/>
    <w:rsid w:val="0087274F"/>
    <w:rsid w:val="0087407B"/>
    <w:rsid w:val="008749DE"/>
    <w:rsid w:val="008759DE"/>
    <w:rsid w:val="00876917"/>
    <w:rsid w:val="008843D2"/>
    <w:rsid w:val="00884D4A"/>
    <w:rsid w:val="0088633C"/>
    <w:rsid w:val="00886684"/>
    <w:rsid w:val="00886FAA"/>
    <w:rsid w:val="008907A8"/>
    <w:rsid w:val="00890D00"/>
    <w:rsid w:val="0089163E"/>
    <w:rsid w:val="00892301"/>
    <w:rsid w:val="00894B46"/>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3F39"/>
    <w:rsid w:val="00A37EBB"/>
    <w:rsid w:val="00A4059F"/>
    <w:rsid w:val="00A40714"/>
    <w:rsid w:val="00A40BDF"/>
    <w:rsid w:val="00A41B88"/>
    <w:rsid w:val="00A43601"/>
    <w:rsid w:val="00A44B30"/>
    <w:rsid w:val="00A44CF8"/>
    <w:rsid w:val="00A52B19"/>
    <w:rsid w:val="00A5705A"/>
    <w:rsid w:val="00A600E3"/>
    <w:rsid w:val="00A60540"/>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58E4"/>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64EB"/>
    <w:rsid w:val="00B97EDA"/>
    <w:rsid w:val="00BA223C"/>
    <w:rsid w:val="00BA32EB"/>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4ECF"/>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12D6"/>
    <w:rsid w:val="00CA2539"/>
    <w:rsid w:val="00CA64E5"/>
    <w:rsid w:val="00CA7861"/>
    <w:rsid w:val="00CB6141"/>
    <w:rsid w:val="00CB7EB3"/>
    <w:rsid w:val="00CC3810"/>
    <w:rsid w:val="00CC4C3A"/>
    <w:rsid w:val="00CC6D7C"/>
    <w:rsid w:val="00CD0A76"/>
    <w:rsid w:val="00CD4105"/>
    <w:rsid w:val="00CD50EF"/>
    <w:rsid w:val="00CE3C78"/>
    <w:rsid w:val="00CE54EF"/>
    <w:rsid w:val="00CF16F1"/>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67D0E"/>
    <w:rsid w:val="00D75CA2"/>
    <w:rsid w:val="00D77DCB"/>
    <w:rsid w:val="00D80639"/>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2C2B"/>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1613"/>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5FE7"/>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25462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86C855FF9931DA9E8282C60C4DADA77D6E3EF003C42A67668DFC4D0EA15A09C79EF59205D5DDAFE5yExC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E3EF003C42A67668DFC4D0EA15A09C79EF59205D5DDAFE5yEx2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43F16-00C6-4158-B414-C2B2CA9ED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78</Pages>
  <Words>23591</Words>
  <Characters>134473</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157749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44</cp:revision>
  <cp:lastPrinted>2016-10-04T11:11:00Z</cp:lastPrinted>
  <dcterms:created xsi:type="dcterms:W3CDTF">2016-04-01T06:18:00Z</dcterms:created>
  <dcterms:modified xsi:type="dcterms:W3CDTF">2016-10-04T11:14:00Z</dcterms:modified>
</cp:coreProperties>
</file>