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5063B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00E61" w:rsidRPr="000D67AD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00E61" w:rsidRPr="00F86C07" w:rsidRDefault="00B00E6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86C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86C0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537E1" w:rsidRPr="00554D75" w:rsidRDefault="00F537E1" w:rsidP="00F537E1">
      <w:pPr>
        <w:ind w:left="7088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УТВЕРЖДАЮ:</w:t>
      </w:r>
    </w:p>
    <w:p w:rsidR="00F537E1" w:rsidRPr="00554D75" w:rsidRDefault="00F537E1" w:rsidP="00F537E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F537E1" w:rsidRPr="00554D75" w:rsidRDefault="00F537E1" w:rsidP="00F537E1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F537E1" w:rsidRPr="00554D75" w:rsidRDefault="00F537E1" w:rsidP="00F537E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F537E1" w:rsidRDefault="00F537E1" w:rsidP="00F537E1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F537E1" w:rsidRDefault="00F537E1" w:rsidP="00F537E1">
      <w:pPr>
        <w:ind w:firstLine="6"/>
        <w:jc w:val="right"/>
        <w:rPr>
          <w:sz w:val="24"/>
          <w:szCs w:val="24"/>
        </w:rPr>
      </w:pPr>
    </w:p>
    <w:p w:rsidR="00F537E1" w:rsidRPr="00554D75" w:rsidRDefault="00F537E1" w:rsidP="00F537E1">
      <w:pPr>
        <w:ind w:firstLine="6"/>
        <w:rPr>
          <w:sz w:val="24"/>
          <w:szCs w:val="24"/>
        </w:rPr>
      </w:pPr>
    </w:p>
    <w:p w:rsidR="00F537E1" w:rsidRPr="00554D75" w:rsidRDefault="006B31AE" w:rsidP="00F537E1">
      <w:pPr>
        <w:jc w:val="right"/>
        <w:rPr>
          <w:sz w:val="24"/>
          <w:szCs w:val="24"/>
        </w:rPr>
      </w:pPr>
      <w:r w:rsidRPr="00382BE2">
        <w:rPr>
          <w:sz w:val="24"/>
          <w:szCs w:val="24"/>
        </w:rPr>
        <w:t xml:space="preserve">  </w:t>
      </w:r>
      <w:r w:rsidR="00F537E1">
        <w:rPr>
          <w:sz w:val="24"/>
          <w:szCs w:val="24"/>
        </w:rPr>
        <w:t>___________________</w:t>
      </w:r>
      <w:r w:rsidR="00F537E1" w:rsidRPr="00554D75">
        <w:rPr>
          <w:sz w:val="24"/>
          <w:szCs w:val="24"/>
        </w:rPr>
        <w:t xml:space="preserve"> Богатырев М.А.- М.</w:t>
      </w:r>
    </w:p>
    <w:p w:rsidR="00F537E1" w:rsidRPr="00554D75" w:rsidRDefault="00F537E1" w:rsidP="00F537E1">
      <w:pPr>
        <w:spacing w:before="120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554D75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ноября </w:t>
      </w:r>
      <w:r w:rsidRPr="00554D75">
        <w:rPr>
          <w:sz w:val="24"/>
          <w:szCs w:val="24"/>
        </w:rPr>
        <w:t>2017 года.</w:t>
      </w:r>
    </w:p>
    <w:p w:rsidR="00F537E1" w:rsidRPr="00382A07" w:rsidRDefault="00F537E1" w:rsidP="00F537E1">
      <w:pPr>
        <w:ind w:firstLine="0"/>
        <w:jc w:val="left"/>
        <w:rPr>
          <w:sz w:val="24"/>
          <w:szCs w:val="24"/>
        </w:rPr>
      </w:pP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</w:t>
      </w:r>
      <w:r w:rsidRPr="00ED7B94">
        <w:rPr>
          <w:b/>
          <w:kern w:val="36"/>
          <w:sz w:val="24"/>
          <w:szCs w:val="24"/>
        </w:rPr>
        <w:t>4</w:t>
      </w:r>
      <w:r w:rsidR="00330143">
        <w:rPr>
          <w:b/>
          <w:kern w:val="36"/>
          <w:sz w:val="24"/>
          <w:szCs w:val="24"/>
        </w:rPr>
        <w:t>4</w:t>
      </w:r>
      <w:r w:rsidR="00CB316D">
        <w:rPr>
          <w:b/>
          <w:kern w:val="36"/>
          <w:sz w:val="24"/>
          <w:szCs w:val="24"/>
        </w:rPr>
        <w:t>2</w:t>
      </w:r>
      <w:r>
        <w:rPr>
          <w:b/>
          <w:kern w:val="36"/>
          <w:sz w:val="24"/>
          <w:szCs w:val="24"/>
        </w:rPr>
        <w:t>-ВР-17</w:t>
      </w:r>
    </w:p>
    <w:p w:rsidR="00F537E1" w:rsidRPr="00382A07" w:rsidRDefault="00F537E1" w:rsidP="00F537E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330143">
        <w:rPr>
          <w:b/>
          <w:kern w:val="36"/>
          <w:sz w:val="24"/>
          <w:szCs w:val="24"/>
        </w:rPr>
        <w:t>16</w:t>
      </w:r>
      <w:r w:rsidRPr="00382A07">
        <w:rPr>
          <w:b/>
          <w:kern w:val="36"/>
          <w:sz w:val="24"/>
          <w:szCs w:val="24"/>
        </w:rPr>
        <w:t xml:space="preserve">» </w:t>
      </w:r>
      <w:r w:rsidR="00330143">
        <w:rPr>
          <w:b/>
          <w:kern w:val="36"/>
          <w:sz w:val="24"/>
          <w:szCs w:val="24"/>
        </w:rPr>
        <w:t>ноя</w:t>
      </w:r>
      <w:r>
        <w:rPr>
          <w:b/>
          <w:kern w:val="36"/>
          <w:sz w:val="24"/>
          <w:szCs w:val="24"/>
        </w:rPr>
        <w:t>бря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8006A3">
        <w:rPr>
          <w:b/>
          <w:sz w:val="24"/>
          <w:szCs w:val="24"/>
        </w:rPr>
        <w:t>Договор</w:t>
      </w:r>
      <w:r w:rsidR="008006A3" w:rsidRPr="008006A3">
        <w:rPr>
          <w:b/>
          <w:sz w:val="24"/>
          <w:szCs w:val="24"/>
        </w:rPr>
        <w:t>а</w:t>
      </w:r>
      <w:r w:rsidR="00366652" w:rsidRPr="008006A3">
        <w:rPr>
          <w:b/>
          <w:sz w:val="24"/>
          <w:szCs w:val="24"/>
        </w:rPr>
        <w:t xml:space="preserve"> </w:t>
      </w:r>
      <w:r w:rsidR="00CB316D" w:rsidRPr="00CB316D">
        <w:rPr>
          <w:b/>
          <w:sz w:val="24"/>
          <w:szCs w:val="24"/>
        </w:rPr>
        <w:t>на ремонт грузоподъемных механизмов</w:t>
      </w:r>
      <w:r w:rsidR="00CB316D" w:rsidRPr="008006A3">
        <w:rPr>
          <w:b/>
          <w:sz w:val="24"/>
          <w:szCs w:val="24"/>
        </w:rPr>
        <w:t xml:space="preserve"> </w:t>
      </w:r>
      <w:r w:rsidR="00366652" w:rsidRPr="008006A3">
        <w:rPr>
          <w:b/>
          <w:sz w:val="24"/>
          <w:szCs w:val="24"/>
        </w:rPr>
        <w:t>для нужд ПАО «МРСК Центра»</w:t>
      </w:r>
      <w:r w:rsidR="007556FF" w:rsidRPr="008006A3">
        <w:rPr>
          <w:b/>
          <w:sz w:val="24"/>
          <w:szCs w:val="24"/>
        </w:rPr>
        <w:t xml:space="preserve"> (филиал</w:t>
      </w:r>
      <w:r w:rsidR="008006A3" w:rsidRPr="008006A3">
        <w:rPr>
          <w:b/>
          <w:sz w:val="24"/>
          <w:szCs w:val="24"/>
        </w:rPr>
        <w:t>а</w:t>
      </w:r>
      <w:r w:rsidR="007556FF" w:rsidRPr="008006A3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006A3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B00E61" w:rsidRDefault="00717F60" w:rsidP="0056184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B00E6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B00E61">
        <w:rPr>
          <w:iCs/>
          <w:sz w:val="24"/>
          <w:szCs w:val="24"/>
        </w:rPr>
        <w:t>– ПАО «МРСК Центра» (далее – Заказчик или Организатор)</w:t>
      </w:r>
      <w:r w:rsidRPr="00B00E61">
        <w:rPr>
          <w:iCs/>
          <w:sz w:val="24"/>
          <w:szCs w:val="24"/>
        </w:rPr>
        <w:t xml:space="preserve"> (почтовый адрес:</w:t>
      </w:r>
      <w:proofErr w:type="gramEnd"/>
      <w:r w:rsidR="007556FF" w:rsidRPr="00B00E61">
        <w:rPr>
          <w:iCs/>
          <w:sz w:val="24"/>
          <w:szCs w:val="24"/>
        </w:rPr>
        <w:t xml:space="preserve"> РФ, 127018, г. Москва, ул. 2-я Ямская, 4</w:t>
      </w:r>
      <w:r w:rsidR="00EC1043" w:rsidRPr="00B00E61">
        <w:rPr>
          <w:iCs/>
          <w:sz w:val="24"/>
          <w:szCs w:val="24"/>
        </w:rPr>
        <w:t>, с</w:t>
      </w:r>
      <w:r w:rsidRPr="00B00E61">
        <w:rPr>
          <w:iCs/>
          <w:sz w:val="24"/>
          <w:szCs w:val="24"/>
        </w:rPr>
        <w:t xml:space="preserve">екретарь Закупочной комиссии – </w:t>
      </w:r>
      <w:r w:rsidR="004A6355" w:rsidRPr="00B00E61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4A6355" w:rsidRPr="00B00E61">
          <w:rPr>
            <w:rStyle w:val="a7"/>
            <w:sz w:val="24"/>
            <w:szCs w:val="24"/>
            <w:lang w:val="en-US"/>
          </w:rPr>
          <w:t>Zaitseva</w:t>
        </w:r>
        <w:r w:rsidR="004A6355" w:rsidRPr="00B00E61">
          <w:rPr>
            <w:rStyle w:val="a7"/>
            <w:sz w:val="24"/>
            <w:szCs w:val="24"/>
          </w:rPr>
          <w:t>.</w:t>
        </w:r>
        <w:r w:rsidR="004A6355" w:rsidRPr="00B00E61">
          <w:rPr>
            <w:rStyle w:val="a7"/>
            <w:sz w:val="24"/>
            <w:szCs w:val="24"/>
            <w:lang w:val="en-US"/>
          </w:rPr>
          <w:t>AA</w:t>
        </w:r>
        <w:r w:rsidR="004A6355" w:rsidRPr="00B00E61">
          <w:rPr>
            <w:rStyle w:val="a7"/>
            <w:sz w:val="24"/>
            <w:szCs w:val="24"/>
          </w:rPr>
          <w:t>@</w:t>
        </w:r>
        <w:r w:rsidR="004A6355" w:rsidRPr="00B00E61">
          <w:rPr>
            <w:rStyle w:val="a7"/>
            <w:sz w:val="24"/>
            <w:szCs w:val="24"/>
            <w:lang w:val="en-US"/>
          </w:rPr>
          <w:t>mrsk</w:t>
        </w:r>
        <w:r w:rsidR="004A6355" w:rsidRPr="00B00E61">
          <w:rPr>
            <w:rStyle w:val="a7"/>
            <w:sz w:val="24"/>
            <w:szCs w:val="24"/>
          </w:rPr>
          <w:t>-1.</w:t>
        </w:r>
        <w:r w:rsidR="004A6355" w:rsidRPr="00B00E61">
          <w:rPr>
            <w:rStyle w:val="a7"/>
            <w:sz w:val="24"/>
            <w:szCs w:val="24"/>
            <w:lang w:val="en-US"/>
          </w:rPr>
          <w:t>ru</w:t>
        </w:r>
      </w:hyperlink>
      <w:r w:rsidR="004A6355" w:rsidRPr="00B00E61">
        <w:rPr>
          <w:rStyle w:val="a7"/>
          <w:sz w:val="24"/>
          <w:szCs w:val="24"/>
        </w:rPr>
        <w:t>,</w:t>
      </w:r>
      <w:r w:rsidR="004A6355" w:rsidRPr="00B00E61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4A6355" w:rsidRPr="00B00E61">
          <w:rPr>
            <w:rStyle w:val="a7"/>
            <w:sz w:val="24"/>
            <w:szCs w:val="24"/>
            <w:lang w:val="en-US"/>
          </w:rPr>
          <w:t>Lescheva</w:t>
        </w:r>
        <w:r w:rsidR="004A6355" w:rsidRPr="00B00E61">
          <w:rPr>
            <w:rStyle w:val="a7"/>
            <w:sz w:val="24"/>
            <w:szCs w:val="24"/>
          </w:rPr>
          <w:t>.</w:t>
        </w:r>
        <w:r w:rsidR="004A6355" w:rsidRPr="00B00E61">
          <w:rPr>
            <w:rStyle w:val="a7"/>
            <w:sz w:val="24"/>
            <w:szCs w:val="24"/>
            <w:lang w:val="en-US"/>
          </w:rPr>
          <w:t>EN</w:t>
        </w:r>
        <w:r w:rsidR="004A6355" w:rsidRPr="00B00E61">
          <w:rPr>
            <w:rStyle w:val="a7"/>
            <w:sz w:val="24"/>
            <w:szCs w:val="24"/>
          </w:rPr>
          <w:t>@</w:t>
        </w:r>
        <w:r w:rsidR="004A6355" w:rsidRPr="00B00E61">
          <w:rPr>
            <w:rStyle w:val="a7"/>
            <w:sz w:val="24"/>
            <w:szCs w:val="24"/>
            <w:lang w:val="en-US"/>
          </w:rPr>
          <w:t>mrsk</w:t>
        </w:r>
        <w:r w:rsidR="004A6355" w:rsidRPr="00B00E61">
          <w:rPr>
            <w:rStyle w:val="a7"/>
            <w:sz w:val="24"/>
            <w:szCs w:val="24"/>
          </w:rPr>
          <w:t>-1.</w:t>
        </w:r>
        <w:r w:rsidR="004A6355" w:rsidRPr="00B00E61">
          <w:rPr>
            <w:rStyle w:val="a7"/>
            <w:sz w:val="24"/>
            <w:szCs w:val="24"/>
            <w:lang w:val="en-US"/>
          </w:rPr>
          <w:t>ru</w:t>
        </w:r>
      </w:hyperlink>
      <w:r w:rsidR="000F1124" w:rsidRPr="00B00E61">
        <w:rPr>
          <w:sz w:val="24"/>
          <w:szCs w:val="24"/>
        </w:rPr>
        <w:t>.</w:t>
      </w:r>
      <w:r w:rsidR="00862664" w:rsidRPr="00B00E61">
        <w:rPr>
          <w:sz w:val="24"/>
          <w:szCs w:val="24"/>
        </w:rPr>
        <w:t xml:space="preserve"> </w:t>
      </w:r>
      <w:proofErr w:type="gramStart"/>
      <w:r w:rsidR="004B5EB3" w:rsidRPr="00B00E61">
        <w:rPr>
          <w:iCs/>
          <w:sz w:val="24"/>
          <w:szCs w:val="24"/>
        </w:rPr>
        <w:t>Извещени</w:t>
      </w:r>
      <w:r w:rsidRPr="00B00E61">
        <w:rPr>
          <w:iCs/>
          <w:sz w:val="24"/>
          <w:szCs w:val="24"/>
        </w:rPr>
        <w:t>ем</w:t>
      </w:r>
      <w:r w:rsidRPr="00B00E61">
        <w:rPr>
          <w:sz w:val="24"/>
          <w:szCs w:val="24"/>
        </w:rPr>
        <w:t xml:space="preserve"> о проведении открытого </w:t>
      </w:r>
      <w:r w:rsidRPr="00B00E61">
        <w:rPr>
          <w:iCs/>
          <w:sz w:val="24"/>
          <w:szCs w:val="24"/>
        </w:rPr>
        <w:t>запроса предложений</w:t>
      </w:r>
      <w:r w:rsidRPr="00B00E61">
        <w:rPr>
          <w:sz w:val="24"/>
          <w:szCs w:val="24"/>
        </w:rPr>
        <w:t xml:space="preserve">, опубликованным </w:t>
      </w:r>
      <w:r w:rsidRPr="00B00E61">
        <w:rPr>
          <w:b/>
          <w:sz w:val="24"/>
          <w:szCs w:val="24"/>
        </w:rPr>
        <w:t>«</w:t>
      </w:r>
      <w:r w:rsidR="004A6355" w:rsidRPr="00B00E61">
        <w:rPr>
          <w:b/>
          <w:sz w:val="24"/>
          <w:szCs w:val="24"/>
        </w:rPr>
        <w:t>2</w:t>
      </w:r>
      <w:r w:rsidR="00923B32" w:rsidRPr="00B00E61">
        <w:rPr>
          <w:b/>
          <w:sz w:val="24"/>
          <w:szCs w:val="24"/>
        </w:rPr>
        <w:t>1</w:t>
      </w:r>
      <w:r w:rsidRPr="00B00E61">
        <w:rPr>
          <w:b/>
          <w:sz w:val="24"/>
          <w:szCs w:val="24"/>
        </w:rPr>
        <w:t xml:space="preserve">» </w:t>
      </w:r>
      <w:r w:rsidR="004A6355" w:rsidRPr="00B00E61">
        <w:rPr>
          <w:b/>
          <w:sz w:val="24"/>
          <w:szCs w:val="24"/>
        </w:rPr>
        <w:t>ноября</w:t>
      </w:r>
      <w:r w:rsidRPr="00B00E61">
        <w:rPr>
          <w:b/>
          <w:sz w:val="24"/>
          <w:szCs w:val="24"/>
        </w:rPr>
        <w:t xml:space="preserve"> </w:t>
      </w:r>
      <w:r w:rsidR="00A87504" w:rsidRPr="00B00E61">
        <w:rPr>
          <w:b/>
          <w:sz w:val="24"/>
          <w:szCs w:val="24"/>
        </w:rPr>
        <w:t>2017</w:t>
      </w:r>
      <w:r w:rsidRPr="00B00E61">
        <w:rPr>
          <w:b/>
          <w:sz w:val="24"/>
          <w:szCs w:val="24"/>
        </w:rPr>
        <w:t xml:space="preserve"> г.</w:t>
      </w:r>
      <w:r w:rsidRPr="00B00E61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00E61">
          <w:rPr>
            <w:rStyle w:val="a7"/>
            <w:sz w:val="24"/>
            <w:szCs w:val="24"/>
          </w:rPr>
          <w:t>www.zakupki.</w:t>
        </w:r>
        <w:r w:rsidR="00345CCA" w:rsidRPr="00B00E61">
          <w:rPr>
            <w:rStyle w:val="a7"/>
            <w:sz w:val="24"/>
            <w:szCs w:val="24"/>
            <w:lang w:val="en-US"/>
          </w:rPr>
          <w:t>gov</w:t>
        </w:r>
        <w:r w:rsidR="00345CCA" w:rsidRPr="00B00E61">
          <w:rPr>
            <w:rStyle w:val="a7"/>
            <w:sz w:val="24"/>
            <w:szCs w:val="24"/>
          </w:rPr>
          <w:t>.ru</w:t>
        </w:r>
      </w:hyperlink>
      <w:r w:rsidRPr="00B00E61">
        <w:rPr>
          <w:sz w:val="24"/>
          <w:szCs w:val="24"/>
        </w:rPr>
        <w:t>),</w:t>
      </w:r>
      <w:r w:rsidR="009D7F01" w:rsidRPr="00B00E61">
        <w:rPr>
          <w:iCs/>
          <w:sz w:val="24"/>
          <w:szCs w:val="24"/>
        </w:rPr>
        <w:t xml:space="preserve"> </w:t>
      </w:r>
      <w:r w:rsidR="009D7F01" w:rsidRPr="00B00E61">
        <w:rPr>
          <w:sz w:val="24"/>
          <w:szCs w:val="24"/>
        </w:rPr>
        <w:t xml:space="preserve">на сайте </w:t>
      </w:r>
      <w:r w:rsidR="007556FF" w:rsidRPr="00B00E61">
        <w:rPr>
          <w:iCs/>
          <w:sz w:val="24"/>
          <w:szCs w:val="24"/>
        </w:rPr>
        <w:t>ПАО «МРСК Центра»</w:t>
      </w:r>
      <w:r w:rsidR="009D7F01" w:rsidRPr="00B00E61">
        <w:rPr>
          <w:sz w:val="24"/>
          <w:szCs w:val="24"/>
        </w:rPr>
        <w:t xml:space="preserve"> (</w:t>
      </w:r>
      <w:hyperlink r:id="rId21" w:history="1">
        <w:r w:rsidR="007556FF" w:rsidRPr="00B00E61">
          <w:rPr>
            <w:rStyle w:val="a7"/>
            <w:sz w:val="24"/>
            <w:szCs w:val="24"/>
          </w:rPr>
          <w:t>www.mrsk-1.ru</w:t>
        </w:r>
      </w:hyperlink>
      <w:r w:rsidR="00862664" w:rsidRPr="00B00E61">
        <w:rPr>
          <w:sz w:val="24"/>
          <w:szCs w:val="24"/>
        </w:rPr>
        <w:t>)</w:t>
      </w:r>
      <w:r w:rsidR="00702B2C" w:rsidRPr="00B00E61">
        <w:rPr>
          <w:sz w:val="24"/>
          <w:szCs w:val="24"/>
        </w:rPr>
        <w:t xml:space="preserve">, на сайте ЭТП, указанном в п. </w:t>
      </w:r>
      <w:r w:rsidR="004F5353" w:rsidRPr="00B00E61">
        <w:rPr>
          <w:sz w:val="24"/>
          <w:szCs w:val="24"/>
        </w:rPr>
        <w:fldChar w:fldCharType="begin"/>
      </w:r>
      <w:r w:rsidR="004F5353" w:rsidRPr="00B00E61">
        <w:rPr>
          <w:sz w:val="24"/>
          <w:szCs w:val="24"/>
        </w:rPr>
        <w:instrText xml:space="preserve"> REF _Ref440269836 \r \h  \* MERGEFORMAT </w:instrText>
      </w:r>
      <w:r w:rsidR="004F5353" w:rsidRPr="00B00E61">
        <w:rPr>
          <w:sz w:val="24"/>
          <w:szCs w:val="24"/>
        </w:rPr>
      </w:r>
      <w:r w:rsidR="004F5353" w:rsidRPr="00B00E61">
        <w:rPr>
          <w:sz w:val="24"/>
          <w:szCs w:val="24"/>
        </w:rPr>
        <w:fldChar w:fldCharType="separate"/>
      </w:r>
      <w:r w:rsidR="00DA443D" w:rsidRPr="00B00E61">
        <w:rPr>
          <w:sz w:val="24"/>
          <w:szCs w:val="24"/>
        </w:rPr>
        <w:t>1.1.2</w:t>
      </w:r>
      <w:r w:rsidR="004F5353" w:rsidRPr="00B00E61">
        <w:rPr>
          <w:sz w:val="24"/>
          <w:szCs w:val="24"/>
        </w:rPr>
        <w:fldChar w:fldCharType="end"/>
      </w:r>
      <w:r w:rsidR="00702B2C" w:rsidRPr="00B00E61">
        <w:rPr>
          <w:sz w:val="24"/>
          <w:szCs w:val="24"/>
        </w:rPr>
        <w:t xml:space="preserve"> настоящей Документации,</w:t>
      </w:r>
      <w:r w:rsidR="009A7733" w:rsidRPr="00B00E61">
        <w:rPr>
          <w:iCs/>
          <w:sz w:val="24"/>
          <w:szCs w:val="24"/>
        </w:rPr>
        <w:t xml:space="preserve"> </w:t>
      </w:r>
      <w:r w:rsidRPr="00B00E61">
        <w:rPr>
          <w:iCs/>
          <w:sz w:val="24"/>
          <w:szCs w:val="24"/>
        </w:rPr>
        <w:t>приг</w:t>
      </w:r>
      <w:r w:rsidRPr="00B00E61">
        <w:rPr>
          <w:sz w:val="24"/>
          <w:szCs w:val="24"/>
        </w:rPr>
        <w:t>ласило юридических лиц</w:t>
      </w:r>
      <w:r w:rsidR="005B75A6" w:rsidRPr="00B00E61">
        <w:rPr>
          <w:sz w:val="24"/>
          <w:szCs w:val="24"/>
        </w:rPr>
        <w:t xml:space="preserve"> и физических лиц (в т.</w:t>
      </w:r>
      <w:r w:rsidR="003129D4" w:rsidRPr="00B00E61">
        <w:rPr>
          <w:sz w:val="24"/>
          <w:szCs w:val="24"/>
        </w:rPr>
        <w:t xml:space="preserve"> </w:t>
      </w:r>
      <w:r w:rsidR="005B75A6" w:rsidRPr="00B00E61">
        <w:rPr>
          <w:sz w:val="24"/>
          <w:szCs w:val="24"/>
        </w:rPr>
        <w:t>ч. индивидуальных предпринимателей)</w:t>
      </w:r>
      <w:r w:rsidR="004A6355" w:rsidRPr="00B00E61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4A6355" w:rsidRPr="00B00E61">
        <w:rPr>
          <w:sz w:val="24"/>
          <w:szCs w:val="24"/>
        </w:rPr>
        <w:t xml:space="preserve"> </w:t>
      </w:r>
      <w:proofErr w:type="gramStart"/>
      <w:r w:rsidR="004A6355" w:rsidRPr="00B00E61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B00E61">
        <w:rPr>
          <w:sz w:val="24"/>
          <w:szCs w:val="24"/>
        </w:rPr>
        <w:t xml:space="preserve"> (далее - Участники)</w:t>
      </w:r>
      <w:r w:rsidR="009D7F01" w:rsidRPr="00B00E61">
        <w:rPr>
          <w:sz w:val="24"/>
          <w:szCs w:val="24"/>
        </w:rPr>
        <w:t xml:space="preserve"> </w:t>
      </w:r>
      <w:r w:rsidR="004B5EB3" w:rsidRPr="00B00E61">
        <w:rPr>
          <w:sz w:val="24"/>
          <w:szCs w:val="24"/>
        </w:rPr>
        <w:t>к участию в процедуре О</w:t>
      </w:r>
      <w:r w:rsidRPr="00B00E6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00E61">
        <w:rPr>
          <w:sz w:val="24"/>
          <w:szCs w:val="24"/>
        </w:rPr>
        <w:t xml:space="preserve">на право заключения </w:t>
      </w:r>
      <w:r w:rsidR="00366652" w:rsidRPr="00B00E61">
        <w:rPr>
          <w:sz w:val="24"/>
          <w:szCs w:val="24"/>
        </w:rPr>
        <w:t>Договор</w:t>
      </w:r>
      <w:r w:rsidR="008006A3" w:rsidRPr="00B00E61">
        <w:rPr>
          <w:sz w:val="24"/>
          <w:szCs w:val="24"/>
        </w:rPr>
        <w:t xml:space="preserve">а </w:t>
      </w:r>
      <w:r w:rsidR="00CB316D">
        <w:rPr>
          <w:sz w:val="24"/>
        </w:rPr>
        <w:t xml:space="preserve">на </w:t>
      </w:r>
      <w:r w:rsidR="00CB316D" w:rsidRPr="0023119F">
        <w:rPr>
          <w:sz w:val="24"/>
        </w:rPr>
        <w:t>ремонт грузоподъемных механизмов</w:t>
      </w:r>
      <w:r w:rsidR="00CB316D" w:rsidRPr="00B00E61">
        <w:rPr>
          <w:sz w:val="24"/>
          <w:szCs w:val="24"/>
        </w:rPr>
        <w:t xml:space="preserve"> </w:t>
      </w:r>
      <w:r w:rsidR="00366652" w:rsidRPr="00B00E61">
        <w:rPr>
          <w:sz w:val="24"/>
          <w:szCs w:val="24"/>
        </w:rPr>
        <w:t>для нужд ПАО «МРСК Центра»</w:t>
      </w:r>
      <w:r w:rsidR="00702B2C" w:rsidRPr="00B00E61">
        <w:rPr>
          <w:sz w:val="24"/>
          <w:szCs w:val="24"/>
        </w:rPr>
        <w:t xml:space="preserve"> </w:t>
      </w:r>
      <w:r w:rsidR="00862664" w:rsidRPr="00B00E61">
        <w:rPr>
          <w:sz w:val="24"/>
          <w:szCs w:val="24"/>
        </w:rPr>
        <w:t>(филиала «Воронежэнерго»</w:t>
      </w:r>
      <w:r w:rsidR="008006A3" w:rsidRPr="00B00E61">
        <w:rPr>
          <w:sz w:val="24"/>
          <w:szCs w:val="24"/>
        </w:rPr>
        <w:t>)</w:t>
      </w:r>
      <w:r w:rsidR="00862664" w:rsidRPr="00B00E61">
        <w:rPr>
          <w:sz w:val="24"/>
          <w:szCs w:val="24"/>
        </w:rPr>
        <w:t>, расположенного по адресу:</w:t>
      </w:r>
      <w:proofErr w:type="gramEnd"/>
      <w:r w:rsidR="00862664" w:rsidRPr="00B00E61">
        <w:rPr>
          <w:sz w:val="24"/>
          <w:szCs w:val="24"/>
        </w:rPr>
        <w:t xml:space="preserve"> РФ, 394033, г. Воронеж, ул. </w:t>
      </w:r>
      <w:proofErr w:type="spellStart"/>
      <w:r w:rsidR="00862664" w:rsidRPr="00B00E61">
        <w:rPr>
          <w:sz w:val="24"/>
          <w:szCs w:val="24"/>
        </w:rPr>
        <w:t>Арзамасская</w:t>
      </w:r>
      <w:proofErr w:type="spellEnd"/>
      <w:r w:rsidR="00862664" w:rsidRPr="00B00E61">
        <w:rPr>
          <w:sz w:val="24"/>
          <w:szCs w:val="24"/>
        </w:rPr>
        <w:t>, 2</w:t>
      </w:r>
      <w:bookmarkEnd w:id="11"/>
      <w:bookmarkEnd w:id="12"/>
      <w:bookmarkEnd w:id="13"/>
      <w:r w:rsidR="008006A3" w:rsidRPr="00B00E61">
        <w:rPr>
          <w:sz w:val="24"/>
          <w:szCs w:val="24"/>
        </w:rPr>
        <w:t>.</w:t>
      </w:r>
    </w:p>
    <w:p w:rsidR="00717F60" w:rsidRPr="00B00E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00E61">
        <w:rPr>
          <w:sz w:val="24"/>
          <w:szCs w:val="24"/>
        </w:rPr>
        <w:t xml:space="preserve">Настоящий </w:t>
      </w:r>
      <w:r w:rsidR="004B5EB3" w:rsidRPr="00B00E61">
        <w:rPr>
          <w:sz w:val="24"/>
          <w:szCs w:val="24"/>
        </w:rPr>
        <w:t>З</w:t>
      </w:r>
      <w:r w:rsidRPr="00B00E6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00E61">
        <w:rPr>
          <w:sz w:val="24"/>
          <w:szCs w:val="24"/>
        </w:rPr>
        <w:t>электронной торговой площадк</w:t>
      </w:r>
      <w:r w:rsidR="00414AB1" w:rsidRPr="00B00E61">
        <w:rPr>
          <w:sz w:val="24"/>
          <w:szCs w:val="24"/>
        </w:rPr>
        <w:t>и</w:t>
      </w:r>
      <w:r w:rsidR="00702B2C" w:rsidRPr="00B00E61">
        <w:rPr>
          <w:sz w:val="24"/>
          <w:szCs w:val="24"/>
        </w:rPr>
        <w:t xml:space="preserve"> </w:t>
      </w:r>
      <w:r w:rsidR="000D70B6" w:rsidRPr="00B00E61">
        <w:rPr>
          <w:sz w:val="24"/>
          <w:szCs w:val="24"/>
        </w:rPr>
        <w:t>П</w:t>
      </w:r>
      <w:r w:rsidR="00702B2C" w:rsidRPr="00B00E61">
        <w:rPr>
          <w:sz w:val="24"/>
          <w:szCs w:val="24"/>
        </w:rPr>
        <w:t>АО «</w:t>
      </w:r>
      <w:proofErr w:type="spellStart"/>
      <w:r w:rsidR="00702B2C" w:rsidRPr="00B00E61">
        <w:rPr>
          <w:sz w:val="24"/>
          <w:szCs w:val="24"/>
        </w:rPr>
        <w:t>Россети</w:t>
      </w:r>
      <w:proofErr w:type="spellEnd"/>
      <w:r w:rsidR="00702B2C" w:rsidRPr="00B00E61">
        <w:rPr>
          <w:sz w:val="24"/>
          <w:szCs w:val="24"/>
        </w:rPr>
        <w:t xml:space="preserve">» </w:t>
      </w:r>
      <w:hyperlink r:id="rId22" w:history="1">
        <w:r w:rsidR="00862664" w:rsidRPr="00B00E61">
          <w:rPr>
            <w:rStyle w:val="a7"/>
            <w:sz w:val="24"/>
            <w:szCs w:val="24"/>
          </w:rPr>
          <w:t>etp.rosseti.ru</w:t>
        </w:r>
      </w:hyperlink>
      <w:r w:rsidR="00862664" w:rsidRPr="00B00E61">
        <w:rPr>
          <w:sz w:val="24"/>
          <w:szCs w:val="24"/>
        </w:rPr>
        <w:t xml:space="preserve"> </w:t>
      </w:r>
      <w:r w:rsidR="00702B2C" w:rsidRPr="00B00E61">
        <w:rPr>
          <w:sz w:val="24"/>
          <w:szCs w:val="24"/>
        </w:rPr>
        <w:t>(далее — ЭТП)</w:t>
      </w:r>
      <w:r w:rsidR="005B75A6" w:rsidRPr="00B00E61">
        <w:rPr>
          <w:sz w:val="24"/>
          <w:szCs w:val="24"/>
        </w:rPr>
        <w:t>.</w:t>
      </w:r>
      <w:bookmarkEnd w:id="14"/>
    </w:p>
    <w:p w:rsidR="00717F60" w:rsidRPr="00B00E6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00E61">
        <w:rPr>
          <w:sz w:val="24"/>
          <w:szCs w:val="24"/>
        </w:rPr>
        <w:t>Заказчик</w:t>
      </w:r>
      <w:r w:rsidR="00702B2C" w:rsidRPr="00B00E61">
        <w:rPr>
          <w:sz w:val="24"/>
          <w:szCs w:val="24"/>
        </w:rPr>
        <w:t xml:space="preserve">: </w:t>
      </w:r>
      <w:r w:rsidRPr="00B00E61">
        <w:rPr>
          <w:sz w:val="24"/>
          <w:szCs w:val="24"/>
        </w:rPr>
        <w:t xml:space="preserve"> </w:t>
      </w:r>
      <w:r w:rsidR="00702B2C" w:rsidRPr="00B00E61">
        <w:rPr>
          <w:iCs/>
          <w:sz w:val="24"/>
          <w:szCs w:val="24"/>
        </w:rPr>
        <w:t>ПАО «МРСК Центра».</w:t>
      </w:r>
      <w:r w:rsidRPr="00B00E61">
        <w:rPr>
          <w:rStyle w:val="aa"/>
          <w:sz w:val="24"/>
          <w:szCs w:val="24"/>
        </w:rPr>
        <w:t xml:space="preserve"> </w:t>
      </w:r>
      <w:bookmarkEnd w:id="15"/>
    </w:p>
    <w:p w:rsidR="008C4223" w:rsidRPr="00B00E6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00E61">
        <w:rPr>
          <w:sz w:val="24"/>
          <w:szCs w:val="24"/>
        </w:rPr>
        <w:t>Предмет З</w:t>
      </w:r>
      <w:r w:rsidR="00717F60" w:rsidRPr="00B00E61">
        <w:rPr>
          <w:sz w:val="24"/>
          <w:szCs w:val="24"/>
        </w:rPr>
        <w:t>апроса предложений</w:t>
      </w:r>
      <w:r w:rsidR="00702B2C" w:rsidRPr="00B00E61">
        <w:rPr>
          <w:sz w:val="24"/>
          <w:szCs w:val="24"/>
        </w:rPr>
        <w:t>:</w:t>
      </w:r>
      <w:bookmarkEnd w:id="16"/>
    </w:p>
    <w:p w:rsidR="00A40714" w:rsidRPr="00B00E6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00E61">
        <w:rPr>
          <w:b/>
          <w:sz w:val="24"/>
          <w:szCs w:val="24"/>
          <w:u w:val="single"/>
        </w:rPr>
        <w:t>Лот №1:</w:t>
      </w:r>
      <w:r w:rsidR="00717F60" w:rsidRPr="00B00E61">
        <w:rPr>
          <w:sz w:val="24"/>
          <w:szCs w:val="24"/>
        </w:rPr>
        <w:t xml:space="preserve"> право заключения </w:t>
      </w:r>
      <w:r w:rsidR="00123C70" w:rsidRPr="00B00E61">
        <w:rPr>
          <w:sz w:val="24"/>
          <w:szCs w:val="24"/>
        </w:rPr>
        <w:t>Договор</w:t>
      </w:r>
      <w:r w:rsidR="008006A3" w:rsidRPr="00B00E61">
        <w:rPr>
          <w:sz w:val="24"/>
          <w:szCs w:val="24"/>
        </w:rPr>
        <w:t xml:space="preserve">а </w:t>
      </w:r>
      <w:r w:rsidR="00CB316D">
        <w:rPr>
          <w:sz w:val="24"/>
        </w:rPr>
        <w:t xml:space="preserve">на </w:t>
      </w:r>
      <w:r w:rsidR="00CB316D" w:rsidRPr="0023119F">
        <w:rPr>
          <w:sz w:val="24"/>
        </w:rPr>
        <w:t>ремонт грузоподъемных механизмов</w:t>
      </w:r>
      <w:r w:rsidR="00CB316D" w:rsidRPr="00B00E61">
        <w:rPr>
          <w:sz w:val="24"/>
          <w:szCs w:val="24"/>
        </w:rPr>
        <w:t xml:space="preserve"> </w:t>
      </w:r>
      <w:r w:rsidR="00366652" w:rsidRPr="00B00E61">
        <w:rPr>
          <w:sz w:val="24"/>
          <w:szCs w:val="24"/>
        </w:rPr>
        <w:t>для нужд ПАО «МРСК Центра»</w:t>
      </w:r>
      <w:r w:rsidR="00702B2C" w:rsidRPr="00B00E61">
        <w:rPr>
          <w:sz w:val="24"/>
          <w:szCs w:val="24"/>
        </w:rPr>
        <w:t xml:space="preserve"> (филиал</w:t>
      </w:r>
      <w:r w:rsidR="008006A3" w:rsidRPr="00B00E61">
        <w:rPr>
          <w:sz w:val="24"/>
          <w:szCs w:val="24"/>
        </w:rPr>
        <w:t>а</w:t>
      </w:r>
      <w:r w:rsidR="00702B2C" w:rsidRPr="00B00E61">
        <w:rPr>
          <w:sz w:val="24"/>
          <w:szCs w:val="24"/>
        </w:rPr>
        <w:t xml:space="preserve"> «Воронежэнерго</w:t>
      </w:r>
      <w:r w:rsidR="00862664" w:rsidRPr="00B00E61">
        <w:rPr>
          <w:sz w:val="24"/>
          <w:szCs w:val="24"/>
        </w:rPr>
        <w:t>»</w:t>
      </w:r>
      <w:r w:rsidR="00702B2C" w:rsidRPr="00B00E61">
        <w:rPr>
          <w:sz w:val="24"/>
          <w:szCs w:val="24"/>
        </w:rPr>
        <w:t>)</w:t>
      </w:r>
      <w:bookmarkEnd w:id="17"/>
      <w:r w:rsidR="00702B2C" w:rsidRPr="00B00E61">
        <w:rPr>
          <w:sz w:val="24"/>
          <w:szCs w:val="24"/>
        </w:rPr>
        <w:t>.</w:t>
      </w:r>
    </w:p>
    <w:p w:rsidR="008C4223" w:rsidRPr="00B00E6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00E61">
        <w:rPr>
          <w:sz w:val="24"/>
          <w:szCs w:val="24"/>
        </w:rPr>
        <w:t xml:space="preserve">Количество лотов: </w:t>
      </w:r>
      <w:r w:rsidRPr="00B00E61">
        <w:rPr>
          <w:b/>
          <w:sz w:val="24"/>
          <w:szCs w:val="24"/>
        </w:rPr>
        <w:t>1 (один)</w:t>
      </w:r>
      <w:r w:rsidRPr="00B00E61">
        <w:rPr>
          <w:sz w:val="24"/>
          <w:szCs w:val="24"/>
        </w:rPr>
        <w:t>.</w:t>
      </w:r>
    </w:p>
    <w:bookmarkEnd w:id="18"/>
    <w:p w:rsidR="00804801" w:rsidRPr="00B00E6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00E61">
        <w:rPr>
          <w:sz w:val="24"/>
          <w:szCs w:val="24"/>
        </w:rPr>
        <w:t xml:space="preserve">Частичное </w:t>
      </w:r>
      <w:r w:rsidR="00366652" w:rsidRPr="00B00E61">
        <w:rPr>
          <w:sz w:val="24"/>
          <w:szCs w:val="24"/>
        </w:rPr>
        <w:t xml:space="preserve">оказание </w:t>
      </w:r>
      <w:r w:rsidR="00AD3EBC" w:rsidRPr="00B00E61">
        <w:rPr>
          <w:sz w:val="24"/>
          <w:szCs w:val="24"/>
        </w:rPr>
        <w:t>услуг</w:t>
      </w:r>
      <w:r w:rsidRPr="00B00E61">
        <w:rPr>
          <w:sz w:val="24"/>
          <w:szCs w:val="24"/>
        </w:rPr>
        <w:t xml:space="preserve"> не допускается.</w:t>
      </w:r>
    </w:p>
    <w:p w:rsidR="00717F60" w:rsidRPr="00B00E6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00E61">
        <w:rPr>
          <w:sz w:val="24"/>
          <w:szCs w:val="24"/>
        </w:rPr>
        <w:t>Сроки</w:t>
      </w:r>
      <w:r w:rsidR="00717F60" w:rsidRPr="00B00E61">
        <w:rPr>
          <w:sz w:val="24"/>
          <w:szCs w:val="24"/>
        </w:rPr>
        <w:t xml:space="preserve"> </w:t>
      </w:r>
      <w:r w:rsidR="00366652" w:rsidRPr="00B00E61">
        <w:rPr>
          <w:sz w:val="24"/>
          <w:szCs w:val="24"/>
        </w:rPr>
        <w:t>оказания услуг</w:t>
      </w:r>
      <w:r w:rsidR="00717F60" w:rsidRPr="00B00E61">
        <w:rPr>
          <w:sz w:val="24"/>
          <w:szCs w:val="24"/>
        </w:rPr>
        <w:t xml:space="preserve">: </w:t>
      </w:r>
      <w:r w:rsidR="00561840" w:rsidRPr="00B00E61">
        <w:rPr>
          <w:sz w:val="24"/>
          <w:szCs w:val="24"/>
        </w:rPr>
        <w:t>в течение 2018г. (в соответствии со сроками, указанными в Приложении №1 к документации по запросу предложений)</w:t>
      </w:r>
      <w:r w:rsidR="00717F60" w:rsidRPr="00B00E61">
        <w:rPr>
          <w:sz w:val="24"/>
          <w:szCs w:val="24"/>
        </w:rPr>
        <w:t>.</w:t>
      </w:r>
      <w:bookmarkEnd w:id="19"/>
    </w:p>
    <w:p w:rsidR="008D2928" w:rsidRPr="00B00E61" w:rsidRDefault="00AE21A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00E61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B00E61">
        <w:rPr>
          <w:sz w:val="24"/>
          <w:szCs w:val="24"/>
        </w:rPr>
        <w:t>.</w:t>
      </w:r>
      <w:bookmarkEnd w:id="20"/>
    </w:p>
    <w:p w:rsidR="00717F60" w:rsidRPr="00B00E6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00E61">
        <w:rPr>
          <w:iCs/>
          <w:sz w:val="24"/>
          <w:szCs w:val="24"/>
        </w:rPr>
        <w:t xml:space="preserve">Форма и порядок оплаты: </w:t>
      </w:r>
      <w:r w:rsidR="00366652" w:rsidRPr="00B00E61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F62804" w:rsidRPr="00B00E61">
        <w:rPr>
          <w:iCs/>
          <w:sz w:val="24"/>
          <w:szCs w:val="24"/>
        </w:rPr>
        <w:t>календарных</w:t>
      </w:r>
      <w:r w:rsidR="00366652" w:rsidRPr="00B00E61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1"/>
      <w:r w:rsidR="001245FA" w:rsidRPr="00B00E61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00E61">
        <w:rPr>
          <w:iCs/>
          <w:sz w:val="24"/>
          <w:szCs w:val="24"/>
        </w:rPr>
        <w:t xml:space="preserve">Порядок проведения </w:t>
      </w:r>
      <w:r w:rsidR="00C05EF6" w:rsidRPr="00B00E61">
        <w:rPr>
          <w:iCs/>
          <w:sz w:val="24"/>
          <w:szCs w:val="24"/>
        </w:rPr>
        <w:t xml:space="preserve">запроса предложений </w:t>
      </w:r>
      <w:r w:rsidRPr="00B00E6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00E61">
        <w:rPr>
          <w:sz w:val="24"/>
          <w:szCs w:val="24"/>
        </w:rPr>
        <w:t>заявок</w:t>
      </w:r>
      <w:r w:rsidRPr="00B00E61">
        <w:rPr>
          <w:iCs/>
          <w:sz w:val="24"/>
          <w:szCs w:val="24"/>
        </w:rPr>
        <w:t>, приведены в разделе</w:t>
      </w:r>
      <w:r w:rsidR="00E71A48" w:rsidRPr="00B00E61">
        <w:rPr>
          <w:iCs/>
          <w:sz w:val="24"/>
          <w:szCs w:val="24"/>
        </w:rPr>
        <w:t xml:space="preserve"> </w:t>
      </w:r>
      <w:r w:rsidR="00AD2F1E" w:rsidRPr="00B00E61">
        <w:rPr>
          <w:iCs/>
          <w:sz w:val="24"/>
          <w:szCs w:val="24"/>
        </w:rPr>
        <w:fldChar w:fldCharType="begin"/>
      </w:r>
      <w:r w:rsidR="00E71A48" w:rsidRPr="00B00E61">
        <w:rPr>
          <w:iCs/>
          <w:sz w:val="24"/>
          <w:szCs w:val="24"/>
        </w:rPr>
        <w:instrText xml:space="preserve"> REF _Ref311232052 \r \h </w:instrText>
      </w:r>
      <w:r w:rsidR="00B00E61">
        <w:rPr>
          <w:iCs/>
          <w:sz w:val="24"/>
          <w:szCs w:val="24"/>
        </w:rPr>
        <w:instrText xml:space="preserve"> \* MERGEFORMAT </w:instrText>
      </w:r>
      <w:r w:rsidR="00AD2F1E" w:rsidRPr="00B00E61">
        <w:rPr>
          <w:iCs/>
          <w:sz w:val="24"/>
          <w:szCs w:val="24"/>
        </w:rPr>
      </w:r>
      <w:r w:rsidR="00AD2F1E" w:rsidRPr="00B00E61">
        <w:rPr>
          <w:iCs/>
          <w:sz w:val="24"/>
          <w:szCs w:val="24"/>
        </w:rPr>
        <w:fldChar w:fldCharType="separate"/>
      </w:r>
      <w:r w:rsidR="00DA443D" w:rsidRPr="00B00E61">
        <w:rPr>
          <w:iCs/>
          <w:sz w:val="24"/>
          <w:szCs w:val="24"/>
        </w:rPr>
        <w:t>3</w:t>
      </w:r>
      <w:r w:rsidR="00AD2F1E" w:rsidRPr="00B00E61">
        <w:rPr>
          <w:iCs/>
          <w:sz w:val="24"/>
          <w:szCs w:val="24"/>
        </w:rPr>
        <w:fldChar w:fldCharType="end"/>
      </w:r>
      <w:r w:rsidR="00E71A48" w:rsidRPr="00B00E61">
        <w:rPr>
          <w:iCs/>
          <w:sz w:val="24"/>
          <w:szCs w:val="24"/>
        </w:rPr>
        <w:t xml:space="preserve"> </w:t>
      </w:r>
      <w:r w:rsidRPr="00B00E6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B00E61">
        <w:rPr>
          <w:iCs/>
          <w:sz w:val="24"/>
          <w:szCs w:val="24"/>
        </w:rPr>
        <w:t>Д</w:t>
      </w:r>
      <w:r w:rsidRPr="00B00E61">
        <w:rPr>
          <w:iCs/>
          <w:sz w:val="24"/>
          <w:szCs w:val="24"/>
        </w:rPr>
        <w:t xml:space="preserve">окументации). </w:t>
      </w:r>
      <w:r w:rsidRPr="00B00E61">
        <w:rPr>
          <w:sz w:val="24"/>
          <w:szCs w:val="24"/>
        </w:rPr>
        <w:t xml:space="preserve">Подробные требования к </w:t>
      </w:r>
      <w:r w:rsidR="00366652" w:rsidRPr="00B00E61">
        <w:rPr>
          <w:sz w:val="24"/>
          <w:szCs w:val="24"/>
        </w:rPr>
        <w:t>оказываемым услугам</w:t>
      </w:r>
      <w:r w:rsidR="00077FB6" w:rsidRPr="00B00E61">
        <w:rPr>
          <w:sz w:val="24"/>
          <w:szCs w:val="24"/>
        </w:rPr>
        <w:t xml:space="preserve"> </w:t>
      </w:r>
      <w:r w:rsidRPr="00B00E61">
        <w:rPr>
          <w:sz w:val="24"/>
          <w:szCs w:val="24"/>
        </w:rPr>
        <w:t>изложены в</w:t>
      </w:r>
      <w:r w:rsidR="00953802" w:rsidRPr="00B00E61">
        <w:rPr>
          <w:sz w:val="24"/>
          <w:szCs w:val="24"/>
        </w:rPr>
        <w:t xml:space="preserve"> разделе </w:t>
      </w:r>
      <w:r w:rsidR="00AD2F1E" w:rsidRPr="00B00E61">
        <w:rPr>
          <w:sz w:val="24"/>
          <w:szCs w:val="24"/>
        </w:rPr>
        <w:fldChar w:fldCharType="begin"/>
      </w:r>
      <w:r w:rsidR="008D2928" w:rsidRPr="00B00E61">
        <w:rPr>
          <w:sz w:val="24"/>
          <w:szCs w:val="24"/>
        </w:rPr>
        <w:instrText xml:space="preserve"> REF _Ref440270568 \r \h </w:instrText>
      </w:r>
      <w:r w:rsidR="00B00E61">
        <w:rPr>
          <w:sz w:val="24"/>
          <w:szCs w:val="24"/>
        </w:rPr>
        <w:instrText xml:space="preserve"> \* MERGEFORMAT </w:instrText>
      </w:r>
      <w:r w:rsidR="00AD2F1E" w:rsidRPr="00B00E61">
        <w:rPr>
          <w:sz w:val="24"/>
          <w:szCs w:val="24"/>
        </w:rPr>
      </w:r>
      <w:r w:rsidR="00AD2F1E" w:rsidRPr="00B00E61">
        <w:rPr>
          <w:sz w:val="24"/>
          <w:szCs w:val="24"/>
        </w:rPr>
        <w:fldChar w:fldCharType="separate"/>
      </w:r>
      <w:r w:rsidR="00DA443D" w:rsidRPr="00B00E61">
        <w:rPr>
          <w:sz w:val="24"/>
          <w:szCs w:val="24"/>
        </w:rPr>
        <w:t>4</w:t>
      </w:r>
      <w:r w:rsidR="00AD2F1E" w:rsidRPr="00B00E61">
        <w:rPr>
          <w:sz w:val="24"/>
          <w:szCs w:val="24"/>
        </w:rPr>
        <w:fldChar w:fldCharType="end"/>
      </w:r>
      <w:r w:rsidRPr="00B00E61">
        <w:rPr>
          <w:sz w:val="24"/>
          <w:szCs w:val="24"/>
        </w:rPr>
        <w:t>.</w:t>
      </w:r>
      <w:r w:rsidR="004B5EB3" w:rsidRPr="00B00E61">
        <w:rPr>
          <w:sz w:val="24"/>
          <w:szCs w:val="24"/>
        </w:rPr>
        <w:t xml:space="preserve"> Проект</w:t>
      </w:r>
      <w:r w:rsidR="004B5EB3" w:rsidRPr="00B00E61">
        <w:rPr>
          <w:iCs/>
          <w:sz w:val="24"/>
          <w:szCs w:val="24"/>
        </w:rPr>
        <w:t xml:space="preserve"> </w:t>
      </w:r>
      <w:r w:rsidR="00123C70" w:rsidRPr="00B00E61">
        <w:rPr>
          <w:iCs/>
          <w:sz w:val="24"/>
          <w:szCs w:val="24"/>
        </w:rPr>
        <w:t>Договор</w:t>
      </w:r>
      <w:r w:rsidRPr="00B00E6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B00E61">
        <w:rPr>
          <w:iCs/>
          <w:sz w:val="24"/>
          <w:szCs w:val="24"/>
        </w:rPr>
        <w:t>З</w:t>
      </w:r>
      <w:r w:rsidR="00C05EF6" w:rsidRPr="00B00E61">
        <w:rPr>
          <w:iCs/>
          <w:sz w:val="24"/>
          <w:szCs w:val="24"/>
        </w:rPr>
        <w:t>апроса предложений</w:t>
      </w:r>
      <w:r w:rsidRPr="00B00E61">
        <w:rPr>
          <w:iCs/>
          <w:sz w:val="24"/>
          <w:szCs w:val="24"/>
        </w:rPr>
        <w:t xml:space="preserve">, приведен в разделе </w:t>
      </w:r>
      <w:r w:rsidR="004F5353" w:rsidRPr="00B00E61">
        <w:rPr>
          <w:sz w:val="24"/>
          <w:szCs w:val="24"/>
        </w:rPr>
        <w:fldChar w:fldCharType="begin"/>
      </w:r>
      <w:r w:rsidR="004F5353" w:rsidRPr="00B00E61">
        <w:rPr>
          <w:sz w:val="24"/>
          <w:szCs w:val="24"/>
        </w:rPr>
        <w:instrText xml:space="preserve"> REF _Ref305973574 \r \h  \* MERGEFORMAT </w:instrText>
      </w:r>
      <w:r w:rsidR="004F5353" w:rsidRPr="00B00E61">
        <w:rPr>
          <w:sz w:val="24"/>
          <w:szCs w:val="24"/>
        </w:rPr>
      </w:r>
      <w:r w:rsidR="004F5353" w:rsidRPr="00B00E61">
        <w:rPr>
          <w:sz w:val="24"/>
          <w:szCs w:val="24"/>
        </w:rPr>
        <w:fldChar w:fldCharType="separate"/>
      </w:r>
      <w:r w:rsidR="00DA443D" w:rsidRPr="00B00E61">
        <w:rPr>
          <w:sz w:val="24"/>
          <w:szCs w:val="24"/>
        </w:rPr>
        <w:t>2</w:t>
      </w:r>
      <w:r w:rsidR="004F5353" w:rsidRPr="00B00E61">
        <w:rPr>
          <w:sz w:val="24"/>
          <w:szCs w:val="24"/>
        </w:rPr>
        <w:fldChar w:fldCharType="end"/>
      </w:r>
      <w:r w:rsidR="004B5EB3" w:rsidRPr="00B00E61">
        <w:rPr>
          <w:iCs/>
          <w:sz w:val="24"/>
          <w:szCs w:val="24"/>
        </w:rPr>
        <w:t>.</w:t>
      </w:r>
      <w:r w:rsidRPr="00B00E61">
        <w:rPr>
          <w:iCs/>
          <w:sz w:val="24"/>
          <w:szCs w:val="24"/>
        </w:rPr>
        <w:t xml:space="preserve"> Формы документов</w:t>
      </w:r>
      <w:r w:rsidRPr="002A47D1">
        <w:rPr>
          <w:iCs/>
          <w:sz w:val="24"/>
          <w:szCs w:val="24"/>
        </w:rPr>
        <w:t xml:space="preserve">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F5353">
        <w:fldChar w:fldCharType="begin"/>
      </w:r>
      <w:r w:rsidR="004F5353">
        <w:instrText xml:space="preserve"> REF _Ref440270637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1.1.5</w:t>
      </w:r>
      <w:r w:rsidR="004F5353">
        <w:fldChar w:fldCharType="end"/>
      </w:r>
      <w:r w:rsidRPr="00366652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_Ref440270663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1.1.7</w:t>
      </w:r>
      <w:r w:rsidR="004F5353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F5353">
        <w:fldChar w:fldCharType="begin"/>
      </w:r>
      <w:r w:rsidR="004F5353">
        <w:instrText xml:space="preserve"> REF _Ref440270637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1.1.5</w:t>
      </w:r>
      <w:r w:rsidR="004F5353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_Ref440270663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1.1.7</w:t>
      </w:r>
      <w:r w:rsidR="004F5353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_Ref440270637 \r \h  \* MERGEFORMAT </w:instrText>
      </w:r>
      <w:r w:rsidR="004F5353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4F5353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_Ref440270663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1.1.7</w:t>
      </w:r>
      <w:r w:rsidR="004F5353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_Ref305973033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3.2</w:t>
      </w:r>
      <w:r w:rsidR="004F535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F5353">
        <w:fldChar w:fldCharType="begin"/>
      </w:r>
      <w:r w:rsidR="004F5353">
        <w:instrText xml:space="preserve"> REF _Ref191386109 \n \h  \* MERGEFORMAT </w:instrText>
      </w:r>
      <w:r w:rsidR="004F5353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4F5353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F5353">
        <w:fldChar w:fldCharType="begin"/>
      </w:r>
      <w:r w:rsidR="004F5353">
        <w:instrText xml:space="preserve"> REF _Ref191386164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4F535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F5353">
        <w:fldChar w:fldCharType="begin"/>
      </w:r>
      <w:r w:rsidR="004F5353">
        <w:instrText xml:space="preserve"> REF _Ref306978606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4F5353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_Ref306114966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3.3.11</w:t>
      </w:r>
      <w:r w:rsidR="004F535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F5353">
        <w:fldChar w:fldCharType="begin"/>
      </w:r>
      <w:r w:rsidR="004F5353">
        <w:instrText xml:space="preserve"> REF _Ref305973147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3.3</w:t>
      </w:r>
      <w:r w:rsidR="004F5353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5.1</w:t>
      </w:r>
      <w:r w:rsidR="004F5353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_Ref440284918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5.2</w:t>
      </w:r>
      <w:r w:rsidR="004F5353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_Ref440537086 \r \h  \* MERGEFORMAT </w:instrText>
      </w:r>
      <w:r w:rsidR="004F5353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4F5353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_Ref440284947 \r \h  \* MERGEFORMAT </w:instrText>
      </w:r>
      <w:r w:rsidR="004F5353">
        <w:fldChar w:fldCharType="separate"/>
      </w:r>
      <w:r w:rsidR="00DA443D" w:rsidRPr="00DA443D">
        <w:rPr>
          <w:b w:val="0"/>
          <w:szCs w:val="24"/>
        </w:rPr>
        <w:t>5.4</w:t>
      </w:r>
      <w:r w:rsidR="004F5353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F5353">
        <w:fldChar w:fldCharType="begin"/>
      </w:r>
      <w:r w:rsidR="004F5353">
        <w:instrText xml:space="preserve"> REF _Ref305973033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4F535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F5353">
        <w:fldChar w:fldCharType="begin"/>
      </w:r>
      <w:r w:rsidR="004F5353">
        <w:instrText xml:space="preserve"> REF _Ref305973147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4F5353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4F5353">
        <w:fldChar w:fldCharType="begin"/>
      </w:r>
      <w:r w:rsidR="004F5353">
        <w:instrText xml:space="preserve"> REF _Ref305973214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4F535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_Ref303683883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F5353">
        <w:fldChar w:fldCharType="begin"/>
      </w:r>
      <w:r w:rsidR="004F5353">
        <w:instrText xml:space="preserve"> REF _Ref303250967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4F5353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F5353">
        <w:fldChar w:fldCharType="begin"/>
      </w:r>
      <w:r w:rsidR="004F5353">
        <w:instrText xml:space="preserve"> REF _Ref306140410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F535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F5353">
        <w:fldChar w:fldCharType="begin"/>
      </w:r>
      <w:r w:rsidR="004F5353">
        <w:instrText xml:space="preserve"> REF _Ref306140451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4F535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F5353">
        <w:fldChar w:fldCharType="begin"/>
      </w:r>
      <w:r w:rsidR="004F5353">
        <w:instrText xml:space="preserve"> REF _Ref302563524 \n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1.1.1</w:t>
      </w:r>
      <w:r w:rsidR="004F535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_Ref191386407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F5353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_Ref440361610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4F5353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4F5353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F5353">
        <w:fldChar w:fldCharType="begin"/>
      </w:r>
      <w:r w:rsidR="004F5353">
        <w:instrText xml:space="preserve"> REF _Ref440271964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5.1.3</w:t>
      </w:r>
      <w:r w:rsidR="004F5353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_Ref440279062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б)</w:t>
      </w:r>
      <w:r w:rsidR="004F5353">
        <w:fldChar w:fldCharType="end"/>
      </w:r>
      <w:r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_Ref303587815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_Ref440537086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4F5353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F5353">
        <w:fldChar w:fldCharType="begin"/>
      </w:r>
      <w:r w:rsidR="004F5353">
        <w:instrText xml:space="preserve"> REF _Ref440274913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4F5353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F5353">
        <w:fldChar w:fldCharType="begin"/>
      </w:r>
      <w:r w:rsidR="004F5353">
        <w:instrText xml:space="preserve"> REF _Ref440274902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4F5353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F5353">
        <w:fldChar w:fldCharType="begin"/>
      </w:r>
      <w:r w:rsidR="004F5353">
        <w:instrText xml:space="preserve"> REF _Ref306005578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4F5353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_Ref440279062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б)</w:t>
      </w:r>
      <w:r w:rsidR="004F5353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_Ref440371812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м)</w:t>
      </w:r>
      <w:r w:rsidR="004F5353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_Ref442190626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у)</w:t>
      </w:r>
      <w:r w:rsidR="004F5353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_Ref306005578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F5353">
        <w:fldChar w:fldCharType="begin"/>
      </w:r>
      <w:r w:rsidR="004F5353">
        <w:instrText xml:space="preserve"> REF _Ref306143446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4F5353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F5353">
        <w:fldChar w:fldCharType="begin"/>
      </w:r>
      <w:r w:rsidR="004F5353">
        <w:instrText xml:space="preserve"> REF _Ref465847423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4F5353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F5353">
        <w:fldChar w:fldCharType="begin"/>
      </w:r>
      <w:r w:rsidR="004F5353">
        <w:instrText xml:space="preserve"> REF _Ref442263553 \r \h  \* MERGEFORMAT </w:instrText>
      </w:r>
      <w:r w:rsidR="004F5353">
        <w:fldChar w:fldCharType="separate"/>
      </w:r>
      <w:r w:rsidR="00DA443D" w:rsidRPr="00DA443D">
        <w:rPr>
          <w:szCs w:val="24"/>
        </w:rPr>
        <w:t>3.3.14.4</w:t>
      </w:r>
      <w:r w:rsidR="004F5353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4F5353">
        <w:fldChar w:fldCharType="begin"/>
      </w:r>
      <w:r w:rsidR="004F5353">
        <w:instrText xml:space="preserve"> REF _Ref440270602 \r \h  \* MERGEFORMAT </w:instrText>
      </w:r>
      <w:r w:rsidR="004F5353">
        <w:fldChar w:fldCharType="separate"/>
      </w:r>
      <w:r w:rsidR="00DA443D">
        <w:t>5</w:t>
      </w:r>
      <w:r w:rsidR="004F5353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F5353">
        <w:fldChar w:fldCharType="begin"/>
      </w:r>
      <w:r w:rsidR="004F5353">
        <w:instrText xml:space="preserve"> REF _Ref191386419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4F5353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_Ref440361959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4F5353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4F5353">
        <w:fldChar w:fldCharType="begin"/>
      </w:r>
      <w:r w:rsidR="004F5353">
        <w:instrText xml:space="preserve"> REF _Ref440271036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4F5353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F5353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F5353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DF04E3" w:rsidRPr="00B27E8A" w:rsidRDefault="00216641" w:rsidP="00DF04E3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27E8A">
        <w:rPr>
          <w:b/>
          <w:bCs w:val="0"/>
          <w:sz w:val="24"/>
          <w:szCs w:val="24"/>
          <w:u w:val="single"/>
        </w:rPr>
        <w:t>По Лоту №1:</w:t>
      </w:r>
      <w:r w:rsidR="00717F60" w:rsidRPr="00B27E8A">
        <w:rPr>
          <w:bCs w:val="0"/>
          <w:sz w:val="24"/>
          <w:szCs w:val="24"/>
        </w:rPr>
        <w:t xml:space="preserve"> </w:t>
      </w:r>
      <w:r w:rsidR="005339DF" w:rsidRPr="005339DF">
        <w:rPr>
          <w:b/>
          <w:sz w:val="24"/>
          <w:szCs w:val="24"/>
        </w:rPr>
        <w:t>2 400 000,00</w:t>
      </w:r>
      <w:r w:rsidR="005339DF" w:rsidRPr="005339DF">
        <w:rPr>
          <w:sz w:val="24"/>
          <w:szCs w:val="24"/>
        </w:rPr>
        <w:t xml:space="preserve"> (Два миллиона четыреста тысяч) рублей 00 копеек РФ, без учета НДС; НДС составляет </w:t>
      </w:r>
      <w:r w:rsidR="005339DF" w:rsidRPr="005339DF">
        <w:rPr>
          <w:b/>
          <w:sz w:val="24"/>
          <w:szCs w:val="24"/>
        </w:rPr>
        <w:t>432 000,00</w:t>
      </w:r>
      <w:r w:rsidR="005339DF" w:rsidRPr="005339DF">
        <w:rPr>
          <w:sz w:val="24"/>
          <w:szCs w:val="24"/>
        </w:rPr>
        <w:t xml:space="preserve"> (Четыреста тридцать две тысячи) рублей 00 копеек РФ; </w:t>
      </w:r>
      <w:r w:rsidR="005339DF" w:rsidRPr="005339DF">
        <w:rPr>
          <w:b/>
          <w:sz w:val="24"/>
          <w:szCs w:val="24"/>
        </w:rPr>
        <w:t>2 832 000,00</w:t>
      </w:r>
      <w:r w:rsidR="005339DF" w:rsidRPr="005339DF">
        <w:rPr>
          <w:sz w:val="24"/>
          <w:szCs w:val="24"/>
        </w:rPr>
        <w:t xml:space="preserve"> (Два миллиона восемьсот тридцать две тысячи) рублей 00 копеек РФ, с учетом НДС</w:t>
      </w:r>
      <w:r w:rsidR="00B27E8A" w:rsidRPr="005339DF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_Ref440271072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4F5353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F5353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4F5353">
        <w:fldChar w:fldCharType="begin"/>
      </w:r>
      <w:r w:rsidR="004F5353">
        <w:instrText xml:space="preserve"> REF _Ref467510701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4F5353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4F5353">
        <w:fldChar w:fldCharType="begin"/>
      </w:r>
      <w:r w:rsidR="004F5353">
        <w:instrText xml:space="preserve"> REF _Ref440361439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5.5</w:t>
      </w:r>
      <w:r w:rsidR="004F5353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F5353">
        <w:fldChar w:fldCharType="begin"/>
      </w:r>
      <w:r w:rsidR="004F5353">
        <w:instrText xml:space="preserve"> REF _Ref306138385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4F5353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F5353">
        <w:fldChar w:fldCharType="begin"/>
      </w:r>
      <w:r w:rsidR="004F5353">
        <w:instrText xml:space="preserve"> REF _Ref465670219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4F5353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904D03">
        <w:rPr>
          <w:bCs w:val="0"/>
          <w:sz w:val="24"/>
          <w:szCs w:val="24"/>
        </w:rPr>
        <w:t>,</w:t>
      </w:r>
      <w:r w:rsidR="00904D03" w:rsidRPr="00904D03">
        <w:rPr>
          <w:sz w:val="24"/>
          <w:szCs w:val="24"/>
          <w:highlight w:val="darkGray"/>
        </w:rPr>
        <w:t xml:space="preserve"> </w:t>
      </w:r>
      <w:r w:rsidR="00904D03" w:rsidRPr="00897C93">
        <w:rPr>
          <w:sz w:val="24"/>
          <w:szCs w:val="24"/>
        </w:rPr>
        <w:t>являющееся субъектом малого и среднего предпринимательства</w:t>
      </w:r>
      <w:r w:rsidRPr="00897C93">
        <w:rPr>
          <w:bCs w:val="0"/>
          <w:sz w:val="24"/>
          <w:szCs w:val="24"/>
        </w:rPr>
        <w:t xml:space="preserve">. </w:t>
      </w:r>
      <w:proofErr w:type="gramStart"/>
      <w:r w:rsidR="00362EA4" w:rsidRPr="00897C93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4F5353">
        <w:fldChar w:fldCharType="begin"/>
      </w:r>
      <w:r w:rsidR="004F5353">
        <w:instrText xml:space="preserve"> REF _Ref191386451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4F5353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_Ref440876619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4F5353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F5353">
        <w:fldChar w:fldCharType="begin"/>
      </w:r>
      <w:r w:rsidR="004F5353">
        <w:instrText xml:space="preserve"> REF _Ref440275279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1.1.4</w:t>
      </w:r>
      <w:r w:rsidR="004F5353">
        <w:fldChar w:fldCharType="end"/>
      </w:r>
      <w:r w:rsidRPr="009F2BF9">
        <w:rPr>
          <w:sz w:val="24"/>
          <w:szCs w:val="24"/>
        </w:rPr>
        <w:t xml:space="preserve"> и разделе </w:t>
      </w:r>
      <w:r w:rsidR="004F5353">
        <w:fldChar w:fldCharType="begin"/>
      </w:r>
      <w:r w:rsidR="004F5353">
        <w:instrText xml:space="preserve"> REF _Ref440270568 \r \h  \* MERGEFORMAT </w:instrText>
      </w:r>
      <w:r w:rsidR="004F5353">
        <w:fldChar w:fldCharType="separate"/>
      </w:r>
      <w:r w:rsidR="00DA443D">
        <w:t>4</w:t>
      </w:r>
      <w:r w:rsidR="004F5353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B27E8A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4F5353" w:rsidRPr="004F5353" w:rsidRDefault="004F5353" w:rsidP="00CF39D0">
      <w:pPr>
        <w:numPr>
          <w:ilvl w:val="0"/>
          <w:numId w:val="21"/>
        </w:numPr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F5353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_Ref440291364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3.3.8.1</w:t>
      </w:r>
      <w:r w:rsidR="004F5353">
        <w:fldChar w:fldCharType="end"/>
      </w:r>
      <w:r w:rsidRPr="00AE1D21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_Ref303669127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3.3.8.2</w:t>
      </w:r>
      <w:r w:rsidR="004F5353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_Ref440271993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5.11</w:t>
      </w:r>
      <w:r w:rsidR="004F5353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_Ref440271964 \r \h  \* MERGEFORMAT </w:instrText>
      </w:r>
      <w:r w:rsidR="004F5353">
        <w:fldChar w:fldCharType="separate"/>
      </w:r>
      <w:r w:rsidR="00DA443D" w:rsidRPr="00720CDD">
        <w:rPr>
          <w:sz w:val="24"/>
          <w:szCs w:val="24"/>
        </w:rPr>
        <w:t>5.1.3</w:t>
      </w:r>
      <w:r w:rsidR="004F5353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_Ref440272035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5.12</w:t>
      </w:r>
      <w:r w:rsidR="004F5353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_Ref440272051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5.13</w:t>
      </w:r>
      <w:r w:rsidR="004F5353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_Ref440272119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5.7.1</w:t>
      </w:r>
      <w:r w:rsidR="004F5353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F5353">
        <w:fldChar w:fldCharType="begin"/>
      </w:r>
      <w:r w:rsidR="004F5353">
        <w:instrText xml:space="preserve"> REF _Ref440275279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1.1.4</w:t>
      </w:r>
      <w:r w:rsidR="004F5353">
        <w:fldChar w:fldCharType="end"/>
      </w:r>
      <w:r w:rsidRPr="009F2BF9">
        <w:rPr>
          <w:sz w:val="24"/>
          <w:szCs w:val="24"/>
        </w:rPr>
        <w:t xml:space="preserve"> и разделе </w:t>
      </w:r>
      <w:r w:rsidR="004F5353">
        <w:fldChar w:fldCharType="begin"/>
      </w:r>
      <w:r w:rsidR="004F5353">
        <w:instrText xml:space="preserve"> REF _Ref440270568 \r \h  \* MERGEFORMAT </w:instrText>
      </w:r>
      <w:r w:rsidR="004F5353">
        <w:fldChar w:fldCharType="separate"/>
      </w:r>
      <w:r w:rsidR="00DA443D">
        <w:t>4</w:t>
      </w:r>
      <w:r w:rsidR="004F5353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_Ref55336389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5.9</w:t>
      </w:r>
      <w:r w:rsidR="004F5353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_Ref55336398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5.10</w:t>
      </w:r>
      <w:r w:rsidR="004F5353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444ECC">
        <w:rPr>
          <w:sz w:val="24"/>
          <w:szCs w:val="24"/>
        </w:rPr>
        <w:t>5.14</w:t>
      </w:r>
      <w:r w:rsidR="004F5353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_Ref440272274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5.16</w:t>
      </w:r>
      <w:r w:rsidR="004F5353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3.11.2</w:t>
      </w:r>
      <w:r w:rsidR="004F5353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F5353">
        <w:fldChar w:fldCharType="begin"/>
      </w:r>
      <w:r w:rsidR="004F5353">
        <w:instrText xml:space="preserve"> REF _Ref191386407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F5353">
        <w:fldChar w:fldCharType="begin"/>
      </w:r>
      <w:r w:rsidR="004F5353">
        <w:instrText xml:space="preserve"> REF _Ref303669127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F5353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_Ref442190626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у)</w:t>
      </w:r>
      <w:r w:rsidR="004F5353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_Ref303587815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F5353">
        <w:fldChar w:fldCharType="begin"/>
      </w:r>
      <w:r w:rsidR="004F5353">
        <w:instrText xml:space="preserve"> REF _Ref440272510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4F5353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_Ref191386482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F5353">
        <w:fldChar w:fldCharType="begin"/>
      </w:r>
      <w:r w:rsidR="004F5353">
        <w:instrText xml:space="preserve"> REF _Ref191386407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F5353">
        <w:fldChar w:fldCharType="begin"/>
      </w:r>
      <w:r w:rsidR="004F5353">
        <w:instrText xml:space="preserve"> REF _Ref307563248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F537E1">
        <w:rPr>
          <w:bCs w:val="0"/>
          <w:sz w:val="24"/>
          <w:szCs w:val="24"/>
        </w:rPr>
        <w:t>)</w:t>
      </w:r>
      <w:r w:rsidR="004F5353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F5353">
        <w:fldChar w:fldCharType="begin"/>
      </w:r>
      <w:r w:rsidR="004F5353">
        <w:instrText xml:space="preserve"> REF _Ref307563262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F537E1">
        <w:rPr>
          <w:bCs w:val="0"/>
          <w:sz w:val="24"/>
          <w:szCs w:val="24"/>
        </w:rPr>
        <w:t>)</w:t>
      </w:r>
      <w:r w:rsidR="004F5353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F5353">
        <w:fldChar w:fldCharType="begin"/>
      </w:r>
      <w:r w:rsidR="004F5353">
        <w:instrText xml:space="preserve"> REF _Ref306032591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4F5353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_Ref303669127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F5353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_Ref442190626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у)</w:t>
      </w:r>
      <w:r w:rsidR="004F5353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F5353">
        <w:fldChar w:fldCharType="begin"/>
      </w:r>
      <w:r w:rsidR="004F5353">
        <w:instrText xml:space="preserve"> REF _Ref303587815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3.3.8.3</w:t>
      </w:r>
      <w:r w:rsidR="004F5353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F5353">
        <w:fldChar w:fldCharType="begin"/>
      </w:r>
      <w:r w:rsidR="004F5353">
        <w:instrText xml:space="preserve"> REF _Ref440289401 \r \h  \* MERGEFORMAT </w:instrText>
      </w:r>
      <w:r w:rsidR="004F5353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4F5353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2614C4">
        <w:rPr>
          <w:bCs w:val="0"/>
          <w:sz w:val="24"/>
          <w:szCs w:val="24"/>
        </w:rPr>
        <w:t>Заявк</w:t>
      </w:r>
      <w:r w:rsidR="00932C0A" w:rsidRPr="002614C4">
        <w:rPr>
          <w:bCs w:val="0"/>
          <w:sz w:val="24"/>
          <w:szCs w:val="24"/>
        </w:rPr>
        <w:t>и</w:t>
      </w:r>
      <w:r w:rsidR="00932C0A" w:rsidRPr="00BD19DB">
        <w:rPr>
          <w:bCs w:val="0"/>
          <w:sz w:val="24"/>
          <w:szCs w:val="24"/>
        </w:rPr>
        <w:t xml:space="preserve">, </w:t>
      </w:r>
      <w:r w:rsidR="00BD19DB" w:rsidRPr="00BD19DB">
        <w:rPr>
          <w:bCs w:val="0"/>
          <w:sz w:val="24"/>
          <w:szCs w:val="24"/>
        </w:rPr>
        <w:t>на сумму 2% от стоимости Заявки</w:t>
      </w:r>
      <w:r w:rsidR="00932C0A" w:rsidRPr="00BD19DB">
        <w:rPr>
          <w:bCs w:val="0"/>
          <w:sz w:val="24"/>
          <w:szCs w:val="24"/>
        </w:rPr>
        <w:t>, с учетом</w:t>
      </w:r>
      <w:r w:rsidR="00932C0A" w:rsidRPr="002614C4">
        <w:rPr>
          <w:bCs w:val="0"/>
          <w:sz w:val="24"/>
          <w:szCs w:val="24"/>
        </w:rPr>
        <w:t xml:space="preserve"> НДС</w:t>
      </w:r>
      <w:r w:rsidR="00932C0A" w:rsidRPr="007A5083">
        <w:rPr>
          <w:bCs w:val="0"/>
          <w:sz w:val="24"/>
          <w:szCs w:val="24"/>
        </w:rPr>
        <w:t xml:space="preserve">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F5353">
        <w:fldChar w:fldCharType="begin"/>
      </w:r>
      <w:r w:rsidR="004F5353">
        <w:instrText xml:space="preserve"> REF _Ref467168844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3.3.14.3</w:t>
      </w:r>
      <w:r w:rsidR="004F5353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F5353">
        <w:fldChar w:fldCharType="begin"/>
      </w:r>
      <w:r w:rsidR="004F5353">
        <w:instrText xml:space="preserve"> REF _Ref442263553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3.3.14.4</w:t>
      </w:r>
      <w:r w:rsidR="004F5353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F5353">
        <w:fldChar w:fldCharType="begin"/>
      </w:r>
      <w:r w:rsidR="004F5353">
        <w:instrText xml:space="preserve"> REF _Ref440272678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F5353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4F5353">
        <w:fldChar w:fldCharType="begin"/>
      </w:r>
      <w:r w:rsidR="004F5353">
        <w:instrText xml:space="preserve"> REF _Ref306008743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4F5353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4F5353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_Ref468875974 \r \h  \* MERGEFORMAT </w:instrText>
      </w:r>
      <w:r w:rsidR="004F5353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4F5353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4F5353">
        <w:fldChar w:fldCharType="begin"/>
      </w:r>
      <w:r w:rsidR="004F5353">
        <w:instrText xml:space="preserve"> REF _Ref468201028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4F5353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F5353">
        <w:fldChar w:fldCharType="begin"/>
      </w:r>
      <w:r w:rsidR="004F5353">
        <w:instrText xml:space="preserve"> REF _Ref305753174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A13966">
        <w:rPr>
          <w:bCs w:val="0"/>
          <w:sz w:val="24"/>
          <w:szCs w:val="24"/>
        </w:rPr>
        <w:t xml:space="preserve">размере </w:t>
      </w:r>
      <w:bookmarkEnd w:id="592"/>
      <w:r w:rsidR="004F5353" w:rsidRPr="00A13966">
        <w:rPr>
          <w:bCs w:val="0"/>
          <w:sz w:val="24"/>
          <w:szCs w:val="24"/>
        </w:rPr>
        <w:t xml:space="preserve">2% </w:t>
      </w:r>
      <w:r w:rsidR="000A7A8E" w:rsidRPr="00A13966">
        <w:rPr>
          <w:bCs w:val="0"/>
          <w:sz w:val="24"/>
          <w:szCs w:val="24"/>
        </w:rPr>
        <w:t>от</w:t>
      </w:r>
      <w:r w:rsidR="000A7A8E" w:rsidRPr="00E71A48">
        <w:rPr>
          <w:bCs w:val="0"/>
          <w:sz w:val="24"/>
          <w:szCs w:val="24"/>
        </w:rPr>
        <w:t xml:space="preserve">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F5353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4F5353" w:rsidRPr="00C24ECF">
        <w:rPr>
          <w:sz w:val="24"/>
          <w:szCs w:val="24"/>
        </w:rPr>
        <w:t xml:space="preserve">РФ, </w:t>
      </w:r>
      <w:r w:rsidR="004F5353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4F5353" w:rsidRPr="00C24ECF">
        <w:rPr>
          <w:iCs/>
          <w:sz w:val="24"/>
          <w:szCs w:val="24"/>
        </w:rPr>
        <w:t>Арзамасская</w:t>
      </w:r>
      <w:proofErr w:type="spellEnd"/>
      <w:r w:rsidR="004F5353" w:rsidRPr="00C24ECF">
        <w:rPr>
          <w:iCs/>
          <w:sz w:val="24"/>
          <w:szCs w:val="24"/>
        </w:rPr>
        <w:t>, д. 2</w:t>
      </w:r>
      <w:r w:rsidR="004F5353" w:rsidRPr="00C24ECF">
        <w:rPr>
          <w:sz w:val="24"/>
          <w:szCs w:val="24"/>
        </w:rPr>
        <w:t xml:space="preserve">, </w:t>
      </w:r>
      <w:proofErr w:type="spellStart"/>
      <w:r w:rsidR="004F5353" w:rsidRPr="00C24ECF">
        <w:rPr>
          <w:sz w:val="24"/>
          <w:szCs w:val="24"/>
        </w:rPr>
        <w:t>каб</w:t>
      </w:r>
      <w:proofErr w:type="spellEnd"/>
      <w:r w:rsidR="004F5353" w:rsidRPr="00C24ECF">
        <w:rPr>
          <w:sz w:val="24"/>
          <w:szCs w:val="24"/>
        </w:rPr>
        <w:t xml:space="preserve">. №112, исполнительный сотрудник – Зайцева Александра Анатольевна, контактный телефон (473) </w:t>
      </w:r>
      <w:r w:rsidR="004F5353">
        <w:rPr>
          <w:sz w:val="24"/>
          <w:szCs w:val="24"/>
        </w:rPr>
        <w:t>257</w:t>
      </w:r>
      <w:r w:rsidR="004F5353" w:rsidRPr="00C24ECF">
        <w:rPr>
          <w:sz w:val="24"/>
          <w:szCs w:val="24"/>
        </w:rPr>
        <w:t>-</w:t>
      </w:r>
      <w:r w:rsidR="004F5353">
        <w:rPr>
          <w:sz w:val="24"/>
          <w:szCs w:val="24"/>
        </w:rPr>
        <w:t>94</w:t>
      </w:r>
      <w:r w:rsidR="004F5353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F5353">
        <w:fldChar w:fldCharType="begin"/>
      </w:r>
      <w:r w:rsidR="004F5353">
        <w:instrText xml:space="preserve"> REF _Ref191386085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1.1.1</w:t>
      </w:r>
      <w:r w:rsidR="004F5353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F5353">
        <w:fldChar w:fldCharType="begin"/>
      </w:r>
      <w:r w:rsidR="004F5353">
        <w:instrText xml:space="preserve"> REF _Ref303323780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1.1.4</w:t>
      </w:r>
      <w:r w:rsidR="004F5353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4F5353">
        <w:fldChar w:fldCharType="begin"/>
      </w:r>
      <w:r w:rsidR="004F5353">
        <w:instrText xml:space="preserve"> REF _Ref467508029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3.3.14.5</w:t>
      </w:r>
      <w:r w:rsidR="004F5353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szCs w:val="24"/>
        </w:rPr>
        <w:t>3.4.1.3</w:t>
      </w:r>
      <w:r w:rsidR="004F5353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szCs w:val="24"/>
        </w:rPr>
        <w:t>3.4.1.3</w:t>
      </w:r>
      <w:r w:rsidR="004F5353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</w:t>
      </w:r>
      <w:r w:rsidRPr="007A5083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F5353">
        <w:fldChar w:fldCharType="begin"/>
      </w:r>
      <w:r w:rsidR="004F5353">
        <w:instrText xml:space="preserve"> REF _Ref55335823 \r \h  \* MERGEFORMAT </w:instrText>
      </w:r>
      <w:r w:rsidR="004F5353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4F5353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247B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247BC">
        <w:rPr>
          <w:rFonts w:eastAsia="Calibri"/>
          <w:szCs w:val="24"/>
          <w:lang w:eastAsia="en-US"/>
        </w:rPr>
        <w:t>73</w:t>
      </w:r>
      <w:r w:rsidR="003247BC" w:rsidRPr="009D331F">
        <w:rPr>
          <w:rFonts w:eastAsia="Calibri"/>
          <w:szCs w:val="24"/>
          <w:lang w:eastAsia="en-US"/>
        </w:rPr>
        <w:t xml:space="preserve">) </w:t>
      </w:r>
      <w:r w:rsidR="003247BC">
        <w:rPr>
          <w:rFonts w:eastAsia="Calibri"/>
          <w:szCs w:val="24"/>
          <w:lang w:eastAsia="en-US"/>
        </w:rPr>
        <w:t>257</w:t>
      </w:r>
      <w:r w:rsidR="003247BC" w:rsidRPr="009D331F">
        <w:rPr>
          <w:rFonts w:eastAsia="Calibri"/>
          <w:szCs w:val="24"/>
          <w:lang w:eastAsia="en-US"/>
        </w:rPr>
        <w:t>-</w:t>
      </w:r>
      <w:r w:rsidR="003247BC">
        <w:rPr>
          <w:rFonts w:eastAsia="Calibri"/>
          <w:szCs w:val="24"/>
          <w:lang w:eastAsia="en-US"/>
        </w:rPr>
        <w:t>94</w:t>
      </w:r>
      <w:r w:rsidR="003247BC" w:rsidRPr="009D331F">
        <w:rPr>
          <w:rFonts w:eastAsia="Calibri"/>
          <w:szCs w:val="24"/>
          <w:lang w:eastAsia="en-US"/>
        </w:rPr>
        <w:t>-</w:t>
      </w:r>
      <w:r w:rsidR="003247BC">
        <w:rPr>
          <w:rFonts w:eastAsia="Calibri"/>
          <w:szCs w:val="24"/>
          <w:lang w:eastAsia="en-US"/>
        </w:rPr>
        <w:t>66</w:t>
      </w:r>
      <w:r w:rsidR="003247BC" w:rsidRPr="009D331F">
        <w:rPr>
          <w:rFonts w:eastAsia="Calibri"/>
          <w:szCs w:val="24"/>
          <w:lang w:eastAsia="en-US"/>
        </w:rPr>
        <w:t>, адрес</w:t>
      </w:r>
      <w:proofErr w:type="gramEnd"/>
      <w:r w:rsidR="003247BC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3247BC" w:rsidRPr="009D331F">
          <w:rPr>
            <w:rStyle w:val="a7"/>
            <w:rFonts w:eastAsia="Calibri"/>
            <w:lang w:val="en-US" w:eastAsia="en-US"/>
          </w:rPr>
          <w:t>Zaitseva</w:t>
        </w:r>
        <w:r w:rsidR="003247BC" w:rsidRPr="009D331F">
          <w:rPr>
            <w:rStyle w:val="a7"/>
            <w:rFonts w:eastAsia="Calibri"/>
            <w:lang w:eastAsia="en-US"/>
          </w:rPr>
          <w:t>.</w:t>
        </w:r>
        <w:r w:rsidR="003247BC" w:rsidRPr="009D331F">
          <w:rPr>
            <w:rStyle w:val="a7"/>
            <w:rFonts w:eastAsia="Calibri"/>
            <w:lang w:val="en-US" w:eastAsia="en-US"/>
          </w:rPr>
          <w:t>AA</w:t>
        </w:r>
        <w:r w:rsidR="003247BC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szCs w:val="24"/>
        </w:rPr>
        <w:t>3.4.1.3</w:t>
      </w:r>
      <w:r w:rsidR="004F5353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B27E8A" w:rsidRPr="00B80211" w:rsidRDefault="00B27E8A" w:rsidP="00B27E8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B80211">
        <w:rPr>
          <w:sz w:val="24"/>
          <w:szCs w:val="24"/>
        </w:rPr>
        <w:t>Арзамасская</w:t>
      </w:r>
      <w:proofErr w:type="spellEnd"/>
      <w:proofErr w:type="gramEnd"/>
      <w:r w:rsidRPr="00B80211">
        <w:rPr>
          <w:sz w:val="24"/>
          <w:szCs w:val="24"/>
        </w:rPr>
        <w:t>, д. 2</w:t>
      </w:r>
    </w:p>
    <w:p w:rsidR="00B27E8A" w:rsidRPr="00B80211" w:rsidRDefault="00B27E8A" w:rsidP="00B27E8A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F64A8B" w:rsidRPr="007A5083" w:rsidRDefault="00B27E8A" w:rsidP="00B27E8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</w:pPr>
      <w:r w:rsidRPr="00B80211">
        <w:rPr>
          <w:sz w:val="24"/>
          <w:szCs w:val="24"/>
        </w:rPr>
        <w:t xml:space="preserve">Банковские реквизиты </w:t>
      </w:r>
      <w:proofErr w:type="gramStart"/>
      <w:r w:rsidRPr="00B80211">
        <w:rPr>
          <w:sz w:val="24"/>
          <w:szCs w:val="24"/>
        </w:rPr>
        <w:t>р</w:t>
      </w:r>
      <w:proofErr w:type="gramEnd"/>
      <w:r w:rsidRPr="00B80211">
        <w:rPr>
          <w:sz w:val="24"/>
          <w:szCs w:val="24"/>
        </w:rPr>
        <w:t>/с 40702810900250005153 в Филиале ПАО Банк ВТБ в г. Воронеже к/с 30101810100000000835 БИК 042007835</w:t>
      </w:r>
      <w:r>
        <w:rPr>
          <w:sz w:val="24"/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4F5353">
        <w:fldChar w:fldCharType="begin"/>
      </w:r>
      <w:r w:rsidR="004F5353">
        <w:instrText xml:space="preserve"> REF _Ref306140451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3.14</w:t>
      </w:r>
      <w:r w:rsidR="004F5353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A13966" w:rsidRPr="006831AE">
        <w:rPr>
          <w:b/>
          <w:bCs w:val="0"/>
          <w:sz w:val="24"/>
          <w:szCs w:val="24"/>
        </w:rPr>
        <w:t>0</w:t>
      </w:r>
      <w:r w:rsidR="006831AE" w:rsidRPr="006831AE">
        <w:rPr>
          <w:b/>
          <w:bCs w:val="0"/>
          <w:sz w:val="24"/>
          <w:szCs w:val="24"/>
        </w:rPr>
        <w:t>6</w:t>
      </w:r>
      <w:r w:rsidR="002B5044" w:rsidRPr="006831AE">
        <w:rPr>
          <w:b/>
          <w:bCs w:val="0"/>
          <w:sz w:val="24"/>
          <w:szCs w:val="24"/>
        </w:rPr>
        <w:t xml:space="preserve"> </w:t>
      </w:r>
      <w:r w:rsidR="00A13966" w:rsidRPr="006831AE">
        <w:rPr>
          <w:b/>
          <w:bCs w:val="0"/>
          <w:sz w:val="24"/>
          <w:szCs w:val="24"/>
        </w:rPr>
        <w:t>декабря</w:t>
      </w:r>
      <w:r w:rsidR="002B5044" w:rsidRPr="006831AE">
        <w:rPr>
          <w:b/>
          <w:bCs w:val="0"/>
          <w:sz w:val="24"/>
          <w:szCs w:val="24"/>
        </w:rPr>
        <w:t xml:space="preserve"> </w:t>
      </w:r>
      <w:r w:rsidR="00A87504" w:rsidRPr="006831AE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F5353">
        <w:fldChar w:fldCharType="begin"/>
      </w:r>
      <w:r w:rsidR="004F5353">
        <w:instrText xml:space="preserve"> REF _Ref440272256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5.14</w:t>
      </w:r>
      <w:r w:rsidR="004F5353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F5353">
        <w:fldChar w:fldCharType="begin"/>
      </w:r>
      <w:r w:rsidR="004F5353">
        <w:instrText xml:space="preserve"> REF _Ref465847449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5.15</w:t>
      </w:r>
      <w:r w:rsidR="004F5353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F5353">
        <w:fldChar w:fldCharType="begin"/>
      </w:r>
      <w:r w:rsidR="004F5353">
        <w:instrText xml:space="preserve"> REF _Ref440289953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F5353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F5353">
        <w:fldChar w:fldCharType="begin"/>
      </w:r>
      <w:r w:rsidR="004F5353">
        <w:instrText xml:space="preserve"> REF _Ref55279015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3.3.1.6</w:t>
      </w:r>
      <w:r w:rsidR="004F5353">
        <w:fldChar w:fldCharType="end"/>
      </w:r>
      <w:r w:rsidRPr="00223D18">
        <w:rPr>
          <w:sz w:val="24"/>
          <w:szCs w:val="24"/>
        </w:rPr>
        <w:t xml:space="preserve">, </w:t>
      </w:r>
      <w:r w:rsidR="004F5353">
        <w:fldChar w:fldCharType="begin"/>
      </w:r>
      <w:r w:rsidR="004F5353">
        <w:instrText xml:space="preserve"> REF _Ref195087786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3.3.1.7</w:t>
      </w:r>
      <w:r w:rsidR="004F5353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F5353">
        <w:fldChar w:fldCharType="begin"/>
      </w:r>
      <w:r w:rsidR="004F5353">
        <w:instrText xml:space="preserve"> REF _Ref93089454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F5353">
        <w:fldChar w:fldCharType="begin"/>
      </w:r>
      <w:r w:rsidR="004F5353">
        <w:instrText xml:space="preserve"> REF _Ref303670674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4F535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_Ref306138385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4F535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_Ref444181467 \r \h  \* MERGEFORMAT </w:instrText>
      </w:r>
      <w:r w:rsidR="004F5353">
        <w:fldChar w:fldCharType="separate"/>
      </w:r>
      <w:r w:rsidR="00DA443D" w:rsidRPr="00720CDD">
        <w:rPr>
          <w:sz w:val="24"/>
          <w:szCs w:val="24"/>
        </w:rPr>
        <w:t>5.12</w:t>
      </w:r>
      <w:r w:rsidR="004F5353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F5353">
        <w:fldChar w:fldCharType="begin"/>
      </w:r>
      <w:r w:rsidR="004F5353">
        <w:instrText xml:space="preserve"> REF _Ref306176386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</w:t>
      </w:r>
      <w:r w:rsidR="004F5353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</w:t>
      </w:r>
      <w:r w:rsidRPr="00AE1D21">
        <w:rPr>
          <w:sz w:val="24"/>
          <w:szCs w:val="24"/>
        </w:rPr>
        <w:lastRenderedPageBreak/>
        <w:t xml:space="preserve">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F5353">
        <w:fldChar w:fldCharType="begin"/>
      </w:r>
      <w:r w:rsidR="004F5353">
        <w:instrText xml:space="preserve"> REF _Ref306176386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3.3.14</w:t>
      </w:r>
      <w:r w:rsidR="004F5353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F5353">
        <w:fldChar w:fldCharType="begin"/>
      </w:r>
      <w:r w:rsidR="004F5353">
        <w:instrText xml:space="preserve"> REF _Ref471894330 \r \h  \* MERGEFORMAT </w:instrText>
      </w:r>
      <w:r w:rsidR="004F5353">
        <w:fldChar w:fldCharType="separate"/>
      </w:r>
      <w:r w:rsidR="00F7708A" w:rsidRPr="00B33739">
        <w:rPr>
          <w:sz w:val="24"/>
          <w:szCs w:val="24"/>
        </w:rPr>
        <w:t>3.8</w:t>
      </w:r>
      <w:r w:rsidR="004F5353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F5353">
        <w:fldChar w:fldCharType="begin"/>
      </w:r>
      <w:r w:rsidR="004F5353">
        <w:instrText xml:space="preserve"> REF _Ref465847813 \r \h  \* MERGEFORMAT </w:instrText>
      </w:r>
      <w:r w:rsidR="004F5353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4F5353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F5353">
        <w:fldChar w:fldCharType="begin"/>
      </w:r>
      <w:r w:rsidR="004F5353">
        <w:instrText xml:space="preserve"> REF _Ref306352987 \r \h  \* MERGEFORMAT </w:instrText>
      </w:r>
      <w:r w:rsidR="004F5353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4F5353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F5353">
        <w:fldChar w:fldCharType="begin"/>
      </w:r>
      <w:r w:rsidR="004F5353">
        <w:instrText xml:space="preserve"> REF _Ref306353005 \r \h  \* MERGEFORMAT </w:instrText>
      </w:r>
      <w:r w:rsidR="004F5353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4F5353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F5353">
        <w:fldChar w:fldCharType="begin"/>
      </w:r>
      <w:r w:rsidR="004F5353">
        <w:instrText xml:space="preserve"> REF _Ref465670219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</w:t>
      </w:r>
      <w:r w:rsidR="004F5353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4F5353">
        <w:fldChar w:fldCharType="begin"/>
      </w:r>
      <w:r w:rsidR="004F5353">
        <w:instrText xml:space="preserve"> REF _Ref468875877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3.7.8</w:t>
      </w:r>
      <w:r w:rsidR="004F5353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3.11.2</w:t>
      </w:r>
      <w:r w:rsidR="004F5353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3.11.2</w:t>
      </w:r>
      <w:r w:rsidR="004F5353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</w:t>
      </w:r>
      <w:r w:rsidRPr="00A87504">
        <w:rPr>
          <w:bCs w:val="0"/>
          <w:sz w:val="24"/>
          <w:szCs w:val="24"/>
        </w:rPr>
        <w:lastRenderedPageBreak/>
        <w:t xml:space="preserve">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F5353">
        <w:fldChar w:fldCharType="begin"/>
      </w:r>
      <w:r w:rsidR="004F5353">
        <w:instrText xml:space="preserve"> REF _Ref303251044 \r \h  \* MERGEFORMAT </w:instrText>
      </w:r>
      <w:r w:rsidR="004F5353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4F5353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5"/>
      <w:bookmarkEnd w:id="72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2764219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2764220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2764221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4F5353">
        <w:fldChar w:fldCharType="begin"/>
      </w:r>
      <w:r w:rsidR="004F5353">
        <w:instrText xml:space="preserve"> REF _Ref465675151 \r \h  \* MERGEFORMAT </w:instrText>
      </w:r>
      <w:r w:rsidR="004F5353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4F5353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F5353">
        <w:fldChar w:fldCharType="begin"/>
      </w:r>
      <w:r w:rsidR="004F5353">
        <w:instrText xml:space="preserve"> REF _Ref468875938 \r \h  \* MERGEFORMAT </w:instrText>
      </w:r>
      <w:r w:rsidR="004F5353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4F5353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3.13.2</w:t>
      </w:r>
      <w:r w:rsidR="004F5353">
        <w:fldChar w:fldCharType="end"/>
      </w:r>
      <w:r w:rsidRPr="004444C3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_Ref465440181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3.13.4</w:t>
      </w:r>
      <w:r w:rsidR="004F5353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3.13.2</w:t>
      </w:r>
      <w:r w:rsidR="004F5353">
        <w:fldChar w:fldCharType="end"/>
      </w:r>
      <w:r w:rsidRPr="004444C3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_Ref465440181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3.13.4</w:t>
      </w:r>
      <w:r w:rsidR="004F5353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4F5353">
        <w:fldChar w:fldCharType="begin"/>
      </w:r>
      <w:r w:rsidR="004F5353">
        <w:instrText xml:space="preserve"> REF _Ref465670219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3.11</w:t>
      </w:r>
      <w:r w:rsidR="004F5353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3.13.2</w:t>
      </w:r>
      <w:r w:rsidR="004F5353">
        <w:fldChar w:fldCharType="end"/>
      </w:r>
      <w:r w:rsidRPr="0033661D">
        <w:rPr>
          <w:sz w:val="24"/>
          <w:szCs w:val="24"/>
        </w:rPr>
        <w:t>-</w:t>
      </w:r>
      <w:r w:rsidR="004F5353">
        <w:fldChar w:fldCharType="begin"/>
      </w:r>
      <w:r w:rsidR="004F5353">
        <w:instrText xml:space="preserve"> REF _Ref465440181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3.13.4</w:t>
      </w:r>
      <w:r w:rsidR="004F5353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4F5353">
        <w:fldChar w:fldCharType="begin"/>
      </w:r>
      <w:r w:rsidR="004F5353">
        <w:instrText xml:space="preserve"> REF _Ref294695546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4F5353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_Ref294695403 \n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4F5353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4F5353">
        <w:fldChar w:fldCharType="begin"/>
      </w:r>
      <w:r w:rsidR="004F5353">
        <w:instrText xml:space="preserve"> REF _Ref468201106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F5353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4F5353">
        <w:fldChar w:fldCharType="begin"/>
      </w:r>
      <w:r w:rsidR="004F5353">
        <w:instrText xml:space="preserve"> REF _Ref305979053 \r \h  \* MERGEFORMAT </w:instrText>
      </w:r>
      <w:r w:rsidR="004F5353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4F535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4F5353">
        <w:fldChar w:fldCharType="begin"/>
      </w:r>
      <w:r w:rsidR="004F5353">
        <w:instrText xml:space="preserve"> REF _Ref440272931 \r \h  \* MERGEFORMAT </w:instrText>
      </w:r>
      <w:r w:rsidR="004F5353">
        <w:fldChar w:fldCharType="separate"/>
      </w:r>
      <w:r w:rsidR="00DA443D" w:rsidRPr="004444C3">
        <w:t>2</w:t>
      </w:r>
      <w:r w:rsidR="004F5353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4444C3">
        <w:rPr>
          <w:sz w:val="24"/>
          <w:szCs w:val="24"/>
        </w:rPr>
        <w:t>3.13.2</w:t>
      </w:r>
      <w:r w:rsidR="004F5353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4F5353">
        <w:fldChar w:fldCharType="begin"/>
      </w:r>
      <w:r w:rsidR="004F5353">
        <w:instrText xml:space="preserve"> REF _Ref468973864 \r \h  \* MERGEFORMAT </w:instrText>
      </w:r>
      <w:r w:rsidR="004F5353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4F5353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F5353">
        <w:fldChar w:fldCharType="begin"/>
      </w:r>
      <w:r w:rsidR="004F5353">
        <w:instrText xml:space="preserve"> REF _Ref440272931 \r \h  \* MERGEFORMAT </w:instrText>
      </w:r>
      <w:r w:rsidR="004F5353">
        <w:fldChar w:fldCharType="separate"/>
      </w:r>
      <w:r w:rsidR="00DA443D" w:rsidRPr="0033661D">
        <w:t>2</w:t>
      </w:r>
      <w:r w:rsidR="004F5353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4F5353">
        <w:fldChar w:fldCharType="begin"/>
      </w:r>
      <w:r w:rsidR="004F5353">
        <w:instrText xml:space="preserve"> REF _Ref465437572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3.13.2</w:t>
      </w:r>
      <w:r w:rsidR="004F5353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4F5353">
        <w:fldChar w:fldCharType="begin"/>
      </w:r>
      <w:r w:rsidR="004F5353">
        <w:instrText xml:space="preserve"> REF _Ref468875974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3.12</w:t>
      </w:r>
      <w:r w:rsidR="004F5353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F5353">
        <w:fldChar w:fldCharType="begin"/>
      </w:r>
      <w:r w:rsidR="004F5353">
        <w:instrText xml:space="preserve"> REF _Ref468875995 \r \h  \* MERGEFORMAT </w:instrText>
      </w:r>
      <w:r w:rsidR="004F5353">
        <w:fldChar w:fldCharType="separate"/>
      </w:r>
      <w:r w:rsidR="00DA443D" w:rsidRPr="0033661D">
        <w:rPr>
          <w:sz w:val="24"/>
          <w:szCs w:val="24"/>
        </w:rPr>
        <w:t>3.12.6</w:t>
      </w:r>
      <w:r w:rsidR="004F5353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lastRenderedPageBreak/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4F5353">
        <w:fldChar w:fldCharType="begin"/>
      </w:r>
      <w:r w:rsidR="004F5353">
        <w:instrText xml:space="preserve"> REF _Ref191386085 \r \h  \* MERGEFORMAT </w:instrText>
      </w:r>
      <w:r w:rsidR="004F5353">
        <w:fldChar w:fldCharType="separate"/>
      </w:r>
      <w:r w:rsidR="00DA443D" w:rsidRPr="00DA443D">
        <w:rPr>
          <w:b w:val="0"/>
          <w:iCs/>
        </w:rPr>
        <w:t>1.1.1</w:t>
      </w:r>
      <w:r w:rsidR="004F5353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1309C0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</w:t>
      </w:r>
      <w:r w:rsidRPr="001309C0">
        <w:t xml:space="preserve">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 w:rsidRPr="001309C0">
        <w:t>закупаемых услуг</w:t>
      </w:r>
      <w:bookmarkEnd w:id="78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1309C0">
        <w:rPr>
          <w:b w:val="0"/>
          <w:szCs w:val="24"/>
        </w:rPr>
        <w:t>Техническ</w:t>
      </w:r>
      <w:r w:rsidR="003776BB" w:rsidRPr="001309C0">
        <w:rPr>
          <w:b w:val="0"/>
          <w:szCs w:val="24"/>
        </w:rPr>
        <w:t>о</w:t>
      </w:r>
      <w:proofErr w:type="gramStart"/>
      <w:r w:rsidR="003776BB" w:rsidRPr="001309C0">
        <w:rPr>
          <w:b w:val="0"/>
          <w:szCs w:val="24"/>
        </w:rPr>
        <w:t>е(</w:t>
      </w:r>
      <w:proofErr w:type="spellStart"/>
      <w:proofErr w:type="gramEnd"/>
      <w:r w:rsidRPr="001309C0">
        <w:rPr>
          <w:b w:val="0"/>
          <w:szCs w:val="24"/>
        </w:rPr>
        <w:t>ие</w:t>
      </w:r>
      <w:proofErr w:type="spellEnd"/>
      <w:r w:rsidR="003776BB" w:rsidRPr="001309C0">
        <w:rPr>
          <w:b w:val="0"/>
          <w:szCs w:val="24"/>
        </w:rPr>
        <w:t>)</w:t>
      </w:r>
      <w:r w:rsidRPr="001309C0">
        <w:rPr>
          <w:b w:val="0"/>
          <w:szCs w:val="24"/>
        </w:rPr>
        <w:t xml:space="preserve"> задани</w:t>
      </w:r>
      <w:r w:rsidR="003776BB" w:rsidRPr="001309C0">
        <w:rPr>
          <w:b w:val="0"/>
          <w:szCs w:val="24"/>
        </w:rPr>
        <w:t>е(</w:t>
      </w:r>
      <w:r w:rsidRPr="001309C0">
        <w:rPr>
          <w:b w:val="0"/>
          <w:szCs w:val="24"/>
        </w:rPr>
        <w:t>я</w:t>
      </w:r>
      <w:r w:rsidR="003776BB" w:rsidRPr="001309C0">
        <w:rPr>
          <w:b w:val="0"/>
          <w:szCs w:val="24"/>
        </w:rPr>
        <w:t>)</w:t>
      </w:r>
      <w:r w:rsidRPr="001309C0">
        <w:rPr>
          <w:b w:val="0"/>
          <w:szCs w:val="24"/>
        </w:rPr>
        <w:t xml:space="preserve"> </w:t>
      </w:r>
      <w:r w:rsidR="00A154B7" w:rsidRPr="001309C0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3803A7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3803A7">
        <w:t xml:space="preserve">Требование к </w:t>
      </w:r>
      <w:bookmarkEnd w:id="808"/>
      <w:bookmarkEnd w:id="809"/>
      <w:bookmarkEnd w:id="810"/>
      <w:r w:rsidR="00C3704B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BC1AFF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 xml:space="preserve">№ </w:t>
            </w:r>
            <w:proofErr w:type="gramStart"/>
            <w:r w:rsidRPr="00BC1AFF">
              <w:rPr>
                <w:sz w:val="24"/>
                <w:szCs w:val="24"/>
              </w:rPr>
              <w:t>п</w:t>
            </w:r>
            <w:proofErr w:type="gramEnd"/>
            <w:r w:rsidRPr="00BC1AFF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BC1AFF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C1AFF">
              <w:rPr>
                <w:sz w:val="24"/>
                <w:szCs w:val="24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BC1AFF" w:rsidRDefault="00491992" w:rsidP="00BC1A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BC1AFF">
              <w:rPr>
                <w:bCs w:val="0"/>
              </w:rPr>
              <w:t>Филиал ПАО «МРСК Центра» «</w:t>
            </w:r>
            <w:r w:rsidR="00BC1AFF" w:rsidRPr="00BC1AFF">
              <w:rPr>
                <w:bCs w:val="0"/>
              </w:rPr>
              <w:t>Воронежэнерго</w:t>
            </w:r>
            <w:r w:rsidRPr="00BC1AFF">
              <w:rPr>
                <w:bCs w:val="0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1.</w:t>
            </w:r>
          </w:p>
        </w:tc>
        <w:tc>
          <w:tcPr>
            <w:tcW w:w="5943" w:type="dxa"/>
          </w:tcPr>
          <w:p w:rsidR="00491992" w:rsidRPr="00BC1AFF" w:rsidRDefault="00A34BF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41F8A">
              <w:rPr>
                <w:b/>
              </w:rPr>
              <w:t>Ремонт и замена силовых цилиндров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2.</w:t>
            </w:r>
          </w:p>
        </w:tc>
        <w:tc>
          <w:tcPr>
            <w:tcW w:w="5943" w:type="dxa"/>
          </w:tcPr>
          <w:p w:rsidR="00491992" w:rsidRPr="00BC1AFF" w:rsidRDefault="00A34BF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41F8A">
              <w:rPr>
                <w:b/>
              </w:rPr>
              <w:t>Ремонт и замена гидронасоса установки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3.</w:t>
            </w:r>
          </w:p>
        </w:tc>
        <w:tc>
          <w:tcPr>
            <w:tcW w:w="5943" w:type="dxa"/>
          </w:tcPr>
          <w:p w:rsidR="00491992" w:rsidRPr="00BC1AFF" w:rsidRDefault="00A34BF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>
              <w:rPr>
                <w:b/>
              </w:rPr>
              <w:t>Замена РВД (рукав высокого давления)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4.</w:t>
            </w:r>
          </w:p>
        </w:tc>
        <w:tc>
          <w:tcPr>
            <w:tcW w:w="5943" w:type="dxa"/>
          </w:tcPr>
          <w:p w:rsidR="00491992" w:rsidRPr="00BC1AFF" w:rsidRDefault="00A34BF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41F8A">
              <w:rPr>
                <w:b/>
              </w:rPr>
              <w:t xml:space="preserve">Ремонт и замена </w:t>
            </w:r>
            <w:proofErr w:type="spellStart"/>
            <w:r w:rsidRPr="00D41F8A">
              <w:rPr>
                <w:b/>
              </w:rPr>
              <w:t>гидромотора</w:t>
            </w:r>
            <w:proofErr w:type="spellEnd"/>
            <w:r w:rsidRPr="00D41F8A">
              <w:rPr>
                <w:b/>
              </w:rPr>
              <w:t xml:space="preserve"> установки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BC1AFF" w:rsidRDefault="00BC1AFF" w:rsidP="00BC1A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5.</w:t>
            </w:r>
          </w:p>
        </w:tc>
        <w:tc>
          <w:tcPr>
            <w:tcW w:w="5943" w:type="dxa"/>
          </w:tcPr>
          <w:p w:rsidR="00491992" w:rsidRPr="00BC1AFF" w:rsidRDefault="00A34BF3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D41F8A">
              <w:rPr>
                <w:b/>
              </w:rPr>
              <w:t xml:space="preserve">Ремонт и замена </w:t>
            </w:r>
            <w:proofErr w:type="spellStart"/>
            <w:r w:rsidRPr="00D41F8A">
              <w:rPr>
                <w:b/>
              </w:rPr>
              <w:t>опорноповоротных</w:t>
            </w:r>
            <w:proofErr w:type="spellEnd"/>
            <w:r w:rsidRPr="00D41F8A">
              <w:rPr>
                <w:b/>
              </w:rPr>
              <w:t xml:space="preserve"> устройств</w:t>
            </w: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bookmarkStart w:id="968" w:name="_GoBack"/>
            <w:bookmarkEnd w:id="968"/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BC1AFF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BC1AFF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BC1AFF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D512E4" w:rsidRDefault="00EA3F63" w:rsidP="00D512E4">
            <w:pPr>
              <w:spacing w:line="240" w:lineRule="auto"/>
              <w:ind w:firstLine="0"/>
              <w:rPr>
                <w:bCs w:val="0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512E4">
              <w:rPr>
                <w:bCs w:val="0"/>
              </w:rPr>
              <w:t xml:space="preserve"> «</w:t>
            </w:r>
            <w:r w:rsidR="00D512E4" w:rsidRPr="00D512E4">
              <w:rPr>
                <w:bCs w:val="0"/>
              </w:rPr>
              <w:t>Воронежэнерго</w:t>
            </w:r>
            <w:r w:rsidRPr="00D512E4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D512E4" w:rsidRDefault="00EA3F63" w:rsidP="005347FA">
            <w:pPr>
              <w:spacing w:line="240" w:lineRule="auto"/>
              <w:ind w:firstLine="0"/>
              <w:rPr>
                <w:bCs w:val="0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817D59">
              <w:rPr>
                <w:szCs w:val="24"/>
              </w:rPr>
              <w:t>Россети</w:t>
            </w:r>
            <w:proofErr w:type="spellEnd"/>
            <w:r w:rsidRPr="00817D59">
              <w:rPr>
                <w:szCs w:val="24"/>
              </w:rPr>
              <w:t>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4F5353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</w:t>
      </w:r>
      <w:r w:rsidR="004F5353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817D59">
        <w:rPr>
          <w:sz w:val="24"/>
          <w:szCs w:val="24"/>
        </w:rPr>
        <w:t>еи ОО</w:t>
      </w:r>
      <w:proofErr w:type="gramEnd"/>
      <w:r w:rsidRPr="00817D59">
        <w:rPr>
          <w:sz w:val="24"/>
          <w:szCs w:val="24"/>
        </w:rPr>
        <w:t xml:space="preserve">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1. </w:t>
      </w:r>
      <w:proofErr w:type="gramStart"/>
      <w:r w:rsidRPr="00817D59">
        <w:rPr>
          <w:b/>
          <w:sz w:val="24"/>
          <w:szCs w:val="24"/>
        </w:rPr>
        <w:t>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817D59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817D59">
        <w:rPr>
          <w:sz w:val="24"/>
          <w:szCs w:val="24"/>
        </w:rPr>
        <w:t>Вольфсбергской</w:t>
      </w:r>
      <w:proofErr w:type="spellEnd"/>
      <w:r w:rsidRPr="00817D59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817D59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3. </w:t>
      </w:r>
      <w:proofErr w:type="gramStart"/>
      <w:r w:rsidRPr="00817D59">
        <w:rPr>
          <w:b/>
          <w:sz w:val="24"/>
          <w:szCs w:val="24"/>
        </w:rPr>
        <w:t>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817D59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817D59">
        <w:rPr>
          <w:sz w:val="24"/>
          <w:szCs w:val="24"/>
        </w:rPr>
        <w:t xml:space="preserve"> </w:t>
      </w:r>
      <w:proofErr w:type="gramStart"/>
      <w:r w:rsidRPr="00817D59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817D59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817D59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817D59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817D59">
        <w:rPr>
          <w:sz w:val="24"/>
          <w:szCs w:val="24"/>
        </w:rPr>
        <w:t>1</w:t>
      </w:r>
      <w:proofErr w:type="gramEnd"/>
      <w:r w:rsidRPr="00817D59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 xml:space="preserve">5. </w:t>
      </w:r>
      <w:proofErr w:type="gramStart"/>
      <w:r w:rsidRPr="00817D59">
        <w:rPr>
          <w:b/>
          <w:sz w:val="24"/>
          <w:szCs w:val="24"/>
        </w:rPr>
        <w:t>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817D59">
        <w:rPr>
          <w:sz w:val="24"/>
          <w:szCs w:val="24"/>
        </w:rPr>
        <w:t>неполнородный</w:t>
      </w:r>
      <w:proofErr w:type="spellEnd"/>
      <w:r w:rsidRPr="00817D59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817D59">
        <w:rPr>
          <w:sz w:val="24"/>
          <w:szCs w:val="24"/>
        </w:rPr>
        <w:t>и-</w:t>
      </w:r>
      <w:proofErr w:type="gramEnd"/>
      <w:r w:rsidRPr="00817D59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817D59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DA443D">
        <w:rPr>
          <w:sz w:val="24"/>
          <w:szCs w:val="24"/>
        </w:rPr>
        <w:t>5.1</w:t>
      </w:r>
      <w:r w:rsidR="004F5353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</w:t>
      </w:r>
      <w:proofErr w:type="gramStart"/>
      <w:r w:rsidRPr="00F86C07">
        <w:rPr>
          <w:sz w:val="24"/>
          <w:szCs w:val="24"/>
        </w:rPr>
        <w:t>г</w:t>
      </w:r>
      <w:proofErr w:type="gramEnd"/>
      <w:r w:rsidRPr="00F86C07">
        <w:rPr>
          <w:sz w:val="24"/>
          <w:szCs w:val="24"/>
        </w:rPr>
        <w:t>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4F5353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4F5353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4F5353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4F5353">
        <w:fldChar w:fldCharType="begin"/>
      </w:r>
      <w:r w:rsidR="004F5353">
        <w:instrText xml:space="preserve"> REF _Ref55336310 \r \h  \* MERGEFORMAT </w:instrText>
      </w:r>
      <w:r w:rsidR="004F5353">
        <w:fldChar w:fldCharType="separate"/>
      </w:r>
      <w:r w:rsidR="00DA443D" w:rsidRPr="00F86C07">
        <w:rPr>
          <w:sz w:val="24"/>
          <w:szCs w:val="24"/>
        </w:rPr>
        <w:t>5.1</w:t>
      </w:r>
      <w:r w:rsidR="004F5353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</w:t>
      </w:r>
      <w:proofErr w:type="gramStart"/>
      <w:r w:rsidRPr="00F86C07">
        <w:rPr>
          <w:snapToGrid w:val="0"/>
          <w:sz w:val="24"/>
          <w:szCs w:val="24"/>
        </w:rPr>
        <w:t>,</w:t>
      </w:r>
      <w:proofErr w:type="gramEnd"/>
      <w:r w:rsidRPr="00F86C07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86C07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86C07">
        <w:rPr>
          <w:sz w:val="24"/>
          <w:szCs w:val="24"/>
        </w:rPr>
        <w:t>гос. учреждения</w:t>
      </w:r>
      <w:proofErr w:type="gramEnd"/>
      <w:r w:rsidRPr="00F86C07">
        <w:rPr>
          <w:sz w:val="24"/>
          <w:szCs w:val="24"/>
        </w:rPr>
        <w:t xml:space="preserve">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86C07">
        <w:rPr>
          <w:sz w:val="24"/>
          <w:szCs w:val="24"/>
        </w:rPr>
        <w:t>а(</w:t>
      </w:r>
      <w:proofErr w:type="spellStart"/>
      <w:proofErr w:type="gramEnd"/>
      <w:r w:rsidRPr="00F86C07">
        <w:rPr>
          <w:sz w:val="24"/>
          <w:szCs w:val="24"/>
        </w:rPr>
        <w:t>ов</w:t>
      </w:r>
      <w:proofErr w:type="spellEnd"/>
      <w:r w:rsidRPr="00F86C07">
        <w:rPr>
          <w:sz w:val="24"/>
          <w:szCs w:val="24"/>
        </w:rPr>
        <w:t>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86C07">
        <w:rPr>
          <w:sz w:val="24"/>
          <w:szCs w:val="24"/>
        </w:rPr>
        <w:t>Скан-копии</w:t>
      </w:r>
      <w:proofErr w:type="gramEnd"/>
      <w:r w:rsidRPr="00F86C07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4F5353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4F5353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4F5353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F86C07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F86C07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4F5353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F86C07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F86C07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4F5353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63B" w:rsidRDefault="0095063B">
      <w:pPr>
        <w:spacing w:line="240" w:lineRule="auto"/>
      </w:pPr>
      <w:r>
        <w:separator/>
      </w:r>
    </w:p>
  </w:endnote>
  <w:endnote w:type="continuationSeparator" w:id="0">
    <w:p w:rsidR="0095063B" w:rsidRDefault="0095063B">
      <w:pPr>
        <w:spacing w:line="240" w:lineRule="auto"/>
      </w:pPr>
      <w:r>
        <w:continuationSeparator/>
      </w:r>
    </w:p>
  </w:endnote>
  <w:endnote w:id="1">
    <w:p w:rsidR="00B00E61" w:rsidRPr="00F86C07" w:rsidRDefault="00B00E6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00E61" w:rsidRDefault="00B00E6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Pr="00CB316D" w:rsidRDefault="00B00E6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CB316D">
      <w:rPr>
        <w:sz w:val="18"/>
        <w:szCs w:val="18"/>
      </w:rPr>
      <w:t>Стр.</w:t>
    </w:r>
    <w:r w:rsidRPr="00CB316D">
      <w:rPr>
        <w:sz w:val="18"/>
        <w:szCs w:val="18"/>
      </w:rPr>
      <w:fldChar w:fldCharType="begin"/>
    </w:r>
    <w:r w:rsidRPr="00CB316D">
      <w:rPr>
        <w:sz w:val="18"/>
        <w:szCs w:val="18"/>
      </w:rPr>
      <w:instrText xml:space="preserve"> PAGE </w:instrText>
    </w:r>
    <w:r w:rsidRPr="00CB316D">
      <w:rPr>
        <w:sz w:val="18"/>
        <w:szCs w:val="18"/>
      </w:rPr>
      <w:fldChar w:fldCharType="separate"/>
    </w:r>
    <w:r w:rsidR="005339DF">
      <w:rPr>
        <w:noProof/>
        <w:sz w:val="18"/>
        <w:szCs w:val="18"/>
      </w:rPr>
      <w:t>46</w:t>
    </w:r>
    <w:r w:rsidRPr="00CB316D">
      <w:rPr>
        <w:sz w:val="18"/>
        <w:szCs w:val="18"/>
      </w:rPr>
      <w:fldChar w:fldCharType="end"/>
    </w:r>
  </w:p>
  <w:p w:rsidR="00B00E61" w:rsidRPr="00EE0539" w:rsidRDefault="00B00E6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006A3">
      <w:rPr>
        <w:sz w:val="18"/>
        <w:szCs w:val="18"/>
      </w:rPr>
      <w:t xml:space="preserve">Договора </w:t>
    </w:r>
    <w:r w:rsidR="00CB316D" w:rsidRPr="00CB316D">
      <w:rPr>
        <w:sz w:val="18"/>
        <w:szCs w:val="18"/>
      </w:rPr>
      <w:t>на ремонт грузоподъемных механизмов</w:t>
    </w:r>
    <w:r w:rsidRPr="008006A3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63B" w:rsidRDefault="0095063B">
      <w:pPr>
        <w:spacing w:line="240" w:lineRule="auto"/>
      </w:pPr>
      <w:r>
        <w:separator/>
      </w:r>
    </w:p>
  </w:footnote>
  <w:footnote w:type="continuationSeparator" w:id="0">
    <w:p w:rsidR="0095063B" w:rsidRDefault="0095063B">
      <w:pPr>
        <w:spacing w:line="240" w:lineRule="auto"/>
      </w:pPr>
      <w:r>
        <w:continuationSeparator/>
      </w:r>
    </w:p>
  </w:footnote>
  <w:footnote w:id="1">
    <w:p w:rsidR="00B00E61" w:rsidRPr="00B36685" w:rsidRDefault="00B00E6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00E61" w:rsidRDefault="00B00E6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00E61" w:rsidRDefault="00B00E6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00E61" w:rsidRPr="00F83889" w:rsidRDefault="00B00E6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00E61" w:rsidRDefault="00B00E6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Pr="00930031" w:rsidRDefault="00B00E6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61" w:rsidRDefault="00B00E6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09AC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09C0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4E8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4C4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47BC"/>
    <w:rsid w:val="003260D1"/>
    <w:rsid w:val="00330143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2BE2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07498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A6355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353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39DF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1840"/>
    <w:rsid w:val="005631D9"/>
    <w:rsid w:val="00564BD2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2590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31AE"/>
    <w:rsid w:val="00684527"/>
    <w:rsid w:val="00685336"/>
    <w:rsid w:val="00685381"/>
    <w:rsid w:val="00696966"/>
    <w:rsid w:val="006A1B88"/>
    <w:rsid w:val="006B0604"/>
    <w:rsid w:val="006B08E2"/>
    <w:rsid w:val="006B31AE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233E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06A3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97C93"/>
    <w:rsid w:val="008A2F24"/>
    <w:rsid w:val="008A38B3"/>
    <w:rsid w:val="008A4279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4D03"/>
    <w:rsid w:val="00905DFC"/>
    <w:rsid w:val="0091017C"/>
    <w:rsid w:val="009108F5"/>
    <w:rsid w:val="0091430E"/>
    <w:rsid w:val="009146DD"/>
    <w:rsid w:val="00920CB0"/>
    <w:rsid w:val="00923B27"/>
    <w:rsid w:val="00923B3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063B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77C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966"/>
    <w:rsid w:val="00A13E63"/>
    <w:rsid w:val="00A140F7"/>
    <w:rsid w:val="00A154B7"/>
    <w:rsid w:val="00A15A79"/>
    <w:rsid w:val="00A2572E"/>
    <w:rsid w:val="00A316B7"/>
    <w:rsid w:val="00A33B7C"/>
    <w:rsid w:val="00A34BF3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173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21AF"/>
    <w:rsid w:val="00AE54F9"/>
    <w:rsid w:val="00AE556B"/>
    <w:rsid w:val="00AE6158"/>
    <w:rsid w:val="00AF12BB"/>
    <w:rsid w:val="00AF70A9"/>
    <w:rsid w:val="00B00E61"/>
    <w:rsid w:val="00B012FE"/>
    <w:rsid w:val="00B016D1"/>
    <w:rsid w:val="00B01A77"/>
    <w:rsid w:val="00B033E2"/>
    <w:rsid w:val="00B05966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27E8A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1AFF"/>
    <w:rsid w:val="00BC2E05"/>
    <w:rsid w:val="00BC3DAC"/>
    <w:rsid w:val="00BC45D5"/>
    <w:rsid w:val="00BD05FA"/>
    <w:rsid w:val="00BD19DB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67B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BF4FFA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316D"/>
    <w:rsid w:val="00CB6141"/>
    <w:rsid w:val="00CB6213"/>
    <w:rsid w:val="00CC3810"/>
    <w:rsid w:val="00CC3DAD"/>
    <w:rsid w:val="00CC4C3A"/>
    <w:rsid w:val="00CC6D7C"/>
    <w:rsid w:val="00CC7B6D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2E4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04E3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23A7"/>
    <w:rsid w:val="00E1262C"/>
    <w:rsid w:val="00E1357C"/>
    <w:rsid w:val="00E15F4F"/>
    <w:rsid w:val="00E17CEB"/>
    <w:rsid w:val="00E21378"/>
    <w:rsid w:val="00E21C52"/>
    <w:rsid w:val="00E250E3"/>
    <w:rsid w:val="00E26DA0"/>
    <w:rsid w:val="00E27FFE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0494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C0F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37E1"/>
    <w:rsid w:val="00F542D3"/>
    <w:rsid w:val="00F55E6B"/>
    <w:rsid w:val="00F62804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3FD8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7737B-AFAA-4A1B-B015-7CED320E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92</Pages>
  <Words>29245</Words>
  <Characters>166699</Characters>
  <Application>Microsoft Office Word</Application>
  <DocSecurity>0</DocSecurity>
  <Lines>1389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195553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206</cp:revision>
  <cp:lastPrinted>2015-12-29T14:27:00Z</cp:lastPrinted>
  <dcterms:created xsi:type="dcterms:W3CDTF">2016-01-13T12:36:00Z</dcterms:created>
  <dcterms:modified xsi:type="dcterms:W3CDTF">2017-11-21T07:09:00Z</dcterms:modified>
</cp:coreProperties>
</file>