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2639C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639C7" w:rsidRPr="002639C7" w:rsidRDefault="002639C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2639C7">
                    <w:rPr>
                      <w:rFonts w:ascii="Helios" w:hAnsi="Helios"/>
                      <w:bCs w:val="0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>
                        <wp:extent cx="2320290" cy="826318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2639C7" w:rsidRPr="002639C7" w:rsidRDefault="002639C7" w:rsidP="002639C7">
      <w:pPr>
        <w:spacing w:line="240" w:lineRule="auto"/>
        <w:jc w:val="right"/>
        <w:rPr>
          <w:sz w:val="24"/>
          <w:szCs w:val="24"/>
        </w:rPr>
      </w:pPr>
      <w:r w:rsidRPr="002639C7">
        <w:rPr>
          <w:sz w:val="24"/>
          <w:szCs w:val="24"/>
        </w:rPr>
        <w:t>Председатель закупочной комиссии -</w:t>
      </w:r>
    </w:p>
    <w:p w:rsidR="002639C7" w:rsidRPr="002639C7" w:rsidRDefault="002639C7" w:rsidP="002639C7">
      <w:pPr>
        <w:spacing w:line="240" w:lineRule="auto"/>
        <w:jc w:val="right"/>
        <w:rPr>
          <w:sz w:val="24"/>
          <w:szCs w:val="24"/>
        </w:rPr>
      </w:pPr>
      <w:r w:rsidRPr="002639C7">
        <w:rPr>
          <w:sz w:val="24"/>
          <w:szCs w:val="24"/>
        </w:rPr>
        <w:t>Начальник управления логистики и МТО</w:t>
      </w:r>
    </w:p>
    <w:p w:rsidR="002639C7" w:rsidRPr="002639C7" w:rsidRDefault="002639C7" w:rsidP="002639C7">
      <w:pPr>
        <w:spacing w:line="240" w:lineRule="auto"/>
        <w:jc w:val="right"/>
        <w:rPr>
          <w:sz w:val="24"/>
          <w:szCs w:val="24"/>
        </w:rPr>
      </w:pPr>
      <w:r w:rsidRPr="002639C7">
        <w:rPr>
          <w:sz w:val="24"/>
          <w:szCs w:val="24"/>
        </w:rPr>
        <w:t xml:space="preserve"> филиала ПАО «МРСК Центра» - «Тамбовэнерго»</w:t>
      </w:r>
    </w:p>
    <w:p w:rsidR="007556FF" w:rsidRPr="00C12FA4" w:rsidRDefault="002639C7" w:rsidP="002639C7">
      <w:pPr>
        <w:spacing w:line="240" w:lineRule="auto"/>
        <w:jc w:val="right"/>
        <w:rPr>
          <w:sz w:val="24"/>
          <w:szCs w:val="24"/>
        </w:rPr>
      </w:pPr>
      <w:r w:rsidRPr="002639C7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2639C7">
        <w:rPr>
          <w:b/>
          <w:sz w:val="24"/>
          <w:szCs w:val="24"/>
        </w:rPr>
        <w:t xml:space="preserve">заключения </w:t>
      </w:r>
      <w:r w:rsidR="00366652" w:rsidRPr="002639C7">
        <w:rPr>
          <w:b/>
          <w:sz w:val="24"/>
          <w:szCs w:val="24"/>
        </w:rPr>
        <w:t>Договор</w:t>
      </w:r>
      <w:r w:rsidR="002639C7" w:rsidRPr="002639C7">
        <w:rPr>
          <w:b/>
          <w:sz w:val="24"/>
          <w:szCs w:val="24"/>
        </w:rPr>
        <w:t>а</w:t>
      </w:r>
      <w:r w:rsidR="00366652" w:rsidRPr="002639C7">
        <w:rPr>
          <w:b/>
          <w:sz w:val="24"/>
          <w:szCs w:val="24"/>
        </w:rPr>
        <w:t xml:space="preserve"> </w:t>
      </w:r>
      <w:r w:rsidR="002639C7" w:rsidRPr="002639C7">
        <w:rPr>
          <w:b/>
          <w:sz w:val="24"/>
          <w:szCs w:val="24"/>
        </w:rPr>
        <w:t>на оказание услуг по подписке и доставке в первом полугодии 2018 года периодических печатных изданий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39C7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2639C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39C7" w:rsidRPr="002639C7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862664" w:rsidRPr="00862664">
        <w:rPr>
          <w:b/>
          <w:sz w:val="24"/>
          <w:szCs w:val="24"/>
          <w:highlight w:val="yellow"/>
        </w:rPr>
        <w:t>1</w:t>
      </w:r>
      <w:r w:rsidR="002639C7">
        <w:rPr>
          <w:b/>
          <w:sz w:val="24"/>
          <w:szCs w:val="24"/>
          <w:highlight w:val="yellow"/>
        </w:rPr>
        <w:t>7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2639C7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DB05D8">
        <w:rPr>
          <w:b/>
          <w:sz w:val="24"/>
          <w:szCs w:val="24"/>
          <w:highlight w:val="yellow"/>
        </w:rPr>
        <w:t>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6424BA">
        <w:fldChar w:fldCharType="begin"/>
      </w:r>
      <w:r w:rsidR="006424BA">
        <w:instrText xml:space="preserve"> REF _Ref440269836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1.1.2</w:t>
      </w:r>
      <w:r w:rsidR="006424BA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2639C7">
        <w:rPr>
          <w:sz w:val="24"/>
          <w:szCs w:val="24"/>
        </w:rPr>
        <w:t>Договор</w:t>
      </w:r>
      <w:r w:rsidR="002639C7" w:rsidRPr="002639C7">
        <w:rPr>
          <w:sz w:val="24"/>
          <w:szCs w:val="24"/>
        </w:rPr>
        <w:t>а</w:t>
      </w:r>
      <w:r w:rsidR="00366652" w:rsidRPr="002639C7">
        <w:rPr>
          <w:sz w:val="24"/>
          <w:szCs w:val="24"/>
        </w:rPr>
        <w:t xml:space="preserve"> </w:t>
      </w:r>
      <w:r w:rsidR="002639C7" w:rsidRPr="002639C7">
        <w:rPr>
          <w:sz w:val="24"/>
          <w:szCs w:val="24"/>
        </w:rPr>
        <w:t>на оказание услуг по подписке и доставке в первом полугодии 2018 года периодических печатных изданий для нужд ПАО «МРСК Центра» (филиала «Тамбовэнерго»)</w:t>
      </w:r>
      <w:r w:rsidR="00862664" w:rsidRPr="002639C7">
        <w:rPr>
          <w:sz w:val="24"/>
          <w:szCs w:val="24"/>
        </w:rPr>
        <w:t>, расположенного по адресу: РФ, 392680, г. Тамбов, у</w:t>
      </w:r>
      <w:r w:rsidR="002639C7" w:rsidRPr="002639C7">
        <w:rPr>
          <w:sz w:val="24"/>
          <w:szCs w:val="24"/>
        </w:rPr>
        <w:t>л. Моршанское шоссе, д. 23</w:t>
      </w:r>
      <w:r w:rsidRPr="002639C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8" w:history="1">
        <w:r w:rsidR="00862664" w:rsidRPr="002639C7">
          <w:rPr>
            <w:rStyle w:val="a7"/>
            <w:sz w:val="24"/>
            <w:szCs w:val="24"/>
          </w:rPr>
          <w:t>etp.rosseti.ru</w:t>
        </w:r>
      </w:hyperlink>
      <w:r w:rsidR="00862664" w:rsidRPr="002639C7">
        <w:rPr>
          <w:sz w:val="24"/>
          <w:szCs w:val="24"/>
        </w:rPr>
        <w:t xml:space="preserve"> </w:t>
      </w:r>
      <w:r w:rsidR="00702B2C" w:rsidRPr="002639C7">
        <w:rPr>
          <w:sz w:val="24"/>
          <w:szCs w:val="24"/>
        </w:rPr>
        <w:t>(д</w:t>
      </w:r>
      <w:r w:rsidR="00702B2C" w:rsidRPr="00C12FA4">
        <w:rPr>
          <w:sz w:val="24"/>
          <w:szCs w:val="24"/>
        </w:rPr>
        <w:t>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2639C7">
        <w:rPr>
          <w:sz w:val="24"/>
          <w:szCs w:val="24"/>
        </w:rPr>
        <w:t>Договор</w:t>
      </w:r>
      <w:r w:rsidR="002639C7" w:rsidRPr="002639C7">
        <w:rPr>
          <w:sz w:val="24"/>
          <w:szCs w:val="24"/>
        </w:rPr>
        <w:t>а</w:t>
      </w:r>
      <w:r w:rsidR="00A40714" w:rsidRPr="002639C7">
        <w:rPr>
          <w:sz w:val="24"/>
          <w:szCs w:val="24"/>
        </w:rPr>
        <w:t xml:space="preserve"> </w:t>
      </w:r>
      <w:bookmarkEnd w:id="17"/>
      <w:r w:rsidR="002639C7" w:rsidRPr="002639C7">
        <w:rPr>
          <w:sz w:val="24"/>
          <w:szCs w:val="24"/>
        </w:rPr>
        <w:t>на оказание услуг по подписке и доставке в первом полугодии 2018 года периодических печатных изданий для нужд ПАО «МРСК Центра» (филиала «Тамбовэнерго»)</w:t>
      </w:r>
      <w:r w:rsidR="00702B2C" w:rsidRPr="002639C7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2639C7">
        <w:rPr>
          <w:sz w:val="24"/>
          <w:szCs w:val="24"/>
        </w:rPr>
        <w:t xml:space="preserve">: </w:t>
      </w:r>
      <w:r w:rsidRPr="002639C7">
        <w:rPr>
          <w:b/>
          <w:sz w:val="24"/>
          <w:szCs w:val="24"/>
        </w:rPr>
        <w:t>1 (один)</w:t>
      </w:r>
      <w:r w:rsidRPr="002639C7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2639C7" w:rsidRPr="002639C7">
        <w:rPr>
          <w:sz w:val="24"/>
          <w:szCs w:val="24"/>
        </w:rPr>
        <w:t>01.01.2018 - 30.06.2018</w:t>
      </w:r>
      <w:r w:rsidR="00717F60" w:rsidRPr="002639C7">
        <w:rPr>
          <w:sz w:val="24"/>
          <w:szCs w:val="24"/>
        </w:rPr>
        <w:t>.</w:t>
      </w:r>
      <w:bookmarkEnd w:id="19"/>
    </w:p>
    <w:p w:rsidR="008D2928" w:rsidRPr="002639C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="002639C7" w:rsidRPr="002639C7">
        <w:rPr>
          <w:iCs/>
          <w:sz w:val="24"/>
          <w:szCs w:val="24"/>
        </w:rPr>
        <w:t>согласно Приложению №1 к закупочной документации</w:t>
      </w:r>
      <w:r w:rsidRPr="002639C7">
        <w:rPr>
          <w:sz w:val="24"/>
          <w:szCs w:val="24"/>
        </w:rPr>
        <w:t>.</w:t>
      </w:r>
      <w:bookmarkEnd w:id="20"/>
    </w:p>
    <w:p w:rsidR="00717F60" w:rsidRPr="002639C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2639C7">
        <w:rPr>
          <w:iCs/>
          <w:sz w:val="24"/>
          <w:szCs w:val="24"/>
        </w:rPr>
        <w:t>.</w:t>
      </w:r>
      <w:bookmarkEnd w:id="21"/>
      <w:r w:rsidR="00691FB1" w:rsidRPr="002639C7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7636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A7636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639C7">
        <w:rPr>
          <w:b/>
          <w:bCs w:val="0"/>
          <w:sz w:val="24"/>
          <w:szCs w:val="24"/>
          <w:u w:val="single"/>
        </w:rPr>
        <w:t>По Лоту №1:</w:t>
      </w:r>
      <w:r w:rsidR="00717F60" w:rsidRPr="002639C7">
        <w:rPr>
          <w:bCs w:val="0"/>
          <w:sz w:val="24"/>
          <w:szCs w:val="24"/>
        </w:rPr>
        <w:t xml:space="preserve"> </w:t>
      </w:r>
      <w:r w:rsidR="002639C7" w:rsidRPr="002639C7">
        <w:rPr>
          <w:b/>
          <w:sz w:val="24"/>
          <w:szCs w:val="24"/>
        </w:rPr>
        <w:t>207 412 (Двести семь тысяч четыреста двенадцать) рублей 00 копеек РФ, без учета НДС; НДС составляет 37 334 (Сто восемьдесят пять тысяч сто двадцать восемь) рублей 16 копеек  РФ; 244 746 (Двести сорок четыре тысячи семьсот сорок шесть) рублей 16 копеек РФ, с учетом НДС.</w:t>
      </w:r>
    </w:p>
    <w:p w:rsidR="00280464" w:rsidRPr="00B71B9D" w:rsidRDefault="00280464" w:rsidP="002639C7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2639C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2639C7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пп.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 xml:space="preserve">, либо документ, </w:t>
      </w:r>
      <w:r w:rsidR="00CE4D51" w:rsidRPr="00090FCB">
        <w:rPr>
          <w:sz w:val="24"/>
          <w:szCs w:val="24"/>
        </w:rPr>
        <w:lastRenderedPageBreak/>
        <w:t>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344FD" w:rsidRPr="00A344F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A344FD" w:rsidRPr="00A344FD">
        <w:rPr>
          <w:iCs/>
          <w:sz w:val="24"/>
          <w:szCs w:val="24"/>
        </w:rPr>
        <w:t>Кобелева Елена Юрьевна, контактный телефон: (4752) 57-82-06</w:t>
      </w:r>
      <w:r w:rsidRPr="00A344FD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344FD" w:rsidRPr="00A344F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A344FD" w:rsidRPr="00A344FD">
        <w:rPr>
          <w:rFonts w:eastAsia="Calibri"/>
          <w:szCs w:val="24"/>
          <w:u w:val="single"/>
          <w:lang w:eastAsia="en-US"/>
        </w:rPr>
        <w:t>kobeleva.ey@mrsk-1.ru</w:t>
      </w:r>
      <w:r w:rsidRPr="00A344FD">
        <w:rPr>
          <w:rFonts w:eastAsia="Calibri"/>
          <w:szCs w:val="24"/>
          <w:lang w:eastAsia="en-US"/>
        </w:rPr>
        <w:t>.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A344FD" w:rsidRPr="002D5CFA" w:rsidRDefault="00A344FD" w:rsidP="00A344F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A344FD" w:rsidRPr="002D5CFA" w:rsidRDefault="00A344FD" w:rsidP="00A344F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A344FD" w:rsidRPr="002D5CFA" w:rsidRDefault="00A344FD" w:rsidP="00A344F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A344FD" w:rsidRPr="002D5CFA" w:rsidRDefault="00A344FD" w:rsidP="00A344F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A344FD" w:rsidRPr="002D5CFA" w:rsidRDefault="00A344FD" w:rsidP="00A344F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A344FD" w:rsidRPr="002D5CFA" w:rsidRDefault="00A344FD" w:rsidP="00A344F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A344FD" w:rsidRPr="002D5CFA" w:rsidRDefault="00A344FD" w:rsidP="00A344F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A344FD">
        <w:rPr>
          <w:b/>
          <w:bCs w:val="0"/>
          <w:sz w:val="24"/>
          <w:szCs w:val="24"/>
          <w:highlight w:val="yellow"/>
        </w:rPr>
        <w:t>02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344FD">
        <w:rPr>
          <w:b/>
          <w:bCs w:val="0"/>
          <w:sz w:val="24"/>
          <w:szCs w:val="24"/>
          <w:highlight w:val="yellow"/>
        </w:rPr>
        <w:t>ноября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201</w:t>
      </w:r>
      <w:r w:rsidR="00DB05D8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lastRenderedPageBreak/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A344FD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в </w:t>
      </w:r>
      <w:r w:rsidR="00D275BB" w:rsidRPr="00A344FD">
        <w:rPr>
          <w:sz w:val="24"/>
          <w:szCs w:val="24"/>
        </w:rPr>
        <w:t>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A344F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A344FD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bookmarkStart w:id="679" w:name="_GoBack"/>
      <w:bookmarkEnd w:id="679"/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2639C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2639C7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2639C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2639C7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2639C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2639C7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2639C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2639C7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4" w:name="_Ref491179060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5" w:name="_Toc439170690"/>
      <w:bookmarkStart w:id="1196" w:name="_Toc439172792"/>
      <w:bookmarkStart w:id="1197" w:name="_Toc439173236"/>
      <w:bookmarkStart w:id="119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5"/>
    <w:bookmarkEnd w:id="1196"/>
    <w:bookmarkEnd w:id="1197"/>
    <w:bookmarkEnd w:id="119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9" w:name="_Toc125426243"/>
      <w:bookmarkStart w:id="1200" w:name="_Toc396984070"/>
      <w:bookmarkStart w:id="120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2" w:name="_Toc439170691"/>
      <w:bookmarkStart w:id="1203" w:name="_Toc439172793"/>
      <w:bookmarkStart w:id="1204" w:name="_Toc439173237"/>
      <w:bookmarkStart w:id="1205" w:name="_Toc439238233"/>
      <w:bookmarkStart w:id="1206" w:name="_Toc439252780"/>
      <w:bookmarkStart w:id="1207" w:name="_Toc439323754"/>
      <w:bookmarkStart w:id="1208" w:name="_Toc440361391"/>
      <w:bookmarkStart w:id="1209" w:name="_Toc440376146"/>
      <w:bookmarkStart w:id="1210" w:name="_Toc440376273"/>
      <w:bookmarkStart w:id="1211" w:name="_Toc440382531"/>
      <w:bookmarkStart w:id="1212" w:name="_Toc440447201"/>
      <w:bookmarkStart w:id="1213" w:name="_Toc440632362"/>
      <w:bookmarkStart w:id="1214" w:name="_Toc440875134"/>
      <w:bookmarkStart w:id="1215" w:name="_Toc441131121"/>
      <w:bookmarkStart w:id="1216" w:name="_Toc465774644"/>
      <w:bookmarkStart w:id="1217" w:name="_Toc465848873"/>
      <w:bookmarkStart w:id="1218" w:name="_Toc471894950"/>
      <w:r w:rsidRPr="00AE1D2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9" w:name="_Ref55336378"/>
      <w:bookmarkStart w:id="1220" w:name="_Toc57314676"/>
      <w:bookmarkStart w:id="1221" w:name="_Toc69728990"/>
      <w:bookmarkStart w:id="1222" w:name="_Toc98253942"/>
      <w:bookmarkStart w:id="1223" w:name="_Toc165173868"/>
      <w:bookmarkStart w:id="122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5" w:name="_Ref449016627"/>
      <w:bookmarkStart w:id="122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D904EF" w:rsidRDefault="004F4D80" w:rsidP="004F4D80">
      <w:pPr>
        <w:pStyle w:val="3"/>
        <w:rPr>
          <w:szCs w:val="24"/>
        </w:rPr>
      </w:pPr>
      <w:bookmarkStart w:id="1227" w:name="_Toc98253943"/>
      <w:bookmarkStart w:id="1228" w:name="_Toc157248195"/>
      <w:bookmarkStart w:id="1229" w:name="_Toc157496564"/>
      <w:bookmarkStart w:id="1230" w:name="_Toc158206103"/>
      <w:bookmarkStart w:id="1231" w:name="_Toc164057788"/>
      <w:bookmarkStart w:id="1232" w:name="_Toc164137138"/>
      <w:bookmarkStart w:id="1233" w:name="_Toc164161298"/>
      <w:bookmarkStart w:id="1234" w:name="_Toc165173869"/>
      <w:bookmarkStart w:id="1235" w:name="_Toc439170693"/>
      <w:bookmarkStart w:id="1236" w:name="_Toc439172795"/>
      <w:bookmarkStart w:id="1237" w:name="_Toc439173239"/>
      <w:bookmarkStart w:id="1238" w:name="_Toc439238235"/>
      <w:bookmarkStart w:id="1239" w:name="_Toc439252782"/>
      <w:bookmarkStart w:id="1240" w:name="_Toc439323756"/>
      <w:bookmarkStart w:id="1241" w:name="_Toc440361393"/>
      <w:bookmarkStart w:id="1242" w:name="_Toc440376275"/>
      <w:bookmarkStart w:id="1243" w:name="_Toc440382533"/>
      <w:bookmarkStart w:id="1244" w:name="_Toc440447203"/>
      <w:bookmarkStart w:id="1245" w:name="_Toc440632364"/>
      <w:bookmarkStart w:id="1246" w:name="_Toc440875136"/>
      <w:bookmarkStart w:id="1247" w:name="_Toc441131123"/>
      <w:bookmarkStart w:id="1248" w:name="_Toc465774646"/>
      <w:bookmarkStart w:id="1249" w:name="_Toc465848875"/>
      <w:bookmarkStart w:id="1250" w:name="_Toc468875378"/>
      <w:bookmarkStart w:id="1251" w:name="_Toc469488430"/>
      <w:bookmarkStart w:id="125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3" w:name="_Toc98253944"/>
      <w:bookmarkStart w:id="1254" w:name="_Toc157248196"/>
      <w:bookmarkStart w:id="1255" w:name="_Toc157496565"/>
      <w:bookmarkStart w:id="1256" w:name="_Toc158206104"/>
      <w:bookmarkStart w:id="1257" w:name="_Toc164057789"/>
      <w:bookmarkStart w:id="1258" w:name="_Toc164137139"/>
      <w:bookmarkStart w:id="1259" w:name="_Toc164161299"/>
      <w:bookmarkStart w:id="12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1" w:name="_Toc439170694"/>
      <w:bookmarkStart w:id="1262" w:name="_Toc439172796"/>
      <w:bookmarkStart w:id="1263" w:name="_Toc439173240"/>
      <w:bookmarkStart w:id="1264" w:name="_Toc439238236"/>
      <w:bookmarkStart w:id="1265" w:name="_Toc439252783"/>
      <w:bookmarkStart w:id="1266" w:name="_Toc439323757"/>
      <w:bookmarkStart w:id="1267" w:name="_Toc440361394"/>
      <w:bookmarkStart w:id="1268" w:name="_Toc440376276"/>
      <w:bookmarkStart w:id="1269" w:name="_Toc440382534"/>
      <w:bookmarkStart w:id="1270" w:name="_Toc440447204"/>
      <w:bookmarkStart w:id="1271" w:name="_Toc440632365"/>
      <w:bookmarkStart w:id="1272" w:name="_Toc440875137"/>
      <w:bookmarkStart w:id="1273" w:name="_Toc441131124"/>
      <w:bookmarkStart w:id="1274" w:name="_Toc465774647"/>
      <w:bookmarkStart w:id="1275" w:name="_Toc465848876"/>
      <w:bookmarkStart w:id="1276" w:name="_Toc468875379"/>
      <w:bookmarkStart w:id="1277" w:name="_Toc469488431"/>
      <w:bookmarkStart w:id="1278" w:name="_Toc471894953"/>
      <w:r w:rsidRPr="00D904EF">
        <w:rPr>
          <w:szCs w:val="24"/>
        </w:rPr>
        <w:lastRenderedPageBreak/>
        <w:t>Инструкции по заполнению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55336389"/>
      <w:bookmarkStart w:id="1280" w:name="_Toc57314677"/>
      <w:bookmarkStart w:id="1281" w:name="_Toc69728991"/>
      <w:bookmarkStart w:id="1282" w:name="_Toc98253945"/>
      <w:bookmarkStart w:id="1283" w:name="_Toc165173871"/>
      <w:bookmarkStart w:id="1284" w:name="_Toc423423675"/>
      <w:bookmarkStart w:id="128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6"/>
      <w:bookmarkStart w:id="1287" w:name="_Toc157248198"/>
      <w:bookmarkStart w:id="1288" w:name="_Toc157496567"/>
      <w:bookmarkStart w:id="1289" w:name="_Toc158206106"/>
      <w:bookmarkStart w:id="1290" w:name="_Toc164057791"/>
      <w:bookmarkStart w:id="1291" w:name="_Toc164137141"/>
      <w:bookmarkStart w:id="1292" w:name="_Toc164161301"/>
      <w:bookmarkStart w:id="1293" w:name="_Toc165173872"/>
      <w:bookmarkStart w:id="1294" w:name="_Toc439170696"/>
      <w:bookmarkStart w:id="1295" w:name="_Toc439172798"/>
      <w:bookmarkStart w:id="1296" w:name="_Toc439173242"/>
      <w:bookmarkStart w:id="1297" w:name="_Toc439238238"/>
      <w:bookmarkStart w:id="1298" w:name="_Toc439252785"/>
      <w:bookmarkStart w:id="1299" w:name="_Toc439323759"/>
      <w:bookmarkStart w:id="1300" w:name="_Toc440361396"/>
      <w:bookmarkStart w:id="1301" w:name="_Toc440376278"/>
      <w:bookmarkStart w:id="1302" w:name="_Toc440382536"/>
      <w:bookmarkStart w:id="1303" w:name="_Toc440447206"/>
      <w:bookmarkStart w:id="1304" w:name="_Toc440632367"/>
      <w:bookmarkStart w:id="1305" w:name="_Toc440875139"/>
      <w:bookmarkStart w:id="1306" w:name="_Toc441131126"/>
      <w:bookmarkStart w:id="1307" w:name="_Toc465774649"/>
      <w:bookmarkStart w:id="1308" w:name="_Toc465848878"/>
      <w:bookmarkStart w:id="1309" w:name="_Toc468875381"/>
      <w:bookmarkStart w:id="1310" w:name="_Toc469488433"/>
      <w:bookmarkStart w:id="1311" w:name="_Toc471894955"/>
      <w:r w:rsidRPr="00D904EF">
        <w:rPr>
          <w:szCs w:val="24"/>
        </w:rPr>
        <w:t>Форма Справки о материально-технических ресурсах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2" w:name="_Toc98253947"/>
      <w:bookmarkStart w:id="1313" w:name="_Toc157248199"/>
      <w:bookmarkStart w:id="1314" w:name="_Toc157496568"/>
      <w:bookmarkStart w:id="1315" w:name="_Toc158206107"/>
      <w:bookmarkStart w:id="1316" w:name="_Toc164057792"/>
      <w:bookmarkStart w:id="1317" w:name="_Toc164137142"/>
      <w:bookmarkStart w:id="1318" w:name="_Toc164161302"/>
      <w:bookmarkStart w:id="131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7"/>
      <w:bookmarkStart w:id="1321" w:name="_Toc439172799"/>
      <w:bookmarkStart w:id="1322" w:name="_Toc439173243"/>
      <w:bookmarkStart w:id="1323" w:name="_Toc439238239"/>
      <w:bookmarkStart w:id="1324" w:name="_Toc439252786"/>
      <w:bookmarkStart w:id="1325" w:name="_Toc439323760"/>
      <w:bookmarkStart w:id="1326" w:name="_Toc440361397"/>
      <w:bookmarkStart w:id="1327" w:name="_Toc440376279"/>
      <w:bookmarkStart w:id="1328" w:name="_Toc440382537"/>
      <w:bookmarkStart w:id="1329" w:name="_Toc440447207"/>
      <w:bookmarkStart w:id="1330" w:name="_Toc440632368"/>
      <w:bookmarkStart w:id="1331" w:name="_Toc440875140"/>
      <w:bookmarkStart w:id="1332" w:name="_Toc441131127"/>
      <w:bookmarkStart w:id="1333" w:name="_Toc465774650"/>
      <w:bookmarkStart w:id="1334" w:name="_Toc465848879"/>
      <w:bookmarkStart w:id="1335" w:name="_Toc468875382"/>
      <w:bookmarkStart w:id="1336" w:name="_Toc469488434"/>
      <w:bookmarkStart w:id="1337" w:name="_Toc471894956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D904EF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61399"/>
      <w:bookmarkStart w:id="1360" w:name="_Toc440376281"/>
      <w:bookmarkStart w:id="1361" w:name="_Toc440382539"/>
      <w:bookmarkStart w:id="1362" w:name="_Toc440447209"/>
      <w:bookmarkStart w:id="1363" w:name="_Toc440632370"/>
      <w:bookmarkStart w:id="1364" w:name="_Toc440875142"/>
      <w:bookmarkStart w:id="1365" w:name="_Toc441131129"/>
      <w:bookmarkStart w:id="1366" w:name="_Toc465774652"/>
      <w:bookmarkStart w:id="1367" w:name="_Toc465848881"/>
      <w:bookmarkStart w:id="1368" w:name="_Toc468875384"/>
      <w:bookmarkStart w:id="1369" w:name="_Toc469488436"/>
      <w:bookmarkStart w:id="1370" w:name="_Toc471894958"/>
      <w:r w:rsidRPr="00D904EF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61400"/>
      <w:bookmarkStart w:id="1386" w:name="_Toc440376282"/>
      <w:bookmarkStart w:id="1387" w:name="_Toc440382540"/>
      <w:bookmarkStart w:id="1388" w:name="_Toc440447210"/>
      <w:bookmarkStart w:id="1389" w:name="_Toc440632371"/>
      <w:bookmarkStart w:id="1390" w:name="_Toc440875143"/>
      <w:bookmarkStart w:id="1391" w:name="_Toc441131130"/>
      <w:bookmarkStart w:id="1392" w:name="_Toc465774653"/>
      <w:bookmarkStart w:id="1393" w:name="_Toc465848882"/>
      <w:bookmarkStart w:id="1394" w:name="_Toc468875385"/>
      <w:bookmarkStart w:id="1395" w:name="_Toc469488437"/>
      <w:bookmarkStart w:id="1396" w:name="_Toc471894959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71894960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61402"/>
      <w:bookmarkStart w:id="1424" w:name="_Toc440376284"/>
      <w:bookmarkStart w:id="1425" w:name="_Toc440382542"/>
      <w:bookmarkStart w:id="1426" w:name="_Toc440447212"/>
      <w:bookmarkStart w:id="1427" w:name="_Toc440632373"/>
      <w:bookmarkStart w:id="1428" w:name="_Toc440875145"/>
      <w:bookmarkStart w:id="1429" w:name="_Toc441131132"/>
      <w:bookmarkStart w:id="1430" w:name="_Toc465774655"/>
      <w:bookmarkStart w:id="1431" w:name="_Toc465848884"/>
      <w:bookmarkStart w:id="1432" w:name="_Toc468875387"/>
      <w:bookmarkStart w:id="1433" w:name="_Toc469488439"/>
      <w:bookmarkStart w:id="1434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61403"/>
      <w:bookmarkStart w:id="1451" w:name="_Toc440376285"/>
      <w:bookmarkStart w:id="1452" w:name="_Toc440382543"/>
      <w:bookmarkStart w:id="1453" w:name="_Toc440447213"/>
      <w:bookmarkStart w:id="1454" w:name="_Toc440632374"/>
      <w:bookmarkStart w:id="1455" w:name="_Toc440875146"/>
      <w:bookmarkStart w:id="1456" w:name="_Toc441131133"/>
      <w:bookmarkStart w:id="1457" w:name="_Toc465774656"/>
      <w:bookmarkStart w:id="1458" w:name="_Toc465848885"/>
      <w:bookmarkStart w:id="1459" w:name="_Toc468875388"/>
      <w:bookmarkStart w:id="1460" w:name="_Toc469488440"/>
      <w:bookmarkStart w:id="1461" w:name="_Toc471894962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3" w:name="_Toc423423680"/>
      <w:bookmarkStart w:id="1464" w:name="_Ref440272035"/>
      <w:bookmarkStart w:id="1465" w:name="_Ref440274733"/>
      <w:bookmarkStart w:id="1466" w:name="_Ref444181467"/>
      <w:bookmarkStart w:id="146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E87023" w:rsidRDefault="004F4D80" w:rsidP="004F4D80">
      <w:pPr>
        <w:pStyle w:val="3"/>
        <w:rPr>
          <w:sz w:val="22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65774658"/>
      <w:bookmarkStart w:id="1488" w:name="_Toc465848887"/>
      <w:bookmarkStart w:id="1489" w:name="_Toc468875390"/>
      <w:bookmarkStart w:id="1490" w:name="_Toc469488442"/>
      <w:bookmarkStart w:id="149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2" w:name="_Toc343690585"/>
      <w:bookmarkStart w:id="1493" w:name="_Toc372294429"/>
      <w:bookmarkStart w:id="1494" w:name="_Toc379288897"/>
      <w:bookmarkStart w:id="1495" w:name="_Toc384734781"/>
      <w:bookmarkStart w:id="1496" w:name="_Toc396984079"/>
      <w:bookmarkStart w:id="1497" w:name="_Toc423423682"/>
      <w:bookmarkStart w:id="1498" w:name="_Toc439170711"/>
      <w:bookmarkStart w:id="1499" w:name="_Toc439172813"/>
      <w:bookmarkStart w:id="1500" w:name="_Toc439173254"/>
      <w:bookmarkStart w:id="1501" w:name="_Toc439238250"/>
      <w:bookmarkStart w:id="1502" w:name="_Toc439252797"/>
      <w:bookmarkStart w:id="1503" w:name="_Toc439323771"/>
      <w:bookmarkStart w:id="1504" w:name="_Toc440361406"/>
      <w:bookmarkStart w:id="1505" w:name="_Toc440376288"/>
      <w:bookmarkStart w:id="1506" w:name="_Toc440382546"/>
      <w:bookmarkStart w:id="1507" w:name="_Toc440447216"/>
      <w:bookmarkStart w:id="1508" w:name="_Toc440632377"/>
      <w:bookmarkStart w:id="1509" w:name="_Toc440875149"/>
      <w:bookmarkStart w:id="1510" w:name="_Toc441131136"/>
      <w:bookmarkStart w:id="1511" w:name="_Toc465774659"/>
      <w:bookmarkStart w:id="1512" w:name="_Toc465848888"/>
      <w:bookmarkStart w:id="1513" w:name="_Toc468875391"/>
      <w:bookmarkStart w:id="1514" w:name="_Toc469488443"/>
      <w:bookmarkStart w:id="1515" w:name="_Toc471894965"/>
      <w:r w:rsidRPr="00D2707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23423683"/>
      <w:bookmarkStart w:id="1518" w:name="_Ref440272051"/>
      <w:bookmarkStart w:id="1519" w:name="_Ref440274744"/>
      <w:bookmarkStart w:id="152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6"/>
      <w:bookmarkEnd w:id="1517"/>
      <w:bookmarkEnd w:id="1518"/>
      <w:bookmarkEnd w:id="1519"/>
      <w:bookmarkEnd w:id="1520"/>
    </w:p>
    <w:p w:rsidR="004F4D80" w:rsidRPr="00AE1D21" w:rsidRDefault="004F4D80" w:rsidP="004F4D80">
      <w:pPr>
        <w:pStyle w:val="3"/>
        <w:rPr>
          <w:szCs w:val="24"/>
        </w:rPr>
      </w:pPr>
      <w:bookmarkStart w:id="1521" w:name="_Toc343690587"/>
      <w:bookmarkStart w:id="1522" w:name="_Toc372294431"/>
      <w:bookmarkStart w:id="1523" w:name="_Toc379288899"/>
      <w:bookmarkStart w:id="1524" w:name="_Toc384734783"/>
      <w:bookmarkStart w:id="1525" w:name="_Toc396984081"/>
      <w:bookmarkStart w:id="1526" w:name="_Toc423423684"/>
      <w:bookmarkStart w:id="1527" w:name="_Toc439170713"/>
      <w:bookmarkStart w:id="1528" w:name="_Toc439172815"/>
      <w:bookmarkStart w:id="1529" w:name="_Toc439173256"/>
      <w:bookmarkStart w:id="1530" w:name="_Toc439238252"/>
      <w:bookmarkStart w:id="1531" w:name="_Toc439252799"/>
      <w:bookmarkStart w:id="1532" w:name="_Toc439323773"/>
      <w:bookmarkStart w:id="1533" w:name="_Toc440361408"/>
      <w:bookmarkStart w:id="1534" w:name="_Toc440376290"/>
      <w:bookmarkStart w:id="1535" w:name="_Toc440382548"/>
      <w:bookmarkStart w:id="1536" w:name="_Toc440447218"/>
      <w:bookmarkStart w:id="1537" w:name="_Toc440632379"/>
      <w:bookmarkStart w:id="1538" w:name="_Toc440875151"/>
      <w:bookmarkStart w:id="1539" w:name="_Toc441131138"/>
      <w:bookmarkStart w:id="1540" w:name="_Toc465774661"/>
      <w:bookmarkStart w:id="1541" w:name="_Toc465848890"/>
      <w:bookmarkStart w:id="1542" w:name="_Toc468875393"/>
      <w:bookmarkStart w:id="1543" w:name="_Toc469488445"/>
      <w:bookmarkStart w:id="1544" w:name="_Toc471894967"/>
      <w:r w:rsidRPr="008C4223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r w:rsidR="000D70B6" w:rsidRPr="00AE1D21">
        <w:rPr>
          <w:szCs w:val="24"/>
        </w:rPr>
        <w:t>Согласия на обработку персональных данных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5" w:name="_Toc439252801"/>
      <w:bookmarkStart w:id="1546" w:name="_Toc439323774"/>
      <w:bookmarkStart w:id="1547" w:name="_Toc440361409"/>
      <w:bookmarkStart w:id="1548" w:name="_Toc440376291"/>
      <w:bookmarkStart w:id="1549" w:name="_Toc440382549"/>
      <w:bookmarkStart w:id="1550" w:name="_Toc440447219"/>
      <w:bookmarkStart w:id="1551" w:name="_Toc440632380"/>
      <w:bookmarkStart w:id="1552" w:name="_Toc440875152"/>
      <w:bookmarkStart w:id="1553" w:name="_Toc441131139"/>
      <w:bookmarkStart w:id="1554" w:name="_Toc465774662"/>
      <w:bookmarkStart w:id="1555" w:name="_Toc465848891"/>
      <w:bookmarkStart w:id="1556" w:name="_Toc468875394"/>
      <w:bookmarkStart w:id="1557" w:name="_Toc469488446"/>
      <w:bookmarkStart w:id="1558" w:name="_Toc471894968"/>
      <w:r w:rsidRPr="00AE1D2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9" w:name="_Toc461808970"/>
      <w:bookmarkStart w:id="1560" w:name="_Toc464120680"/>
      <w:bookmarkStart w:id="1561" w:name="_Toc465774663"/>
      <w:bookmarkStart w:id="1562" w:name="_Toc465848892"/>
      <w:bookmarkStart w:id="1563" w:name="_Toc468875395"/>
      <w:bookmarkStart w:id="1564" w:name="_Toc469488447"/>
      <w:bookmarkStart w:id="156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7" w:name="_Toc461808972"/>
      <w:bookmarkStart w:id="1568" w:name="_Toc464120681"/>
      <w:bookmarkStart w:id="1569" w:name="_Toc465774664"/>
      <w:bookmarkStart w:id="1570" w:name="_Toc465848893"/>
      <w:bookmarkStart w:id="1571" w:name="_Toc468875396"/>
      <w:bookmarkStart w:id="1572" w:name="_Toc469488448"/>
      <w:bookmarkStart w:id="1573" w:name="_Toc471894970"/>
      <w:r w:rsidRPr="00AE1D2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5398"/>
      <w:bookmarkStart w:id="1594" w:name="_Toc469488450"/>
      <w:bookmarkStart w:id="159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61412"/>
      <w:bookmarkStart w:id="1603" w:name="_Toc440376294"/>
      <w:bookmarkStart w:id="1604" w:name="_Toc440382552"/>
      <w:bookmarkStart w:id="1605" w:name="_Toc440447222"/>
      <w:bookmarkStart w:id="1606" w:name="_Toc440632383"/>
      <w:bookmarkStart w:id="1607" w:name="_Toc440875155"/>
      <w:bookmarkStart w:id="1608" w:name="_Toc441131142"/>
      <w:bookmarkStart w:id="1609" w:name="_Toc465774667"/>
      <w:bookmarkStart w:id="1610" w:name="_Toc465848896"/>
      <w:bookmarkStart w:id="1611" w:name="_Toc468875399"/>
      <w:bookmarkStart w:id="1612" w:name="_Toc469488451"/>
      <w:bookmarkStart w:id="1613" w:name="_Toc471894973"/>
      <w:r w:rsidRPr="007857E5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465847449"/>
      <w:bookmarkStart w:id="1615" w:name="_Ref465847748"/>
      <w:bookmarkStart w:id="1616" w:name="_Ref465847768"/>
      <w:bookmarkStart w:id="1617" w:name="_Toc471894974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AF12BB">
      <w:pPr>
        <w:pStyle w:val="3"/>
        <w:rPr>
          <w:szCs w:val="24"/>
        </w:rPr>
      </w:pPr>
      <w:bookmarkStart w:id="1618" w:name="_Toc465774669"/>
      <w:bookmarkStart w:id="1619" w:name="_Toc465848898"/>
      <w:bookmarkStart w:id="1620" w:name="_Toc468875401"/>
      <w:bookmarkStart w:id="1621" w:name="_Toc469488453"/>
      <w:bookmarkStart w:id="162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70"/>
      <w:bookmarkStart w:id="1624" w:name="_Toc465848899"/>
      <w:bookmarkStart w:id="1625" w:name="_Toc468875402"/>
      <w:bookmarkStart w:id="1626" w:name="_Toc469488454"/>
      <w:bookmarkStart w:id="1627" w:name="_Toc471894976"/>
      <w:r w:rsidRPr="00CC5A3A">
        <w:rPr>
          <w:szCs w:val="24"/>
        </w:rPr>
        <w:lastRenderedPageBreak/>
        <w:t>Инструкции по заполнению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8" w:name="_Ref440272274"/>
      <w:bookmarkStart w:id="1629" w:name="_Ref440274756"/>
      <w:bookmarkStart w:id="163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8"/>
      <w:bookmarkEnd w:id="1629"/>
      <w:bookmarkEnd w:id="1630"/>
    </w:p>
    <w:p w:rsidR="007857E5" w:rsidRPr="00AE1D21" w:rsidRDefault="007857E5" w:rsidP="007857E5">
      <w:pPr>
        <w:pStyle w:val="3"/>
        <w:rPr>
          <w:szCs w:val="24"/>
        </w:rPr>
      </w:pPr>
      <w:bookmarkStart w:id="1631" w:name="_Toc439170718"/>
      <w:bookmarkStart w:id="1632" w:name="_Toc439172820"/>
      <w:bookmarkStart w:id="1633" w:name="_Toc439173262"/>
      <w:bookmarkStart w:id="1634" w:name="_Toc439238258"/>
      <w:bookmarkStart w:id="1635" w:name="_Toc439252806"/>
      <w:bookmarkStart w:id="1636" w:name="_Toc439323779"/>
      <w:bookmarkStart w:id="1637" w:name="_Toc440361414"/>
      <w:bookmarkStart w:id="1638" w:name="_Toc440376296"/>
      <w:bookmarkStart w:id="1639" w:name="_Toc440382554"/>
      <w:bookmarkStart w:id="1640" w:name="_Toc440447224"/>
      <w:bookmarkStart w:id="1641" w:name="_Toc440632385"/>
      <w:bookmarkStart w:id="1642" w:name="_Toc440875157"/>
      <w:bookmarkStart w:id="1643" w:name="_Toc441131144"/>
      <w:bookmarkStart w:id="1644" w:name="_Toc465774672"/>
      <w:bookmarkStart w:id="1645" w:name="_Toc465848901"/>
      <w:bookmarkStart w:id="1646" w:name="_Toc468875404"/>
      <w:bookmarkStart w:id="1647" w:name="_Toc469488456"/>
      <w:bookmarkStart w:id="1648" w:name="_Toc471894978"/>
      <w:r w:rsidRPr="00AE1D21">
        <w:rPr>
          <w:szCs w:val="24"/>
        </w:rPr>
        <w:t xml:space="preserve">Форма </w:t>
      </w:r>
      <w:bookmarkEnd w:id="16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5405"/>
      <w:bookmarkStart w:id="1668" w:name="_Toc469488457"/>
      <w:bookmarkStart w:id="1669" w:name="_Toc471894979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0" w:name="_Ref93268095"/>
      <w:bookmarkStart w:id="1671" w:name="_Ref93268099"/>
      <w:bookmarkStart w:id="1672" w:name="_Toc98253958"/>
      <w:bookmarkStart w:id="1673" w:name="_Toc165173884"/>
      <w:bookmarkStart w:id="1674" w:name="_Toc423423678"/>
      <w:bookmarkStart w:id="1675" w:name="_Ref440272510"/>
      <w:bookmarkStart w:id="1676" w:name="_Ref440274961"/>
      <w:bookmarkStart w:id="1677" w:name="_Ref90381141"/>
      <w:bookmarkStart w:id="1678" w:name="_Toc90385121"/>
      <w:bookmarkStart w:id="1679" w:name="_Toc98253952"/>
      <w:bookmarkStart w:id="1680" w:name="_Toc165173878"/>
      <w:bookmarkStart w:id="1681" w:name="_Toc423427449"/>
      <w:bookmarkStart w:id="168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3" w:name="_Toc90385125"/>
      <w:bookmarkStart w:id="1684" w:name="_Toc439170705"/>
      <w:bookmarkStart w:id="1685" w:name="_Toc439172807"/>
      <w:bookmarkStart w:id="1686" w:name="_Toc439173268"/>
      <w:bookmarkStart w:id="1687" w:name="_Toc439238264"/>
      <w:bookmarkStart w:id="1688" w:name="_Toc439252812"/>
      <w:bookmarkStart w:id="1689" w:name="_Toc439323785"/>
      <w:bookmarkStart w:id="1690" w:name="_Toc440361420"/>
      <w:bookmarkStart w:id="1691" w:name="_Toc440376302"/>
      <w:bookmarkStart w:id="1692" w:name="_Toc440382560"/>
      <w:bookmarkStart w:id="1693" w:name="_Toc440447230"/>
      <w:bookmarkStart w:id="1694" w:name="_Toc440632391"/>
      <w:bookmarkStart w:id="1695" w:name="_Toc440875160"/>
      <w:bookmarkStart w:id="1696" w:name="_Toc441131147"/>
      <w:bookmarkStart w:id="1697" w:name="_Toc465774675"/>
      <w:bookmarkStart w:id="1698" w:name="_Toc465848904"/>
      <w:bookmarkStart w:id="1699" w:name="_Toc468875407"/>
      <w:bookmarkStart w:id="1700" w:name="_Toc469488459"/>
      <w:bookmarkStart w:id="1701" w:name="_Toc471894981"/>
      <w:r w:rsidRPr="00D904EF">
        <w:rPr>
          <w:szCs w:val="24"/>
        </w:rPr>
        <w:t xml:space="preserve">Форма 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2" w:name="_Toc90385126"/>
      <w:bookmarkStart w:id="1703" w:name="_Toc98253959"/>
      <w:bookmarkStart w:id="1704" w:name="_Toc157248211"/>
      <w:bookmarkStart w:id="1705" w:name="_Toc157496580"/>
      <w:bookmarkStart w:id="1706" w:name="_Toc158206119"/>
      <w:bookmarkStart w:id="1707" w:name="_Toc164057804"/>
      <w:bookmarkStart w:id="1708" w:name="_Toc164137154"/>
      <w:bookmarkStart w:id="1709" w:name="_Toc164161314"/>
      <w:bookmarkStart w:id="17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1" w:name="_Toc439170706"/>
      <w:bookmarkStart w:id="1712" w:name="_Toc439172808"/>
      <w:bookmarkStart w:id="1713" w:name="_Toc439173269"/>
      <w:bookmarkStart w:id="1714" w:name="_Toc439238265"/>
      <w:bookmarkStart w:id="1715" w:name="_Toc439252813"/>
      <w:bookmarkStart w:id="1716" w:name="_Toc439323786"/>
      <w:bookmarkStart w:id="1717" w:name="_Toc440361421"/>
      <w:bookmarkStart w:id="1718" w:name="_Toc440376303"/>
      <w:bookmarkStart w:id="1719" w:name="_Toc440382561"/>
      <w:bookmarkStart w:id="1720" w:name="_Toc440447231"/>
      <w:bookmarkStart w:id="1721" w:name="_Toc440632392"/>
      <w:bookmarkStart w:id="1722" w:name="_Toc440875161"/>
      <w:bookmarkStart w:id="1723" w:name="_Toc441131148"/>
      <w:bookmarkStart w:id="1724" w:name="_Toc465774676"/>
      <w:bookmarkStart w:id="1725" w:name="_Toc465848905"/>
      <w:bookmarkStart w:id="1726" w:name="_Toc468875408"/>
      <w:bookmarkStart w:id="1727" w:name="_Toc469488460"/>
      <w:bookmarkStart w:id="1728" w:name="_Toc471894982"/>
      <w:r w:rsidRPr="00D904EF">
        <w:rPr>
          <w:szCs w:val="24"/>
        </w:rPr>
        <w:lastRenderedPageBreak/>
        <w:t>Инструкции по заполнению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9" w:name="_Ref440376324"/>
      <w:bookmarkStart w:id="1730" w:name="_Ref440376401"/>
      <w:bookmarkStart w:id="173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9"/>
      <w:bookmarkEnd w:id="1730"/>
      <w:bookmarkEnd w:id="17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2" w:name="_Toc440376305"/>
      <w:bookmarkStart w:id="1733" w:name="_Toc440382563"/>
      <w:bookmarkStart w:id="1734" w:name="_Toc440447233"/>
      <w:bookmarkStart w:id="1735" w:name="_Toc440632394"/>
      <w:bookmarkStart w:id="1736" w:name="_Toc440875163"/>
      <w:bookmarkStart w:id="1737" w:name="_Toc441131150"/>
      <w:bookmarkStart w:id="1738" w:name="_Toc465774678"/>
      <w:bookmarkStart w:id="1739" w:name="_Toc465848907"/>
      <w:bookmarkStart w:id="1740" w:name="_Toc468875410"/>
      <w:bookmarkStart w:id="1741" w:name="_Toc469488462"/>
      <w:bookmarkStart w:id="1742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3" w:name="_Toc440376306"/>
      <w:bookmarkStart w:id="1744" w:name="_Toc440382564"/>
      <w:bookmarkStart w:id="1745" w:name="_Toc440447234"/>
      <w:bookmarkStart w:id="1746" w:name="_Toc440632395"/>
      <w:bookmarkStart w:id="1747" w:name="_Toc440875164"/>
      <w:bookmarkStart w:id="1748" w:name="_Toc441131151"/>
      <w:bookmarkStart w:id="1749" w:name="_Toc465774679"/>
      <w:bookmarkStart w:id="1750" w:name="_Toc465848908"/>
      <w:bookmarkStart w:id="1751" w:name="_Toc468875411"/>
      <w:bookmarkStart w:id="1752" w:name="_Toc469488463"/>
      <w:bookmarkStart w:id="1753" w:name="_Toc471894985"/>
      <w:r w:rsidRPr="00D904EF">
        <w:rPr>
          <w:szCs w:val="24"/>
        </w:rPr>
        <w:lastRenderedPageBreak/>
        <w:t>Инструкции по заполнению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CF" w:rsidRDefault="00E460CF">
      <w:pPr>
        <w:spacing w:line="240" w:lineRule="auto"/>
      </w:pPr>
      <w:r>
        <w:separator/>
      </w:r>
    </w:p>
  </w:endnote>
  <w:endnote w:type="continuationSeparator" w:id="0">
    <w:p w:rsidR="00E460CF" w:rsidRDefault="00E460CF">
      <w:pPr>
        <w:spacing w:line="240" w:lineRule="auto"/>
      </w:pPr>
      <w:r>
        <w:continuationSeparator/>
      </w:r>
    </w:p>
  </w:endnote>
  <w:endnote w:id="1">
    <w:p w:rsidR="002639C7" w:rsidRDefault="002639C7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39C7" w:rsidRDefault="002639C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Pr="00FA0376" w:rsidRDefault="002639C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344FD">
      <w:rPr>
        <w:noProof/>
        <w:sz w:val="16"/>
        <w:szCs w:val="16"/>
        <w:lang w:eastAsia="ru-RU"/>
      </w:rPr>
      <w:t>48</w:t>
    </w:r>
    <w:r w:rsidRPr="00FA0376">
      <w:rPr>
        <w:sz w:val="16"/>
        <w:szCs w:val="16"/>
        <w:lang w:eastAsia="ru-RU"/>
      </w:rPr>
      <w:fldChar w:fldCharType="end"/>
    </w:r>
  </w:p>
  <w:p w:rsidR="002639C7" w:rsidRPr="00EE0539" w:rsidRDefault="002639C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2639C7">
      <w:rPr>
        <w:sz w:val="18"/>
        <w:szCs w:val="18"/>
      </w:rPr>
      <w:t>заключения Договора на оказание услуг по подписке и доставке в первом полугодии 2018 года периодических печатных изданий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CF" w:rsidRDefault="00E460CF">
      <w:pPr>
        <w:spacing w:line="240" w:lineRule="auto"/>
      </w:pPr>
      <w:r>
        <w:separator/>
      </w:r>
    </w:p>
  </w:footnote>
  <w:footnote w:type="continuationSeparator" w:id="0">
    <w:p w:rsidR="00E460CF" w:rsidRDefault="00E460CF">
      <w:pPr>
        <w:spacing w:line="240" w:lineRule="auto"/>
      </w:pPr>
      <w:r>
        <w:continuationSeparator/>
      </w:r>
    </w:p>
  </w:footnote>
  <w:footnote w:id="1">
    <w:p w:rsidR="002639C7" w:rsidRPr="00B36685" w:rsidRDefault="002639C7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639C7" w:rsidRDefault="002639C7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639C7" w:rsidRDefault="002639C7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639C7" w:rsidRDefault="002639C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Pr="00930031" w:rsidRDefault="002639C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C7" w:rsidRDefault="002639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9C7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344FD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60CF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DA797BC-314E-4D93-B90A-23076EC0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A344F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A344F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image" Target="media/image1.e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D90EE-7149-4B42-9990-F8813806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90</Pages>
  <Words>27254</Words>
  <Characters>155348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182238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134</cp:revision>
  <cp:lastPrinted>2015-12-29T14:27:00Z</cp:lastPrinted>
  <dcterms:created xsi:type="dcterms:W3CDTF">2016-01-13T12:36:00Z</dcterms:created>
  <dcterms:modified xsi:type="dcterms:W3CDTF">2017-10-16T14:18:00Z</dcterms:modified>
</cp:coreProperties>
</file>