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F175F7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F175F7" w:rsidRPr="000D67AD" w:rsidRDefault="00F175F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F175F7" w:rsidRPr="000D67AD" w:rsidRDefault="00F175F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F175F7" w:rsidRPr="000D67AD" w:rsidRDefault="00F175F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F175F7" w:rsidRPr="000D67AD" w:rsidRDefault="00F175F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F175F7" w:rsidRPr="000D67AD" w:rsidRDefault="00F175F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F175F7" w:rsidRPr="000D67AD" w:rsidRDefault="00F175F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F175F7" w:rsidRPr="000D67AD" w:rsidRDefault="00F175F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F175F7" w:rsidRPr="000D67AD" w:rsidRDefault="00F175F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F175F7" w:rsidRPr="000D67AD" w:rsidRDefault="00F175F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F175F7" w:rsidRPr="00D4486F" w:rsidRDefault="00F175F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4486F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D4486F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D4486F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4486F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D4486F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D4486F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4486F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 w:rsidRPr="003C7995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Pr="003C7995">
        <w:rPr>
          <w:sz w:val="24"/>
          <w:szCs w:val="24"/>
        </w:rPr>
        <w:t xml:space="preserve"> генерального директора 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по инвестиционной деятельности 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>ПАО «МРСК Центра»</w:t>
      </w:r>
    </w:p>
    <w:p w:rsidR="007556FF" w:rsidRPr="00C12FA4" w:rsidRDefault="007556FF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>____________________ Д.В. Скляров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F175F7" w:rsidRPr="00F175F7">
        <w:rPr>
          <w:b/>
          <w:sz w:val="24"/>
          <w:szCs w:val="24"/>
        </w:rPr>
        <w:t>Договора на поставку оборудования связи для нужд ПАО «МРСК Центра» (филиала «Тамбовэнерго»).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33182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8941A2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9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10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27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28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28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35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36</w:t>
      </w:r>
      <w:r w:rsidR="0033182C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50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52</w:t>
      </w:r>
      <w:r w:rsidR="0033182C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54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59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65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69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80</w:t>
      </w:r>
      <w:r w:rsidR="0033182C">
        <w:rPr>
          <w:noProof/>
        </w:rPr>
        <w:fldChar w:fldCharType="end"/>
      </w:r>
    </w:p>
    <w:p w:rsidR="00717F60" w:rsidRPr="00E71A48" w:rsidRDefault="0033182C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F175F7" w:rsidRPr="00B64B8B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kobeleva.ey@mrsk-1.ru.</w:t>
      </w:r>
      <w:proofErr w:type="gramEnd"/>
      <w:r w:rsidR="00F175F7" w:rsidRPr="00862664">
        <w:rPr>
          <w:sz w:val="24"/>
          <w:szCs w:val="24"/>
        </w:rPr>
        <w:t xml:space="preserve"> </w:t>
      </w:r>
      <w:proofErr w:type="gramStart"/>
      <w:r w:rsidR="00F175F7" w:rsidRPr="00862664">
        <w:rPr>
          <w:iCs/>
          <w:sz w:val="24"/>
          <w:szCs w:val="24"/>
        </w:rPr>
        <w:t>Извещением</w:t>
      </w:r>
      <w:r w:rsidR="00F175F7" w:rsidRPr="00862664">
        <w:rPr>
          <w:sz w:val="24"/>
          <w:szCs w:val="24"/>
        </w:rPr>
        <w:t xml:space="preserve"> о проведении открытого </w:t>
      </w:r>
      <w:r w:rsidR="00F175F7" w:rsidRPr="00862664">
        <w:rPr>
          <w:iCs/>
          <w:sz w:val="24"/>
          <w:szCs w:val="24"/>
        </w:rPr>
        <w:t>запроса предложений</w:t>
      </w:r>
      <w:r w:rsidR="00F175F7" w:rsidRPr="00862664">
        <w:rPr>
          <w:sz w:val="24"/>
          <w:szCs w:val="24"/>
        </w:rPr>
        <w:t xml:space="preserve">, </w:t>
      </w:r>
      <w:r w:rsidR="00F175F7" w:rsidRPr="009F143F">
        <w:rPr>
          <w:sz w:val="24"/>
          <w:szCs w:val="24"/>
        </w:rPr>
        <w:t xml:space="preserve">опубликованным </w:t>
      </w:r>
      <w:r w:rsidR="00F175F7" w:rsidRPr="009F143F">
        <w:rPr>
          <w:b/>
          <w:sz w:val="24"/>
          <w:szCs w:val="24"/>
        </w:rPr>
        <w:t>«10» ноября 2016 г.</w:t>
      </w:r>
      <w:r w:rsidRPr="00862664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9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F175F7">
        <w:fldChar w:fldCharType="begin"/>
      </w:r>
      <w:r w:rsidR="00F175F7">
        <w:instrText xml:space="preserve"> REF _Ref440269836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1.1.2</w:t>
      </w:r>
      <w:r w:rsidR="00F175F7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 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9D7F01" w:rsidRPr="00862664">
        <w:rPr>
          <w:sz w:val="24"/>
          <w:szCs w:val="24"/>
        </w:rPr>
        <w:t xml:space="preserve"> </w:t>
      </w:r>
      <w:r w:rsidR="00D15381">
        <w:rPr>
          <w:sz w:val="24"/>
          <w:szCs w:val="24"/>
        </w:rPr>
        <w:t xml:space="preserve">(далее – Участники)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>на право</w:t>
      </w:r>
      <w:proofErr w:type="gramEnd"/>
      <w:r w:rsidR="004B5EB3" w:rsidRPr="00862664">
        <w:rPr>
          <w:sz w:val="24"/>
          <w:szCs w:val="24"/>
        </w:rPr>
        <w:t xml:space="preserve"> </w:t>
      </w:r>
      <w:proofErr w:type="gramStart"/>
      <w:r w:rsidR="004B5EB3" w:rsidRPr="00862664">
        <w:rPr>
          <w:sz w:val="24"/>
          <w:szCs w:val="24"/>
        </w:rPr>
        <w:t xml:space="preserve">заключения </w:t>
      </w:r>
      <w:r w:rsidR="00702B2C" w:rsidRPr="00F175F7">
        <w:rPr>
          <w:sz w:val="24"/>
          <w:szCs w:val="24"/>
        </w:rPr>
        <w:t>Договор</w:t>
      </w:r>
      <w:r w:rsidR="00F175F7" w:rsidRPr="00F175F7">
        <w:rPr>
          <w:sz w:val="24"/>
          <w:szCs w:val="24"/>
        </w:rPr>
        <w:t>а</w:t>
      </w:r>
      <w:r w:rsidR="00702B2C" w:rsidRPr="00F175F7">
        <w:rPr>
          <w:sz w:val="24"/>
          <w:szCs w:val="24"/>
        </w:rPr>
        <w:t xml:space="preserve"> на поставку </w:t>
      </w:r>
      <w:r w:rsidR="00F175F7" w:rsidRPr="00F175F7">
        <w:rPr>
          <w:sz w:val="24"/>
          <w:szCs w:val="24"/>
        </w:rPr>
        <w:t>оборудования связи</w:t>
      </w:r>
      <w:r w:rsidR="00702B2C" w:rsidRPr="00F175F7">
        <w:rPr>
          <w:sz w:val="24"/>
          <w:szCs w:val="24"/>
        </w:rPr>
        <w:t xml:space="preserve"> для нужд ПАО «МРСК Центра» </w:t>
      </w:r>
      <w:r w:rsidR="00862664" w:rsidRPr="00F175F7">
        <w:rPr>
          <w:sz w:val="24"/>
          <w:szCs w:val="24"/>
        </w:rPr>
        <w:t>(филиала «Тамбовэнерго», расположенного по адресу:</w:t>
      </w:r>
      <w:proofErr w:type="gramEnd"/>
      <w:r w:rsidR="00862664" w:rsidRPr="00F175F7">
        <w:rPr>
          <w:sz w:val="24"/>
          <w:szCs w:val="24"/>
        </w:rPr>
        <w:t xml:space="preserve"> </w:t>
      </w:r>
      <w:proofErr w:type="gramStart"/>
      <w:r w:rsidR="00862664" w:rsidRPr="00F175F7">
        <w:rPr>
          <w:sz w:val="24"/>
          <w:szCs w:val="24"/>
        </w:rPr>
        <w:t xml:space="preserve">РФ, 392680, г. Тамбов, ул. </w:t>
      </w:r>
      <w:proofErr w:type="spellStart"/>
      <w:r w:rsidR="00862664" w:rsidRPr="00F175F7">
        <w:rPr>
          <w:sz w:val="24"/>
          <w:szCs w:val="24"/>
        </w:rPr>
        <w:t>Моршанское</w:t>
      </w:r>
      <w:proofErr w:type="spellEnd"/>
      <w:r w:rsidR="00862664" w:rsidRPr="00F175F7">
        <w:rPr>
          <w:sz w:val="24"/>
          <w:szCs w:val="24"/>
        </w:rPr>
        <w:t xml:space="preserve"> шоссе, д. 23)</w:t>
      </w:r>
      <w:r w:rsidRPr="00F175F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20" w:history="1">
        <w:r w:rsidR="00862664" w:rsidRPr="00F175F7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F175F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r w:rsidR="00F175F7" w:rsidRPr="00F175F7">
        <w:rPr>
          <w:sz w:val="24"/>
          <w:szCs w:val="24"/>
        </w:rPr>
        <w:t>Договора на поставку оборудования связи для нужд ПАО «МРСК Центра» (филиала «Тамбовэнерго»</w:t>
      </w:r>
      <w:r w:rsidR="00702B2C" w:rsidRPr="00F175F7">
        <w:rPr>
          <w:sz w:val="24"/>
          <w:szCs w:val="24"/>
        </w:rPr>
        <w:t>)</w:t>
      </w:r>
      <w:bookmarkEnd w:id="17"/>
      <w:r w:rsidR="00702B2C" w:rsidRPr="00F175F7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175F7">
        <w:rPr>
          <w:sz w:val="24"/>
          <w:szCs w:val="24"/>
        </w:rPr>
        <w:t xml:space="preserve">Количество лотов: </w:t>
      </w:r>
      <w:r w:rsidRPr="00F175F7">
        <w:rPr>
          <w:b/>
          <w:sz w:val="24"/>
          <w:szCs w:val="24"/>
        </w:rPr>
        <w:t>1 (один)</w:t>
      </w:r>
      <w:r w:rsidRPr="00F175F7">
        <w:rPr>
          <w:sz w:val="24"/>
          <w:szCs w:val="24"/>
        </w:rPr>
        <w:t>.</w:t>
      </w:r>
    </w:p>
    <w:bookmarkEnd w:id="18"/>
    <w:p w:rsidR="009D7F01" w:rsidRPr="00E71A48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</w:t>
      </w:r>
      <w:r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о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E71A48">
        <w:rPr>
          <w:sz w:val="24"/>
          <w:szCs w:val="24"/>
          <w:lang w:eastAsia="ru-RU"/>
        </w:rPr>
        <w:t>.</w:t>
      </w:r>
    </w:p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>поставок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E71A48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>
        <w:rPr>
          <w:sz w:val="24"/>
          <w:szCs w:val="24"/>
        </w:rPr>
        <w:t>поставок</w:t>
      </w:r>
      <w:r w:rsidR="00717F60" w:rsidRPr="00E71A48">
        <w:rPr>
          <w:sz w:val="24"/>
          <w:szCs w:val="24"/>
        </w:rPr>
        <w:t xml:space="preserve">: </w:t>
      </w:r>
      <w:r w:rsidR="00F175F7">
        <w:rPr>
          <w:b/>
          <w:sz w:val="24"/>
          <w:szCs w:val="24"/>
        </w:rPr>
        <w:t>январь – июнь 2017 года</w:t>
      </w:r>
      <w:r w:rsidR="00717F60" w:rsidRPr="00E71A48">
        <w:rPr>
          <w:sz w:val="24"/>
          <w:szCs w:val="24"/>
        </w:rPr>
        <w:t>.</w:t>
      </w:r>
      <w:bookmarkEnd w:id="19"/>
    </w:p>
    <w:p w:rsidR="002A47D1" w:rsidRPr="00F175F7" w:rsidRDefault="002A47D1" w:rsidP="00F175F7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F175F7">
        <w:rPr>
          <w:sz w:val="24"/>
          <w:szCs w:val="24"/>
        </w:rPr>
        <w:t xml:space="preserve">Отгрузочные реквизиты/базис поставки: </w:t>
      </w:r>
      <w:bookmarkEnd w:id="20"/>
      <w:r w:rsidR="008D2928" w:rsidRPr="00F175F7">
        <w:rPr>
          <w:sz w:val="24"/>
          <w:szCs w:val="24"/>
        </w:rPr>
        <w:t xml:space="preserve">«Тамбовэнерго», РФ, </w:t>
      </w:r>
      <w:proofErr w:type="spellStart"/>
      <w:r w:rsidR="008D2928" w:rsidRPr="00F175F7">
        <w:rPr>
          <w:sz w:val="24"/>
          <w:szCs w:val="24"/>
        </w:rPr>
        <w:t>г</w:t>
      </w:r>
      <w:proofErr w:type="gramStart"/>
      <w:r w:rsidR="008D2928" w:rsidRPr="00F175F7">
        <w:rPr>
          <w:sz w:val="24"/>
          <w:szCs w:val="24"/>
        </w:rPr>
        <w:t>.Т</w:t>
      </w:r>
      <w:proofErr w:type="gramEnd"/>
      <w:r w:rsidR="008D2928" w:rsidRPr="00F175F7">
        <w:rPr>
          <w:sz w:val="24"/>
          <w:szCs w:val="24"/>
        </w:rPr>
        <w:t>амбов</w:t>
      </w:r>
      <w:proofErr w:type="spellEnd"/>
      <w:r w:rsidR="008D2928" w:rsidRPr="00F175F7">
        <w:rPr>
          <w:sz w:val="24"/>
          <w:szCs w:val="24"/>
        </w:rPr>
        <w:t>, ул. Авиационная, 149 (Центральный склад);</w:t>
      </w: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>Форма и порядок оплаты: безналичный расчет, в течение 30 (тридцати) рабочих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33182C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33182C">
        <w:rPr>
          <w:iCs/>
          <w:sz w:val="24"/>
          <w:szCs w:val="24"/>
        </w:rPr>
      </w:r>
      <w:r w:rsidR="0033182C">
        <w:rPr>
          <w:iCs/>
          <w:sz w:val="24"/>
          <w:szCs w:val="24"/>
        </w:rPr>
        <w:fldChar w:fldCharType="separate"/>
      </w:r>
      <w:r w:rsidR="008941A2">
        <w:rPr>
          <w:iCs/>
          <w:sz w:val="24"/>
          <w:szCs w:val="24"/>
        </w:rPr>
        <w:t>3</w:t>
      </w:r>
      <w:r w:rsidR="0033182C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4</w:t>
      </w:r>
      <w:r w:rsidR="0033182C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175F7">
        <w:fldChar w:fldCharType="begin"/>
      </w:r>
      <w:r w:rsidR="00F175F7">
        <w:instrText xml:space="preserve"> REF _Ref305973574 \r \h  \* MERGEFORMAT </w:instrText>
      </w:r>
      <w:r w:rsidR="00F175F7">
        <w:fldChar w:fldCharType="separate"/>
      </w:r>
      <w:r w:rsidR="008941A2">
        <w:t>2</w:t>
      </w:r>
      <w:r w:rsidR="00F175F7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33182C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33182C">
        <w:rPr>
          <w:iCs/>
          <w:sz w:val="24"/>
          <w:szCs w:val="24"/>
        </w:rPr>
      </w:r>
      <w:r w:rsidR="0033182C">
        <w:rPr>
          <w:iCs/>
          <w:sz w:val="24"/>
          <w:szCs w:val="24"/>
        </w:rPr>
        <w:fldChar w:fldCharType="separate"/>
      </w:r>
      <w:r w:rsidR="008941A2">
        <w:rPr>
          <w:iCs/>
          <w:sz w:val="24"/>
          <w:szCs w:val="24"/>
        </w:rPr>
        <w:t>5</w:t>
      </w:r>
      <w:r w:rsidR="0033182C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</w:t>
      </w:r>
      <w:r w:rsidRPr="0022360B">
        <w:rPr>
          <w:sz w:val="24"/>
          <w:szCs w:val="24"/>
        </w:rPr>
        <w:lastRenderedPageBreak/>
        <w:t xml:space="preserve">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1.1.5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1.1.6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1.1.7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1.1.5</w:t>
      </w:r>
      <w:r w:rsidR="0033182C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1.1.6</w:t>
      </w:r>
      <w:r w:rsidR="0033182C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1.1.7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F175F7">
        <w:fldChar w:fldCharType="begin"/>
      </w:r>
      <w:r w:rsidR="00F175F7">
        <w:instrText xml:space="preserve"> REF _Ref440270637 \r \h  \* MERGEFORMAT </w:instrText>
      </w:r>
      <w:r w:rsidR="00F175F7">
        <w:fldChar w:fldCharType="separate"/>
      </w:r>
      <w:r w:rsidR="008941A2" w:rsidRPr="008941A2">
        <w:rPr>
          <w:bCs w:val="0"/>
          <w:iCs/>
          <w:sz w:val="24"/>
          <w:szCs w:val="24"/>
        </w:rPr>
        <w:t>1.1.5</w:t>
      </w:r>
      <w:r w:rsidR="00F175F7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F175F7">
        <w:fldChar w:fldCharType="begin"/>
      </w:r>
      <w:r w:rsidR="00F175F7">
        <w:instrText xml:space="preserve"> REF _Ref440270663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1.1.7</w:t>
      </w:r>
      <w:r w:rsidR="00F175F7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175F7">
        <w:fldChar w:fldCharType="begin"/>
      </w:r>
      <w:r w:rsidR="00F175F7">
        <w:instrText xml:space="preserve"> REF _Ref305973033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3.2</w:t>
      </w:r>
      <w:r w:rsidR="00F175F7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175F7">
        <w:fldChar w:fldCharType="begin"/>
      </w:r>
      <w:r w:rsidR="00F175F7">
        <w:instrText xml:space="preserve"> REF _Ref191386109 \n \h  \* MERGEFORMAT </w:instrText>
      </w:r>
      <w:r w:rsidR="00F175F7">
        <w:fldChar w:fldCharType="separate"/>
      </w:r>
      <w:r w:rsidR="008941A2" w:rsidRPr="008941A2">
        <w:rPr>
          <w:color w:val="000000"/>
          <w:sz w:val="24"/>
          <w:szCs w:val="24"/>
        </w:rPr>
        <w:t>3.3.2</w:t>
      </w:r>
      <w:r w:rsidR="00F175F7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т)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33182C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33182C">
        <w:fldChar w:fldCharType="separate"/>
      </w:r>
      <w:r w:rsidR="008941A2">
        <w:rPr>
          <w:sz w:val="24"/>
          <w:szCs w:val="24"/>
        </w:rPr>
        <w:t>3.3.8.3</w:t>
      </w:r>
      <w:r w:rsidR="0033182C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F175F7">
        <w:fldChar w:fldCharType="begin"/>
      </w:r>
      <w:r w:rsidR="00F175F7">
        <w:instrText xml:space="preserve"> REF _Ref442187883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5.14</w:t>
      </w:r>
      <w:r w:rsidR="00F175F7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175F7">
        <w:fldChar w:fldCharType="begin"/>
      </w:r>
      <w:r w:rsidR="00F175F7">
        <w:instrText xml:space="preserve"> REF _Ref191386164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 xml:space="preserve"> 1.4.1 </w:t>
      </w:r>
      <w:r w:rsidR="00F175F7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175F7">
        <w:fldChar w:fldCharType="begin"/>
      </w:r>
      <w:r w:rsidR="00F175F7">
        <w:instrText xml:space="preserve"> REF _Ref306978606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 xml:space="preserve"> 1.4.2 </w:t>
      </w:r>
      <w:r w:rsidR="00F175F7">
        <w:lastRenderedPageBreak/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</w:t>
      </w:r>
      <w:r w:rsidRPr="00E71A48">
        <w:rPr>
          <w:sz w:val="24"/>
          <w:szCs w:val="24"/>
        </w:rPr>
        <w:lastRenderedPageBreak/>
        <w:t xml:space="preserve">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175F7">
        <w:fldChar w:fldCharType="begin"/>
      </w:r>
      <w:r w:rsidR="00F175F7">
        <w:instrText xml:space="preserve"> REF _Ref306114966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3.3.11</w:t>
      </w:r>
      <w:r w:rsidR="00F175F7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33182C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8941A2">
        <w:rPr>
          <w:b w:val="0"/>
        </w:rPr>
        <w:t>1.1.4</w:t>
      </w:r>
      <w:r w:rsidR="0033182C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175F7">
        <w:fldChar w:fldCharType="begin"/>
      </w:r>
      <w:r w:rsidR="00F175F7">
        <w:instrText xml:space="preserve"> REF _Ref305973147 \r \h  \* MERGEFORMAT </w:instrText>
      </w:r>
      <w:r w:rsidR="00F175F7">
        <w:fldChar w:fldCharType="separate"/>
      </w:r>
      <w:r w:rsidR="008941A2" w:rsidRPr="008941A2">
        <w:rPr>
          <w:b w:val="0"/>
          <w:szCs w:val="24"/>
        </w:rPr>
        <w:t>3.3</w:t>
      </w:r>
      <w:r w:rsidR="00F175F7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F175F7">
        <w:fldChar w:fldCharType="begin"/>
      </w:r>
      <w:r w:rsidR="00F175F7">
        <w:instrText xml:space="preserve"> REF _Ref55336310 \r \h  \* MERGEFORMAT </w:instrText>
      </w:r>
      <w:r w:rsidR="00F175F7">
        <w:fldChar w:fldCharType="separate"/>
      </w:r>
      <w:r w:rsidR="008941A2" w:rsidRPr="008941A2">
        <w:rPr>
          <w:b w:val="0"/>
          <w:szCs w:val="24"/>
        </w:rPr>
        <w:t>5.1</w:t>
      </w:r>
      <w:r w:rsidR="00F175F7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F175F7">
        <w:fldChar w:fldCharType="begin"/>
      </w:r>
      <w:r w:rsidR="00F175F7">
        <w:instrText xml:space="preserve"> REF _Ref440284918 \r \h  \* MERGEFORMAT </w:instrText>
      </w:r>
      <w:r w:rsidR="00F175F7">
        <w:fldChar w:fldCharType="separate"/>
      </w:r>
      <w:r w:rsidR="008941A2" w:rsidRPr="008941A2">
        <w:rPr>
          <w:b w:val="0"/>
          <w:szCs w:val="24"/>
        </w:rPr>
        <w:t>5.2</w:t>
      </w:r>
      <w:r w:rsidR="00F175F7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F175F7">
        <w:fldChar w:fldCharType="begin"/>
      </w:r>
      <w:r w:rsidR="00F175F7">
        <w:instrText xml:space="preserve"> REF _Ref86826666 \r \h  \* MERGEFORMAT </w:instrText>
      </w:r>
      <w:r w:rsidR="00F175F7">
        <w:fldChar w:fldCharType="separate"/>
      </w:r>
      <w:r w:rsidR="008941A2" w:rsidRPr="008941A2">
        <w:rPr>
          <w:b w:val="0"/>
          <w:szCs w:val="24"/>
        </w:rPr>
        <w:t>5.3</w:t>
      </w:r>
      <w:r w:rsidR="00F175F7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F175F7">
        <w:fldChar w:fldCharType="begin"/>
      </w:r>
      <w:r w:rsidR="00F175F7">
        <w:instrText xml:space="preserve"> REF _Ref440284947 \r \h  \* MERGEFORMAT </w:instrText>
      </w:r>
      <w:r w:rsidR="00F175F7">
        <w:fldChar w:fldCharType="separate"/>
      </w:r>
      <w:r w:rsidR="008941A2" w:rsidRPr="008941A2">
        <w:rPr>
          <w:b w:val="0"/>
          <w:szCs w:val="24"/>
        </w:rPr>
        <w:t>5.4</w:t>
      </w:r>
      <w:r w:rsidR="00F175F7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175F7">
        <w:fldChar w:fldCharType="begin"/>
      </w:r>
      <w:r w:rsidR="00F175F7">
        <w:instrText xml:space="preserve"> REF _Ref93264992 \r \h  \* MERGEFORMAT </w:instrText>
      </w:r>
      <w:r w:rsidR="00F175F7">
        <w:fldChar w:fldCharType="separate"/>
      </w:r>
      <w:r w:rsidR="008941A2" w:rsidRPr="008941A2">
        <w:rPr>
          <w:b w:val="0"/>
          <w:szCs w:val="24"/>
        </w:rPr>
        <w:t>5.5</w:t>
      </w:r>
      <w:r w:rsidR="00F175F7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33182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3.3.14</w:t>
      </w:r>
      <w:r w:rsidR="0033182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t xml:space="preserve">Оценка заявок (подраздел </w:t>
      </w:r>
      <w:r w:rsidR="0033182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3.5.1</w:t>
      </w:r>
      <w:r w:rsidR="0033182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33182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3.8</w:t>
      </w:r>
      <w:r w:rsidR="0033182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33182C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8941A2">
        <w:rPr>
          <w:b w:val="0"/>
        </w:rPr>
        <w:t>5.5</w:t>
      </w:r>
      <w:r w:rsidR="0033182C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33182C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8941A2">
        <w:rPr>
          <w:b w:val="0"/>
        </w:rPr>
        <w:t>2.2.3</w:t>
      </w:r>
      <w:r w:rsidR="0033182C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175F7">
        <w:fldChar w:fldCharType="begin"/>
      </w:r>
      <w:r w:rsidR="00F175F7">
        <w:instrText xml:space="preserve"> REF _Ref305973033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3.2</w:t>
      </w:r>
      <w:r w:rsidR="00F175F7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175F7">
        <w:fldChar w:fldCharType="begin"/>
      </w:r>
      <w:r w:rsidR="00F175F7">
        <w:instrText xml:space="preserve"> REF _Ref305973147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3.3</w:t>
      </w:r>
      <w:r w:rsidR="00F175F7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="00F175F7">
        <w:fldChar w:fldCharType="begin"/>
      </w:r>
      <w:r w:rsidR="00F175F7">
        <w:instrText xml:space="preserve"> REF _Ref305973214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3.4</w:t>
      </w:r>
      <w:r w:rsidR="00F175F7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175F7">
        <w:fldChar w:fldCharType="begin"/>
      </w:r>
      <w:r w:rsidR="00F175F7">
        <w:instrText xml:space="preserve"> REF _Ref303683883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3.5</w:t>
      </w:r>
      <w:r w:rsidR="00F175F7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175F7">
        <w:fldChar w:fldCharType="begin"/>
      </w:r>
      <w:r w:rsidR="00F175F7">
        <w:instrText xml:space="preserve"> REF _Ref305973250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3.5</w:t>
      </w:r>
      <w:r w:rsidR="008941A2">
        <w:t>.1</w:t>
      </w:r>
      <w:r w:rsidR="00F175F7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175F7">
        <w:fldChar w:fldCharType="begin"/>
      </w:r>
      <w:r w:rsidR="00F175F7">
        <w:instrText xml:space="preserve"> REF _Ref303250967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3.7</w:t>
      </w:r>
      <w:r w:rsidR="00F175F7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175F7">
        <w:fldChar w:fldCharType="begin"/>
      </w:r>
      <w:r w:rsidR="00F175F7">
        <w:instrText xml:space="preserve"> REF _Ref303681924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3.8</w:t>
      </w:r>
      <w:r w:rsidR="00F175F7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175F7">
        <w:fldChar w:fldCharType="begin"/>
      </w:r>
      <w:r w:rsidR="00F175F7">
        <w:instrText xml:space="preserve"> REF _Ref303683929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3.10</w:t>
      </w:r>
      <w:r w:rsidR="00F175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175F7">
        <w:fldChar w:fldCharType="begin"/>
      </w:r>
      <w:r w:rsidR="00F175F7">
        <w:instrText xml:space="preserve"> REF _Ref306140410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3.11</w:t>
      </w:r>
      <w:r w:rsidR="00F175F7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175F7">
        <w:fldChar w:fldCharType="begin"/>
      </w:r>
      <w:r w:rsidR="00F175F7">
        <w:instrText xml:space="preserve"> REF _Ref306140451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3.12</w:t>
      </w:r>
      <w:r w:rsidR="00F175F7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175F7">
        <w:fldChar w:fldCharType="begin"/>
      </w:r>
      <w:r w:rsidR="00F175F7">
        <w:instrText xml:space="preserve"> REF _Ref302563524 \n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1.1.1</w:t>
      </w:r>
      <w:r w:rsidR="00F175F7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F175F7">
        <w:fldChar w:fldCharType="begin"/>
      </w:r>
      <w:r w:rsidR="00F175F7">
        <w:instrText xml:space="preserve"> REF _Ref55336310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5.1</w:t>
      </w:r>
      <w:r w:rsidR="00F175F7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F175F7">
        <w:fldChar w:fldCharType="begin"/>
      </w:r>
      <w:r w:rsidR="00F175F7">
        <w:instrText xml:space="preserve"> REF _Ref440271072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5.2</w:t>
      </w:r>
      <w:r w:rsidR="00F175F7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F175F7">
        <w:fldChar w:fldCharType="begin"/>
      </w:r>
      <w:r w:rsidR="00F175F7">
        <w:instrText xml:space="preserve"> REF _Ref440270984 \r \h  \* MERGEFORMAT </w:instrText>
      </w:r>
      <w:r w:rsidR="00F175F7">
        <w:fldChar w:fldCharType="separate"/>
      </w:r>
      <w:r w:rsidR="008941A2" w:rsidRPr="008941A2">
        <w:rPr>
          <w:bCs w:val="0"/>
          <w:spacing w:val="-1"/>
          <w:sz w:val="24"/>
          <w:szCs w:val="24"/>
        </w:rPr>
        <w:t>5.10</w:t>
      </w:r>
      <w:r w:rsidR="00F175F7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F175F7">
        <w:fldChar w:fldCharType="begin"/>
      </w:r>
      <w:r w:rsidR="00F175F7">
        <w:instrText xml:space="preserve"> REF _Ref440271036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5.4</w:t>
      </w:r>
      <w:r w:rsidR="00F175F7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F175F7">
        <w:fldChar w:fldCharType="begin"/>
      </w:r>
      <w:r w:rsidR="00F175F7">
        <w:instrText xml:space="preserve"> REF _Ref191386407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3.3.8</w:t>
      </w:r>
      <w:r w:rsidR="00F175F7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F175F7">
        <w:fldChar w:fldCharType="begin"/>
      </w:r>
      <w:r w:rsidR="00F175F7">
        <w:instrText xml:space="preserve"> REF _Ref93264992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5.5</w:t>
      </w:r>
      <w:r w:rsidR="00F175F7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F175F7">
        <w:fldChar w:fldCharType="begin"/>
      </w:r>
      <w:r w:rsidR="00F175F7">
        <w:instrText xml:space="preserve"> REF _Ref55336310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5.1</w:t>
      </w:r>
      <w:r w:rsidR="00F175F7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F175F7">
        <w:fldChar w:fldCharType="begin"/>
      </w:r>
      <w:r w:rsidR="00F175F7">
        <w:instrText xml:space="preserve"> REF _Ref440271964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5.1.3</w:t>
      </w:r>
      <w:r w:rsidR="00F175F7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F175F7">
        <w:fldChar w:fldCharType="begin"/>
      </w:r>
      <w:r w:rsidR="00F175F7">
        <w:instrText xml:space="preserve"> REF _Ref440279062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б)</w:t>
      </w:r>
      <w:r w:rsidR="00F175F7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F175F7">
        <w:fldChar w:fldCharType="begin"/>
      </w:r>
      <w:r w:rsidR="00F175F7">
        <w:instrText xml:space="preserve"> REF _Ref303587815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3.3.8.3</w:t>
      </w:r>
      <w:r w:rsidR="00F175F7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F175F7">
        <w:fldChar w:fldCharType="begin"/>
      </w:r>
      <w:r w:rsidR="00F175F7">
        <w:instrText xml:space="preserve"> REF _Ref86826666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5.3</w:t>
      </w:r>
      <w:r w:rsidR="00F175F7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F175F7">
        <w:fldChar w:fldCharType="begin"/>
      </w:r>
      <w:r w:rsidR="00F175F7">
        <w:instrText xml:space="preserve"> REF _Ref440275030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5.10</w:t>
      </w:r>
      <w:r w:rsidR="00F175F7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F175F7">
        <w:fldChar w:fldCharType="begin"/>
      </w:r>
      <w:r w:rsidR="00F175F7">
        <w:instrText xml:space="preserve"> REF _Ref440274913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5.2</w:t>
      </w:r>
      <w:r w:rsidR="00F175F7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F175F7">
        <w:fldChar w:fldCharType="begin"/>
      </w:r>
      <w:r w:rsidR="00F175F7">
        <w:instrText xml:space="preserve"> REF _Ref440274902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5.4</w:t>
      </w:r>
      <w:r w:rsidR="00F175F7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F175F7">
        <w:fldChar w:fldCharType="begin"/>
      </w:r>
      <w:r w:rsidR="00F175F7">
        <w:instrText xml:space="preserve"> REF _Ref93264992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5.5</w:t>
      </w:r>
      <w:r w:rsidR="00F175F7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33182C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33182C">
        <w:fldChar w:fldCharType="separate"/>
      </w:r>
      <w:r w:rsidR="008941A2">
        <w:rPr>
          <w:bCs w:val="0"/>
          <w:sz w:val="24"/>
          <w:szCs w:val="24"/>
          <w:lang w:eastAsia="ru-RU"/>
        </w:rPr>
        <w:t>5.6.1</w:t>
      </w:r>
      <w:r w:rsidR="0033182C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33182C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33182C">
        <w:fldChar w:fldCharType="separate"/>
      </w:r>
      <w:r w:rsidR="008941A2">
        <w:rPr>
          <w:sz w:val="24"/>
          <w:szCs w:val="24"/>
        </w:rPr>
        <w:t>5.6.2</w:t>
      </w:r>
      <w:r w:rsidR="0033182C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F175F7">
        <w:fldChar w:fldCharType="begin"/>
      </w:r>
      <w:r w:rsidR="00F175F7">
        <w:instrText xml:space="preserve"> REF _Ref303587815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3.3.8.3</w:t>
      </w:r>
      <w:r w:rsidR="00F175F7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F175F7">
        <w:fldChar w:fldCharType="begin"/>
      </w:r>
      <w:r w:rsidR="00F175F7">
        <w:instrText xml:space="preserve"> REF _Ref440279062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б)</w:t>
      </w:r>
      <w:r w:rsidR="00F175F7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F175F7">
        <w:fldChar w:fldCharType="begin"/>
      </w:r>
      <w:r w:rsidR="00F175F7">
        <w:instrText xml:space="preserve"> REF _Ref440372460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д)</w:t>
      </w:r>
      <w:r w:rsidR="00F175F7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F175F7">
        <w:fldChar w:fldCharType="begin"/>
      </w:r>
      <w:r w:rsidR="00F175F7">
        <w:instrText xml:space="preserve"> REF _Ref440372474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м)</w:t>
      </w:r>
      <w:r w:rsidR="00F175F7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F175F7">
        <w:lastRenderedPageBreak/>
        <w:fldChar w:fldCharType="begin"/>
      </w:r>
      <w:r w:rsidR="00F175F7">
        <w:instrText xml:space="preserve"> REF _Ref440372477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н)</w:t>
      </w:r>
      <w:r w:rsidR="00F175F7">
        <w:fldChar w:fldCharType="end"/>
      </w:r>
      <w:r w:rsidR="00A24167" w:rsidRPr="007252E9">
        <w:rPr>
          <w:sz w:val="24"/>
          <w:szCs w:val="24"/>
        </w:rPr>
        <w:t xml:space="preserve">, </w:t>
      </w:r>
      <w:r w:rsidR="00F175F7">
        <w:fldChar w:fldCharType="begin"/>
      </w:r>
      <w:r w:rsidR="00F175F7">
        <w:instrText xml:space="preserve"> REF _Ref442188512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т)</w:t>
      </w:r>
      <w:r w:rsidR="00F175F7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F175F7">
        <w:fldChar w:fldCharType="begin"/>
      </w:r>
      <w:r w:rsidR="00F175F7">
        <w:instrText xml:space="preserve"> REF _Ref303587815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3.3.8.3</w:t>
      </w:r>
      <w:r w:rsidR="00F175F7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175F7">
        <w:fldChar w:fldCharType="begin"/>
      </w:r>
      <w:r w:rsidR="00F175F7">
        <w:instrText xml:space="preserve"> REF _Ref464116309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3.3.10.7</w:t>
      </w:r>
      <w:r w:rsidR="00F175F7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F175F7">
        <w:fldChar w:fldCharType="begin"/>
      </w:r>
      <w:r w:rsidR="00F175F7">
        <w:instrText xml:space="preserve"> REF _Ref464462953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о)</w:t>
      </w:r>
      <w:r w:rsidR="00F175F7">
        <w:fldChar w:fldCharType="end"/>
      </w:r>
      <w:r w:rsidRPr="007252E9">
        <w:rPr>
          <w:sz w:val="24"/>
          <w:szCs w:val="24"/>
        </w:rPr>
        <w:t xml:space="preserve">, </w:t>
      </w:r>
      <w:r w:rsidR="00F175F7">
        <w:fldChar w:fldCharType="begin"/>
      </w:r>
      <w:r w:rsidR="00F175F7">
        <w:instrText xml:space="preserve"> REF _Ref442188512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т)</w:t>
      </w:r>
      <w:r w:rsidR="00F175F7">
        <w:fldChar w:fldCharType="end"/>
      </w:r>
      <w:r w:rsidRPr="007252E9">
        <w:rPr>
          <w:sz w:val="24"/>
          <w:szCs w:val="24"/>
        </w:rPr>
        <w:t xml:space="preserve"> и </w:t>
      </w:r>
      <w:r w:rsidR="00F175F7">
        <w:fldChar w:fldCharType="begin"/>
      </w:r>
      <w:r w:rsidR="00F175F7">
        <w:instrText xml:space="preserve"> REF _Ref464462966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ц)</w:t>
      </w:r>
      <w:r w:rsidR="00F175F7">
        <w:fldChar w:fldCharType="end"/>
      </w:r>
      <w:r w:rsidRPr="007252E9">
        <w:rPr>
          <w:sz w:val="24"/>
          <w:szCs w:val="24"/>
        </w:rPr>
        <w:t xml:space="preserve"> п. </w:t>
      </w:r>
      <w:r w:rsidR="00F175F7">
        <w:fldChar w:fldCharType="begin"/>
      </w:r>
      <w:r w:rsidR="00F175F7">
        <w:instrText xml:space="preserve"> REF _Ref303587815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3.3.8.3</w:t>
      </w:r>
      <w:r w:rsidR="00F175F7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F175F7">
        <w:fldChar w:fldCharType="begin"/>
      </w:r>
      <w:r w:rsidR="00F175F7">
        <w:instrText xml:space="preserve"> REF _Ref440270602 \r \h  \* MERGEFORMAT </w:instrText>
      </w:r>
      <w:r w:rsidR="00F175F7">
        <w:fldChar w:fldCharType="separate"/>
      </w:r>
      <w:r w:rsidR="008941A2">
        <w:t>5</w:t>
      </w:r>
      <w:r w:rsidR="00F175F7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F175F7">
        <w:fldChar w:fldCharType="begin"/>
      </w:r>
      <w:r w:rsidR="00F175F7">
        <w:instrText xml:space="preserve"> REF _Ref191386419 \n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3.3.2</w:t>
      </w:r>
      <w:r w:rsidR="00F175F7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т)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33182C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3.3.8.3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F175F7">
        <w:fldChar w:fldCharType="begin"/>
      </w:r>
      <w:r w:rsidR="00F175F7">
        <w:instrText xml:space="preserve"> REF _Ref442187883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5.14</w:t>
      </w:r>
      <w:r w:rsidR="00F175F7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F175F7">
        <w:fldChar w:fldCharType="begin"/>
      </w:r>
      <w:r w:rsidR="00F175F7">
        <w:instrText xml:space="preserve"> REF _Ref86826666 \r \h  \* MERGEFORMAT </w:instrText>
      </w:r>
      <w:r w:rsidR="00F175F7">
        <w:fldChar w:fldCharType="separate"/>
      </w:r>
      <w:r w:rsidR="008941A2" w:rsidRPr="008941A2">
        <w:rPr>
          <w:bCs w:val="0"/>
          <w:spacing w:val="-1"/>
          <w:sz w:val="24"/>
          <w:szCs w:val="24"/>
        </w:rPr>
        <w:t>5.3</w:t>
      </w:r>
      <w:r w:rsidR="00F175F7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F175F7">
        <w:fldChar w:fldCharType="begin"/>
      </w:r>
      <w:r w:rsidR="00F175F7">
        <w:instrText xml:space="preserve"> REF _Ref86826666 \r \h  \* MERGEFORMAT </w:instrText>
      </w:r>
      <w:r w:rsidR="00F175F7">
        <w:fldChar w:fldCharType="separate"/>
      </w:r>
      <w:r w:rsidR="008941A2" w:rsidRPr="008941A2">
        <w:rPr>
          <w:bCs w:val="0"/>
          <w:spacing w:val="-1"/>
          <w:sz w:val="24"/>
          <w:szCs w:val="24"/>
        </w:rPr>
        <w:t>5.3</w:t>
      </w:r>
      <w:r w:rsidR="00F175F7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F175F7">
        <w:fldChar w:fldCharType="begin"/>
      </w:r>
      <w:r w:rsidR="00F175F7">
        <w:instrText xml:space="preserve"> REF _Ref440271182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3.3.1.9</w:t>
      </w:r>
      <w:r w:rsidR="00F175F7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5.2</w:t>
      </w:r>
      <w:r w:rsidR="0033182C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5.4</w:t>
      </w:r>
      <w:r w:rsidR="0033182C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5.1</w:t>
      </w:r>
      <w:r w:rsidR="0033182C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5.1</w:t>
      </w:r>
      <w:r w:rsidR="0033182C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т)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33182C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33182C">
        <w:fldChar w:fldCharType="separate"/>
      </w:r>
      <w:r w:rsidR="008941A2">
        <w:rPr>
          <w:sz w:val="24"/>
          <w:szCs w:val="24"/>
        </w:rPr>
        <w:t>3.3.8.3</w:t>
      </w:r>
      <w:r w:rsidR="0033182C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F175F7">
        <w:fldChar w:fldCharType="begin"/>
      </w:r>
      <w:r w:rsidR="00F175F7">
        <w:instrText xml:space="preserve"> REF _Ref442187883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5.14</w:t>
      </w:r>
      <w:r w:rsidR="00F175F7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33182C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3.4.1.3</w:t>
      </w:r>
      <w:r w:rsidR="0033182C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1113EC" w:rsidRDefault="00216641" w:rsidP="001113EC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1113EC">
        <w:rPr>
          <w:b/>
          <w:bCs w:val="0"/>
          <w:sz w:val="24"/>
          <w:szCs w:val="24"/>
          <w:u w:val="single"/>
        </w:rPr>
        <w:t>По Лоту №1:</w:t>
      </w:r>
      <w:r w:rsidR="00717F60" w:rsidRPr="00C12FA4">
        <w:rPr>
          <w:bCs w:val="0"/>
          <w:sz w:val="24"/>
          <w:szCs w:val="24"/>
        </w:rPr>
        <w:t xml:space="preserve"> </w:t>
      </w:r>
      <w:r w:rsidR="00F175F7" w:rsidRPr="00F175F7">
        <w:rPr>
          <w:b/>
          <w:sz w:val="24"/>
          <w:szCs w:val="24"/>
        </w:rPr>
        <w:t xml:space="preserve">1 571 196,00 </w:t>
      </w:r>
      <w:r w:rsidR="00F175F7" w:rsidRPr="00F175F7">
        <w:rPr>
          <w:sz w:val="24"/>
          <w:szCs w:val="24"/>
        </w:rPr>
        <w:t>(Один миллион пятьсот семьдесят одна тысяча сто девяносто шесть) рублей 00 копеек РФ, без учета НДС</w:t>
      </w:r>
      <w:r w:rsidR="00F175F7" w:rsidRPr="00F175F7">
        <w:rPr>
          <w:b/>
          <w:sz w:val="24"/>
          <w:szCs w:val="24"/>
        </w:rPr>
        <w:t xml:space="preserve">; </w:t>
      </w:r>
      <w:r w:rsidR="00F175F7" w:rsidRPr="001113EC">
        <w:rPr>
          <w:sz w:val="24"/>
          <w:szCs w:val="24"/>
        </w:rPr>
        <w:t>НДС составляет</w:t>
      </w:r>
      <w:r w:rsidR="00F175F7" w:rsidRPr="00F175F7">
        <w:rPr>
          <w:b/>
          <w:sz w:val="24"/>
          <w:szCs w:val="24"/>
        </w:rPr>
        <w:t xml:space="preserve"> 282 815,28 </w:t>
      </w:r>
      <w:r w:rsidR="00F175F7" w:rsidRPr="001113EC">
        <w:rPr>
          <w:sz w:val="24"/>
          <w:szCs w:val="24"/>
        </w:rPr>
        <w:t>(Двести восемьдесят две тысячи восемьсот пятнадцать) рублей 28 копеек РФ</w:t>
      </w:r>
      <w:r w:rsidR="00F175F7" w:rsidRPr="00F175F7">
        <w:rPr>
          <w:b/>
          <w:sz w:val="24"/>
          <w:szCs w:val="24"/>
        </w:rPr>
        <w:t xml:space="preserve">; 1 854 011,28 </w:t>
      </w:r>
      <w:r w:rsidR="00F175F7" w:rsidRPr="001113EC">
        <w:rPr>
          <w:sz w:val="24"/>
          <w:szCs w:val="24"/>
        </w:rPr>
        <w:t>(Один миллион восемьсот пятьдесят четыре тысячи одиннадцать) рублей 28 копеек РФ, с учетом НДС.</w:t>
      </w:r>
      <w:proofErr w:type="gramEnd"/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F175F7">
        <w:fldChar w:fldCharType="begin"/>
      </w:r>
      <w:r w:rsidR="00F175F7">
        <w:instrText xml:space="preserve"> REF _Ref55336310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5.1</w:t>
      </w:r>
      <w:r w:rsidR="00F175F7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F175F7">
        <w:fldChar w:fldCharType="begin"/>
      </w:r>
      <w:r w:rsidR="00F175F7">
        <w:instrText xml:space="preserve"> REF _Ref440271072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5.2</w:t>
      </w:r>
      <w:r w:rsidR="00F175F7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F175F7">
        <w:fldChar w:fldCharType="begin"/>
      </w:r>
      <w:r w:rsidR="00F175F7">
        <w:instrText xml:space="preserve"> REF _Ref306138385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3.6.4</w:t>
      </w:r>
      <w:r w:rsidR="00F175F7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End w:id="281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2"/>
      <w:r w:rsidRPr="00E71A48">
        <w:rPr>
          <w:bCs w:val="0"/>
          <w:sz w:val="24"/>
          <w:szCs w:val="24"/>
        </w:rPr>
        <w:t>:</w:t>
      </w:r>
      <w:bookmarkStart w:id="285" w:name="_Ref306004833"/>
      <w:bookmarkEnd w:id="283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33182C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33182C" w:rsidRPr="000F4365">
        <w:rPr>
          <w:bCs w:val="0"/>
          <w:sz w:val="24"/>
          <w:szCs w:val="24"/>
        </w:rPr>
      </w:r>
      <w:r w:rsidR="0033182C" w:rsidRPr="000F4365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3.3.9</w:t>
      </w:r>
      <w:r w:rsidR="0033182C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F175F7">
        <w:fldChar w:fldCharType="begin"/>
      </w:r>
      <w:r w:rsidR="00F175F7">
        <w:instrText xml:space="preserve"> REF _Ref191386461 \n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3.3.10</w:t>
      </w:r>
      <w:r w:rsidR="00F175F7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="00D4486F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>обладать необходи</w:t>
      </w:r>
      <w:r w:rsidR="00D4486F">
        <w:rPr>
          <w:color w:val="000000"/>
          <w:sz w:val="24"/>
          <w:szCs w:val="24"/>
          <w:lang w:eastAsia="ru-RU"/>
        </w:rPr>
        <w:t>мыми профессиональными знаниями</w:t>
      </w:r>
      <w:r w:rsidRPr="00E71A48">
        <w:rPr>
          <w:color w:val="000000"/>
          <w:sz w:val="24"/>
          <w:szCs w:val="24"/>
          <w:lang w:eastAsia="ru-RU"/>
        </w:rPr>
        <w:t xml:space="preserve"> </w:t>
      </w:r>
      <w:r w:rsidRPr="00680B79">
        <w:rPr>
          <w:color w:val="000000"/>
          <w:sz w:val="24"/>
          <w:szCs w:val="24"/>
          <w:lang w:eastAsia="ru-RU"/>
        </w:rPr>
        <w:t xml:space="preserve">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Pr="006A1B1E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F175F7">
        <w:fldChar w:fldCharType="begin"/>
      </w:r>
      <w:r w:rsidR="00F175F7">
        <w:instrText xml:space="preserve"> REF _Ref440291364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3.3.8.1</w:t>
      </w:r>
      <w:r w:rsidR="00F175F7">
        <w:fldChar w:fldCharType="end"/>
      </w:r>
      <w:r w:rsidRPr="007252E9">
        <w:rPr>
          <w:sz w:val="24"/>
          <w:szCs w:val="24"/>
        </w:rPr>
        <w:t>-</w:t>
      </w:r>
      <w:r w:rsidR="00F175F7">
        <w:fldChar w:fldCharType="begin"/>
      </w:r>
      <w:r w:rsidR="00F175F7">
        <w:instrText xml:space="preserve"> REF _Ref303669127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3.3.8.2</w:t>
      </w:r>
      <w:r w:rsidR="00F175F7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</w:t>
      </w:r>
      <w:r w:rsidR="00F80103" w:rsidRPr="007252E9">
        <w:rPr>
          <w:sz w:val="24"/>
          <w:szCs w:val="24"/>
        </w:rPr>
        <w:lastRenderedPageBreak/>
        <w:t xml:space="preserve">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F175F7">
        <w:fldChar w:fldCharType="begin"/>
      </w:r>
      <w:r w:rsidR="00F175F7">
        <w:instrText xml:space="preserve"> REF _Ref440271993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5.9</w:t>
      </w:r>
      <w:r w:rsidR="00F175F7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F175F7">
        <w:fldChar w:fldCharType="begin"/>
      </w:r>
      <w:r w:rsidR="00F175F7">
        <w:instrText xml:space="preserve"> REF _Ref440271964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5.1.3</w:t>
      </w:r>
      <w:r w:rsidR="00F175F7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F175F7">
        <w:fldChar w:fldCharType="begin"/>
      </w:r>
      <w:r w:rsidR="00F175F7">
        <w:instrText xml:space="preserve"> REF _Ref440272035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5.11</w:t>
      </w:r>
      <w:r w:rsidR="00F175F7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F175F7">
        <w:fldChar w:fldCharType="begin"/>
      </w:r>
      <w:r w:rsidR="00F175F7">
        <w:instrText xml:space="preserve"> REF _Ref440272051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5.12</w:t>
      </w:r>
      <w:r w:rsidR="00F175F7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</w:t>
      </w:r>
      <w:r w:rsidR="00F82225" w:rsidRPr="007252E9">
        <w:rPr>
          <w:sz w:val="24"/>
          <w:szCs w:val="24"/>
        </w:rPr>
        <w:lastRenderedPageBreak/>
        <w:t xml:space="preserve">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F175F7">
        <w:fldChar w:fldCharType="begin"/>
      </w:r>
      <w:r w:rsidR="00F175F7">
        <w:instrText xml:space="preserve"> REF _Ref440272119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5.6.1</w:t>
      </w:r>
      <w:r w:rsidR="00F175F7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F175F7">
        <w:fldChar w:fldCharType="begin"/>
      </w:r>
      <w:r w:rsidR="00F175F7">
        <w:instrText xml:space="preserve"> REF _Ref440272147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5.6.2</w:t>
      </w:r>
      <w:r w:rsidR="00F175F7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</w:t>
      </w:r>
      <w:r w:rsidR="00DA1402" w:rsidRPr="007252E9">
        <w:rPr>
          <w:sz w:val="24"/>
          <w:szCs w:val="24"/>
        </w:rPr>
        <w:lastRenderedPageBreak/>
        <w:t xml:space="preserve">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5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6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F175F7">
        <w:fldChar w:fldCharType="begin"/>
      </w:r>
      <w:r w:rsidR="00F175F7">
        <w:instrText xml:space="preserve"> REF _Ref464120879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5.10</w:t>
      </w:r>
      <w:r w:rsidR="00F175F7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6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F175F7">
        <w:fldChar w:fldCharType="begin"/>
      </w:r>
      <w:r w:rsidR="00F175F7">
        <w:instrText xml:space="preserve"> REF _Ref449017073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5.7</w:t>
      </w:r>
      <w:r w:rsidR="00F175F7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F175F7">
        <w:fldChar w:fldCharType="begin"/>
      </w:r>
      <w:r w:rsidR="00F175F7">
        <w:instrText xml:space="preserve"> REF _Ref55336398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5.8</w:t>
      </w:r>
      <w:r w:rsidR="00F175F7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5.13</w:t>
      </w:r>
      <w:r w:rsidR="0033182C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F175F7">
        <w:fldChar w:fldCharType="begin"/>
      </w:r>
      <w:r w:rsidR="00F175F7">
        <w:instrText xml:space="preserve"> REF _Ref440272274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5.15</w:t>
      </w:r>
      <w:r w:rsidR="00F175F7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право единоличного или </w:t>
      </w:r>
      <w:r w:rsidRPr="007D7C50">
        <w:rPr>
          <w:i/>
          <w:sz w:val="24"/>
          <w:szCs w:val="24"/>
        </w:rPr>
        <w:lastRenderedPageBreak/>
        <w:t>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Копию (выписку </w:t>
      </w:r>
      <w:r w:rsidR="00BD40A3" w:rsidRPr="007252E9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</w:t>
      </w:r>
      <w:r w:rsidR="00BD40A3" w:rsidRPr="007252E9">
        <w:rPr>
          <w:sz w:val="24"/>
          <w:szCs w:val="24"/>
        </w:rPr>
        <w:lastRenderedPageBreak/>
        <w:t>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proofErr w:type="spellStart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175F7">
        <w:fldChar w:fldCharType="begin"/>
      </w:r>
      <w:r w:rsidR="00F175F7">
        <w:instrText xml:space="preserve"> REF _Ref191386482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3.3.8.1</w:t>
      </w:r>
      <w:r w:rsidR="00F175F7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175F7">
        <w:fldChar w:fldCharType="begin"/>
      </w:r>
      <w:r w:rsidR="00F175F7">
        <w:instrText xml:space="preserve"> REF _Ref191386407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3.3.8</w:t>
      </w:r>
      <w:r w:rsidR="00F175F7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33182C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3.3.8.1</w:t>
      </w:r>
      <w:r w:rsidR="0033182C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</w:t>
      </w:r>
      <w:r w:rsidRPr="00D52133">
        <w:rPr>
          <w:bCs w:val="0"/>
          <w:sz w:val="24"/>
          <w:szCs w:val="24"/>
        </w:rPr>
        <w:lastRenderedPageBreak/>
        <w:t xml:space="preserve">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F175F7">
        <w:fldChar w:fldCharType="begin"/>
      </w:r>
      <w:r w:rsidR="00F175F7">
        <w:instrText xml:space="preserve"> REF _Ref307563248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  <w:lang w:val="en-US"/>
        </w:rPr>
        <w:t>a</w:t>
      </w:r>
      <w:r w:rsidR="008941A2" w:rsidRPr="00F175F7">
        <w:rPr>
          <w:bCs w:val="0"/>
          <w:sz w:val="24"/>
          <w:szCs w:val="24"/>
        </w:rPr>
        <w:t>)</w:t>
      </w:r>
      <w:r w:rsidR="00F175F7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F175F7">
        <w:fldChar w:fldCharType="begin"/>
      </w:r>
      <w:r w:rsidR="00F175F7">
        <w:instrText xml:space="preserve"> REF _Ref307563262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  <w:lang w:val="en-US"/>
        </w:rPr>
        <w:t>g</w:t>
      </w:r>
      <w:r w:rsidR="008941A2" w:rsidRPr="00F175F7">
        <w:rPr>
          <w:bCs w:val="0"/>
          <w:sz w:val="24"/>
          <w:szCs w:val="24"/>
        </w:rPr>
        <w:t>)</w:t>
      </w:r>
      <w:r w:rsidR="00F175F7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F175F7">
        <w:fldChar w:fldCharType="begin"/>
      </w:r>
      <w:r w:rsidR="00F175F7">
        <w:instrText xml:space="preserve"> REF _Ref306032591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3.3.10.4</w:t>
      </w:r>
      <w:r w:rsidR="00F175F7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F175F7">
        <w:fldChar w:fldCharType="begin"/>
      </w:r>
      <w:r w:rsidR="00F175F7">
        <w:instrText xml:space="preserve"> REF _Ref303669127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3.3.8.2</w:t>
      </w:r>
      <w:r w:rsidR="00F175F7">
        <w:fldChar w:fldCharType="end"/>
      </w:r>
      <w:r w:rsidR="00717F60" w:rsidRPr="007252E9">
        <w:rPr>
          <w:bCs w:val="0"/>
          <w:sz w:val="24"/>
          <w:szCs w:val="24"/>
        </w:rPr>
        <w:t>)</w:t>
      </w:r>
      <w:r w:rsidR="008941A2">
        <w:rPr>
          <w:bCs w:val="0"/>
          <w:sz w:val="24"/>
          <w:szCs w:val="24"/>
        </w:rPr>
        <w:t xml:space="preserve">. </w:t>
      </w:r>
      <w:r w:rsidR="008941A2" w:rsidRPr="007252E9">
        <w:rPr>
          <w:bCs w:val="0"/>
          <w:sz w:val="24"/>
          <w:szCs w:val="24"/>
        </w:rPr>
        <w:t xml:space="preserve">Документы, указанные в </w:t>
      </w:r>
      <w:proofErr w:type="spellStart"/>
      <w:r w:rsidR="008941A2" w:rsidRPr="007252E9">
        <w:rPr>
          <w:bCs w:val="0"/>
          <w:sz w:val="24"/>
          <w:szCs w:val="24"/>
        </w:rPr>
        <w:t>пп</w:t>
      </w:r>
      <w:proofErr w:type="spellEnd"/>
      <w:r w:rsidR="008941A2" w:rsidRPr="007252E9">
        <w:rPr>
          <w:sz w:val="24"/>
          <w:szCs w:val="24"/>
        </w:rPr>
        <w:t xml:space="preserve">. </w:t>
      </w:r>
      <w:r w:rsidR="00F175F7">
        <w:fldChar w:fldCharType="begin"/>
      </w:r>
      <w:r w:rsidR="00F175F7">
        <w:instrText xml:space="preserve"> REF _Ref464462953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о)</w:t>
      </w:r>
      <w:r w:rsidR="00F175F7">
        <w:fldChar w:fldCharType="end"/>
      </w:r>
      <w:r w:rsidR="008941A2" w:rsidRPr="007252E9">
        <w:rPr>
          <w:sz w:val="24"/>
          <w:szCs w:val="24"/>
        </w:rPr>
        <w:t xml:space="preserve">, </w:t>
      </w:r>
      <w:r w:rsidR="00F175F7">
        <w:fldChar w:fldCharType="begin"/>
      </w:r>
      <w:r w:rsidR="00F175F7">
        <w:instrText xml:space="preserve"> REF _Ref442188512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т)</w:t>
      </w:r>
      <w:r w:rsidR="00F175F7">
        <w:fldChar w:fldCharType="end"/>
      </w:r>
      <w:r w:rsidR="008941A2" w:rsidRPr="007252E9">
        <w:rPr>
          <w:sz w:val="24"/>
          <w:szCs w:val="24"/>
        </w:rPr>
        <w:t xml:space="preserve"> и </w:t>
      </w:r>
      <w:r w:rsidR="00F175F7">
        <w:fldChar w:fldCharType="begin"/>
      </w:r>
      <w:r w:rsidR="00F175F7">
        <w:instrText xml:space="preserve"> REF _Ref464462966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ц)</w:t>
      </w:r>
      <w:r w:rsidR="00F175F7">
        <w:fldChar w:fldCharType="end"/>
      </w:r>
      <w:r w:rsidR="008941A2" w:rsidRPr="007252E9">
        <w:rPr>
          <w:sz w:val="24"/>
          <w:szCs w:val="24"/>
        </w:rPr>
        <w:t xml:space="preserve"> п. </w:t>
      </w:r>
      <w:r w:rsidR="00F175F7">
        <w:fldChar w:fldCharType="begin"/>
      </w:r>
      <w:r w:rsidR="00F175F7">
        <w:instrText xml:space="preserve"> REF _Ref303587815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3.3.8.3</w:t>
      </w:r>
      <w:r w:rsidR="00F175F7">
        <w:fldChar w:fldCharType="end"/>
      </w:r>
      <w:r w:rsidR="008941A2" w:rsidRPr="007252E9">
        <w:rPr>
          <w:sz w:val="24"/>
          <w:szCs w:val="24"/>
        </w:rPr>
        <w:t>, подаются Лидером коллективного участника</w:t>
      </w:r>
      <w:r w:rsidR="00717F60" w:rsidRPr="007252E9">
        <w:rPr>
          <w:bCs w:val="0"/>
          <w:sz w:val="24"/>
          <w:szCs w:val="24"/>
        </w:rPr>
        <w:t>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а по установленной в настоящей Документации форме </w:t>
      </w:r>
      <w:r w:rsidR="00717F60" w:rsidRPr="00E71A48">
        <w:rPr>
          <w:bCs w:val="0"/>
          <w:sz w:val="24"/>
          <w:szCs w:val="24"/>
        </w:rPr>
        <w:lastRenderedPageBreak/>
        <w:t>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5.16</w:t>
      </w:r>
      <w:r w:rsidR="0033182C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3.3.8.1</w:t>
      </w:r>
      <w:r w:rsidR="0033182C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F175F7">
        <w:fldChar w:fldCharType="begin"/>
      </w:r>
      <w:r w:rsidR="00F175F7">
        <w:instrText xml:space="preserve"> REF _Ref440969765 \r \h  \* MERGEFORMAT </w:instrText>
      </w:r>
      <w:r w:rsidR="00F175F7">
        <w:fldChar w:fldCharType="separate"/>
      </w:r>
      <w:r w:rsidR="008941A2" w:rsidRPr="008941A2">
        <w:rPr>
          <w:bCs w:val="0"/>
          <w:iCs/>
          <w:sz w:val="24"/>
          <w:szCs w:val="24"/>
        </w:rPr>
        <w:t>3.3.12</w:t>
      </w:r>
      <w:r w:rsidR="00F175F7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175F7">
        <w:fldChar w:fldCharType="begin"/>
      </w:r>
      <w:r w:rsidR="00F175F7">
        <w:instrText xml:space="preserve"> REF _Ref440289401 \r \h  \* MERGEFORMAT </w:instrText>
      </w:r>
      <w:r w:rsidR="00F175F7">
        <w:fldChar w:fldCharType="separate"/>
      </w:r>
      <w:r w:rsidR="008941A2" w:rsidRPr="008941A2">
        <w:rPr>
          <w:bCs w:val="0"/>
          <w:iCs/>
          <w:sz w:val="24"/>
          <w:szCs w:val="24"/>
        </w:rPr>
        <w:t>3.3.13</w:t>
      </w:r>
      <w:r w:rsidR="00F175F7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 xml:space="preserve">через </w:t>
      </w:r>
      <w:r w:rsidRPr="00E71A48">
        <w:rPr>
          <w:bCs w:val="0"/>
          <w:sz w:val="24"/>
          <w:szCs w:val="24"/>
        </w:rPr>
        <w:lastRenderedPageBreak/>
        <w:t>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3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33182C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33182C">
        <w:rPr>
          <w:bCs w:val="0"/>
          <w:sz w:val="24"/>
          <w:szCs w:val="24"/>
          <w:lang w:eastAsia="ru-RU"/>
        </w:rPr>
      </w:r>
      <w:r w:rsidR="0033182C">
        <w:rPr>
          <w:bCs w:val="0"/>
          <w:sz w:val="24"/>
          <w:szCs w:val="24"/>
          <w:lang w:eastAsia="ru-RU"/>
        </w:rPr>
        <w:fldChar w:fldCharType="separate"/>
      </w:r>
      <w:r w:rsidR="008941A2">
        <w:rPr>
          <w:bCs w:val="0"/>
          <w:sz w:val="24"/>
          <w:szCs w:val="24"/>
          <w:lang w:eastAsia="ru-RU"/>
        </w:rPr>
        <w:t>5.13</w:t>
      </w:r>
      <w:r w:rsidR="0033182C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6"/>
      <w:bookmarkEnd w:id="357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175F7">
        <w:fldChar w:fldCharType="begin"/>
      </w:r>
      <w:r w:rsidR="00F175F7">
        <w:instrText xml:space="preserve"> REF _Ref306008743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3.3.4</w:t>
      </w:r>
      <w:r w:rsidR="00F175F7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175F7">
        <w:fldChar w:fldCharType="begin"/>
      </w:r>
      <w:r w:rsidR="00F175F7">
        <w:instrText xml:space="preserve"> REF _Ref440289953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F175F7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D4486F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</w:t>
      </w:r>
      <w:r w:rsidRPr="00D4486F">
        <w:rPr>
          <w:bCs w:val="0"/>
          <w:sz w:val="24"/>
          <w:szCs w:val="24"/>
        </w:rPr>
        <w:t>недостоверных сведений или искажения информации</w:t>
      </w:r>
      <w:r w:rsidR="00D4486F" w:rsidRPr="00D4486F">
        <w:rPr>
          <w:bCs w:val="0"/>
          <w:sz w:val="24"/>
          <w:szCs w:val="24"/>
        </w:rPr>
        <w:t>, предоставление подложных документов</w:t>
      </w:r>
      <w:r w:rsidRPr="00D4486F">
        <w:rPr>
          <w:bCs w:val="0"/>
          <w:sz w:val="24"/>
          <w:szCs w:val="24"/>
        </w:rPr>
        <w:t xml:space="preserve">, приведенных в составе </w:t>
      </w:r>
      <w:r w:rsidR="004B5EB3" w:rsidRPr="00D4486F">
        <w:rPr>
          <w:bCs w:val="0"/>
          <w:sz w:val="24"/>
          <w:szCs w:val="24"/>
        </w:rPr>
        <w:t>Заявк</w:t>
      </w:r>
      <w:r w:rsidRPr="00D4486F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D4486F">
        <w:rPr>
          <w:bCs w:val="0"/>
          <w:sz w:val="24"/>
          <w:szCs w:val="24"/>
        </w:rPr>
        <w:t xml:space="preserve">отказа </w:t>
      </w:r>
      <w:r w:rsidR="009C744E" w:rsidRPr="00D4486F">
        <w:rPr>
          <w:bCs w:val="0"/>
          <w:sz w:val="24"/>
          <w:szCs w:val="24"/>
        </w:rPr>
        <w:t>Участник</w:t>
      </w:r>
      <w:r w:rsidR="004C5164" w:rsidRPr="00D4486F">
        <w:rPr>
          <w:bCs w:val="0"/>
          <w:sz w:val="24"/>
          <w:szCs w:val="24"/>
        </w:rPr>
        <w:t xml:space="preserve">а </w:t>
      </w:r>
      <w:r w:rsidR="007D07A7" w:rsidRPr="00D4486F">
        <w:rPr>
          <w:bCs w:val="0"/>
          <w:sz w:val="24"/>
          <w:szCs w:val="24"/>
        </w:rPr>
        <w:t xml:space="preserve">запроса </w:t>
      </w:r>
      <w:r w:rsidR="00D536DC" w:rsidRPr="00D4486F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33182C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3.10</w:t>
      </w:r>
      <w:r w:rsidR="0033182C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175F7">
        <w:fldChar w:fldCharType="begin"/>
      </w:r>
      <w:r w:rsidR="00F175F7">
        <w:instrText xml:space="preserve"> REF _Ref305753174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3.3.14.4</w:t>
      </w:r>
      <w:r w:rsidR="00F175F7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8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9" w:name="_Ref299109207"/>
      <w:bookmarkStart w:id="3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59"/>
      <w:bookmarkEnd w:id="360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F175F7">
        <w:fldChar w:fldCharType="begin"/>
      </w:r>
      <w:r w:rsidR="00F175F7">
        <w:instrText xml:space="preserve"> REF _Ref440272256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5.13</w:t>
      </w:r>
      <w:r w:rsidR="00F175F7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F175F7">
        <w:fldChar w:fldCharType="begin"/>
      </w:r>
      <w:r w:rsidR="00F175F7">
        <w:instrText xml:space="preserve"> REF _Ref441574460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5.14</w:t>
      </w:r>
      <w:r w:rsidR="00F175F7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175F7">
        <w:fldChar w:fldCharType="begin"/>
      </w:r>
      <w:r w:rsidR="00F175F7">
        <w:instrText xml:space="preserve"> REF _Ref440289953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F175F7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по адресу: </w:t>
      </w:r>
      <w:r w:rsidR="001113EC" w:rsidRPr="00BF210E">
        <w:rPr>
          <w:bCs w:val="0"/>
          <w:sz w:val="24"/>
          <w:szCs w:val="24"/>
        </w:rPr>
        <w:t xml:space="preserve">РФ, 392680, г. Тамбов, ул. </w:t>
      </w:r>
      <w:proofErr w:type="spellStart"/>
      <w:r w:rsidR="001113EC" w:rsidRPr="00BF210E">
        <w:rPr>
          <w:sz w:val="24"/>
          <w:szCs w:val="24"/>
        </w:rPr>
        <w:t>Моршанское</w:t>
      </w:r>
      <w:proofErr w:type="spellEnd"/>
      <w:r w:rsidR="001113EC" w:rsidRPr="00BF210E">
        <w:rPr>
          <w:sz w:val="24"/>
          <w:szCs w:val="24"/>
        </w:rPr>
        <w:t xml:space="preserve"> шоссе</w:t>
      </w:r>
      <w:r w:rsidR="001113EC" w:rsidRPr="00BF210E">
        <w:rPr>
          <w:bCs w:val="0"/>
          <w:sz w:val="24"/>
          <w:szCs w:val="24"/>
        </w:rPr>
        <w:t xml:space="preserve">, 23, </w:t>
      </w:r>
      <w:proofErr w:type="spellStart"/>
      <w:r w:rsidR="001113EC" w:rsidRPr="00BF210E">
        <w:rPr>
          <w:bCs w:val="0"/>
          <w:sz w:val="24"/>
          <w:szCs w:val="24"/>
        </w:rPr>
        <w:t>каб</w:t>
      </w:r>
      <w:proofErr w:type="spellEnd"/>
      <w:r w:rsidR="001113EC" w:rsidRPr="00BF210E">
        <w:rPr>
          <w:bCs w:val="0"/>
          <w:sz w:val="24"/>
          <w:szCs w:val="24"/>
        </w:rPr>
        <w:t xml:space="preserve">. №205, исполнительный сотрудник – </w:t>
      </w:r>
      <w:r w:rsidR="001113EC" w:rsidRPr="00BF210E">
        <w:rPr>
          <w:bCs w:val="0"/>
          <w:iCs/>
          <w:sz w:val="24"/>
          <w:szCs w:val="24"/>
        </w:rPr>
        <w:t>Кобелева Елена Юрьевна, контактный телефон: (4752) 57-82-06</w:t>
      </w:r>
      <w:r w:rsidR="001113EC" w:rsidRPr="008D1B83">
        <w:rPr>
          <w:bCs w:val="0"/>
          <w:sz w:val="24"/>
          <w:szCs w:val="24"/>
        </w:rPr>
        <w:t>.</w:t>
      </w:r>
      <w:r w:rsidRPr="008D1B83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175F7">
        <w:fldChar w:fldCharType="begin"/>
      </w:r>
      <w:r w:rsidR="00F175F7">
        <w:instrText xml:space="preserve"> REF _Ref191386085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1.1.1</w:t>
      </w:r>
      <w:r w:rsidR="00F175F7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 xml:space="preserve">предмет Договора в соответствии с пунктом </w:t>
      </w:r>
      <w:r w:rsidR="00F175F7">
        <w:fldChar w:fldCharType="begin"/>
      </w:r>
      <w:r w:rsidR="00F175F7">
        <w:instrText xml:space="preserve"> REF _Ref303323780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1.1.4</w:t>
      </w:r>
      <w:r w:rsidR="00F175F7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F175F7">
        <w:fldChar w:fldCharType="begin"/>
      </w:r>
      <w:r w:rsidR="00F175F7">
        <w:instrText xml:space="preserve"> REF _Ref442188624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3.3.14.9</w:t>
      </w:r>
      <w:r w:rsidR="00F175F7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1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1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2" w:name="_Ref305973214"/>
      <w:bookmarkStart w:id="363" w:name="_Toc464120608"/>
      <w:r w:rsidRPr="007252E9">
        <w:t>Подача Заявок и их прием</w:t>
      </w:r>
      <w:bookmarkStart w:id="364" w:name="_Ref56229451"/>
      <w:bookmarkEnd w:id="344"/>
      <w:bookmarkEnd w:id="362"/>
      <w:bookmarkEnd w:id="36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Toc439323707"/>
      <w:bookmarkStart w:id="366" w:name="_Toc440357105"/>
      <w:bookmarkStart w:id="367" w:name="_Toc440359660"/>
      <w:bookmarkStart w:id="368" w:name="_Toc440632123"/>
      <w:bookmarkStart w:id="369" w:name="_Toc440875944"/>
      <w:bookmarkStart w:id="370" w:name="_Toc441130972"/>
      <w:bookmarkStart w:id="371" w:name="_Toc447269787"/>
      <w:bookmarkStart w:id="372" w:name="_Toc464120609"/>
      <w:r w:rsidRPr="00E71A48">
        <w:rPr>
          <w:szCs w:val="24"/>
        </w:rPr>
        <w:t>Подача Заявок через ЭТП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1113EC" w:rsidRPr="009F143F">
        <w:rPr>
          <w:b/>
          <w:bCs w:val="0"/>
          <w:sz w:val="24"/>
          <w:szCs w:val="24"/>
        </w:rPr>
        <w:t>28 ноября 2016</w:t>
      </w:r>
      <w:r w:rsidR="001113EC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33182C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5.1</w:t>
      </w:r>
      <w:r w:rsidR="0033182C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3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4" w:name="_Ref115077798"/>
      <w:bookmarkStart w:id="375" w:name="_Toc439323708"/>
      <w:bookmarkStart w:id="376" w:name="_Toc440357106"/>
      <w:bookmarkStart w:id="377" w:name="_Toc440359661"/>
      <w:bookmarkStart w:id="378" w:name="_Toc440632124"/>
      <w:bookmarkStart w:id="379" w:name="_Toc440875945"/>
      <w:bookmarkStart w:id="380" w:name="_Toc441130973"/>
      <w:bookmarkStart w:id="381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F175F7">
        <w:fldChar w:fldCharType="begin"/>
      </w:r>
      <w:r w:rsidR="00F175F7">
        <w:instrText xml:space="preserve"> REF _Ref440289953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F175F7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2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bookmarkEnd w:id="364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7252E9">
        <w:rPr>
          <w:bCs w:val="0"/>
          <w:sz w:val="24"/>
          <w:szCs w:val="24"/>
        </w:rPr>
        <w:t>п.п</w:t>
      </w:r>
      <w:proofErr w:type="spellEnd"/>
      <w:r w:rsidR="008D1B83" w:rsidRPr="007252E9">
        <w:rPr>
          <w:bCs w:val="0"/>
          <w:sz w:val="24"/>
          <w:szCs w:val="24"/>
        </w:rPr>
        <w:t xml:space="preserve">. </w:t>
      </w:r>
      <w:r w:rsidR="00F175F7">
        <w:fldChar w:fldCharType="begin"/>
      </w:r>
      <w:r w:rsidR="00F175F7">
        <w:instrText xml:space="preserve"> REF _Ref442188512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т)</w:t>
      </w:r>
      <w:r w:rsidR="00F175F7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F175F7">
        <w:fldChar w:fldCharType="begin"/>
      </w:r>
      <w:r w:rsidR="00F175F7">
        <w:instrText xml:space="preserve"> REF _Ref303587815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3.3.8.3</w:t>
      </w:r>
      <w:r w:rsidR="00F175F7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F175F7">
        <w:fldChar w:fldCharType="begin"/>
      </w:r>
      <w:r w:rsidR="00F175F7">
        <w:instrText xml:space="preserve"> REF _Ref441574649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5.14</w:t>
      </w:r>
      <w:r w:rsidR="00F175F7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3" w:name="_Ref303683883"/>
      <w:bookmarkStart w:id="384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3"/>
      <w:bookmarkEnd w:id="384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5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F175F7">
        <w:fldChar w:fldCharType="begin"/>
      </w:r>
      <w:r w:rsidR="00F175F7">
        <w:instrText xml:space="preserve"> REF _Ref440289953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F175F7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175F7">
        <w:fldChar w:fldCharType="begin"/>
      </w:r>
      <w:r w:rsidR="00F175F7">
        <w:instrText xml:space="preserve"> REF _Ref440289953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F175F7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175F7">
        <w:fldChar w:fldCharType="begin"/>
      </w:r>
      <w:r w:rsidR="00F175F7">
        <w:instrText xml:space="preserve"> REF _Ref440289953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F175F7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175F7">
        <w:fldChar w:fldCharType="begin"/>
      </w:r>
      <w:r w:rsidR="00F175F7">
        <w:instrText xml:space="preserve"> REF _Ref55279015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3.3.1.6</w:t>
      </w:r>
      <w:r w:rsidR="00F175F7">
        <w:fldChar w:fldCharType="end"/>
      </w:r>
      <w:r w:rsidRPr="00223D18">
        <w:rPr>
          <w:sz w:val="24"/>
          <w:szCs w:val="24"/>
        </w:rPr>
        <w:t xml:space="preserve">, </w:t>
      </w:r>
      <w:r w:rsidR="00F175F7">
        <w:fldChar w:fldCharType="begin"/>
      </w:r>
      <w:r w:rsidR="00F175F7">
        <w:instrText xml:space="preserve"> REF _Ref195087786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3.3.1.7</w:t>
      </w:r>
      <w:r w:rsidR="00F175F7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6" w:name="_Toc464120612"/>
      <w:r w:rsidRPr="00E71A48">
        <w:t>Оценка Заявок и проведение переговоров</w:t>
      </w:r>
      <w:bookmarkEnd w:id="385"/>
      <w:bookmarkEnd w:id="38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7" w:name="_Toc439323711"/>
      <w:bookmarkStart w:id="388" w:name="_Toc440357109"/>
      <w:bookmarkStart w:id="389" w:name="_Toc440359664"/>
      <w:bookmarkStart w:id="390" w:name="_Toc440632127"/>
      <w:bookmarkStart w:id="391" w:name="_Toc440875948"/>
      <w:bookmarkStart w:id="392" w:name="_Toc441130976"/>
      <w:bookmarkStart w:id="393" w:name="_Toc447269791"/>
      <w:bookmarkStart w:id="394" w:name="_Toc464120613"/>
      <w:r w:rsidRPr="00E71A48">
        <w:rPr>
          <w:szCs w:val="24"/>
        </w:rPr>
        <w:t>Общие положения</w:t>
      </w:r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175F7">
        <w:fldChar w:fldCharType="begin"/>
      </w:r>
      <w:r w:rsidR="00F175F7">
        <w:instrText xml:space="preserve"> REF _Ref93089454 \n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3.6.2</w:t>
      </w:r>
      <w:r w:rsidR="00F175F7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175F7">
        <w:fldChar w:fldCharType="begin"/>
      </w:r>
      <w:r w:rsidR="00F175F7">
        <w:instrText xml:space="preserve"> REF _Ref303670674 \n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3.6.3</w:t>
      </w:r>
      <w:r w:rsidR="00F175F7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175F7">
        <w:fldChar w:fldCharType="begin"/>
      </w:r>
      <w:r w:rsidR="00F175F7">
        <w:instrText xml:space="preserve"> REF _Ref306138385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3.6.4</w:t>
      </w:r>
      <w:r w:rsidR="00F175F7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5" w:name="_Ref93089454"/>
      <w:bookmarkStart w:id="396" w:name="_Toc439323712"/>
      <w:bookmarkStart w:id="397" w:name="_Toc440357110"/>
      <w:bookmarkStart w:id="398" w:name="_Toc440359665"/>
      <w:bookmarkStart w:id="399" w:name="_Toc440632128"/>
      <w:bookmarkStart w:id="400" w:name="_Toc440875949"/>
      <w:bookmarkStart w:id="401" w:name="_Toc441130977"/>
      <w:bookmarkStart w:id="402" w:name="_Toc447269792"/>
      <w:bookmarkStart w:id="403" w:name="_Toc464120614"/>
      <w:r w:rsidRPr="00E71A48">
        <w:rPr>
          <w:szCs w:val="24"/>
        </w:rPr>
        <w:t>Отборочная стадия</w:t>
      </w:r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4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 xml:space="preserve">, а </w:t>
      </w:r>
      <w:r w:rsidR="00076D8B" w:rsidRPr="003A59B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4"/>
      <w:bookmarkEnd w:id="405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F175F7">
        <w:fldChar w:fldCharType="begin"/>
      </w:r>
      <w:r w:rsidR="00F175F7">
        <w:instrText xml:space="preserve"> REF _Ref444179578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5.11</w:t>
      </w:r>
      <w:r w:rsidR="00F175F7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F175F7">
        <w:fldChar w:fldCharType="begin"/>
      </w:r>
      <w:r w:rsidR="00F175F7">
        <w:instrText xml:space="preserve"> REF _Ref306176386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3.3.14</w:t>
      </w:r>
      <w:r w:rsidR="00F175F7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>
        <w:rPr>
          <w:rFonts w:ascii="Times New Roman" w:hAnsi="Times New Roman"/>
        </w:rPr>
        <w:t>;</w:t>
      </w:r>
      <w:proofErr w:type="gramEnd"/>
    </w:p>
    <w:p w:rsidR="00D4486F" w:rsidRPr="00D4486F" w:rsidRDefault="00D4486F" w:rsidP="00D4486F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D4486F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D4486F" w:rsidRDefault="00D4486F" w:rsidP="00D4486F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содержат недостоверные сведения.</w:t>
      </w:r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</w:t>
      </w:r>
      <w:r w:rsidRPr="00D4486F">
        <w:rPr>
          <w:sz w:val="24"/>
          <w:szCs w:val="24"/>
        </w:rPr>
        <w:t xml:space="preserve">в том числе путем направления запросов в государственные органы, лицам, указанным в </w:t>
      </w:r>
      <w:r w:rsidR="004B5EB3" w:rsidRPr="00D4486F">
        <w:rPr>
          <w:sz w:val="24"/>
          <w:szCs w:val="24"/>
        </w:rPr>
        <w:t>Заявк</w:t>
      </w:r>
      <w:r w:rsidRPr="00D4486F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D4486F">
        <w:rPr>
          <w:sz w:val="24"/>
          <w:szCs w:val="24"/>
        </w:rPr>
        <w:t xml:space="preserve">или документов (представлении подложных документов), </w:t>
      </w:r>
      <w:r w:rsidRPr="00D4486F">
        <w:rPr>
          <w:sz w:val="24"/>
          <w:szCs w:val="24"/>
        </w:rPr>
        <w:t xml:space="preserve">приведенных в составе </w:t>
      </w:r>
      <w:r w:rsidR="004B5EB3" w:rsidRPr="00D4486F">
        <w:rPr>
          <w:sz w:val="24"/>
          <w:szCs w:val="24"/>
        </w:rPr>
        <w:t>Заявк</w:t>
      </w:r>
      <w:r w:rsidRPr="00D4486F">
        <w:rPr>
          <w:sz w:val="24"/>
          <w:szCs w:val="24"/>
        </w:rPr>
        <w:t xml:space="preserve">и, Заказчик имеет право удержать с </w:t>
      </w:r>
      <w:r w:rsidR="009C744E" w:rsidRPr="00D4486F">
        <w:rPr>
          <w:sz w:val="24"/>
          <w:szCs w:val="24"/>
        </w:rPr>
        <w:t>Участник</w:t>
      </w:r>
      <w:r w:rsidRPr="00D4486F">
        <w:rPr>
          <w:sz w:val="24"/>
          <w:szCs w:val="24"/>
        </w:rPr>
        <w:t>а</w:t>
      </w:r>
      <w:r w:rsidRPr="00E71A48">
        <w:rPr>
          <w:sz w:val="24"/>
          <w:szCs w:val="24"/>
        </w:rPr>
        <w:t xml:space="preserve">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175F7">
        <w:fldChar w:fldCharType="begin"/>
      </w:r>
      <w:r w:rsidR="00F175F7">
        <w:instrText xml:space="preserve"> REF _Ref306176386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3.3.14</w:t>
      </w:r>
      <w:r w:rsidR="00F175F7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6" w:name="_Ref303670674"/>
      <w:bookmarkStart w:id="407" w:name="_Toc439323713"/>
      <w:bookmarkStart w:id="408" w:name="_Toc440357111"/>
      <w:bookmarkStart w:id="409" w:name="_Toc440359666"/>
      <w:bookmarkStart w:id="410" w:name="_Toc440632129"/>
      <w:bookmarkStart w:id="411" w:name="_Toc440875950"/>
      <w:bookmarkStart w:id="412" w:name="_Toc441130978"/>
      <w:bookmarkStart w:id="413" w:name="_Toc447269793"/>
      <w:bookmarkStart w:id="414" w:name="_Toc464120615"/>
      <w:r w:rsidRPr="00E71A48">
        <w:rPr>
          <w:szCs w:val="24"/>
        </w:rPr>
        <w:t>Проведение переговоров</w:t>
      </w:r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5" w:name="_Ref306138385"/>
      <w:bookmarkStart w:id="416" w:name="_Toc439323714"/>
      <w:bookmarkStart w:id="417" w:name="_Toc440357112"/>
      <w:bookmarkStart w:id="418" w:name="_Toc440359667"/>
      <w:bookmarkStart w:id="419" w:name="_Toc440632130"/>
      <w:bookmarkStart w:id="420" w:name="_Toc440875951"/>
      <w:bookmarkStart w:id="421" w:name="_Toc441130979"/>
      <w:bookmarkStart w:id="422" w:name="_Toc447269794"/>
      <w:bookmarkStart w:id="423" w:name="_Toc464120616"/>
      <w:r w:rsidRPr="00E71A48">
        <w:rPr>
          <w:szCs w:val="24"/>
        </w:rPr>
        <w:t>Оценочная стадия</w:t>
      </w:r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4" w:name="_Ref303250967"/>
      <w:bookmarkStart w:id="425" w:name="_Toc305697378"/>
      <w:bookmarkStart w:id="426" w:name="_Toc464120617"/>
      <w:bookmarkStart w:id="42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4"/>
      <w:bookmarkEnd w:id="425"/>
      <w:bookmarkEnd w:id="426"/>
      <w:r w:rsidRPr="00E71A48">
        <w:t xml:space="preserve"> </w:t>
      </w:r>
    </w:p>
    <w:bookmarkEnd w:id="427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8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8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29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8941A2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8941A2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8941A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175F7">
        <w:fldChar w:fldCharType="begin"/>
      </w:r>
      <w:r w:rsidR="00F175F7">
        <w:instrText xml:space="preserve"> REF _Ref465850064 \r \h  \* MERGEFORMAT </w:instrText>
      </w:r>
      <w:r w:rsidR="00F175F7">
        <w:fldChar w:fldCharType="separate"/>
      </w:r>
      <w:r w:rsidR="008941A2">
        <w:rPr>
          <w:iCs/>
          <w:sz w:val="24"/>
          <w:szCs w:val="24"/>
          <w:lang w:eastAsia="ru-RU"/>
        </w:rPr>
        <w:t>3.7.9</w:t>
      </w:r>
      <w:r w:rsidR="00F175F7">
        <w:fldChar w:fldCharType="end"/>
      </w:r>
      <w:r w:rsidR="008941A2" w:rsidRPr="008941A2">
        <w:rPr>
          <w:iCs/>
          <w:sz w:val="24"/>
          <w:szCs w:val="24"/>
          <w:lang w:eastAsia="ru-RU"/>
        </w:rPr>
        <w:t xml:space="preserve">. Решение </w:t>
      </w:r>
      <w:r w:rsidR="008941A2" w:rsidRPr="008941A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8941A2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 xml:space="preserve">Проведение каждой последующей переторжки осуществляется по правилам, </w:t>
      </w:r>
      <w:r w:rsidRPr="007252E9">
        <w:rPr>
          <w:iCs/>
          <w:sz w:val="24"/>
          <w:szCs w:val="24"/>
          <w:lang w:eastAsia="ru-RU"/>
        </w:rPr>
        <w:lastRenderedPageBreak/>
        <w:t>предусмотренным в п.п.</w:t>
      </w:r>
      <w:r w:rsidR="00F175F7">
        <w:fldChar w:fldCharType="begin"/>
      </w:r>
      <w:r w:rsidR="00F175F7">
        <w:instrText xml:space="preserve"> REF _Ref306352987 \r \h  \* MERGEFORMAT </w:instrText>
      </w:r>
      <w:r w:rsidR="00F175F7">
        <w:fldChar w:fldCharType="separate"/>
      </w:r>
      <w:r w:rsidR="008941A2" w:rsidRPr="008941A2">
        <w:rPr>
          <w:iCs/>
          <w:sz w:val="24"/>
          <w:szCs w:val="24"/>
          <w:lang w:eastAsia="ru-RU"/>
        </w:rPr>
        <w:t>3.7.3</w:t>
      </w:r>
      <w:r w:rsidR="00F175F7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F175F7">
        <w:fldChar w:fldCharType="begin"/>
      </w:r>
      <w:r w:rsidR="00F175F7">
        <w:instrText xml:space="preserve"> REF _Ref306353005 \r \h  \* MERGEFORMAT </w:instrText>
      </w:r>
      <w:r w:rsidR="00F175F7">
        <w:fldChar w:fldCharType="separate"/>
      </w:r>
      <w:r w:rsidR="008941A2" w:rsidRPr="008941A2">
        <w:rPr>
          <w:iCs/>
          <w:sz w:val="24"/>
          <w:szCs w:val="24"/>
          <w:lang w:eastAsia="ru-RU"/>
        </w:rPr>
        <w:t>3.7.5</w:t>
      </w:r>
      <w:r w:rsidR="00F175F7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430" w:name="_Ref465850064"/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430"/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F175F7">
        <w:fldChar w:fldCharType="begin"/>
      </w:r>
      <w:r w:rsidR="00F175F7">
        <w:instrText xml:space="preserve"> REF _Ref294695546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 xml:space="preserve"> 1.2.6 </w:t>
      </w:r>
      <w:r w:rsidR="00F175F7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F175F7">
        <w:fldChar w:fldCharType="begin"/>
      </w:r>
      <w:r w:rsidR="00F175F7">
        <w:instrText xml:space="preserve"> REF _Ref294695403 \n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3.10.3</w:t>
      </w:r>
      <w:r w:rsidR="00F175F7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175F7">
        <w:fldChar w:fldCharType="begin"/>
      </w:r>
      <w:r w:rsidR="00F175F7">
        <w:instrText xml:space="preserve"> REF _Ref305979053 \r \h  \* MERGEFORMAT </w:instrText>
      </w:r>
      <w:r w:rsidR="00F175F7">
        <w:fldChar w:fldCharType="separate"/>
      </w:r>
      <w:r w:rsidR="008941A2" w:rsidRPr="008941A2">
        <w:rPr>
          <w:bCs w:val="0"/>
          <w:sz w:val="24"/>
          <w:szCs w:val="24"/>
        </w:rPr>
        <w:t>3.10.4</w:t>
      </w:r>
      <w:r w:rsidR="00F175F7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</w:t>
      </w:r>
      <w:r w:rsidR="00C12FA4" w:rsidRPr="00E71A48">
        <w:rPr>
          <w:sz w:val="24"/>
          <w:szCs w:val="24"/>
        </w:rPr>
        <w:lastRenderedPageBreak/>
        <w:t>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33182C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2</w:t>
      </w:r>
      <w:r w:rsidR="0033182C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175F7">
        <w:fldChar w:fldCharType="begin"/>
      </w:r>
      <w:r w:rsidR="00F175F7">
        <w:instrText xml:space="preserve"> REF _Ref191386085 \r \h  \* MERGEFORMAT </w:instrText>
      </w:r>
      <w:r w:rsidR="00F175F7">
        <w:fldChar w:fldCharType="separate"/>
      </w:r>
      <w:r w:rsidR="008941A2" w:rsidRPr="008941A2">
        <w:rPr>
          <w:iCs/>
          <w:sz w:val="24"/>
          <w:szCs w:val="24"/>
        </w:rPr>
        <w:t>1.1.1</w:t>
      </w:r>
      <w:r w:rsidR="00F175F7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1113EC">
        <w:rPr>
          <w:b w:val="0"/>
          <w:szCs w:val="24"/>
        </w:rPr>
        <w:t>№1</w:t>
      </w:r>
      <w:r w:rsidR="00A154B7">
        <w:rPr>
          <w:b w:val="0"/>
          <w:szCs w:val="24"/>
        </w:rPr>
        <w:t xml:space="preserve"> (подраздел </w:t>
      </w:r>
      <w:r w:rsidR="0033182C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1.1.4</w:t>
      </w:r>
      <w:r w:rsidR="0033182C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51E53" w:rsidRPr="001113EC" w:rsidRDefault="00951E53" w:rsidP="00951E53">
      <w:pPr>
        <w:pStyle w:val="3"/>
        <w:ind w:left="0" w:firstLine="851"/>
        <w:jc w:val="both"/>
        <w:rPr>
          <w:b w:val="0"/>
          <w:color w:val="000000"/>
          <w:szCs w:val="24"/>
        </w:rPr>
      </w:pPr>
      <w:bookmarkStart w:id="529" w:name="_Toc464120629"/>
      <w:bookmarkStart w:id="530" w:name="_Ref194832984"/>
      <w:bookmarkStart w:id="531" w:name="_Ref197686508"/>
      <w:bookmarkStart w:id="532" w:name="_Toc423421727"/>
      <w:r w:rsidRPr="001113EC">
        <w:rPr>
          <w:b w:val="0"/>
          <w:color w:val="000000"/>
          <w:szCs w:val="24"/>
        </w:rPr>
        <w:t>Объем закупаемой продукции, приведенный в Техническом задани</w:t>
      </w:r>
      <w:r w:rsidR="001113EC" w:rsidRPr="001113EC">
        <w:rPr>
          <w:b w:val="0"/>
          <w:color w:val="000000"/>
          <w:szCs w:val="24"/>
        </w:rPr>
        <w:t>и</w:t>
      </w:r>
      <w:r w:rsidRPr="001113EC">
        <w:rPr>
          <w:b w:val="0"/>
          <w:color w:val="000000"/>
          <w:szCs w:val="24"/>
        </w:rPr>
        <w:t xml:space="preserve">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529"/>
    </w:p>
    <w:p w:rsidR="002B5044" w:rsidRPr="003803A7" w:rsidRDefault="002B5044" w:rsidP="0021751A">
      <w:pPr>
        <w:pStyle w:val="2"/>
        <w:ind w:left="1701" w:hanging="1134"/>
      </w:pPr>
      <w:bookmarkStart w:id="533" w:name="_Toc464120630"/>
      <w:bookmarkStart w:id="534" w:name="_GoBack"/>
      <w:bookmarkEnd w:id="534"/>
      <w:r w:rsidRPr="003803A7">
        <w:t>Требование к поставляемой продукции</w:t>
      </w:r>
      <w:bookmarkEnd w:id="530"/>
      <w:bookmarkEnd w:id="531"/>
      <w:bookmarkEnd w:id="532"/>
      <w:bookmarkEnd w:id="533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5" w:name="_Toc439166313"/>
      <w:bookmarkStart w:id="536" w:name="_Toc439170661"/>
      <w:bookmarkStart w:id="537" w:name="_Toc439172763"/>
      <w:bookmarkStart w:id="538" w:name="_Toc439173207"/>
      <w:bookmarkStart w:id="539" w:name="_Toc439238201"/>
      <w:bookmarkStart w:id="540" w:name="_Toc439252753"/>
      <w:bookmarkStart w:id="541" w:name="_Toc439323611"/>
      <w:bookmarkStart w:id="542" w:name="_Toc439323727"/>
      <w:bookmarkStart w:id="543" w:name="_Toc440357125"/>
      <w:bookmarkStart w:id="544" w:name="_Toc440359680"/>
      <w:bookmarkStart w:id="545" w:name="_Toc440632144"/>
      <w:bookmarkStart w:id="546" w:name="_Toc440875965"/>
      <w:bookmarkStart w:id="547" w:name="_Toc441130993"/>
      <w:bookmarkStart w:id="548" w:name="_Toc447269808"/>
      <w:bookmarkStart w:id="549" w:name="_Toc464120631"/>
      <w:bookmarkStart w:id="550" w:name="_Ref194833053"/>
      <w:bookmarkStart w:id="551" w:name="_Ref223496951"/>
      <w:bookmarkStart w:id="552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3" w:name="_Toc439166314"/>
      <w:bookmarkStart w:id="554" w:name="_Toc439170662"/>
      <w:bookmarkStart w:id="555" w:name="_Toc439172764"/>
      <w:bookmarkStart w:id="556" w:name="_Toc439173208"/>
      <w:bookmarkStart w:id="557" w:name="_Toc439238202"/>
      <w:bookmarkStart w:id="558" w:name="_Toc439252754"/>
      <w:bookmarkStart w:id="559" w:name="_Toc439323612"/>
      <w:bookmarkStart w:id="560" w:name="_Toc439323728"/>
      <w:bookmarkStart w:id="561" w:name="_Toc440357126"/>
      <w:bookmarkStart w:id="562" w:name="_Toc440359681"/>
      <w:bookmarkStart w:id="563" w:name="_Toc440632145"/>
      <w:bookmarkStart w:id="564" w:name="_Toc440875966"/>
      <w:bookmarkStart w:id="565" w:name="_Toc441130994"/>
      <w:bookmarkStart w:id="566" w:name="_Toc447269809"/>
      <w:bookmarkStart w:id="567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2B5044" w:rsidRPr="002B5044" w:rsidRDefault="002B5044" w:rsidP="0021751A">
      <w:pPr>
        <w:pStyle w:val="2"/>
        <w:ind w:left="1701" w:hanging="1134"/>
      </w:pPr>
      <w:bookmarkStart w:id="568" w:name="_Ref247513861"/>
      <w:bookmarkStart w:id="569" w:name="_Toc423421728"/>
      <w:bookmarkStart w:id="570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50"/>
      <w:bookmarkEnd w:id="551"/>
      <w:bookmarkEnd w:id="552"/>
      <w:r w:rsidRPr="002B5044">
        <w:t>.</w:t>
      </w:r>
      <w:bookmarkEnd w:id="568"/>
      <w:bookmarkEnd w:id="569"/>
      <w:bookmarkEnd w:id="570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71" w:name="_Toc439166317"/>
      <w:bookmarkStart w:id="572" w:name="_Toc439170665"/>
      <w:bookmarkStart w:id="573" w:name="_Toc439172767"/>
      <w:bookmarkStart w:id="574" w:name="_Toc439173211"/>
      <w:bookmarkStart w:id="575" w:name="_Toc439238205"/>
      <w:bookmarkStart w:id="576" w:name="_Toc439252756"/>
      <w:bookmarkStart w:id="577" w:name="_Toc439323614"/>
      <w:bookmarkStart w:id="578" w:name="_Toc439323730"/>
      <w:bookmarkStart w:id="579" w:name="_Ref440292618"/>
      <w:bookmarkStart w:id="580" w:name="_Toc440357128"/>
      <w:bookmarkStart w:id="581" w:name="_Toc440359683"/>
      <w:bookmarkStart w:id="582" w:name="_Toc440632147"/>
      <w:bookmarkStart w:id="583" w:name="_Toc440875968"/>
      <w:bookmarkStart w:id="584" w:name="_Toc441130996"/>
      <w:bookmarkStart w:id="585" w:name="_Toc447269811"/>
      <w:bookmarkStart w:id="586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33182C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5.3</w:t>
      </w:r>
      <w:r w:rsidR="0033182C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7" w:name="_Toc439166318"/>
      <w:bookmarkStart w:id="588" w:name="_Toc439170666"/>
      <w:bookmarkStart w:id="589" w:name="_Toc439172768"/>
      <w:bookmarkStart w:id="590" w:name="_Toc439173212"/>
      <w:bookmarkStart w:id="591" w:name="_Toc439238206"/>
      <w:bookmarkStart w:id="592" w:name="_Toc439252757"/>
      <w:bookmarkStart w:id="593" w:name="_Toc439323615"/>
      <w:bookmarkStart w:id="594" w:name="_Toc439323731"/>
      <w:bookmarkStart w:id="595" w:name="_Toc440357129"/>
      <w:bookmarkStart w:id="596" w:name="_Toc440359684"/>
      <w:bookmarkStart w:id="597" w:name="_Toc440632148"/>
      <w:bookmarkStart w:id="598" w:name="_Toc440875969"/>
      <w:bookmarkStart w:id="599" w:name="_Toc441130997"/>
      <w:bookmarkStart w:id="600" w:name="_Toc447269812"/>
      <w:bookmarkStart w:id="601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33182C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5.3</w:t>
      </w:r>
      <w:r w:rsidR="0033182C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</w:p>
    <w:p w:rsidR="00464832" w:rsidRPr="007252E9" w:rsidRDefault="00464832" w:rsidP="00464832">
      <w:pPr>
        <w:pStyle w:val="2"/>
        <w:ind w:left="1701" w:hanging="1134"/>
      </w:pPr>
      <w:bookmarkStart w:id="602" w:name="_Toc248219573"/>
      <w:bookmarkStart w:id="603" w:name="_Toc256099315"/>
      <w:bookmarkStart w:id="604" w:name="_Toc423421664"/>
      <w:bookmarkStart w:id="605" w:name="_Toc464120636"/>
      <w:bookmarkEnd w:id="479"/>
      <w:bookmarkEnd w:id="480"/>
      <w:r w:rsidRPr="007252E9">
        <w:t>Иные требования</w:t>
      </w:r>
      <w:bookmarkEnd w:id="602"/>
      <w:bookmarkEnd w:id="603"/>
      <w:bookmarkEnd w:id="604"/>
      <w:bookmarkEnd w:id="605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7"/>
      <w:bookmarkStart w:id="607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6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8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7"/>
      <w:bookmarkEnd w:id="608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9" w:name="_Toc461808930"/>
      <w:bookmarkStart w:id="610" w:name="_Toc464120639"/>
      <w:r w:rsidRPr="007252E9">
        <w:lastRenderedPageBreak/>
        <w:t>Альтернативные предложения</w:t>
      </w:r>
      <w:bookmarkStart w:id="611" w:name="_Ref56252639"/>
      <w:bookmarkEnd w:id="609"/>
      <w:bookmarkEnd w:id="610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2" w:name="_Toc461808802"/>
      <w:bookmarkStart w:id="613" w:name="_Toc461808931"/>
      <w:bookmarkStart w:id="614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11"/>
      <w:bookmarkEnd w:id="612"/>
      <w:bookmarkEnd w:id="613"/>
      <w:bookmarkEnd w:id="614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5" w:name="_Ref440270602"/>
      <w:bookmarkStart w:id="616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5"/>
      <w:bookmarkEnd w:id="61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7" w:name="_Ref55336310"/>
      <w:bookmarkStart w:id="618" w:name="_Toc57314672"/>
      <w:bookmarkStart w:id="619" w:name="_Toc69728986"/>
      <w:bookmarkStart w:id="620" w:name="_Toc98253919"/>
      <w:bookmarkStart w:id="621" w:name="_Toc165173847"/>
      <w:bookmarkStart w:id="622" w:name="_Toc423423667"/>
      <w:bookmarkStart w:id="623" w:name="_Toc464120642"/>
      <w:r w:rsidRPr="00F647F7">
        <w:t xml:space="preserve">Письмо о подаче оферты </w:t>
      </w:r>
      <w:bookmarkStart w:id="624" w:name="_Ref22846535"/>
      <w:r w:rsidRPr="00F647F7">
        <w:t>(</w:t>
      </w:r>
      <w:bookmarkEnd w:id="62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7"/>
      <w:bookmarkEnd w:id="618"/>
      <w:bookmarkEnd w:id="619"/>
      <w:bookmarkEnd w:id="620"/>
      <w:bookmarkEnd w:id="621"/>
      <w:bookmarkEnd w:id="622"/>
      <w:bookmarkEnd w:id="623"/>
    </w:p>
    <w:p w:rsidR="004F4D80" w:rsidRPr="00C236C0" w:rsidRDefault="004F4D80" w:rsidP="004F4D80">
      <w:pPr>
        <w:pStyle w:val="3"/>
        <w:rPr>
          <w:szCs w:val="24"/>
        </w:rPr>
      </w:pPr>
      <w:bookmarkStart w:id="625" w:name="_Toc98253920"/>
      <w:bookmarkStart w:id="626" w:name="_Toc157248174"/>
      <w:bookmarkStart w:id="627" w:name="_Toc157496543"/>
      <w:bookmarkStart w:id="628" w:name="_Toc158206082"/>
      <w:bookmarkStart w:id="629" w:name="_Toc164057767"/>
      <w:bookmarkStart w:id="630" w:name="_Toc164137117"/>
      <w:bookmarkStart w:id="631" w:name="_Toc164161277"/>
      <w:bookmarkStart w:id="632" w:name="_Toc165173848"/>
      <w:bookmarkStart w:id="633" w:name="_Toc439170673"/>
      <w:bookmarkStart w:id="634" w:name="_Toc439172775"/>
      <w:bookmarkStart w:id="635" w:name="_Toc439173219"/>
      <w:bookmarkStart w:id="636" w:name="_Toc439238213"/>
      <w:bookmarkStart w:id="637" w:name="_Toc440357133"/>
      <w:bookmarkStart w:id="638" w:name="_Toc440359688"/>
      <w:bookmarkStart w:id="639" w:name="_Toc447269817"/>
      <w:bookmarkStart w:id="640" w:name="_Toc464120643"/>
      <w:r w:rsidRPr="00C236C0">
        <w:rPr>
          <w:szCs w:val="24"/>
        </w:rPr>
        <w:t>Форма письма о подаче оферты</w:t>
      </w:r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41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2" w:name="_Toc98253921"/>
      <w:bookmarkStart w:id="643" w:name="_Toc157248175"/>
      <w:bookmarkStart w:id="644" w:name="_Toc157496544"/>
      <w:bookmarkStart w:id="645" w:name="_Toc158206083"/>
      <w:bookmarkStart w:id="646" w:name="_Toc164057768"/>
      <w:bookmarkStart w:id="647" w:name="_Toc164137118"/>
      <w:bookmarkStart w:id="648" w:name="_Toc164161278"/>
      <w:bookmarkStart w:id="649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50" w:name="_Toc439170674"/>
      <w:bookmarkStart w:id="651" w:name="_Toc439172776"/>
      <w:bookmarkStart w:id="652" w:name="_Toc439173220"/>
      <w:bookmarkStart w:id="653" w:name="_Toc439238214"/>
      <w:bookmarkStart w:id="654" w:name="_Toc439252762"/>
      <w:bookmarkStart w:id="655" w:name="_Toc439323736"/>
      <w:bookmarkStart w:id="656" w:name="_Toc440357134"/>
      <w:bookmarkStart w:id="657" w:name="_Toc440359689"/>
      <w:bookmarkStart w:id="658" w:name="_Toc440632153"/>
      <w:bookmarkStart w:id="659" w:name="_Toc440875973"/>
      <w:bookmarkStart w:id="660" w:name="_Toc441131001"/>
      <w:bookmarkStart w:id="661" w:name="_Toc447269818"/>
      <w:bookmarkStart w:id="662" w:name="_Toc464120644"/>
      <w:r w:rsidRPr="00C236C0">
        <w:rPr>
          <w:szCs w:val="24"/>
        </w:rPr>
        <w:lastRenderedPageBreak/>
        <w:t>Инструкции по заполнению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175F7">
        <w:fldChar w:fldCharType="begin"/>
      </w:r>
      <w:r w:rsidR="00F175F7">
        <w:instrText xml:space="preserve"> REF _Ref306008743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3.3.4</w:t>
      </w:r>
      <w:r w:rsidR="00F175F7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3.3.1.6</w:t>
      </w:r>
      <w:r w:rsidR="0033182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3.3.1.7</w:t>
      </w:r>
      <w:r w:rsidR="0033182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3" w:name="_Ref55335821"/>
      <w:bookmarkStart w:id="664" w:name="_Ref55336345"/>
      <w:bookmarkStart w:id="665" w:name="_Toc57314674"/>
      <w:bookmarkStart w:id="666" w:name="_Toc69728988"/>
      <w:bookmarkStart w:id="667" w:name="_Toc98253922"/>
      <w:bookmarkStart w:id="66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9" w:name="_Ref440271964"/>
      <w:bookmarkStart w:id="670" w:name="_Toc440357135"/>
      <w:bookmarkStart w:id="671" w:name="_Toc440359690"/>
      <w:bookmarkStart w:id="672" w:name="_Toc464120645"/>
      <w:r>
        <w:rPr>
          <w:szCs w:val="24"/>
        </w:rPr>
        <w:lastRenderedPageBreak/>
        <w:t>Антикоррупционные обязательства (Форма 1.1).</w:t>
      </w:r>
      <w:bookmarkEnd w:id="669"/>
      <w:bookmarkEnd w:id="670"/>
      <w:bookmarkEnd w:id="671"/>
      <w:bookmarkEnd w:id="672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3" w:name="_Toc439238216"/>
      <w:bookmarkStart w:id="674" w:name="_Toc439252764"/>
      <w:bookmarkStart w:id="675" w:name="_Toc439323738"/>
      <w:bookmarkStart w:id="676" w:name="_Toc440357136"/>
      <w:bookmarkStart w:id="677" w:name="_Toc440359691"/>
      <w:bookmarkStart w:id="678" w:name="_Toc440632155"/>
      <w:bookmarkStart w:id="679" w:name="_Toc440875975"/>
      <w:bookmarkStart w:id="680" w:name="_Toc441131003"/>
      <w:bookmarkStart w:id="681" w:name="_Toc447269820"/>
      <w:bookmarkStart w:id="682" w:name="_Toc464120646"/>
      <w:r w:rsidRPr="004C0021">
        <w:rPr>
          <w:szCs w:val="24"/>
        </w:rPr>
        <w:t>Форма Антикоррупционных обязательств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9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3" w:name="_Toc423423668"/>
      <w:bookmarkStart w:id="684" w:name="_Ref440271072"/>
      <w:bookmarkStart w:id="685" w:name="_Ref440273986"/>
      <w:bookmarkStart w:id="686" w:name="_Ref440274337"/>
      <w:bookmarkStart w:id="687" w:name="_Ref440274913"/>
      <w:bookmarkStart w:id="688" w:name="_Ref440284918"/>
      <w:bookmarkStart w:id="689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3"/>
      <w:bookmarkEnd w:id="664"/>
      <w:bookmarkEnd w:id="665"/>
      <w:bookmarkEnd w:id="666"/>
      <w:bookmarkEnd w:id="667"/>
      <w:bookmarkEnd w:id="668"/>
      <w:bookmarkEnd w:id="683"/>
      <w:bookmarkEnd w:id="684"/>
      <w:bookmarkEnd w:id="685"/>
      <w:bookmarkEnd w:id="686"/>
      <w:bookmarkEnd w:id="687"/>
      <w:bookmarkEnd w:id="688"/>
      <w:bookmarkEnd w:id="6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90" w:name="_Toc98253923"/>
      <w:bookmarkStart w:id="691" w:name="_Toc157248177"/>
      <w:bookmarkStart w:id="692" w:name="_Toc157496546"/>
      <w:bookmarkStart w:id="693" w:name="_Toc158206085"/>
      <w:bookmarkStart w:id="694" w:name="_Toc164057770"/>
      <w:bookmarkStart w:id="695" w:name="_Toc164137120"/>
      <w:bookmarkStart w:id="696" w:name="_Toc164161280"/>
      <w:bookmarkStart w:id="697" w:name="_Toc165173851"/>
      <w:bookmarkStart w:id="698" w:name="_Ref264038986"/>
      <w:bookmarkStart w:id="699" w:name="_Ref264359294"/>
      <w:bookmarkStart w:id="700" w:name="_Toc439170676"/>
      <w:bookmarkStart w:id="701" w:name="_Toc439172778"/>
      <w:bookmarkStart w:id="702" w:name="_Toc439173222"/>
      <w:bookmarkStart w:id="703" w:name="_Toc439238218"/>
      <w:bookmarkStart w:id="704" w:name="_Toc439252766"/>
      <w:bookmarkStart w:id="705" w:name="_Toc439323740"/>
      <w:bookmarkStart w:id="706" w:name="_Toc440357138"/>
      <w:bookmarkStart w:id="707" w:name="_Toc440359693"/>
      <w:bookmarkStart w:id="708" w:name="_Toc440632157"/>
      <w:bookmarkStart w:id="709" w:name="_Toc440875977"/>
      <w:bookmarkStart w:id="710" w:name="_Toc441131005"/>
      <w:bookmarkStart w:id="711" w:name="_Toc447269822"/>
      <w:bookmarkStart w:id="712" w:name="_Toc464120648"/>
      <w:r w:rsidRPr="00C236C0">
        <w:rPr>
          <w:szCs w:val="24"/>
        </w:rPr>
        <w:t xml:space="preserve">Форма 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r w:rsidR="00492C8B">
        <w:rPr>
          <w:szCs w:val="24"/>
        </w:rPr>
        <w:t>Сводной таблицы стоимости</w:t>
      </w:r>
      <w:bookmarkEnd w:id="704"/>
      <w:bookmarkEnd w:id="705"/>
      <w:bookmarkEnd w:id="706"/>
      <w:bookmarkEnd w:id="707"/>
      <w:bookmarkEnd w:id="708"/>
      <w:bookmarkEnd w:id="709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10"/>
      <w:bookmarkEnd w:id="711"/>
      <w:bookmarkEnd w:id="7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3" w:name="_Toc176765534"/>
      <w:bookmarkStart w:id="714" w:name="_Toc198979983"/>
      <w:bookmarkStart w:id="715" w:name="_Toc217466315"/>
      <w:bookmarkStart w:id="716" w:name="_Toc217702856"/>
      <w:bookmarkStart w:id="717" w:name="_Toc233601974"/>
      <w:bookmarkStart w:id="718" w:name="_Toc263343460"/>
      <w:r w:rsidRPr="00F647F7">
        <w:rPr>
          <w:b w:val="0"/>
          <w:szCs w:val="24"/>
        </w:rPr>
        <w:br w:type="page"/>
      </w:r>
      <w:bookmarkStart w:id="719" w:name="_Toc439170677"/>
      <w:bookmarkStart w:id="720" w:name="_Toc439172779"/>
      <w:bookmarkStart w:id="721" w:name="_Toc439173223"/>
      <w:bookmarkStart w:id="722" w:name="_Toc439238219"/>
      <w:bookmarkStart w:id="723" w:name="_Toc439252767"/>
      <w:bookmarkStart w:id="724" w:name="_Toc439323741"/>
      <w:bookmarkStart w:id="725" w:name="_Toc440357139"/>
      <w:bookmarkStart w:id="726" w:name="_Toc440359694"/>
      <w:bookmarkStart w:id="727" w:name="_Toc440632158"/>
      <w:bookmarkStart w:id="728" w:name="_Toc440875978"/>
      <w:bookmarkStart w:id="729" w:name="_Toc441131006"/>
      <w:bookmarkStart w:id="730" w:name="_Toc447269823"/>
      <w:bookmarkStart w:id="731" w:name="_Toc464120649"/>
      <w:r w:rsidRPr="00C236C0">
        <w:rPr>
          <w:szCs w:val="24"/>
        </w:rPr>
        <w:lastRenderedPageBreak/>
        <w:t>Инструкции по заполнению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F175F7">
        <w:fldChar w:fldCharType="begin"/>
      </w:r>
      <w:r w:rsidR="00F175F7">
        <w:instrText xml:space="preserve"> REF _Ref450646963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4.2</w:t>
      </w:r>
      <w:r w:rsidR="00F175F7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F175F7">
        <w:fldChar w:fldCharType="begin"/>
      </w:r>
      <w:r w:rsidR="00F175F7">
        <w:instrText xml:space="preserve"> REF _Ref86826666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5.3</w:t>
      </w:r>
      <w:r w:rsidR="00F175F7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F175F7">
        <w:fldChar w:fldCharType="begin"/>
      </w:r>
      <w:r w:rsidR="00F175F7">
        <w:instrText xml:space="preserve"> REF _Ref440292752 \r \h  \* MERGEFORMAT </w:instrText>
      </w:r>
      <w:r w:rsidR="00F175F7">
        <w:fldChar w:fldCharType="separate"/>
      </w:r>
      <w:r w:rsidR="008941A2" w:rsidRPr="008941A2">
        <w:t>2</w:t>
      </w:r>
      <w:r w:rsidR="00F175F7">
        <w:fldChar w:fldCharType="end"/>
      </w:r>
      <w:r w:rsidRPr="007252E9">
        <w:rPr>
          <w:sz w:val="24"/>
          <w:szCs w:val="24"/>
        </w:rPr>
        <w:t xml:space="preserve"> и </w:t>
      </w:r>
      <w:r w:rsidR="00F175F7">
        <w:fldChar w:fldCharType="begin"/>
      </w:r>
      <w:r w:rsidR="00F175F7">
        <w:instrText xml:space="preserve"> REF _Ref440292779 \r \h  \* MERGEFORMAT </w:instrText>
      </w:r>
      <w:r w:rsidR="00F175F7">
        <w:fldChar w:fldCharType="separate"/>
      </w:r>
      <w:r w:rsidR="008941A2" w:rsidRPr="008941A2">
        <w:t>4</w:t>
      </w:r>
      <w:r w:rsidR="00F175F7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2" w:name="_Ref86826666"/>
      <w:bookmarkStart w:id="733" w:name="_Toc90385112"/>
      <w:bookmarkStart w:id="734" w:name="_Toc98253925"/>
      <w:bookmarkStart w:id="735" w:name="_Toc165173853"/>
      <w:bookmarkStart w:id="736" w:name="_Toc423423669"/>
      <w:bookmarkStart w:id="737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2"/>
      <w:bookmarkEnd w:id="733"/>
      <w:bookmarkEnd w:id="734"/>
      <w:bookmarkEnd w:id="735"/>
      <w:bookmarkEnd w:id="736"/>
      <w:bookmarkEnd w:id="73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8" w:name="_Toc90385113"/>
      <w:bookmarkStart w:id="739" w:name="_Toc98253926"/>
      <w:bookmarkStart w:id="740" w:name="_Toc157248180"/>
      <w:bookmarkStart w:id="741" w:name="_Toc157496549"/>
      <w:bookmarkStart w:id="742" w:name="_Toc158206088"/>
      <w:bookmarkStart w:id="743" w:name="_Toc164057773"/>
      <w:bookmarkStart w:id="744" w:name="_Toc164137123"/>
      <w:bookmarkStart w:id="745" w:name="_Toc164161283"/>
      <w:bookmarkStart w:id="746" w:name="_Toc165173854"/>
      <w:bookmarkStart w:id="747" w:name="_Ref193690005"/>
      <w:bookmarkStart w:id="748" w:name="_Toc439170679"/>
      <w:bookmarkStart w:id="749" w:name="_Toc439172781"/>
      <w:bookmarkStart w:id="750" w:name="_Toc439173225"/>
      <w:bookmarkStart w:id="751" w:name="_Toc439238221"/>
      <w:bookmarkStart w:id="752" w:name="_Toc439252769"/>
      <w:bookmarkStart w:id="753" w:name="_Toc439323743"/>
      <w:bookmarkStart w:id="754" w:name="_Toc440357141"/>
      <w:bookmarkStart w:id="755" w:name="_Toc440359696"/>
      <w:bookmarkStart w:id="756" w:name="_Toc440632160"/>
      <w:bookmarkStart w:id="757" w:name="_Toc440875980"/>
      <w:bookmarkStart w:id="758" w:name="_Toc441131008"/>
      <w:bookmarkStart w:id="759" w:name="_Toc447269825"/>
      <w:bookmarkStart w:id="760" w:name="_Toc464120651"/>
      <w:r w:rsidRPr="00C236C0">
        <w:rPr>
          <w:szCs w:val="24"/>
        </w:rPr>
        <w:t xml:space="preserve">Форма 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r w:rsidRPr="00C236C0">
        <w:rPr>
          <w:szCs w:val="24"/>
        </w:rPr>
        <w:t>технического предложения</w:t>
      </w:r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61" w:name="_Ref55335818"/>
      <w:bookmarkStart w:id="762" w:name="_Ref55336334"/>
      <w:bookmarkStart w:id="763" w:name="_Toc57314673"/>
      <w:bookmarkStart w:id="764" w:name="_Toc69728987"/>
      <w:bookmarkStart w:id="765" w:name="_Toc98253928"/>
      <w:bookmarkStart w:id="766" w:name="_Toc165173856"/>
      <w:bookmarkStart w:id="767" w:name="_Ref194749150"/>
      <w:bookmarkStart w:id="768" w:name="_Ref194750368"/>
      <w:bookmarkStart w:id="769" w:name="_Ref89649494"/>
      <w:bookmarkStart w:id="77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71" w:name="_Toc176765537"/>
      <w:bookmarkStart w:id="772" w:name="_Toc198979986"/>
      <w:bookmarkStart w:id="773" w:name="_Toc217466321"/>
      <w:bookmarkStart w:id="774" w:name="_Toc217702859"/>
      <w:bookmarkStart w:id="775" w:name="_Toc233601977"/>
      <w:bookmarkStart w:id="776" w:name="_Toc263343463"/>
      <w:bookmarkStart w:id="777" w:name="_Toc439170680"/>
      <w:bookmarkStart w:id="778" w:name="_Toc439172782"/>
      <w:bookmarkStart w:id="779" w:name="_Toc439173226"/>
      <w:bookmarkStart w:id="780" w:name="_Toc439238222"/>
      <w:bookmarkStart w:id="781" w:name="_Toc439252770"/>
      <w:bookmarkStart w:id="782" w:name="_Toc439323744"/>
      <w:bookmarkStart w:id="783" w:name="_Toc440357142"/>
      <w:bookmarkStart w:id="784" w:name="_Toc440359697"/>
      <w:bookmarkStart w:id="785" w:name="_Toc440632161"/>
      <w:bookmarkStart w:id="786" w:name="_Toc440875981"/>
      <w:bookmarkStart w:id="787" w:name="_Toc441131009"/>
      <w:bookmarkStart w:id="788" w:name="_Toc447269826"/>
      <w:bookmarkStart w:id="789" w:name="_Toc464120652"/>
      <w:r w:rsidRPr="00C236C0">
        <w:rPr>
          <w:szCs w:val="24"/>
        </w:rPr>
        <w:lastRenderedPageBreak/>
        <w:t>Инструкции по заполнению</w:t>
      </w:r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F175F7">
        <w:fldChar w:fldCharType="begin"/>
      </w:r>
      <w:r w:rsidR="00F175F7">
        <w:instrText xml:space="preserve"> REF _Ref440292555 \r \h  \* MERGEFORMAT </w:instrText>
      </w:r>
      <w:r w:rsidR="00F175F7">
        <w:fldChar w:fldCharType="separate"/>
      </w:r>
      <w:r w:rsidR="008941A2" w:rsidRPr="008941A2">
        <w:t>4</w:t>
      </w:r>
      <w:r w:rsidR="00F175F7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F175F7">
        <w:fldChar w:fldCharType="begin"/>
      </w:r>
      <w:r w:rsidR="00F175F7">
        <w:instrText xml:space="preserve"> REF _Ref440271182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3.3.1.9</w:t>
      </w:r>
      <w:r w:rsidR="00F175F7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33182C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4.4.1</w:t>
      </w:r>
      <w:r w:rsidR="0033182C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9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91" w:name="_Toc423423670"/>
      <w:bookmarkStart w:id="792" w:name="_Ref440271036"/>
      <w:bookmarkStart w:id="793" w:name="_Ref440274366"/>
      <w:bookmarkStart w:id="794" w:name="_Ref440274902"/>
      <w:bookmarkStart w:id="795" w:name="_Ref440284947"/>
      <w:bookmarkStart w:id="796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90"/>
      <w:bookmarkEnd w:id="791"/>
      <w:bookmarkEnd w:id="792"/>
      <w:bookmarkEnd w:id="793"/>
      <w:bookmarkEnd w:id="794"/>
      <w:bookmarkEnd w:id="795"/>
      <w:bookmarkEnd w:id="79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7" w:name="_Toc98253929"/>
      <w:bookmarkStart w:id="798" w:name="_Toc157248183"/>
      <w:bookmarkStart w:id="799" w:name="_Toc157496552"/>
      <w:bookmarkStart w:id="800" w:name="_Toc158206091"/>
      <w:bookmarkStart w:id="801" w:name="_Toc164057776"/>
      <w:bookmarkStart w:id="802" w:name="_Toc164137126"/>
      <w:bookmarkStart w:id="803" w:name="_Toc164161286"/>
      <w:bookmarkStart w:id="804" w:name="_Toc165173857"/>
      <w:bookmarkStart w:id="805" w:name="_Toc439170682"/>
      <w:bookmarkStart w:id="806" w:name="_Toc439172784"/>
      <w:bookmarkStart w:id="807" w:name="_Toc439173228"/>
      <w:bookmarkStart w:id="808" w:name="_Toc439238224"/>
      <w:bookmarkStart w:id="809" w:name="_Toc439252772"/>
      <w:bookmarkStart w:id="810" w:name="_Toc439323746"/>
      <w:bookmarkStart w:id="811" w:name="_Toc440357144"/>
      <w:bookmarkStart w:id="812" w:name="_Toc440359699"/>
      <w:bookmarkStart w:id="813" w:name="_Toc440632163"/>
      <w:bookmarkStart w:id="814" w:name="_Toc440875983"/>
      <w:bookmarkStart w:id="815" w:name="_Toc441131011"/>
      <w:bookmarkStart w:id="816" w:name="_Toc447269828"/>
      <w:bookmarkStart w:id="817" w:name="_Toc464120654"/>
      <w:r w:rsidRPr="004C0021">
        <w:rPr>
          <w:szCs w:val="24"/>
        </w:rPr>
        <w:t xml:space="preserve">Форма </w:t>
      </w:r>
      <w:bookmarkEnd w:id="797"/>
      <w:r w:rsidRPr="004C0021">
        <w:rPr>
          <w:szCs w:val="24"/>
        </w:rPr>
        <w:t xml:space="preserve">графика </w:t>
      </w:r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r w:rsidR="00512B0F" w:rsidRPr="004C0021">
        <w:rPr>
          <w:szCs w:val="24"/>
        </w:rPr>
        <w:t>выполнения поставок</w:t>
      </w:r>
      <w:bookmarkEnd w:id="811"/>
      <w:bookmarkEnd w:id="812"/>
      <w:bookmarkEnd w:id="813"/>
      <w:bookmarkEnd w:id="814"/>
      <w:bookmarkEnd w:id="815"/>
      <w:bookmarkEnd w:id="816"/>
      <w:bookmarkEnd w:id="81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8" w:name="_Toc171070556"/>
      <w:bookmarkStart w:id="819" w:name="_Toc98253927"/>
      <w:bookmarkStart w:id="820" w:name="_Toc176605808"/>
      <w:bookmarkStart w:id="821" w:name="_Toc176611017"/>
      <w:bookmarkStart w:id="822" w:name="_Toc176611073"/>
      <w:bookmarkStart w:id="823" w:name="_Toc176668676"/>
      <w:bookmarkStart w:id="824" w:name="_Toc176684336"/>
      <w:bookmarkStart w:id="825" w:name="_Toc176746279"/>
      <w:bookmarkStart w:id="826" w:name="_Toc176747346"/>
      <w:bookmarkStart w:id="827" w:name="_Toc198979988"/>
      <w:bookmarkStart w:id="828" w:name="_Toc217466324"/>
      <w:bookmarkStart w:id="829" w:name="_Toc217702862"/>
      <w:bookmarkStart w:id="830" w:name="_Toc233601980"/>
      <w:bookmarkStart w:id="831" w:name="_Toc263343466"/>
      <w:r w:rsidRPr="00F647F7">
        <w:rPr>
          <w:b w:val="0"/>
          <w:szCs w:val="24"/>
        </w:rPr>
        <w:br w:type="page"/>
      </w:r>
      <w:bookmarkStart w:id="832" w:name="_Toc439170683"/>
      <w:bookmarkStart w:id="833" w:name="_Toc439172785"/>
      <w:bookmarkStart w:id="834" w:name="_Toc439173229"/>
      <w:bookmarkStart w:id="835" w:name="_Toc439238225"/>
      <w:bookmarkStart w:id="836" w:name="_Toc439252773"/>
      <w:bookmarkStart w:id="837" w:name="_Toc439323747"/>
      <w:bookmarkStart w:id="838" w:name="_Toc440357145"/>
      <w:bookmarkStart w:id="839" w:name="_Toc440359700"/>
      <w:bookmarkStart w:id="840" w:name="_Toc440632164"/>
      <w:bookmarkStart w:id="841" w:name="_Toc440875984"/>
      <w:bookmarkStart w:id="842" w:name="_Toc441131012"/>
      <w:bookmarkStart w:id="843" w:name="_Toc447269829"/>
      <w:bookmarkStart w:id="844" w:name="_Toc464120655"/>
      <w:r w:rsidRPr="004C0021">
        <w:rPr>
          <w:szCs w:val="24"/>
        </w:rPr>
        <w:lastRenderedPageBreak/>
        <w:t>Инструкции по заполнению</w:t>
      </w:r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5.2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5" w:name="_Hlt22846931"/>
      <w:bookmarkStart w:id="846" w:name="_Ref93264992"/>
      <w:bookmarkStart w:id="847" w:name="_Ref93265116"/>
      <w:bookmarkStart w:id="848" w:name="_Toc98253933"/>
      <w:bookmarkStart w:id="849" w:name="_Toc165173859"/>
      <w:bookmarkStart w:id="850" w:name="_Toc423423671"/>
      <w:bookmarkStart w:id="851" w:name="_Toc464120656"/>
      <w:bookmarkEnd w:id="84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9"/>
      <w:bookmarkEnd w:id="770"/>
      <w:bookmarkEnd w:id="846"/>
      <w:bookmarkEnd w:id="847"/>
      <w:bookmarkEnd w:id="848"/>
      <w:bookmarkEnd w:id="849"/>
      <w:bookmarkEnd w:id="850"/>
      <w:bookmarkEnd w:id="85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2" w:name="_Toc439170685"/>
      <w:bookmarkStart w:id="853" w:name="_Toc439172787"/>
      <w:bookmarkStart w:id="854" w:name="_Toc439173231"/>
      <w:bookmarkStart w:id="855" w:name="_Toc439238227"/>
      <w:bookmarkStart w:id="856" w:name="_Toc439252775"/>
      <w:bookmarkStart w:id="857" w:name="_Toc439323749"/>
      <w:bookmarkStart w:id="858" w:name="_Toc440357147"/>
      <w:bookmarkStart w:id="859" w:name="_Toc440359702"/>
      <w:bookmarkStart w:id="860" w:name="_Toc440632166"/>
      <w:bookmarkStart w:id="861" w:name="_Toc440875986"/>
      <w:bookmarkStart w:id="862" w:name="_Toc441131014"/>
      <w:bookmarkStart w:id="863" w:name="_Toc447269831"/>
      <w:bookmarkStart w:id="864" w:name="_Toc464120657"/>
      <w:bookmarkStart w:id="865" w:name="_Toc157248186"/>
      <w:bookmarkStart w:id="866" w:name="_Toc157496555"/>
      <w:bookmarkStart w:id="867" w:name="_Toc158206094"/>
      <w:bookmarkStart w:id="868" w:name="_Toc164057779"/>
      <w:bookmarkStart w:id="869" w:name="_Toc164137129"/>
      <w:bookmarkStart w:id="870" w:name="_Toc164161289"/>
      <w:bookmarkStart w:id="871" w:name="_Toc165173860"/>
      <w:r w:rsidRPr="004C0021">
        <w:rPr>
          <w:szCs w:val="24"/>
        </w:rPr>
        <w:t>Форма Протокола разногласий к проекту Договора</w:t>
      </w:r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r w:rsidRPr="004C0021">
        <w:rPr>
          <w:szCs w:val="24"/>
        </w:rPr>
        <w:t xml:space="preserve"> </w:t>
      </w:r>
      <w:bookmarkEnd w:id="865"/>
      <w:bookmarkEnd w:id="866"/>
      <w:bookmarkEnd w:id="867"/>
      <w:bookmarkEnd w:id="868"/>
      <w:bookmarkEnd w:id="869"/>
      <w:bookmarkEnd w:id="870"/>
      <w:bookmarkEnd w:id="87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33182C">
              <w:fldChar w:fldCharType="begin"/>
            </w:r>
            <w:r w:rsidR="0077786C">
              <w:instrText xml:space="preserve"> REF _Ref440272931 \r \h </w:instrText>
            </w:r>
            <w:r w:rsidR="0033182C">
              <w:fldChar w:fldCharType="separate"/>
            </w:r>
            <w:r w:rsidR="008941A2">
              <w:t>2</w:t>
            </w:r>
            <w:r w:rsidR="0033182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33182C">
              <w:fldChar w:fldCharType="begin"/>
            </w:r>
            <w:r w:rsidR="0077786C">
              <w:instrText xml:space="preserve"> REF _Ref440272931 \r \h </w:instrText>
            </w:r>
            <w:r w:rsidR="0033182C">
              <w:fldChar w:fldCharType="separate"/>
            </w:r>
            <w:r w:rsidR="008941A2">
              <w:t>2</w:t>
            </w:r>
            <w:r w:rsidR="0033182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2" w:name="_Toc439170686"/>
      <w:bookmarkStart w:id="873" w:name="_Toc439172788"/>
      <w:bookmarkStart w:id="874" w:name="_Toc439173232"/>
      <w:bookmarkStart w:id="875" w:name="_Toc439238228"/>
      <w:bookmarkStart w:id="876" w:name="_Toc439252776"/>
      <w:bookmarkStart w:id="877" w:name="_Toc439323750"/>
      <w:bookmarkStart w:id="878" w:name="_Toc440357148"/>
      <w:bookmarkStart w:id="879" w:name="_Toc440359703"/>
      <w:bookmarkStart w:id="880" w:name="_Toc440632167"/>
      <w:bookmarkStart w:id="881" w:name="_Toc440875987"/>
      <w:bookmarkStart w:id="882" w:name="_Toc441131015"/>
      <w:bookmarkStart w:id="883" w:name="_Toc447269832"/>
      <w:bookmarkStart w:id="884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33182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2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 xml:space="preserve"> 1.2.6 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5" w:name="_Ref55335823"/>
      <w:bookmarkStart w:id="886" w:name="_Ref55336359"/>
      <w:bookmarkStart w:id="887" w:name="_Toc57314675"/>
      <w:bookmarkStart w:id="888" w:name="_Toc69728989"/>
      <w:bookmarkStart w:id="889" w:name="_Toc98253939"/>
      <w:bookmarkStart w:id="890" w:name="_Toc165173865"/>
      <w:bookmarkStart w:id="891" w:name="_Toc423423672"/>
      <w:bookmarkStart w:id="892" w:name="_Toc464120659"/>
      <w:bookmarkEnd w:id="641"/>
      <w:r w:rsidRPr="00F647F7">
        <w:lastRenderedPageBreak/>
        <w:t>Анкета (форма 6)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</w:p>
    <w:p w:rsidR="004F4D80" w:rsidRPr="004C0021" w:rsidRDefault="004F4D80" w:rsidP="004F4D80">
      <w:pPr>
        <w:pStyle w:val="3"/>
        <w:rPr>
          <w:szCs w:val="24"/>
        </w:rPr>
      </w:pPr>
      <w:bookmarkStart w:id="893" w:name="_Toc98253940"/>
      <w:bookmarkStart w:id="894" w:name="_Toc157248192"/>
      <w:bookmarkStart w:id="895" w:name="_Toc157496561"/>
      <w:bookmarkStart w:id="896" w:name="_Toc158206100"/>
      <w:bookmarkStart w:id="897" w:name="_Toc164057785"/>
      <w:bookmarkStart w:id="898" w:name="_Toc164137135"/>
      <w:bookmarkStart w:id="899" w:name="_Toc164161295"/>
      <w:bookmarkStart w:id="900" w:name="_Toc165173866"/>
      <w:bookmarkStart w:id="901" w:name="_Toc439170688"/>
      <w:bookmarkStart w:id="902" w:name="_Toc439172790"/>
      <w:bookmarkStart w:id="903" w:name="_Toc439173234"/>
      <w:bookmarkStart w:id="904" w:name="_Toc439238230"/>
      <w:bookmarkStart w:id="905" w:name="_Toc439252778"/>
      <w:bookmarkStart w:id="906" w:name="_Ref440272119"/>
      <w:bookmarkStart w:id="907" w:name="_Toc440357150"/>
      <w:bookmarkStart w:id="908" w:name="_Toc440359705"/>
      <w:bookmarkStart w:id="909" w:name="_Ref444164229"/>
      <w:bookmarkStart w:id="910" w:name="_Toc447269834"/>
      <w:bookmarkStart w:id="911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2" w:name="_Toc439170689"/>
      <w:bookmarkStart w:id="913" w:name="_Toc439172791"/>
      <w:bookmarkStart w:id="914" w:name="_Toc439173235"/>
      <w:bookmarkStart w:id="915" w:name="_Toc439238231"/>
      <w:bookmarkStart w:id="916" w:name="_Toc439252779"/>
      <w:bookmarkStart w:id="917" w:name="_Ref440272147"/>
      <w:bookmarkStart w:id="918" w:name="_Toc440357151"/>
      <w:bookmarkStart w:id="919" w:name="_Toc440359706"/>
      <w:bookmarkStart w:id="920" w:name="_Ref444164176"/>
      <w:bookmarkStart w:id="921" w:name="_Ref444164241"/>
      <w:bookmarkStart w:id="922" w:name="_Toc464120661"/>
      <w:r w:rsidRPr="004C0021">
        <w:rPr>
          <w:szCs w:val="24"/>
        </w:rPr>
        <w:lastRenderedPageBreak/>
        <w:t xml:space="preserve">Форма </w:t>
      </w:r>
      <w:bookmarkEnd w:id="912"/>
      <w:bookmarkEnd w:id="913"/>
      <w:bookmarkEnd w:id="914"/>
      <w:bookmarkEnd w:id="915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6"/>
      <w:bookmarkEnd w:id="917"/>
      <w:bookmarkEnd w:id="918"/>
      <w:bookmarkEnd w:id="919"/>
      <w:bookmarkEnd w:id="920"/>
      <w:bookmarkEnd w:id="921"/>
      <w:bookmarkEnd w:id="922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3" w:name="_Toc439170690"/>
      <w:bookmarkStart w:id="924" w:name="_Toc439172792"/>
      <w:bookmarkStart w:id="925" w:name="_Toc439173236"/>
      <w:bookmarkStart w:id="926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7" w:name="_Toc125426243"/>
      <w:bookmarkStart w:id="928" w:name="_Toc396984070"/>
      <w:bookmarkStart w:id="929" w:name="_Toc423423673"/>
      <w:bookmarkStart w:id="930" w:name="_Toc439170691"/>
      <w:bookmarkStart w:id="931" w:name="_Toc439172793"/>
      <w:bookmarkStart w:id="932" w:name="_Toc439173237"/>
      <w:bookmarkStart w:id="933" w:name="_Toc439238233"/>
      <w:bookmarkStart w:id="934" w:name="_Toc439252780"/>
      <w:bookmarkStart w:id="935" w:name="_Toc439323754"/>
      <w:bookmarkStart w:id="936" w:name="_Toc440357152"/>
      <w:bookmarkStart w:id="937" w:name="_Toc440359707"/>
      <w:bookmarkStart w:id="938" w:name="_Toc440632171"/>
      <w:bookmarkStart w:id="939" w:name="_Toc440875991"/>
      <w:bookmarkStart w:id="940" w:name="_Toc441131019"/>
      <w:bookmarkStart w:id="941" w:name="_Toc447269836"/>
      <w:bookmarkEnd w:id="923"/>
      <w:bookmarkEnd w:id="924"/>
      <w:bookmarkEnd w:id="925"/>
      <w:bookmarkEnd w:id="926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6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2" w:name="_Toc464120662"/>
      <w:r w:rsidRPr="007252E9">
        <w:rPr>
          <w:szCs w:val="24"/>
        </w:rPr>
        <w:lastRenderedPageBreak/>
        <w:t>Инструкции по заполнению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175F7">
        <w:fldChar w:fldCharType="begin"/>
      </w:r>
      <w:r w:rsidR="00F175F7">
        <w:instrText xml:space="preserve"> REF _Ref55336310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5.1</w:t>
      </w:r>
      <w:r w:rsidR="00F175F7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3" w:name="_Ref55336378"/>
      <w:bookmarkStart w:id="944" w:name="_Toc57314676"/>
      <w:bookmarkStart w:id="945" w:name="_Toc69728990"/>
      <w:bookmarkStart w:id="946" w:name="_Toc98253942"/>
      <w:bookmarkStart w:id="947" w:name="_Toc165173868"/>
      <w:bookmarkStart w:id="948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EE2808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F175F7">
        <w:fldChar w:fldCharType="begin"/>
      </w:r>
      <w:r w:rsidR="00F175F7">
        <w:instrText xml:space="preserve"> REF _Ref444164176 \r \h  \* MERGEFORMAT </w:instrText>
      </w:r>
      <w:r w:rsidR="00F175F7">
        <w:fldChar w:fldCharType="separate"/>
      </w:r>
      <w:r w:rsidR="008941A2" w:rsidRPr="008941A2">
        <w:rPr>
          <w:sz w:val="24"/>
          <w:szCs w:val="24"/>
        </w:rPr>
        <w:t>5.6.2</w:t>
      </w:r>
      <w:r w:rsidR="00F175F7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EE2808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9" w:name="_Ref449017073"/>
      <w:bookmarkStart w:id="950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3"/>
      <w:bookmarkEnd w:id="944"/>
      <w:bookmarkEnd w:id="945"/>
      <w:bookmarkEnd w:id="946"/>
      <w:bookmarkEnd w:id="947"/>
      <w:bookmarkEnd w:id="948"/>
      <w:bookmarkEnd w:id="949"/>
      <w:bookmarkEnd w:id="950"/>
    </w:p>
    <w:p w:rsidR="004F4D80" w:rsidRPr="00D904EF" w:rsidRDefault="004F4D80" w:rsidP="004F4D80">
      <w:pPr>
        <w:pStyle w:val="3"/>
        <w:rPr>
          <w:szCs w:val="24"/>
        </w:rPr>
      </w:pPr>
      <w:bookmarkStart w:id="951" w:name="_Toc98253943"/>
      <w:bookmarkStart w:id="952" w:name="_Toc157248195"/>
      <w:bookmarkStart w:id="953" w:name="_Toc157496564"/>
      <w:bookmarkStart w:id="954" w:name="_Toc158206103"/>
      <w:bookmarkStart w:id="955" w:name="_Toc164057788"/>
      <w:bookmarkStart w:id="956" w:name="_Toc164137138"/>
      <w:bookmarkStart w:id="957" w:name="_Toc164161298"/>
      <w:bookmarkStart w:id="958" w:name="_Toc165173869"/>
      <w:bookmarkStart w:id="959" w:name="_Toc439170693"/>
      <w:bookmarkStart w:id="960" w:name="_Toc439172795"/>
      <w:bookmarkStart w:id="961" w:name="_Toc439173239"/>
      <w:bookmarkStart w:id="962" w:name="_Toc439238235"/>
      <w:bookmarkStart w:id="963" w:name="_Toc439252782"/>
      <w:bookmarkStart w:id="964" w:name="_Toc439323756"/>
      <w:bookmarkStart w:id="965" w:name="_Toc440357154"/>
      <w:bookmarkStart w:id="966" w:name="_Toc440359709"/>
      <w:bookmarkStart w:id="967" w:name="_Toc440632173"/>
      <w:bookmarkStart w:id="968" w:name="_Toc440875993"/>
      <w:bookmarkStart w:id="969" w:name="_Toc441131021"/>
      <w:bookmarkStart w:id="970" w:name="_Toc447269838"/>
      <w:bookmarkStart w:id="971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2" w:name="_Toc98253944"/>
      <w:bookmarkStart w:id="973" w:name="_Toc157248196"/>
      <w:bookmarkStart w:id="974" w:name="_Toc157496565"/>
      <w:bookmarkStart w:id="975" w:name="_Toc158206104"/>
      <w:bookmarkStart w:id="976" w:name="_Toc164057789"/>
      <w:bookmarkStart w:id="977" w:name="_Toc164137139"/>
      <w:bookmarkStart w:id="978" w:name="_Toc164161299"/>
      <w:bookmarkStart w:id="97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80" w:name="_Toc439170694"/>
      <w:bookmarkStart w:id="981" w:name="_Toc439172796"/>
      <w:bookmarkStart w:id="982" w:name="_Toc439173240"/>
      <w:bookmarkStart w:id="983" w:name="_Toc439238236"/>
      <w:bookmarkStart w:id="984" w:name="_Toc439252783"/>
      <w:bookmarkStart w:id="985" w:name="_Toc439323757"/>
      <w:bookmarkStart w:id="986" w:name="_Toc440357155"/>
      <w:bookmarkStart w:id="987" w:name="_Toc440359710"/>
      <w:bookmarkStart w:id="988" w:name="_Toc440632174"/>
      <w:bookmarkStart w:id="989" w:name="_Toc440875994"/>
      <w:bookmarkStart w:id="990" w:name="_Toc441131022"/>
      <w:bookmarkStart w:id="991" w:name="_Toc447269839"/>
      <w:bookmarkStart w:id="992" w:name="_Toc464120665"/>
      <w:r w:rsidRPr="00D904EF">
        <w:rPr>
          <w:szCs w:val="24"/>
        </w:rPr>
        <w:lastRenderedPageBreak/>
        <w:t>Инструкции по заполнению</w:t>
      </w:r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4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3" w:name="_Ref55336398"/>
      <w:bookmarkStart w:id="994" w:name="_Toc57314678"/>
      <w:bookmarkStart w:id="995" w:name="_Toc69728992"/>
      <w:bookmarkStart w:id="996" w:name="_Toc98253948"/>
      <w:bookmarkStart w:id="997" w:name="_Toc165173874"/>
      <w:bookmarkStart w:id="998" w:name="_Toc423423676"/>
      <w:bookmarkStart w:id="999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3"/>
      <w:bookmarkEnd w:id="994"/>
      <w:bookmarkEnd w:id="995"/>
      <w:bookmarkEnd w:id="996"/>
      <w:bookmarkEnd w:id="997"/>
      <w:bookmarkEnd w:id="998"/>
      <w:bookmarkEnd w:id="999"/>
    </w:p>
    <w:p w:rsidR="004F4D80" w:rsidRPr="00D904EF" w:rsidRDefault="004F4D80" w:rsidP="004F4D80">
      <w:pPr>
        <w:pStyle w:val="3"/>
        <w:rPr>
          <w:szCs w:val="24"/>
        </w:rPr>
      </w:pPr>
      <w:bookmarkStart w:id="1000" w:name="_Toc98253949"/>
      <w:bookmarkStart w:id="1001" w:name="_Toc157248201"/>
      <w:bookmarkStart w:id="1002" w:name="_Toc157496570"/>
      <w:bookmarkStart w:id="1003" w:name="_Toc158206109"/>
      <w:bookmarkStart w:id="1004" w:name="_Toc164057794"/>
      <w:bookmarkStart w:id="1005" w:name="_Toc164137144"/>
      <w:bookmarkStart w:id="1006" w:name="_Toc164161304"/>
      <w:bookmarkStart w:id="1007" w:name="_Toc165173875"/>
      <w:bookmarkStart w:id="1008" w:name="_Toc439170699"/>
      <w:bookmarkStart w:id="1009" w:name="_Toc439172801"/>
      <w:bookmarkStart w:id="1010" w:name="_Toc439173245"/>
      <w:bookmarkStart w:id="1011" w:name="_Toc439238241"/>
      <w:bookmarkStart w:id="1012" w:name="_Toc439252788"/>
      <w:bookmarkStart w:id="1013" w:name="_Toc439323762"/>
      <w:bookmarkStart w:id="1014" w:name="_Toc440357160"/>
      <w:bookmarkStart w:id="1015" w:name="_Toc440359712"/>
      <w:bookmarkStart w:id="1016" w:name="_Toc440632176"/>
      <w:bookmarkStart w:id="1017" w:name="_Toc440875996"/>
      <w:bookmarkStart w:id="1018" w:name="_Toc441131024"/>
      <w:bookmarkStart w:id="1019" w:name="_Toc447269841"/>
      <w:bookmarkStart w:id="1020" w:name="_Toc464120667"/>
      <w:r w:rsidRPr="00D904EF">
        <w:rPr>
          <w:szCs w:val="24"/>
        </w:rPr>
        <w:t>Форма Справки о кадровых ресурсах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21" w:name="_Toc98253950"/>
      <w:bookmarkStart w:id="1022" w:name="_Toc157248202"/>
      <w:bookmarkStart w:id="1023" w:name="_Toc157496571"/>
      <w:bookmarkStart w:id="1024" w:name="_Toc158206110"/>
      <w:bookmarkStart w:id="1025" w:name="_Toc164057795"/>
      <w:bookmarkStart w:id="1026" w:name="_Toc164137145"/>
      <w:bookmarkStart w:id="1027" w:name="_Toc164161305"/>
      <w:bookmarkStart w:id="1028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9" w:name="_Toc439170700"/>
      <w:bookmarkStart w:id="1030" w:name="_Toc439172802"/>
      <w:bookmarkStart w:id="1031" w:name="_Toc439173246"/>
      <w:bookmarkStart w:id="1032" w:name="_Toc439238242"/>
      <w:bookmarkStart w:id="1033" w:name="_Toc439252789"/>
      <w:bookmarkStart w:id="1034" w:name="_Toc439323763"/>
      <w:bookmarkStart w:id="1035" w:name="_Toc440357161"/>
      <w:bookmarkStart w:id="1036" w:name="_Toc440359713"/>
      <w:bookmarkStart w:id="1037" w:name="_Toc440632177"/>
      <w:bookmarkStart w:id="1038" w:name="_Toc440875997"/>
      <w:bookmarkStart w:id="1039" w:name="_Toc441131025"/>
      <w:bookmarkStart w:id="1040" w:name="_Toc447269842"/>
      <w:bookmarkStart w:id="1041" w:name="_Toc464120668"/>
      <w:r w:rsidRPr="00D904EF">
        <w:rPr>
          <w:szCs w:val="24"/>
        </w:rPr>
        <w:lastRenderedPageBreak/>
        <w:t>Инструкции по заполнению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2" w:name="_Toc165173881"/>
      <w:bookmarkStart w:id="1043" w:name="_Ref194749267"/>
      <w:bookmarkStart w:id="1044" w:name="_Toc423423677"/>
      <w:bookmarkStart w:id="1045" w:name="_Ref440271993"/>
      <w:bookmarkStart w:id="1046" w:name="_Ref440274659"/>
      <w:bookmarkStart w:id="1047" w:name="_Toc464120669"/>
      <w:bookmarkStart w:id="1048" w:name="_Ref90381523"/>
      <w:bookmarkStart w:id="1049" w:name="_Toc90385124"/>
      <w:bookmarkStart w:id="1050" w:name="_Ref96861029"/>
      <w:bookmarkStart w:id="1051" w:name="_Toc97651410"/>
      <w:bookmarkStart w:id="105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2"/>
      <w:bookmarkEnd w:id="1043"/>
      <w:bookmarkEnd w:id="1044"/>
      <w:bookmarkEnd w:id="1045"/>
      <w:bookmarkEnd w:id="1046"/>
      <w:bookmarkEnd w:id="1047"/>
    </w:p>
    <w:p w:rsidR="004F4D80" w:rsidRPr="00D904EF" w:rsidRDefault="004F4D80" w:rsidP="004F4D80">
      <w:pPr>
        <w:pStyle w:val="3"/>
        <w:rPr>
          <w:szCs w:val="24"/>
        </w:rPr>
      </w:pPr>
      <w:bookmarkStart w:id="1053" w:name="_Toc97651411"/>
      <w:bookmarkStart w:id="1054" w:name="_Toc98253956"/>
      <w:bookmarkStart w:id="1055" w:name="_Toc157248208"/>
      <w:bookmarkStart w:id="1056" w:name="_Toc157496577"/>
      <w:bookmarkStart w:id="1057" w:name="_Toc158206116"/>
      <w:bookmarkStart w:id="1058" w:name="_Toc164057801"/>
      <w:bookmarkStart w:id="1059" w:name="_Toc164137151"/>
      <w:bookmarkStart w:id="1060" w:name="_Toc164161311"/>
      <w:bookmarkStart w:id="1061" w:name="_Toc165173882"/>
      <w:bookmarkStart w:id="1062" w:name="_Toc439170702"/>
      <w:bookmarkStart w:id="1063" w:name="_Toc439172804"/>
      <w:bookmarkStart w:id="1064" w:name="_Toc439173248"/>
      <w:bookmarkStart w:id="1065" w:name="_Toc439238244"/>
      <w:bookmarkStart w:id="1066" w:name="_Toc439252791"/>
      <w:bookmarkStart w:id="1067" w:name="_Toc439323765"/>
      <w:bookmarkStart w:id="1068" w:name="_Toc440357163"/>
      <w:bookmarkStart w:id="1069" w:name="_Toc440359715"/>
      <w:bookmarkStart w:id="1070" w:name="_Toc440632179"/>
      <w:bookmarkStart w:id="1071" w:name="_Toc440875999"/>
      <w:bookmarkStart w:id="1072" w:name="_Toc441131027"/>
      <w:bookmarkStart w:id="1073" w:name="_Toc447269844"/>
      <w:bookmarkStart w:id="1074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5" w:name="_Toc97651412"/>
      <w:bookmarkStart w:id="1076" w:name="_Toc98253957"/>
      <w:bookmarkStart w:id="1077" w:name="_Toc157248209"/>
      <w:bookmarkStart w:id="1078" w:name="_Toc157496578"/>
      <w:bookmarkStart w:id="1079" w:name="_Toc158206117"/>
      <w:bookmarkStart w:id="1080" w:name="_Toc164057802"/>
      <w:bookmarkStart w:id="1081" w:name="_Toc164137152"/>
      <w:bookmarkStart w:id="1082" w:name="_Toc164161312"/>
      <w:bookmarkStart w:id="1083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4" w:name="_Toc439170703"/>
      <w:bookmarkStart w:id="1085" w:name="_Toc439172805"/>
      <w:bookmarkStart w:id="1086" w:name="_Toc439173249"/>
      <w:bookmarkStart w:id="1087" w:name="_Toc439238245"/>
      <w:bookmarkStart w:id="1088" w:name="_Toc439252792"/>
      <w:bookmarkStart w:id="1089" w:name="_Toc439323766"/>
      <w:bookmarkStart w:id="1090" w:name="_Toc440357164"/>
      <w:bookmarkStart w:id="1091" w:name="_Toc440359716"/>
      <w:bookmarkStart w:id="1092" w:name="_Toc440632180"/>
      <w:bookmarkStart w:id="1093" w:name="_Toc440876000"/>
      <w:bookmarkStart w:id="1094" w:name="_Toc441131028"/>
      <w:bookmarkStart w:id="1095" w:name="_Toc447269845"/>
      <w:bookmarkStart w:id="1096" w:name="_Toc464120671"/>
      <w:r w:rsidRPr="00D904EF">
        <w:rPr>
          <w:szCs w:val="24"/>
        </w:rPr>
        <w:lastRenderedPageBreak/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7" w:name="_Ref257131475"/>
      <w:bookmarkStart w:id="1098" w:name="_Toc351552284"/>
      <w:bookmarkStart w:id="1099" w:name="_Toc396983131"/>
      <w:bookmarkStart w:id="1100" w:name="_Toc423423679"/>
      <w:bookmarkStart w:id="1101" w:name="_Ref440270984"/>
      <w:bookmarkStart w:id="1102" w:name="_Ref440275030"/>
      <w:bookmarkStart w:id="1103" w:name="_Toc464120672"/>
      <w:bookmarkStart w:id="1104" w:name="_Ref464120879"/>
      <w:bookmarkEnd w:id="1048"/>
      <w:bookmarkEnd w:id="1049"/>
      <w:bookmarkEnd w:id="1050"/>
      <w:bookmarkEnd w:id="1051"/>
      <w:bookmarkEnd w:id="1052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7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F647F7" w:rsidRDefault="004F4D80" w:rsidP="004F4D80">
      <w:pPr>
        <w:pStyle w:val="3"/>
        <w:rPr>
          <w:szCs w:val="24"/>
        </w:rPr>
      </w:pPr>
      <w:bookmarkStart w:id="1105" w:name="_Toc439170708"/>
      <w:bookmarkStart w:id="1106" w:name="_Toc439172810"/>
      <w:bookmarkStart w:id="1107" w:name="_Toc439173251"/>
      <w:bookmarkStart w:id="1108" w:name="_Toc439252794"/>
      <w:bookmarkStart w:id="1109" w:name="_Toc439323768"/>
      <w:bookmarkStart w:id="1110" w:name="_Toc440357166"/>
      <w:bookmarkStart w:id="1111" w:name="_Toc440359718"/>
      <w:bookmarkStart w:id="1112" w:name="_Toc440632182"/>
      <w:bookmarkStart w:id="1113" w:name="_Toc440876002"/>
      <w:bookmarkStart w:id="1114" w:name="_Toc441131030"/>
      <w:bookmarkStart w:id="1115" w:name="_Toc447269847"/>
      <w:bookmarkStart w:id="1116" w:name="_Toc464120673"/>
      <w:r w:rsidRPr="00F647F7">
        <w:rPr>
          <w:szCs w:val="24"/>
        </w:rPr>
        <w:t>Форма письма производителя продукции</w:t>
      </w:r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33182C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8941A2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7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8" w:name="_Toc423423680"/>
      <w:bookmarkStart w:id="1119" w:name="_Ref440272035"/>
      <w:bookmarkStart w:id="1120" w:name="_Ref440274733"/>
      <w:bookmarkStart w:id="1121" w:name="_Ref444179578"/>
      <w:bookmarkStart w:id="1122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7"/>
      <w:bookmarkEnd w:id="1118"/>
      <w:bookmarkEnd w:id="1119"/>
      <w:bookmarkEnd w:id="1120"/>
      <w:bookmarkEnd w:id="1121"/>
      <w:bookmarkEnd w:id="1122"/>
    </w:p>
    <w:p w:rsidR="004F4D80" w:rsidRPr="004C0021" w:rsidRDefault="004F4D80" w:rsidP="004F4D80">
      <w:pPr>
        <w:pStyle w:val="3"/>
        <w:rPr>
          <w:szCs w:val="24"/>
        </w:rPr>
      </w:pPr>
      <w:bookmarkStart w:id="1123" w:name="_Toc343690584"/>
      <w:bookmarkStart w:id="1124" w:name="_Toc372294428"/>
      <w:bookmarkStart w:id="1125" w:name="_Toc379288896"/>
      <w:bookmarkStart w:id="1126" w:name="_Toc384734780"/>
      <w:bookmarkStart w:id="1127" w:name="_Toc396984078"/>
      <w:bookmarkStart w:id="1128" w:name="_Toc423423681"/>
      <w:bookmarkStart w:id="1129" w:name="_Toc439170710"/>
      <w:bookmarkStart w:id="1130" w:name="_Toc439172812"/>
      <w:bookmarkStart w:id="1131" w:name="_Toc439173253"/>
      <w:bookmarkStart w:id="1132" w:name="_Toc439238249"/>
      <w:bookmarkStart w:id="1133" w:name="_Toc439252796"/>
      <w:bookmarkStart w:id="1134" w:name="_Toc439323770"/>
      <w:bookmarkStart w:id="1135" w:name="_Toc440357168"/>
      <w:bookmarkStart w:id="1136" w:name="_Toc440359720"/>
      <w:bookmarkStart w:id="1137" w:name="_Toc440632184"/>
      <w:bookmarkStart w:id="1138" w:name="_Toc440876004"/>
      <w:bookmarkStart w:id="1139" w:name="_Toc441131032"/>
      <w:bookmarkStart w:id="1140" w:name="_Toc447269849"/>
      <w:bookmarkStart w:id="1141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2" w:name="_Toc343690585"/>
      <w:bookmarkStart w:id="1143" w:name="_Toc372294429"/>
      <w:bookmarkStart w:id="1144" w:name="_Toc379288897"/>
      <w:bookmarkStart w:id="1145" w:name="_Toc384734781"/>
      <w:bookmarkStart w:id="1146" w:name="_Toc396984079"/>
      <w:bookmarkStart w:id="1147" w:name="_Toc423423682"/>
      <w:bookmarkStart w:id="1148" w:name="_Toc439170711"/>
      <w:bookmarkStart w:id="1149" w:name="_Toc439172813"/>
      <w:bookmarkStart w:id="1150" w:name="_Toc439173254"/>
      <w:bookmarkStart w:id="1151" w:name="_Toc439238250"/>
      <w:bookmarkStart w:id="1152" w:name="_Toc439252797"/>
      <w:bookmarkStart w:id="1153" w:name="_Toc439323771"/>
      <w:bookmarkStart w:id="1154" w:name="_Toc440357169"/>
      <w:bookmarkStart w:id="1155" w:name="_Toc440359721"/>
      <w:bookmarkStart w:id="1156" w:name="_Toc440632185"/>
      <w:bookmarkStart w:id="1157" w:name="_Toc440876005"/>
      <w:bookmarkStart w:id="1158" w:name="_Toc441131033"/>
      <w:bookmarkStart w:id="1159" w:name="_Toc447269850"/>
      <w:bookmarkStart w:id="1160" w:name="_Toc464120676"/>
      <w:r w:rsidRPr="00D27071">
        <w:rPr>
          <w:szCs w:val="24"/>
        </w:rPr>
        <w:lastRenderedPageBreak/>
        <w:t>Инструкции по заполнению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61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2" w:name="_Toc423423683"/>
      <w:bookmarkStart w:id="1163" w:name="_Ref440272051"/>
      <w:bookmarkStart w:id="1164" w:name="_Ref440274744"/>
      <w:bookmarkStart w:id="1165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61"/>
      <w:bookmarkEnd w:id="1162"/>
      <w:bookmarkEnd w:id="1163"/>
      <w:bookmarkEnd w:id="1164"/>
      <w:bookmarkEnd w:id="1165"/>
    </w:p>
    <w:p w:rsidR="004F4D80" w:rsidRPr="00726A75" w:rsidRDefault="004F4D80" w:rsidP="004F4D80">
      <w:pPr>
        <w:pStyle w:val="3"/>
        <w:rPr>
          <w:szCs w:val="24"/>
        </w:rPr>
      </w:pPr>
      <w:bookmarkStart w:id="1166" w:name="_Toc343690587"/>
      <w:bookmarkStart w:id="1167" w:name="_Toc372294431"/>
      <w:bookmarkStart w:id="1168" w:name="_Toc379288899"/>
      <w:bookmarkStart w:id="1169" w:name="_Toc384734783"/>
      <w:bookmarkStart w:id="1170" w:name="_Toc396984081"/>
      <w:bookmarkStart w:id="1171" w:name="_Toc423423684"/>
      <w:bookmarkStart w:id="1172" w:name="_Toc439170713"/>
      <w:bookmarkStart w:id="1173" w:name="_Toc439172815"/>
      <w:bookmarkStart w:id="1174" w:name="_Toc439173256"/>
      <w:bookmarkStart w:id="1175" w:name="_Toc439238252"/>
      <w:bookmarkStart w:id="1176" w:name="_Toc439252799"/>
      <w:bookmarkStart w:id="1177" w:name="_Toc439323773"/>
      <w:bookmarkStart w:id="1178" w:name="_Toc440357171"/>
      <w:bookmarkStart w:id="1179" w:name="_Toc440359723"/>
      <w:bookmarkStart w:id="1180" w:name="_Toc440632187"/>
      <w:bookmarkStart w:id="1181" w:name="_Toc440876007"/>
      <w:bookmarkStart w:id="1182" w:name="_Toc441131035"/>
      <w:bookmarkStart w:id="1183" w:name="_Toc447269852"/>
      <w:bookmarkStart w:id="1184" w:name="_Toc464120678"/>
      <w:r w:rsidRPr="00726A75">
        <w:rPr>
          <w:szCs w:val="24"/>
        </w:rPr>
        <w:t xml:space="preserve">Форма </w:t>
      </w:r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r w:rsidR="000D70B6" w:rsidRPr="00726A75">
        <w:rPr>
          <w:szCs w:val="24"/>
        </w:rPr>
        <w:t>Согласия на обработку персональных данных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5" w:name="_Toc439252801"/>
      <w:bookmarkStart w:id="1186" w:name="_Toc439323774"/>
      <w:bookmarkStart w:id="1187" w:name="_Toc440357172"/>
      <w:bookmarkStart w:id="1188" w:name="_Toc440359724"/>
      <w:bookmarkStart w:id="1189" w:name="_Toc440632188"/>
      <w:bookmarkStart w:id="1190" w:name="_Toc440876008"/>
      <w:bookmarkStart w:id="1191" w:name="_Toc441131036"/>
      <w:bookmarkStart w:id="1192" w:name="_Toc447269853"/>
      <w:bookmarkStart w:id="1193" w:name="_Toc464120679"/>
      <w:r w:rsidRPr="007252E9">
        <w:rPr>
          <w:szCs w:val="24"/>
        </w:rPr>
        <w:lastRenderedPageBreak/>
        <w:t>Инструкции по заполнению</w:t>
      </w:r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4" w:name="_Toc461808970"/>
      <w:bookmarkStart w:id="1195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4"/>
      <w:bookmarkEnd w:id="1195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6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6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7" w:name="_Toc461808972"/>
      <w:bookmarkStart w:id="1198" w:name="_Toc464120681"/>
      <w:r w:rsidRPr="007252E9">
        <w:rPr>
          <w:szCs w:val="24"/>
        </w:rPr>
        <w:lastRenderedPageBreak/>
        <w:t>Инструкции по заполнению</w:t>
      </w:r>
      <w:bookmarkEnd w:id="1197"/>
      <w:bookmarkEnd w:id="1198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9" w:name="_Ref440272256"/>
      <w:bookmarkStart w:id="1200" w:name="_Ref440272678"/>
      <w:bookmarkStart w:id="1201" w:name="_Ref440274944"/>
      <w:bookmarkStart w:id="1202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9"/>
      <w:bookmarkEnd w:id="1200"/>
      <w:bookmarkEnd w:id="1201"/>
      <w:bookmarkEnd w:id="1202"/>
    </w:p>
    <w:p w:rsidR="007A6A39" w:rsidRPr="007A6A39" w:rsidRDefault="007A6A39" w:rsidP="007A6A39">
      <w:pPr>
        <w:pStyle w:val="3"/>
        <w:rPr>
          <w:szCs w:val="24"/>
        </w:rPr>
      </w:pPr>
      <w:bookmarkStart w:id="1203" w:name="_Toc439170715"/>
      <w:bookmarkStart w:id="1204" w:name="_Toc439172817"/>
      <w:bookmarkStart w:id="1205" w:name="_Toc439173259"/>
      <w:bookmarkStart w:id="1206" w:name="_Toc439238255"/>
      <w:bookmarkStart w:id="1207" w:name="_Toc439252803"/>
      <w:bookmarkStart w:id="1208" w:name="_Toc439323776"/>
      <w:bookmarkStart w:id="1209" w:name="_Toc440357174"/>
      <w:bookmarkStart w:id="1210" w:name="_Toc440359726"/>
      <w:bookmarkStart w:id="1211" w:name="_Toc440632190"/>
      <w:bookmarkStart w:id="1212" w:name="_Toc440876010"/>
      <w:bookmarkStart w:id="1213" w:name="_Toc441131038"/>
      <w:bookmarkStart w:id="1214" w:name="_Toc447269855"/>
      <w:bookmarkStart w:id="1215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33182C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8941A2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</w:t>
      </w:r>
      <w:r w:rsidRPr="00D4486F">
        <w:rPr>
          <w:sz w:val="24"/>
          <w:szCs w:val="24"/>
        </w:rPr>
        <w:t xml:space="preserve">действия после истечения срока окончания приема Заявок; 2) предоставлять достоверные и </w:t>
      </w:r>
      <w:r w:rsidR="00D4486F" w:rsidRPr="00D4486F">
        <w:rPr>
          <w:sz w:val="24"/>
          <w:szCs w:val="24"/>
        </w:rPr>
        <w:t xml:space="preserve">нефальсифицированные </w:t>
      </w:r>
      <w:r w:rsidRPr="00D4486F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</w:t>
      </w:r>
      <w:r w:rsidRPr="007252E9">
        <w:rPr>
          <w:sz w:val="24"/>
          <w:szCs w:val="24"/>
        </w:rPr>
        <w:t xml:space="preserve">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33182C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8941A2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6" w:name="_Toc439170716"/>
      <w:bookmarkStart w:id="1217" w:name="_Toc439172818"/>
      <w:bookmarkStart w:id="1218" w:name="_Toc439173260"/>
      <w:bookmarkStart w:id="1219" w:name="_Toc439238256"/>
      <w:bookmarkStart w:id="1220" w:name="_Toc439252804"/>
      <w:bookmarkStart w:id="1221" w:name="_Toc439323777"/>
      <w:bookmarkStart w:id="1222" w:name="_Toc440357175"/>
      <w:bookmarkStart w:id="1223" w:name="_Toc440359727"/>
      <w:bookmarkStart w:id="1224" w:name="_Toc440632191"/>
      <w:bookmarkStart w:id="1225" w:name="_Toc440876011"/>
      <w:bookmarkStart w:id="1226" w:name="_Toc441131039"/>
      <w:bookmarkStart w:id="1227" w:name="_Toc447269856"/>
      <w:bookmarkStart w:id="1228" w:name="_Toc464120684"/>
      <w:r w:rsidRPr="007857E5">
        <w:rPr>
          <w:szCs w:val="24"/>
        </w:rPr>
        <w:lastRenderedPageBreak/>
        <w:t>Инструкции по заполнению</w:t>
      </w:r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7"/>
          <w:headerReference w:type="default" r:id="rId48"/>
          <w:footerReference w:type="even" r:id="rId49"/>
          <w:headerReference w:type="first" r:id="rId50"/>
          <w:footerReference w:type="first" r:id="rId51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9" w:name="_Toc426108836"/>
      <w:bookmarkStart w:id="1230" w:name="_Ref441574460"/>
      <w:bookmarkStart w:id="1231" w:name="_Ref441574649"/>
      <w:bookmarkStart w:id="1232" w:name="_Toc441575251"/>
      <w:bookmarkStart w:id="1233" w:name="_Ref442187883"/>
      <w:bookmarkStart w:id="1234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9"/>
      <w:bookmarkEnd w:id="1230"/>
      <w:bookmarkEnd w:id="1231"/>
      <w:bookmarkEnd w:id="1232"/>
      <w:bookmarkEnd w:id="1233"/>
      <w:bookmarkEnd w:id="1234"/>
    </w:p>
    <w:p w:rsidR="00726A75" w:rsidRPr="00CC5A3A" w:rsidRDefault="00726A75" w:rsidP="00726A75">
      <w:pPr>
        <w:pStyle w:val="3"/>
        <w:rPr>
          <w:szCs w:val="24"/>
        </w:rPr>
      </w:pPr>
      <w:bookmarkStart w:id="1235" w:name="_Toc426108837"/>
      <w:bookmarkStart w:id="1236" w:name="_Ref441574456"/>
      <w:bookmarkStart w:id="1237" w:name="_Toc441575252"/>
      <w:bookmarkStart w:id="1238" w:name="_Toc447269864"/>
      <w:bookmarkStart w:id="1239" w:name="_Toc464120686"/>
      <w:r w:rsidRPr="00CC5A3A">
        <w:rPr>
          <w:szCs w:val="24"/>
        </w:rPr>
        <w:t xml:space="preserve">Форма Расписки  сдачи-приемки </w:t>
      </w:r>
      <w:bookmarkEnd w:id="1235"/>
      <w:r w:rsidRPr="00CC5A3A">
        <w:rPr>
          <w:szCs w:val="24"/>
        </w:rPr>
        <w:t>соглашения о неустойке</w:t>
      </w:r>
      <w:bookmarkEnd w:id="1236"/>
      <w:bookmarkEnd w:id="1237"/>
      <w:bookmarkEnd w:id="1238"/>
      <w:bookmarkEnd w:id="1239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40" w:name="_Toc426108838"/>
      <w:bookmarkStart w:id="1241" w:name="_Toc441575253"/>
      <w:bookmarkStart w:id="1242" w:name="_Toc447269865"/>
      <w:bookmarkStart w:id="1243" w:name="_Toc464120687"/>
      <w:r w:rsidRPr="00CC5A3A">
        <w:rPr>
          <w:szCs w:val="24"/>
        </w:rPr>
        <w:lastRenderedPageBreak/>
        <w:t>Инструкции по заполнению</w:t>
      </w:r>
      <w:bookmarkEnd w:id="1240"/>
      <w:bookmarkEnd w:id="1241"/>
      <w:bookmarkEnd w:id="1242"/>
      <w:bookmarkEnd w:id="1243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4" w:name="_Ref440272274"/>
      <w:bookmarkStart w:id="1245" w:name="_Ref440274756"/>
      <w:bookmarkStart w:id="1246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4"/>
      <w:bookmarkEnd w:id="1245"/>
      <w:bookmarkEnd w:id="1246"/>
    </w:p>
    <w:p w:rsidR="007857E5" w:rsidRPr="00E47073" w:rsidRDefault="007857E5" w:rsidP="007857E5">
      <w:pPr>
        <w:pStyle w:val="3"/>
        <w:rPr>
          <w:szCs w:val="24"/>
        </w:rPr>
      </w:pPr>
      <w:bookmarkStart w:id="1247" w:name="_Toc439170718"/>
      <w:bookmarkStart w:id="1248" w:name="_Toc439172820"/>
      <w:bookmarkStart w:id="1249" w:name="_Toc439173262"/>
      <w:bookmarkStart w:id="1250" w:name="_Toc439238258"/>
      <w:bookmarkStart w:id="1251" w:name="_Toc439252806"/>
      <w:bookmarkStart w:id="1252" w:name="_Toc439323779"/>
      <w:bookmarkStart w:id="1253" w:name="_Toc440357177"/>
      <w:bookmarkStart w:id="1254" w:name="_Toc440359729"/>
      <w:bookmarkStart w:id="1255" w:name="_Toc440632193"/>
      <w:bookmarkStart w:id="1256" w:name="_Toc440876013"/>
      <w:bookmarkStart w:id="1257" w:name="_Toc441131041"/>
      <w:bookmarkStart w:id="1258" w:name="_Toc447269858"/>
      <w:bookmarkStart w:id="1259" w:name="_Toc464120689"/>
      <w:r w:rsidRPr="00E47073">
        <w:rPr>
          <w:szCs w:val="24"/>
        </w:rPr>
        <w:t xml:space="preserve">Форма </w:t>
      </w:r>
      <w:bookmarkEnd w:id="1247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60" w:name="_Toc300142269"/>
      <w:bookmarkStart w:id="1261" w:name="_Toc309735391"/>
      <w:bookmarkStart w:id="1262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60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61"/>
      <w:bookmarkEnd w:id="1262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3" w:name="_Toc439170719"/>
      <w:bookmarkStart w:id="1264" w:name="_Toc439172821"/>
      <w:bookmarkStart w:id="1265" w:name="_Toc439173263"/>
      <w:bookmarkStart w:id="1266" w:name="_Toc439238259"/>
      <w:bookmarkStart w:id="1267" w:name="_Toc439252807"/>
      <w:bookmarkStart w:id="1268" w:name="_Toc439323780"/>
      <w:bookmarkStart w:id="1269" w:name="_Toc440357178"/>
      <w:bookmarkStart w:id="1270" w:name="_Toc440359730"/>
      <w:bookmarkStart w:id="1271" w:name="_Toc440632194"/>
      <w:bookmarkStart w:id="1272" w:name="_Toc440876014"/>
      <w:bookmarkStart w:id="1273" w:name="_Toc441131042"/>
      <w:bookmarkStart w:id="1274" w:name="_Toc447269859"/>
      <w:bookmarkStart w:id="1275" w:name="_Toc464120690"/>
      <w:r w:rsidRPr="007857E5">
        <w:rPr>
          <w:szCs w:val="24"/>
        </w:rPr>
        <w:lastRenderedPageBreak/>
        <w:t>Инструкции по заполнению</w:t>
      </w:r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6" w:name="_Ref93268095"/>
      <w:bookmarkStart w:id="1277" w:name="_Ref93268099"/>
      <w:bookmarkStart w:id="1278" w:name="_Toc98253958"/>
      <w:bookmarkStart w:id="1279" w:name="_Toc165173884"/>
      <w:bookmarkStart w:id="1280" w:name="_Toc423423678"/>
      <w:bookmarkStart w:id="1281" w:name="_Ref440272510"/>
      <w:bookmarkStart w:id="1282" w:name="_Ref440274961"/>
      <w:bookmarkStart w:id="1283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4" w:name="_Toc90385125"/>
      <w:bookmarkStart w:id="1285" w:name="_Toc439170705"/>
      <w:bookmarkStart w:id="1286" w:name="_Toc439172807"/>
      <w:bookmarkStart w:id="1287" w:name="_Toc439173268"/>
      <w:bookmarkStart w:id="1288" w:name="_Toc439238264"/>
      <w:bookmarkStart w:id="1289" w:name="_Toc439252812"/>
      <w:bookmarkStart w:id="1290" w:name="_Toc439323785"/>
      <w:bookmarkStart w:id="1291" w:name="_Toc440357183"/>
      <w:bookmarkStart w:id="1292" w:name="_Toc440359735"/>
      <w:bookmarkStart w:id="1293" w:name="_Toc440632199"/>
      <w:bookmarkStart w:id="1294" w:name="_Toc440876016"/>
      <w:bookmarkStart w:id="1295" w:name="_Toc441131044"/>
      <w:bookmarkStart w:id="1296" w:name="_Toc447269861"/>
      <w:bookmarkStart w:id="1297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8" w:name="_Toc90385126"/>
      <w:bookmarkStart w:id="1299" w:name="_Toc98253959"/>
      <w:bookmarkStart w:id="1300" w:name="_Toc157248211"/>
      <w:bookmarkStart w:id="1301" w:name="_Toc157496580"/>
      <w:bookmarkStart w:id="1302" w:name="_Toc158206119"/>
      <w:bookmarkStart w:id="1303" w:name="_Toc164057804"/>
      <w:bookmarkStart w:id="1304" w:name="_Toc164137154"/>
      <w:bookmarkStart w:id="1305" w:name="_Toc164161314"/>
      <w:bookmarkStart w:id="1306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7" w:name="_Toc439170706"/>
      <w:bookmarkStart w:id="1308" w:name="_Toc439172808"/>
      <w:bookmarkStart w:id="1309" w:name="_Toc439173269"/>
      <w:bookmarkStart w:id="1310" w:name="_Toc439238265"/>
      <w:bookmarkStart w:id="1311" w:name="_Toc439252813"/>
      <w:bookmarkStart w:id="1312" w:name="_Toc439323786"/>
      <w:bookmarkStart w:id="1313" w:name="_Toc440357184"/>
      <w:bookmarkStart w:id="1314" w:name="_Toc440359736"/>
      <w:bookmarkStart w:id="1315" w:name="_Toc440632200"/>
      <w:bookmarkStart w:id="1316" w:name="_Toc440876017"/>
      <w:bookmarkStart w:id="1317" w:name="_Toc441131045"/>
      <w:bookmarkStart w:id="1318" w:name="_Toc447269862"/>
      <w:bookmarkStart w:id="1319" w:name="_Toc464120693"/>
      <w:r w:rsidRPr="00D904EF">
        <w:rPr>
          <w:szCs w:val="24"/>
        </w:rPr>
        <w:lastRenderedPageBreak/>
        <w:t>Инструкции по заполнению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3.3.10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5.2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5.4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1B2" w:rsidRDefault="008231B2">
      <w:pPr>
        <w:spacing w:line="240" w:lineRule="auto"/>
      </w:pPr>
      <w:r>
        <w:separator/>
      </w:r>
    </w:p>
  </w:endnote>
  <w:endnote w:type="continuationSeparator" w:id="0">
    <w:p w:rsidR="008231B2" w:rsidRDefault="008231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5F7" w:rsidRDefault="00F175F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5F7" w:rsidRDefault="00F175F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175F7" w:rsidRDefault="00F175F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5F7" w:rsidRDefault="00F175F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5F7" w:rsidRDefault="00F175F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5F7" w:rsidRPr="00FA0376" w:rsidRDefault="00F175F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1113EC">
      <w:rPr>
        <w:noProof/>
        <w:sz w:val="16"/>
        <w:szCs w:val="16"/>
        <w:lang w:eastAsia="ru-RU"/>
      </w:rPr>
      <w:t>78</w:t>
    </w:r>
    <w:r w:rsidRPr="00FA0376">
      <w:rPr>
        <w:sz w:val="16"/>
        <w:szCs w:val="16"/>
        <w:lang w:eastAsia="ru-RU"/>
      </w:rPr>
      <w:fldChar w:fldCharType="end"/>
    </w:r>
  </w:p>
  <w:p w:rsidR="00F175F7" w:rsidRPr="00EE0539" w:rsidRDefault="00F175F7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F175F7">
      <w:rPr>
        <w:sz w:val="18"/>
        <w:szCs w:val="18"/>
      </w:rPr>
      <w:t>Договора на поставку оборудования связи для нужд ПАО «МРСК Центра» (филиала «Тамбовэнерго»).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5F7" w:rsidRDefault="00F175F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5F7" w:rsidRDefault="00F175F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5F7" w:rsidRDefault="00F175F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5F7" w:rsidRDefault="00F175F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5F7" w:rsidRDefault="00F175F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5F7" w:rsidRDefault="00F175F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5F7" w:rsidRDefault="00F175F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1B2" w:rsidRDefault="008231B2">
      <w:pPr>
        <w:spacing w:line="240" w:lineRule="auto"/>
      </w:pPr>
      <w:r>
        <w:separator/>
      </w:r>
    </w:p>
  </w:footnote>
  <w:footnote w:type="continuationSeparator" w:id="0">
    <w:p w:rsidR="008231B2" w:rsidRDefault="008231B2">
      <w:pPr>
        <w:spacing w:line="240" w:lineRule="auto"/>
      </w:pPr>
      <w:r>
        <w:continuationSeparator/>
      </w:r>
    </w:p>
  </w:footnote>
  <w:footnote w:id="1">
    <w:p w:rsidR="00F175F7" w:rsidRDefault="00F175F7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5F7" w:rsidRDefault="00F175F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5F7" w:rsidRDefault="00F175F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5F7" w:rsidRDefault="00F175F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5F7" w:rsidRDefault="00F175F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5F7" w:rsidRDefault="00F175F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5F7" w:rsidRPr="00930031" w:rsidRDefault="00F175F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5F7" w:rsidRDefault="00F175F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5F7" w:rsidRDefault="00F175F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5F7" w:rsidRDefault="00F175F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5F7" w:rsidRDefault="00F175F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5F7" w:rsidRDefault="00F175F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5F7" w:rsidRDefault="00F175F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5F7" w:rsidRDefault="00F175F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5F7" w:rsidRDefault="00F175F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5F7" w:rsidRDefault="00F175F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5AE4F40"/>
    <w:multiLevelType w:val="hybridMultilevel"/>
    <w:tmpl w:val="046E6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2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4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5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6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7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2"/>
  </w:num>
  <w:num w:numId="22">
    <w:abstractNumId w:val="129"/>
  </w:num>
  <w:num w:numId="23">
    <w:abstractNumId w:val="99"/>
  </w:num>
  <w:num w:numId="24">
    <w:abstractNumId w:val="131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2"/>
  </w:num>
  <w:num w:numId="30">
    <w:abstractNumId w:val="93"/>
  </w:num>
  <w:num w:numId="31">
    <w:abstractNumId w:val="94"/>
  </w:num>
  <w:num w:numId="32">
    <w:abstractNumId w:val="116"/>
  </w:num>
  <w:num w:numId="33">
    <w:abstractNumId w:val="135"/>
  </w:num>
  <w:num w:numId="34">
    <w:abstractNumId w:val="121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4"/>
  </w:num>
  <w:num w:numId="44">
    <w:abstractNumId w:val="101"/>
  </w:num>
  <w:num w:numId="45">
    <w:abstractNumId w:val="127"/>
  </w:num>
  <w:num w:numId="46">
    <w:abstractNumId w:val="0"/>
  </w:num>
  <w:num w:numId="47">
    <w:abstractNumId w:val="110"/>
  </w:num>
  <w:num w:numId="48">
    <w:abstractNumId w:val="124"/>
  </w:num>
  <w:num w:numId="49">
    <w:abstractNumId w:val="128"/>
  </w:num>
  <w:num w:numId="50">
    <w:abstractNumId w:val="119"/>
  </w:num>
  <w:num w:numId="51">
    <w:abstractNumId w:val="140"/>
  </w:num>
  <w:num w:numId="52">
    <w:abstractNumId w:val="123"/>
  </w:num>
  <w:num w:numId="53">
    <w:abstractNumId w:val="90"/>
  </w:num>
  <w:num w:numId="54">
    <w:abstractNumId w:val="79"/>
  </w:num>
  <w:num w:numId="55">
    <w:abstractNumId w:val="130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6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6"/>
  </w:num>
  <w:num w:numId="69">
    <w:abstractNumId w:val="133"/>
    <w:lvlOverride w:ilvl="0">
      <w:startOverride w:val="1"/>
    </w:lvlOverride>
  </w:num>
  <w:num w:numId="70">
    <w:abstractNumId w:val="76"/>
  </w:num>
  <w:num w:numId="71">
    <w:abstractNumId w:val="138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5"/>
  </w:num>
  <w:num w:numId="78">
    <w:abstractNumId w:val="137"/>
  </w:num>
  <w:num w:numId="79">
    <w:abstractNumId w:val="88"/>
  </w:num>
  <w:num w:numId="80">
    <w:abstractNumId w:val="113"/>
  </w:num>
  <w:num w:numId="81">
    <w:abstractNumId w:val="139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 w:numId="93">
    <w:abstractNumId w:val="120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113EC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31B2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808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5F7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yperlink" Target="mailto:doverie@mrsk-1.ru" TargetMode="Externa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eader" Target="header13.xml"/><Relationship Id="rId50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hyperlink" Target="consultantplus://offline/ref=86C855FF9931DA9E8282C60C4DADA77D6E3FF20BC6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header" Target="header12.xml"/><Relationship Id="rId49" Type="http://schemas.openxmlformats.org/officeDocument/2006/relationships/footer" Target="footer1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5AC29-47D8-4D35-8363-B19A3D641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78</Pages>
  <Words>24066</Words>
  <Characters>137180</Characters>
  <Application>Microsoft Office Word</Application>
  <DocSecurity>0</DocSecurity>
  <Lines>1143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160925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Сорокина Евгения Викторовна</cp:lastModifiedBy>
  <cp:revision>32</cp:revision>
  <cp:lastPrinted>2015-12-29T14:27:00Z</cp:lastPrinted>
  <dcterms:created xsi:type="dcterms:W3CDTF">2016-04-01T06:18:00Z</dcterms:created>
  <dcterms:modified xsi:type="dcterms:W3CDTF">2016-11-10T06:55:00Z</dcterms:modified>
</cp:coreProperties>
</file>