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600F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A5754C" w:rsidRDefault="00114FA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C0F872" wp14:editId="3207F366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14FA1" w:rsidRPr="00114FA1" w:rsidRDefault="00114FA1" w:rsidP="00114FA1">
      <w:pPr>
        <w:spacing w:line="240" w:lineRule="auto"/>
        <w:jc w:val="right"/>
        <w:rPr>
          <w:sz w:val="24"/>
          <w:szCs w:val="24"/>
        </w:rPr>
      </w:pPr>
      <w:r w:rsidRPr="00114FA1">
        <w:rPr>
          <w:sz w:val="24"/>
          <w:szCs w:val="24"/>
        </w:rPr>
        <w:t>Председатель закупочной комиссии -</w:t>
      </w:r>
    </w:p>
    <w:p w:rsidR="00114FA1" w:rsidRPr="00114FA1" w:rsidRDefault="00114FA1" w:rsidP="00114FA1">
      <w:pPr>
        <w:spacing w:line="240" w:lineRule="auto"/>
        <w:jc w:val="right"/>
        <w:rPr>
          <w:sz w:val="24"/>
          <w:szCs w:val="24"/>
        </w:rPr>
      </w:pPr>
      <w:r w:rsidRPr="00114FA1">
        <w:rPr>
          <w:sz w:val="24"/>
          <w:szCs w:val="24"/>
        </w:rPr>
        <w:t>Начальник управления логистики и МТО</w:t>
      </w:r>
    </w:p>
    <w:p w:rsidR="00114FA1" w:rsidRPr="00114FA1" w:rsidRDefault="00114FA1" w:rsidP="00114FA1">
      <w:pPr>
        <w:spacing w:line="240" w:lineRule="auto"/>
        <w:jc w:val="right"/>
        <w:rPr>
          <w:sz w:val="24"/>
          <w:szCs w:val="24"/>
        </w:rPr>
      </w:pPr>
      <w:r w:rsidRPr="00114FA1">
        <w:rPr>
          <w:sz w:val="24"/>
          <w:szCs w:val="24"/>
        </w:rPr>
        <w:t xml:space="preserve"> филиала ПАО «МРСК Центра» - «Тамбовэнерго»</w:t>
      </w:r>
    </w:p>
    <w:p w:rsidR="00114FA1" w:rsidRPr="00114FA1" w:rsidRDefault="00114FA1" w:rsidP="00114FA1">
      <w:pPr>
        <w:spacing w:line="240" w:lineRule="auto"/>
        <w:jc w:val="right"/>
        <w:rPr>
          <w:sz w:val="24"/>
          <w:szCs w:val="24"/>
        </w:rPr>
      </w:pPr>
      <w:r w:rsidRPr="00114FA1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14FA1">
        <w:rPr>
          <w:b/>
          <w:sz w:val="24"/>
          <w:szCs w:val="24"/>
        </w:rPr>
        <w:t>Договор</w:t>
      </w:r>
      <w:r w:rsidR="00114FA1" w:rsidRPr="00114FA1">
        <w:rPr>
          <w:b/>
          <w:sz w:val="24"/>
          <w:szCs w:val="24"/>
        </w:rPr>
        <w:t>а</w:t>
      </w:r>
      <w:proofErr w:type="gramEnd"/>
      <w:r w:rsidR="00366652" w:rsidRPr="00114FA1">
        <w:rPr>
          <w:b/>
          <w:sz w:val="24"/>
          <w:szCs w:val="24"/>
        </w:rPr>
        <w:t xml:space="preserve"> </w:t>
      </w:r>
      <w:r w:rsidR="00114FA1" w:rsidRPr="00114FA1">
        <w:rPr>
          <w:b/>
          <w:sz w:val="24"/>
          <w:szCs w:val="24"/>
        </w:rPr>
        <w:t>на оказание услуг по разработке проектов нормативов предельно-допустимых выбросов вредных веществ в атмосферу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14FA1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114FA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114FA1" w:rsidRPr="00114FA1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114FA1">
        <w:rPr>
          <w:iCs/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114FA1">
        <w:rPr>
          <w:b/>
          <w:sz w:val="24"/>
          <w:szCs w:val="24"/>
          <w:highlight w:val="yellow"/>
        </w:rPr>
        <w:t>16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114FA1">
        <w:rPr>
          <w:b/>
          <w:sz w:val="24"/>
          <w:szCs w:val="24"/>
          <w:highlight w:val="yellow"/>
        </w:rPr>
        <w:t>марта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DB05D8">
        <w:rPr>
          <w:b/>
          <w:sz w:val="24"/>
          <w:szCs w:val="24"/>
          <w:highlight w:val="yellow"/>
        </w:rPr>
        <w:t>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B600FF">
        <w:fldChar w:fldCharType="begin"/>
      </w:r>
      <w:r w:rsidR="00B600FF">
        <w:instrText xml:space="preserve"> REF _Ref440269836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1.1.2</w:t>
      </w:r>
      <w:r w:rsidR="00B60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</w:t>
      </w:r>
      <w:proofErr w:type="gramEnd"/>
      <w:r w:rsidR="004B5EB3" w:rsidRPr="00862664">
        <w:rPr>
          <w:sz w:val="24"/>
          <w:szCs w:val="24"/>
        </w:rPr>
        <w:t xml:space="preserve"> заключения </w:t>
      </w:r>
      <w:r w:rsidR="00114FA1" w:rsidRPr="00114FA1">
        <w:rPr>
          <w:sz w:val="24"/>
          <w:szCs w:val="24"/>
        </w:rPr>
        <w:t>Договора на оказание услуг по разработке проектов нормативов предельно-допустимых выбросов вредных веществ в атмосферу для нужд ПАО «МРСК Центра» (филиала «Тамбовэнерго»)</w:t>
      </w:r>
      <w:r w:rsidR="00862664" w:rsidRPr="00114FA1">
        <w:rPr>
          <w:sz w:val="24"/>
          <w:szCs w:val="24"/>
        </w:rPr>
        <w:t xml:space="preserve">, расположенного по адресу: РФ, 392680, г. Тамбов, ул. </w:t>
      </w:r>
      <w:proofErr w:type="spellStart"/>
      <w:r w:rsidR="00862664" w:rsidRPr="00114FA1">
        <w:rPr>
          <w:sz w:val="24"/>
          <w:szCs w:val="24"/>
        </w:rPr>
        <w:t>Моршанское</w:t>
      </w:r>
      <w:proofErr w:type="spellEnd"/>
      <w:r w:rsidR="00114FA1" w:rsidRPr="00114FA1">
        <w:rPr>
          <w:sz w:val="24"/>
          <w:szCs w:val="24"/>
        </w:rPr>
        <w:t xml:space="preserve"> шоссе, д. 23</w:t>
      </w:r>
      <w:r w:rsidRPr="00114FA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114FA1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114FA1" w:rsidRPr="00114FA1">
        <w:rPr>
          <w:sz w:val="24"/>
          <w:szCs w:val="24"/>
        </w:rPr>
        <w:t>Договора на оказание услуг по разработке проектов нормативов предельно-допустимых выбросов вредных веществ в атмосферу для нужд ПАО «МРСК Центра» (филиала «Тамбовэнерго»)</w:t>
      </w:r>
      <w:r w:rsidR="00702B2C" w:rsidRPr="00114FA1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114FA1">
        <w:rPr>
          <w:b/>
          <w:sz w:val="24"/>
          <w:szCs w:val="24"/>
        </w:rPr>
        <w:t>1 (один)</w:t>
      </w:r>
      <w:r w:rsidRPr="00114FA1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114FA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114FA1">
        <w:rPr>
          <w:sz w:val="24"/>
          <w:szCs w:val="24"/>
        </w:rPr>
        <w:t xml:space="preserve">: </w:t>
      </w:r>
      <w:r w:rsidR="00114FA1" w:rsidRPr="00114FA1">
        <w:rPr>
          <w:sz w:val="24"/>
          <w:szCs w:val="24"/>
        </w:rPr>
        <w:t>С момента заключения договора до 29 декабря 2017 года</w:t>
      </w:r>
      <w:r w:rsidR="00717F60" w:rsidRPr="00114FA1">
        <w:rPr>
          <w:sz w:val="24"/>
          <w:szCs w:val="24"/>
        </w:rPr>
        <w:t>.</w:t>
      </w:r>
      <w:bookmarkEnd w:id="19"/>
    </w:p>
    <w:p w:rsidR="008D2928" w:rsidRPr="00114FA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114FA1">
        <w:rPr>
          <w:sz w:val="24"/>
          <w:szCs w:val="24"/>
        </w:rPr>
        <w:t xml:space="preserve">осуществляться на </w:t>
      </w:r>
      <w:r w:rsidR="00425F34" w:rsidRPr="00114FA1">
        <w:rPr>
          <w:sz w:val="24"/>
          <w:szCs w:val="24"/>
        </w:rPr>
        <w:t>территории Р</w:t>
      </w:r>
      <w:r w:rsidR="00A0540E" w:rsidRPr="00114FA1">
        <w:rPr>
          <w:sz w:val="24"/>
          <w:szCs w:val="24"/>
        </w:rPr>
        <w:t xml:space="preserve">оссийской </w:t>
      </w:r>
      <w:r w:rsidR="00425F34" w:rsidRPr="00114FA1">
        <w:rPr>
          <w:sz w:val="24"/>
          <w:szCs w:val="24"/>
        </w:rPr>
        <w:t>Ф</w:t>
      </w:r>
      <w:r w:rsidR="00A0540E" w:rsidRPr="00114FA1">
        <w:rPr>
          <w:sz w:val="24"/>
          <w:szCs w:val="24"/>
        </w:rPr>
        <w:t>едерации</w:t>
      </w:r>
      <w:r w:rsidRPr="00114FA1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600FF">
        <w:fldChar w:fldCharType="begin"/>
      </w:r>
      <w:r w:rsidR="00B600FF">
        <w:instrText xml:space="preserve"> REF _Ref305973574 \r \h  \* MERGEFORMAT </w:instrText>
      </w:r>
      <w:r w:rsidR="00B600FF">
        <w:fldChar w:fldCharType="separate"/>
      </w:r>
      <w:r w:rsidR="00093638">
        <w:t>2</w:t>
      </w:r>
      <w:r w:rsidR="00B60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_Ref440270637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1.1.5</w:t>
      </w:r>
      <w:r w:rsidR="00B600FF">
        <w:fldChar w:fldCharType="end"/>
      </w:r>
      <w:r w:rsidRPr="00366652">
        <w:rPr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_Ref440270663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1.1.7</w:t>
      </w:r>
      <w:r w:rsidR="00B60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_Ref440270637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1.1.5</w:t>
      </w:r>
      <w:r w:rsidR="00B60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_Ref440270663 \</w:instrText>
      </w:r>
      <w:r w:rsidR="00B600FF">
        <w:instrText xml:space="preserve">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1.1.7</w:t>
      </w:r>
      <w:r w:rsidR="00B60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_Ref440270</w:instrText>
      </w:r>
      <w:r w:rsidR="00B600FF">
        <w:instrText xml:space="preserve">637 \r \h  \* MERGEFORMAT </w:instrText>
      </w:r>
      <w:r w:rsidR="00B60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B60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_Ref440270663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1.1.7</w:t>
      </w:r>
      <w:r w:rsidR="00B60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_Ref305973033 \r \h  \*</w:instrText>
      </w:r>
      <w:r w:rsidR="00B600FF">
        <w:instrText xml:space="preserve">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3.2</w:t>
      </w:r>
      <w:r w:rsidR="00B60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600FF">
        <w:fldChar w:fldCharType="begin"/>
      </w:r>
      <w:r w:rsidR="00B600FF">
        <w:instrText xml:space="preserve"> REF _Ref191386109 \n \h  \* MERGEFORMAT </w:instrText>
      </w:r>
      <w:r w:rsidR="00B60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B60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5.14</w:t>
      </w:r>
      <w:r w:rsidR="00B60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600FF">
        <w:fldChar w:fldCharType="begin"/>
      </w:r>
      <w:r w:rsidR="00B600FF">
        <w:instrText xml:space="preserve"> REF _Ref465847449 \r \h  \* ME</w:instrText>
      </w:r>
      <w:r w:rsidR="00B600FF">
        <w:instrText xml:space="preserve">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5.15</w:t>
      </w:r>
      <w:r w:rsidR="00B60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600FF">
        <w:fldChar w:fldCharType="begin"/>
      </w:r>
      <w:r w:rsidR="00B600FF">
        <w:instrText xml:space="preserve"> REF _Ref191386164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B60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600FF">
        <w:fldChar w:fldCharType="begin"/>
      </w:r>
      <w:r w:rsidR="00B600FF">
        <w:instrText xml:space="preserve"> REF _Ref306978606 \r \h</w:instrText>
      </w:r>
      <w:r w:rsidR="00B600FF">
        <w:instrText xml:space="preserve">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B60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_Ref306114966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3.3.11</w:t>
      </w:r>
      <w:r w:rsidR="00B60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600FF">
        <w:fldChar w:fldCharType="begin"/>
      </w:r>
      <w:r w:rsidR="00B600FF">
        <w:instrText xml:space="preserve"> REF _Ref305973147 \r \h  \* MERGEFORMAT </w:instrText>
      </w:r>
      <w:r w:rsidR="00B600FF">
        <w:fldChar w:fldCharType="separate"/>
      </w:r>
      <w:r w:rsidR="00093638" w:rsidRPr="00093638">
        <w:rPr>
          <w:b w:val="0"/>
          <w:szCs w:val="24"/>
        </w:rPr>
        <w:t>3.3</w:t>
      </w:r>
      <w:r w:rsidR="00B60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B600FF">
        <w:fldChar w:fldCharType="begin"/>
      </w:r>
      <w:r w:rsidR="00B600FF">
        <w:instrText xml:space="preserve"> REF _Ref55336310 \r \h  </w:instrText>
      </w:r>
      <w:r w:rsidR="00B600FF">
        <w:instrText xml:space="preserve">\* MERGEFORMAT </w:instrText>
      </w:r>
      <w:r w:rsidR="00B600FF">
        <w:fldChar w:fldCharType="separate"/>
      </w:r>
      <w:r w:rsidR="00093638" w:rsidRPr="00093638">
        <w:rPr>
          <w:b w:val="0"/>
          <w:szCs w:val="24"/>
        </w:rPr>
        <w:t>5.1</w:t>
      </w:r>
      <w:r w:rsidR="00B60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600FF">
        <w:fldChar w:fldCharType="begin"/>
      </w:r>
      <w:r w:rsidR="00B600FF">
        <w:instrText xml:space="preserve"> REF _Ref44028</w:instrText>
      </w:r>
      <w:r w:rsidR="00B600FF">
        <w:instrText xml:space="preserve">4918 \r \h  \* MERGEFORMAT </w:instrText>
      </w:r>
      <w:r w:rsidR="00B600FF">
        <w:fldChar w:fldCharType="separate"/>
      </w:r>
      <w:r w:rsidR="00093638" w:rsidRPr="00093638">
        <w:rPr>
          <w:b w:val="0"/>
          <w:szCs w:val="24"/>
        </w:rPr>
        <w:t>5.2</w:t>
      </w:r>
      <w:r w:rsidR="00B60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_Ref440537086 \r \h  \* MERGEFORMAT </w:instrText>
      </w:r>
      <w:r w:rsidR="00B60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B60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600FF">
        <w:fldChar w:fldCharType="begin"/>
      </w:r>
      <w:r w:rsidR="00B600FF">
        <w:instrText xml:space="preserve"> REF _Ref440284947 \r \h  \* MERGEFORMAT </w:instrText>
      </w:r>
      <w:r w:rsidR="00B600FF">
        <w:fldChar w:fldCharType="separate"/>
      </w:r>
      <w:r w:rsidR="00093638" w:rsidRPr="00093638">
        <w:rPr>
          <w:b w:val="0"/>
          <w:szCs w:val="24"/>
        </w:rPr>
        <w:t>5.4</w:t>
      </w:r>
      <w:r w:rsidR="00B60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600FF">
        <w:fldChar w:fldCharType="begin"/>
      </w:r>
      <w:r w:rsidR="00B600FF">
        <w:instrText xml:space="preserve"> REF _Ref305973033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B60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600FF">
        <w:fldChar w:fldCharType="begin"/>
      </w:r>
      <w:r w:rsidR="00B600FF">
        <w:instrText xml:space="preserve"> REF _Ref305973147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B600F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B600FF">
        <w:fldChar w:fldCharType="begin"/>
      </w:r>
      <w:r w:rsidR="00B600FF">
        <w:instrText xml:space="preserve"> REF _Ref305973214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B60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_Ref303683883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600FF">
        <w:fldChar w:fldCharType="begin"/>
      </w:r>
      <w:r w:rsidR="00B600FF">
        <w:instrText xml:space="preserve"> REF _Ref303250967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B600F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600FF">
        <w:fldChar w:fldCharType="begin"/>
      </w:r>
      <w:r w:rsidR="00B600FF">
        <w:instrText xml:space="preserve"> REF _Ref306140410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60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600FF">
        <w:fldChar w:fldCharType="begin"/>
      </w:r>
      <w:r w:rsidR="00B600FF">
        <w:instrText xml:space="preserve"> REF _Ref306140451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B60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600FF">
        <w:fldChar w:fldCharType="begin"/>
      </w:r>
      <w:r w:rsidR="00B600FF">
        <w:instrText xml:space="preserve"> REF _Ref302563524 \n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1.1.1</w:t>
      </w:r>
      <w:r w:rsidR="00B60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_Ref191386407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60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_Ref440361610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B60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600FF">
        <w:fldChar w:fldCharType="begin"/>
      </w:r>
      <w:r w:rsidR="00B600FF">
        <w:instrText xml:space="preserve"> REF _Ref55336310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B60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600FF">
        <w:fldChar w:fldCharType="begin"/>
      </w:r>
      <w:r w:rsidR="00B600FF">
        <w:instrText xml:space="preserve"> REF _Ref440271964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5.1.3</w:t>
      </w:r>
      <w:r w:rsidR="00B60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_Ref440279062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б)</w:t>
      </w:r>
      <w:r w:rsidR="00B600FF">
        <w:fldChar w:fldCharType="end"/>
      </w:r>
      <w:r w:rsidRPr="00AE1D21">
        <w:rPr>
          <w:sz w:val="24"/>
          <w:szCs w:val="24"/>
        </w:rPr>
        <w:t xml:space="preserve"> п. </w:t>
      </w:r>
      <w:r w:rsidR="00B600FF">
        <w:fldChar w:fldCharType="begin"/>
      </w:r>
      <w:r w:rsidR="00B600FF">
        <w:instrText xml:space="preserve"> REF _Ref303587815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3.3.8.3</w:t>
      </w:r>
      <w:r w:rsidR="00B60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_Ref440537086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B60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600FF">
        <w:fldChar w:fldCharType="begin"/>
      </w:r>
      <w:r w:rsidR="00B600FF">
        <w:instrText xml:space="preserve"> REF _Ref440274913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B60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600FF">
        <w:fldChar w:fldCharType="begin"/>
      </w:r>
      <w:r w:rsidR="00B600FF">
        <w:instrText xml:space="preserve"> REF _Ref440274902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B60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600FF">
        <w:fldChar w:fldCharType="begin"/>
      </w:r>
      <w:r w:rsidR="00B600FF">
        <w:instrText xml:space="preserve"> REF _Ref306005578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B60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_Ref440279062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б)</w:t>
      </w:r>
      <w:r w:rsidR="00B60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_Ref440372326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д)</w:t>
      </w:r>
      <w:r w:rsidR="00B60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_Ref440371812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м)</w:t>
      </w:r>
      <w:r w:rsidR="00B60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_Ref440371822 \r \h  \* MER</w:instrText>
      </w:r>
      <w:r w:rsidR="00B600FF">
        <w:instrText xml:space="preserve">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н)</w:t>
      </w:r>
      <w:r w:rsidR="00B60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_Ref442190626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у)</w:t>
      </w:r>
      <w:r w:rsidR="00B60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600FF">
        <w:fldChar w:fldCharType="begin"/>
      </w:r>
      <w:r w:rsidR="00B600FF">
        <w:instrText xml:space="preserve"> REF _Ref306005578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3.3.8.3</w:t>
      </w:r>
      <w:r w:rsidR="00B60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600FF">
        <w:fldChar w:fldCharType="begin"/>
      </w:r>
      <w:r w:rsidR="00B600FF">
        <w:instrText xml:space="preserve"> REF _Ref306143446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B60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600FF">
        <w:fldChar w:fldCharType="begin"/>
      </w:r>
      <w:r w:rsidR="00B600FF">
        <w:instrText xml:space="preserve"> REF _Ref465847423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B60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600FF">
        <w:fldChar w:fldCharType="begin"/>
      </w:r>
      <w:r w:rsidR="00B600FF">
        <w:instrText xml:space="preserve"> REF _Ref442263553 \r \h  \* MERGEFORMAT </w:instrText>
      </w:r>
      <w:r w:rsidR="00B600FF">
        <w:fldChar w:fldCharType="separate"/>
      </w:r>
      <w:r w:rsidR="00093638" w:rsidRPr="00093638">
        <w:rPr>
          <w:szCs w:val="24"/>
        </w:rPr>
        <w:t>3.3.14.4</w:t>
      </w:r>
      <w:r w:rsidR="00B60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B600FF">
        <w:fldChar w:fldCharType="begin"/>
      </w:r>
      <w:r w:rsidR="00B600FF">
        <w:instrText xml:space="preserve"> REF _Ref440270602 \r \h  \* MERGEFORMAT </w:instrText>
      </w:r>
      <w:r w:rsidR="00B600FF">
        <w:fldChar w:fldCharType="separate"/>
      </w:r>
      <w:r w:rsidR="00093638">
        <w:t>5</w:t>
      </w:r>
      <w:r w:rsidR="00B60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600FF">
        <w:fldChar w:fldCharType="begin"/>
      </w:r>
      <w:r w:rsidR="00B600FF">
        <w:instrText xml:space="preserve"> REF _Ref191386419 \n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B60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5.14</w:t>
      </w:r>
      <w:r w:rsidR="00B60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600FF">
        <w:fldChar w:fldCharType="begin"/>
      </w:r>
      <w:r w:rsidR="00B600FF">
        <w:instrText xml:space="preserve"> REF _Ref465847449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5.15</w:t>
      </w:r>
      <w:r w:rsidR="00B60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_Ref440361959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B60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B600FF">
        <w:fldChar w:fldCharType="begin"/>
      </w:r>
      <w:r w:rsidR="00B600FF">
        <w:instrText xml:space="preserve"> REF _Ref440271036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B60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_Ref55336310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60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_Ref55336310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60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5.14</w:t>
      </w:r>
      <w:r w:rsidR="00B60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600FF">
        <w:fldChar w:fldCharType="begin"/>
      </w:r>
      <w:r w:rsidR="00B600FF">
        <w:instrText xml:space="preserve"> REF _Ref465847449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5.15</w:t>
      </w:r>
      <w:r w:rsidR="00B60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114FA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14FA1">
        <w:rPr>
          <w:b/>
          <w:sz w:val="24"/>
          <w:szCs w:val="24"/>
        </w:rPr>
        <w:t>550 000 (Пятьсот пятьдесят тысяч) рублей 00 копеек РФ, без учета НДС; НДС составляет 99 000 (Девяносто девять тысяч) рублей 00 копеек РФ; 649 000 (Шестьсот сорок девять тысяч) рублей 00 копеек РФ, с учетом НДС</w:t>
      </w:r>
      <w:r w:rsidRPr="00114FA1">
        <w:rPr>
          <w:sz w:val="24"/>
          <w:szCs w:val="24"/>
        </w:rPr>
        <w:t>.</w:t>
      </w:r>
    </w:p>
    <w:p w:rsidR="00280464" w:rsidRPr="00B71B9D" w:rsidRDefault="00280464" w:rsidP="00114FA1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_Ref55336310 \r \h  \* MERG</w:instrText>
      </w:r>
      <w:r w:rsidR="00B600FF">
        <w:instrText xml:space="preserve">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B60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600FF">
        <w:fldChar w:fldCharType="begin"/>
      </w:r>
      <w:r w:rsidR="00B600FF">
        <w:instrText xml:space="preserve"> REF _Ref440271072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B60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B600FF">
        <w:fldChar w:fldCharType="begin"/>
      </w:r>
      <w:r w:rsidR="00B600FF">
        <w:instrText xml:space="preserve"> REF _Ref440361439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5.5</w:t>
      </w:r>
      <w:r w:rsidR="00B60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600FF">
        <w:fldChar w:fldCharType="begin"/>
      </w:r>
      <w:r w:rsidR="00B600FF">
        <w:instrText xml:space="preserve"> REF _Ref306138385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60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600FF">
        <w:fldChar w:fldCharType="begin"/>
      </w:r>
      <w:r w:rsidR="00B600FF">
        <w:instrText xml:space="preserve"> REF _Ref465670219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B60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B600FF">
        <w:fldChar w:fldCharType="begin"/>
      </w:r>
      <w:r w:rsidR="00B600FF">
        <w:instrText xml:space="preserve"> REF _Ref191386451 \n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B60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_Ref440876619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B60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114FA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600FF">
        <w:fldChar w:fldCharType="begin"/>
      </w:r>
      <w:r w:rsidR="00B600FF">
        <w:instrText xml:space="preserve"> REF _Ref440275279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1.1.4</w:t>
      </w:r>
      <w:r w:rsidR="00B60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600FF">
        <w:fldChar w:fldCharType="begin"/>
      </w:r>
      <w:r w:rsidR="00B600FF">
        <w:instrText xml:space="preserve"> REF _Ref440270568 \r \h  \* MERGEFORMAT </w:instrText>
      </w:r>
      <w:r w:rsidR="00B600FF">
        <w:fldChar w:fldCharType="separate"/>
      </w:r>
      <w:r w:rsidR="00093638">
        <w:t>4</w:t>
      </w:r>
      <w:r w:rsidR="00B600F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114FA1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_Ref440291364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3.3.8.1</w:t>
      </w:r>
      <w:r w:rsidR="00B600FF">
        <w:fldChar w:fldCharType="end"/>
      </w:r>
      <w:r w:rsidRPr="00AE1D21">
        <w:rPr>
          <w:sz w:val="24"/>
          <w:szCs w:val="24"/>
        </w:rPr>
        <w:t>-</w:t>
      </w:r>
      <w:r w:rsidR="00B600FF">
        <w:fldChar w:fldCharType="begin"/>
      </w:r>
      <w:r w:rsidR="00B600FF">
        <w:instrText xml:space="preserve"> REF _Ref303669127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3.3.8.2</w:t>
      </w:r>
      <w:r w:rsidR="00B60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_Ref440271993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5.11</w:t>
      </w:r>
      <w:r w:rsidR="00B60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_Ref440271964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5.1.3</w:t>
      </w:r>
      <w:r w:rsidR="00B60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</w:instrText>
      </w:r>
      <w:r w:rsidR="00B600FF">
        <w:instrText xml:space="preserve"> _Ref440272035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5.12</w:t>
      </w:r>
      <w:r w:rsidR="00B60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_Ref440272051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5.13</w:t>
      </w:r>
      <w:r w:rsidR="00B60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_Ref440272119 \r \</w:instrText>
      </w:r>
      <w:r w:rsidR="00B600FF">
        <w:instrText xml:space="preserve">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5.7.1</w:t>
      </w:r>
      <w:r w:rsidR="00B60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600FF">
        <w:fldChar w:fldCharType="begin"/>
      </w:r>
      <w:r w:rsidR="00B600FF">
        <w:instrText xml:space="preserve"> REF _Ref440275279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1.1.4</w:t>
      </w:r>
      <w:r w:rsidR="00B60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600FF">
        <w:fldChar w:fldCharType="begin"/>
      </w:r>
      <w:r w:rsidR="00B600FF">
        <w:instrText xml:space="preserve"> REF _Ref440270568 \r \h  \* </w:instrText>
      </w:r>
      <w:r w:rsidR="00B600FF">
        <w:instrText xml:space="preserve">MERGEFORMAT </w:instrText>
      </w:r>
      <w:r w:rsidR="00B600FF">
        <w:fldChar w:fldCharType="separate"/>
      </w:r>
      <w:r w:rsidR="00093638">
        <w:t>4</w:t>
      </w:r>
      <w:r w:rsidR="00B60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_Ref55336389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5.9</w:t>
      </w:r>
      <w:r w:rsidR="00B60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_Ref55336398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5.10</w:t>
      </w:r>
      <w:r w:rsidR="00B60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5.14</w:t>
      </w:r>
      <w:r w:rsidR="00B60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_Ref440272274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5.16</w:t>
      </w:r>
      <w:r w:rsidR="00B60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B600FF">
        <w:fldChar w:fldCharType="begin"/>
      </w:r>
      <w:r w:rsidR="00B600FF">
        <w:instrText xml:space="preserve"> REF _Ref465675151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3.11.2</w:t>
      </w:r>
      <w:r w:rsidR="00B60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600FF">
        <w:fldChar w:fldCharType="begin"/>
      </w:r>
      <w:r w:rsidR="00B600FF">
        <w:instrText xml:space="preserve"> REF _Ref191386407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600FF">
        <w:fldChar w:fldCharType="begin"/>
      </w:r>
      <w:r w:rsidR="00B600FF">
        <w:instrText xml:space="preserve"> REF _Ref303669127 \r \h  \* MERGE</w:instrText>
      </w:r>
      <w:r w:rsidR="00B600FF">
        <w:instrText xml:space="preserve">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60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_Ref442190626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у)</w:t>
      </w:r>
      <w:r w:rsidR="00B60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600FF">
        <w:fldChar w:fldCharType="begin"/>
      </w:r>
      <w:r w:rsidR="00B600FF">
        <w:instrText xml:space="preserve"> REF _Ref303587815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3.3.8.3</w:t>
      </w:r>
      <w:r w:rsidR="00B60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600FF">
        <w:fldChar w:fldCharType="begin"/>
      </w:r>
      <w:r w:rsidR="00B600FF">
        <w:instrText xml:space="preserve"> REF _Ref440272510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B60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_Ref191386482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600FF">
        <w:fldChar w:fldCharType="begin"/>
      </w:r>
      <w:r w:rsidR="00B600FF">
        <w:instrText xml:space="preserve"> REF _Ref191386407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600FF">
        <w:fldChar w:fldCharType="begin"/>
      </w:r>
      <w:r w:rsidR="00B600FF">
        <w:instrText xml:space="preserve"> REF _Ref307563248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114FA1">
        <w:rPr>
          <w:bCs w:val="0"/>
          <w:sz w:val="24"/>
          <w:szCs w:val="24"/>
        </w:rPr>
        <w:t>)</w:t>
      </w:r>
      <w:r w:rsidR="00B60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600FF">
        <w:fldChar w:fldCharType="begin"/>
      </w:r>
      <w:r w:rsidR="00B600FF">
        <w:instrText xml:space="preserve"> REF _Ref307563262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114FA1">
        <w:rPr>
          <w:bCs w:val="0"/>
          <w:sz w:val="24"/>
          <w:szCs w:val="24"/>
        </w:rPr>
        <w:t>)</w:t>
      </w:r>
      <w:r w:rsidR="00B60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600FF">
        <w:fldChar w:fldCharType="begin"/>
      </w:r>
      <w:r w:rsidR="00B600FF">
        <w:instrText xml:space="preserve"> REF _Ref306032591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B60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_Ref303669127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B60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_Ref442190626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у)</w:t>
      </w:r>
      <w:r w:rsidR="00B60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600FF">
        <w:fldChar w:fldCharType="begin"/>
      </w:r>
      <w:r w:rsidR="00B600FF">
        <w:instrText xml:space="preserve"> REF _Ref303587815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3.3.8.3</w:t>
      </w:r>
      <w:r w:rsidR="00B60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600FF">
        <w:fldChar w:fldCharType="begin"/>
      </w:r>
      <w:r w:rsidR="00B600FF">
        <w:instrText xml:space="preserve"> REF _Ref440289401 \r \h  \* MERGEFORMAT </w:instrText>
      </w:r>
      <w:r w:rsidR="00B60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B60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600FF">
        <w:fldChar w:fldCharType="begin"/>
      </w:r>
      <w:r w:rsidR="00B600FF">
        <w:instrText xml:space="preserve"> REF _Ref467168844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3.3.14.3</w:t>
      </w:r>
      <w:r w:rsidR="00B60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600FF">
        <w:fldChar w:fldCharType="begin"/>
      </w:r>
      <w:r w:rsidR="00B600FF">
        <w:instrText xml:space="preserve"> REF _Ref442263553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3.3.14.4</w:t>
      </w:r>
      <w:r w:rsidR="00B60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600FF">
        <w:fldChar w:fldCharType="begin"/>
      </w:r>
      <w:r w:rsidR="00B600FF">
        <w:instrText xml:space="preserve"> REF _Ref440272678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60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600FF">
        <w:fldChar w:fldCharType="begin"/>
      </w:r>
      <w:r w:rsidR="00B600FF">
        <w:instrText xml:space="preserve"> REF _Ref306008743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B60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600FF">
        <w:fldChar w:fldCharType="begin"/>
      </w:r>
      <w:r w:rsidR="00B600FF">
        <w:instrText xml:space="preserve"> REF _Ref305753174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B60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14FA1" w:rsidRPr="00900C82">
        <w:rPr>
          <w:sz w:val="24"/>
          <w:szCs w:val="24"/>
        </w:rPr>
        <w:t xml:space="preserve">РФ, 392680, г. Тамбов, ул. </w:t>
      </w:r>
      <w:proofErr w:type="spellStart"/>
      <w:r w:rsidR="00114FA1" w:rsidRPr="00900C82">
        <w:rPr>
          <w:sz w:val="24"/>
          <w:szCs w:val="24"/>
        </w:rPr>
        <w:t>Моршанское</w:t>
      </w:r>
      <w:proofErr w:type="spellEnd"/>
      <w:r w:rsidR="00114FA1" w:rsidRPr="00900C82">
        <w:rPr>
          <w:sz w:val="24"/>
          <w:szCs w:val="24"/>
        </w:rPr>
        <w:t xml:space="preserve"> шоссе, 23, </w:t>
      </w:r>
      <w:proofErr w:type="spellStart"/>
      <w:r w:rsidR="00114FA1" w:rsidRPr="00900C82">
        <w:rPr>
          <w:sz w:val="24"/>
          <w:szCs w:val="24"/>
        </w:rPr>
        <w:t>каб</w:t>
      </w:r>
      <w:proofErr w:type="spellEnd"/>
      <w:r w:rsidR="00114FA1" w:rsidRPr="00900C82">
        <w:rPr>
          <w:sz w:val="24"/>
          <w:szCs w:val="24"/>
        </w:rPr>
        <w:t xml:space="preserve">. №205, исполнительный сотрудник – </w:t>
      </w:r>
      <w:r w:rsidR="00114FA1" w:rsidRPr="00900C82">
        <w:rPr>
          <w:iCs/>
          <w:sz w:val="24"/>
          <w:szCs w:val="24"/>
        </w:rPr>
        <w:t>Кобелева Елена Юрьевна, контактный телефон: (4752) 57-82-06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600FF">
        <w:fldChar w:fldCharType="begin"/>
      </w:r>
      <w:r w:rsidR="00B600FF">
        <w:instrText xml:space="preserve"> REF _Ref191386085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1.1.1</w:t>
      </w:r>
      <w:r w:rsidR="00B60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600FF">
        <w:fldChar w:fldCharType="begin"/>
      </w:r>
      <w:r w:rsidR="00B600FF">
        <w:instrText xml:space="preserve"> REF _Ref303323780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1.1.4</w:t>
      </w:r>
      <w:r w:rsidR="00B60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B600FF">
        <w:fldChar w:fldCharType="begin"/>
      </w:r>
      <w:r w:rsidR="00B600FF">
        <w:instrText xml:space="preserve"> REF _Ref467508029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3.3.14.5</w:t>
      </w:r>
      <w:r w:rsidR="00B60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szCs w:val="24"/>
        </w:rPr>
        <w:t>3.4.1.3</w:t>
      </w:r>
      <w:r w:rsidR="00B60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B600FF">
        <w:fldChar w:fldCharType="begin"/>
      </w:r>
      <w:r w:rsidR="00B600FF">
        <w:instrText xml:space="preserve"> REF _Ref440289953 \r \h  </w:instrText>
      </w:r>
      <w:r w:rsidR="00B600FF">
        <w:instrText xml:space="preserve">\* MERGEFORMAT </w:instrText>
      </w:r>
      <w:r w:rsidR="00B600FF">
        <w:fldChar w:fldCharType="separate"/>
      </w:r>
      <w:r w:rsidR="00093638" w:rsidRPr="00093638">
        <w:rPr>
          <w:szCs w:val="24"/>
        </w:rPr>
        <w:t>3.4.1.3</w:t>
      </w:r>
      <w:r w:rsidR="00B60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600FF">
        <w:fldChar w:fldCharType="begin"/>
      </w:r>
      <w:r w:rsidR="00B600FF">
        <w:instrText xml:space="preserve"> REF _Ref55335823 \r \h  \* MERGEFORMAT </w:instrText>
      </w:r>
      <w:r w:rsidR="00B600F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B600F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</w:t>
      </w:r>
      <w:r w:rsidRPr="00114FA1">
        <w:rPr>
          <w:rFonts w:eastAsia="Calibri"/>
          <w:szCs w:val="24"/>
          <w:lang w:eastAsia="en-US"/>
        </w:rPr>
        <w:t xml:space="preserve">почту </w:t>
      </w:r>
      <w:r w:rsidR="00114FA1" w:rsidRPr="00114FA1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114FA1" w:rsidRPr="00114FA1">
        <w:rPr>
          <w:rFonts w:eastAsia="Calibri"/>
          <w:szCs w:val="24"/>
          <w:lang w:eastAsia="en-US"/>
        </w:rPr>
        <w:t>УЛиМТО</w:t>
      </w:r>
      <w:proofErr w:type="spellEnd"/>
      <w:r w:rsidR="00114FA1" w:rsidRPr="00114FA1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114FA1" w:rsidRPr="00114FA1">
        <w:rPr>
          <w:rFonts w:eastAsia="Calibri"/>
          <w:szCs w:val="24"/>
          <w:lang w:eastAsia="en-US"/>
        </w:rPr>
        <w:t>»-</w:t>
      </w:r>
      <w:proofErr w:type="gramEnd"/>
      <w:r w:rsidR="00114FA1" w:rsidRPr="00114FA1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114FA1" w:rsidRPr="00114FA1">
        <w:rPr>
          <w:rFonts w:eastAsia="Calibri"/>
          <w:szCs w:val="24"/>
          <w:u w:val="single"/>
          <w:lang w:eastAsia="en-US"/>
        </w:rPr>
        <w:t>kobeleva.ey@mrsk-1.ru</w:t>
      </w:r>
      <w:r w:rsidRPr="00114FA1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B600FF">
        <w:fldChar w:fldCharType="begin"/>
      </w:r>
      <w:r w:rsidR="00B600FF">
        <w:instrText xml:space="preserve"> REF _Ref440289953 \r \h  \* MERGEFO</w:instrText>
      </w:r>
      <w:r w:rsidR="00B600FF">
        <w:instrText xml:space="preserve">RMAT </w:instrText>
      </w:r>
      <w:r w:rsidR="00B600FF">
        <w:fldChar w:fldCharType="separate"/>
      </w:r>
      <w:r w:rsidR="00093638" w:rsidRPr="00093638">
        <w:rPr>
          <w:szCs w:val="24"/>
        </w:rPr>
        <w:t>3.4.1.3</w:t>
      </w:r>
      <w:r w:rsidR="00B600F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114FA1" w:rsidRPr="002D5CFA" w:rsidRDefault="00114FA1" w:rsidP="00114FA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114FA1" w:rsidRPr="002D5CFA" w:rsidRDefault="00114FA1" w:rsidP="00114FA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B600FF">
        <w:fldChar w:fldCharType="begin"/>
      </w:r>
      <w:r w:rsidR="00B600FF">
        <w:instrText xml:space="preserve"> REF _Ref306140451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3.14</w:t>
      </w:r>
      <w:r w:rsidR="00B60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114FA1">
        <w:rPr>
          <w:b/>
          <w:bCs w:val="0"/>
          <w:sz w:val="24"/>
          <w:szCs w:val="24"/>
          <w:highlight w:val="yellow"/>
        </w:rPr>
        <w:t>03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114FA1">
        <w:rPr>
          <w:b/>
          <w:bCs w:val="0"/>
          <w:sz w:val="24"/>
          <w:szCs w:val="24"/>
          <w:highlight w:val="yellow"/>
        </w:rPr>
        <w:t>апреля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201</w:t>
      </w:r>
      <w:r w:rsidR="00DB05D8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600FF">
        <w:fldChar w:fldCharType="begin"/>
      </w:r>
      <w:r w:rsidR="00B600FF">
        <w:instrText xml:space="preserve"> REF _Ref440272256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5.14</w:t>
      </w:r>
      <w:r w:rsidR="00B60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600FF">
        <w:fldChar w:fldCharType="begin"/>
      </w:r>
      <w:r w:rsidR="00B600FF">
        <w:instrText xml:space="preserve"> REF _Ref465847449 \r \h  \* </w:instrText>
      </w:r>
      <w:r w:rsidR="00B600FF">
        <w:instrText xml:space="preserve">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5.15</w:t>
      </w:r>
      <w:r w:rsidR="00B60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600FF">
        <w:fldChar w:fldCharType="begin"/>
      </w:r>
      <w:r w:rsidR="00B600FF">
        <w:instrText xml:space="preserve"> REF _Ref440289953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B60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600FF">
        <w:fldChar w:fldCharType="begin"/>
      </w:r>
      <w:r w:rsidR="00B600FF">
        <w:instrText xml:space="preserve"> REF _Ref55279015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3.3.1.6</w:t>
      </w:r>
      <w:r w:rsidR="00B600FF">
        <w:fldChar w:fldCharType="end"/>
      </w:r>
      <w:r w:rsidRPr="00223D18">
        <w:rPr>
          <w:sz w:val="24"/>
          <w:szCs w:val="24"/>
        </w:rPr>
        <w:t xml:space="preserve">, </w:t>
      </w:r>
      <w:r w:rsidR="00B600FF">
        <w:fldChar w:fldCharType="begin"/>
      </w:r>
      <w:r w:rsidR="00B600FF">
        <w:instrText xml:space="preserve"> REF _Ref195087786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3.3.1.7</w:t>
      </w:r>
      <w:r w:rsidR="00B60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600FF">
        <w:fldChar w:fldCharType="begin"/>
      </w:r>
      <w:r w:rsidR="00B600FF">
        <w:instrText xml:space="preserve"> REF _Ref93089454 \n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B60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600FF">
        <w:fldChar w:fldCharType="begin"/>
      </w:r>
      <w:r w:rsidR="00B600FF">
        <w:instrText xml:space="preserve"> REF _Ref303670674 \n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B60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_Ref306138385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B60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600FF">
        <w:fldChar w:fldCharType="begin"/>
      </w:r>
      <w:r w:rsidR="00B600FF">
        <w:instrText xml:space="preserve"> REF</w:instrText>
      </w:r>
      <w:r w:rsidR="00B600FF">
        <w:instrText xml:space="preserve"> _Ref444181467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5.12</w:t>
      </w:r>
      <w:r w:rsidR="00B60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600FF">
        <w:fldChar w:fldCharType="begin"/>
      </w:r>
      <w:r w:rsidR="00B600FF">
        <w:instrText xml:space="preserve"> REF _Ref306176386 \r \h  \* </w:instrText>
      </w:r>
      <w:r w:rsidR="00B600FF">
        <w:instrText xml:space="preserve">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3.3.14</w:t>
      </w:r>
      <w:r w:rsidR="00B60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600FF">
        <w:fldChar w:fldCharType="begin"/>
      </w:r>
      <w:r w:rsidR="00B600FF">
        <w:instrText xml:space="preserve"> REF _Ref306176386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3.3.14</w:t>
      </w:r>
      <w:r w:rsidR="00B600FF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114FA1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600FF">
        <w:fldChar w:fldCharType="begin"/>
      </w:r>
      <w:r w:rsidR="00B600FF">
        <w:instrText xml:space="preserve"> REF _Ref471894330 \r \h  \* MERGEFORMAT </w:instrText>
      </w:r>
      <w:r w:rsidR="00B600FF">
        <w:fldChar w:fldCharType="separate"/>
      </w:r>
      <w:r w:rsidR="00854CC7" w:rsidRPr="00751A4B">
        <w:rPr>
          <w:sz w:val="24"/>
          <w:szCs w:val="24"/>
        </w:rPr>
        <w:t>3.8</w:t>
      </w:r>
      <w:r w:rsidR="00B60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600FF">
        <w:fldChar w:fldCharType="begin"/>
      </w:r>
      <w:r w:rsidR="00B600FF">
        <w:instrText xml:space="preserve"> REF _Ref465847813 \r \h  \* MERGEFORMAT </w:instrText>
      </w:r>
      <w:r w:rsidR="00B60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B60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600FF">
        <w:fldChar w:fldCharType="begin"/>
      </w:r>
      <w:r w:rsidR="00B600FF">
        <w:instrText xml:space="preserve"> REF _Ref3063</w:instrText>
      </w:r>
      <w:r w:rsidR="00B600FF">
        <w:instrText xml:space="preserve">52987 \r \h  \* MERGEFORMAT </w:instrText>
      </w:r>
      <w:r w:rsidR="00B60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B60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600FF">
        <w:fldChar w:fldCharType="begin"/>
      </w:r>
      <w:r w:rsidR="00B600FF">
        <w:instrText xml:space="preserve"> REF _Ref306353005 \r \h  \* MERGEFORMAT </w:instrText>
      </w:r>
      <w:r w:rsidR="00B60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B60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600FF">
        <w:fldChar w:fldCharType="begin"/>
      </w:r>
      <w:r w:rsidR="00B600FF">
        <w:instrText xml:space="preserve"> REF _Ref465670219 \r \h  \* MERGEF</w:instrText>
      </w:r>
      <w:r w:rsidR="00B600FF">
        <w:instrText xml:space="preserve">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3.11</w:t>
      </w:r>
      <w:r w:rsidR="00B60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600FF">
        <w:fldChar w:fldCharType="begin"/>
      </w:r>
      <w:r w:rsidR="00B600FF">
        <w:instrText xml:space="preserve"> REF _Ref468874106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3.7.8</w:t>
      </w:r>
      <w:r w:rsidR="00B60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B600FF">
        <w:fldChar w:fldCharType="begin"/>
      </w:r>
      <w:r w:rsidR="00B600FF">
        <w:instrText xml:space="preserve"> REF _Ref465675151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3.11.2</w:t>
      </w:r>
      <w:r w:rsidR="00B60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600FF">
        <w:fldChar w:fldCharType="begin"/>
      </w:r>
      <w:r w:rsidR="00B600FF">
        <w:instrText xml:space="preserve"> REF _Ref465675151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3.11.2</w:t>
      </w:r>
      <w:r w:rsidR="00B60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114FA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14FA1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bookmarkStart w:id="679" w:name="_GoBack"/>
      <w:bookmarkEnd w:id="679"/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600FF">
        <w:fldChar w:fldCharType="begin"/>
      </w:r>
      <w:r w:rsidR="00B600FF">
        <w:instrText xml:space="preserve"> REF _Ref303251044 \r \h  \* MERGEFORMAT </w:instrText>
      </w:r>
      <w:r w:rsidR="00B600F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B600F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B600FF">
        <w:fldChar w:fldCharType="begin"/>
      </w:r>
      <w:r w:rsidR="00B600FF">
        <w:instrText xml:space="preserve"> REF _Ref468874794 \r \h  \* MERGEFORMAT </w:instrText>
      </w:r>
      <w:r w:rsidR="00B60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B60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B600FF">
        <w:fldChar w:fldCharType="begin"/>
      </w:r>
      <w:r w:rsidR="00B600FF">
        <w:instrText xml:space="preserve"> REF _Ref465675151 \r \h  \* MERGEFORMAT </w:instrText>
      </w:r>
      <w:r w:rsidR="00B60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B60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600FF">
        <w:fldChar w:fldCharType="begin"/>
      </w:r>
      <w:r w:rsidR="00B600FF">
        <w:instrText xml:space="preserve"> REF _Ref468874893 \r \h  \* MERGEFORMAT </w:instrText>
      </w:r>
      <w:r w:rsidR="00B60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B60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_Ref465437572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3.13.2</w:t>
      </w:r>
      <w:r w:rsidR="00B600FF">
        <w:fldChar w:fldCharType="end"/>
      </w:r>
      <w:r w:rsidRPr="00EB7BE2">
        <w:rPr>
          <w:sz w:val="24"/>
          <w:szCs w:val="24"/>
        </w:rPr>
        <w:t>-</w:t>
      </w:r>
      <w:r w:rsidR="00B600FF">
        <w:fldChar w:fldCharType="begin"/>
      </w:r>
      <w:r w:rsidR="00B600FF">
        <w:instrText xml:space="preserve"> REF _Ref465440181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3.13.4</w:t>
      </w:r>
      <w:r w:rsidR="00B60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600FF">
        <w:fldChar w:fldCharType="begin"/>
      </w:r>
      <w:r w:rsidR="00B600FF">
        <w:instrText xml:space="preserve"> REF _Ref465437572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3.13.2</w:t>
      </w:r>
      <w:r w:rsidR="00B600FF">
        <w:fldChar w:fldCharType="end"/>
      </w:r>
      <w:r w:rsidRPr="00EB7BE2">
        <w:rPr>
          <w:sz w:val="24"/>
          <w:szCs w:val="24"/>
        </w:rPr>
        <w:t>-</w:t>
      </w:r>
      <w:r w:rsidR="00B600FF">
        <w:fldChar w:fldCharType="begin"/>
      </w:r>
      <w:r w:rsidR="00B600FF">
        <w:instrText xml:space="preserve"> REF _Ref465440181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3.13.4</w:t>
      </w:r>
      <w:r w:rsidR="00B60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600FF">
        <w:fldChar w:fldCharType="begin"/>
      </w:r>
      <w:r w:rsidR="00B600FF">
        <w:instrText xml:space="preserve"> REF _Ref465670219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3.11</w:t>
      </w:r>
      <w:r w:rsidR="00B60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600FF">
        <w:fldChar w:fldCharType="begin"/>
      </w:r>
      <w:r w:rsidR="00B600FF">
        <w:instrText xml:space="preserve"> REF _Ref465437572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3.13.2</w:t>
      </w:r>
      <w:r w:rsidR="00B600FF">
        <w:fldChar w:fldCharType="end"/>
      </w:r>
      <w:r w:rsidRPr="00EB7BE2">
        <w:rPr>
          <w:sz w:val="24"/>
          <w:szCs w:val="24"/>
        </w:rPr>
        <w:t>-</w:t>
      </w:r>
      <w:r w:rsidR="00B600FF">
        <w:fldChar w:fldCharType="begin"/>
      </w:r>
      <w:r w:rsidR="00B600FF">
        <w:instrText xml:space="preserve"> REF _Ref465440181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3.13.4</w:t>
      </w:r>
      <w:r w:rsidR="00B60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B600FF">
        <w:fldChar w:fldCharType="begin"/>
      </w:r>
      <w:r w:rsidR="00B600FF">
        <w:instrText xml:space="preserve"> REF _Ref294695546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B60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_Ref294695403 \n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B60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B600FF">
        <w:fldChar w:fldCharType="begin"/>
      </w:r>
      <w:r w:rsidR="00B600FF">
        <w:instrText xml:space="preserve"> REF _Ref468201447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B60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B600FF">
        <w:fldChar w:fldCharType="begin"/>
      </w:r>
      <w:r w:rsidR="00B600FF">
        <w:instrText xml:space="preserve"> REF _Ref305979053 \r \h  \* MERGEFORMAT </w:instrText>
      </w:r>
      <w:r w:rsidR="00B60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B60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B600FF">
        <w:fldChar w:fldCharType="begin"/>
      </w:r>
      <w:r w:rsidR="00B600FF">
        <w:instrText xml:space="preserve"> REF _Ref440272931 \r \h  \* MERGEFORMAT </w:instrText>
      </w:r>
      <w:r w:rsidR="00B600FF">
        <w:fldChar w:fldCharType="separate"/>
      </w:r>
      <w:r w:rsidR="00093638">
        <w:t>2</w:t>
      </w:r>
      <w:r w:rsidR="00B60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B600FF">
        <w:fldChar w:fldCharType="begin"/>
      </w:r>
      <w:r w:rsidR="00B600FF">
        <w:instrText xml:space="preserve"> REF _Ref465437572 \r \h</w:instrText>
      </w:r>
      <w:r w:rsidR="00B600FF">
        <w:instrText xml:space="preserve">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3.13.2</w:t>
      </w:r>
      <w:r w:rsidR="00B60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B600FF">
        <w:fldChar w:fldCharType="begin"/>
      </w:r>
      <w:r w:rsidR="00B600FF">
        <w:instrText xml:space="preserve"> REF </w:instrText>
      </w:r>
      <w:r w:rsidR="00B600FF">
        <w:instrText xml:space="preserve">_Ref468973892 \r \h  \* MERGEFORMAT </w:instrText>
      </w:r>
      <w:r w:rsidR="00B60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B60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600FF">
        <w:fldChar w:fldCharType="begin"/>
      </w:r>
      <w:r w:rsidR="00B600FF">
        <w:instrText xml:space="preserve"> REF _Ref440272931 \r \h  \* MERGEFORMAT </w:instrText>
      </w:r>
      <w:r w:rsidR="00B600FF">
        <w:fldChar w:fldCharType="separate"/>
      </w:r>
      <w:r w:rsidR="00093638">
        <w:t>2</w:t>
      </w:r>
      <w:r w:rsidR="00B60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B600FF">
        <w:fldChar w:fldCharType="begin"/>
      </w:r>
      <w:r w:rsidR="00B600FF">
        <w:instrText xml:space="preserve"> REF _Ref465437572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3.13.2</w:t>
      </w:r>
      <w:r w:rsidR="00B60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B600FF">
        <w:fldChar w:fldCharType="begin"/>
      </w:r>
      <w:r w:rsidR="00B600FF">
        <w:instrText xml:space="preserve"> REF _Ref468875001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3.12</w:t>
      </w:r>
      <w:r w:rsidR="00B60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600FF">
        <w:fldChar w:fldCharType="begin"/>
      </w:r>
      <w:r w:rsidR="00B600FF">
        <w:instrText xml:space="preserve"> REF _Ref468875070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3.12.6</w:t>
      </w:r>
      <w:r w:rsidR="00B60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600FF">
        <w:fldChar w:fldCharType="begin"/>
      </w:r>
      <w:r w:rsidR="00B600FF">
        <w:instrText xml:space="preserve"> REF _Ref191386085 \r \h  \* MERGEFORMAT </w:instrText>
      </w:r>
      <w:r w:rsidR="00B60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B60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600FF">
        <w:fldChar w:fldCharType="begin"/>
      </w:r>
      <w:r w:rsidR="00B600FF">
        <w:instrText xml:space="preserve"> REF _Ref55336310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</w:t>
      </w:r>
      <w:r w:rsidR="00B60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600FF">
        <w:fldChar w:fldCharType="begin"/>
      </w:r>
      <w:r w:rsidR="00B600FF">
        <w:instrText xml:space="preserve"> REF _Ref444170359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5.7.2</w:t>
      </w:r>
      <w:r w:rsidR="00B60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600FF">
        <w:fldChar w:fldCharType="begin"/>
      </w:r>
      <w:r w:rsidR="00B600FF">
        <w:instrText xml:space="preserve"> REF _Ref55336310 \r \h  \* MERGEFORMAT </w:instrText>
      </w:r>
      <w:r w:rsidR="00B600FF">
        <w:fldChar w:fldCharType="separate"/>
      </w:r>
      <w:r w:rsidR="00093638" w:rsidRPr="00093638">
        <w:rPr>
          <w:sz w:val="24"/>
          <w:szCs w:val="24"/>
        </w:rPr>
        <w:t>5.1</w:t>
      </w:r>
      <w:r w:rsidR="00B60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B600FF">
        <w:fldChar w:fldCharType="begin"/>
      </w:r>
      <w:r w:rsidR="00B600FF">
        <w:instrText xml:space="preserve"> REF _Ref440275279 \r \h  \* MERGEFORMAT </w:instrText>
      </w:r>
      <w:r w:rsidR="00B600FF">
        <w:fldChar w:fldCharType="separate"/>
      </w:r>
      <w:r w:rsidR="00093638" w:rsidRPr="00093638">
        <w:rPr>
          <w:vertAlign w:val="subscript"/>
        </w:rPr>
        <w:t>1.1.4</w:t>
      </w:r>
      <w:r w:rsidR="00B60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FF" w:rsidRDefault="00B600FF">
      <w:pPr>
        <w:spacing w:line="240" w:lineRule="auto"/>
      </w:pPr>
      <w:r>
        <w:separator/>
      </w:r>
    </w:p>
  </w:endnote>
  <w:endnote w:type="continuationSeparator" w:id="0">
    <w:p w:rsidR="00B600FF" w:rsidRDefault="00B600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114FA1">
      <w:rPr>
        <w:noProof/>
        <w:sz w:val="16"/>
        <w:szCs w:val="16"/>
        <w:lang w:eastAsia="ru-RU"/>
      </w:rPr>
      <w:t>39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</w:t>
    </w:r>
    <w:r w:rsidRPr="00114FA1">
      <w:rPr>
        <w:sz w:val="18"/>
        <w:szCs w:val="18"/>
      </w:rPr>
      <w:t>заключения Договор</w:t>
    </w:r>
    <w:r w:rsidR="00114FA1" w:rsidRPr="00114FA1">
      <w:rPr>
        <w:sz w:val="18"/>
        <w:szCs w:val="18"/>
      </w:rPr>
      <w:t>а</w:t>
    </w:r>
    <w:r w:rsidRPr="00114FA1">
      <w:rPr>
        <w:sz w:val="18"/>
        <w:szCs w:val="18"/>
      </w:rPr>
      <w:t xml:space="preserve"> </w:t>
    </w:r>
    <w:r w:rsidR="00114FA1" w:rsidRPr="00114FA1">
      <w:rPr>
        <w:sz w:val="18"/>
        <w:szCs w:val="18"/>
      </w:rPr>
      <w:t>на оказание услуг по разработке проектов нормативов предельно-допустимых выбросов вредных веществ в атмосферу для нужд</w:t>
    </w:r>
    <w:proofErr w:type="gramEnd"/>
    <w:r w:rsidR="00114FA1" w:rsidRPr="00114FA1">
      <w:rPr>
        <w:sz w:val="18"/>
        <w:szCs w:val="18"/>
      </w:rPr>
      <w:t xml:space="preserve">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FF" w:rsidRDefault="00B600FF">
      <w:pPr>
        <w:spacing w:line="240" w:lineRule="auto"/>
      </w:pPr>
      <w:r>
        <w:separator/>
      </w:r>
    </w:p>
  </w:footnote>
  <w:footnote w:type="continuationSeparator" w:id="0">
    <w:p w:rsidR="00B600FF" w:rsidRDefault="00B600FF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4FA1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00FF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114FA1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114FA1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231BB-B592-4C7D-A677-714B11F9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90</Pages>
  <Words>27026</Words>
  <Characters>154049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180714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124</cp:revision>
  <cp:lastPrinted>2015-12-29T14:27:00Z</cp:lastPrinted>
  <dcterms:created xsi:type="dcterms:W3CDTF">2016-01-13T12:36:00Z</dcterms:created>
  <dcterms:modified xsi:type="dcterms:W3CDTF">2017-03-15T08:26:00Z</dcterms:modified>
</cp:coreProperties>
</file>