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5648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56486" w:rsidRPr="000D67AD" w:rsidRDefault="00C564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56486" w:rsidRPr="000D67AD" w:rsidRDefault="00C564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56486" w:rsidRPr="000D67AD" w:rsidRDefault="00C564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56486" w:rsidRPr="000D67AD" w:rsidRDefault="00C564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56486" w:rsidRPr="000D67AD" w:rsidRDefault="00C564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56486" w:rsidRPr="000D67AD" w:rsidRDefault="00C564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56486" w:rsidRPr="000D67AD" w:rsidRDefault="00C5648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56486" w:rsidRPr="000D67AD" w:rsidRDefault="00C5648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56486" w:rsidRPr="000D67AD" w:rsidRDefault="00C564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56486" w:rsidRPr="00C56486" w:rsidRDefault="00C564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5648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5648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5648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5648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5648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5648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5648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56486" w:rsidRPr="004C5D06" w:rsidRDefault="00C56486" w:rsidP="00C56486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56486" w:rsidRPr="004C5D06" w:rsidRDefault="00C56486" w:rsidP="00C5648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56486" w:rsidRPr="00ED1247" w:rsidRDefault="00C56486" w:rsidP="00C5648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56486" w:rsidRPr="00ED1247" w:rsidRDefault="00C56486" w:rsidP="00C5648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56486" w:rsidRPr="00ED1247" w:rsidRDefault="00C56486" w:rsidP="00C5648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56486" w:rsidRPr="00ED1247" w:rsidRDefault="00C56486" w:rsidP="00C5648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56486" w:rsidRPr="00ED1247" w:rsidRDefault="00C56486" w:rsidP="00C56486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27</w:t>
      </w:r>
      <w:r w:rsidRPr="00F93E1C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июня</w:t>
      </w:r>
      <w:r w:rsidRPr="00F93E1C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56486" w:rsidRPr="00ED1247" w:rsidRDefault="00C56486" w:rsidP="00C56486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56486" w:rsidRPr="00ED1247" w:rsidRDefault="00C56486" w:rsidP="00C56486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56486" w:rsidRPr="00ED1247" w:rsidRDefault="00C56486" w:rsidP="00C5648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56486" w:rsidRPr="00ED1247" w:rsidRDefault="00C56486" w:rsidP="00C5648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56486" w:rsidRPr="00ED1247" w:rsidRDefault="00C56486" w:rsidP="00C5648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177</w:t>
      </w:r>
      <w:r w:rsidRPr="008F620F">
        <w:rPr>
          <w:b/>
          <w:kern w:val="36"/>
          <w:sz w:val="24"/>
          <w:szCs w:val="24"/>
        </w:rPr>
        <w:t>-БР-18</w:t>
      </w:r>
    </w:p>
    <w:p w:rsidR="00C56486" w:rsidRPr="004C5D06" w:rsidRDefault="00C56486" w:rsidP="00C56486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72106E">
        <w:rPr>
          <w:b/>
          <w:kern w:val="36"/>
          <w:sz w:val="24"/>
          <w:szCs w:val="24"/>
        </w:rPr>
        <w:t xml:space="preserve">» июня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Pr="00C56486">
        <w:rPr>
          <w:b/>
          <w:sz w:val="24"/>
          <w:szCs w:val="24"/>
        </w:rPr>
        <w:t xml:space="preserve">право заключения </w:t>
      </w:r>
      <w:r w:rsidR="00366652" w:rsidRPr="00C56486">
        <w:rPr>
          <w:b/>
          <w:sz w:val="24"/>
          <w:szCs w:val="24"/>
        </w:rPr>
        <w:t>Договор</w:t>
      </w:r>
      <w:r w:rsidR="00C56486" w:rsidRPr="00C56486">
        <w:rPr>
          <w:b/>
          <w:sz w:val="24"/>
          <w:szCs w:val="24"/>
        </w:rPr>
        <w:t>а оказания услуг по утилизации оборудования, содержащего ПХБ для нужд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56486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1B2669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</w:t>
      </w:r>
      <w:bookmarkStart w:id="6" w:name="_GoBack"/>
      <w:bookmarkEnd w:id="6"/>
      <w:r>
        <w:rPr>
          <w:noProof/>
        </w:rPr>
        <w:t xml:space="preserve">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1B2669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C5648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137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1"/>
      <w:r w:rsidR="00C56486" w:rsidRPr="00382A07">
        <w:rPr>
          <w:iCs/>
          <w:sz w:val="24"/>
          <w:szCs w:val="24"/>
        </w:rPr>
        <w:t>почтовый адрес:</w:t>
      </w:r>
      <w:proofErr w:type="gramEnd"/>
      <w:r w:rsidR="00C56486" w:rsidRPr="00382A07">
        <w:rPr>
          <w:iCs/>
          <w:sz w:val="24"/>
          <w:szCs w:val="24"/>
        </w:rPr>
        <w:t xml:space="preserve"> РФ, 127018, г. Москва, ул. 2-я Ямская, 4, </w:t>
      </w:r>
      <w:r w:rsidR="00C56486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56486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56486" w:rsidRPr="00B570BF">
        <w:rPr>
          <w:rStyle w:val="a7"/>
          <w:color w:val="auto"/>
          <w:sz w:val="24"/>
          <w:szCs w:val="24"/>
          <w:u w:val="none"/>
        </w:rPr>
        <w:t>),</w:t>
      </w:r>
      <w:r w:rsidR="00C56486" w:rsidRPr="00B570BF">
        <w:rPr>
          <w:sz w:val="24"/>
          <w:szCs w:val="24"/>
        </w:rPr>
        <w:t xml:space="preserve"> </w:t>
      </w:r>
      <w:r w:rsidR="00C56486" w:rsidRPr="00ED1247">
        <w:rPr>
          <w:iCs/>
          <w:sz w:val="24"/>
          <w:szCs w:val="24"/>
        </w:rPr>
        <w:t>Извещением</w:t>
      </w:r>
      <w:r w:rsidR="00C56486" w:rsidRPr="00ED1247">
        <w:rPr>
          <w:sz w:val="24"/>
          <w:szCs w:val="24"/>
        </w:rPr>
        <w:t xml:space="preserve"> о проведении открытого </w:t>
      </w:r>
      <w:r w:rsidR="00C56486" w:rsidRPr="00ED1247">
        <w:rPr>
          <w:iCs/>
          <w:sz w:val="24"/>
          <w:szCs w:val="24"/>
        </w:rPr>
        <w:t>запроса предложений</w:t>
      </w:r>
      <w:r w:rsidR="00C56486" w:rsidRPr="00ED1247">
        <w:rPr>
          <w:sz w:val="24"/>
          <w:szCs w:val="24"/>
        </w:rPr>
        <w:t xml:space="preserve">, опубликованным </w:t>
      </w:r>
      <w:r w:rsidR="00C56486">
        <w:rPr>
          <w:b/>
          <w:sz w:val="24"/>
          <w:szCs w:val="24"/>
        </w:rPr>
        <w:t>«27</w:t>
      </w:r>
      <w:r w:rsidR="00C56486" w:rsidRPr="0072106E">
        <w:rPr>
          <w:b/>
          <w:sz w:val="24"/>
          <w:szCs w:val="24"/>
        </w:rPr>
        <w:t xml:space="preserve">» июня </w:t>
      </w:r>
      <w:r w:rsidR="00C56486" w:rsidRPr="00ED1247">
        <w:rPr>
          <w:b/>
          <w:sz w:val="24"/>
          <w:szCs w:val="24"/>
        </w:rPr>
        <w:t>201</w:t>
      </w:r>
      <w:r w:rsidR="00C56486">
        <w:rPr>
          <w:b/>
          <w:sz w:val="24"/>
          <w:szCs w:val="24"/>
        </w:rPr>
        <w:t>8</w:t>
      </w:r>
      <w:r w:rsidR="00C56486" w:rsidRPr="00ED1247">
        <w:rPr>
          <w:b/>
          <w:sz w:val="24"/>
          <w:szCs w:val="24"/>
        </w:rPr>
        <w:t xml:space="preserve"> г.</w:t>
      </w:r>
      <w:r w:rsidR="00C56486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56486" w:rsidRPr="00ED1247">
          <w:rPr>
            <w:rStyle w:val="a7"/>
            <w:sz w:val="24"/>
            <w:szCs w:val="24"/>
          </w:rPr>
          <w:t>www.zakupki.</w:t>
        </w:r>
        <w:r w:rsidR="00C56486" w:rsidRPr="00ED1247">
          <w:rPr>
            <w:rStyle w:val="a7"/>
            <w:sz w:val="24"/>
            <w:szCs w:val="24"/>
            <w:lang w:val="en-US"/>
          </w:rPr>
          <w:t>gov</w:t>
        </w:r>
        <w:r w:rsidR="00C56486" w:rsidRPr="00ED1247">
          <w:rPr>
            <w:rStyle w:val="a7"/>
            <w:sz w:val="24"/>
            <w:szCs w:val="24"/>
          </w:rPr>
          <w:t>.ru</w:t>
        </w:r>
      </w:hyperlink>
      <w:r w:rsidR="00C56486" w:rsidRPr="00ED1247">
        <w:rPr>
          <w:sz w:val="24"/>
          <w:szCs w:val="24"/>
        </w:rPr>
        <w:t>),</w:t>
      </w:r>
      <w:r w:rsidR="00C56486" w:rsidRPr="00ED1247">
        <w:rPr>
          <w:iCs/>
          <w:sz w:val="24"/>
          <w:szCs w:val="24"/>
        </w:rPr>
        <w:t xml:space="preserve"> </w:t>
      </w:r>
      <w:r w:rsidR="00C56486" w:rsidRPr="00ED1247">
        <w:rPr>
          <w:sz w:val="24"/>
          <w:szCs w:val="24"/>
        </w:rPr>
        <w:t xml:space="preserve">на сайте </w:t>
      </w:r>
      <w:r w:rsidR="00C56486" w:rsidRPr="00ED1247">
        <w:rPr>
          <w:iCs/>
          <w:sz w:val="24"/>
          <w:szCs w:val="24"/>
        </w:rPr>
        <w:t>ПАО «МРСК Центра</w:t>
      </w:r>
      <w:r w:rsidR="00C56486" w:rsidRPr="00B570BF">
        <w:rPr>
          <w:iCs/>
          <w:sz w:val="24"/>
          <w:szCs w:val="24"/>
        </w:rPr>
        <w:t>»</w:t>
      </w:r>
      <w:r w:rsidR="00C56486" w:rsidRPr="00B570BF">
        <w:rPr>
          <w:sz w:val="24"/>
          <w:szCs w:val="24"/>
        </w:rPr>
        <w:t xml:space="preserve"> (</w:t>
      </w:r>
      <w:hyperlink r:id="rId20" w:history="1">
        <w:r w:rsidR="00C56486" w:rsidRPr="00B570BF">
          <w:rPr>
            <w:rStyle w:val="a7"/>
            <w:sz w:val="24"/>
            <w:szCs w:val="24"/>
          </w:rPr>
          <w:t>www.mrsk-1.ru</w:t>
        </w:r>
      </w:hyperlink>
      <w:r w:rsidR="00C56486" w:rsidRPr="00B570BF">
        <w:rPr>
          <w:sz w:val="24"/>
          <w:szCs w:val="24"/>
        </w:rPr>
        <w:t xml:space="preserve">), на сайте ЭТП, указанном в п. </w:t>
      </w:r>
      <w:r w:rsidR="00C56486" w:rsidRPr="00B570BF">
        <w:rPr>
          <w:sz w:val="24"/>
          <w:szCs w:val="24"/>
        </w:rPr>
        <w:fldChar w:fldCharType="begin"/>
      </w:r>
      <w:r w:rsidR="00C56486" w:rsidRPr="00B570BF">
        <w:rPr>
          <w:sz w:val="24"/>
          <w:szCs w:val="24"/>
        </w:rPr>
        <w:instrText xml:space="preserve"> REF _Ref440269836 \r \h  \* MERGEFORMAT </w:instrText>
      </w:r>
      <w:r w:rsidR="00C56486" w:rsidRPr="00B570BF">
        <w:rPr>
          <w:sz w:val="24"/>
          <w:szCs w:val="24"/>
        </w:rPr>
      </w:r>
      <w:r w:rsidR="00C56486" w:rsidRPr="00B570BF">
        <w:rPr>
          <w:sz w:val="24"/>
          <w:szCs w:val="24"/>
        </w:rPr>
        <w:fldChar w:fldCharType="separate"/>
      </w:r>
      <w:r w:rsidR="00C56486" w:rsidRPr="00B570BF">
        <w:rPr>
          <w:sz w:val="24"/>
          <w:szCs w:val="24"/>
        </w:rPr>
        <w:t>1.1.2</w:t>
      </w:r>
      <w:r w:rsidR="00C56486" w:rsidRPr="00B570BF">
        <w:rPr>
          <w:sz w:val="24"/>
          <w:szCs w:val="24"/>
        </w:rPr>
        <w:fldChar w:fldCharType="end"/>
      </w:r>
      <w:r w:rsidR="00C56486" w:rsidRPr="00B570BF">
        <w:rPr>
          <w:sz w:val="24"/>
          <w:szCs w:val="24"/>
        </w:rPr>
        <w:t xml:space="preserve"> настоящей Документации,</w:t>
      </w:r>
      <w:r w:rsidR="00C56486" w:rsidRPr="00B570BF">
        <w:rPr>
          <w:iCs/>
          <w:sz w:val="24"/>
          <w:szCs w:val="24"/>
        </w:rPr>
        <w:t xml:space="preserve"> приг</w:t>
      </w:r>
      <w:r w:rsidR="00C56486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56486">
        <w:rPr>
          <w:sz w:val="24"/>
          <w:szCs w:val="24"/>
        </w:rPr>
        <w:t xml:space="preserve">предпринимателей) </w:t>
      </w:r>
      <w:r w:rsidR="00C56486" w:rsidRPr="008F620F">
        <w:rPr>
          <w:sz w:val="24"/>
          <w:szCs w:val="24"/>
        </w:rPr>
        <w:t>(далее – Участники) к участию в процедуре Открытого запроса предложений (далее</w:t>
      </w:r>
      <w:proofErr w:type="gramEnd"/>
      <w:r w:rsidR="00C56486" w:rsidRPr="008F620F">
        <w:rPr>
          <w:sz w:val="24"/>
          <w:szCs w:val="24"/>
        </w:rPr>
        <w:t xml:space="preserve"> – запрос предложений) на право заключения Договора </w:t>
      </w:r>
      <w:r w:rsidR="00C56486" w:rsidRPr="00C56486">
        <w:rPr>
          <w:sz w:val="24"/>
          <w:szCs w:val="24"/>
        </w:rPr>
        <w:t xml:space="preserve">оказания услуг по утилизации оборудования, содержащего ПХБ </w:t>
      </w:r>
      <w:r w:rsidR="00C56486" w:rsidRPr="001217A5">
        <w:rPr>
          <w:sz w:val="24"/>
          <w:szCs w:val="24"/>
        </w:rPr>
        <w:t>для нужд</w:t>
      </w:r>
      <w:r w:rsidR="00C56486">
        <w:rPr>
          <w:sz w:val="24"/>
          <w:szCs w:val="24"/>
        </w:rPr>
        <w:t xml:space="preserve"> </w:t>
      </w:r>
      <w:r w:rsidR="00C56486" w:rsidRPr="008F620F">
        <w:rPr>
          <w:sz w:val="24"/>
          <w:szCs w:val="24"/>
        </w:rPr>
        <w:t xml:space="preserve">ПАО «МРСК Центра» (филиала «Брянскэнерго» расположенного по адресу: </w:t>
      </w:r>
      <w:proofErr w:type="gramStart"/>
      <w:r w:rsidR="00C56486" w:rsidRPr="008F620F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C56486">
        <w:rPr>
          <w:sz w:val="24"/>
          <w:szCs w:val="24"/>
        </w:rPr>
        <w:t xml:space="preserve">функционала </w:t>
      </w:r>
      <w:r w:rsidR="00702B2C" w:rsidRPr="00C56486">
        <w:rPr>
          <w:sz w:val="24"/>
          <w:szCs w:val="24"/>
        </w:rPr>
        <w:t>электронной торговой площадк</w:t>
      </w:r>
      <w:r w:rsidR="00414AB1" w:rsidRPr="00C56486">
        <w:rPr>
          <w:sz w:val="24"/>
          <w:szCs w:val="24"/>
        </w:rPr>
        <w:t>и</w:t>
      </w:r>
      <w:r w:rsidR="00702B2C" w:rsidRPr="00C56486">
        <w:rPr>
          <w:sz w:val="24"/>
          <w:szCs w:val="24"/>
        </w:rPr>
        <w:t xml:space="preserve"> </w:t>
      </w:r>
      <w:r w:rsidR="000D70B6" w:rsidRPr="00C56486">
        <w:rPr>
          <w:sz w:val="24"/>
          <w:szCs w:val="24"/>
        </w:rPr>
        <w:t>П</w:t>
      </w:r>
      <w:r w:rsidR="00702B2C" w:rsidRPr="00C56486">
        <w:rPr>
          <w:sz w:val="24"/>
          <w:szCs w:val="24"/>
        </w:rPr>
        <w:t>АО «</w:t>
      </w:r>
      <w:proofErr w:type="spellStart"/>
      <w:r w:rsidR="00702B2C" w:rsidRPr="00C56486">
        <w:rPr>
          <w:sz w:val="24"/>
          <w:szCs w:val="24"/>
        </w:rPr>
        <w:t>Россети</w:t>
      </w:r>
      <w:proofErr w:type="spellEnd"/>
      <w:r w:rsidR="00702B2C" w:rsidRPr="00C56486">
        <w:rPr>
          <w:sz w:val="24"/>
          <w:szCs w:val="24"/>
        </w:rPr>
        <w:t xml:space="preserve">» </w:t>
      </w:r>
      <w:hyperlink r:id="rId21" w:history="1">
        <w:r w:rsidR="00862664" w:rsidRPr="00C56486">
          <w:rPr>
            <w:rStyle w:val="a7"/>
            <w:sz w:val="24"/>
            <w:szCs w:val="24"/>
          </w:rPr>
          <w:t>etp.rosseti.ru</w:t>
        </w:r>
      </w:hyperlink>
      <w:r w:rsidR="00862664" w:rsidRPr="00C56486">
        <w:rPr>
          <w:sz w:val="24"/>
          <w:szCs w:val="24"/>
        </w:rPr>
        <w:t xml:space="preserve"> </w:t>
      </w:r>
      <w:r w:rsidR="00702B2C" w:rsidRPr="00C5648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5648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56486">
        <w:rPr>
          <w:sz w:val="24"/>
          <w:szCs w:val="24"/>
        </w:rPr>
        <w:t>Заказчик</w:t>
      </w:r>
      <w:r w:rsidR="00702B2C" w:rsidRPr="00C56486">
        <w:rPr>
          <w:sz w:val="24"/>
          <w:szCs w:val="24"/>
        </w:rPr>
        <w:t xml:space="preserve">: </w:t>
      </w:r>
      <w:r w:rsidRPr="00C56486">
        <w:rPr>
          <w:sz w:val="24"/>
          <w:szCs w:val="24"/>
        </w:rPr>
        <w:t xml:space="preserve"> </w:t>
      </w:r>
      <w:r w:rsidR="00702B2C" w:rsidRPr="00C56486">
        <w:rPr>
          <w:iCs/>
          <w:sz w:val="24"/>
          <w:szCs w:val="24"/>
        </w:rPr>
        <w:t>ПАО «МРСК Центра».</w:t>
      </w:r>
      <w:r w:rsidRPr="00C56486">
        <w:rPr>
          <w:rStyle w:val="aa"/>
          <w:sz w:val="24"/>
          <w:szCs w:val="24"/>
        </w:rPr>
        <w:t xml:space="preserve"> </w:t>
      </w:r>
      <w:bookmarkEnd w:id="16"/>
    </w:p>
    <w:p w:rsidR="008C4223" w:rsidRPr="00C5648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C56486">
        <w:rPr>
          <w:sz w:val="24"/>
          <w:szCs w:val="24"/>
        </w:rPr>
        <w:t>Предмет З</w:t>
      </w:r>
      <w:r w:rsidR="00717F60" w:rsidRPr="00C56486">
        <w:rPr>
          <w:sz w:val="24"/>
          <w:szCs w:val="24"/>
        </w:rPr>
        <w:t>апроса предложений</w:t>
      </w:r>
      <w:r w:rsidR="00702B2C" w:rsidRPr="00C56486">
        <w:rPr>
          <w:sz w:val="24"/>
          <w:szCs w:val="24"/>
        </w:rPr>
        <w:t>:</w:t>
      </w:r>
      <w:bookmarkEnd w:id="17"/>
    </w:p>
    <w:p w:rsidR="00A40714" w:rsidRPr="00C5648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56486">
        <w:rPr>
          <w:b/>
          <w:sz w:val="24"/>
          <w:szCs w:val="24"/>
          <w:u w:val="single"/>
        </w:rPr>
        <w:t>Лот №1:</w:t>
      </w:r>
      <w:r w:rsidR="00717F60" w:rsidRPr="00C56486">
        <w:rPr>
          <w:sz w:val="24"/>
          <w:szCs w:val="24"/>
        </w:rPr>
        <w:t xml:space="preserve"> право заключения </w:t>
      </w:r>
      <w:r w:rsidR="00123C70" w:rsidRPr="00C56486">
        <w:rPr>
          <w:sz w:val="24"/>
          <w:szCs w:val="24"/>
        </w:rPr>
        <w:t>Договор</w:t>
      </w:r>
      <w:r w:rsidR="00C56486" w:rsidRPr="00C56486">
        <w:rPr>
          <w:sz w:val="24"/>
          <w:szCs w:val="24"/>
        </w:rPr>
        <w:t>а оказания услуг по утилизации оборудования, содержащего ПХБ для нужд ПАО «МРСК Центра» (филиала «Брянскэнерго»)</w:t>
      </w:r>
      <w:bookmarkEnd w:id="18"/>
      <w:r w:rsidR="00702B2C" w:rsidRPr="00C56486">
        <w:rPr>
          <w:sz w:val="24"/>
          <w:szCs w:val="24"/>
        </w:rPr>
        <w:t>.</w:t>
      </w:r>
    </w:p>
    <w:p w:rsidR="008C4223" w:rsidRPr="00C5648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56486">
        <w:rPr>
          <w:sz w:val="24"/>
          <w:szCs w:val="24"/>
        </w:rPr>
        <w:t xml:space="preserve">Количество лотов: </w:t>
      </w:r>
      <w:r w:rsidRPr="00C56486">
        <w:rPr>
          <w:b/>
          <w:sz w:val="24"/>
          <w:szCs w:val="24"/>
        </w:rPr>
        <w:t>1 (один)</w:t>
      </w:r>
      <w:r w:rsidRPr="00C56486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56486">
        <w:rPr>
          <w:sz w:val="24"/>
          <w:szCs w:val="24"/>
        </w:rPr>
        <w:t xml:space="preserve">Частичное </w:t>
      </w:r>
      <w:r w:rsidR="00366652" w:rsidRPr="00C56486">
        <w:rPr>
          <w:sz w:val="24"/>
          <w:szCs w:val="24"/>
        </w:rPr>
        <w:t xml:space="preserve">оказание </w:t>
      </w:r>
      <w:r w:rsidR="00AD3EBC" w:rsidRPr="00C56486">
        <w:rPr>
          <w:sz w:val="24"/>
          <w:szCs w:val="24"/>
        </w:rPr>
        <w:t>услуг</w:t>
      </w:r>
      <w:r w:rsidRPr="00C56486">
        <w:rPr>
          <w:sz w:val="24"/>
          <w:szCs w:val="24"/>
        </w:rPr>
        <w:t xml:space="preserve"> не</w:t>
      </w:r>
      <w:r w:rsidRPr="00E71A48">
        <w:rPr>
          <w:sz w:val="24"/>
          <w:szCs w:val="24"/>
        </w:rPr>
        <w:t xml:space="preserve"> допускается.</w:t>
      </w:r>
    </w:p>
    <w:p w:rsidR="00717F60" w:rsidRPr="00C5648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C56486">
        <w:rPr>
          <w:sz w:val="24"/>
          <w:szCs w:val="24"/>
        </w:rPr>
        <w:t xml:space="preserve">с </w:t>
      </w:r>
      <w:r w:rsidR="00C56486" w:rsidRPr="00C56486">
        <w:rPr>
          <w:sz w:val="24"/>
          <w:szCs w:val="24"/>
        </w:rPr>
        <w:t>момента заключения договора, в течение 30 (тридцати) календарных дней</w:t>
      </w:r>
      <w:r w:rsidR="00717F60" w:rsidRPr="00C56486">
        <w:rPr>
          <w:sz w:val="24"/>
          <w:szCs w:val="24"/>
        </w:rPr>
        <w:t>.</w:t>
      </w:r>
      <w:bookmarkEnd w:id="20"/>
    </w:p>
    <w:p w:rsidR="008D2928" w:rsidRPr="00C5648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C56486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C56486">
        <w:rPr>
          <w:sz w:val="24"/>
          <w:szCs w:val="24"/>
        </w:rPr>
        <w:t>территории Р</w:t>
      </w:r>
      <w:r w:rsidR="00A0540E" w:rsidRPr="00C56486">
        <w:rPr>
          <w:sz w:val="24"/>
          <w:szCs w:val="24"/>
        </w:rPr>
        <w:t xml:space="preserve">оссийской </w:t>
      </w:r>
      <w:r w:rsidR="00425F34" w:rsidRPr="00C56486">
        <w:rPr>
          <w:sz w:val="24"/>
          <w:szCs w:val="24"/>
        </w:rPr>
        <w:t>Ф</w:t>
      </w:r>
      <w:r w:rsidR="00A0540E" w:rsidRPr="00C56486">
        <w:rPr>
          <w:sz w:val="24"/>
          <w:szCs w:val="24"/>
        </w:rPr>
        <w:t>едерации</w:t>
      </w:r>
      <w:r w:rsidRPr="00C56486">
        <w:rPr>
          <w:sz w:val="24"/>
          <w:szCs w:val="24"/>
        </w:rPr>
        <w:t>.</w:t>
      </w:r>
      <w:bookmarkEnd w:id="21"/>
    </w:p>
    <w:p w:rsidR="00717F60" w:rsidRPr="00C5648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C56486">
        <w:rPr>
          <w:iCs/>
          <w:sz w:val="24"/>
          <w:szCs w:val="24"/>
        </w:rPr>
        <w:t xml:space="preserve">Форма и порядок оплаты: </w:t>
      </w:r>
      <w:r w:rsidR="00366652" w:rsidRPr="00C56486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C56486">
        <w:rPr>
          <w:iCs/>
          <w:sz w:val="24"/>
          <w:szCs w:val="24"/>
        </w:rPr>
        <w:t>.</w:t>
      </w:r>
      <w:bookmarkEnd w:id="22"/>
      <w:r w:rsidR="001245FA" w:rsidRPr="00C56486">
        <w:rPr>
          <w:iCs/>
          <w:sz w:val="24"/>
          <w:szCs w:val="24"/>
        </w:rPr>
        <w:t xml:space="preserve"> В случае</w:t>
      </w:r>
      <w:proofErr w:type="gramStart"/>
      <w:r w:rsidR="001245FA" w:rsidRPr="00C56486">
        <w:rPr>
          <w:iCs/>
          <w:sz w:val="24"/>
          <w:szCs w:val="24"/>
        </w:rPr>
        <w:t>,</w:t>
      </w:r>
      <w:proofErr w:type="gramEnd"/>
      <w:r w:rsidR="001245FA" w:rsidRPr="00C56486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56486">
        <w:rPr>
          <w:iCs/>
          <w:sz w:val="24"/>
          <w:szCs w:val="24"/>
        </w:rPr>
        <w:t xml:space="preserve">Порядок проведения </w:t>
      </w:r>
      <w:r w:rsidR="00C05EF6" w:rsidRPr="00C56486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C56486">
      <w:pPr>
        <w:pStyle w:val="3"/>
        <w:numPr>
          <w:ilvl w:val="0"/>
          <w:numId w:val="0"/>
        </w:numPr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98590149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98590150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6119"/>
      <w:bookmarkStart w:id="66" w:name="_Toc469487605"/>
      <w:bookmarkStart w:id="67" w:name="_Toc471979903"/>
      <w:bookmarkStart w:id="68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9" w:name="_Toc439238032"/>
      <w:bookmarkStart w:id="70" w:name="_Toc439238154"/>
      <w:bookmarkStart w:id="71" w:name="_Toc439252706"/>
      <w:bookmarkStart w:id="72" w:name="_Toc439323564"/>
      <w:bookmarkStart w:id="73" w:name="_Toc439323680"/>
      <w:bookmarkStart w:id="74" w:name="_Toc440361314"/>
      <w:bookmarkStart w:id="75" w:name="_Toc440376069"/>
      <w:bookmarkStart w:id="76" w:name="_Toc440376196"/>
      <w:bookmarkStart w:id="77" w:name="_Toc440382461"/>
      <w:bookmarkStart w:id="78" w:name="_Toc440447131"/>
      <w:bookmarkStart w:id="79" w:name="_Toc440632291"/>
      <w:bookmarkStart w:id="80" w:name="_Toc440875064"/>
      <w:bookmarkStart w:id="81" w:name="_Toc441131051"/>
      <w:bookmarkStart w:id="82" w:name="_Toc465774572"/>
      <w:bookmarkStart w:id="83" w:name="_Toc465848801"/>
      <w:bookmarkStart w:id="84" w:name="_Toc468876120"/>
      <w:bookmarkStart w:id="85" w:name="_Toc469487606"/>
      <w:bookmarkStart w:id="86" w:name="_Toc471979904"/>
      <w:bookmarkStart w:id="87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8" w:name="_Toc439238033"/>
      <w:bookmarkStart w:id="89" w:name="_Toc439238155"/>
      <w:bookmarkStart w:id="90" w:name="_Toc439252707"/>
      <w:bookmarkStart w:id="91" w:name="_Toc439323565"/>
      <w:bookmarkStart w:id="92" w:name="_Toc439323681"/>
      <w:bookmarkStart w:id="93" w:name="_Toc440361315"/>
      <w:bookmarkStart w:id="94" w:name="_Toc440376070"/>
      <w:bookmarkStart w:id="95" w:name="_Toc440376197"/>
      <w:bookmarkStart w:id="96" w:name="_Toc440382462"/>
      <w:bookmarkStart w:id="97" w:name="_Toc440447132"/>
      <w:bookmarkStart w:id="98" w:name="_Toc440632292"/>
      <w:bookmarkStart w:id="99" w:name="_Toc440875065"/>
      <w:bookmarkStart w:id="100" w:name="_Toc441131052"/>
      <w:bookmarkStart w:id="101" w:name="_Toc465774573"/>
      <w:bookmarkStart w:id="102" w:name="_Toc465848802"/>
      <w:bookmarkStart w:id="103" w:name="_Toc468876121"/>
      <w:bookmarkStart w:id="104" w:name="_Toc469487607"/>
      <w:bookmarkStart w:id="105" w:name="_Toc471979905"/>
      <w:bookmarkStart w:id="106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0875066"/>
      <w:bookmarkStart w:id="108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7"/>
      <w:bookmarkEnd w:id="10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9" w:name="_Toc439238157"/>
      <w:bookmarkStart w:id="110" w:name="_Toc439252709"/>
      <w:bookmarkStart w:id="111" w:name="_Toc439323567"/>
      <w:bookmarkStart w:id="112" w:name="_Toc439323683"/>
      <w:bookmarkStart w:id="113" w:name="_Toc440361317"/>
      <w:bookmarkStart w:id="114" w:name="_Toc440376072"/>
      <w:bookmarkStart w:id="115" w:name="_Toc440376199"/>
      <w:bookmarkStart w:id="116" w:name="_Toc440382464"/>
      <w:bookmarkStart w:id="117" w:name="_Toc440447134"/>
      <w:bookmarkStart w:id="118" w:name="_Toc440632294"/>
      <w:bookmarkStart w:id="119" w:name="_Toc440875067"/>
      <w:bookmarkStart w:id="120" w:name="_Toc441131054"/>
      <w:bookmarkStart w:id="121" w:name="_Toc465774575"/>
      <w:bookmarkStart w:id="122" w:name="_Toc465848804"/>
      <w:bookmarkStart w:id="123" w:name="_Toc468876123"/>
      <w:bookmarkStart w:id="124" w:name="_Toc469487609"/>
      <w:bookmarkStart w:id="125" w:name="_Toc471979907"/>
      <w:bookmarkStart w:id="126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158"/>
      <w:bookmarkStart w:id="128" w:name="_Toc439252710"/>
      <w:bookmarkStart w:id="129" w:name="_Toc439323568"/>
      <w:bookmarkStart w:id="130" w:name="_Toc439323684"/>
      <w:bookmarkStart w:id="131" w:name="_Toc440361318"/>
      <w:bookmarkStart w:id="132" w:name="_Toc440376073"/>
      <w:bookmarkStart w:id="133" w:name="_Toc440376200"/>
      <w:bookmarkStart w:id="134" w:name="_Toc440382465"/>
      <w:bookmarkStart w:id="135" w:name="_Toc440447135"/>
      <w:bookmarkStart w:id="136" w:name="_Toc440632295"/>
      <w:bookmarkStart w:id="137" w:name="_Toc440875068"/>
      <w:bookmarkStart w:id="138" w:name="_Toc441131055"/>
      <w:bookmarkStart w:id="139" w:name="_Toc465774576"/>
      <w:bookmarkStart w:id="140" w:name="_Toc465848805"/>
      <w:bookmarkStart w:id="141" w:name="_Toc468876124"/>
      <w:bookmarkStart w:id="142" w:name="_Toc469487610"/>
      <w:bookmarkStart w:id="143" w:name="_Toc471979908"/>
      <w:bookmarkStart w:id="144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159"/>
      <w:bookmarkStart w:id="146" w:name="_Toc439252711"/>
      <w:bookmarkStart w:id="147" w:name="_Toc439323569"/>
      <w:bookmarkStart w:id="148" w:name="_Toc439323685"/>
      <w:bookmarkStart w:id="149" w:name="_Ref440270867"/>
      <w:bookmarkStart w:id="150" w:name="_Toc440361319"/>
      <w:bookmarkStart w:id="151" w:name="_Toc440376074"/>
      <w:bookmarkStart w:id="152" w:name="_Toc440376201"/>
      <w:bookmarkStart w:id="153" w:name="_Toc440382466"/>
      <w:bookmarkStart w:id="154" w:name="_Toc440447136"/>
      <w:bookmarkStart w:id="155" w:name="_Toc440632296"/>
      <w:bookmarkStart w:id="156" w:name="_Toc440875069"/>
      <w:bookmarkStart w:id="157" w:name="_Toc441131056"/>
      <w:bookmarkStart w:id="158" w:name="_Toc465774577"/>
      <w:bookmarkStart w:id="159" w:name="_Toc465848806"/>
      <w:bookmarkStart w:id="160" w:name="_Toc468876125"/>
      <w:bookmarkStart w:id="161" w:name="_Toc469487611"/>
      <w:bookmarkStart w:id="162" w:name="_Toc471979909"/>
      <w:bookmarkStart w:id="163" w:name="_Toc498590157"/>
      <w:r w:rsidRPr="003303E9">
        <w:rPr>
          <w:b w:val="0"/>
        </w:rPr>
        <w:t>Текст Антикоррупционной оговорки: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4" w:name="_Ref303622434"/>
      <w:bookmarkStart w:id="165" w:name="_Ref303624273"/>
      <w:bookmarkStart w:id="166" w:name="_Ref303682476"/>
      <w:bookmarkStart w:id="167" w:name="_Ref303683017"/>
      <w:bookmarkEnd w:id="164"/>
      <w:bookmarkEnd w:id="165"/>
      <w:bookmarkEnd w:id="166"/>
      <w:bookmarkEnd w:id="16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8" w:name="_Toc469470557"/>
      <w:bookmarkStart w:id="169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8"/>
      <w:bookmarkEnd w:id="16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70" w:name="_Toc469470558"/>
      <w:bookmarkStart w:id="171" w:name="_Toc469487613"/>
      <w:bookmarkStart w:id="172" w:name="_Toc471979911"/>
      <w:bookmarkStart w:id="173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70"/>
      <w:bookmarkEnd w:id="171"/>
      <w:bookmarkEnd w:id="172"/>
      <w:bookmarkEnd w:id="17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4" w:name="_Toc469470559"/>
      <w:bookmarkStart w:id="175" w:name="_Toc469487614"/>
      <w:bookmarkStart w:id="176" w:name="_Toc471979912"/>
      <w:bookmarkStart w:id="177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4"/>
      <w:bookmarkEnd w:id="175"/>
      <w:bookmarkEnd w:id="176"/>
      <w:bookmarkEnd w:id="17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8" w:name="_Ref469470272"/>
      <w:bookmarkStart w:id="179" w:name="_Toc469470560"/>
      <w:bookmarkStart w:id="180" w:name="_Toc469487615"/>
      <w:bookmarkStart w:id="181" w:name="_Toc471979913"/>
      <w:bookmarkStart w:id="182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8"/>
      <w:bookmarkEnd w:id="179"/>
      <w:bookmarkEnd w:id="180"/>
      <w:bookmarkEnd w:id="181"/>
      <w:bookmarkEnd w:id="18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1"/>
      <w:bookmarkStart w:id="184" w:name="_Toc469487616"/>
      <w:bookmarkStart w:id="185" w:name="_Toc471979914"/>
      <w:bookmarkStart w:id="186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3"/>
      <w:bookmarkEnd w:id="184"/>
      <w:bookmarkEnd w:id="185"/>
      <w:bookmarkEnd w:id="18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7" w:name="_Toc469470562"/>
      <w:bookmarkStart w:id="188" w:name="_Toc469487617"/>
      <w:bookmarkStart w:id="189" w:name="_Toc471979915"/>
      <w:bookmarkStart w:id="190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7"/>
      <w:bookmarkEnd w:id="188"/>
      <w:bookmarkEnd w:id="189"/>
      <w:bookmarkEnd w:id="19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1" w:name="_Toc469470563"/>
      <w:bookmarkStart w:id="192" w:name="_Toc469487618"/>
      <w:bookmarkStart w:id="193" w:name="_Toc471979916"/>
      <w:bookmarkStart w:id="194" w:name="_Toc498590164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1"/>
      <w:bookmarkEnd w:id="192"/>
      <w:bookmarkEnd w:id="193"/>
      <w:bookmarkEnd w:id="194"/>
      <w:proofErr w:type="gramEnd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5" w:name="_Toc469470564"/>
      <w:bookmarkStart w:id="196" w:name="_Toc469487619"/>
      <w:bookmarkStart w:id="197" w:name="_Toc471979917"/>
      <w:bookmarkStart w:id="198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5"/>
      <w:bookmarkEnd w:id="196"/>
      <w:bookmarkEnd w:id="197"/>
      <w:bookmarkEnd w:id="198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9" w:name="_Ref303711222"/>
      <w:bookmarkStart w:id="200" w:name="_Ref311232052"/>
      <w:bookmarkStart w:id="201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9"/>
      <w:r w:rsidR="00D51A0B" w:rsidRPr="00E71A48">
        <w:rPr>
          <w:szCs w:val="24"/>
        </w:rPr>
        <w:t>Заявок</w:t>
      </w:r>
      <w:bookmarkEnd w:id="200"/>
      <w:bookmarkEnd w:id="201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2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3" w:name="_Toc439323688"/>
      <w:bookmarkStart w:id="204" w:name="_Toc440361322"/>
      <w:bookmarkStart w:id="205" w:name="_Toc440376077"/>
      <w:bookmarkStart w:id="206" w:name="_Toc440376204"/>
      <w:bookmarkStart w:id="207" w:name="_Toc440382469"/>
      <w:bookmarkStart w:id="208" w:name="_Toc440447139"/>
      <w:bookmarkStart w:id="209" w:name="_Toc440632299"/>
      <w:bookmarkStart w:id="210" w:name="_Toc440875072"/>
      <w:bookmarkStart w:id="211" w:name="_Toc441131059"/>
      <w:bookmarkStart w:id="212" w:name="_Toc465774580"/>
      <w:bookmarkStart w:id="213" w:name="_Toc465848809"/>
      <w:bookmarkStart w:id="214" w:name="_Toc468876128"/>
      <w:bookmarkStart w:id="215" w:name="_Toc469487622"/>
      <w:bookmarkStart w:id="216" w:name="_Toc471979920"/>
      <w:bookmarkStart w:id="217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28_922829174"/>
      <w:bookmarkEnd w:id="218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2_922829174"/>
      <w:bookmarkEnd w:id="219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4_922829174"/>
      <w:bookmarkEnd w:id="220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1" w:name="__RefNumPara__836_922829174"/>
      <w:bookmarkEnd w:id="221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2" w:name="_Toc439323689"/>
      <w:bookmarkStart w:id="223" w:name="_Toc440361323"/>
      <w:bookmarkStart w:id="224" w:name="_Toc440376078"/>
      <w:bookmarkStart w:id="225" w:name="_Toc440376205"/>
      <w:bookmarkStart w:id="226" w:name="_Toc440382470"/>
      <w:bookmarkStart w:id="227" w:name="_Toc440447140"/>
      <w:bookmarkStart w:id="228" w:name="_Toc440632300"/>
      <w:bookmarkStart w:id="229" w:name="_Toc440875073"/>
      <w:bookmarkStart w:id="230" w:name="_Toc441131060"/>
      <w:bookmarkStart w:id="231" w:name="_Toc465774581"/>
      <w:bookmarkStart w:id="232" w:name="_Toc465848810"/>
      <w:bookmarkStart w:id="233" w:name="_Toc468876129"/>
      <w:bookmarkStart w:id="234" w:name="_Toc469487623"/>
      <w:bookmarkStart w:id="235" w:name="_Toc471979921"/>
      <w:bookmarkStart w:id="236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7" w:name="_Ref303250835"/>
      <w:bookmarkStart w:id="238" w:name="_Ref305973033"/>
      <w:bookmarkStart w:id="239" w:name="_Toc498590170"/>
      <w:bookmarkStart w:id="24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7"/>
      <w:r w:rsidRPr="00E71A48">
        <w:t xml:space="preserve"> по запросу предложений</w:t>
      </w:r>
      <w:bookmarkEnd w:id="238"/>
      <w:bookmarkEnd w:id="23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1" w:name="__RefNumPara__444_922829174"/>
      <w:bookmarkStart w:id="242" w:name="_Ref191386216"/>
      <w:bookmarkStart w:id="243" w:name="_Ref305973147"/>
      <w:bookmarkStart w:id="244" w:name="_Toc498590171"/>
      <w:bookmarkEnd w:id="240"/>
      <w:bookmarkEnd w:id="241"/>
      <w:r w:rsidRPr="00E71A48">
        <w:lastRenderedPageBreak/>
        <w:t xml:space="preserve">Подготовка </w:t>
      </w:r>
      <w:bookmarkEnd w:id="242"/>
      <w:r w:rsidRPr="00E71A48">
        <w:t>Заявок</w:t>
      </w:r>
      <w:bookmarkEnd w:id="243"/>
      <w:bookmarkEnd w:id="24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5" w:name="_Ref306114638"/>
      <w:bookmarkStart w:id="246" w:name="_Toc440361326"/>
      <w:bookmarkStart w:id="247" w:name="_Toc440376081"/>
      <w:bookmarkStart w:id="248" w:name="_Toc440376208"/>
      <w:bookmarkStart w:id="249" w:name="_Toc440382473"/>
      <w:bookmarkStart w:id="250" w:name="_Toc440447143"/>
      <w:bookmarkStart w:id="251" w:name="_Toc440632303"/>
      <w:bookmarkStart w:id="252" w:name="_Toc440875076"/>
      <w:bookmarkStart w:id="253" w:name="_Toc441131063"/>
      <w:bookmarkStart w:id="254" w:name="_Toc465774584"/>
      <w:bookmarkStart w:id="255" w:name="_Toc465848813"/>
      <w:bookmarkStart w:id="256" w:name="_Toc468876132"/>
      <w:bookmarkStart w:id="257" w:name="_Toc469487626"/>
      <w:bookmarkStart w:id="258" w:name="_Toc471979924"/>
      <w:bookmarkStart w:id="259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6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6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2" w:name="_Ref55279015"/>
      <w:bookmarkStart w:id="26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3"/>
      <w:bookmarkEnd w:id="26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5" w:name="_Ref115076752"/>
      <w:bookmarkStart w:id="266" w:name="_Ref191386109"/>
      <w:bookmarkStart w:id="267" w:name="_Ref191386419"/>
      <w:bookmarkStart w:id="268" w:name="_Toc440361327"/>
      <w:bookmarkStart w:id="269" w:name="_Toc440376082"/>
      <w:bookmarkStart w:id="270" w:name="_Toc440376209"/>
      <w:bookmarkStart w:id="271" w:name="_Toc440382474"/>
      <w:bookmarkStart w:id="272" w:name="_Toc440447144"/>
      <w:bookmarkStart w:id="273" w:name="_Toc440632304"/>
      <w:bookmarkStart w:id="274" w:name="_Toc440875077"/>
      <w:bookmarkStart w:id="275" w:name="_Toc441131064"/>
      <w:bookmarkStart w:id="276" w:name="_Toc465774585"/>
      <w:bookmarkStart w:id="277" w:name="_Toc465848814"/>
      <w:bookmarkStart w:id="278" w:name="_Toc468876133"/>
      <w:bookmarkStart w:id="279" w:name="_Toc469487627"/>
      <w:bookmarkStart w:id="280" w:name="_Toc471979925"/>
      <w:bookmarkStart w:id="281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5"/>
      <w:bookmarkEnd w:id="266"/>
      <w:bookmarkEnd w:id="267"/>
      <w:r w:rsidRPr="0043428B">
        <w:rPr>
          <w:szCs w:val="24"/>
        </w:rPr>
        <w:t>ЭТП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2" w:name="_Ref115076807"/>
      <w:bookmarkStart w:id="283" w:name="_Toc440361328"/>
      <w:bookmarkStart w:id="284" w:name="_Toc440376083"/>
      <w:bookmarkStart w:id="285" w:name="_Toc440376210"/>
      <w:bookmarkStart w:id="286" w:name="_Toc440382475"/>
      <w:bookmarkStart w:id="287" w:name="_Toc440447145"/>
      <w:bookmarkStart w:id="288" w:name="_Toc440632305"/>
      <w:bookmarkStart w:id="289" w:name="_Toc440875078"/>
      <w:bookmarkStart w:id="290" w:name="_Toc441131065"/>
      <w:bookmarkStart w:id="291" w:name="_Toc465774586"/>
      <w:bookmarkStart w:id="292" w:name="_Toc465848815"/>
      <w:bookmarkStart w:id="293" w:name="_Toc468876134"/>
      <w:bookmarkStart w:id="294" w:name="_Toc469487628"/>
      <w:bookmarkStart w:id="295" w:name="_Toc471979926"/>
      <w:bookmarkStart w:id="296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8" w:name="_Ref306008743"/>
      <w:bookmarkStart w:id="299" w:name="_Toc440361329"/>
      <w:bookmarkStart w:id="300" w:name="_Toc440376084"/>
      <w:bookmarkStart w:id="301" w:name="_Toc440376211"/>
      <w:bookmarkStart w:id="302" w:name="_Toc440382476"/>
      <w:bookmarkStart w:id="303" w:name="_Toc440447146"/>
      <w:bookmarkStart w:id="304" w:name="_Toc440632306"/>
      <w:bookmarkStart w:id="305" w:name="_Toc440875079"/>
      <w:bookmarkStart w:id="306" w:name="_Toc441131066"/>
      <w:bookmarkStart w:id="307" w:name="_Toc465774587"/>
      <w:bookmarkStart w:id="308" w:name="_Toc465848816"/>
      <w:bookmarkStart w:id="309" w:name="_Toc468876135"/>
      <w:bookmarkStart w:id="310" w:name="_Toc469487629"/>
      <w:bookmarkStart w:id="311" w:name="_Toc471979927"/>
      <w:bookmarkStart w:id="312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4" w:name="_Toc440361330"/>
      <w:bookmarkStart w:id="315" w:name="_Toc440376085"/>
      <w:bookmarkStart w:id="316" w:name="_Toc440376212"/>
      <w:bookmarkStart w:id="317" w:name="_Toc440382477"/>
      <w:bookmarkStart w:id="318" w:name="_Toc440447147"/>
      <w:bookmarkStart w:id="319" w:name="_Toc440632307"/>
      <w:bookmarkStart w:id="320" w:name="_Toc440875080"/>
      <w:bookmarkStart w:id="321" w:name="_Toc441131067"/>
      <w:bookmarkStart w:id="322" w:name="_Toc465774588"/>
      <w:bookmarkStart w:id="323" w:name="_Toc465848817"/>
      <w:bookmarkStart w:id="324" w:name="_Toc468876136"/>
      <w:bookmarkStart w:id="325" w:name="_Toc469487630"/>
      <w:bookmarkStart w:id="326" w:name="_Toc471979928"/>
      <w:bookmarkStart w:id="327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61331"/>
      <w:bookmarkStart w:id="329" w:name="_Toc440376086"/>
      <w:bookmarkStart w:id="330" w:name="_Toc440376213"/>
      <w:bookmarkStart w:id="331" w:name="_Toc440382478"/>
      <w:bookmarkStart w:id="332" w:name="_Toc440447148"/>
      <w:bookmarkStart w:id="333" w:name="_Toc440632308"/>
      <w:bookmarkStart w:id="334" w:name="_Toc440875081"/>
      <w:bookmarkStart w:id="335" w:name="_Toc441131068"/>
      <w:bookmarkStart w:id="336" w:name="_Toc465774589"/>
      <w:bookmarkStart w:id="337" w:name="_Toc465848818"/>
      <w:bookmarkStart w:id="338" w:name="_Toc468876137"/>
      <w:bookmarkStart w:id="339" w:name="_Toc469487631"/>
      <w:bookmarkStart w:id="340" w:name="_Toc471979929"/>
      <w:bookmarkStart w:id="341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56486" w:rsidRDefault="00717F60" w:rsidP="00E71A48">
      <w:pPr>
        <w:pStyle w:val="3"/>
        <w:spacing w:line="264" w:lineRule="auto"/>
        <w:rPr>
          <w:szCs w:val="24"/>
        </w:rPr>
      </w:pPr>
      <w:bookmarkStart w:id="342" w:name="_Toc440361332"/>
      <w:bookmarkStart w:id="343" w:name="_Toc440376087"/>
      <w:bookmarkStart w:id="344" w:name="_Toc440376214"/>
      <w:bookmarkStart w:id="345" w:name="_Toc440382479"/>
      <w:bookmarkStart w:id="346" w:name="_Toc440447149"/>
      <w:bookmarkStart w:id="347" w:name="_Toc440632309"/>
      <w:bookmarkStart w:id="348" w:name="_Toc440875082"/>
      <w:bookmarkStart w:id="349" w:name="_Toc441131069"/>
      <w:bookmarkStart w:id="350" w:name="_Toc465774590"/>
      <w:bookmarkStart w:id="351" w:name="_Toc465848819"/>
      <w:bookmarkStart w:id="352" w:name="_Ref468875898"/>
      <w:bookmarkStart w:id="353" w:name="_Toc468876138"/>
      <w:bookmarkStart w:id="354" w:name="_Toc469487632"/>
      <w:bookmarkStart w:id="355" w:name="_Toc471979930"/>
      <w:bookmarkStart w:id="356" w:name="_Toc498590178"/>
      <w:r w:rsidRPr="00C56486">
        <w:rPr>
          <w:szCs w:val="24"/>
        </w:rPr>
        <w:t xml:space="preserve">Начальная (максимальная) цена </w:t>
      </w:r>
      <w:r w:rsidR="00123C70" w:rsidRPr="00C56486">
        <w:rPr>
          <w:szCs w:val="24"/>
        </w:rPr>
        <w:t>Договор</w:t>
      </w:r>
      <w:r w:rsidRPr="00C56486">
        <w:rPr>
          <w:szCs w:val="24"/>
        </w:rPr>
        <w:t>а (цена лота)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280464" w:rsidRPr="00C56486" w:rsidRDefault="00717F60" w:rsidP="00C56486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357" w:name="_Ref467510701"/>
      <w:r w:rsidRPr="00C56486">
        <w:rPr>
          <w:bCs w:val="0"/>
          <w:sz w:val="24"/>
          <w:szCs w:val="24"/>
        </w:rPr>
        <w:t xml:space="preserve">Начальная (максимальная) цена </w:t>
      </w:r>
      <w:r w:rsidR="00123C70" w:rsidRPr="00C56486">
        <w:rPr>
          <w:bCs w:val="0"/>
          <w:sz w:val="24"/>
          <w:szCs w:val="24"/>
        </w:rPr>
        <w:t>Договор</w:t>
      </w:r>
      <w:r w:rsidRPr="00C56486">
        <w:rPr>
          <w:bCs w:val="0"/>
          <w:sz w:val="24"/>
          <w:szCs w:val="24"/>
        </w:rPr>
        <w:t>а</w:t>
      </w:r>
      <w:r w:rsidR="00216641" w:rsidRPr="00C56486">
        <w:rPr>
          <w:bCs w:val="0"/>
          <w:sz w:val="24"/>
          <w:szCs w:val="24"/>
        </w:rPr>
        <w:t>:</w:t>
      </w:r>
      <w:bookmarkEnd w:id="357"/>
      <w:r w:rsidR="00C56486" w:rsidRPr="00C56486">
        <w:rPr>
          <w:bCs w:val="0"/>
          <w:sz w:val="24"/>
          <w:szCs w:val="24"/>
        </w:rPr>
        <w:t xml:space="preserve"> </w:t>
      </w:r>
      <w:r w:rsidR="00C56486">
        <w:rPr>
          <w:b/>
          <w:sz w:val="24"/>
          <w:szCs w:val="24"/>
        </w:rPr>
        <w:t>3 000 000</w:t>
      </w:r>
      <w:r w:rsidR="00155DAF" w:rsidRPr="00C56486">
        <w:rPr>
          <w:sz w:val="24"/>
          <w:szCs w:val="24"/>
        </w:rPr>
        <w:t xml:space="preserve"> (</w:t>
      </w:r>
      <w:r w:rsidR="00C56486">
        <w:rPr>
          <w:sz w:val="24"/>
          <w:szCs w:val="24"/>
        </w:rPr>
        <w:t>Три миллиона</w:t>
      </w:r>
      <w:r w:rsidR="00155DAF" w:rsidRPr="00C56486">
        <w:rPr>
          <w:sz w:val="24"/>
          <w:szCs w:val="24"/>
        </w:rPr>
        <w:t>) рубл</w:t>
      </w:r>
      <w:r w:rsidR="00C56486">
        <w:rPr>
          <w:sz w:val="24"/>
          <w:szCs w:val="24"/>
        </w:rPr>
        <w:t>ей</w:t>
      </w:r>
      <w:r w:rsidR="00155DAF" w:rsidRPr="00C56486">
        <w:rPr>
          <w:sz w:val="24"/>
          <w:szCs w:val="24"/>
        </w:rPr>
        <w:t xml:space="preserve"> 00 копеек РФ, без учета НДС; НДС составляет </w:t>
      </w:r>
      <w:r w:rsidR="00C56486">
        <w:rPr>
          <w:b/>
          <w:sz w:val="24"/>
          <w:szCs w:val="24"/>
        </w:rPr>
        <w:t>540 000</w:t>
      </w:r>
      <w:r w:rsidR="00155DAF" w:rsidRPr="00C56486">
        <w:rPr>
          <w:sz w:val="24"/>
          <w:szCs w:val="24"/>
        </w:rPr>
        <w:t xml:space="preserve"> </w:t>
      </w:r>
      <w:r w:rsidR="00C56486">
        <w:rPr>
          <w:sz w:val="24"/>
          <w:szCs w:val="24"/>
        </w:rPr>
        <w:t>(Пятьсот сорок тысяч</w:t>
      </w:r>
      <w:r w:rsidR="00155DAF" w:rsidRPr="00C56486">
        <w:rPr>
          <w:sz w:val="24"/>
          <w:szCs w:val="24"/>
        </w:rPr>
        <w:t xml:space="preserve">) рублей </w:t>
      </w:r>
      <w:r w:rsidR="00C56486">
        <w:rPr>
          <w:sz w:val="24"/>
          <w:szCs w:val="24"/>
        </w:rPr>
        <w:t>00</w:t>
      </w:r>
      <w:r w:rsidR="00155DAF" w:rsidRPr="00C56486">
        <w:rPr>
          <w:sz w:val="24"/>
          <w:szCs w:val="24"/>
        </w:rPr>
        <w:t xml:space="preserve"> копеек РФ; </w:t>
      </w:r>
      <w:r w:rsidR="00C56486">
        <w:rPr>
          <w:b/>
          <w:sz w:val="24"/>
          <w:szCs w:val="24"/>
        </w:rPr>
        <w:t>3 540 000</w:t>
      </w:r>
      <w:r w:rsidR="00155DAF" w:rsidRPr="00C56486">
        <w:rPr>
          <w:sz w:val="24"/>
          <w:szCs w:val="24"/>
        </w:rPr>
        <w:t xml:space="preserve"> (</w:t>
      </w:r>
      <w:r w:rsidR="00C56486">
        <w:rPr>
          <w:sz w:val="24"/>
          <w:szCs w:val="24"/>
        </w:rPr>
        <w:t>Три миллиона пятьсот сорок тысяч</w:t>
      </w:r>
      <w:r w:rsidR="00155DAF" w:rsidRPr="00C56486">
        <w:rPr>
          <w:sz w:val="24"/>
          <w:szCs w:val="24"/>
        </w:rPr>
        <w:t xml:space="preserve">) рублей </w:t>
      </w:r>
      <w:r w:rsidR="00CE5EC7">
        <w:rPr>
          <w:sz w:val="24"/>
          <w:szCs w:val="24"/>
        </w:rPr>
        <w:t>00</w:t>
      </w:r>
      <w:r w:rsidR="00155DAF" w:rsidRPr="00C56486">
        <w:rPr>
          <w:sz w:val="24"/>
          <w:szCs w:val="24"/>
        </w:rPr>
        <w:t xml:space="preserve"> копеек РФ, с учетом НДС</w:t>
      </w:r>
      <w:r w:rsidR="00280464" w:rsidRPr="00C56486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56486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56486">
        <w:rPr>
          <w:sz w:val="24"/>
          <w:szCs w:val="24"/>
        </w:rPr>
        <w:t>Договора (Лота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8" w:name="_Ref191386407"/>
      <w:bookmarkStart w:id="359" w:name="_Ref191386526"/>
      <w:bookmarkStart w:id="360" w:name="_Toc440361333"/>
      <w:bookmarkStart w:id="361" w:name="_Toc440376088"/>
      <w:bookmarkStart w:id="362" w:name="_Toc440376215"/>
      <w:bookmarkStart w:id="363" w:name="_Toc440382480"/>
      <w:bookmarkStart w:id="364" w:name="_Toc440447150"/>
      <w:bookmarkStart w:id="365" w:name="_Toc440632310"/>
      <w:bookmarkStart w:id="366" w:name="_Toc440875083"/>
      <w:bookmarkStart w:id="367" w:name="_Toc441131070"/>
      <w:bookmarkStart w:id="368" w:name="_Toc465774591"/>
      <w:bookmarkStart w:id="369" w:name="_Toc465848820"/>
      <w:bookmarkStart w:id="370" w:name="_Toc468876139"/>
      <w:bookmarkStart w:id="371" w:name="_Toc469487633"/>
      <w:bookmarkStart w:id="372" w:name="_Toc471979931"/>
      <w:bookmarkStart w:id="373" w:name="_Toc498590179"/>
      <w:bookmarkStart w:id="374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5" w:name="_Ref93090116"/>
      <w:bookmarkStart w:id="376" w:name="_Ref191386482"/>
      <w:bookmarkStart w:id="377" w:name="_Ref440291364"/>
      <w:bookmarkEnd w:id="374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5"/>
      <w:r w:rsidRPr="00AE1D21">
        <w:rPr>
          <w:bCs w:val="0"/>
          <w:sz w:val="24"/>
          <w:szCs w:val="24"/>
        </w:rPr>
        <w:t>:</w:t>
      </w:r>
      <w:bookmarkStart w:id="378" w:name="_Ref306004833"/>
      <w:bookmarkEnd w:id="376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7"/>
      <w:bookmarkEnd w:id="378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9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379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80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81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80"/>
      <w:bookmarkEnd w:id="38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2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2"/>
      <w:proofErr w:type="gramEnd"/>
    </w:p>
    <w:p w:rsidR="00DC7643" w:rsidRPr="00CE5EC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</w:t>
      </w:r>
      <w:r w:rsidRPr="00CE5EC7">
        <w:rPr>
          <w:sz w:val="24"/>
          <w:szCs w:val="24"/>
        </w:rPr>
        <w:t xml:space="preserve">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E5EC7">
        <w:fldChar w:fldCharType="begin"/>
      </w:r>
      <w:r w:rsidR="002F5A68" w:rsidRPr="00CE5EC7">
        <w:instrText xml:space="preserve"> REF _Ref440275279 \r \h  \* MERGEFORMAT </w:instrText>
      </w:r>
      <w:r w:rsidR="002F5A68" w:rsidRPr="00CE5EC7">
        <w:fldChar w:fldCharType="separate"/>
      </w:r>
      <w:r w:rsidR="00224D01" w:rsidRPr="00CE5EC7">
        <w:rPr>
          <w:sz w:val="24"/>
          <w:szCs w:val="24"/>
        </w:rPr>
        <w:t>1.1.4</w:t>
      </w:r>
      <w:r w:rsidR="002F5A68" w:rsidRPr="00CE5EC7">
        <w:fldChar w:fldCharType="end"/>
      </w:r>
      <w:r w:rsidRPr="00CE5EC7">
        <w:rPr>
          <w:sz w:val="24"/>
          <w:szCs w:val="24"/>
        </w:rPr>
        <w:t xml:space="preserve"> и разделе </w:t>
      </w:r>
      <w:r w:rsidR="002F5A68" w:rsidRPr="00CE5EC7">
        <w:fldChar w:fldCharType="begin"/>
      </w:r>
      <w:r w:rsidR="002F5A68" w:rsidRPr="00CE5EC7">
        <w:instrText xml:space="preserve"> REF _Ref440270568 \r \h  \* MERGEFORMAT </w:instrText>
      </w:r>
      <w:r w:rsidR="002F5A68" w:rsidRPr="00CE5EC7">
        <w:fldChar w:fldCharType="separate"/>
      </w:r>
      <w:r w:rsidR="00224D01" w:rsidRPr="00CE5EC7">
        <w:t>4</w:t>
      </w:r>
      <w:r w:rsidR="002F5A68" w:rsidRPr="00CE5EC7">
        <w:fldChar w:fldCharType="end"/>
      </w:r>
      <w:r w:rsidRPr="00CE5EC7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E5EC7">
        <w:rPr>
          <w:color w:val="000000"/>
          <w:sz w:val="24"/>
          <w:szCs w:val="24"/>
          <w:lang w:eastAsia="ru-RU"/>
        </w:rPr>
        <w:t>обладать необходимыми профессиональными</w:t>
      </w:r>
      <w:r w:rsidRPr="00AE1D21">
        <w:rPr>
          <w:color w:val="000000"/>
          <w:sz w:val="24"/>
          <w:szCs w:val="24"/>
          <w:lang w:eastAsia="ru-RU"/>
        </w:rPr>
        <w:t xml:space="preserve">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3" w:name="_Ref306005578"/>
      <w:bookmarkStart w:id="384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3"/>
      <w:bookmarkEnd w:id="384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5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6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7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8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proofErr w:type="gramStart"/>
      <w:r w:rsidR="008D108C" w:rsidRPr="00444ECC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</w:t>
      </w:r>
      <w:r w:rsidR="008D108C" w:rsidRPr="00444ECC">
        <w:rPr>
          <w:iCs/>
          <w:sz w:val="24"/>
          <w:szCs w:val="24"/>
        </w:rPr>
        <w:lastRenderedPageBreak/>
        <w:t>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  <w:proofErr w:type="gramEnd"/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9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9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0" w:name="_Ref191386451"/>
      <w:bookmarkStart w:id="391" w:name="_Ref440271628"/>
      <w:bookmarkStart w:id="392" w:name="_Toc440361334"/>
      <w:bookmarkStart w:id="393" w:name="_Toc440376089"/>
      <w:bookmarkStart w:id="394" w:name="_Toc440376216"/>
      <w:bookmarkStart w:id="395" w:name="_Toc440382481"/>
      <w:bookmarkStart w:id="396" w:name="_Toc440447151"/>
      <w:bookmarkStart w:id="397" w:name="_Toc440632311"/>
      <w:bookmarkStart w:id="398" w:name="_Toc440875084"/>
      <w:bookmarkStart w:id="399" w:name="_Toc441131071"/>
      <w:bookmarkStart w:id="400" w:name="_Ref465773032"/>
      <w:bookmarkStart w:id="401" w:name="_Toc465774592"/>
      <w:bookmarkStart w:id="402" w:name="_Toc465848821"/>
      <w:bookmarkStart w:id="403" w:name="_Toc468876140"/>
      <w:bookmarkStart w:id="404" w:name="_Toc469487634"/>
      <w:bookmarkStart w:id="405" w:name="_Toc471979932"/>
      <w:bookmarkStart w:id="406" w:name="_Toc498590180"/>
      <w:r w:rsidRPr="00E71A48">
        <w:rPr>
          <w:szCs w:val="24"/>
        </w:rPr>
        <w:t xml:space="preserve">Привлечение </w:t>
      </w:r>
      <w:bookmarkEnd w:id="390"/>
      <w:bookmarkEnd w:id="391"/>
      <w:bookmarkEnd w:id="392"/>
      <w:bookmarkEnd w:id="393"/>
      <w:bookmarkEnd w:id="394"/>
      <w:r w:rsidR="00362EA4">
        <w:rPr>
          <w:szCs w:val="24"/>
        </w:rPr>
        <w:t>соисполнителей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7" w:name="_Ref191386461"/>
      <w:bookmarkStart w:id="408" w:name="_Toc440361335"/>
      <w:bookmarkStart w:id="409" w:name="_Toc440376090"/>
      <w:bookmarkStart w:id="41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1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2" w:name="_Toc440382482"/>
      <w:bookmarkStart w:id="413" w:name="_Toc440447152"/>
      <w:bookmarkStart w:id="414" w:name="_Toc440632312"/>
      <w:bookmarkStart w:id="415" w:name="_Toc440875085"/>
      <w:bookmarkStart w:id="416" w:name="_Ref440876619"/>
      <w:bookmarkStart w:id="417" w:name="_Ref440876660"/>
      <w:bookmarkStart w:id="418" w:name="_Toc441131072"/>
      <w:bookmarkStart w:id="419" w:name="_Ref465772690"/>
      <w:bookmarkStart w:id="420" w:name="_Toc465774593"/>
      <w:bookmarkStart w:id="421" w:name="_Toc465848822"/>
      <w:bookmarkStart w:id="422" w:name="_Toc468876141"/>
      <w:bookmarkStart w:id="423" w:name="_Toc469487635"/>
      <w:bookmarkStart w:id="424" w:name="_Toc471979933"/>
      <w:bookmarkStart w:id="425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7"/>
      <w:bookmarkEnd w:id="408"/>
      <w:bookmarkEnd w:id="409"/>
      <w:bookmarkEnd w:id="410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8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9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9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0" w:name="_Ref306114966"/>
      <w:bookmarkStart w:id="431" w:name="_Toc440361336"/>
      <w:bookmarkStart w:id="432" w:name="_Toc440376091"/>
      <w:bookmarkStart w:id="433" w:name="_Toc440376218"/>
      <w:bookmarkStart w:id="434" w:name="_Toc440382483"/>
      <w:bookmarkStart w:id="435" w:name="_Toc440447153"/>
      <w:bookmarkStart w:id="436" w:name="_Toc440632313"/>
      <w:bookmarkStart w:id="437" w:name="_Toc440875086"/>
      <w:bookmarkStart w:id="438" w:name="_Toc441131073"/>
      <w:bookmarkStart w:id="439" w:name="_Toc465774594"/>
      <w:bookmarkStart w:id="440" w:name="_Toc465848823"/>
      <w:bookmarkStart w:id="441" w:name="_Toc468876142"/>
      <w:bookmarkStart w:id="442" w:name="_Toc469487636"/>
      <w:bookmarkStart w:id="443" w:name="_Toc471979934"/>
      <w:bookmarkStart w:id="444" w:name="_Toc498590182"/>
      <w:r w:rsidRPr="00E71A48">
        <w:rPr>
          <w:szCs w:val="24"/>
        </w:rPr>
        <w:t>Разъяснение Документации по запросу предложений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5" w:name="_Toc440361337"/>
      <w:bookmarkStart w:id="446" w:name="_Toc440376092"/>
      <w:bookmarkStart w:id="447" w:name="_Toc440376219"/>
      <w:bookmarkStart w:id="448" w:name="_Toc440382484"/>
      <w:bookmarkStart w:id="449" w:name="_Toc440447154"/>
      <w:bookmarkStart w:id="450" w:name="_Toc440632314"/>
      <w:bookmarkStart w:id="451" w:name="_Toc440875087"/>
      <w:bookmarkStart w:id="452" w:name="_Ref440969948"/>
      <w:bookmarkStart w:id="453" w:name="_Ref441057071"/>
      <w:bookmarkStart w:id="454" w:name="_Toc441131074"/>
      <w:bookmarkStart w:id="455" w:name="_Toc465774595"/>
      <w:bookmarkStart w:id="456" w:name="_Toc465848824"/>
      <w:bookmarkStart w:id="457" w:name="_Toc468876143"/>
      <w:bookmarkStart w:id="458" w:name="_Toc469487637"/>
      <w:bookmarkStart w:id="459" w:name="_Toc471979935"/>
      <w:bookmarkStart w:id="460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1" w:name="_Ref440289401"/>
      <w:bookmarkStart w:id="462" w:name="_Toc440361338"/>
      <w:bookmarkStart w:id="463" w:name="_Toc440376093"/>
      <w:bookmarkStart w:id="464" w:name="_Toc440376220"/>
      <w:bookmarkStart w:id="465" w:name="_Toc440382485"/>
      <w:bookmarkStart w:id="466" w:name="_Toc440447155"/>
      <w:bookmarkStart w:id="467" w:name="_Toc440632315"/>
      <w:bookmarkStart w:id="468" w:name="_Toc440875088"/>
      <w:bookmarkStart w:id="469" w:name="_Toc441131075"/>
      <w:bookmarkStart w:id="470" w:name="_Toc465774596"/>
      <w:bookmarkStart w:id="471" w:name="_Toc465848825"/>
      <w:bookmarkStart w:id="472" w:name="_Toc468876144"/>
      <w:bookmarkStart w:id="473" w:name="_Toc469487638"/>
      <w:bookmarkStart w:id="474" w:name="_Toc471979936"/>
      <w:bookmarkStart w:id="475" w:name="_Toc498590184"/>
      <w:r w:rsidRPr="00E71A48">
        <w:rPr>
          <w:szCs w:val="24"/>
        </w:rPr>
        <w:t>Продление срока окончания приема Заявок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7" w:name="_Toc299701566"/>
      <w:bookmarkStart w:id="478" w:name="_Ref306176386"/>
      <w:bookmarkStart w:id="479" w:name="_Ref440285128"/>
      <w:bookmarkStart w:id="480" w:name="_Toc440361339"/>
      <w:bookmarkStart w:id="481" w:name="_Toc440376094"/>
      <w:bookmarkStart w:id="482" w:name="_Toc440376221"/>
      <w:bookmarkStart w:id="483" w:name="_Toc440382486"/>
      <w:bookmarkStart w:id="484" w:name="_Toc440447156"/>
      <w:bookmarkStart w:id="485" w:name="_Toc440632316"/>
      <w:bookmarkStart w:id="486" w:name="_Toc440875089"/>
      <w:bookmarkStart w:id="487" w:name="_Toc441131076"/>
      <w:bookmarkStart w:id="488" w:name="_Toc465774597"/>
      <w:bookmarkStart w:id="489" w:name="_Toc465848826"/>
      <w:bookmarkStart w:id="490" w:name="_Toc468876145"/>
      <w:bookmarkStart w:id="491" w:name="_Toc469487639"/>
      <w:bookmarkStart w:id="492" w:name="_Toc471979937"/>
      <w:bookmarkStart w:id="493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4" w:name="_Ref467168844"/>
      <w:bookmarkStart w:id="49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6"/>
      <w:bookmarkEnd w:id="49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9" w:name="_Ref299109207"/>
      <w:bookmarkStart w:id="50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9"/>
      <w:bookmarkEnd w:id="50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E5EC7" w:rsidRPr="001B3BC9">
        <w:rPr>
          <w:sz w:val="24"/>
          <w:szCs w:val="24"/>
        </w:rPr>
        <w:t xml:space="preserve">РФ, г. Брянск, ул. Советская, дом 35, </w:t>
      </w:r>
      <w:proofErr w:type="spellStart"/>
      <w:r w:rsidR="00CE5EC7" w:rsidRPr="001B3BC9">
        <w:rPr>
          <w:sz w:val="24"/>
          <w:szCs w:val="24"/>
        </w:rPr>
        <w:t>каб</w:t>
      </w:r>
      <w:proofErr w:type="spellEnd"/>
      <w:r w:rsidR="00CE5EC7" w:rsidRPr="001B3BC9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1" w:name="_Ref442263553"/>
      <w:bookmarkStart w:id="50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</w:t>
      </w:r>
      <w:r w:rsidRPr="007A5083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E5EC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CE5EC7">
        <w:rPr>
          <w:rFonts w:eastAsia="Calibri"/>
          <w:szCs w:val="24"/>
          <w:lang w:eastAsia="en-US"/>
        </w:rPr>
        <w:t>Кузнецову Павлу Николаевичу</w:t>
      </w:r>
      <w:r w:rsidR="00CE5EC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CE5EC7" w:rsidRPr="00D52ED1">
        <w:rPr>
          <w:szCs w:val="24"/>
        </w:rPr>
        <w:t>4832) 67-23-68</w:t>
      </w:r>
      <w:r w:rsidR="00CE5EC7" w:rsidRPr="00A666E0">
        <w:rPr>
          <w:rFonts w:eastAsia="Calibri"/>
          <w:szCs w:val="24"/>
          <w:lang w:eastAsia="en-US"/>
        </w:rPr>
        <w:t>, адрес</w:t>
      </w:r>
      <w:proofErr w:type="gramEnd"/>
      <w:r w:rsidR="00CE5EC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CE5EC7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3"/>
    </w:p>
    <w:p w:rsidR="00CE5EC7" w:rsidRPr="00A666E0" w:rsidRDefault="00CE5EC7" w:rsidP="00CE5EC7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CE5EC7" w:rsidRPr="00A666E0" w:rsidRDefault="00CE5EC7" w:rsidP="00CE5EC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CE5EC7" w:rsidRDefault="00CE5EC7" w:rsidP="00CE5E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CE5EC7" w:rsidRPr="00A666E0" w:rsidRDefault="00CE5EC7" w:rsidP="00CE5E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CE5EC7" w:rsidRPr="00413D86" w:rsidRDefault="00CE5EC7" w:rsidP="00CE5E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2"/>
      <w:bookmarkEnd w:id="50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186"/>
      <w:r w:rsidRPr="007A5083">
        <w:t>Подача Заявок и их прием</w:t>
      </w:r>
      <w:bookmarkStart w:id="507" w:name="_Ref56229451"/>
      <w:bookmarkEnd w:id="476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6147"/>
      <w:bookmarkStart w:id="520" w:name="_Toc469487641"/>
      <w:bookmarkStart w:id="521" w:name="_Toc471979939"/>
      <w:bookmarkStart w:id="522" w:name="_Toc498590187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</w:t>
      </w:r>
      <w:r w:rsidR="00717F60" w:rsidRPr="00CE5EC7">
        <w:rPr>
          <w:bCs w:val="0"/>
          <w:sz w:val="24"/>
          <w:szCs w:val="24"/>
        </w:rPr>
        <w:t xml:space="preserve">быть поданы до </w:t>
      </w:r>
      <w:r w:rsidR="002B5044" w:rsidRPr="00CE5EC7">
        <w:rPr>
          <w:b/>
          <w:bCs w:val="0"/>
          <w:sz w:val="24"/>
          <w:szCs w:val="24"/>
        </w:rPr>
        <w:t xml:space="preserve">12 часов 00 минут </w:t>
      </w:r>
      <w:r w:rsidR="00CE5EC7" w:rsidRPr="00CE5EC7">
        <w:rPr>
          <w:b/>
          <w:bCs w:val="0"/>
          <w:sz w:val="24"/>
          <w:szCs w:val="24"/>
        </w:rPr>
        <w:t>«13»</w:t>
      </w:r>
      <w:r w:rsidR="002B5044" w:rsidRPr="00CE5EC7">
        <w:rPr>
          <w:b/>
          <w:bCs w:val="0"/>
          <w:sz w:val="24"/>
          <w:szCs w:val="24"/>
        </w:rPr>
        <w:t xml:space="preserve"> </w:t>
      </w:r>
      <w:r w:rsidR="00CE5EC7" w:rsidRPr="00CE5EC7">
        <w:rPr>
          <w:b/>
          <w:bCs w:val="0"/>
          <w:sz w:val="24"/>
          <w:szCs w:val="24"/>
        </w:rPr>
        <w:t>июля</w:t>
      </w:r>
      <w:r w:rsidR="002B5044" w:rsidRPr="00CE5EC7">
        <w:rPr>
          <w:b/>
          <w:bCs w:val="0"/>
          <w:sz w:val="24"/>
          <w:szCs w:val="24"/>
        </w:rPr>
        <w:t xml:space="preserve"> </w:t>
      </w:r>
      <w:r w:rsidR="006F025D" w:rsidRPr="00CE5EC7">
        <w:rPr>
          <w:b/>
          <w:bCs w:val="0"/>
          <w:sz w:val="24"/>
          <w:szCs w:val="24"/>
        </w:rPr>
        <w:t>2018</w:t>
      </w:r>
      <w:r w:rsidR="002B5044" w:rsidRPr="00CE5EC7">
        <w:rPr>
          <w:b/>
          <w:bCs w:val="0"/>
          <w:sz w:val="24"/>
          <w:szCs w:val="24"/>
        </w:rPr>
        <w:t xml:space="preserve"> года</w:t>
      </w:r>
      <w:r w:rsidR="00BB27D7" w:rsidRPr="00CE5EC7">
        <w:rPr>
          <w:b/>
          <w:bCs w:val="0"/>
          <w:sz w:val="24"/>
          <w:szCs w:val="24"/>
        </w:rPr>
        <w:t xml:space="preserve">, </w:t>
      </w:r>
      <w:r w:rsidR="00BB27D7" w:rsidRPr="00CE5EC7">
        <w:rPr>
          <w:bCs w:val="0"/>
          <w:sz w:val="24"/>
          <w:szCs w:val="24"/>
        </w:rPr>
        <w:t>при этом предложенная</w:t>
      </w:r>
      <w:r w:rsidR="00BB27D7" w:rsidRPr="00BB27D7">
        <w:rPr>
          <w:bCs w:val="0"/>
          <w:sz w:val="24"/>
          <w:szCs w:val="24"/>
        </w:rPr>
        <w:t xml:space="preserve">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6148"/>
      <w:bookmarkStart w:id="537" w:name="_Toc469487642"/>
      <w:bookmarkStart w:id="538" w:name="_Toc471979940"/>
      <w:bookmarkStart w:id="539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0731"/>
      <w:bookmarkStart w:id="544" w:name="_Ref468200812"/>
      <w:bookmarkStart w:id="545" w:name="_Toc498590190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6151"/>
      <w:bookmarkStart w:id="558" w:name="_Toc469487645"/>
      <w:bookmarkStart w:id="559" w:name="_Toc471979943"/>
      <w:bookmarkStart w:id="560" w:name="_Toc498590191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6152"/>
      <w:bookmarkStart w:id="574" w:name="_Toc469487646"/>
      <w:bookmarkStart w:id="575" w:name="_Toc471979944"/>
      <w:bookmarkStart w:id="576" w:name="_Toc498590192"/>
      <w:r w:rsidRPr="00E71A48">
        <w:rPr>
          <w:szCs w:val="24"/>
        </w:rPr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6153"/>
      <w:bookmarkStart w:id="593" w:name="_Toc469487647"/>
      <w:bookmarkStart w:id="594" w:name="_Toc471979945"/>
      <w:bookmarkStart w:id="595" w:name="_Toc498590193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6154"/>
      <w:bookmarkStart w:id="609" w:name="_Toc469487648"/>
      <w:bookmarkStart w:id="610" w:name="_Toc471979946"/>
      <w:bookmarkStart w:id="611" w:name="_Toc498590194"/>
      <w:r w:rsidRPr="00E71A48">
        <w:rPr>
          <w:szCs w:val="24"/>
        </w:rPr>
        <w:lastRenderedPageBreak/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195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71894912"/>
      <w:bookmarkStart w:id="625" w:name="_Toc498590196"/>
      <w:bookmarkStart w:id="626" w:name="_Ref303681924"/>
      <w:bookmarkStart w:id="627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  <w:bookmarkEnd w:id="625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471979527"/>
      <w:bookmarkStart w:id="629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6"/>
      <w:bookmarkEnd w:id="627"/>
      <w:bookmarkEnd w:id="628"/>
      <w:bookmarkEnd w:id="629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0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198"/>
      <w:bookmarkStart w:id="633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1"/>
      <w:bookmarkEnd w:id="632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6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68875341"/>
      <w:bookmarkStart w:id="640" w:name="_Toc498590199"/>
      <w:bookmarkStart w:id="641" w:name="_Ref303683929"/>
      <w:r w:rsidRPr="00DD092B">
        <w:rPr>
          <w:bCs w:val="0"/>
        </w:rPr>
        <w:t>Антидемпинговые меры</w:t>
      </w:r>
      <w:bookmarkEnd w:id="637"/>
      <w:bookmarkEnd w:id="638"/>
      <w:bookmarkEnd w:id="639"/>
      <w:bookmarkEnd w:id="640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2" w:name="_Toc498590200"/>
    <w:bookmarkStart w:id="643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91614994" r:id="rId37"/>
        </w:object>
      </w:r>
      <w:r w:rsidRPr="004444C3">
        <w:rPr>
          <w:b w:val="0"/>
        </w:rPr>
        <w:t>&gt;1,33, где:</w:t>
      </w:r>
      <w:bookmarkEnd w:id="642"/>
    </w:p>
    <w:bookmarkStart w:id="644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91614995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4"/>
      <w:r w:rsidRPr="004444C3">
        <w:rPr>
          <w:b w:val="0"/>
        </w:rPr>
        <w:t xml:space="preserve"> </w:t>
      </w:r>
    </w:p>
    <w:bookmarkStart w:id="645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91614996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5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6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 xml:space="preserve">– показатель снижения усредненных (взвешенных) единичных расценок Участника более чем на 25% по отношению к единичным начальным </w:t>
      </w:r>
      <w:r w:rsidRPr="004444C3">
        <w:rPr>
          <w:b w:val="0"/>
        </w:rPr>
        <w:lastRenderedPageBreak/>
        <w:t>(максимальным) расценкам, указанным в приложении №1 к настоящей документации.</w:t>
      </w:r>
      <w:bookmarkEnd w:id="647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3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3"/>
      <w:bookmarkEnd w:id="641"/>
      <w:bookmarkEnd w:id="648"/>
      <w:bookmarkEnd w:id="64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 xml:space="preserve">20 (двадцать) </w:t>
      </w:r>
      <w:r w:rsidR="00426618" w:rsidRPr="00224D01">
        <w:rPr>
          <w:sz w:val="24"/>
          <w:szCs w:val="24"/>
        </w:rPr>
        <w:lastRenderedPageBreak/>
        <w:t>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98590206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lastRenderedPageBreak/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98590207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2" w:name="_Toc471979955"/>
      <w:bookmarkStart w:id="673" w:name="_Toc498590208"/>
      <w:bookmarkEnd w:id="66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2"/>
      <w:bookmarkEnd w:id="67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4" w:name="_Toc471979956"/>
      <w:bookmarkStart w:id="67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4"/>
      <w:bookmarkEnd w:id="67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6" w:name="_Ref440270568"/>
      <w:bookmarkStart w:id="677" w:name="_Ref440274159"/>
      <w:bookmarkStart w:id="678" w:name="_Ref440292555"/>
      <w:bookmarkStart w:id="679" w:name="_Ref440292779"/>
      <w:bookmarkStart w:id="680" w:name="_Toc498590210"/>
      <w:r>
        <w:rPr>
          <w:szCs w:val="24"/>
        </w:rPr>
        <w:lastRenderedPageBreak/>
        <w:t>Техническая часть</w:t>
      </w:r>
      <w:bookmarkEnd w:id="676"/>
      <w:bookmarkEnd w:id="677"/>
      <w:bookmarkEnd w:id="678"/>
      <w:bookmarkEnd w:id="679"/>
      <w:bookmarkEnd w:id="68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1" w:name="_Toc176064097"/>
      <w:bookmarkStart w:id="682" w:name="_Toc176338525"/>
      <w:bookmarkStart w:id="683" w:name="_Toc180399753"/>
      <w:bookmarkStart w:id="684" w:name="_Toc189457101"/>
      <w:bookmarkStart w:id="685" w:name="_Toc189461737"/>
      <w:bookmarkStart w:id="686" w:name="_Toc189462011"/>
      <w:bookmarkStart w:id="687" w:name="_Toc191273610"/>
      <w:bookmarkStart w:id="688" w:name="_Toc423421726"/>
      <w:bookmarkStart w:id="689" w:name="_Toc498590211"/>
      <w:bookmarkStart w:id="690" w:name="_Toc167189319"/>
      <w:bookmarkStart w:id="691" w:name="_Toc168725254"/>
      <w:r w:rsidRPr="00C12FA4">
        <w:t xml:space="preserve">Перечень, объемы и характеристики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="00C3704B">
        <w:t>закупаемых услуг</w:t>
      </w:r>
      <w:bookmarkEnd w:id="68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2" w:name="_Toc439166311"/>
      <w:bookmarkStart w:id="693" w:name="_Toc439170659"/>
      <w:bookmarkStart w:id="694" w:name="_Toc439172761"/>
      <w:bookmarkStart w:id="695" w:name="_Toc439173205"/>
      <w:bookmarkStart w:id="696" w:name="_Toc439238199"/>
      <w:bookmarkStart w:id="697" w:name="_Toc439252751"/>
      <w:bookmarkStart w:id="698" w:name="_Toc439323609"/>
      <w:bookmarkStart w:id="699" w:name="_Toc439323725"/>
      <w:bookmarkStart w:id="700" w:name="_Toc440361359"/>
      <w:bookmarkStart w:id="701" w:name="_Toc440376114"/>
      <w:bookmarkStart w:id="702" w:name="_Toc440376241"/>
      <w:bookmarkStart w:id="703" w:name="_Toc440382503"/>
      <w:bookmarkStart w:id="704" w:name="_Toc440447173"/>
      <w:bookmarkStart w:id="705" w:name="_Toc440632334"/>
      <w:bookmarkStart w:id="706" w:name="_Toc440875107"/>
      <w:bookmarkStart w:id="707" w:name="_Toc441131094"/>
      <w:bookmarkStart w:id="708" w:name="_Toc465774615"/>
      <w:bookmarkStart w:id="709" w:name="_Toc465848844"/>
      <w:bookmarkStart w:id="710" w:name="_Toc468876164"/>
      <w:bookmarkStart w:id="711" w:name="_Toc469487658"/>
      <w:bookmarkStart w:id="712" w:name="_Toc471979959"/>
      <w:bookmarkStart w:id="71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CE5EC7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CE5EC7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2B5044" w:rsidRPr="003803A7" w:rsidRDefault="002B5044" w:rsidP="0021751A">
      <w:pPr>
        <w:pStyle w:val="2"/>
        <w:ind w:left="1701" w:hanging="1134"/>
      </w:pPr>
      <w:bookmarkStart w:id="714" w:name="_Ref194832984"/>
      <w:bookmarkStart w:id="715" w:name="_Ref197686508"/>
      <w:bookmarkStart w:id="716" w:name="_Toc423421727"/>
      <w:bookmarkStart w:id="717" w:name="_Toc498590213"/>
      <w:r w:rsidRPr="003803A7">
        <w:t xml:space="preserve">Требование к </w:t>
      </w:r>
      <w:bookmarkEnd w:id="714"/>
      <w:bookmarkEnd w:id="715"/>
      <w:bookmarkEnd w:id="716"/>
      <w:r w:rsidR="00C3704B">
        <w:t>закупаемым услугам</w:t>
      </w:r>
      <w:bookmarkEnd w:id="71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14"/>
      <w:bookmarkStart w:id="719" w:name="_Toc439170662"/>
      <w:bookmarkStart w:id="720" w:name="_Toc439172764"/>
      <w:bookmarkStart w:id="721" w:name="_Toc439173208"/>
      <w:bookmarkStart w:id="722" w:name="_Toc439238202"/>
      <w:bookmarkStart w:id="723" w:name="_Toc439252754"/>
      <w:bookmarkStart w:id="724" w:name="_Toc439323612"/>
      <w:bookmarkStart w:id="725" w:name="_Toc439323728"/>
      <w:bookmarkStart w:id="726" w:name="_Toc440361362"/>
      <w:bookmarkStart w:id="727" w:name="_Toc440376117"/>
      <w:bookmarkStart w:id="728" w:name="_Toc440376244"/>
      <w:bookmarkStart w:id="729" w:name="_Toc440382505"/>
      <w:bookmarkStart w:id="730" w:name="_Toc440447175"/>
      <w:bookmarkStart w:id="731" w:name="_Toc440632336"/>
      <w:bookmarkStart w:id="732" w:name="_Toc440875109"/>
      <w:bookmarkStart w:id="733" w:name="_Toc441131096"/>
      <w:bookmarkStart w:id="734" w:name="_Toc465774617"/>
      <w:bookmarkStart w:id="735" w:name="_Toc465848846"/>
      <w:bookmarkStart w:id="736" w:name="_Toc468876166"/>
      <w:bookmarkStart w:id="737" w:name="_Toc469487660"/>
      <w:bookmarkStart w:id="738" w:name="_Toc471979961"/>
      <w:bookmarkStart w:id="739" w:name="_Toc498590214"/>
      <w:bookmarkStart w:id="740" w:name="_Ref194833053"/>
      <w:bookmarkStart w:id="741" w:name="_Ref223496951"/>
      <w:bookmarkStart w:id="74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</w:t>
      </w:r>
      <w:r w:rsidR="00CE5EC7">
        <w:rPr>
          <w:b w:val="0"/>
          <w:szCs w:val="24"/>
          <w:lang w:eastAsia="ru-RU"/>
        </w:rPr>
        <w:t xml:space="preserve">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несоблюдении требований Технического</w:t>
      </w:r>
      <w:r w:rsidR="00CE5EC7">
        <w:rPr>
          <w:b w:val="0"/>
          <w:szCs w:val="24"/>
          <w:lang w:eastAsia="ru-RU"/>
        </w:rPr>
        <w:t xml:space="preserve">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3" w:name="_Toc461808930"/>
      <w:bookmarkStart w:id="744" w:name="_Toc464120639"/>
      <w:bookmarkStart w:id="745" w:name="_Toc498590215"/>
      <w:bookmarkEnd w:id="690"/>
      <w:bookmarkEnd w:id="691"/>
      <w:bookmarkEnd w:id="740"/>
      <w:bookmarkEnd w:id="741"/>
      <w:bookmarkEnd w:id="742"/>
      <w:r w:rsidRPr="00AE1D21">
        <w:t>Альтернативные предложения</w:t>
      </w:r>
      <w:bookmarkStart w:id="746" w:name="_Ref56252639"/>
      <w:bookmarkEnd w:id="743"/>
      <w:bookmarkEnd w:id="744"/>
      <w:bookmarkEnd w:id="74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7" w:name="_Toc461808802"/>
      <w:bookmarkStart w:id="748" w:name="_Toc461808931"/>
      <w:bookmarkStart w:id="749" w:name="_Toc464120640"/>
      <w:bookmarkStart w:id="750" w:name="_Toc465774619"/>
      <w:bookmarkStart w:id="751" w:name="_Toc465848848"/>
      <w:bookmarkStart w:id="752" w:name="_Toc468876168"/>
      <w:bookmarkStart w:id="753" w:name="_Toc469487662"/>
      <w:bookmarkStart w:id="754" w:name="_Toc471979963"/>
      <w:bookmarkStart w:id="75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6" w:name="_Ref440270602"/>
      <w:bookmarkStart w:id="757" w:name="_Toc498590217"/>
      <w:bookmarkEnd w:id="5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6"/>
      <w:bookmarkEnd w:id="7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8" w:name="_Ref55336310"/>
      <w:bookmarkStart w:id="759" w:name="_Toc57314672"/>
      <w:bookmarkStart w:id="760" w:name="_Toc69728986"/>
      <w:bookmarkStart w:id="761" w:name="_Toc98253919"/>
      <w:bookmarkStart w:id="762" w:name="_Toc165173847"/>
      <w:bookmarkStart w:id="763" w:name="_Toc423423667"/>
      <w:bookmarkStart w:id="764" w:name="_Toc498590218"/>
      <w:r w:rsidRPr="00F647F7">
        <w:t xml:space="preserve">Письмо о подаче оферты </w:t>
      </w:r>
      <w:bookmarkStart w:id="765" w:name="_Ref22846535"/>
      <w:r w:rsidRPr="00F647F7">
        <w:t>(</w:t>
      </w:r>
      <w:bookmarkEnd w:id="7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8"/>
      <w:bookmarkEnd w:id="759"/>
      <w:bookmarkEnd w:id="760"/>
      <w:bookmarkEnd w:id="761"/>
      <w:bookmarkEnd w:id="762"/>
      <w:bookmarkEnd w:id="763"/>
      <w:bookmarkEnd w:id="764"/>
    </w:p>
    <w:p w:rsidR="004F4D80" w:rsidRPr="00C236C0" w:rsidRDefault="004F4D80" w:rsidP="004F4D80">
      <w:pPr>
        <w:pStyle w:val="3"/>
        <w:rPr>
          <w:szCs w:val="24"/>
        </w:rPr>
      </w:pPr>
      <w:bookmarkStart w:id="766" w:name="_Toc98253920"/>
      <w:bookmarkStart w:id="767" w:name="_Toc157248174"/>
      <w:bookmarkStart w:id="768" w:name="_Toc157496543"/>
      <w:bookmarkStart w:id="769" w:name="_Toc158206082"/>
      <w:bookmarkStart w:id="770" w:name="_Toc164057767"/>
      <w:bookmarkStart w:id="771" w:name="_Toc164137117"/>
      <w:bookmarkStart w:id="772" w:name="_Toc164161277"/>
      <w:bookmarkStart w:id="773" w:name="_Toc165173848"/>
      <w:bookmarkStart w:id="774" w:name="_Toc439170673"/>
      <w:bookmarkStart w:id="775" w:name="_Toc439172775"/>
      <w:bookmarkStart w:id="776" w:name="_Toc439173219"/>
      <w:bookmarkStart w:id="777" w:name="_Toc439238213"/>
      <w:bookmarkStart w:id="778" w:name="_Toc440361369"/>
      <w:bookmarkStart w:id="779" w:name="_Toc440376124"/>
      <w:bookmarkStart w:id="780" w:name="_Toc465774622"/>
      <w:bookmarkStart w:id="781" w:name="_Toc465848851"/>
      <w:bookmarkStart w:id="782" w:name="_Toc471979966"/>
      <w:bookmarkStart w:id="783" w:name="_Toc498590219"/>
      <w:r w:rsidRPr="00C236C0">
        <w:rPr>
          <w:szCs w:val="24"/>
        </w:rPr>
        <w:t>Форма письма о подаче оферты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5" w:name="_Toc98253921"/>
      <w:bookmarkStart w:id="786" w:name="_Toc157248175"/>
      <w:bookmarkStart w:id="787" w:name="_Toc157496544"/>
      <w:bookmarkStart w:id="788" w:name="_Toc158206083"/>
      <w:bookmarkStart w:id="789" w:name="_Toc164057768"/>
      <w:bookmarkStart w:id="790" w:name="_Toc164137118"/>
      <w:bookmarkStart w:id="791" w:name="_Toc164161278"/>
      <w:bookmarkStart w:id="79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3" w:name="_Toc439170674"/>
      <w:bookmarkStart w:id="794" w:name="_Toc439172776"/>
      <w:bookmarkStart w:id="795" w:name="_Toc439173220"/>
      <w:bookmarkStart w:id="796" w:name="_Toc439238214"/>
      <w:bookmarkStart w:id="797" w:name="_Toc439252762"/>
      <w:bookmarkStart w:id="798" w:name="_Toc439323736"/>
      <w:bookmarkStart w:id="799" w:name="_Toc440361370"/>
      <w:bookmarkStart w:id="800" w:name="_Toc440376125"/>
      <w:bookmarkStart w:id="801" w:name="_Toc440376252"/>
      <w:bookmarkStart w:id="802" w:name="_Toc440382510"/>
      <w:bookmarkStart w:id="803" w:name="_Toc440447180"/>
      <w:bookmarkStart w:id="804" w:name="_Toc440632341"/>
      <w:bookmarkStart w:id="805" w:name="_Toc440875113"/>
      <w:bookmarkStart w:id="806" w:name="_Toc441131100"/>
      <w:bookmarkStart w:id="807" w:name="_Toc465774623"/>
      <w:bookmarkStart w:id="808" w:name="_Toc465848852"/>
      <w:bookmarkStart w:id="809" w:name="_Toc471979967"/>
      <w:bookmarkStart w:id="810" w:name="_Toc498590220"/>
      <w:r w:rsidRPr="00C236C0">
        <w:rPr>
          <w:szCs w:val="24"/>
        </w:rPr>
        <w:lastRenderedPageBreak/>
        <w:t>Инструкции по заполнению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2" w:name="_Ref55335821"/>
      <w:bookmarkStart w:id="813" w:name="_Ref55336345"/>
      <w:bookmarkStart w:id="814" w:name="_Toc57314674"/>
      <w:bookmarkStart w:id="815" w:name="_Toc69728988"/>
      <w:bookmarkStart w:id="816" w:name="_Toc98253922"/>
      <w:bookmarkStart w:id="81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8" w:name="_Ref440271964"/>
      <w:bookmarkStart w:id="819" w:name="_Toc440361371"/>
      <w:bookmarkStart w:id="820" w:name="_Toc440376126"/>
      <w:bookmarkStart w:id="821" w:name="_Toc498590221"/>
      <w:r>
        <w:rPr>
          <w:szCs w:val="24"/>
        </w:rPr>
        <w:lastRenderedPageBreak/>
        <w:t>Антикоррупционные обязательства (Форма 1.1).</w:t>
      </w:r>
      <w:bookmarkEnd w:id="818"/>
      <w:bookmarkEnd w:id="819"/>
      <w:bookmarkEnd w:id="820"/>
      <w:bookmarkEnd w:id="82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2" w:name="_Toc439238216"/>
      <w:bookmarkStart w:id="823" w:name="_Toc439252764"/>
      <w:bookmarkStart w:id="824" w:name="_Toc439323738"/>
      <w:bookmarkStart w:id="825" w:name="_Toc440361372"/>
      <w:bookmarkStart w:id="826" w:name="_Toc440376127"/>
      <w:bookmarkStart w:id="827" w:name="_Toc440376254"/>
      <w:bookmarkStart w:id="828" w:name="_Toc440382512"/>
      <w:bookmarkStart w:id="829" w:name="_Toc440447182"/>
      <w:bookmarkStart w:id="830" w:name="_Toc440632343"/>
      <w:bookmarkStart w:id="831" w:name="_Toc440875115"/>
      <w:bookmarkStart w:id="832" w:name="_Toc441131102"/>
      <w:bookmarkStart w:id="833" w:name="_Toc465774625"/>
      <w:bookmarkStart w:id="834" w:name="_Toc465848854"/>
      <w:bookmarkStart w:id="835" w:name="_Toc471979969"/>
      <w:bookmarkStart w:id="836" w:name="_Toc498590222"/>
      <w:r w:rsidRPr="009F5821">
        <w:rPr>
          <w:szCs w:val="24"/>
        </w:rPr>
        <w:t>Форма Антикоррупционных обязательств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7" w:name="_Toc423423668"/>
      <w:bookmarkStart w:id="838" w:name="_Ref440271072"/>
      <w:bookmarkStart w:id="839" w:name="_Ref440273986"/>
      <w:bookmarkStart w:id="840" w:name="_Ref440274337"/>
      <w:bookmarkStart w:id="841" w:name="_Ref440274913"/>
      <w:bookmarkStart w:id="842" w:name="_Ref440284918"/>
      <w:bookmarkStart w:id="843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2"/>
      <w:bookmarkEnd w:id="813"/>
      <w:bookmarkEnd w:id="814"/>
      <w:bookmarkEnd w:id="815"/>
      <w:bookmarkEnd w:id="816"/>
      <w:bookmarkEnd w:id="817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C236C0" w:rsidRDefault="004F4D80" w:rsidP="004F4D80">
      <w:pPr>
        <w:pStyle w:val="3"/>
        <w:rPr>
          <w:szCs w:val="24"/>
        </w:rPr>
      </w:pPr>
      <w:bookmarkStart w:id="844" w:name="_Toc98253923"/>
      <w:bookmarkStart w:id="845" w:name="_Toc157248177"/>
      <w:bookmarkStart w:id="846" w:name="_Toc157496546"/>
      <w:bookmarkStart w:id="847" w:name="_Toc158206085"/>
      <w:bookmarkStart w:id="848" w:name="_Toc164057770"/>
      <w:bookmarkStart w:id="849" w:name="_Toc164137120"/>
      <w:bookmarkStart w:id="850" w:name="_Toc164161280"/>
      <w:bookmarkStart w:id="851" w:name="_Toc165173851"/>
      <w:bookmarkStart w:id="852" w:name="_Ref264038986"/>
      <w:bookmarkStart w:id="853" w:name="_Ref264359294"/>
      <w:bookmarkStart w:id="854" w:name="_Toc439170676"/>
      <w:bookmarkStart w:id="855" w:name="_Toc439172778"/>
      <w:bookmarkStart w:id="856" w:name="_Toc439173222"/>
      <w:bookmarkStart w:id="857" w:name="_Toc439238218"/>
      <w:bookmarkStart w:id="858" w:name="_Toc439252766"/>
      <w:bookmarkStart w:id="859" w:name="_Toc439323740"/>
      <w:bookmarkStart w:id="860" w:name="_Toc440361374"/>
      <w:bookmarkStart w:id="861" w:name="_Toc440376129"/>
      <w:bookmarkStart w:id="862" w:name="_Toc440376256"/>
      <w:bookmarkStart w:id="863" w:name="_Toc440382514"/>
      <w:bookmarkStart w:id="864" w:name="_Toc440447184"/>
      <w:bookmarkStart w:id="865" w:name="_Toc440632345"/>
      <w:bookmarkStart w:id="866" w:name="_Toc440875117"/>
      <w:bookmarkStart w:id="867" w:name="_Toc441131104"/>
      <w:bookmarkStart w:id="868" w:name="_Toc465774627"/>
      <w:bookmarkStart w:id="869" w:name="_Toc465848856"/>
      <w:bookmarkStart w:id="870" w:name="_Toc468876176"/>
      <w:bookmarkStart w:id="871" w:name="_Toc469487670"/>
      <w:bookmarkStart w:id="872" w:name="_Toc471979971"/>
      <w:bookmarkStart w:id="873" w:name="_Toc498590224"/>
      <w:r w:rsidRPr="00C236C0">
        <w:rPr>
          <w:szCs w:val="24"/>
        </w:rPr>
        <w:t xml:space="preserve">Форма 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r w:rsidR="00492C8B">
        <w:rPr>
          <w:szCs w:val="24"/>
        </w:rPr>
        <w:t>Сводной таблицы стоимости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176765534"/>
      <w:bookmarkStart w:id="875" w:name="_Toc198979983"/>
      <w:bookmarkStart w:id="876" w:name="_Toc217466315"/>
      <w:bookmarkStart w:id="877" w:name="_Toc217702856"/>
      <w:bookmarkStart w:id="878" w:name="_Toc233601974"/>
      <w:bookmarkStart w:id="879" w:name="_Toc263343460"/>
      <w:r w:rsidRPr="00F647F7">
        <w:rPr>
          <w:b w:val="0"/>
          <w:szCs w:val="24"/>
        </w:rPr>
        <w:br w:type="page"/>
      </w:r>
      <w:bookmarkStart w:id="880" w:name="_Toc439170677"/>
      <w:bookmarkStart w:id="881" w:name="_Toc439172779"/>
      <w:bookmarkStart w:id="882" w:name="_Toc439173223"/>
      <w:bookmarkStart w:id="883" w:name="_Toc439238219"/>
      <w:bookmarkStart w:id="884" w:name="_Toc439252767"/>
      <w:bookmarkStart w:id="885" w:name="_Toc439323741"/>
      <w:bookmarkStart w:id="886" w:name="_Toc440361375"/>
      <w:bookmarkStart w:id="887" w:name="_Toc440376130"/>
      <w:bookmarkStart w:id="888" w:name="_Toc440376257"/>
      <w:bookmarkStart w:id="889" w:name="_Toc440382515"/>
      <w:bookmarkStart w:id="890" w:name="_Toc440447185"/>
      <w:bookmarkStart w:id="891" w:name="_Toc440632346"/>
      <w:bookmarkStart w:id="892" w:name="_Toc440875118"/>
      <w:bookmarkStart w:id="893" w:name="_Toc441131105"/>
      <w:bookmarkStart w:id="894" w:name="_Toc465774628"/>
      <w:bookmarkStart w:id="895" w:name="_Toc465848857"/>
      <w:bookmarkStart w:id="896" w:name="_Toc468876177"/>
      <w:bookmarkStart w:id="897" w:name="_Toc469487671"/>
      <w:bookmarkStart w:id="898" w:name="_Toc471979972"/>
      <w:bookmarkStart w:id="899" w:name="_Toc498590225"/>
      <w:r w:rsidRPr="00C236C0">
        <w:rPr>
          <w:szCs w:val="24"/>
        </w:rPr>
        <w:lastRenderedPageBreak/>
        <w:t>Инструкции по заполнению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0" w:name="_Ref86826666"/>
      <w:bookmarkStart w:id="901" w:name="_Toc90385112"/>
      <w:bookmarkStart w:id="902" w:name="_Toc98253925"/>
      <w:bookmarkStart w:id="903" w:name="_Toc165173853"/>
      <w:bookmarkStart w:id="90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5" w:name="_Ref440537086"/>
      <w:bookmarkStart w:id="906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C236C0" w:rsidRDefault="004F4D80" w:rsidP="004F4D80">
      <w:pPr>
        <w:pStyle w:val="3"/>
        <w:rPr>
          <w:szCs w:val="24"/>
        </w:rPr>
      </w:pPr>
      <w:bookmarkStart w:id="907" w:name="_Toc90385113"/>
      <w:bookmarkStart w:id="908" w:name="_Toc98253926"/>
      <w:bookmarkStart w:id="909" w:name="_Toc157248180"/>
      <w:bookmarkStart w:id="910" w:name="_Toc157496549"/>
      <w:bookmarkStart w:id="911" w:name="_Toc158206088"/>
      <w:bookmarkStart w:id="912" w:name="_Toc164057773"/>
      <w:bookmarkStart w:id="913" w:name="_Toc164137123"/>
      <w:bookmarkStart w:id="914" w:name="_Toc164161283"/>
      <w:bookmarkStart w:id="915" w:name="_Toc165173854"/>
      <w:bookmarkStart w:id="916" w:name="_Ref193690005"/>
      <w:bookmarkStart w:id="917" w:name="_Toc439170679"/>
      <w:bookmarkStart w:id="918" w:name="_Toc439172781"/>
      <w:bookmarkStart w:id="919" w:name="_Toc439173225"/>
      <w:bookmarkStart w:id="920" w:name="_Toc439238221"/>
      <w:bookmarkStart w:id="921" w:name="_Toc439252769"/>
      <w:bookmarkStart w:id="922" w:name="_Toc439323743"/>
      <w:bookmarkStart w:id="923" w:name="_Toc440361377"/>
      <w:bookmarkStart w:id="924" w:name="_Toc440376132"/>
      <w:bookmarkStart w:id="925" w:name="_Toc440376259"/>
      <w:bookmarkStart w:id="926" w:name="_Toc440382517"/>
      <w:bookmarkStart w:id="927" w:name="_Toc440447187"/>
      <w:bookmarkStart w:id="928" w:name="_Toc440632348"/>
      <w:bookmarkStart w:id="929" w:name="_Toc440875120"/>
      <w:bookmarkStart w:id="930" w:name="_Toc441131107"/>
      <w:bookmarkStart w:id="931" w:name="_Toc465774630"/>
      <w:bookmarkStart w:id="932" w:name="_Toc465848859"/>
      <w:bookmarkStart w:id="933" w:name="_Toc468876179"/>
      <w:bookmarkStart w:id="934" w:name="_Toc469487673"/>
      <w:bookmarkStart w:id="935" w:name="_Toc471979974"/>
      <w:bookmarkStart w:id="936" w:name="_Toc498590227"/>
      <w:r w:rsidRPr="00C236C0">
        <w:rPr>
          <w:szCs w:val="24"/>
        </w:rPr>
        <w:t xml:space="preserve">Форма 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r w:rsidRPr="00C236C0">
        <w:rPr>
          <w:szCs w:val="24"/>
        </w:rPr>
        <w:t>технического предложения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7" w:name="_Ref55335818"/>
      <w:bookmarkStart w:id="938" w:name="_Ref55336334"/>
      <w:bookmarkStart w:id="939" w:name="_Toc57314673"/>
      <w:bookmarkStart w:id="940" w:name="_Toc69728987"/>
      <w:bookmarkStart w:id="941" w:name="_Toc98253928"/>
      <w:bookmarkStart w:id="942" w:name="_Toc165173856"/>
      <w:bookmarkStart w:id="943" w:name="_Ref194749150"/>
      <w:bookmarkStart w:id="944" w:name="_Ref194750368"/>
      <w:bookmarkStart w:id="945" w:name="_Ref89649494"/>
      <w:bookmarkStart w:id="94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7" w:name="_Toc176765537"/>
      <w:bookmarkStart w:id="948" w:name="_Toc198979986"/>
      <w:bookmarkStart w:id="949" w:name="_Toc217466321"/>
      <w:bookmarkStart w:id="950" w:name="_Toc217702859"/>
      <w:bookmarkStart w:id="951" w:name="_Toc233601977"/>
      <w:bookmarkStart w:id="952" w:name="_Toc263343463"/>
      <w:bookmarkStart w:id="953" w:name="_Toc439170680"/>
      <w:bookmarkStart w:id="954" w:name="_Toc439172782"/>
      <w:bookmarkStart w:id="955" w:name="_Toc439173226"/>
      <w:bookmarkStart w:id="956" w:name="_Toc439238222"/>
      <w:bookmarkStart w:id="957" w:name="_Toc439252770"/>
      <w:bookmarkStart w:id="958" w:name="_Toc439323744"/>
      <w:bookmarkStart w:id="959" w:name="_Toc440361378"/>
      <w:bookmarkStart w:id="960" w:name="_Toc440376133"/>
      <w:bookmarkStart w:id="961" w:name="_Toc440376260"/>
      <w:bookmarkStart w:id="962" w:name="_Toc440382518"/>
      <w:bookmarkStart w:id="963" w:name="_Toc440447188"/>
      <w:bookmarkStart w:id="964" w:name="_Toc440632349"/>
      <w:bookmarkStart w:id="965" w:name="_Toc440875121"/>
      <w:bookmarkStart w:id="966" w:name="_Toc441131108"/>
      <w:bookmarkStart w:id="967" w:name="_Toc465774631"/>
      <w:bookmarkStart w:id="968" w:name="_Toc465848860"/>
      <w:bookmarkStart w:id="969" w:name="_Toc468876180"/>
      <w:bookmarkStart w:id="970" w:name="_Toc469487674"/>
      <w:bookmarkStart w:id="971" w:name="_Toc471979975"/>
      <w:bookmarkStart w:id="972" w:name="_Toc498590228"/>
      <w:r w:rsidRPr="00C236C0">
        <w:rPr>
          <w:szCs w:val="24"/>
        </w:rPr>
        <w:lastRenderedPageBreak/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4" w:name="_Toc423423670"/>
      <w:bookmarkStart w:id="975" w:name="_Ref440271036"/>
      <w:bookmarkStart w:id="976" w:name="_Ref440274366"/>
      <w:bookmarkStart w:id="977" w:name="_Ref440274902"/>
      <w:bookmarkStart w:id="978" w:name="_Ref440284947"/>
      <w:bookmarkStart w:id="979" w:name="_Ref440361140"/>
      <w:bookmarkStart w:id="980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9F5821" w:rsidRDefault="004F4D80" w:rsidP="004F4D80">
      <w:pPr>
        <w:pStyle w:val="3"/>
        <w:rPr>
          <w:szCs w:val="24"/>
        </w:rPr>
      </w:pPr>
      <w:bookmarkStart w:id="981" w:name="_Toc98253929"/>
      <w:bookmarkStart w:id="982" w:name="_Toc157248183"/>
      <w:bookmarkStart w:id="983" w:name="_Toc157496552"/>
      <w:bookmarkStart w:id="984" w:name="_Toc158206091"/>
      <w:bookmarkStart w:id="985" w:name="_Toc164057776"/>
      <w:bookmarkStart w:id="986" w:name="_Toc164137126"/>
      <w:bookmarkStart w:id="987" w:name="_Toc164161286"/>
      <w:bookmarkStart w:id="988" w:name="_Toc165173857"/>
      <w:bookmarkStart w:id="989" w:name="_Toc439170682"/>
      <w:bookmarkStart w:id="990" w:name="_Toc439172784"/>
      <w:bookmarkStart w:id="991" w:name="_Toc439173228"/>
      <w:bookmarkStart w:id="992" w:name="_Toc439238224"/>
      <w:bookmarkStart w:id="993" w:name="_Toc439252772"/>
      <w:bookmarkStart w:id="994" w:name="_Toc439323746"/>
      <w:bookmarkStart w:id="995" w:name="_Toc440361380"/>
      <w:bookmarkStart w:id="996" w:name="_Toc440376135"/>
      <w:bookmarkStart w:id="997" w:name="_Toc440376262"/>
      <w:bookmarkStart w:id="998" w:name="_Toc440382520"/>
      <w:bookmarkStart w:id="999" w:name="_Toc440447190"/>
      <w:bookmarkStart w:id="1000" w:name="_Toc440632351"/>
      <w:bookmarkStart w:id="1001" w:name="_Toc440875123"/>
      <w:bookmarkStart w:id="1002" w:name="_Toc441131110"/>
      <w:bookmarkStart w:id="1003" w:name="_Toc465774633"/>
      <w:bookmarkStart w:id="1004" w:name="_Toc465848862"/>
      <w:bookmarkStart w:id="1005" w:name="_Toc468876182"/>
      <w:bookmarkStart w:id="1006" w:name="_Toc469487676"/>
      <w:bookmarkStart w:id="1007" w:name="_Toc471979977"/>
      <w:bookmarkStart w:id="1008" w:name="_Toc498590230"/>
      <w:r w:rsidRPr="009F5821">
        <w:rPr>
          <w:szCs w:val="24"/>
        </w:rPr>
        <w:t xml:space="preserve">Форма </w:t>
      </w:r>
      <w:bookmarkEnd w:id="981"/>
      <w:r w:rsidRPr="009F5821">
        <w:rPr>
          <w:szCs w:val="24"/>
        </w:rPr>
        <w:t xml:space="preserve">графика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="009469A6" w:rsidRPr="009F5821">
        <w:rPr>
          <w:szCs w:val="24"/>
        </w:rPr>
        <w:t>оказания услуг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09" w:name="_Toc171070556"/>
      <w:bookmarkStart w:id="1010" w:name="_Toc98253927"/>
      <w:bookmarkStart w:id="1011" w:name="_Toc176605808"/>
      <w:bookmarkStart w:id="1012" w:name="_Toc176611017"/>
      <w:bookmarkStart w:id="1013" w:name="_Toc176611073"/>
      <w:bookmarkStart w:id="1014" w:name="_Toc176668676"/>
      <w:bookmarkStart w:id="1015" w:name="_Toc176684336"/>
      <w:bookmarkStart w:id="1016" w:name="_Toc176746279"/>
      <w:bookmarkStart w:id="1017" w:name="_Toc176747346"/>
      <w:bookmarkStart w:id="1018" w:name="_Toc198979988"/>
      <w:bookmarkStart w:id="1019" w:name="_Toc217466324"/>
      <w:bookmarkStart w:id="1020" w:name="_Toc217702862"/>
      <w:bookmarkStart w:id="1021" w:name="_Toc233601980"/>
      <w:bookmarkStart w:id="1022" w:name="_Toc263343466"/>
      <w:r w:rsidRPr="00F647F7">
        <w:rPr>
          <w:b w:val="0"/>
          <w:szCs w:val="24"/>
        </w:rPr>
        <w:br w:type="page"/>
      </w:r>
      <w:bookmarkStart w:id="1023" w:name="_Toc439170683"/>
      <w:bookmarkStart w:id="1024" w:name="_Toc439172785"/>
      <w:bookmarkStart w:id="1025" w:name="_Toc439173229"/>
      <w:bookmarkStart w:id="1026" w:name="_Toc439238225"/>
      <w:bookmarkStart w:id="1027" w:name="_Toc439252773"/>
      <w:bookmarkStart w:id="1028" w:name="_Toc439323747"/>
      <w:bookmarkStart w:id="1029" w:name="_Toc440361381"/>
      <w:bookmarkStart w:id="1030" w:name="_Toc440376136"/>
      <w:bookmarkStart w:id="1031" w:name="_Toc440376263"/>
      <w:bookmarkStart w:id="1032" w:name="_Toc440382521"/>
      <w:bookmarkStart w:id="1033" w:name="_Toc440447191"/>
      <w:bookmarkStart w:id="1034" w:name="_Toc440632352"/>
      <w:bookmarkStart w:id="1035" w:name="_Toc440875124"/>
      <w:bookmarkStart w:id="1036" w:name="_Toc441131111"/>
      <w:bookmarkStart w:id="1037" w:name="_Toc465774634"/>
      <w:bookmarkStart w:id="1038" w:name="_Toc465848863"/>
      <w:bookmarkStart w:id="1039" w:name="_Toc468876183"/>
      <w:bookmarkStart w:id="1040" w:name="_Toc469487677"/>
      <w:bookmarkStart w:id="1041" w:name="_Toc471979978"/>
      <w:bookmarkStart w:id="1042" w:name="_Toc498590231"/>
      <w:r w:rsidRPr="009F5821">
        <w:rPr>
          <w:szCs w:val="24"/>
        </w:rPr>
        <w:lastRenderedPageBreak/>
        <w:t>Инструкции по заполнению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Hlt22846931"/>
      <w:bookmarkStart w:id="1044" w:name="_Ref440361439"/>
      <w:bookmarkStart w:id="1045" w:name="_Ref440361914"/>
      <w:bookmarkStart w:id="1046" w:name="_Ref440361959"/>
      <w:bookmarkStart w:id="1047" w:name="_Toc498590232"/>
      <w:bookmarkStart w:id="1048" w:name="_Ref93264992"/>
      <w:bookmarkStart w:id="1049" w:name="_Ref93265116"/>
      <w:bookmarkStart w:id="1050" w:name="_Toc98253933"/>
      <w:bookmarkStart w:id="1051" w:name="_Toc165173859"/>
      <w:bookmarkStart w:id="1052" w:name="_Toc423423671"/>
      <w:bookmarkEnd w:id="104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4"/>
      <w:bookmarkEnd w:id="1045"/>
      <w:bookmarkEnd w:id="1046"/>
      <w:bookmarkEnd w:id="1047"/>
    </w:p>
    <w:p w:rsidR="00B8118F" w:rsidRPr="009F5821" w:rsidRDefault="00B8118F" w:rsidP="00B8118F">
      <w:pPr>
        <w:pStyle w:val="3"/>
        <w:rPr>
          <w:szCs w:val="24"/>
        </w:rPr>
      </w:pPr>
      <w:bookmarkStart w:id="1053" w:name="_Toc440361383"/>
      <w:bookmarkStart w:id="1054" w:name="_Toc440376138"/>
      <w:bookmarkStart w:id="1055" w:name="_Toc440376265"/>
      <w:bookmarkStart w:id="1056" w:name="_Toc440382523"/>
      <w:bookmarkStart w:id="1057" w:name="_Toc440447193"/>
      <w:bookmarkStart w:id="1058" w:name="_Toc440632354"/>
      <w:bookmarkStart w:id="1059" w:name="_Toc440875126"/>
      <w:bookmarkStart w:id="1060" w:name="_Toc441131113"/>
      <w:bookmarkStart w:id="1061" w:name="_Toc465774636"/>
      <w:bookmarkStart w:id="1062" w:name="_Toc465848865"/>
      <w:bookmarkStart w:id="1063" w:name="_Toc468876185"/>
      <w:bookmarkStart w:id="1064" w:name="_Toc469487679"/>
      <w:bookmarkStart w:id="1065" w:name="_Toc471979980"/>
      <w:bookmarkStart w:id="1066" w:name="_Toc498590233"/>
      <w:r w:rsidRPr="009F5821">
        <w:rPr>
          <w:szCs w:val="24"/>
        </w:rPr>
        <w:t>Форма графика оплаты 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7" w:name="_Toc440361384"/>
      <w:bookmarkStart w:id="1068" w:name="_Toc440376139"/>
      <w:bookmarkStart w:id="1069" w:name="_Toc440376266"/>
      <w:bookmarkStart w:id="1070" w:name="_Toc440382524"/>
      <w:bookmarkStart w:id="1071" w:name="_Toc440447194"/>
      <w:bookmarkStart w:id="1072" w:name="_Toc440632355"/>
      <w:bookmarkStart w:id="1073" w:name="_Toc440875127"/>
      <w:bookmarkStart w:id="1074" w:name="_Toc441131114"/>
      <w:bookmarkStart w:id="1075" w:name="_Toc465774637"/>
      <w:bookmarkStart w:id="1076" w:name="_Toc465848866"/>
      <w:bookmarkStart w:id="1077" w:name="_Toc468876186"/>
      <w:bookmarkStart w:id="1078" w:name="_Toc469487680"/>
      <w:bookmarkStart w:id="1079" w:name="_Toc471979981"/>
      <w:bookmarkStart w:id="1080" w:name="_Toc498590234"/>
      <w:r w:rsidRPr="009F5821">
        <w:rPr>
          <w:szCs w:val="24"/>
        </w:rPr>
        <w:lastRenderedPageBreak/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1" w:name="_Ref440361531"/>
      <w:bookmarkStart w:id="1082" w:name="_Ref440361610"/>
      <w:bookmarkStart w:id="1083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5"/>
      <w:bookmarkEnd w:id="946"/>
      <w:bookmarkEnd w:id="1048"/>
      <w:bookmarkEnd w:id="1049"/>
      <w:bookmarkEnd w:id="1050"/>
      <w:bookmarkEnd w:id="1051"/>
      <w:bookmarkEnd w:id="1052"/>
      <w:bookmarkEnd w:id="1081"/>
      <w:bookmarkEnd w:id="1082"/>
      <w:bookmarkEnd w:id="1083"/>
    </w:p>
    <w:p w:rsidR="004F4D80" w:rsidRPr="009F5821" w:rsidRDefault="004F4D80" w:rsidP="004F4D80">
      <w:pPr>
        <w:pStyle w:val="3"/>
        <w:rPr>
          <w:szCs w:val="24"/>
        </w:rPr>
      </w:pPr>
      <w:bookmarkStart w:id="1084" w:name="_Toc439170685"/>
      <w:bookmarkStart w:id="1085" w:name="_Toc439172787"/>
      <w:bookmarkStart w:id="1086" w:name="_Toc439173231"/>
      <w:bookmarkStart w:id="1087" w:name="_Toc439238227"/>
      <w:bookmarkStart w:id="1088" w:name="_Toc439252775"/>
      <w:bookmarkStart w:id="1089" w:name="_Toc439323749"/>
      <w:bookmarkStart w:id="1090" w:name="_Toc440361386"/>
      <w:bookmarkStart w:id="1091" w:name="_Toc440376141"/>
      <w:bookmarkStart w:id="1092" w:name="_Toc440376268"/>
      <w:bookmarkStart w:id="1093" w:name="_Toc440382526"/>
      <w:bookmarkStart w:id="1094" w:name="_Toc440447196"/>
      <w:bookmarkStart w:id="1095" w:name="_Toc440632357"/>
      <w:bookmarkStart w:id="1096" w:name="_Toc440875129"/>
      <w:bookmarkStart w:id="1097" w:name="_Toc441131116"/>
      <w:bookmarkStart w:id="1098" w:name="_Toc465774639"/>
      <w:bookmarkStart w:id="1099" w:name="_Toc465848868"/>
      <w:bookmarkStart w:id="1100" w:name="_Toc468876188"/>
      <w:bookmarkStart w:id="1101" w:name="_Toc469487682"/>
      <w:bookmarkStart w:id="1102" w:name="_Toc471979983"/>
      <w:bookmarkStart w:id="1103" w:name="_Toc498590236"/>
      <w:bookmarkStart w:id="1104" w:name="_Toc157248186"/>
      <w:bookmarkStart w:id="1105" w:name="_Toc157496555"/>
      <w:bookmarkStart w:id="1106" w:name="_Toc158206094"/>
      <w:bookmarkStart w:id="1107" w:name="_Toc164057779"/>
      <w:bookmarkStart w:id="1108" w:name="_Toc164137129"/>
      <w:bookmarkStart w:id="1109" w:name="_Toc164161289"/>
      <w:bookmarkStart w:id="1110" w:name="_Toc165173860"/>
      <w:r w:rsidRPr="009F5821">
        <w:rPr>
          <w:szCs w:val="24"/>
        </w:rPr>
        <w:t>Форма Протокола разногласий к проекту Договора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Pr="009F5821">
        <w:rPr>
          <w:szCs w:val="24"/>
        </w:rPr>
        <w:t xml:space="preserve"> 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6"/>
      <w:bookmarkStart w:id="1112" w:name="_Toc439172788"/>
      <w:bookmarkStart w:id="1113" w:name="_Toc439173232"/>
      <w:bookmarkStart w:id="1114" w:name="_Toc439238228"/>
      <w:bookmarkStart w:id="1115" w:name="_Toc439252776"/>
      <w:bookmarkStart w:id="1116" w:name="_Toc439323750"/>
      <w:bookmarkStart w:id="1117" w:name="_Toc440361387"/>
      <w:bookmarkStart w:id="1118" w:name="_Toc440376142"/>
      <w:bookmarkStart w:id="1119" w:name="_Toc440376269"/>
      <w:bookmarkStart w:id="1120" w:name="_Toc440382527"/>
      <w:bookmarkStart w:id="1121" w:name="_Toc440447197"/>
      <w:bookmarkStart w:id="1122" w:name="_Toc440632358"/>
      <w:bookmarkStart w:id="1123" w:name="_Toc440875130"/>
      <w:bookmarkStart w:id="1124" w:name="_Toc441131117"/>
      <w:bookmarkStart w:id="1125" w:name="_Toc465774640"/>
      <w:bookmarkStart w:id="1126" w:name="_Toc465848869"/>
      <w:bookmarkStart w:id="1127" w:name="_Toc468876189"/>
      <w:bookmarkStart w:id="1128" w:name="_Toc469487683"/>
      <w:bookmarkStart w:id="1129" w:name="_Toc471979984"/>
      <w:bookmarkStart w:id="1130" w:name="_Toc498590237"/>
      <w:r w:rsidRPr="009F5821">
        <w:rPr>
          <w:szCs w:val="24"/>
        </w:rPr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1" w:name="_Ref55335823"/>
      <w:bookmarkStart w:id="1132" w:name="_Ref55336359"/>
      <w:bookmarkStart w:id="1133" w:name="_Toc57314675"/>
      <w:bookmarkStart w:id="1134" w:name="_Toc69728989"/>
      <w:bookmarkStart w:id="1135" w:name="_Toc98253939"/>
      <w:bookmarkStart w:id="1136" w:name="_Toc165173865"/>
      <w:bookmarkStart w:id="1137" w:name="_Toc423423672"/>
      <w:bookmarkStart w:id="1138" w:name="_Toc498590238"/>
      <w:bookmarkEnd w:id="78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F5821" w:rsidRDefault="004F4D80" w:rsidP="004F4D80">
      <w:pPr>
        <w:pStyle w:val="3"/>
        <w:rPr>
          <w:szCs w:val="24"/>
        </w:rPr>
      </w:pPr>
      <w:bookmarkStart w:id="1139" w:name="_Toc98253940"/>
      <w:bookmarkStart w:id="1140" w:name="_Toc157248192"/>
      <w:bookmarkStart w:id="1141" w:name="_Toc157496561"/>
      <w:bookmarkStart w:id="1142" w:name="_Toc158206100"/>
      <w:bookmarkStart w:id="1143" w:name="_Toc164057785"/>
      <w:bookmarkStart w:id="1144" w:name="_Toc164137135"/>
      <w:bookmarkStart w:id="1145" w:name="_Toc164161295"/>
      <w:bookmarkStart w:id="1146" w:name="_Toc165173866"/>
      <w:bookmarkStart w:id="1147" w:name="_Toc439170688"/>
      <w:bookmarkStart w:id="1148" w:name="_Toc439172790"/>
      <w:bookmarkStart w:id="1149" w:name="_Toc439173234"/>
      <w:bookmarkStart w:id="1150" w:name="_Toc439238230"/>
      <w:bookmarkStart w:id="1151" w:name="_Toc439252778"/>
      <w:bookmarkStart w:id="1152" w:name="_Ref440272119"/>
      <w:bookmarkStart w:id="1153" w:name="_Toc440361389"/>
      <w:bookmarkStart w:id="1154" w:name="_Ref444170274"/>
      <w:bookmarkStart w:id="1155" w:name="_Toc465774642"/>
      <w:bookmarkStart w:id="1156" w:name="_Toc465848871"/>
      <w:bookmarkStart w:id="1157" w:name="_Toc471979986"/>
      <w:bookmarkStart w:id="115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56486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C5648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5648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C5648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5648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C5648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5648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C5648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9" w:name="_Toc439170689"/>
            <w:bookmarkStart w:id="1160" w:name="_Toc439172791"/>
            <w:bookmarkStart w:id="1161" w:name="_Toc439173235"/>
            <w:bookmarkStart w:id="1162" w:name="_Toc439238231"/>
            <w:bookmarkStart w:id="1163" w:name="_Toc439252779"/>
            <w:bookmarkStart w:id="1164" w:name="_Ref440272147"/>
            <w:bookmarkStart w:id="1165" w:name="_Toc440361390"/>
            <w:bookmarkStart w:id="1166" w:name="_Ref444170284"/>
            <w:bookmarkStart w:id="116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8" w:name="_Ref491178928"/>
      <w:bookmarkStart w:id="1169" w:name="_Toc498590240"/>
      <w:r w:rsidRPr="009F5821">
        <w:rPr>
          <w:szCs w:val="24"/>
        </w:rPr>
        <w:lastRenderedPageBreak/>
        <w:t xml:space="preserve">Форма </w:t>
      </w:r>
      <w:bookmarkEnd w:id="1159"/>
      <w:bookmarkEnd w:id="1160"/>
      <w:bookmarkEnd w:id="1161"/>
      <w:bookmarkEnd w:id="116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0" w:name="_Toc439170690"/>
      <w:bookmarkStart w:id="1171" w:name="_Toc439172792"/>
      <w:bookmarkStart w:id="1172" w:name="_Toc439173236"/>
      <w:bookmarkStart w:id="117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0"/>
    <w:bookmarkEnd w:id="1171"/>
    <w:bookmarkEnd w:id="1172"/>
    <w:bookmarkEnd w:id="117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4" w:name="_Toc125426243"/>
      <w:bookmarkStart w:id="1175" w:name="_Toc396984070"/>
      <w:bookmarkStart w:id="117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7" w:name="_Toc439170691"/>
      <w:bookmarkStart w:id="1178" w:name="_Toc439172793"/>
      <w:bookmarkStart w:id="1179" w:name="_Toc439173237"/>
      <w:bookmarkStart w:id="1180" w:name="_Toc439238233"/>
      <w:bookmarkStart w:id="1181" w:name="_Toc439252780"/>
      <w:bookmarkStart w:id="1182" w:name="_Toc439323754"/>
      <w:bookmarkStart w:id="1183" w:name="_Toc440361391"/>
      <w:bookmarkStart w:id="1184" w:name="_Toc440376146"/>
      <w:bookmarkStart w:id="1185" w:name="_Toc440376273"/>
      <w:bookmarkStart w:id="1186" w:name="_Toc440382531"/>
      <w:bookmarkStart w:id="1187" w:name="_Toc440447201"/>
      <w:bookmarkStart w:id="1188" w:name="_Toc440632362"/>
      <w:bookmarkStart w:id="1189" w:name="_Toc440875134"/>
      <w:bookmarkStart w:id="1190" w:name="_Toc441131121"/>
      <w:bookmarkStart w:id="1191" w:name="_Toc465774644"/>
      <w:bookmarkStart w:id="1192" w:name="_Toc465848873"/>
      <w:bookmarkStart w:id="1193" w:name="_Toc471979988"/>
      <w:bookmarkStart w:id="1194" w:name="_Toc498590241"/>
      <w:r w:rsidRPr="00AE1D21">
        <w:rPr>
          <w:szCs w:val="24"/>
        </w:rPr>
        <w:lastRenderedPageBreak/>
        <w:t>Инструкции по заполнению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5" w:name="_Ref55336378"/>
      <w:bookmarkStart w:id="1196" w:name="_Toc57314676"/>
      <w:bookmarkStart w:id="1197" w:name="_Toc69728990"/>
      <w:bookmarkStart w:id="1198" w:name="_Toc98253942"/>
      <w:bookmarkStart w:id="1199" w:name="_Toc165173868"/>
      <w:bookmarkStart w:id="120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1" w:name="_Ref449016627"/>
      <w:bookmarkStart w:id="1202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D904EF" w:rsidRDefault="004F4D80" w:rsidP="004F4D80">
      <w:pPr>
        <w:pStyle w:val="3"/>
        <w:rPr>
          <w:szCs w:val="24"/>
        </w:rPr>
      </w:pPr>
      <w:bookmarkStart w:id="1203" w:name="_Toc98253943"/>
      <w:bookmarkStart w:id="1204" w:name="_Toc157248195"/>
      <w:bookmarkStart w:id="1205" w:name="_Toc157496564"/>
      <w:bookmarkStart w:id="1206" w:name="_Toc158206103"/>
      <w:bookmarkStart w:id="1207" w:name="_Toc164057788"/>
      <w:bookmarkStart w:id="1208" w:name="_Toc164137138"/>
      <w:bookmarkStart w:id="1209" w:name="_Toc164161298"/>
      <w:bookmarkStart w:id="1210" w:name="_Toc165173869"/>
      <w:bookmarkStart w:id="1211" w:name="_Toc439170693"/>
      <w:bookmarkStart w:id="1212" w:name="_Toc439172795"/>
      <w:bookmarkStart w:id="1213" w:name="_Toc439173239"/>
      <w:bookmarkStart w:id="1214" w:name="_Toc439238235"/>
      <w:bookmarkStart w:id="1215" w:name="_Toc439252782"/>
      <w:bookmarkStart w:id="1216" w:name="_Toc439323756"/>
      <w:bookmarkStart w:id="1217" w:name="_Toc440361393"/>
      <w:bookmarkStart w:id="1218" w:name="_Toc440376275"/>
      <w:bookmarkStart w:id="1219" w:name="_Toc440382533"/>
      <w:bookmarkStart w:id="1220" w:name="_Toc440447203"/>
      <w:bookmarkStart w:id="1221" w:name="_Toc440632364"/>
      <w:bookmarkStart w:id="1222" w:name="_Toc440875136"/>
      <w:bookmarkStart w:id="1223" w:name="_Toc441131123"/>
      <w:bookmarkStart w:id="1224" w:name="_Toc465774646"/>
      <w:bookmarkStart w:id="1225" w:name="_Toc465848875"/>
      <w:bookmarkStart w:id="1226" w:name="_Toc468876195"/>
      <w:bookmarkStart w:id="1227" w:name="_Toc469487689"/>
      <w:bookmarkStart w:id="1228" w:name="_Toc471979990"/>
      <w:bookmarkStart w:id="122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0" w:name="_Toc98253944"/>
      <w:bookmarkStart w:id="1231" w:name="_Toc157248196"/>
      <w:bookmarkStart w:id="1232" w:name="_Toc157496565"/>
      <w:bookmarkStart w:id="1233" w:name="_Toc158206104"/>
      <w:bookmarkStart w:id="1234" w:name="_Toc164057789"/>
      <w:bookmarkStart w:id="1235" w:name="_Toc164137139"/>
      <w:bookmarkStart w:id="1236" w:name="_Toc164161299"/>
      <w:bookmarkStart w:id="123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8" w:name="_Toc439170694"/>
      <w:bookmarkStart w:id="1239" w:name="_Toc439172796"/>
      <w:bookmarkStart w:id="1240" w:name="_Toc439173240"/>
      <w:bookmarkStart w:id="1241" w:name="_Toc439238236"/>
      <w:bookmarkStart w:id="1242" w:name="_Toc439252783"/>
      <w:bookmarkStart w:id="1243" w:name="_Toc439323757"/>
      <w:bookmarkStart w:id="1244" w:name="_Toc440361394"/>
      <w:bookmarkStart w:id="1245" w:name="_Toc440376276"/>
      <w:bookmarkStart w:id="1246" w:name="_Toc440382534"/>
      <w:bookmarkStart w:id="1247" w:name="_Toc440447204"/>
      <w:bookmarkStart w:id="1248" w:name="_Toc440632365"/>
      <w:bookmarkStart w:id="1249" w:name="_Toc440875137"/>
      <w:bookmarkStart w:id="1250" w:name="_Toc441131124"/>
      <w:bookmarkStart w:id="1251" w:name="_Toc465774647"/>
      <w:bookmarkStart w:id="1252" w:name="_Toc465848876"/>
      <w:bookmarkStart w:id="1253" w:name="_Toc468876196"/>
      <w:bookmarkStart w:id="1254" w:name="_Toc469487690"/>
      <w:bookmarkStart w:id="1255" w:name="_Toc471979991"/>
      <w:bookmarkStart w:id="1256" w:name="_Toc498590244"/>
      <w:r w:rsidRPr="00D904EF">
        <w:rPr>
          <w:szCs w:val="24"/>
        </w:rPr>
        <w:lastRenderedPageBreak/>
        <w:t>Инструкции по заполнению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7" w:name="_Ref55336389"/>
      <w:bookmarkStart w:id="1258" w:name="_Toc57314677"/>
      <w:bookmarkStart w:id="1259" w:name="_Toc69728991"/>
      <w:bookmarkStart w:id="1260" w:name="_Toc98253945"/>
      <w:bookmarkStart w:id="1261" w:name="_Toc165173871"/>
      <w:bookmarkStart w:id="1262" w:name="_Toc423423675"/>
      <w:bookmarkStart w:id="1263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D904EF" w:rsidRDefault="004F4D80" w:rsidP="004F4D80">
      <w:pPr>
        <w:pStyle w:val="3"/>
        <w:rPr>
          <w:szCs w:val="24"/>
        </w:rPr>
      </w:pPr>
      <w:bookmarkStart w:id="1264" w:name="_Toc98253946"/>
      <w:bookmarkStart w:id="1265" w:name="_Toc157248198"/>
      <w:bookmarkStart w:id="1266" w:name="_Toc157496567"/>
      <w:bookmarkStart w:id="1267" w:name="_Toc158206106"/>
      <w:bookmarkStart w:id="1268" w:name="_Toc164057791"/>
      <w:bookmarkStart w:id="1269" w:name="_Toc164137141"/>
      <w:bookmarkStart w:id="1270" w:name="_Toc164161301"/>
      <w:bookmarkStart w:id="1271" w:name="_Toc165173872"/>
      <w:bookmarkStart w:id="1272" w:name="_Toc439170696"/>
      <w:bookmarkStart w:id="1273" w:name="_Toc439172798"/>
      <w:bookmarkStart w:id="1274" w:name="_Toc439173242"/>
      <w:bookmarkStart w:id="1275" w:name="_Toc439238238"/>
      <w:bookmarkStart w:id="1276" w:name="_Toc439252785"/>
      <w:bookmarkStart w:id="1277" w:name="_Toc439323759"/>
      <w:bookmarkStart w:id="1278" w:name="_Toc440361396"/>
      <w:bookmarkStart w:id="1279" w:name="_Toc440376278"/>
      <w:bookmarkStart w:id="1280" w:name="_Toc440382536"/>
      <w:bookmarkStart w:id="1281" w:name="_Toc440447206"/>
      <w:bookmarkStart w:id="1282" w:name="_Toc440632367"/>
      <w:bookmarkStart w:id="1283" w:name="_Toc440875139"/>
      <w:bookmarkStart w:id="1284" w:name="_Toc441131126"/>
      <w:bookmarkStart w:id="1285" w:name="_Toc465774649"/>
      <w:bookmarkStart w:id="1286" w:name="_Toc465848878"/>
      <w:bookmarkStart w:id="1287" w:name="_Toc468876198"/>
      <w:bookmarkStart w:id="1288" w:name="_Toc469487692"/>
      <w:bookmarkStart w:id="1289" w:name="_Toc471979993"/>
      <w:bookmarkStart w:id="1290" w:name="_Toc498590246"/>
      <w:r w:rsidRPr="00D904EF">
        <w:rPr>
          <w:szCs w:val="24"/>
        </w:rPr>
        <w:t>Форма Справки о материально-технических ресурсах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1" w:name="_Toc98253947"/>
      <w:bookmarkStart w:id="1292" w:name="_Toc157248199"/>
      <w:bookmarkStart w:id="1293" w:name="_Toc157496568"/>
      <w:bookmarkStart w:id="1294" w:name="_Toc158206107"/>
      <w:bookmarkStart w:id="1295" w:name="_Toc164057792"/>
      <w:bookmarkStart w:id="1296" w:name="_Toc164137142"/>
      <w:bookmarkStart w:id="1297" w:name="_Toc164161302"/>
      <w:bookmarkStart w:id="129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9" w:name="_Toc439170697"/>
      <w:bookmarkStart w:id="1300" w:name="_Toc439172799"/>
      <w:bookmarkStart w:id="1301" w:name="_Toc439173243"/>
      <w:bookmarkStart w:id="1302" w:name="_Toc439238239"/>
      <w:bookmarkStart w:id="1303" w:name="_Toc439252786"/>
      <w:bookmarkStart w:id="1304" w:name="_Toc439323760"/>
      <w:bookmarkStart w:id="1305" w:name="_Toc440361397"/>
      <w:bookmarkStart w:id="1306" w:name="_Toc440376279"/>
      <w:bookmarkStart w:id="1307" w:name="_Toc440382537"/>
      <w:bookmarkStart w:id="1308" w:name="_Toc440447207"/>
      <w:bookmarkStart w:id="1309" w:name="_Toc440632368"/>
      <w:bookmarkStart w:id="1310" w:name="_Toc440875140"/>
      <w:bookmarkStart w:id="1311" w:name="_Toc441131127"/>
      <w:bookmarkStart w:id="1312" w:name="_Toc465774650"/>
      <w:bookmarkStart w:id="1313" w:name="_Toc465848879"/>
      <w:bookmarkStart w:id="1314" w:name="_Toc468876199"/>
      <w:bookmarkStart w:id="1315" w:name="_Toc469487693"/>
      <w:bookmarkStart w:id="1316" w:name="_Toc471979994"/>
      <w:bookmarkStart w:id="1317" w:name="_Toc498590247"/>
      <w:r w:rsidRPr="00D904EF">
        <w:rPr>
          <w:szCs w:val="24"/>
        </w:rPr>
        <w:lastRenderedPageBreak/>
        <w:t>Инструкции по заполнению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8" w:name="_Ref55336398"/>
      <w:bookmarkStart w:id="1319" w:name="_Toc57314678"/>
      <w:bookmarkStart w:id="1320" w:name="_Toc69728992"/>
      <w:bookmarkStart w:id="1321" w:name="_Toc98253948"/>
      <w:bookmarkStart w:id="1322" w:name="_Toc165173874"/>
      <w:bookmarkStart w:id="1323" w:name="_Toc423423676"/>
      <w:bookmarkStart w:id="1324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D904EF" w:rsidRDefault="004F4D80" w:rsidP="004F4D80">
      <w:pPr>
        <w:pStyle w:val="3"/>
        <w:rPr>
          <w:szCs w:val="24"/>
        </w:rPr>
      </w:pPr>
      <w:bookmarkStart w:id="1325" w:name="_Toc98253949"/>
      <w:bookmarkStart w:id="1326" w:name="_Toc157248201"/>
      <w:bookmarkStart w:id="1327" w:name="_Toc157496570"/>
      <w:bookmarkStart w:id="1328" w:name="_Toc158206109"/>
      <w:bookmarkStart w:id="1329" w:name="_Toc164057794"/>
      <w:bookmarkStart w:id="1330" w:name="_Toc164137144"/>
      <w:bookmarkStart w:id="1331" w:name="_Toc164161304"/>
      <w:bookmarkStart w:id="1332" w:name="_Toc165173875"/>
      <w:bookmarkStart w:id="1333" w:name="_Toc439170699"/>
      <w:bookmarkStart w:id="1334" w:name="_Toc439172801"/>
      <w:bookmarkStart w:id="1335" w:name="_Toc439173245"/>
      <w:bookmarkStart w:id="1336" w:name="_Toc439238241"/>
      <w:bookmarkStart w:id="1337" w:name="_Toc439252788"/>
      <w:bookmarkStart w:id="1338" w:name="_Toc439323762"/>
      <w:bookmarkStart w:id="1339" w:name="_Toc440361399"/>
      <w:bookmarkStart w:id="1340" w:name="_Toc440376281"/>
      <w:bookmarkStart w:id="1341" w:name="_Toc440382539"/>
      <w:bookmarkStart w:id="1342" w:name="_Toc440447209"/>
      <w:bookmarkStart w:id="1343" w:name="_Toc440632370"/>
      <w:bookmarkStart w:id="1344" w:name="_Toc440875142"/>
      <w:bookmarkStart w:id="1345" w:name="_Toc441131129"/>
      <w:bookmarkStart w:id="1346" w:name="_Toc465774652"/>
      <w:bookmarkStart w:id="1347" w:name="_Toc465848881"/>
      <w:bookmarkStart w:id="1348" w:name="_Toc468876201"/>
      <w:bookmarkStart w:id="1349" w:name="_Toc469487695"/>
      <w:bookmarkStart w:id="1350" w:name="_Toc471979996"/>
      <w:bookmarkStart w:id="1351" w:name="_Toc498590249"/>
      <w:r w:rsidRPr="00D904EF">
        <w:rPr>
          <w:szCs w:val="24"/>
        </w:rPr>
        <w:t>Форма Справки о кадровых ресурсах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2" w:name="_Toc98253950"/>
      <w:bookmarkStart w:id="1353" w:name="_Toc157248202"/>
      <w:bookmarkStart w:id="1354" w:name="_Toc157496571"/>
      <w:bookmarkStart w:id="1355" w:name="_Toc158206110"/>
      <w:bookmarkStart w:id="1356" w:name="_Toc164057795"/>
      <w:bookmarkStart w:id="1357" w:name="_Toc164137145"/>
      <w:bookmarkStart w:id="1358" w:name="_Toc164161305"/>
      <w:bookmarkStart w:id="135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0" w:name="_Toc439170700"/>
      <w:bookmarkStart w:id="1361" w:name="_Toc439172802"/>
      <w:bookmarkStart w:id="1362" w:name="_Toc439173246"/>
      <w:bookmarkStart w:id="1363" w:name="_Toc439238242"/>
      <w:bookmarkStart w:id="1364" w:name="_Toc439252789"/>
      <w:bookmarkStart w:id="1365" w:name="_Toc439323763"/>
      <w:bookmarkStart w:id="1366" w:name="_Toc440361400"/>
      <w:bookmarkStart w:id="1367" w:name="_Toc440376282"/>
      <w:bookmarkStart w:id="1368" w:name="_Toc440382540"/>
      <w:bookmarkStart w:id="1369" w:name="_Toc440447210"/>
      <w:bookmarkStart w:id="1370" w:name="_Toc440632371"/>
      <w:bookmarkStart w:id="1371" w:name="_Toc440875143"/>
      <w:bookmarkStart w:id="1372" w:name="_Toc441131130"/>
      <w:bookmarkStart w:id="1373" w:name="_Toc465774653"/>
      <w:bookmarkStart w:id="1374" w:name="_Toc465848882"/>
      <w:bookmarkStart w:id="1375" w:name="_Toc468876202"/>
      <w:bookmarkStart w:id="1376" w:name="_Toc469487696"/>
      <w:bookmarkStart w:id="1377" w:name="_Toc471979997"/>
      <w:bookmarkStart w:id="1378" w:name="_Toc498590250"/>
      <w:r w:rsidRPr="00D904EF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79" w:name="_Toc165173881"/>
      <w:bookmarkStart w:id="1380" w:name="_Ref194749267"/>
      <w:bookmarkStart w:id="1381" w:name="_Toc423423677"/>
      <w:bookmarkStart w:id="1382" w:name="_Ref440271993"/>
      <w:bookmarkStart w:id="1383" w:name="_Ref440274659"/>
      <w:bookmarkStart w:id="1384" w:name="_Toc498590251"/>
      <w:bookmarkStart w:id="1385" w:name="_Ref90381523"/>
      <w:bookmarkStart w:id="1386" w:name="_Toc90385124"/>
      <w:bookmarkStart w:id="1387" w:name="_Ref96861029"/>
      <w:bookmarkStart w:id="1388" w:name="_Toc97651410"/>
      <w:bookmarkStart w:id="138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9"/>
      <w:bookmarkEnd w:id="1380"/>
      <w:bookmarkEnd w:id="1381"/>
      <w:bookmarkEnd w:id="1382"/>
      <w:bookmarkEnd w:id="1383"/>
      <w:bookmarkEnd w:id="1384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7651411"/>
      <w:bookmarkStart w:id="1391" w:name="_Toc98253956"/>
      <w:bookmarkStart w:id="1392" w:name="_Toc157248208"/>
      <w:bookmarkStart w:id="1393" w:name="_Toc157496577"/>
      <w:bookmarkStart w:id="1394" w:name="_Toc158206116"/>
      <w:bookmarkStart w:id="1395" w:name="_Toc164057801"/>
      <w:bookmarkStart w:id="1396" w:name="_Toc164137151"/>
      <w:bookmarkStart w:id="1397" w:name="_Toc164161311"/>
      <w:bookmarkStart w:id="1398" w:name="_Toc165173882"/>
      <w:bookmarkStart w:id="1399" w:name="_Toc439170702"/>
      <w:bookmarkStart w:id="1400" w:name="_Toc439172804"/>
      <w:bookmarkStart w:id="1401" w:name="_Toc439173248"/>
      <w:bookmarkStart w:id="1402" w:name="_Toc439238244"/>
      <w:bookmarkStart w:id="1403" w:name="_Toc439252791"/>
      <w:bookmarkStart w:id="1404" w:name="_Toc439323765"/>
      <w:bookmarkStart w:id="1405" w:name="_Toc440361402"/>
      <w:bookmarkStart w:id="1406" w:name="_Toc440376284"/>
      <w:bookmarkStart w:id="1407" w:name="_Toc440382542"/>
      <w:bookmarkStart w:id="1408" w:name="_Toc440447212"/>
      <w:bookmarkStart w:id="1409" w:name="_Toc440632373"/>
      <w:bookmarkStart w:id="1410" w:name="_Toc440875145"/>
      <w:bookmarkStart w:id="1411" w:name="_Toc441131132"/>
      <w:bookmarkStart w:id="1412" w:name="_Toc465774655"/>
      <w:bookmarkStart w:id="1413" w:name="_Toc465848884"/>
      <w:bookmarkStart w:id="1414" w:name="_Toc468876204"/>
      <w:bookmarkStart w:id="1415" w:name="_Toc469487698"/>
      <w:bookmarkStart w:id="1416" w:name="_Toc471979999"/>
      <w:bookmarkStart w:id="1417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8" w:name="_Toc97651412"/>
      <w:bookmarkStart w:id="1419" w:name="_Toc98253957"/>
      <w:bookmarkStart w:id="1420" w:name="_Toc157248209"/>
      <w:bookmarkStart w:id="1421" w:name="_Toc157496578"/>
      <w:bookmarkStart w:id="1422" w:name="_Toc158206117"/>
      <w:bookmarkStart w:id="1423" w:name="_Toc164057802"/>
      <w:bookmarkStart w:id="1424" w:name="_Toc164137152"/>
      <w:bookmarkStart w:id="1425" w:name="_Toc164161312"/>
      <w:bookmarkStart w:id="142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7" w:name="_Toc439170703"/>
      <w:bookmarkStart w:id="1428" w:name="_Toc439172805"/>
      <w:bookmarkStart w:id="1429" w:name="_Toc439173249"/>
      <w:bookmarkStart w:id="1430" w:name="_Toc439238245"/>
      <w:bookmarkStart w:id="1431" w:name="_Toc439252792"/>
      <w:bookmarkStart w:id="1432" w:name="_Toc439323766"/>
      <w:bookmarkStart w:id="1433" w:name="_Toc440361403"/>
      <w:bookmarkStart w:id="1434" w:name="_Toc440376285"/>
      <w:bookmarkStart w:id="1435" w:name="_Toc440382543"/>
      <w:bookmarkStart w:id="1436" w:name="_Toc440447213"/>
      <w:bookmarkStart w:id="1437" w:name="_Toc440632374"/>
      <w:bookmarkStart w:id="1438" w:name="_Toc440875146"/>
      <w:bookmarkStart w:id="1439" w:name="_Toc441131133"/>
      <w:bookmarkStart w:id="1440" w:name="_Toc465774656"/>
      <w:bookmarkStart w:id="1441" w:name="_Toc465848885"/>
      <w:bookmarkStart w:id="1442" w:name="_Toc468876205"/>
      <w:bookmarkStart w:id="1443" w:name="_Toc469487699"/>
      <w:bookmarkStart w:id="1444" w:name="_Toc471980000"/>
      <w:bookmarkStart w:id="1445" w:name="_Toc498590253"/>
      <w:r w:rsidRPr="00D904EF">
        <w:rPr>
          <w:szCs w:val="24"/>
        </w:rPr>
        <w:lastRenderedPageBreak/>
        <w:t>Инструкции по заполнению</w:t>
      </w:r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5"/>
    <w:bookmarkEnd w:id="1386"/>
    <w:bookmarkEnd w:id="1387"/>
    <w:bookmarkEnd w:id="1388"/>
    <w:bookmarkEnd w:id="138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0"/>
      <w:bookmarkStart w:id="1448" w:name="_Ref440272035"/>
      <w:bookmarkStart w:id="1449" w:name="_Ref440274733"/>
      <w:bookmarkStart w:id="1450" w:name="_Ref444181467"/>
      <w:bookmarkStart w:id="1451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6"/>
      <w:bookmarkEnd w:id="1447"/>
      <w:bookmarkEnd w:id="1448"/>
      <w:bookmarkEnd w:id="1449"/>
      <w:bookmarkEnd w:id="1450"/>
      <w:bookmarkEnd w:id="1451"/>
    </w:p>
    <w:p w:rsidR="004F4D80" w:rsidRPr="00F86C07" w:rsidRDefault="00F86C07" w:rsidP="004F4D80">
      <w:pPr>
        <w:pStyle w:val="3"/>
        <w:rPr>
          <w:szCs w:val="24"/>
        </w:rPr>
      </w:pPr>
      <w:bookmarkStart w:id="1452" w:name="_Toc343690584"/>
      <w:bookmarkStart w:id="1453" w:name="_Toc372294428"/>
      <w:bookmarkStart w:id="1454" w:name="_Toc379288896"/>
      <w:bookmarkStart w:id="1455" w:name="_Toc384734780"/>
      <w:bookmarkStart w:id="1456" w:name="_Toc396984078"/>
      <w:bookmarkStart w:id="1457" w:name="_Toc423423681"/>
      <w:bookmarkStart w:id="1458" w:name="_Toc439170710"/>
      <w:bookmarkStart w:id="1459" w:name="_Toc439172812"/>
      <w:bookmarkStart w:id="1460" w:name="_Toc439173253"/>
      <w:bookmarkStart w:id="1461" w:name="_Toc439238249"/>
      <w:bookmarkStart w:id="1462" w:name="_Toc439252796"/>
      <w:bookmarkStart w:id="1463" w:name="_Toc439323770"/>
      <w:bookmarkStart w:id="1464" w:name="_Toc440361405"/>
      <w:bookmarkStart w:id="1465" w:name="_Toc440376287"/>
      <w:bookmarkStart w:id="1466" w:name="_Toc440382545"/>
      <w:bookmarkStart w:id="1467" w:name="_Toc440447215"/>
      <w:bookmarkStart w:id="1468" w:name="_Toc440632376"/>
      <w:bookmarkStart w:id="1469" w:name="_Toc440875148"/>
      <w:bookmarkStart w:id="1470" w:name="_Toc441131135"/>
      <w:bookmarkStart w:id="1471" w:name="_Toc441572140"/>
      <w:bookmarkStart w:id="1472" w:name="_Toc441575232"/>
      <w:bookmarkStart w:id="1473" w:name="_Toc442195898"/>
      <w:bookmarkStart w:id="1474" w:name="_Toc442251940"/>
      <w:bookmarkStart w:id="1475" w:name="_Toc442258889"/>
      <w:bookmarkStart w:id="1476" w:name="_Toc442259129"/>
      <w:bookmarkStart w:id="1477" w:name="_Toc447292892"/>
      <w:bookmarkStart w:id="1478" w:name="_Toc461808964"/>
      <w:bookmarkStart w:id="1479" w:name="_Toc463514796"/>
      <w:bookmarkStart w:id="1480" w:name="_Toc466967523"/>
      <w:bookmarkStart w:id="1481" w:name="_Toc467574715"/>
      <w:bookmarkStart w:id="1482" w:name="_Toc468441758"/>
      <w:bookmarkStart w:id="1483" w:name="_Toc469480233"/>
      <w:bookmarkStart w:id="1484" w:name="_Toc472409262"/>
      <w:bookmarkStart w:id="1485" w:name="_Toc498417409"/>
      <w:bookmarkStart w:id="1486" w:name="_Toc498590255"/>
      <w:r w:rsidRPr="00F86C07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5"/>
      <w:bookmarkEnd w:id="148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C5648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C5648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C5648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C5648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7" w:name="_Toc343690585"/>
      <w:bookmarkStart w:id="1488" w:name="_Toc372294429"/>
      <w:bookmarkStart w:id="1489" w:name="_Toc379288897"/>
      <w:bookmarkStart w:id="1490" w:name="_Toc384734781"/>
      <w:bookmarkStart w:id="1491" w:name="_Toc396984079"/>
      <w:bookmarkStart w:id="1492" w:name="_Toc423423682"/>
      <w:bookmarkStart w:id="1493" w:name="_Toc439170711"/>
      <w:bookmarkStart w:id="1494" w:name="_Toc439172813"/>
      <w:bookmarkStart w:id="1495" w:name="_Toc439173254"/>
      <w:bookmarkStart w:id="1496" w:name="_Toc439238250"/>
      <w:bookmarkStart w:id="1497" w:name="_Toc439252797"/>
      <w:bookmarkStart w:id="1498" w:name="_Toc439323771"/>
      <w:bookmarkStart w:id="1499" w:name="_Toc440361406"/>
      <w:bookmarkStart w:id="1500" w:name="_Toc440376288"/>
      <w:bookmarkStart w:id="1501" w:name="_Toc440382546"/>
      <w:bookmarkStart w:id="1502" w:name="_Toc440447216"/>
      <w:bookmarkStart w:id="1503" w:name="_Toc440632377"/>
      <w:bookmarkStart w:id="1504" w:name="_Toc440875149"/>
      <w:bookmarkStart w:id="1505" w:name="_Toc441131136"/>
      <w:bookmarkStart w:id="1506" w:name="_Toc465774659"/>
      <w:bookmarkStart w:id="1507" w:name="_Toc465848888"/>
      <w:bookmarkStart w:id="1508" w:name="_Toc468876208"/>
      <w:bookmarkStart w:id="1509" w:name="_Toc469487702"/>
      <w:bookmarkStart w:id="1510" w:name="_Toc471980003"/>
      <w:bookmarkStart w:id="1511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2" w:name="_Toc329588495"/>
      <w:bookmarkStart w:id="1513" w:name="_Toc423423683"/>
      <w:bookmarkStart w:id="1514" w:name="_Ref440272051"/>
      <w:bookmarkStart w:id="151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C5648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C56486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C56486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C56486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C56486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C5648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C5648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C5648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C5648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C5648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C5648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2"/>
      <w:bookmarkEnd w:id="1513"/>
      <w:bookmarkEnd w:id="1514"/>
      <w:bookmarkEnd w:id="1515"/>
      <w:bookmarkEnd w:id="1516"/>
    </w:p>
    <w:p w:rsidR="004F4D80" w:rsidRPr="00AE1D21" w:rsidRDefault="004F4D80" w:rsidP="004F4D80">
      <w:pPr>
        <w:pStyle w:val="3"/>
        <w:rPr>
          <w:szCs w:val="24"/>
        </w:rPr>
      </w:pPr>
      <w:bookmarkStart w:id="1517" w:name="_Toc343690587"/>
      <w:bookmarkStart w:id="1518" w:name="_Toc372294431"/>
      <w:bookmarkStart w:id="1519" w:name="_Toc379288899"/>
      <w:bookmarkStart w:id="1520" w:name="_Toc384734783"/>
      <w:bookmarkStart w:id="1521" w:name="_Toc396984081"/>
      <w:bookmarkStart w:id="1522" w:name="_Toc423423684"/>
      <w:bookmarkStart w:id="1523" w:name="_Toc439170713"/>
      <w:bookmarkStart w:id="1524" w:name="_Toc439172815"/>
      <w:bookmarkStart w:id="1525" w:name="_Toc439173256"/>
      <w:bookmarkStart w:id="1526" w:name="_Toc439238252"/>
      <w:bookmarkStart w:id="1527" w:name="_Toc439252799"/>
      <w:bookmarkStart w:id="1528" w:name="_Toc439323773"/>
      <w:bookmarkStart w:id="1529" w:name="_Toc440361408"/>
      <w:bookmarkStart w:id="1530" w:name="_Toc440376290"/>
      <w:bookmarkStart w:id="1531" w:name="_Toc440382548"/>
      <w:bookmarkStart w:id="1532" w:name="_Toc440447218"/>
      <w:bookmarkStart w:id="1533" w:name="_Toc440632379"/>
      <w:bookmarkStart w:id="1534" w:name="_Toc440875151"/>
      <w:bookmarkStart w:id="1535" w:name="_Toc441131138"/>
      <w:bookmarkStart w:id="1536" w:name="_Toc465774661"/>
      <w:bookmarkStart w:id="1537" w:name="_Toc465848890"/>
      <w:bookmarkStart w:id="1538" w:name="_Toc468876210"/>
      <w:bookmarkStart w:id="1539" w:name="_Toc469487704"/>
      <w:bookmarkStart w:id="1540" w:name="_Toc471980005"/>
      <w:bookmarkStart w:id="1541" w:name="_Toc498590258"/>
      <w:r w:rsidRPr="008C4223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r w:rsidR="000D70B6" w:rsidRPr="00AE1D21">
        <w:rPr>
          <w:szCs w:val="24"/>
        </w:rPr>
        <w:t>Согласия на обработку персональных данных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42" w:name="_Toc441572144"/>
      <w:bookmarkStart w:id="1543" w:name="_Toc441575236"/>
      <w:bookmarkStart w:id="1544" w:name="_Toc442195902"/>
      <w:bookmarkStart w:id="1545" w:name="_Toc442251944"/>
      <w:bookmarkStart w:id="1546" w:name="_Toc442258893"/>
      <w:bookmarkStart w:id="1547" w:name="_Toc442259133"/>
      <w:bookmarkStart w:id="1548" w:name="_Toc442265444"/>
      <w:bookmarkStart w:id="1549" w:name="_Toc447292650"/>
      <w:bookmarkStart w:id="1550" w:name="_Toc461809096"/>
      <w:bookmarkStart w:id="1551" w:name="_Toc463514515"/>
      <w:bookmarkStart w:id="1552" w:name="_Toc466908635"/>
      <w:bookmarkStart w:id="1553" w:name="_Toc468196574"/>
      <w:bookmarkStart w:id="1554" w:name="_Toc468446655"/>
      <w:bookmarkStart w:id="1555" w:name="_Toc468446849"/>
      <w:bookmarkStart w:id="1556" w:name="_Toc469479705"/>
      <w:bookmarkStart w:id="1557" w:name="_Toc471986655"/>
      <w:bookmarkStart w:id="1558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59" w:name="_Toc439252801"/>
      <w:bookmarkStart w:id="1560" w:name="_Toc439323774"/>
      <w:bookmarkStart w:id="1561" w:name="_Toc440361409"/>
      <w:bookmarkStart w:id="1562" w:name="_Toc440376291"/>
      <w:bookmarkStart w:id="1563" w:name="_Toc440382549"/>
      <w:bookmarkStart w:id="1564" w:name="_Toc440447219"/>
      <w:bookmarkStart w:id="1565" w:name="_Toc440632380"/>
      <w:bookmarkStart w:id="1566" w:name="_Toc440875152"/>
      <w:bookmarkStart w:id="1567" w:name="_Toc441131139"/>
      <w:bookmarkStart w:id="1568" w:name="_Toc465774662"/>
      <w:bookmarkStart w:id="1569" w:name="_Toc465848891"/>
      <w:bookmarkStart w:id="1570" w:name="_Toc468876211"/>
      <w:bookmarkStart w:id="1571" w:name="_Toc469487705"/>
      <w:bookmarkStart w:id="1572" w:name="_Toc471980006"/>
      <w:bookmarkStart w:id="1573" w:name="_Toc498590259"/>
      <w:r w:rsidRPr="00AE1D21">
        <w:rPr>
          <w:szCs w:val="24"/>
        </w:rPr>
        <w:lastRenderedPageBreak/>
        <w:t>Инструкции по заполнению</w:t>
      </w:r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6215"/>
      <w:bookmarkStart w:id="1594" w:name="_Toc469487709"/>
      <w:bookmarkStart w:id="1595" w:name="_Toc471980010"/>
      <w:bookmarkStart w:id="1596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7" w:name="_Toc439170716"/>
      <w:bookmarkStart w:id="1598" w:name="_Toc439172818"/>
      <w:bookmarkStart w:id="1599" w:name="_Toc439173260"/>
      <w:bookmarkStart w:id="1600" w:name="_Toc439238256"/>
      <w:bookmarkStart w:id="1601" w:name="_Toc439252804"/>
      <w:bookmarkStart w:id="1602" w:name="_Toc439323777"/>
      <w:bookmarkStart w:id="1603" w:name="_Toc440361412"/>
      <w:bookmarkStart w:id="1604" w:name="_Toc440376294"/>
      <w:bookmarkStart w:id="1605" w:name="_Toc440382552"/>
      <w:bookmarkStart w:id="1606" w:name="_Toc440447222"/>
      <w:bookmarkStart w:id="1607" w:name="_Toc440632383"/>
      <w:bookmarkStart w:id="1608" w:name="_Toc440875155"/>
      <w:bookmarkStart w:id="1609" w:name="_Toc441131142"/>
      <w:bookmarkStart w:id="1610" w:name="_Toc465774667"/>
      <w:bookmarkStart w:id="1611" w:name="_Toc465848896"/>
      <w:bookmarkStart w:id="1612" w:name="_Toc468876216"/>
      <w:bookmarkStart w:id="1613" w:name="_Toc469487710"/>
      <w:bookmarkStart w:id="1614" w:name="_Toc471980011"/>
      <w:bookmarkStart w:id="1615" w:name="_Toc498590264"/>
      <w:r w:rsidRPr="007857E5">
        <w:rPr>
          <w:szCs w:val="24"/>
        </w:rPr>
        <w:lastRenderedPageBreak/>
        <w:t>Инструкции по заполнению</w:t>
      </w:r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6" w:name="_Ref465847449"/>
      <w:bookmarkStart w:id="1617" w:name="_Ref465847748"/>
      <w:bookmarkStart w:id="1618" w:name="_Ref465847768"/>
      <w:bookmarkStart w:id="1619" w:name="_Toc498590265"/>
      <w:r w:rsidRPr="00AE1D21">
        <w:lastRenderedPageBreak/>
        <w:t>Расписка  сдачи-приемки соглашения о неустойке (форма 15)</w:t>
      </w:r>
      <w:bookmarkEnd w:id="1616"/>
      <w:bookmarkEnd w:id="1617"/>
      <w:bookmarkEnd w:id="1618"/>
      <w:bookmarkEnd w:id="1619"/>
    </w:p>
    <w:p w:rsidR="00AF12BB" w:rsidRPr="00CC5A3A" w:rsidRDefault="00AF12BB" w:rsidP="00AF12BB">
      <w:pPr>
        <w:pStyle w:val="3"/>
        <w:rPr>
          <w:szCs w:val="24"/>
        </w:rPr>
      </w:pPr>
      <w:bookmarkStart w:id="1620" w:name="_Toc465774669"/>
      <w:bookmarkStart w:id="1621" w:name="_Toc465848898"/>
      <w:bookmarkStart w:id="1622" w:name="_Toc468876218"/>
      <w:bookmarkStart w:id="1623" w:name="_Toc469487712"/>
      <w:bookmarkStart w:id="1624" w:name="_Toc471980013"/>
      <w:bookmarkStart w:id="1625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20"/>
      <w:bookmarkEnd w:id="1621"/>
      <w:bookmarkEnd w:id="1622"/>
      <w:bookmarkEnd w:id="1623"/>
      <w:bookmarkEnd w:id="1624"/>
      <w:bookmarkEnd w:id="1625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6" w:name="_Toc465774670"/>
      <w:bookmarkStart w:id="1627" w:name="_Toc465848899"/>
      <w:bookmarkStart w:id="1628" w:name="_Toc468876219"/>
      <w:bookmarkStart w:id="1629" w:name="_Toc469487713"/>
      <w:bookmarkStart w:id="1630" w:name="_Toc471980014"/>
      <w:bookmarkStart w:id="1631" w:name="_Toc498590267"/>
      <w:r w:rsidRPr="00CC5A3A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bookmarkStart w:id="1653" w:name="_Toc498590269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6222"/>
      <w:bookmarkStart w:id="1673" w:name="_Toc469487716"/>
      <w:bookmarkStart w:id="1674" w:name="_Toc471980017"/>
      <w:bookmarkStart w:id="1675" w:name="_Toc498590270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6" w:name="_Ref93268095"/>
      <w:bookmarkStart w:id="1677" w:name="_Ref93268099"/>
      <w:bookmarkStart w:id="1678" w:name="_Toc98253958"/>
      <w:bookmarkStart w:id="1679" w:name="_Toc165173884"/>
      <w:bookmarkStart w:id="1680" w:name="_Toc423423678"/>
      <w:bookmarkStart w:id="1681" w:name="_Ref440272510"/>
      <w:bookmarkStart w:id="1682" w:name="_Ref440274961"/>
      <w:bookmarkStart w:id="1683" w:name="_Ref90381141"/>
      <w:bookmarkStart w:id="1684" w:name="_Toc90385121"/>
      <w:bookmarkStart w:id="1685" w:name="_Toc98253952"/>
      <w:bookmarkStart w:id="1686" w:name="_Toc165173878"/>
      <w:bookmarkStart w:id="1687" w:name="_Toc423427449"/>
      <w:bookmarkStart w:id="1688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635719" w:rsidRPr="00D904EF" w:rsidRDefault="00635719" w:rsidP="00635719">
      <w:pPr>
        <w:pStyle w:val="3"/>
        <w:rPr>
          <w:szCs w:val="24"/>
        </w:rPr>
      </w:pPr>
      <w:bookmarkStart w:id="1689" w:name="_Toc90385125"/>
      <w:bookmarkStart w:id="1690" w:name="_Toc439170705"/>
      <w:bookmarkStart w:id="1691" w:name="_Toc439172807"/>
      <w:bookmarkStart w:id="1692" w:name="_Toc439173268"/>
      <w:bookmarkStart w:id="1693" w:name="_Toc439238264"/>
      <w:bookmarkStart w:id="1694" w:name="_Toc439252812"/>
      <w:bookmarkStart w:id="1695" w:name="_Toc439323785"/>
      <w:bookmarkStart w:id="1696" w:name="_Toc440361420"/>
      <w:bookmarkStart w:id="1697" w:name="_Toc440376302"/>
      <w:bookmarkStart w:id="1698" w:name="_Toc440382560"/>
      <w:bookmarkStart w:id="1699" w:name="_Toc440447230"/>
      <w:bookmarkStart w:id="1700" w:name="_Toc440632391"/>
      <w:bookmarkStart w:id="1701" w:name="_Toc440875160"/>
      <w:bookmarkStart w:id="1702" w:name="_Toc441131147"/>
      <w:bookmarkStart w:id="1703" w:name="_Toc465774675"/>
      <w:bookmarkStart w:id="1704" w:name="_Toc465848904"/>
      <w:bookmarkStart w:id="1705" w:name="_Toc468876224"/>
      <w:bookmarkStart w:id="1706" w:name="_Toc469487718"/>
      <w:bookmarkStart w:id="1707" w:name="_Toc471980019"/>
      <w:bookmarkStart w:id="1708" w:name="_Toc498590272"/>
      <w:r w:rsidRPr="00D904EF">
        <w:rPr>
          <w:szCs w:val="24"/>
        </w:rPr>
        <w:t xml:space="preserve">Форма 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61421"/>
      <w:bookmarkStart w:id="1725" w:name="_Toc440376303"/>
      <w:bookmarkStart w:id="1726" w:name="_Toc440382561"/>
      <w:bookmarkStart w:id="1727" w:name="_Toc440447231"/>
      <w:bookmarkStart w:id="1728" w:name="_Toc440632392"/>
      <w:bookmarkStart w:id="1729" w:name="_Toc440875161"/>
      <w:bookmarkStart w:id="1730" w:name="_Toc441131148"/>
      <w:bookmarkStart w:id="1731" w:name="_Toc465774676"/>
      <w:bookmarkStart w:id="1732" w:name="_Toc465848905"/>
      <w:bookmarkStart w:id="1733" w:name="_Toc468876225"/>
      <w:bookmarkStart w:id="1734" w:name="_Toc469487719"/>
      <w:bookmarkStart w:id="1735" w:name="_Toc471980020"/>
      <w:bookmarkStart w:id="1736" w:name="_Toc498590273"/>
      <w:r w:rsidRPr="00D904EF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7" w:name="_Ref440376324"/>
      <w:bookmarkStart w:id="1738" w:name="_Ref440376401"/>
      <w:bookmarkStart w:id="1739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7"/>
      <w:bookmarkEnd w:id="1738"/>
      <w:bookmarkEnd w:id="1739"/>
    </w:p>
    <w:p w:rsidR="00CA1534" w:rsidRPr="00D904EF" w:rsidRDefault="00CA1534" w:rsidP="00CA1534">
      <w:pPr>
        <w:pStyle w:val="3"/>
        <w:rPr>
          <w:szCs w:val="24"/>
        </w:rPr>
      </w:pPr>
      <w:bookmarkStart w:id="1740" w:name="_Toc440376305"/>
      <w:bookmarkStart w:id="1741" w:name="_Toc440382563"/>
      <w:bookmarkStart w:id="1742" w:name="_Toc440447233"/>
      <w:bookmarkStart w:id="1743" w:name="_Toc440632394"/>
      <w:bookmarkStart w:id="1744" w:name="_Toc440875163"/>
      <w:bookmarkStart w:id="1745" w:name="_Toc441131150"/>
      <w:bookmarkStart w:id="1746" w:name="_Toc465774678"/>
      <w:bookmarkStart w:id="1747" w:name="_Toc465848907"/>
      <w:bookmarkStart w:id="1748" w:name="_Toc468876227"/>
      <w:bookmarkStart w:id="1749" w:name="_Toc469487721"/>
      <w:bookmarkStart w:id="1750" w:name="_Toc471980022"/>
      <w:bookmarkStart w:id="1751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52" w:name="_Toc440376306"/>
      <w:bookmarkStart w:id="1753" w:name="_Toc440382564"/>
      <w:bookmarkStart w:id="1754" w:name="_Toc440447234"/>
      <w:bookmarkStart w:id="1755" w:name="_Toc440632395"/>
      <w:bookmarkStart w:id="1756" w:name="_Toc440875164"/>
      <w:bookmarkStart w:id="1757" w:name="_Toc441131151"/>
      <w:bookmarkStart w:id="1758" w:name="_Toc465774679"/>
      <w:bookmarkStart w:id="1759" w:name="_Toc465848908"/>
      <w:bookmarkStart w:id="1760" w:name="_Toc468876228"/>
      <w:bookmarkStart w:id="1761" w:name="_Toc469487722"/>
      <w:bookmarkStart w:id="1762" w:name="_Toc471980023"/>
      <w:bookmarkStart w:id="1763" w:name="_Toc498590276"/>
      <w:r w:rsidRPr="00D904EF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486" w:rsidRDefault="00C56486">
      <w:pPr>
        <w:spacing w:line="240" w:lineRule="auto"/>
      </w:pPr>
      <w:r>
        <w:separator/>
      </w:r>
    </w:p>
  </w:endnote>
  <w:endnote w:type="continuationSeparator" w:id="0">
    <w:p w:rsidR="00C56486" w:rsidRDefault="00C56486">
      <w:pPr>
        <w:spacing w:line="240" w:lineRule="auto"/>
      </w:pPr>
      <w:r>
        <w:continuationSeparator/>
      </w:r>
    </w:p>
  </w:endnote>
  <w:endnote w:id="1">
    <w:p w:rsidR="00C56486" w:rsidRPr="00F86C07" w:rsidRDefault="00C56486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6486" w:rsidRDefault="00C5648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Pr="00FA0376" w:rsidRDefault="00C5648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B2669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C56486" w:rsidRPr="00EE0539" w:rsidRDefault="00C5648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C56486">
      <w:rPr>
        <w:sz w:val="18"/>
        <w:szCs w:val="18"/>
      </w:rPr>
      <w:t>заключения Договора оказания услуг по утилизации оборудования, содержащего ПХБ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486" w:rsidRDefault="00C56486">
      <w:pPr>
        <w:spacing w:line="240" w:lineRule="auto"/>
      </w:pPr>
      <w:r>
        <w:separator/>
      </w:r>
    </w:p>
  </w:footnote>
  <w:footnote w:type="continuationSeparator" w:id="0">
    <w:p w:rsidR="00C56486" w:rsidRDefault="00C56486">
      <w:pPr>
        <w:spacing w:line="240" w:lineRule="auto"/>
      </w:pPr>
      <w:r>
        <w:continuationSeparator/>
      </w:r>
    </w:p>
  </w:footnote>
  <w:footnote w:id="1">
    <w:p w:rsidR="00C56486" w:rsidRPr="00B36685" w:rsidRDefault="00C5648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56486" w:rsidRDefault="00C5648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56486" w:rsidRDefault="00C5648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56486" w:rsidRPr="00F83889" w:rsidRDefault="00C5648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56486" w:rsidRPr="00F83889" w:rsidRDefault="00C5648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56486" w:rsidRPr="00F83889" w:rsidRDefault="00C5648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56486" w:rsidRPr="00F83889" w:rsidRDefault="00C5648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56486" w:rsidRDefault="00C5648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Pr="00930031" w:rsidRDefault="00C5648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86" w:rsidRDefault="00C564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2669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486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5EC7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E5EC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64407-753B-4C20-9194-DF058E93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92</Pages>
  <Words>28700</Words>
  <Characters>163591</Characters>
  <Application>Microsoft Office Word</Application>
  <DocSecurity>0</DocSecurity>
  <Lines>1363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191908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152</cp:revision>
  <cp:lastPrinted>2015-12-29T14:27:00Z</cp:lastPrinted>
  <dcterms:created xsi:type="dcterms:W3CDTF">2016-01-13T12:36:00Z</dcterms:created>
  <dcterms:modified xsi:type="dcterms:W3CDTF">2018-06-27T11:30:00Z</dcterms:modified>
</cp:coreProperties>
</file>