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Pr="00D053CF" w:rsidRDefault="00EF260E" w:rsidP="005E428B">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A59FC" w:rsidRPr="00881784" w:rsidRDefault="006A59FC"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6A59FC" w:rsidRPr="00881784" w:rsidRDefault="006A59FC"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6A59FC" w:rsidRPr="00881784" w:rsidRDefault="006A59FC"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6A59FC" w:rsidRPr="00881784" w:rsidRDefault="006A59FC"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6A59FC" w:rsidRDefault="006A59FC" w:rsidP="005E428B">
                  <w:pPr>
                    <w:spacing w:line="240" w:lineRule="auto"/>
                    <w:ind w:right="-23"/>
                    <w:rPr>
                      <w:rFonts w:ascii="Helios" w:hAnsi="Helios"/>
                      <w:sz w:val="14"/>
                      <w:szCs w:val="14"/>
                    </w:rPr>
                  </w:pPr>
                  <w:r w:rsidRPr="00881784">
                    <w:rPr>
                      <w:rFonts w:ascii="Helios" w:hAnsi="Helios"/>
                      <w:sz w:val="14"/>
                      <w:szCs w:val="14"/>
                    </w:rPr>
                    <w:t>тел.: +7 (495) 747-92-92,</w:t>
                  </w:r>
                </w:p>
                <w:p w:rsidR="006A59FC" w:rsidRPr="00881784" w:rsidRDefault="006A59FC"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6A59FC" w:rsidRDefault="006A59FC"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6A59FC" w:rsidRDefault="006A59FC"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6A59FC" w:rsidRPr="00881784" w:rsidRDefault="006A59FC"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6A59FC" w:rsidRPr="006A59FC" w:rsidRDefault="006A59FC" w:rsidP="005E428B">
                  <w:pPr>
                    <w:spacing w:line="240" w:lineRule="auto"/>
                    <w:ind w:right="-23"/>
                    <w:rPr>
                      <w:rFonts w:ascii="Helios" w:hAnsi="Helios"/>
                      <w:sz w:val="14"/>
                      <w:szCs w:val="14"/>
                      <w:lang w:val="en-US"/>
                    </w:rPr>
                  </w:pPr>
                  <w:r>
                    <w:rPr>
                      <w:rFonts w:ascii="Helios" w:hAnsi="Helios"/>
                      <w:sz w:val="14"/>
                      <w:szCs w:val="14"/>
                    </w:rPr>
                    <w:t xml:space="preserve"> </w:t>
                  </w:r>
                  <w:r w:rsidRPr="00881784">
                    <w:rPr>
                      <w:rFonts w:ascii="Helios" w:hAnsi="Helios"/>
                      <w:sz w:val="14"/>
                      <w:szCs w:val="14"/>
                      <w:lang w:val="en-US"/>
                    </w:rPr>
                    <w:t>e</w:t>
                  </w:r>
                  <w:r w:rsidRPr="006A59FC">
                    <w:rPr>
                      <w:rFonts w:ascii="Helios" w:hAnsi="Helios"/>
                      <w:sz w:val="14"/>
                      <w:szCs w:val="14"/>
                      <w:lang w:val="en-US"/>
                    </w:rPr>
                    <w:t>-</w:t>
                  </w:r>
                  <w:r w:rsidRPr="00881784">
                    <w:rPr>
                      <w:rFonts w:ascii="Helios" w:hAnsi="Helios"/>
                      <w:sz w:val="14"/>
                      <w:szCs w:val="14"/>
                      <w:lang w:val="en-US"/>
                    </w:rPr>
                    <w:t>mail</w:t>
                  </w:r>
                  <w:r w:rsidRPr="006A59FC">
                    <w:rPr>
                      <w:rFonts w:ascii="Helios" w:hAnsi="Helios"/>
                      <w:sz w:val="14"/>
                      <w:szCs w:val="14"/>
                      <w:lang w:val="en-US"/>
                    </w:rPr>
                    <w:t xml:space="preserve">: </w:t>
                  </w:r>
                  <w:hyperlink r:id="rId9" w:history="1">
                    <w:r w:rsidRPr="00881784">
                      <w:rPr>
                        <w:rFonts w:ascii="Helios" w:hAnsi="Helios"/>
                        <w:sz w:val="14"/>
                        <w:szCs w:val="14"/>
                        <w:lang w:val="en-US"/>
                      </w:rPr>
                      <w:t>posta</w:t>
                    </w:r>
                    <w:r w:rsidRPr="006A59FC">
                      <w:rPr>
                        <w:rFonts w:ascii="Helios" w:hAnsi="Helios"/>
                        <w:sz w:val="14"/>
                        <w:szCs w:val="14"/>
                        <w:lang w:val="en-US"/>
                      </w:rPr>
                      <w:t>@</w:t>
                    </w:r>
                    <w:r w:rsidRPr="00881784">
                      <w:rPr>
                        <w:rFonts w:ascii="Helios" w:hAnsi="Helios"/>
                        <w:sz w:val="14"/>
                        <w:szCs w:val="14"/>
                        <w:lang w:val="en-US"/>
                      </w:rPr>
                      <w:t>mrsk</w:t>
                    </w:r>
                    <w:r w:rsidRPr="006A59FC">
                      <w:rPr>
                        <w:rFonts w:ascii="Helios" w:hAnsi="Helios"/>
                        <w:sz w:val="14"/>
                        <w:szCs w:val="14"/>
                        <w:lang w:val="en-US"/>
                      </w:rPr>
                      <w:t>-1.</w:t>
                    </w:r>
                    <w:r w:rsidRPr="00881784">
                      <w:rPr>
                        <w:rFonts w:ascii="Helios" w:hAnsi="Helios"/>
                        <w:sz w:val="14"/>
                        <w:szCs w:val="14"/>
                        <w:lang w:val="en-US"/>
                      </w:rPr>
                      <w:t>ru</w:t>
                    </w:r>
                  </w:hyperlink>
                  <w:r w:rsidRPr="006A59FC">
                    <w:rPr>
                      <w:rFonts w:ascii="Helios" w:hAnsi="Helios"/>
                      <w:sz w:val="14"/>
                      <w:szCs w:val="14"/>
                      <w:lang w:val="en-US"/>
                    </w:rPr>
                    <w:t xml:space="preserve">, </w:t>
                  </w:r>
                  <w:hyperlink r:id="rId10" w:history="1">
                    <w:r w:rsidRPr="00881784">
                      <w:rPr>
                        <w:rFonts w:ascii="Helios" w:hAnsi="Helios"/>
                        <w:sz w:val="14"/>
                        <w:szCs w:val="14"/>
                        <w:lang w:val="en-US"/>
                      </w:rPr>
                      <w:t>www</w:t>
                    </w:r>
                    <w:r w:rsidRPr="006A59FC">
                      <w:rPr>
                        <w:rFonts w:ascii="Helios" w:hAnsi="Helios"/>
                        <w:sz w:val="14"/>
                        <w:szCs w:val="14"/>
                        <w:lang w:val="en-US"/>
                      </w:rPr>
                      <w:t>.</w:t>
                    </w:r>
                    <w:r w:rsidRPr="00881784">
                      <w:rPr>
                        <w:rFonts w:ascii="Helios" w:hAnsi="Helios"/>
                        <w:sz w:val="14"/>
                        <w:szCs w:val="14"/>
                        <w:lang w:val="en-US"/>
                      </w:rPr>
                      <w:t>mrsk</w:t>
                    </w:r>
                    <w:r w:rsidRPr="006A59FC">
                      <w:rPr>
                        <w:rFonts w:ascii="Helios" w:hAnsi="Helios"/>
                        <w:sz w:val="14"/>
                        <w:szCs w:val="14"/>
                        <w:lang w:val="en-US"/>
                      </w:rPr>
                      <w:t>-1.</w:t>
                    </w:r>
                    <w:r w:rsidRPr="00881784">
                      <w:rPr>
                        <w:rFonts w:ascii="Helios" w:hAnsi="Helios"/>
                        <w:sz w:val="14"/>
                        <w:szCs w:val="14"/>
                        <w:lang w:val="en-US"/>
                      </w:rPr>
                      <w:t>ru</w:t>
                    </w:r>
                  </w:hyperlink>
                </w:p>
              </w:txbxContent>
            </v:textbox>
            <w10:wrap type="square" anchorx="margin"/>
          </v:shape>
        </w:pict>
      </w:r>
      <w:r w:rsidR="005E428B" w:rsidRPr="00D053CF">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053CF" w:rsidRDefault="005E428B" w:rsidP="005E428B">
      <w:pPr>
        <w:pStyle w:val="affffffe"/>
        <w:suppressAutoHyphens/>
        <w:jc w:val="center"/>
        <w:rPr>
          <w:rFonts w:ascii="Helios-Regular" w:hAnsi="Helios-Regular" w:cs="Helios-Regular"/>
          <w:color w:val="auto"/>
          <w:spacing w:val="4"/>
          <w:sz w:val="14"/>
          <w:szCs w:val="14"/>
          <w:lang w:val="en-US"/>
        </w:rPr>
      </w:pPr>
    </w:p>
    <w:p w:rsidR="005E428B" w:rsidRPr="00D053CF" w:rsidRDefault="005E428B" w:rsidP="005E428B">
      <w:pPr>
        <w:ind w:left="5670" w:firstLine="0"/>
        <w:jc w:val="center"/>
        <w:rPr>
          <w:sz w:val="24"/>
          <w:szCs w:val="24"/>
          <w:lang w:val="en-US"/>
        </w:rPr>
      </w:pPr>
    </w:p>
    <w:p w:rsidR="005E428B" w:rsidRPr="00D053CF" w:rsidRDefault="005E428B" w:rsidP="005E428B">
      <w:pPr>
        <w:jc w:val="center"/>
        <w:rPr>
          <w:rFonts w:ascii="Arial" w:hAnsi="Arial" w:cs="Arial"/>
          <w:noProof/>
          <w:sz w:val="18"/>
          <w:szCs w:val="18"/>
          <w:lang w:val="en-US"/>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866854" w:rsidRPr="004C5D06" w:rsidRDefault="00866854" w:rsidP="00866854">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866854" w:rsidRPr="004C5D06" w:rsidRDefault="00866854" w:rsidP="00866854">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866854" w:rsidRPr="00ED1247" w:rsidRDefault="00866854" w:rsidP="00866854">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 xml:space="preserve">Заместитель генерального директора – </w:t>
      </w:r>
    </w:p>
    <w:p w:rsidR="00866854" w:rsidRPr="00ED1247" w:rsidRDefault="00866854" w:rsidP="00866854">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директор филиала ПАО «МРСК Центра» - «Брянскэнерго»</w:t>
      </w:r>
    </w:p>
    <w:p w:rsidR="00866854" w:rsidRPr="00ED1247" w:rsidRDefault="00866854" w:rsidP="00866854">
      <w:pPr>
        <w:shd w:val="clear" w:color="auto" w:fill="FFFFFF" w:themeFill="background1"/>
        <w:suppressAutoHyphens w:val="0"/>
        <w:spacing w:line="240" w:lineRule="auto"/>
        <w:ind w:firstLine="0"/>
        <w:jc w:val="right"/>
        <w:rPr>
          <w:bCs w:val="0"/>
          <w:lang w:eastAsia="ru-RU"/>
        </w:rPr>
      </w:pPr>
    </w:p>
    <w:p w:rsidR="00866854" w:rsidRPr="00ED1247" w:rsidRDefault="00866854" w:rsidP="00866854">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____________________ Косарим А.И.</w:t>
      </w:r>
    </w:p>
    <w:p w:rsidR="00866854" w:rsidRPr="00ED1247" w:rsidRDefault="00866854" w:rsidP="00866854">
      <w:pPr>
        <w:shd w:val="clear" w:color="auto" w:fill="FFFFFF" w:themeFill="background1"/>
        <w:suppressAutoHyphens w:val="0"/>
        <w:spacing w:line="240" w:lineRule="auto"/>
        <w:ind w:firstLine="0"/>
        <w:jc w:val="right"/>
        <w:rPr>
          <w:b/>
          <w:bCs w:val="0"/>
          <w:kern w:val="36"/>
          <w:sz w:val="24"/>
          <w:szCs w:val="24"/>
          <w:lang w:eastAsia="ru-RU"/>
        </w:rPr>
      </w:pPr>
      <w:r w:rsidRPr="00ED1247">
        <w:rPr>
          <w:bCs w:val="0"/>
          <w:sz w:val="24"/>
          <w:szCs w:val="24"/>
          <w:lang w:eastAsia="ru-RU"/>
        </w:rPr>
        <w:t>«</w:t>
      </w:r>
      <w:r w:rsidR="006A59FC">
        <w:rPr>
          <w:bCs w:val="0"/>
          <w:sz w:val="24"/>
          <w:szCs w:val="24"/>
          <w:lang w:eastAsia="ru-RU"/>
        </w:rPr>
        <w:t>14</w:t>
      </w:r>
      <w:r w:rsidRPr="00823F25">
        <w:rPr>
          <w:bCs w:val="0"/>
          <w:sz w:val="24"/>
          <w:szCs w:val="24"/>
          <w:lang w:eastAsia="ru-RU"/>
        </w:rPr>
        <w:t xml:space="preserve">» </w:t>
      </w:r>
      <w:r w:rsidR="006A59FC">
        <w:rPr>
          <w:bCs w:val="0"/>
          <w:sz w:val="24"/>
          <w:szCs w:val="24"/>
          <w:lang w:eastAsia="ru-RU"/>
        </w:rPr>
        <w:t>декабря</w:t>
      </w:r>
      <w:r w:rsidRPr="00823F25">
        <w:rPr>
          <w:bCs w:val="0"/>
          <w:sz w:val="24"/>
          <w:szCs w:val="24"/>
          <w:lang w:eastAsia="ru-RU"/>
        </w:rPr>
        <w:t xml:space="preserve"> </w:t>
      </w:r>
      <w:r w:rsidRPr="00ED1247">
        <w:rPr>
          <w:bCs w:val="0"/>
          <w:sz w:val="24"/>
          <w:szCs w:val="24"/>
          <w:lang w:eastAsia="ru-RU"/>
        </w:rPr>
        <w:t>201</w:t>
      </w:r>
      <w:r>
        <w:rPr>
          <w:bCs w:val="0"/>
          <w:sz w:val="24"/>
          <w:szCs w:val="24"/>
          <w:lang w:eastAsia="ru-RU"/>
        </w:rPr>
        <w:t>8</w:t>
      </w:r>
      <w:r w:rsidRPr="00ED1247">
        <w:rPr>
          <w:bCs w:val="0"/>
          <w:sz w:val="24"/>
          <w:szCs w:val="24"/>
          <w:lang w:eastAsia="ru-RU"/>
        </w:rPr>
        <w:t xml:space="preserve"> года</w:t>
      </w:r>
    </w:p>
    <w:p w:rsidR="00866854" w:rsidRPr="00ED1247" w:rsidRDefault="00866854" w:rsidP="00866854">
      <w:pPr>
        <w:shd w:val="clear" w:color="auto" w:fill="FFFFFF" w:themeFill="background1"/>
        <w:ind w:firstLine="0"/>
        <w:jc w:val="left"/>
        <w:rPr>
          <w:sz w:val="24"/>
          <w:szCs w:val="24"/>
        </w:rPr>
      </w:pPr>
    </w:p>
    <w:p w:rsidR="00866854" w:rsidRPr="00ED1247" w:rsidRDefault="00866854" w:rsidP="00866854">
      <w:pPr>
        <w:shd w:val="clear" w:color="auto" w:fill="FFFFFF" w:themeFill="background1"/>
        <w:ind w:firstLine="0"/>
        <w:jc w:val="left"/>
        <w:rPr>
          <w:sz w:val="24"/>
          <w:szCs w:val="24"/>
        </w:rPr>
      </w:pPr>
    </w:p>
    <w:p w:rsidR="00866854" w:rsidRPr="00ED1247" w:rsidRDefault="00866854" w:rsidP="00866854">
      <w:pPr>
        <w:shd w:val="clear" w:color="auto" w:fill="FFFFFF" w:themeFill="background1"/>
        <w:spacing w:line="240" w:lineRule="auto"/>
        <w:ind w:left="6804" w:firstLine="0"/>
        <w:rPr>
          <w:b/>
          <w:kern w:val="36"/>
          <w:sz w:val="24"/>
          <w:szCs w:val="24"/>
        </w:rPr>
      </w:pPr>
      <w:r w:rsidRPr="00ED1247">
        <w:rPr>
          <w:b/>
          <w:kern w:val="36"/>
          <w:sz w:val="24"/>
          <w:szCs w:val="24"/>
        </w:rPr>
        <w:t>Согласовано на заседании</w:t>
      </w:r>
    </w:p>
    <w:p w:rsidR="00866854" w:rsidRPr="00ED1247" w:rsidRDefault="00866854" w:rsidP="00866854">
      <w:pPr>
        <w:shd w:val="clear" w:color="auto" w:fill="FFFFFF" w:themeFill="background1"/>
        <w:spacing w:line="240" w:lineRule="auto"/>
        <w:ind w:left="6804" w:firstLine="0"/>
        <w:rPr>
          <w:b/>
          <w:kern w:val="36"/>
          <w:sz w:val="24"/>
          <w:szCs w:val="24"/>
        </w:rPr>
      </w:pPr>
      <w:r w:rsidRPr="00ED1247">
        <w:rPr>
          <w:b/>
          <w:kern w:val="36"/>
          <w:sz w:val="24"/>
          <w:szCs w:val="24"/>
        </w:rPr>
        <w:t>закупочной комиссии</w:t>
      </w:r>
    </w:p>
    <w:p w:rsidR="00866854" w:rsidRPr="00ED1247" w:rsidRDefault="00866854" w:rsidP="00866854">
      <w:pPr>
        <w:shd w:val="clear" w:color="auto" w:fill="FFFFFF" w:themeFill="background1"/>
        <w:spacing w:line="240" w:lineRule="auto"/>
        <w:ind w:left="6804" w:firstLine="0"/>
        <w:rPr>
          <w:b/>
          <w:kern w:val="36"/>
          <w:sz w:val="24"/>
          <w:szCs w:val="24"/>
        </w:rPr>
      </w:pPr>
      <w:r w:rsidRPr="00ED1247">
        <w:rPr>
          <w:b/>
          <w:kern w:val="36"/>
          <w:sz w:val="24"/>
          <w:szCs w:val="24"/>
        </w:rPr>
        <w:t xml:space="preserve">Протокол № </w:t>
      </w:r>
      <w:r w:rsidRPr="008F620F">
        <w:rPr>
          <w:b/>
          <w:kern w:val="36"/>
          <w:sz w:val="24"/>
          <w:szCs w:val="24"/>
        </w:rPr>
        <w:t>0</w:t>
      </w:r>
      <w:r>
        <w:rPr>
          <w:b/>
          <w:kern w:val="36"/>
          <w:sz w:val="24"/>
          <w:szCs w:val="24"/>
        </w:rPr>
        <w:t>3</w:t>
      </w:r>
      <w:r w:rsidR="006A59FC">
        <w:rPr>
          <w:b/>
          <w:kern w:val="36"/>
          <w:sz w:val="24"/>
          <w:szCs w:val="24"/>
        </w:rPr>
        <w:t>54</w:t>
      </w:r>
      <w:r w:rsidRPr="008F620F">
        <w:rPr>
          <w:b/>
          <w:kern w:val="36"/>
          <w:sz w:val="24"/>
          <w:szCs w:val="24"/>
        </w:rPr>
        <w:t>-БР-18</w:t>
      </w:r>
    </w:p>
    <w:p w:rsidR="00866854" w:rsidRPr="004C5D06" w:rsidRDefault="00866854" w:rsidP="00866854">
      <w:pPr>
        <w:shd w:val="clear" w:color="auto" w:fill="FFFFFF" w:themeFill="background1"/>
        <w:spacing w:line="240" w:lineRule="auto"/>
        <w:ind w:left="6804" w:firstLine="0"/>
        <w:rPr>
          <w:b/>
          <w:kern w:val="36"/>
          <w:sz w:val="24"/>
          <w:szCs w:val="24"/>
        </w:rPr>
      </w:pPr>
      <w:r w:rsidRPr="00ED1247">
        <w:rPr>
          <w:b/>
          <w:kern w:val="36"/>
          <w:sz w:val="24"/>
          <w:szCs w:val="24"/>
        </w:rPr>
        <w:t>от «</w:t>
      </w:r>
      <w:r w:rsidR="006A59FC" w:rsidRPr="006A59FC">
        <w:rPr>
          <w:b/>
          <w:kern w:val="36"/>
          <w:sz w:val="24"/>
          <w:szCs w:val="24"/>
        </w:rPr>
        <w:t xml:space="preserve">14» декабря </w:t>
      </w:r>
      <w:r w:rsidRPr="008F620F">
        <w:rPr>
          <w:b/>
          <w:kern w:val="36"/>
          <w:sz w:val="24"/>
          <w:szCs w:val="24"/>
        </w:rPr>
        <w:t xml:space="preserve">2018 </w:t>
      </w:r>
      <w:r w:rsidRPr="00ED1247">
        <w:rPr>
          <w:b/>
          <w:kern w:val="36"/>
          <w:sz w:val="24"/>
          <w:szCs w:val="24"/>
        </w:rPr>
        <w:t>года</w:t>
      </w: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pStyle w:val="1f5"/>
        <w:spacing w:line="264" w:lineRule="auto"/>
        <w:ind w:left="0" w:right="0"/>
        <w:jc w:val="center"/>
        <w:rPr>
          <w:rFonts w:ascii="Times New Roman" w:hAnsi="Times New Roman"/>
          <w:b/>
          <w:bCs w:val="0"/>
          <w:sz w:val="24"/>
          <w:szCs w:val="24"/>
        </w:rPr>
      </w:pPr>
      <w:r w:rsidRPr="00D053CF">
        <w:rPr>
          <w:rFonts w:ascii="Times New Roman" w:hAnsi="Times New Roman"/>
          <w:b/>
          <w:bCs w:val="0"/>
          <w:sz w:val="24"/>
          <w:szCs w:val="24"/>
        </w:rPr>
        <w:t>Документация по запросу предложений</w:t>
      </w:r>
    </w:p>
    <w:p w:rsidR="00717F60" w:rsidRPr="00D053CF" w:rsidRDefault="00717F60" w:rsidP="00E71A48">
      <w:pPr>
        <w:pStyle w:val="1f5"/>
        <w:spacing w:line="264" w:lineRule="auto"/>
        <w:ind w:left="0" w:right="0"/>
        <w:jc w:val="center"/>
        <w:rPr>
          <w:rFonts w:ascii="Times New Roman" w:hAnsi="Times New Roman"/>
          <w:sz w:val="24"/>
          <w:szCs w:val="24"/>
        </w:rPr>
      </w:pPr>
    </w:p>
    <w:p w:rsidR="00717F60" w:rsidRPr="00D053CF" w:rsidRDefault="00717F60" w:rsidP="00E71A48">
      <w:pPr>
        <w:pStyle w:val="1f5"/>
        <w:spacing w:line="264" w:lineRule="auto"/>
        <w:ind w:left="0" w:right="0"/>
        <w:jc w:val="center"/>
        <w:rPr>
          <w:rFonts w:ascii="Times New Roman" w:hAnsi="Times New Roman"/>
          <w:b/>
          <w:sz w:val="24"/>
          <w:szCs w:val="24"/>
        </w:rPr>
      </w:pPr>
      <w:r w:rsidRPr="00D053CF">
        <w:rPr>
          <w:rFonts w:ascii="Times New Roman" w:hAnsi="Times New Roman"/>
          <w:b/>
          <w:sz w:val="24"/>
          <w:szCs w:val="24"/>
        </w:rPr>
        <w:t>ЗАПРОС ПРЕДЛОЖЕНИЙ</w:t>
      </w:r>
    </w:p>
    <w:p w:rsidR="00866854" w:rsidRDefault="00717F60" w:rsidP="007556FF">
      <w:pPr>
        <w:spacing w:line="264" w:lineRule="auto"/>
        <w:ind w:firstLine="0"/>
        <w:jc w:val="center"/>
        <w:rPr>
          <w:b/>
          <w:iCs/>
          <w:sz w:val="24"/>
          <w:szCs w:val="24"/>
        </w:rPr>
      </w:pPr>
      <w:r w:rsidRPr="00D053CF">
        <w:rPr>
          <w:b/>
          <w:sz w:val="24"/>
          <w:szCs w:val="24"/>
        </w:rPr>
        <w:t xml:space="preserve">на право </w:t>
      </w:r>
      <w:r w:rsidRPr="00866854">
        <w:rPr>
          <w:b/>
          <w:sz w:val="24"/>
          <w:szCs w:val="24"/>
        </w:rPr>
        <w:t xml:space="preserve">заключения </w:t>
      </w:r>
      <w:r w:rsidR="007556FF" w:rsidRPr="00866854">
        <w:rPr>
          <w:b/>
          <w:sz w:val="24"/>
          <w:szCs w:val="24"/>
        </w:rPr>
        <w:t>Договор</w:t>
      </w:r>
      <w:r w:rsidR="00866854" w:rsidRPr="00866854">
        <w:rPr>
          <w:b/>
          <w:sz w:val="24"/>
          <w:szCs w:val="24"/>
        </w:rPr>
        <w:t xml:space="preserve">а </w:t>
      </w:r>
      <w:r w:rsidR="00866854" w:rsidRPr="00866854">
        <w:rPr>
          <w:b/>
          <w:iCs/>
          <w:sz w:val="24"/>
          <w:szCs w:val="24"/>
        </w:rPr>
        <w:t xml:space="preserve">поставки </w:t>
      </w:r>
      <w:r w:rsidR="006A59FC" w:rsidRPr="006A59FC">
        <w:rPr>
          <w:b/>
          <w:iCs/>
          <w:sz w:val="24"/>
          <w:szCs w:val="24"/>
        </w:rPr>
        <w:t>ОПН 0,4-10 кВ</w:t>
      </w:r>
      <w:r w:rsidR="00866854" w:rsidRPr="00866854">
        <w:rPr>
          <w:b/>
          <w:iCs/>
          <w:sz w:val="24"/>
          <w:szCs w:val="24"/>
        </w:rPr>
        <w:t xml:space="preserve"> для нужд </w:t>
      </w:r>
      <w:r w:rsidR="00866854">
        <w:rPr>
          <w:b/>
          <w:iCs/>
          <w:sz w:val="24"/>
          <w:szCs w:val="24"/>
        </w:rPr>
        <w:t xml:space="preserve">                       </w:t>
      </w:r>
    </w:p>
    <w:p w:rsidR="00717F60" w:rsidRPr="00D053CF" w:rsidRDefault="00866854" w:rsidP="007556FF">
      <w:pPr>
        <w:spacing w:line="264" w:lineRule="auto"/>
        <w:ind w:firstLine="0"/>
        <w:jc w:val="center"/>
        <w:rPr>
          <w:b/>
          <w:sz w:val="24"/>
          <w:szCs w:val="24"/>
        </w:rPr>
      </w:pPr>
      <w:r w:rsidRPr="00866854">
        <w:rPr>
          <w:b/>
          <w:iCs/>
          <w:sz w:val="24"/>
          <w:szCs w:val="24"/>
        </w:rPr>
        <w:t>ПАО «МРСК Центра» (филиала «Брянскэнерго»)</w:t>
      </w:r>
    </w:p>
    <w:p w:rsidR="007556FF" w:rsidRPr="00D053C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053C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053CF">
        <w:rPr>
          <w:rFonts w:ascii="Times New Roman" w:eastAsia="Times New Roman" w:hAnsi="Times New Roman" w:cs="Times New Roman"/>
          <w:b/>
          <w:caps/>
        </w:rPr>
        <w:t xml:space="preserve"> «ОБЩАЯ</w:t>
      </w:r>
      <w:r w:rsidR="00B51A18" w:rsidRPr="00D053CF">
        <w:rPr>
          <w:rFonts w:ascii="Times New Roman" w:eastAsia="Times New Roman" w:hAnsi="Times New Roman" w:cs="Times New Roman"/>
          <w:b/>
          <w:caps/>
        </w:rPr>
        <w:t>,</w:t>
      </w:r>
      <w:r w:rsidRPr="00D053CF">
        <w:rPr>
          <w:rFonts w:ascii="Times New Roman" w:eastAsia="Times New Roman" w:hAnsi="Times New Roman" w:cs="Times New Roman"/>
          <w:b/>
          <w:caps/>
        </w:rPr>
        <w:t xml:space="preserve"> КОММЕРЧЕСКАЯ</w:t>
      </w:r>
      <w:r w:rsidR="00B51A18" w:rsidRPr="00D053CF">
        <w:rPr>
          <w:rFonts w:ascii="Times New Roman" w:eastAsia="Times New Roman" w:hAnsi="Times New Roman" w:cs="Times New Roman"/>
          <w:b/>
          <w:caps/>
        </w:rPr>
        <w:t xml:space="preserve"> и техническая</w:t>
      </w:r>
      <w:r w:rsidRPr="00D053CF">
        <w:rPr>
          <w:rFonts w:ascii="Times New Roman" w:eastAsia="Times New Roman" w:hAnsi="Times New Roman" w:cs="Times New Roman"/>
          <w:b/>
          <w:caps/>
        </w:rPr>
        <w:t xml:space="preserve"> ЧАСТИ»</w:t>
      </w:r>
      <w:r w:rsidRPr="00D053CF">
        <w:rPr>
          <w:rFonts w:ascii="Times New Roman" w:hAnsi="Times New Roman" w:cs="Times New Roman"/>
        </w:rPr>
        <w:t xml:space="preserve"> </w:t>
      </w: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7556FF">
      <w:pPr>
        <w:spacing w:line="240" w:lineRule="auto"/>
        <w:ind w:firstLine="0"/>
        <w:jc w:val="center"/>
        <w:rPr>
          <w:sz w:val="24"/>
          <w:szCs w:val="24"/>
        </w:rPr>
      </w:pPr>
      <w:r w:rsidRPr="00D053CF">
        <w:rPr>
          <w:sz w:val="24"/>
          <w:szCs w:val="24"/>
        </w:rPr>
        <w:t xml:space="preserve">г. </w:t>
      </w:r>
      <w:r w:rsidR="00866854">
        <w:rPr>
          <w:sz w:val="24"/>
          <w:szCs w:val="24"/>
        </w:rPr>
        <w:t>Брянск</w:t>
      </w:r>
      <w:r w:rsidRPr="00D053CF">
        <w:rPr>
          <w:sz w:val="24"/>
          <w:szCs w:val="24"/>
        </w:rPr>
        <w:br/>
      </w:r>
      <w:r w:rsidR="00776C7A">
        <w:rPr>
          <w:sz w:val="24"/>
          <w:szCs w:val="24"/>
        </w:rPr>
        <w:t>2018</w:t>
      </w:r>
      <w:r w:rsidRPr="00D053CF">
        <w:rPr>
          <w:sz w:val="24"/>
          <w:szCs w:val="24"/>
        </w:rPr>
        <w:t xml:space="preserve"> г.</w:t>
      </w:r>
    </w:p>
    <w:p w:rsidR="00717F60" w:rsidRPr="00D053CF" w:rsidRDefault="00717F60" w:rsidP="00E71A48">
      <w:pPr>
        <w:spacing w:line="264" w:lineRule="auto"/>
        <w:ind w:firstLine="0"/>
        <w:jc w:val="center"/>
        <w:rPr>
          <w:sz w:val="24"/>
          <w:szCs w:val="24"/>
        </w:rPr>
        <w:sectPr w:rsidR="00717F60" w:rsidRPr="00D053CF" w:rsidSect="002B0606">
          <w:pgSz w:w="11907" w:h="16840" w:code="9"/>
          <w:pgMar w:top="714" w:right="851" w:bottom="590" w:left="1242" w:header="454" w:footer="357" w:gutter="0"/>
          <w:cols w:space="720"/>
          <w:docGrid w:linePitch="360"/>
        </w:sectPr>
      </w:pPr>
    </w:p>
    <w:p w:rsidR="00717F60" w:rsidRPr="00D053CF" w:rsidRDefault="00717F60" w:rsidP="00F44B29">
      <w:pPr>
        <w:pStyle w:val="1f4"/>
        <w:tabs>
          <w:tab w:val="left" w:pos="9639"/>
        </w:tabs>
        <w:spacing w:line="264" w:lineRule="auto"/>
        <w:ind w:right="2049"/>
        <w:rPr>
          <w:sz w:val="24"/>
          <w:szCs w:val="24"/>
        </w:rPr>
      </w:pPr>
      <w:r w:rsidRPr="00D053CF">
        <w:rPr>
          <w:sz w:val="24"/>
          <w:szCs w:val="24"/>
        </w:rPr>
        <w:lastRenderedPageBreak/>
        <w:t>СОДЕРЖАНИЕ</w:t>
      </w:r>
    </w:p>
    <w:p w:rsidR="00E40B10" w:rsidRDefault="005C2043">
      <w:pPr>
        <w:pStyle w:val="1f4"/>
        <w:rPr>
          <w:rFonts w:asciiTheme="minorHAnsi" w:eastAsiaTheme="minorEastAsia" w:hAnsiTheme="minorHAnsi" w:cstheme="minorBidi"/>
          <w:b w:val="0"/>
          <w:caps w:val="0"/>
          <w:noProof/>
          <w:szCs w:val="22"/>
          <w:lang w:eastAsia="ru-RU"/>
        </w:rPr>
      </w:pPr>
      <w:r w:rsidRPr="00D053CF">
        <w:rPr>
          <w:sz w:val="24"/>
          <w:szCs w:val="24"/>
        </w:rPr>
        <w:fldChar w:fldCharType="begin"/>
      </w:r>
      <w:r w:rsidR="00717F60" w:rsidRPr="00D053CF">
        <w:rPr>
          <w:sz w:val="24"/>
          <w:szCs w:val="24"/>
        </w:rPr>
        <w:instrText xml:space="preserve"> TOC </w:instrText>
      </w:r>
      <w:r w:rsidRPr="00D053CF">
        <w:rPr>
          <w:sz w:val="24"/>
          <w:szCs w:val="24"/>
        </w:rPr>
        <w:fldChar w:fldCharType="separate"/>
      </w:r>
      <w:bookmarkEnd w:id="0"/>
      <w:bookmarkEnd w:id="1"/>
      <w:bookmarkEnd w:id="2"/>
      <w:bookmarkEnd w:id="3"/>
      <w:bookmarkEnd w:id="4"/>
      <w:r w:rsidR="00E40B10">
        <w:rPr>
          <w:noProof/>
        </w:rPr>
        <w:t>1</w:t>
      </w:r>
      <w:r w:rsidR="00E40B10">
        <w:rPr>
          <w:rFonts w:asciiTheme="minorHAnsi" w:eastAsiaTheme="minorEastAsia" w:hAnsiTheme="minorHAnsi" w:cstheme="minorBidi"/>
          <w:b w:val="0"/>
          <w:caps w:val="0"/>
          <w:noProof/>
          <w:szCs w:val="22"/>
          <w:lang w:eastAsia="ru-RU"/>
        </w:rPr>
        <w:tab/>
      </w:r>
      <w:r w:rsidR="00E40B10">
        <w:rPr>
          <w:noProof/>
        </w:rPr>
        <w:t>Общие положения</w:t>
      </w:r>
      <w:r w:rsidR="00E40B10">
        <w:rPr>
          <w:noProof/>
        </w:rPr>
        <w:tab/>
      </w:r>
      <w:r>
        <w:rPr>
          <w:noProof/>
        </w:rPr>
        <w:fldChar w:fldCharType="begin"/>
      </w:r>
      <w:r w:rsidR="00E40B10">
        <w:rPr>
          <w:noProof/>
        </w:rPr>
        <w:instrText xml:space="preserve"> PAGEREF _Toc498523053 \h </w:instrText>
      </w:r>
      <w:r>
        <w:rPr>
          <w:noProof/>
        </w:rPr>
      </w:r>
      <w:r>
        <w:rPr>
          <w:noProof/>
        </w:rPr>
        <w:fldChar w:fldCharType="separate"/>
      </w:r>
      <w:r w:rsidR="00B44971">
        <w:rPr>
          <w:noProof/>
        </w:rPr>
        <w:t>4</w:t>
      </w:r>
      <w:r>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C2043">
        <w:rPr>
          <w:noProof/>
        </w:rPr>
        <w:fldChar w:fldCharType="begin"/>
      </w:r>
      <w:r>
        <w:rPr>
          <w:noProof/>
        </w:rPr>
        <w:instrText xml:space="preserve"> PAGEREF _Toc498523054 \h </w:instrText>
      </w:r>
      <w:r w:rsidR="005C2043">
        <w:rPr>
          <w:noProof/>
        </w:rPr>
      </w:r>
      <w:r w:rsidR="005C2043">
        <w:rPr>
          <w:noProof/>
        </w:rPr>
        <w:fldChar w:fldCharType="separate"/>
      </w:r>
      <w:r w:rsidR="00B44971">
        <w:rPr>
          <w:noProof/>
        </w:rPr>
        <w:t>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C2043">
        <w:rPr>
          <w:noProof/>
        </w:rPr>
        <w:fldChar w:fldCharType="begin"/>
      </w:r>
      <w:r>
        <w:rPr>
          <w:noProof/>
        </w:rPr>
        <w:instrText xml:space="preserve"> PAGEREF _Toc498523055 \h </w:instrText>
      </w:r>
      <w:r w:rsidR="005C2043">
        <w:rPr>
          <w:noProof/>
        </w:rPr>
      </w:r>
      <w:r w:rsidR="005C2043">
        <w:rPr>
          <w:noProof/>
        </w:rPr>
        <w:fldChar w:fldCharType="separate"/>
      </w:r>
      <w:r w:rsidR="00B44971">
        <w:rPr>
          <w:noProof/>
        </w:rPr>
        <w:t>5</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C2043">
        <w:rPr>
          <w:noProof/>
        </w:rPr>
        <w:fldChar w:fldCharType="begin"/>
      </w:r>
      <w:r>
        <w:rPr>
          <w:noProof/>
        </w:rPr>
        <w:instrText xml:space="preserve"> PAGEREF _Toc498523056 \h </w:instrText>
      </w:r>
      <w:r w:rsidR="005C2043">
        <w:rPr>
          <w:noProof/>
        </w:rPr>
      </w:r>
      <w:r w:rsidR="005C2043">
        <w:rPr>
          <w:noProof/>
        </w:rPr>
        <w:fldChar w:fldCharType="separate"/>
      </w:r>
      <w:r w:rsidR="00B44971">
        <w:rPr>
          <w:noProof/>
        </w:rPr>
        <w:t>6</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C2043">
        <w:rPr>
          <w:noProof/>
        </w:rPr>
        <w:fldChar w:fldCharType="begin"/>
      </w:r>
      <w:r>
        <w:rPr>
          <w:noProof/>
        </w:rPr>
        <w:instrText xml:space="preserve"> PAGEREF _Toc498523057 \h </w:instrText>
      </w:r>
      <w:r w:rsidR="005C2043">
        <w:rPr>
          <w:noProof/>
        </w:rPr>
      </w:r>
      <w:r w:rsidR="005C2043">
        <w:rPr>
          <w:noProof/>
        </w:rPr>
        <w:fldChar w:fldCharType="separate"/>
      </w:r>
      <w:r w:rsidR="00B44971">
        <w:rPr>
          <w:noProof/>
        </w:rPr>
        <w:t>6</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C2043">
        <w:rPr>
          <w:noProof/>
        </w:rPr>
        <w:fldChar w:fldCharType="begin"/>
      </w:r>
      <w:r>
        <w:rPr>
          <w:noProof/>
        </w:rPr>
        <w:instrText xml:space="preserve"> PAGEREF _Toc498523058 \h </w:instrText>
      </w:r>
      <w:r w:rsidR="005C2043">
        <w:rPr>
          <w:noProof/>
        </w:rPr>
      </w:r>
      <w:r w:rsidR="005C2043">
        <w:rPr>
          <w:noProof/>
        </w:rPr>
        <w:fldChar w:fldCharType="separate"/>
      </w:r>
      <w:r w:rsidR="00B44971">
        <w:rPr>
          <w:noProof/>
        </w:rPr>
        <w:t>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C2043">
        <w:rPr>
          <w:noProof/>
        </w:rPr>
        <w:fldChar w:fldCharType="begin"/>
      </w:r>
      <w:r>
        <w:rPr>
          <w:noProof/>
        </w:rPr>
        <w:instrText xml:space="preserve"> PAGEREF _Toc498523059 \h </w:instrText>
      </w:r>
      <w:r w:rsidR="005C2043">
        <w:rPr>
          <w:noProof/>
        </w:rPr>
      </w:r>
      <w:r w:rsidR="005C2043">
        <w:rPr>
          <w:noProof/>
        </w:rPr>
        <w:fldChar w:fldCharType="separate"/>
      </w:r>
      <w:r w:rsidR="00B44971">
        <w:rPr>
          <w:noProof/>
        </w:rPr>
        <w:t>9</w:t>
      </w:r>
      <w:r w:rsidR="005C2043">
        <w:rPr>
          <w:noProof/>
        </w:rPr>
        <w:fldChar w:fldCharType="end"/>
      </w:r>
    </w:p>
    <w:p w:rsidR="00E40B10" w:rsidRDefault="00E40B10">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842217">
        <w:rPr>
          <w:noProof/>
        </w:rPr>
        <w:t>Антикоррупционная оговорка, включаемая в проект договора</w:t>
      </w:r>
      <w:r>
        <w:rPr>
          <w:noProof/>
        </w:rPr>
        <w:tab/>
      </w:r>
      <w:r w:rsidR="005C2043">
        <w:rPr>
          <w:noProof/>
        </w:rPr>
        <w:fldChar w:fldCharType="begin"/>
      </w:r>
      <w:r>
        <w:rPr>
          <w:noProof/>
        </w:rPr>
        <w:instrText xml:space="preserve"> PAGEREF _Toc498523065 \h </w:instrText>
      </w:r>
      <w:r w:rsidR="005C2043">
        <w:rPr>
          <w:noProof/>
        </w:rPr>
      </w:r>
      <w:r w:rsidR="005C2043">
        <w:rPr>
          <w:noProof/>
        </w:rPr>
        <w:fldChar w:fldCharType="separate"/>
      </w:r>
      <w:r w:rsidR="00B44971">
        <w:rPr>
          <w:noProof/>
        </w:rPr>
        <w:t>10</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C2043">
        <w:rPr>
          <w:noProof/>
        </w:rPr>
        <w:fldChar w:fldCharType="begin"/>
      </w:r>
      <w:r>
        <w:rPr>
          <w:noProof/>
        </w:rPr>
        <w:instrText xml:space="preserve"> PAGEREF _Toc498523066 \h </w:instrText>
      </w:r>
      <w:r w:rsidR="005C2043">
        <w:rPr>
          <w:noProof/>
        </w:rPr>
      </w:r>
      <w:r w:rsidR="005C2043">
        <w:rPr>
          <w:noProof/>
        </w:rPr>
        <w:fldChar w:fldCharType="separate"/>
      </w:r>
      <w:r w:rsidR="00B44971">
        <w:rPr>
          <w:noProof/>
        </w:rPr>
        <w:t>10</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842217">
        <w:rPr>
          <w:bCs w:val="0"/>
          <w:noProof/>
        </w:rPr>
        <w:t>Антикоррупционная оговорка, включаемая в проект договора</w:t>
      </w:r>
      <w:r>
        <w:rPr>
          <w:noProof/>
        </w:rPr>
        <w:tab/>
      </w:r>
      <w:r w:rsidR="005C2043">
        <w:rPr>
          <w:noProof/>
        </w:rPr>
        <w:fldChar w:fldCharType="begin"/>
      </w:r>
      <w:r>
        <w:rPr>
          <w:noProof/>
        </w:rPr>
        <w:instrText xml:space="preserve"> PAGEREF _Toc498523070 \h </w:instrText>
      </w:r>
      <w:r w:rsidR="005C2043">
        <w:rPr>
          <w:noProof/>
        </w:rPr>
      </w:r>
      <w:r w:rsidR="005C2043">
        <w:rPr>
          <w:noProof/>
        </w:rPr>
        <w:fldChar w:fldCharType="separate"/>
      </w:r>
      <w:r w:rsidR="00B44971">
        <w:rPr>
          <w:noProof/>
        </w:rPr>
        <w:t>10</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sidRPr="00842217">
        <w:rPr>
          <w:bCs w:val="0"/>
          <w:noProof/>
        </w:rPr>
        <w:t>2.3</w:t>
      </w:r>
      <w:r>
        <w:rPr>
          <w:rFonts w:asciiTheme="minorHAnsi" w:eastAsiaTheme="minorEastAsia" w:hAnsiTheme="minorHAnsi" w:cstheme="minorBidi"/>
          <w:b w:val="0"/>
          <w:bCs w:val="0"/>
          <w:noProof/>
          <w:sz w:val="22"/>
          <w:szCs w:val="22"/>
          <w:lang w:eastAsia="ru-RU"/>
        </w:rPr>
        <w:tab/>
      </w:r>
      <w:r w:rsidRPr="00842217">
        <w:rPr>
          <w:bCs w:val="0"/>
          <w:noProof/>
        </w:rPr>
        <w:t>Дополнительные условия, включаемые в проект договора</w:t>
      </w:r>
      <w:r>
        <w:rPr>
          <w:noProof/>
        </w:rPr>
        <w:tab/>
      </w:r>
      <w:r w:rsidR="005C2043">
        <w:rPr>
          <w:noProof/>
        </w:rPr>
        <w:fldChar w:fldCharType="begin"/>
      </w:r>
      <w:r>
        <w:rPr>
          <w:noProof/>
        </w:rPr>
        <w:instrText xml:space="preserve"> PAGEREF _Toc498523074 \h </w:instrText>
      </w:r>
      <w:r w:rsidR="005C2043">
        <w:rPr>
          <w:noProof/>
        </w:rPr>
      </w:r>
      <w:r w:rsidR="005C2043">
        <w:rPr>
          <w:noProof/>
        </w:rPr>
        <w:fldChar w:fldCharType="separate"/>
      </w:r>
      <w:r w:rsidR="00B44971">
        <w:rPr>
          <w:noProof/>
        </w:rPr>
        <w:t>12</w:t>
      </w:r>
      <w:r w:rsidR="005C2043">
        <w:rPr>
          <w:noProof/>
        </w:rPr>
        <w:fldChar w:fldCharType="end"/>
      </w:r>
    </w:p>
    <w:p w:rsidR="00E40B10" w:rsidRDefault="00E40B10">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C2043">
        <w:rPr>
          <w:noProof/>
        </w:rPr>
        <w:fldChar w:fldCharType="begin"/>
      </w:r>
      <w:r>
        <w:rPr>
          <w:noProof/>
        </w:rPr>
        <w:instrText xml:space="preserve"> PAGEREF _Toc498523082 \h </w:instrText>
      </w:r>
      <w:r w:rsidR="005C2043">
        <w:rPr>
          <w:noProof/>
        </w:rPr>
      </w:r>
      <w:r w:rsidR="005C2043">
        <w:rPr>
          <w:noProof/>
        </w:rPr>
        <w:fldChar w:fldCharType="separate"/>
      </w:r>
      <w:r w:rsidR="00B44971">
        <w:rPr>
          <w:noProof/>
        </w:rPr>
        <w:t>13</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C2043">
        <w:rPr>
          <w:noProof/>
        </w:rPr>
        <w:fldChar w:fldCharType="begin"/>
      </w:r>
      <w:r>
        <w:rPr>
          <w:noProof/>
        </w:rPr>
        <w:instrText xml:space="preserve"> PAGEREF _Toc498523083 \h </w:instrText>
      </w:r>
      <w:r w:rsidR="005C2043">
        <w:rPr>
          <w:noProof/>
        </w:rPr>
      </w:r>
      <w:r w:rsidR="005C2043">
        <w:rPr>
          <w:noProof/>
        </w:rPr>
        <w:fldChar w:fldCharType="separate"/>
      </w:r>
      <w:r w:rsidR="00B44971">
        <w:rPr>
          <w:noProof/>
        </w:rPr>
        <w:t>13</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5C2043">
        <w:rPr>
          <w:noProof/>
        </w:rPr>
        <w:fldChar w:fldCharType="begin"/>
      </w:r>
      <w:r>
        <w:rPr>
          <w:noProof/>
        </w:rPr>
        <w:instrText xml:space="preserve"> PAGEREF _Toc498523086 \h </w:instrText>
      </w:r>
      <w:r w:rsidR="005C2043">
        <w:rPr>
          <w:noProof/>
        </w:rPr>
      </w:r>
      <w:r w:rsidR="005C2043">
        <w:rPr>
          <w:noProof/>
        </w:rPr>
        <w:fldChar w:fldCharType="separate"/>
      </w:r>
      <w:r w:rsidR="00B44971">
        <w:rPr>
          <w:noProof/>
        </w:rPr>
        <w:t>13</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C2043">
        <w:rPr>
          <w:noProof/>
        </w:rPr>
        <w:fldChar w:fldCharType="begin"/>
      </w:r>
      <w:r>
        <w:rPr>
          <w:noProof/>
        </w:rPr>
        <w:instrText xml:space="preserve"> PAGEREF _Toc498523087 \h </w:instrText>
      </w:r>
      <w:r w:rsidR="005C2043">
        <w:rPr>
          <w:noProof/>
        </w:rPr>
      </w:r>
      <w:r w:rsidR="005C2043">
        <w:rPr>
          <w:noProof/>
        </w:rPr>
        <w:fldChar w:fldCharType="separate"/>
      </w:r>
      <w:r w:rsidR="00B44971">
        <w:rPr>
          <w:noProof/>
        </w:rPr>
        <w:t>14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C2043">
        <w:rPr>
          <w:noProof/>
        </w:rPr>
        <w:fldChar w:fldCharType="begin"/>
      </w:r>
      <w:r>
        <w:rPr>
          <w:noProof/>
        </w:rPr>
        <w:instrText xml:space="preserve"> PAGEREF _Toc498523102 \h </w:instrText>
      </w:r>
      <w:r w:rsidR="005C2043">
        <w:rPr>
          <w:noProof/>
        </w:rPr>
      </w:r>
      <w:r w:rsidR="005C2043">
        <w:rPr>
          <w:noProof/>
        </w:rPr>
        <w:fldChar w:fldCharType="separate"/>
      </w:r>
      <w:r w:rsidR="00B44971">
        <w:rPr>
          <w:noProof/>
        </w:rPr>
        <w:t>24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C2043">
        <w:rPr>
          <w:noProof/>
        </w:rPr>
        <w:fldChar w:fldCharType="begin"/>
      </w:r>
      <w:r>
        <w:rPr>
          <w:noProof/>
        </w:rPr>
        <w:instrText xml:space="preserve"> PAGEREF _Toc498523105 \h </w:instrText>
      </w:r>
      <w:r w:rsidR="005C2043">
        <w:rPr>
          <w:noProof/>
        </w:rPr>
      </w:r>
      <w:r w:rsidR="005C2043">
        <w:rPr>
          <w:noProof/>
        </w:rPr>
        <w:fldChar w:fldCharType="separate"/>
      </w:r>
      <w:r w:rsidR="00B44971">
        <w:rPr>
          <w:noProof/>
        </w:rPr>
        <w:t>24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C2043">
        <w:rPr>
          <w:noProof/>
        </w:rPr>
        <w:fldChar w:fldCharType="begin"/>
      </w:r>
      <w:r>
        <w:rPr>
          <w:noProof/>
        </w:rPr>
        <w:instrText xml:space="preserve"> PAGEREF _Toc498523106 \h </w:instrText>
      </w:r>
      <w:r w:rsidR="005C2043">
        <w:rPr>
          <w:noProof/>
        </w:rPr>
      </w:r>
      <w:r w:rsidR="005C2043">
        <w:rPr>
          <w:noProof/>
        </w:rPr>
        <w:fldChar w:fldCharType="separate"/>
      </w:r>
      <w:r w:rsidR="00B44971">
        <w:rPr>
          <w:noProof/>
        </w:rPr>
        <w:t>25</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C2043">
        <w:rPr>
          <w:noProof/>
        </w:rPr>
        <w:fldChar w:fldCharType="begin"/>
      </w:r>
      <w:r>
        <w:rPr>
          <w:noProof/>
        </w:rPr>
        <w:instrText xml:space="preserve"> PAGEREF _Toc498523111 \h </w:instrText>
      </w:r>
      <w:r w:rsidR="005C2043">
        <w:rPr>
          <w:noProof/>
        </w:rPr>
      </w:r>
      <w:r w:rsidR="005C2043">
        <w:rPr>
          <w:noProof/>
        </w:rPr>
        <w:fldChar w:fldCharType="separate"/>
      </w:r>
      <w:r w:rsidR="00B44971">
        <w:rPr>
          <w:noProof/>
        </w:rPr>
        <w:t>27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sidRPr="00842217">
        <w:rPr>
          <w:bCs w:val="0"/>
          <w:noProof/>
        </w:rPr>
        <w:t>3.8</w:t>
      </w:r>
      <w:r>
        <w:rPr>
          <w:rFonts w:asciiTheme="minorHAnsi" w:eastAsiaTheme="minorEastAsia" w:hAnsiTheme="minorHAnsi" w:cstheme="minorBidi"/>
          <w:b w:val="0"/>
          <w:bCs w:val="0"/>
          <w:noProof/>
          <w:sz w:val="22"/>
          <w:szCs w:val="22"/>
          <w:lang w:eastAsia="ru-RU"/>
        </w:rPr>
        <w:tab/>
      </w:r>
      <w:r w:rsidRPr="00842217">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5C2043">
        <w:rPr>
          <w:noProof/>
        </w:rPr>
        <w:fldChar w:fldCharType="begin"/>
      </w:r>
      <w:r>
        <w:rPr>
          <w:noProof/>
        </w:rPr>
        <w:instrText xml:space="preserve"> PAGEREF _Toc498523112 \h </w:instrText>
      </w:r>
      <w:r w:rsidR="005C2043">
        <w:rPr>
          <w:noProof/>
        </w:rPr>
      </w:r>
      <w:r w:rsidR="005C2043">
        <w:rPr>
          <w:noProof/>
        </w:rPr>
        <w:fldChar w:fldCharType="separate"/>
      </w:r>
      <w:r w:rsidR="00B44971">
        <w:rPr>
          <w:noProof/>
        </w:rPr>
        <w:t>28</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C2043">
        <w:rPr>
          <w:noProof/>
        </w:rPr>
        <w:fldChar w:fldCharType="begin"/>
      </w:r>
      <w:r>
        <w:rPr>
          <w:noProof/>
        </w:rPr>
        <w:instrText xml:space="preserve"> PAGEREF _Toc498523113 \h </w:instrText>
      </w:r>
      <w:r w:rsidR="005C2043">
        <w:rPr>
          <w:noProof/>
        </w:rPr>
      </w:r>
      <w:r w:rsidR="005C2043">
        <w:rPr>
          <w:noProof/>
        </w:rPr>
        <w:fldChar w:fldCharType="separate"/>
      </w:r>
      <w:r w:rsidR="00B44971">
        <w:rPr>
          <w:noProof/>
        </w:rPr>
        <w:t>30</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C2043">
        <w:rPr>
          <w:noProof/>
        </w:rPr>
        <w:fldChar w:fldCharType="begin"/>
      </w:r>
      <w:r>
        <w:rPr>
          <w:noProof/>
        </w:rPr>
        <w:instrText xml:space="preserve"> PAGEREF _Toc498523114 \h </w:instrText>
      </w:r>
      <w:r w:rsidR="005C2043">
        <w:rPr>
          <w:noProof/>
        </w:rPr>
      </w:r>
      <w:r w:rsidR="005C2043">
        <w:rPr>
          <w:noProof/>
        </w:rPr>
        <w:fldChar w:fldCharType="separate"/>
      </w:r>
      <w:r w:rsidR="00B44971">
        <w:rPr>
          <w:noProof/>
        </w:rPr>
        <w:t>31</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sidRPr="00842217">
        <w:rPr>
          <w:bCs w:val="0"/>
          <w:noProof/>
        </w:rPr>
        <w:t>3.11</w:t>
      </w:r>
      <w:r>
        <w:rPr>
          <w:rFonts w:asciiTheme="minorHAnsi" w:eastAsiaTheme="minorEastAsia" w:hAnsiTheme="minorHAnsi" w:cstheme="minorBidi"/>
          <w:b w:val="0"/>
          <w:bCs w:val="0"/>
          <w:noProof/>
          <w:sz w:val="22"/>
          <w:szCs w:val="22"/>
          <w:lang w:eastAsia="ru-RU"/>
        </w:rPr>
        <w:tab/>
      </w:r>
      <w:r w:rsidRPr="00842217">
        <w:rPr>
          <w:bCs w:val="0"/>
          <w:noProof/>
        </w:rPr>
        <w:t>Антидемпинговые меры</w:t>
      </w:r>
      <w:r>
        <w:rPr>
          <w:noProof/>
        </w:rPr>
        <w:tab/>
      </w:r>
      <w:r w:rsidR="005C2043">
        <w:rPr>
          <w:noProof/>
        </w:rPr>
        <w:fldChar w:fldCharType="begin"/>
      </w:r>
      <w:r>
        <w:rPr>
          <w:noProof/>
        </w:rPr>
        <w:instrText xml:space="preserve"> PAGEREF _Toc498523115 \h </w:instrText>
      </w:r>
      <w:r w:rsidR="005C2043">
        <w:rPr>
          <w:noProof/>
        </w:rPr>
      </w:r>
      <w:r w:rsidR="005C2043">
        <w:rPr>
          <w:noProof/>
        </w:rPr>
        <w:fldChar w:fldCharType="separate"/>
      </w:r>
      <w:r w:rsidR="00B44971">
        <w:rPr>
          <w:noProof/>
        </w:rPr>
        <w:t>31</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C2043">
        <w:rPr>
          <w:noProof/>
        </w:rPr>
        <w:fldChar w:fldCharType="begin"/>
      </w:r>
      <w:r>
        <w:rPr>
          <w:noProof/>
        </w:rPr>
        <w:instrText xml:space="preserve"> PAGEREF _Toc498523116 \h </w:instrText>
      </w:r>
      <w:r w:rsidR="005C2043">
        <w:rPr>
          <w:noProof/>
        </w:rPr>
      </w:r>
      <w:r w:rsidR="005C2043">
        <w:rPr>
          <w:noProof/>
        </w:rPr>
        <w:fldChar w:fldCharType="separate"/>
      </w:r>
      <w:r w:rsidR="00B44971">
        <w:rPr>
          <w:noProof/>
        </w:rPr>
        <w:t>32</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C2043">
        <w:rPr>
          <w:noProof/>
        </w:rPr>
        <w:fldChar w:fldCharType="begin"/>
      </w:r>
      <w:r>
        <w:rPr>
          <w:noProof/>
        </w:rPr>
        <w:instrText xml:space="preserve"> PAGEREF _Toc498523117 \h </w:instrText>
      </w:r>
      <w:r w:rsidR="005C2043">
        <w:rPr>
          <w:noProof/>
        </w:rPr>
      </w:r>
      <w:r w:rsidR="005C2043">
        <w:rPr>
          <w:noProof/>
        </w:rPr>
        <w:fldChar w:fldCharType="separate"/>
      </w:r>
      <w:r w:rsidR="00B44971">
        <w:rPr>
          <w:noProof/>
        </w:rPr>
        <w:t>34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C2043">
        <w:rPr>
          <w:noProof/>
        </w:rPr>
        <w:fldChar w:fldCharType="begin"/>
      </w:r>
      <w:r>
        <w:rPr>
          <w:noProof/>
        </w:rPr>
        <w:instrText xml:space="preserve"> PAGEREF _Toc498523118 \h </w:instrText>
      </w:r>
      <w:r w:rsidR="005C2043">
        <w:rPr>
          <w:noProof/>
        </w:rPr>
      </w:r>
      <w:r w:rsidR="005C2043">
        <w:rPr>
          <w:noProof/>
        </w:rPr>
        <w:fldChar w:fldCharType="separate"/>
      </w:r>
      <w:r w:rsidR="00B44971">
        <w:rPr>
          <w:noProof/>
        </w:rPr>
        <w:t>35</w:t>
      </w:r>
      <w:r w:rsidR="005C2043">
        <w:rPr>
          <w:noProof/>
        </w:rPr>
        <w:fldChar w:fldCharType="end"/>
      </w:r>
    </w:p>
    <w:p w:rsidR="00E40B10" w:rsidRDefault="00E40B10">
      <w:pPr>
        <w:pStyle w:val="1f4"/>
        <w:rPr>
          <w:rFonts w:asciiTheme="minorHAnsi" w:eastAsiaTheme="minorEastAsia" w:hAnsiTheme="minorHAnsi" w:cstheme="minorBidi"/>
          <w:b w:val="0"/>
          <w:caps w:val="0"/>
          <w:noProof/>
          <w:szCs w:val="22"/>
          <w:lang w:eastAsia="ru-RU"/>
        </w:rPr>
      </w:pPr>
      <w:r w:rsidRPr="00842217">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C2043">
        <w:rPr>
          <w:noProof/>
        </w:rPr>
        <w:fldChar w:fldCharType="begin"/>
      </w:r>
      <w:r>
        <w:rPr>
          <w:noProof/>
        </w:rPr>
        <w:instrText xml:space="preserve"> PAGEREF _Toc498523119 \h </w:instrText>
      </w:r>
      <w:r w:rsidR="005C2043">
        <w:rPr>
          <w:noProof/>
        </w:rPr>
      </w:r>
      <w:r w:rsidR="005C2043">
        <w:rPr>
          <w:noProof/>
        </w:rPr>
        <w:fldChar w:fldCharType="separate"/>
      </w:r>
      <w:r w:rsidR="00B44971">
        <w:rPr>
          <w:noProof/>
        </w:rPr>
        <w:t>36</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C2043">
        <w:rPr>
          <w:noProof/>
        </w:rPr>
        <w:fldChar w:fldCharType="begin"/>
      </w:r>
      <w:r>
        <w:rPr>
          <w:noProof/>
        </w:rPr>
        <w:instrText xml:space="preserve"> PAGEREF _Toc498523120 \h </w:instrText>
      </w:r>
      <w:r w:rsidR="005C2043">
        <w:rPr>
          <w:noProof/>
        </w:rPr>
      </w:r>
      <w:r w:rsidR="005C2043">
        <w:rPr>
          <w:noProof/>
        </w:rPr>
        <w:fldChar w:fldCharType="separate"/>
      </w:r>
      <w:r w:rsidR="00B44971">
        <w:rPr>
          <w:noProof/>
        </w:rPr>
        <w:t>36</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C2043">
        <w:rPr>
          <w:noProof/>
        </w:rPr>
        <w:fldChar w:fldCharType="begin"/>
      </w:r>
      <w:r>
        <w:rPr>
          <w:noProof/>
        </w:rPr>
        <w:instrText xml:space="preserve"> PAGEREF _Toc498523123 \h </w:instrText>
      </w:r>
      <w:r w:rsidR="005C2043">
        <w:rPr>
          <w:noProof/>
        </w:rPr>
      </w:r>
      <w:r w:rsidR="005C2043">
        <w:rPr>
          <w:noProof/>
        </w:rPr>
        <w:fldChar w:fldCharType="separate"/>
      </w:r>
      <w:r w:rsidR="00B44971">
        <w:rPr>
          <w:noProof/>
        </w:rPr>
        <w:t>36</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C2043">
        <w:rPr>
          <w:noProof/>
        </w:rPr>
        <w:fldChar w:fldCharType="begin"/>
      </w:r>
      <w:r>
        <w:rPr>
          <w:noProof/>
        </w:rPr>
        <w:instrText xml:space="preserve"> PAGEREF _Toc498523126 \h </w:instrText>
      </w:r>
      <w:r w:rsidR="005C2043">
        <w:rPr>
          <w:noProof/>
        </w:rPr>
      </w:r>
      <w:r w:rsidR="005C2043">
        <w:rPr>
          <w:noProof/>
        </w:rPr>
        <w:fldChar w:fldCharType="separate"/>
      </w:r>
      <w:r w:rsidR="00B44971">
        <w:rPr>
          <w:noProof/>
        </w:rPr>
        <w:t>36</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C2043">
        <w:rPr>
          <w:noProof/>
        </w:rPr>
        <w:fldChar w:fldCharType="begin"/>
      </w:r>
      <w:r>
        <w:rPr>
          <w:noProof/>
        </w:rPr>
        <w:instrText xml:space="preserve"> PAGEREF _Toc498523129 \h </w:instrText>
      </w:r>
      <w:r w:rsidR="005C2043">
        <w:rPr>
          <w:noProof/>
        </w:rPr>
      </w:r>
      <w:r w:rsidR="005C2043">
        <w:rPr>
          <w:noProof/>
        </w:rPr>
        <w:fldChar w:fldCharType="separate"/>
      </w:r>
      <w:r w:rsidR="00B44971">
        <w:rPr>
          <w:noProof/>
        </w:rPr>
        <w:t>36</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5C2043">
        <w:rPr>
          <w:noProof/>
        </w:rPr>
        <w:fldChar w:fldCharType="begin"/>
      </w:r>
      <w:r>
        <w:rPr>
          <w:noProof/>
        </w:rPr>
        <w:instrText xml:space="preserve"> PAGEREF _Toc498523132 \h </w:instrText>
      </w:r>
      <w:r w:rsidR="005C2043">
        <w:rPr>
          <w:noProof/>
        </w:rPr>
      </w:r>
      <w:r w:rsidR="005C2043">
        <w:rPr>
          <w:noProof/>
        </w:rPr>
        <w:fldChar w:fldCharType="separate"/>
      </w:r>
      <w:r w:rsidR="00B44971">
        <w:rPr>
          <w:noProof/>
        </w:rPr>
        <w:t>36</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5C2043">
        <w:rPr>
          <w:noProof/>
        </w:rPr>
        <w:fldChar w:fldCharType="begin"/>
      </w:r>
      <w:r>
        <w:rPr>
          <w:noProof/>
        </w:rPr>
        <w:instrText xml:space="preserve"> PAGEREF _Toc498523135 \h </w:instrText>
      </w:r>
      <w:r w:rsidR="005C2043">
        <w:rPr>
          <w:noProof/>
        </w:rPr>
      </w:r>
      <w:r w:rsidR="005C2043">
        <w:rPr>
          <w:noProof/>
        </w:rPr>
        <w:fldChar w:fldCharType="separate"/>
      </w:r>
      <w:r w:rsidR="00B44971">
        <w:rPr>
          <w:noProof/>
        </w:rPr>
        <w:t>36</w:t>
      </w:r>
      <w:r w:rsidR="005C2043">
        <w:rPr>
          <w:noProof/>
        </w:rPr>
        <w:fldChar w:fldCharType="end"/>
      </w:r>
    </w:p>
    <w:p w:rsidR="00E40B10" w:rsidRDefault="00E40B10">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C2043">
        <w:rPr>
          <w:noProof/>
        </w:rPr>
        <w:fldChar w:fldCharType="begin"/>
      </w:r>
      <w:r>
        <w:rPr>
          <w:noProof/>
        </w:rPr>
        <w:instrText xml:space="preserve"> PAGEREF _Toc498523137 \h </w:instrText>
      </w:r>
      <w:r w:rsidR="005C2043">
        <w:rPr>
          <w:noProof/>
        </w:rPr>
      </w:r>
      <w:r w:rsidR="005C2043">
        <w:rPr>
          <w:noProof/>
        </w:rPr>
        <w:fldChar w:fldCharType="separate"/>
      </w:r>
      <w:r w:rsidR="00B44971">
        <w:rPr>
          <w:noProof/>
        </w:rPr>
        <w:t>37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C2043">
        <w:rPr>
          <w:noProof/>
        </w:rPr>
        <w:fldChar w:fldCharType="begin"/>
      </w:r>
      <w:r>
        <w:rPr>
          <w:noProof/>
        </w:rPr>
        <w:instrText xml:space="preserve"> PAGEREF _Toc498523138 \h </w:instrText>
      </w:r>
      <w:r w:rsidR="005C2043">
        <w:rPr>
          <w:noProof/>
        </w:rPr>
      </w:r>
      <w:r w:rsidR="005C2043">
        <w:rPr>
          <w:noProof/>
        </w:rPr>
        <w:fldChar w:fldCharType="separate"/>
      </w:r>
      <w:r w:rsidR="00B44971">
        <w:rPr>
          <w:noProof/>
        </w:rPr>
        <w:t>37</w:t>
      </w:r>
      <w:r w:rsidR="005C2043">
        <w:rPr>
          <w:noProof/>
        </w:rPr>
        <w:fldChar w:fldCharType="end"/>
      </w:r>
    </w:p>
    <w:p w:rsidR="00E40B10" w:rsidRDefault="00E40B1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C2043">
        <w:rPr>
          <w:noProof/>
        </w:rPr>
        <w:fldChar w:fldCharType="begin"/>
      </w:r>
      <w:r>
        <w:rPr>
          <w:noProof/>
        </w:rPr>
        <w:instrText xml:space="preserve"> PAGEREF _Toc498523141 \h </w:instrText>
      </w:r>
      <w:r w:rsidR="005C2043">
        <w:rPr>
          <w:noProof/>
        </w:rPr>
      </w:r>
      <w:r w:rsidR="005C2043">
        <w:rPr>
          <w:noProof/>
        </w:rPr>
        <w:fldChar w:fldCharType="separate"/>
      </w:r>
      <w:r w:rsidR="00B44971">
        <w:rPr>
          <w:noProof/>
        </w:rPr>
        <w:t>41</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842217">
        <w:rPr>
          <w:b w:val="0"/>
          <w:noProof/>
        </w:rPr>
        <w:t xml:space="preserve"> </w:t>
      </w:r>
      <w:r>
        <w:rPr>
          <w:noProof/>
        </w:rPr>
        <w:t>поставок (форма 2)</w:t>
      </w:r>
      <w:r>
        <w:rPr>
          <w:noProof/>
        </w:rPr>
        <w:tab/>
      </w:r>
      <w:r w:rsidR="005C2043">
        <w:rPr>
          <w:noProof/>
        </w:rPr>
        <w:fldChar w:fldCharType="begin"/>
      </w:r>
      <w:r>
        <w:rPr>
          <w:noProof/>
        </w:rPr>
        <w:instrText xml:space="preserve"> PAGEREF _Toc498523143 \h </w:instrText>
      </w:r>
      <w:r w:rsidR="005C2043">
        <w:rPr>
          <w:noProof/>
        </w:rPr>
      </w:r>
      <w:r w:rsidR="005C2043">
        <w:rPr>
          <w:noProof/>
        </w:rPr>
        <w:fldChar w:fldCharType="separate"/>
      </w:r>
      <w:r w:rsidR="00B44971">
        <w:rPr>
          <w:noProof/>
        </w:rPr>
        <w:t>43</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5C2043">
        <w:rPr>
          <w:noProof/>
        </w:rPr>
        <w:fldChar w:fldCharType="begin"/>
      </w:r>
      <w:r>
        <w:rPr>
          <w:noProof/>
        </w:rPr>
        <w:instrText xml:space="preserve"> PAGEREF _Toc498523146 \h </w:instrText>
      </w:r>
      <w:r w:rsidR="005C2043">
        <w:rPr>
          <w:noProof/>
        </w:rPr>
      </w:r>
      <w:r w:rsidR="005C2043">
        <w:rPr>
          <w:noProof/>
        </w:rPr>
        <w:fldChar w:fldCharType="separate"/>
      </w:r>
      <w:r w:rsidR="00B44971">
        <w:rPr>
          <w:noProof/>
        </w:rPr>
        <w:t>47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C2043">
        <w:rPr>
          <w:noProof/>
        </w:rPr>
        <w:fldChar w:fldCharType="begin"/>
      </w:r>
      <w:r>
        <w:rPr>
          <w:noProof/>
        </w:rPr>
        <w:instrText xml:space="preserve"> PAGEREF _Toc498523149 \h </w:instrText>
      </w:r>
      <w:r w:rsidR="005C2043">
        <w:rPr>
          <w:noProof/>
        </w:rPr>
      </w:r>
      <w:r w:rsidR="005C2043">
        <w:rPr>
          <w:noProof/>
        </w:rPr>
        <w:fldChar w:fldCharType="separate"/>
      </w:r>
      <w:r w:rsidR="00B44971">
        <w:rPr>
          <w:noProof/>
        </w:rPr>
        <w:t>49</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5C2043">
        <w:rPr>
          <w:noProof/>
        </w:rPr>
        <w:fldChar w:fldCharType="begin"/>
      </w:r>
      <w:r>
        <w:rPr>
          <w:noProof/>
        </w:rPr>
        <w:instrText xml:space="preserve"> PAGEREF _Toc498523152 \h </w:instrText>
      </w:r>
      <w:r w:rsidR="005C2043">
        <w:rPr>
          <w:noProof/>
        </w:rPr>
      </w:r>
      <w:r w:rsidR="005C2043">
        <w:rPr>
          <w:noProof/>
        </w:rPr>
        <w:fldChar w:fldCharType="separate"/>
      </w:r>
      <w:r w:rsidR="00B44971">
        <w:rPr>
          <w:noProof/>
        </w:rPr>
        <w:t>51</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C2043">
        <w:rPr>
          <w:noProof/>
        </w:rPr>
        <w:fldChar w:fldCharType="begin"/>
      </w:r>
      <w:r>
        <w:rPr>
          <w:noProof/>
        </w:rPr>
        <w:instrText xml:space="preserve"> PAGEREF _Toc498523155 \h </w:instrText>
      </w:r>
      <w:r w:rsidR="005C2043">
        <w:rPr>
          <w:noProof/>
        </w:rPr>
      </w:r>
      <w:r w:rsidR="005C2043">
        <w:rPr>
          <w:noProof/>
        </w:rPr>
        <w:fldChar w:fldCharType="separate"/>
      </w:r>
      <w:r w:rsidR="00B44971">
        <w:rPr>
          <w:noProof/>
        </w:rPr>
        <w:t>53</w:t>
      </w:r>
      <w:r w:rsidR="005C2043">
        <w:rPr>
          <w:noProof/>
        </w:rPr>
        <w:fldChar w:fldCharType="end"/>
      </w:r>
    </w:p>
    <w:p w:rsidR="00E40B10" w:rsidRDefault="00E40B10">
      <w:pPr>
        <w:pStyle w:val="32"/>
        <w:rPr>
          <w:rFonts w:asciiTheme="minorHAnsi" w:eastAsiaTheme="minorEastAsia" w:hAnsiTheme="minorHAnsi" w:cstheme="minorBidi"/>
          <w:bCs w:val="0"/>
          <w:iCs w:val="0"/>
          <w:noProof/>
          <w:sz w:val="22"/>
          <w:szCs w:val="22"/>
          <w:lang w:eastAsia="ru-RU"/>
        </w:rPr>
      </w:pPr>
      <w:r w:rsidRPr="00842217">
        <w:rPr>
          <w:noProof/>
        </w:rPr>
        <w:t>5.6.2</w:t>
      </w:r>
      <w:r>
        <w:rPr>
          <w:rFonts w:asciiTheme="minorHAnsi" w:eastAsiaTheme="minorEastAsia" w:hAnsiTheme="minorHAnsi" w:cstheme="minorBidi"/>
          <w:bCs w:val="0"/>
          <w:iCs w:val="0"/>
          <w:noProof/>
          <w:sz w:val="22"/>
          <w:szCs w:val="22"/>
          <w:lang w:eastAsia="ru-RU"/>
        </w:rPr>
        <w:tab/>
      </w:r>
      <w:r w:rsidRPr="0084221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C2043">
        <w:rPr>
          <w:noProof/>
        </w:rPr>
        <w:fldChar w:fldCharType="begin"/>
      </w:r>
      <w:r>
        <w:rPr>
          <w:noProof/>
        </w:rPr>
        <w:instrText xml:space="preserve"> PAGEREF _Toc498523157 \h </w:instrText>
      </w:r>
      <w:r w:rsidR="005C2043">
        <w:rPr>
          <w:noProof/>
        </w:rPr>
      </w:r>
      <w:r w:rsidR="005C2043">
        <w:rPr>
          <w:noProof/>
        </w:rPr>
        <w:fldChar w:fldCharType="separate"/>
      </w:r>
      <w:r w:rsidR="00B44971">
        <w:rPr>
          <w:noProof/>
        </w:rPr>
        <w:t>55</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7)</w:t>
      </w:r>
      <w:r>
        <w:rPr>
          <w:noProof/>
        </w:rPr>
        <w:tab/>
      </w:r>
      <w:r w:rsidR="005C2043">
        <w:rPr>
          <w:noProof/>
        </w:rPr>
        <w:fldChar w:fldCharType="begin"/>
      </w:r>
      <w:r>
        <w:rPr>
          <w:noProof/>
        </w:rPr>
        <w:instrText xml:space="preserve"> PAGEREF _Toc498523159 \h </w:instrText>
      </w:r>
      <w:r w:rsidR="005C2043">
        <w:rPr>
          <w:noProof/>
        </w:rPr>
      </w:r>
      <w:r w:rsidR="005C2043">
        <w:rPr>
          <w:noProof/>
        </w:rPr>
        <w:fldChar w:fldCharType="separate"/>
      </w:r>
      <w:r w:rsidR="00B44971">
        <w:rPr>
          <w:noProof/>
        </w:rPr>
        <w:t>62</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8)</w:t>
      </w:r>
      <w:r>
        <w:rPr>
          <w:noProof/>
        </w:rPr>
        <w:tab/>
      </w:r>
      <w:r w:rsidR="005C2043">
        <w:rPr>
          <w:noProof/>
        </w:rPr>
        <w:fldChar w:fldCharType="begin"/>
      </w:r>
      <w:r>
        <w:rPr>
          <w:noProof/>
        </w:rPr>
        <w:instrText xml:space="preserve"> PAGEREF _Toc498523162 \h </w:instrText>
      </w:r>
      <w:r w:rsidR="005C2043">
        <w:rPr>
          <w:noProof/>
        </w:rPr>
      </w:r>
      <w:r w:rsidR="005C2043">
        <w:rPr>
          <w:noProof/>
        </w:rPr>
        <w:fldChar w:fldCharType="separate"/>
      </w:r>
      <w:r w:rsidR="00B44971">
        <w:rPr>
          <w:noProof/>
        </w:rPr>
        <w:t>67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9)</w:t>
      </w:r>
      <w:r>
        <w:rPr>
          <w:noProof/>
        </w:rPr>
        <w:tab/>
      </w:r>
      <w:r w:rsidR="005C2043">
        <w:rPr>
          <w:noProof/>
        </w:rPr>
        <w:fldChar w:fldCharType="begin"/>
      </w:r>
      <w:r>
        <w:rPr>
          <w:noProof/>
        </w:rPr>
        <w:instrText xml:space="preserve"> PAGEREF _Toc498523167 \h </w:instrText>
      </w:r>
      <w:r w:rsidR="005C2043">
        <w:rPr>
          <w:noProof/>
        </w:rPr>
      </w:r>
      <w:r w:rsidR="005C2043">
        <w:rPr>
          <w:noProof/>
        </w:rPr>
        <w:fldChar w:fldCharType="separate"/>
      </w:r>
      <w:r w:rsidR="00B44971">
        <w:rPr>
          <w:noProof/>
        </w:rPr>
        <w:t>70</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10)</w:t>
      </w:r>
      <w:r>
        <w:rPr>
          <w:noProof/>
        </w:rPr>
        <w:tab/>
      </w:r>
      <w:r w:rsidR="005C2043">
        <w:rPr>
          <w:noProof/>
        </w:rPr>
        <w:fldChar w:fldCharType="begin"/>
      </w:r>
      <w:r>
        <w:rPr>
          <w:noProof/>
        </w:rPr>
        <w:instrText xml:space="preserve"> PAGEREF _Toc498523170 \h </w:instrText>
      </w:r>
      <w:r w:rsidR="005C2043">
        <w:rPr>
          <w:noProof/>
        </w:rPr>
      </w:r>
      <w:r w:rsidR="005C2043">
        <w:rPr>
          <w:noProof/>
        </w:rPr>
        <w:fldChar w:fldCharType="separate"/>
      </w:r>
      <w:r w:rsidR="00B44971">
        <w:rPr>
          <w:noProof/>
        </w:rPr>
        <w:t>72</w:t>
      </w:r>
      <w:r w:rsidR="005C2043">
        <w:rPr>
          <w:noProof/>
        </w:rPr>
        <w:fldChar w:fldCharType="end"/>
      </w:r>
    </w:p>
    <w:p w:rsidR="00717F60" w:rsidRPr="00D053CF" w:rsidRDefault="005C2043"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D053CF" w:rsidSect="00866854">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368" w:gutter="0"/>
          <w:cols w:space="720"/>
          <w:docGrid w:linePitch="360"/>
        </w:sectPr>
      </w:pPr>
      <w:r w:rsidRPr="00D053CF">
        <w:rPr>
          <w:sz w:val="24"/>
          <w:szCs w:val="24"/>
        </w:rPr>
        <w:fldChar w:fldCharType="end"/>
      </w:r>
    </w:p>
    <w:p w:rsidR="00717F60" w:rsidRPr="00D053CF"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98523053"/>
      <w:bookmarkEnd w:id="6"/>
      <w:r w:rsidRPr="00D053CF">
        <w:rPr>
          <w:szCs w:val="24"/>
        </w:rPr>
        <w:t>Общие положения</w:t>
      </w:r>
      <w:bookmarkEnd w:id="7"/>
    </w:p>
    <w:p w:rsidR="00717F60" w:rsidRPr="00D053CF" w:rsidRDefault="00717F60" w:rsidP="00E71A48">
      <w:pPr>
        <w:pStyle w:val="2"/>
        <w:tabs>
          <w:tab w:val="clear" w:pos="1700"/>
          <w:tab w:val="left" w:pos="567"/>
        </w:tabs>
        <w:spacing w:line="264" w:lineRule="auto"/>
      </w:pPr>
      <w:bookmarkStart w:id="8" w:name="__RefHeading__393_1298132286"/>
      <w:bookmarkStart w:id="9" w:name="_Toc498523054"/>
      <w:bookmarkEnd w:id="8"/>
      <w:r w:rsidRPr="00D053CF">
        <w:t>Общие сведения о процедуре запроса предложений</w:t>
      </w:r>
      <w:bookmarkEnd w:id="9"/>
    </w:p>
    <w:p w:rsidR="005B75A6"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D053CF">
        <w:rPr>
          <w:iCs/>
          <w:sz w:val="24"/>
          <w:szCs w:val="24"/>
        </w:rPr>
        <w:t xml:space="preserve">Заказчик, являющийся Организатором запроса предложений </w:t>
      </w:r>
      <w:r w:rsidR="007556FF" w:rsidRPr="00D053CF">
        <w:rPr>
          <w:iCs/>
          <w:sz w:val="24"/>
          <w:szCs w:val="24"/>
        </w:rPr>
        <w:t>– ПАО «МРСК Центра» (далее – Заказчик или Организатор)</w:t>
      </w:r>
      <w:r w:rsidRPr="00D053CF">
        <w:rPr>
          <w:iCs/>
          <w:sz w:val="24"/>
          <w:szCs w:val="24"/>
        </w:rPr>
        <w:t xml:space="preserve"> (</w:t>
      </w:r>
      <w:r w:rsidR="00866854" w:rsidRPr="00382A07">
        <w:rPr>
          <w:iCs/>
          <w:sz w:val="24"/>
          <w:szCs w:val="24"/>
        </w:rPr>
        <w:t xml:space="preserve">почтовый адрес: РФ, 127018, г. Москва, ул. 2-я Ямская, 4, </w:t>
      </w:r>
      <w:r w:rsidR="00866854" w:rsidRPr="00B570BF">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r w:rsidR="00866854" w:rsidRPr="00866854">
          <w:rPr>
            <w:rStyle w:val="a7"/>
            <w:iCs/>
            <w:sz w:val="24"/>
            <w:szCs w:val="24"/>
          </w:rPr>
          <w:t>Kuznetsov.PN@mrsk-1.ru</w:t>
        </w:r>
      </w:hyperlink>
      <w:r w:rsidR="00480F43" w:rsidRPr="00866854">
        <w:rPr>
          <w:rStyle w:val="a7"/>
          <w:color w:val="auto"/>
        </w:rPr>
        <w:t>)</w:t>
      </w:r>
      <w:r w:rsidR="00480F43" w:rsidRPr="00866854">
        <w:rPr>
          <w:sz w:val="24"/>
          <w:szCs w:val="24"/>
        </w:rPr>
        <w:t xml:space="preserve">. </w:t>
      </w:r>
      <w:r w:rsidR="004B5EB3" w:rsidRPr="00866854">
        <w:rPr>
          <w:iCs/>
          <w:sz w:val="24"/>
          <w:szCs w:val="24"/>
        </w:rPr>
        <w:t>Извещени</w:t>
      </w:r>
      <w:r w:rsidRPr="00866854">
        <w:rPr>
          <w:iCs/>
          <w:sz w:val="24"/>
          <w:szCs w:val="24"/>
        </w:rPr>
        <w:t>ем</w:t>
      </w:r>
      <w:r w:rsidRPr="00866854">
        <w:rPr>
          <w:sz w:val="24"/>
          <w:szCs w:val="24"/>
        </w:rPr>
        <w:t xml:space="preserve"> о проведении </w:t>
      </w:r>
      <w:r w:rsidRPr="00866854">
        <w:rPr>
          <w:iCs/>
          <w:sz w:val="24"/>
          <w:szCs w:val="24"/>
        </w:rPr>
        <w:t>запроса предложений</w:t>
      </w:r>
      <w:r w:rsidRPr="00866854">
        <w:rPr>
          <w:sz w:val="24"/>
          <w:szCs w:val="24"/>
        </w:rPr>
        <w:t xml:space="preserve">, опубликованным </w:t>
      </w:r>
      <w:r w:rsidRPr="00866854">
        <w:rPr>
          <w:b/>
          <w:sz w:val="24"/>
          <w:szCs w:val="24"/>
        </w:rPr>
        <w:t>«</w:t>
      </w:r>
      <w:r w:rsidR="00862664" w:rsidRPr="00866854">
        <w:rPr>
          <w:b/>
          <w:sz w:val="24"/>
          <w:szCs w:val="24"/>
        </w:rPr>
        <w:t>1</w:t>
      </w:r>
      <w:r w:rsidR="006A59FC">
        <w:rPr>
          <w:b/>
          <w:sz w:val="24"/>
          <w:szCs w:val="24"/>
        </w:rPr>
        <w:t>4</w:t>
      </w:r>
      <w:r w:rsidRPr="00866854">
        <w:rPr>
          <w:b/>
          <w:sz w:val="24"/>
          <w:szCs w:val="24"/>
        </w:rPr>
        <w:t xml:space="preserve">» </w:t>
      </w:r>
      <w:r w:rsidR="006A59FC">
        <w:rPr>
          <w:b/>
          <w:sz w:val="24"/>
          <w:szCs w:val="24"/>
        </w:rPr>
        <w:t>декабря</w:t>
      </w:r>
      <w:r w:rsidRPr="00866854">
        <w:rPr>
          <w:b/>
          <w:sz w:val="24"/>
          <w:szCs w:val="24"/>
        </w:rPr>
        <w:t xml:space="preserve"> </w:t>
      </w:r>
      <w:r w:rsidR="00776C7A" w:rsidRPr="00866854">
        <w:rPr>
          <w:b/>
          <w:sz w:val="24"/>
          <w:szCs w:val="24"/>
        </w:rPr>
        <w:t>2018</w:t>
      </w:r>
      <w:r w:rsidRPr="00866854">
        <w:rPr>
          <w:b/>
          <w:sz w:val="24"/>
          <w:szCs w:val="24"/>
        </w:rPr>
        <w:t xml:space="preserve"> г.</w:t>
      </w:r>
      <w:r w:rsidRPr="00866854">
        <w:rPr>
          <w:sz w:val="24"/>
          <w:szCs w:val="24"/>
        </w:rPr>
        <w:t xml:space="preserve"> на официальном сайте (</w:t>
      </w:r>
      <w:hyperlink r:id="rId19" w:history="1">
        <w:r w:rsidR="00345CCA" w:rsidRPr="00866854">
          <w:rPr>
            <w:rStyle w:val="a7"/>
            <w:color w:val="auto"/>
            <w:sz w:val="24"/>
            <w:szCs w:val="24"/>
          </w:rPr>
          <w:t>www.zakupki.</w:t>
        </w:r>
        <w:r w:rsidR="00345CCA" w:rsidRPr="00866854">
          <w:rPr>
            <w:rStyle w:val="a7"/>
            <w:color w:val="auto"/>
            <w:sz w:val="24"/>
            <w:szCs w:val="24"/>
            <w:lang w:val="en-US"/>
          </w:rPr>
          <w:t>gov</w:t>
        </w:r>
        <w:r w:rsidR="00345CCA" w:rsidRPr="00866854">
          <w:rPr>
            <w:rStyle w:val="a7"/>
            <w:color w:val="auto"/>
            <w:sz w:val="24"/>
            <w:szCs w:val="24"/>
          </w:rPr>
          <w:t>.ru</w:t>
        </w:r>
      </w:hyperlink>
      <w:r w:rsidRPr="00866854">
        <w:rPr>
          <w:sz w:val="24"/>
          <w:szCs w:val="24"/>
        </w:rPr>
        <w:t>),</w:t>
      </w:r>
      <w:r w:rsidR="009D7F01" w:rsidRPr="00866854">
        <w:rPr>
          <w:iCs/>
          <w:sz w:val="24"/>
          <w:szCs w:val="24"/>
        </w:rPr>
        <w:t xml:space="preserve"> </w:t>
      </w:r>
      <w:r w:rsidR="009D7F01" w:rsidRPr="00866854">
        <w:rPr>
          <w:sz w:val="24"/>
          <w:szCs w:val="24"/>
        </w:rPr>
        <w:t xml:space="preserve">на сайте </w:t>
      </w:r>
      <w:r w:rsidR="007556FF" w:rsidRPr="00866854">
        <w:rPr>
          <w:iCs/>
          <w:sz w:val="24"/>
          <w:szCs w:val="24"/>
        </w:rPr>
        <w:t>ПАО «МРСК Центра»</w:t>
      </w:r>
      <w:r w:rsidR="009D7F01" w:rsidRPr="00866854">
        <w:rPr>
          <w:sz w:val="24"/>
          <w:szCs w:val="24"/>
        </w:rPr>
        <w:t xml:space="preserve"> (</w:t>
      </w:r>
      <w:hyperlink r:id="rId20" w:history="1">
        <w:r w:rsidR="007556FF" w:rsidRPr="00866854">
          <w:rPr>
            <w:rStyle w:val="a7"/>
            <w:color w:val="auto"/>
            <w:sz w:val="24"/>
            <w:szCs w:val="24"/>
          </w:rPr>
          <w:t>www.mrsk-1.ru</w:t>
        </w:r>
      </w:hyperlink>
      <w:r w:rsidR="00862664" w:rsidRPr="00866854">
        <w:rPr>
          <w:sz w:val="24"/>
          <w:szCs w:val="24"/>
        </w:rPr>
        <w:t>)</w:t>
      </w:r>
      <w:r w:rsidR="00702B2C" w:rsidRPr="00866854">
        <w:rPr>
          <w:sz w:val="24"/>
          <w:szCs w:val="24"/>
        </w:rPr>
        <w:t xml:space="preserve">, на сайте ЭТП, указанном в п. </w:t>
      </w:r>
      <w:r w:rsidR="00334620" w:rsidRPr="00866854">
        <w:fldChar w:fldCharType="begin"/>
      </w:r>
      <w:r w:rsidR="00334620" w:rsidRPr="00866854">
        <w:instrText xml:space="preserve"> REF _Ref440269836 \r \h  \* MERGEFORMAT </w:instrText>
      </w:r>
      <w:r w:rsidR="00334620" w:rsidRPr="00866854">
        <w:fldChar w:fldCharType="separate"/>
      </w:r>
      <w:r w:rsidR="00676465" w:rsidRPr="00866854">
        <w:rPr>
          <w:sz w:val="24"/>
          <w:szCs w:val="24"/>
        </w:rPr>
        <w:t>1.1.3</w:t>
      </w:r>
      <w:r w:rsidR="00334620" w:rsidRPr="00866854">
        <w:fldChar w:fldCharType="end"/>
      </w:r>
      <w:r w:rsidR="00702B2C" w:rsidRPr="00866854">
        <w:rPr>
          <w:sz w:val="24"/>
          <w:szCs w:val="24"/>
        </w:rPr>
        <w:t xml:space="preserve"> настоящей Документации</w:t>
      </w:r>
      <w:r w:rsidR="003B6795" w:rsidRPr="00866854">
        <w:rPr>
          <w:sz w:val="24"/>
          <w:szCs w:val="24"/>
        </w:rPr>
        <w:t xml:space="preserve">, </w:t>
      </w:r>
      <w:r w:rsidRPr="00866854">
        <w:rPr>
          <w:iCs/>
          <w:sz w:val="24"/>
          <w:szCs w:val="24"/>
        </w:rPr>
        <w:t>приг</w:t>
      </w:r>
      <w:r w:rsidRPr="00866854">
        <w:rPr>
          <w:sz w:val="24"/>
          <w:szCs w:val="24"/>
        </w:rPr>
        <w:t>ласило юридических лиц</w:t>
      </w:r>
      <w:r w:rsidR="005B75A6" w:rsidRPr="00866854">
        <w:rPr>
          <w:sz w:val="24"/>
          <w:szCs w:val="24"/>
        </w:rPr>
        <w:t xml:space="preserve"> и физических лиц (в т.</w:t>
      </w:r>
      <w:r w:rsidR="003129D4" w:rsidRPr="00866854">
        <w:rPr>
          <w:sz w:val="24"/>
          <w:szCs w:val="24"/>
        </w:rPr>
        <w:t xml:space="preserve"> </w:t>
      </w:r>
      <w:r w:rsidR="005B75A6" w:rsidRPr="00866854">
        <w:rPr>
          <w:sz w:val="24"/>
          <w:szCs w:val="24"/>
        </w:rPr>
        <w:t>ч. индивидуальных предпринимателей)</w:t>
      </w:r>
      <w:r w:rsidR="001C2F0C" w:rsidRPr="00866854">
        <w:rPr>
          <w:sz w:val="24"/>
          <w:szCs w:val="24"/>
        </w:rPr>
        <w:t xml:space="preserve">, соответствующих требованиям п. </w:t>
      </w:r>
      <w:r w:rsidR="00334620" w:rsidRPr="00866854">
        <w:fldChar w:fldCharType="begin"/>
      </w:r>
      <w:r w:rsidR="00334620" w:rsidRPr="00866854">
        <w:instrText xml:space="preserve"> REF _Ref440357582 \r \h  \* MERGEFORMAT </w:instrText>
      </w:r>
      <w:r w:rsidR="00334620" w:rsidRPr="00866854">
        <w:fldChar w:fldCharType="separate"/>
      </w:r>
      <w:r w:rsidR="00676465" w:rsidRPr="00866854">
        <w:rPr>
          <w:sz w:val="24"/>
          <w:szCs w:val="24"/>
        </w:rPr>
        <w:t>1.1.2</w:t>
      </w:r>
      <w:r w:rsidR="00334620" w:rsidRPr="00866854">
        <w:fldChar w:fldCharType="end"/>
      </w:r>
      <w:r w:rsidR="0006460D" w:rsidRPr="00866854">
        <w:rPr>
          <w:sz w:val="24"/>
          <w:szCs w:val="24"/>
        </w:rPr>
        <w:t xml:space="preserve"> (далее – Участники)</w:t>
      </w:r>
      <w:r w:rsidR="001C2F0C" w:rsidRPr="00866854">
        <w:rPr>
          <w:sz w:val="24"/>
          <w:szCs w:val="24"/>
        </w:rPr>
        <w:t xml:space="preserve">, </w:t>
      </w:r>
      <w:r w:rsidR="004B5EB3" w:rsidRPr="00866854">
        <w:rPr>
          <w:sz w:val="24"/>
          <w:szCs w:val="24"/>
        </w:rPr>
        <w:t xml:space="preserve">к участию в процедуре </w:t>
      </w:r>
      <w:r w:rsidR="00075C00" w:rsidRPr="00866854">
        <w:rPr>
          <w:sz w:val="24"/>
          <w:szCs w:val="24"/>
        </w:rPr>
        <w:t>запроса предложений</w:t>
      </w:r>
      <w:r w:rsidRPr="00866854">
        <w:rPr>
          <w:sz w:val="24"/>
          <w:szCs w:val="24"/>
        </w:rPr>
        <w:t xml:space="preserve"> </w:t>
      </w:r>
      <w:bookmarkEnd w:id="10"/>
      <w:r w:rsidR="004B5EB3" w:rsidRPr="00866854">
        <w:rPr>
          <w:sz w:val="24"/>
          <w:szCs w:val="24"/>
        </w:rPr>
        <w:t xml:space="preserve">на право заключения </w:t>
      </w:r>
      <w:r w:rsidR="00702B2C" w:rsidRPr="00866854">
        <w:rPr>
          <w:sz w:val="24"/>
          <w:szCs w:val="24"/>
        </w:rPr>
        <w:t>Договор</w:t>
      </w:r>
      <w:r w:rsidR="00866854" w:rsidRPr="00866854">
        <w:rPr>
          <w:sz w:val="24"/>
          <w:szCs w:val="24"/>
        </w:rPr>
        <w:t>а</w:t>
      </w:r>
      <w:r w:rsidR="00702B2C" w:rsidRPr="00866854">
        <w:rPr>
          <w:sz w:val="24"/>
          <w:szCs w:val="24"/>
        </w:rPr>
        <w:t xml:space="preserve"> </w:t>
      </w:r>
      <w:r w:rsidR="00866854" w:rsidRPr="00866854">
        <w:rPr>
          <w:iCs/>
          <w:sz w:val="24"/>
          <w:szCs w:val="24"/>
        </w:rPr>
        <w:t xml:space="preserve">поставки </w:t>
      </w:r>
      <w:r w:rsidR="006A59FC" w:rsidRPr="006A59FC">
        <w:rPr>
          <w:iCs/>
          <w:sz w:val="24"/>
          <w:szCs w:val="24"/>
        </w:rPr>
        <w:t>ОПН 0,4-10 кВ</w:t>
      </w:r>
      <w:r w:rsidR="00866854" w:rsidRPr="00866854">
        <w:rPr>
          <w:iCs/>
          <w:sz w:val="24"/>
          <w:szCs w:val="24"/>
        </w:rPr>
        <w:t xml:space="preserve"> </w:t>
      </w:r>
      <w:r w:rsidR="00702B2C" w:rsidRPr="00866854">
        <w:rPr>
          <w:sz w:val="24"/>
          <w:szCs w:val="24"/>
        </w:rPr>
        <w:t xml:space="preserve">для нужд ПАО «МРСК Центра» </w:t>
      </w:r>
      <w:r w:rsidR="00862664" w:rsidRPr="00866854">
        <w:rPr>
          <w:sz w:val="24"/>
          <w:szCs w:val="24"/>
        </w:rPr>
        <w:t xml:space="preserve">(филиала «Брянскэнерго» расположенного по адресу: РФ, 241050, </w:t>
      </w:r>
      <w:r w:rsidR="00866854" w:rsidRPr="00866854">
        <w:rPr>
          <w:sz w:val="24"/>
          <w:szCs w:val="24"/>
        </w:rPr>
        <w:t>г. Брянск, ул. Советская, д. 35</w:t>
      </w:r>
      <w:r w:rsidR="00862664" w:rsidRPr="00866854">
        <w:rPr>
          <w:sz w:val="24"/>
          <w:szCs w:val="24"/>
        </w:rPr>
        <w:t>)</w:t>
      </w:r>
      <w:r w:rsidRPr="00866854">
        <w:rPr>
          <w:sz w:val="24"/>
          <w:szCs w:val="24"/>
        </w:rPr>
        <w:t>.</w:t>
      </w:r>
      <w:bookmarkEnd w:id="11"/>
      <w:bookmarkEnd w:id="12"/>
      <w:bookmarkEnd w:id="13"/>
    </w:p>
    <w:p w:rsidR="001C2F0C" w:rsidRPr="006A59FC" w:rsidRDefault="001C2F0C" w:rsidP="006A59FC">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357582"/>
      <w:r w:rsidRPr="00D053CF">
        <w:rPr>
          <w:sz w:val="24"/>
          <w:szCs w:val="24"/>
        </w:rPr>
        <w:t xml:space="preserve">Участвовать в настоящем Запросе предложений могут </w:t>
      </w:r>
      <w:r w:rsidR="00B228D4" w:rsidRPr="00D053CF">
        <w:rPr>
          <w:sz w:val="24"/>
          <w:szCs w:val="24"/>
        </w:rPr>
        <w:t>Участники</w:t>
      </w:r>
      <w:r w:rsidRPr="00D053CF">
        <w:rPr>
          <w:sz w:val="24"/>
          <w:szCs w:val="24"/>
        </w:rPr>
        <w:t xml:space="preserve">, признанные Победителями </w:t>
      </w:r>
      <w:r w:rsidR="003F4558" w:rsidRPr="00B70857">
        <w:rPr>
          <w:sz w:val="24"/>
          <w:szCs w:val="24"/>
        </w:rPr>
        <w:t xml:space="preserve">открытого одноэтапного конкурса без предварительного квалификационного отбора на право заключения рамочных соглашений поставки </w:t>
      </w:r>
      <w:r w:rsidR="003F4558" w:rsidRPr="00866854">
        <w:rPr>
          <w:sz w:val="24"/>
          <w:szCs w:val="24"/>
        </w:rPr>
        <w:t>основного электротехнического оборудования на 2017-2019 год для нужд ДЗО ПАО «</w:t>
      </w:r>
      <w:proofErr w:type="spellStart"/>
      <w:r w:rsidR="003F4558" w:rsidRPr="00866854">
        <w:rPr>
          <w:sz w:val="24"/>
          <w:szCs w:val="24"/>
        </w:rPr>
        <w:t>Россети</w:t>
      </w:r>
      <w:proofErr w:type="spellEnd"/>
      <w:r w:rsidR="003F4558" w:rsidRPr="00866854">
        <w:rPr>
          <w:sz w:val="24"/>
          <w:szCs w:val="24"/>
        </w:rPr>
        <w:t>» по Лоту №2 - «</w:t>
      </w:r>
      <w:r w:rsidR="00866854" w:rsidRPr="006A59FC">
        <w:rPr>
          <w:sz w:val="24"/>
          <w:szCs w:val="24"/>
        </w:rPr>
        <w:t xml:space="preserve">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w:t>
      </w:r>
      <w:r w:rsidR="006A59FC" w:rsidRPr="006A59FC">
        <w:rPr>
          <w:sz w:val="24"/>
          <w:szCs w:val="24"/>
        </w:rPr>
        <w:t xml:space="preserve">Поставка </w:t>
      </w:r>
      <w:r w:rsidR="001F3D2F">
        <w:t>ОПН-0,4</w:t>
      </w:r>
      <w:r w:rsidR="001F3D2F" w:rsidRPr="006A59FC">
        <w:rPr>
          <w:sz w:val="24"/>
          <w:szCs w:val="24"/>
        </w:rPr>
        <w:t>-20 кВ</w:t>
      </w:r>
      <w:r w:rsidR="001F3D2F">
        <w:t xml:space="preserve"> для нужд </w:t>
      </w:r>
      <w:r w:rsidR="001F3D2F" w:rsidRPr="006A59FC">
        <w:rPr>
          <w:sz w:val="24"/>
          <w:szCs w:val="24"/>
        </w:rPr>
        <w:t>ПАО «МРСК Центра</w:t>
      </w:r>
      <w:r w:rsidR="00866854" w:rsidRPr="006A59FC">
        <w:rPr>
          <w:sz w:val="24"/>
          <w:szCs w:val="24"/>
        </w:rPr>
        <w:t>» на основании Протокола заседания Закупочной комиссии ПАО «</w:t>
      </w:r>
      <w:proofErr w:type="spellStart"/>
      <w:r w:rsidR="00866854" w:rsidRPr="006A59FC">
        <w:rPr>
          <w:sz w:val="24"/>
          <w:szCs w:val="24"/>
        </w:rPr>
        <w:t>Россети</w:t>
      </w:r>
      <w:proofErr w:type="spellEnd"/>
      <w:r w:rsidR="00866854" w:rsidRPr="006A59FC">
        <w:rPr>
          <w:sz w:val="24"/>
          <w:szCs w:val="24"/>
        </w:rPr>
        <w:t xml:space="preserve">» </w:t>
      </w:r>
      <w:r w:rsidR="001F3D2F">
        <w:rPr>
          <w:sz w:val="24"/>
          <w:szCs w:val="24"/>
        </w:rPr>
        <w:t xml:space="preserve">                      </w:t>
      </w:r>
      <w:r w:rsidR="00866854" w:rsidRPr="006A59FC">
        <w:rPr>
          <w:sz w:val="24"/>
          <w:szCs w:val="24"/>
        </w:rPr>
        <w:t>№</w:t>
      </w:r>
      <w:r w:rsidR="006A59FC" w:rsidRPr="006A59FC">
        <w:rPr>
          <w:sz w:val="24"/>
          <w:szCs w:val="24"/>
        </w:rPr>
        <w:t xml:space="preserve"> 16/717365 </w:t>
      </w:r>
      <w:r w:rsidR="006A59FC">
        <w:rPr>
          <w:sz w:val="24"/>
          <w:szCs w:val="24"/>
        </w:rPr>
        <w:t>от 15</w:t>
      </w:r>
      <w:r w:rsidR="00866854" w:rsidRPr="006A59FC">
        <w:rPr>
          <w:sz w:val="24"/>
          <w:szCs w:val="24"/>
        </w:rPr>
        <w:t>.05.2017г. и заключившим соответствующие Рамочные соглашения</w:t>
      </w:r>
      <w:r w:rsidRPr="00866854">
        <w:rPr>
          <w:sz w:val="24"/>
          <w:szCs w:val="24"/>
        </w:rPr>
        <w:t>.</w:t>
      </w:r>
      <w:bookmarkEnd w:id="14"/>
    </w:p>
    <w:p w:rsidR="00717F60" w:rsidRPr="00866854"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D053CF">
        <w:rPr>
          <w:sz w:val="24"/>
          <w:szCs w:val="24"/>
        </w:rPr>
        <w:t xml:space="preserve">Настоящий </w:t>
      </w:r>
      <w:r w:rsidR="004B5EB3" w:rsidRPr="00D053CF">
        <w:rPr>
          <w:sz w:val="24"/>
          <w:szCs w:val="24"/>
        </w:rPr>
        <w:t>З</w:t>
      </w:r>
      <w:r w:rsidRPr="00D053CF">
        <w:rPr>
          <w:sz w:val="24"/>
          <w:szCs w:val="24"/>
        </w:rPr>
        <w:t xml:space="preserve">апрос предложений проводится в соответствии с правилами и с использованием функционала </w:t>
      </w:r>
      <w:r w:rsidR="00702B2C" w:rsidRPr="00D053CF">
        <w:rPr>
          <w:sz w:val="24"/>
          <w:szCs w:val="24"/>
        </w:rPr>
        <w:t>электронной торговой площадк</w:t>
      </w:r>
      <w:r w:rsidR="00414AB1" w:rsidRPr="00D053CF">
        <w:rPr>
          <w:sz w:val="24"/>
          <w:szCs w:val="24"/>
        </w:rPr>
        <w:t>и</w:t>
      </w:r>
      <w:r w:rsidR="00702B2C" w:rsidRPr="00D053CF">
        <w:rPr>
          <w:sz w:val="24"/>
          <w:szCs w:val="24"/>
        </w:rPr>
        <w:t xml:space="preserve"> </w:t>
      </w:r>
      <w:r w:rsidR="000D70B6" w:rsidRPr="00D053CF">
        <w:rPr>
          <w:sz w:val="24"/>
          <w:szCs w:val="24"/>
        </w:rPr>
        <w:t>П</w:t>
      </w:r>
      <w:r w:rsidR="00702B2C" w:rsidRPr="00D053CF">
        <w:rPr>
          <w:sz w:val="24"/>
          <w:szCs w:val="24"/>
        </w:rPr>
        <w:t>АО «</w:t>
      </w:r>
      <w:proofErr w:type="spellStart"/>
      <w:r w:rsidR="00702B2C" w:rsidRPr="00D053CF">
        <w:rPr>
          <w:sz w:val="24"/>
          <w:szCs w:val="24"/>
        </w:rPr>
        <w:t>Россети</w:t>
      </w:r>
      <w:proofErr w:type="spellEnd"/>
      <w:r w:rsidR="00702B2C" w:rsidRPr="00D053CF">
        <w:rPr>
          <w:sz w:val="24"/>
          <w:szCs w:val="24"/>
        </w:rPr>
        <w:t xml:space="preserve">» </w:t>
      </w:r>
      <w:hyperlink r:id="rId21" w:history="1">
        <w:r w:rsidR="00702B2C" w:rsidRPr="00866854">
          <w:rPr>
            <w:rStyle w:val="a7"/>
            <w:color w:val="auto"/>
            <w:sz w:val="24"/>
            <w:szCs w:val="24"/>
          </w:rPr>
          <w:t>www.b2b-mrsk.ru</w:t>
        </w:r>
      </w:hyperlink>
      <w:r w:rsidR="00702B2C" w:rsidRPr="00866854">
        <w:rPr>
          <w:sz w:val="24"/>
          <w:szCs w:val="24"/>
        </w:rPr>
        <w:t xml:space="preserve"> (далее — ЭТП)</w:t>
      </w:r>
      <w:r w:rsidR="005B75A6" w:rsidRPr="00866854">
        <w:rPr>
          <w:sz w:val="24"/>
          <w:szCs w:val="24"/>
        </w:rPr>
        <w:t>.</w:t>
      </w:r>
      <w:bookmarkEnd w:id="15"/>
    </w:p>
    <w:p w:rsidR="00717F60" w:rsidRPr="00866854"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866854">
        <w:rPr>
          <w:sz w:val="24"/>
          <w:szCs w:val="24"/>
        </w:rPr>
        <w:t>Заказчик</w:t>
      </w:r>
      <w:r w:rsidR="00702B2C" w:rsidRPr="00866854">
        <w:rPr>
          <w:sz w:val="24"/>
          <w:szCs w:val="24"/>
        </w:rPr>
        <w:t xml:space="preserve">: </w:t>
      </w:r>
      <w:r w:rsidRPr="00866854">
        <w:rPr>
          <w:sz w:val="24"/>
          <w:szCs w:val="24"/>
        </w:rPr>
        <w:t xml:space="preserve"> </w:t>
      </w:r>
      <w:r w:rsidR="00702B2C" w:rsidRPr="00866854">
        <w:rPr>
          <w:iCs/>
          <w:sz w:val="24"/>
          <w:szCs w:val="24"/>
        </w:rPr>
        <w:t>ПАО «МРСК Центра».</w:t>
      </w:r>
      <w:r w:rsidRPr="00866854">
        <w:rPr>
          <w:rStyle w:val="aa"/>
          <w:sz w:val="24"/>
          <w:szCs w:val="24"/>
        </w:rPr>
        <w:t xml:space="preserve"> </w:t>
      </w:r>
      <w:bookmarkEnd w:id="16"/>
    </w:p>
    <w:p w:rsidR="008C4223" w:rsidRPr="00866854"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866854">
        <w:rPr>
          <w:sz w:val="24"/>
          <w:szCs w:val="24"/>
        </w:rPr>
        <w:t>Предмет З</w:t>
      </w:r>
      <w:r w:rsidR="00717F60" w:rsidRPr="00866854">
        <w:rPr>
          <w:sz w:val="24"/>
          <w:szCs w:val="24"/>
        </w:rPr>
        <w:t>апроса предложений</w:t>
      </w:r>
      <w:r w:rsidR="00702B2C" w:rsidRPr="00866854">
        <w:rPr>
          <w:sz w:val="24"/>
          <w:szCs w:val="24"/>
        </w:rPr>
        <w:t>:</w:t>
      </w:r>
      <w:bookmarkEnd w:id="17"/>
    </w:p>
    <w:p w:rsidR="00A40714" w:rsidRPr="00866854"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866854">
        <w:rPr>
          <w:b/>
          <w:sz w:val="24"/>
          <w:szCs w:val="24"/>
          <w:u w:val="single"/>
        </w:rPr>
        <w:t>Лот №1:</w:t>
      </w:r>
      <w:r w:rsidR="00717F60" w:rsidRPr="00866854">
        <w:rPr>
          <w:sz w:val="24"/>
          <w:szCs w:val="24"/>
        </w:rPr>
        <w:t xml:space="preserve"> право заключения </w:t>
      </w:r>
      <w:r w:rsidR="00123C70" w:rsidRPr="00866854">
        <w:rPr>
          <w:sz w:val="24"/>
          <w:szCs w:val="24"/>
        </w:rPr>
        <w:t>Договор</w:t>
      </w:r>
      <w:r w:rsidR="00866854" w:rsidRPr="00866854">
        <w:rPr>
          <w:sz w:val="24"/>
          <w:szCs w:val="24"/>
        </w:rPr>
        <w:t xml:space="preserve">а </w:t>
      </w:r>
      <w:bookmarkEnd w:id="18"/>
      <w:r w:rsidR="00866854" w:rsidRPr="00866854">
        <w:rPr>
          <w:iCs/>
          <w:sz w:val="24"/>
          <w:szCs w:val="24"/>
        </w:rPr>
        <w:t xml:space="preserve">поставки </w:t>
      </w:r>
      <w:r w:rsidR="006A59FC" w:rsidRPr="006A59FC">
        <w:rPr>
          <w:iCs/>
          <w:sz w:val="24"/>
          <w:szCs w:val="24"/>
        </w:rPr>
        <w:t>ОПН 0,4-10 кВ</w:t>
      </w:r>
      <w:r w:rsidR="00866854" w:rsidRPr="00866854">
        <w:rPr>
          <w:iCs/>
          <w:sz w:val="24"/>
          <w:szCs w:val="24"/>
        </w:rPr>
        <w:t xml:space="preserve"> для нужд ПАО «МРСК Центра» (филиала «Брянскэнерго»)</w:t>
      </w:r>
      <w:r w:rsidR="00702B2C" w:rsidRPr="00866854">
        <w:rPr>
          <w:sz w:val="24"/>
          <w:szCs w:val="24"/>
        </w:rPr>
        <w:t>.</w:t>
      </w:r>
    </w:p>
    <w:p w:rsidR="008C4223" w:rsidRPr="00866854" w:rsidRDefault="008C4223" w:rsidP="008C4223">
      <w:pPr>
        <w:autoSpaceDE w:val="0"/>
        <w:autoSpaceDN w:val="0"/>
        <w:spacing w:line="264" w:lineRule="auto"/>
        <w:ind w:firstLine="540"/>
        <w:rPr>
          <w:sz w:val="24"/>
          <w:szCs w:val="24"/>
          <w:lang w:eastAsia="ru-RU"/>
        </w:rPr>
      </w:pPr>
      <w:r w:rsidRPr="00866854">
        <w:rPr>
          <w:sz w:val="24"/>
          <w:szCs w:val="24"/>
        </w:rPr>
        <w:t xml:space="preserve">Количество лотов: </w:t>
      </w:r>
      <w:r w:rsidRPr="00866854">
        <w:rPr>
          <w:b/>
          <w:sz w:val="24"/>
          <w:szCs w:val="24"/>
        </w:rPr>
        <w:t>1 (один)</w:t>
      </w:r>
      <w:r w:rsidRPr="00866854">
        <w:rPr>
          <w:sz w:val="24"/>
          <w:szCs w:val="24"/>
        </w:rPr>
        <w:t>.</w:t>
      </w:r>
    </w:p>
    <w:bookmarkEnd w:id="19"/>
    <w:p w:rsidR="009D7F01" w:rsidRPr="00866854" w:rsidRDefault="009D7F01" w:rsidP="00E71A48">
      <w:pPr>
        <w:autoSpaceDE w:val="0"/>
        <w:autoSpaceDN w:val="0"/>
        <w:spacing w:line="264" w:lineRule="auto"/>
        <w:ind w:firstLine="540"/>
        <w:rPr>
          <w:sz w:val="24"/>
          <w:szCs w:val="24"/>
          <w:lang w:eastAsia="ru-RU"/>
        </w:rPr>
      </w:pPr>
      <w:r w:rsidRPr="00866854">
        <w:rPr>
          <w:i/>
          <w:snapToGrid w:val="0"/>
          <w:sz w:val="24"/>
          <w:szCs w:val="24"/>
          <w:shd w:val="clear" w:color="auto" w:fill="FFFF99"/>
          <w:lang w:eastAsia="ru-RU"/>
        </w:rPr>
        <w:t xml:space="preserve">Участник самостоятельно, в рамках своей </w:t>
      </w:r>
      <w:r w:rsidR="00702B2C" w:rsidRPr="00866854">
        <w:rPr>
          <w:i/>
          <w:snapToGrid w:val="0"/>
          <w:sz w:val="24"/>
          <w:szCs w:val="24"/>
          <w:shd w:val="clear" w:color="auto" w:fill="FFFF99"/>
          <w:lang w:eastAsia="ru-RU"/>
        </w:rPr>
        <w:t>Заявки</w:t>
      </w:r>
      <w:r w:rsidRPr="00866854">
        <w:rPr>
          <w:i/>
          <w:snapToGrid w:val="0"/>
          <w:sz w:val="24"/>
          <w:szCs w:val="24"/>
          <w:shd w:val="clear" w:color="auto" w:fill="FFFF99"/>
          <w:lang w:eastAsia="ru-RU"/>
        </w:rPr>
        <w:t xml:space="preserve"> формирует стоимость </w:t>
      </w:r>
      <w:r w:rsidR="007813AA" w:rsidRPr="00866854">
        <w:rPr>
          <w:i/>
          <w:snapToGrid w:val="0"/>
          <w:sz w:val="24"/>
          <w:szCs w:val="24"/>
          <w:shd w:val="clear" w:color="auto" w:fill="FFFF99"/>
          <w:lang w:eastAsia="ru-RU"/>
        </w:rPr>
        <w:t xml:space="preserve">предлагаемой к поставке продукции, закупаемой </w:t>
      </w:r>
      <w:r w:rsidRPr="00866854">
        <w:rPr>
          <w:i/>
          <w:snapToGrid w:val="0"/>
          <w:sz w:val="24"/>
          <w:szCs w:val="24"/>
          <w:shd w:val="clear" w:color="auto" w:fill="FFFF99"/>
          <w:lang w:eastAsia="ru-RU"/>
        </w:rPr>
        <w:t>через заводы-изготовителей либо их дилеров, и несет ответственность за ее обоснованность перед Организатором и Заказчиком</w:t>
      </w:r>
      <w:r w:rsidRPr="00866854">
        <w:rPr>
          <w:sz w:val="24"/>
          <w:szCs w:val="24"/>
          <w:lang w:eastAsia="ru-RU"/>
        </w:rPr>
        <w:t>.</w:t>
      </w:r>
    </w:p>
    <w:p w:rsidR="00804801" w:rsidRPr="00AD4DC8" w:rsidRDefault="00B5344A" w:rsidP="00E71A48">
      <w:pPr>
        <w:pStyle w:val="a"/>
        <w:numPr>
          <w:ilvl w:val="0"/>
          <w:numId w:val="0"/>
        </w:numPr>
        <w:spacing w:line="264" w:lineRule="auto"/>
        <w:ind w:left="360" w:hanging="360"/>
        <w:rPr>
          <w:sz w:val="24"/>
          <w:szCs w:val="24"/>
        </w:rPr>
      </w:pPr>
      <w:r w:rsidRPr="00AD4DC8">
        <w:rPr>
          <w:sz w:val="24"/>
          <w:szCs w:val="24"/>
        </w:rPr>
        <w:t>Частичное выполнение</w:t>
      </w:r>
      <w:r w:rsidR="002946EF" w:rsidRPr="00AD4DC8">
        <w:rPr>
          <w:sz w:val="24"/>
          <w:szCs w:val="24"/>
        </w:rPr>
        <w:t xml:space="preserve"> </w:t>
      </w:r>
      <w:r w:rsidR="00866854" w:rsidRPr="00AD4DC8">
        <w:rPr>
          <w:sz w:val="24"/>
          <w:szCs w:val="24"/>
        </w:rPr>
        <w:t>поставок</w:t>
      </w:r>
      <w:r w:rsidRPr="00AD4DC8">
        <w:rPr>
          <w:sz w:val="24"/>
          <w:szCs w:val="24"/>
        </w:rPr>
        <w:t xml:space="preserve"> не допускается.</w:t>
      </w:r>
    </w:p>
    <w:p w:rsidR="00717F60" w:rsidRPr="00AD4DC8"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AD4DC8">
        <w:rPr>
          <w:sz w:val="24"/>
          <w:szCs w:val="24"/>
        </w:rPr>
        <w:t>Сроки</w:t>
      </w:r>
      <w:r w:rsidR="00717F60" w:rsidRPr="00AD4DC8">
        <w:rPr>
          <w:sz w:val="24"/>
          <w:szCs w:val="24"/>
        </w:rPr>
        <w:t xml:space="preserve"> </w:t>
      </w:r>
      <w:r w:rsidR="002946EF" w:rsidRPr="00AD4DC8">
        <w:rPr>
          <w:sz w:val="24"/>
          <w:szCs w:val="24"/>
        </w:rPr>
        <w:t xml:space="preserve">выполнения </w:t>
      </w:r>
      <w:r w:rsidR="00702B2C" w:rsidRPr="00AD4DC8">
        <w:rPr>
          <w:sz w:val="24"/>
          <w:szCs w:val="24"/>
        </w:rPr>
        <w:t>поставок</w:t>
      </w:r>
      <w:r w:rsidR="00717F60" w:rsidRPr="00AD4DC8">
        <w:rPr>
          <w:sz w:val="24"/>
          <w:szCs w:val="24"/>
        </w:rPr>
        <w:t xml:space="preserve">: </w:t>
      </w:r>
      <w:r w:rsidRPr="00AD4DC8">
        <w:rPr>
          <w:b/>
          <w:sz w:val="24"/>
          <w:szCs w:val="24"/>
        </w:rPr>
        <w:t xml:space="preserve">в </w:t>
      </w:r>
      <w:r w:rsidR="00AD4DC8" w:rsidRPr="00AD4DC8">
        <w:rPr>
          <w:b/>
          <w:sz w:val="24"/>
          <w:szCs w:val="24"/>
        </w:rPr>
        <w:t>течение 50 (пятидесяти) календарных дней с момента подписания договора</w:t>
      </w:r>
      <w:r w:rsidR="00717F60" w:rsidRPr="00AD4DC8">
        <w:rPr>
          <w:sz w:val="24"/>
          <w:szCs w:val="24"/>
        </w:rPr>
        <w:t>.</w:t>
      </w:r>
      <w:bookmarkEnd w:id="20"/>
    </w:p>
    <w:p w:rsidR="008D2928"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AD4DC8">
        <w:rPr>
          <w:sz w:val="24"/>
          <w:szCs w:val="24"/>
        </w:rPr>
        <w:t>Отгрузочные реквизиты</w:t>
      </w:r>
      <w:r w:rsidRPr="00D053CF">
        <w:rPr>
          <w:sz w:val="24"/>
          <w:szCs w:val="24"/>
        </w:rPr>
        <w:t xml:space="preserve">/базис поставки: </w:t>
      </w:r>
      <w:r w:rsidR="008D2928" w:rsidRPr="00D053CF">
        <w:rPr>
          <w:sz w:val="24"/>
          <w:szCs w:val="24"/>
        </w:rPr>
        <w:t xml:space="preserve">на условиях DDP (Согласно ИНКОТЕРМС </w:t>
      </w:r>
      <w:r w:rsidR="003E4055" w:rsidRPr="00D053CF">
        <w:rPr>
          <w:sz w:val="24"/>
          <w:szCs w:val="24"/>
        </w:rPr>
        <w:t>2010</w:t>
      </w:r>
      <w:r w:rsidR="008D2928" w:rsidRPr="00D053CF">
        <w:rPr>
          <w:sz w:val="24"/>
          <w:szCs w:val="24"/>
        </w:rPr>
        <w:t>) по адрес</w:t>
      </w:r>
      <w:r w:rsidR="00B743AB">
        <w:rPr>
          <w:sz w:val="24"/>
          <w:szCs w:val="24"/>
        </w:rPr>
        <w:t>у</w:t>
      </w:r>
      <w:r w:rsidR="008D2928" w:rsidRPr="00D053CF">
        <w:rPr>
          <w:sz w:val="24"/>
          <w:szCs w:val="24"/>
        </w:rPr>
        <w:t xml:space="preserve"> филиал</w:t>
      </w:r>
      <w:r w:rsidR="00B743AB">
        <w:rPr>
          <w:sz w:val="24"/>
          <w:szCs w:val="24"/>
        </w:rPr>
        <w:t>а</w:t>
      </w:r>
      <w:r w:rsidR="008D2928" w:rsidRPr="00D053CF">
        <w:rPr>
          <w:sz w:val="24"/>
          <w:szCs w:val="24"/>
        </w:rPr>
        <w:t xml:space="preserve"> ПАО «МРСК Центра»:</w:t>
      </w:r>
      <w:bookmarkEnd w:id="21"/>
      <w:r w:rsidR="00AD4DC8" w:rsidRPr="00D57E2F">
        <w:rPr>
          <w:sz w:val="24"/>
          <w:szCs w:val="24"/>
        </w:rPr>
        <w:t xml:space="preserve"> «Бр</w:t>
      </w:r>
      <w:r w:rsidR="00AD4DC8">
        <w:rPr>
          <w:sz w:val="24"/>
          <w:szCs w:val="24"/>
        </w:rPr>
        <w:t>янскэнерго», РФ, г. Брянск, пр-</w:t>
      </w:r>
      <w:r w:rsidR="00AD4DC8" w:rsidRPr="00D57E2F">
        <w:rPr>
          <w:sz w:val="24"/>
          <w:szCs w:val="24"/>
        </w:rPr>
        <w:t>т  Московский, 43 (Центральный склад)</w:t>
      </w:r>
      <w:r w:rsidR="00AD4DC8">
        <w:rPr>
          <w:sz w:val="24"/>
          <w:szCs w:val="24"/>
        </w:rPr>
        <w:t>.</w:t>
      </w:r>
    </w:p>
    <w:p w:rsidR="00717F60" w:rsidRPr="00D053CF"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D053CF">
        <w:rPr>
          <w:iCs/>
          <w:sz w:val="24"/>
          <w:szCs w:val="24"/>
        </w:rPr>
        <w:t xml:space="preserve">Форма и порядок оплаты: безналичный расчет, в течение 30 (тридцати) рабочих дней с момента </w:t>
      </w:r>
      <w:r w:rsidRPr="00AD4DC8">
        <w:rPr>
          <w:iCs/>
          <w:sz w:val="24"/>
          <w:szCs w:val="24"/>
        </w:rPr>
        <w:t>подписания Сторонами накладной, предоставления счета-фактуры  и иных документов, предусмотренных договором.</w:t>
      </w:r>
      <w:bookmarkEnd w:id="22"/>
      <w:r w:rsidR="005F2981" w:rsidRPr="00AD4DC8">
        <w:rPr>
          <w:iCs/>
          <w:sz w:val="24"/>
          <w:szCs w:val="24"/>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iCs/>
          <w:sz w:val="24"/>
          <w:szCs w:val="24"/>
        </w:rPr>
        <w:t xml:space="preserve">Порядок проведения </w:t>
      </w:r>
      <w:r w:rsidR="00C05EF6" w:rsidRPr="00D053CF">
        <w:rPr>
          <w:iCs/>
          <w:sz w:val="24"/>
          <w:szCs w:val="24"/>
        </w:rPr>
        <w:t xml:space="preserve">запроса предложений </w:t>
      </w:r>
      <w:r w:rsidRPr="00D053CF">
        <w:rPr>
          <w:iCs/>
          <w:sz w:val="24"/>
          <w:szCs w:val="24"/>
        </w:rPr>
        <w:t xml:space="preserve">и участия в нем, а также инструкции по подготовке </w:t>
      </w:r>
      <w:r w:rsidRPr="00D053CF">
        <w:rPr>
          <w:sz w:val="24"/>
          <w:szCs w:val="24"/>
        </w:rPr>
        <w:t>заявок</w:t>
      </w:r>
      <w:r w:rsidRPr="00D053CF">
        <w:rPr>
          <w:iCs/>
          <w:sz w:val="24"/>
          <w:szCs w:val="24"/>
        </w:rPr>
        <w:t>, приведены в разделе</w:t>
      </w:r>
      <w:r w:rsidR="00E71A48" w:rsidRPr="00D053CF">
        <w:rPr>
          <w:iCs/>
          <w:sz w:val="24"/>
          <w:szCs w:val="24"/>
        </w:rPr>
        <w:t xml:space="preserve"> </w:t>
      </w:r>
      <w:r w:rsidR="00334620">
        <w:fldChar w:fldCharType="begin"/>
      </w:r>
      <w:r w:rsidR="00334620">
        <w:instrText xml:space="preserve"> REF _Ref311232052 \r \h  \* MERGEFORMAT </w:instrText>
      </w:r>
      <w:r w:rsidR="00334620">
        <w:fldChar w:fldCharType="separate"/>
      </w:r>
      <w:r w:rsidR="00676465">
        <w:t>3</w:t>
      </w:r>
      <w:r w:rsidR="00334620">
        <w:fldChar w:fldCharType="end"/>
      </w:r>
      <w:r w:rsidR="00E71A48" w:rsidRPr="00D053CF">
        <w:rPr>
          <w:iCs/>
          <w:sz w:val="24"/>
          <w:szCs w:val="24"/>
        </w:rPr>
        <w:t xml:space="preserve"> </w:t>
      </w:r>
      <w:r w:rsidRPr="00D053CF">
        <w:rPr>
          <w:iCs/>
          <w:sz w:val="24"/>
          <w:szCs w:val="24"/>
        </w:rPr>
        <w:t xml:space="preserve">(здесь и далее ссылки относятся к настоящей </w:t>
      </w:r>
      <w:r w:rsidR="007D07A7" w:rsidRPr="00D053CF">
        <w:rPr>
          <w:iCs/>
          <w:sz w:val="24"/>
          <w:szCs w:val="24"/>
        </w:rPr>
        <w:t>Д</w:t>
      </w:r>
      <w:r w:rsidRPr="00D053CF">
        <w:rPr>
          <w:iCs/>
          <w:sz w:val="24"/>
          <w:szCs w:val="24"/>
        </w:rPr>
        <w:t xml:space="preserve">окументации). </w:t>
      </w:r>
      <w:r w:rsidRPr="00D053CF">
        <w:rPr>
          <w:sz w:val="24"/>
          <w:szCs w:val="24"/>
        </w:rPr>
        <w:t xml:space="preserve">Подробные требования к выполняемым </w:t>
      </w:r>
      <w:r w:rsidR="00077FB6" w:rsidRPr="00D053CF">
        <w:rPr>
          <w:sz w:val="24"/>
          <w:szCs w:val="24"/>
        </w:rPr>
        <w:t xml:space="preserve">поставкам </w:t>
      </w:r>
      <w:r w:rsidRPr="00D053CF">
        <w:rPr>
          <w:sz w:val="24"/>
          <w:szCs w:val="24"/>
        </w:rPr>
        <w:t>изложены в</w:t>
      </w:r>
      <w:r w:rsidR="00953802" w:rsidRPr="00D053CF">
        <w:rPr>
          <w:sz w:val="24"/>
          <w:szCs w:val="24"/>
        </w:rPr>
        <w:t xml:space="preserve"> разделе </w:t>
      </w:r>
      <w:r w:rsidR="00334620">
        <w:fldChar w:fldCharType="begin"/>
      </w:r>
      <w:r w:rsidR="00334620">
        <w:instrText xml:space="preserve"> REF _Ref440270568 \r \h  \* MERGEFORMAT </w:instrText>
      </w:r>
      <w:r w:rsidR="00334620">
        <w:fldChar w:fldCharType="separate"/>
      </w:r>
      <w:r w:rsidR="00676465">
        <w:t>4</w:t>
      </w:r>
      <w:r w:rsidR="00334620">
        <w:fldChar w:fldCharType="end"/>
      </w:r>
      <w:r w:rsidRPr="00D053CF">
        <w:rPr>
          <w:sz w:val="24"/>
          <w:szCs w:val="24"/>
        </w:rPr>
        <w:t>.</w:t>
      </w:r>
      <w:r w:rsidR="004B5EB3" w:rsidRPr="00D053CF">
        <w:rPr>
          <w:sz w:val="24"/>
          <w:szCs w:val="24"/>
        </w:rPr>
        <w:t xml:space="preserve"> Проект</w:t>
      </w:r>
      <w:r w:rsidR="004B5EB3" w:rsidRPr="00D053CF">
        <w:rPr>
          <w:iCs/>
          <w:sz w:val="24"/>
          <w:szCs w:val="24"/>
        </w:rPr>
        <w:t xml:space="preserve"> </w:t>
      </w:r>
      <w:r w:rsidR="00123C70" w:rsidRPr="00D053CF">
        <w:rPr>
          <w:iCs/>
          <w:sz w:val="24"/>
          <w:szCs w:val="24"/>
        </w:rPr>
        <w:t>Договор</w:t>
      </w:r>
      <w:r w:rsidRPr="00D053CF">
        <w:rPr>
          <w:iCs/>
          <w:sz w:val="24"/>
          <w:szCs w:val="24"/>
        </w:rPr>
        <w:t xml:space="preserve">а, который будет заключен по результатам </w:t>
      </w:r>
      <w:r w:rsidR="004B5EB3" w:rsidRPr="00D053CF">
        <w:rPr>
          <w:iCs/>
          <w:sz w:val="24"/>
          <w:szCs w:val="24"/>
        </w:rPr>
        <w:t>З</w:t>
      </w:r>
      <w:r w:rsidR="00C05EF6" w:rsidRPr="00D053CF">
        <w:rPr>
          <w:iCs/>
          <w:sz w:val="24"/>
          <w:szCs w:val="24"/>
        </w:rPr>
        <w:t>апроса предложений</w:t>
      </w:r>
      <w:r w:rsidRPr="00D053CF">
        <w:rPr>
          <w:iCs/>
          <w:sz w:val="24"/>
          <w:szCs w:val="24"/>
        </w:rPr>
        <w:t xml:space="preserve">, приведен в разделе </w:t>
      </w:r>
      <w:r w:rsidR="00334620">
        <w:fldChar w:fldCharType="begin"/>
      </w:r>
      <w:r w:rsidR="00334620">
        <w:instrText xml:space="preserve"> REF _Ref305973574 \r \h  \* MERGEFORMAT </w:instrText>
      </w:r>
      <w:r w:rsidR="00334620">
        <w:fldChar w:fldCharType="separate"/>
      </w:r>
      <w:r w:rsidR="00676465">
        <w:t>2</w:t>
      </w:r>
      <w:r w:rsidR="00334620">
        <w:fldChar w:fldCharType="end"/>
      </w:r>
      <w:r w:rsidR="004B5EB3" w:rsidRPr="00D053CF">
        <w:rPr>
          <w:iCs/>
          <w:sz w:val="24"/>
          <w:szCs w:val="24"/>
        </w:rPr>
        <w:t>.</w:t>
      </w:r>
      <w:r w:rsidRPr="00D053CF">
        <w:rPr>
          <w:iCs/>
          <w:sz w:val="24"/>
          <w:szCs w:val="24"/>
        </w:rPr>
        <w:t xml:space="preserve"> Формы документов, которые необходимо </w:t>
      </w:r>
      <w:r w:rsidR="004B5EB3" w:rsidRPr="00D053CF">
        <w:rPr>
          <w:iCs/>
          <w:sz w:val="24"/>
          <w:szCs w:val="24"/>
        </w:rPr>
        <w:t>подготовить и подать в составе Заявк</w:t>
      </w:r>
      <w:r w:rsidR="00953802" w:rsidRPr="00D053CF">
        <w:rPr>
          <w:iCs/>
          <w:sz w:val="24"/>
          <w:szCs w:val="24"/>
        </w:rPr>
        <w:t xml:space="preserve">и, приведены в разделе </w:t>
      </w:r>
      <w:r w:rsidR="00334620">
        <w:fldChar w:fldCharType="begin"/>
      </w:r>
      <w:r w:rsidR="00334620">
        <w:instrText xml:space="preserve"> REF _Ref440270602 \r \h  \* MERGEFORMAT </w:instrText>
      </w:r>
      <w:r w:rsidR="00334620">
        <w:fldChar w:fldCharType="separate"/>
      </w:r>
      <w:r w:rsidR="00676465">
        <w:t>5</w:t>
      </w:r>
      <w:r w:rsidR="00334620">
        <w:fldChar w:fldCharType="end"/>
      </w:r>
      <w:r w:rsidR="00222B6E" w:rsidRPr="00D053CF">
        <w:rPr>
          <w:sz w:val="24"/>
          <w:szCs w:val="24"/>
        </w:rPr>
        <w:t>.</w:t>
      </w:r>
    </w:p>
    <w:p w:rsidR="002A47D1"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D053CF">
        <w:rPr>
          <w:sz w:val="24"/>
          <w:szCs w:val="24"/>
        </w:rPr>
        <w:t>п.п</w:t>
      </w:r>
      <w:proofErr w:type="spellEnd"/>
      <w:r w:rsidRPr="00D053CF">
        <w:rPr>
          <w:sz w:val="24"/>
          <w:szCs w:val="24"/>
        </w:rPr>
        <w:t xml:space="preserve">. </w:t>
      </w:r>
      <w:r w:rsidR="00334620">
        <w:fldChar w:fldCharType="begin"/>
      </w:r>
      <w:r w:rsidR="00334620">
        <w:instrText xml:space="preserve"> REF _Ref440270637 \r \h  \* MERGEFORMAT </w:instrText>
      </w:r>
      <w:r w:rsidR="00334620">
        <w:fldChar w:fldCharType="separate"/>
      </w:r>
      <w:r w:rsidR="00676465" w:rsidRPr="00676465">
        <w:rPr>
          <w:sz w:val="24"/>
          <w:szCs w:val="24"/>
        </w:rPr>
        <w:t>1.1.6</w:t>
      </w:r>
      <w:r w:rsidR="00334620">
        <w:fldChar w:fldCharType="end"/>
      </w:r>
      <w:r w:rsidRPr="00D053CF">
        <w:rPr>
          <w:sz w:val="24"/>
          <w:szCs w:val="24"/>
        </w:rPr>
        <w:t xml:space="preserve">, </w:t>
      </w:r>
      <w:r w:rsidR="00334620">
        <w:fldChar w:fldCharType="begin"/>
      </w:r>
      <w:r w:rsidR="00334620">
        <w:instrText xml:space="preserve"> REF _Ref440270651 \r \h  \* MERGEFORMAT </w:instrText>
      </w:r>
      <w:r w:rsidR="00334620">
        <w:fldChar w:fldCharType="separate"/>
      </w:r>
      <w:r w:rsidR="00676465" w:rsidRPr="00676465">
        <w:rPr>
          <w:sz w:val="24"/>
          <w:szCs w:val="24"/>
        </w:rPr>
        <w:t>1.1.7</w:t>
      </w:r>
      <w:r w:rsidR="00334620">
        <w:fldChar w:fldCharType="end"/>
      </w:r>
      <w:r w:rsidRPr="00D053CF">
        <w:rPr>
          <w:sz w:val="24"/>
          <w:szCs w:val="24"/>
        </w:rPr>
        <w:t xml:space="preserve">, </w:t>
      </w:r>
      <w:r w:rsidR="00334620">
        <w:fldChar w:fldCharType="begin"/>
      </w:r>
      <w:r w:rsidR="00334620">
        <w:instrText xml:space="preserve"> REF _Ref440270663 \r \h  \* MERGEFORMAT </w:instrText>
      </w:r>
      <w:r w:rsidR="00334620">
        <w:fldChar w:fldCharType="separate"/>
      </w:r>
      <w:r w:rsidR="00676465" w:rsidRPr="00676465">
        <w:rPr>
          <w:sz w:val="24"/>
          <w:szCs w:val="24"/>
        </w:rPr>
        <w:t>1.1.8</w:t>
      </w:r>
      <w:r w:rsidR="00334620">
        <w:fldChar w:fldCharType="end"/>
      </w:r>
      <w:r w:rsidRPr="00D053CF">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053CF">
        <w:rPr>
          <w:sz w:val="24"/>
          <w:szCs w:val="24"/>
        </w:rPr>
        <w:t>ом(</w:t>
      </w:r>
      <w:r w:rsidRPr="00D053CF">
        <w:rPr>
          <w:sz w:val="24"/>
          <w:szCs w:val="24"/>
        </w:rPr>
        <w:t>их</w:t>
      </w:r>
      <w:r w:rsidR="00A154B7" w:rsidRPr="00D053CF">
        <w:rPr>
          <w:sz w:val="24"/>
          <w:szCs w:val="24"/>
        </w:rPr>
        <w:t>)</w:t>
      </w:r>
      <w:r w:rsidRPr="00D053CF">
        <w:rPr>
          <w:sz w:val="24"/>
          <w:szCs w:val="24"/>
        </w:rPr>
        <w:t xml:space="preserve"> задани</w:t>
      </w:r>
      <w:r w:rsidR="00A154B7" w:rsidRPr="00D053CF">
        <w:rPr>
          <w:sz w:val="24"/>
          <w:szCs w:val="24"/>
        </w:rPr>
        <w:t>и(</w:t>
      </w:r>
      <w:proofErr w:type="spellStart"/>
      <w:r w:rsidRPr="00D053CF">
        <w:rPr>
          <w:sz w:val="24"/>
          <w:szCs w:val="24"/>
        </w:rPr>
        <w:t>ях</w:t>
      </w:r>
      <w:proofErr w:type="spellEnd"/>
      <w:r w:rsidR="00A154B7" w:rsidRPr="00D053CF">
        <w:rPr>
          <w:sz w:val="24"/>
          <w:szCs w:val="24"/>
        </w:rPr>
        <w:t>)</w:t>
      </w:r>
      <w:r w:rsidRPr="00D053CF">
        <w:rPr>
          <w:sz w:val="24"/>
          <w:szCs w:val="24"/>
        </w:rPr>
        <w:t xml:space="preserve">) </w:t>
      </w:r>
      <w:r w:rsidR="008533D6" w:rsidRPr="00D053CF">
        <w:rPr>
          <w:sz w:val="24"/>
          <w:szCs w:val="24"/>
        </w:rPr>
        <w:t>и/или в Приложении №2 (проекте Договора)</w:t>
      </w:r>
      <w:r w:rsidR="008533D6" w:rsidRPr="00D053CF">
        <w:rPr>
          <w:bCs w:val="0"/>
          <w:iCs/>
          <w:szCs w:val="24"/>
        </w:rPr>
        <w:t xml:space="preserve"> </w:t>
      </w:r>
      <w:r w:rsidRPr="00D053CF">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D053CF">
        <w:rPr>
          <w:sz w:val="24"/>
          <w:szCs w:val="24"/>
        </w:rPr>
        <w:t>п.п</w:t>
      </w:r>
      <w:proofErr w:type="spellEnd"/>
      <w:r w:rsidRPr="00D053CF">
        <w:rPr>
          <w:sz w:val="24"/>
          <w:szCs w:val="24"/>
        </w:rPr>
        <w:t xml:space="preserve">. </w:t>
      </w:r>
      <w:r w:rsidR="00334620">
        <w:fldChar w:fldCharType="begin"/>
      </w:r>
      <w:r w:rsidR="00334620">
        <w:instrText xml:space="preserve"> REF _Ref440270637 \r \h  \* MERGEFORMAT </w:instrText>
      </w:r>
      <w:r w:rsidR="00334620">
        <w:fldChar w:fldCharType="separate"/>
      </w:r>
      <w:r w:rsidR="00676465" w:rsidRPr="00676465">
        <w:rPr>
          <w:sz w:val="24"/>
          <w:szCs w:val="24"/>
        </w:rPr>
        <w:t>1.1.6</w:t>
      </w:r>
      <w:r w:rsidR="00334620">
        <w:fldChar w:fldCharType="end"/>
      </w:r>
      <w:r w:rsidR="008D2928" w:rsidRPr="00D053CF">
        <w:rPr>
          <w:sz w:val="24"/>
          <w:szCs w:val="24"/>
        </w:rPr>
        <w:t xml:space="preserve">, </w:t>
      </w:r>
      <w:r w:rsidR="00334620">
        <w:fldChar w:fldCharType="begin"/>
      </w:r>
      <w:r w:rsidR="00334620">
        <w:instrText xml:space="preserve"> REF _Ref440270651 \r \h  \* MERGEFORMAT </w:instrText>
      </w:r>
      <w:r w:rsidR="00334620">
        <w:fldChar w:fldCharType="separate"/>
      </w:r>
      <w:r w:rsidR="00676465" w:rsidRPr="00676465">
        <w:rPr>
          <w:sz w:val="24"/>
          <w:szCs w:val="24"/>
        </w:rPr>
        <w:t>1.1.7</w:t>
      </w:r>
      <w:r w:rsidR="00334620">
        <w:fldChar w:fldCharType="end"/>
      </w:r>
      <w:r w:rsidR="008D2928" w:rsidRPr="00D053CF">
        <w:rPr>
          <w:sz w:val="24"/>
          <w:szCs w:val="24"/>
        </w:rPr>
        <w:t xml:space="preserve">, </w:t>
      </w:r>
      <w:r w:rsidR="00334620">
        <w:fldChar w:fldCharType="begin"/>
      </w:r>
      <w:r w:rsidR="00334620">
        <w:instrText xml:space="preserve"> REF _Ref440270663 \r \h  \* MERGEFORMAT </w:instrText>
      </w:r>
      <w:r w:rsidR="00334620">
        <w:fldChar w:fldCharType="separate"/>
      </w:r>
      <w:r w:rsidR="00676465" w:rsidRPr="00676465">
        <w:rPr>
          <w:sz w:val="24"/>
          <w:szCs w:val="24"/>
        </w:rPr>
        <w:t>1.1.8</w:t>
      </w:r>
      <w:r w:rsidR="00334620">
        <w:fldChar w:fldCharType="end"/>
      </w:r>
      <w:r w:rsidRPr="00D053CF">
        <w:rPr>
          <w:sz w:val="24"/>
          <w:szCs w:val="24"/>
        </w:rPr>
        <w:t xml:space="preserve"> настоящей Документации.</w:t>
      </w:r>
    </w:p>
    <w:p w:rsidR="002A47D1"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D053CF">
        <w:rPr>
          <w:sz w:val="24"/>
          <w:szCs w:val="24"/>
        </w:rPr>
        <w:t xml:space="preserve">Участник должен указать в составе своей Заявки конкретные условия </w:t>
      </w:r>
      <w:r w:rsidR="003E4055" w:rsidRPr="00D053CF">
        <w:rPr>
          <w:bCs w:val="0"/>
          <w:iCs/>
          <w:sz w:val="24"/>
          <w:szCs w:val="24"/>
        </w:rPr>
        <w:t xml:space="preserve">поставки и </w:t>
      </w:r>
      <w:r w:rsidRPr="00D053CF">
        <w:rPr>
          <w:sz w:val="24"/>
          <w:szCs w:val="24"/>
        </w:rPr>
        <w:t xml:space="preserve">оплаты, не хуже условий указанных в п. </w:t>
      </w:r>
      <w:r w:rsidR="00334620">
        <w:fldChar w:fldCharType="begin"/>
      </w:r>
      <w:r w:rsidR="00334620">
        <w:instrText xml:space="preserve"> REF _Ref440270637 \r \h  \* MERGEFORMAT </w:instrText>
      </w:r>
      <w:r w:rsidR="00334620">
        <w:fldChar w:fldCharType="separate"/>
      </w:r>
      <w:r w:rsidR="00676465" w:rsidRPr="00676465">
        <w:rPr>
          <w:sz w:val="24"/>
          <w:szCs w:val="24"/>
        </w:rPr>
        <w:t>1.1.6</w:t>
      </w:r>
      <w:r w:rsidR="00334620">
        <w:fldChar w:fldCharType="end"/>
      </w:r>
      <w:r w:rsidR="003E4055" w:rsidRPr="00D053CF">
        <w:rPr>
          <w:sz w:val="24"/>
          <w:szCs w:val="24"/>
        </w:rPr>
        <w:t xml:space="preserve"> и </w:t>
      </w:r>
      <w:r w:rsidR="00334620">
        <w:fldChar w:fldCharType="begin"/>
      </w:r>
      <w:r w:rsidR="00334620">
        <w:instrText xml:space="preserve"> REF _Ref440270663 \r \h  \* MERGEFORMAT </w:instrText>
      </w:r>
      <w:r w:rsidR="00334620">
        <w:fldChar w:fldCharType="separate"/>
      </w:r>
      <w:r w:rsidR="00676465" w:rsidRPr="00676465">
        <w:rPr>
          <w:sz w:val="24"/>
          <w:szCs w:val="24"/>
        </w:rPr>
        <w:t>1.1.8</w:t>
      </w:r>
      <w:r w:rsidR="00334620">
        <w:fldChar w:fldCharType="end"/>
      </w:r>
      <w:r w:rsidRPr="00D053CF">
        <w:rPr>
          <w:sz w:val="24"/>
          <w:szCs w:val="24"/>
        </w:rPr>
        <w:t>.</w:t>
      </w:r>
      <w:bookmarkEnd w:id="23"/>
      <w:bookmarkEnd w:id="24"/>
      <w:bookmarkEnd w:id="25"/>
      <w:bookmarkEnd w:id="26"/>
    </w:p>
    <w:p w:rsidR="00717F60" w:rsidRPr="00D053CF"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98523055"/>
      <w:r w:rsidRPr="00D053CF">
        <w:t>Правовой статус документов</w:t>
      </w:r>
      <w:bookmarkEnd w:id="27"/>
      <w:bookmarkEnd w:id="28"/>
      <w:bookmarkEnd w:id="29"/>
      <w:bookmarkEnd w:id="30"/>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bCs w:val="0"/>
          <w:sz w:val="24"/>
          <w:szCs w:val="24"/>
        </w:rPr>
        <w:t>Запрос предложений</w:t>
      </w:r>
      <w:r w:rsidRPr="00D053CF">
        <w:rPr>
          <w:sz w:val="24"/>
          <w:szCs w:val="24"/>
        </w:rPr>
        <w:t xml:space="preserve"> </w:t>
      </w:r>
      <w:r w:rsidRPr="00D053CF">
        <w:rPr>
          <w:bCs w:val="0"/>
          <w:sz w:val="24"/>
          <w:szCs w:val="24"/>
        </w:rPr>
        <w:t xml:space="preserve">проводится в соответствии с </w:t>
      </w:r>
      <w:r w:rsidR="0022360B" w:rsidRPr="00D053CF">
        <w:rPr>
          <w:bCs w:val="0"/>
          <w:sz w:val="24"/>
          <w:szCs w:val="24"/>
        </w:rPr>
        <w:t>Единым Стандартом закупок ПАО «</w:t>
      </w:r>
      <w:proofErr w:type="spellStart"/>
      <w:r w:rsidR="0022360B" w:rsidRPr="00D053CF">
        <w:rPr>
          <w:bCs w:val="0"/>
          <w:sz w:val="24"/>
          <w:szCs w:val="24"/>
        </w:rPr>
        <w:t>Россети</w:t>
      </w:r>
      <w:proofErr w:type="spellEnd"/>
      <w:r w:rsidR="0022360B" w:rsidRPr="00D053CF">
        <w:rPr>
          <w:bCs w:val="0"/>
          <w:sz w:val="24"/>
          <w:szCs w:val="24"/>
        </w:rPr>
        <w:t>»</w:t>
      </w:r>
      <w:r w:rsidR="003303E9" w:rsidRPr="00D053CF">
        <w:rPr>
          <w:bCs w:val="0"/>
          <w:sz w:val="24"/>
          <w:szCs w:val="24"/>
        </w:rPr>
        <w:t xml:space="preserve"> (Положение о закупках)</w:t>
      </w:r>
      <w:r w:rsidR="00721B30" w:rsidRPr="00D053CF">
        <w:rPr>
          <w:bCs w:val="0"/>
          <w:sz w:val="24"/>
          <w:szCs w:val="24"/>
        </w:rPr>
        <w:t xml:space="preserve">, утвержденным решением Совета Директоров </w:t>
      </w:r>
      <w:r w:rsidR="000D70B6" w:rsidRPr="00D053CF">
        <w:rPr>
          <w:bCs w:val="0"/>
          <w:sz w:val="24"/>
          <w:szCs w:val="24"/>
        </w:rPr>
        <w:t>П</w:t>
      </w:r>
      <w:r w:rsidR="00721B30" w:rsidRPr="00D053CF">
        <w:rPr>
          <w:bCs w:val="0"/>
          <w:sz w:val="24"/>
          <w:szCs w:val="24"/>
        </w:rPr>
        <w:t xml:space="preserve">АО «МРСК Центра» (Протокол № </w:t>
      </w:r>
      <w:r w:rsidR="0022360B" w:rsidRPr="00D053CF">
        <w:rPr>
          <w:bCs w:val="0"/>
          <w:sz w:val="24"/>
          <w:szCs w:val="24"/>
        </w:rPr>
        <w:t>27</w:t>
      </w:r>
      <w:r w:rsidR="00721B30" w:rsidRPr="00D053CF">
        <w:rPr>
          <w:bCs w:val="0"/>
          <w:sz w:val="24"/>
          <w:szCs w:val="24"/>
        </w:rPr>
        <w:t>/1</w:t>
      </w:r>
      <w:r w:rsidR="0022360B" w:rsidRPr="00D053CF">
        <w:rPr>
          <w:bCs w:val="0"/>
          <w:sz w:val="24"/>
          <w:szCs w:val="24"/>
        </w:rPr>
        <w:t>5</w:t>
      </w:r>
      <w:r w:rsidR="00721B30" w:rsidRPr="00D053CF">
        <w:rPr>
          <w:bCs w:val="0"/>
          <w:sz w:val="24"/>
          <w:szCs w:val="24"/>
        </w:rPr>
        <w:t xml:space="preserve"> от «</w:t>
      </w:r>
      <w:r w:rsidR="0022360B" w:rsidRPr="00D053CF">
        <w:rPr>
          <w:bCs w:val="0"/>
          <w:sz w:val="24"/>
          <w:szCs w:val="24"/>
        </w:rPr>
        <w:t>29</w:t>
      </w:r>
      <w:r w:rsidR="00721B30" w:rsidRPr="00D053CF">
        <w:rPr>
          <w:bCs w:val="0"/>
          <w:sz w:val="24"/>
          <w:szCs w:val="24"/>
        </w:rPr>
        <w:t xml:space="preserve">» </w:t>
      </w:r>
      <w:r w:rsidR="0022360B" w:rsidRPr="00D053CF">
        <w:rPr>
          <w:bCs w:val="0"/>
          <w:sz w:val="24"/>
          <w:szCs w:val="24"/>
        </w:rPr>
        <w:t>декабря</w:t>
      </w:r>
      <w:r w:rsidR="00721B30" w:rsidRPr="00D053CF">
        <w:rPr>
          <w:bCs w:val="0"/>
          <w:sz w:val="24"/>
          <w:szCs w:val="24"/>
        </w:rPr>
        <w:t xml:space="preserve"> 201</w:t>
      </w:r>
      <w:r w:rsidR="0022360B" w:rsidRPr="00D053CF">
        <w:rPr>
          <w:bCs w:val="0"/>
          <w:sz w:val="24"/>
          <w:szCs w:val="24"/>
        </w:rPr>
        <w:t>5</w:t>
      </w:r>
      <w:r w:rsidR="00721B30" w:rsidRPr="00D053C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053CF">
        <w:rPr>
          <w:sz w:val="24"/>
          <w:szCs w:val="24"/>
        </w:rPr>
        <w:t>.</w:t>
      </w:r>
    </w:p>
    <w:p w:rsidR="00717F60" w:rsidRPr="00D053CF"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D053C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053CF">
        <w:rPr>
          <w:bCs w:val="0"/>
          <w:sz w:val="24"/>
          <w:szCs w:val="24"/>
        </w:rPr>
        <w:t>ый</w:t>
      </w:r>
      <w:r w:rsidRPr="00D053CF">
        <w:rPr>
          <w:bCs w:val="0"/>
          <w:sz w:val="24"/>
          <w:szCs w:val="24"/>
        </w:rPr>
        <w:t xml:space="preserve"> </w:t>
      </w:r>
      <w:r w:rsidR="00721B30" w:rsidRPr="00D053CF">
        <w:rPr>
          <w:bCs w:val="0"/>
          <w:sz w:val="24"/>
          <w:szCs w:val="24"/>
        </w:rPr>
        <w:t>запрос предложений</w:t>
      </w:r>
      <w:r w:rsidRPr="00D053CF">
        <w:rPr>
          <w:bCs w:val="0"/>
          <w:sz w:val="24"/>
          <w:szCs w:val="24"/>
        </w:rPr>
        <w:t xml:space="preserve"> проводится согласно </w:t>
      </w:r>
      <w:r w:rsidR="004E3ED2" w:rsidRPr="00D053CF">
        <w:rPr>
          <w:bCs w:val="0"/>
          <w:sz w:val="24"/>
          <w:szCs w:val="24"/>
        </w:rPr>
        <w:t xml:space="preserve">Стандарту закупок </w:t>
      </w:r>
      <w:r w:rsidR="00E74632" w:rsidRPr="00D053CF">
        <w:rPr>
          <w:bCs w:val="0"/>
          <w:sz w:val="24"/>
          <w:szCs w:val="24"/>
        </w:rPr>
        <w:t>ПАО</w:t>
      </w:r>
      <w:r w:rsidR="004E3ED2" w:rsidRPr="00D053CF">
        <w:rPr>
          <w:bCs w:val="0"/>
          <w:sz w:val="24"/>
          <w:szCs w:val="24"/>
        </w:rPr>
        <w:t xml:space="preserve"> «</w:t>
      </w:r>
      <w:proofErr w:type="spellStart"/>
      <w:r w:rsidR="004E3ED2" w:rsidRPr="00D053CF">
        <w:rPr>
          <w:bCs w:val="0"/>
          <w:sz w:val="24"/>
          <w:szCs w:val="24"/>
        </w:rPr>
        <w:t>Россети</w:t>
      </w:r>
      <w:proofErr w:type="spellEnd"/>
      <w:r w:rsidR="004E3ED2" w:rsidRPr="00D053CF">
        <w:rPr>
          <w:bCs w:val="0"/>
          <w:sz w:val="24"/>
          <w:szCs w:val="24"/>
        </w:rPr>
        <w:t>»</w:t>
      </w:r>
      <w:r w:rsidRPr="00D053CF">
        <w:rPr>
          <w:bCs w:val="0"/>
          <w:sz w:val="24"/>
          <w:szCs w:val="24"/>
        </w:rPr>
        <w:t xml:space="preserve">, при этом в соответствии с ч. 4 ст. 447 Гражданского Кодекса РФ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053CF">
        <w:rPr>
          <w:bCs w:val="0"/>
          <w:sz w:val="24"/>
          <w:szCs w:val="24"/>
        </w:rPr>
        <w:t>Т</w:t>
      </w:r>
      <w:r w:rsidR="004B5EB3" w:rsidRPr="00D053CF">
        <w:rPr>
          <w:bCs w:val="0"/>
          <w:sz w:val="24"/>
          <w:szCs w:val="24"/>
        </w:rPr>
        <w:t>аким образом, данная процедура З</w:t>
      </w:r>
      <w:r w:rsidR="00717F60" w:rsidRPr="00D053C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Опубликованное в соответствии с п.</w:t>
      </w:r>
      <w:r w:rsidR="00D421AA" w:rsidRPr="00D053CF">
        <w:rPr>
          <w:sz w:val="24"/>
          <w:szCs w:val="24"/>
        </w:rPr>
        <w:t xml:space="preserve"> </w:t>
      </w:r>
      <w:r w:rsidR="00334620">
        <w:fldChar w:fldCharType="begin"/>
      </w:r>
      <w:r w:rsidR="00334620">
        <w:instrText xml:space="preserve"> REF _Ref305973033 \r \h  \* MERGEFORMAT </w:instrText>
      </w:r>
      <w:r w:rsidR="00334620">
        <w:fldChar w:fldCharType="separate"/>
      </w:r>
      <w:r w:rsidR="00676465" w:rsidRPr="00676465">
        <w:rPr>
          <w:sz w:val="24"/>
          <w:szCs w:val="24"/>
        </w:rPr>
        <w:t>3.2</w:t>
      </w:r>
      <w:r w:rsidR="00334620">
        <w:fldChar w:fldCharType="end"/>
      </w:r>
      <w:r w:rsidRPr="00D053CF">
        <w:rPr>
          <w:sz w:val="24"/>
          <w:szCs w:val="24"/>
        </w:rPr>
        <w:t xml:space="preserve"> </w:t>
      </w:r>
      <w:r w:rsidR="004B5EB3" w:rsidRPr="00D053CF">
        <w:rPr>
          <w:sz w:val="24"/>
          <w:szCs w:val="24"/>
        </w:rPr>
        <w:t>Извещени</w:t>
      </w:r>
      <w:r w:rsidRPr="00D053C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053CF">
        <w:rPr>
          <w:sz w:val="24"/>
          <w:szCs w:val="24"/>
        </w:rPr>
        <w:t>Д</w:t>
      </w:r>
      <w:r w:rsidRPr="00D053CF">
        <w:rPr>
          <w:sz w:val="24"/>
          <w:szCs w:val="24"/>
        </w:rPr>
        <w:t xml:space="preserve">окументацией, являются </w:t>
      </w:r>
      <w:r w:rsidRPr="00D053CF">
        <w:rPr>
          <w:bCs w:val="0"/>
          <w:sz w:val="24"/>
          <w:szCs w:val="24"/>
        </w:rPr>
        <w:t xml:space="preserve">приглашением делать оферты и </w:t>
      </w:r>
      <w:r w:rsidRPr="00D053CF">
        <w:rPr>
          <w:sz w:val="24"/>
          <w:szCs w:val="24"/>
        </w:rPr>
        <w:t xml:space="preserve">должны рассматриваться </w:t>
      </w:r>
      <w:r w:rsidR="009C744E" w:rsidRPr="00D053CF">
        <w:rPr>
          <w:sz w:val="24"/>
          <w:szCs w:val="24"/>
        </w:rPr>
        <w:t>Участник</w:t>
      </w:r>
      <w:r w:rsidRPr="00D053C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053CF"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717F60" w:rsidRPr="00D053CF">
        <w:rPr>
          <w:sz w:val="24"/>
          <w:szCs w:val="24"/>
        </w:rPr>
        <w:t xml:space="preserve">а запроса предложений имеет правовой статус оферты и будет рассматриваться Организатором </w:t>
      </w:r>
      <w:r w:rsidR="00717F60" w:rsidRPr="00D053CF">
        <w:rPr>
          <w:bCs w:val="0"/>
          <w:sz w:val="24"/>
          <w:szCs w:val="24"/>
        </w:rPr>
        <w:t>запроса предложений</w:t>
      </w:r>
      <w:r w:rsidR="00717F60" w:rsidRPr="00D053CF">
        <w:rPr>
          <w:sz w:val="24"/>
          <w:szCs w:val="24"/>
        </w:rPr>
        <w:t xml:space="preserve"> в соо</w:t>
      </w:r>
      <w:r w:rsidR="00717F60" w:rsidRPr="00D053CF">
        <w:rPr>
          <w:bCs w:val="0"/>
          <w:sz w:val="24"/>
          <w:szCs w:val="24"/>
        </w:rPr>
        <w:t>тветствии с этим.</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Заключенный</w:t>
      </w:r>
      <w:r w:rsidR="00AD3EBC" w:rsidRPr="00D053CF">
        <w:rPr>
          <w:sz w:val="24"/>
          <w:szCs w:val="24"/>
        </w:rPr>
        <w:t xml:space="preserve"> по результатам запроса предложений и пред</w:t>
      </w:r>
      <w:r w:rsidR="009D7F01" w:rsidRPr="00D053CF">
        <w:rPr>
          <w:sz w:val="24"/>
          <w:szCs w:val="24"/>
        </w:rPr>
        <w:t>д</w:t>
      </w:r>
      <w:r w:rsidR="00123C70" w:rsidRPr="00D053CF">
        <w:rPr>
          <w:sz w:val="24"/>
          <w:szCs w:val="24"/>
        </w:rPr>
        <w:t>оговор</w:t>
      </w:r>
      <w:r w:rsidR="00AD3EBC" w:rsidRPr="00D053CF">
        <w:rPr>
          <w:sz w:val="24"/>
          <w:szCs w:val="24"/>
        </w:rPr>
        <w:t xml:space="preserve">ных переговоров </w:t>
      </w:r>
      <w:r w:rsidR="00123C70" w:rsidRPr="00D053CF">
        <w:rPr>
          <w:sz w:val="24"/>
          <w:szCs w:val="24"/>
        </w:rPr>
        <w:t>Договор</w:t>
      </w:r>
      <w:r w:rsidR="00AD3EBC" w:rsidRPr="00D053CF">
        <w:rPr>
          <w:sz w:val="24"/>
          <w:szCs w:val="24"/>
        </w:rPr>
        <w:t xml:space="preserve"> фиксирует все достигн</w:t>
      </w:r>
      <w:r w:rsidR="00AD3EBC" w:rsidRPr="00D053CF">
        <w:rPr>
          <w:bCs w:val="0"/>
          <w:sz w:val="24"/>
          <w:szCs w:val="24"/>
        </w:rPr>
        <w:t xml:space="preserve">утые сторонами </w:t>
      </w:r>
      <w:r w:rsidR="00123C70" w:rsidRPr="00D053CF">
        <w:rPr>
          <w:bCs w:val="0"/>
          <w:sz w:val="24"/>
          <w:szCs w:val="24"/>
        </w:rPr>
        <w:t>Договор</w:t>
      </w:r>
      <w:r w:rsidR="00AD3EBC" w:rsidRPr="00D053CF">
        <w:rPr>
          <w:bCs w:val="0"/>
          <w:sz w:val="24"/>
          <w:szCs w:val="24"/>
        </w:rPr>
        <w:t>енности.</w:t>
      </w:r>
    </w:p>
    <w:p w:rsidR="00717F60" w:rsidRPr="00D053CF"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D053CF">
        <w:rPr>
          <w:sz w:val="24"/>
          <w:szCs w:val="24"/>
        </w:rPr>
        <w:t>При определении</w:t>
      </w:r>
      <w:r w:rsidR="004B5EB3" w:rsidRPr="00D053CF">
        <w:rPr>
          <w:sz w:val="24"/>
          <w:szCs w:val="24"/>
        </w:rPr>
        <w:t xml:space="preserve"> условий </w:t>
      </w:r>
      <w:r w:rsidR="00123C70" w:rsidRPr="00D053CF">
        <w:rPr>
          <w:sz w:val="24"/>
          <w:szCs w:val="24"/>
        </w:rPr>
        <w:t>Договор</w:t>
      </w:r>
      <w:r w:rsidRPr="00D053CF">
        <w:rPr>
          <w:sz w:val="24"/>
          <w:szCs w:val="24"/>
        </w:rPr>
        <w:t xml:space="preserve">а с </w:t>
      </w:r>
      <w:r w:rsidR="009C744E" w:rsidRPr="00D053CF">
        <w:rPr>
          <w:sz w:val="24"/>
          <w:szCs w:val="24"/>
        </w:rPr>
        <w:t>Участник</w:t>
      </w:r>
      <w:r w:rsidR="004B5EB3" w:rsidRPr="00D053CF">
        <w:rPr>
          <w:sz w:val="24"/>
          <w:szCs w:val="24"/>
        </w:rPr>
        <w:t>ом запроса предложений, чья Заявк</w:t>
      </w:r>
      <w:r w:rsidRPr="00D053CF">
        <w:rPr>
          <w:sz w:val="24"/>
          <w:szCs w:val="24"/>
        </w:rPr>
        <w:t xml:space="preserve">а признана </w:t>
      </w:r>
      <w:r w:rsidR="00717F60" w:rsidRPr="00D053CF">
        <w:rPr>
          <w:sz w:val="24"/>
          <w:szCs w:val="24"/>
        </w:rPr>
        <w:t>наилучшей</w:t>
      </w:r>
      <w:r w:rsidRPr="00D053CF">
        <w:rPr>
          <w:sz w:val="24"/>
          <w:szCs w:val="24"/>
        </w:rPr>
        <w:t>, используются следующие документы с</w:t>
      </w:r>
      <w:r w:rsidRPr="00D053CF">
        <w:rPr>
          <w:sz w:val="24"/>
          <w:szCs w:val="24"/>
          <w:lang w:val="en-US"/>
        </w:rPr>
        <w:t> </w:t>
      </w:r>
      <w:r w:rsidRPr="00D053CF">
        <w:rPr>
          <w:sz w:val="24"/>
          <w:szCs w:val="24"/>
        </w:rPr>
        <w:t>соблюдением указанной иерархии (в случае их противоречия):</w:t>
      </w:r>
      <w:bookmarkEnd w:id="31"/>
      <w:bookmarkEnd w:id="32"/>
    </w:p>
    <w:p w:rsidR="00717F60" w:rsidRPr="00D053CF" w:rsidRDefault="004B5EB3" w:rsidP="00D75CA2">
      <w:pPr>
        <w:numPr>
          <w:ilvl w:val="0"/>
          <w:numId w:val="17"/>
        </w:numPr>
        <w:shd w:val="clear" w:color="auto" w:fill="FFFFFF"/>
        <w:tabs>
          <w:tab w:val="left" w:pos="709"/>
        </w:tabs>
        <w:spacing w:line="264" w:lineRule="auto"/>
        <w:ind w:right="28"/>
        <w:rPr>
          <w:sz w:val="24"/>
          <w:szCs w:val="24"/>
        </w:rPr>
      </w:pPr>
      <w:r w:rsidRPr="00D053CF">
        <w:rPr>
          <w:sz w:val="24"/>
          <w:szCs w:val="24"/>
        </w:rPr>
        <w:t>П</w:t>
      </w:r>
      <w:r w:rsidR="00717F60" w:rsidRPr="00D053CF">
        <w:rPr>
          <w:sz w:val="24"/>
          <w:szCs w:val="24"/>
        </w:rPr>
        <w:t>ротоколы пред</w:t>
      </w:r>
      <w:r w:rsidR="00F85CCF" w:rsidRPr="00D053CF">
        <w:rPr>
          <w:sz w:val="24"/>
          <w:szCs w:val="24"/>
        </w:rPr>
        <w:t>д</w:t>
      </w:r>
      <w:r w:rsidR="00123C70" w:rsidRPr="00D053CF">
        <w:rPr>
          <w:sz w:val="24"/>
          <w:szCs w:val="24"/>
        </w:rPr>
        <w:t>оговор</w:t>
      </w:r>
      <w:r w:rsidR="00717F60" w:rsidRPr="00D053CF">
        <w:rPr>
          <w:sz w:val="24"/>
          <w:szCs w:val="24"/>
        </w:rPr>
        <w:t xml:space="preserve">ных переговоров между Заказчиком и </w:t>
      </w:r>
      <w:r w:rsidR="009C744E" w:rsidRPr="00D053CF">
        <w:rPr>
          <w:sz w:val="24"/>
          <w:szCs w:val="24"/>
        </w:rPr>
        <w:t>Участник</w:t>
      </w:r>
      <w:r w:rsidR="00886684" w:rsidRPr="00D053CF">
        <w:rPr>
          <w:sz w:val="24"/>
          <w:szCs w:val="24"/>
        </w:rPr>
        <w:t xml:space="preserve">ом запроса предложений, чья </w:t>
      </w:r>
      <w:r w:rsidRPr="00D053CF">
        <w:rPr>
          <w:sz w:val="24"/>
          <w:szCs w:val="24"/>
        </w:rPr>
        <w:t>Заявк</w:t>
      </w:r>
      <w:r w:rsidR="00886684" w:rsidRPr="00D053CF">
        <w:rPr>
          <w:sz w:val="24"/>
          <w:szCs w:val="24"/>
        </w:rPr>
        <w:t xml:space="preserve">а признана лучшей </w:t>
      </w:r>
      <w:r w:rsidR="00717F60" w:rsidRPr="00D053CF">
        <w:rPr>
          <w:sz w:val="24"/>
          <w:szCs w:val="24"/>
        </w:rPr>
        <w:t xml:space="preserve">(по условиям, не оговоренным ни в настоящей Документации по запросу предложений, ни в </w:t>
      </w:r>
      <w:r w:rsidRPr="00D053CF">
        <w:rPr>
          <w:sz w:val="24"/>
          <w:szCs w:val="24"/>
        </w:rPr>
        <w:t>Заявк</w:t>
      </w:r>
      <w:r w:rsidR="00717F60" w:rsidRPr="00D053CF">
        <w:rPr>
          <w:sz w:val="24"/>
          <w:szCs w:val="24"/>
        </w:rPr>
        <w:t xml:space="preserve">е </w:t>
      </w:r>
      <w:r w:rsidR="009C744E" w:rsidRPr="00D053CF">
        <w:rPr>
          <w:sz w:val="24"/>
          <w:szCs w:val="24"/>
        </w:rPr>
        <w:t>Участник</w:t>
      </w:r>
      <w:r w:rsidR="004C5164" w:rsidRPr="00D053CF">
        <w:rPr>
          <w:sz w:val="24"/>
          <w:szCs w:val="24"/>
        </w:rPr>
        <w:t xml:space="preserve">а запроса предложений, чья </w:t>
      </w:r>
      <w:r w:rsidRPr="00D053CF">
        <w:rPr>
          <w:sz w:val="24"/>
          <w:szCs w:val="24"/>
        </w:rPr>
        <w:t>Заявк</w:t>
      </w:r>
      <w:r w:rsidR="004C5164" w:rsidRPr="00D053CF">
        <w:rPr>
          <w:sz w:val="24"/>
          <w:szCs w:val="24"/>
        </w:rPr>
        <w:t>а признана лучшей</w:t>
      </w:r>
      <w:r w:rsidR="00717F60" w:rsidRPr="00D053CF">
        <w:rPr>
          <w:sz w:val="24"/>
          <w:szCs w:val="24"/>
        </w:rPr>
        <w:t>);</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Извещени</w:t>
      </w:r>
      <w:r w:rsidR="00717F60" w:rsidRPr="00D053C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4C5164" w:rsidRPr="00D053CF">
        <w:rPr>
          <w:sz w:val="24"/>
          <w:szCs w:val="24"/>
        </w:rPr>
        <w:t xml:space="preserve">а </w:t>
      </w:r>
      <w:r w:rsidR="00717F60" w:rsidRPr="00D053CF">
        <w:rPr>
          <w:sz w:val="24"/>
          <w:szCs w:val="24"/>
        </w:rPr>
        <w:t>запроса предложений</w:t>
      </w:r>
      <w:r w:rsidR="004C5164" w:rsidRPr="00D053CF">
        <w:rPr>
          <w:sz w:val="24"/>
          <w:szCs w:val="24"/>
        </w:rPr>
        <w:t xml:space="preserve">, чья </w:t>
      </w:r>
      <w:r w:rsidRPr="00D053CF">
        <w:rPr>
          <w:sz w:val="24"/>
          <w:szCs w:val="24"/>
        </w:rPr>
        <w:t>Заявк</w:t>
      </w:r>
      <w:r w:rsidR="004C5164" w:rsidRPr="00D053CF">
        <w:rPr>
          <w:sz w:val="24"/>
          <w:szCs w:val="24"/>
        </w:rPr>
        <w:t>а признана лучшей,</w:t>
      </w:r>
      <w:r w:rsidR="00717F60" w:rsidRPr="00D053CF">
        <w:rPr>
          <w:sz w:val="24"/>
          <w:szCs w:val="24"/>
        </w:rPr>
        <w:t xml:space="preserve"> со всеми дополнениями и разъяснениями</w:t>
      </w:r>
      <w:r w:rsidR="00E963D9" w:rsidRPr="00D053CF">
        <w:rPr>
          <w:sz w:val="24"/>
          <w:szCs w:val="24"/>
        </w:rPr>
        <w:t>;</w:t>
      </w:r>
    </w:p>
    <w:p w:rsidR="00717F60" w:rsidRPr="00D053CF" w:rsidRDefault="00717F60" w:rsidP="00D75CA2">
      <w:pPr>
        <w:numPr>
          <w:ilvl w:val="0"/>
          <w:numId w:val="17"/>
        </w:numPr>
        <w:shd w:val="clear" w:color="auto" w:fill="FFFFFF"/>
        <w:tabs>
          <w:tab w:val="left" w:pos="709"/>
          <w:tab w:val="left" w:pos="1560"/>
        </w:tabs>
        <w:spacing w:line="264" w:lineRule="auto"/>
        <w:rPr>
          <w:sz w:val="24"/>
          <w:szCs w:val="24"/>
        </w:rPr>
      </w:pPr>
      <w:r w:rsidRPr="00D053CF">
        <w:rPr>
          <w:sz w:val="24"/>
          <w:szCs w:val="24"/>
        </w:rPr>
        <w:t xml:space="preserve">Иные документы Организатора и </w:t>
      </w:r>
      <w:r w:rsidR="009C744E" w:rsidRPr="00D053CF">
        <w:rPr>
          <w:sz w:val="24"/>
          <w:szCs w:val="24"/>
        </w:rPr>
        <w:t>Участник</w:t>
      </w:r>
      <w:r w:rsidRPr="00D053CF">
        <w:rPr>
          <w:sz w:val="24"/>
          <w:szCs w:val="24"/>
        </w:rPr>
        <w:t>а запроса предложений не определяют права и обязанности сторон в связи с данным запросом предложений.</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Во всем, что не урегулировано </w:t>
      </w:r>
      <w:r w:rsidR="004B5EB3" w:rsidRPr="00D053CF">
        <w:rPr>
          <w:sz w:val="24"/>
          <w:szCs w:val="24"/>
        </w:rPr>
        <w:t>Извещени</w:t>
      </w:r>
      <w:r w:rsidRPr="00D053C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053CF">
        <w:rPr>
          <w:sz w:val="24"/>
          <w:szCs w:val="24"/>
        </w:rPr>
        <w:t>действующим законодательством</w:t>
      </w:r>
      <w:r w:rsidRPr="00D053CF">
        <w:rPr>
          <w:sz w:val="24"/>
          <w:szCs w:val="24"/>
        </w:rPr>
        <w:t xml:space="preserve"> Российской Федерации.</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Если в отношении сторон </w:t>
      </w:r>
      <w:r w:rsidR="00123C70" w:rsidRPr="00D053CF">
        <w:rPr>
          <w:sz w:val="24"/>
          <w:szCs w:val="24"/>
        </w:rPr>
        <w:t>Договор</w:t>
      </w:r>
      <w:r w:rsidRPr="00D053C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053CF">
        <w:rPr>
          <w:sz w:val="24"/>
          <w:szCs w:val="24"/>
        </w:rPr>
        <w:t xml:space="preserve"> </w:t>
      </w:r>
      <w:r w:rsidR="007D07A7" w:rsidRPr="00D053CF">
        <w:rPr>
          <w:sz w:val="24"/>
          <w:szCs w:val="24"/>
        </w:rPr>
        <w:t>Д</w:t>
      </w:r>
      <w:r w:rsidRPr="00D053CF">
        <w:rPr>
          <w:sz w:val="24"/>
          <w:szCs w:val="24"/>
        </w:rPr>
        <w:t xml:space="preserve">окументация (и проект </w:t>
      </w:r>
      <w:r w:rsidR="004B5EB3" w:rsidRPr="00D053CF">
        <w:rPr>
          <w:sz w:val="24"/>
          <w:szCs w:val="24"/>
        </w:rPr>
        <w:t>Д</w:t>
      </w:r>
      <w:r w:rsidRPr="00D053CF">
        <w:rPr>
          <w:sz w:val="24"/>
          <w:szCs w:val="24"/>
        </w:rPr>
        <w:t xml:space="preserve">оговора как ее часть) и </w:t>
      </w:r>
      <w:r w:rsidR="004B5EB3" w:rsidRPr="00D053CF">
        <w:rPr>
          <w:sz w:val="24"/>
          <w:szCs w:val="24"/>
        </w:rPr>
        <w:t>Заявк</w:t>
      </w:r>
      <w:r w:rsidRPr="00D053CF">
        <w:rPr>
          <w:sz w:val="24"/>
          <w:szCs w:val="24"/>
        </w:rPr>
        <w:t xml:space="preserve">а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 xml:space="preserve"> будут считаться приоритетными по отношению к диспозитивным нормам указанных документов.</w:t>
      </w:r>
    </w:p>
    <w:p w:rsidR="00717F60" w:rsidRPr="00D053CF" w:rsidRDefault="00717F60" w:rsidP="00E71A48">
      <w:pPr>
        <w:pStyle w:val="2"/>
        <w:tabs>
          <w:tab w:val="clear" w:pos="1700"/>
          <w:tab w:val="left" w:pos="567"/>
        </w:tabs>
        <w:spacing w:line="264" w:lineRule="auto"/>
      </w:pPr>
      <w:bookmarkStart w:id="33" w:name="__RefHeading__397_1298132286"/>
      <w:bookmarkStart w:id="34" w:name="_Toc498523056"/>
      <w:bookmarkEnd w:id="33"/>
      <w:r w:rsidRPr="00D053CF">
        <w:t>Особые положения в связи с проведением Запроса предложений на ЭТП</w:t>
      </w:r>
      <w:bookmarkEnd w:id="34"/>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Для участия в </w:t>
      </w:r>
      <w:r w:rsidR="004B5EB3" w:rsidRPr="00D053CF">
        <w:rPr>
          <w:sz w:val="24"/>
          <w:szCs w:val="24"/>
        </w:rPr>
        <w:t>З</w:t>
      </w:r>
      <w:r w:rsidRPr="00D053CF">
        <w:rPr>
          <w:sz w:val="24"/>
          <w:szCs w:val="24"/>
        </w:rPr>
        <w:t xml:space="preserve">апросе предложений лицо </w:t>
      </w:r>
      <w:r w:rsidR="0099066F" w:rsidRPr="00D053CF">
        <w:rPr>
          <w:sz w:val="24"/>
          <w:szCs w:val="24"/>
        </w:rPr>
        <w:t xml:space="preserve">должно </w:t>
      </w:r>
      <w:r w:rsidRPr="00D053CF">
        <w:rPr>
          <w:sz w:val="24"/>
          <w:szCs w:val="24"/>
        </w:rPr>
        <w:t xml:space="preserve">быть </w:t>
      </w:r>
      <w:r w:rsidR="0099066F" w:rsidRPr="00D053CF">
        <w:rPr>
          <w:sz w:val="24"/>
          <w:szCs w:val="24"/>
        </w:rPr>
        <w:t xml:space="preserve">зарегистрировано </w:t>
      </w:r>
      <w:r w:rsidRPr="00D053CF">
        <w:rPr>
          <w:sz w:val="24"/>
          <w:szCs w:val="24"/>
        </w:rPr>
        <w:t xml:space="preserve">в системе ЭТП в качестве </w:t>
      </w:r>
      <w:r w:rsidR="004B5EB3" w:rsidRPr="00D053CF">
        <w:rPr>
          <w:sz w:val="24"/>
          <w:szCs w:val="24"/>
        </w:rPr>
        <w:t>У</w:t>
      </w:r>
      <w:r w:rsidRPr="00D053CF">
        <w:rPr>
          <w:sz w:val="24"/>
          <w:szCs w:val="24"/>
        </w:rPr>
        <w:t xml:space="preserve">частника данной системы, т.е. </w:t>
      </w:r>
      <w:r w:rsidR="0099066F" w:rsidRPr="00D053CF">
        <w:rPr>
          <w:sz w:val="24"/>
          <w:szCs w:val="24"/>
        </w:rPr>
        <w:t xml:space="preserve">должно </w:t>
      </w:r>
      <w:r w:rsidRPr="00D053CF">
        <w:rPr>
          <w:sz w:val="24"/>
          <w:szCs w:val="24"/>
        </w:rPr>
        <w:t xml:space="preserve">заключить соответствующий </w:t>
      </w:r>
      <w:r w:rsidR="00123C70" w:rsidRPr="00D053CF">
        <w:rPr>
          <w:sz w:val="24"/>
          <w:szCs w:val="24"/>
        </w:rPr>
        <w:t>Договор</w:t>
      </w:r>
      <w:r w:rsidRPr="00D053CF">
        <w:rPr>
          <w:sz w:val="24"/>
          <w:szCs w:val="24"/>
        </w:rPr>
        <w:t xml:space="preserve"> с оператором системы в соответствии с правилами, условиями и порядком регистрации на ЭТП, а также должн</w:t>
      </w:r>
      <w:r w:rsidR="0099066F" w:rsidRPr="00D053CF">
        <w:rPr>
          <w:sz w:val="24"/>
          <w:szCs w:val="24"/>
        </w:rPr>
        <w:t>о</w:t>
      </w:r>
      <w:r w:rsidRPr="00D053CF">
        <w:rPr>
          <w:sz w:val="24"/>
          <w:szCs w:val="24"/>
        </w:rPr>
        <w:t xml:space="preserve"> быть </w:t>
      </w:r>
      <w:r w:rsidR="0099066F" w:rsidRPr="00D053CF">
        <w:rPr>
          <w:sz w:val="24"/>
          <w:szCs w:val="24"/>
        </w:rPr>
        <w:t xml:space="preserve">зарегистрировано </w:t>
      </w:r>
      <w:r w:rsidRPr="00D053CF">
        <w:rPr>
          <w:sz w:val="24"/>
          <w:szCs w:val="24"/>
        </w:rPr>
        <w:t xml:space="preserve">системой ЭТП в качестве </w:t>
      </w:r>
      <w:r w:rsidR="009C744E" w:rsidRPr="00D053CF">
        <w:rPr>
          <w:sz w:val="24"/>
          <w:szCs w:val="24"/>
        </w:rPr>
        <w:t>Участник</w:t>
      </w:r>
      <w:r w:rsidRPr="00D053CF">
        <w:rPr>
          <w:sz w:val="24"/>
          <w:szCs w:val="24"/>
        </w:rPr>
        <w:t xml:space="preserve">а данного запроса предложений в установленном порядке. </w:t>
      </w:r>
    </w:p>
    <w:p w:rsidR="00717F60" w:rsidRPr="00D053CF" w:rsidRDefault="009C744E"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и запроса предложений должны подать </w:t>
      </w:r>
      <w:r w:rsidR="004B5EB3" w:rsidRPr="00D053CF">
        <w:rPr>
          <w:sz w:val="24"/>
          <w:szCs w:val="24"/>
        </w:rPr>
        <w:t>Заявк</w:t>
      </w:r>
      <w:r w:rsidR="00717F60" w:rsidRPr="00D053CF">
        <w:rPr>
          <w:sz w:val="24"/>
          <w:szCs w:val="24"/>
        </w:rPr>
        <w:t xml:space="preserve">и в электронном виде на ЭТП (подраздел </w:t>
      </w:r>
      <w:r w:rsidR="00334620">
        <w:fldChar w:fldCharType="begin"/>
      </w:r>
      <w:r w:rsidR="00334620">
        <w:instrText xml:space="preserve"> REF _Ref191386109 \n \h  \* MERGEFORMAT </w:instrText>
      </w:r>
      <w:r w:rsidR="00334620">
        <w:fldChar w:fldCharType="separate"/>
      </w:r>
      <w:r w:rsidR="00676465" w:rsidRPr="00676465">
        <w:rPr>
          <w:sz w:val="24"/>
          <w:szCs w:val="24"/>
        </w:rPr>
        <w:t>3.3.2</w:t>
      </w:r>
      <w:r w:rsidR="00334620">
        <w:fldChar w:fldCharType="end"/>
      </w:r>
      <w:r w:rsidR="00721B30" w:rsidRPr="00D053CF">
        <w:rPr>
          <w:sz w:val="24"/>
          <w:szCs w:val="24"/>
        </w:rPr>
        <w:t>)</w:t>
      </w:r>
      <w:r w:rsidR="00717F60" w:rsidRPr="00D053CF">
        <w:rPr>
          <w:sz w:val="24"/>
          <w:szCs w:val="24"/>
        </w:rPr>
        <w:t xml:space="preserve">. При нарушении этого требования </w:t>
      </w:r>
      <w:r w:rsidRPr="00D053CF">
        <w:rPr>
          <w:sz w:val="24"/>
          <w:szCs w:val="24"/>
        </w:rPr>
        <w:t>Участник</w:t>
      </w:r>
      <w:r w:rsidR="00717F60" w:rsidRPr="00D053CF">
        <w:rPr>
          <w:sz w:val="24"/>
          <w:szCs w:val="24"/>
        </w:rPr>
        <w:t xml:space="preserve"> </w:t>
      </w:r>
      <w:r w:rsidR="002961A1" w:rsidRPr="00D053CF">
        <w:rPr>
          <w:sz w:val="24"/>
          <w:szCs w:val="24"/>
        </w:rPr>
        <w:t>будет</w:t>
      </w:r>
      <w:r w:rsidR="00717F60" w:rsidRPr="00D053CF">
        <w:rPr>
          <w:sz w:val="24"/>
          <w:szCs w:val="24"/>
        </w:rPr>
        <w:t xml:space="preserve"> не допущен к участию в запросе предложений.</w:t>
      </w:r>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Правила проведения процедур </w:t>
      </w:r>
      <w:r w:rsidR="004B5EB3" w:rsidRPr="00D053CF">
        <w:rPr>
          <w:sz w:val="24"/>
          <w:szCs w:val="24"/>
        </w:rPr>
        <w:t>З</w:t>
      </w:r>
      <w:r w:rsidRPr="00D053CF">
        <w:rPr>
          <w:sz w:val="24"/>
          <w:szCs w:val="24"/>
        </w:rPr>
        <w:t>апроса предложений через ЭТП определяются правилами ее работы.</w:t>
      </w:r>
    </w:p>
    <w:p w:rsidR="00717F60" w:rsidRPr="00D053CF" w:rsidRDefault="00717F60" w:rsidP="00E71A48">
      <w:pPr>
        <w:pStyle w:val="2"/>
        <w:tabs>
          <w:tab w:val="clear" w:pos="1700"/>
          <w:tab w:val="left" w:pos="567"/>
        </w:tabs>
        <w:spacing w:line="264" w:lineRule="auto"/>
      </w:pPr>
      <w:bookmarkStart w:id="35" w:name="__RefNumPara__1267_443845793"/>
      <w:bookmarkStart w:id="36" w:name="_Toc498523057"/>
      <w:bookmarkEnd w:id="35"/>
      <w:r w:rsidRPr="00D053CF">
        <w:t>Обжалование</w:t>
      </w:r>
      <w:bookmarkEnd w:id="36"/>
    </w:p>
    <w:p w:rsidR="00717F60" w:rsidRPr="00D053CF"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 xml:space="preserve">ами запроса предложений своих обязательств в связи с проведением </w:t>
      </w:r>
      <w:r w:rsidR="004B5EB3" w:rsidRPr="00D053CF">
        <w:rPr>
          <w:sz w:val="24"/>
          <w:szCs w:val="24"/>
        </w:rPr>
        <w:t>З</w:t>
      </w:r>
      <w:r w:rsidRPr="00D053C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053CF">
        <w:rPr>
          <w:sz w:val="24"/>
          <w:szCs w:val="24"/>
        </w:rPr>
        <w:t xml:space="preserve">, при этом уполномоченным представителем </w:t>
      </w:r>
      <w:r w:rsidR="00721B30" w:rsidRPr="00D053CF">
        <w:rPr>
          <w:sz w:val="24"/>
          <w:szCs w:val="24"/>
        </w:rPr>
        <w:t>ПАО «МРСК Центра»</w:t>
      </w:r>
      <w:r w:rsidR="0099066F" w:rsidRPr="00D053CF">
        <w:rPr>
          <w:sz w:val="24"/>
          <w:szCs w:val="24"/>
        </w:rPr>
        <w:t xml:space="preserve"> в рамках данного пункта выступает Закупочная комиссия</w:t>
      </w:r>
      <w:r w:rsidRPr="00D053C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053CF">
        <w:rPr>
          <w:sz w:val="24"/>
          <w:szCs w:val="24"/>
        </w:rPr>
        <w:t>10</w:t>
      </w:r>
      <w:r w:rsidRPr="00D053CF">
        <w:rPr>
          <w:sz w:val="24"/>
          <w:szCs w:val="24"/>
        </w:rPr>
        <w:t xml:space="preserve"> рабочих дней с момента ее получения.</w:t>
      </w:r>
      <w:bookmarkEnd w:id="37"/>
      <w:bookmarkEnd w:id="38"/>
    </w:p>
    <w:p w:rsidR="0099066F" w:rsidRPr="00D053CF"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D053CF">
        <w:rPr>
          <w:sz w:val="24"/>
          <w:szCs w:val="24"/>
        </w:rPr>
        <w:t>Если претензионный порядок, указанный в п.</w:t>
      </w:r>
      <w:r w:rsidR="00334620">
        <w:fldChar w:fldCharType="begin"/>
      </w:r>
      <w:r w:rsidR="00334620">
        <w:instrText xml:space="preserve"> REF _Ref191386164 \r \h  \* MERGEFORMAT </w:instrText>
      </w:r>
      <w:r w:rsidR="00334620">
        <w:fldChar w:fldCharType="separate"/>
      </w:r>
      <w:r w:rsidR="00676465" w:rsidRPr="00676465">
        <w:rPr>
          <w:sz w:val="24"/>
          <w:szCs w:val="24"/>
        </w:rPr>
        <w:t xml:space="preserve"> 1.4.1 </w:t>
      </w:r>
      <w:r w:rsidR="00334620">
        <w:fldChar w:fldCharType="end"/>
      </w:r>
      <w:r w:rsidR="00D421AA" w:rsidRPr="00D053CF">
        <w:rPr>
          <w:sz w:val="24"/>
          <w:szCs w:val="24"/>
        </w:rPr>
        <w:t xml:space="preserve"> </w:t>
      </w:r>
      <w:r w:rsidRPr="00D053CF">
        <w:rPr>
          <w:sz w:val="24"/>
          <w:szCs w:val="24"/>
        </w:rPr>
        <w:t xml:space="preserve">не привел к разрешению разногласий, </w:t>
      </w:r>
      <w:r w:rsidR="009C744E" w:rsidRPr="00D053CF">
        <w:rPr>
          <w:sz w:val="24"/>
          <w:szCs w:val="24"/>
        </w:rPr>
        <w:t>Участник</w:t>
      </w:r>
      <w:r w:rsidRPr="00D053C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053CF">
        <w:rPr>
          <w:sz w:val="24"/>
          <w:szCs w:val="24"/>
        </w:rPr>
        <w:t xml:space="preserve">закупочную </w:t>
      </w:r>
      <w:r w:rsidRPr="00D053CF">
        <w:rPr>
          <w:sz w:val="24"/>
          <w:szCs w:val="24"/>
        </w:rPr>
        <w:t xml:space="preserve">комиссию </w:t>
      </w:r>
      <w:r w:rsidR="00721B30" w:rsidRPr="00D053CF">
        <w:rPr>
          <w:sz w:val="24"/>
          <w:szCs w:val="24"/>
        </w:rPr>
        <w:t>ПАО «МРСК Центра»</w:t>
      </w:r>
      <w:r w:rsidRPr="00D053CF">
        <w:rPr>
          <w:sz w:val="24"/>
          <w:szCs w:val="24"/>
        </w:rPr>
        <w:t>.</w:t>
      </w:r>
      <w:bookmarkEnd w:id="39"/>
    </w:p>
    <w:p w:rsidR="00717F60" w:rsidRPr="00D053CF"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вправе обжаловать в антимонопольн</w:t>
      </w:r>
      <w:r w:rsidR="00AA1D72" w:rsidRPr="00D053CF">
        <w:rPr>
          <w:sz w:val="24"/>
          <w:szCs w:val="24"/>
        </w:rPr>
        <w:t>ом</w:t>
      </w:r>
      <w:r w:rsidR="00717F60" w:rsidRPr="00D053CF">
        <w:rPr>
          <w:sz w:val="24"/>
          <w:szCs w:val="24"/>
        </w:rPr>
        <w:t xml:space="preserve"> орган</w:t>
      </w:r>
      <w:r w:rsidR="00AA1D72" w:rsidRPr="00D053CF">
        <w:rPr>
          <w:sz w:val="24"/>
          <w:szCs w:val="24"/>
        </w:rPr>
        <w:t>е</w:t>
      </w:r>
      <w:r w:rsidR="00717F60" w:rsidRPr="00D053CF">
        <w:rPr>
          <w:sz w:val="24"/>
          <w:szCs w:val="24"/>
        </w:rPr>
        <w:t xml:space="preserve"> действия (бездействия) Заказчика при закупке товаров в случаях</w:t>
      </w:r>
      <w:r w:rsidR="0099066F" w:rsidRPr="00D053CF">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обязательств, не урегулированные в порядке, предусмотренном п.</w:t>
      </w:r>
      <w:r w:rsidR="00334620">
        <w:fldChar w:fldCharType="begin"/>
      </w:r>
      <w:r w:rsidR="00334620">
        <w:instrText xml:space="preserve"> REF _Ref306978606 \r \h  \* MERGEFORMAT </w:instrText>
      </w:r>
      <w:r w:rsidR="00334620">
        <w:fldChar w:fldCharType="separate"/>
      </w:r>
      <w:r w:rsidR="00676465" w:rsidRPr="00676465">
        <w:rPr>
          <w:sz w:val="24"/>
          <w:szCs w:val="24"/>
        </w:rPr>
        <w:t xml:space="preserve"> 1.4.2 </w:t>
      </w:r>
      <w:r w:rsidR="00334620">
        <w:fldChar w:fldCharType="end"/>
      </w:r>
      <w:r w:rsidRPr="00D053C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053CF" w:rsidRDefault="00717F60" w:rsidP="00E71A48">
      <w:pPr>
        <w:pStyle w:val="2"/>
        <w:tabs>
          <w:tab w:val="clear" w:pos="1700"/>
          <w:tab w:val="left" w:pos="567"/>
        </w:tabs>
        <w:spacing w:line="264" w:lineRule="auto"/>
      </w:pPr>
      <w:bookmarkStart w:id="40" w:name="__RefHeading__401_1298132286"/>
      <w:bookmarkStart w:id="41" w:name="_Toc498523058"/>
      <w:bookmarkEnd w:id="40"/>
      <w:r w:rsidRPr="00D053CF">
        <w:t>Прочие положения</w:t>
      </w:r>
      <w:bookmarkEnd w:id="41"/>
    </w:p>
    <w:p w:rsidR="00717F60" w:rsidRPr="00D053CF"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самостоятельно несет все расходы, связанные с подготовкой и подачей </w:t>
      </w:r>
      <w:r w:rsidR="004B5EB3" w:rsidRPr="00D053CF">
        <w:rPr>
          <w:sz w:val="24"/>
          <w:szCs w:val="24"/>
        </w:rPr>
        <w:t>Заявк</w:t>
      </w:r>
      <w:r w:rsidR="00717F60" w:rsidRPr="00D053CF">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053CF">
        <w:rPr>
          <w:sz w:val="24"/>
          <w:szCs w:val="24"/>
        </w:rPr>
        <w:t>З</w:t>
      </w:r>
      <w:r w:rsidR="00717F60" w:rsidRPr="00D053C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053CF"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Применение факсимильной подписи (факсимиле) в оригиналах документов и заверяемых </w:t>
      </w:r>
      <w:r w:rsidR="009C744E" w:rsidRPr="00D053CF">
        <w:rPr>
          <w:sz w:val="24"/>
          <w:szCs w:val="24"/>
        </w:rPr>
        <w:t>Участник</w:t>
      </w:r>
      <w:r w:rsidRPr="00D053CF">
        <w:rPr>
          <w:sz w:val="24"/>
          <w:szCs w:val="24"/>
        </w:rPr>
        <w:t xml:space="preserve">ом запроса предложений копиях документов, поданных в составе </w:t>
      </w:r>
      <w:r w:rsidR="004B5EB3" w:rsidRPr="00D053CF">
        <w:rPr>
          <w:sz w:val="24"/>
          <w:szCs w:val="24"/>
        </w:rPr>
        <w:t>Заявк</w:t>
      </w:r>
      <w:r w:rsidRPr="00D053CF">
        <w:rPr>
          <w:sz w:val="24"/>
          <w:szCs w:val="24"/>
        </w:rPr>
        <w:t>и, не допускается.</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053CF">
        <w:rPr>
          <w:sz w:val="24"/>
          <w:szCs w:val="24"/>
        </w:rPr>
        <w:t>Участник</w:t>
      </w:r>
      <w:r w:rsidRPr="00D053C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053CF">
        <w:rPr>
          <w:sz w:val="24"/>
          <w:szCs w:val="24"/>
        </w:rPr>
        <w:t>п</w:t>
      </w:r>
      <w:r w:rsidRPr="00D053CF">
        <w:rPr>
          <w:sz w:val="24"/>
          <w:szCs w:val="24"/>
        </w:rPr>
        <w:t>о запрос</w:t>
      </w:r>
      <w:r w:rsidR="00AE0F91" w:rsidRPr="00D053CF">
        <w:rPr>
          <w:sz w:val="24"/>
          <w:szCs w:val="24"/>
        </w:rPr>
        <w:t>у</w:t>
      </w:r>
      <w:r w:rsidRPr="00D053CF">
        <w:rPr>
          <w:sz w:val="24"/>
          <w:szCs w:val="24"/>
        </w:rPr>
        <w:t xml:space="preserve"> предложений, или же подача </w:t>
      </w:r>
      <w:r w:rsidR="004B5EB3" w:rsidRPr="00D053CF">
        <w:rPr>
          <w:sz w:val="24"/>
          <w:szCs w:val="24"/>
        </w:rPr>
        <w:t>Заявк</w:t>
      </w:r>
      <w:r w:rsidRPr="00D053CF">
        <w:rPr>
          <w:sz w:val="24"/>
          <w:szCs w:val="24"/>
        </w:rPr>
        <w:t xml:space="preserve">и, не отвечающей требованиям Документации по запросу предложений, представляют собой риск для </w:t>
      </w:r>
      <w:r w:rsidR="009C744E" w:rsidRPr="00D053CF">
        <w:rPr>
          <w:sz w:val="24"/>
          <w:szCs w:val="24"/>
        </w:rPr>
        <w:t>Участник</w:t>
      </w:r>
      <w:r w:rsidRPr="00D053CF">
        <w:rPr>
          <w:sz w:val="24"/>
          <w:szCs w:val="24"/>
        </w:rPr>
        <w:t xml:space="preserve">а и может привести к отклонению его </w:t>
      </w:r>
      <w:r w:rsidR="004B5EB3" w:rsidRPr="00D053CF">
        <w:rPr>
          <w:sz w:val="24"/>
          <w:szCs w:val="24"/>
        </w:rPr>
        <w:t>Заявк</w:t>
      </w:r>
      <w:r w:rsidRPr="00D053CF">
        <w:rPr>
          <w:sz w:val="24"/>
          <w:szCs w:val="24"/>
        </w:rPr>
        <w:t>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D053CF">
        <w:rPr>
          <w:sz w:val="24"/>
          <w:szCs w:val="24"/>
        </w:rPr>
        <w:t>Участник</w:t>
      </w:r>
      <w:r w:rsidRPr="00D053CF">
        <w:rPr>
          <w:sz w:val="24"/>
          <w:szCs w:val="24"/>
        </w:rPr>
        <w:t xml:space="preserve">ов запроса предложений сведений, в том числе содержащихся в </w:t>
      </w:r>
      <w:r w:rsidR="004B5EB3" w:rsidRPr="00D053CF">
        <w:rPr>
          <w:sz w:val="24"/>
          <w:szCs w:val="24"/>
        </w:rPr>
        <w:t>Заявк</w:t>
      </w:r>
      <w:r w:rsidRPr="00D053CF">
        <w:rPr>
          <w:sz w:val="24"/>
          <w:szCs w:val="24"/>
        </w:rPr>
        <w:t xml:space="preserve">ах Предоставление этой информации другим </w:t>
      </w:r>
      <w:r w:rsidR="009C744E" w:rsidRPr="00D053CF">
        <w:rPr>
          <w:sz w:val="24"/>
          <w:szCs w:val="24"/>
        </w:rPr>
        <w:t>Участник</w:t>
      </w:r>
      <w:r w:rsidRPr="00D053C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у, если он установит, что </w:t>
      </w:r>
      <w:r w:rsidR="009C744E" w:rsidRPr="00D053CF">
        <w:rPr>
          <w:sz w:val="24"/>
          <w:szCs w:val="24"/>
        </w:rPr>
        <w:t>Участник</w:t>
      </w:r>
      <w:r w:rsidRPr="00D053CF">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D053CF">
        <w:rPr>
          <w:sz w:val="24"/>
          <w:szCs w:val="24"/>
        </w:rPr>
        <w:t xml:space="preserve">поставку, </w:t>
      </w:r>
      <w:r w:rsidRPr="00D053CF">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 xml:space="preserve">ов запроса предложений, заключивших между собой какое-либо соглашение с целью повлиять на определение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743062" w:rsidRDefault="00743062" w:rsidP="00D75CA2">
      <w:pPr>
        <w:numPr>
          <w:ilvl w:val="2"/>
          <w:numId w:val="13"/>
        </w:numPr>
        <w:shd w:val="clear" w:color="auto" w:fill="FFFFFF"/>
        <w:tabs>
          <w:tab w:val="left" w:pos="1700"/>
        </w:tabs>
        <w:spacing w:before="60" w:line="264" w:lineRule="auto"/>
        <w:ind w:left="0" w:right="11" w:firstLine="709"/>
        <w:rPr>
          <w:sz w:val="24"/>
          <w:szCs w:val="24"/>
        </w:rPr>
      </w:pPr>
      <w:r w:rsidRPr="00743062">
        <w:rPr>
          <w:sz w:val="24"/>
          <w:szCs w:val="24"/>
        </w:rPr>
        <w:t xml:space="preserve">В случае наличия отрицательного заключения службы безопасности, </w:t>
      </w:r>
      <w:r>
        <w:rPr>
          <w:sz w:val="24"/>
          <w:szCs w:val="24"/>
        </w:rPr>
        <w:t>Закупочная</w:t>
      </w:r>
      <w:r w:rsidRPr="00743062">
        <w:rPr>
          <w:sz w:val="24"/>
          <w:szCs w:val="24"/>
        </w:rPr>
        <w:t xml:space="preserve"> комиссия вправе принять решение об отклонении Заявок Участников, аффилированных между собой</w:t>
      </w:r>
      <w:r w:rsidRPr="00743062">
        <w:rPr>
          <w:color w:val="FF0000"/>
          <w:sz w:val="24"/>
          <w:szCs w:val="24"/>
        </w:rPr>
        <w:t xml:space="preserve"> </w:t>
      </w:r>
      <w:r w:rsidRPr="00743062">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r w:rsidR="00717F60" w:rsidRPr="00743062">
        <w:rPr>
          <w:sz w:val="24"/>
          <w:szCs w:val="24"/>
        </w:rPr>
        <w:t>.</w:t>
      </w:r>
    </w:p>
    <w:p w:rsidR="00717F60" w:rsidRPr="00D053CF" w:rsidRDefault="00717F60" w:rsidP="0074306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D053CF">
        <w:rPr>
          <w:sz w:val="24"/>
          <w:szCs w:val="24"/>
        </w:rPr>
        <w:t>Участник</w:t>
      </w:r>
      <w:r w:rsidRPr="00D053CF">
        <w:rPr>
          <w:sz w:val="24"/>
          <w:szCs w:val="24"/>
        </w:rPr>
        <w:t>ом Запроса предложений</w:t>
      </w:r>
      <w:r w:rsidR="0099066F" w:rsidRPr="00D053CF">
        <w:rPr>
          <w:sz w:val="24"/>
          <w:szCs w:val="24"/>
        </w:rPr>
        <w:t>.</w:t>
      </w:r>
      <w:r w:rsidRPr="00D053CF">
        <w:rPr>
          <w:sz w:val="24"/>
          <w:szCs w:val="24"/>
        </w:rPr>
        <w:t xml:space="preserve"> В случае, если факт аффилированности установлен в процессе или после проведения </w:t>
      </w:r>
      <w:r w:rsidRPr="00743062">
        <w:rPr>
          <w:sz w:val="24"/>
          <w:szCs w:val="24"/>
        </w:rPr>
        <w:t>запроса предложений</w:t>
      </w:r>
      <w:r w:rsidRPr="00D053CF">
        <w:rPr>
          <w:sz w:val="24"/>
          <w:szCs w:val="24"/>
        </w:rPr>
        <w:t xml:space="preserve">, но до подписания </w:t>
      </w:r>
      <w:r w:rsidR="00123C70" w:rsidRPr="00743062">
        <w:rPr>
          <w:sz w:val="24"/>
          <w:szCs w:val="24"/>
        </w:rPr>
        <w:t>Договор</w:t>
      </w:r>
      <w:r w:rsidRPr="00743062">
        <w:rPr>
          <w:sz w:val="24"/>
          <w:szCs w:val="24"/>
        </w:rPr>
        <w:t>а по итогам проведения запроса предложений, Закупочная</w:t>
      </w:r>
      <w:r w:rsidRPr="00D053CF">
        <w:rPr>
          <w:sz w:val="24"/>
          <w:szCs w:val="24"/>
        </w:rPr>
        <w:t xml:space="preserve"> комиссия информирует об этом Ц</w:t>
      </w:r>
      <w:r w:rsidR="009A7733" w:rsidRPr="00D053CF">
        <w:rPr>
          <w:sz w:val="24"/>
          <w:szCs w:val="24"/>
        </w:rPr>
        <w:t>З</w:t>
      </w:r>
      <w:r w:rsidR="00C74146" w:rsidRPr="00D053CF">
        <w:rPr>
          <w:sz w:val="24"/>
          <w:szCs w:val="24"/>
        </w:rPr>
        <w:t>О</w:t>
      </w:r>
      <w:r w:rsidR="009A7733" w:rsidRPr="00D053CF">
        <w:rPr>
          <w:sz w:val="24"/>
          <w:szCs w:val="24"/>
        </w:rPr>
        <w:t xml:space="preserve"> </w:t>
      </w:r>
      <w:r w:rsidR="00721B30" w:rsidRPr="00D053CF">
        <w:rPr>
          <w:sz w:val="24"/>
          <w:szCs w:val="24"/>
        </w:rPr>
        <w:t>ПАО «МРСК Центра»</w:t>
      </w:r>
      <w:r w:rsidRPr="00D053CF">
        <w:rPr>
          <w:sz w:val="24"/>
          <w:szCs w:val="24"/>
        </w:rPr>
        <w:t xml:space="preserve"> и пересматривает принятые решения без учета голоса/мнения аффилированного лица. </w:t>
      </w:r>
    </w:p>
    <w:p w:rsidR="00717F60" w:rsidRPr="00D053CF" w:rsidRDefault="00717F60" w:rsidP="0074306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D053CF">
        <w:rPr>
          <w:sz w:val="24"/>
          <w:szCs w:val="24"/>
        </w:rPr>
        <w:t>Д</w:t>
      </w:r>
      <w:r w:rsidRPr="00D053CF">
        <w:rPr>
          <w:sz w:val="24"/>
          <w:szCs w:val="24"/>
        </w:rPr>
        <w:t>окументации</w:t>
      </w:r>
      <w:r w:rsidR="00AE0F91" w:rsidRPr="00D053CF">
        <w:rPr>
          <w:sz w:val="24"/>
          <w:szCs w:val="24"/>
        </w:rPr>
        <w:t xml:space="preserve"> по запросу предложений</w:t>
      </w:r>
      <w:r w:rsidRPr="00D053CF">
        <w:rPr>
          <w:sz w:val="24"/>
          <w:szCs w:val="24"/>
        </w:rPr>
        <w:t xml:space="preserve">, а также разъяснения Организатора в случае направления </w:t>
      </w:r>
      <w:r w:rsidR="009C744E" w:rsidRPr="00D053CF">
        <w:rPr>
          <w:sz w:val="24"/>
          <w:szCs w:val="24"/>
        </w:rPr>
        <w:t>Участник</w:t>
      </w:r>
      <w:r w:rsidRPr="00D053CF">
        <w:rPr>
          <w:sz w:val="24"/>
          <w:szCs w:val="24"/>
        </w:rPr>
        <w:t>ами запросов (в соответствии с п.</w:t>
      </w:r>
      <w:r w:rsidR="00D560EA" w:rsidRPr="00D053CF" w:rsidDel="00D560EA">
        <w:rPr>
          <w:sz w:val="24"/>
          <w:szCs w:val="24"/>
        </w:rPr>
        <w:t xml:space="preserve"> </w:t>
      </w:r>
      <w:r w:rsidR="00334620">
        <w:fldChar w:fldCharType="begin"/>
      </w:r>
      <w:r w:rsidR="00334620">
        <w:instrText xml:space="preserve"> REF _Ref306114966 \r \h  \* MERGEFORMAT </w:instrText>
      </w:r>
      <w:r w:rsidR="00334620">
        <w:fldChar w:fldCharType="separate"/>
      </w:r>
      <w:r w:rsidR="00676465" w:rsidRPr="00676465">
        <w:rPr>
          <w:sz w:val="24"/>
          <w:szCs w:val="24"/>
        </w:rPr>
        <w:t>3.3.11</w:t>
      </w:r>
      <w:r w:rsidR="00334620">
        <w:fldChar w:fldCharType="end"/>
      </w:r>
      <w:r w:rsidRPr="00D053CF">
        <w:rPr>
          <w:sz w:val="24"/>
          <w:szCs w:val="24"/>
        </w:rPr>
        <w:t xml:space="preserve"> настоящей Документации).</w:t>
      </w:r>
    </w:p>
    <w:p w:rsidR="00717F60" w:rsidRPr="00676465" w:rsidRDefault="00676465" w:rsidP="00D75CA2">
      <w:pPr>
        <w:numPr>
          <w:ilvl w:val="2"/>
          <w:numId w:val="13"/>
        </w:numPr>
        <w:shd w:val="clear" w:color="auto" w:fill="FFFFFF"/>
        <w:tabs>
          <w:tab w:val="left" w:pos="1700"/>
        </w:tabs>
        <w:spacing w:before="60" w:line="264" w:lineRule="auto"/>
        <w:ind w:left="0" w:right="11" w:firstLine="709"/>
        <w:rPr>
          <w:sz w:val="24"/>
          <w:szCs w:val="24"/>
        </w:rPr>
      </w:pPr>
      <w:r w:rsidRPr="00676465">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676465">
        <w:rPr>
          <w:bCs w:val="0"/>
          <w:sz w:val="24"/>
          <w:szCs w:val="24"/>
        </w:rPr>
        <w:t xml:space="preserve">в любой момент </w:t>
      </w:r>
      <w:r w:rsidRPr="00676465">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676465">
        <w:rPr>
          <w:sz w:val="24"/>
          <w:szCs w:val="24"/>
        </w:rPr>
        <w:t>.</w:t>
      </w:r>
    </w:p>
    <w:p w:rsidR="002D4BC6" w:rsidRPr="00D053CF" w:rsidRDefault="002D4BC6" w:rsidP="002D4BC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98523059"/>
      <w:bookmarkStart w:id="53" w:name="_Ref306144164"/>
      <w:r w:rsidRPr="00D053CF">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D053CF" w:rsidRDefault="00B228D4" w:rsidP="002D4BC6">
      <w:pPr>
        <w:pStyle w:val="3"/>
        <w:ind w:left="0" w:firstLine="709"/>
        <w:jc w:val="both"/>
        <w:rPr>
          <w:b w:val="0"/>
        </w:rPr>
      </w:pPr>
      <w:bookmarkStart w:id="54" w:name="_Toc440297005"/>
      <w:bookmarkStart w:id="55" w:name="_Toc440356566"/>
      <w:bookmarkStart w:id="56" w:name="_Toc440631701"/>
      <w:bookmarkStart w:id="57" w:name="_Toc440876486"/>
      <w:bookmarkStart w:id="58" w:name="_Toc441130558"/>
      <w:bookmarkStart w:id="59" w:name="_Toc441157063"/>
      <w:bookmarkStart w:id="60" w:name="_Toc447292081"/>
      <w:bookmarkStart w:id="61" w:name="_Toc462234839"/>
      <w:bookmarkStart w:id="62" w:name="_Toc466966805"/>
      <w:bookmarkStart w:id="63" w:name="_Toc468806055"/>
      <w:bookmarkStart w:id="64" w:name="_Toc469480314"/>
      <w:bookmarkStart w:id="65" w:name="_Toc472416830"/>
      <w:bookmarkStart w:id="66" w:name="_Toc498523060"/>
      <w:r w:rsidRPr="00D053CF">
        <w:rPr>
          <w:b w:val="0"/>
        </w:rPr>
        <w:t>Участник</w:t>
      </w:r>
      <w:r w:rsidR="002D4BC6" w:rsidRPr="00D053CF">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34620">
        <w:fldChar w:fldCharType="begin"/>
      </w:r>
      <w:r w:rsidR="00334620">
        <w:instrText xml:space="preserve"> REF _Ref440275279 \r \h  \* MERGEFORMAT </w:instrText>
      </w:r>
      <w:r w:rsidR="00334620">
        <w:fldChar w:fldCharType="separate"/>
      </w:r>
      <w:r w:rsidR="00676465" w:rsidRPr="00676465">
        <w:rPr>
          <w:b w:val="0"/>
        </w:rPr>
        <w:t>1.1.5</w:t>
      </w:r>
      <w:r w:rsidR="00334620">
        <w:fldChar w:fldCharType="end"/>
      </w:r>
      <w:r w:rsidR="002D4BC6" w:rsidRPr="00D053CF">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sidRPr="00D053CF">
        <w:rPr>
          <w:b w:val="0"/>
        </w:rPr>
        <w:t xml:space="preserve"> </w:t>
      </w:r>
    </w:p>
    <w:p w:rsidR="002D4BC6" w:rsidRPr="00D053CF" w:rsidRDefault="002D4BC6" w:rsidP="002D4BC6">
      <w:pPr>
        <w:pStyle w:val="3"/>
        <w:ind w:left="0" w:firstLine="709"/>
        <w:jc w:val="both"/>
        <w:rPr>
          <w:b w:val="0"/>
        </w:rPr>
      </w:pPr>
      <w:bookmarkStart w:id="67" w:name="_Toc440297006"/>
      <w:bookmarkStart w:id="68" w:name="_Toc440356567"/>
      <w:bookmarkStart w:id="69" w:name="_Toc440631702"/>
      <w:bookmarkStart w:id="70" w:name="_Toc440876487"/>
      <w:bookmarkStart w:id="71" w:name="_Toc441130559"/>
      <w:bookmarkStart w:id="72" w:name="_Toc441157064"/>
      <w:bookmarkStart w:id="73" w:name="_Toc447292082"/>
      <w:bookmarkStart w:id="74" w:name="_Toc462234840"/>
      <w:bookmarkStart w:id="75" w:name="_Toc466966806"/>
      <w:bookmarkStart w:id="76" w:name="_Toc468806056"/>
      <w:bookmarkStart w:id="77" w:name="_Toc469480315"/>
      <w:bookmarkStart w:id="78" w:name="_Toc472416831"/>
      <w:bookmarkStart w:id="79" w:name="_Toc498523061"/>
      <w:r w:rsidRPr="00D053CF">
        <w:rPr>
          <w:b w:val="0"/>
          <w:szCs w:val="24"/>
        </w:rPr>
        <w:t xml:space="preserve">В случае подачи Заявки на несколько лотов в дополнение к требованиям подраздела </w:t>
      </w:r>
      <w:r w:rsidR="00334620">
        <w:fldChar w:fldCharType="begin"/>
      </w:r>
      <w:r w:rsidR="00334620">
        <w:instrText xml:space="preserve"> REF _Ref440357740 \r \h  \* MERGEFORMAT </w:instrText>
      </w:r>
      <w:r w:rsidR="00334620">
        <w:fldChar w:fldCharType="separate"/>
      </w:r>
      <w:r w:rsidR="00676465" w:rsidRPr="00676465">
        <w:rPr>
          <w:b w:val="0"/>
          <w:szCs w:val="24"/>
        </w:rPr>
        <w:t>3.3</w:t>
      </w:r>
      <w:r w:rsidR="00334620">
        <w:fldChar w:fldCharType="end"/>
      </w:r>
      <w:r w:rsidRPr="00D053CF">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D053CF" w:rsidRDefault="002D4BC6" w:rsidP="002D4BC6">
      <w:pPr>
        <w:pStyle w:val="3"/>
        <w:numPr>
          <w:ilvl w:val="3"/>
          <w:numId w:val="1"/>
        </w:numPr>
        <w:ind w:left="709" w:firstLine="0"/>
        <w:jc w:val="both"/>
        <w:rPr>
          <w:b w:val="0"/>
          <w:szCs w:val="24"/>
        </w:rPr>
      </w:pPr>
      <w:bookmarkStart w:id="80" w:name="_Toc440297007"/>
      <w:bookmarkStart w:id="81" w:name="_Toc440356568"/>
      <w:bookmarkStart w:id="82" w:name="_Toc440631703"/>
      <w:bookmarkStart w:id="83" w:name="_Toc440876488"/>
      <w:bookmarkStart w:id="84" w:name="_Toc441130560"/>
      <w:bookmarkStart w:id="85" w:name="_Toc441157065"/>
      <w:bookmarkStart w:id="86" w:name="_Toc447292083"/>
      <w:bookmarkStart w:id="87" w:name="_Toc462234841"/>
      <w:bookmarkStart w:id="88" w:name="_Toc466966807"/>
      <w:bookmarkStart w:id="89" w:name="_Toc468806057"/>
      <w:bookmarkStart w:id="90" w:name="_Toc469480316"/>
      <w:bookmarkStart w:id="91" w:name="_Toc472416832"/>
      <w:bookmarkStart w:id="92" w:name="_Toc498523062"/>
      <w:r w:rsidRPr="00D053CF">
        <w:rPr>
          <w:b w:val="0"/>
          <w:szCs w:val="24"/>
        </w:rPr>
        <w:t xml:space="preserve">Письмо о подаче оферты (подраздел </w:t>
      </w:r>
      <w:r w:rsidR="00334620">
        <w:fldChar w:fldCharType="begin"/>
      </w:r>
      <w:r w:rsidR="00334620">
        <w:instrText xml:space="preserve"> REF _Ref55336310 \r \h  \* MERGEFORMAT </w:instrText>
      </w:r>
      <w:r w:rsidR="00334620">
        <w:fldChar w:fldCharType="separate"/>
      </w:r>
      <w:r w:rsidR="00676465" w:rsidRPr="00676465">
        <w:rPr>
          <w:b w:val="0"/>
          <w:szCs w:val="24"/>
        </w:rPr>
        <w:t>5.1</w:t>
      </w:r>
      <w:r w:rsidR="00334620">
        <w:fldChar w:fldCharType="end"/>
      </w:r>
      <w:r w:rsidRPr="00D053CF">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D053CF" w:rsidRDefault="002D4BC6" w:rsidP="002D4BC6">
      <w:pPr>
        <w:pStyle w:val="3"/>
        <w:numPr>
          <w:ilvl w:val="3"/>
          <w:numId w:val="1"/>
        </w:numPr>
        <w:ind w:left="709" w:firstLine="0"/>
        <w:jc w:val="both"/>
        <w:rPr>
          <w:b w:val="0"/>
          <w:szCs w:val="24"/>
        </w:rPr>
      </w:pPr>
      <w:bookmarkStart w:id="93" w:name="_Toc440297008"/>
      <w:bookmarkStart w:id="94" w:name="_Toc440356569"/>
      <w:bookmarkStart w:id="95" w:name="_Toc440631704"/>
      <w:bookmarkStart w:id="96" w:name="_Toc440876489"/>
      <w:bookmarkStart w:id="97" w:name="_Toc441130561"/>
      <w:bookmarkStart w:id="98" w:name="_Toc441157066"/>
      <w:bookmarkStart w:id="99" w:name="_Toc447292084"/>
      <w:bookmarkStart w:id="100" w:name="_Toc462234842"/>
      <w:bookmarkStart w:id="101" w:name="_Toc466966808"/>
      <w:bookmarkStart w:id="102" w:name="_Toc468806058"/>
      <w:bookmarkStart w:id="103" w:name="_Toc469480317"/>
      <w:bookmarkStart w:id="104" w:name="_Toc472416833"/>
      <w:bookmarkStart w:id="105" w:name="_Toc498523063"/>
      <w:r w:rsidRPr="00D053CF">
        <w:rPr>
          <w:b w:val="0"/>
          <w:szCs w:val="24"/>
        </w:rPr>
        <w:t>Сводная таблица стоимости</w:t>
      </w:r>
      <w:r w:rsidR="002F710E" w:rsidRPr="00D053CF">
        <w:rPr>
          <w:b w:val="0"/>
          <w:szCs w:val="24"/>
        </w:rPr>
        <w:t xml:space="preserve"> поставок</w:t>
      </w:r>
      <w:r w:rsidRPr="00D053CF">
        <w:rPr>
          <w:b w:val="0"/>
          <w:szCs w:val="24"/>
        </w:rPr>
        <w:t xml:space="preserve"> (подраздел </w:t>
      </w:r>
      <w:r w:rsidR="00334620">
        <w:fldChar w:fldCharType="begin"/>
      </w:r>
      <w:r w:rsidR="00334620">
        <w:instrText xml:space="preserve"> REF _Ref440284918 \r \h  \* MERGEFORMAT </w:instrText>
      </w:r>
      <w:r w:rsidR="00334620">
        <w:fldChar w:fldCharType="separate"/>
      </w:r>
      <w:r w:rsidR="00676465" w:rsidRPr="00676465">
        <w:rPr>
          <w:b w:val="0"/>
          <w:szCs w:val="24"/>
        </w:rPr>
        <w:t>5.2</w:t>
      </w:r>
      <w:r w:rsidR="00334620">
        <w:fldChar w:fldCharType="end"/>
      </w:r>
      <w:r w:rsidRPr="00D053CF">
        <w:rPr>
          <w:b w:val="0"/>
          <w:szCs w:val="24"/>
        </w:rPr>
        <w:t xml:space="preserve">), Техническое предложение (подраздел </w:t>
      </w:r>
      <w:r w:rsidR="00334620">
        <w:fldChar w:fldCharType="begin"/>
      </w:r>
      <w:r w:rsidR="00334620">
        <w:instrText xml:space="preserve"> REF _Ref86826666 \r \h  \* MERGEFORMAT </w:instrText>
      </w:r>
      <w:r w:rsidR="00334620">
        <w:fldChar w:fldCharType="separate"/>
      </w:r>
      <w:r w:rsidR="00676465" w:rsidRPr="00676465">
        <w:rPr>
          <w:b w:val="0"/>
          <w:szCs w:val="24"/>
        </w:rPr>
        <w:t>5.3</w:t>
      </w:r>
      <w:r w:rsidR="00334620">
        <w:fldChar w:fldCharType="end"/>
      </w:r>
      <w:r w:rsidRPr="00D053CF">
        <w:rPr>
          <w:b w:val="0"/>
          <w:szCs w:val="24"/>
        </w:rPr>
        <w:t>)</w:t>
      </w:r>
      <w:r w:rsidR="00AE556B" w:rsidRPr="00D053CF">
        <w:rPr>
          <w:b w:val="0"/>
          <w:szCs w:val="24"/>
        </w:rPr>
        <w:t>,</w:t>
      </w:r>
      <w:r w:rsidRPr="00D053CF">
        <w:rPr>
          <w:b w:val="0"/>
          <w:szCs w:val="24"/>
        </w:rPr>
        <w:t xml:space="preserve"> </w:t>
      </w:r>
      <w:r w:rsidR="00360AA5" w:rsidRPr="00D053CF">
        <w:rPr>
          <w:b w:val="0"/>
          <w:szCs w:val="24"/>
        </w:rPr>
        <w:t xml:space="preserve">График выполнения поставок </w:t>
      </w:r>
      <w:r w:rsidRPr="00D053CF">
        <w:rPr>
          <w:b w:val="0"/>
          <w:szCs w:val="24"/>
        </w:rPr>
        <w:t xml:space="preserve">(подраздел </w:t>
      </w:r>
      <w:r w:rsidR="00334620">
        <w:fldChar w:fldCharType="begin"/>
      </w:r>
      <w:r w:rsidR="00334620">
        <w:instrText xml:space="preserve"> REF _Ref440284947 \r \h  \* MERGEFORMAT </w:instrText>
      </w:r>
      <w:r w:rsidR="00334620">
        <w:fldChar w:fldCharType="separate"/>
      </w:r>
      <w:r w:rsidR="00676465" w:rsidRPr="00676465">
        <w:rPr>
          <w:b w:val="0"/>
          <w:szCs w:val="24"/>
        </w:rPr>
        <w:t>5.4</w:t>
      </w:r>
      <w:r w:rsidR="00334620">
        <w:fldChar w:fldCharType="end"/>
      </w:r>
      <w:r w:rsidRPr="00D053CF">
        <w:rPr>
          <w:b w:val="0"/>
          <w:szCs w:val="24"/>
        </w:rPr>
        <w:t>)</w:t>
      </w:r>
      <w:r w:rsidR="00AE556B" w:rsidRPr="00D053CF">
        <w:rPr>
          <w:b w:val="0"/>
          <w:szCs w:val="24"/>
        </w:rPr>
        <w:t xml:space="preserve"> и Протокол разногласий к проекту Договора (подраздел </w:t>
      </w:r>
      <w:r w:rsidR="00334620">
        <w:fldChar w:fldCharType="begin"/>
      </w:r>
      <w:r w:rsidR="00334620">
        <w:instrText xml:space="preserve"> REF _Ref93264992 \r \h  \* MERGEFORMAT </w:instrText>
      </w:r>
      <w:r w:rsidR="00334620">
        <w:fldChar w:fldCharType="separate"/>
      </w:r>
      <w:r w:rsidR="00676465" w:rsidRPr="00676465">
        <w:rPr>
          <w:b w:val="0"/>
          <w:szCs w:val="24"/>
        </w:rPr>
        <w:t>5.5</w:t>
      </w:r>
      <w:r w:rsidR="00334620">
        <w:fldChar w:fldCharType="end"/>
      </w:r>
      <w:r w:rsidR="00AE556B" w:rsidRPr="00D053CF">
        <w:rPr>
          <w:b w:val="0"/>
          <w:szCs w:val="24"/>
        </w:rPr>
        <w:t>)</w:t>
      </w:r>
      <w:r w:rsidRPr="00D053CF">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sidRPr="00D053CF">
        <w:rPr>
          <w:b w:val="0"/>
          <w:szCs w:val="24"/>
        </w:rPr>
        <w:t xml:space="preserve"> </w:t>
      </w:r>
    </w:p>
    <w:p w:rsidR="002D4BC6" w:rsidRPr="00D053CF" w:rsidRDefault="002D4BC6" w:rsidP="002D4BC6">
      <w:pPr>
        <w:pStyle w:val="3"/>
        <w:ind w:left="0" w:firstLine="709"/>
        <w:jc w:val="both"/>
        <w:rPr>
          <w:b w:val="0"/>
          <w:szCs w:val="24"/>
        </w:rPr>
      </w:pPr>
      <w:bookmarkStart w:id="106" w:name="_Toc440297010"/>
      <w:bookmarkStart w:id="107" w:name="_Toc440356571"/>
      <w:bookmarkStart w:id="108" w:name="_Toc440631706"/>
      <w:bookmarkStart w:id="109" w:name="_Toc440876491"/>
      <w:bookmarkStart w:id="110" w:name="_Toc441130563"/>
      <w:bookmarkStart w:id="111" w:name="_Toc441157067"/>
      <w:bookmarkStart w:id="112" w:name="_Toc447292085"/>
      <w:bookmarkStart w:id="113" w:name="_Toc462234843"/>
      <w:bookmarkStart w:id="114" w:name="_Toc466966809"/>
      <w:bookmarkStart w:id="115" w:name="_Toc468806059"/>
      <w:bookmarkStart w:id="116" w:name="_Toc469480318"/>
      <w:bookmarkStart w:id="117" w:name="_Toc472416834"/>
      <w:bookmarkStart w:id="118" w:name="_Toc498523064"/>
      <w:r w:rsidRPr="00D053CF">
        <w:rPr>
          <w:b w:val="0"/>
          <w:szCs w:val="24"/>
        </w:rPr>
        <w:t xml:space="preserve">Оценка заявок (подраздел </w:t>
      </w:r>
      <w:r w:rsidR="00334620">
        <w:fldChar w:fldCharType="begin"/>
      </w:r>
      <w:r w:rsidR="00334620">
        <w:instrText xml:space="preserve"> REF _Ref305973250 \r \h  \* MERGEFORMAT </w:instrText>
      </w:r>
      <w:r w:rsidR="00334620">
        <w:fldChar w:fldCharType="separate"/>
      </w:r>
      <w:r w:rsidR="00676465" w:rsidRPr="00676465">
        <w:rPr>
          <w:b w:val="0"/>
          <w:szCs w:val="24"/>
        </w:rPr>
        <w:t>3.6</w:t>
      </w:r>
      <w:r w:rsidR="00334620">
        <w:fldChar w:fldCharType="end"/>
      </w:r>
      <w:r w:rsidRPr="00D053CF">
        <w:rPr>
          <w:b w:val="0"/>
          <w:szCs w:val="24"/>
        </w:rPr>
        <w:t xml:space="preserve">) и подведение итогов запроса предложений (подраздел </w:t>
      </w:r>
      <w:r w:rsidR="005C2043">
        <w:fldChar w:fldCharType="begin"/>
      </w:r>
      <w:r w:rsidR="00B007DA">
        <w:rPr>
          <w:b w:val="0"/>
          <w:szCs w:val="24"/>
        </w:rPr>
        <w:instrText xml:space="preserve"> REF _Ref472416955 \r \h </w:instrText>
      </w:r>
      <w:r w:rsidR="005C2043">
        <w:fldChar w:fldCharType="separate"/>
      </w:r>
      <w:r w:rsidR="00676465">
        <w:rPr>
          <w:b w:val="0"/>
          <w:szCs w:val="24"/>
        </w:rPr>
        <w:t>3.9</w:t>
      </w:r>
      <w:r w:rsidR="005C2043">
        <w:fldChar w:fldCharType="end"/>
      </w:r>
      <w:r w:rsidRPr="00D053CF">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E420A2" w:rsidRPr="00D053CF" w:rsidRDefault="00E420A2" w:rsidP="002D4BC6">
      <w:pPr>
        <w:pStyle w:val="3"/>
        <w:ind w:left="0" w:firstLine="709"/>
        <w:jc w:val="both"/>
        <w:rPr>
          <w:b w:val="0"/>
          <w:szCs w:val="24"/>
        </w:rPr>
        <w:sectPr w:rsidR="00E420A2" w:rsidRPr="00D053CF"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98523065"/>
      <w:bookmarkEnd w:id="53"/>
      <w:bookmarkEnd w:id="119"/>
      <w:r w:rsidRPr="00D053CF">
        <w:rPr>
          <w:szCs w:val="24"/>
        </w:rPr>
        <w:t xml:space="preserve">Проект </w:t>
      </w:r>
      <w:r w:rsidR="00123C70" w:rsidRPr="00D053CF">
        <w:rPr>
          <w:szCs w:val="24"/>
        </w:rPr>
        <w:t>Договор</w:t>
      </w:r>
      <w:r w:rsidRPr="00D053CF">
        <w:rPr>
          <w:szCs w:val="24"/>
        </w:rPr>
        <w:t>а</w:t>
      </w:r>
      <w:bookmarkEnd w:id="120"/>
      <w:r w:rsidR="00953802" w:rsidRPr="00D053CF">
        <w:rPr>
          <w:szCs w:val="24"/>
        </w:rPr>
        <w:t xml:space="preserve">. </w:t>
      </w:r>
      <w:r w:rsidR="00953802" w:rsidRPr="00D053CF">
        <w:rPr>
          <w:bCs w:val="0"/>
          <w:szCs w:val="24"/>
        </w:rPr>
        <w:t>Антикоррупционная оговорка, включаемая в проект договора</w:t>
      </w:r>
      <w:bookmarkEnd w:id="121"/>
      <w:bookmarkEnd w:id="122"/>
      <w:bookmarkEnd w:id="123"/>
      <w:bookmarkEnd w:id="124"/>
    </w:p>
    <w:p w:rsidR="00953802" w:rsidRPr="00D053CF" w:rsidRDefault="00216641" w:rsidP="00953802">
      <w:pPr>
        <w:pStyle w:val="2"/>
        <w:tabs>
          <w:tab w:val="clear" w:pos="1700"/>
          <w:tab w:val="left" w:pos="567"/>
        </w:tabs>
        <w:spacing w:line="264" w:lineRule="auto"/>
      </w:pPr>
      <w:bookmarkStart w:id="125" w:name="_Toc498523066"/>
      <w:r w:rsidRPr="00D053CF">
        <w:t>Проект договора</w:t>
      </w:r>
      <w:bookmarkEnd w:id="125"/>
    </w:p>
    <w:p w:rsidR="00953802" w:rsidRPr="00D053CF"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297013"/>
      <w:bookmarkStart w:id="132" w:name="_Toc440356574"/>
      <w:bookmarkStart w:id="133" w:name="_Toc440631709"/>
      <w:bookmarkStart w:id="134" w:name="_Toc440876494"/>
      <w:bookmarkStart w:id="135" w:name="_Toc441130566"/>
      <w:bookmarkStart w:id="136" w:name="_Toc441157070"/>
      <w:bookmarkStart w:id="137" w:name="_Toc447292088"/>
      <w:bookmarkStart w:id="138" w:name="_Toc462234846"/>
      <w:bookmarkStart w:id="139" w:name="_Toc466966812"/>
      <w:bookmarkStart w:id="140" w:name="_Toc468806062"/>
      <w:bookmarkStart w:id="141" w:name="_Toc469480321"/>
      <w:bookmarkStart w:id="142" w:name="_Toc472416837"/>
      <w:bookmarkStart w:id="143" w:name="_Toc498523067"/>
      <w:r w:rsidRPr="00D053CF">
        <w:rPr>
          <w:b w:val="0"/>
        </w:rPr>
        <w:t>Проект договора на поставку изложен в Приложении №2 к настоящей Доку</w:t>
      </w:r>
      <w:r w:rsidR="006238AF" w:rsidRPr="00D053CF">
        <w:rPr>
          <w:b w:val="0"/>
        </w:rPr>
        <w:t>ментации по запросу предложений</w:t>
      </w:r>
      <w:r w:rsidRPr="00D053CF">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rsidR="00953802" w:rsidRPr="00D053CF" w:rsidRDefault="0094713A" w:rsidP="0094713A">
      <w:pPr>
        <w:pStyle w:val="3"/>
        <w:ind w:left="0" w:firstLine="709"/>
        <w:jc w:val="both"/>
        <w:rPr>
          <w:b w:val="0"/>
        </w:rPr>
      </w:pPr>
      <w:bookmarkStart w:id="144" w:name="_Toc439238032"/>
      <w:bookmarkStart w:id="145" w:name="_Toc439238154"/>
      <w:bookmarkStart w:id="146" w:name="_Toc439252706"/>
      <w:bookmarkStart w:id="147" w:name="_Toc439323564"/>
      <w:bookmarkStart w:id="148" w:name="_Toc439323680"/>
      <w:bookmarkStart w:id="149" w:name="_Toc440297014"/>
      <w:bookmarkStart w:id="150" w:name="_Toc440356575"/>
      <w:bookmarkStart w:id="151" w:name="_Toc440631710"/>
      <w:bookmarkStart w:id="152" w:name="_Toc440876495"/>
      <w:bookmarkStart w:id="153" w:name="_Toc441130567"/>
      <w:bookmarkStart w:id="154" w:name="_Toc441157071"/>
      <w:bookmarkStart w:id="155" w:name="_Toc447292089"/>
      <w:bookmarkStart w:id="156" w:name="_Toc462234847"/>
      <w:bookmarkStart w:id="157" w:name="_Toc466966813"/>
      <w:bookmarkStart w:id="158" w:name="_Toc468806063"/>
      <w:bookmarkStart w:id="159" w:name="_Toc469480322"/>
      <w:bookmarkStart w:id="160" w:name="_Toc472416838"/>
      <w:bookmarkStart w:id="161" w:name="_Toc498523068"/>
      <w:r w:rsidRPr="00D053CF">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053CF">
        <w:rPr>
          <w:b w:val="0"/>
        </w:rPr>
        <w:t>раздел</w:t>
      </w:r>
      <w:r w:rsidRPr="00D053CF">
        <w:rPr>
          <w:b w:val="0"/>
        </w:rPr>
        <w:t xml:space="preserve"> </w:t>
      </w:r>
      <w:r w:rsidR="00334620">
        <w:fldChar w:fldCharType="begin"/>
      </w:r>
      <w:r w:rsidR="00334620">
        <w:instrText xml:space="preserve"> REF _Ref93264992 \r \h  \* MERGEFORMAT </w:instrText>
      </w:r>
      <w:r w:rsidR="00334620">
        <w:fldChar w:fldCharType="separate"/>
      </w:r>
      <w:r w:rsidR="00676465" w:rsidRPr="00676465">
        <w:rPr>
          <w:b w:val="0"/>
        </w:rPr>
        <w:t>5.5</w:t>
      </w:r>
      <w:r w:rsidR="00334620">
        <w:fldChar w:fldCharType="end"/>
      </w:r>
      <w:r w:rsidRPr="00D053CF">
        <w:rPr>
          <w:b w:val="0"/>
        </w:rPr>
        <w:t>) и приложить его к своей Заявке.</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rsidR="0094713A" w:rsidRPr="00D053CF" w:rsidRDefault="0094713A" w:rsidP="0094713A">
      <w:pPr>
        <w:pStyle w:val="3"/>
        <w:ind w:left="0" w:firstLine="709"/>
        <w:jc w:val="both"/>
        <w:rPr>
          <w:b w:val="0"/>
        </w:rPr>
      </w:pPr>
      <w:bookmarkStart w:id="162" w:name="_Toc439238033"/>
      <w:bookmarkStart w:id="163" w:name="_Toc439238155"/>
      <w:bookmarkStart w:id="164" w:name="_Toc439252707"/>
      <w:bookmarkStart w:id="165" w:name="_Toc439323565"/>
      <w:bookmarkStart w:id="166" w:name="_Toc439323681"/>
      <w:bookmarkStart w:id="167" w:name="_Toc440297015"/>
      <w:bookmarkStart w:id="168" w:name="_Toc440356576"/>
      <w:bookmarkStart w:id="169" w:name="_Toc440631711"/>
      <w:bookmarkStart w:id="170" w:name="_Toc440876496"/>
      <w:bookmarkStart w:id="171" w:name="_Toc441130568"/>
      <w:bookmarkStart w:id="172" w:name="_Toc441157072"/>
      <w:bookmarkStart w:id="173" w:name="_Toc447292090"/>
      <w:bookmarkStart w:id="174" w:name="_Toc462234848"/>
      <w:bookmarkStart w:id="175" w:name="_Toc466966814"/>
      <w:bookmarkStart w:id="176" w:name="_Toc468806064"/>
      <w:bookmarkStart w:id="177" w:name="_Toc469480323"/>
      <w:bookmarkStart w:id="178" w:name="_Toc472416839"/>
      <w:bookmarkStart w:id="179" w:name="_Toc498523069"/>
      <w:r w:rsidRPr="00D053CF">
        <w:rPr>
          <w:b w:val="0"/>
        </w:rPr>
        <w:t>Настоящий проект Договора не является окончательным, редакция Договора может быть изменена Заказчиком.</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rsidR="00953802" w:rsidRPr="00D053CF" w:rsidRDefault="00953802" w:rsidP="00953802">
      <w:pPr>
        <w:pStyle w:val="2"/>
        <w:tabs>
          <w:tab w:val="clear" w:pos="1700"/>
          <w:tab w:val="left" w:pos="567"/>
        </w:tabs>
        <w:spacing w:line="264" w:lineRule="auto"/>
      </w:pPr>
      <w:bookmarkStart w:id="180" w:name="_Toc440297016"/>
      <w:bookmarkStart w:id="181" w:name="_Toc440876497"/>
      <w:bookmarkStart w:id="182" w:name="_Toc441157073"/>
      <w:bookmarkStart w:id="183" w:name="_Toc447292091"/>
      <w:bookmarkStart w:id="184" w:name="_Toc498523070"/>
      <w:r w:rsidRPr="00D053CF">
        <w:rPr>
          <w:bCs w:val="0"/>
        </w:rPr>
        <w:t>Антикоррупционная оговорка, включаемая в проект договора</w:t>
      </w:r>
      <w:bookmarkEnd w:id="180"/>
      <w:bookmarkEnd w:id="181"/>
      <w:bookmarkEnd w:id="182"/>
      <w:bookmarkEnd w:id="183"/>
      <w:bookmarkEnd w:id="184"/>
    </w:p>
    <w:p w:rsidR="00953802" w:rsidRPr="00D053CF" w:rsidRDefault="0094713A" w:rsidP="0094713A">
      <w:pPr>
        <w:pStyle w:val="3"/>
        <w:ind w:left="0" w:firstLine="709"/>
        <w:jc w:val="both"/>
        <w:rPr>
          <w:b w:val="0"/>
        </w:rPr>
      </w:pPr>
      <w:bookmarkStart w:id="185" w:name="_Toc439238157"/>
      <w:bookmarkStart w:id="186" w:name="_Toc439252709"/>
      <w:bookmarkStart w:id="187" w:name="_Toc439323567"/>
      <w:bookmarkStart w:id="188" w:name="_Toc439323683"/>
      <w:bookmarkStart w:id="189" w:name="_Toc440297017"/>
      <w:bookmarkStart w:id="190" w:name="_Toc440356578"/>
      <w:bookmarkStart w:id="191" w:name="_Toc440631713"/>
      <w:bookmarkStart w:id="192" w:name="_Toc440876498"/>
      <w:bookmarkStart w:id="193" w:name="_Toc441130570"/>
      <w:bookmarkStart w:id="194" w:name="_Toc441157074"/>
      <w:bookmarkStart w:id="195" w:name="_Toc447292092"/>
      <w:bookmarkStart w:id="196" w:name="_Toc462234850"/>
      <w:bookmarkStart w:id="197" w:name="_Toc466966816"/>
      <w:bookmarkStart w:id="198" w:name="_Toc468806066"/>
      <w:bookmarkStart w:id="199" w:name="_Toc469480325"/>
      <w:bookmarkStart w:id="200" w:name="_Toc472416841"/>
      <w:bookmarkStart w:id="201" w:name="_Toc498523071"/>
      <w:r w:rsidRPr="00D053C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34620">
        <w:fldChar w:fldCharType="begin"/>
      </w:r>
      <w:r w:rsidR="00334620">
        <w:instrText xml:space="preserve"> REF _Ref440270867 \r \h  \* MERGEFORMAT </w:instrText>
      </w:r>
      <w:r w:rsidR="00334620">
        <w:fldChar w:fldCharType="separate"/>
      </w:r>
      <w:r w:rsidR="00676465" w:rsidRPr="00676465">
        <w:rPr>
          <w:b w:val="0"/>
        </w:rPr>
        <w:t>2.2.3</w:t>
      </w:r>
      <w:r w:rsidR="00334620">
        <w:fldChar w:fldCharType="end"/>
      </w:r>
      <w:r w:rsidRPr="00D053CF">
        <w:rPr>
          <w:b w:val="0"/>
        </w:rPr>
        <w:t>).</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94713A" w:rsidRPr="00D053CF" w:rsidRDefault="0094713A" w:rsidP="0094713A">
      <w:pPr>
        <w:pStyle w:val="3"/>
        <w:ind w:left="0" w:firstLine="709"/>
        <w:jc w:val="both"/>
        <w:rPr>
          <w:b w:val="0"/>
        </w:rPr>
      </w:pPr>
      <w:bookmarkStart w:id="202" w:name="_Toc439238158"/>
      <w:bookmarkStart w:id="203" w:name="_Toc439252710"/>
      <w:bookmarkStart w:id="204" w:name="_Toc439323568"/>
      <w:bookmarkStart w:id="205" w:name="_Toc439323684"/>
      <w:bookmarkStart w:id="206" w:name="_Toc440297018"/>
      <w:bookmarkStart w:id="207" w:name="_Toc440356579"/>
      <w:bookmarkStart w:id="208" w:name="_Toc440631714"/>
      <w:bookmarkStart w:id="209" w:name="_Toc440876499"/>
      <w:bookmarkStart w:id="210" w:name="_Toc441130571"/>
      <w:bookmarkStart w:id="211" w:name="_Toc441157075"/>
      <w:bookmarkStart w:id="212" w:name="_Toc447292093"/>
      <w:bookmarkStart w:id="213" w:name="_Toc462234851"/>
      <w:bookmarkStart w:id="214" w:name="_Toc466966817"/>
      <w:bookmarkStart w:id="215" w:name="_Toc468806067"/>
      <w:bookmarkStart w:id="216" w:name="_Toc469480326"/>
      <w:bookmarkStart w:id="217" w:name="_Toc472416842"/>
      <w:bookmarkStart w:id="218" w:name="_Toc498523072"/>
      <w:r w:rsidRPr="00D053CF">
        <w:rPr>
          <w:b w:val="0"/>
        </w:rPr>
        <w:t>Отказ Участника, чья Заявка признана лучшей, от подписания Договора с в</w:t>
      </w:r>
      <w:r w:rsidR="006238AF" w:rsidRPr="00D053CF">
        <w:rPr>
          <w:b w:val="0"/>
        </w:rPr>
        <w:t>к</w:t>
      </w:r>
      <w:r w:rsidRPr="00D053CF">
        <w:rPr>
          <w:b w:val="0"/>
        </w:rPr>
        <w:t xml:space="preserve">люченной в текст Антикоррупционной оговоркой, приведет к </w:t>
      </w:r>
      <w:r w:rsidR="006238AF" w:rsidRPr="00D053CF">
        <w:rPr>
          <w:b w:val="0"/>
        </w:rPr>
        <w:t>утере данным Участником статуса Победителя</w:t>
      </w:r>
      <w:r w:rsidRPr="00D053CF">
        <w:rPr>
          <w:b w:val="0"/>
        </w:rPr>
        <w:t>.</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rsidR="0094713A" w:rsidRPr="00D053CF" w:rsidRDefault="0094713A" w:rsidP="0094713A">
      <w:pPr>
        <w:pStyle w:val="3"/>
        <w:ind w:left="0" w:firstLine="709"/>
        <w:jc w:val="both"/>
        <w:rPr>
          <w:b w:val="0"/>
        </w:rPr>
      </w:pPr>
      <w:bookmarkStart w:id="219" w:name="_Toc439238159"/>
      <w:bookmarkStart w:id="220" w:name="_Toc439252711"/>
      <w:bookmarkStart w:id="221" w:name="_Toc439323569"/>
      <w:bookmarkStart w:id="222" w:name="_Toc439323685"/>
      <w:bookmarkStart w:id="223" w:name="_Ref440270867"/>
      <w:bookmarkStart w:id="224" w:name="_Toc440297019"/>
      <w:bookmarkStart w:id="225" w:name="_Toc440356580"/>
      <w:bookmarkStart w:id="226" w:name="_Toc440631715"/>
      <w:bookmarkStart w:id="227" w:name="_Toc440876500"/>
      <w:bookmarkStart w:id="228" w:name="_Toc441130572"/>
      <w:bookmarkStart w:id="229" w:name="_Toc441157076"/>
      <w:bookmarkStart w:id="230" w:name="_Toc447292094"/>
      <w:bookmarkStart w:id="231" w:name="_Toc462234852"/>
      <w:bookmarkStart w:id="232" w:name="_Toc466966818"/>
      <w:bookmarkStart w:id="233" w:name="_Toc468806068"/>
      <w:bookmarkStart w:id="234" w:name="_Toc469480327"/>
      <w:bookmarkStart w:id="235" w:name="_Toc472416843"/>
      <w:bookmarkStart w:id="236" w:name="_Toc498523073"/>
      <w:r w:rsidRPr="00D053CF">
        <w:rPr>
          <w:b w:val="0"/>
        </w:rPr>
        <w:t>Текст Антикоррупционной оговорки:</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rsidR="00953802" w:rsidRPr="00D053CF" w:rsidRDefault="00953802" w:rsidP="00FB666F">
      <w:pPr>
        <w:spacing w:line="240" w:lineRule="auto"/>
        <w:jc w:val="center"/>
        <w:rPr>
          <w:b/>
          <w:i/>
          <w:sz w:val="24"/>
          <w:szCs w:val="24"/>
        </w:rPr>
      </w:pPr>
    </w:p>
    <w:p w:rsidR="00FB666F" w:rsidRPr="00D053CF" w:rsidRDefault="00FB666F" w:rsidP="00FB666F">
      <w:pPr>
        <w:spacing w:line="240" w:lineRule="auto"/>
        <w:jc w:val="center"/>
        <w:rPr>
          <w:b/>
          <w:bCs w:val="0"/>
          <w:i/>
          <w:sz w:val="24"/>
          <w:szCs w:val="24"/>
        </w:rPr>
      </w:pPr>
      <w:r w:rsidRPr="00D053CF">
        <w:rPr>
          <w:b/>
          <w:i/>
          <w:sz w:val="24"/>
          <w:szCs w:val="24"/>
        </w:rPr>
        <w:t>АНТИКОРРУПЦИОННАЯ ОГОВОРКА</w:t>
      </w:r>
    </w:p>
    <w:p w:rsidR="00A830EA" w:rsidRPr="00D053CF" w:rsidRDefault="00A830EA" w:rsidP="00A830EA">
      <w:pPr>
        <w:snapToGrid w:val="0"/>
        <w:spacing w:line="240" w:lineRule="auto"/>
        <w:ind w:firstLine="709"/>
        <w:rPr>
          <w:sz w:val="24"/>
          <w:szCs w:val="24"/>
        </w:rPr>
      </w:pPr>
      <w:r w:rsidRPr="00D053CF">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830EA" w:rsidRPr="00D053CF" w:rsidRDefault="00A830EA" w:rsidP="00A830EA">
      <w:pPr>
        <w:snapToGrid w:val="0"/>
        <w:spacing w:line="240" w:lineRule="auto"/>
        <w:ind w:firstLine="709"/>
        <w:rPr>
          <w:sz w:val="24"/>
          <w:szCs w:val="24"/>
        </w:rPr>
      </w:pPr>
      <w:r w:rsidRPr="00D053CF">
        <w:rPr>
          <w:sz w:val="24"/>
          <w:szCs w:val="24"/>
        </w:rPr>
        <w:t>2. 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D053CF">
        <w:rPr>
          <w:sz w:val="24"/>
          <w:szCs w:val="24"/>
        </w:rPr>
        <w:t>Россети</w:t>
      </w:r>
      <w:proofErr w:type="spellEnd"/>
      <w:r w:rsidRPr="00D053CF">
        <w:rPr>
          <w:sz w:val="24"/>
          <w:szCs w:val="24"/>
        </w:rPr>
        <w:t>» и ПАО «МРСК Центра» (представлены в разделе «Антикоррупционная политика» на официальных сайтах: ПАО «</w:t>
      </w:r>
      <w:proofErr w:type="spellStart"/>
      <w:r w:rsidRPr="00D053CF">
        <w:rPr>
          <w:sz w:val="24"/>
          <w:szCs w:val="24"/>
        </w:rPr>
        <w:t>Россети</w:t>
      </w:r>
      <w:proofErr w:type="spellEnd"/>
      <w:r w:rsidRPr="00D053CF">
        <w:rPr>
          <w:sz w:val="24"/>
          <w:szCs w:val="24"/>
        </w:rPr>
        <w:t xml:space="preserve">» по адресу - </w:t>
      </w:r>
      <w:hyperlink r:id="rId27" w:history="1">
        <w:r w:rsidRPr="00D053CF">
          <w:rPr>
            <w:rStyle w:val="a7"/>
            <w:color w:val="auto"/>
            <w:sz w:val="24"/>
            <w:szCs w:val="24"/>
          </w:rPr>
          <w:t>http://www.rosseti.ru/about/anticorruptionpolicy/policy/index.php</w:t>
        </w:r>
      </w:hyperlink>
      <w:r w:rsidRPr="00D053CF">
        <w:rPr>
          <w:sz w:val="24"/>
          <w:szCs w:val="24"/>
        </w:rPr>
        <w:t>, ПАО «МРСК Центра» по адресу -</w:t>
      </w:r>
      <w:r w:rsidRPr="00D053CF">
        <w:rPr>
          <w:rFonts w:eastAsia="Calibri"/>
          <w:sz w:val="24"/>
          <w:szCs w:val="24"/>
        </w:rPr>
        <w:t xml:space="preserve"> </w:t>
      </w:r>
      <w:r w:rsidRPr="00D053CF">
        <w:rPr>
          <w:rFonts w:eastAsia="Calibri"/>
          <w:sz w:val="24"/>
          <w:szCs w:val="24"/>
          <w:u w:val="single"/>
        </w:rPr>
        <w:t>http://www.mrsk-1.ru/information/documents/internal/</w:t>
      </w:r>
      <w:r w:rsidRPr="00D053CF">
        <w:rPr>
          <w:sz w:val="24"/>
          <w:szCs w:val="24"/>
        </w:rPr>
        <w:t>), - полностью принимает положения Антикоррупционной политики ПАО «</w:t>
      </w:r>
      <w:proofErr w:type="spellStart"/>
      <w:r w:rsidRPr="00D053CF">
        <w:rPr>
          <w:sz w:val="24"/>
          <w:szCs w:val="24"/>
        </w:rPr>
        <w:t>Россети</w:t>
      </w:r>
      <w:proofErr w:type="spellEnd"/>
      <w:r w:rsidRPr="00D053CF">
        <w:rPr>
          <w:sz w:val="24"/>
          <w:szCs w:val="24"/>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D053CF" w:rsidRDefault="00A830EA" w:rsidP="00A830EA">
      <w:pPr>
        <w:spacing w:line="240" w:lineRule="auto"/>
        <w:ind w:firstLine="709"/>
        <w:rPr>
          <w:sz w:val="24"/>
          <w:szCs w:val="24"/>
        </w:rPr>
      </w:pPr>
      <w:r w:rsidRPr="00D053CF">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053CF">
        <w:rPr>
          <w:i/>
          <w:sz w:val="24"/>
          <w:szCs w:val="24"/>
        </w:rPr>
        <w:t>.</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D053CF">
        <w:rPr>
          <w:sz w:val="24"/>
          <w:szCs w:val="24"/>
          <w:lang w:val="en-US"/>
        </w:rPr>
        <w:t> </w:t>
      </w:r>
      <w:r w:rsidRPr="00D053CF">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830EA" w:rsidRPr="00D053CF" w:rsidRDefault="00A830EA" w:rsidP="00A830EA">
      <w:pPr>
        <w:spacing w:line="240" w:lineRule="auto"/>
        <w:ind w:firstLine="709"/>
        <w:rPr>
          <w:sz w:val="24"/>
          <w:szCs w:val="24"/>
        </w:rPr>
      </w:pPr>
      <w:r w:rsidRPr="00D053CF">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053CF">
        <w:rPr>
          <w:b/>
          <w:sz w:val="24"/>
          <w:szCs w:val="24"/>
        </w:rPr>
        <w:t xml:space="preserve"> </w:t>
      </w:r>
      <w:r w:rsidRPr="00D053CF">
        <w:rPr>
          <w:sz w:val="24"/>
          <w:szCs w:val="24"/>
        </w:rPr>
        <w:t>Это подтверждение должно быть направлено в течение десяти рабочих дней с даты направления письменного уведомления.</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D053CF" w:rsidRDefault="00A830EA" w:rsidP="00A830EA">
      <w:pPr>
        <w:spacing w:line="240" w:lineRule="auto"/>
        <w:ind w:firstLine="709"/>
        <w:rPr>
          <w:sz w:val="24"/>
          <w:szCs w:val="24"/>
        </w:rPr>
      </w:pPr>
      <w:r w:rsidRPr="00D053CF">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053CF">
        <w:rPr>
          <w:spacing w:val="-2"/>
          <w:sz w:val="24"/>
          <w:szCs w:val="24"/>
        </w:rPr>
        <w:t>Антикоррупционной оговорки, и обязательств воздерживаться от запрещенных</w:t>
      </w:r>
      <w:r w:rsidRPr="00D053CF">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i/>
          <w:sz w:val="24"/>
          <w:szCs w:val="24"/>
        </w:rPr>
      </w:pPr>
      <w:r w:rsidRPr="00D053CF">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D053CF" w:rsidRDefault="00A830EA" w:rsidP="00A830EA">
      <w:pPr>
        <w:spacing w:line="240" w:lineRule="auto"/>
        <w:ind w:firstLine="709"/>
        <w:rPr>
          <w:i/>
          <w:sz w:val="24"/>
          <w:szCs w:val="24"/>
        </w:rPr>
      </w:pPr>
      <w:r w:rsidRPr="00D053CF">
        <w:rPr>
          <w:sz w:val="24"/>
          <w:szCs w:val="24"/>
        </w:rPr>
        <w:t>** </w:t>
      </w:r>
      <w:r w:rsidRPr="00D053CF">
        <w:rPr>
          <w:i/>
          <w:sz w:val="24"/>
          <w:szCs w:val="24"/>
        </w:rPr>
        <w:t>Указывается наименование ПАО «</w:t>
      </w:r>
      <w:proofErr w:type="spellStart"/>
      <w:r w:rsidRPr="00D053CF">
        <w:rPr>
          <w:i/>
          <w:sz w:val="24"/>
          <w:szCs w:val="24"/>
        </w:rPr>
        <w:t>Россети</w:t>
      </w:r>
      <w:proofErr w:type="spellEnd"/>
      <w:r w:rsidRPr="00D053CF">
        <w:rPr>
          <w:i/>
          <w:sz w:val="24"/>
          <w:szCs w:val="24"/>
        </w:rPr>
        <w:t xml:space="preserve">» / ПАО «МРСК Центра» </w:t>
      </w:r>
      <w:r w:rsidRPr="00D053CF">
        <w:rPr>
          <w:i/>
          <w:sz w:val="24"/>
          <w:szCs w:val="24"/>
        </w:rPr>
        <w:br/>
        <w:t>в соответствии с договором (например, заказчик, покупатель и пр.).</w:t>
      </w:r>
    </w:p>
    <w:p w:rsidR="00FB666F" w:rsidRPr="00D053CF" w:rsidRDefault="00FB666F" w:rsidP="00FB666F">
      <w:pPr>
        <w:pStyle w:val="11"/>
      </w:pPr>
    </w:p>
    <w:p w:rsidR="00717F60" w:rsidRPr="00D053CF" w:rsidRDefault="00717F60" w:rsidP="00E71A48">
      <w:pPr>
        <w:spacing w:line="264" w:lineRule="auto"/>
        <w:ind w:firstLine="0"/>
        <w:rPr>
          <w:sz w:val="24"/>
          <w:szCs w:val="24"/>
        </w:rPr>
      </w:pPr>
      <w:bookmarkStart w:id="237" w:name="_Ref303622434"/>
      <w:bookmarkStart w:id="238" w:name="_Ref303624273"/>
      <w:bookmarkStart w:id="239" w:name="_Ref303682476"/>
      <w:bookmarkStart w:id="240" w:name="_Ref303683017"/>
      <w:bookmarkEnd w:id="237"/>
      <w:bookmarkEnd w:id="238"/>
      <w:bookmarkEnd w:id="239"/>
      <w:bookmarkEnd w:id="240"/>
    </w:p>
    <w:p w:rsidR="001B4F5D" w:rsidRPr="00F31976" w:rsidRDefault="001B4F5D" w:rsidP="001B4F5D">
      <w:pPr>
        <w:pStyle w:val="2"/>
        <w:tabs>
          <w:tab w:val="clear" w:pos="1700"/>
          <w:tab w:val="left" w:pos="567"/>
        </w:tabs>
        <w:spacing w:line="264" w:lineRule="auto"/>
        <w:rPr>
          <w:bCs w:val="0"/>
        </w:rPr>
      </w:pPr>
      <w:bookmarkStart w:id="241" w:name="_Toc469470557"/>
      <w:bookmarkStart w:id="242" w:name="_Toc498523074"/>
      <w:r w:rsidRPr="00F31976">
        <w:rPr>
          <w:bCs w:val="0"/>
        </w:rPr>
        <w:t>Дополнительные условия, включаемые в проект договора</w:t>
      </w:r>
      <w:bookmarkEnd w:id="241"/>
      <w:bookmarkEnd w:id="242"/>
    </w:p>
    <w:p w:rsidR="001B4F5D" w:rsidRPr="00F31976" w:rsidRDefault="001B4F5D" w:rsidP="001B4F5D">
      <w:pPr>
        <w:pStyle w:val="3"/>
        <w:ind w:left="0" w:firstLine="709"/>
        <w:jc w:val="both"/>
        <w:rPr>
          <w:b w:val="0"/>
        </w:rPr>
      </w:pPr>
      <w:bookmarkStart w:id="243" w:name="_Toc469470558"/>
      <w:bookmarkStart w:id="244" w:name="_Toc469480329"/>
      <w:bookmarkStart w:id="245" w:name="_Toc472416845"/>
      <w:bookmarkStart w:id="246" w:name="_Toc498523075"/>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5C2043">
        <w:rPr>
          <w:b w:val="0"/>
        </w:rPr>
        <w:fldChar w:fldCharType="begin"/>
      </w:r>
      <w:r>
        <w:rPr>
          <w:b w:val="0"/>
        </w:rPr>
        <w:instrText xml:space="preserve"> REF _Ref469470272 \r \h </w:instrText>
      </w:r>
      <w:r w:rsidR="005C2043">
        <w:rPr>
          <w:b w:val="0"/>
        </w:rPr>
      </w:r>
      <w:r w:rsidR="005C2043">
        <w:rPr>
          <w:b w:val="0"/>
        </w:rPr>
        <w:fldChar w:fldCharType="separate"/>
      </w:r>
      <w:r w:rsidR="00676465">
        <w:rPr>
          <w:b w:val="0"/>
        </w:rPr>
        <w:t>2.3.3</w:t>
      </w:r>
      <w:r w:rsidR="005C2043">
        <w:rPr>
          <w:b w:val="0"/>
        </w:rPr>
        <w:fldChar w:fldCharType="end"/>
      </w:r>
      <w:r w:rsidRPr="00F31976">
        <w:rPr>
          <w:b w:val="0"/>
        </w:rPr>
        <w:t>).</w:t>
      </w:r>
      <w:bookmarkEnd w:id="243"/>
      <w:bookmarkEnd w:id="244"/>
      <w:bookmarkEnd w:id="245"/>
      <w:bookmarkEnd w:id="246"/>
    </w:p>
    <w:p w:rsidR="001B4F5D" w:rsidRPr="00F31976" w:rsidRDefault="001B4F5D" w:rsidP="001B4F5D">
      <w:pPr>
        <w:pStyle w:val="3"/>
        <w:ind w:left="0" w:firstLine="709"/>
        <w:jc w:val="both"/>
        <w:rPr>
          <w:b w:val="0"/>
          <w:szCs w:val="24"/>
        </w:rPr>
      </w:pPr>
      <w:bookmarkStart w:id="247" w:name="_Toc469470559"/>
      <w:bookmarkStart w:id="248" w:name="_Toc469480330"/>
      <w:bookmarkStart w:id="249" w:name="_Toc472416846"/>
      <w:bookmarkStart w:id="250" w:name="_Toc498523076"/>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7"/>
      <w:bookmarkEnd w:id="248"/>
      <w:bookmarkEnd w:id="249"/>
      <w:bookmarkEnd w:id="250"/>
    </w:p>
    <w:p w:rsidR="001B4F5D" w:rsidRPr="00F31976" w:rsidRDefault="001B4F5D" w:rsidP="001B4F5D">
      <w:pPr>
        <w:pStyle w:val="3"/>
        <w:ind w:left="0" w:firstLine="709"/>
        <w:jc w:val="both"/>
        <w:rPr>
          <w:b w:val="0"/>
          <w:szCs w:val="24"/>
        </w:rPr>
      </w:pPr>
      <w:bookmarkStart w:id="251" w:name="_Ref469470272"/>
      <w:bookmarkStart w:id="252" w:name="_Toc469470560"/>
      <w:bookmarkStart w:id="253" w:name="_Toc469480331"/>
      <w:bookmarkStart w:id="254" w:name="_Toc472416847"/>
      <w:bookmarkStart w:id="255" w:name="_Toc498523077"/>
      <w:r w:rsidRPr="00F31976">
        <w:rPr>
          <w:b w:val="0"/>
        </w:rPr>
        <w:t>Дополнительные</w:t>
      </w:r>
      <w:r w:rsidRPr="00F31976">
        <w:rPr>
          <w:b w:val="0"/>
          <w:szCs w:val="24"/>
        </w:rPr>
        <w:t xml:space="preserve"> условия:</w:t>
      </w:r>
      <w:bookmarkEnd w:id="251"/>
      <w:bookmarkEnd w:id="252"/>
      <w:bookmarkEnd w:id="253"/>
      <w:bookmarkEnd w:id="254"/>
      <w:bookmarkEnd w:id="255"/>
    </w:p>
    <w:p w:rsidR="001B4F5D" w:rsidRPr="00F31976" w:rsidRDefault="001B4F5D" w:rsidP="001B4F5D">
      <w:pPr>
        <w:pStyle w:val="3"/>
        <w:numPr>
          <w:ilvl w:val="0"/>
          <w:numId w:val="0"/>
        </w:numPr>
        <w:ind w:firstLine="709"/>
        <w:jc w:val="both"/>
        <w:rPr>
          <w:b w:val="0"/>
          <w:szCs w:val="24"/>
        </w:rPr>
      </w:pPr>
      <w:bookmarkStart w:id="256" w:name="_Toc469470561"/>
      <w:bookmarkStart w:id="257" w:name="_Toc469480332"/>
      <w:bookmarkStart w:id="258" w:name="_Toc472416848"/>
      <w:bookmarkStart w:id="259" w:name="_Toc498523078"/>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6"/>
      <w:bookmarkEnd w:id="257"/>
      <w:bookmarkEnd w:id="258"/>
      <w:bookmarkEnd w:id="259"/>
    </w:p>
    <w:p w:rsidR="001B4F5D" w:rsidRPr="00F31976" w:rsidRDefault="001B4F5D" w:rsidP="001B4F5D">
      <w:pPr>
        <w:pStyle w:val="3"/>
        <w:numPr>
          <w:ilvl w:val="0"/>
          <w:numId w:val="0"/>
        </w:numPr>
        <w:ind w:firstLine="709"/>
        <w:jc w:val="both"/>
        <w:rPr>
          <w:b w:val="0"/>
          <w:szCs w:val="24"/>
        </w:rPr>
      </w:pPr>
      <w:bookmarkStart w:id="260" w:name="_Toc469470562"/>
      <w:bookmarkStart w:id="261" w:name="_Toc469480333"/>
      <w:bookmarkStart w:id="262" w:name="_Toc472416849"/>
      <w:bookmarkStart w:id="263" w:name="_Toc498523079"/>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0"/>
      <w:bookmarkEnd w:id="261"/>
      <w:bookmarkEnd w:id="262"/>
      <w:bookmarkEnd w:id="263"/>
    </w:p>
    <w:p w:rsidR="001B4F5D" w:rsidRPr="00F31976" w:rsidRDefault="001B4F5D" w:rsidP="001B4F5D">
      <w:pPr>
        <w:pStyle w:val="3"/>
        <w:numPr>
          <w:ilvl w:val="0"/>
          <w:numId w:val="0"/>
        </w:numPr>
        <w:ind w:firstLine="709"/>
        <w:jc w:val="both"/>
        <w:rPr>
          <w:b w:val="0"/>
          <w:szCs w:val="24"/>
        </w:rPr>
      </w:pPr>
      <w:bookmarkStart w:id="264" w:name="_Toc469470563"/>
      <w:bookmarkStart w:id="265" w:name="_Toc469480334"/>
      <w:bookmarkStart w:id="266" w:name="_Toc472416850"/>
      <w:bookmarkStart w:id="267" w:name="_Toc498523080"/>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4"/>
      <w:bookmarkEnd w:id="265"/>
      <w:bookmarkEnd w:id="266"/>
      <w:bookmarkEnd w:id="267"/>
    </w:p>
    <w:p w:rsidR="001B4F5D" w:rsidRPr="007E5B28" w:rsidRDefault="001B4F5D" w:rsidP="001B4F5D">
      <w:pPr>
        <w:pStyle w:val="3"/>
        <w:numPr>
          <w:ilvl w:val="0"/>
          <w:numId w:val="0"/>
        </w:numPr>
        <w:ind w:firstLine="709"/>
        <w:jc w:val="both"/>
        <w:rPr>
          <w:b w:val="0"/>
          <w:szCs w:val="24"/>
        </w:rPr>
      </w:pPr>
      <w:bookmarkStart w:id="268" w:name="_Toc469470564"/>
      <w:bookmarkStart w:id="269" w:name="_Toc469480335"/>
      <w:bookmarkStart w:id="270" w:name="_Toc472416851"/>
      <w:bookmarkStart w:id="271" w:name="_Toc498523081"/>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8"/>
      <w:bookmarkEnd w:id="269"/>
      <w:bookmarkEnd w:id="270"/>
      <w:bookmarkEnd w:id="271"/>
      <w:r w:rsidRPr="007E5B28">
        <w:rPr>
          <w:rFonts w:eastAsia="Calibri"/>
          <w:b w:val="0"/>
          <w:szCs w:val="24"/>
        </w:rPr>
        <w:t xml:space="preserve"> </w:t>
      </w:r>
    </w:p>
    <w:p w:rsidR="00717F60" w:rsidRPr="00D053CF" w:rsidRDefault="00717F60" w:rsidP="00E71A48">
      <w:pPr>
        <w:spacing w:line="264" w:lineRule="auto"/>
        <w:rPr>
          <w:sz w:val="24"/>
          <w:szCs w:val="24"/>
        </w:rPr>
        <w:sectPr w:rsidR="00717F60" w:rsidRPr="00D053CF"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272" w:name="_Ref303711222"/>
      <w:bookmarkStart w:id="273" w:name="_Ref311232052"/>
      <w:bookmarkStart w:id="274" w:name="_Toc498523082"/>
      <w:r w:rsidRPr="00D053CF">
        <w:rPr>
          <w:szCs w:val="24"/>
        </w:rPr>
        <w:t xml:space="preserve">Порядок проведения </w:t>
      </w:r>
      <w:r w:rsidR="00440928" w:rsidRPr="00D053CF">
        <w:rPr>
          <w:szCs w:val="24"/>
        </w:rPr>
        <w:t>З</w:t>
      </w:r>
      <w:r w:rsidRPr="00D053CF">
        <w:rPr>
          <w:szCs w:val="24"/>
        </w:rPr>
        <w:t xml:space="preserve">апроса предложений. Инструкции по подготовке </w:t>
      </w:r>
      <w:bookmarkEnd w:id="272"/>
      <w:r w:rsidR="00D51A0B" w:rsidRPr="00D053CF">
        <w:rPr>
          <w:szCs w:val="24"/>
        </w:rPr>
        <w:t>Заявок</w:t>
      </w:r>
      <w:bookmarkEnd w:id="273"/>
      <w:bookmarkEnd w:id="274"/>
    </w:p>
    <w:p w:rsidR="00717F60" w:rsidRPr="00D053CF" w:rsidRDefault="00717F60" w:rsidP="00E71A48">
      <w:pPr>
        <w:pStyle w:val="2"/>
        <w:tabs>
          <w:tab w:val="clear" w:pos="1700"/>
          <w:tab w:val="left" w:pos="567"/>
        </w:tabs>
        <w:spacing w:line="264" w:lineRule="auto"/>
      </w:pPr>
      <w:bookmarkStart w:id="275" w:name="_Toc498523083"/>
      <w:r w:rsidRPr="00D053CF">
        <w:t xml:space="preserve">Общий порядок проведения </w:t>
      </w:r>
      <w:r w:rsidR="00440928" w:rsidRPr="00D053CF">
        <w:t>З</w:t>
      </w:r>
      <w:r w:rsidRPr="00D053CF">
        <w:t>апроса предложений</w:t>
      </w:r>
      <w:bookmarkEnd w:id="275"/>
    </w:p>
    <w:p w:rsidR="00717F60" w:rsidRPr="00D053CF" w:rsidRDefault="00717F60" w:rsidP="00953802">
      <w:pPr>
        <w:pStyle w:val="3"/>
        <w:rPr>
          <w:bCs w:val="0"/>
          <w:szCs w:val="24"/>
        </w:rPr>
      </w:pPr>
      <w:bookmarkStart w:id="276" w:name="_Toc439323688"/>
      <w:bookmarkStart w:id="277" w:name="_Toc440297022"/>
      <w:bookmarkStart w:id="278" w:name="_Toc440356583"/>
      <w:bookmarkStart w:id="279" w:name="_Toc440631718"/>
      <w:bookmarkStart w:id="280" w:name="_Toc440876503"/>
      <w:bookmarkStart w:id="281" w:name="_Toc441130575"/>
      <w:bookmarkStart w:id="282" w:name="_Toc441157079"/>
      <w:bookmarkStart w:id="283" w:name="_Toc447292097"/>
      <w:bookmarkStart w:id="284" w:name="_Toc462234855"/>
      <w:bookmarkStart w:id="285" w:name="_Toc466966821"/>
      <w:bookmarkStart w:id="286" w:name="_Toc468806071"/>
      <w:bookmarkStart w:id="287" w:name="_Toc469480338"/>
      <w:bookmarkStart w:id="288" w:name="_Toc472416854"/>
      <w:bookmarkStart w:id="289" w:name="_Toc498523084"/>
      <w:r w:rsidRPr="00D053CF">
        <w:rPr>
          <w:szCs w:val="24"/>
        </w:rPr>
        <w:t>Запрос</w:t>
      </w:r>
      <w:r w:rsidRPr="00D053CF">
        <w:rPr>
          <w:bCs w:val="0"/>
          <w:szCs w:val="24"/>
        </w:rPr>
        <w:t xml:space="preserve"> предложений проводится в следующем порядке:</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rsidR="00717F60" w:rsidRPr="00D053CF" w:rsidRDefault="003B6795" w:rsidP="006B4487">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Направление </w:t>
      </w:r>
      <w:r w:rsidR="00B228D4" w:rsidRPr="00D053CF">
        <w:rPr>
          <w:bCs w:val="0"/>
          <w:sz w:val="24"/>
          <w:szCs w:val="24"/>
        </w:rPr>
        <w:t>Участник</w:t>
      </w:r>
      <w:r w:rsidRPr="00D053CF">
        <w:rPr>
          <w:bCs w:val="0"/>
          <w:sz w:val="24"/>
          <w:szCs w:val="24"/>
        </w:rPr>
        <w:t xml:space="preserve">ам </w:t>
      </w:r>
      <w:r w:rsidR="004B5EB3" w:rsidRPr="00D053CF">
        <w:rPr>
          <w:bCs w:val="0"/>
          <w:sz w:val="24"/>
          <w:szCs w:val="24"/>
        </w:rPr>
        <w:t>Извещени</w:t>
      </w:r>
      <w:r w:rsidR="00717F60" w:rsidRPr="00D053CF">
        <w:rPr>
          <w:bCs w:val="0"/>
          <w:sz w:val="24"/>
          <w:szCs w:val="24"/>
        </w:rPr>
        <w:t xml:space="preserve">я о проведении запроса предложений и Документации по запросу предложений (подраздел </w:t>
      </w:r>
      <w:r w:rsidR="00334620">
        <w:fldChar w:fldCharType="begin"/>
      </w:r>
      <w:r w:rsidR="00334620">
        <w:instrText xml:space="preserve"> REF _Ref305973033 \r \h  \* MERGEFORMAT </w:instrText>
      </w:r>
      <w:r w:rsidR="00334620">
        <w:fldChar w:fldCharType="separate"/>
      </w:r>
      <w:r w:rsidR="00676465" w:rsidRPr="00676465">
        <w:rPr>
          <w:bCs w:val="0"/>
          <w:sz w:val="24"/>
          <w:szCs w:val="24"/>
        </w:rPr>
        <w:t>3.2</w:t>
      </w:r>
      <w:r w:rsidR="00334620">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подготовка</w:t>
      </w:r>
      <w:r w:rsidR="009D7F01" w:rsidRPr="00D053CF">
        <w:rPr>
          <w:bCs w:val="0"/>
          <w:sz w:val="24"/>
          <w:szCs w:val="24"/>
        </w:rPr>
        <w:t xml:space="preserve"> </w:t>
      </w:r>
      <w:r w:rsidRPr="00D053CF">
        <w:rPr>
          <w:bCs w:val="0"/>
          <w:sz w:val="24"/>
          <w:szCs w:val="24"/>
        </w:rPr>
        <w:t xml:space="preserve">Заявок и разъяснение Организатором Документации по запросу предложений, если необходимо (подраздел </w:t>
      </w:r>
      <w:r w:rsidR="00334620">
        <w:fldChar w:fldCharType="begin"/>
      </w:r>
      <w:r w:rsidR="00334620">
        <w:instrText xml:space="preserve"> REF _Ref440357740 \r \h  \* MERGEFORMAT </w:instrText>
      </w:r>
      <w:r w:rsidR="00334620">
        <w:fldChar w:fldCharType="separate"/>
      </w:r>
      <w:r w:rsidR="00676465" w:rsidRPr="00676465">
        <w:rPr>
          <w:bCs w:val="0"/>
          <w:sz w:val="24"/>
          <w:szCs w:val="24"/>
        </w:rPr>
        <w:t>3.3</w:t>
      </w:r>
      <w:r w:rsidR="00334620">
        <w:fldChar w:fldCharType="end"/>
      </w:r>
      <w:r w:rsidR="005C2043" w:rsidRPr="00D053CF">
        <w:rPr>
          <w:bCs w:val="0"/>
          <w:sz w:val="24"/>
          <w:szCs w:val="24"/>
        </w:rPr>
        <w:fldChar w:fldCharType="begin"/>
      </w:r>
      <w:r w:rsidRPr="00D053CF">
        <w:rPr>
          <w:bCs w:val="0"/>
          <w:sz w:val="24"/>
          <w:szCs w:val="24"/>
        </w:rPr>
        <w:instrText xml:space="preserve"> REF __RefNumPara__444_922829174 \h </w:instrText>
      </w:r>
      <w:r w:rsidR="00C70F61" w:rsidRPr="00D053CF">
        <w:rPr>
          <w:bCs w:val="0"/>
          <w:sz w:val="24"/>
          <w:szCs w:val="24"/>
        </w:rPr>
        <w:instrText xml:space="preserve"> \* MERGEFORMAT </w:instrText>
      </w:r>
      <w:r w:rsidR="005C2043" w:rsidRPr="00D053CF">
        <w:rPr>
          <w:bCs w:val="0"/>
          <w:sz w:val="24"/>
          <w:szCs w:val="24"/>
        </w:rPr>
      </w:r>
      <w:r w:rsidR="005C2043"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0" w:name="__RefNumPara__828_922829174"/>
      <w:bookmarkEnd w:id="290"/>
      <w:r w:rsidRPr="00D053CF">
        <w:rPr>
          <w:bCs w:val="0"/>
          <w:sz w:val="24"/>
          <w:szCs w:val="24"/>
        </w:rPr>
        <w:t xml:space="preserve">подача Заявок и их прием, изменение и отзыв </w:t>
      </w:r>
      <w:r w:rsidR="004B5EB3" w:rsidRPr="00D053CF">
        <w:rPr>
          <w:bCs w:val="0"/>
          <w:sz w:val="24"/>
          <w:szCs w:val="24"/>
        </w:rPr>
        <w:t>Заявк</w:t>
      </w:r>
      <w:r w:rsidRPr="00D053CF">
        <w:rPr>
          <w:bCs w:val="0"/>
          <w:sz w:val="24"/>
          <w:szCs w:val="24"/>
        </w:rPr>
        <w:t xml:space="preserve">и (подразделы </w:t>
      </w:r>
      <w:r w:rsidR="005C2043" w:rsidRPr="00D053CF">
        <w:rPr>
          <w:bCs w:val="0"/>
          <w:sz w:val="24"/>
          <w:szCs w:val="24"/>
        </w:rPr>
        <w:fldChar w:fldCharType="begin"/>
      </w:r>
      <w:r w:rsidRPr="00D053CF">
        <w:rPr>
          <w:bCs w:val="0"/>
          <w:sz w:val="24"/>
          <w:szCs w:val="24"/>
        </w:rPr>
        <w:instrText xml:space="preserve"> REF __RefNumPara__828_922829174 \h </w:instrText>
      </w:r>
      <w:r w:rsidR="00C70F61" w:rsidRPr="00D053CF">
        <w:rPr>
          <w:bCs w:val="0"/>
          <w:sz w:val="24"/>
          <w:szCs w:val="24"/>
        </w:rPr>
        <w:instrText xml:space="preserve"> \* MERGEFORMAT </w:instrText>
      </w:r>
      <w:r w:rsidR="005C2043" w:rsidRPr="00D053CF">
        <w:rPr>
          <w:bCs w:val="0"/>
          <w:sz w:val="24"/>
          <w:szCs w:val="24"/>
        </w:rPr>
      </w:r>
      <w:r w:rsidR="005C2043" w:rsidRPr="00D053CF">
        <w:rPr>
          <w:bCs w:val="0"/>
          <w:sz w:val="24"/>
          <w:szCs w:val="24"/>
        </w:rPr>
        <w:fldChar w:fldCharType="end"/>
      </w:r>
      <w:r w:rsidR="00334620">
        <w:fldChar w:fldCharType="begin"/>
      </w:r>
      <w:r w:rsidR="00334620">
        <w:instrText xml:space="preserve"> REF _Ref462236869 \r \h  \* MERGEFORMAT </w:instrText>
      </w:r>
      <w:r w:rsidR="00334620">
        <w:fldChar w:fldCharType="separate"/>
      </w:r>
      <w:r w:rsidR="00676465" w:rsidRPr="00676465">
        <w:rPr>
          <w:bCs w:val="0"/>
          <w:sz w:val="24"/>
          <w:szCs w:val="24"/>
        </w:rPr>
        <w:t>3.4</w:t>
      </w:r>
      <w:r w:rsidR="00334620">
        <w:fldChar w:fldCharType="end"/>
      </w:r>
      <w:r w:rsidR="00096E9D" w:rsidRPr="00D053CF">
        <w:rPr>
          <w:bCs w:val="0"/>
          <w:sz w:val="24"/>
          <w:szCs w:val="24"/>
        </w:rPr>
        <w:t xml:space="preserve">, </w:t>
      </w:r>
      <w:r w:rsidR="00334620">
        <w:fldChar w:fldCharType="begin"/>
      </w:r>
      <w:r w:rsidR="00334620">
        <w:instrText xml:space="preserve"> REF _Ref303683883 \r \h  \* MERGEFORMAT </w:instrText>
      </w:r>
      <w:r w:rsidR="00334620">
        <w:fldChar w:fldCharType="separate"/>
      </w:r>
      <w:r w:rsidR="00676465" w:rsidRPr="00676465">
        <w:rPr>
          <w:bCs w:val="0"/>
          <w:sz w:val="24"/>
          <w:szCs w:val="24"/>
        </w:rPr>
        <w:t>3.5</w:t>
      </w:r>
      <w:r w:rsidR="00334620">
        <w:fldChar w:fldCharType="end"/>
      </w:r>
      <w:r w:rsidRPr="00D053CF">
        <w:rPr>
          <w:bCs w:val="0"/>
          <w:sz w:val="24"/>
          <w:szCs w:val="24"/>
        </w:rPr>
        <w:t xml:space="preserve">), </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32_922829174"/>
      <w:bookmarkEnd w:id="291"/>
      <w:r w:rsidRPr="00D053CF">
        <w:rPr>
          <w:bCs w:val="0"/>
          <w:sz w:val="24"/>
          <w:szCs w:val="24"/>
        </w:rPr>
        <w:t xml:space="preserve">оценка </w:t>
      </w:r>
      <w:r w:rsidR="00D51A0B" w:rsidRPr="00D053CF">
        <w:rPr>
          <w:bCs w:val="0"/>
          <w:sz w:val="24"/>
          <w:szCs w:val="24"/>
        </w:rPr>
        <w:t xml:space="preserve">Заявок </w:t>
      </w:r>
      <w:r w:rsidR="00F86B89" w:rsidRPr="00D053CF">
        <w:rPr>
          <w:bCs w:val="0"/>
          <w:sz w:val="24"/>
          <w:szCs w:val="24"/>
        </w:rPr>
        <w:t xml:space="preserve">и проведение переговоров </w:t>
      </w:r>
      <w:r w:rsidRPr="00D053CF">
        <w:rPr>
          <w:bCs w:val="0"/>
          <w:sz w:val="24"/>
          <w:szCs w:val="24"/>
        </w:rPr>
        <w:t xml:space="preserve">(подраздел </w:t>
      </w:r>
      <w:r w:rsidR="00334620">
        <w:fldChar w:fldCharType="begin"/>
      </w:r>
      <w:r w:rsidR="00334620">
        <w:instrText xml:space="preserve"> REF _Ref305973250 \r \h  \* MERGEFORMAT </w:instrText>
      </w:r>
      <w:r w:rsidR="00334620">
        <w:fldChar w:fldCharType="separate"/>
      </w:r>
      <w:r w:rsidR="00676465" w:rsidRPr="00676465">
        <w:rPr>
          <w:bCs w:val="0"/>
          <w:sz w:val="24"/>
          <w:szCs w:val="24"/>
        </w:rPr>
        <w:t>3.6</w:t>
      </w:r>
      <w:r w:rsidR="00334620">
        <w:fldChar w:fldCharType="end"/>
      </w:r>
      <w:r w:rsidR="005C2043" w:rsidRPr="00D053CF">
        <w:rPr>
          <w:bCs w:val="0"/>
          <w:sz w:val="24"/>
          <w:szCs w:val="24"/>
        </w:rPr>
        <w:fldChar w:fldCharType="begin"/>
      </w:r>
      <w:r w:rsidRPr="00D053CF">
        <w:rPr>
          <w:bCs w:val="0"/>
          <w:sz w:val="24"/>
          <w:szCs w:val="24"/>
        </w:rPr>
        <w:instrText xml:space="preserve"> REF __RefNumPara__832_922829174 \h </w:instrText>
      </w:r>
      <w:r w:rsidR="00C70F61" w:rsidRPr="00D053CF">
        <w:rPr>
          <w:bCs w:val="0"/>
          <w:sz w:val="24"/>
          <w:szCs w:val="24"/>
        </w:rPr>
        <w:instrText xml:space="preserve"> \* MERGEFORMAT </w:instrText>
      </w:r>
      <w:r w:rsidR="005C2043" w:rsidRPr="00D053CF">
        <w:rPr>
          <w:bCs w:val="0"/>
          <w:sz w:val="24"/>
          <w:szCs w:val="24"/>
        </w:rPr>
      </w:r>
      <w:r w:rsidR="005C2043" w:rsidRPr="00D053CF">
        <w:rPr>
          <w:bCs w:val="0"/>
          <w:sz w:val="24"/>
          <w:szCs w:val="24"/>
        </w:rPr>
        <w:fldChar w:fldCharType="end"/>
      </w:r>
      <w:r w:rsidRPr="00D053CF">
        <w:rPr>
          <w:bCs w:val="0"/>
          <w:sz w:val="24"/>
          <w:szCs w:val="24"/>
        </w:rPr>
        <w:t>);</w:t>
      </w:r>
    </w:p>
    <w:p w:rsidR="00717F60" w:rsidRPr="00D053C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4_922829174"/>
      <w:bookmarkEnd w:id="292"/>
      <w:r w:rsidRPr="00D053CF">
        <w:rPr>
          <w:bCs w:val="0"/>
          <w:sz w:val="24"/>
          <w:szCs w:val="24"/>
        </w:rPr>
        <w:t>аукционная процедура понижени</w:t>
      </w:r>
      <w:r w:rsidR="003E170D" w:rsidRPr="00D053CF">
        <w:rPr>
          <w:bCs w:val="0"/>
          <w:sz w:val="24"/>
          <w:szCs w:val="24"/>
        </w:rPr>
        <w:t>я</w:t>
      </w:r>
      <w:r w:rsidRPr="00D053CF">
        <w:rPr>
          <w:bCs w:val="0"/>
          <w:sz w:val="24"/>
          <w:szCs w:val="24"/>
        </w:rPr>
        <w:t xml:space="preserve"> цены</w:t>
      </w:r>
      <w:r w:rsidR="00717F60" w:rsidRPr="00D053CF">
        <w:rPr>
          <w:bCs w:val="0"/>
          <w:sz w:val="24"/>
          <w:szCs w:val="24"/>
        </w:rPr>
        <w:t xml:space="preserve"> </w:t>
      </w:r>
      <w:r w:rsidRPr="00D053CF">
        <w:rPr>
          <w:bCs w:val="0"/>
          <w:sz w:val="24"/>
          <w:szCs w:val="24"/>
        </w:rPr>
        <w:t>(</w:t>
      </w:r>
      <w:r w:rsidR="00717F60" w:rsidRPr="00D053CF">
        <w:rPr>
          <w:bCs w:val="0"/>
          <w:sz w:val="24"/>
          <w:szCs w:val="24"/>
        </w:rPr>
        <w:t>переторжк</w:t>
      </w:r>
      <w:r w:rsidRPr="00D053CF">
        <w:rPr>
          <w:bCs w:val="0"/>
          <w:sz w:val="24"/>
          <w:szCs w:val="24"/>
        </w:rPr>
        <w:t>а)</w:t>
      </w:r>
      <w:r w:rsidR="00717F60" w:rsidRPr="00D053CF">
        <w:rPr>
          <w:bCs w:val="0"/>
          <w:sz w:val="24"/>
          <w:szCs w:val="24"/>
        </w:rPr>
        <w:t xml:space="preserve"> (при необходимости) (подраздел </w:t>
      </w:r>
      <w:r w:rsidR="00334620">
        <w:fldChar w:fldCharType="begin"/>
      </w:r>
      <w:r w:rsidR="00334620">
        <w:instrText xml:space="preserve"> REF _Ref303250967 \r \h  \* MERGEFORMAT </w:instrText>
      </w:r>
      <w:r w:rsidR="00334620">
        <w:fldChar w:fldCharType="separate"/>
      </w:r>
      <w:r w:rsidR="00676465" w:rsidRPr="00676465">
        <w:rPr>
          <w:bCs w:val="0"/>
          <w:sz w:val="24"/>
          <w:szCs w:val="24"/>
        </w:rPr>
        <w:t>3.7</w:t>
      </w:r>
      <w:r w:rsidR="00334620">
        <w:fldChar w:fldCharType="end"/>
      </w:r>
      <w:r w:rsidR="005C2043" w:rsidRPr="00D053CF">
        <w:rPr>
          <w:bCs w:val="0"/>
          <w:sz w:val="24"/>
          <w:szCs w:val="24"/>
        </w:rPr>
        <w:fldChar w:fldCharType="begin"/>
      </w:r>
      <w:r w:rsidR="00717F60" w:rsidRPr="00D053CF">
        <w:rPr>
          <w:bCs w:val="0"/>
          <w:sz w:val="24"/>
          <w:szCs w:val="24"/>
        </w:rPr>
        <w:instrText xml:space="preserve"> REF __RefNumPara__834_922829174 \h </w:instrText>
      </w:r>
      <w:r w:rsidR="00C70F61" w:rsidRPr="00D053CF">
        <w:rPr>
          <w:bCs w:val="0"/>
          <w:sz w:val="24"/>
          <w:szCs w:val="24"/>
        </w:rPr>
        <w:instrText xml:space="preserve"> \* MERGEFORMAT </w:instrText>
      </w:r>
      <w:r w:rsidR="005C2043" w:rsidRPr="00D053CF">
        <w:rPr>
          <w:bCs w:val="0"/>
          <w:sz w:val="24"/>
          <w:szCs w:val="24"/>
        </w:rPr>
      </w:r>
      <w:r w:rsidR="005C2043" w:rsidRPr="00D053CF">
        <w:rPr>
          <w:bCs w:val="0"/>
          <w:sz w:val="24"/>
          <w:szCs w:val="24"/>
        </w:rPr>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6_922829174"/>
      <w:bookmarkEnd w:id="293"/>
      <w:r w:rsidRPr="00D053CF">
        <w:rPr>
          <w:bCs w:val="0"/>
          <w:sz w:val="24"/>
          <w:szCs w:val="24"/>
        </w:rPr>
        <w:t xml:space="preserve">подведение итогов </w:t>
      </w:r>
      <w:r w:rsidR="00440928" w:rsidRPr="00D053CF">
        <w:rPr>
          <w:bCs w:val="0"/>
          <w:sz w:val="24"/>
          <w:szCs w:val="24"/>
        </w:rPr>
        <w:t>З</w:t>
      </w:r>
      <w:r w:rsidRPr="00D053CF">
        <w:rPr>
          <w:bCs w:val="0"/>
          <w:sz w:val="24"/>
          <w:szCs w:val="24"/>
        </w:rPr>
        <w:t xml:space="preserve">апроса предложений (подраздел </w:t>
      </w:r>
      <w:r w:rsidR="005C2043">
        <w:fldChar w:fldCharType="begin"/>
      </w:r>
      <w:r w:rsidR="00B007DA">
        <w:rPr>
          <w:bCs w:val="0"/>
          <w:sz w:val="24"/>
          <w:szCs w:val="24"/>
        </w:rPr>
        <w:instrText xml:space="preserve"> REF _Ref472416971 \r \h </w:instrText>
      </w:r>
      <w:r w:rsidR="005C2043">
        <w:fldChar w:fldCharType="separate"/>
      </w:r>
      <w:r w:rsidR="00676465">
        <w:rPr>
          <w:bCs w:val="0"/>
          <w:sz w:val="24"/>
          <w:szCs w:val="24"/>
        </w:rPr>
        <w:t>3.9</w:t>
      </w:r>
      <w:r w:rsidR="005C2043">
        <w:fldChar w:fldCharType="end"/>
      </w:r>
      <w:r w:rsidR="005C2043" w:rsidRPr="00D053CF">
        <w:rPr>
          <w:bCs w:val="0"/>
          <w:sz w:val="24"/>
          <w:szCs w:val="24"/>
        </w:rPr>
        <w:fldChar w:fldCharType="begin"/>
      </w:r>
      <w:r w:rsidRPr="00D053CF">
        <w:rPr>
          <w:bCs w:val="0"/>
          <w:sz w:val="24"/>
          <w:szCs w:val="24"/>
        </w:rPr>
        <w:instrText xml:space="preserve"> REF __RefNumPara__836_922829174 \h </w:instrText>
      </w:r>
      <w:r w:rsidR="00C70F61" w:rsidRPr="00D053CF">
        <w:rPr>
          <w:bCs w:val="0"/>
          <w:sz w:val="24"/>
          <w:szCs w:val="24"/>
        </w:rPr>
        <w:instrText xml:space="preserve"> \* MERGEFORMAT </w:instrText>
      </w:r>
      <w:r w:rsidR="005C2043" w:rsidRPr="00D053CF">
        <w:rPr>
          <w:bCs w:val="0"/>
          <w:sz w:val="24"/>
          <w:szCs w:val="24"/>
        </w:rPr>
      </w:r>
      <w:r w:rsidR="005C2043"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проведение пред</w:t>
      </w:r>
      <w:r w:rsidR="00CF531D" w:rsidRPr="00D053CF">
        <w:rPr>
          <w:bCs w:val="0"/>
          <w:sz w:val="24"/>
          <w:szCs w:val="24"/>
        </w:rPr>
        <w:t>д</w:t>
      </w:r>
      <w:r w:rsidR="00123C70" w:rsidRPr="00D053CF">
        <w:rPr>
          <w:bCs w:val="0"/>
          <w:sz w:val="24"/>
          <w:szCs w:val="24"/>
        </w:rPr>
        <w:t>оговор</w:t>
      </w:r>
      <w:r w:rsidRPr="00D053CF">
        <w:rPr>
          <w:bCs w:val="0"/>
          <w:sz w:val="24"/>
          <w:szCs w:val="24"/>
        </w:rPr>
        <w:t xml:space="preserve">ных переговоров (при необходимости) и подписание </w:t>
      </w:r>
      <w:r w:rsidR="00123C70" w:rsidRPr="00D053CF">
        <w:rPr>
          <w:bCs w:val="0"/>
          <w:sz w:val="24"/>
          <w:szCs w:val="24"/>
        </w:rPr>
        <w:t>Договор</w:t>
      </w:r>
      <w:r w:rsidRPr="00D053CF">
        <w:rPr>
          <w:bCs w:val="0"/>
          <w:sz w:val="24"/>
          <w:szCs w:val="24"/>
        </w:rPr>
        <w:t>а (подраздел</w:t>
      </w:r>
      <w:r w:rsidR="00096E9D" w:rsidRPr="00D053CF">
        <w:rPr>
          <w:bCs w:val="0"/>
          <w:sz w:val="24"/>
          <w:szCs w:val="24"/>
        </w:rPr>
        <w:t xml:space="preserve"> </w:t>
      </w:r>
      <w:r w:rsidR="005C2043">
        <w:fldChar w:fldCharType="begin"/>
      </w:r>
      <w:r w:rsidR="00B007DA">
        <w:rPr>
          <w:bCs w:val="0"/>
          <w:sz w:val="24"/>
          <w:szCs w:val="24"/>
        </w:rPr>
        <w:instrText xml:space="preserve"> REF _Ref468805820 \r \h </w:instrText>
      </w:r>
      <w:r w:rsidR="005C2043">
        <w:fldChar w:fldCharType="separate"/>
      </w:r>
      <w:r w:rsidR="00676465">
        <w:rPr>
          <w:bCs w:val="0"/>
          <w:sz w:val="24"/>
          <w:szCs w:val="24"/>
        </w:rPr>
        <w:t>3.12</w:t>
      </w:r>
      <w:r w:rsidR="005C2043">
        <w:fldChar w:fldCharType="end"/>
      </w:r>
      <w:r w:rsidR="00096E9D" w:rsidRPr="00D053CF">
        <w:rPr>
          <w:bCs w:val="0"/>
          <w:sz w:val="24"/>
          <w:szCs w:val="24"/>
        </w:rPr>
        <w:t>)</w:t>
      </w:r>
      <w:r w:rsidR="00B007DA">
        <w:rPr>
          <w:bCs w:val="0"/>
          <w:sz w:val="24"/>
          <w:szCs w:val="24"/>
        </w:rPr>
        <w:t>;</w:t>
      </w:r>
    </w:p>
    <w:p w:rsidR="00BE7342" w:rsidRPr="00B007DA" w:rsidRDefault="00717F60" w:rsidP="00D75CA2">
      <w:pPr>
        <w:widowControl w:val="0"/>
        <w:numPr>
          <w:ilvl w:val="0"/>
          <w:numId w:val="19"/>
        </w:numPr>
        <w:tabs>
          <w:tab w:val="left" w:pos="1134"/>
        </w:tabs>
        <w:autoSpaceDE w:val="0"/>
        <w:spacing w:line="264" w:lineRule="auto"/>
        <w:ind w:left="0" w:firstLine="567"/>
        <w:rPr>
          <w:bCs w:val="0"/>
          <w:sz w:val="24"/>
          <w:szCs w:val="24"/>
        </w:rPr>
      </w:pPr>
      <w:r w:rsidRPr="00B007DA">
        <w:rPr>
          <w:bCs w:val="0"/>
          <w:sz w:val="24"/>
          <w:szCs w:val="24"/>
        </w:rPr>
        <w:t xml:space="preserve">обеспечение исполнения обязательств </w:t>
      </w:r>
      <w:r w:rsidR="00B228D4" w:rsidRPr="00B007DA">
        <w:rPr>
          <w:bCs w:val="0"/>
          <w:sz w:val="24"/>
          <w:szCs w:val="24"/>
        </w:rPr>
        <w:t>Участник</w:t>
      </w:r>
      <w:r w:rsidR="00BE7342" w:rsidRPr="00B007DA">
        <w:rPr>
          <w:bCs w:val="0"/>
          <w:sz w:val="24"/>
          <w:szCs w:val="24"/>
        </w:rPr>
        <w:t>а</w:t>
      </w:r>
      <w:r w:rsidR="00F030B1" w:rsidRPr="00B007DA">
        <w:rPr>
          <w:bCs w:val="0"/>
          <w:sz w:val="24"/>
          <w:szCs w:val="24"/>
        </w:rPr>
        <w:t xml:space="preserve"> </w:t>
      </w:r>
      <w:r w:rsidR="00CF39D0" w:rsidRPr="00B007DA">
        <w:rPr>
          <w:bCs w:val="0"/>
          <w:sz w:val="24"/>
          <w:szCs w:val="24"/>
        </w:rPr>
        <w:t xml:space="preserve">(при необходимости) </w:t>
      </w:r>
      <w:r w:rsidRPr="00B007DA">
        <w:rPr>
          <w:bCs w:val="0"/>
          <w:sz w:val="24"/>
          <w:szCs w:val="24"/>
        </w:rPr>
        <w:t>по </w:t>
      </w:r>
      <w:r w:rsidR="00123C70" w:rsidRPr="00B007DA">
        <w:rPr>
          <w:bCs w:val="0"/>
          <w:sz w:val="24"/>
          <w:szCs w:val="24"/>
        </w:rPr>
        <w:t>Договор</w:t>
      </w:r>
      <w:r w:rsidRPr="00B007DA">
        <w:rPr>
          <w:bCs w:val="0"/>
          <w:sz w:val="24"/>
          <w:szCs w:val="24"/>
        </w:rPr>
        <w:t xml:space="preserve">у (подраздел </w:t>
      </w:r>
      <w:r w:rsidR="00334620">
        <w:fldChar w:fldCharType="begin"/>
      </w:r>
      <w:r w:rsidR="00334620">
        <w:instrText xml:space="preserve"> REF _Ref472417185 \r \h  \* MERGEFORMAT </w:instrText>
      </w:r>
      <w:r w:rsidR="00334620">
        <w:fldChar w:fldCharType="separate"/>
      </w:r>
      <w:r w:rsidR="00676465" w:rsidRPr="00676465">
        <w:rPr>
          <w:bCs w:val="0"/>
          <w:sz w:val="24"/>
          <w:szCs w:val="24"/>
        </w:rPr>
        <w:t>3.13</w:t>
      </w:r>
      <w:r w:rsidR="00334620">
        <w:fldChar w:fldCharType="end"/>
      </w:r>
      <w:r w:rsidR="00BE7342" w:rsidRPr="00B007DA">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уведомление о результатах </w:t>
      </w:r>
      <w:r w:rsidR="00440928" w:rsidRPr="00D053CF">
        <w:rPr>
          <w:bCs w:val="0"/>
          <w:sz w:val="24"/>
          <w:szCs w:val="24"/>
        </w:rPr>
        <w:t>З</w:t>
      </w:r>
      <w:r w:rsidRPr="00D053CF">
        <w:rPr>
          <w:bCs w:val="0"/>
          <w:sz w:val="24"/>
          <w:szCs w:val="24"/>
        </w:rPr>
        <w:t xml:space="preserve">апроса предложений (подраздел </w:t>
      </w:r>
      <w:r w:rsidR="00334620">
        <w:fldChar w:fldCharType="begin"/>
      </w:r>
      <w:r w:rsidR="00334620">
        <w:instrText xml:space="preserve"> REF _Ref306140451 \r \h  \* MERGEFORMAT </w:instrText>
      </w:r>
      <w:r w:rsidR="00334620">
        <w:fldChar w:fldCharType="separate"/>
      </w:r>
      <w:r w:rsidR="00676465" w:rsidRPr="00676465">
        <w:rPr>
          <w:bCs w:val="0"/>
          <w:sz w:val="24"/>
          <w:szCs w:val="24"/>
        </w:rPr>
        <w:t>3.14</w:t>
      </w:r>
      <w:r w:rsidR="00334620">
        <w:fldChar w:fldCharType="end"/>
      </w:r>
      <w:r w:rsidRPr="00D053CF">
        <w:rPr>
          <w:bCs w:val="0"/>
          <w:sz w:val="24"/>
          <w:szCs w:val="24"/>
        </w:rPr>
        <w:t>)</w:t>
      </w:r>
      <w:r w:rsidR="0099066F" w:rsidRPr="00D053CF">
        <w:rPr>
          <w:bCs w:val="0"/>
          <w:sz w:val="24"/>
          <w:szCs w:val="24"/>
        </w:rPr>
        <w:t>.</w:t>
      </w:r>
    </w:p>
    <w:p w:rsidR="0099066F" w:rsidRPr="00D053CF" w:rsidRDefault="0099066F" w:rsidP="00953802">
      <w:pPr>
        <w:pStyle w:val="3"/>
        <w:rPr>
          <w:szCs w:val="24"/>
          <w:lang w:eastAsia="ru-RU"/>
        </w:rPr>
      </w:pPr>
      <w:bookmarkStart w:id="294" w:name="_Toc439323689"/>
      <w:bookmarkStart w:id="295" w:name="_Toc440297023"/>
      <w:bookmarkStart w:id="296" w:name="_Toc440356584"/>
      <w:bookmarkStart w:id="297" w:name="_Toc440631719"/>
      <w:bookmarkStart w:id="298" w:name="_Toc440876504"/>
      <w:bookmarkStart w:id="299" w:name="_Toc441130576"/>
      <w:bookmarkStart w:id="300" w:name="_Toc441157080"/>
      <w:bookmarkStart w:id="301" w:name="_Toc447292098"/>
      <w:bookmarkStart w:id="302" w:name="_Toc462234856"/>
      <w:bookmarkStart w:id="303" w:name="_Toc466966822"/>
      <w:bookmarkStart w:id="304" w:name="_Toc468806072"/>
      <w:bookmarkStart w:id="305" w:name="_Toc469480339"/>
      <w:bookmarkStart w:id="306" w:name="_Toc472416855"/>
      <w:bookmarkStart w:id="307" w:name="_Toc498523085"/>
      <w:r w:rsidRPr="00D053CF">
        <w:rPr>
          <w:szCs w:val="24"/>
          <w:lang w:eastAsia="ru-RU"/>
        </w:rPr>
        <w:t xml:space="preserve">В </w:t>
      </w:r>
      <w:r w:rsidRPr="00D053CF">
        <w:rPr>
          <w:bCs w:val="0"/>
          <w:szCs w:val="24"/>
        </w:rPr>
        <w:t>процессе</w:t>
      </w:r>
      <w:r w:rsidRPr="00D053CF">
        <w:rPr>
          <w:szCs w:val="24"/>
          <w:lang w:eastAsia="ru-RU"/>
        </w:rPr>
        <w:t xml:space="preserve"> проведения </w:t>
      </w:r>
      <w:r w:rsidR="00440928" w:rsidRPr="00D053CF">
        <w:rPr>
          <w:szCs w:val="24"/>
          <w:lang w:eastAsia="ru-RU"/>
        </w:rPr>
        <w:t>З</w:t>
      </w:r>
      <w:r w:rsidRPr="00D053C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изменения, вносимые в </w:t>
      </w:r>
      <w:r w:rsidR="004B5EB3" w:rsidRPr="00D053CF">
        <w:rPr>
          <w:sz w:val="24"/>
          <w:szCs w:val="24"/>
          <w:lang w:eastAsia="ru-RU"/>
        </w:rPr>
        <w:t>Извещени</w:t>
      </w:r>
      <w:r w:rsidRPr="00D053CF">
        <w:rPr>
          <w:sz w:val="24"/>
          <w:szCs w:val="24"/>
          <w:lang w:eastAsia="ru-RU"/>
        </w:rPr>
        <w:t xml:space="preserve">е о проведении запроса предложений, в Документации о </w:t>
      </w:r>
      <w:r w:rsidR="00983F8A" w:rsidRPr="00D053CF">
        <w:rPr>
          <w:sz w:val="24"/>
          <w:szCs w:val="24"/>
          <w:lang w:eastAsia="ru-RU"/>
        </w:rPr>
        <w:t>запросе предложений</w:t>
      </w:r>
      <w:r w:rsidRPr="00D053CF">
        <w:rPr>
          <w:sz w:val="24"/>
          <w:szCs w:val="24"/>
          <w:lang w:eastAsia="ru-RU"/>
        </w:rPr>
        <w:t xml:space="preserve"> – не позднее 3 дней со дня принятия решения о внесении таких изменений;</w:t>
      </w:r>
    </w:p>
    <w:p w:rsidR="0099066F" w:rsidRPr="00676465" w:rsidRDefault="00676465" w:rsidP="00D75CA2">
      <w:pPr>
        <w:numPr>
          <w:ilvl w:val="0"/>
          <w:numId w:val="20"/>
        </w:numPr>
        <w:suppressAutoHyphens w:val="0"/>
        <w:overflowPunct w:val="0"/>
        <w:autoSpaceDE w:val="0"/>
        <w:autoSpaceDN w:val="0"/>
        <w:adjustRightInd w:val="0"/>
        <w:spacing w:line="264" w:lineRule="auto"/>
        <w:rPr>
          <w:sz w:val="24"/>
          <w:szCs w:val="24"/>
          <w:lang w:eastAsia="ru-RU"/>
        </w:rPr>
      </w:pPr>
      <w:r w:rsidRPr="00676465">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676465">
        <w:rPr>
          <w:sz w:val="24"/>
          <w:szCs w:val="24"/>
        </w:rPr>
        <w:t>3 (трех) рабочих дней с даты поступления запроса</w:t>
      </w:r>
      <w:r w:rsidR="0099066F" w:rsidRPr="00676465">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76465">
        <w:rPr>
          <w:sz w:val="24"/>
          <w:szCs w:val="24"/>
          <w:lang w:eastAsia="ru-RU"/>
        </w:rPr>
        <w:t xml:space="preserve">отказ от проведения </w:t>
      </w:r>
      <w:r w:rsidR="00027C2B" w:rsidRPr="00676465">
        <w:rPr>
          <w:sz w:val="24"/>
          <w:szCs w:val="24"/>
          <w:lang w:eastAsia="ru-RU"/>
        </w:rPr>
        <w:t>З</w:t>
      </w:r>
      <w:r w:rsidR="0089163E" w:rsidRPr="00676465">
        <w:rPr>
          <w:sz w:val="24"/>
          <w:szCs w:val="24"/>
          <w:lang w:eastAsia="ru-RU"/>
        </w:rPr>
        <w:t xml:space="preserve">апроса предложений </w:t>
      </w:r>
      <w:r w:rsidRPr="00676465">
        <w:rPr>
          <w:sz w:val="24"/>
          <w:szCs w:val="24"/>
          <w:lang w:eastAsia="ru-RU"/>
        </w:rPr>
        <w:t>– не позднее 3 дней со дня</w:t>
      </w:r>
      <w:r w:rsidRPr="00D053CF">
        <w:rPr>
          <w:sz w:val="24"/>
          <w:szCs w:val="24"/>
          <w:lang w:eastAsia="ru-RU"/>
        </w:rPr>
        <w:t xml:space="preserve"> принятия решения об отказе от проведения </w:t>
      </w:r>
      <w:r w:rsidR="00027C2B" w:rsidRPr="00D053CF">
        <w:rPr>
          <w:sz w:val="24"/>
          <w:szCs w:val="24"/>
          <w:lang w:eastAsia="ru-RU"/>
        </w:rPr>
        <w:t>З</w:t>
      </w:r>
      <w:r w:rsidR="0089163E" w:rsidRPr="00D053CF">
        <w:rPr>
          <w:sz w:val="24"/>
          <w:szCs w:val="24"/>
          <w:lang w:eastAsia="ru-RU"/>
        </w:rPr>
        <w:t>апроса предложений</w:t>
      </w:r>
      <w:r w:rsidRPr="00D053CF">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053C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П</w:t>
      </w:r>
      <w:r w:rsidR="0099066F" w:rsidRPr="00D053CF">
        <w:rPr>
          <w:sz w:val="24"/>
          <w:szCs w:val="24"/>
          <w:lang w:eastAsia="ru-RU"/>
        </w:rPr>
        <w:t xml:space="preserve">ротоколы, составляемые в процессе проведения </w:t>
      </w:r>
      <w:r w:rsidRPr="00D053CF">
        <w:rPr>
          <w:sz w:val="24"/>
          <w:szCs w:val="24"/>
          <w:lang w:eastAsia="ru-RU"/>
        </w:rPr>
        <w:t>З</w:t>
      </w:r>
      <w:r w:rsidR="0089163E" w:rsidRPr="00D053CF">
        <w:rPr>
          <w:sz w:val="24"/>
          <w:szCs w:val="24"/>
          <w:lang w:eastAsia="ru-RU"/>
        </w:rPr>
        <w:t xml:space="preserve">апроса предложений </w:t>
      </w:r>
      <w:r w:rsidR="0099066F" w:rsidRPr="00D053CF">
        <w:rPr>
          <w:sz w:val="24"/>
          <w:szCs w:val="24"/>
          <w:lang w:eastAsia="ru-RU"/>
        </w:rPr>
        <w:t xml:space="preserve">и </w:t>
      </w:r>
      <w:r w:rsidR="003E4055" w:rsidRPr="00D053CF">
        <w:rPr>
          <w:sz w:val="24"/>
          <w:szCs w:val="24"/>
        </w:rPr>
        <w:t>подписанные членами Закупочной комиссии</w:t>
      </w:r>
      <w:r w:rsidR="003E4055" w:rsidRPr="00D053CF">
        <w:rPr>
          <w:sz w:val="24"/>
          <w:szCs w:val="24"/>
          <w:lang w:eastAsia="ru-RU"/>
        </w:rPr>
        <w:t xml:space="preserve"> </w:t>
      </w:r>
      <w:r w:rsidR="0099066F" w:rsidRPr="00D053CF">
        <w:rPr>
          <w:sz w:val="24"/>
          <w:szCs w:val="24"/>
          <w:lang w:eastAsia="ru-RU"/>
        </w:rPr>
        <w:t xml:space="preserve">– не позднее 3 дней со дня подписания таких </w:t>
      </w:r>
      <w:r w:rsidRPr="00D053CF">
        <w:rPr>
          <w:sz w:val="24"/>
          <w:szCs w:val="24"/>
          <w:lang w:eastAsia="ru-RU"/>
        </w:rPr>
        <w:t>П</w:t>
      </w:r>
      <w:r w:rsidR="0099066F" w:rsidRPr="00D053CF">
        <w:rPr>
          <w:sz w:val="24"/>
          <w:szCs w:val="24"/>
          <w:lang w:eastAsia="ru-RU"/>
        </w:rPr>
        <w:t>ротоколов.</w:t>
      </w:r>
    </w:p>
    <w:p w:rsidR="00717F60" w:rsidRPr="00D053CF" w:rsidRDefault="00717F60" w:rsidP="00E71A48">
      <w:pPr>
        <w:tabs>
          <w:tab w:val="left" w:pos="1134"/>
        </w:tabs>
        <w:overflowPunct w:val="0"/>
        <w:autoSpaceDE w:val="0"/>
        <w:spacing w:line="264" w:lineRule="auto"/>
        <w:ind w:left="708" w:firstLine="0"/>
        <w:rPr>
          <w:sz w:val="24"/>
          <w:szCs w:val="24"/>
        </w:rPr>
      </w:pPr>
    </w:p>
    <w:p w:rsidR="00717F60" w:rsidRPr="00D053CF" w:rsidRDefault="003B6795" w:rsidP="00E71A48">
      <w:pPr>
        <w:pStyle w:val="2"/>
        <w:tabs>
          <w:tab w:val="clear" w:pos="1700"/>
          <w:tab w:val="left" w:pos="567"/>
        </w:tabs>
        <w:spacing w:line="264" w:lineRule="auto"/>
      </w:pPr>
      <w:bookmarkStart w:id="308" w:name="_Ref303250835"/>
      <w:bookmarkStart w:id="309" w:name="_Ref305973033"/>
      <w:bookmarkStart w:id="310" w:name="_Toc439326609"/>
      <w:bookmarkStart w:id="311" w:name="_Toc498523086"/>
      <w:bookmarkStart w:id="312" w:name="_Ref191386178"/>
      <w:r w:rsidRPr="00D053CF">
        <w:t>Предоставление Извещения о проведении запроса предложений и Документации</w:t>
      </w:r>
      <w:bookmarkEnd w:id="308"/>
      <w:r w:rsidRPr="00D053CF">
        <w:t xml:space="preserve"> по запросу предложений</w:t>
      </w:r>
      <w:bookmarkEnd w:id="309"/>
      <w:bookmarkEnd w:id="310"/>
      <w:bookmarkEnd w:id="311"/>
    </w:p>
    <w:p w:rsidR="00717F60" w:rsidRPr="00D053C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053CF">
        <w:rPr>
          <w:sz w:val="24"/>
          <w:szCs w:val="24"/>
        </w:rPr>
        <w:t>Извещени</w:t>
      </w:r>
      <w:r w:rsidR="00717F60" w:rsidRPr="00D053CF">
        <w:rPr>
          <w:sz w:val="24"/>
          <w:szCs w:val="24"/>
        </w:rPr>
        <w:t xml:space="preserve">е о проведении запроса предложений и Документация по запросу предложений </w:t>
      </w:r>
      <w:r w:rsidR="003B6795" w:rsidRPr="00D053CF">
        <w:rPr>
          <w:sz w:val="24"/>
          <w:szCs w:val="24"/>
        </w:rPr>
        <w:t>направлены</w:t>
      </w:r>
      <w:r w:rsidR="003129D4" w:rsidRPr="00D053CF">
        <w:rPr>
          <w:sz w:val="24"/>
          <w:szCs w:val="24"/>
        </w:rPr>
        <w:t xml:space="preserve"> </w:t>
      </w:r>
      <w:r w:rsidR="00717F60" w:rsidRPr="00D053CF">
        <w:rPr>
          <w:sz w:val="24"/>
          <w:szCs w:val="24"/>
        </w:rPr>
        <w:t xml:space="preserve">в порядке, указанном в п. </w:t>
      </w:r>
      <w:r w:rsidR="00334620">
        <w:fldChar w:fldCharType="begin"/>
      </w:r>
      <w:r w:rsidR="00334620">
        <w:instrText xml:space="preserve"> REF _Ref302563524 \n \h  \* MERGEFORMAT </w:instrText>
      </w:r>
      <w:r w:rsidR="00334620">
        <w:fldChar w:fldCharType="separate"/>
      </w:r>
      <w:r w:rsidR="00676465" w:rsidRPr="00676465">
        <w:rPr>
          <w:sz w:val="24"/>
          <w:szCs w:val="24"/>
        </w:rPr>
        <w:t>1.1.1</w:t>
      </w:r>
      <w:r w:rsidR="00334620">
        <w:fldChar w:fldCharType="end"/>
      </w:r>
      <w:r w:rsidR="004C5DD3" w:rsidRPr="00D053CF">
        <w:rPr>
          <w:sz w:val="24"/>
          <w:szCs w:val="24"/>
        </w:rPr>
        <w:t xml:space="preserve"> </w:t>
      </w:r>
      <w:r w:rsidR="004C5DD3" w:rsidRPr="00D053CF">
        <w:rPr>
          <w:sz w:val="24"/>
          <w:szCs w:val="24"/>
          <w:lang w:eastAsia="ru-RU"/>
        </w:rPr>
        <w:t>и любое лицо может получить указанные документы с официального сайта без взимания платы.</w:t>
      </w:r>
    </w:p>
    <w:p w:rsidR="00717F60" w:rsidRPr="00D053CF" w:rsidRDefault="00717F60" w:rsidP="00D75CA2">
      <w:pPr>
        <w:numPr>
          <w:ilvl w:val="2"/>
          <w:numId w:val="10"/>
        </w:numPr>
        <w:tabs>
          <w:tab w:val="left" w:pos="1134"/>
        </w:tabs>
        <w:overflowPunct w:val="0"/>
        <w:autoSpaceDE w:val="0"/>
        <w:spacing w:line="264" w:lineRule="auto"/>
        <w:ind w:left="0" w:firstLine="709"/>
        <w:rPr>
          <w:sz w:val="24"/>
          <w:szCs w:val="24"/>
        </w:rPr>
      </w:pPr>
      <w:r w:rsidRPr="00D053CF">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053CF" w:rsidRDefault="00717F60" w:rsidP="00E71A48">
      <w:pPr>
        <w:overflowPunct w:val="0"/>
        <w:autoSpaceDE w:val="0"/>
        <w:spacing w:line="264" w:lineRule="auto"/>
        <w:jc w:val="center"/>
        <w:rPr>
          <w:b/>
          <w:bCs w:val="0"/>
          <w:sz w:val="24"/>
          <w:szCs w:val="24"/>
        </w:rPr>
      </w:pPr>
    </w:p>
    <w:p w:rsidR="003B6795" w:rsidRPr="00D053CF" w:rsidRDefault="003B6795" w:rsidP="003B6795">
      <w:pPr>
        <w:numPr>
          <w:ilvl w:val="2"/>
          <w:numId w:val="10"/>
        </w:numPr>
        <w:tabs>
          <w:tab w:val="left" w:pos="1134"/>
        </w:tabs>
        <w:overflowPunct w:val="0"/>
        <w:autoSpaceDE w:val="0"/>
        <w:spacing w:line="264" w:lineRule="auto"/>
        <w:ind w:left="0" w:firstLine="709"/>
        <w:rPr>
          <w:sz w:val="24"/>
          <w:szCs w:val="24"/>
        </w:rPr>
      </w:pPr>
      <w:bookmarkStart w:id="313" w:name="__RefNumPara__444_922829174"/>
      <w:bookmarkStart w:id="314" w:name="_Ref191386216"/>
      <w:bookmarkStart w:id="315" w:name="_Ref305973147"/>
      <w:bookmarkEnd w:id="312"/>
      <w:bookmarkEnd w:id="313"/>
      <w:r w:rsidRPr="00D053CF">
        <w:rPr>
          <w:sz w:val="24"/>
          <w:szCs w:val="24"/>
        </w:rPr>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D053CF">
        <w:rPr>
          <w:sz w:val="24"/>
          <w:szCs w:val="24"/>
        </w:rPr>
        <w:t>Участник</w:t>
      </w:r>
      <w:r w:rsidRPr="00D053CF">
        <w:rPr>
          <w:sz w:val="24"/>
          <w:szCs w:val="24"/>
        </w:rPr>
        <w:t>ами, которые получили Документацию в порядке, указанном в пункте 3.2.1.</w:t>
      </w:r>
    </w:p>
    <w:p w:rsidR="00717F60" w:rsidRPr="00D053CF" w:rsidRDefault="00717F60" w:rsidP="00E71A48">
      <w:pPr>
        <w:pStyle w:val="2"/>
        <w:tabs>
          <w:tab w:val="clear" w:pos="1700"/>
          <w:tab w:val="left" w:pos="567"/>
        </w:tabs>
        <w:spacing w:line="264" w:lineRule="auto"/>
      </w:pPr>
      <w:bookmarkStart w:id="316" w:name="_Ref440357740"/>
      <w:bookmarkStart w:id="317" w:name="_Toc498523087"/>
      <w:r w:rsidRPr="00D053CF">
        <w:t xml:space="preserve">Подготовка </w:t>
      </w:r>
      <w:bookmarkEnd w:id="314"/>
      <w:r w:rsidRPr="00D053CF">
        <w:t>Заявок</w:t>
      </w:r>
      <w:bookmarkEnd w:id="315"/>
      <w:bookmarkEnd w:id="316"/>
      <w:bookmarkEnd w:id="317"/>
    </w:p>
    <w:p w:rsidR="00717F60" w:rsidRPr="00D053CF" w:rsidRDefault="00717F60" w:rsidP="00E71A48">
      <w:pPr>
        <w:pStyle w:val="3"/>
        <w:spacing w:line="264" w:lineRule="auto"/>
        <w:rPr>
          <w:szCs w:val="24"/>
        </w:rPr>
      </w:pPr>
      <w:bookmarkStart w:id="318" w:name="_Ref306114638"/>
      <w:bookmarkStart w:id="319" w:name="_Toc440297026"/>
      <w:bookmarkStart w:id="320" w:name="_Toc440356587"/>
      <w:bookmarkStart w:id="321" w:name="_Toc440631722"/>
      <w:bookmarkStart w:id="322" w:name="_Toc440876507"/>
      <w:bookmarkStart w:id="323" w:name="_Toc441130579"/>
      <w:bookmarkStart w:id="324" w:name="_Toc441157083"/>
      <w:bookmarkStart w:id="325" w:name="_Toc447292101"/>
      <w:bookmarkStart w:id="326" w:name="_Toc462234859"/>
      <w:bookmarkStart w:id="327" w:name="_Toc466966825"/>
      <w:bookmarkStart w:id="328" w:name="_Toc468806075"/>
      <w:bookmarkStart w:id="329" w:name="_Toc469480342"/>
      <w:bookmarkStart w:id="330" w:name="_Toc472416858"/>
      <w:bookmarkStart w:id="331" w:name="_Toc498523088"/>
      <w:r w:rsidRPr="00D053CF">
        <w:rPr>
          <w:szCs w:val="24"/>
        </w:rPr>
        <w:t xml:space="preserve">Общие требования к </w:t>
      </w:r>
      <w:r w:rsidR="004B5EB3" w:rsidRPr="00D053CF">
        <w:rPr>
          <w:szCs w:val="24"/>
        </w:rPr>
        <w:t>Заявк</w:t>
      </w:r>
      <w:r w:rsidRPr="00D053CF">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D053CF"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 должен подготовить </w:t>
      </w:r>
      <w:r w:rsidR="004B5EB3" w:rsidRPr="00D053CF">
        <w:rPr>
          <w:bCs w:val="0"/>
          <w:sz w:val="24"/>
          <w:szCs w:val="24"/>
        </w:rPr>
        <w:t>Заявк</w:t>
      </w:r>
      <w:r w:rsidR="00717F60" w:rsidRPr="00D053CF">
        <w:rPr>
          <w:bCs w:val="0"/>
          <w:sz w:val="24"/>
          <w:szCs w:val="24"/>
        </w:rPr>
        <w:t>у, включающую в себя:</w:t>
      </w:r>
    </w:p>
    <w:p w:rsidR="00717F60" w:rsidRPr="00E21EE5"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053CF">
        <w:rPr>
          <w:bCs w:val="0"/>
          <w:spacing w:val="-1"/>
          <w:sz w:val="24"/>
          <w:szCs w:val="24"/>
        </w:rPr>
        <w:t>Письмо о подаче оферты по форме и в соответствии с инструкциями,</w:t>
      </w:r>
      <w:r w:rsidRPr="00D053CF">
        <w:rPr>
          <w:bCs w:val="0"/>
          <w:sz w:val="24"/>
          <w:szCs w:val="24"/>
        </w:rPr>
        <w:t xml:space="preserve"> приведенными в настоящей </w:t>
      </w:r>
      <w:r w:rsidRPr="00E21EE5">
        <w:rPr>
          <w:bCs w:val="0"/>
          <w:sz w:val="24"/>
          <w:szCs w:val="24"/>
        </w:rPr>
        <w:t xml:space="preserve">документации по запросу предложений </w:t>
      </w:r>
      <w:r w:rsidRPr="00E21EE5">
        <w:rPr>
          <w:bCs w:val="0"/>
          <w:spacing w:val="-2"/>
          <w:sz w:val="24"/>
          <w:szCs w:val="24"/>
        </w:rPr>
        <w:t>(</w:t>
      </w:r>
      <w:r w:rsidR="003F3A69" w:rsidRPr="00E21EE5">
        <w:rPr>
          <w:bCs w:val="0"/>
          <w:spacing w:val="-2"/>
          <w:sz w:val="24"/>
          <w:szCs w:val="24"/>
        </w:rPr>
        <w:t>под</w:t>
      </w:r>
      <w:r w:rsidR="003F3A69" w:rsidRPr="00E21EE5">
        <w:rPr>
          <w:bCs w:val="0"/>
          <w:sz w:val="24"/>
          <w:szCs w:val="24"/>
        </w:rPr>
        <w:t>раздел</w:t>
      </w:r>
      <w:r w:rsidRPr="00E21EE5">
        <w:rPr>
          <w:bCs w:val="0"/>
          <w:sz w:val="24"/>
          <w:szCs w:val="24"/>
        </w:rPr>
        <w:t xml:space="preserve"> </w:t>
      </w:r>
      <w:r w:rsidR="00334620" w:rsidRPr="00E21EE5">
        <w:rPr>
          <w:sz w:val="24"/>
          <w:szCs w:val="24"/>
        </w:rPr>
        <w:fldChar w:fldCharType="begin"/>
      </w:r>
      <w:r w:rsidR="00334620" w:rsidRPr="00E21EE5">
        <w:rPr>
          <w:sz w:val="24"/>
          <w:szCs w:val="24"/>
        </w:rPr>
        <w:instrText xml:space="preserve"> REF _Ref55336310 \r \h  \* MERGEFORMAT </w:instrText>
      </w:r>
      <w:r w:rsidR="00334620" w:rsidRPr="00E21EE5">
        <w:rPr>
          <w:sz w:val="24"/>
          <w:szCs w:val="24"/>
        </w:rPr>
      </w:r>
      <w:r w:rsidR="00334620" w:rsidRPr="00E21EE5">
        <w:rPr>
          <w:sz w:val="24"/>
          <w:szCs w:val="24"/>
        </w:rPr>
        <w:fldChar w:fldCharType="separate"/>
      </w:r>
      <w:r w:rsidR="00676465" w:rsidRPr="00676465">
        <w:rPr>
          <w:bCs w:val="0"/>
          <w:sz w:val="24"/>
          <w:szCs w:val="24"/>
        </w:rPr>
        <w:t>5.1</w:t>
      </w:r>
      <w:r w:rsidR="00334620" w:rsidRPr="00E21EE5">
        <w:rPr>
          <w:sz w:val="24"/>
          <w:szCs w:val="24"/>
        </w:rPr>
        <w:fldChar w:fldCharType="end"/>
      </w:r>
      <w:r w:rsidR="00D80639" w:rsidRPr="00E21EE5">
        <w:rPr>
          <w:bCs w:val="0"/>
          <w:sz w:val="24"/>
          <w:szCs w:val="24"/>
          <w:lang w:eastAsia="ru-RU"/>
        </w:rPr>
        <w:t>)</w:t>
      </w:r>
      <w:r w:rsidR="00B71B9D" w:rsidRPr="00E21EE5">
        <w:rPr>
          <w:bCs w:val="0"/>
          <w:sz w:val="24"/>
          <w:szCs w:val="24"/>
          <w:lang w:eastAsia="ru-RU"/>
        </w:rPr>
        <w:t>;</w:t>
      </w:r>
    </w:p>
    <w:p w:rsidR="00B71B9D" w:rsidRPr="00E21EE5"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21EE5">
        <w:rPr>
          <w:bCs w:val="0"/>
          <w:sz w:val="24"/>
          <w:szCs w:val="24"/>
        </w:rPr>
        <w:t xml:space="preserve">Сводную таблицу стоимости </w:t>
      </w:r>
      <w:r w:rsidR="002F710E" w:rsidRPr="00E21EE5">
        <w:rPr>
          <w:bCs w:val="0"/>
          <w:sz w:val="24"/>
          <w:szCs w:val="24"/>
        </w:rPr>
        <w:t>поставок</w:t>
      </w:r>
      <w:r w:rsidR="002F710E" w:rsidRPr="00E21EE5">
        <w:rPr>
          <w:sz w:val="24"/>
          <w:szCs w:val="24"/>
        </w:rPr>
        <w:t xml:space="preserve"> </w:t>
      </w:r>
      <w:r w:rsidRPr="00E21EE5">
        <w:rPr>
          <w:bCs w:val="0"/>
          <w:sz w:val="24"/>
          <w:szCs w:val="24"/>
        </w:rPr>
        <w:t xml:space="preserve">по форме и в соответствии с инструкциями, </w:t>
      </w:r>
      <w:r w:rsidRPr="00E21EE5">
        <w:rPr>
          <w:bCs w:val="0"/>
          <w:spacing w:val="-1"/>
          <w:sz w:val="24"/>
          <w:szCs w:val="24"/>
        </w:rPr>
        <w:t>приведенными в настоящей Документации</w:t>
      </w:r>
      <w:r w:rsidRPr="00E21EE5">
        <w:rPr>
          <w:bCs w:val="0"/>
          <w:sz w:val="24"/>
          <w:szCs w:val="24"/>
        </w:rPr>
        <w:t xml:space="preserve"> (</w:t>
      </w:r>
      <w:r w:rsidR="003F3A69" w:rsidRPr="00E21EE5">
        <w:rPr>
          <w:bCs w:val="0"/>
          <w:spacing w:val="-2"/>
          <w:sz w:val="24"/>
          <w:szCs w:val="24"/>
        </w:rPr>
        <w:t>под</w:t>
      </w:r>
      <w:r w:rsidR="003F3A69" w:rsidRPr="00E21EE5">
        <w:rPr>
          <w:bCs w:val="0"/>
          <w:sz w:val="24"/>
          <w:szCs w:val="24"/>
        </w:rPr>
        <w:t>раздел</w:t>
      </w:r>
      <w:r w:rsidRPr="00E21EE5">
        <w:rPr>
          <w:bCs w:val="0"/>
          <w:sz w:val="24"/>
          <w:szCs w:val="24"/>
        </w:rPr>
        <w:t xml:space="preserve"> </w:t>
      </w:r>
      <w:r w:rsidR="00334620" w:rsidRPr="00E21EE5">
        <w:rPr>
          <w:sz w:val="24"/>
          <w:szCs w:val="24"/>
        </w:rPr>
        <w:fldChar w:fldCharType="begin"/>
      </w:r>
      <w:r w:rsidR="00334620" w:rsidRPr="00E21EE5">
        <w:rPr>
          <w:sz w:val="24"/>
          <w:szCs w:val="24"/>
        </w:rPr>
        <w:instrText xml:space="preserve"> REF _Ref440271072 \r \h  \* MERGEFORMAT </w:instrText>
      </w:r>
      <w:r w:rsidR="00334620" w:rsidRPr="00E21EE5">
        <w:rPr>
          <w:sz w:val="24"/>
          <w:szCs w:val="24"/>
        </w:rPr>
      </w:r>
      <w:r w:rsidR="00334620" w:rsidRPr="00E21EE5">
        <w:rPr>
          <w:sz w:val="24"/>
          <w:szCs w:val="24"/>
        </w:rPr>
        <w:fldChar w:fldCharType="separate"/>
      </w:r>
      <w:r w:rsidR="00676465" w:rsidRPr="00676465">
        <w:rPr>
          <w:bCs w:val="0"/>
          <w:sz w:val="24"/>
          <w:szCs w:val="24"/>
        </w:rPr>
        <w:t>5.2</w:t>
      </w:r>
      <w:r w:rsidR="00334620" w:rsidRPr="00E21EE5">
        <w:rPr>
          <w:sz w:val="24"/>
          <w:szCs w:val="24"/>
        </w:rPr>
        <w:fldChar w:fldCharType="end"/>
      </w:r>
      <w:r w:rsidRPr="00E21EE5">
        <w:rPr>
          <w:bCs w:val="0"/>
          <w:sz w:val="24"/>
          <w:szCs w:val="24"/>
        </w:rPr>
        <w:t>);</w:t>
      </w:r>
    </w:p>
    <w:p w:rsidR="006B7CE2" w:rsidRPr="00D053CF" w:rsidRDefault="006B7CE2" w:rsidP="006B7CE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D053CF">
        <w:rPr>
          <w:bCs w:val="0"/>
          <w:spacing w:val="-2"/>
          <w:sz w:val="24"/>
          <w:szCs w:val="24"/>
        </w:rPr>
        <w:t>под</w:t>
      </w:r>
      <w:r w:rsidRPr="00D053CF">
        <w:rPr>
          <w:bCs w:val="0"/>
          <w:sz w:val="24"/>
          <w:szCs w:val="24"/>
        </w:rPr>
        <w:t>раздел</w:t>
      </w:r>
      <w:r w:rsidRPr="00D053CF">
        <w:rPr>
          <w:bCs w:val="0"/>
          <w:spacing w:val="-1"/>
          <w:sz w:val="24"/>
          <w:szCs w:val="24"/>
        </w:rPr>
        <w:t xml:space="preserve"> </w:t>
      </w:r>
      <w:r w:rsidR="00334620">
        <w:fldChar w:fldCharType="begin"/>
      </w:r>
      <w:r w:rsidR="00334620">
        <w:instrText xml:space="preserve"> REF _Ref86826666 \r \h  \* MERGEFORMAT </w:instrText>
      </w:r>
      <w:r w:rsidR="00334620">
        <w:fldChar w:fldCharType="separate"/>
      </w:r>
      <w:r w:rsidR="00676465" w:rsidRPr="00676465">
        <w:rPr>
          <w:bCs w:val="0"/>
          <w:spacing w:val="-1"/>
          <w:sz w:val="24"/>
          <w:szCs w:val="24"/>
        </w:rPr>
        <w:t>5.3</w:t>
      </w:r>
      <w:r w:rsidR="00334620">
        <w:fldChar w:fldCharType="end"/>
      </w:r>
      <w:r w:rsidRPr="00D053CF">
        <w:rPr>
          <w:bCs w:val="0"/>
          <w:spacing w:val="-1"/>
          <w:sz w:val="24"/>
          <w:szCs w:val="24"/>
        </w:rPr>
        <w:t xml:space="preserve">); </w:t>
      </w:r>
    </w:p>
    <w:p w:rsidR="00717F60" w:rsidRPr="00D053C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053CF">
        <w:rPr>
          <w:bCs w:val="0"/>
          <w:sz w:val="24"/>
          <w:szCs w:val="24"/>
        </w:rPr>
        <w:t xml:space="preserve">График </w:t>
      </w:r>
      <w:r w:rsidR="00F030B1" w:rsidRPr="00D053CF">
        <w:rPr>
          <w:bCs w:val="0"/>
          <w:sz w:val="24"/>
          <w:szCs w:val="24"/>
        </w:rPr>
        <w:t xml:space="preserve">выполнения </w:t>
      </w:r>
      <w:r w:rsidR="00360AA5" w:rsidRPr="00D053CF">
        <w:rPr>
          <w:bCs w:val="0"/>
          <w:sz w:val="24"/>
          <w:szCs w:val="24"/>
        </w:rPr>
        <w:t>поставок</w:t>
      </w:r>
      <w:r w:rsidR="006561C2" w:rsidRPr="00D053CF">
        <w:rPr>
          <w:bCs w:val="0"/>
          <w:sz w:val="24"/>
          <w:szCs w:val="24"/>
        </w:rPr>
        <w:t xml:space="preserve"> </w:t>
      </w:r>
      <w:r w:rsidRPr="00D053CF">
        <w:rPr>
          <w:bCs w:val="0"/>
          <w:sz w:val="24"/>
          <w:szCs w:val="24"/>
        </w:rPr>
        <w:t>по</w:t>
      </w:r>
      <w:r w:rsidR="00717F60" w:rsidRPr="00D053CF">
        <w:rPr>
          <w:bCs w:val="0"/>
          <w:sz w:val="24"/>
          <w:szCs w:val="24"/>
        </w:rPr>
        <w:t xml:space="preserve"> форме и в соответствии с инструкциями, приведенными в настоящей </w:t>
      </w:r>
      <w:r w:rsidR="00AE0F91" w:rsidRPr="00D053CF">
        <w:rPr>
          <w:bCs w:val="0"/>
          <w:sz w:val="24"/>
          <w:szCs w:val="24"/>
        </w:rPr>
        <w:t>Д</w:t>
      </w:r>
      <w:r w:rsidR="00717F60"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00717F60" w:rsidRPr="00D053CF">
        <w:rPr>
          <w:bCs w:val="0"/>
          <w:sz w:val="24"/>
          <w:szCs w:val="24"/>
        </w:rPr>
        <w:t xml:space="preserve"> </w:t>
      </w:r>
      <w:r w:rsidR="00334620">
        <w:fldChar w:fldCharType="begin"/>
      </w:r>
      <w:r w:rsidR="00334620">
        <w:instrText xml:space="preserve"> REF _Ref440271036 \r \h  \* MERGEFORMAT </w:instrText>
      </w:r>
      <w:r w:rsidR="00334620">
        <w:fldChar w:fldCharType="separate"/>
      </w:r>
      <w:r w:rsidR="00676465" w:rsidRPr="00676465">
        <w:rPr>
          <w:bCs w:val="0"/>
          <w:sz w:val="24"/>
          <w:szCs w:val="24"/>
        </w:rPr>
        <w:t>5.4</w:t>
      </w:r>
      <w:r w:rsidR="00334620">
        <w:fldChar w:fldCharType="end"/>
      </w:r>
      <w:r w:rsidR="00717F60" w:rsidRPr="00D053CF">
        <w:rPr>
          <w:bCs w:val="0"/>
          <w:sz w:val="24"/>
          <w:szCs w:val="24"/>
        </w:rPr>
        <w:t>);</w:t>
      </w:r>
    </w:p>
    <w:p w:rsidR="00420F24"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Документы, подтверждающие соответствие </w:t>
      </w:r>
      <w:r w:rsidR="009C744E" w:rsidRPr="00D053CF">
        <w:rPr>
          <w:bCs w:val="0"/>
          <w:sz w:val="24"/>
          <w:szCs w:val="24"/>
        </w:rPr>
        <w:t>Участник</w:t>
      </w:r>
      <w:r w:rsidRPr="00D053CF">
        <w:rPr>
          <w:bCs w:val="0"/>
          <w:sz w:val="24"/>
          <w:szCs w:val="24"/>
        </w:rPr>
        <w:t xml:space="preserve">а требованиям настоящей </w:t>
      </w:r>
      <w:r w:rsidR="00AE0F91" w:rsidRPr="00D053CF">
        <w:rPr>
          <w:bCs w:val="0"/>
          <w:sz w:val="24"/>
          <w:szCs w:val="24"/>
        </w:rPr>
        <w:t>Д</w:t>
      </w:r>
      <w:r w:rsidRPr="00D053CF">
        <w:rPr>
          <w:bCs w:val="0"/>
          <w:sz w:val="24"/>
          <w:szCs w:val="24"/>
        </w:rPr>
        <w:t>окументации (подраздел</w:t>
      </w:r>
      <w:r w:rsidR="00420F24" w:rsidRPr="00D053CF">
        <w:rPr>
          <w:bCs w:val="0"/>
          <w:sz w:val="24"/>
          <w:szCs w:val="24"/>
        </w:rPr>
        <w:t xml:space="preserve"> </w:t>
      </w:r>
      <w:r w:rsidR="00334620">
        <w:fldChar w:fldCharType="begin"/>
      </w:r>
      <w:r w:rsidR="00334620">
        <w:instrText xml:space="preserve"> REF _Ref191386407 \r \h  \* MERGEFORMAT </w:instrText>
      </w:r>
      <w:r w:rsidR="00334620">
        <w:fldChar w:fldCharType="separate"/>
      </w:r>
      <w:r w:rsidR="00676465" w:rsidRPr="00676465">
        <w:rPr>
          <w:bCs w:val="0"/>
          <w:sz w:val="24"/>
          <w:szCs w:val="24"/>
        </w:rPr>
        <w:t>3.3.8</w:t>
      </w:r>
      <w:r w:rsidR="00334620">
        <w:fldChar w:fldCharType="end"/>
      </w:r>
      <w:r w:rsidR="00FF4BD0" w:rsidRPr="00D053CF">
        <w:rPr>
          <w:bCs w:val="0"/>
          <w:sz w:val="24"/>
          <w:szCs w:val="24"/>
        </w:rPr>
        <w:t>)</w:t>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Протокол разногласий к проекту </w:t>
      </w:r>
      <w:r w:rsidR="00123C70" w:rsidRPr="00D053CF">
        <w:rPr>
          <w:bCs w:val="0"/>
          <w:sz w:val="24"/>
          <w:szCs w:val="24"/>
        </w:rPr>
        <w:t>Договор</w:t>
      </w:r>
      <w:r w:rsidRPr="00D053CF">
        <w:rPr>
          <w:bCs w:val="0"/>
          <w:sz w:val="24"/>
          <w:szCs w:val="24"/>
        </w:rPr>
        <w:t xml:space="preserve">а по форме и в соответствии с инструкциями, приведенными в настоящей </w:t>
      </w:r>
      <w:r w:rsidR="00AE0F91" w:rsidRPr="00D053CF">
        <w:rPr>
          <w:bCs w:val="0"/>
          <w:sz w:val="24"/>
          <w:szCs w:val="24"/>
        </w:rPr>
        <w:t>Д</w:t>
      </w:r>
      <w:r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334620">
        <w:fldChar w:fldCharType="begin"/>
      </w:r>
      <w:r w:rsidR="00334620">
        <w:instrText xml:space="preserve"> REF _Ref93264992 \r \h  \* MERGEFORMAT </w:instrText>
      </w:r>
      <w:r w:rsidR="00334620">
        <w:fldChar w:fldCharType="separate"/>
      </w:r>
      <w:r w:rsidR="00676465" w:rsidRPr="00676465">
        <w:rPr>
          <w:bCs w:val="0"/>
          <w:sz w:val="24"/>
          <w:szCs w:val="24"/>
        </w:rPr>
        <w:t>5.5</w:t>
      </w:r>
      <w:r w:rsidR="00334620">
        <w:fldChar w:fldCharType="end"/>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053CF">
        <w:rPr>
          <w:bCs w:val="0"/>
          <w:sz w:val="24"/>
          <w:szCs w:val="24"/>
        </w:rPr>
        <w:t xml:space="preserve">Иные документы, которые, по мнению </w:t>
      </w:r>
      <w:r w:rsidR="009C744E" w:rsidRPr="00D053CF">
        <w:rPr>
          <w:bCs w:val="0"/>
          <w:sz w:val="24"/>
          <w:szCs w:val="24"/>
        </w:rPr>
        <w:t>Участник</w:t>
      </w:r>
      <w:r w:rsidRPr="00D053C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053CF" w:rsidRDefault="003E4055" w:rsidP="00775238">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D053CF">
        <w:rPr>
          <w:sz w:val="24"/>
          <w:szCs w:val="24"/>
        </w:rPr>
        <w:t>Порядок размещения документов в составе Заявки с составлением описи всех документов с указанием томов и страниц</w:t>
      </w:r>
      <w:r w:rsidR="00717F60" w:rsidRPr="00D053CF">
        <w:rPr>
          <w:bCs w:val="0"/>
          <w:sz w:val="24"/>
          <w:szCs w:val="24"/>
        </w:rPr>
        <w:t>:</w:t>
      </w:r>
      <w:bookmarkEnd w:id="332"/>
    </w:p>
    <w:p w:rsidR="00717F60"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Письмо о подаче оферты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334620">
        <w:fldChar w:fldCharType="begin"/>
      </w:r>
      <w:r w:rsidR="00334620">
        <w:instrText xml:space="preserve"> REF _Ref55336310 \r \h  \* MERGEFORMAT </w:instrText>
      </w:r>
      <w:r w:rsidR="00334620">
        <w:fldChar w:fldCharType="separate"/>
      </w:r>
      <w:r w:rsidR="00676465" w:rsidRPr="00676465">
        <w:rPr>
          <w:bCs w:val="0"/>
          <w:sz w:val="24"/>
          <w:szCs w:val="24"/>
          <w:lang w:eastAsia="ru-RU"/>
        </w:rPr>
        <w:t>5.1</w:t>
      </w:r>
      <w:r w:rsidR="00334620">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sz w:val="24"/>
          <w:szCs w:val="24"/>
        </w:rPr>
      </w:pPr>
      <w:r w:rsidRPr="00D053CF">
        <w:rPr>
          <w:sz w:val="24"/>
          <w:szCs w:val="24"/>
        </w:rPr>
        <w:t xml:space="preserve">Антикоррупционные обязательства (подраздел </w:t>
      </w:r>
      <w:r w:rsidR="00334620">
        <w:fldChar w:fldCharType="begin"/>
      </w:r>
      <w:r w:rsidR="00334620">
        <w:instrText xml:space="preserve"> REF _Ref440271964 \r \h  \* MERGEFORMAT </w:instrText>
      </w:r>
      <w:r w:rsidR="00334620">
        <w:fldChar w:fldCharType="separate"/>
      </w:r>
      <w:r w:rsidR="00676465" w:rsidRPr="00676465">
        <w:rPr>
          <w:sz w:val="24"/>
          <w:szCs w:val="24"/>
        </w:rPr>
        <w:t>5.1.3</w:t>
      </w:r>
      <w:r w:rsidR="00334620">
        <w:fldChar w:fldCharType="end"/>
      </w:r>
      <w:r w:rsidRPr="00D053CF">
        <w:rPr>
          <w:sz w:val="24"/>
          <w:szCs w:val="24"/>
        </w:rPr>
        <w:t>);</w:t>
      </w:r>
    </w:p>
    <w:p w:rsidR="00F463E8" w:rsidRPr="00D053CF" w:rsidRDefault="003E4055" w:rsidP="00D75CA2">
      <w:pPr>
        <w:widowControl w:val="0"/>
        <w:numPr>
          <w:ilvl w:val="0"/>
          <w:numId w:val="5"/>
        </w:numPr>
        <w:tabs>
          <w:tab w:val="left" w:pos="540"/>
        </w:tabs>
        <w:overflowPunct w:val="0"/>
        <w:autoSpaceDE w:val="0"/>
        <w:spacing w:line="264" w:lineRule="auto"/>
        <w:ind w:hanging="540"/>
        <w:rPr>
          <w:bCs w:val="0"/>
          <w:sz w:val="24"/>
          <w:szCs w:val="24"/>
        </w:rPr>
      </w:pPr>
      <w:r w:rsidRPr="00D053CF">
        <w:rPr>
          <w:sz w:val="24"/>
          <w:szCs w:val="24"/>
        </w:rPr>
        <w:t xml:space="preserve">Документ(ы) в соответствии с </w:t>
      </w:r>
      <w:proofErr w:type="spellStart"/>
      <w:r w:rsidRPr="00D053CF">
        <w:rPr>
          <w:sz w:val="24"/>
          <w:szCs w:val="24"/>
        </w:rPr>
        <w:t>пп</w:t>
      </w:r>
      <w:proofErr w:type="spellEnd"/>
      <w:r w:rsidRPr="00D053CF">
        <w:rPr>
          <w:sz w:val="24"/>
          <w:szCs w:val="24"/>
        </w:rPr>
        <w:t xml:space="preserve">. </w:t>
      </w:r>
      <w:r w:rsidR="00334620">
        <w:fldChar w:fldCharType="begin"/>
      </w:r>
      <w:r w:rsidR="00334620">
        <w:instrText xml:space="preserve"> REF _Ref440279062 \r \h  \* MERGEFORMAT </w:instrText>
      </w:r>
      <w:r w:rsidR="00334620">
        <w:fldChar w:fldCharType="separate"/>
      </w:r>
      <w:r w:rsidR="00676465" w:rsidRPr="00676465">
        <w:rPr>
          <w:sz w:val="24"/>
          <w:szCs w:val="24"/>
        </w:rPr>
        <w:t>а)</w:t>
      </w:r>
      <w:r w:rsidR="00334620">
        <w:fldChar w:fldCharType="end"/>
      </w:r>
      <w:r w:rsidR="00F463E8" w:rsidRPr="00D053CF">
        <w:rPr>
          <w:sz w:val="24"/>
          <w:szCs w:val="24"/>
        </w:rPr>
        <w:t xml:space="preserve"> п. </w:t>
      </w:r>
      <w:r w:rsidR="00334620">
        <w:fldChar w:fldCharType="begin"/>
      </w:r>
      <w:r w:rsidR="00334620">
        <w:instrText xml:space="preserve"> REF _Ref306005578 \r \h  \* MERGEFORMAT </w:instrText>
      </w:r>
      <w:r w:rsidR="00334620">
        <w:fldChar w:fldCharType="separate"/>
      </w:r>
      <w:r w:rsidR="00676465" w:rsidRPr="00676465">
        <w:rPr>
          <w:sz w:val="24"/>
          <w:szCs w:val="24"/>
        </w:rPr>
        <w:t>3.3.8.3</w:t>
      </w:r>
      <w:r w:rsidR="00334620">
        <w:fldChar w:fldCharType="end"/>
      </w:r>
      <w:r w:rsidR="00F463E8" w:rsidRPr="00D053CF">
        <w:rPr>
          <w:sz w:val="24"/>
          <w:szCs w:val="24"/>
        </w:rPr>
        <w:t>;</w:t>
      </w:r>
    </w:p>
    <w:p w:rsidR="003E4055" w:rsidRPr="00D053CF" w:rsidRDefault="003E4055" w:rsidP="003E4055">
      <w:pPr>
        <w:widowControl w:val="0"/>
        <w:numPr>
          <w:ilvl w:val="0"/>
          <w:numId w:val="5"/>
        </w:numPr>
        <w:tabs>
          <w:tab w:val="left" w:pos="540"/>
        </w:tabs>
        <w:overflowPunct w:val="0"/>
        <w:autoSpaceDE w:val="0"/>
        <w:spacing w:after="100" w:line="264" w:lineRule="auto"/>
        <w:ind w:left="539" w:hanging="539"/>
        <w:rPr>
          <w:bCs w:val="0"/>
          <w:sz w:val="24"/>
          <w:szCs w:val="24"/>
        </w:rPr>
      </w:pPr>
      <w:r w:rsidRPr="00D053CF">
        <w:rPr>
          <w:bCs w:val="0"/>
          <w:sz w:val="24"/>
          <w:szCs w:val="24"/>
        </w:rPr>
        <w:t>Техническое предложение (</w:t>
      </w:r>
      <w:r w:rsidRPr="00D053CF">
        <w:rPr>
          <w:bCs w:val="0"/>
          <w:sz w:val="24"/>
          <w:szCs w:val="24"/>
          <w:lang w:eastAsia="ru-RU"/>
        </w:rPr>
        <w:t xml:space="preserve">подраздел </w:t>
      </w:r>
      <w:r w:rsidR="00334620">
        <w:fldChar w:fldCharType="begin"/>
      </w:r>
      <w:r w:rsidR="00334620">
        <w:instrText xml:space="preserve"> REF _Ref86826666 \r \h  \* MERGEFORMAT </w:instrText>
      </w:r>
      <w:r w:rsidR="00334620">
        <w:fldChar w:fldCharType="separate"/>
      </w:r>
      <w:r w:rsidR="00676465" w:rsidRPr="00676465">
        <w:rPr>
          <w:bCs w:val="0"/>
          <w:sz w:val="24"/>
          <w:szCs w:val="24"/>
          <w:lang w:eastAsia="ru-RU"/>
        </w:rPr>
        <w:t>5.3</w:t>
      </w:r>
      <w:r w:rsidR="00334620">
        <w:fldChar w:fldCharType="end"/>
      </w:r>
      <w:r w:rsidR="008E2D7D">
        <w:rPr>
          <w:bCs w:val="0"/>
          <w:sz w:val="24"/>
          <w:szCs w:val="24"/>
        </w:rPr>
        <w:t>)</w:t>
      </w:r>
      <w:r w:rsidRPr="00D053CF">
        <w:rPr>
          <w:bCs w:val="0"/>
          <w:sz w:val="24"/>
          <w:szCs w:val="24"/>
        </w:rPr>
        <w:t xml:space="preserve"> оформля</w:t>
      </w:r>
      <w:r w:rsidR="00716D4E" w:rsidRPr="00D053CF">
        <w:rPr>
          <w:bCs w:val="0"/>
          <w:sz w:val="24"/>
          <w:szCs w:val="24"/>
        </w:rPr>
        <w:t>е</w:t>
      </w:r>
      <w:r w:rsidRPr="00D053CF">
        <w:rPr>
          <w:bCs w:val="0"/>
          <w:sz w:val="24"/>
          <w:szCs w:val="24"/>
        </w:rPr>
        <w:t>тся отдельным архивом «Техническое пр</w:t>
      </w:r>
      <w:r w:rsidR="00A70572" w:rsidRPr="00D053CF">
        <w:rPr>
          <w:bCs w:val="0"/>
          <w:sz w:val="24"/>
          <w:szCs w:val="24"/>
        </w:rPr>
        <w:t>едложение Участника __________»;</w:t>
      </w:r>
    </w:p>
    <w:p w:rsidR="003E4055" w:rsidRPr="00E21EE5"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Сводная таблица стоимости</w:t>
      </w:r>
      <w:r w:rsidRPr="00D053CF">
        <w:rPr>
          <w:b/>
          <w:szCs w:val="24"/>
        </w:rPr>
        <w:t xml:space="preserve"> </w:t>
      </w:r>
      <w:r w:rsidRPr="00D053CF">
        <w:rPr>
          <w:bCs w:val="0"/>
          <w:sz w:val="24"/>
          <w:szCs w:val="24"/>
        </w:rPr>
        <w:t>поставок (</w:t>
      </w:r>
      <w:r w:rsidRPr="00E21EE5">
        <w:rPr>
          <w:bCs w:val="0"/>
          <w:spacing w:val="-2"/>
          <w:sz w:val="24"/>
          <w:szCs w:val="24"/>
        </w:rPr>
        <w:t>под</w:t>
      </w:r>
      <w:r w:rsidRPr="00E21EE5">
        <w:rPr>
          <w:bCs w:val="0"/>
          <w:sz w:val="24"/>
          <w:szCs w:val="24"/>
        </w:rPr>
        <w:t>раздел</w:t>
      </w:r>
      <w:r w:rsidRPr="00E21EE5">
        <w:rPr>
          <w:bCs w:val="0"/>
          <w:sz w:val="24"/>
          <w:szCs w:val="24"/>
          <w:lang w:eastAsia="ru-RU"/>
        </w:rPr>
        <w:t xml:space="preserve"> </w:t>
      </w:r>
      <w:r w:rsidR="00334620" w:rsidRPr="00E21EE5">
        <w:rPr>
          <w:sz w:val="24"/>
          <w:szCs w:val="24"/>
        </w:rPr>
        <w:fldChar w:fldCharType="begin"/>
      </w:r>
      <w:r w:rsidR="00334620" w:rsidRPr="00E21EE5">
        <w:rPr>
          <w:sz w:val="24"/>
          <w:szCs w:val="24"/>
        </w:rPr>
        <w:instrText xml:space="preserve"> REF _Ref440274913 \r \h  \* MERGEFORMAT </w:instrText>
      </w:r>
      <w:r w:rsidR="00334620" w:rsidRPr="00E21EE5">
        <w:rPr>
          <w:sz w:val="24"/>
          <w:szCs w:val="24"/>
        </w:rPr>
      </w:r>
      <w:r w:rsidR="00334620" w:rsidRPr="00E21EE5">
        <w:rPr>
          <w:sz w:val="24"/>
          <w:szCs w:val="24"/>
        </w:rPr>
        <w:fldChar w:fldCharType="separate"/>
      </w:r>
      <w:r w:rsidR="00676465" w:rsidRPr="00676465">
        <w:rPr>
          <w:bCs w:val="0"/>
          <w:sz w:val="24"/>
          <w:szCs w:val="24"/>
          <w:lang w:eastAsia="ru-RU"/>
        </w:rPr>
        <w:t>5.2</w:t>
      </w:r>
      <w:r w:rsidR="00334620" w:rsidRPr="00E21EE5">
        <w:rPr>
          <w:sz w:val="24"/>
          <w:szCs w:val="24"/>
        </w:rPr>
        <w:fldChar w:fldCharType="end"/>
      </w:r>
      <w:r w:rsidRPr="00E21EE5">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График выполнения 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334620">
        <w:fldChar w:fldCharType="begin"/>
      </w:r>
      <w:r w:rsidR="00334620">
        <w:instrText xml:space="preserve"> REF _Ref440274902 \r \h  \* MERGEFORMAT </w:instrText>
      </w:r>
      <w:r w:rsidR="00334620">
        <w:fldChar w:fldCharType="separate"/>
      </w:r>
      <w:r w:rsidR="00676465" w:rsidRPr="00676465">
        <w:rPr>
          <w:bCs w:val="0"/>
          <w:sz w:val="24"/>
          <w:szCs w:val="24"/>
          <w:lang w:eastAsia="ru-RU"/>
        </w:rPr>
        <w:t>5.4</w:t>
      </w:r>
      <w:r w:rsidR="00334620">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Протокол разногласий к проекту Договора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334620">
        <w:fldChar w:fldCharType="begin"/>
      </w:r>
      <w:r w:rsidR="00334620">
        <w:instrText xml:space="preserve"> REF _Ref93264992 \r \h  \* MERGEFORMAT </w:instrText>
      </w:r>
      <w:r w:rsidR="00334620">
        <w:fldChar w:fldCharType="separate"/>
      </w:r>
      <w:r w:rsidR="00676465" w:rsidRPr="00676465">
        <w:rPr>
          <w:bCs w:val="0"/>
          <w:sz w:val="24"/>
          <w:szCs w:val="24"/>
          <w:lang w:eastAsia="ru-RU"/>
        </w:rPr>
        <w:t>5.5</w:t>
      </w:r>
      <w:r w:rsidR="00334620">
        <w:fldChar w:fldCharType="end"/>
      </w:r>
      <w:r w:rsidRPr="00D053CF">
        <w:rPr>
          <w:bCs w:val="0"/>
          <w:sz w:val="24"/>
          <w:szCs w:val="24"/>
          <w:lang w:eastAsia="ru-RU"/>
        </w:rPr>
        <w:t>)</w:t>
      </w:r>
      <w:r w:rsidR="00A70572" w:rsidRPr="00D053CF">
        <w:rPr>
          <w:bCs w:val="0"/>
          <w:sz w:val="24"/>
          <w:szCs w:val="24"/>
        </w:rPr>
        <w:t>;</w:t>
      </w:r>
    </w:p>
    <w:p w:rsidR="00043152"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Анкета </w:t>
      </w:r>
      <w:r w:rsidR="009C744E" w:rsidRPr="00D053CF">
        <w:rPr>
          <w:bCs w:val="0"/>
          <w:sz w:val="24"/>
          <w:szCs w:val="24"/>
        </w:rPr>
        <w:t>Участник</w:t>
      </w:r>
      <w:r w:rsidRPr="00D053CF">
        <w:rPr>
          <w:bCs w:val="0"/>
          <w:sz w:val="24"/>
          <w:szCs w:val="24"/>
        </w:rPr>
        <w:t>а запроса предложений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334620">
        <w:fldChar w:fldCharType="begin"/>
      </w:r>
      <w:r w:rsidR="00334620">
        <w:instrText xml:space="preserve"> REF _Ref444162540 \r \h  \* MERGEFORMAT </w:instrText>
      </w:r>
      <w:r w:rsidR="00334620">
        <w:fldChar w:fldCharType="separate"/>
      </w:r>
      <w:r w:rsidR="00676465" w:rsidRPr="00676465">
        <w:rPr>
          <w:bCs w:val="0"/>
          <w:sz w:val="24"/>
          <w:szCs w:val="24"/>
          <w:lang w:eastAsia="ru-RU"/>
        </w:rPr>
        <w:t>5.6.1</w:t>
      </w:r>
      <w:r w:rsidR="00334620">
        <w:fldChar w:fldCharType="end"/>
      </w:r>
      <w:r w:rsidRPr="00D053CF">
        <w:rPr>
          <w:bCs w:val="0"/>
          <w:sz w:val="24"/>
          <w:szCs w:val="24"/>
        </w:rPr>
        <w:t>)</w:t>
      </w:r>
      <w:r w:rsidR="00A70572" w:rsidRPr="00D053CF">
        <w:rPr>
          <w:bCs w:val="0"/>
          <w:sz w:val="24"/>
          <w:szCs w:val="24"/>
        </w:rPr>
        <w:t>;</w:t>
      </w:r>
    </w:p>
    <w:p w:rsidR="00717F60" w:rsidRPr="00843363" w:rsidRDefault="007E29D1" w:rsidP="00D75CA2">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w:t>
      </w:r>
      <w:proofErr w:type="spellStart"/>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5C2043">
        <w:fldChar w:fldCharType="begin"/>
      </w:r>
      <w:r>
        <w:rPr>
          <w:sz w:val="24"/>
          <w:szCs w:val="24"/>
        </w:rPr>
        <w:instrText xml:space="preserve"> REF _Ref491181272 \r \h </w:instrText>
      </w:r>
      <w:r w:rsidR="005C2043">
        <w:fldChar w:fldCharType="separate"/>
      </w:r>
      <w:r w:rsidR="00676465">
        <w:rPr>
          <w:sz w:val="24"/>
          <w:szCs w:val="24"/>
        </w:rPr>
        <w:t>5.6.2</w:t>
      </w:r>
      <w:r w:rsidR="005C2043">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717F60" w:rsidRPr="00843363">
        <w:rPr>
          <w:bCs w:val="0"/>
          <w:sz w:val="24"/>
          <w:szCs w:val="24"/>
        </w:rPr>
        <w:t>;</w:t>
      </w:r>
    </w:p>
    <w:p w:rsidR="00717F60" w:rsidRPr="00D053C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Документы, подтверждающие </w:t>
      </w:r>
      <w:r w:rsidR="003E4055" w:rsidRPr="00D053CF">
        <w:rPr>
          <w:bCs w:val="0"/>
          <w:sz w:val="24"/>
          <w:szCs w:val="24"/>
        </w:rPr>
        <w:t xml:space="preserve">соответствие требованиям, предъявляемым к Участнику </w:t>
      </w:r>
      <w:r w:rsidR="00D90031" w:rsidRPr="00D053CF">
        <w:rPr>
          <w:bCs w:val="0"/>
          <w:sz w:val="24"/>
          <w:szCs w:val="24"/>
        </w:rPr>
        <w:t xml:space="preserve">(подраздел </w:t>
      </w:r>
      <w:r w:rsidR="00334620">
        <w:fldChar w:fldCharType="begin"/>
      </w:r>
      <w:r w:rsidR="00334620">
        <w:instrText xml:space="preserve"> REF _Ref306005578 \r \h  \* MERGEFORMAT </w:instrText>
      </w:r>
      <w:r w:rsidR="00334620">
        <w:fldChar w:fldCharType="separate"/>
      </w:r>
      <w:r w:rsidR="00676465" w:rsidRPr="00676465">
        <w:rPr>
          <w:bCs w:val="0"/>
          <w:sz w:val="24"/>
          <w:szCs w:val="24"/>
        </w:rPr>
        <w:t>3.3.8.3</w:t>
      </w:r>
      <w:r w:rsidR="00334620">
        <w:fldChar w:fldCharType="end"/>
      </w:r>
      <w:r w:rsidR="00F463E8" w:rsidRPr="00D053CF">
        <w:rPr>
          <w:bCs w:val="0"/>
          <w:sz w:val="24"/>
          <w:szCs w:val="24"/>
        </w:rPr>
        <w:t>, за исключением документ</w:t>
      </w:r>
      <w:r w:rsidR="00EE4285" w:rsidRPr="00D053CF">
        <w:rPr>
          <w:bCs w:val="0"/>
          <w:sz w:val="24"/>
          <w:szCs w:val="24"/>
        </w:rPr>
        <w:t>ов, указанных</w:t>
      </w:r>
      <w:r w:rsidR="00F463E8" w:rsidRPr="00D053CF">
        <w:rPr>
          <w:bCs w:val="0"/>
          <w:sz w:val="24"/>
          <w:szCs w:val="24"/>
        </w:rPr>
        <w:t xml:space="preserve"> в </w:t>
      </w:r>
      <w:proofErr w:type="spellStart"/>
      <w:r w:rsidR="00F463E8" w:rsidRPr="00D053CF">
        <w:rPr>
          <w:sz w:val="24"/>
          <w:szCs w:val="24"/>
        </w:rPr>
        <w:t>пп</w:t>
      </w:r>
      <w:proofErr w:type="spellEnd"/>
      <w:r w:rsidR="00F463E8" w:rsidRPr="00D053CF">
        <w:rPr>
          <w:sz w:val="24"/>
          <w:szCs w:val="24"/>
        </w:rPr>
        <w:t xml:space="preserve">. </w:t>
      </w:r>
      <w:r w:rsidR="00334620">
        <w:fldChar w:fldCharType="begin"/>
      </w:r>
      <w:r w:rsidR="00334620">
        <w:instrText xml:space="preserve"> REF _Ref440279062 \r \h  \* MERGEFORMAT </w:instrText>
      </w:r>
      <w:r w:rsidR="00334620">
        <w:fldChar w:fldCharType="separate"/>
      </w:r>
      <w:r w:rsidR="00676465" w:rsidRPr="00676465">
        <w:rPr>
          <w:sz w:val="24"/>
          <w:szCs w:val="24"/>
        </w:rPr>
        <w:t>а)</w:t>
      </w:r>
      <w:r w:rsidR="00334620">
        <w:fldChar w:fldCharType="end"/>
      </w:r>
      <w:r w:rsidR="00EE4285" w:rsidRPr="00D053CF">
        <w:rPr>
          <w:sz w:val="24"/>
          <w:szCs w:val="24"/>
        </w:rPr>
        <w:t xml:space="preserve">, </w:t>
      </w:r>
      <w:r w:rsidR="00334620">
        <w:fldChar w:fldCharType="begin"/>
      </w:r>
      <w:r w:rsidR="00334620">
        <w:instrText xml:space="preserve"> REF _Ref440372317 \r \h  \* MERGEFORMAT </w:instrText>
      </w:r>
      <w:r w:rsidR="00334620">
        <w:fldChar w:fldCharType="separate"/>
      </w:r>
      <w:r w:rsidR="00676465" w:rsidRPr="00676465">
        <w:rPr>
          <w:sz w:val="24"/>
          <w:szCs w:val="24"/>
        </w:rPr>
        <w:t>в)</w:t>
      </w:r>
      <w:r w:rsidR="00334620">
        <w:fldChar w:fldCharType="end"/>
      </w:r>
      <w:r w:rsidR="00D34BD2" w:rsidRPr="00D053CF">
        <w:rPr>
          <w:sz w:val="24"/>
          <w:szCs w:val="24"/>
        </w:rPr>
        <w:t xml:space="preserve">, </w:t>
      </w:r>
      <w:r w:rsidR="00334620">
        <w:fldChar w:fldCharType="begin"/>
      </w:r>
      <w:r w:rsidR="00334620">
        <w:instrText xml:space="preserve"> REF _Ref440371826 \r \h  \* MERGEFORMAT </w:instrText>
      </w:r>
      <w:r w:rsidR="00334620">
        <w:fldChar w:fldCharType="separate"/>
      </w:r>
      <w:r w:rsidR="00676465" w:rsidRPr="00676465">
        <w:rPr>
          <w:sz w:val="24"/>
          <w:szCs w:val="24"/>
        </w:rPr>
        <w:t>е)</w:t>
      </w:r>
      <w:r w:rsidR="00334620">
        <w:fldChar w:fldCharType="end"/>
      </w:r>
      <w:r w:rsidR="00EE4285" w:rsidRPr="00D053CF">
        <w:rPr>
          <w:sz w:val="24"/>
          <w:szCs w:val="24"/>
        </w:rPr>
        <w:t xml:space="preserve">, </w:t>
      </w:r>
      <w:r w:rsidR="00334620">
        <w:fldChar w:fldCharType="begin"/>
      </w:r>
      <w:r w:rsidR="00334620">
        <w:instrText xml:space="preserve"> REF _Ref440371846 \r \h  \* MERGEFORMAT </w:instrText>
      </w:r>
      <w:r w:rsidR="00334620">
        <w:fldChar w:fldCharType="separate"/>
      </w:r>
      <w:r w:rsidR="00676465" w:rsidRPr="00676465">
        <w:rPr>
          <w:sz w:val="24"/>
          <w:szCs w:val="24"/>
        </w:rPr>
        <w:t>ж)</w:t>
      </w:r>
      <w:r w:rsidR="00334620">
        <w:fldChar w:fldCharType="end"/>
      </w:r>
      <w:r w:rsidR="00F463E8" w:rsidRPr="00D053CF">
        <w:rPr>
          <w:sz w:val="24"/>
          <w:szCs w:val="24"/>
        </w:rPr>
        <w:t xml:space="preserve"> п. </w:t>
      </w:r>
      <w:r w:rsidR="00334620">
        <w:fldChar w:fldCharType="begin"/>
      </w:r>
      <w:r w:rsidR="00334620">
        <w:instrText xml:space="preserve"> REF _Ref306005578 \r \h  \* MERGEFORMAT </w:instrText>
      </w:r>
      <w:r w:rsidR="00334620">
        <w:fldChar w:fldCharType="separate"/>
      </w:r>
      <w:r w:rsidR="00676465" w:rsidRPr="00676465">
        <w:rPr>
          <w:sz w:val="24"/>
          <w:szCs w:val="24"/>
        </w:rPr>
        <w:t>3.3.8.3</w:t>
      </w:r>
      <w:r w:rsidR="00334620">
        <w:fldChar w:fldCharType="end"/>
      </w:r>
      <w:r w:rsidR="00D90031" w:rsidRPr="00D053CF">
        <w:rPr>
          <w:bCs w:val="0"/>
          <w:sz w:val="24"/>
          <w:szCs w:val="24"/>
        </w:rPr>
        <w:t>)</w:t>
      </w:r>
      <w:r w:rsidRPr="00D053CF">
        <w:rPr>
          <w:bCs w:val="0"/>
          <w:sz w:val="24"/>
          <w:szCs w:val="24"/>
        </w:rPr>
        <w:t>;</w:t>
      </w:r>
    </w:p>
    <w:p w:rsidR="000E746F" w:rsidRPr="00D053CF" w:rsidRDefault="007813AA"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334620">
        <w:fldChar w:fldCharType="begin"/>
      </w:r>
      <w:r w:rsidR="00334620">
        <w:instrText xml:space="preserve"> REF _Ref462233515 \r \h  \* MERGEFORMAT </w:instrText>
      </w:r>
      <w:r w:rsidR="00334620">
        <w:fldChar w:fldCharType="separate"/>
      </w:r>
      <w:r w:rsidR="00676465" w:rsidRPr="00676465">
        <w:rPr>
          <w:bCs w:val="0"/>
          <w:sz w:val="24"/>
          <w:szCs w:val="24"/>
        </w:rPr>
        <w:t>3.3.10.7</w:t>
      </w:r>
      <w:r w:rsidR="00334620">
        <w:fldChar w:fldCharType="end"/>
      </w:r>
      <w:r w:rsidRPr="00D053CF">
        <w:rPr>
          <w:sz w:val="24"/>
          <w:szCs w:val="24"/>
        </w:rPr>
        <w:t>.</w:t>
      </w:r>
      <w:r w:rsidRPr="00D053CF">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D053CF"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D053CF">
        <w:rPr>
          <w:bCs w:val="0"/>
          <w:sz w:val="24"/>
          <w:szCs w:val="24"/>
        </w:rPr>
        <w:t>Участник</w:t>
      </w:r>
      <w:r w:rsidR="00717F60" w:rsidRPr="00D053CF">
        <w:rPr>
          <w:bCs w:val="0"/>
          <w:sz w:val="24"/>
          <w:szCs w:val="24"/>
        </w:rPr>
        <w:t xml:space="preserve"> имеет право подать только одну </w:t>
      </w:r>
      <w:r w:rsidR="004B5EB3" w:rsidRPr="00D053CF">
        <w:rPr>
          <w:bCs w:val="0"/>
          <w:sz w:val="24"/>
          <w:szCs w:val="24"/>
        </w:rPr>
        <w:t>Заявк</w:t>
      </w:r>
      <w:r w:rsidR="00717F60" w:rsidRPr="00D053CF">
        <w:rPr>
          <w:bCs w:val="0"/>
          <w:sz w:val="24"/>
          <w:szCs w:val="24"/>
        </w:rPr>
        <w:t xml:space="preserve">у. В случае нарушения этого требования все </w:t>
      </w:r>
      <w:r w:rsidR="004B5EB3" w:rsidRPr="00D053CF">
        <w:rPr>
          <w:bCs w:val="0"/>
          <w:sz w:val="24"/>
          <w:szCs w:val="24"/>
        </w:rPr>
        <w:t>Заявк</w:t>
      </w:r>
      <w:r w:rsidR="00717F60" w:rsidRPr="00D053CF">
        <w:rPr>
          <w:bCs w:val="0"/>
          <w:sz w:val="24"/>
          <w:szCs w:val="24"/>
        </w:rPr>
        <w:t xml:space="preserve">и такого </w:t>
      </w:r>
      <w:r w:rsidRPr="00D053CF">
        <w:rPr>
          <w:bCs w:val="0"/>
          <w:sz w:val="24"/>
          <w:szCs w:val="24"/>
        </w:rPr>
        <w:t>Участник</w:t>
      </w:r>
      <w:r w:rsidR="00717F60" w:rsidRPr="00D053CF">
        <w:rPr>
          <w:bCs w:val="0"/>
          <w:sz w:val="24"/>
          <w:szCs w:val="24"/>
        </w:rPr>
        <w:t>а отклоняются без рассмотрения по существу.</w:t>
      </w:r>
      <w:bookmarkEnd w:id="333"/>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формы, указанные в разделе </w:t>
      </w:r>
      <w:r w:rsidR="00334620">
        <w:fldChar w:fldCharType="begin"/>
      </w:r>
      <w:r w:rsidR="00334620">
        <w:instrText xml:space="preserve"> REF _Ref440270602 \r \h  \* MERGEFORMAT </w:instrText>
      </w:r>
      <w:r w:rsidR="00334620">
        <w:fldChar w:fldCharType="separate"/>
      </w:r>
      <w:r w:rsidR="00676465">
        <w:t>5</w:t>
      </w:r>
      <w:r w:rsidR="00334620">
        <w:fldChar w:fldCharType="end"/>
      </w:r>
      <w:r w:rsidRPr="00D053C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053CF"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Заявк</w:t>
      </w:r>
      <w:r w:rsidR="00717F60" w:rsidRPr="00D053CF">
        <w:rPr>
          <w:bCs w:val="0"/>
          <w:sz w:val="24"/>
          <w:szCs w:val="24"/>
        </w:rPr>
        <w:t xml:space="preserve">а должна быть подготовлена в электронной форме с использованием функционала ЭТП (подраздел </w:t>
      </w:r>
      <w:r w:rsidR="00334620">
        <w:fldChar w:fldCharType="begin"/>
      </w:r>
      <w:r w:rsidR="00334620">
        <w:instrText xml:space="preserve"> REF _Ref191386419 \n \h  \* MERGEFORMAT </w:instrText>
      </w:r>
      <w:r w:rsidR="00334620">
        <w:fldChar w:fldCharType="separate"/>
      </w:r>
      <w:r w:rsidR="00676465" w:rsidRPr="00676465">
        <w:rPr>
          <w:bCs w:val="0"/>
          <w:sz w:val="24"/>
          <w:szCs w:val="24"/>
        </w:rPr>
        <w:t>3.3.2</w:t>
      </w:r>
      <w:r w:rsidR="00334620">
        <w:fldChar w:fldCharType="end"/>
      </w:r>
      <w:r w:rsidR="00717F60" w:rsidRPr="00D053CF">
        <w:rPr>
          <w:bCs w:val="0"/>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sidRPr="00D053CF">
        <w:rPr>
          <w:bCs w:val="0"/>
          <w:sz w:val="24"/>
          <w:szCs w:val="24"/>
        </w:rPr>
        <w:t>копия</w:t>
      </w:r>
      <w:r w:rsidRPr="00D053CF">
        <w:rPr>
          <w:bCs w:val="0"/>
          <w:sz w:val="24"/>
          <w:szCs w:val="24"/>
        </w:rPr>
        <w:t xml:space="preserve"> </w:t>
      </w:r>
      <w:r w:rsidR="003E4055" w:rsidRPr="00D053CF">
        <w:rPr>
          <w:bCs w:val="0"/>
          <w:szCs w:val="24"/>
        </w:rPr>
        <w:t xml:space="preserve">доверенности </w:t>
      </w:r>
      <w:r w:rsidRPr="00D053CF">
        <w:rPr>
          <w:bCs w:val="0"/>
          <w:sz w:val="24"/>
          <w:szCs w:val="24"/>
        </w:rPr>
        <w:t xml:space="preserve">прикладывается к </w:t>
      </w:r>
      <w:r w:rsidR="00424EE0" w:rsidRPr="00D053CF">
        <w:rPr>
          <w:bCs w:val="0"/>
          <w:sz w:val="24"/>
          <w:szCs w:val="24"/>
        </w:rPr>
        <w:t>Заявке</w:t>
      </w:r>
      <w:r w:rsidRPr="00D053CF">
        <w:rPr>
          <w:bCs w:val="0"/>
          <w:sz w:val="24"/>
          <w:szCs w:val="24"/>
        </w:rPr>
        <w:t>.</w:t>
      </w:r>
      <w:bookmarkEnd w:id="334"/>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должен быть скреплен печатью Участника.</w:t>
      </w:r>
      <w:bookmarkEnd w:id="335"/>
      <w:bookmarkEnd w:id="336"/>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sz w:val="24"/>
          <w:szCs w:val="24"/>
        </w:rPr>
        <w:t xml:space="preserve">В случае предоставления ложной информации организатор отклонит </w:t>
      </w:r>
      <w:r w:rsidR="00A23A59" w:rsidRPr="00D053CF">
        <w:rPr>
          <w:sz w:val="24"/>
          <w:szCs w:val="24"/>
        </w:rPr>
        <w:t>Заявку</w:t>
      </w:r>
      <w:r w:rsidRPr="00D053CF">
        <w:rPr>
          <w:sz w:val="24"/>
          <w:szCs w:val="24"/>
        </w:rPr>
        <w:t xml:space="preserve"> </w:t>
      </w:r>
      <w:r w:rsidR="000E5AC7" w:rsidRPr="00D053CF">
        <w:rPr>
          <w:sz w:val="24"/>
          <w:szCs w:val="24"/>
        </w:rPr>
        <w:t>Участника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337" w:name="_Ref440271182"/>
      <w:r w:rsidRPr="00D053CF">
        <w:rPr>
          <w:sz w:val="24"/>
          <w:szCs w:val="24"/>
        </w:rPr>
        <w:t xml:space="preserve">В целях подтверждения выполнения требований технического задания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334620">
        <w:fldChar w:fldCharType="begin"/>
      </w:r>
      <w:r w:rsidR="00334620">
        <w:instrText xml:space="preserve"> REF _Ref86826666 \r \h  \* MERGEFORMAT </w:instrText>
      </w:r>
      <w:r w:rsidR="00334620">
        <w:fldChar w:fldCharType="separate"/>
      </w:r>
      <w:r w:rsidR="00676465" w:rsidRPr="00676465">
        <w:rPr>
          <w:bCs w:val="0"/>
          <w:spacing w:val="-1"/>
          <w:sz w:val="24"/>
          <w:szCs w:val="24"/>
        </w:rPr>
        <w:t>5.3</w:t>
      </w:r>
      <w:r w:rsidR="00334620">
        <w:fldChar w:fldCharType="end"/>
      </w:r>
      <w:r w:rsidR="00B71B9D" w:rsidRPr="00D053CF">
        <w:rPr>
          <w:bCs w:val="0"/>
          <w:spacing w:val="-1"/>
          <w:sz w:val="24"/>
          <w:szCs w:val="24"/>
        </w:rPr>
        <w:t>)</w:t>
      </w:r>
      <w:r w:rsidRPr="00D053C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r w:rsidR="00F80279" w:rsidRPr="00D053CF">
        <w:rPr>
          <w:sz w:val="24"/>
          <w:szCs w:val="24"/>
        </w:rPr>
        <w:t>Заявка</w:t>
      </w:r>
      <w:r w:rsidRPr="00D053CF">
        <w:rPr>
          <w:sz w:val="24"/>
          <w:szCs w:val="24"/>
        </w:rPr>
        <w:t xml:space="preserve"> будет отклонен</w:t>
      </w:r>
      <w:r w:rsidR="00F80279" w:rsidRPr="00D053CF">
        <w:rPr>
          <w:sz w:val="24"/>
          <w:szCs w:val="24"/>
        </w:rPr>
        <w:t>а</w:t>
      </w:r>
      <w:r w:rsidRPr="00D053CF">
        <w:rPr>
          <w:sz w:val="24"/>
          <w:szCs w:val="24"/>
        </w:rPr>
        <w:t>, если в Техническом предложении не будет отражена вышеуказанная информация.</w:t>
      </w:r>
      <w:bookmarkEnd w:id="337"/>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Если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334620">
        <w:fldChar w:fldCharType="begin"/>
      </w:r>
      <w:r w:rsidR="00334620">
        <w:instrText xml:space="preserve"> REF _Ref86826666 \r \h  \* MERGEFORMAT </w:instrText>
      </w:r>
      <w:r w:rsidR="00334620">
        <w:fldChar w:fldCharType="separate"/>
      </w:r>
      <w:r w:rsidR="00676465" w:rsidRPr="00676465">
        <w:rPr>
          <w:bCs w:val="0"/>
          <w:spacing w:val="-1"/>
          <w:sz w:val="24"/>
          <w:szCs w:val="24"/>
        </w:rPr>
        <w:t>5.3</w:t>
      </w:r>
      <w:r w:rsidR="00334620">
        <w:fldChar w:fldCharType="end"/>
      </w:r>
      <w:r w:rsidR="00B71B9D" w:rsidRPr="00D053CF">
        <w:rPr>
          <w:bCs w:val="0"/>
          <w:spacing w:val="-1"/>
          <w:sz w:val="24"/>
          <w:szCs w:val="24"/>
        </w:rPr>
        <w:t>)</w:t>
      </w:r>
      <w:r w:rsidRPr="00D053CF">
        <w:rPr>
          <w:sz w:val="24"/>
          <w:szCs w:val="24"/>
        </w:rPr>
        <w:t xml:space="preserve"> вместо информации, изложенной в п. </w:t>
      </w:r>
      <w:r w:rsidR="00334620">
        <w:fldChar w:fldCharType="begin"/>
      </w:r>
      <w:r w:rsidR="00334620">
        <w:instrText xml:space="preserve"> REF _Ref440271182 \r \h  \* MERGEFORMAT </w:instrText>
      </w:r>
      <w:r w:rsidR="00334620">
        <w:fldChar w:fldCharType="separate"/>
      </w:r>
      <w:r w:rsidR="00676465" w:rsidRPr="00676465">
        <w:rPr>
          <w:sz w:val="24"/>
          <w:szCs w:val="24"/>
        </w:rPr>
        <w:t>3.3.1.9</w:t>
      </w:r>
      <w:r w:rsidR="00334620">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D053CF">
        <w:rPr>
          <w:sz w:val="24"/>
          <w:szCs w:val="24"/>
        </w:rPr>
        <w:t>Заявка</w:t>
      </w:r>
      <w:r w:rsidRPr="00D053CF">
        <w:rPr>
          <w:sz w:val="24"/>
          <w:szCs w:val="24"/>
        </w:rPr>
        <w:t xml:space="preserve"> Участника будет отклонен</w:t>
      </w:r>
      <w:r w:rsidR="00F80279" w:rsidRPr="00D053CF">
        <w:rPr>
          <w:sz w:val="24"/>
          <w:szCs w:val="24"/>
        </w:rPr>
        <w:t>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Участник в </w:t>
      </w:r>
      <w:r w:rsidR="00F1041E" w:rsidRPr="00D053CF">
        <w:rPr>
          <w:bCs w:val="0"/>
          <w:sz w:val="24"/>
          <w:szCs w:val="24"/>
        </w:rPr>
        <w:t>Сводн</w:t>
      </w:r>
      <w:r w:rsidR="000E5AC7" w:rsidRPr="00D053CF">
        <w:rPr>
          <w:bCs w:val="0"/>
          <w:sz w:val="24"/>
          <w:szCs w:val="24"/>
        </w:rPr>
        <w:t>ой</w:t>
      </w:r>
      <w:r w:rsidR="00F1041E" w:rsidRPr="00D053CF">
        <w:rPr>
          <w:bCs w:val="0"/>
          <w:sz w:val="24"/>
          <w:szCs w:val="24"/>
        </w:rPr>
        <w:t xml:space="preserve"> таблиц</w:t>
      </w:r>
      <w:r w:rsidR="000E5AC7" w:rsidRPr="00D053CF">
        <w:rPr>
          <w:bCs w:val="0"/>
          <w:sz w:val="24"/>
          <w:szCs w:val="24"/>
        </w:rPr>
        <w:t>е</w:t>
      </w:r>
      <w:r w:rsidR="00F1041E" w:rsidRPr="00D053CF">
        <w:rPr>
          <w:bCs w:val="0"/>
          <w:sz w:val="24"/>
          <w:szCs w:val="24"/>
        </w:rPr>
        <w:t xml:space="preserve"> стоимости</w:t>
      </w:r>
      <w:r w:rsidR="002F710E" w:rsidRPr="00D053CF">
        <w:rPr>
          <w:b/>
          <w:szCs w:val="24"/>
        </w:rPr>
        <w:t xml:space="preserve"> </w:t>
      </w:r>
      <w:r w:rsidR="002F710E" w:rsidRPr="00D053CF">
        <w:rPr>
          <w:bCs w:val="0"/>
          <w:sz w:val="24"/>
          <w:szCs w:val="24"/>
        </w:rPr>
        <w:t>поставок</w:t>
      </w:r>
      <w:r w:rsidRPr="00D053CF">
        <w:rPr>
          <w:sz w:val="24"/>
          <w:szCs w:val="24"/>
        </w:rPr>
        <w:t xml:space="preserve"> </w:t>
      </w:r>
      <w:r w:rsidR="00B71B9D" w:rsidRPr="00D053CF">
        <w:rPr>
          <w:bCs w:val="0"/>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334620">
        <w:fldChar w:fldCharType="begin"/>
      </w:r>
      <w:r w:rsidR="00334620">
        <w:instrText xml:space="preserve"> REF _Ref440271072 \r \h  \* MERGEFORMAT </w:instrText>
      </w:r>
      <w:r w:rsidR="00334620">
        <w:fldChar w:fldCharType="separate"/>
      </w:r>
      <w:r w:rsidR="00676465" w:rsidRPr="00676465">
        <w:rPr>
          <w:bCs w:val="0"/>
          <w:sz w:val="24"/>
          <w:szCs w:val="24"/>
        </w:rPr>
        <w:t>5.2</w:t>
      </w:r>
      <w:r w:rsidR="00334620">
        <w:fldChar w:fldCharType="end"/>
      </w:r>
      <w:r w:rsidR="00B71B9D" w:rsidRPr="00D053CF">
        <w:rPr>
          <w:bCs w:val="0"/>
          <w:sz w:val="24"/>
          <w:szCs w:val="24"/>
        </w:rPr>
        <w:t>)</w:t>
      </w:r>
      <w:r w:rsidRPr="00D053CF">
        <w:rPr>
          <w:sz w:val="24"/>
          <w:szCs w:val="24"/>
        </w:rPr>
        <w:t xml:space="preserve"> должен указать условия оплаты за поставляемую продукцию, а в Графике </w:t>
      </w:r>
      <w:r w:rsidR="00360AA5" w:rsidRPr="00D053CF">
        <w:rPr>
          <w:bCs w:val="0"/>
          <w:sz w:val="24"/>
          <w:szCs w:val="24"/>
        </w:rPr>
        <w:t>выполнения поставок</w:t>
      </w:r>
      <w:r w:rsidRPr="00D053CF">
        <w:rPr>
          <w:sz w:val="24"/>
          <w:szCs w:val="24"/>
        </w:rPr>
        <w:t xml:space="preserve"> </w:t>
      </w:r>
      <w:r w:rsidR="00B71B9D" w:rsidRPr="00D053CF">
        <w:rPr>
          <w:bCs w:val="0"/>
          <w:sz w:val="24"/>
          <w:szCs w:val="24"/>
        </w:rPr>
        <w:t xml:space="preserve">(раздел </w:t>
      </w:r>
      <w:r w:rsidR="00334620">
        <w:fldChar w:fldCharType="begin"/>
      </w:r>
      <w:r w:rsidR="00334620">
        <w:instrText xml:space="preserve"> REF _Ref440271036 \r \h  \* MERGEFORMAT </w:instrText>
      </w:r>
      <w:r w:rsidR="00334620">
        <w:fldChar w:fldCharType="separate"/>
      </w:r>
      <w:r w:rsidR="00676465" w:rsidRPr="00676465">
        <w:rPr>
          <w:bCs w:val="0"/>
          <w:sz w:val="24"/>
          <w:szCs w:val="24"/>
        </w:rPr>
        <w:t>5.4</w:t>
      </w:r>
      <w:r w:rsidR="00334620">
        <w:fldChar w:fldCharType="end"/>
      </w:r>
      <w:r w:rsidR="00B71B9D" w:rsidRPr="00D053CF">
        <w:rPr>
          <w:bCs w:val="0"/>
          <w:sz w:val="24"/>
          <w:szCs w:val="24"/>
        </w:rPr>
        <w:t>)</w:t>
      </w:r>
      <w:r w:rsidRPr="00D053CF">
        <w:rPr>
          <w:sz w:val="24"/>
          <w:szCs w:val="24"/>
        </w:rPr>
        <w:t xml:space="preserve"> – условия по срокам поставки продукции, не противоречащие условиям, указанным в Письме о подаче оферты </w:t>
      </w:r>
      <w:r w:rsidR="00B71B9D"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334620">
        <w:fldChar w:fldCharType="begin"/>
      </w:r>
      <w:r w:rsidR="00334620">
        <w:instrText xml:space="preserve"> REF _Ref55336310 \r \h  \* MERGEFORMAT </w:instrText>
      </w:r>
      <w:r w:rsidR="00334620">
        <w:fldChar w:fldCharType="separate"/>
      </w:r>
      <w:r w:rsidR="00676465" w:rsidRPr="00676465">
        <w:rPr>
          <w:bCs w:val="0"/>
          <w:sz w:val="24"/>
          <w:szCs w:val="24"/>
        </w:rPr>
        <w:t>5.1</w:t>
      </w:r>
      <w:r w:rsidR="00334620">
        <w:fldChar w:fldCharType="end"/>
      </w:r>
      <w:r w:rsidR="00B71B9D" w:rsidRPr="00D053CF">
        <w:rPr>
          <w:bCs w:val="0"/>
          <w:sz w:val="24"/>
          <w:szCs w:val="24"/>
          <w:lang w:eastAsia="ru-RU"/>
        </w:rPr>
        <w:t>)</w:t>
      </w:r>
      <w:r w:rsidRPr="00D053CF">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D053CF">
        <w:rPr>
          <w:bCs w:val="0"/>
          <w:spacing w:val="-2"/>
          <w:sz w:val="24"/>
          <w:szCs w:val="24"/>
        </w:rPr>
        <w:t>(</w:t>
      </w:r>
      <w:r w:rsidR="00B71B9D" w:rsidRPr="00D053CF">
        <w:rPr>
          <w:bCs w:val="0"/>
          <w:sz w:val="24"/>
          <w:szCs w:val="24"/>
        </w:rPr>
        <w:t xml:space="preserve">раздел </w:t>
      </w:r>
      <w:r w:rsidR="00334620">
        <w:fldChar w:fldCharType="begin"/>
      </w:r>
      <w:r w:rsidR="00334620">
        <w:instrText xml:space="preserve"> REF _Ref55336310 \r \h  \* MERGEFORMAT </w:instrText>
      </w:r>
      <w:r w:rsidR="00334620">
        <w:fldChar w:fldCharType="separate"/>
      </w:r>
      <w:r w:rsidR="00676465" w:rsidRPr="00676465">
        <w:rPr>
          <w:bCs w:val="0"/>
          <w:sz w:val="24"/>
          <w:szCs w:val="24"/>
        </w:rPr>
        <w:t>5.1</w:t>
      </w:r>
      <w:r w:rsidR="00334620">
        <w:fldChar w:fldCharType="end"/>
      </w:r>
      <w:r w:rsidR="00B71B9D" w:rsidRPr="00D053CF">
        <w:rPr>
          <w:bCs w:val="0"/>
          <w:sz w:val="24"/>
          <w:szCs w:val="24"/>
          <w:lang w:eastAsia="ru-RU"/>
        </w:rPr>
        <w:t>)</w:t>
      </w:r>
      <w:r w:rsidRPr="00D053CF">
        <w:rPr>
          <w:sz w:val="24"/>
          <w:szCs w:val="24"/>
        </w:rPr>
        <w:t>.</w:t>
      </w:r>
    </w:p>
    <w:p w:rsidR="00717F60" w:rsidRPr="00D053CF" w:rsidRDefault="00717F60" w:rsidP="00E71A48">
      <w:pPr>
        <w:pStyle w:val="3"/>
        <w:spacing w:line="264" w:lineRule="auto"/>
        <w:rPr>
          <w:szCs w:val="24"/>
        </w:rPr>
      </w:pPr>
      <w:bookmarkStart w:id="338" w:name="_Ref115076752"/>
      <w:bookmarkStart w:id="339" w:name="_Ref191386109"/>
      <w:bookmarkStart w:id="340" w:name="_Ref191386419"/>
      <w:bookmarkStart w:id="341" w:name="_Toc440297027"/>
      <w:bookmarkStart w:id="342" w:name="_Toc440356588"/>
      <w:bookmarkStart w:id="343" w:name="_Toc440631723"/>
      <w:bookmarkStart w:id="344" w:name="_Toc440876508"/>
      <w:bookmarkStart w:id="345" w:name="_Toc441130580"/>
      <w:bookmarkStart w:id="346" w:name="_Toc441157084"/>
      <w:bookmarkStart w:id="347" w:name="_Toc447292102"/>
      <w:bookmarkStart w:id="348" w:name="_Toc462234860"/>
      <w:bookmarkStart w:id="349" w:name="_Toc466966826"/>
      <w:bookmarkStart w:id="350" w:name="_Toc468806076"/>
      <w:bookmarkStart w:id="351" w:name="_Toc469480343"/>
      <w:bookmarkStart w:id="352" w:name="_Toc472416859"/>
      <w:bookmarkStart w:id="353" w:name="_Toc498523089"/>
      <w:r w:rsidRPr="00D053CF">
        <w:rPr>
          <w:szCs w:val="24"/>
        </w:rPr>
        <w:t xml:space="preserve">Порядок подготовки </w:t>
      </w:r>
      <w:r w:rsidR="004B5EB3" w:rsidRPr="00D053CF">
        <w:rPr>
          <w:szCs w:val="24"/>
        </w:rPr>
        <w:t>Заявк</w:t>
      </w:r>
      <w:r w:rsidRPr="00D053CF">
        <w:rPr>
          <w:szCs w:val="24"/>
        </w:rPr>
        <w:t>и через </w:t>
      </w:r>
      <w:bookmarkEnd w:id="338"/>
      <w:bookmarkEnd w:id="339"/>
      <w:bookmarkEnd w:id="340"/>
      <w:r w:rsidRPr="00D053CF">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D053CF"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и при оформлении </w:t>
      </w:r>
      <w:r w:rsidR="004B5EB3" w:rsidRPr="00D053CF">
        <w:rPr>
          <w:bCs w:val="0"/>
          <w:sz w:val="24"/>
          <w:szCs w:val="24"/>
        </w:rPr>
        <w:t>Заявк</w:t>
      </w:r>
      <w:r w:rsidR="00FE5731" w:rsidRPr="00D053CF">
        <w:rPr>
          <w:bCs w:val="0"/>
          <w:sz w:val="24"/>
          <w:szCs w:val="24"/>
        </w:rPr>
        <w:t xml:space="preserve">и </w:t>
      </w:r>
      <w:r w:rsidR="00717F60" w:rsidRPr="00D053CF">
        <w:rPr>
          <w:bCs w:val="0"/>
          <w:sz w:val="24"/>
          <w:szCs w:val="24"/>
        </w:rPr>
        <w:t xml:space="preserve">через ЭТП должны использовать формы и инструкции по их заполнению, предусмотренные настоящей </w:t>
      </w:r>
      <w:r w:rsidR="00AE0F91" w:rsidRPr="00D053CF">
        <w:rPr>
          <w:bCs w:val="0"/>
          <w:sz w:val="24"/>
          <w:szCs w:val="24"/>
        </w:rPr>
        <w:t>Д</w:t>
      </w:r>
      <w:r w:rsidR="00717F60" w:rsidRPr="00D053CF">
        <w:rPr>
          <w:bCs w:val="0"/>
          <w:sz w:val="24"/>
          <w:szCs w:val="24"/>
        </w:rPr>
        <w:t>окументацией по запросу предложений.</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файлы </w:t>
      </w:r>
      <w:r w:rsidR="004B5EB3" w:rsidRPr="00D053CF">
        <w:rPr>
          <w:bCs w:val="0"/>
          <w:sz w:val="24"/>
          <w:szCs w:val="24"/>
        </w:rPr>
        <w:t>Заявк</w:t>
      </w:r>
      <w:r w:rsidRPr="00D053CF">
        <w:rPr>
          <w:bCs w:val="0"/>
          <w:sz w:val="24"/>
          <w:szCs w:val="24"/>
        </w:rPr>
        <w:t xml:space="preserve">и, размещенные </w:t>
      </w:r>
      <w:r w:rsidR="009C744E" w:rsidRPr="00D053CF">
        <w:rPr>
          <w:bCs w:val="0"/>
          <w:sz w:val="24"/>
          <w:szCs w:val="24"/>
        </w:rPr>
        <w:t>Участник</w:t>
      </w:r>
      <w:r w:rsidRPr="00D053C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053CF">
        <w:rPr>
          <w:bCs w:val="0"/>
          <w:sz w:val="24"/>
          <w:szCs w:val="24"/>
        </w:rPr>
        <w:t>Заявк</w:t>
      </w:r>
      <w:r w:rsidRPr="00D053CF">
        <w:rPr>
          <w:bCs w:val="0"/>
          <w:sz w:val="24"/>
          <w:szCs w:val="24"/>
        </w:rPr>
        <w:t>и, с указанием наименования документа, представленного данным файлом.</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Правила оформления </w:t>
      </w:r>
      <w:r w:rsidR="004B5EB3" w:rsidRPr="00D053CF">
        <w:rPr>
          <w:bCs w:val="0"/>
          <w:sz w:val="24"/>
          <w:szCs w:val="24"/>
        </w:rPr>
        <w:t>Заявк</w:t>
      </w:r>
      <w:r w:rsidRPr="00D053CF">
        <w:rPr>
          <w:bCs w:val="0"/>
          <w:sz w:val="24"/>
          <w:szCs w:val="24"/>
        </w:rPr>
        <w:t>и через ЭТП определяются правилами данной ЭТП.</w:t>
      </w:r>
    </w:p>
    <w:p w:rsidR="00717F60" w:rsidRPr="00D053CF" w:rsidRDefault="00717F60" w:rsidP="00E71A48">
      <w:pPr>
        <w:pStyle w:val="3"/>
        <w:spacing w:line="264" w:lineRule="auto"/>
        <w:rPr>
          <w:szCs w:val="24"/>
        </w:rPr>
      </w:pPr>
      <w:bookmarkStart w:id="354" w:name="_Ref115076807"/>
      <w:bookmarkStart w:id="355" w:name="_Toc440297028"/>
      <w:bookmarkStart w:id="356" w:name="_Toc440356589"/>
      <w:bookmarkStart w:id="357" w:name="_Toc440631724"/>
      <w:bookmarkStart w:id="358" w:name="_Toc440876509"/>
      <w:bookmarkStart w:id="359" w:name="_Toc441130581"/>
      <w:bookmarkStart w:id="360" w:name="_Toc441157085"/>
      <w:bookmarkStart w:id="361" w:name="_Toc447292103"/>
      <w:bookmarkStart w:id="362" w:name="_Toc462234861"/>
      <w:bookmarkStart w:id="363" w:name="_Toc466966827"/>
      <w:bookmarkStart w:id="364" w:name="_Toc468806077"/>
      <w:bookmarkStart w:id="365" w:name="_Toc469480344"/>
      <w:bookmarkStart w:id="366" w:name="_Toc472416860"/>
      <w:bookmarkStart w:id="367" w:name="_Toc498523090"/>
      <w:r w:rsidRPr="00D053CF">
        <w:rPr>
          <w:szCs w:val="24"/>
        </w:rPr>
        <w:t xml:space="preserve">Порядок подготовки </w:t>
      </w:r>
      <w:r w:rsidR="004B5EB3" w:rsidRPr="00D053CF">
        <w:rPr>
          <w:szCs w:val="24"/>
        </w:rPr>
        <w:t>Заявк</w:t>
      </w:r>
      <w:r w:rsidRPr="00D053CF">
        <w:rPr>
          <w:szCs w:val="24"/>
        </w:rPr>
        <w:t>и в письменной</w:t>
      </w:r>
      <w:r w:rsidR="00A64544" w:rsidRPr="00D053CF">
        <w:rPr>
          <w:szCs w:val="24"/>
        </w:rPr>
        <w:t xml:space="preserve"> (бумажной)</w:t>
      </w:r>
      <w:r w:rsidRPr="00D053CF">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D053CF"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D053CF">
        <w:rPr>
          <w:bCs w:val="0"/>
          <w:sz w:val="24"/>
          <w:szCs w:val="24"/>
        </w:rPr>
        <w:t>Предоставление Участником Заявки в письменной</w:t>
      </w:r>
      <w:r w:rsidR="00A64544" w:rsidRPr="00D053CF">
        <w:rPr>
          <w:bCs w:val="0"/>
          <w:sz w:val="24"/>
          <w:szCs w:val="24"/>
        </w:rPr>
        <w:t xml:space="preserve"> </w:t>
      </w:r>
      <w:r w:rsidR="00A64544" w:rsidRPr="00D053CF">
        <w:rPr>
          <w:sz w:val="24"/>
          <w:szCs w:val="24"/>
        </w:rPr>
        <w:t xml:space="preserve">(бумажной) </w:t>
      </w:r>
      <w:r w:rsidRPr="00D053CF">
        <w:rPr>
          <w:bCs w:val="0"/>
          <w:sz w:val="24"/>
          <w:szCs w:val="24"/>
        </w:rPr>
        <w:t>форме не предусмотрено.</w:t>
      </w:r>
      <w:bookmarkEnd w:id="368"/>
    </w:p>
    <w:p w:rsidR="00717F60" w:rsidRPr="00D053CF" w:rsidRDefault="00717F60" w:rsidP="00E71A48">
      <w:pPr>
        <w:pStyle w:val="3"/>
        <w:spacing w:line="264" w:lineRule="auto"/>
        <w:rPr>
          <w:szCs w:val="24"/>
        </w:rPr>
      </w:pPr>
      <w:bookmarkStart w:id="369" w:name="_Ref306008743"/>
      <w:bookmarkStart w:id="370" w:name="_Toc440297029"/>
      <w:bookmarkStart w:id="371" w:name="_Toc440356590"/>
      <w:bookmarkStart w:id="372" w:name="_Toc440631725"/>
      <w:bookmarkStart w:id="373" w:name="_Toc440876510"/>
      <w:bookmarkStart w:id="374" w:name="_Toc441130582"/>
      <w:bookmarkStart w:id="375" w:name="_Toc441157086"/>
      <w:bookmarkStart w:id="376" w:name="_Toc447292104"/>
      <w:bookmarkStart w:id="377" w:name="_Toc462234862"/>
      <w:bookmarkStart w:id="378" w:name="_Toc466966828"/>
      <w:bookmarkStart w:id="379" w:name="_Toc468806078"/>
      <w:bookmarkStart w:id="380" w:name="_Toc469480345"/>
      <w:bookmarkStart w:id="381" w:name="_Toc472416861"/>
      <w:bookmarkStart w:id="382" w:name="_Toc498523091"/>
      <w:r w:rsidRPr="00D053CF">
        <w:rPr>
          <w:szCs w:val="24"/>
        </w:rPr>
        <w:t xml:space="preserve">Требования к сроку действия </w:t>
      </w:r>
      <w:r w:rsidR="004B5EB3" w:rsidRPr="00D053CF">
        <w:rPr>
          <w:szCs w:val="24"/>
        </w:rPr>
        <w:t>Заявк</w:t>
      </w:r>
      <w:r w:rsidRPr="00D053CF">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D053CF"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D053CF">
        <w:rPr>
          <w:bCs w:val="0"/>
          <w:sz w:val="24"/>
          <w:szCs w:val="24"/>
        </w:rPr>
        <w:t>Заявк</w:t>
      </w:r>
      <w:r w:rsidR="00717F60" w:rsidRPr="00D053CF">
        <w:rPr>
          <w:bCs w:val="0"/>
          <w:sz w:val="24"/>
          <w:szCs w:val="24"/>
        </w:rPr>
        <w:t xml:space="preserve">а действительна в течение срока, указанного </w:t>
      </w:r>
      <w:r w:rsidR="009C744E" w:rsidRPr="00D053CF">
        <w:rPr>
          <w:bCs w:val="0"/>
          <w:sz w:val="24"/>
          <w:szCs w:val="24"/>
        </w:rPr>
        <w:t>Участник</w:t>
      </w:r>
      <w:r w:rsidR="00717F60" w:rsidRPr="00D053CF">
        <w:rPr>
          <w:bCs w:val="0"/>
          <w:sz w:val="24"/>
          <w:szCs w:val="24"/>
        </w:rPr>
        <w:t xml:space="preserve">ом в письме о подаче оферты. В любом случае этот срок не должен быть менее </w:t>
      </w:r>
      <w:r w:rsidR="00246801" w:rsidRPr="00D053CF">
        <w:rPr>
          <w:bCs w:val="0"/>
          <w:sz w:val="24"/>
          <w:szCs w:val="24"/>
        </w:rPr>
        <w:t>90</w:t>
      </w:r>
      <w:r w:rsidR="00717F60" w:rsidRPr="00D053CF">
        <w:rPr>
          <w:bCs w:val="0"/>
          <w:sz w:val="24"/>
          <w:szCs w:val="24"/>
        </w:rPr>
        <w:t xml:space="preserve"> календарных дней со дня, следующего за днем окончания </w:t>
      </w:r>
      <w:r w:rsidR="00C33106" w:rsidRPr="00D053CF">
        <w:rPr>
          <w:bCs w:val="0"/>
          <w:sz w:val="24"/>
          <w:szCs w:val="24"/>
        </w:rPr>
        <w:t xml:space="preserve">подачи </w:t>
      </w:r>
      <w:r w:rsidR="00717F60" w:rsidRPr="00D053CF">
        <w:rPr>
          <w:bCs w:val="0"/>
          <w:sz w:val="24"/>
          <w:szCs w:val="24"/>
        </w:rPr>
        <w:t>Заявок</w:t>
      </w:r>
      <w:r w:rsidR="006F3DF0" w:rsidRPr="00D053CF">
        <w:rPr>
          <w:bCs w:val="0"/>
          <w:sz w:val="24"/>
          <w:szCs w:val="24"/>
        </w:rPr>
        <w:t xml:space="preserve"> (п. </w:t>
      </w:r>
      <w:r w:rsidR="00334620">
        <w:fldChar w:fldCharType="begin"/>
      </w:r>
      <w:r w:rsidR="00334620">
        <w:instrText xml:space="preserve"> REF _Ref440289953 \r \h  \* MERGEFORMAT </w:instrText>
      </w:r>
      <w:r w:rsidR="00334620">
        <w:fldChar w:fldCharType="separate"/>
      </w:r>
      <w:r w:rsidR="00676465" w:rsidRPr="00676465">
        <w:rPr>
          <w:bCs w:val="0"/>
          <w:sz w:val="24"/>
          <w:szCs w:val="24"/>
        </w:rPr>
        <w:t>3.4.1.3</w:t>
      </w:r>
      <w:r w:rsidR="00334620">
        <w:fldChar w:fldCharType="end"/>
      </w:r>
      <w:r w:rsidR="006F3DF0" w:rsidRPr="00D053CF">
        <w:rPr>
          <w:bCs w:val="0"/>
          <w:sz w:val="24"/>
          <w:szCs w:val="24"/>
        </w:rPr>
        <w:t>)</w:t>
      </w:r>
      <w:r w:rsidR="00717F60" w:rsidRPr="00D053CF">
        <w:rPr>
          <w:bCs w:val="0"/>
          <w:sz w:val="24"/>
          <w:szCs w:val="24"/>
        </w:rPr>
        <w:t>.</w:t>
      </w:r>
      <w:bookmarkEnd w:id="383"/>
    </w:p>
    <w:p w:rsidR="00717F60" w:rsidRPr="00D053CF"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053CF">
        <w:rPr>
          <w:bCs w:val="0"/>
          <w:sz w:val="24"/>
          <w:szCs w:val="24"/>
        </w:rPr>
        <w:t xml:space="preserve">Указание меньшего срока действия </w:t>
      </w:r>
      <w:r w:rsidR="00646F61" w:rsidRPr="00D053CF">
        <w:rPr>
          <w:bCs w:val="0"/>
          <w:sz w:val="24"/>
          <w:szCs w:val="24"/>
        </w:rPr>
        <w:t>служит</w:t>
      </w:r>
      <w:r w:rsidRPr="00D053CF">
        <w:rPr>
          <w:bCs w:val="0"/>
          <w:sz w:val="24"/>
          <w:szCs w:val="24"/>
        </w:rPr>
        <w:t xml:space="preserve"> основанием для отклонения </w:t>
      </w:r>
      <w:r w:rsidR="004B5EB3" w:rsidRPr="00D053CF">
        <w:rPr>
          <w:bCs w:val="0"/>
          <w:sz w:val="24"/>
          <w:szCs w:val="24"/>
        </w:rPr>
        <w:t>Заявк</w:t>
      </w:r>
      <w:r w:rsidRPr="00D053CF">
        <w:rPr>
          <w:bCs w:val="0"/>
          <w:sz w:val="24"/>
          <w:szCs w:val="24"/>
        </w:rPr>
        <w:t>и.</w:t>
      </w:r>
    </w:p>
    <w:p w:rsidR="00717F60" w:rsidRPr="00D053CF" w:rsidRDefault="00717F60" w:rsidP="00E71A48">
      <w:pPr>
        <w:pStyle w:val="3"/>
        <w:spacing w:line="264" w:lineRule="auto"/>
        <w:rPr>
          <w:szCs w:val="24"/>
        </w:rPr>
      </w:pPr>
      <w:bookmarkStart w:id="384" w:name="_Toc440297030"/>
      <w:bookmarkStart w:id="385" w:name="_Toc440356591"/>
      <w:bookmarkStart w:id="386" w:name="_Toc440631726"/>
      <w:bookmarkStart w:id="387" w:name="_Toc440876511"/>
      <w:bookmarkStart w:id="388" w:name="_Toc441130583"/>
      <w:bookmarkStart w:id="389" w:name="_Toc441157087"/>
      <w:bookmarkStart w:id="390" w:name="_Toc447292105"/>
      <w:bookmarkStart w:id="391" w:name="_Toc462234863"/>
      <w:bookmarkStart w:id="392" w:name="_Toc466966829"/>
      <w:bookmarkStart w:id="393" w:name="_Toc468806079"/>
      <w:bookmarkStart w:id="394" w:name="_Toc469480346"/>
      <w:bookmarkStart w:id="395" w:name="_Toc472416862"/>
      <w:bookmarkStart w:id="396" w:name="_Toc498523092"/>
      <w:r w:rsidRPr="00D053CF">
        <w:rPr>
          <w:szCs w:val="24"/>
        </w:rPr>
        <w:t xml:space="preserve">Требования к языку </w:t>
      </w:r>
      <w:r w:rsidR="004B5EB3" w:rsidRPr="00D053CF">
        <w:rPr>
          <w:szCs w:val="24"/>
        </w:rPr>
        <w:t>Заявк</w:t>
      </w:r>
      <w:r w:rsidRPr="00D053CF">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D053CF" w:rsidRDefault="00B27CCD" w:rsidP="00E71A48">
      <w:pPr>
        <w:widowControl w:val="0"/>
        <w:tabs>
          <w:tab w:val="left" w:pos="1700"/>
        </w:tabs>
        <w:overflowPunct w:val="0"/>
        <w:autoSpaceDE w:val="0"/>
        <w:spacing w:after="100" w:line="264" w:lineRule="auto"/>
        <w:ind w:firstLine="709"/>
        <w:rPr>
          <w:bCs w:val="0"/>
          <w:sz w:val="24"/>
          <w:szCs w:val="24"/>
        </w:rPr>
      </w:pPr>
      <w:r w:rsidRPr="00D053CF">
        <w:rPr>
          <w:bCs w:val="0"/>
          <w:sz w:val="24"/>
          <w:szCs w:val="24"/>
        </w:rPr>
        <w:t xml:space="preserve">3.3.5.1. </w:t>
      </w:r>
      <w:r w:rsidR="00717F60" w:rsidRPr="00D053CF">
        <w:rPr>
          <w:bCs w:val="0"/>
          <w:sz w:val="24"/>
          <w:szCs w:val="24"/>
        </w:rPr>
        <w:t xml:space="preserve">Все документы, входящие в </w:t>
      </w:r>
      <w:r w:rsidR="004B5EB3" w:rsidRPr="00D053CF">
        <w:rPr>
          <w:bCs w:val="0"/>
          <w:sz w:val="24"/>
          <w:szCs w:val="24"/>
        </w:rPr>
        <w:t>Заявк</w:t>
      </w:r>
      <w:r w:rsidR="00717F60" w:rsidRPr="00D053CF">
        <w:rPr>
          <w:bCs w:val="0"/>
          <w:sz w:val="24"/>
          <w:szCs w:val="24"/>
        </w:rPr>
        <w:t>у, должны быть подготовлены на русском языке за исключением нижеследующего.</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053CF">
        <w:rPr>
          <w:bCs w:val="0"/>
          <w:sz w:val="24"/>
          <w:szCs w:val="24"/>
        </w:rPr>
        <w:t>апостилированный</w:t>
      </w:r>
      <w:proofErr w:type="spellEnd"/>
      <w:r w:rsidRPr="00D053CF">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Закупочная комиссия вправе не рассматривать документы, не переведенные на русский язык.</w:t>
      </w:r>
    </w:p>
    <w:p w:rsidR="00717F60" w:rsidRPr="00D053CF" w:rsidRDefault="00717F60" w:rsidP="00E71A48">
      <w:pPr>
        <w:pStyle w:val="3"/>
        <w:spacing w:line="264" w:lineRule="auto"/>
        <w:rPr>
          <w:szCs w:val="24"/>
        </w:rPr>
      </w:pPr>
      <w:bookmarkStart w:id="397" w:name="_Toc440297031"/>
      <w:bookmarkStart w:id="398" w:name="_Toc440356592"/>
      <w:bookmarkStart w:id="399" w:name="_Toc440631727"/>
      <w:bookmarkStart w:id="400" w:name="_Toc440876512"/>
      <w:bookmarkStart w:id="401" w:name="_Toc441130584"/>
      <w:bookmarkStart w:id="402" w:name="_Toc441157088"/>
      <w:bookmarkStart w:id="403" w:name="_Toc447292106"/>
      <w:bookmarkStart w:id="404" w:name="_Toc462234864"/>
      <w:bookmarkStart w:id="405" w:name="_Toc466966830"/>
      <w:bookmarkStart w:id="406" w:name="_Toc468806080"/>
      <w:bookmarkStart w:id="407" w:name="_Toc469480347"/>
      <w:bookmarkStart w:id="408" w:name="_Toc472416863"/>
      <w:bookmarkStart w:id="409" w:name="_Toc498523093"/>
      <w:r w:rsidRPr="00D053CF">
        <w:rPr>
          <w:szCs w:val="24"/>
        </w:rPr>
        <w:t xml:space="preserve">Требования к валюте </w:t>
      </w:r>
      <w:r w:rsidR="004B5EB3" w:rsidRPr="00D053CF">
        <w:rPr>
          <w:szCs w:val="24"/>
        </w:rPr>
        <w:t>Заявк</w:t>
      </w:r>
      <w:r w:rsidRPr="00D053CF">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Все суммы денежных средств в документах, входящих в </w:t>
      </w:r>
      <w:r w:rsidR="004B5EB3" w:rsidRPr="00D053CF">
        <w:rPr>
          <w:bCs w:val="0"/>
          <w:sz w:val="24"/>
          <w:szCs w:val="24"/>
        </w:rPr>
        <w:t>Заявк</w:t>
      </w:r>
      <w:r w:rsidRPr="00D053CF">
        <w:rPr>
          <w:bCs w:val="0"/>
          <w:sz w:val="24"/>
          <w:szCs w:val="24"/>
        </w:rPr>
        <w:t xml:space="preserve">у, должны быть выражены в </w:t>
      </w:r>
      <w:r w:rsidR="00B81DED" w:rsidRPr="00D053CF">
        <w:rPr>
          <w:bCs w:val="0"/>
          <w:sz w:val="24"/>
          <w:szCs w:val="24"/>
        </w:rPr>
        <w:t>рублях РФ</w:t>
      </w:r>
      <w:r w:rsidRPr="00D053CF">
        <w:rPr>
          <w:bCs w:val="0"/>
          <w:sz w:val="24"/>
          <w:szCs w:val="24"/>
        </w:rPr>
        <w:t>, за исключением нижеследующего.</w:t>
      </w:r>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D053CF">
        <w:rPr>
          <w:bCs w:val="0"/>
          <w:sz w:val="24"/>
          <w:szCs w:val="24"/>
        </w:rPr>
        <w:t xml:space="preserve">рубли РФ </w:t>
      </w:r>
      <w:r w:rsidRPr="00D053C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053CF"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Цена </w:t>
      </w:r>
      <w:r w:rsidR="004B5EB3" w:rsidRPr="00D053CF">
        <w:rPr>
          <w:bCs w:val="0"/>
          <w:sz w:val="24"/>
          <w:szCs w:val="24"/>
        </w:rPr>
        <w:t>Заявк</w:t>
      </w:r>
      <w:r w:rsidRPr="00D053CF">
        <w:rPr>
          <w:bCs w:val="0"/>
          <w:sz w:val="24"/>
          <w:szCs w:val="24"/>
        </w:rPr>
        <w:t xml:space="preserve">и фиксируется в </w:t>
      </w:r>
      <w:r w:rsidR="00B81DED" w:rsidRPr="00D053CF">
        <w:rPr>
          <w:bCs w:val="0"/>
          <w:sz w:val="24"/>
          <w:szCs w:val="24"/>
        </w:rPr>
        <w:t xml:space="preserve">рублях РФ </w:t>
      </w:r>
      <w:r w:rsidRPr="00D053CF">
        <w:rPr>
          <w:bCs w:val="0"/>
          <w:sz w:val="24"/>
          <w:szCs w:val="24"/>
        </w:rPr>
        <w:t>и не подлежит изменению при изменении официального курса валюты.</w:t>
      </w:r>
    </w:p>
    <w:p w:rsidR="00717F60" w:rsidRPr="00D053CF" w:rsidRDefault="00717F60" w:rsidP="00E71A48">
      <w:pPr>
        <w:pStyle w:val="3"/>
        <w:spacing w:line="264" w:lineRule="auto"/>
        <w:rPr>
          <w:szCs w:val="24"/>
        </w:rPr>
      </w:pPr>
      <w:bookmarkStart w:id="410" w:name="_Toc440297032"/>
      <w:bookmarkStart w:id="411" w:name="_Toc440356593"/>
      <w:bookmarkStart w:id="412" w:name="_Toc440631728"/>
      <w:bookmarkStart w:id="413" w:name="_Toc440876513"/>
      <w:bookmarkStart w:id="414" w:name="_Toc441130585"/>
      <w:bookmarkStart w:id="415" w:name="_Toc441157089"/>
      <w:bookmarkStart w:id="416" w:name="_Toc447292107"/>
      <w:bookmarkStart w:id="417" w:name="_Toc462234865"/>
      <w:bookmarkStart w:id="418" w:name="_Toc466966831"/>
      <w:bookmarkStart w:id="419" w:name="_Ref468805747"/>
      <w:bookmarkStart w:id="420" w:name="_Toc468806081"/>
      <w:bookmarkStart w:id="421" w:name="_Toc469480348"/>
      <w:bookmarkStart w:id="422" w:name="_Toc472416864"/>
      <w:bookmarkStart w:id="423" w:name="_Toc498523094"/>
      <w:r w:rsidRPr="00D053CF">
        <w:rPr>
          <w:szCs w:val="24"/>
        </w:rPr>
        <w:t xml:space="preserve">Начальная (максимальная) цена </w:t>
      </w:r>
      <w:r w:rsidR="00123C70" w:rsidRPr="00D053CF">
        <w:rPr>
          <w:szCs w:val="24"/>
        </w:rPr>
        <w:t>Договор</w:t>
      </w:r>
      <w:r w:rsidRPr="00D053CF">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717F60" w:rsidRPr="00AD4DC8" w:rsidRDefault="00717F60" w:rsidP="00AD4DC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72416470"/>
      <w:r w:rsidRPr="00D053CF">
        <w:rPr>
          <w:bCs w:val="0"/>
          <w:sz w:val="24"/>
          <w:szCs w:val="24"/>
        </w:rPr>
        <w:t>Начальная (</w:t>
      </w:r>
      <w:r w:rsidRPr="00AD4DC8">
        <w:rPr>
          <w:bCs w:val="0"/>
          <w:sz w:val="24"/>
          <w:szCs w:val="24"/>
        </w:rPr>
        <w:t xml:space="preserve">максимальная) цена </w:t>
      </w:r>
      <w:r w:rsidR="00123C70" w:rsidRPr="00AD4DC8">
        <w:rPr>
          <w:bCs w:val="0"/>
          <w:sz w:val="24"/>
          <w:szCs w:val="24"/>
        </w:rPr>
        <w:t>Договор</w:t>
      </w:r>
      <w:r w:rsidRPr="00AD4DC8">
        <w:rPr>
          <w:bCs w:val="0"/>
          <w:sz w:val="24"/>
          <w:szCs w:val="24"/>
        </w:rPr>
        <w:t>а</w:t>
      </w:r>
      <w:r w:rsidR="00216641" w:rsidRPr="00AD4DC8">
        <w:rPr>
          <w:bCs w:val="0"/>
          <w:sz w:val="24"/>
          <w:szCs w:val="24"/>
        </w:rPr>
        <w:t>:</w:t>
      </w:r>
      <w:bookmarkEnd w:id="424"/>
      <w:r w:rsidR="00AD4DC8" w:rsidRPr="00AD4DC8">
        <w:rPr>
          <w:bCs w:val="0"/>
          <w:sz w:val="24"/>
          <w:szCs w:val="24"/>
        </w:rPr>
        <w:t xml:space="preserve"> </w:t>
      </w:r>
      <w:r w:rsidR="006A59FC">
        <w:rPr>
          <w:b/>
          <w:sz w:val="24"/>
          <w:szCs w:val="24"/>
        </w:rPr>
        <w:t>769 050</w:t>
      </w:r>
      <w:r w:rsidR="00155DAF" w:rsidRPr="00AD4DC8">
        <w:rPr>
          <w:sz w:val="24"/>
          <w:szCs w:val="24"/>
        </w:rPr>
        <w:t xml:space="preserve"> (</w:t>
      </w:r>
      <w:r w:rsidR="006A59FC">
        <w:rPr>
          <w:sz w:val="24"/>
          <w:szCs w:val="24"/>
        </w:rPr>
        <w:t>Семьсот шестьдесят девять тысяч пятьдесят</w:t>
      </w:r>
      <w:r w:rsidR="00155DAF" w:rsidRPr="00AD4DC8">
        <w:rPr>
          <w:sz w:val="24"/>
          <w:szCs w:val="24"/>
        </w:rPr>
        <w:t>) рубл</w:t>
      </w:r>
      <w:r w:rsidR="00AD4DC8" w:rsidRPr="00AD4DC8">
        <w:rPr>
          <w:sz w:val="24"/>
          <w:szCs w:val="24"/>
        </w:rPr>
        <w:t>ей</w:t>
      </w:r>
      <w:r w:rsidR="00155DAF" w:rsidRPr="00AD4DC8">
        <w:rPr>
          <w:sz w:val="24"/>
          <w:szCs w:val="24"/>
        </w:rPr>
        <w:t xml:space="preserve"> 00 копеек РФ, без учета НДС; НДС составляет </w:t>
      </w:r>
      <w:r w:rsidR="006A59FC">
        <w:rPr>
          <w:b/>
          <w:sz w:val="24"/>
          <w:szCs w:val="24"/>
        </w:rPr>
        <w:t>153 810</w:t>
      </w:r>
      <w:r w:rsidR="00155DAF" w:rsidRPr="00AD4DC8">
        <w:rPr>
          <w:sz w:val="24"/>
          <w:szCs w:val="24"/>
        </w:rPr>
        <w:t xml:space="preserve"> (</w:t>
      </w:r>
      <w:r w:rsidR="006A59FC">
        <w:rPr>
          <w:sz w:val="24"/>
          <w:szCs w:val="24"/>
        </w:rPr>
        <w:t>Сто пятьдесят три тысячи восемьсот десять</w:t>
      </w:r>
      <w:r w:rsidR="00155DAF" w:rsidRPr="00AD4DC8">
        <w:rPr>
          <w:sz w:val="24"/>
          <w:szCs w:val="24"/>
        </w:rPr>
        <w:t xml:space="preserve">) рублей </w:t>
      </w:r>
      <w:r w:rsidR="006A59FC">
        <w:rPr>
          <w:sz w:val="24"/>
          <w:szCs w:val="24"/>
        </w:rPr>
        <w:t>8</w:t>
      </w:r>
      <w:r w:rsidR="00AD4DC8" w:rsidRPr="00AD4DC8">
        <w:rPr>
          <w:sz w:val="24"/>
          <w:szCs w:val="24"/>
        </w:rPr>
        <w:t>0</w:t>
      </w:r>
      <w:r w:rsidR="00155DAF" w:rsidRPr="00AD4DC8">
        <w:rPr>
          <w:sz w:val="24"/>
          <w:szCs w:val="24"/>
        </w:rPr>
        <w:t xml:space="preserve"> копеек РФ; </w:t>
      </w:r>
      <w:r w:rsidR="006A59FC">
        <w:rPr>
          <w:b/>
          <w:sz w:val="24"/>
          <w:szCs w:val="24"/>
        </w:rPr>
        <w:t>922 860</w:t>
      </w:r>
      <w:r w:rsidR="00155DAF" w:rsidRPr="00AD4DC8">
        <w:rPr>
          <w:sz w:val="24"/>
          <w:szCs w:val="24"/>
        </w:rPr>
        <w:t xml:space="preserve"> (</w:t>
      </w:r>
      <w:r w:rsidR="006A59FC">
        <w:rPr>
          <w:sz w:val="24"/>
          <w:szCs w:val="24"/>
        </w:rPr>
        <w:t>Девятьсот двадцать две тысячи восемьсот шестьдесят</w:t>
      </w:r>
      <w:r w:rsidR="00155DAF" w:rsidRPr="00AD4DC8">
        <w:rPr>
          <w:sz w:val="24"/>
          <w:szCs w:val="24"/>
        </w:rPr>
        <w:t xml:space="preserve">) рублей </w:t>
      </w:r>
      <w:r w:rsidR="006A59FC">
        <w:rPr>
          <w:sz w:val="24"/>
          <w:szCs w:val="24"/>
        </w:rPr>
        <w:t>8</w:t>
      </w:r>
      <w:r w:rsidR="00AD4DC8" w:rsidRPr="00AD4DC8">
        <w:rPr>
          <w:sz w:val="24"/>
          <w:szCs w:val="24"/>
        </w:rPr>
        <w:t>0</w:t>
      </w:r>
      <w:r w:rsidR="00155DAF" w:rsidRPr="00AD4DC8">
        <w:rPr>
          <w:sz w:val="24"/>
          <w:szCs w:val="24"/>
        </w:rPr>
        <w:t xml:space="preserve"> копеек РФ, с учетом НДС</w:t>
      </w:r>
      <w:r w:rsidR="00AD4DC8" w:rsidRPr="00AD4DC8">
        <w:rPr>
          <w:sz w:val="24"/>
          <w:szCs w:val="24"/>
        </w:rPr>
        <w:t>.</w:t>
      </w:r>
    </w:p>
    <w:p w:rsidR="004F657D" w:rsidRPr="00D053CF"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D4DC8">
        <w:rPr>
          <w:sz w:val="24"/>
          <w:szCs w:val="24"/>
        </w:rPr>
        <w:t>Организатор отклонит Заявку Участника только на том основании, что предложенная Участником цена превышает</w:t>
      </w:r>
      <w:r w:rsidRPr="00D053CF">
        <w:rPr>
          <w:sz w:val="24"/>
          <w:szCs w:val="24"/>
        </w:rPr>
        <w:t xml:space="preserve">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004F657D" w:rsidRPr="00D053CF">
        <w:rPr>
          <w:bCs w:val="0"/>
          <w:sz w:val="24"/>
          <w:szCs w:val="24"/>
        </w:rPr>
        <w:t>.</w:t>
      </w:r>
    </w:p>
    <w:p w:rsidR="00546518" w:rsidRPr="00D053CF" w:rsidRDefault="003E4055"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Pr="00D053CF">
        <w:rPr>
          <w:sz w:val="24"/>
          <w:szCs w:val="24"/>
        </w:rPr>
        <w:t xml:space="preserve"> по данному филиалу</w:t>
      </w:r>
      <w:r w:rsidR="00546518" w:rsidRPr="00D053CF">
        <w:rPr>
          <w:sz w:val="24"/>
          <w:szCs w:val="24"/>
        </w:rPr>
        <w:t>.</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Цена в письме о подаче оферты </w:t>
      </w:r>
      <w:r w:rsidR="003F3A69" w:rsidRPr="00D053CF">
        <w:rPr>
          <w:bCs w:val="0"/>
          <w:spacing w:val="-2"/>
          <w:sz w:val="24"/>
          <w:szCs w:val="24"/>
        </w:rPr>
        <w:t>(под</w:t>
      </w:r>
      <w:r w:rsidR="003F3A69" w:rsidRPr="00D053CF">
        <w:rPr>
          <w:bCs w:val="0"/>
          <w:sz w:val="24"/>
          <w:szCs w:val="24"/>
        </w:rPr>
        <w:t xml:space="preserve">раздел </w:t>
      </w:r>
      <w:r w:rsidR="00334620">
        <w:fldChar w:fldCharType="begin"/>
      </w:r>
      <w:r w:rsidR="00334620">
        <w:instrText xml:space="preserve"> REF _Ref55336310 \r \h  \* MERGEFORMAT </w:instrText>
      </w:r>
      <w:r w:rsidR="00334620">
        <w:fldChar w:fldCharType="separate"/>
      </w:r>
      <w:r w:rsidR="00676465" w:rsidRPr="00676465">
        <w:rPr>
          <w:bCs w:val="0"/>
          <w:sz w:val="24"/>
          <w:szCs w:val="24"/>
        </w:rPr>
        <w:t>5.1</w:t>
      </w:r>
      <w:r w:rsidR="00334620">
        <w:fldChar w:fldCharType="end"/>
      </w:r>
      <w:r w:rsidR="003F3A69" w:rsidRPr="00D053CF">
        <w:rPr>
          <w:bCs w:val="0"/>
          <w:sz w:val="24"/>
          <w:szCs w:val="24"/>
          <w:lang w:eastAsia="ru-RU"/>
        </w:rPr>
        <w:t>)</w:t>
      </w:r>
      <w:r w:rsidRPr="00D053CF">
        <w:rPr>
          <w:bCs w:val="0"/>
          <w:sz w:val="24"/>
          <w:szCs w:val="24"/>
        </w:rPr>
        <w:t xml:space="preserve">, поданной Участником, должна соответствовать цене, указанной в </w:t>
      </w:r>
      <w:r w:rsidR="00546518" w:rsidRPr="00D053CF">
        <w:rPr>
          <w:bCs w:val="0"/>
          <w:sz w:val="24"/>
          <w:szCs w:val="24"/>
        </w:rPr>
        <w:t>Сводной таблице стоимости</w:t>
      </w:r>
      <w:r w:rsidRPr="00D053CF">
        <w:rPr>
          <w:bCs w:val="0"/>
          <w:sz w:val="24"/>
          <w:szCs w:val="24"/>
        </w:rPr>
        <w:t xml:space="preserve"> </w:t>
      </w:r>
      <w:r w:rsidR="002F710E" w:rsidRPr="00D053CF">
        <w:rPr>
          <w:bCs w:val="0"/>
          <w:sz w:val="24"/>
          <w:szCs w:val="24"/>
        </w:rPr>
        <w:t>поставок</w:t>
      </w:r>
      <w:r w:rsidR="002F710E" w:rsidRPr="00D053CF">
        <w:rPr>
          <w:szCs w:val="24"/>
        </w:rPr>
        <w:t xml:space="preserve"> </w:t>
      </w:r>
      <w:r w:rsidR="003F3A69" w:rsidRPr="00D053CF">
        <w:rPr>
          <w:bCs w:val="0"/>
          <w:sz w:val="24"/>
          <w:szCs w:val="24"/>
        </w:rPr>
        <w:t>(</w:t>
      </w:r>
      <w:r w:rsidR="003F3A69" w:rsidRPr="00D053CF">
        <w:rPr>
          <w:bCs w:val="0"/>
          <w:spacing w:val="-2"/>
          <w:sz w:val="24"/>
          <w:szCs w:val="24"/>
        </w:rPr>
        <w:t>под</w:t>
      </w:r>
      <w:r w:rsidR="003F3A69" w:rsidRPr="00D053CF">
        <w:rPr>
          <w:bCs w:val="0"/>
          <w:sz w:val="24"/>
          <w:szCs w:val="24"/>
        </w:rPr>
        <w:t xml:space="preserve">раздел </w:t>
      </w:r>
      <w:r w:rsidR="00334620">
        <w:fldChar w:fldCharType="begin"/>
      </w:r>
      <w:r w:rsidR="00334620">
        <w:instrText xml:space="preserve"> REF _Ref440271072 \r \h  \* MERGEFORMAT </w:instrText>
      </w:r>
      <w:r w:rsidR="00334620">
        <w:fldChar w:fldCharType="separate"/>
      </w:r>
      <w:r w:rsidR="00676465" w:rsidRPr="00676465">
        <w:rPr>
          <w:bCs w:val="0"/>
          <w:sz w:val="24"/>
          <w:szCs w:val="24"/>
        </w:rPr>
        <w:t>5.2</w:t>
      </w:r>
      <w:r w:rsidR="00334620">
        <w:fldChar w:fldCharType="end"/>
      </w:r>
      <w:r w:rsidR="003F3A69" w:rsidRPr="00D053CF">
        <w:rPr>
          <w:bCs w:val="0"/>
          <w:sz w:val="24"/>
          <w:szCs w:val="24"/>
        </w:rPr>
        <w:t>)</w:t>
      </w:r>
      <w:r w:rsidR="003E4055" w:rsidRPr="00D053CF">
        <w:rPr>
          <w:bCs w:val="0"/>
          <w:sz w:val="24"/>
          <w:szCs w:val="24"/>
        </w:rPr>
        <w:t xml:space="preserve"> и </w:t>
      </w:r>
      <w:r w:rsidR="003E4055" w:rsidRPr="00D053CF">
        <w:rPr>
          <w:sz w:val="24"/>
          <w:szCs w:val="24"/>
        </w:rPr>
        <w:t>на «котировочной доске» ЭТП</w:t>
      </w:r>
      <w:r w:rsidRPr="00D053CF">
        <w:rPr>
          <w:bCs w:val="0"/>
          <w:sz w:val="24"/>
          <w:szCs w:val="24"/>
        </w:rPr>
        <w:t>. В противном случае Заявк</w:t>
      </w:r>
      <w:r w:rsidR="006F3DF0" w:rsidRPr="00D053CF">
        <w:rPr>
          <w:bCs w:val="0"/>
          <w:sz w:val="24"/>
          <w:szCs w:val="24"/>
        </w:rPr>
        <w:t>а</w:t>
      </w:r>
      <w:r w:rsidRPr="00D053CF">
        <w:rPr>
          <w:bCs w:val="0"/>
          <w:sz w:val="24"/>
          <w:szCs w:val="24"/>
        </w:rPr>
        <w:t xml:space="preserve"> Участника будет отклонен</w:t>
      </w:r>
      <w:r w:rsidR="006F3DF0" w:rsidRPr="00D053CF">
        <w:rPr>
          <w:bCs w:val="0"/>
          <w:sz w:val="24"/>
          <w:szCs w:val="24"/>
        </w:rPr>
        <w:t>а</w:t>
      </w:r>
      <w:r w:rsidRPr="00D053CF">
        <w:rPr>
          <w:bCs w:val="0"/>
          <w:sz w:val="24"/>
          <w:szCs w:val="24"/>
        </w:rPr>
        <w:t xml:space="preserve"> без рассмотрения по существу.</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В рамках оценочной стадии, предусмотренной  пунктом </w:t>
      </w:r>
      <w:r w:rsidR="00334620">
        <w:fldChar w:fldCharType="begin"/>
      </w:r>
      <w:r w:rsidR="00334620">
        <w:instrText xml:space="preserve"> REF _Ref306138385 \r \h  \* MERGEFORMAT </w:instrText>
      </w:r>
      <w:r w:rsidR="00334620">
        <w:fldChar w:fldCharType="separate"/>
      </w:r>
      <w:r w:rsidR="00676465" w:rsidRPr="00676465">
        <w:rPr>
          <w:bCs w:val="0"/>
          <w:sz w:val="24"/>
          <w:szCs w:val="24"/>
        </w:rPr>
        <w:t>3.6.4</w:t>
      </w:r>
      <w:r w:rsidR="00334620">
        <w:fldChar w:fldCharType="end"/>
      </w:r>
      <w:r w:rsidRPr="00D053CF">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AD4DC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Начальная (</w:t>
      </w:r>
      <w:r w:rsidR="003E4055" w:rsidRPr="00D053CF">
        <w:rPr>
          <w:sz w:val="24"/>
          <w:szCs w:val="24"/>
        </w:rPr>
        <w:t>максимальная</w:t>
      </w:r>
      <w:r w:rsidRPr="00D053CF">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w:t>
      </w:r>
      <w:r w:rsidRPr="00743062">
        <w:rPr>
          <w:bCs w:val="0"/>
          <w:sz w:val="24"/>
          <w:szCs w:val="24"/>
        </w:rPr>
        <w:t xml:space="preserve">с доставкой продукции в адрес Получателей, включая расходы, связанные с </w:t>
      </w:r>
      <w:r w:rsidRPr="00AD4DC8">
        <w:rPr>
          <w:bCs w:val="0"/>
          <w:sz w:val="24"/>
          <w:szCs w:val="24"/>
        </w:rPr>
        <w:t>шеф-монтажом и шеф-наладкой в объеме, предусмотренном требованиями Технического задания</w:t>
      </w:r>
      <w:r w:rsidR="00216641" w:rsidRPr="00AD4DC8">
        <w:rPr>
          <w:bCs w:val="0"/>
          <w:sz w:val="24"/>
          <w:szCs w:val="24"/>
        </w:rPr>
        <w:t>.</w:t>
      </w:r>
      <w:r w:rsidR="00743062" w:rsidRPr="00AD4DC8">
        <w:rPr>
          <w:bCs w:val="0"/>
          <w:sz w:val="24"/>
          <w:szCs w:val="24"/>
        </w:rPr>
        <w:t xml:space="preserve"> В соответствии с Федеральным законом от 03.08.2018 N 303-ФЗ с 1 января 2019 г. нало</w:t>
      </w:r>
      <w:r w:rsidR="00AD4DC8" w:rsidRPr="00AD4DC8">
        <w:rPr>
          <w:bCs w:val="0"/>
          <w:sz w:val="24"/>
          <w:szCs w:val="24"/>
        </w:rPr>
        <w:t>говая ставка НДС составляет 20%</w:t>
      </w:r>
      <w:r w:rsidR="00743062" w:rsidRPr="00AD4DC8">
        <w:rPr>
          <w:bCs w:val="0"/>
          <w:sz w:val="24"/>
          <w:szCs w:val="24"/>
        </w:rPr>
        <w:t>.</w:t>
      </w:r>
    </w:p>
    <w:p w:rsidR="003146C0" w:rsidRPr="00FD4E6C" w:rsidRDefault="003146C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D4DC8">
        <w:rPr>
          <w:bCs w:val="0"/>
          <w:sz w:val="24"/>
          <w:szCs w:val="24"/>
        </w:rPr>
        <w:t>Если по итогам вскрытия конвертов с заявками, либо завершения аукционной процедуры на</w:t>
      </w:r>
      <w:r w:rsidRPr="00FD4E6C">
        <w:rPr>
          <w:bCs w:val="0"/>
          <w:sz w:val="24"/>
          <w:szCs w:val="24"/>
        </w:rPr>
        <w:t xml:space="preserve">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334620">
        <w:fldChar w:fldCharType="begin"/>
      </w:r>
      <w:r w:rsidR="00334620">
        <w:instrText xml:space="preserve"> REF _Ref465670219 \r \h  \* MERGEFORMAT </w:instrText>
      </w:r>
      <w:r w:rsidR="00334620">
        <w:fldChar w:fldCharType="separate"/>
      </w:r>
      <w:r w:rsidR="00676465" w:rsidRPr="00676465">
        <w:rPr>
          <w:bCs w:val="0"/>
          <w:sz w:val="24"/>
          <w:szCs w:val="24"/>
        </w:rPr>
        <w:t>3.11</w:t>
      </w:r>
      <w:r w:rsidR="00334620">
        <w:fldChar w:fldCharType="end"/>
      </w:r>
      <w:r w:rsidRPr="00FD4E6C">
        <w:rPr>
          <w:bCs w:val="0"/>
          <w:sz w:val="24"/>
          <w:szCs w:val="24"/>
        </w:rPr>
        <w:t xml:space="preserve"> данной документации.</w:t>
      </w:r>
    </w:p>
    <w:p w:rsidR="002A5B42" w:rsidRPr="00FD4E6C" w:rsidRDefault="00717F60" w:rsidP="00E71A48">
      <w:pPr>
        <w:pStyle w:val="3"/>
        <w:spacing w:line="264" w:lineRule="auto"/>
        <w:rPr>
          <w:szCs w:val="24"/>
        </w:rPr>
      </w:pPr>
      <w:bookmarkStart w:id="425" w:name="_Ref191386407"/>
      <w:bookmarkStart w:id="426" w:name="_Ref191386526"/>
      <w:bookmarkStart w:id="427" w:name="_Toc440297033"/>
      <w:bookmarkStart w:id="428" w:name="_Toc440356594"/>
      <w:bookmarkStart w:id="429" w:name="_Toc440631729"/>
      <w:bookmarkStart w:id="430" w:name="_Toc440876514"/>
      <w:bookmarkStart w:id="431" w:name="_Toc441130586"/>
      <w:bookmarkStart w:id="432" w:name="_Toc441157090"/>
      <w:bookmarkStart w:id="433" w:name="_Toc447292108"/>
      <w:bookmarkStart w:id="434" w:name="_Toc462234866"/>
      <w:bookmarkStart w:id="435" w:name="_Toc466966832"/>
      <w:bookmarkStart w:id="436" w:name="_Toc468806082"/>
      <w:bookmarkStart w:id="437" w:name="_Toc469480349"/>
      <w:bookmarkStart w:id="438" w:name="_Toc472416865"/>
      <w:bookmarkStart w:id="439" w:name="_Toc498523095"/>
      <w:bookmarkStart w:id="440" w:name="_Ref303624481"/>
      <w:r w:rsidRPr="00FD4E6C">
        <w:rPr>
          <w:szCs w:val="24"/>
        </w:rPr>
        <w:t xml:space="preserve">Требования к </w:t>
      </w:r>
      <w:r w:rsidR="009C744E" w:rsidRPr="00FD4E6C">
        <w:rPr>
          <w:szCs w:val="24"/>
        </w:rPr>
        <w:t>Участник</w:t>
      </w:r>
      <w:r w:rsidRPr="00FD4E6C">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FD4E6C">
        <w:rPr>
          <w:szCs w:val="24"/>
        </w:rPr>
        <w:t xml:space="preserve"> </w:t>
      </w:r>
    </w:p>
    <w:p w:rsidR="00E71628"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FD4E6C">
        <w:rPr>
          <w:bCs w:val="0"/>
          <w:sz w:val="24"/>
          <w:szCs w:val="24"/>
        </w:rPr>
        <w:t xml:space="preserve">Требования к </w:t>
      </w:r>
      <w:r w:rsidR="009C744E" w:rsidRPr="00FD4E6C">
        <w:rPr>
          <w:bCs w:val="0"/>
          <w:sz w:val="24"/>
          <w:szCs w:val="24"/>
        </w:rPr>
        <w:t>Участник</w:t>
      </w:r>
      <w:r w:rsidRPr="00FD4E6C">
        <w:rPr>
          <w:bCs w:val="0"/>
          <w:sz w:val="24"/>
          <w:szCs w:val="24"/>
        </w:rPr>
        <w:t>ам</w:t>
      </w:r>
      <w:bookmarkEnd w:id="441"/>
      <w:r w:rsidRPr="00FD4E6C">
        <w:rPr>
          <w:bCs w:val="0"/>
          <w:sz w:val="24"/>
          <w:szCs w:val="24"/>
        </w:rPr>
        <w:t>:</w:t>
      </w:r>
      <w:bookmarkStart w:id="444" w:name="_Ref306004833"/>
      <w:bookmarkEnd w:id="442"/>
      <w:r w:rsidR="000F4365" w:rsidRPr="00FD4E6C">
        <w:rPr>
          <w:bCs w:val="0"/>
          <w:sz w:val="24"/>
          <w:szCs w:val="24"/>
        </w:rPr>
        <w:t xml:space="preserve"> у</w:t>
      </w:r>
      <w:r w:rsidRPr="00FD4E6C">
        <w:rPr>
          <w:bCs w:val="0"/>
          <w:sz w:val="24"/>
          <w:szCs w:val="24"/>
        </w:rPr>
        <w:t xml:space="preserve">частвовать в процедуре </w:t>
      </w:r>
      <w:r w:rsidR="009C744E" w:rsidRPr="00FD4E6C">
        <w:rPr>
          <w:bCs w:val="0"/>
          <w:sz w:val="24"/>
          <w:szCs w:val="24"/>
        </w:rPr>
        <w:t>З</w:t>
      </w:r>
      <w:r w:rsidRPr="00FD4E6C">
        <w:rPr>
          <w:bCs w:val="0"/>
          <w:sz w:val="24"/>
          <w:szCs w:val="24"/>
        </w:rPr>
        <w:t xml:space="preserve">апроса предложений может любое юридическое, </w:t>
      </w:r>
      <w:r w:rsidR="003B6795" w:rsidRPr="00FD4E6C">
        <w:rPr>
          <w:bCs w:val="0"/>
          <w:sz w:val="24"/>
          <w:szCs w:val="24"/>
        </w:rPr>
        <w:t>физическое лицо (в т. ч. индивидуальный предприниматель)</w:t>
      </w:r>
      <w:r w:rsidR="003B6795" w:rsidRPr="00FD4E6C">
        <w:rPr>
          <w:sz w:val="24"/>
          <w:szCs w:val="24"/>
        </w:rPr>
        <w:t xml:space="preserve">, </w:t>
      </w:r>
      <w:r w:rsidR="0006460D" w:rsidRPr="00FD4E6C">
        <w:rPr>
          <w:sz w:val="24"/>
          <w:szCs w:val="24"/>
        </w:rPr>
        <w:t xml:space="preserve">соответствующее требованиям п. </w:t>
      </w:r>
      <w:r w:rsidR="00334620">
        <w:fldChar w:fldCharType="begin"/>
      </w:r>
      <w:r w:rsidR="00334620">
        <w:instrText xml:space="preserve"> REF _Ref440357582 \r \h  \* MERGEFORMAT </w:instrText>
      </w:r>
      <w:r w:rsidR="00334620">
        <w:fldChar w:fldCharType="separate"/>
      </w:r>
      <w:r w:rsidR="00676465" w:rsidRPr="00676465">
        <w:rPr>
          <w:sz w:val="24"/>
          <w:szCs w:val="24"/>
        </w:rPr>
        <w:t>1.1.2</w:t>
      </w:r>
      <w:r w:rsidR="00334620">
        <w:fldChar w:fldCharType="end"/>
      </w:r>
      <w:r w:rsidR="00343106" w:rsidRPr="00FD4E6C">
        <w:rPr>
          <w:bCs w:val="0"/>
          <w:sz w:val="24"/>
          <w:szCs w:val="24"/>
        </w:rPr>
        <w:t xml:space="preserve">. Привлечение </w:t>
      </w:r>
      <w:proofErr w:type="spellStart"/>
      <w:r w:rsidR="00343106" w:rsidRPr="00FD4E6C">
        <w:rPr>
          <w:bCs w:val="0"/>
          <w:sz w:val="24"/>
          <w:szCs w:val="24"/>
        </w:rPr>
        <w:t>со</w:t>
      </w:r>
      <w:r w:rsidR="003B6795" w:rsidRPr="00FD4E6C">
        <w:rPr>
          <w:bCs w:val="0"/>
          <w:sz w:val="24"/>
          <w:szCs w:val="24"/>
        </w:rPr>
        <w:t>поставщиков</w:t>
      </w:r>
      <w:proofErr w:type="spellEnd"/>
      <w:r w:rsidR="003B6795" w:rsidRPr="00FD4E6C">
        <w:rPr>
          <w:bCs w:val="0"/>
          <w:sz w:val="24"/>
          <w:szCs w:val="24"/>
        </w:rPr>
        <w:t xml:space="preserve"> в соответствии с пунктом </w:t>
      </w:r>
      <w:r w:rsidR="00334620">
        <w:fldChar w:fldCharType="begin"/>
      </w:r>
      <w:r w:rsidR="00334620">
        <w:instrText xml:space="preserve"> REF _Ref440271628 \r \h  \* MERGEFORMAT </w:instrText>
      </w:r>
      <w:r w:rsidR="00334620">
        <w:fldChar w:fldCharType="separate"/>
      </w:r>
      <w:r w:rsidR="00676465" w:rsidRPr="00676465">
        <w:rPr>
          <w:bCs w:val="0"/>
          <w:sz w:val="24"/>
          <w:szCs w:val="24"/>
        </w:rPr>
        <w:t>3.3.9</w:t>
      </w:r>
      <w:r w:rsidR="00334620">
        <w:fldChar w:fldCharType="end"/>
      </w:r>
      <w:r w:rsidR="003B6795" w:rsidRPr="00FD4E6C">
        <w:rPr>
          <w:bCs w:val="0"/>
          <w:sz w:val="24"/>
          <w:szCs w:val="24"/>
        </w:rPr>
        <w:t xml:space="preserve"> не допускается. Дополнительные требования к коллективным Участникам и</w:t>
      </w:r>
      <w:r w:rsidR="003B6795" w:rsidRPr="00D053CF">
        <w:rPr>
          <w:bCs w:val="0"/>
          <w:sz w:val="24"/>
          <w:szCs w:val="24"/>
        </w:rPr>
        <w:t xml:space="preserve"> порядку подтверждения их соответствия установленным требованиям приведены в пункте </w:t>
      </w:r>
      <w:r w:rsidR="00334620">
        <w:fldChar w:fldCharType="begin"/>
      </w:r>
      <w:r w:rsidR="00334620">
        <w:instrText xml:space="preserve"> REF _Ref191386461 \n \h  \* MERGEFORMAT </w:instrText>
      </w:r>
      <w:r w:rsidR="00334620">
        <w:fldChar w:fldCharType="separate"/>
      </w:r>
      <w:r w:rsidR="00676465" w:rsidRPr="00676465">
        <w:rPr>
          <w:bCs w:val="0"/>
          <w:sz w:val="24"/>
          <w:szCs w:val="24"/>
        </w:rPr>
        <w:t>3.3.10</w:t>
      </w:r>
      <w:r w:rsidR="00334620">
        <w:fldChar w:fldCharType="end"/>
      </w:r>
      <w:r w:rsidR="003B6795" w:rsidRPr="00D053CF">
        <w:rPr>
          <w:bCs w:val="0"/>
          <w:sz w:val="24"/>
          <w:szCs w:val="24"/>
        </w:rPr>
        <w:t>. При проведении запроса предложений на ЭТП, такое</w:t>
      </w:r>
      <w:r w:rsidR="003B6795" w:rsidRPr="00D053CF">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D053CF">
        <w:rPr>
          <w:sz w:val="24"/>
          <w:szCs w:val="24"/>
        </w:rPr>
        <w:t>.</w:t>
      </w:r>
      <w:bookmarkEnd w:id="443"/>
      <w:bookmarkEnd w:id="444"/>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D053CF">
        <w:rPr>
          <w:bCs w:val="0"/>
          <w:sz w:val="24"/>
          <w:szCs w:val="24"/>
        </w:rPr>
        <w:t xml:space="preserve">Чтобы претендовать на победу в данной процедуре </w:t>
      </w:r>
      <w:r w:rsidR="009C744E" w:rsidRPr="00D053CF">
        <w:rPr>
          <w:bCs w:val="0"/>
          <w:sz w:val="24"/>
          <w:szCs w:val="24"/>
        </w:rPr>
        <w:t>З</w:t>
      </w:r>
      <w:r w:rsidRPr="00D053CF">
        <w:rPr>
          <w:bCs w:val="0"/>
          <w:sz w:val="24"/>
          <w:szCs w:val="24"/>
        </w:rPr>
        <w:t xml:space="preserve">апроса предложений и получить право заключить с Заказчиком </w:t>
      </w:r>
      <w:r w:rsidR="00123C70" w:rsidRPr="00D053CF">
        <w:rPr>
          <w:bCs w:val="0"/>
          <w:sz w:val="24"/>
          <w:szCs w:val="24"/>
        </w:rPr>
        <w:t>Договор</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должен отвечать следующим требованиям:</w:t>
      </w:r>
      <w:bookmarkEnd w:id="445"/>
    </w:p>
    <w:p w:rsidR="00717F60" w:rsidRPr="00D053CF" w:rsidRDefault="00717F60" w:rsidP="00D75CA2">
      <w:pPr>
        <w:widowControl w:val="0"/>
        <w:numPr>
          <w:ilvl w:val="0"/>
          <w:numId w:val="21"/>
        </w:numPr>
        <w:tabs>
          <w:tab w:val="left" w:pos="0"/>
          <w:tab w:val="left" w:pos="1080"/>
        </w:tabs>
        <w:suppressAutoHyphens w:val="0"/>
        <w:spacing w:line="264" w:lineRule="auto"/>
        <w:rPr>
          <w:sz w:val="24"/>
          <w:szCs w:val="24"/>
        </w:rPr>
      </w:pPr>
      <w:bookmarkStart w:id="446" w:name="_Ref306032455"/>
      <w:r w:rsidRPr="00D053CF">
        <w:rPr>
          <w:bCs w:val="0"/>
          <w:sz w:val="24"/>
          <w:szCs w:val="24"/>
        </w:rPr>
        <w:t xml:space="preserve">должен </w:t>
      </w:r>
      <w:bookmarkStart w:id="447" w:name="_Ref303669099"/>
      <w:r w:rsidRPr="00D053CF">
        <w:rPr>
          <w:bCs w:val="0"/>
          <w:sz w:val="24"/>
          <w:szCs w:val="24"/>
        </w:rPr>
        <w:t xml:space="preserve">обладать гражданской правоспособностью в полном объеме для заключения и </w:t>
      </w:r>
      <w:r w:rsidRPr="00D053CF">
        <w:rPr>
          <w:sz w:val="24"/>
          <w:szCs w:val="24"/>
          <w:lang w:eastAsia="ru-RU"/>
        </w:rPr>
        <w:t>исполнения</w:t>
      </w:r>
      <w:r w:rsidRPr="00D053CF">
        <w:rPr>
          <w:bCs w:val="0"/>
          <w:sz w:val="24"/>
          <w:szCs w:val="24"/>
        </w:rPr>
        <w:t xml:space="preserve"> </w:t>
      </w:r>
      <w:r w:rsidR="00123C70" w:rsidRPr="00D053CF">
        <w:rPr>
          <w:bCs w:val="0"/>
          <w:sz w:val="24"/>
          <w:szCs w:val="24"/>
        </w:rPr>
        <w:t>Договор</w:t>
      </w:r>
      <w:r w:rsidRPr="00D053CF">
        <w:rPr>
          <w:bCs w:val="0"/>
          <w:sz w:val="24"/>
          <w:szCs w:val="24"/>
        </w:rPr>
        <w:t xml:space="preserve">а </w:t>
      </w:r>
      <w:r w:rsidR="009D7F01" w:rsidRPr="00D053CF">
        <w:rPr>
          <w:sz w:val="24"/>
          <w:szCs w:val="24"/>
        </w:rPr>
        <w:t>(физическое лицо – обладать дееспособностью в полном объеме для заключения и исполнения Договора)</w:t>
      </w:r>
      <w:r w:rsidR="004F657D" w:rsidRPr="00D053CF">
        <w:rPr>
          <w:sz w:val="24"/>
          <w:szCs w:val="24"/>
        </w:rPr>
        <w:t xml:space="preserve"> (должен быть зарегистрирован в установленном порядке)</w:t>
      </w:r>
      <w:r w:rsidR="009D7F01" w:rsidRPr="00D053CF">
        <w:rPr>
          <w:sz w:val="24"/>
          <w:szCs w:val="24"/>
        </w:rPr>
        <w:t xml:space="preserve">; </w:t>
      </w:r>
      <w:bookmarkEnd w:id="446"/>
      <w:bookmarkEnd w:id="447"/>
    </w:p>
    <w:p w:rsidR="00717F60" w:rsidRPr="00D053C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053C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053CF">
        <w:rPr>
          <w:bCs w:val="0"/>
          <w:sz w:val="24"/>
          <w:szCs w:val="24"/>
        </w:rPr>
        <w:t>Участник</w:t>
      </w:r>
      <w:r w:rsidRPr="00D053CF">
        <w:rPr>
          <w:bCs w:val="0"/>
          <w:sz w:val="24"/>
          <w:szCs w:val="24"/>
        </w:rPr>
        <w:t xml:space="preserve">а запроса предложений банкротом и об открытии конкурсного производства, на имущество </w:t>
      </w:r>
      <w:r w:rsidR="009C744E" w:rsidRPr="00D053CF">
        <w:rPr>
          <w:bCs w:val="0"/>
          <w:sz w:val="24"/>
          <w:szCs w:val="24"/>
        </w:rPr>
        <w:t>Участник</w:t>
      </w:r>
      <w:r w:rsidR="006E2794" w:rsidRPr="00D053CF">
        <w:rPr>
          <w:bCs w:val="0"/>
          <w:sz w:val="24"/>
          <w:szCs w:val="24"/>
        </w:rPr>
        <w:t>а</w:t>
      </w:r>
      <w:r w:rsidRPr="00D053CF">
        <w:rPr>
          <w:bCs w:val="0"/>
          <w:sz w:val="24"/>
          <w:szCs w:val="24"/>
        </w:rPr>
        <w:t xml:space="preserve"> не должен быть наложен арест, </w:t>
      </w:r>
      <w:r w:rsidRPr="00D053CF">
        <w:rPr>
          <w:sz w:val="24"/>
          <w:szCs w:val="24"/>
          <w:lang w:eastAsia="ru-RU"/>
        </w:rPr>
        <w:t>экономическая</w:t>
      </w:r>
      <w:r w:rsidRPr="00D053CF">
        <w:rPr>
          <w:bCs w:val="0"/>
          <w:sz w:val="24"/>
          <w:szCs w:val="24"/>
        </w:rPr>
        <w:t xml:space="preserve"> деятельность </w:t>
      </w:r>
      <w:r w:rsidR="009C744E" w:rsidRPr="00D053CF">
        <w:rPr>
          <w:bCs w:val="0"/>
          <w:sz w:val="24"/>
          <w:szCs w:val="24"/>
        </w:rPr>
        <w:t>Участник</w:t>
      </w:r>
      <w:r w:rsidRPr="00D053CF">
        <w:rPr>
          <w:bCs w:val="0"/>
          <w:sz w:val="24"/>
          <w:szCs w:val="24"/>
        </w:rPr>
        <w:t>а не должна быть приостановлена (для юридического лица, индивидуального предпринимателя);</w:t>
      </w:r>
    </w:p>
    <w:p w:rsidR="00E71628" w:rsidRPr="00D053C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r w:rsidRPr="00D053CF">
        <w:rPr>
          <w:sz w:val="24"/>
          <w:szCs w:val="24"/>
          <w:lang w:eastAsia="ru-RU"/>
        </w:rPr>
        <w:t xml:space="preserve">не быть включенным в </w:t>
      </w:r>
      <w:r w:rsidRPr="00D053CF">
        <w:rPr>
          <w:rFonts w:eastAsia="Arial Unicode MS"/>
          <w:sz w:val="24"/>
          <w:szCs w:val="24"/>
          <w:lang w:eastAsia="ru-RU"/>
        </w:rPr>
        <w:t>Реестр</w:t>
      </w:r>
      <w:r w:rsidRPr="00D053CF">
        <w:rPr>
          <w:sz w:val="24"/>
          <w:szCs w:val="24"/>
          <w:lang w:eastAsia="ru-RU"/>
        </w:rPr>
        <w:t xml:space="preserve"> недобросовестных поставщиков</w:t>
      </w:r>
      <w:r w:rsidRPr="00D053C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053CF">
        <w:rPr>
          <w:sz w:val="24"/>
          <w:szCs w:val="24"/>
          <w:lang w:eastAsia="ru-RU"/>
        </w:rPr>
        <w:t xml:space="preserve"> либо в </w:t>
      </w:r>
      <w:r w:rsidRPr="00D053C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rFonts w:eastAsia="Arial Unicode MS"/>
          <w:sz w:val="24"/>
          <w:szCs w:val="24"/>
          <w:lang w:eastAsia="ru-RU"/>
        </w:rPr>
        <w:t>;</w:t>
      </w:r>
      <w:bookmarkEnd w:id="448"/>
    </w:p>
    <w:p w:rsidR="004763D7" w:rsidRPr="0039402D" w:rsidRDefault="004763D7" w:rsidP="004763D7">
      <w:pPr>
        <w:widowControl w:val="0"/>
        <w:numPr>
          <w:ilvl w:val="0"/>
          <w:numId w:val="21"/>
        </w:numPr>
        <w:tabs>
          <w:tab w:val="left" w:pos="0"/>
          <w:tab w:val="left" w:pos="1080"/>
        </w:tabs>
        <w:suppressAutoHyphens w:val="0"/>
        <w:spacing w:line="264" w:lineRule="auto"/>
        <w:rPr>
          <w:sz w:val="24"/>
          <w:szCs w:val="24"/>
        </w:rPr>
      </w:pPr>
      <w:r w:rsidRPr="0039402D">
        <w:rPr>
          <w:sz w:val="24"/>
          <w:szCs w:val="24"/>
          <w:lang w:eastAsia="ru-RU"/>
        </w:rPr>
        <w:t>должен пройти обязательную аттестацию продукции в аккредитованном Центре ПАО «</w:t>
      </w:r>
      <w:proofErr w:type="spellStart"/>
      <w:r w:rsidRPr="0039402D">
        <w:rPr>
          <w:sz w:val="24"/>
          <w:szCs w:val="24"/>
          <w:lang w:eastAsia="ru-RU"/>
        </w:rPr>
        <w:t>Россети</w:t>
      </w:r>
      <w:proofErr w:type="spellEnd"/>
      <w:r w:rsidRPr="0039402D">
        <w:rPr>
          <w:sz w:val="24"/>
          <w:szCs w:val="24"/>
          <w:lang w:eastAsia="ru-RU"/>
        </w:rPr>
        <w:t>» при условии, что поставляемая продукция входит в перечень оборудования и материалов, подлежащих аттестации в соответствии с Приложением 1 и 2 Порядка проведения</w:t>
      </w:r>
      <w:r w:rsidRPr="0039402D">
        <w:rPr>
          <w:sz w:val="24"/>
          <w:szCs w:val="24"/>
        </w:rPr>
        <w:t xml:space="preserve"> аттестации оборудования, материалов и систем в электросетевом комплексе на электросетевых объектах ДЗО ПАО «</w:t>
      </w:r>
      <w:proofErr w:type="spellStart"/>
      <w:r w:rsidRPr="0039402D">
        <w:rPr>
          <w:sz w:val="24"/>
          <w:szCs w:val="24"/>
        </w:rPr>
        <w:t>Россети</w:t>
      </w:r>
      <w:proofErr w:type="spellEnd"/>
      <w:r w:rsidRPr="0039402D">
        <w:rPr>
          <w:sz w:val="24"/>
          <w:szCs w:val="24"/>
        </w:rPr>
        <w:t xml:space="preserve">» (Утвержден решением Правления ПАО </w:t>
      </w:r>
      <w:proofErr w:type="spellStart"/>
      <w:r w:rsidRPr="0039402D">
        <w:rPr>
          <w:sz w:val="24"/>
          <w:szCs w:val="24"/>
        </w:rPr>
        <w:t>Россети</w:t>
      </w:r>
      <w:proofErr w:type="spellEnd"/>
      <w:r w:rsidRPr="0039402D">
        <w:rPr>
          <w:sz w:val="24"/>
          <w:szCs w:val="24"/>
        </w:rPr>
        <w:t>, Протокол от 31.03.2014), размещенным на официальном сайте ПАО «</w:t>
      </w:r>
      <w:proofErr w:type="spellStart"/>
      <w:r w:rsidRPr="0039402D">
        <w:rPr>
          <w:sz w:val="24"/>
          <w:szCs w:val="24"/>
        </w:rPr>
        <w:t>Россети</w:t>
      </w:r>
      <w:proofErr w:type="spellEnd"/>
      <w:r w:rsidRPr="0039402D">
        <w:rPr>
          <w:sz w:val="24"/>
          <w:szCs w:val="24"/>
        </w:rPr>
        <w:t>» (</w:t>
      </w:r>
      <w:hyperlink r:id="rId33" w:history="1">
        <w:r w:rsidRPr="0039402D">
          <w:rPr>
            <w:rStyle w:val="a7"/>
            <w:sz w:val="24"/>
            <w:szCs w:val="24"/>
          </w:rPr>
          <w:t>http://www.rosseti.ru/investment/science/attestation/</w:t>
        </w:r>
      </w:hyperlink>
      <w:r w:rsidRPr="0039402D">
        <w:rPr>
          <w:sz w:val="24"/>
          <w:szCs w:val="24"/>
        </w:rPr>
        <w:t xml:space="preserve">). </w:t>
      </w:r>
    </w:p>
    <w:p w:rsidR="004763D7" w:rsidRPr="0039402D" w:rsidRDefault="004763D7" w:rsidP="004763D7">
      <w:pPr>
        <w:spacing w:line="240" w:lineRule="auto"/>
        <w:ind w:left="993" w:firstLine="0"/>
        <w:rPr>
          <w:sz w:val="24"/>
          <w:szCs w:val="24"/>
        </w:rPr>
      </w:pPr>
      <w:r w:rsidRPr="0039402D">
        <w:rPr>
          <w:sz w:val="24"/>
          <w:szCs w:val="24"/>
        </w:rPr>
        <w:t>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CF39D0" w:rsidRPr="00D053CF" w:rsidRDefault="0094713A" w:rsidP="00CF39D0">
      <w:pPr>
        <w:numPr>
          <w:ilvl w:val="0"/>
          <w:numId w:val="21"/>
        </w:numPr>
        <w:suppressAutoHyphens w:val="0"/>
        <w:spacing w:line="264" w:lineRule="auto"/>
        <w:rPr>
          <w:sz w:val="24"/>
          <w:szCs w:val="24"/>
          <w:lang w:eastAsia="ru-RU"/>
        </w:rPr>
      </w:pPr>
      <w:r w:rsidRPr="00D053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изложены в Приложении №1 (Техническ</w:t>
      </w:r>
      <w:r w:rsidR="003776BB" w:rsidRPr="00D053CF">
        <w:rPr>
          <w:sz w:val="24"/>
          <w:szCs w:val="24"/>
          <w:lang w:eastAsia="ru-RU"/>
        </w:rPr>
        <w:t>ом(</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и(</w:t>
      </w:r>
      <w:proofErr w:type="spellStart"/>
      <w:r w:rsidRPr="00D053CF">
        <w:rPr>
          <w:sz w:val="24"/>
          <w:szCs w:val="24"/>
          <w:lang w:eastAsia="ru-RU"/>
        </w:rPr>
        <w:t>ях</w:t>
      </w:r>
      <w:proofErr w:type="spellEnd"/>
      <w:r w:rsidR="003776BB" w:rsidRPr="00D053CF">
        <w:rPr>
          <w:sz w:val="24"/>
          <w:szCs w:val="24"/>
          <w:lang w:eastAsia="ru-RU"/>
        </w:rPr>
        <w:t>)</w:t>
      </w:r>
      <w:r w:rsidRPr="00D053CF">
        <w:rPr>
          <w:sz w:val="24"/>
          <w:szCs w:val="24"/>
          <w:lang w:eastAsia="ru-RU"/>
        </w:rPr>
        <w:t>) к настоящей Документации. При несоблюдении требований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xml:space="preserve"> Закупочная комиссия отклонит </w:t>
      </w:r>
      <w:r w:rsidR="00C96484" w:rsidRPr="00D053CF">
        <w:rPr>
          <w:sz w:val="24"/>
          <w:szCs w:val="24"/>
          <w:lang w:eastAsia="ru-RU"/>
        </w:rPr>
        <w:t>Заявку</w:t>
      </w:r>
      <w:r w:rsidRPr="00D053CF">
        <w:rPr>
          <w:sz w:val="24"/>
          <w:szCs w:val="24"/>
          <w:lang w:eastAsia="ru-RU"/>
        </w:rPr>
        <w:t xml:space="preserve"> Участника.</w:t>
      </w:r>
    </w:p>
    <w:p w:rsidR="009D7F01" w:rsidRPr="00D053CF" w:rsidRDefault="009D7F01" w:rsidP="00CF39D0">
      <w:pPr>
        <w:suppressAutoHyphens w:val="0"/>
        <w:spacing w:line="264" w:lineRule="auto"/>
        <w:ind w:left="927" w:firstLine="0"/>
        <w:rPr>
          <w:sz w:val="24"/>
          <w:szCs w:val="24"/>
          <w:lang w:eastAsia="ru-RU"/>
        </w:rPr>
      </w:pPr>
      <w:r w:rsidRPr="00D053CF">
        <w:rPr>
          <w:sz w:val="24"/>
          <w:szCs w:val="24"/>
        </w:rPr>
        <w:t xml:space="preserve">Закупочная </w:t>
      </w:r>
      <w:r w:rsidR="003E4055" w:rsidRPr="00D053CF">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D053CF">
        <w:rPr>
          <w:sz w:val="24"/>
          <w:szCs w:val="24"/>
        </w:rPr>
        <w:t>ресурсов или недостающих ресурсов</w:t>
      </w:r>
      <w:r w:rsidR="003E4055" w:rsidRPr="00D053CF">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Pr="00D053CF">
        <w:rPr>
          <w:sz w:val="24"/>
          <w:szCs w:val="24"/>
        </w:rPr>
        <w:t>.</w:t>
      </w:r>
    </w:p>
    <w:p w:rsidR="00717F60" w:rsidRPr="00D053CF" w:rsidRDefault="003E4055" w:rsidP="00775238">
      <w:pPr>
        <w:widowControl w:val="0"/>
        <w:numPr>
          <w:ilvl w:val="3"/>
          <w:numId w:val="26"/>
        </w:numPr>
        <w:tabs>
          <w:tab w:val="left" w:pos="1700"/>
        </w:tabs>
        <w:autoSpaceDE w:val="0"/>
        <w:spacing w:after="100" w:line="264" w:lineRule="auto"/>
        <w:ind w:left="0" w:firstLine="709"/>
        <w:rPr>
          <w:bCs w:val="0"/>
          <w:sz w:val="24"/>
          <w:szCs w:val="24"/>
        </w:rPr>
      </w:pPr>
      <w:bookmarkStart w:id="449" w:name="_Ref306005578"/>
      <w:bookmarkStart w:id="450" w:name="_Ref303587815"/>
      <w:r w:rsidRPr="00D053CF">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334620">
        <w:fldChar w:fldCharType="begin"/>
      </w:r>
      <w:r w:rsidR="00334620">
        <w:instrText xml:space="preserve"> REF _Ref440291364 \r \h  \* MERGEFORMAT </w:instrText>
      </w:r>
      <w:r w:rsidR="00334620">
        <w:fldChar w:fldCharType="separate"/>
      </w:r>
      <w:r w:rsidR="00676465" w:rsidRPr="00676465">
        <w:rPr>
          <w:sz w:val="24"/>
          <w:szCs w:val="24"/>
        </w:rPr>
        <w:t>3.3.8.1</w:t>
      </w:r>
      <w:r w:rsidR="00334620">
        <w:fldChar w:fldCharType="end"/>
      </w:r>
      <w:r w:rsidRPr="00D053CF">
        <w:rPr>
          <w:sz w:val="24"/>
          <w:szCs w:val="24"/>
        </w:rPr>
        <w:t>-</w:t>
      </w:r>
      <w:r w:rsidR="00334620">
        <w:fldChar w:fldCharType="begin"/>
      </w:r>
      <w:r w:rsidR="00334620">
        <w:instrText xml:space="preserve"> REF _Ref303669127 \r \h  \* MERGEFORMAT </w:instrText>
      </w:r>
      <w:r w:rsidR="00334620">
        <w:fldChar w:fldCharType="separate"/>
      </w:r>
      <w:r w:rsidR="00676465" w:rsidRPr="00676465">
        <w:rPr>
          <w:sz w:val="24"/>
          <w:szCs w:val="24"/>
        </w:rPr>
        <w:t>3.3.8.2</w:t>
      </w:r>
      <w:r w:rsidR="00334620">
        <w:fldChar w:fldCharType="end"/>
      </w:r>
      <w:r w:rsidR="00717F60" w:rsidRPr="00D053CF">
        <w:rPr>
          <w:bCs w:val="0"/>
          <w:sz w:val="24"/>
          <w:szCs w:val="24"/>
        </w:rPr>
        <w:t>:</w:t>
      </w:r>
      <w:bookmarkEnd w:id="449"/>
      <w:bookmarkEnd w:id="450"/>
      <w:r w:rsidR="005B074F" w:rsidRPr="00D053CF">
        <w:rPr>
          <w:bCs w:val="0"/>
          <w:sz w:val="24"/>
          <w:szCs w:val="24"/>
        </w:rPr>
        <w:t xml:space="preserve"> </w:t>
      </w:r>
    </w:p>
    <w:p w:rsidR="00553A57" w:rsidRPr="00D053CF" w:rsidRDefault="003E4055" w:rsidP="00EA47EE">
      <w:pPr>
        <w:widowControl w:val="0"/>
        <w:numPr>
          <w:ilvl w:val="0"/>
          <w:numId w:val="46"/>
        </w:numPr>
        <w:tabs>
          <w:tab w:val="left" w:pos="1260"/>
        </w:tabs>
        <w:autoSpaceDE w:val="0"/>
        <w:spacing w:line="264" w:lineRule="auto"/>
        <w:ind w:left="1276"/>
        <w:rPr>
          <w:sz w:val="24"/>
          <w:szCs w:val="24"/>
        </w:rPr>
      </w:pPr>
      <w:bookmarkStart w:id="451" w:name="_Ref440279062"/>
      <w:r w:rsidRPr="00D053CF">
        <w:rPr>
          <w:i/>
          <w:sz w:val="24"/>
          <w:szCs w:val="24"/>
        </w:rPr>
        <w:t>для Участников, зарегистрированных на территории РФ:</w:t>
      </w:r>
      <w:r w:rsidRPr="00D053CF">
        <w:rPr>
          <w:sz w:val="24"/>
          <w:szCs w:val="24"/>
        </w:rPr>
        <w:t xml:space="preserve"> заверенную Участником копию выписки из Единого государственного реестра юридических лиц (ЕГРЮЛ) </w:t>
      </w:r>
      <w:r w:rsidR="007813AA" w:rsidRPr="00D053CF">
        <w:rPr>
          <w:sz w:val="24"/>
          <w:szCs w:val="24"/>
        </w:rPr>
        <w:t xml:space="preserve">(аналогичного документа для индивидуальных предпринимателей) </w:t>
      </w:r>
      <w:r w:rsidRPr="00D053CF">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D053CF">
        <w:rPr>
          <w:sz w:val="24"/>
          <w:szCs w:val="24"/>
        </w:rPr>
        <w:t>ов</w:t>
      </w:r>
      <w:proofErr w:type="spellEnd"/>
      <w:r w:rsidRPr="00D053CF">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053CF">
        <w:rPr>
          <w:i/>
          <w:sz w:val="24"/>
          <w:szCs w:val="24"/>
        </w:rPr>
        <w:t>Для Участников и их собственников – иностранных лиц:</w:t>
      </w:r>
      <w:r w:rsidRPr="00D053CF">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053CF">
        <w:rPr>
          <w:sz w:val="24"/>
          <w:szCs w:val="24"/>
        </w:rPr>
        <w:t>;</w:t>
      </w:r>
      <w:bookmarkEnd w:id="451"/>
    </w:p>
    <w:p w:rsidR="00F82225" w:rsidRPr="00D053CF" w:rsidRDefault="00F82225" w:rsidP="00EA47EE">
      <w:pPr>
        <w:widowControl w:val="0"/>
        <w:numPr>
          <w:ilvl w:val="0"/>
          <w:numId w:val="46"/>
        </w:numPr>
        <w:tabs>
          <w:tab w:val="left" w:pos="1260"/>
        </w:tabs>
        <w:autoSpaceDE w:val="0"/>
        <w:spacing w:line="264" w:lineRule="auto"/>
        <w:ind w:left="1276"/>
        <w:rPr>
          <w:sz w:val="24"/>
          <w:szCs w:val="24"/>
        </w:rPr>
      </w:pPr>
      <w:r w:rsidRPr="00D053C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0C3055" w:rsidRDefault="00F82225" w:rsidP="00EA47EE">
      <w:pPr>
        <w:widowControl w:val="0"/>
        <w:numPr>
          <w:ilvl w:val="0"/>
          <w:numId w:val="46"/>
        </w:numPr>
        <w:tabs>
          <w:tab w:val="left" w:pos="1260"/>
        </w:tabs>
        <w:autoSpaceDE w:val="0"/>
        <w:spacing w:line="264" w:lineRule="auto"/>
        <w:ind w:left="1276"/>
        <w:rPr>
          <w:sz w:val="24"/>
          <w:szCs w:val="24"/>
        </w:rPr>
      </w:pPr>
      <w:bookmarkStart w:id="452" w:name="_Ref440372317"/>
      <w:r w:rsidRPr="00D053CF">
        <w:rPr>
          <w:sz w:val="24"/>
          <w:szCs w:val="24"/>
        </w:rPr>
        <w:t>Антикоррупционные обязательства</w:t>
      </w:r>
      <w:r w:rsidR="00A154B7" w:rsidRPr="00D053CF">
        <w:rPr>
          <w:sz w:val="24"/>
          <w:szCs w:val="24"/>
        </w:rPr>
        <w:t xml:space="preserve"> </w:t>
      </w:r>
      <w:r w:rsidR="007813AA" w:rsidRPr="00D053CF">
        <w:rPr>
          <w:sz w:val="24"/>
          <w:szCs w:val="24"/>
        </w:rPr>
        <w:t>по форме, приведенной</w:t>
      </w:r>
      <w:r w:rsidR="00A154B7" w:rsidRPr="00D053CF">
        <w:rPr>
          <w:sz w:val="24"/>
          <w:szCs w:val="24"/>
        </w:rPr>
        <w:t xml:space="preserve"> в настоящей</w:t>
      </w:r>
      <w:r w:rsidR="00A154B7" w:rsidRPr="00D053CF">
        <w:rPr>
          <w:bCs w:val="0"/>
          <w:sz w:val="24"/>
          <w:szCs w:val="24"/>
        </w:rPr>
        <w:t xml:space="preserve"> Документации</w:t>
      </w:r>
      <w:r w:rsidR="00A600E3" w:rsidRPr="00D053CF">
        <w:rPr>
          <w:sz w:val="24"/>
          <w:szCs w:val="24"/>
        </w:rPr>
        <w:t xml:space="preserve"> (</w:t>
      </w:r>
      <w:r w:rsidR="003F3A69" w:rsidRPr="00D053CF">
        <w:rPr>
          <w:sz w:val="24"/>
          <w:szCs w:val="24"/>
        </w:rPr>
        <w:t>подраздел</w:t>
      </w:r>
      <w:r w:rsidR="00A600E3" w:rsidRPr="00D053CF">
        <w:rPr>
          <w:sz w:val="24"/>
          <w:szCs w:val="24"/>
        </w:rPr>
        <w:t xml:space="preserve"> </w:t>
      </w:r>
      <w:r w:rsidR="00334620">
        <w:fldChar w:fldCharType="begin"/>
      </w:r>
      <w:r w:rsidR="00334620">
        <w:instrText xml:space="preserve"> REF _Ref440271964 \r \h  \* MERGEFORMAT </w:instrText>
      </w:r>
      <w:r w:rsidR="00334620">
        <w:fldChar w:fldCharType="separate"/>
      </w:r>
      <w:r w:rsidR="00676465" w:rsidRPr="00676465">
        <w:rPr>
          <w:sz w:val="24"/>
          <w:szCs w:val="24"/>
        </w:rPr>
        <w:t>5.1.3</w:t>
      </w:r>
      <w:r w:rsidR="00334620">
        <w:fldChar w:fldCharType="end"/>
      </w:r>
      <w:r w:rsidR="00A600E3" w:rsidRPr="000C3055">
        <w:rPr>
          <w:sz w:val="24"/>
          <w:szCs w:val="24"/>
        </w:rPr>
        <w:t>)</w:t>
      </w:r>
      <w:r w:rsidRPr="000C3055">
        <w:rPr>
          <w:sz w:val="24"/>
          <w:szCs w:val="24"/>
        </w:rPr>
        <w:t>;</w:t>
      </w:r>
      <w:bookmarkEnd w:id="452"/>
    </w:p>
    <w:p w:rsidR="009948B4" w:rsidRPr="000C3055" w:rsidRDefault="000C3055" w:rsidP="00EA47EE">
      <w:pPr>
        <w:widowControl w:val="0"/>
        <w:numPr>
          <w:ilvl w:val="0"/>
          <w:numId w:val="46"/>
        </w:numPr>
        <w:tabs>
          <w:tab w:val="left" w:pos="1260"/>
        </w:tabs>
        <w:autoSpaceDE w:val="0"/>
        <w:spacing w:line="264" w:lineRule="auto"/>
        <w:ind w:left="1276"/>
        <w:rPr>
          <w:sz w:val="24"/>
          <w:szCs w:val="24"/>
        </w:rPr>
      </w:pPr>
      <w:r w:rsidRPr="000C3055">
        <w:rPr>
          <w:sz w:val="24"/>
          <w:szCs w:val="24"/>
        </w:rPr>
        <w:t>Справку о цепочке собственников участника закупочной процедуры, включая бенефициаров (в том числе конечных)</w:t>
      </w:r>
      <w:r w:rsidR="009948B4" w:rsidRPr="000C3055">
        <w:rPr>
          <w:sz w:val="24"/>
          <w:szCs w:val="24"/>
        </w:rPr>
        <w:t xml:space="preserve"> по форме и в соответствии с инструкциями, приведенными в настоящей Документации по запросу предложений (</w:t>
      </w:r>
      <w:r w:rsidR="003F3A69" w:rsidRPr="000C3055">
        <w:rPr>
          <w:sz w:val="24"/>
          <w:szCs w:val="24"/>
        </w:rPr>
        <w:t>подраздел</w:t>
      </w:r>
      <w:r w:rsidR="007705A5" w:rsidRPr="000C3055">
        <w:rPr>
          <w:sz w:val="24"/>
          <w:szCs w:val="24"/>
        </w:rPr>
        <w:t xml:space="preserve"> </w:t>
      </w:r>
      <w:r w:rsidR="00334620">
        <w:fldChar w:fldCharType="begin"/>
      </w:r>
      <w:r w:rsidR="00334620">
        <w:instrText xml:space="preserve"> REF _Ref440272035 \r \h  \* MERGEFORMAT </w:instrText>
      </w:r>
      <w:r w:rsidR="00334620">
        <w:fldChar w:fldCharType="separate"/>
      </w:r>
      <w:r w:rsidR="00676465" w:rsidRPr="00676465">
        <w:rPr>
          <w:sz w:val="24"/>
          <w:szCs w:val="24"/>
        </w:rPr>
        <w:t>5.7</w:t>
      </w:r>
      <w:r w:rsidR="00334620">
        <w:fldChar w:fldCharType="end"/>
      </w:r>
      <w:r w:rsidR="009948B4" w:rsidRPr="000C3055">
        <w:rPr>
          <w:sz w:val="24"/>
          <w:szCs w:val="24"/>
        </w:rPr>
        <w:t>);</w:t>
      </w:r>
    </w:p>
    <w:p w:rsidR="00F82225" w:rsidRPr="00D053CF" w:rsidRDefault="00F82225" w:rsidP="00EA47EE">
      <w:pPr>
        <w:widowControl w:val="0"/>
        <w:numPr>
          <w:ilvl w:val="0"/>
          <w:numId w:val="46"/>
        </w:numPr>
        <w:tabs>
          <w:tab w:val="left" w:pos="1260"/>
        </w:tabs>
        <w:autoSpaceDE w:val="0"/>
        <w:spacing w:line="264" w:lineRule="auto"/>
        <w:ind w:left="1276"/>
        <w:rPr>
          <w:sz w:val="24"/>
          <w:szCs w:val="24"/>
        </w:rPr>
      </w:pPr>
      <w:r w:rsidRPr="000C3055">
        <w:rPr>
          <w:sz w:val="24"/>
          <w:szCs w:val="24"/>
        </w:rPr>
        <w:t>Согласие на обработку персональных данных</w:t>
      </w:r>
      <w:r w:rsidR="00A600E3" w:rsidRPr="00D053CF">
        <w:rPr>
          <w:sz w:val="24"/>
          <w:szCs w:val="24"/>
        </w:rPr>
        <w:t xml:space="preserve"> </w:t>
      </w:r>
      <w:r w:rsidR="00A92723" w:rsidRPr="00D053C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053CF">
        <w:rPr>
          <w:sz w:val="24"/>
          <w:szCs w:val="24"/>
        </w:rPr>
        <w:t>(</w:t>
      </w:r>
      <w:r w:rsidR="003F3A69" w:rsidRPr="00D053CF">
        <w:rPr>
          <w:sz w:val="24"/>
          <w:szCs w:val="24"/>
        </w:rPr>
        <w:t>подраздел</w:t>
      </w:r>
      <w:r w:rsidR="00A600E3" w:rsidRPr="00D053CF">
        <w:rPr>
          <w:sz w:val="24"/>
          <w:szCs w:val="24"/>
        </w:rPr>
        <w:t xml:space="preserve"> </w:t>
      </w:r>
      <w:r w:rsidR="00334620">
        <w:fldChar w:fldCharType="begin"/>
      </w:r>
      <w:r w:rsidR="00334620">
        <w:instrText xml:space="preserve"> REF _Ref440272051 \r \h  \* MERGEFORMAT </w:instrText>
      </w:r>
      <w:r w:rsidR="00334620">
        <w:fldChar w:fldCharType="separate"/>
      </w:r>
      <w:r w:rsidR="00676465" w:rsidRPr="00676465">
        <w:rPr>
          <w:sz w:val="24"/>
          <w:szCs w:val="24"/>
        </w:rPr>
        <w:t>5.7</w:t>
      </w:r>
      <w:r w:rsidR="00676465">
        <w:t>.2.18</w:t>
      </w:r>
      <w:r w:rsidR="00334620">
        <w:fldChar w:fldCharType="end"/>
      </w:r>
      <w:r w:rsidR="00A600E3" w:rsidRPr="00D053CF">
        <w:rPr>
          <w:sz w:val="24"/>
          <w:szCs w:val="24"/>
        </w:rPr>
        <w:t>)</w:t>
      </w:r>
      <w:r w:rsidRPr="00D053CF">
        <w:rPr>
          <w:sz w:val="24"/>
          <w:szCs w:val="24"/>
        </w:rPr>
        <w:t>;</w:t>
      </w:r>
    </w:p>
    <w:p w:rsidR="00F82225" w:rsidRPr="00D053CF" w:rsidRDefault="007D7C50" w:rsidP="00EA47EE">
      <w:pPr>
        <w:widowControl w:val="0"/>
        <w:numPr>
          <w:ilvl w:val="0"/>
          <w:numId w:val="46"/>
        </w:numPr>
        <w:tabs>
          <w:tab w:val="left" w:pos="1260"/>
        </w:tabs>
        <w:autoSpaceDE w:val="0"/>
        <w:spacing w:line="264" w:lineRule="auto"/>
        <w:ind w:left="1276"/>
        <w:rPr>
          <w:sz w:val="24"/>
          <w:szCs w:val="24"/>
        </w:rPr>
      </w:pPr>
      <w:bookmarkStart w:id="453" w:name="_Ref440371826"/>
      <w:r w:rsidRPr="00D053CF">
        <w:rPr>
          <w:sz w:val="24"/>
          <w:szCs w:val="24"/>
        </w:rPr>
        <w:t>Анкет</w:t>
      </w:r>
      <w:r w:rsidR="003E4055" w:rsidRPr="00D053CF">
        <w:rPr>
          <w:sz w:val="24"/>
          <w:szCs w:val="24"/>
        </w:rPr>
        <w:t>у</w:t>
      </w:r>
      <w:r w:rsidRPr="00D053CF">
        <w:rPr>
          <w:sz w:val="24"/>
          <w:szCs w:val="24"/>
        </w:rPr>
        <w:t xml:space="preserve"> Участника закупки</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F82225" w:rsidRPr="00D053CF">
        <w:rPr>
          <w:sz w:val="24"/>
          <w:szCs w:val="24"/>
        </w:rPr>
        <w:t xml:space="preserve"> </w:t>
      </w:r>
      <w:r w:rsidR="009948B4" w:rsidRPr="00D053CF">
        <w:rPr>
          <w:sz w:val="24"/>
          <w:szCs w:val="24"/>
        </w:rPr>
        <w:t>(</w:t>
      </w:r>
      <w:r w:rsidR="003F3A69" w:rsidRPr="00D053CF">
        <w:rPr>
          <w:sz w:val="24"/>
          <w:szCs w:val="24"/>
        </w:rPr>
        <w:t>подраздел</w:t>
      </w:r>
      <w:r w:rsidR="009948B4" w:rsidRPr="00D053CF">
        <w:rPr>
          <w:sz w:val="24"/>
          <w:szCs w:val="24"/>
        </w:rPr>
        <w:t xml:space="preserve"> </w:t>
      </w:r>
      <w:r w:rsidR="00334620">
        <w:fldChar w:fldCharType="begin"/>
      </w:r>
      <w:r w:rsidR="00334620">
        <w:instrText xml:space="preserve"> REF _Ref440272119 \r \h  \* MERGEFORMAT </w:instrText>
      </w:r>
      <w:r w:rsidR="00334620">
        <w:fldChar w:fldCharType="separate"/>
      </w:r>
      <w:r w:rsidR="00676465" w:rsidRPr="00676465">
        <w:rPr>
          <w:sz w:val="24"/>
          <w:szCs w:val="24"/>
        </w:rPr>
        <w:t>5.6.1</w:t>
      </w:r>
      <w:r w:rsidR="00334620">
        <w:fldChar w:fldCharType="end"/>
      </w:r>
      <w:r w:rsidR="009948B4" w:rsidRPr="00D053CF">
        <w:rPr>
          <w:sz w:val="24"/>
          <w:szCs w:val="24"/>
        </w:rPr>
        <w:t>)</w:t>
      </w:r>
      <w:r w:rsidR="00F82225" w:rsidRPr="00D053CF">
        <w:rPr>
          <w:sz w:val="24"/>
          <w:szCs w:val="24"/>
        </w:rPr>
        <w:t>;</w:t>
      </w:r>
      <w:bookmarkEnd w:id="453"/>
    </w:p>
    <w:p w:rsidR="00F82225" w:rsidRPr="00D053CF" w:rsidRDefault="007E29D1" w:rsidP="00EA47EE">
      <w:pPr>
        <w:widowControl w:val="0"/>
        <w:numPr>
          <w:ilvl w:val="0"/>
          <w:numId w:val="46"/>
        </w:numPr>
        <w:tabs>
          <w:tab w:val="left" w:pos="1260"/>
        </w:tabs>
        <w:autoSpaceDE w:val="0"/>
        <w:spacing w:line="264" w:lineRule="auto"/>
        <w:ind w:left="1276"/>
        <w:rPr>
          <w:sz w:val="24"/>
          <w:szCs w:val="24"/>
        </w:rPr>
      </w:pPr>
      <w:bookmarkStart w:id="454" w:name="_Ref440371846"/>
      <w:r w:rsidRPr="00577EC9">
        <w:rPr>
          <w:sz w:val="24"/>
          <w:szCs w:val="24"/>
        </w:rPr>
        <w:t>Выписку из Единого реестра субъектов малого и среднего предпринимательства (далее МСП), сформированную с использованием сервиса «</w:t>
      </w:r>
      <w:r w:rsidRPr="0089342A">
        <w:rPr>
          <w:sz w:val="24"/>
          <w:szCs w:val="24"/>
        </w:rPr>
        <w:t xml:space="preserve">Единый 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89342A" w:rsidRPr="0089342A">
          <w:rPr>
            <w:rStyle w:val="a7"/>
          </w:rPr>
          <w:t>https://rmsp.nalog.ru</w:t>
        </w:r>
      </w:hyperlink>
      <w:r w:rsidRPr="0089342A">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w:t>
      </w:r>
      <w:proofErr w:type="spellStart"/>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5C2043">
        <w:rPr>
          <w:sz w:val="24"/>
          <w:szCs w:val="24"/>
        </w:rPr>
        <w:fldChar w:fldCharType="begin"/>
      </w:r>
      <w:r>
        <w:rPr>
          <w:sz w:val="24"/>
          <w:szCs w:val="24"/>
        </w:rPr>
        <w:instrText xml:space="preserve"> REF _Ref491181272 \r \h </w:instrText>
      </w:r>
      <w:r w:rsidR="005C2043">
        <w:rPr>
          <w:sz w:val="24"/>
          <w:szCs w:val="24"/>
        </w:rPr>
      </w:r>
      <w:r w:rsidR="005C2043">
        <w:rPr>
          <w:sz w:val="24"/>
          <w:szCs w:val="24"/>
        </w:rPr>
        <w:fldChar w:fldCharType="separate"/>
      </w:r>
      <w:r w:rsidR="00676465">
        <w:rPr>
          <w:sz w:val="24"/>
          <w:szCs w:val="24"/>
        </w:rPr>
        <w:t>5.6.2</w:t>
      </w:r>
      <w:r w:rsidR="005C2043">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D053CF">
        <w:rPr>
          <w:sz w:val="24"/>
          <w:szCs w:val="24"/>
        </w:rPr>
        <w:t>;</w:t>
      </w:r>
      <w:bookmarkEnd w:id="454"/>
    </w:p>
    <w:p w:rsidR="007705A5" w:rsidRPr="00FD4E6C" w:rsidRDefault="007705A5" w:rsidP="00EA47EE">
      <w:pPr>
        <w:widowControl w:val="0"/>
        <w:numPr>
          <w:ilvl w:val="0"/>
          <w:numId w:val="46"/>
        </w:numPr>
        <w:tabs>
          <w:tab w:val="left" w:pos="1260"/>
        </w:tabs>
        <w:autoSpaceDE w:val="0"/>
        <w:spacing w:line="264" w:lineRule="auto"/>
        <w:ind w:left="1276"/>
        <w:rPr>
          <w:sz w:val="24"/>
          <w:szCs w:val="24"/>
        </w:rPr>
      </w:pPr>
      <w:r w:rsidRPr="00D053CF">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Pr="00D053CF">
        <w:rPr>
          <w:sz w:val="24"/>
          <w:szCs w:val="24"/>
        </w:rPr>
        <w:t xml:space="preserve"> (</w:t>
      </w:r>
      <w:r w:rsidR="003C2207" w:rsidRPr="00D053CF">
        <w:rPr>
          <w:sz w:val="24"/>
          <w:szCs w:val="24"/>
        </w:rPr>
        <w:t>подраздел</w:t>
      </w:r>
      <w:r w:rsidRPr="00D053CF">
        <w:rPr>
          <w:sz w:val="24"/>
          <w:szCs w:val="24"/>
        </w:rPr>
        <w:t xml:space="preserve"> </w:t>
      </w:r>
      <w:r w:rsidR="00334620">
        <w:fldChar w:fldCharType="begin"/>
      </w:r>
      <w:r w:rsidR="00334620">
        <w:instrText xml:space="preserve"> REF _Ref440272274 \r \h  \* MERGEFORMAT </w:instrText>
      </w:r>
      <w:r w:rsidR="00334620">
        <w:fldChar w:fldCharType="separate"/>
      </w:r>
      <w:r w:rsidR="00676465" w:rsidRPr="00676465">
        <w:rPr>
          <w:sz w:val="24"/>
          <w:szCs w:val="24"/>
        </w:rPr>
        <w:t>5.9</w:t>
      </w:r>
      <w:r w:rsidR="00334620">
        <w:fldChar w:fldCharType="end"/>
      </w:r>
      <w:r w:rsidRPr="00D053CF">
        <w:rPr>
          <w:sz w:val="24"/>
          <w:szCs w:val="24"/>
        </w:rPr>
        <w:t>)</w:t>
      </w:r>
      <w:r w:rsidR="0026070F" w:rsidRPr="00D053CF">
        <w:rPr>
          <w:sz w:val="24"/>
          <w:szCs w:val="24"/>
        </w:rPr>
        <w:t xml:space="preserve"> (</w:t>
      </w:r>
      <w:r w:rsidR="003E4055" w:rsidRPr="00FD4E6C">
        <w:rPr>
          <w:sz w:val="24"/>
          <w:szCs w:val="24"/>
        </w:rPr>
        <w:t>желательное требование, предоставляется Участником при наличии</w:t>
      </w:r>
      <w:r w:rsidR="0026070F" w:rsidRPr="00FD4E6C">
        <w:rPr>
          <w:sz w:val="24"/>
          <w:szCs w:val="24"/>
        </w:rPr>
        <w:t>)</w:t>
      </w:r>
      <w:r w:rsidRPr="00FD4E6C">
        <w:rPr>
          <w:sz w:val="24"/>
          <w:szCs w:val="24"/>
        </w:rPr>
        <w:t>;</w:t>
      </w:r>
    </w:p>
    <w:p w:rsidR="003B6795" w:rsidRPr="00FD4E6C" w:rsidRDefault="003B6795" w:rsidP="00EA47EE">
      <w:pPr>
        <w:widowControl w:val="0"/>
        <w:numPr>
          <w:ilvl w:val="0"/>
          <w:numId w:val="46"/>
        </w:numPr>
        <w:tabs>
          <w:tab w:val="left" w:pos="1260"/>
        </w:tabs>
        <w:autoSpaceDE w:val="0"/>
        <w:spacing w:line="264" w:lineRule="auto"/>
        <w:ind w:left="1276"/>
        <w:rPr>
          <w:sz w:val="24"/>
          <w:szCs w:val="24"/>
        </w:rPr>
      </w:pPr>
      <w:bookmarkStart w:id="455" w:name="_Ref465332160"/>
      <w:r w:rsidRPr="00FD4E6C">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p>
    <w:p w:rsidR="00BD40A3" w:rsidRPr="00FD4E6C" w:rsidRDefault="003E4055" w:rsidP="00EA47EE">
      <w:pPr>
        <w:widowControl w:val="0"/>
        <w:numPr>
          <w:ilvl w:val="0"/>
          <w:numId w:val="46"/>
        </w:numPr>
        <w:tabs>
          <w:tab w:val="left" w:pos="1260"/>
        </w:tabs>
        <w:autoSpaceDE w:val="0"/>
        <w:spacing w:line="264" w:lineRule="auto"/>
        <w:ind w:left="1276"/>
        <w:rPr>
          <w:sz w:val="24"/>
          <w:szCs w:val="24"/>
        </w:rPr>
      </w:pPr>
      <w:r w:rsidRPr="00FD4E6C">
        <w:rPr>
          <w:sz w:val="24"/>
          <w:szCs w:val="24"/>
        </w:rPr>
        <w:t>Копию (выписку из</w:t>
      </w:r>
      <w:r w:rsidR="00BD40A3" w:rsidRPr="00FD4E6C">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3146C0" w:rsidRPr="00F91CA3" w:rsidRDefault="003146C0" w:rsidP="00EA47EE">
      <w:pPr>
        <w:widowControl w:val="0"/>
        <w:numPr>
          <w:ilvl w:val="0"/>
          <w:numId w:val="46"/>
        </w:numPr>
        <w:tabs>
          <w:tab w:val="left" w:pos="1260"/>
        </w:tabs>
        <w:autoSpaceDE w:val="0"/>
        <w:spacing w:line="264" w:lineRule="auto"/>
        <w:ind w:left="1276"/>
        <w:rPr>
          <w:sz w:val="24"/>
          <w:szCs w:val="24"/>
        </w:rPr>
      </w:pPr>
      <w:r w:rsidRPr="00F91CA3">
        <w:rPr>
          <w:sz w:val="24"/>
          <w:szCs w:val="24"/>
        </w:rPr>
        <w:t xml:space="preserve">Документы, предусмотренные п. </w:t>
      </w:r>
      <w:r w:rsidR="00334620">
        <w:fldChar w:fldCharType="begin"/>
      </w:r>
      <w:r w:rsidR="00334620">
        <w:instrText xml:space="preserve"> REF _Ref465675151 \r \h  \* MERGEFORMAT </w:instrText>
      </w:r>
      <w:r w:rsidR="00334620">
        <w:fldChar w:fldCharType="separate"/>
      </w:r>
      <w:r w:rsidR="00676465" w:rsidRPr="00676465">
        <w:rPr>
          <w:sz w:val="24"/>
          <w:szCs w:val="24"/>
        </w:rPr>
        <w:t>3.11.2</w:t>
      </w:r>
      <w:r w:rsidR="00334620">
        <w:fldChar w:fldCharType="end"/>
      </w:r>
      <w:r w:rsidR="00B007DA" w:rsidRPr="00F91CA3">
        <w:rPr>
          <w:sz w:val="24"/>
          <w:szCs w:val="24"/>
        </w:rPr>
        <w:t xml:space="preserve"> </w:t>
      </w:r>
      <w:r w:rsidRPr="00F91CA3">
        <w:rPr>
          <w:sz w:val="24"/>
          <w:szCs w:val="24"/>
        </w:rPr>
        <w:t>документации, в случае если Участником была предложена демпинговая цена Договора (цена лота);</w:t>
      </w:r>
    </w:p>
    <w:p w:rsidR="00920CB0" w:rsidRPr="00FD4E6C" w:rsidRDefault="00920CB0" w:rsidP="00EA47EE">
      <w:pPr>
        <w:widowControl w:val="0"/>
        <w:numPr>
          <w:ilvl w:val="0"/>
          <w:numId w:val="46"/>
        </w:numPr>
        <w:tabs>
          <w:tab w:val="left" w:pos="1260"/>
        </w:tabs>
        <w:autoSpaceDE w:val="0"/>
        <w:spacing w:line="264" w:lineRule="auto"/>
        <w:ind w:left="1276"/>
        <w:rPr>
          <w:sz w:val="24"/>
          <w:szCs w:val="24"/>
        </w:rPr>
      </w:pPr>
      <w:r w:rsidRPr="00F91CA3">
        <w:rPr>
          <w:sz w:val="24"/>
          <w:szCs w:val="24"/>
        </w:rPr>
        <w:t>Иные документы, которые</w:t>
      </w:r>
      <w:r w:rsidR="007705A5" w:rsidRPr="00F91CA3">
        <w:rPr>
          <w:sz w:val="24"/>
          <w:szCs w:val="24"/>
        </w:rPr>
        <w:t>,</w:t>
      </w:r>
      <w:r w:rsidRPr="00F91CA3">
        <w:rPr>
          <w:sz w:val="24"/>
          <w:szCs w:val="24"/>
        </w:rPr>
        <w:t xml:space="preserve"> по мнению Участника</w:t>
      </w:r>
      <w:r w:rsidR="007705A5" w:rsidRPr="00F91CA3">
        <w:rPr>
          <w:sz w:val="24"/>
          <w:szCs w:val="24"/>
        </w:rPr>
        <w:t>,</w:t>
      </w:r>
      <w:r w:rsidRPr="00F91CA3">
        <w:rPr>
          <w:sz w:val="24"/>
          <w:szCs w:val="24"/>
        </w:rPr>
        <w:t xml:space="preserve"> подтверждают его соответствие установленным требованиям, с</w:t>
      </w:r>
      <w:r w:rsidRPr="00FD4E6C">
        <w:rPr>
          <w:sz w:val="24"/>
          <w:szCs w:val="24"/>
        </w:rPr>
        <w:t xml:space="preserve"> соответствующими комментариями, разъясняющими цель предоставления этих документов.</w:t>
      </w:r>
    </w:p>
    <w:p w:rsidR="00680B79" w:rsidRPr="00FD4E6C"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FD4E6C">
        <w:rPr>
          <w:bCs w:val="0"/>
          <w:sz w:val="24"/>
          <w:szCs w:val="24"/>
        </w:rPr>
        <w:t xml:space="preserve">Организатор Запроса предложений вправе отклонить </w:t>
      </w:r>
      <w:r w:rsidR="009C45FB" w:rsidRPr="00FD4E6C">
        <w:rPr>
          <w:bCs w:val="0"/>
          <w:sz w:val="24"/>
          <w:szCs w:val="24"/>
        </w:rPr>
        <w:t>Заявку</w:t>
      </w:r>
      <w:r w:rsidRPr="00FD4E6C">
        <w:rPr>
          <w:bCs w:val="0"/>
          <w:sz w:val="24"/>
          <w:szCs w:val="24"/>
        </w:rPr>
        <w:t xml:space="preserve"> </w:t>
      </w:r>
      <w:r w:rsidR="00B20653" w:rsidRPr="00FD4E6C">
        <w:rPr>
          <w:bCs w:val="0"/>
          <w:sz w:val="24"/>
          <w:szCs w:val="24"/>
        </w:rPr>
        <w:t>Участника</w:t>
      </w:r>
      <w:r w:rsidRPr="00FD4E6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FD4E6C" w:rsidRDefault="00680B79" w:rsidP="00680B79">
      <w:pPr>
        <w:pStyle w:val="aff6"/>
        <w:numPr>
          <w:ilvl w:val="0"/>
          <w:numId w:val="0"/>
        </w:numPr>
        <w:spacing w:line="240" w:lineRule="auto"/>
        <w:ind w:left="1134"/>
        <w:rPr>
          <w:sz w:val="24"/>
          <w:szCs w:val="24"/>
        </w:rPr>
      </w:pPr>
      <w:r w:rsidRPr="00FD4E6C">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несоблюдение сроков окончания поставки, предусмотренных договором поставки;</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xml:space="preserve">- иные </w:t>
      </w:r>
      <w:r w:rsidR="00F46DB9" w:rsidRPr="00CC5DE8">
        <w:rPr>
          <w:sz w:val="24"/>
          <w:szCs w:val="24"/>
        </w:rPr>
        <w:t xml:space="preserve">нарушения </w:t>
      </w:r>
      <w:r w:rsidR="00F46DB9">
        <w:rPr>
          <w:sz w:val="24"/>
          <w:szCs w:val="24"/>
        </w:rPr>
        <w:t>существенных</w:t>
      </w:r>
      <w:r w:rsidR="00F46DB9" w:rsidRPr="00CC5DE8">
        <w:rPr>
          <w:sz w:val="24"/>
          <w:szCs w:val="24"/>
        </w:rPr>
        <w:t xml:space="preserve"> </w:t>
      </w:r>
      <w:r w:rsidRPr="00D053CF">
        <w:rPr>
          <w:sz w:val="24"/>
          <w:szCs w:val="24"/>
        </w:rPr>
        <w:t>условий заключенных договоров поставок.</w:t>
      </w:r>
    </w:p>
    <w:p w:rsidR="005B074F" w:rsidRPr="00D053CF"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D053CF">
        <w:rPr>
          <w:bCs w:val="0"/>
          <w:sz w:val="24"/>
          <w:szCs w:val="24"/>
        </w:rPr>
        <w:t xml:space="preserve"> </w:t>
      </w:r>
      <w:r w:rsidR="003E4055" w:rsidRPr="00D053CF">
        <w:rPr>
          <w:bCs w:val="0"/>
          <w:sz w:val="24"/>
          <w:szCs w:val="24"/>
        </w:rPr>
        <w:t>правоустанавливающих документов</w:t>
      </w:r>
      <w:r w:rsidR="00A44B30" w:rsidRPr="00D053CF">
        <w:rPr>
          <w:bCs w:val="0"/>
          <w:sz w:val="24"/>
          <w:szCs w:val="24"/>
        </w:rPr>
        <w:t>.</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Все указанные документы прилагаются </w:t>
      </w:r>
      <w:r w:rsidR="009C744E" w:rsidRPr="00D053CF">
        <w:rPr>
          <w:bCs w:val="0"/>
          <w:sz w:val="24"/>
          <w:szCs w:val="24"/>
        </w:rPr>
        <w:t>Участник</w:t>
      </w:r>
      <w:r w:rsidRPr="00D053CF">
        <w:rPr>
          <w:bCs w:val="0"/>
          <w:sz w:val="24"/>
          <w:szCs w:val="24"/>
        </w:rPr>
        <w:t xml:space="preserve">ом к </w:t>
      </w:r>
      <w:r w:rsidR="004B5EB3" w:rsidRPr="00D053CF">
        <w:rPr>
          <w:bCs w:val="0"/>
          <w:sz w:val="24"/>
          <w:szCs w:val="24"/>
        </w:rPr>
        <w:t>Заявк</w:t>
      </w:r>
      <w:r w:rsidRPr="00D053CF">
        <w:rPr>
          <w:bCs w:val="0"/>
          <w:sz w:val="24"/>
          <w:szCs w:val="24"/>
        </w:rPr>
        <w:t>е.</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 случае, если по каким-либо причинам </w:t>
      </w:r>
      <w:r w:rsidR="009C744E" w:rsidRPr="00D053CF">
        <w:rPr>
          <w:bCs w:val="0"/>
          <w:sz w:val="24"/>
          <w:szCs w:val="24"/>
        </w:rPr>
        <w:t>Участник</w:t>
      </w:r>
      <w:r w:rsidRPr="00D053C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053CF">
        <w:rPr>
          <w:bCs w:val="0"/>
          <w:sz w:val="24"/>
          <w:szCs w:val="24"/>
        </w:rPr>
        <w:t>Участник</w:t>
      </w:r>
      <w:r w:rsidRPr="00D053CF">
        <w:rPr>
          <w:bCs w:val="0"/>
          <w:sz w:val="24"/>
          <w:szCs w:val="24"/>
        </w:rPr>
        <w:t>а данному требованию.</w:t>
      </w:r>
    </w:p>
    <w:p w:rsidR="00717F60" w:rsidRPr="00D053CF" w:rsidRDefault="00717F60" w:rsidP="00775238">
      <w:pPr>
        <w:widowControl w:val="0"/>
        <w:numPr>
          <w:ilvl w:val="3"/>
          <w:numId w:val="26"/>
        </w:numPr>
        <w:tabs>
          <w:tab w:val="left" w:pos="1700"/>
        </w:tabs>
        <w:autoSpaceDE w:val="0"/>
        <w:spacing w:after="100" w:line="264" w:lineRule="auto"/>
        <w:ind w:left="0" w:firstLine="709"/>
        <w:rPr>
          <w:sz w:val="24"/>
          <w:szCs w:val="24"/>
        </w:rPr>
      </w:pPr>
      <w:r w:rsidRPr="00D053CF">
        <w:rPr>
          <w:sz w:val="24"/>
          <w:szCs w:val="24"/>
        </w:rPr>
        <w:t xml:space="preserve">В случае участия в запросе предложений иностранной организации, такой </w:t>
      </w:r>
      <w:r w:rsidR="00553A57" w:rsidRPr="00D053CF">
        <w:rPr>
          <w:sz w:val="24"/>
          <w:szCs w:val="24"/>
        </w:rPr>
        <w:t>Участник</w:t>
      </w:r>
      <w:r w:rsidRPr="00D053CF">
        <w:rPr>
          <w:sz w:val="24"/>
          <w:szCs w:val="24"/>
        </w:rPr>
        <w:t xml:space="preserve"> предоставляет аналогичные документы. Такие документы должны быть переведены на русский язык и </w:t>
      </w:r>
      <w:proofErr w:type="spellStart"/>
      <w:r w:rsidRPr="00D053CF">
        <w:rPr>
          <w:sz w:val="24"/>
          <w:szCs w:val="24"/>
        </w:rPr>
        <w:t>апостилированы</w:t>
      </w:r>
      <w:proofErr w:type="spellEnd"/>
      <w:r w:rsidRPr="00D053CF">
        <w:rPr>
          <w:sz w:val="24"/>
          <w:szCs w:val="24"/>
        </w:rPr>
        <w:t xml:space="preserve">, в противном случае </w:t>
      </w:r>
      <w:r w:rsidR="00F85CCF" w:rsidRPr="00D053CF">
        <w:rPr>
          <w:sz w:val="24"/>
          <w:szCs w:val="24"/>
        </w:rPr>
        <w:t>З</w:t>
      </w:r>
      <w:r w:rsidR="00F81E4D" w:rsidRPr="00D053CF">
        <w:rPr>
          <w:sz w:val="24"/>
          <w:szCs w:val="24"/>
        </w:rPr>
        <w:t xml:space="preserve">акупочная </w:t>
      </w:r>
      <w:r w:rsidRPr="00D053CF">
        <w:rPr>
          <w:sz w:val="24"/>
          <w:szCs w:val="24"/>
        </w:rPr>
        <w:t xml:space="preserve">комиссия вправе не рассматривать документы </w:t>
      </w:r>
      <w:r w:rsidR="009C744E" w:rsidRPr="00D053CF">
        <w:rPr>
          <w:sz w:val="24"/>
          <w:szCs w:val="24"/>
        </w:rPr>
        <w:t>Участник</w:t>
      </w:r>
      <w:r w:rsidRPr="00D053CF">
        <w:rPr>
          <w:sz w:val="24"/>
          <w:szCs w:val="24"/>
        </w:rPr>
        <w:t>а.</w:t>
      </w:r>
    </w:p>
    <w:p w:rsidR="00716D4E" w:rsidRPr="00D053CF" w:rsidRDefault="00716D4E" w:rsidP="00775238">
      <w:pPr>
        <w:widowControl w:val="0"/>
        <w:numPr>
          <w:ilvl w:val="3"/>
          <w:numId w:val="26"/>
        </w:numPr>
        <w:tabs>
          <w:tab w:val="left" w:pos="1700"/>
        </w:tabs>
        <w:autoSpaceDE w:val="0"/>
        <w:spacing w:after="100" w:line="264" w:lineRule="auto"/>
        <w:ind w:left="0" w:firstLine="709"/>
        <w:rPr>
          <w:sz w:val="24"/>
          <w:szCs w:val="24"/>
        </w:rPr>
      </w:pPr>
      <w:bookmarkStart w:id="456" w:name="_Ref466909528"/>
      <w:r w:rsidRPr="00D053CF">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255523" w:rsidRPr="00255523">
        <w:rPr>
          <w:sz w:val="24"/>
          <w:szCs w:val="24"/>
        </w:rPr>
        <w:t xml:space="preserve"> </w:t>
      </w:r>
      <w:r w:rsidR="00255523" w:rsidRPr="00EA71ED">
        <w:rPr>
          <w:sz w:val="24"/>
          <w:szCs w:val="24"/>
        </w:rPr>
        <w:t>и предоставить такие полномочия в течение 10 дней с момента размещения соответствующей информации о подведении итогов</w:t>
      </w:r>
      <w:r w:rsidRPr="00D053CF">
        <w:rPr>
          <w:sz w:val="24"/>
          <w:szCs w:val="24"/>
        </w:rPr>
        <w:t xml:space="preserve">. Наличие полномочий на поставку продукции, гарантирует для Заказчика поставку </w:t>
      </w:r>
      <w:proofErr w:type="spellStart"/>
      <w:r w:rsidRPr="00D053CF">
        <w:rPr>
          <w:sz w:val="24"/>
          <w:szCs w:val="24"/>
        </w:rPr>
        <w:t>неконтрафактной</w:t>
      </w:r>
      <w:proofErr w:type="spellEnd"/>
      <w:r w:rsidRPr="00D053CF">
        <w:rPr>
          <w:sz w:val="24"/>
          <w:szCs w:val="24"/>
        </w:rPr>
        <w:t xml:space="preserve"> продукции в определенные Закупочной документаций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255523">
        <w:rPr>
          <w:sz w:val="24"/>
          <w:szCs w:val="24"/>
        </w:rPr>
        <w:t>лем, и/или информационных писем</w:t>
      </w:r>
      <w:r w:rsidRPr="00D053CF">
        <w:rPr>
          <w:sz w:val="24"/>
          <w:szCs w:val="24"/>
        </w:rPr>
        <w:t>.</w:t>
      </w:r>
      <w:bookmarkEnd w:id="456"/>
    </w:p>
    <w:p w:rsidR="00717F60" w:rsidRPr="00D053CF" w:rsidRDefault="00717F60" w:rsidP="00E71A48">
      <w:pPr>
        <w:pStyle w:val="3"/>
        <w:spacing w:line="264" w:lineRule="auto"/>
        <w:rPr>
          <w:szCs w:val="24"/>
        </w:rPr>
      </w:pPr>
      <w:bookmarkStart w:id="457" w:name="_Ref191386451"/>
      <w:bookmarkStart w:id="458" w:name="_Ref440271628"/>
      <w:bookmarkStart w:id="459" w:name="_Toc440297034"/>
      <w:bookmarkStart w:id="460" w:name="_Toc440356595"/>
      <w:bookmarkStart w:id="461" w:name="_Toc440631730"/>
      <w:bookmarkStart w:id="462" w:name="_Toc440876515"/>
      <w:bookmarkStart w:id="463" w:name="_Toc441130587"/>
      <w:bookmarkStart w:id="464" w:name="_Toc441157091"/>
      <w:bookmarkStart w:id="465" w:name="_Toc447292109"/>
      <w:bookmarkStart w:id="466" w:name="_Toc462234867"/>
      <w:bookmarkStart w:id="467" w:name="_Toc466966833"/>
      <w:bookmarkStart w:id="468" w:name="_Toc468806083"/>
      <w:bookmarkStart w:id="469" w:name="_Toc469480350"/>
      <w:bookmarkStart w:id="470" w:name="_Toc472416866"/>
      <w:bookmarkStart w:id="471" w:name="_Toc498523096"/>
      <w:r w:rsidRPr="00D053CF">
        <w:rPr>
          <w:szCs w:val="24"/>
        </w:rPr>
        <w:t xml:space="preserve">Привлечение </w:t>
      </w:r>
      <w:bookmarkEnd w:id="457"/>
      <w:proofErr w:type="spellStart"/>
      <w:r w:rsidR="005B074F" w:rsidRPr="00D053CF">
        <w:rPr>
          <w:szCs w:val="24"/>
        </w:rPr>
        <w:t>сопоставщиков</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roofErr w:type="spellEnd"/>
    </w:p>
    <w:p w:rsidR="005B074F" w:rsidRPr="00D053CF"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sidRPr="00D053CF">
        <w:rPr>
          <w:bCs w:val="0"/>
          <w:sz w:val="24"/>
          <w:szCs w:val="24"/>
        </w:rPr>
        <w:t xml:space="preserve">Привлечение </w:t>
      </w:r>
      <w:r w:rsidR="009C744E" w:rsidRPr="00D053CF">
        <w:rPr>
          <w:bCs w:val="0"/>
          <w:sz w:val="24"/>
          <w:szCs w:val="24"/>
        </w:rPr>
        <w:t>Участник</w:t>
      </w:r>
      <w:r w:rsidRPr="00D053CF">
        <w:rPr>
          <w:bCs w:val="0"/>
          <w:sz w:val="24"/>
          <w:szCs w:val="24"/>
        </w:rPr>
        <w:t>ами</w:t>
      </w:r>
      <w:r w:rsidR="00717F60" w:rsidRPr="00D053CF">
        <w:rPr>
          <w:bCs w:val="0"/>
          <w:sz w:val="24"/>
          <w:szCs w:val="24"/>
        </w:rPr>
        <w:t xml:space="preserve"> запроса предложений </w:t>
      </w:r>
      <w:proofErr w:type="spellStart"/>
      <w:r w:rsidR="005B074F" w:rsidRPr="00D053CF">
        <w:rPr>
          <w:bCs w:val="0"/>
          <w:sz w:val="24"/>
          <w:szCs w:val="24"/>
        </w:rPr>
        <w:t>сопоставщиков</w:t>
      </w:r>
      <w:proofErr w:type="spellEnd"/>
      <w:r w:rsidRPr="00D053CF">
        <w:rPr>
          <w:bCs w:val="0"/>
          <w:sz w:val="24"/>
          <w:szCs w:val="24"/>
        </w:rPr>
        <w:t xml:space="preserve"> не допускается.</w:t>
      </w:r>
      <w:r w:rsidR="003F6889" w:rsidRPr="00D053CF">
        <w:rPr>
          <w:bCs w:val="0"/>
          <w:sz w:val="24"/>
          <w:szCs w:val="24"/>
        </w:rPr>
        <w:t xml:space="preserve"> </w:t>
      </w:r>
    </w:p>
    <w:p w:rsidR="00717F60" w:rsidRPr="00D053CF" w:rsidRDefault="00717F60" w:rsidP="00E71A48">
      <w:pPr>
        <w:pStyle w:val="3"/>
        <w:spacing w:line="264" w:lineRule="auto"/>
        <w:rPr>
          <w:szCs w:val="24"/>
        </w:rPr>
      </w:pPr>
      <w:bookmarkStart w:id="472" w:name="_Ref191386461"/>
      <w:bookmarkStart w:id="473" w:name="_Toc440297035"/>
      <w:bookmarkStart w:id="474" w:name="_Toc440356596"/>
      <w:bookmarkStart w:id="475" w:name="_Toc440631731"/>
      <w:bookmarkStart w:id="476" w:name="_Toc440876516"/>
      <w:bookmarkStart w:id="477" w:name="_Toc441130588"/>
      <w:bookmarkStart w:id="478" w:name="_Toc441157092"/>
      <w:bookmarkStart w:id="479" w:name="_Toc447292110"/>
      <w:bookmarkStart w:id="480" w:name="_Toc462234868"/>
      <w:bookmarkStart w:id="481" w:name="_Toc466966834"/>
      <w:bookmarkStart w:id="482" w:name="_Toc468806084"/>
      <w:bookmarkStart w:id="483" w:name="_Toc469480351"/>
      <w:bookmarkStart w:id="484" w:name="_Toc472416867"/>
      <w:bookmarkStart w:id="485" w:name="_Toc498523097"/>
      <w:r w:rsidRPr="00D053CF">
        <w:rPr>
          <w:szCs w:val="24"/>
        </w:rPr>
        <w:t xml:space="preserve">Участие в запросе предложений коллективных </w:t>
      </w:r>
      <w:r w:rsidR="009C744E" w:rsidRPr="00D053CF">
        <w:rPr>
          <w:szCs w:val="24"/>
        </w:rPr>
        <w:t>Участник</w:t>
      </w:r>
      <w:r w:rsidRPr="00D053CF">
        <w:rPr>
          <w:szCs w:val="24"/>
        </w:rPr>
        <w:t>ов</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053CF" w:rsidDel="009C744E">
        <w:rPr>
          <w:bCs w:val="0"/>
          <w:sz w:val="24"/>
          <w:szCs w:val="24"/>
        </w:rPr>
        <w:t xml:space="preserve"> </w:t>
      </w:r>
      <w:r w:rsidR="00334620">
        <w:fldChar w:fldCharType="begin"/>
      </w:r>
      <w:r w:rsidR="00334620">
        <w:instrText xml:space="preserve"> REF _Ref191386482 \r \h  \* MERGEFORMAT </w:instrText>
      </w:r>
      <w:r w:rsidR="00334620">
        <w:fldChar w:fldCharType="separate"/>
      </w:r>
      <w:r w:rsidR="00676465" w:rsidRPr="00676465">
        <w:rPr>
          <w:bCs w:val="0"/>
          <w:sz w:val="24"/>
          <w:szCs w:val="24"/>
        </w:rPr>
        <w:t>3.3.8.1</w:t>
      </w:r>
      <w:r w:rsidR="00334620">
        <w:fldChar w:fldCharType="end"/>
      </w:r>
      <w:r w:rsidRPr="00D053CF">
        <w:rPr>
          <w:bCs w:val="0"/>
          <w:sz w:val="24"/>
          <w:szCs w:val="24"/>
        </w:rPr>
        <w:t xml:space="preserve">), но и их объединения (группы лиц), способные на законных основаниях выполнить требуемые </w:t>
      </w:r>
      <w:r w:rsidR="0007043F" w:rsidRPr="00D053CF">
        <w:rPr>
          <w:bCs w:val="0"/>
          <w:sz w:val="24"/>
          <w:szCs w:val="24"/>
        </w:rPr>
        <w:t xml:space="preserve">поставки, </w:t>
      </w:r>
      <w:r w:rsidR="0007043F" w:rsidRPr="00D053CF">
        <w:rPr>
          <w:sz w:val="24"/>
          <w:szCs w:val="24"/>
        </w:rPr>
        <w:t>работы</w:t>
      </w:r>
      <w:r w:rsidR="0091430E" w:rsidRPr="00D053CF">
        <w:rPr>
          <w:sz w:val="24"/>
          <w:szCs w:val="24"/>
        </w:rPr>
        <w:t xml:space="preserve">, </w:t>
      </w:r>
      <w:r w:rsidR="0007043F" w:rsidRPr="00D053CF">
        <w:rPr>
          <w:sz w:val="24"/>
          <w:szCs w:val="24"/>
        </w:rPr>
        <w:t>услуги</w:t>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 xml:space="preserve">Если </w:t>
      </w:r>
      <w:r w:rsidR="004B5EB3" w:rsidRPr="00D053CF">
        <w:rPr>
          <w:bCs w:val="0"/>
          <w:sz w:val="24"/>
          <w:szCs w:val="24"/>
        </w:rPr>
        <w:t>Заявк</w:t>
      </w:r>
      <w:r w:rsidRPr="00D053CF">
        <w:rPr>
          <w:bCs w:val="0"/>
          <w:sz w:val="24"/>
          <w:szCs w:val="24"/>
        </w:rPr>
        <w:t xml:space="preserve">а подается коллективным </w:t>
      </w:r>
      <w:r w:rsidR="009C744E" w:rsidRPr="00D053CF">
        <w:rPr>
          <w:bCs w:val="0"/>
          <w:sz w:val="24"/>
          <w:szCs w:val="24"/>
        </w:rPr>
        <w:t>Участник</w:t>
      </w:r>
      <w:r w:rsidRPr="00D053CF">
        <w:rPr>
          <w:bCs w:val="0"/>
          <w:sz w:val="24"/>
          <w:szCs w:val="24"/>
        </w:rPr>
        <w:t xml:space="preserve">ом (группой лиц), дополнительно к требованиям, указанным в п. </w:t>
      </w:r>
      <w:r w:rsidR="00334620">
        <w:fldChar w:fldCharType="begin"/>
      </w:r>
      <w:r w:rsidR="00334620">
        <w:instrText xml:space="preserve"> REF _Ref191386407 \r \h  \* MERGEFORMAT </w:instrText>
      </w:r>
      <w:r w:rsidR="00334620">
        <w:fldChar w:fldCharType="separate"/>
      </w:r>
      <w:r w:rsidR="00676465" w:rsidRPr="00676465">
        <w:rPr>
          <w:bCs w:val="0"/>
          <w:sz w:val="24"/>
          <w:szCs w:val="24"/>
        </w:rPr>
        <w:t>3.3.8</w:t>
      </w:r>
      <w:r w:rsidR="00334620">
        <w:fldChar w:fldCharType="end"/>
      </w:r>
      <w:r w:rsidRPr="00D053CF">
        <w:rPr>
          <w:bCs w:val="0"/>
          <w:sz w:val="24"/>
          <w:szCs w:val="24"/>
        </w:rPr>
        <w:t>, должны быть выполнены нижеприведенные требования.</w:t>
      </w:r>
    </w:p>
    <w:p w:rsidR="00717F60" w:rsidRPr="00D053CF"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Каждое юридическое лицо (индивидуальный предприниматель), входящее в состав коллективного </w:t>
      </w:r>
      <w:r w:rsidR="009C744E" w:rsidRPr="00D053CF">
        <w:rPr>
          <w:bCs w:val="0"/>
          <w:sz w:val="24"/>
          <w:szCs w:val="24"/>
        </w:rPr>
        <w:t>Участник</w:t>
      </w:r>
      <w:r w:rsidRPr="00D053CF">
        <w:rPr>
          <w:bCs w:val="0"/>
          <w:sz w:val="24"/>
          <w:szCs w:val="24"/>
        </w:rPr>
        <w:t xml:space="preserve">а или физическое лицо, входящее в состав коллективного </w:t>
      </w:r>
      <w:r w:rsidR="009C744E" w:rsidRPr="00D053CF">
        <w:rPr>
          <w:bCs w:val="0"/>
          <w:sz w:val="24"/>
          <w:szCs w:val="24"/>
        </w:rPr>
        <w:t>Участник</w:t>
      </w:r>
      <w:r w:rsidRPr="00D053CF">
        <w:rPr>
          <w:bCs w:val="0"/>
          <w:sz w:val="24"/>
          <w:szCs w:val="24"/>
        </w:rPr>
        <w:t xml:space="preserve">а, должно отвечать требованиям настоящей </w:t>
      </w:r>
      <w:r w:rsidR="007D07A7" w:rsidRPr="00D053CF">
        <w:rPr>
          <w:bCs w:val="0"/>
          <w:sz w:val="24"/>
          <w:szCs w:val="24"/>
        </w:rPr>
        <w:t>Д</w:t>
      </w:r>
      <w:r w:rsidRPr="00D053CF">
        <w:rPr>
          <w:bCs w:val="0"/>
          <w:sz w:val="24"/>
          <w:szCs w:val="24"/>
        </w:rPr>
        <w:t>окументации, изложенным в п.</w:t>
      </w:r>
      <w:r w:rsidR="005C2043">
        <w:fldChar w:fldCharType="begin"/>
      </w:r>
      <w:r w:rsidR="004B3109">
        <w:rPr>
          <w:bCs w:val="0"/>
          <w:sz w:val="24"/>
          <w:szCs w:val="24"/>
        </w:rPr>
        <w:instrText xml:space="preserve"> REF _Ref303669127 \r \h </w:instrText>
      </w:r>
      <w:r w:rsidR="005C2043">
        <w:fldChar w:fldCharType="separate"/>
      </w:r>
      <w:r w:rsidR="00676465">
        <w:rPr>
          <w:bCs w:val="0"/>
          <w:sz w:val="24"/>
          <w:szCs w:val="24"/>
        </w:rPr>
        <w:t>3.3.8.2</w:t>
      </w:r>
      <w:r w:rsidR="005C2043">
        <w:fldChar w:fldCharType="end"/>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6" w:name="_Ref306032591"/>
      <w:r w:rsidRPr="00D053CF">
        <w:rPr>
          <w:bCs w:val="0"/>
          <w:sz w:val="24"/>
          <w:szCs w:val="24"/>
        </w:rPr>
        <w:t>Юридические лица</w:t>
      </w:r>
      <w:r w:rsidR="001F0956" w:rsidRPr="00D053CF">
        <w:rPr>
          <w:bCs w:val="0"/>
          <w:sz w:val="24"/>
          <w:szCs w:val="24"/>
        </w:rPr>
        <w:t>, физические лица</w:t>
      </w:r>
      <w:r w:rsidR="00A15A79" w:rsidRPr="00D053CF">
        <w:rPr>
          <w:bCs w:val="0"/>
          <w:sz w:val="24"/>
          <w:szCs w:val="24"/>
        </w:rPr>
        <w:t>,</w:t>
      </w:r>
      <w:r w:rsidRPr="00D053CF">
        <w:rPr>
          <w:bCs w:val="0"/>
          <w:sz w:val="24"/>
          <w:szCs w:val="24"/>
        </w:rPr>
        <w:t xml:space="preserve"> </w:t>
      </w:r>
      <w:r w:rsidR="001F0956" w:rsidRPr="00D053CF">
        <w:rPr>
          <w:bCs w:val="0"/>
          <w:sz w:val="24"/>
          <w:szCs w:val="24"/>
        </w:rPr>
        <w:t xml:space="preserve">в том числе </w:t>
      </w:r>
      <w:r w:rsidRPr="00D053CF">
        <w:rPr>
          <w:bCs w:val="0"/>
          <w:sz w:val="24"/>
          <w:szCs w:val="24"/>
        </w:rPr>
        <w:t xml:space="preserve">индивидуальные предприниматели, представляющие коллективного </w:t>
      </w:r>
      <w:r w:rsidR="009C744E" w:rsidRPr="00D053CF">
        <w:rPr>
          <w:bCs w:val="0"/>
          <w:sz w:val="24"/>
          <w:szCs w:val="24"/>
        </w:rPr>
        <w:t>Участник</w:t>
      </w:r>
      <w:r w:rsidRPr="00D053CF">
        <w:rPr>
          <w:bCs w:val="0"/>
          <w:sz w:val="24"/>
          <w:szCs w:val="24"/>
        </w:rPr>
        <w:t>а, заключают между собой соглашение, соответствующее нормам Гражданского кодекса Р</w:t>
      </w:r>
      <w:r w:rsidR="007F3FB7" w:rsidRPr="00D053CF">
        <w:rPr>
          <w:bCs w:val="0"/>
          <w:sz w:val="24"/>
          <w:szCs w:val="24"/>
        </w:rPr>
        <w:t xml:space="preserve">оссийской </w:t>
      </w:r>
      <w:r w:rsidRPr="00D053CF">
        <w:rPr>
          <w:bCs w:val="0"/>
          <w:sz w:val="24"/>
          <w:szCs w:val="24"/>
        </w:rPr>
        <w:t>Ф</w:t>
      </w:r>
      <w:r w:rsidR="007F3FB7" w:rsidRPr="00D053CF">
        <w:rPr>
          <w:bCs w:val="0"/>
          <w:sz w:val="24"/>
          <w:szCs w:val="24"/>
        </w:rPr>
        <w:t>едерации</w:t>
      </w:r>
      <w:r w:rsidRPr="00D053CF">
        <w:rPr>
          <w:bCs w:val="0"/>
          <w:sz w:val="24"/>
          <w:szCs w:val="24"/>
        </w:rPr>
        <w:t>, и отвечающее следующим требованиям:</w:t>
      </w:r>
      <w:bookmarkEnd w:id="486"/>
    </w:p>
    <w:p w:rsidR="00717F60" w:rsidRPr="00D053C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87" w:name="_Ref307563248"/>
      <w:r w:rsidRPr="00D053CF">
        <w:rPr>
          <w:bCs w:val="0"/>
          <w:sz w:val="24"/>
          <w:szCs w:val="24"/>
        </w:rPr>
        <w:t xml:space="preserve">в соглашении должны быть четко определены права и обязанности сторон как в рамках участия в </w:t>
      </w:r>
      <w:r w:rsidR="009C744E" w:rsidRPr="00D053CF">
        <w:rPr>
          <w:bCs w:val="0"/>
          <w:sz w:val="24"/>
          <w:szCs w:val="24"/>
        </w:rPr>
        <w:t>З</w:t>
      </w:r>
      <w:r w:rsidRPr="00D053CF">
        <w:rPr>
          <w:bCs w:val="0"/>
          <w:sz w:val="24"/>
          <w:szCs w:val="24"/>
        </w:rPr>
        <w:t xml:space="preserve">апросе предложений, так и в рамках исполнения </w:t>
      </w:r>
      <w:r w:rsidR="00123C70" w:rsidRPr="00D053CF">
        <w:rPr>
          <w:bCs w:val="0"/>
          <w:sz w:val="24"/>
          <w:szCs w:val="24"/>
        </w:rPr>
        <w:t>Договор</w:t>
      </w:r>
      <w:r w:rsidRPr="00D053CF">
        <w:rPr>
          <w:bCs w:val="0"/>
          <w:sz w:val="24"/>
          <w:szCs w:val="24"/>
        </w:rPr>
        <w:t>а;</w:t>
      </w:r>
      <w:bookmarkEnd w:id="487"/>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должно быть приведено четкое распределение объемов, стоимости и сроков выполнения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9C744E" w:rsidRPr="00D053CF">
        <w:rPr>
          <w:sz w:val="24"/>
          <w:szCs w:val="24"/>
        </w:rPr>
        <w:t xml:space="preserve"> </w:t>
      </w:r>
      <w:r w:rsidR="0091430E" w:rsidRPr="00D053CF">
        <w:rPr>
          <w:sz w:val="24"/>
          <w:szCs w:val="24"/>
        </w:rPr>
        <w:t>услуг</w:t>
      </w:r>
      <w:r w:rsidR="000E024A" w:rsidRPr="00D053CF">
        <w:rPr>
          <w:bCs w:val="0"/>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w:t>
      </w:r>
      <w:r w:rsidRPr="00D053CF">
        <w:rPr>
          <w:bCs w:val="0"/>
          <w:sz w:val="24"/>
          <w:szCs w:val="24"/>
        </w:rPr>
        <w:t>частника;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053CF">
        <w:rPr>
          <w:bCs w:val="0"/>
          <w:sz w:val="24"/>
          <w:szCs w:val="24"/>
        </w:rPr>
        <w:t>Участник</w:t>
      </w:r>
      <w:r w:rsidRPr="00D053CF">
        <w:rPr>
          <w:bCs w:val="0"/>
          <w:sz w:val="24"/>
          <w:szCs w:val="24"/>
        </w:rPr>
        <w:t>а во взаимоотношениях с Организатором и Заказчиком;</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должна быть установлена субсидиарная ответственность каждого члена коллективного </w:t>
      </w:r>
      <w:r w:rsidR="009C744E" w:rsidRPr="00D053CF">
        <w:rPr>
          <w:bCs w:val="0"/>
          <w:sz w:val="24"/>
          <w:szCs w:val="24"/>
        </w:rPr>
        <w:t>Участник</w:t>
      </w:r>
      <w:r w:rsidRPr="00D053C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соглашением должно быть предусмотрено, что все операции по выполнению </w:t>
      </w:r>
      <w:r w:rsidR="00123C70" w:rsidRPr="00D053CF">
        <w:rPr>
          <w:bCs w:val="0"/>
          <w:sz w:val="24"/>
          <w:szCs w:val="24"/>
        </w:rPr>
        <w:t>Договор</w:t>
      </w:r>
      <w:r w:rsidRPr="00D053C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срок действия соглашения должен быть не менее, чем срок действия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88" w:name="_Ref307563262"/>
      <w:r w:rsidRPr="00D053CF">
        <w:rPr>
          <w:bCs w:val="0"/>
          <w:sz w:val="24"/>
          <w:szCs w:val="24"/>
        </w:rPr>
        <w:t>соглашение не должно изменяться без одобрения Организатора запроса предложений и Заказчика.</w:t>
      </w:r>
      <w:bookmarkEnd w:id="488"/>
      <w:r w:rsidRPr="00D053CF">
        <w:rPr>
          <w:bCs w:val="0"/>
          <w:sz w:val="24"/>
          <w:szCs w:val="24"/>
        </w:rPr>
        <w:t xml:space="preserve"> </w:t>
      </w:r>
    </w:p>
    <w:p w:rsidR="00DB109A" w:rsidRPr="00D053CF"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sidRPr="00D053CF">
        <w:rPr>
          <w:bCs w:val="0"/>
          <w:sz w:val="24"/>
          <w:szCs w:val="24"/>
        </w:rPr>
        <w:t>а</w:t>
      </w:r>
      <w:r w:rsidRPr="00D053C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34620">
        <w:fldChar w:fldCharType="begin"/>
      </w:r>
      <w:r w:rsidR="00334620">
        <w:instrText xml:space="preserve"> REF _Ref307563248 \r \h  \* MERGEFORMAT </w:instrText>
      </w:r>
      <w:r w:rsidR="00334620">
        <w:fldChar w:fldCharType="separate"/>
      </w:r>
      <w:r w:rsidR="00676465" w:rsidRPr="00676465">
        <w:rPr>
          <w:bCs w:val="0"/>
          <w:sz w:val="24"/>
          <w:szCs w:val="24"/>
          <w:lang w:val="en-US"/>
        </w:rPr>
        <w:t>a</w:t>
      </w:r>
      <w:r w:rsidR="00676465" w:rsidRPr="00676465">
        <w:rPr>
          <w:bCs w:val="0"/>
          <w:sz w:val="24"/>
          <w:szCs w:val="24"/>
        </w:rPr>
        <w:t>)</w:t>
      </w:r>
      <w:r w:rsidR="00334620">
        <w:fldChar w:fldCharType="end"/>
      </w:r>
      <w:r w:rsidRPr="00D053CF">
        <w:rPr>
          <w:bCs w:val="0"/>
          <w:sz w:val="24"/>
          <w:szCs w:val="24"/>
        </w:rPr>
        <w:t xml:space="preserve">- </w:t>
      </w:r>
      <w:r w:rsidR="00334620">
        <w:fldChar w:fldCharType="begin"/>
      </w:r>
      <w:r w:rsidR="00334620">
        <w:instrText xml:space="preserve"> REF _Ref307563262 \r \h  \* MERGEFORMAT </w:instrText>
      </w:r>
      <w:r w:rsidR="00334620">
        <w:fldChar w:fldCharType="separate"/>
      </w:r>
      <w:r w:rsidR="00676465" w:rsidRPr="00676465">
        <w:rPr>
          <w:bCs w:val="0"/>
          <w:sz w:val="24"/>
          <w:szCs w:val="24"/>
          <w:lang w:val="en-US"/>
        </w:rPr>
        <w:t>g</w:t>
      </w:r>
      <w:r w:rsidR="00676465" w:rsidRPr="00676465">
        <w:rPr>
          <w:bCs w:val="0"/>
          <w:sz w:val="24"/>
          <w:szCs w:val="24"/>
        </w:rPr>
        <w:t>)</w:t>
      </w:r>
      <w:r w:rsidR="00334620">
        <w:fldChar w:fldCharType="end"/>
      </w:r>
      <w:r w:rsidRPr="00D053CF">
        <w:rPr>
          <w:bCs w:val="0"/>
          <w:sz w:val="24"/>
          <w:szCs w:val="24"/>
        </w:rPr>
        <w:t xml:space="preserve">п. </w:t>
      </w:r>
      <w:r w:rsidR="00334620">
        <w:fldChar w:fldCharType="begin"/>
      </w:r>
      <w:r w:rsidR="00334620">
        <w:instrText xml:space="preserve"> REF _Ref306032591 \r \h  \* MERGEFORMAT </w:instrText>
      </w:r>
      <w:r w:rsidR="00334620">
        <w:fldChar w:fldCharType="separate"/>
      </w:r>
      <w:r w:rsidR="00676465" w:rsidRPr="00676465">
        <w:rPr>
          <w:bCs w:val="0"/>
          <w:sz w:val="24"/>
          <w:szCs w:val="24"/>
        </w:rPr>
        <w:t>3.3.10.4</w:t>
      </w:r>
      <w:r w:rsidR="00334620">
        <w:fldChar w:fldCharType="end"/>
      </w:r>
      <w:r w:rsidRPr="00D053C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053CF" w:rsidRDefault="003E4055"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89" w:name="_Ref462233515"/>
      <w:r w:rsidRPr="00D053CF">
        <w:rPr>
          <w:bCs w:val="0"/>
          <w:sz w:val="24"/>
          <w:szCs w:val="24"/>
        </w:rPr>
        <w:t xml:space="preserve">В связи с вышеизложенным коллективный </w:t>
      </w:r>
      <w:r w:rsidR="009C744E" w:rsidRPr="00D053CF">
        <w:rPr>
          <w:bCs w:val="0"/>
          <w:sz w:val="24"/>
          <w:szCs w:val="24"/>
        </w:rPr>
        <w:t>Участник</w:t>
      </w:r>
      <w:r w:rsidRPr="00D053CF">
        <w:rPr>
          <w:bCs w:val="0"/>
          <w:sz w:val="24"/>
          <w:szCs w:val="24"/>
        </w:rPr>
        <w:t xml:space="preserve"> готовит </w:t>
      </w:r>
      <w:r w:rsidR="004B5EB3" w:rsidRPr="00D053CF">
        <w:rPr>
          <w:bCs w:val="0"/>
          <w:sz w:val="24"/>
          <w:szCs w:val="24"/>
        </w:rPr>
        <w:t>Заявк</w:t>
      </w:r>
      <w:r w:rsidRPr="00D053CF">
        <w:rPr>
          <w:bCs w:val="0"/>
          <w:sz w:val="24"/>
          <w:szCs w:val="24"/>
        </w:rPr>
        <w:t>у с учетом следующих дополнительных требований:</w:t>
      </w:r>
      <w:bookmarkEnd w:id="489"/>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053CF">
        <w:rPr>
          <w:bCs w:val="0"/>
          <w:sz w:val="24"/>
          <w:szCs w:val="24"/>
        </w:rPr>
        <w:t>Заявк</w:t>
      </w:r>
      <w:r w:rsidR="00717F60" w:rsidRPr="00D053C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053CF">
        <w:rPr>
          <w:bCs w:val="0"/>
          <w:sz w:val="24"/>
          <w:szCs w:val="24"/>
        </w:rPr>
        <w:t xml:space="preserve"> </w:t>
      </w:r>
      <w:r w:rsidR="00334620">
        <w:fldChar w:fldCharType="begin"/>
      </w:r>
      <w:r w:rsidR="00334620">
        <w:instrText xml:space="preserve"> REF _Ref303669127 \r \h  \* MERGEFORMAT </w:instrText>
      </w:r>
      <w:r w:rsidR="00334620">
        <w:fldChar w:fldCharType="separate"/>
      </w:r>
      <w:r w:rsidR="00676465" w:rsidRPr="00676465">
        <w:rPr>
          <w:bCs w:val="0"/>
          <w:sz w:val="24"/>
          <w:szCs w:val="24"/>
        </w:rPr>
        <w:t>3.3.8.2</w:t>
      </w:r>
      <w:r w:rsidR="00334620">
        <w:fldChar w:fldCharType="end"/>
      </w:r>
      <w:r w:rsidR="00717F60" w:rsidRPr="00D053CF">
        <w:rPr>
          <w:bCs w:val="0"/>
          <w:sz w:val="24"/>
          <w:szCs w:val="24"/>
        </w:rPr>
        <w:t>)</w:t>
      </w:r>
      <w:r w:rsidR="005A37E7" w:rsidRPr="00D053CF">
        <w:rPr>
          <w:bCs w:val="0"/>
          <w:sz w:val="24"/>
          <w:szCs w:val="24"/>
        </w:rPr>
        <w:t xml:space="preserve">. Документы, указанные в </w:t>
      </w:r>
      <w:proofErr w:type="spellStart"/>
      <w:r w:rsidR="005A37E7" w:rsidRPr="00D053CF">
        <w:rPr>
          <w:bCs w:val="0"/>
          <w:sz w:val="24"/>
          <w:szCs w:val="24"/>
        </w:rPr>
        <w:t>пп</w:t>
      </w:r>
      <w:proofErr w:type="spellEnd"/>
      <w:r w:rsidR="005A37E7" w:rsidRPr="00D053CF">
        <w:rPr>
          <w:sz w:val="24"/>
          <w:szCs w:val="24"/>
        </w:rPr>
        <w:t xml:space="preserve">. </w:t>
      </w:r>
      <w:r w:rsidR="00334620">
        <w:fldChar w:fldCharType="begin"/>
      </w:r>
      <w:r w:rsidR="00334620">
        <w:instrText xml:space="preserve"> REF _Ref465332160 \r \h  \* MERGEFORMAT </w:instrText>
      </w:r>
      <w:r w:rsidR="00334620">
        <w:fldChar w:fldCharType="separate"/>
      </w:r>
      <w:r w:rsidR="00676465" w:rsidRPr="00676465">
        <w:rPr>
          <w:sz w:val="24"/>
          <w:szCs w:val="24"/>
        </w:rPr>
        <w:t>и)</w:t>
      </w:r>
      <w:r w:rsidR="00334620">
        <w:fldChar w:fldCharType="end"/>
      </w:r>
      <w:r w:rsidR="005A37E7" w:rsidRPr="00D053CF">
        <w:rPr>
          <w:sz w:val="24"/>
          <w:szCs w:val="24"/>
        </w:rPr>
        <w:t xml:space="preserve"> п. </w:t>
      </w:r>
      <w:r w:rsidR="00334620">
        <w:fldChar w:fldCharType="begin"/>
      </w:r>
      <w:r w:rsidR="00334620">
        <w:instrText xml:space="preserve"> REF _Ref306005578 \r \h  \* MERGEFORMAT </w:instrText>
      </w:r>
      <w:r w:rsidR="00334620">
        <w:fldChar w:fldCharType="separate"/>
      </w:r>
      <w:r w:rsidR="00676465" w:rsidRPr="00676465">
        <w:rPr>
          <w:sz w:val="24"/>
          <w:szCs w:val="24"/>
        </w:rPr>
        <w:t>3.3.8.3</w:t>
      </w:r>
      <w:r w:rsidR="00334620">
        <w:fldChar w:fldCharType="end"/>
      </w:r>
      <w:r w:rsidR="005A37E7" w:rsidRPr="00D053CF">
        <w:rPr>
          <w:sz w:val="24"/>
          <w:szCs w:val="24"/>
        </w:rPr>
        <w:t>, подаются Лидером коллективного участника</w:t>
      </w:r>
      <w:r w:rsidR="00717F60" w:rsidRPr="00D053CF">
        <w:rPr>
          <w:bCs w:val="0"/>
          <w:sz w:val="24"/>
          <w:szCs w:val="24"/>
        </w:rPr>
        <w:t>;</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AD3EBC" w:rsidRPr="00D053CF">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053CF">
        <w:rPr>
          <w:bCs w:val="0"/>
          <w:sz w:val="24"/>
          <w:szCs w:val="24"/>
        </w:rPr>
        <w:t>Участник</w:t>
      </w:r>
      <w:r w:rsidR="00AD3EBC" w:rsidRPr="00D053CF">
        <w:rPr>
          <w:bCs w:val="0"/>
          <w:sz w:val="24"/>
          <w:szCs w:val="24"/>
        </w:rPr>
        <w:t>а;</w:t>
      </w:r>
    </w:p>
    <w:p w:rsidR="00717F60" w:rsidRPr="00D053C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состав </w:t>
      </w:r>
      <w:r w:rsidR="004B5EB3" w:rsidRPr="00D053CF">
        <w:rPr>
          <w:bCs w:val="0"/>
          <w:sz w:val="24"/>
          <w:szCs w:val="24"/>
        </w:rPr>
        <w:t>Заявк</w:t>
      </w:r>
      <w:r w:rsidRPr="00D053CF">
        <w:rPr>
          <w:bCs w:val="0"/>
          <w:sz w:val="24"/>
          <w:szCs w:val="24"/>
        </w:rPr>
        <w:t>и дополнительн</w:t>
      </w:r>
      <w:r w:rsidR="00717F60" w:rsidRPr="00D053CF">
        <w:rPr>
          <w:bCs w:val="0"/>
          <w:sz w:val="24"/>
          <w:szCs w:val="24"/>
        </w:rPr>
        <w:t xml:space="preserve">о включается нотариально заверенная копия соглашения между членами коллективного </w:t>
      </w:r>
      <w:r w:rsidR="009C744E" w:rsidRPr="00D053CF">
        <w:rPr>
          <w:bCs w:val="0"/>
          <w:sz w:val="24"/>
          <w:szCs w:val="24"/>
        </w:rPr>
        <w:t>Участник</w:t>
      </w:r>
      <w:r w:rsidR="00717F60" w:rsidRPr="00D053CF">
        <w:rPr>
          <w:bCs w:val="0"/>
          <w:sz w:val="24"/>
          <w:szCs w:val="24"/>
        </w:rPr>
        <w:t>а;</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717F60" w:rsidRPr="00D053CF">
        <w:rPr>
          <w:bCs w:val="0"/>
          <w:sz w:val="24"/>
          <w:szCs w:val="24"/>
        </w:rPr>
        <w:t>а дополнительно должна включать сведения о распределени</w:t>
      </w:r>
      <w:r w:rsidR="00AE556B" w:rsidRPr="00D053CF">
        <w:rPr>
          <w:bCs w:val="0"/>
          <w:sz w:val="24"/>
          <w:szCs w:val="24"/>
        </w:rPr>
        <w:t>и</w:t>
      </w:r>
      <w:r w:rsidR="00717F60" w:rsidRPr="00D053CF">
        <w:rPr>
          <w:bCs w:val="0"/>
          <w:sz w:val="24"/>
          <w:szCs w:val="24"/>
        </w:rPr>
        <w:t xml:space="preserve"> объемов, стоимости и сроков выполнения </w:t>
      </w:r>
      <w:r w:rsidR="005B074F" w:rsidRPr="00D053CF">
        <w:rPr>
          <w:bCs w:val="0"/>
          <w:sz w:val="24"/>
          <w:szCs w:val="24"/>
        </w:rPr>
        <w:t>работ/оказания услуг/</w:t>
      </w:r>
      <w:r w:rsidR="0007043F" w:rsidRPr="00D053CF">
        <w:rPr>
          <w:bCs w:val="0"/>
          <w:sz w:val="24"/>
          <w:szCs w:val="24"/>
        </w:rPr>
        <w:t>поставок</w:t>
      </w:r>
      <w:r w:rsidR="005B074F" w:rsidRPr="00D053CF">
        <w:rPr>
          <w:bCs w:val="0"/>
          <w:sz w:val="24"/>
          <w:szCs w:val="24"/>
        </w:rPr>
        <w:t xml:space="preserve"> товаров</w:t>
      </w:r>
      <w:r w:rsidR="0007043F" w:rsidRPr="00D053CF">
        <w:rPr>
          <w:bCs w:val="0"/>
          <w:sz w:val="24"/>
          <w:szCs w:val="24"/>
        </w:rPr>
        <w:t xml:space="preserve"> </w:t>
      </w:r>
      <w:r w:rsidR="00717F60" w:rsidRPr="00D053CF">
        <w:rPr>
          <w:bCs w:val="0"/>
          <w:sz w:val="24"/>
          <w:szCs w:val="24"/>
        </w:rPr>
        <w:t xml:space="preserve">между членами коллективного </w:t>
      </w:r>
      <w:r w:rsidR="009C744E" w:rsidRPr="00D053CF">
        <w:rPr>
          <w:bCs w:val="0"/>
          <w:sz w:val="24"/>
          <w:szCs w:val="24"/>
        </w:rPr>
        <w:t>Участник</w:t>
      </w:r>
      <w:r w:rsidR="00717F60" w:rsidRPr="00D053CF">
        <w:rPr>
          <w:bCs w:val="0"/>
          <w:sz w:val="24"/>
          <w:szCs w:val="24"/>
        </w:rPr>
        <w:t>а по установленной в настоящей Документации форме (</w:t>
      </w:r>
      <w:r w:rsidR="003C2207" w:rsidRPr="00D053CF">
        <w:rPr>
          <w:bCs w:val="0"/>
          <w:sz w:val="24"/>
          <w:szCs w:val="24"/>
        </w:rPr>
        <w:t>под</w:t>
      </w:r>
      <w:r w:rsidR="00717F60" w:rsidRPr="00D053CF">
        <w:rPr>
          <w:bCs w:val="0"/>
          <w:sz w:val="24"/>
          <w:szCs w:val="24"/>
        </w:rPr>
        <w:t>раздел</w:t>
      </w:r>
      <w:r w:rsidR="003C2207" w:rsidRPr="00D053CF">
        <w:rPr>
          <w:bCs w:val="0"/>
          <w:sz w:val="24"/>
          <w:szCs w:val="24"/>
        </w:rPr>
        <w:t xml:space="preserve"> </w:t>
      </w:r>
      <w:r w:rsidR="00334620">
        <w:fldChar w:fldCharType="begin"/>
      </w:r>
      <w:r w:rsidR="00334620">
        <w:instrText xml:space="preserve"> REF _Ref440272510 \r \h  \* MERGEFORMAT </w:instrText>
      </w:r>
      <w:r w:rsidR="00334620">
        <w:fldChar w:fldCharType="separate"/>
      </w:r>
      <w:r w:rsidR="00676465" w:rsidRPr="00676465">
        <w:rPr>
          <w:bCs w:val="0"/>
          <w:sz w:val="24"/>
          <w:szCs w:val="24"/>
        </w:rPr>
        <w:t>5.10</w:t>
      </w:r>
      <w:r w:rsidR="00334620">
        <w:fldChar w:fldCharType="end"/>
      </w:r>
      <w:r w:rsidR="00717F60" w:rsidRPr="00D053CF">
        <w:rPr>
          <w:bCs w:val="0"/>
          <w:sz w:val="24"/>
          <w:szCs w:val="24"/>
        </w:rPr>
        <w:t>)</w:t>
      </w:r>
      <w:r w:rsidR="00AE556B" w:rsidRPr="00D053CF">
        <w:rPr>
          <w:bCs w:val="0"/>
          <w:sz w:val="24"/>
          <w:szCs w:val="24"/>
        </w:rPr>
        <w:t xml:space="preserve">. Указанная форма </w:t>
      </w:r>
      <w:r w:rsidR="00AE556B" w:rsidRPr="00D053CF">
        <w:rPr>
          <w:sz w:val="24"/>
          <w:szCs w:val="24"/>
        </w:rPr>
        <w:t>должна быть подготовлена отдельно по каждому из лотов с указанием номера и названия лота</w:t>
      </w:r>
      <w:r w:rsidR="00717F60"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053CF">
        <w:rPr>
          <w:bCs w:val="0"/>
          <w:sz w:val="24"/>
          <w:szCs w:val="24"/>
        </w:rPr>
        <w:t xml:space="preserve">При оценке количественных параметров деятельности коллективного </w:t>
      </w:r>
      <w:r w:rsidR="009C744E" w:rsidRPr="00D053CF">
        <w:rPr>
          <w:bCs w:val="0"/>
          <w:sz w:val="24"/>
          <w:szCs w:val="24"/>
        </w:rPr>
        <w:t>Участник</w:t>
      </w:r>
      <w:r w:rsidRPr="00D053CF">
        <w:rPr>
          <w:bCs w:val="0"/>
          <w:sz w:val="24"/>
          <w:szCs w:val="24"/>
        </w:rPr>
        <w:t xml:space="preserve">а, количественные параметры членов объединения суммируются в соответствии с распределением </w:t>
      </w:r>
      <w:r w:rsidR="00BE62BA" w:rsidRPr="00D053CF">
        <w:rPr>
          <w:sz w:val="24"/>
          <w:szCs w:val="24"/>
        </w:rPr>
        <w:t xml:space="preserve">объемов выполняемых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F85CCF" w:rsidRPr="00D053CF">
        <w:rPr>
          <w:sz w:val="24"/>
          <w:szCs w:val="24"/>
        </w:rPr>
        <w:t xml:space="preserve"> </w:t>
      </w:r>
      <w:r w:rsidR="0007043F" w:rsidRPr="00D053CF">
        <w:rPr>
          <w:sz w:val="24"/>
          <w:szCs w:val="24"/>
        </w:rPr>
        <w:t>услуг</w:t>
      </w:r>
      <w:r w:rsidR="00BE62BA" w:rsidRPr="00D053CF">
        <w:rPr>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Участник</w:t>
      </w:r>
      <w:r w:rsidRPr="00D053CF">
        <w:rPr>
          <w:bCs w:val="0"/>
          <w:sz w:val="24"/>
          <w:szCs w:val="24"/>
        </w:rPr>
        <w:t>а. Не подлежащие суммированию показатели</w:t>
      </w:r>
      <w:r w:rsidR="00EE2EFB" w:rsidRPr="00D053CF">
        <w:rPr>
          <w:bCs w:val="0"/>
          <w:sz w:val="24"/>
          <w:szCs w:val="24"/>
        </w:rPr>
        <w:t xml:space="preserve"> (за исключением указанных </w:t>
      </w:r>
      <w:r w:rsidR="00D77DCB" w:rsidRPr="00D053CF">
        <w:rPr>
          <w:bCs w:val="0"/>
          <w:sz w:val="24"/>
          <w:szCs w:val="24"/>
        </w:rPr>
        <w:t>п.</w:t>
      </w:r>
      <w:r w:rsidR="009C744E" w:rsidRPr="00D053CF">
        <w:rPr>
          <w:bCs w:val="0"/>
          <w:sz w:val="24"/>
          <w:szCs w:val="24"/>
        </w:rPr>
        <w:t xml:space="preserve"> </w:t>
      </w:r>
      <w:r w:rsidR="00334620">
        <w:fldChar w:fldCharType="begin"/>
      </w:r>
      <w:r w:rsidR="00334620">
        <w:instrText xml:space="preserve"> REF _Ref440291364 \r \h  \* MERGEFORMAT </w:instrText>
      </w:r>
      <w:r w:rsidR="00334620">
        <w:fldChar w:fldCharType="separate"/>
      </w:r>
      <w:r w:rsidR="00676465" w:rsidRPr="00676465">
        <w:rPr>
          <w:bCs w:val="0"/>
          <w:sz w:val="24"/>
          <w:szCs w:val="24"/>
        </w:rPr>
        <w:t>3.3.8.1</w:t>
      </w:r>
      <w:r w:rsidR="00334620">
        <w:fldChar w:fldCharType="end"/>
      </w:r>
      <w:r w:rsidR="00D77DCB" w:rsidRPr="00D053CF">
        <w:rPr>
          <w:bCs w:val="0"/>
          <w:sz w:val="24"/>
          <w:szCs w:val="24"/>
        </w:rPr>
        <w:t xml:space="preserve">) </w:t>
      </w:r>
      <w:r w:rsidRPr="00D053CF">
        <w:rPr>
          <w:bCs w:val="0"/>
          <w:sz w:val="24"/>
          <w:szCs w:val="24"/>
        </w:rPr>
        <w:t>должны быть в наличии хотя бы у одного члена объединения.</w:t>
      </w:r>
    </w:p>
    <w:p w:rsidR="00717F60" w:rsidRPr="00D053CF"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053CF">
        <w:rPr>
          <w:bCs w:val="0"/>
          <w:sz w:val="24"/>
          <w:szCs w:val="24"/>
        </w:rPr>
        <w:t xml:space="preserve">Закупочная комиссия может отклонить </w:t>
      </w:r>
      <w:r w:rsidR="004B5EB3" w:rsidRPr="00D053CF">
        <w:rPr>
          <w:bCs w:val="0"/>
          <w:sz w:val="24"/>
          <w:szCs w:val="24"/>
        </w:rPr>
        <w:t>Заявк</w:t>
      </w:r>
      <w:r w:rsidRPr="00D053CF">
        <w:rPr>
          <w:bCs w:val="0"/>
          <w:sz w:val="24"/>
          <w:szCs w:val="24"/>
        </w:rPr>
        <w:t xml:space="preserve">у, а Заказчик имеет право на одностороннее расторжение </w:t>
      </w:r>
      <w:r w:rsidR="00123C70" w:rsidRPr="00D053CF">
        <w:rPr>
          <w:bCs w:val="0"/>
          <w:sz w:val="24"/>
          <w:szCs w:val="24"/>
        </w:rPr>
        <w:t>Договор</w:t>
      </w:r>
      <w:r w:rsidRPr="00D053CF">
        <w:rPr>
          <w:bCs w:val="0"/>
          <w:sz w:val="24"/>
          <w:szCs w:val="24"/>
        </w:rPr>
        <w:t xml:space="preserve">а, если выяснится, что из состава коллективного </w:t>
      </w:r>
      <w:r w:rsidR="009C744E" w:rsidRPr="00D053CF">
        <w:rPr>
          <w:bCs w:val="0"/>
          <w:sz w:val="24"/>
          <w:szCs w:val="24"/>
        </w:rPr>
        <w:t>Участник</w:t>
      </w:r>
      <w:r w:rsidRPr="00D053C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053CF">
        <w:rPr>
          <w:bCs w:val="0"/>
          <w:sz w:val="24"/>
          <w:szCs w:val="24"/>
        </w:rPr>
        <w:t>Договор</w:t>
      </w:r>
      <w:r w:rsidRPr="00D053CF">
        <w:rPr>
          <w:bCs w:val="0"/>
          <w:sz w:val="24"/>
          <w:szCs w:val="24"/>
        </w:rPr>
        <w:t>.</w:t>
      </w:r>
    </w:p>
    <w:p w:rsidR="00717F60" w:rsidRPr="00D053CF" w:rsidRDefault="00717F60" w:rsidP="00E71A48">
      <w:pPr>
        <w:pStyle w:val="3"/>
        <w:spacing w:line="264" w:lineRule="auto"/>
        <w:rPr>
          <w:szCs w:val="24"/>
        </w:rPr>
      </w:pPr>
      <w:bookmarkStart w:id="490" w:name="_Ref306114966"/>
      <w:bookmarkStart w:id="491" w:name="_Toc440297036"/>
      <w:bookmarkStart w:id="492" w:name="_Toc440356597"/>
      <w:bookmarkStart w:id="493" w:name="_Toc440631732"/>
      <w:bookmarkStart w:id="494" w:name="_Toc440876517"/>
      <w:bookmarkStart w:id="495" w:name="_Toc441130589"/>
      <w:bookmarkStart w:id="496" w:name="_Toc441157093"/>
      <w:bookmarkStart w:id="497" w:name="_Toc447292111"/>
      <w:bookmarkStart w:id="498" w:name="_Toc462234869"/>
      <w:bookmarkStart w:id="499" w:name="_Toc466966835"/>
      <w:bookmarkStart w:id="500" w:name="_Toc468806085"/>
      <w:bookmarkStart w:id="501" w:name="_Toc469480352"/>
      <w:bookmarkStart w:id="502" w:name="_Toc472416868"/>
      <w:bookmarkStart w:id="503" w:name="_Toc498523098"/>
      <w:r w:rsidRPr="00D053CF">
        <w:rPr>
          <w:szCs w:val="24"/>
        </w:rPr>
        <w:t>Разъяснение Документации по запросу предложений</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rsidR="00717F60" w:rsidRPr="00676465" w:rsidRDefault="00676465" w:rsidP="00775238">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Документации должны быть направлены </w:t>
      </w:r>
      <w:r w:rsidRPr="0015384A">
        <w:rPr>
          <w:bCs w:val="0"/>
          <w:iCs/>
          <w:sz w:val="24"/>
          <w:szCs w:val="24"/>
        </w:rPr>
        <w:t xml:space="preserve">через </w:t>
      </w:r>
      <w:r w:rsidRPr="00676465">
        <w:rPr>
          <w:bCs w:val="0"/>
          <w:iCs/>
          <w:sz w:val="24"/>
          <w:szCs w:val="24"/>
        </w:rPr>
        <w:t>ЭТП</w:t>
      </w:r>
      <w:r w:rsidR="00717F60" w:rsidRPr="00676465">
        <w:rPr>
          <w:bCs w:val="0"/>
          <w:iCs/>
          <w:sz w:val="24"/>
          <w:szCs w:val="24"/>
        </w:rPr>
        <w:t>.</w:t>
      </w:r>
    </w:p>
    <w:p w:rsidR="00676465" w:rsidRPr="00676465" w:rsidRDefault="00676465" w:rsidP="00676465">
      <w:pPr>
        <w:widowControl w:val="0"/>
        <w:numPr>
          <w:ilvl w:val="3"/>
          <w:numId w:val="40"/>
        </w:numPr>
        <w:tabs>
          <w:tab w:val="left" w:pos="1700"/>
        </w:tabs>
        <w:autoSpaceDE w:val="0"/>
        <w:spacing w:after="100" w:line="264" w:lineRule="auto"/>
        <w:ind w:left="0" w:firstLine="709"/>
        <w:rPr>
          <w:iCs/>
          <w:sz w:val="24"/>
          <w:szCs w:val="24"/>
        </w:rPr>
      </w:pPr>
      <w:r w:rsidRPr="00676465">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676465" w:rsidRPr="00676465" w:rsidRDefault="00676465" w:rsidP="00676465">
      <w:pPr>
        <w:widowControl w:val="0"/>
        <w:numPr>
          <w:ilvl w:val="3"/>
          <w:numId w:val="40"/>
        </w:numPr>
        <w:tabs>
          <w:tab w:val="left" w:pos="1700"/>
        </w:tabs>
        <w:autoSpaceDE w:val="0"/>
        <w:spacing w:after="100" w:line="264" w:lineRule="auto"/>
        <w:ind w:left="0" w:firstLine="709"/>
        <w:rPr>
          <w:sz w:val="24"/>
          <w:szCs w:val="24"/>
        </w:rPr>
      </w:pPr>
      <w:r w:rsidRPr="00676465">
        <w:rPr>
          <w:sz w:val="24"/>
          <w:szCs w:val="24"/>
        </w:rPr>
        <w:t>Ответ на запрос разъяснений Организатор размещает посредством функционала ЭТП.</w:t>
      </w:r>
    </w:p>
    <w:p w:rsidR="00676465" w:rsidRPr="00AD4DC8" w:rsidRDefault="00676465" w:rsidP="00676465">
      <w:pPr>
        <w:widowControl w:val="0"/>
        <w:numPr>
          <w:ilvl w:val="3"/>
          <w:numId w:val="40"/>
        </w:numPr>
        <w:tabs>
          <w:tab w:val="left" w:pos="1700"/>
        </w:tabs>
        <w:autoSpaceDE w:val="0"/>
        <w:spacing w:after="100" w:line="264" w:lineRule="auto"/>
        <w:ind w:left="0" w:firstLine="709"/>
        <w:rPr>
          <w:sz w:val="24"/>
          <w:szCs w:val="24"/>
        </w:rPr>
      </w:pPr>
      <w:r w:rsidRPr="00AD4DC8">
        <w:rPr>
          <w:sz w:val="24"/>
          <w:szCs w:val="24"/>
        </w:rPr>
        <w:t xml:space="preserve">Организатор начинает предоставлять ответы на запросы разъяснений с даты публикации закупочной процедуры (п. </w:t>
      </w:r>
      <w:r w:rsidRPr="00AD4DC8">
        <w:rPr>
          <w:sz w:val="24"/>
          <w:szCs w:val="24"/>
        </w:rPr>
        <w:fldChar w:fldCharType="begin"/>
      </w:r>
      <w:r w:rsidRPr="00AD4DC8">
        <w:rPr>
          <w:sz w:val="24"/>
          <w:szCs w:val="24"/>
        </w:rPr>
        <w:instrText xml:space="preserve"> REF _Ref191386085 \r \h  \* MERGEFORMAT </w:instrText>
      </w:r>
      <w:r w:rsidRPr="00AD4DC8">
        <w:rPr>
          <w:sz w:val="24"/>
          <w:szCs w:val="24"/>
        </w:rPr>
      </w:r>
      <w:r w:rsidRPr="00AD4DC8">
        <w:rPr>
          <w:sz w:val="24"/>
          <w:szCs w:val="24"/>
        </w:rPr>
        <w:fldChar w:fldCharType="separate"/>
      </w:r>
      <w:r w:rsidRPr="00AD4DC8">
        <w:rPr>
          <w:sz w:val="24"/>
          <w:szCs w:val="24"/>
        </w:rPr>
        <w:t>1.1.1</w:t>
      </w:r>
      <w:r w:rsidRPr="00AD4DC8">
        <w:rPr>
          <w:sz w:val="24"/>
          <w:szCs w:val="24"/>
        </w:rPr>
        <w:fldChar w:fldCharType="end"/>
      </w:r>
      <w:r w:rsidRPr="00AD4DC8">
        <w:rPr>
          <w:sz w:val="24"/>
          <w:szCs w:val="24"/>
        </w:rPr>
        <w:t>).</w:t>
      </w:r>
    </w:p>
    <w:p w:rsidR="00676465" w:rsidRPr="00AD4DC8" w:rsidRDefault="00676465" w:rsidP="00676465">
      <w:pPr>
        <w:widowControl w:val="0"/>
        <w:numPr>
          <w:ilvl w:val="3"/>
          <w:numId w:val="40"/>
        </w:numPr>
        <w:tabs>
          <w:tab w:val="left" w:pos="1700"/>
        </w:tabs>
        <w:autoSpaceDE w:val="0"/>
        <w:spacing w:after="100" w:line="264" w:lineRule="auto"/>
        <w:ind w:left="0" w:firstLine="709"/>
        <w:rPr>
          <w:sz w:val="24"/>
          <w:szCs w:val="24"/>
        </w:rPr>
      </w:pPr>
      <w:r w:rsidRPr="00AD4DC8">
        <w:rPr>
          <w:sz w:val="24"/>
          <w:szCs w:val="24"/>
        </w:rPr>
        <w:t xml:space="preserve">Организатор заканчивает предоставлять ответы на запросы разъяснений в </w:t>
      </w:r>
      <w:r w:rsidRPr="00AD4DC8">
        <w:rPr>
          <w:b/>
          <w:sz w:val="24"/>
          <w:szCs w:val="24"/>
        </w:rPr>
        <w:t>12</w:t>
      </w:r>
      <w:r w:rsidR="00AD4DC8" w:rsidRPr="00AD4DC8">
        <w:rPr>
          <w:b/>
          <w:sz w:val="24"/>
          <w:szCs w:val="24"/>
        </w:rPr>
        <w:t>:00 «2</w:t>
      </w:r>
      <w:r w:rsidR="006A59FC">
        <w:rPr>
          <w:b/>
          <w:sz w:val="24"/>
          <w:szCs w:val="24"/>
        </w:rPr>
        <w:t>1</w:t>
      </w:r>
      <w:r w:rsidR="00AD4DC8" w:rsidRPr="00AD4DC8">
        <w:rPr>
          <w:b/>
          <w:sz w:val="24"/>
          <w:szCs w:val="24"/>
        </w:rPr>
        <w:t xml:space="preserve">» </w:t>
      </w:r>
      <w:r w:rsidR="006A59FC">
        <w:rPr>
          <w:b/>
          <w:sz w:val="24"/>
          <w:szCs w:val="24"/>
        </w:rPr>
        <w:t>декабря</w:t>
      </w:r>
      <w:r w:rsidRPr="00AD4DC8">
        <w:rPr>
          <w:b/>
          <w:sz w:val="24"/>
          <w:szCs w:val="24"/>
        </w:rPr>
        <w:t xml:space="preserve"> 2018 года</w:t>
      </w:r>
      <w:r w:rsidRPr="00AD4DC8">
        <w:rPr>
          <w:sz w:val="24"/>
          <w:szCs w:val="24"/>
        </w:rPr>
        <w:t>.</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AD4DC8">
        <w:rPr>
          <w:bCs w:val="0"/>
          <w:sz w:val="24"/>
          <w:szCs w:val="24"/>
        </w:rPr>
        <w:t>Организатор запроса предложений обязуется в разумный срок ответить на любой вопрос, который</w:t>
      </w:r>
      <w:r w:rsidRPr="00D053CF">
        <w:rPr>
          <w:bCs w:val="0"/>
          <w:sz w:val="24"/>
          <w:szCs w:val="24"/>
        </w:rPr>
        <w:t xml:space="preserve">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053CF">
        <w:rPr>
          <w:bCs w:val="0"/>
          <w:sz w:val="24"/>
          <w:szCs w:val="24"/>
        </w:rPr>
        <w:t>Заявк</w:t>
      </w:r>
      <w:r w:rsidRPr="00D053CF">
        <w:rPr>
          <w:bCs w:val="0"/>
          <w:sz w:val="24"/>
          <w:szCs w:val="24"/>
        </w:rPr>
        <w:t>и.</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053CF">
        <w:rPr>
          <w:bCs w:val="0"/>
          <w:sz w:val="24"/>
          <w:szCs w:val="24"/>
        </w:rPr>
        <w:t>окументации по запросу предложений</w:t>
      </w:r>
      <w:r w:rsidRPr="00D053CF">
        <w:rPr>
          <w:bCs w:val="0"/>
          <w:iCs/>
          <w:sz w:val="24"/>
          <w:szCs w:val="24"/>
        </w:rPr>
        <w:t xml:space="preserve">, если в тексте ответа не будет указано иное. В случае, если разъяснения изменяют </w:t>
      </w:r>
      <w:r w:rsidR="007D07A7" w:rsidRPr="00D053CF">
        <w:rPr>
          <w:bCs w:val="0"/>
          <w:iCs/>
          <w:sz w:val="24"/>
          <w:szCs w:val="24"/>
        </w:rPr>
        <w:t>Д</w:t>
      </w:r>
      <w:r w:rsidRPr="00D053CF">
        <w:rPr>
          <w:bCs w:val="0"/>
          <w:iCs/>
          <w:sz w:val="24"/>
          <w:szCs w:val="24"/>
        </w:rPr>
        <w:t xml:space="preserve">окументацию, Организатором осуществляется </w:t>
      </w:r>
      <w:r w:rsidR="00B92BD6" w:rsidRPr="00D053CF">
        <w:rPr>
          <w:bCs w:val="0"/>
          <w:iCs/>
          <w:sz w:val="24"/>
          <w:szCs w:val="24"/>
        </w:rPr>
        <w:t>внесение изменений в Д</w:t>
      </w:r>
      <w:r w:rsidR="00B92BD6" w:rsidRPr="00D053CF">
        <w:rPr>
          <w:bCs w:val="0"/>
          <w:sz w:val="24"/>
          <w:szCs w:val="24"/>
        </w:rPr>
        <w:t>окументацию по запросу предложений</w:t>
      </w:r>
      <w:r w:rsidR="00B92BD6" w:rsidRPr="00D053CF">
        <w:rPr>
          <w:bCs w:val="0"/>
          <w:iCs/>
          <w:sz w:val="24"/>
          <w:szCs w:val="24"/>
        </w:rPr>
        <w:t xml:space="preserve"> (п. </w:t>
      </w:r>
      <w:r w:rsidR="00334620">
        <w:fldChar w:fldCharType="begin"/>
      </w:r>
      <w:r w:rsidR="00334620">
        <w:instrText xml:space="preserve"> REF _Ref440969644 \r \h  \* MERGEFORMAT </w:instrText>
      </w:r>
      <w:r w:rsidR="00334620">
        <w:fldChar w:fldCharType="separate"/>
      </w:r>
      <w:r w:rsidR="00676465" w:rsidRPr="00676465">
        <w:rPr>
          <w:bCs w:val="0"/>
          <w:iCs/>
          <w:sz w:val="24"/>
          <w:szCs w:val="24"/>
        </w:rPr>
        <w:t>3.3.12</w:t>
      </w:r>
      <w:r w:rsidR="00334620">
        <w:fldChar w:fldCharType="end"/>
      </w:r>
      <w:r w:rsidR="00B92BD6" w:rsidRPr="00D053CF">
        <w:rPr>
          <w:bCs w:val="0"/>
          <w:iCs/>
          <w:sz w:val="24"/>
          <w:szCs w:val="24"/>
        </w:rPr>
        <w:t xml:space="preserve">) и, при необходимости, </w:t>
      </w:r>
      <w:r w:rsidRPr="00D053CF">
        <w:rPr>
          <w:bCs w:val="0"/>
          <w:iCs/>
          <w:sz w:val="24"/>
          <w:szCs w:val="24"/>
        </w:rPr>
        <w:t xml:space="preserve">продление подачи заявок в соответствии с п. </w:t>
      </w:r>
      <w:r w:rsidR="00334620">
        <w:fldChar w:fldCharType="begin"/>
      </w:r>
      <w:r w:rsidR="00334620">
        <w:instrText xml:space="preserve"> REF _Ref440289401 \r \h  \* MERGEFORMAT </w:instrText>
      </w:r>
      <w:r w:rsidR="00334620">
        <w:fldChar w:fldCharType="separate"/>
      </w:r>
      <w:r w:rsidR="00676465" w:rsidRPr="00676465">
        <w:rPr>
          <w:bCs w:val="0"/>
          <w:iCs/>
          <w:sz w:val="24"/>
          <w:szCs w:val="24"/>
        </w:rPr>
        <w:t>3.3.13</w:t>
      </w:r>
      <w:r w:rsidR="00334620">
        <w:fldChar w:fldCharType="end"/>
      </w:r>
      <w:r w:rsidR="00400D7D" w:rsidRPr="00D053CF">
        <w:rPr>
          <w:bCs w:val="0"/>
          <w:iCs/>
          <w:sz w:val="24"/>
          <w:szCs w:val="24"/>
        </w:rPr>
        <w:t xml:space="preserve"> </w:t>
      </w:r>
      <w:r w:rsidR="007D07A7" w:rsidRPr="00D053CF">
        <w:rPr>
          <w:bCs w:val="0"/>
          <w:iCs/>
          <w:sz w:val="24"/>
          <w:szCs w:val="24"/>
        </w:rPr>
        <w:t>Д</w:t>
      </w:r>
      <w:r w:rsidRPr="00D053CF">
        <w:rPr>
          <w:bCs w:val="0"/>
          <w:iCs/>
          <w:sz w:val="24"/>
          <w:szCs w:val="24"/>
        </w:rPr>
        <w:t>окументации</w:t>
      </w:r>
      <w:r w:rsidR="007D07A7" w:rsidRPr="00D053CF">
        <w:rPr>
          <w:bCs w:val="0"/>
          <w:iCs/>
          <w:sz w:val="24"/>
          <w:szCs w:val="24"/>
        </w:rPr>
        <w:t xml:space="preserve"> по запросу предложений</w:t>
      </w:r>
      <w:r w:rsidRPr="00D053CF">
        <w:rPr>
          <w:bCs w:val="0"/>
          <w:iCs/>
          <w:sz w:val="24"/>
          <w:szCs w:val="24"/>
        </w:rPr>
        <w:t>.</w:t>
      </w:r>
    </w:p>
    <w:p w:rsidR="00717F60" w:rsidRPr="00D053CF" w:rsidRDefault="00717F60" w:rsidP="00E71A48">
      <w:pPr>
        <w:pStyle w:val="3"/>
        <w:spacing w:line="264" w:lineRule="auto"/>
        <w:rPr>
          <w:szCs w:val="24"/>
        </w:rPr>
      </w:pPr>
      <w:bookmarkStart w:id="504" w:name="_Toc440297037"/>
      <w:bookmarkStart w:id="505" w:name="_Toc440356598"/>
      <w:bookmarkStart w:id="506" w:name="_Toc440631733"/>
      <w:bookmarkStart w:id="507" w:name="_Toc440876518"/>
      <w:bookmarkStart w:id="508" w:name="_Ref440969599"/>
      <w:bookmarkStart w:id="509" w:name="_Ref440969644"/>
      <w:bookmarkStart w:id="510" w:name="_Toc441130590"/>
      <w:bookmarkStart w:id="511" w:name="_Toc441157094"/>
      <w:bookmarkStart w:id="512" w:name="_Toc447292112"/>
      <w:bookmarkStart w:id="513" w:name="_Toc462234870"/>
      <w:bookmarkStart w:id="514" w:name="_Toc466966836"/>
      <w:bookmarkStart w:id="515" w:name="_Toc468806086"/>
      <w:bookmarkStart w:id="516" w:name="_Toc469480353"/>
      <w:bookmarkStart w:id="517" w:name="_Toc472416869"/>
      <w:bookmarkStart w:id="518" w:name="_Toc498523099"/>
      <w:r w:rsidRPr="00D053CF">
        <w:rPr>
          <w:szCs w:val="24"/>
        </w:rPr>
        <w:t>Внесение изменений в Документацию по запросу предложений.</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 w:rsidR="00DE287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53CF">
        <w:rPr>
          <w:bCs w:val="0"/>
          <w:iCs/>
          <w:sz w:val="24"/>
          <w:szCs w:val="24"/>
        </w:rPr>
        <w:t>Д</w:t>
      </w:r>
      <w:r w:rsidRPr="00D053CF">
        <w:rPr>
          <w:bCs w:val="0"/>
          <w:sz w:val="24"/>
          <w:szCs w:val="24"/>
        </w:rPr>
        <w:t xml:space="preserve">окументацию по запросу предложений. </w:t>
      </w:r>
    </w:p>
    <w:p w:rsidR="00717F6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053CF" w:rsidRDefault="00717F60" w:rsidP="00E71A48">
      <w:pPr>
        <w:pStyle w:val="3"/>
        <w:spacing w:line="264" w:lineRule="auto"/>
        <w:rPr>
          <w:szCs w:val="24"/>
        </w:rPr>
      </w:pPr>
      <w:bookmarkStart w:id="519" w:name="_Ref440289401"/>
      <w:bookmarkStart w:id="520" w:name="_Toc440297038"/>
      <w:bookmarkStart w:id="521" w:name="_Toc440356599"/>
      <w:bookmarkStart w:id="522" w:name="_Toc440631734"/>
      <w:bookmarkStart w:id="523" w:name="_Toc440876519"/>
      <w:bookmarkStart w:id="524" w:name="_Toc441130591"/>
      <w:bookmarkStart w:id="525" w:name="_Toc441157095"/>
      <w:bookmarkStart w:id="526" w:name="_Toc447292113"/>
      <w:bookmarkStart w:id="527" w:name="_Toc462234871"/>
      <w:bookmarkStart w:id="528" w:name="_Toc466966837"/>
      <w:bookmarkStart w:id="529" w:name="_Toc468806087"/>
      <w:bookmarkStart w:id="530" w:name="_Toc469480354"/>
      <w:bookmarkStart w:id="531" w:name="_Toc472416870"/>
      <w:bookmarkStart w:id="532" w:name="_Toc498523100"/>
      <w:r w:rsidRPr="00D053CF">
        <w:rPr>
          <w:szCs w:val="24"/>
        </w:rPr>
        <w:t>Продление срока окончания приема Заявок</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053CF">
        <w:rPr>
          <w:bCs w:val="0"/>
          <w:sz w:val="24"/>
          <w:szCs w:val="24"/>
        </w:rPr>
        <w:t>Участник</w:t>
      </w:r>
      <w:r w:rsidRPr="00D053CF">
        <w:rPr>
          <w:bCs w:val="0"/>
          <w:sz w:val="24"/>
          <w:szCs w:val="24"/>
        </w:rPr>
        <w:t>ов запроса предложений, имеет право продлевать срок окончания приема Заявок.</w:t>
      </w:r>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 xml:space="preserve">и, оформившие свое участие в запросе </w:t>
      </w:r>
      <w:r w:rsidRPr="00D053CF">
        <w:rPr>
          <w:sz w:val="24"/>
          <w:szCs w:val="24"/>
        </w:rPr>
        <w:t xml:space="preserve">предложений </w:t>
      </w:r>
      <w:r w:rsidRPr="00D053CF">
        <w:rPr>
          <w:bCs w:val="0"/>
          <w:sz w:val="24"/>
          <w:szCs w:val="24"/>
        </w:rPr>
        <w:t>через ЭТП, получат соответствующие уведомления в порядке, установленными правилами ЭТП.</w:t>
      </w:r>
      <w:bookmarkStart w:id="533" w:name="_Ref191386249"/>
    </w:p>
    <w:p w:rsidR="0027690B" w:rsidRPr="00D053CF" w:rsidRDefault="0027690B" w:rsidP="0027690B">
      <w:pPr>
        <w:pStyle w:val="3"/>
        <w:spacing w:line="264" w:lineRule="auto"/>
        <w:rPr>
          <w:szCs w:val="24"/>
          <w:lang w:eastAsia="ru-RU"/>
        </w:rPr>
      </w:pPr>
      <w:bookmarkStart w:id="534" w:name="_Toc299701566"/>
      <w:bookmarkStart w:id="535" w:name="_Ref306176386"/>
      <w:bookmarkStart w:id="536" w:name="_Ref440285128"/>
      <w:bookmarkStart w:id="537" w:name="_Toc440357103"/>
      <w:bookmarkStart w:id="538" w:name="_Toc440359658"/>
      <w:bookmarkStart w:id="539" w:name="_Toc440632121"/>
      <w:bookmarkStart w:id="540" w:name="_Toc440875942"/>
      <w:bookmarkStart w:id="541" w:name="_Toc441130970"/>
      <w:bookmarkStart w:id="542" w:name="_Toc447292114"/>
      <w:bookmarkStart w:id="543" w:name="_Toc462234872"/>
      <w:bookmarkStart w:id="544" w:name="_Toc466966838"/>
      <w:bookmarkStart w:id="545" w:name="_Toc468806088"/>
      <w:bookmarkStart w:id="546" w:name="_Toc469480355"/>
      <w:bookmarkStart w:id="547" w:name="_Toc472416871"/>
      <w:bookmarkStart w:id="548" w:name="_Toc498523101"/>
      <w:bookmarkStart w:id="549" w:name="_Ref305973214"/>
      <w:r w:rsidRPr="00D053CF">
        <w:rPr>
          <w:bCs w:val="0"/>
          <w:szCs w:val="24"/>
          <w:lang w:eastAsia="ru-RU"/>
        </w:rPr>
        <w:t xml:space="preserve">Обеспечение </w:t>
      </w:r>
      <w:r w:rsidRPr="00D053CF">
        <w:rPr>
          <w:szCs w:val="24"/>
        </w:rPr>
        <w:t>исполнения</w:t>
      </w:r>
      <w:r w:rsidRPr="00D053CF">
        <w:rPr>
          <w:bCs w:val="0"/>
          <w:szCs w:val="24"/>
          <w:lang w:eastAsia="ru-RU"/>
        </w:rPr>
        <w:t xml:space="preserve"> обязательств Участника запроса предложений</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rsidR="0027690B" w:rsidRPr="00D053CF" w:rsidRDefault="0027690B" w:rsidP="0027690B">
      <w:pPr>
        <w:widowControl w:val="0"/>
        <w:numPr>
          <w:ilvl w:val="3"/>
          <w:numId w:val="38"/>
        </w:numPr>
        <w:tabs>
          <w:tab w:val="left" w:pos="1620"/>
        </w:tabs>
        <w:suppressAutoHyphens w:val="0"/>
        <w:spacing w:line="264" w:lineRule="auto"/>
        <w:ind w:left="0" w:firstLine="709"/>
        <w:rPr>
          <w:bCs w:val="0"/>
          <w:sz w:val="24"/>
          <w:szCs w:val="24"/>
        </w:rPr>
      </w:pPr>
      <w:r w:rsidRPr="00D053CF">
        <w:rPr>
          <w:bCs w:val="0"/>
          <w:sz w:val="24"/>
          <w:szCs w:val="24"/>
        </w:rPr>
        <w:t xml:space="preserve">Обеспечение исполнения обязательств Участника запроса предложений не предусмотрено. </w:t>
      </w:r>
    </w:p>
    <w:p w:rsidR="00717F60" w:rsidRPr="00D053CF" w:rsidRDefault="00717F60" w:rsidP="00E71A48">
      <w:pPr>
        <w:pStyle w:val="2"/>
        <w:tabs>
          <w:tab w:val="clear" w:pos="0"/>
          <w:tab w:val="clear" w:pos="1700"/>
          <w:tab w:val="num" w:pos="709"/>
        </w:tabs>
        <w:spacing w:line="264" w:lineRule="auto"/>
      </w:pPr>
      <w:bookmarkStart w:id="550" w:name="_Ref462236869"/>
      <w:bookmarkStart w:id="551" w:name="_Toc498523102"/>
      <w:r w:rsidRPr="00D053CF">
        <w:t>Подача Заявок и их прием</w:t>
      </w:r>
      <w:bookmarkStart w:id="552" w:name="_Ref56229451"/>
      <w:bookmarkEnd w:id="533"/>
      <w:bookmarkEnd w:id="549"/>
      <w:bookmarkEnd w:id="550"/>
      <w:bookmarkEnd w:id="551"/>
    </w:p>
    <w:p w:rsidR="00717F60" w:rsidRPr="00D053CF" w:rsidRDefault="00717F60" w:rsidP="00E71A48">
      <w:pPr>
        <w:pStyle w:val="3"/>
        <w:spacing w:line="264" w:lineRule="auto"/>
        <w:rPr>
          <w:szCs w:val="24"/>
        </w:rPr>
      </w:pPr>
      <w:bookmarkStart w:id="553" w:name="_Toc439323707"/>
      <w:bookmarkStart w:id="554" w:name="_Toc440297041"/>
      <w:bookmarkStart w:id="555" w:name="_Toc440356602"/>
      <w:bookmarkStart w:id="556" w:name="_Toc440631737"/>
      <w:bookmarkStart w:id="557" w:name="_Toc440876522"/>
      <w:bookmarkStart w:id="558" w:name="_Toc441130594"/>
      <w:bookmarkStart w:id="559" w:name="_Toc441157097"/>
      <w:bookmarkStart w:id="560" w:name="_Toc447292116"/>
      <w:bookmarkStart w:id="561" w:name="_Toc462234874"/>
      <w:bookmarkStart w:id="562" w:name="_Toc466966840"/>
      <w:bookmarkStart w:id="563" w:name="_Toc468806090"/>
      <w:bookmarkStart w:id="564" w:name="_Toc469480357"/>
      <w:bookmarkStart w:id="565" w:name="_Toc472416873"/>
      <w:bookmarkStart w:id="566" w:name="_Toc498523103"/>
      <w:r w:rsidRPr="00D053CF">
        <w:rPr>
          <w:szCs w:val="24"/>
        </w:rPr>
        <w:t>Подача Заявок через ЭТП</w:t>
      </w:r>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Порядок подачи Заявок на ЭТП определяется правилами и инструкциями данной ЭТП.</w:t>
      </w:r>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053CF">
        <w:rPr>
          <w:bCs w:val="0"/>
          <w:sz w:val="24"/>
          <w:szCs w:val="24"/>
        </w:rPr>
        <w:t>Участник</w:t>
      </w:r>
      <w:r w:rsidRPr="00D053CF">
        <w:rPr>
          <w:bCs w:val="0"/>
          <w:sz w:val="24"/>
          <w:szCs w:val="24"/>
        </w:rPr>
        <w:t>ом через ЭТП в отсканированном виде в доступном для прочтения формате (предпочтительнее формат *.</w:t>
      </w:r>
      <w:proofErr w:type="spellStart"/>
      <w:r w:rsidRPr="00D053CF">
        <w:rPr>
          <w:bCs w:val="0"/>
          <w:sz w:val="24"/>
          <w:szCs w:val="24"/>
        </w:rPr>
        <w:t>pdf</w:t>
      </w:r>
      <w:proofErr w:type="spellEnd"/>
      <w:r w:rsidRPr="00D053CF">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053CF">
        <w:rPr>
          <w:bCs w:val="0"/>
          <w:sz w:val="24"/>
          <w:szCs w:val="24"/>
        </w:rPr>
        <w:t xml:space="preserve">электронных </w:t>
      </w:r>
      <w:r w:rsidRPr="00D053CF">
        <w:rPr>
          <w:bCs w:val="0"/>
          <w:sz w:val="24"/>
          <w:szCs w:val="24"/>
        </w:rPr>
        <w:t>архивов, состоящих из нескольких частей (томов) на ЭТП не допускается.</w:t>
      </w:r>
    </w:p>
    <w:p w:rsidR="00717F60" w:rsidRPr="00D053CF" w:rsidRDefault="004B5EB3" w:rsidP="00775238">
      <w:pPr>
        <w:widowControl w:val="0"/>
        <w:numPr>
          <w:ilvl w:val="3"/>
          <w:numId w:val="27"/>
        </w:numPr>
        <w:overflowPunct w:val="0"/>
        <w:autoSpaceDE w:val="0"/>
        <w:spacing w:after="100" w:line="264" w:lineRule="auto"/>
        <w:ind w:left="0" w:firstLine="567"/>
        <w:rPr>
          <w:bCs w:val="0"/>
          <w:sz w:val="24"/>
          <w:szCs w:val="24"/>
        </w:rPr>
      </w:pPr>
      <w:bookmarkStart w:id="567" w:name="_Ref440289953"/>
      <w:r w:rsidRPr="00D053CF">
        <w:rPr>
          <w:bCs w:val="0"/>
          <w:sz w:val="24"/>
          <w:szCs w:val="24"/>
        </w:rPr>
        <w:t>Заявк</w:t>
      </w:r>
      <w:r w:rsidR="00717F60" w:rsidRPr="00D053CF">
        <w:rPr>
          <w:bCs w:val="0"/>
          <w:sz w:val="24"/>
          <w:szCs w:val="24"/>
        </w:rPr>
        <w:t xml:space="preserve">и на ЭТП могут быть поданы до </w:t>
      </w:r>
      <w:r w:rsidR="002B5044" w:rsidRPr="00AD4DC8">
        <w:rPr>
          <w:b/>
          <w:bCs w:val="0"/>
          <w:sz w:val="24"/>
          <w:szCs w:val="24"/>
        </w:rPr>
        <w:t xml:space="preserve">12 часов 00 минут </w:t>
      </w:r>
      <w:r w:rsidR="00AD4DC8" w:rsidRPr="00AD4DC8">
        <w:rPr>
          <w:b/>
          <w:bCs w:val="0"/>
          <w:sz w:val="24"/>
          <w:szCs w:val="24"/>
        </w:rPr>
        <w:t>«2</w:t>
      </w:r>
      <w:r w:rsidR="00EF260E">
        <w:rPr>
          <w:b/>
          <w:bCs w:val="0"/>
          <w:sz w:val="24"/>
          <w:szCs w:val="24"/>
        </w:rPr>
        <w:t>5</w:t>
      </w:r>
      <w:bookmarkStart w:id="568" w:name="_GoBack"/>
      <w:bookmarkEnd w:id="568"/>
      <w:r w:rsidR="00AD4DC8" w:rsidRPr="00AD4DC8">
        <w:rPr>
          <w:b/>
          <w:bCs w:val="0"/>
          <w:sz w:val="24"/>
          <w:szCs w:val="24"/>
        </w:rPr>
        <w:t>»</w:t>
      </w:r>
      <w:r w:rsidR="002B5044" w:rsidRPr="00AD4DC8">
        <w:rPr>
          <w:b/>
          <w:bCs w:val="0"/>
          <w:sz w:val="24"/>
          <w:szCs w:val="24"/>
        </w:rPr>
        <w:t xml:space="preserve"> </w:t>
      </w:r>
      <w:r w:rsidR="001B38E4">
        <w:rPr>
          <w:b/>
          <w:bCs w:val="0"/>
          <w:sz w:val="24"/>
          <w:szCs w:val="24"/>
        </w:rPr>
        <w:t>декабря</w:t>
      </w:r>
      <w:r w:rsidR="002B5044" w:rsidRPr="00AD4DC8">
        <w:rPr>
          <w:b/>
          <w:bCs w:val="0"/>
          <w:sz w:val="24"/>
          <w:szCs w:val="24"/>
        </w:rPr>
        <w:t xml:space="preserve"> </w:t>
      </w:r>
      <w:r w:rsidR="00776C7A" w:rsidRPr="00AD4DC8">
        <w:rPr>
          <w:b/>
          <w:bCs w:val="0"/>
          <w:sz w:val="24"/>
          <w:szCs w:val="24"/>
        </w:rPr>
        <w:t>2018</w:t>
      </w:r>
      <w:r w:rsidR="002B5044" w:rsidRPr="00AD4DC8">
        <w:rPr>
          <w:b/>
          <w:bCs w:val="0"/>
          <w:sz w:val="24"/>
          <w:szCs w:val="24"/>
        </w:rPr>
        <w:t xml:space="preserve"> года</w:t>
      </w:r>
      <w:r w:rsidR="009E28D8" w:rsidRPr="00AD4DC8">
        <w:rPr>
          <w:b/>
          <w:bCs w:val="0"/>
          <w:sz w:val="24"/>
          <w:szCs w:val="24"/>
        </w:rPr>
        <w:t xml:space="preserve">, </w:t>
      </w:r>
      <w:r w:rsidR="009E28D8" w:rsidRPr="00AD4DC8">
        <w:rPr>
          <w:bCs w:val="0"/>
          <w:sz w:val="24"/>
          <w:szCs w:val="24"/>
        </w:rPr>
        <w:t>при этом предложенная Участником в Письме о</w:t>
      </w:r>
      <w:r w:rsidR="009E28D8" w:rsidRPr="00D053CF">
        <w:rPr>
          <w:bCs w:val="0"/>
          <w:sz w:val="24"/>
          <w:szCs w:val="24"/>
        </w:rPr>
        <w:t xml:space="preserve"> подаче оферты </w:t>
      </w:r>
      <w:r w:rsidR="009E28D8" w:rsidRPr="00D053CF">
        <w:rPr>
          <w:bCs w:val="0"/>
          <w:spacing w:val="-2"/>
          <w:sz w:val="24"/>
          <w:szCs w:val="24"/>
        </w:rPr>
        <w:t>(под</w:t>
      </w:r>
      <w:r w:rsidR="009E28D8" w:rsidRPr="00D053CF">
        <w:rPr>
          <w:bCs w:val="0"/>
          <w:sz w:val="24"/>
          <w:szCs w:val="24"/>
        </w:rPr>
        <w:t xml:space="preserve">раздел </w:t>
      </w:r>
      <w:r w:rsidR="00334620">
        <w:fldChar w:fldCharType="begin"/>
      </w:r>
      <w:r w:rsidR="00334620">
        <w:instrText xml:space="preserve"> REF _Ref55336310 \r \h  \* MERGEFORMAT </w:instrText>
      </w:r>
      <w:r w:rsidR="00334620">
        <w:fldChar w:fldCharType="separate"/>
      </w:r>
      <w:r w:rsidR="00676465" w:rsidRPr="00676465">
        <w:rPr>
          <w:bCs w:val="0"/>
          <w:sz w:val="24"/>
          <w:szCs w:val="24"/>
        </w:rPr>
        <w:t>5.1</w:t>
      </w:r>
      <w:r w:rsidR="00334620">
        <w:fldChar w:fldCharType="end"/>
      </w:r>
      <w:r w:rsidR="009E28D8" w:rsidRPr="00D053CF">
        <w:rPr>
          <w:bCs w:val="0"/>
          <w:sz w:val="24"/>
          <w:szCs w:val="24"/>
          <w:lang w:eastAsia="ru-RU"/>
        </w:rPr>
        <w:t>)</w:t>
      </w:r>
      <w:r w:rsidR="009E28D8" w:rsidRPr="00D053CF">
        <w:rPr>
          <w:bCs w:val="0"/>
          <w:sz w:val="24"/>
          <w:szCs w:val="24"/>
        </w:rPr>
        <w:t xml:space="preserve"> цена должна соответствовать цене, указанной Участником на «котировочной доске» ЭТП</w:t>
      </w:r>
      <w:r w:rsidR="00717F60" w:rsidRPr="00D053CF">
        <w:rPr>
          <w:bCs w:val="0"/>
          <w:sz w:val="24"/>
          <w:szCs w:val="24"/>
        </w:rPr>
        <w:t>.</w:t>
      </w:r>
      <w:bookmarkEnd w:id="567"/>
    </w:p>
    <w:p w:rsidR="003E4055" w:rsidRPr="00D053CF" w:rsidRDefault="003E4055"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После наступления даты и времени завершения срока подачи Заявок Участниками (п. </w:t>
      </w:r>
      <w:r w:rsidR="00334620">
        <w:fldChar w:fldCharType="begin"/>
      </w:r>
      <w:r w:rsidR="00334620">
        <w:instrText xml:space="preserve"> REF _Ref440289953 \r \h  \* MERGEFORMAT </w:instrText>
      </w:r>
      <w:r w:rsidR="00334620">
        <w:fldChar w:fldCharType="separate"/>
      </w:r>
      <w:r w:rsidR="00676465" w:rsidRPr="00676465">
        <w:rPr>
          <w:bCs w:val="0"/>
          <w:sz w:val="24"/>
          <w:szCs w:val="24"/>
        </w:rPr>
        <w:t>3.4.1.3</w:t>
      </w:r>
      <w:r w:rsidR="00334620">
        <w:fldChar w:fldCharType="end"/>
      </w:r>
      <w:r w:rsidRPr="00D053CF">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053CF" w:rsidRDefault="00717F60" w:rsidP="00E71A48">
      <w:pPr>
        <w:pStyle w:val="3"/>
        <w:spacing w:line="264" w:lineRule="auto"/>
        <w:rPr>
          <w:szCs w:val="24"/>
        </w:rPr>
      </w:pPr>
      <w:bookmarkStart w:id="569" w:name="_Ref115077798"/>
      <w:bookmarkStart w:id="570" w:name="_Toc439323708"/>
      <w:bookmarkStart w:id="571" w:name="_Toc440297042"/>
      <w:bookmarkStart w:id="572" w:name="_Toc440356603"/>
      <w:bookmarkStart w:id="573" w:name="_Toc440631738"/>
      <w:bookmarkStart w:id="574" w:name="_Toc440876523"/>
      <w:bookmarkStart w:id="575" w:name="_Toc441130595"/>
      <w:bookmarkStart w:id="576" w:name="_Toc441157098"/>
      <w:bookmarkStart w:id="577" w:name="_Toc447292117"/>
      <w:bookmarkStart w:id="578" w:name="_Toc462234875"/>
      <w:bookmarkStart w:id="579" w:name="_Toc466966841"/>
      <w:bookmarkStart w:id="580" w:name="_Toc468806091"/>
      <w:bookmarkStart w:id="581" w:name="_Toc469480358"/>
      <w:bookmarkStart w:id="582" w:name="_Toc472416874"/>
      <w:bookmarkStart w:id="583" w:name="_Toc498523104"/>
      <w:r w:rsidRPr="00D053CF">
        <w:rPr>
          <w:szCs w:val="24"/>
        </w:rPr>
        <w:t xml:space="preserve">Подача Заявок в письменной </w:t>
      </w:r>
      <w:r w:rsidR="00F13A66" w:rsidRPr="00D053CF">
        <w:rPr>
          <w:szCs w:val="24"/>
        </w:rPr>
        <w:t xml:space="preserve">(бумажной) </w:t>
      </w:r>
      <w:r w:rsidRPr="00D053CF">
        <w:rPr>
          <w:szCs w:val="24"/>
        </w:rPr>
        <w:t>форме</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bookmarkEnd w:id="552"/>
    <w:p w:rsidR="00717F60" w:rsidRPr="00D053CF" w:rsidRDefault="001A3C31" w:rsidP="00775238">
      <w:pPr>
        <w:widowControl w:val="0"/>
        <w:numPr>
          <w:ilvl w:val="3"/>
          <w:numId w:val="28"/>
        </w:numPr>
        <w:overflowPunct w:val="0"/>
        <w:autoSpaceDE w:val="0"/>
        <w:spacing w:after="100" w:line="264" w:lineRule="auto"/>
        <w:ind w:left="0" w:firstLine="567"/>
        <w:rPr>
          <w:bCs w:val="0"/>
          <w:sz w:val="24"/>
          <w:szCs w:val="24"/>
        </w:rPr>
      </w:pPr>
      <w:r w:rsidRPr="00D053CF">
        <w:rPr>
          <w:bCs w:val="0"/>
          <w:sz w:val="24"/>
          <w:szCs w:val="24"/>
        </w:rPr>
        <w:t>Подача Участником Заявки в письменной</w:t>
      </w:r>
      <w:r w:rsidR="00F13A66" w:rsidRPr="00D053CF">
        <w:rPr>
          <w:bCs w:val="0"/>
          <w:sz w:val="24"/>
          <w:szCs w:val="24"/>
        </w:rPr>
        <w:t xml:space="preserve"> </w:t>
      </w:r>
      <w:r w:rsidR="00F13A66" w:rsidRPr="00D053CF">
        <w:rPr>
          <w:sz w:val="24"/>
          <w:szCs w:val="24"/>
        </w:rPr>
        <w:t>(бумажной)</w:t>
      </w:r>
      <w:r w:rsidRPr="00D053CF">
        <w:rPr>
          <w:bCs w:val="0"/>
          <w:sz w:val="24"/>
          <w:szCs w:val="24"/>
        </w:rPr>
        <w:t xml:space="preserve"> форме не предусмотрена.</w:t>
      </w:r>
    </w:p>
    <w:p w:rsidR="00717F60" w:rsidRPr="00D053CF" w:rsidRDefault="00717F60" w:rsidP="00E71A48">
      <w:pPr>
        <w:pStyle w:val="2"/>
        <w:tabs>
          <w:tab w:val="clear" w:pos="1700"/>
          <w:tab w:val="left" w:pos="709"/>
        </w:tabs>
        <w:spacing w:line="264" w:lineRule="auto"/>
      </w:pPr>
      <w:bookmarkStart w:id="584" w:name="_Ref303683883"/>
      <w:bookmarkStart w:id="585" w:name="_Toc498523105"/>
      <w:r w:rsidRPr="00D053CF">
        <w:t xml:space="preserve">Изменение и отзыв </w:t>
      </w:r>
      <w:r w:rsidR="004B5EB3" w:rsidRPr="00D053CF">
        <w:t>Заявк</w:t>
      </w:r>
      <w:r w:rsidRPr="00D053CF">
        <w:t>и</w:t>
      </w:r>
      <w:bookmarkEnd w:id="584"/>
      <w:bookmarkEnd w:id="585"/>
    </w:p>
    <w:p w:rsidR="00717F60" w:rsidRPr="00D053CF" w:rsidRDefault="00717F60" w:rsidP="00775238">
      <w:pPr>
        <w:widowControl w:val="0"/>
        <w:numPr>
          <w:ilvl w:val="2"/>
          <w:numId w:val="29"/>
        </w:numPr>
        <w:autoSpaceDE w:val="0"/>
        <w:spacing w:after="100" w:line="264" w:lineRule="auto"/>
        <w:ind w:left="0" w:firstLine="567"/>
        <w:rPr>
          <w:bCs w:val="0"/>
          <w:sz w:val="24"/>
          <w:szCs w:val="24"/>
        </w:rPr>
      </w:pPr>
      <w:r w:rsidRPr="00D053CF">
        <w:rPr>
          <w:bCs w:val="0"/>
          <w:sz w:val="24"/>
          <w:szCs w:val="24"/>
        </w:rPr>
        <w:t xml:space="preserve">До окончания срока подачи </w:t>
      </w:r>
      <w:r w:rsidR="00FE5731" w:rsidRPr="00D053CF">
        <w:rPr>
          <w:bCs w:val="0"/>
          <w:sz w:val="24"/>
          <w:szCs w:val="24"/>
        </w:rPr>
        <w:t>заявок</w:t>
      </w:r>
      <w:r w:rsidR="00223D18" w:rsidRPr="00D053CF">
        <w:rPr>
          <w:bCs w:val="0"/>
          <w:sz w:val="24"/>
          <w:szCs w:val="24"/>
        </w:rPr>
        <w:t xml:space="preserve"> (п. </w:t>
      </w:r>
      <w:r w:rsidR="00334620">
        <w:fldChar w:fldCharType="begin"/>
      </w:r>
      <w:r w:rsidR="00334620">
        <w:instrText xml:space="preserve"> REF _Ref440289953 \r \h  \* MERGEFORMAT </w:instrText>
      </w:r>
      <w:r w:rsidR="00334620">
        <w:fldChar w:fldCharType="separate"/>
      </w:r>
      <w:r w:rsidR="00676465" w:rsidRPr="00676465">
        <w:rPr>
          <w:bCs w:val="0"/>
          <w:sz w:val="24"/>
          <w:szCs w:val="24"/>
        </w:rPr>
        <w:t>3.4.1.3</w:t>
      </w:r>
      <w:r w:rsidR="00334620">
        <w:fldChar w:fldCharType="end"/>
      </w:r>
      <w:r w:rsidR="00223D18" w:rsidRPr="00D053CF">
        <w:rPr>
          <w:bCs w:val="0"/>
          <w:sz w:val="24"/>
          <w:szCs w:val="24"/>
        </w:rPr>
        <w:t>)</w:t>
      </w:r>
      <w:r w:rsidR="00FE5731" w:rsidRPr="00D053CF">
        <w:rPr>
          <w:bCs w:val="0"/>
          <w:sz w:val="24"/>
          <w:szCs w:val="24"/>
        </w:rPr>
        <w:t xml:space="preserve"> </w:t>
      </w:r>
      <w:r w:rsidR="003E4055" w:rsidRPr="00D053CF">
        <w:rPr>
          <w:sz w:val="24"/>
          <w:szCs w:val="24"/>
        </w:rPr>
        <w:t>Участник вправе изменить или отозвать поданную Заявку</w:t>
      </w:r>
      <w:r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567"/>
        <w:rPr>
          <w:bCs w:val="0"/>
          <w:sz w:val="24"/>
          <w:szCs w:val="24"/>
        </w:rPr>
      </w:pPr>
      <w:r w:rsidRPr="00D053CF">
        <w:rPr>
          <w:sz w:val="24"/>
          <w:szCs w:val="24"/>
        </w:rPr>
        <w:t xml:space="preserve">Порядок изменения или отзыва Заявок до окончания срока подачи Заявок </w:t>
      </w:r>
      <w:r w:rsidRPr="00D053CF">
        <w:rPr>
          <w:bCs w:val="0"/>
          <w:sz w:val="24"/>
          <w:szCs w:val="24"/>
        </w:rPr>
        <w:t xml:space="preserve">(п. </w:t>
      </w:r>
      <w:r w:rsidR="00334620">
        <w:fldChar w:fldCharType="begin"/>
      </w:r>
      <w:r w:rsidR="00334620">
        <w:instrText xml:space="preserve"> REF _Ref440289953 \r \h  \* MERGEFORMAT </w:instrText>
      </w:r>
      <w:r w:rsidR="00334620">
        <w:fldChar w:fldCharType="separate"/>
      </w:r>
      <w:r w:rsidR="00676465" w:rsidRPr="00676465">
        <w:rPr>
          <w:bCs w:val="0"/>
          <w:sz w:val="24"/>
          <w:szCs w:val="24"/>
        </w:rPr>
        <w:t>3.4.1.3</w:t>
      </w:r>
      <w:r w:rsidR="00334620">
        <w:fldChar w:fldCharType="end"/>
      </w:r>
      <w:r w:rsidRPr="00D053CF">
        <w:rPr>
          <w:bCs w:val="0"/>
          <w:sz w:val="24"/>
          <w:szCs w:val="24"/>
        </w:rPr>
        <w:t>)</w:t>
      </w:r>
      <w:r w:rsidRPr="00D053CF">
        <w:rPr>
          <w:sz w:val="24"/>
          <w:szCs w:val="24"/>
        </w:rPr>
        <w:t xml:space="preserve"> через ЭТП определяется правилами данной системы</w:t>
      </w:r>
      <w:r w:rsidR="00717F60"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709"/>
        <w:rPr>
          <w:sz w:val="24"/>
          <w:szCs w:val="24"/>
        </w:rPr>
      </w:pPr>
      <w:r w:rsidRPr="00D053CF">
        <w:rPr>
          <w:sz w:val="24"/>
          <w:szCs w:val="24"/>
        </w:rPr>
        <w:t xml:space="preserve">После окончания срока подачи Заявок </w:t>
      </w:r>
      <w:r w:rsidRPr="00D053CF">
        <w:rPr>
          <w:bCs w:val="0"/>
          <w:sz w:val="24"/>
          <w:szCs w:val="24"/>
        </w:rPr>
        <w:t xml:space="preserve">(п. </w:t>
      </w:r>
      <w:r w:rsidR="00334620">
        <w:fldChar w:fldCharType="begin"/>
      </w:r>
      <w:r w:rsidR="00334620">
        <w:instrText xml:space="preserve"> REF _Ref440289953 \r \h  \* MERGEFORMAT </w:instrText>
      </w:r>
      <w:r w:rsidR="00334620">
        <w:fldChar w:fldCharType="separate"/>
      </w:r>
      <w:r w:rsidR="00676465" w:rsidRPr="00676465">
        <w:rPr>
          <w:bCs w:val="0"/>
          <w:sz w:val="24"/>
          <w:szCs w:val="24"/>
        </w:rPr>
        <w:t>3.4.1.3</w:t>
      </w:r>
      <w:r w:rsidR="00334620">
        <w:fldChar w:fldCharType="end"/>
      </w:r>
      <w:r w:rsidRPr="00D053CF">
        <w:rPr>
          <w:bCs w:val="0"/>
          <w:sz w:val="24"/>
          <w:szCs w:val="24"/>
        </w:rPr>
        <w:t>)</w:t>
      </w:r>
      <w:r w:rsidRPr="00D053C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34620">
        <w:fldChar w:fldCharType="begin"/>
      </w:r>
      <w:r w:rsidR="00334620">
        <w:instrText xml:space="preserve"> REF _Ref55279015 \r \h  \* MERGEFORMAT </w:instrText>
      </w:r>
      <w:r w:rsidR="00334620">
        <w:fldChar w:fldCharType="separate"/>
      </w:r>
      <w:r w:rsidR="00676465" w:rsidRPr="00676465">
        <w:rPr>
          <w:sz w:val="24"/>
          <w:szCs w:val="24"/>
        </w:rPr>
        <w:t>3.3.1.6</w:t>
      </w:r>
      <w:r w:rsidR="00334620">
        <w:fldChar w:fldCharType="end"/>
      </w:r>
      <w:r w:rsidRPr="00D053CF">
        <w:rPr>
          <w:sz w:val="24"/>
          <w:szCs w:val="24"/>
        </w:rPr>
        <w:t xml:space="preserve">, </w:t>
      </w:r>
      <w:r w:rsidR="00334620">
        <w:fldChar w:fldCharType="begin"/>
      </w:r>
      <w:r w:rsidR="00334620">
        <w:instrText xml:space="preserve"> REF _Ref195087786 \r \h  \* MERGEFORMAT </w:instrText>
      </w:r>
      <w:r w:rsidR="00334620">
        <w:fldChar w:fldCharType="separate"/>
      </w:r>
      <w:r w:rsidR="00676465" w:rsidRPr="00676465">
        <w:rPr>
          <w:sz w:val="24"/>
          <w:szCs w:val="24"/>
        </w:rPr>
        <w:t>3.3.1.7</w:t>
      </w:r>
      <w:r w:rsidR="00334620">
        <w:fldChar w:fldCharType="end"/>
      </w:r>
      <w:r w:rsidRPr="00D053CF">
        <w:rPr>
          <w:sz w:val="24"/>
          <w:szCs w:val="24"/>
        </w:rPr>
        <w:t>, в письменной форме</w:t>
      </w:r>
      <w:r w:rsidR="00717F60" w:rsidRPr="00D053CF">
        <w:rPr>
          <w:sz w:val="24"/>
          <w:szCs w:val="24"/>
        </w:rPr>
        <w:t>.</w:t>
      </w:r>
    </w:p>
    <w:p w:rsidR="00717F60" w:rsidRPr="00D053CF" w:rsidRDefault="00717F60" w:rsidP="00E71A48">
      <w:pPr>
        <w:pStyle w:val="2"/>
        <w:tabs>
          <w:tab w:val="clear" w:pos="1700"/>
          <w:tab w:val="left" w:pos="709"/>
        </w:tabs>
        <w:spacing w:line="264" w:lineRule="auto"/>
      </w:pPr>
      <w:bookmarkStart w:id="586" w:name="_Ref305973250"/>
      <w:bookmarkStart w:id="587" w:name="_Toc498523106"/>
      <w:r w:rsidRPr="00D053CF">
        <w:t>Оценка Заявок и проведение переговоров</w:t>
      </w:r>
      <w:bookmarkEnd w:id="586"/>
      <w:bookmarkEnd w:id="587"/>
      <w:r w:rsidRPr="00D053CF">
        <w:t xml:space="preserve"> </w:t>
      </w:r>
    </w:p>
    <w:p w:rsidR="00717F60" w:rsidRPr="00D053CF" w:rsidRDefault="00717F60" w:rsidP="00E71A48">
      <w:pPr>
        <w:pStyle w:val="3"/>
        <w:spacing w:line="264" w:lineRule="auto"/>
        <w:rPr>
          <w:szCs w:val="24"/>
        </w:rPr>
      </w:pPr>
      <w:bookmarkStart w:id="588" w:name="_Toc439323711"/>
      <w:bookmarkStart w:id="589" w:name="_Toc440297045"/>
      <w:bookmarkStart w:id="590" w:name="_Toc440356606"/>
      <w:bookmarkStart w:id="591" w:name="_Toc440631741"/>
      <w:bookmarkStart w:id="592" w:name="_Toc440876526"/>
      <w:bookmarkStart w:id="593" w:name="_Toc441130598"/>
      <w:bookmarkStart w:id="594" w:name="_Toc441157101"/>
      <w:bookmarkStart w:id="595" w:name="_Toc447292120"/>
      <w:bookmarkStart w:id="596" w:name="_Toc462234878"/>
      <w:bookmarkStart w:id="597" w:name="_Toc466966844"/>
      <w:bookmarkStart w:id="598" w:name="_Toc468806094"/>
      <w:bookmarkStart w:id="599" w:name="_Toc469480361"/>
      <w:bookmarkStart w:id="600" w:name="_Toc472416877"/>
      <w:bookmarkStart w:id="601" w:name="_Toc498523107"/>
      <w:r w:rsidRPr="00D053CF">
        <w:rPr>
          <w:szCs w:val="24"/>
        </w:rPr>
        <w:t>Общие положения</w:t>
      </w:r>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осуществляется Закупочной комиссией </w:t>
      </w:r>
      <w:r w:rsidRPr="00D053CF">
        <w:rPr>
          <w:bCs w:val="0"/>
          <w:spacing w:val="-1"/>
          <w:sz w:val="24"/>
          <w:szCs w:val="24"/>
        </w:rPr>
        <w:t xml:space="preserve">и иными лицами (экспертами и специалистами), привлеченными </w:t>
      </w:r>
      <w:r w:rsidRPr="00D053CF">
        <w:rPr>
          <w:bCs w:val="0"/>
          <w:sz w:val="24"/>
          <w:szCs w:val="24"/>
        </w:rPr>
        <w:t>Организатором.</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Оценка Заявок будет осуществляться, исходя из электронных версий документов Заявок.</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Рассмотрение и оценка заявок осуществляется в соответствии с условиями настоящей </w:t>
      </w:r>
      <w:r w:rsidR="007D07A7" w:rsidRPr="00D053CF">
        <w:rPr>
          <w:bCs w:val="0"/>
          <w:sz w:val="24"/>
          <w:szCs w:val="24"/>
        </w:rPr>
        <w:t>Д</w:t>
      </w:r>
      <w:r w:rsidRPr="00D053CF">
        <w:rPr>
          <w:bCs w:val="0"/>
          <w:sz w:val="24"/>
          <w:szCs w:val="24"/>
        </w:rPr>
        <w:t>окументации.</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053CF">
        <w:rPr>
          <w:bCs w:val="0"/>
          <w:sz w:val="24"/>
          <w:szCs w:val="24"/>
        </w:rPr>
        <w:t>Участник</w:t>
      </w:r>
      <w:r w:rsidRPr="00D053CF">
        <w:rPr>
          <w:bCs w:val="0"/>
          <w:sz w:val="24"/>
          <w:szCs w:val="24"/>
        </w:rPr>
        <w:t xml:space="preserve">ов, а также рекомендации по присуждению </w:t>
      </w:r>
      <w:r w:rsidR="00123C70" w:rsidRPr="00D053CF">
        <w:rPr>
          <w:bCs w:val="0"/>
          <w:sz w:val="24"/>
          <w:szCs w:val="24"/>
        </w:rPr>
        <w:t>Договор</w:t>
      </w:r>
      <w:r w:rsidRPr="00D053CF">
        <w:rPr>
          <w:bCs w:val="0"/>
          <w:sz w:val="24"/>
          <w:szCs w:val="24"/>
        </w:rPr>
        <w:t xml:space="preserve">а является строго конфиденциальной и не подлежит разглашению </w:t>
      </w:r>
      <w:r w:rsidR="009C744E" w:rsidRPr="00D053CF">
        <w:rPr>
          <w:bCs w:val="0"/>
          <w:sz w:val="24"/>
          <w:szCs w:val="24"/>
        </w:rPr>
        <w:t>Участник</w:t>
      </w:r>
      <w:r w:rsidRPr="00D053CF">
        <w:rPr>
          <w:bCs w:val="0"/>
          <w:sz w:val="24"/>
          <w:szCs w:val="24"/>
        </w:rPr>
        <w:t>ам или иным лицам, которые официально не имеют к этому отношения</w:t>
      </w:r>
      <w:r w:rsidR="008F7BD0" w:rsidRPr="00D053CF">
        <w:rPr>
          <w:bCs w:val="0"/>
          <w:sz w:val="24"/>
          <w:szCs w:val="24"/>
        </w:rPr>
        <w:t>,</w:t>
      </w:r>
      <w:r w:rsidR="008F7BD0" w:rsidRPr="00D053CF">
        <w:rPr>
          <w:sz w:val="24"/>
          <w:szCs w:val="24"/>
        </w:rPr>
        <w:t xml:space="preserve"> за исключением сведений, размещаемых на официальном сайте, сайте </w:t>
      </w:r>
      <w:r w:rsidR="001A3C31" w:rsidRPr="00D053CF">
        <w:rPr>
          <w:iCs/>
          <w:sz w:val="24"/>
          <w:szCs w:val="24"/>
        </w:rPr>
        <w:t>ПАО «МРСК Центра»</w:t>
      </w:r>
      <w:r w:rsidR="001A3C31" w:rsidRPr="00D053CF">
        <w:rPr>
          <w:sz w:val="24"/>
          <w:szCs w:val="24"/>
        </w:rPr>
        <w:t>,</w:t>
      </w:r>
      <w:r w:rsidR="008F7BD0" w:rsidRPr="00D053CF">
        <w:rPr>
          <w:sz w:val="24"/>
          <w:szCs w:val="24"/>
        </w:rPr>
        <w:t xml:space="preserve"> ЭТП</w:t>
      </w:r>
      <w:r w:rsidR="001A3C31" w:rsidRPr="00D053CF">
        <w:rPr>
          <w:sz w:val="24"/>
          <w:szCs w:val="24"/>
        </w:rPr>
        <w:t>.</w:t>
      </w:r>
    </w:p>
    <w:p w:rsidR="00717F60" w:rsidRPr="00D053CF"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Участник</w:t>
      </w:r>
      <w:r w:rsidR="00717F60" w:rsidRPr="00D053C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053CF">
        <w:rPr>
          <w:bCs w:val="0"/>
          <w:sz w:val="24"/>
          <w:szCs w:val="24"/>
        </w:rPr>
        <w:t>Участник</w:t>
      </w:r>
      <w:r w:rsidR="00717F60" w:rsidRPr="00D053CF">
        <w:rPr>
          <w:bCs w:val="0"/>
          <w:sz w:val="24"/>
          <w:szCs w:val="24"/>
        </w:rPr>
        <w:t xml:space="preserve">ов повлиять на Закупочную комиссию при экспертизе Заявок или на присуждение </w:t>
      </w:r>
      <w:r w:rsidR="00123C70" w:rsidRPr="00D053CF">
        <w:rPr>
          <w:bCs w:val="0"/>
          <w:sz w:val="24"/>
          <w:szCs w:val="24"/>
        </w:rPr>
        <w:t>Договор</w:t>
      </w:r>
      <w:r w:rsidR="00717F60" w:rsidRPr="00D053CF">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053CF">
        <w:rPr>
          <w:bCs w:val="0"/>
          <w:sz w:val="24"/>
          <w:szCs w:val="24"/>
        </w:rPr>
        <w:t>Участник</w:t>
      </w:r>
      <w:r w:rsidR="00717F60" w:rsidRPr="00D053CF">
        <w:rPr>
          <w:bCs w:val="0"/>
          <w:sz w:val="24"/>
          <w:szCs w:val="24"/>
        </w:rPr>
        <w:t>ов.</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может включать отборочную стадию (пункт </w:t>
      </w:r>
      <w:r w:rsidR="00334620">
        <w:fldChar w:fldCharType="begin"/>
      </w:r>
      <w:r w:rsidR="00334620">
        <w:instrText xml:space="preserve"> REF _Ref93089454 \n \h  \* MERGEFORMAT </w:instrText>
      </w:r>
      <w:r w:rsidR="00334620">
        <w:fldChar w:fldCharType="separate"/>
      </w:r>
      <w:r w:rsidR="00676465" w:rsidRPr="00676465">
        <w:rPr>
          <w:bCs w:val="0"/>
          <w:sz w:val="24"/>
          <w:szCs w:val="24"/>
        </w:rPr>
        <w:t>3.6.2</w:t>
      </w:r>
      <w:r w:rsidR="00334620">
        <w:fldChar w:fldCharType="end"/>
      </w:r>
      <w:r w:rsidRPr="00D053CF">
        <w:rPr>
          <w:bCs w:val="0"/>
          <w:sz w:val="24"/>
          <w:szCs w:val="24"/>
        </w:rPr>
        <w:t xml:space="preserve">), проведение (при необходимости) переговоров (пункт </w:t>
      </w:r>
      <w:r w:rsidR="00334620">
        <w:fldChar w:fldCharType="begin"/>
      </w:r>
      <w:r w:rsidR="00334620">
        <w:instrText xml:space="preserve"> REF _Ref303670674 \n \h  \* MERGEFORMAT </w:instrText>
      </w:r>
      <w:r w:rsidR="00334620">
        <w:fldChar w:fldCharType="separate"/>
      </w:r>
      <w:r w:rsidR="00676465" w:rsidRPr="00676465">
        <w:rPr>
          <w:bCs w:val="0"/>
          <w:sz w:val="24"/>
          <w:szCs w:val="24"/>
        </w:rPr>
        <w:t>3.6.3</w:t>
      </w:r>
      <w:r w:rsidR="00334620">
        <w:fldChar w:fldCharType="end"/>
      </w:r>
      <w:r w:rsidRPr="00D053CF">
        <w:rPr>
          <w:bCs w:val="0"/>
          <w:sz w:val="24"/>
          <w:szCs w:val="24"/>
        </w:rPr>
        <w:t>) и оценочную стадию (пункт</w:t>
      </w:r>
      <w:r w:rsidR="007F3FB7" w:rsidRPr="00D053CF">
        <w:rPr>
          <w:bCs w:val="0"/>
          <w:sz w:val="24"/>
          <w:szCs w:val="24"/>
        </w:rPr>
        <w:t xml:space="preserve"> </w:t>
      </w:r>
      <w:r w:rsidR="00334620">
        <w:fldChar w:fldCharType="begin"/>
      </w:r>
      <w:r w:rsidR="00334620">
        <w:instrText xml:space="preserve"> REF _Ref306138385 \r \h  \* MERGEFORMAT </w:instrText>
      </w:r>
      <w:r w:rsidR="00334620">
        <w:fldChar w:fldCharType="separate"/>
      </w:r>
      <w:r w:rsidR="00676465" w:rsidRPr="00676465">
        <w:rPr>
          <w:bCs w:val="0"/>
          <w:sz w:val="24"/>
          <w:szCs w:val="24"/>
        </w:rPr>
        <w:t>3.6.4</w:t>
      </w:r>
      <w:r w:rsidR="00334620">
        <w:fldChar w:fldCharType="end"/>
      </w:r>
      <w:r w:rsidRPr="00D053CF">
        <w:rPr>
          <w:bCs w:val="0"/>
          <w:sz w:val="24"/>
          <w:szCs w:val="24"/>
        </w:rPr>
        <w:t>).</w:t>
      </w:r>
    </w:p>
    <w:p w:rsidR="00717F60" w:rsidRPr="00D053CF" w:rsidRDefault="00717F60" w:rsidP="00E71A48">
      <w:pPr>
        <w:pStyle w:val="3"/>
        <w:spacing w:line="264" w:lineRule="auto"/>
        <w:rPr>
          <w:szCs w:val="24"/>
        </w:rPr>
      </w:pPr>
      <w:bookmarkStart w:id="602" w:name="_Ref93089454"/>
      <w:bookmarkStart w:id="603" w:name="_Toc439323712"/>
      <w:bookmarkStart w:id="604" w:name="_Toc440297046"/>
      <w:bookmarkStart w:id="605" w:name="_Toc440356607"/>
      <w:bookmarkStart w:id="606" w:name="_Toc440631742"/>
      <w:bookmarkStart w:id="607" w:name="_Toc440876527"/>
      <w:bookmarkStart w:id="608" w:name="_Toc441130599"/>
      <w:bookmarkStart w:id="609" w:name="_Toc441157102"/>
      <w:bookmarkStart w:id="610" w:name="_Toc447292121"/>
      <w:bookmarkStart w:id="611" w:name="_Toc462234879"/>
      <w:bookmarkStart w:id="612" w:name="_Toc466966845"/>
      <w:bookmarkStart w:id="613" w:name="_Toc468806095"/>
      <w:bookmarkStart w:id="614" w:name="_Toc469480362"/>
      <w:bookmarkStart w:id="615" w:name="_Toc472416878"/>
      <w:bookmarkStart w:id="616" w:name="_Toc498523108"/>
      <w:r w:rsidRPr="00D053CF">
        <w:rPr>
          <w:szCs w:val="24"/>
        </w:rPr>
        <w:t>Отборочная стадия</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D053CF">
        <w:rPr>
          <w:bCs w:val="0"/>
          <w:sz w:val="24"/>
          <w:szCs w:val="24"/>
        </w:rPr>
        <w:t>В рамках отборочной стадии Закупочная комиссия проверяет:</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правильность оформления </w:t>
      </w:r>
      <w:r w:rsidR="004B5EB3" w:rsidRPr="00D053CF">
        <w:rPr>
          <w:bCs w:val="0"/>
          <w:sz w:val="24"/>
          <w:szCs w:val="24"/>
        </w:rPr>
        <w:t>Заявк</w:t>
      </w:r>
      <w:r w:rsidRPr="00D053CF">
        <w:rPr>
          <w:bCs w:val="0"/>
          <w:sz w:val="24"/>
          <w:szCs w:val="24"/>
        </w:rPr>
        <w:t xml:space="preserve">и и </w:t>
      </w:r>
      <w:r w:rsidR="00EC7797" w:rsidRPr="00D053CF">
        <w:rPr>
          <w:bCs w:val="0"/>
          <w:sz w:val="24"/>
          <w:szCs w:val="24"/>
        </w:rPr>
        <w:t>ее</w:t>
      </w:r>
      <w:r w:rsidRPr="00D053CF">
        <w:rPr>
          <w:bCs w:val="0"/>
          <w:sz w:val="24"/>
          <w:szCs w:val="24"/>
        </w:rPr>
        <w:t xml:space="preserve"> соответствие требованиям настоящей </w:t>
      </w:r>
      <w:r w:rsidR="007D07A7" w:rsidRPr="00D053CF">
        <w:rPr>
          <w:bCs w:val="0"/>
          <w:sz w:val="24"/>
          <w:szCs w:val="24"/>
        </w:rPr>
        <w:t>Д</w:t>
      </w:r>
      <w:r w:rsidRPr="00D053CF">
        <w:rPr>
          <w:bCs w:val="0"/>
          <w:sz w:val="24"/>
          <w:szCs w:val="24"/>
        </w:rPr>
        <w:t>окументации по запросу предложений по существу;</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соответствие </w:t>
      </w:r>
      <w:r w:rsidR="006563A7" w:rsidRPr="00D053CF">
        <w:rPr>
          <w:bCs w:val="0"/>
          <w:sz w:val="24"/>
          <w:szCs w:val="24"/>
        </w:rPr>
        <w:t xml:space="preserve">заявки </w:t>
      </w:r>
      <w:r w:rsidR="009C744E" w:rsidRPr="00D053CF">
        <w:rPr>
          <w:bCs w:val="0"/>
          <w:sz w:val="24"/>
          <w:szCs w:val="24"/>
        </w:rPr>
        <w:t>Участник</w:t>
      </w:r>
      <w:r w:rsidRPr="00D053CF">
        <w:rPr>
          <w:bCs w:val="0"/>
          <w:sz w:val="24"/>
          <w:szCs w:val="24"/>
        </w:rPr>
        <w:t xml:space="preserve">а запроса предложений требованиям настоящей </w:t>
      </w:r>
      <w:r w:rsidR="007D07A7" w:rsidRPr="00D053CF">
        <w:rPr>
          <w:bCs w:val="0"/>
          <w:sz w:val="24"/>
          <w:szCs w:val="24"/>
        </w:rPr>
        <w:t>Д</w:t>
      </w:r>
      <w:r w:rsidRPr="00D053CF">
        <w:rPr>
          <w:bCs w:val="0"/>
          <w:sz w:val="24"/>
          <w:szCs w:val="24"/>
        </w:rPr>
        <w:t xml:space="preserve">окументации, в том числе отсутствие </w:t>
      </w:r>
      <w:r w:rsidR="009C744E" w:rsidRPr="00D053CF">
        <w:rPr>
          <w:bCs w:val="0"/>
          <w:sz w:val="24"/>
          <w:szCs w:val="24"/>
        </w:rPr>
        <w:t>Участник</w:t>
      </w:r>
      <w:r w:rsidRPr="00D053C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053CF">
        <w:rPr>
          <w:bCs w:val="0"/>
          <w:sz w:val="24"/>
          <w:szCs w:val="24"/>
        </w:rPr>
        <w:t>Участник</w:t>
      </w:r>
      <w:r w:rsidRPr="00D053CF">
        <w:rPr>
          <w:bCs w:val="0"/>
          <w:sz w:val="24"/>
          <w:szCs w:val="24"/>
        </w:rPr>
        <w:t xml:space="preserve">а; </w:t>
      </w:r>
    </w:p>
    <w:p w:rsidR="006563A7" w:rsidRPr="00D053CF"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617" w:name="_Ref55304419"/>
      <w:r w:rsidRPr="00D053CF">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053CF">
        <w:rPr>
          <w:b/>
          <w:bCs w:val="0"/>
          <w:i/>
          <w:sz w:val="24"/>
          <w:szCs w:val="24"/>
        </w:rPr>
        <w:t>.</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В рамках отборочной стадии Закупочная комиссия может запросить у </w:t>
      </w:r>
      <w:r w:rsidR="009C744E" w:rsidRPr="00D053CF">
        <w:rPr>
          <w:sz w:val="24"/>
          <w:szCs w:val="24"/>
        </w:rPr>
        <w:t>Участник</w:t>
      </w:r>
      <w:r w:rsidRPr="00D053CF">
        <w:rPr>
          <w:sz w:val="24"/>
          <w:szCs w:val="24"/>
        </w:rPr>
        <w:t>ов разъя</w:t>
      </w:r>
      <w:r w:rsidR="0026070F" w:rsidRPr="00D053CF">
        <w:rPr>
          <w:sz w:val="24"/>
          <w:szCs w:val="24"/>
        </w:rPr>
        <w:t>снения или дополнения их Заявок</w:t>
      </w:r>
      <w:r w:rsidRPr="00D053CF">
        <w:rPr>
          <w:sz w:val="24"/>
          <w:szCs w:val="24"/>
        </w:rPr>
        <w:t xml:space="preserve">. При этом Закупочная комиссия не вправе запрашивать разъяснения или требовать документы, меняющие суть </w:t>
      </w:r>
      <w:r w:rsidR="004B5EB3" w:rsidRPr="00D053CF">
        <w:rPr>
          <w:sz w:val="24"/>
          <w:szCs w:val="24"/>
        </w:rPr>
        <w:t>Заявк</w:t>
      </w:r>
      <w:r w:rsidRPr="00D053CF">
        <w:rPr>
          <w:sz w:val="24"/>
          <w:szCs w:val="24"/>
        </w:rPr>
        <w:t>и</w:t>
      </w:r>
      <w:r w:rsidR="00076D8B" w:rsidRPr="00D053CF">
        <w:rPr>
          <w:sz w:val="24"/>
          <w:szCs w:val="24"/>
        </w:rPr>
        <w:t>, а также документы, перечень которых отсутствует в настоящей Документации</w:t>
      </w:r>
      <w:r w:rsidRPr="00D053CF">
        <w:rPr>
          <w:sz w:val="24"/>
          <w:szCs w:val="24"/>
        </w:rPr>
        <w:t xml:space="preserve">. Допускаются уточняющие запросы по техническим условиям </w:t>
      </w:r>
      <w:r w:rsidR="004B5EB3" w:rsidRPr="00D053CF">
        <w:rPr>
          <w:sz w:val="24"/>
          <w:szCs w:val="24"/>
        </w:rPr>
        <w:t>Заявк</w:t>
      </w:r>
      <w:r w:rsidRPr="00D053C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053CF">
        <w:rPr>
          <w:sz w:val="24"/>
          <w:szCs w:val="24"/>
        </w:rPr>
        <w:t>З</w:t>
      </w:r>
      <w:r w:rsidRPr="00D053CF">
        <w:rPr>
          <w:sz w:val="24"/>
          <w:szCs w:val="24"/>
        </w:rPr>
        <w:t>апроса предложений.</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При проверке правильности оформления </w:t>
      </w:r>
      <w:r w:rsidR="004B5EB3" w:rsidRPr="00D053CF">
        <w:rPr>
          <w:sz w:val="24"/>
          <w:szCs w:val="24"/>
        </w:rPr>
        <w:t>Заявк</w:t>
      </w:r>
      <w:r w:rsidRPr="00D053C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053CF">
        <w:rPr>
          <w:sz w:val="24"/>
          <w:szCs w:val="24"/>
        </w:rPr>
        <w:t>Заявк</w:t>
      </w:r>
      <w:r w:rsidRPr="00D053CF">
        <w:rPr>
          <w:sz w:val="24"/>
          <w:szCs w:val="24"/>
        </w:rPr>
        <w:t xml:space="preserve">и. Закупочная комиссия с письменного согласия </w:t>
      </w:r>
      <w:r w:rsidR="009C744E" w:rsidRPr="00D053CF">
        <w:rPr>
          <w:sz w:val="24"/>
          <w:szCs w:val="24"/>
        </w:rPr>
        <w:t>Участник</w:t>
      </w:r>
      <w:r w:rsidRPr="00D053CF">
        <w:rPr>
          <w:sz w:val="24"/>
          <w:szCs w:val="24"/>
        </w:rPr>
        <w:t>а также может исправлять очевидные арифметические и грамматические ошибки.</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618" w:name="_Ref55307002"/>
      <w:r w:rsidRPr="00D053CF">
        <w:rPr>
          <w:sz w:val="24"/>
          <w:szCs w:val="24"/>
        </w:rPr>
        <w:t xml:space="preserve">По результатам проведения отборочной стадии Закупочная комиссия </w:t>
      </w:r>
      <w:r w:rsidR="0026070F" w:rsidRPr="00D053CF">
        <w:rPr>
          <w:sz w:val="24"/>
          <w:szCs w:val="24"/>
        </w:rPr>
        <w:t>отклонит</w:t>
      </w:r>
      <w:r w:rsidRPr="00D053CF">
        <w:rPr>
          <w:sz w:val="24"/>
          <w:szCs w:val="24"/>
        </w:rPr>
        <w:t xml:space="preserve"> </w:t>
      </w:r>
      <w:r w:rsidR="004B5EB3" w:rsidRPr="00D053CF">
        <w:rPr>
          <w:sz w:val="24"/>
          <w:szCs w:val="24"/>
        </w:rPr>
        <w:t>Заявк</w:t>
      </w:r>
      <w:r w:rsidRPr="00D053CF">
        <w:rPr>
          <w:sz w:val="24"/>
          <w:szCs w:val="24"/>
        </w:rPr>
        <w:t>и, которые:</w:t>
      </w:r>
      <w:bookmarkEnd w:id="617"/>
      <w:bookmarkEnd w:id="618"/>
    </w:p>
    <w:p w:rsidR="00775238" w:rsidRPr="00011803" w:rsidRDefault="006563A7" w:rsidP="00EA47EE">
      <w:pPr>
        <w:pStyle w:val="affffff0"/>
        <w:widowControl w:val="0"/>
        <w:numPr>
          <w:ilvl w:val="0"/>
          <w:numId w:val="70"/>
        </w:numPr>
        <w:tabs>
          <w:tab w:val="left" w:pos="426"/>
        </w:tabs>
        <w:autoSpaceDE w:val="0"/>
        <w:spacing w:line="264" w:lineRule="auto"/>
        <w:rPr>
          <w:sz w:val="24"/>
          <w:szCs w:val="24"/>
        </w:rPr>
      </w:pPr>
      <w:r w:rsidRPr="00D053CF">
        <w:rPr>
          <w:sz w:val="24"/>
          <w:szCs w:val="24"/>
        </w:rPr>
        <w:t xml:space="preserve">в существенной мере не отвечают </w:t>
      </w:r>
      <w:r w:rsidRPr="00011803">
        <w:rPr>
          <w:sz w:val="24"/>
          <w:szCs w:val="24"/>
        </w:rPr>
        <w:t>требованиям, предъявленным к оформлению Заявки, изложенным в настоящей Документации по запросу предложений</w:t>
      </w:r>
      <w:r w:rsidR="00AE57F2" w:rsidRPr="00011803">
        <w:rPr>
          <w:sz w:val="24"/>
          <w:szCs w:val="24"/>
        </w:rPr>
        <w:t>;</w:t>
      </w:r>
    </w:p>
    <w:p w:rsidR="00775238" w:rsidRPr="00011803" w:rsidRDefault="00AE57F2" w:rsidP="00EA47EE">
      <w:pPr>
        <w:pStyle w:val="affffff0"/>
        <w:widowControl w:val="0"/>
        <w:numPr>
          <w:ilvl w:val="0"/>
          <w:numId w:val="70"/>
        </w:numPr>
        <w:tabs>
          <w:tab w:val="left" w:pos="426"/>
        </w:tabs>
        <w:autoSpaceDE w:val="0"/>
        <w:spacing w:line="264" w:lineRule="auto"/>
        <w:rPr>
          <w:sz w:val="24"/>
          <w:szCs w:val="24"/>
        </w:rPr>
      </w:pPr>
      <w:r w:rsidRPr="00011803">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011803">
        <w:rPr>
          <w:sz w:val="24"/>
          <w:szCs w:val="24"/>
        </w:rPr>
        <w:t xml:space="preserve"> </w:t>
      </w:r>
    </w:p>
    <w:p w:rsidR="00011803" w:rsidRPr="00647766" w:rsidRDefault="00011803" w:rsidP="00EA47EE">
      <w:pPr>
        <w:pStyle w:val="affffff0"/>
        <w:widowControl w:val="0"/>
        <w:numPr>
          <w:ilvl w:val="0"/>
          <w:numId w:val="70"/>
        </w:numPr>
        <w:tabs>
          <w:tab w:val="left" w:pos="426"/>
        </w:tabs>
        <w:autoSpaceDE w:val="0"/>
        <w:spacing w:line="264" w:lineRule="auto"/>
        <w:rPr>
          <w:sz w:val="24"/>
          <w:szCs w:val="24"/>
        </w:rPr>
      </w:pPr>
      <w:r w:rsidRPr="00011803">
        <w:rPr>
          <w:sz w:val="24"/>
          <w:szCs w:val="24"/>
        </w:rPr>
        <w:t xml:space="preserve">не содержат всех необходимых документов, требуемых настоящей </w:t>
      </w:r>
      <w:r w:rsidRPr="00647766">
        <w:rPr>
          <w:sz w:val="24"/>
          <w:szCs w:val="24"/>
        </w:rPr>
        <w:t>Документацией;</w:t>
      </w:r>
    </w:p>
    <w:p w:rsidR="00011803" w:rsidRPr="00382A07" w:rsidRDefault="00011803" w:rsidP="00EA47EE">
      <w:pPr>
        <w:pStyle w:val="affffff0"/>
        <w:widowControl w:val="0"/>
        <w:numPr>
          <w:ilvl w:val="0"/>
          <w:numId w:val="70"/>
        </w:numPr>
        <w:tabs>
          <w:tab w:val="left" w:pos="426"/>
        </w:tabs>
        <w:autoSpaceDE w:val="0"/>
        <w:spacing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011803" w:rsidRPr="00743062" w:rsidRDefault="00743062" w:rsidP="00EA47EE">
      <w:pPr>
        <w:pStyle w:val="affffff0"/>
        <w:widowControl w:val="0"/>
        <w:numPr>
          <w:ilvl w:val="0"/>
          <w:numId w:val="70"/>
        </w:numPr>
        <w:tabs>
          <w:tab w:val="left" w:pos="426"/>
        </w:tabs>
        <w:autoSpaceDE w:val="0"/>
        <w:spacing w:line="264" w:lineRule="auto"/>
        <w:rPr>
          <w:sz w:val="24"/>
          <w:szCs w:val="24"/>
        </w:rPr>
      </w:pPr>
      <w:r w:rsidRPr="00743062">
        <w:rPr>
          <w:sz w:val="24"/>
          <w:szCs w:val="24"/>
          <w:lang w:val="x-none"/>
        </w:rPr>
        <w:t xml:space="preserve">содержат существенные арифметические </w:t>
      </w:r>
      <w:r w:rsidRPr="00743062">
        <w:rPr>
          <w:sz w:val="24"/>
          <w:szCs w:val="24"/>
        </w:rPr>
        <w:t>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011803" w:rsidRPr="00743062">
        <w:rPr>
          <w:sz w:val="24"/>
          <w:szCs w:val="24"/>
        </w:rPr>
        <w:t>;</w:t>
      </w:r>
    </w:p>
    <w:p w:rsidR="00011803" w:rsidRPr="00D053CF" w:rsidRDefault="00011803" w:rsidP="00EA47EE">
      <w:pPr>
        <w:pStyle w:val="affffff0"/>
        <w:widowControl w:val="0"/>
        <w:numPr>
          <w:ilvl w:val="0"/>
          <w:numId w:val="70"/>
        </w:numPr>
        <w:tabs>
          <w:tab w:val="left" w:pos="426"/>
        </w:tabs>
        <w:autoSpaceDE w:val="0"/>
        <w:spacing w:line="264" w:lineRule="auto"/>
        <w:rPr>
          <w:sz w:val="24"/>
          <w:szCs w:val="24"/>
        </w:rPr>
      </w:pPr>
      <w:r w:rsidRPr="00D053CF">
        <w:rPr>
          <w:sz w:val="24"/>
          <w:szCs w:val="24"/>
        </w:rPr>
        <w:t>поданы с нарушением порядка подачи Заявок, установленного в настоящей документации;</w:t>
      </w:r>
    </w:p>
    <w:p w:rsidR="00775238" w:rsidRPr="00D053CF" w:rsidRDefault="00AE57F2" w:rsidP="00EA47EE">
      <w:pPr>
        <w:pStyle w:val="affffff0"/>
        <w:widowControl w:val="0"/>
        <w:numPr>
          <w:ilvl w:val="0"/>
          <w:numId w:val="70"/>
        </w:numPr>
        <w:tabs>
          <w:tab w:val="left" w:pos="426"/>
        </w:tabs>
        <w:autoSpaceDE w:val="0"/>
        <w:spacing w:line="264" w:lineRule="auto"/>
        <w:rPr>
          <w:sz w:val="24"/>
          <w:szCs w:val="24"/>
        </w:rPr>
      </w:pPr>
      <w:r w:rsidRPr="00D053CF">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6E2794" w:rsidRPr="00D053CF" w:rsidRDefault="006E2794" w:rsidP="00EA47EE">
      <w:pPr>
        <w:pStyle w:val="affffff0"/>
        <w:widowControl w:val="0"/>
        <w:numPr>
          <w:ilvl w:val="0"/>
          <w:numId w:val="70"/>
        </w:numPr>
        <w:tabs>
          <w:tab w:val="left" w:pos="426"/>
        </w:tabs>
        <w:autoSpaceDE w:val="0"/>
        <w:spacing w:line="264" w:lineRule="auto"/>
        <w:rPr>
          <w:sz w:val="24"/>
          <w:szCs w:val="24"/>
        </w:rPr>
      </w:pPr>
      <w:r w:rsidRPr="00D053CF">
        <w:rPr>
          <w:sz w:val="24"/>
          <w:szCs w:val="24"/>
        </w:rPr>
        <w:t>содержат недостоверные сведения.</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619" w:name="_Ref468805797"/>
      <w:r w:rsidRPr="00D053CF">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053CF">
        <w:rPr>
          <w:sz w:val="24"/>
          <w:szCs w:val="24"/>
        </w:rPr>
        <w:t>Участник</w:t>
      </w:r>
      <w:r w:rsidRPr="00D053C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053CF">
        <w:rPr>
          <w:sz w:val="24"/>
          <w:szCs w:val="24"/>
        </w:rPr>
        <w:t>Заявк</w:t>
      </w:r>
      <w:r w:rsidRPr="00D053CF">
        <w:rPr>
          <w:sz w:val="24"/>
          <w:szCs w:val="24"/>
        </w:rPr>
        <w:t>е, а также проводить выездные проверки.</w:t>
      </w:r>
      <w:bookmarkEnd w:id="619"/>
    </w:p>
    <w:p w:rsidR="00717F60" w:rsidRPr="00D053CF" w:rsidRDefault="00717F60" w:rsidP="00E71A48">
      <w:pPr>
        <w:pStyle w:val="3"/>
        <w:spacing w:line="264" w:lineRule="auto"/>
        <w:rPr>
          <w:szCs w:val="24"/>
        </w:rPr>
      </w:pPr>
      <w:bookmarkStart w:id="620" w:name="_Ref303670674"/>
      <w:bookmarkStart w:id="621" w:name="_Toc439323713"/>
      <w:bookmarkStart w:id="622" w:name="_Toc440297047"/>
      <w:bookmarkStart w:id="623" w:name="_Toc440356608"/>
      <w:bookmarkStart w:id="624" w:name="_Toc440631743"/>
      <w:bookmarkStart w:id="625" w:name="_Toc440876528"/>
      <w:bookmarkStart w:id="626" w:name="_Toc441130600"/>
      <w:bookmarkStart w:id="627" w:name="_Toc441157103"/>
      <w:bookmarkStart w:id="628" w:name="_Toc447292122"/>
      <w:bookmarkStart w:id="629" w:name="_Toc462234880"/>
      <w:bookmarkStart w:id="630" w:name="_Toc466966846"/>
      <w:bookmarkStart w:id="631" w:name="_Toc468806096"/>
      <w:bookmarkStart w:id="632" w:name="_Toc469480363"/>
      <w:bookmarkStart w:id="633" w:name="_Toc472416879"/>
      <w:bookmarkStart w:id="634" w:name="_Toc498523109"/>
      <w:r w:rsidRPr="00D053CF">
        <w:rPr>
          <w:szCs w:val="24"/>
        </w:rPr>
        <w:t>Проведение переговоров</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После предварительного рассмотрения и оценки </w:t>
      </w:r>
      <w:r w:rsidR="00FE5731" w:rsidRPr="00D053CF">
        <w:rPr>
          <w:sz w:val="24"/>
          <w:szCs w:val="24"/>
        </w:rPr>
        <w:t xml:space="preserve">Заявок </w:t>
      </w:r>
      <w:r w:rsidRPr="00D053CF">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053CF">
        <w:rPr>
          <w:sz w:val="24"/>
          <w:szCs w:val="24"/>
        </w:rPr>
        <w:t>Участник</w:t>
      </w:r>
      <w:r w:rsidRPr="00D053CF">
        <w:rPr>
          <w:sz w:val="24"/>
          <w:szCs w:val="24"/>
        </w:rPr>
        <w:t xml:space="preserve">ов, </w:t>
      </w:r>
      <w:r w:rsidR="004B5EB3" w:rsidRPr="00D053CF">
        <w:rPr>
          <w:sz w:val="24"/>
          <w:szCs w:val="24"/>
        </w:rPr>
        <w:t>Заявк</w:t>
      </w:r>
      <w:r w:rsidRPr="00D053CF">
        <w:rPr>
          <w:sz w:val="24"/>
          <w:szCs w:val="24"/>
        </w:rPr>
        <w:t xml:space="preserve">и которых не были отклонены, по любому положению его </w:t>
      </w:r>
      <w:r w:rsidR="004B5EB3" w:rsidRPr="00D053CF">
        <w:rPr>
          <w:sz w:val="24"/>
          <w:szCs w:val="24"/>
        </w:rPr>
        <w:t>Заявк</w:t>
      </w:r>
      <w:r w:rsidRPr="00D053CF">
        <w:rPr>
          <w:sz w:val="24"/>
          <w:szCs w:val="24"/>
        </w:rPr>
        <w:t>и.</w:t>
      </w:r>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Результаты решения Закупочной комиссии об отклонении </w:t>
      </w:r>
      <w:r w:rsidR="004B5EB3" w:rsidRPr="00D053CF">
        <w:rPr>
          <w:sz w:val="24"/>
          <w:szCs w:val="24"/>
        </w:rPr>
        <w:t>Заявк</w:t>
      </w:r>
      <w:r w:rsidR="00FE5731" w:rsidRPr="00D053CF">
        <w:rPr>
          <w:sz w:val="24"/>
          <w:szCs w:val="24"/>
        </w:rPr>
        <w:t xml:space="preserve">и </w:t>
      </w:r>
      <w:r w:rsidRPr="00D053CF">
        <w:rPr>
          <w:sz w:val="24"/>
          <w:szCs w:val="24"/>
        </w:rPr>
        <w:t xml:space="preserve">не подлежат обсуждению с </w:t>
      </w:r>
      <w:r w:rsidR="009C744E" w:rsidRPr="00D053CF">
        <w:rPr>
          <w:sz w:val="24"/>
          <w:szCs w:val="24"/>
        </w:rPr>
        <w:t>Участник</w:t>
      </w:r>
      <w:r w:rsidRPr="00D053CF">
        <w:rPr>
          <w:sz w:val="24"/>
          <w:szCs w:val="24"/>
        </w:rPr>
        <w:t>ом.</w:t>
      </w:r>
    </w:p>
    <w:p w:rsidR="00717F60" w:rsidRPr="00D053CF" w:rsidRDefault="00717F60" w:rsidP="00E71A48">
      <w:pPr>
        <w:pStyle w:val="3"/>
        <w:spacing w:line="264" w:lineRule="auto"/>
        <w:rPr>
          <w:szCs w:val="24"/>
        </w:rPr>
      </w:pPr>
      <w:bookmarkStart w:id="635" w:name="_Ref306138385"/>
      <w:bookmarkStart w:id="636" w:name="_Toc439323714"/>
      <w:bookmarkStart w:id="637" w:name="_Toc440297048"/>
      <w:bookmarkStart w:id="638" w:name="_Toc440356609"/>
      <w:bookmarkStart w:id="639" w:name="_Toc440631744"/>
      <w:bookmarkStart w:id="640" w:name="_Toc440876529"/>
      <w:bookmarkStart w:id="641" w:name="_Toc441130601"/>
      <w:bookmarkStart w:id="642" w:name="_Toc441157104"/>
      <w:bookmarkStart w:id="643" w:name="_Toc447292123"/>
      <w:bookmarkStart w:id="644" w:name="_Toc462234881"/>
      <w:bookmarkStart w:id="645" w:name="_Toc466966847"/>
      <w:bookmarkStart w:id="646" w:name="_Toc468806097"/>
      <w:bookmarkStart w:id="647" w:name="_Toc469480364"/>
      <w:bookmarkStart w:id="648" w:name="_Toc472416880"/>
      <w:bookmarkStart w:id="649" w:name="_Toc498523110"/>
      <w:r w:rsidRPr="00D053CF">
        <w:rPr>
          <w:szCs w:val="24"/>
        </w:rPr>
        <w:t>Оценочная стадия</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D0EA7" w:rsidRPr="003C6D0A"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D053CF">
        <w:rPr>
          <w:sz w:val="24"/>
          <w:szCs w:val="24"/>
        </w:rPr>
        <w:t>В</w:t>
      </w:r>
      <w:r w:rsidR="00D275BB" w:rsidRPr="00D053CF">
        <w:rPr>
          <w:sz w:val="24"/>
          <w:szCs w:val="24"/>
        </w:rPr>
        <w:t xml:space="preserve"> </w:t>
      </w:r>
      <w:r w:rsidRPr="00D053CF">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053CF">
        <w:rPr>
          <w:sz w:val="24"/>
          <w:szCs w:val="24"/>
        </w:rPr>
        <w:t xml:space="preserve">. Порядок проведения оценочной стадии, </w:t>
      </w:r>
      <w:r w:rsidRPr="00D053CF">
        <w:rPr>
          <w:sz w:val="24"/>
          <w:szCs w:val="24"/>
        </w:rPr>
        <w:t>критери</w:t>
      </w:r>
      <w:r w:rsidR="00D275BB" w:rsidRPr="00D053CF">
        <w:rPr>
          <w:sz w:val="24"/>
          <w:szCs w:val="24"/>
        </w:rPr>
        <w:t>и</w:t>
      </w:r>
      <w:r w:rsidRPr="00D053CF">
        <w:rPr>
          <w:sz w:val="24"/>
          <w:szCs w:val="24"/>
        </w:rPr>
        <w:t xml:space="preserve"> и </w:t>
      </w:r>
      <w:r w:rsidRPr="003C6D0A">
        <w:rPr>
          <w:sz w:val="24"/>
          <w:szCs w:val="24"/>
        </w:rPr>
        <w:t>их весов</w:t>
      </w:r>
      <w:r w:rsidR="00D275BB" w:rsidRPr="003C6D0A">
        <w:rPr>
          <w:sz w:val="24"/>
          <w:szCs w:val="24"/>
        </w:rPr>
        <w:t>ые</w:t>
      </w:r>
      <w:r w:rsidRPr="003C6D0A">
        <w:rPr>
          <w:sz w:val="24"/>
          <w:szCs w:val="24"/>
        </w:rPr>
        <w:t xml:space="preserve"> коэффициент</w:t>
      </w:r>
      <w:r w:rsidR="00D275BB" w:rsidRPr="003C6D0A">
        <w:rPr>
          <w:sz w:val="24"/>
          <w:szCs w:val="24"/>
        </w:rPr>
        <w:t>ы изложены в Приложении №3 к настоящей Документации.</w:t>
      </w:r>
    </w:p>
    <w:p w:rsidR="00717F60" w:rsidRPr="00D053CF"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3C6D0A">
        <w:rPr>
          <w:sz w:val="24"/>
          <w:szCs w:val="24"/>
        </w:rPr>
        <w:t xml:space="preserve">Закупочная комиссия ранжирует </w:t>
      </w:r>
      <w:r w:rsidR="004B5EB3" w:rsidRPr="003C6D0A">
        <w:rPr>
          <w:sz w:val="24"/>
          <w:szCs w:val="24"/>
        </w:rPr>
        <w:t>Заявк</w:t>
      </w:r>
      <w:r w:rsidRPr="003C6D0A">
        <w:rPr>
          <w:sz w:val="24"/>
          <w:szCs w:val="24"/>
        </w:rPr>
        <w:t>и</w:t>
      </w:r>
      <w:r w:rsidRPr="00D053CF">
        <w:rPr>
          <w:sz w:val="24"/>
          <w:szCs w:val="24"/>
        </w:rPr>
        <w:t xml:space="preserve"> </w:t>
      </w:r>
      <w:r w:rsidR="009C744E" w:rsidRPr="00D053CF">
        <w:rPr>
          <w:sz w:val="24"/>
          <w:szCs w:val="24"/>
        </w:rPr>
        <w:t>Участник</w:t>
      </w:r>
      <w:r w:rsidRPr="00D053CF">
        <w:rPr>
          <w:sz w:val="24"/>
          <w:szCs w:val="24"/>
        </w:rPr>
        <w:t xml:space="preserve">ов по степени предпочтительности условий, предложенных </w:t>
      </w:r>
      <w:r w:rsidR="009C744E" w:rsidRPr="00D053CF">
        <w:rPr>
          <w:sz w:val="24"/>
          <w:szCs w:val="24"/>
        </w:rPr>
        <w:t>Участник</w:t>
      </w:r>
      <w:r w:rsidRPr="00D053CF">
        <w:rPr>
          <w:sz w:val="24"/>
          <w:szCs w:val="24"/>
        </w:rPr>
        <w:t xml:space="preserve">ами. </w:t>
      </w:r>
      <w:r w:rsidR="00D11933" w:rsidRPr="003C6D0A">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334620">
        <w:fldChar w:fldCharType="begin"/>
      </w:r>
      <w:r w:rsidR="00334620">
        <w:instrText xml:space="preserve"> REF _Ref471821960 \r \h  \* MERGEFORMAT </w:instrText>
      </w:r>
      <w:r w:rsidR="00334620">
        <w:fldChar w:fldCharType="separate"/>
      </w:r>
      <w:r w:rsidR="00676465" w:rsidRPr="00676465">
        <w:rPr>
          <w:sz w:val="24"/>
          <w:szCs w:val="24"/>
        </w:rPr>
        <w:t>3.8</w:t>
      </w:r>
      <w:r w:rsidR="00334620">
        <w:fldChar w:fldCharType="end"/>
      </w:r>
      <w:r w:rsidR="00D11933" w:rsidRPr="003C6D0A">
        <w:rPr>
          <w:sz w:val="24"/>
          <w:szCs w:val="24"/>
        </w:rPr>
        <w:t xml:space="preserve"> документации по запросу предложений.</w:t>
      </w:r>
    </w:p>
    <w:p w:rsidR="00F15392" w:rsidRPr="00D053CF" w:rsidRDefault="00F15392" w:rsidP="00E71A48">
      <w:pPr>
        <w:pStyle w:val="2"/>
        <w:spacing w:line="264" w:lineRule="auto"/>
      </w:pPr>
      <w:bookmarkStart w:id="650" w:name="_Ref303250967"/>
      <w:bookmarkStart w:id="651" w:name="_Toc305697378"/>
      <w:bookmarkStart w:id="652" w:name="_Toc498523111"/>
      <w:bookmarkStart w:id="653" w:name="_Toc255985696"/>
      <w:r w:rsidRPr="00D053CF">
        <w:t>Аукционная процедура понижени</w:t>
      </w:r>
      <w:r w:rsidR="00E60F8E" w:rsidRPr="00D053CF">
        <w:t>я</w:t>
      </w:r>
      <w:r w:rsidRPr="00D053CF">
        <w:t xml:space="preserve"> цены (переторжка)</w:t>
      </w:r>
      <w:bookmarkEnd w:id="650"/>
      <w:bookmarkEnd w:id="651"/>
      <w:bookmarkEnd w:id="652"/>
      <w:r w:rsidRPr="00D053CF">
        <w:t xml:space="preserve"> </w:t>
      </w:r>
    </w:p>
    <w:bookmarkEnd w:id="653"/>
    <w:p w:rsidR="00F15392" w:rsidRPr="00D053CF"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053CF">
        <w:rPr>
          <w:sz w:val="24"/>
          <w:szCs w:val="24"/>
          <w:lang w:eastAsia="ru-RU"/>
        </w:rPr>
        <w:t xml:space="preserve">Организатором </w:t>
      </w:r>
      <w:r w:rsidR="00C05EF6" w:rsidRPr="00D053CF">
        <w:rPr>
          <w:sz w:val="24"/>
          <w:szCs w:val="24"/>
          <w:lang w:eastAsia="ru-RU"/>
        </w:rPr>
        <w:t>запроса предложений</w:t>
      </w:r>
      <w:r w:rsidRPr="00D053CF">
        <w:rPr>
          <w:sz w:val="24"/>
          <w:szCs w:val="24"/>
          <w:lang w:eastAsia="ru-RU"/>
        </w:rPr>
        <w:t xml:space="preserve"> предусмотрена возможность проведения </w:t>
      </w:r>
      <w:r w:rsidR="003417F7" w:rsidRPr="00D053CF">
        <w:rPr>
          <w:sz w:val="24"/>
          <w:szCs w:val="24"/>
          <w:lang w:eastAsia="ru-RU"/>
        </w:rPr>
        <w:t xml:space="preserve">аукционной </w:t>
      </w:r>
      <w:r w:rsidRPr="00D053CF">
        <w:rPr>
          <w:sz w:val="24"/>
          <w:szCs w:val="24"/>
          <w:lang w:eastAsia="ru-RU"/>
        </w:rPr>
        <w:t>процедуры</w:t>
      </w:r>
      <w:r w:rsidR="003417F7" w:rsidRPr="00D053CF">
        <w:rPr>
          <w:sz w:val="24"/>
          <w:szCs w:val="24"/>
          <w:lang w:eastAsia="ru-RU"/>
        </w:rPr>
        <w:t xml:space="preserve"> понижения цены -</w:t>
      </w:r>
      <w:r w:rsidRPr="00D053CF">
        <w:rPr>
          <w:sz w:val="24"/>
          <w:szCs w:val="24"/>
          <w:lang w:eastAsia="ru-RU"/>
        </w:rPr>
        <w:t xml:space="preserve"> переторжки, т.е. предоставление </w:t>
      </w:r>
      <w:r w:rsidR="009C744E" w:rsidRPr="00D053CF">
        <w:rPr>
          <w:sz w:val="24"/>
          <w:szCs w:val="24"/>
          <w:lang w:eastAsia="ru-RU"/>
        </w:rPr>
        <w:t>Участник</w:t>
      </w:r>
      <w:r w:rsidRPr="00D053CF">
        <w:rPr>
          <w:sz w:val="24"/>
          <w:szCs w:val="24"/>
          <w:lang w:eastAsia="ru-RU"/>
        </w:rPr>
        <w:t xml:space="preserve">ам </w:t>
      </w:r>
      <w:r w:rsidR="00C05EF6" w:rsidRPr="00D053CF">
        <w:rPr>
          <w:sz w:val="24"/>
          <w:szCs w:val="24"/>
          <w:lang w:eastAsia="ru-RU"/>
        </w:rPr>
        <w:t>запроса предложений</w:t>
      </w:r>
      <w:r w:rsidRPr="00D053CF">
        <w:rPr>
          <w:sz w:val="24"/>
          <w:szCs w:val="24"/>
          <w:lang w:eastAsia="ru-RU"/>
        </w:rPr>
        <w:t xml:space="preserve"> возможности добровольно повысить предпочтительность их </w:t>
      </w:r>
      <w:r w:rsidR="00D275BB" w:rsidRPr="00D053CF">
        <w:rPr>
          <w:sz w:val="24"/>
          <w:szCs w:val="24"/>
          <w:lang w:eastAsia="ru-RU"/>
        </w:rPr>
        <w:t>Заявок</w:t>
      </w:r>
      <w:r w:rsidRPr="00D053CF">
        <w:rPr>
          <w:sz w:val="24"/>
          <w:szCs w:val="24"/>
          <w:lang w:eastAsia="ru-RU"/>
        </w:rPr>
        <w:t xml:space="preserve"> путем снижения первоначальной, указанной в  </w:t>
      </w:r>
      <w:r w:rsidR="004B5EB3" w:rsidRPr="00D053CF">
        <w:rPr>
          <w:sz w:val="24"/>
          <w:szCs w:val="24"/>
          <w:lang w:eastAsia="ru-RU"/>
        </w:rPr>
        <w:t>Заявк</w:t>
      </w:r>
      <w:r w:rsidRPr="00D053CF">
        <w:rPr>
          <w:sz w:val="24"/>
          <w:szCs w:val="24"/>
          <w:lang w:eastAsia="ru-RU"/>
        </w:rPr>
        <w:t>е, цены.</w:t>
      </w:r>
    </w:p>
    <w:p w:rsidR="00F15392" w:rsidRPr="00D053CF"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053CF">
        <w:rPr>
          <w:sz w:val="24"/>
          <w:szCs w:val="24"/>
          <w:lang w:eastAsia="ru-RU"/>
        </w:rPr>
        <w:t>.</w:t>
      </w:r>
    </w:p>
    <w:p w:rsidR="00F15392" w:rsidRPr="00D053CF"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54" w:name="_Ref306352987"/>
      <w:r w:rsidRPr="00D053CF">
        <w:rPr>
          <w:sz w:val="24"/>
          <w:szCs w:val="24"/>
          <w:lang w:eastAsia="ru-RU"/>
        </w:rPr>
        <w:t>Участник</w:t>
      </w:r>
      <w:r w:rsidR="00F15392" w:rsidRPr="00D053CF">
        <w:rPr>
          <w:sz w:val="24"/>
          <w:szCs w:val="24"/>
          <w:lang w:eastAsia="ru-RU"/>
        </w:rPr>
        <w:t xml:space="preserve"> </w:t>
      </w:r>
      <w:r w:rsidR="00C05EF6" w:rsidRPr="00D053CF">
        <w:rPr>
          <w:sz w:val="24"/>
          <w:szCs w:val="24"/>
          <w:lang w:eastAsia="ru-RU"/>
        </w:rPr>
        <w:t>запроса предложений</w:t>
      </w:r>
      <w:r w:rsidR="00F15392" w:rsidRPr="00D053CF">
        <w:rPr>
          <w:sz w:val="24"/>
          <w:szCs w:val="24"/>
          <w:lang w:eastAsia="ru-RU"/>
        </w:rPr>
        <w:t xml:space="preserve">, приглашенный на переторжку, вправе не участвовать в ней, тогда его </w:t>
      </w:r>
      <w:r w:rsidR="004B5EB3" w:rsidRPr="00D053CF">
        <w:rPr>
          <w:sz w:val="24"/>
          <w:szCs w:val="24"/>
          <w:lang w:eastAsia="ru-RU"/>
        </w:rPr>
        <w:t>Заявк</w:t>
      </w:r>
      <w:r w:rsidR="00BD05FA" w:rsidRPr="00D053CF">
        <w:rPr>
          <w:sz w:val="24"/>
          <w:szCs w:val="24"/>
          <w:lang w:eastAsia="ru-RU"/>
        </w:rPr>
        <w:t>а</w:t>
      </w:r>
      <w:r w:rsidR="00F15392" w:rsidRPr="00D053CF">
        <w:rPr>
          <w:sz w:val="24"/>
          <w:szCs w:val="24"/>
          <w:lang w:eastAsia="ru-RU"/>
        </w:rPr>
        <w:t xml:space="preserve">, </w:t>
      </w:r>
      <w:r w:rsidR="00F15392" w:rsidRPr="00D053CF">
        <w:rPr>
          <w:i/>
          <w:sz w:val="24"/>
          <w:szCs w:val="24"/>
          <w:lang w:eastAsia="ru-RU"/>
        </w:rPr>
        <w:t>по которо</w:t>
      </w:r>
      <w:r w:rsidR="00BD05FA" w:rsidRPr="00D053CF">
        <w:rPr>
          <w:i/>
          <w:sz w:val="24"/>
          <w:szCs w:val="24"/>
          <w:lang w:eastAsia="ru-RU"/>
        </w:rPr>
        <w:t>й</w:t>
      </w:r>
      <w:r w:rsidR="00F15392" w:rsidRPr="00D053CF">
        <w:rPr>
          <w:i/>
          <w:sz w:val="24"/>
          <w:szCs w:val="24"/>
          <w:lang w:eastAsia="ru-RU"/>
        </w:rPr>
        <w:t xml:space="preserve"> он не участвовал в переторжке, </w:t>
      </w:r>
      <w:r w:rsidR="00F15392" w:rsidRPr="00D053CF">
        <w:rPr>
          <w:sz w:val="24"/>
          <w:szCs w:val="24"/>
          <w:lang w:eastAsia="ru-RU"/>
        </w:rPr>
        <w:t xml:space="preserve">остается </w:t>
      </w:r>
      <w:r w:rsidR="00686B88" w:rsidRPr="00D053CF">
        <w:rPr>
          <w:sz w:val="24"/>
          <w:szCs w:val="24"/>
          <w:lang w:eastAsia="ru-RU"/>
        </w:rPr>
        <w:t xml:space="preserve">действующей </w:t>
      </w:r>
      <w:r w:rsidR="00F15392" w:rsidRPr="00D053CF">
        <w:rPr>
          <w:sz w:val="24"/>
          <w:szCs w:val="24"/>
          <w:lang w:eastAsia="ru-RU"/>
        </w:rPr>
        <w:t>с ранее объявленной ценой.</w:t>
      </w:r>
      <w:bookmarkEnd w:id="654"/>
    </w:p>
    <w:p w:rsidR="00F15392" w:rsidRPr="00D053CF"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053CF">
        <w:rPr>
          <w:sz w:val="24"/>
          <w:szCs w:val="24"/>
          <w:lang w:eastAsia="ru-RU"/>
        </w:rPr>
        <w:t>его Заявка остается действующей с ранее объявленной ценой</w:t>
      </w:r>
      <w:r w:rsidR="00F15392" w:rsidRPr="00D053CF">
        <w:rPr>
          <w:sz w:val="24"/>
          <w:szCs w:val="24"/>
          <w:lang w:eastAsia="ru-RU"/>
        </w:rPr>
        <w:t>.</w:t>
      </w:r>
    </w:p>
    <w:p w:rsidR="00F15392" w:rsidRPr="00D053CF"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55" w:name="_Ref306353005"/>
      <w:r w:rsidRPr="00D053CF">
        <w:rPr>
          <w:sz w:val="24"/>
          <w:szCs w:val="24"/>
          <w:lang w:eastAsia="ru-RU"/>
        </w:rPr>
        <w:t>Процедура переторжки проводится с использованием ЭТП</w:t>
      </w:r>
      <w:r w:rsidRPr="00D053CF">
        <w:rPr>
          <w:iCs/>
          <w:sz w:val="24"/>
          <w:szCs w:val="24"/>
          <w:lang w:eastAsia="ru-RU"/>
        </w:rPr>
        <w:t xml:space="preserve">. </w:t>
      </w:r>
      <w:r w:rsidRPr="00D053CF">
        <w:rPr>
          <w:sz w:val="24"/>
          <w:szCs w:val="24"/>
          <w:lang w:eastAsia="ru-RU"/>
        </w:rPr>
        <w:t>Порядок проведения процедуры переторжки на ЭТП определяется правилами данной системы.</w:t>
      </w:r>
      <w:bookmarkEnd w:id="655"/>
    </w:p>
    <w:p w:rsidR="00F15392" w:rsidRPr="00D053C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053CF">
        <w:rPr>
          <w:iCs/>
          <w:sz w:val="24"/>
          <w:szCs w:val="24"/>
          <w:lang w:eastAsia="ru-RU"/>
        </w:rPr>
        <w:t xml:space="preserve">В период с момента начала переторжки на ЭТП </w:t>
      </w:r>
      <w:r w:rsidR="009C744E" w:rsidRPr="00D053CF">
        <w:rPr>
          <w:iCs/>
          <w:sz w:val="24"/>
          <w:szCs w:val="24"/>
          <w:lang w:eastAsia="ru-RU"/>
        </w:rPr>
        <w:t>Участник</w:t>
      </w:r>
      <w:r w:rsidRPr="00D053C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053CF">
        <w:rPr>
          <w:iCs/>
          <w:sz w:val="24"/>
          <w:szCs w:val="24"/>
          <w:lang w:eastAsia="ru-RU"/>
        </w:rPr>
        <w:t>Заявк</w:t>
      </w:r>
      <w:r w:rsidRPr="00D053CF">
        <w:rPr>
          <w:iCs/>
          <w:sz w:val="24"/>
          <w:szCs w:val="24"/>
          <w:lang w:eastAsia="ru-RU"/>
        </w:rPr>
        <w:t>и путем снижения ее цены, должен заявить в режиме реального времени на ЭТП «окончательную</w:t>
      </w:r>
      <w:r w:rsidR="00076D8B" w:rsidRPr="00D053CF">
        <w:rPr>
          <w:iCs/>
          <w:sz w:val="24"/>
          <w:szCs w:val="24"/>
          <w:lang w:eastAsia="ru-RU"/>
        </w:rPr>
        <w:t>»</w:t>
      </w:r>
      <w:r w:rsidRPr="00D053CF">
        <w:rPr>
          <w:iCs/>
          <w:sz w:val="24"/>
          <w:szCs w:val="24"/>
          <w:lang w:eastAsia="ru-RU"/>
        </w:rPr>
        <w:t xml:space="preserve"> цену </w:t>
      </w:r>
      <w:r w:rsidR="004B5EB3" w:rsidRPr="00D053CF">
        <w:rPr>
          <w:iCs/>
          <w:sz w:val="24"/>
          <w:szCs w:val="24"/>
          <w:lang w:eastAsia="ru-RU"/>
        </w:rPr>
        <w:t>Заявк</w:t>
      </w:r>
      <w:r w:rsidRPr="00D053CF">
        <w:rPr>
          <w:iCs/>
          <w:sz w:val="24"/>
          <w:szCs w:val="24"/>
          <w:lang w:eastAsia="ru-RU"/>
        </w:rPr>
        <w:t xml:space="preserve">и. Снижение цены </w:t>
      </w:r>
      <w:r w:rsidR="004B5EB3" w:rsidRPr="00D053CF">
        <w:rPr>
          <w:iCs/>
          <w:sz w:val="24"/>
          <w:szCs w:val="24"/>
          <w:lang w:eastAsia="ru-RU"/>
        </w:rPr>
        <w:t>Заявк</w:t>
      </w:r>
      <w:r w:rsidRPr="00D053CF">
        <w:rPr>
          <w:iCs/>
          <w:sz w:val="24"/>
          <w:szCs w:val="24"/>
          <w:lang w:eastAsia="ru-RU"/>
        </w:rPr>
        <w:t xml:space="preserve">и может производиться </w:t>
      </w:r>
      <w:r w:rsidR="009C744E" w:rsidRPr="00D053CF">
        <w:rPr>
          <w:iCs/>
          <w:sz w:val="24"/>
          <w:szCs w:val="24"/>
          <w:lang w:eastAsia="ru-RU"/>
        </w:rPr>
        <w:t>Участник</w:t>
      </w:r>
      <w:r w:rsidRPr="00D053CF">
        <w:rPr>
          <w:iCs/>
          <w:sz w:val="24"/>
          <w:szCs w:val="24"/>
          <w:lang w:eastAsia="ru-RU"/>
        </w:rPr>
        <w:t>ом поэтапно до момента окончания переторжки неограниченное количество раз</w:t>
      </w:r>
      <w:r w:rsidR="00076D8B" w:rsidRPr="00D053CF">
        <w:rPr>
          <w:iCs/>
          <w:sz w:val="24"/>
          <w:szCs w:val="24"/>
          <w:lang w:eastAsia="ru-RU"/>
        </w:rPr>
        <w:t>.</w:t>
      </w:r>
      <w:r w:rsidRPr="00D053CF">
        <w:rPr>
          <w:iCs/>
          <w:sz w:val="24"/>
          <w:szCs w:val="24"/>
          <w:lang w:eastAsia="ru-RU"/>
        </w:rPr>
        <w:t xml:space="preserve"> </w:t>
      </w:r>
      <w:r w:rsidR="00076D8B" w:rsidRPr="00D053CF">
        <w:rPr>
          <w:iCs/>
          <w:sz w:val="24"/>
          <w:szCs w:val="24"/>
          <w:lang w:eastAsia="ru-RU"/>
        </w:rPr>
        <w:t>И</w:t>
      </w:r>
      <w:r w:rsidRPr="00D053CF">
        <w:rPr>
          <w:iCs/>
          <w:sz w:val="24"/>
          <w:szCs w:val="24"/>
          <w:lang w:eastAsia="ru-RU"/>
        </w:rPr>
        <w:t xml:space="preserve">зменение цены </w:t>
      </w:r>
      <w:r w:rsidR="004B5EB3" w:rsidRPr="00D053CF">
        <w:rPr>
          <w:iCs/>
          <w:sz w:val="24"/>
          <w:szCs w:val="24"/>
          <w:lang w:eastAsia="ru-RU"/>
        </w:rPr>
        <w:t>Заявк</w:t>
      </w:r>
      <w:r w:rsidRPr="00D053CF">
        <w:rPr>
          <w:iCs/>
          <w:sz w:val="24"/>
          <w:szCs w:val="24"/>
          <w:lang w:eastAsia="ru-RU"/>
        </w:rPr>
        <w:t xml:space="preserve">и не должно повлечь за собой изменение иных условий </w:t>
      </w:r>
      <w:r w:rsidR="004B5EB3" w:rsidRPr="00D053CF">
        <w:rPr>
          <w:iCs/>
          <w:sz w:val="24"/>
          <w:szCs w:val="24"/>
          <w:lang w:eastAsia="ru-RU"/>
        </w:rPr>
        <w:t>Заявк</w:t>
      </w:r>
      <w:r w:rsidRPr="00D053CF">
        <w:rPr>
          <w:iCs/>
          <w:sz w:val="24"/>
          <w:szCs w:val="24"/>
          <w:lang w:eastAsia="ru-RU"/>
        </w:rPr>
        <w:t>и</w:t>
      </w:r>
      <w:r w:rsidR="00076D8B" w:rsidRPr="00D053CF">
        <w:rPr>
          <w:iCs/>
          <w:sz w:val="24"/>
          <w:szCs w:val="24"/>
          <w:lang w:eastAsia="ru-RU"/>
        </w:rPr>
        <w:t>, за исключением документов, обосновывающие определение цены</w:t>
      </w:r>
      <w:r w:rsidRPr="00D053CF">
        <w:rPr>
          <w:iCs/>
          <w:sz w:val="24"/>
          <w:szCs w:val="24"/>
          <w:lang w:eastAsia="ru-RU"/>
        </w:rPr>
        <w:t>. Прием предложений по снижению цен заявок прекращается на ЭТП</w:t>
      </w:r>
      <w:r w:rsidRPr="00D053CF">
        <w:rPr>
          <w:sz w:val="24"/>
          <w:szCs w:val="24"/>
          <w:lang w:eastAsia="ru-RU"/>
        </w:rPr>
        <w:t xml:space="preserve"> в </w:t>
      </w:r>
      <w:r w:rsidRPr="00D053CF">
        <w:rPr>
          <w:iCs/>
          <w:sz w:val="24"/>
          <w:szCs w:val="24"/>
          <w:lang w:eastAsia="ru-RU"/>
        </w:rPr>
        <w:t xml:space="preserve">момент окончания переторжки. </w:t>
      </w:r>
    </w:p>
    <w:p w:rsidR="00076D8B" w:rsidRPr="00D053CF" w:rsidRDefault="00BE26DC"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rPr>
        <w:t xml:space="preserve">Приглашенные Участники принимают в ней </w:t>
      </w:r>
      <w:r w:rsidR="007813AA" w:rsidRPr="00D053CF">
        <w:rPr>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D053CF">
        <w:rPr>
          <w:sz w:val="24"/>
          <w:szCs w:val="24"/>
        </w:rPr>
        <w:t xml:space="preserve">На </w:t>
      </w:r>
      <w:r w:rsidR="007813AA" w:rsidRPr="00D053CF">
        <w:rPr>
          <w:iCs/>
          <w:sz w:val="24"/>
          <w:szCs w:val="24"/>
        </w:rPr>
        <w:t xml:space="preserve">каждую последующую переторжку приглашаются Участники Конкурса, </w:t>
      </w:r>
      <w:r w:rsidR="007813AA" w:rsidRPr="00D053CF">
        <w:rPr>
          <w:iCs/>
          <w:sz w:val="24"/>
          <w:szCs w:val="24"/>
          <w:lang w:eastAsia="ru-RU"/>
        </w:rPr>
        <w:t>участвующие в предыдущей переторжке</w:t>
      </w:r>
      <w:r w:rsidR="007C4C19" w:rsidRPr="00D053CF">
        <w:rPr>
          <w:iCs/>
          <w:sz w:val="24"/>
          <w:szCs w:val="24"/>
          <w:lang w:eastAsia="ru-RU"/>
        </w:rPr>
        <w:t xml:space="preserve"> с учетом положений пункта </w:t>
      </w:r>
      <w:r w:rsidR="00334620">
        <w:fldChar w:fldCharType="begin"/>
      </w:r>
      <w:r w:rsidR="00334620">
        <w:instrText xml:space="preserve"> REF _Ref465849801 \r \h  \* MERGEFORMAT </w:instrText>
      </w:r>
      <w:r w:rsidR="00334620">
        <w:fldChar w:fldCharType="separate"/>
      </w:r>
      <w:r w:rsidR="00676465" w:rsidRPr="00676465">
        <w:rPr>
          <w:iCs/>
          <w:sz w:val="24"/>
          <w:szCs w:val="24"/>
          <w:lang w:eastAsia="ru-RU"/>
        </w:rPr>
        <w:t>3.7.9</w:t>
      </w:r>
      <w:r w:rsidR="00334620">
        <w:fldChar w:fldCharType="end"/>
      </w:r>
      <w:r w:rsidR="007C4C19" w:rsidRPr="00D053CF">
        <w:rPr>
          <w:iCs/>
          <w:sz w:val="24"/>
          <w:szCs w:val="24"/>
          <w:lang w:eastAsia="ru-RU"/>
        </w:rPr>
        <w:t xml:space="preserve">. Решение </w:t>
      </w:r>
      <w:r w:rsidR="007C4C19" w:rsidRPr="00D053CF">
        <w:rPr>
          <w:sz w:val="24"/>
          <w:szCs w:val="24"/>
          <w:lang w:eastAsia="ru-RU"/>
        </w:rPr>
        <w:t>о проведении повторной процедуры переторжки принимает Закупочная комиссия</w:t>
      </w:r>
      <w:r w:rsidR="00107165" w:rsidRPr="00D053CF">
        <w:rPr>
          <w:iCs/>
          <w:sz w:val="24"/>
          <w:szCs w:val="24"/>
          <w:lang w:eastAsia="ru-RU"/>
        </w:rPr>
        <w:t>.</w:t>
      </w:r>
    </w:p>
    <w:p w:rsidR="00685336" w:rsidRPr="00D053CF"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lang w:eastAsia="ru-RU"/>
        </w:rPr>
        <w:t>Проведение каждой последующей переторжки осуществляется по правилам, предусмотренным в п.п.</w:t>
      </w:r>
      <w:r w:rsidR="00334620">
        <w:fldChar w:fldCharType="begin"/>
      </w:r>
      <w:r w:rsidR="00334620">
        <w:instrText xml:space="preserve"> REF _Ref306352987 \r \h  \* MERGEFORMAT </w:instrText>
      </w:r>
      <w:r w:rsidR="00334620">
        <w:fldChar w:fldCharType="separate"/>
      </w:r>
      <w:r w:rsidR="00676465" w:rsidRPr="00676465">
        <w:rPr>
          <w:iCs/>
          <w:sz w:val="24"/>
          <w:szCs w:val="24"/>
          <w:lang w:eastAsia="ru-RU"/>
        </w:rPr>
        <w:t>3.7.3</w:t>
      </w:r>
      <w:r w:rsidR="00334620">
        <w:fldChar w:fldCharType="end"/>
      </w:r>
      <w:r w:rsidRPr="00D053CF">
        <w:rPr>
          <w:iCs/>
          <w:sz w:val="24"/>
          <w:szCs w:val="24"/>
          <w:lang w:eastAsia="ru-RU"/>
        </w:rPr>
        <w:t xml:space="preserve"> - </w:t>
      </w:r>
      <w:r w:rsidR="00334620">
        <w:fldChar w:fldCharType="begin"/>
      </w:r>
      <w:r w:rsidR="00334620">
        <w:instrText xml:space="preserve"> REF _Ref306353005 \r \h  \* MERGEFORMAT </w:instrText>
      </w:r>
      <w:r w:rsidR="00334620">
        <w:fldChar w:fldCharType="separate"/>
      </w:r>
      <w:r w:rsidR="00676465" w:rsidRPr="00676465">
        <w:rPr>
          <w:iCs/>
          <w:sz w:val="24"/>
          <w:szCs w:val="24"/>
          <w:lang w:eastAsia="ru-RU"/>
        </w:rPr>
        <w:t>3.7.5</w:t>
      </w:r>
      <w:r w:rsidR="00334620">
        <w:fldChar w:fldCharType="end"/>
      </w:r>
      <w:r w:rsidRPr="00D053CF">
        <w:rPr>
          <w:iCs/>
          <w:sz w:val="24"/>
          <w:szCs w:val="24"/>
          <w:lang w:eastAsia="ru-RU"/>
        </w:rPr>
        <w:t>.</w:t>
      </w:r>
    </w:p>
    <w:p w:rsidR="00F15392" w:rsidRPr="00D053CF"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56" w:name="_Ref468805718"/>
      <w:r w:rsidRPr="00D053CF">
        <w:rPr>
          <w:sz w:val="24"/>
          <w:szCs w:val="24"/>
          <w:lang w:eastAsia="ru-RU"/>
        </w:rPr>
        <w:t>Участник</w:t>
      </w:r>
      <w:r w:rsidR="00F15392" w:rsidRPr="00D053CF">
        <w:rPr>
          <w:sz w:val="24"/>
          <w:szCs w:val="24"/>
          <w:lang w:eastAsia="ru-RU"/>
        </w:rPr>
        <w:t xml:space="preserve"> </w:t>
      </w:r>
      <w:r w:rsidR="00C86793" w:rsidRPr="00D053CF">
        <w:rPr>
          <w:sz w:val="24"/>
          <w:szCs w:val="24"/>
          <w:lang w:eastAsia="ru-RU"/>
        </w:rPr>
        <w:t>запроса предложений</w:t>
      </w:r>
      <w:r w:rsidR="00F15392" w:rsidRPr="00D053C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D053CF">
        <w:rPr>
          <w:sz w:val="24"/>
          <w:szCs w:val="24"/>
          <w:lang w:eastAsia="ru-RU"/>
        </w:rPr>
        <w:t xml:space="preserve"> </w:t>
      </w:r>
      <w:r w:rsidR="00775238" w:rsidRPr="00D053CF">
        <w:rPr>
          <w:sz w:val="24"/>
          <w:szCs w:val="24"/>
        </w:rPr>
        <w:t>(все документы, входящие в Заявку, которые содержат информацию о предложенной цене)</w:t>
      </w:r>
      <w:r w:rsidR="00F15392" w:rsidRPr="00D053CF">
        <w:rPr>
          <w:sz w:val="24"/>
          <w:szCs w:val="24"/>
          <w:lang w:eastAsia="ru-RU"/>
        </w:rPr>
        <w:t xml:space="preserve">. Изменение цены в сторону снижения не должно повлечь за собой изменение иных условий </w:t>
      </w:r>
      <w:r w:rsidR="004B5EB3" w:rsidRPr="00D053CF">
        <w:rPr>
          <w:sz w:val="24"/>
          <w:szCs w:val="24"/>
          <w:lang w:eastAsia="ru-RU"/>
        </w:rPr>
        <w:t>Заявк</w:t>
      </w:r>
      <w:r w:rsidR="00F15392" w:rsidRPr="00D053CF">
        <w:rPr>
          <w:sz w:val="24"/>
          <w:szCs w:val="24"/>
          <w:lang w:eastAsia="ru-RU"/>
        </w:rPr>
        <w:t>и.</w:t>
      </w:r>
      <w:bookmarkEnd w:id="656"/>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rPr>
      </w:pPr>
      <w:bookmarkStart w:id="657" w:name="_Ref465849801"/>
      <w:r w:rsidRPr="00D053CF">
        <w:rPr>
          <w:sz w:val="24"/>
          <w:szCs w:val="24"/>
        </w:rPr>
        <w:t xml:space="preserve">После </w:t>
      </w:r>
      <w:r w:rsidRPr="00D053CF">
        <w:rPr>
          <w:iCs/>
          <w:sz w:val="24"/>
          <w:szCs w:val="24"/>
        </w:rPr>
        <w:t>проведения</w:t>
      </w:r>
      <w:r w:rsidRPr="00D053CF">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657"/>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rPr>
      </w:pPr>
      <w:r w:rsidRPr="00D053CF">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FD4E6C"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 xml:space="preserve">По </w:t>
      </w:r>
      <w:r w:rsidRPr="00FD4E6C">
        <w:rPr>
          <w:sz w:val="24"/>
          <w:szCs w:val="24"/>
          <w:lang w:eastAsia="ru-RU"/>
        </w:rPr>
        <w:t xml:space="preserve">решению </w:t>
      </w:r>
      <w:r w:rsidR="00685336" w:rsidRPr="00FD4E6C">
        <w:rPr>
          <w:sz w:val="24"/>
          <w:szCs w:val="24"/>
          <w:lang w:eastAsia="ru-RU"/>
        </w:rPr>
        <w:t xml:space="preserve">Закупочной </w:t>
      </w:r>
      <w:r w:rsidRPr="00FD4E6C">
        <w:rPr>
          <w:sz w:val="24"/>
          <w:szCs w:val="24"/>
          <w:lang w:eastAsia="ru-RU"/>
        </w:rPr>
        <w:t xml:space="preserve">комиссии порядок проведения переторжки может быть уточнен. </w:t>
      </w:r>
    </w:p>
    <w:p w:rsidR="007B5645" w:rsidRPr="00F91CA3"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334620">
        <w:fldChar w:fldCharType="begin"/>
      </w:r>
      <w:r w:rsidR="00334620">
        <w:instrText xml:space="preserve"> REF _Ref465670219 \r \h  \* MERGEFORMAT </w:instrText>
      </w:r>
      <w:r w:rsidR="00334620">
        <w:fldChar w:fldCharType="separate"/>
      </w:r>
      <w:r w:rsidR="00676465" w:rsidRPr="00676465">
        <w:rPr>
          <w:sz w:val="24"/>
          <w:szCs w:val="24"/>
        </w:rPr>
        <w:t>3.11</w:t>
      </w:r>
      <w:r w:rsidR="00334620">
        <w:fldChar w:fldCharType="end"/>
      </w:r>
      <w:r w:rsidRPr="00F91CA3">
        <w:rPr>
          <w:sz w:val="24"/>
          <w:szCs w:val="24"/>
        </w:rPr>
        <w:t xml:space="preserve"> данной документации. При этом Участник в обязательном порядке помимо документов, указанных в п.</w:t>
      </w:r>
      <w:r w:rsidR="003D5C97" w:rsidRPr="00F91CA3">
        <w:rPr>
          <w:sz w:val="24"/>
          <w:szCs w:val="24"/>
        </w:rPr>
        <w:t xml:space="preserve"> </w:t>
      </w:r>
      <w:r w:rsidR="00334620">
        <w:fldChar w:fldCharType="begin"/>
      </w:r>
      <w:r w:rsidR="00334620">
        <w:instrText xml:space="preserve"> REF _Ref468805718 \r \h  \* MERGEFORMAT </w:instrText>
      </w:r>
      <w:r w:rsidR="00334620">
        <w:fldChar w:fldCharType="separate"/>
      </w:r>
      <w:r w:rsidR="00676465" w:rsidRPr="00676465">
        <w:rPr>
          <w:sz w:val="24"/>
          <w:szCs w:val="24"/>
        </w:rPr>
        <w:t>3.7.8</w:t>
      </w:r>
      <w:r w:rsidR="00334620">
        <w:fldChar w:fldCharType="end"/>
      </w:r>
      <w:r w:rsidRPr="00F91CA3">
        <w:rPr>
          <w:sz w:val="24"/>
          <w:szCs w:val="24"/>
        </w:rPr>
        <w:t xml:space="preserve">, предоставляет документы, предусмотренные подпунктом </w:t>
      </w:r>
      <w:r w:rsidR="00334620">
        <w:fldChar w:fldCharType="begin"/>
      </w:r>
      <w:r w:rsidR="00334620">
        <w:instrText xml:space="preserve"> REF _Ref465675151 \r \h  \* MERGEFORMAT </w:instrText>
      </w:r>
      <w:r w:rsidR="00334620">
        <w:fldChar w:fldCharType="separate"/>
      </w:r>
      <w:r w:rsidR="00676465" w:rsidRPr="00676465">
        <w:rPr>
          <w:sz w:val="24"/>
          <w:szCs w:val="24"/>
        </w:rPr>
        <w:t>3.11.2</w:t>
      </w:r>
      <w:r w:rsidR="00334620">
        <w:fldChar w:fldCharType="end"/>
      </w:r>
      <w:r w:rsidRPr="00F91CA3">
        <w:rPr>
          <w:sz w:val="24"/>
          <w:szCs w:val="24"/>
        </w:rPr>
        <w:t xml:space="preserve"> документации.</w:t>
      </w:r>
    </w:p>
    <w:p w:rsidR="007B5645" w:rsidRPr="003C6D0A"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w:t>
      </w:r>
      <w:r w:rsidRPr="003C6D0A">
        <w:rPr>
          <w:sz w:val="24"/>
          <w:szCs w:val="24"/>
        </w:rPr>
        <w:t xml:space="preserve">понижение цены (переторжки) цена, предложенная Участником, была опять снижена, документы, предусмотренные подпунктом </w:t>
      </w:r>
      <w:r w:rsidR="00334620">
        <w:fldChar w:fldCharType="begin"/>
      </w:r>
      <w:r w:rsidR="00334620">
        <w:instrText xml:space="preserve"> REF _Ref465675151 \r \h  \* MERGEFORMAT </w:instrText>
      </w:r>
      <w:r w:rsidR="00334620">
        <w:fldChar w:fldCharType="separate"/>
      </w:r>
      <w:r w:rsidR="00676465" w:rsidRPr="00676465">
        <w:rPr>
          <w:sz w:val="24"/>
          <w:szCs w:val="24"/>
        </w:rPr>
        <w:t>3.11.2</w:t>
      </w:r>
      <w:r w:rsidR="00334620">
        <w:fldChar w:fldCharType="end"/>
      </w:r>
      <w:r w:rsidRPr="003C6D0A">
        <w:rPr>
          <w:sz w:val="24"/>
          <w:szCs w:val="24"/>
        </w:rPr>
        <w:t xml:space="preserve"> документации, предоставляются повторно.</w:t>
      </w:r>
    </w:p>
    <w:p w:rsidR="00B007DA" w:rsidRPr="003C6D0A" w:rsidRDefault="00B007DA" w:rsidP="00B007DA">
      <w:pPr>
        <w:pStyle w:val="2"/>
        <w:tabs>
          <w:tab w:val="num" w:pos="1134"/>
        </w:tabs>
        <w:spacing w:line="264" w:lineRule="auto"/>
        <w:rPr>
          <w:bCs w:val="0"/>
        </w:rPr>
      </w:pPr>
      <w:bookmarkStart w:id="658" w:name="_Ref471821960"/>
      <w:bookmarkStart w:id="659" w:name="_Toc471986593"/>
      <w:bookmarkStart w:id="660" w:name="_Toc472409204"/>
      <w:bookmarkStart w:id="661" w:name="_Toc472411818"/>
      <w:bookmarkStart w:id="662" w:name="_Toc498523112"/>
      <w:bookmarkStart w:id="663" w:name="_Ref303681924"/>
      <w:bookmarkStart w:id="664" w:name="_Ref303683914"/>
      <w:r w:rsidRPr="003C6D0A">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58"/>
      <w:bookmarkEnd w:id="659"/>
      <w:bookmarkEnd w:id="660"/>
      <w:bookmarkEnd w:id="661"/>
      <w:bookmarkEnd w:id="662"/>
    </w:p>
    <w:p w:rsidR="00B007DA" w:rsidRPr="003C6D0A" w:rsidRDefault="00B007DA" w:rsidP="00EA47EE">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3C6D0A">
        <w:rPr>
          <w:bCs w:val="0"/>
          <w:sz w:val="24"/>
          <w:szCs w:val="24"/>
        </w:rPr>
        <w:t>Единого стандарта закупок ПАО «</w:t>
      </w:r>
      <w:proofErr w:type="spellStart"/>
      <w:r w:rsidRPr="003C6D0A">
        <w:rPr>
          <w:bCs w:val="0"/>
          <w:sz w:val="24"/>
          <w:szCs w:val="24"/>
        </w:rPr>
        <w:t>Россети</w:t>
      </w:r>
      <w:proofErr w:type="spellEnd"/>
      <w:r w:rsidRPr="003C6D0A">
        <w:rPr>
          <w:bCs w:val="0"/>
          <w:sz w:val="24"/>
          <w:szCs w:val="24"/>
        </w:rPr>
        <w:t xml:space="preserve">» (Положение о закупке) устанавливается </w:t>
      </w:r>
      <w:r w:rsidRPr="003C6D0A">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B007DA" w:rsidRPr="003C6D0A" w:rsidRDefault="00B007DA" w:rsidP="00EA47EE">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C6D0A">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3C6D0A" w:rsidRDefault="00B007DA" w:rsidP="00EA47EE">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3C6D0A">
        <w:rPr>
          <w:i/>
          <w:sz w:val="24"/>
          <w:szCs w:val="24"/>
          <w:lang w:val="en-US"/>
        </w:rPr>
        <w:t>k</w:t>
      </w:r>
      <w:r w:rsidRPr="003C6D0A">
        <w:rPr>
          <w:i/>
          <w:sz w:val="24"/>
          <w:szCs w:val="24"/>
          <w:vertAlign w:val="subscript"/>
        </w:rPr>
        <w:t>ПРИОР</w:t>
      </w:r>
      <w:r w:rsidRPr="003C6D0A">
        <w:rPr>
          <w:sz w:val="24"/>
          <w:szCs w:val="24"/>
        </w:rPr>
        <w:t xml:space="preserve">=0,85, иначе </w:t>
      </w:r>
      <w:r w:rsidRPr="003C6D0A">
        <w:rPr>
          <w:i/>
          <w:sz w:val="24"/>
          <w:szCs w:val="24"/>
          <w:lang w:val="en-US"/>
        </w:rPr>
        <w:t>k</w:t>
      </w:r>
      <w:r w:rsidRPr="003C6D0A">
        <w:rPr>
          <w:i/>
          <w:sz w:val="24"/>
          <w:szCs w:val="24"/>
          <w:vertAlign w:val="subscript"/>
        </w:rPr>
        <w:t>ПРИОР</w:t>
      </w:r>
      <w:r w:rsidRPr="003C6D0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3C6D0A" w:rsidRDefault="00B007DA" w:rsidP="00EA47EE">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C6D0A">
        <w:rPr>
          <w:sz w:val="24"/>
          <w:szCs w:val="24"/>
        </w:rPr>
        <w:t>Приоритет не предоставляется в случаях, если:</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а) закупка признана несостоявшейся (п. </w:t>
      </w:r>
      <w:r w:rsidR="00334620">
        <w:fldChar w:fldCharType="begin"/>
      </w:r>
      <w:r w:rsidR="00334620">
        <w:instrText xml:space="preserve"> REF _Ref303251044 \r \h  \* MERGEFORMAT </w:instrText>
      </w:r>
      <w:r w:rsidR="00334620">
        <w:fldChar w:fldCharType="separate"/>
      </w:r>
      <w:r w:rsidR="00676465" w:rsidRPr="00676465">
        <w:rPr>
          <w:rFonts w:ascii="Times New Roman" w:hAnsi="Times New Roman" w:cs="Times New Roman"/>
          <w:sz w:val="24"/>
          <w:szCs w:val="24"/>
        </w:rPr>
        <w:t>3.10</w:t>
      </w:r>
      <w:r w:rsidR="00334620">
        <w:fldChar w:fldCharType="end"/>
      </w:r>
      <w:r w:rsidRPr="003C6D0A">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в) в заявках на участие в закупке </w:t>
      </w:r>
      <w:r w:rsidRPr="003C6D0A">
        <w:rPr>
          <w:rFonts w:ascii="Times New Roman" w:hAnsi="Times New Roman" w:cs="Times New Roman"/>
          <w:i/>
          <w:sz w:val="24"/>
          <w:szCs w:val="24"/>
        </w:rPr>
        <w:t>всех Участников, прошедших отборочную стадию,</w:t>
      </w:r>
      <w:r w:rsidRPr="003C6D0A">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ед. </w:t>
      </w:r>
      <w:proofErr w:type="spellStart"/>
      <w:r w:rsidRPr="003C6D0A">
        <w:rPr>
          <w:rFonts w:ascii="Times New Roman" w:hAnsi="Times New Roman" w:cs="Times New Roman"/>
          <w:sz w:val="24"/>
          <w:szCs w:val="24"/>
        </w:rPr>
        <w:t>прод</w:t>
      </w:r>
      <w:proofErr w:type="spellEnd"/>
      <w:r w:rsidRPr="003C6D0A">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proofErr w:type="spellStart"/>
      <w:r w:rsidRPr="003C6D0A">
        <w:rPr>
          <w:rFonts w:ascii="Times New Roman" w:hAnsi="Times New Roman" w:cs="Times New Roman"/>
          <w:sz w:val="24"/>
          <w:szCs w:val="24"/>
          <w:lang w:val="en-US"/>
        </w:rPr>
        <w:t>kf</w:t>
      </w:r>
      <w:proofErr w:type="spellEnd"/>
      <w:r w:rsidRPr="003C6D0A">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B007DA" w:rsidRPr="003C6D0A" w:rsidRDefault="00B007DA" w:rsidP="00B007DA">
      <w:pPr>
        <w:pStyle w:val="ConsPlusNormal"/>
        <w:ind w:firstLine="540"/>
        <w:jc w:val="both"/>
        <w:rPr>
          <w:sz w:val="24"/>
          <w:szCs w:val="24"/>
        </w:rPr>
      </w:pP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r w:rsidRPr="003C6D0A">
        <w:rPr>
          <w:sz w:val="24"/>
          <w:szCs w:val="24"/>
        </w:rPr>
        <w:t>Пр</w:t>
      </w:r>
      <w:proofErr w:type="spellEnd"/>
      <w:r w:rsidRPr="003C6D0A">
        <w:rPr>
          <w:sz w:val="24"/>
          <w:szCs w:val="24"/>
        </w:rPr>
        <w:t xml:space="preserve"> (РФ) (%) = Ц (РФ)*100/ Ц дог (заявки),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EA47EE">
      <w:pPr>
        <w:pStyle w:val="a1"/>
        <w:numPr>
          <w:ilvl w:val="0"/>
          <w:numId w:val="75"/>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в письме о подаче оферты;</w:t>
      </w:r>
    </w:p>
    <w:p w:rsidR="00B007DA" w:rsidRPr="003C6D0A" w:rsidRDefault="00B007DA" w:rsidP="00EA47EE">
      <w:pPr>
        <w:pStyle w:val="a1"/>
        <w:numPr>
          <w:ilvl w:val="0"/>
          <w:numId w:val="75"/>
        </w:numPr>
        <w:tabs>
          <w:tab w:val="clear" w:pos="1134"/>
        </w:tabs>
        <w:suppressAutoHyphens w:val="0"/>
        <w:spacing w:after="120" w:line="240" w:lineRule="auto"/>
        <w:ind w:left="1134"/>
        <w:rPr>
          <w:sz w:val="24"/>
          <w:szCs w:val="24"/>
        </w:rPr>
      </w:pPr>
      <w:r w:rsidRPr="003C6D0A">
        <w:rPr>
          <w:sz w:val="24"/>
          <w:szCs w:val="24"/>
        </w:rPr>
        <w:t>Ц (РФ) – цена продукции российского происхождения, предложенная Участником к поставке,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 (РФ) = ∑ 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w:t>
      </w:r>
      <w:r w:rsidRPr="003C6D0A">
        <w:rPr>
          <w:sz w:val="24"/>
          <w:szCs w:val="24"/>
          <w:lang w:val="en-US"/>
        </w:rPr>
        <w:t>K</w:t>
      </w:r>
      <w:r w:rsidRPr="003C6D0A">
        <w:rPr>
          <w:i/>
          <w:sz w:val="24"/>
          <w:szCs w:val="24"/>
          <w:lang w:val="en-US"/>
        </w:rPr>
        <w:t>i</w:t>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EA47EE">
      <w:pPr>
        <w:pStyle w:val="a1"/>
        <w:numPr>
          <w:ilvl w:val="0"/>
          <w:numId w:val="75"/>
        </w:numPr>
        <w:tabs>
          <w:tab w:val="clear" w:pos="1134"/>
        </w:tabs>
        <w:suppressAutoHyphens w:val="0"/>
        <w:spacing w:after="120" w:line="240" w:lineRule="auto"/>
        <w:ind w:left="1134"/>
        <w:rPr>
          <w:sz w:val="24"/>
          <w:szCs w:val="24"/>
        </w:rPr>
      </w:pPr>
      <w:proofErr w:type="spellStart"/>
      <w:r w:rsidRPr="003C6D0A">
        <w:rPr>
          <w:sz w:val="24"/>
          <w:szCs w:val="24"/>
        </w:rPr>
        <w:t>K</w:t>
      </w:r>
      <w:r w:rsidRPr="003C6D0A">
        <w:rPr>
          <w:i/>
          <w:sz w:val="24"/>
          <w:szCs w:val="24"/>
        </w:rPr>
        <w:t>i</w:t>
      </w:r>
      <w:proofErr w:type="spellEnd"/>
      <w:r w:rsidRPr="003C6D0A">
        <w:rPr>
          <w:sz w:val="24"/>
          <w:szCs w:val="24"/>
        </w:rPr>
        <w:t xml:space="preserve"> – количество продукции по i-той позиции;</w:t>
      </w:r>
    </w:p>
    <w:p w:rsidR="00B007DA" w:rsidRPr="003C6D0A" w:rsidRDefault="00B007DA" w:rsidP="00EA47EE">
      <w:pPr>
        <w:pStyle w:val="a1"/>
        <w:numPr>
          <w:ilvl w:val="0"/>
          <w:numId w:val="75"/>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xml:space="preserve">. (РФ) = </w:t>
      </w:r>
      <w:proofErr w:type="spellStart"/>
      <w:r w:rsidRPr="003C6D0A">
        <w:rPr>
          <w:sz w:val="24"/>
          <w:szCs w:val="24"/>
          <w:lang w:val="en-US"/>
        </w:rPr>
        <w:t>kf</w:t>
      </w:r>
      <w:proofErr w:type="spellEnd"/>
      <w:r w:rsidRPr="003C6D0A">
        <w:rPr>
          <w:sz w:val="24"/>
          <w:szCs w:val="24"/>
        </w:rPr>
        <w:t>*Ц</w:t>
      </w:r>
      <w:proofErr w:type="spellStart"/>
      <w:r w:rsidRPr="003C6D0A">
        <w:rPr>
          <w:i/>
          <w:sz w:val="24"/>
          <w:szCs w:val="24"/>
          <w:lang w:val="en-US"/>
        </w:rPr>
        <w:t>i</w:t>
      </w:r>
      <w:proofErr w:type="spellEnd"/>
      <w:r w:rsidRPr="003C6D0A">
        <w:rPr>
          <w:sz w:val="24"/>
          <w:szCs w:val="24"/>
        </w:rPr>
        <w:t xml:space="preserve"> (РФ) нач.(макс) ед.,</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EA47EE">
      <w:pPr>
        <w:pStyle w:val="a1"/>
        <w:numPr>
          <w:ilvl w:val="0"/>
          <w:numId w:val="75"/>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3C6D0A" w:rsidRDefault="00B007DA" w:rsidP="00EA47EE">
      <w:pPr>
        <w:pStyle w:val="a1"/>
        <w:numPr>
          <w:ilvl w:val="0"/>
          <w:numId w:val="75"/>
        </w:numPr>
        <w:tabs>
          <w:tab w:val="clear" w:pos="1134"/>
        </w:tabs>
        <w:suppressAutoHyphens w:val="0"/>
        <w:spacing w:after="120" w:line="240" w:lineRule="auto"/>
        <w:ind w:left="1134"/>
        <w:rPr>
          <w:sz w:val="24"/>
          <w:szCs w:val="24"/>
        </w:rPr>
      </w:pPr>
      <w:proofErr w:type="spellStart"/>
      <w:r w:rsidRPr="003C6D0A">
        <w:rPr>
          <w:sz w:val="24"/>
          <w:szCs w:val="24"/>
        </w:rPr>
        <w:t>kf</w:t>
      </w:r>
      <w:proofErr w:type="spellEnd"/>
      <w:r w:rsidRPr="003C6D0A">
        <w:rPr>
          <w:sz w:val="24"/>
          <w:szCs w:val="24"/>
        </w:rPr>
        <w:t xml:space="preserve"> – коэффициент изменения начальной (максимальной) цены договора, который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r w:rsidRPr="003C6D0A">
        <w:rPr>
          <w:sz w:val="24"/>
          <w:szCs w:val="24"/>
          <w:lang w:val="en-US"/>
        </w:rPr>
        <w:t>kf</w:t>
      </w:r>
      <w:proofErr w:type="spellEnd"/>
      <w:r w:rsidRPr="003C6D0A">
        <w:rPr>
          <w:sz w:val="24"/>
          <w:szCs w:val="24"/>
        </w:rPr>
        <w:t xml:space="preserve">= Ц дог./ Ц нач.(макс),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EA47EE">
      <w:pPr>
        <w:pStyle w:val="a1"/>
        <w:numPr>
          <w:ilvl w:val="0"/>
          <w:numId w:val="75"/>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и указанная в письме о подаче оферты;</w:t>
      </w:r>
    </w:p>
    <w:p w:rsidR="00B007DA" w:rsidRPr="003C6D0A" w:rsidRDefault="00B007DA" w:rsidP="00EA47EE">
      <w:pPr>
        <w:pStyle w:val="a1"/>
        <w:numPr>
          <w:ilvl w:val="0"/>
          <w:numId w:val="75"/>
        </w:numPr>
        <w:tabs>
          <w:tab w:val="clear" w:pos="1134"/>
        </w:tabs>
        <w:suppressAutoHyphens w:val="0"/>
        <w:spacing w:after="120" w:line="240" w:lineRule="auto"/>
        <w:ind w:left="1134"/>
        <w:rPr>
          <w:sz w:val="24"/>
          <w:szCs w:val="24"/>
        </w:rPr>
      </w:pPr>
      <w:r w:rsidRPr="003C6D0A">
        <w:rPr>
          <w:sz w:val="24"/>
          <w:szCs w:val="24"/>
        </w:rPr>
        <w:t xml:space="preserve">Ц нач.(макс) – начальная (максимальная) цена Договора (лота) (п. </w:t>
      </w:r>
      <w:r w:rsidR="00334620">
        <w:fldChar w:fldCharType="begin"/>
      </w:r>
      <w:r w:rsidR="00334620">
        <w:instrText xml:space="preserve"> REF _Ref472416470 \r \h  \* MERGEFORMAT </w:instrText>
      </w:r>
      <w:r w:rsidR="00334620">
        <w:fldChar w:fldCharType="separate"/>
      </w:r>
      <w:r w:rsidR="00676465" w:rsidRPr="00676465">
        <w:rPr>
          <w:sz w:val="24"/>
          <w:szCs w:val="24"/>
        </w:rPr>
        <w:t>3.3.7.1</w:t>
      </w:r>
      <w:r w:rsidR="00334620">
        <w:fldChar w:fldCharType="end"/>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
    <w:p w:rsidR="00B007DA" w:rsidRPr="003C6D0A" w:rsidRDefault="00B007DA" w:rsidP="00EA47EE">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334620">
        <w:fldChar w:fldCharType="begin"/>
      </w:r>
      <w:r w:rsidR="00334620">
        <w:instrText xml:space="preserve"> REF _Ref440271072 \r \h  \* MERGEFORMAT </w:instrText>
      </w:r>
      <w:r w:rsidR="00334620">
        <w:fldChar w:fldCharType="separate"/>
      </w:r>
      <w:r w:rsidR="00676465" w:rsidRPr="00676465">
        <w:rPr>
          <w:bCs w:val="0"/>
          <w:sz w:val="24"/>
          <w:szCs w:val="24"/>
        </w:rPr>
        <w:t>5.2</w:t>
      </w:r>
      <w:r w:rsidR="00334620">
        <w:fldChar w:fldCharType="end"/>
      </w:r>
      <w:r w:rsidRPr="003C6D0A">
        <w:rPr>
          <w:bCs w:val="0"/>
          <w:sz w:val="24"/>
          <w:szCs w:val="24"/>
        </w:rPr>
        <w:t xml:space="preserve">) для </w:t>
      </w:r>
      <w:r w:rsidRPr="003C6D0A">
        <w:rPr>
          <w:sz w:val="24"/>
          <w:szCs w:val="24"/>
        </w:rPr>
        <w:t xml:space="preserve">каждой позиции предлагаемой к поставке продукции </w:t>
      </w:r>
      <w:r w:rsidRPr="003C6D0A">
        <w:rPr>
          <w:bCs w:val="0"/>
          <w:sz w:val="24"/>
          <w:szCs w:val="24"/>
        </w:rPr>
        <w:t xml:space="preserve">в графе </w:t>
      </w:r>
      <w:r w:rsidRPr="003C6D0A">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FD4E6C" w:rsidRDefault="00717F60" w:rsidP="00E71A48">
      <w:pPr>
        <w:pStyle w:val="2"/>
        <w:tabs>
          <w:tab w:val="clear" w:pos="1700"/>
          <w:tab w:val="left" w:pos="709"/>
        </w:tabs>
        <w:spacing w:line="264" w:lineRule="auto"/>
      </w:pPr>
      <w:bookmarkStart w:id="665" w:name="_Ref472416955"/>
      <w:bookmarkStart w:id="666" w:name="_Ref472416971"/>
      <w:bookmarkStart w:id="667" w:name="_Toc498523113"/>
      <w:r w:rsidRPr="00FD4E6C">
        <w:t xml:space="preserve">Подведение итогов </w:t>
      </w:r>
      <w:r w:rsidR="00DF639D" w:rsidRPr="00FD4E6C">
        <w:t>З</w:t>
      </w:r>
      <w:r w:rsidRPr="00FD4E6C">
        <w:t>апроса предложений</w:t>
      </w:r>
      <w:bookmarkEnd w:id="663"/>
      <w:bookmarkEnd w:id="664"/>
      <w:bookmarkEnd w:id="665"/>
      <w:bookmarkEnd w:id="666"/>
      <w:bookmarkEnd w:id="667"/>
    </w:p>
    <w:p w:rsidR="00717F60" w:rsidRPr="00FD4E6C" w:rsidRDefault="00717F60" w:rsidP="00EA47EE">
      <w:pPr>
        <w:widowControl w:val="0"/>
        <w:numPr>
          <w:ilvl w:val="2"/>
          <w:numId w:val="76"/>
        </w:numPr>
        <w:suppressAutoHyphens w:val="0"/>
        <w:overflowPunct w:val="0"/>
        <w:autoSpaceDE w:val="0"/>
        <w:autoSpaceDN w:val="0"/>
        <w:adjustRightInd w:val="0"/>
        <w:spacing w:line="264" w:lineRule="auto"/>
        <w:ind w:left="0" w:firstLine="567"/>
        <w:rPr>
          <w:sz w:val="24"/>
          <w:szCs w:val="24"/>
        </w:rPr>
      </w:pPr>
      <w:bookmarkStart w:id="668" w:name="_Ref440290296"/>
      <w:r w:rsidRPr="00FD4E6C">
        <w:rPr>
          <w:sz w:val="24"/>
          <w:szCs w:val="24"/>
        </w:rPr>
        <w:t xml:space="preserve">По результатам оценочной стадии Закупочная комиссия принимает решение либо по </w:t>
      </w:r>
      <w:r w:rsidRPr="00FD4E6C">
        <w:rPr>
          <w:sz w:val="24"/>
          <w:szCs w:val="24"/>
          <w:lang w:eastAsia="ru-RU"/>
        </w:rPr>
        <w:t>определению</w:t>
      </w:r>
      <w:r w:rsidRPr="00FD4E6C">
        <w:rPr>
          <w:sz w:val="24"/>
          <w:szCs w:val="24"/>
        </w:rPr>
        <w:t xml:space="preserve"> </w:t>
      </w:r>
      <w:r w:rsidR="004D431C" w:rsidRPr="00FD4E6C">
        <w:rPr>
          <w:sz w:val="24"/>
          <w:szCs w:val="24"/>
        </w:rPr>
        <w:t xml:space="preserve">лучшей </w:t>
      </w:r>
      <w:r w:rsidR="004B5EB3" w:rsidRPr="00FD4E6C">
        <w:rPr>
          <w:sz w:val="24"/>
          <w:szCs w:val="24"/>
        </w:rPr>
        <w:t>Заявк</w:t>
      </w:r>
      <w:r w:rsidR="004D431C" w:rsidRPr="00FD4E6C">
        <w:rPr>
          <w:sz w:val="24"/>
          <w:szCs w:val="24"/>
        </w:rPr>
        <w:t>и запроса предложений</w:t>
      </w:r>
      <w:r w:rsidRPr="00FD4E6C">
        <w:rPr>
          <w:sz w:val="24"/>
          <w:szCs w:val="24"/>
        </w:rPr>
        <w:t xml:space="preserve">, либо по завершению данной процедуры </w:t>
      </w:r>
      <w:r w:rsidR="00DF639D" w:rsidRPr="00FD4E6C">
        <w:rPr>
          <w:sz w:val="24"/>
          <w:szCs w:val="24"/>
        </w:rPr>
        <w:t>З</w:t>
      </w:r>
      <w:r w:rsidRPr="00FD4E6C">
        <w:rPr>
          <w:sz w:val="24"/>
          <w:szCs w:val="24"/>
        </w:rPr>
        <w:t xml:space="preserve">апроса предложений без определения </w:t>
      </w:r>
      <w:r w:rsidR="009C744E" w:rsidRPr="00FD4E6C">
        <w:rPr>
          <w:sz w:val="24"/>
          <w:szCs w:val="24"/>
        </w:rPr>
        <w:t>Участник</w:t>
      </w:r>
      <w:r w:rsidR="004D431C" w:rsidRPr="00FD4E6C">
        <w:rPr>
          <w:sz w:val="24"/>
          <w:szCs w:val="24"/>
        </w:rPr>
        <w:t xml:space="preserve">а, чья </w:t>
      </w:r>
      <w:r w:rsidR="004B5EB3" w:rsidRPr="00FD4E6C">
        <w:rPr>
          <w:sz w:val="24"/>
          <w:szCs w:val="24"/>
        </w:rPr>
        <w:t>Заявк</w:t>
      </w:r>
      <w:r w:rsidR="004D431C" w:rsidRPr="00FD4E6C">
        <w:rPr>
          <w:sz w:val="24"/>
          <w:szCs w:val="24"/>
        </w:rPr>
        <w:t xml:space="preserve">а признана лучшей, </w:t>
      </w:r>
      <w:r w:rsidRPr="00FD4E6C">
        <w:rPr>
          <w:sz w:val="24"/>
          <w:szCs w:val="24"/>
        </w:rPr>
        <w:t xml:space="preserve">и заключения </w:t>
      </w:r>
      <w:r w:rsidR="00123C70" w:rsidRPr="00FD4E6C">
        <w:rPr>
          <w:sz w:val="24"/>
          <w:szCs w:val="24"/>
        </w:rPr>
        <w:t>Договор</w:t>
      </w:r>
      <w:r w:rsidRPr="00FD4E6C">
        <w:rPr>
          <w:sz w:val="24"/>
          <w:szCs w:val="24"/>
        </w:rPr>
        <w:t>а:</w:t>
      </w:r>
      <w:bookmarkEnd w:id="668"/>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4B5EB3" w:rsidRPr="00D053CF">
        <w:rPr>
          <w:bCs w:val="0"/>
          <w:sz w:val="24"/>
          <w:szCs w:val="24"/>
        </w:rPr>
        <w:t>Заявк</w:t>
      </w:r>
      <w:r w:rsidRPr="00D053CF">
        <w:rPr>
          <w:bCs w:val="0"/>
          <w:sz w:val="24"/>
          <w:szCs w:val="24"/>
        </w:rPr>
        <w:t xml:space="preserve">а какого-либо из </w:t>
      </w:r>
      <w:r w:rsidR="009C744E" w:rsidRPr="00D053CF">
        <w:rPr>
          <w:bCs w:val="0"/>
          <w:sz w:val="24"/>
          <w:szCs w:val="24"/>
        </w:rPr>
        <w:t>Участник</w:t>
      </w:r>
      <w:r w:rsidRPr="00D053CF">
        <w:rPr>
          <w:bCs w:val="0"/>
          <w:sz w:val="24"/>
          <w:szCs w:val="24"/>
        </w:rPr>
        <w:t>ов полностью удовлетворит Закупочную комиссию</w:t>
      </w:r>
      <w:r w:rsidR="0087407B" w:rsidRPr="00D053CF">
        <w:rPr>
          <w:bCs w:val="0"/>
          <w:sz w:val="24"/>
          <w:szCs w:val="24"/>
        </w:rPr>
        <w:t xml:space="preserve"> и признается наилучшей</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незамедлительно уведомляется о признании его </w:t>
      </w:r>
      <w:r w:rsidR="004B5EB3" w:rsidRPr="00D053CF">
        <w:rPr>
          <w:bCs w:val="0"/>
          <w:sz w:val="24"/>
          <w:szCs w:val="24"/>
        </w:rPr>
        <w:t>Заявк</w:t>
      </w:r>
      <w:r w:rsidR="0087407B" w:rsidRPr="00D053CF">
        <w:rPr>
          <w:bCs w:val="0"/>
          <w:sz w:val="24"/>
          <w:szCs w:val="24"/>
        </w:rPr>
        <w:t>и лучшей</w:t>
      </w:r>
      <w:r w:rsidRPr="00D053CF">
        <w:rPr>
          <w:bCs w:val="0"/>
          <w:sz w:val="24"/>
          <w:szCs w:val="24"/>
        </w:rPr>
        <w:t>; процедура запроса предложений на этом будет завершена;</w:t>
      </w:r>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1716DB" w:rsidRPr="00D053CF">
        <w:rPr>
          <w:bCs w:val="0"/>
          <w:sz w:val="24"/>
          <w:szCs w:val="24"/>
        </w:rPr>
        <w:t xml:space="preserve">ни одна </w:t>
      </w:r>
      <w:r w:rsidR="004B5EB3" w:rsidRPr="00D053CF">
        <w:rPr>
          <w:bCs w:val="0"/>
          <w:sz w:val="24"/>
          <w:szCs w:val="24"/>
        </w:rPr>
        <w:t>Заявк</w:t>
      </w:r>
      <w:r w:rsidRPr="00D053C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053CF" w:rsidRDefault="00717F60" w:rsidP="00EA47EE">
      <w:pPr>
        <w:widowControl w:val="0"/>
        <w:numPr>
          <w:ilvl w:val="2"/>
          <w:numId w:val="76"/>
        </w:numPr>
        <w:suppressAutoHyphens w:val="0"/>
        <w:overflowPunct w:val="0"/>
        <w:autoSpaceDE w:val="0"/>
        <w:autoSpaceDN w:val="0"/>
        <w:adjustRightInd w:val="0"/>
        <w:spacing w:line="264" w:lineRule="auto"/>
        <w:ind w:left="0" w:firstLine="567"/>
        <w:rPr>
          <w:sz w:val="24"/>
          <w:szCs w:val="24"/>
        </w:rPr>
      </w:pPr>
      <w:r w:rsidRPr="00D053CF">
        <w:rPr>
          <w:sz w:val="24"/>
          <w:szCs w:val="24"/>
        </w:rPr>
        <w:t>Решение Закупочной комиссии оформляется протоколом заседания Закупочной комиссии</w:t>
      </w:r>
      <w:r w:rsidR="00E60F8E" w:rsidRPr="00D053CF">
        <w:rPr>
          <w:sz w:val="24"/>
          <w:szCs w:val="24"/>
        </w:rPr>
        <w:t xml:space="preserve">, </w:t>
      </w:r>
      <w:r w:rsidR="00BE26DC" w:rsidRPr="00D053CF">
        <w:rPr>
          <w:sz w:val="24"/>
          <w:szCs w:val="24"/>
        </w:rPr>
        <w:t>подписываемым членами Закупочной комиссии</w:t>
      </w:r>
      <w:r w:rsidRPr="00D053CF">
        <w:rPr>
          <w:sz w:val="24"/>
          <w:szCs w:val="24"/>
        </w:rPr>
        <w:t>.</w:t>
      </w:r>
    </w:p>
    <w:p w:rsidR="00717F60" w:rsidRPr="00B007DA" w:rsidRDefault="009C744E" w:rsidP="00EA47EE">
      <w:pPr>
        <w:widowControl w:val="0"/>
        <w:numPr>
          <w:ilvl w:val="2"/>
          <w:numId w:val="76"/>
        </w:numPr>
        <w:suppressAutoHyphens w:val="0"/>
        <w:overflowPunct w:val="0"/>
        <w:autoSpaceDE w:val="0"/>
        <w:autoSpaceDN w:val="0"/>
        <w:adjustRightInd w:val="0"/>
        <w:spacing w:line="264" w:lineRule="auto"/>
        <w:ind w:left="0" w:firstLine="567"/>
        <w:rPr>
          <w:sz w:val="24"/>
          <w:szCs w:val="24"/>
        </w:rPr>
      </w:pPr>
      <w:r w:rsidRPr="00D053CF">
        <w:rPr>
          <w:sz w:val="24"/>
          <w:szCs w:val="24"/>
        </w:rPr>
        <w:t>Участник</w:t>
      </w:r>
      <w:r w:rsidR="00717F60" w:rsidRPr="00D053CF">
        <w:rPr>
          <w:bCs w:val="0"/>
          <w:sz w:val="24"/>
          <w:szCs w:val="24"/>
        </w:rPr>
        <w:t xml:space="preserve"> </w:t>
      </w:r>
      <w:r w:rsidR="0087407B" w:rsidRPr="00D053CF">
        <w:rPr>
          <w:bCs w:val="0"/>
          <w:sz w:val="24"/>
          <w:szCs w:val="24"/>
        </w:rPr>
        <w:t xml:space="preserve">запроса предложений </w:t>
      </w:r>
      <w:r w:rsidR="00717F60" w:rsidRPr="00D053CF">
        <w:rPr>
          <w:bCs w:val="0"/>
          <w:sz w:val="24"/>
          <w:szCs w:val="24"/>
        </w:rPr>
        <w:t xml:space="preserve">незамедлительно уведомляется о признании его </w:t>
      </w:r>
      <w:r w:rsidR="004B5EB3" w:rsidRPr="00D053CF">
        <w:rPr>
          <w:sz w:val="24"/>
          <w:szCs w:val="24"/>
        </w:rPr>
        <w:t>Заявк</w:t>
      </w:r>
      <w:r w:rsidR="0087407B" w:rsidRPr="00D053CF">
        <w:rPr>
          <w:sz w:val="24"/>
          <w:szCs w:val="24"/>
        </w:rPr>
        <w:t>и лучшей</w:t>
      </w:r>
      <w:r w:rsidR="0087407B" w:rsidRPr="00B007DA">
        <w:rPr>
          <w:sz w:val="24"/>
          <w:szCs w:val="24"/>
        </w:rPr>
        <w:t xml:space="preserve"> </w:t>
      </w:r>
      <w:r w:rsidR="00717F60" w:rsidRPr="00B007DA">
        <w:rPr>
          <w:sz w:val="24"/>
          <w:szCs w:val="24"/>
        </w:rPr>
        <w:t>функционалом ЭТП согласно правилам данной ЭТП.</w:t>
      </w:r>
    </w:p>
    <w:p w:rsidR="00717F60" w:rsidRPr="00D053CF" w:rsidRDefault="00717F60" w:rsidP="00EA47EE">
      <w:pPr>
        <w:widowControl w:val="0"/>
        <w:numPr>
          <w:ilvl w:val="2"/>
          <w:numId w:val="76"/>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В случае </w:t>
      </w:r>
      <w:r w:rsidR="001716DB" w:rsidRPr="00D053CF">
        <w:rPr>
          <w:sz w:val="24"/>
          <w:szCs w:val="24"/>
        </w:rPr>
        <w:t xml:space="preserve">завершения или </w:t>
      </w:r>
      <w:r w:rsidRPr="00D053CF">
        <w:rPr>
          <w:sz w:val="24"/>
          <w:szCs w:val="24"/>
        </w:rPr>
        <w:t>прекращени</w:t>
      </w:r>
      <w:r w:rsidR="001716DB" w:rsidRPr="00D053CF">
        <w:rPr>
          <w:sz w:val="24"/>
          <w:szCs w:val="24"/>
        </w:rPr>
        <w:t>я</w:t>
      </w:r>
      <w:r w:rsidRPr="00D053CF">
        <w:rPr>
          <w:sz w:val="24"/>
          <w:szCs w:val="24"/>
        </w:rPr>
        <w:t xml:space="preserve"> процедуры запроса предложений </w:t>
      </w:r>
      <w:r w:rsidR="009C744E" w:rsidRPr="00D053CF">
        <w:rPr>
          <w:sz w:val="24"/>
          <w:szCs w:val="24"/>
        </w:rPr>
        <w:t>Участник</w:t>
      </w:r>
      <w:r w:rsidRPr="00D053CF">
        <w:rPr>
          <w:sz w:val="24"/>
          <w:szCs w:val="24"/>
        </w:rPr>
        <w:t>ам направляются уведомления о результатах запроса предложений согласно правилам ЭТП.</w:t>
      </w:r>
    </w:p>
    <w:p w:rsidR="00D831F6" w:rsidRPr="00EB7A17" w:rsidRDefault="00D831F6" w:rsidP="00EA47EE">
      <w:pPr>
        <w:widowControl w:val="0"/>
        <w:numPr>
          <w:ilvl w:val="2"/>
          <w:numId w:val="76"/>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EB7A17" w:rsidRDefault="00D831F6" w:rsidP="00EA47EE">
      <w:pPr>
        <w:widowControl w:val="0"/>
        <w:numPr>
          <w:ilvl w:val="2"/>
          <w:numId w:val="76"/>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D053CF" w:rsidRDefault="0075787E" w:rsidP="00E71A48">
      <w:pPr>
        <w:widowControl w:val="0"/>
        <w:overflowPunct w:val="0"/>
        <w:autoSpaceDE w:val="0"/>
        <w:spacing w:line="264" w:lineRule="auto"/>
        <w:ind w:firstLine="700"/>
        <w:rPr>
          <w:sz w:val="24"/>
          <w:szCs w:val="24"/>
        </w:rPr>
      </w:pPr>
    </w:p>
    <w:p w:rsidR="00717F60" w:rsidRPr="00D053CF" w:rsidRDefault="00717F60" w:rsidP="00E71A48">
      <w:pPr>
        <w:pStyle w:val="2"/>
        <w:tabs>
          <w:tab w:val="clear" w:pos="1700"/>
          <w:tab w:val="left" w:pos="709"/>
        </w:tabs>
        <w:spacing w:line="264" w:lineRule="auto"/>
      </w:pPr>
      <w:bookmarkStart w:id="669" w:name="_Ref303251044"/>
      <w:bookmarkStart w:id="670" w:name="_Toc498523114"/>
      <w:bookmarkStart w:id="671" w:name="_Ref191386295"/>
      <w:r w:rsidRPr="00D053CF">
        <w:t>Признание запроса предложений несостоявшимся</w:t>
      </w:r>
      <w:bookmarkEnd w:id="669"/>
      <w:bookmarkEnd w:id="670"/>
    </w:p>
    <w:p w:rsidR="00717F60" w:rsidRPr="00D053CF" w:rsidRDefault="00717F60" w:rsidP="00EA47EE">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72" w:name="_Ref303277595"/>
      <w:r w:rsidRPr="00D053CF">
        <w:rPr>
          <w:bCs w:val="0"/>
          <w:sz w:val="24"/>
          <w:szCs w:val="24"/>
        </w:rPr>
        <w:t>Запрос предложений</w:t>
      </w:r>
      <w:r w:rsidRPr="00D053CF">
        <w:rPr>
          <w:sz w:val="24"/>
          <w:szCs w:val="24"/>
        </w:rPr>
        <w:t xml:space="preserve"> признается несостоявшимся в случаях:</w:t>
      </w:r>
      <w:bookmarkEnd w:id="672"/>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bookmarkStart w:id="673" w:name="_Ref298429652"/>
      <w:r w:rsidRPr="00D053CF">
        <w:rPr>
          <w:bCs/>
          <w:sz w:val="24"/>
          <w:szCs w:val="24"/>
        </w:rPr>
        <w:t xml:space="preserve">подана </w:t>
      </w:r>
      <w:r w:rsidRPr="00D053CF">
        <w:rPr>
          <w:sz w:val="24"/>
          <w:szCs w:val="24"/>
          <w:lang w:eastAsia="ru-RU"/>
        </w:rPr>
        <w:t xml:space="preserve">только одна </w:t>
      </w:r>
      <w:r w:rsidR="004B5EB3" w:rsidRPr="00D053CF">
        <w:rPr>
          <w:sz w:val="24"/>
          <w:szCs w:val="24"/>
          <w:lang w:eastAsia="ru-RU"/>
        </w:rPr>
        <w:t>Заявк</w:t>
      </w:r>
      <w:r w:rsidRPr="00D053CF">
        <w:rPr>
          <w:sz w:val="24"/>
          <w:szCs w:val="24"/>
          <w:lang w:eastAsia="ru-RU"/>
        </w:rPr>
        <w:t>а;</w:t>
      </w:r>
      <w:bookmarkEnd w:id="673"/>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не подана ни одна </w:t>
      </w:r>
      <w:r w:rsidR="004B5EB3" w:rsidRPr="00D053CF">
        <w:rPr>
          <w:sz w:val="24"/>
          <w:szCs w:val="24"/>
          <w:lang w:eastAsia="ru-RU"/>
        </w:rPr>
        <w:t>Заявк</w:t>
      </w:r>
      <w:r w:rsidRPr="00D053CF">
        <w:rPr>
          <w:sz w:val="24"/>
          <w:szCs w:val="24"/>
          <w:lang w:eastAsia="ru-RU"/>
        </w:rPr>
        <w:t>а;</w:t>
      </w:r>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принято решение об отказе в допуске всем </w:t>
      </w:r>
      <w:r w:rsidR="009C744E" w:rsidRPr="00D053CF">
        <w:rPr>
          <w:sz w:val="24"/>
          <w:szCs w:val="24"/>
          <w:lang w:eastAsia="ru-RU"/>
        </w:rPr>
        <w:t>Участник</w:t>
      </w:r>
      <w:r w:rsidRPr="00D053CF">
        <w:rPr>
          <w:sz w:val="24"/>
          <w:szCs w:val="24"/>
          <w:lang w:eastAsia="ru-RU"/>
        </w:rPr>
        <w:t xml:space="preserve">ам, подавшим </w:t>
      </w:r>
      <w:r w:rsidR="004B5EB3" w:rsidRPr="00D053CF">
        <w:rPr>
          <w:sz w:val="24"/>
          <w:szCs w:val="24"/>
          <w:lang w:eastAsia="ru-RU"/>
        </w:rPr>
        <w:t>Заявк</w:t>
      </w:r>
      <w:r w:rsidRPr="00D053CF">
        <w:rPr>
          <w:sz w:val="24"/>
          <w:szCs w:val="24"/>
          <w:lang w:eastAsia="ru-RU"/>
        </w:rPr>
        <w:t>и;</w:t>
      </w:r>
    </w:p>
    <w:p w:rsidR="00717F60" w:rsidRPr="00D053CF" w:rsidRDefault="00717F60" w:rsidP="00D75CA2">
      <w:pPr>
        <w:pStyle w:val="35"/>
        <w:numPr>
          <w:ilvl w:val="0"/>
          <w:numId w:val="12"/>
        </w:numPr>
        <w:suppressAutoHyphens w:val="0"/>
        <w:spacing w:line="264" w:lineRule="auto"/>
        <w:ind w:left="0" w:firstLine="709"/>
        <w:rPr>
          <w:bCs/>
          <w:sz w:val="24"/>
          <w:szCs w:val="24"/>
        </w:rPr>
      </w:pPr>
      <w:r w:rsidRPr="00D053CF">
        <w:rPr>
          <w:sz w:val="24"/>
          <w:szCs w:val="24"/>
          <w:lang w:eastAsia="ru-RU"/>
        </w:rPr>
        <w:t>принято решение о допуске</w:t>
      </w:r>
      <w:r w:rsidRPr="00D053CF">
        <w:rPr>
          <w:bCs/>
          <w:sz w:val="24"/>
          <w:szCs w:val="24"/>
        </w:rPr>
        <w:t xml:space="preserve"> только одного </w:t>
      </w:r>
      <w:r w:rsidR="009C744E" w:rsidRPr="00D053CF">
        <w:rPr>
          <w:bCs/>
          <w:sz w:val="24"/>
          <w:szCs w:val="24"/>
        </w:rPr>
        <w:t>Участник</w:t>
      </w:r>
      <w:r w:rsidRPr="00D053CF">
        <w:rPr>
          <w:bCs/>
          <w:sz w:val="24"/>
          <w:szCs w:val="24"/>
        </w:rPr>
        <w:t>а.</w:t>
      </w:r>
    </w:p>
    <w:p w:rsidR="00F20C7B" w:rsidRPr="00D053CF" w:rsidRDefault="00F20C7B" w:rsidP="00EA47EE">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74" w:name="_Ref311220495"/>
      <w:r w:rsidRPr="00D053CF">
        <w:rPr>
          <w:bCs w:val="0"/>
          <w:sz w:val="24"/>
          <w:szCs w:val="24"/>
          <w:lang w:eastAsia="ru-RU"/>
        </w:rPr>
        <w:t xml:space="preserve">В </w:t>
      </w:r>
      <w:r w:rsidRPr="00D053CF">
        <w:rPr>
          <w:bCs w:val="0"/>
          <w:sz w:val="24"/>
          <w:szCs w:val="24"/>
        </w:rPr>
        <w:t>случае</w:t>
      </w:r>
      <w:r w:rsidRPr="00D053CF">
        <w:rPr>
          <w:bCs w:val="0"/>
          <w:sz w:val="24"/>
          <w:szCs w:val="24"/>
          <w:lang w:eastAsia="ru-RU"/>
        </w:rPr>
        <w:t xml:space="preserve">, если при проведении запроса предложений: </w:t>
      </w:r>
      <w:bookmarkEnd w:id="674"/>
    </w:p>
    <w:p w:rsidR="00F20C7B" w:rsidRPr="00D053CF" w:rsidRDefault="00F20C7B" w:rsidP="00EA47EE">
      <w:pPr>
        <w:numPr>
          <w:ilvl w:val="0"/>
          <w:numId w:val="49"/>
        </w:numPr>
        <w:suppressAutoHyphens w:val="0"/>
        <w:spacing w:line="264" w:lineRule="auto"/>
        <w:rPr>
          <w:bCs w:val="0"/>
          <w:sz w:val="24"/>
          <w:szCs w:val="24"/>
          <w:lang w:eastAsia="ru-RU"/>
        </w:rPr>
      </w:pPr>
      <w:r w:rsidRPr="00D053C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053CF" w:rsidRDefault="00F20C7B" w:rsidP="00EA47EE">
      <w:pPr>
        <w:numPr>
          <w:ilvl w:val="0"/>
          <w:numId w:val="49"/>
        </w:numPr>
        <w:suppressAutoHyphens w:val="0"/>
        <w:spacing w:line="264" w:lineRule="auto"/>
        <w:rPr>
          <w:bCs w:val="0"/>
          <w:sz w:val="24"/>
          <w:szCs w:val="24"/>
          <w:lang w:eastAsia="ru-RU"/>
        </w:rPr>
      </w:pPr>
      <w:r w:rsidRPr="00D053C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053CF">
        <w:rPr>
          <w:bCs w:val="0"/>
          <w:sz w:val="24"/>
          <w:szCs w:val="24"/>
          <w:lang w:eastAsia="ru-RU"/>
        </w:rPr>
        <w:t>по запросу предложений и при условии получения сог</w:t>
      </w:r>
      <w:r w:rsidRPr="00D053CF">
        <w:rPr>
          <w:bCs w:val="0"/>
          <w:sz w:val="24"/>
          <w:szCs w:val="24"/>
          <w:lang w:eastAsia="ru-RU"/>
        </w:rPr>
        <w:t>ласия ЦКК Общества;</w:t>
      </w:r>
    </w:p>
    <w:p w:rsidR="00F20C7B" w:rsidRPr="00FD4E6C" w:rsidRDefault="00F20C7B" w:rsidP="00EA47EE">
      <w:pPr>
        <w:numPr>
          <w:ilvl w:val="0"/>
          <w:numId w:val="49"/>
        </w:numPr>
        <w:suppressAutoHyphens w:val="0"/>
        <w:spacing w:line="264" w:lineRule="auto"/>
        <w:rPr>
          <w:bCs w:val="0"/>
          <w:sz w:val="24"/>
          <w:szCs w:val="24"/>
        </w:rPr>
      </w:pPr>
      <w:r w:rsidRPr="00D053CF">
        <w:rPr>
          <w:bCs w:val="0"/>
          <w:sz w:val="24"/>
          <w:szCs w:val="24"/>
          <w:lang w:eastAsia="ru-RU"/>
        </w:rPr>
        <w:t xml:space="preserve">признать </w:t>
      </w:r>
      <w:r w:rsidR="002514DE" w:rsidRPr="00D053CF">
        <w:rPr>
          <w:bCs w:val="0"/>
          <w:sz w:val="24"/>
          <w:szCs w:val="24"/>
          <w:lang w:eastAsia="ru-RU"/>
        </w:rPr>
        <w:t>запрос предложений</w:t>
      </w:r>
      <w:r w:rsidR="00DA4ADE" w:rsidRPr="00D053CF">
        <w:rPr>
          <w:bCs w:val="0"/>
          <w:sz w:val="24"/>
          <w:szCs w:val="24"/>
          <w:lang w:eastAsia="ru-RU"/>
        </w:rPr>
        <w:t xml:space="preserve"> несостоявшим</w:t>
      </w:r>
      <w:r w:rsidRPr="00D053CF">
        <w:rPr>
          <w:bCs w:val="0"/>
          <w:sz w:val="24"/>
          <w:szCs w:val="24"/>
          <w:lang w:eastAsia="ru-RU"/>
        </w:rPr>
        <w:t xml:space="preserve">ся и назначить повторную процедуру </w:t>
      </w:r>
      <w:r w:rsidR="00DA4ADE" w:rsidRPr="00D053CF">
        <w:rPr>
          <w:bCs w:val="0"/>
          <w:sz w:val="24"/>
          <w:szCs w:val="24"/>
          <w:lang w:eastAsia="ru-RU"/>
        </w:rPr>
        <w:t xml:space="preserve">запроса </w:t>
      </w:r>
      <w:r w:rsidR="00DA4ADE" w:rsidRPr="00FD4E6C">
        <w:rPr>
          <w:bCs w:val="0"/>
          <w:sz w:val="24"/>
          <w:szCs w:val="24"/>
          <w:lang w:eastAsia="ru-RU"/>
        </w:rPr>
        <w:t xml:space="preserve">предложений </w:t>
      </w:r>
      <w:r w:rsidRPr="00FD4E6C">
        <w:rPr>
          <w:bCs w:val="0"/>
          <w:sz w:val="24"/>
          <w:szCs w:val="24"/>
          <w:lang w:eastAsia="ru-RU"/>
        </w:rPr>
        <w:t>либо провести закупки иным способом, предусмотренным Положением о закупках Общества.</w:t>
      </w:r>
    </w:p>
    <w:p w:rsidR="007B5645" w:rsidRPr="00FD4E6C" w:rsidRDefault="007B5645" w:rsidP="00E71A48">
      <w:pPr>
        <w:pStyle w:val="2"/>
        <w:tabs>
          <w:tab w:val="clear" w:pos="1700"/>
          <w:tab w:val="left" w:pos="709"/>
        </w:tabs>
        <w:spacing w:line="264" w:lineRule="auto"/>
        <w:rPr>
          <w:bCs w:val="0"/>
        </w:rPr>
      </w:pPr>
      <w:bookmarkStart w:id="675" w:name="_Toc468462453"/>
      <w:bookmarkStart w:id="676" w:name="_Toc468441704"/>
      <w:bookmarkStart w:id="677" w:name="_Ref465670219"/>
      <w:bookmarkStart w:id="678" w:name="_Toc498523115"/>
      <w:bookmarkStart w:id="679" w:name="_Ref303683929"/>
      <w:r w:rsidRPr="00FD4E6C">
        <w:rPr>
          <w:bCs w:val="0"/>
        </w:rPr>
        <w:t>Антидемпинговые меры</w:t>
      </w:r>
      <w:bookmarkEnd w:id="675"/>
      <w:bookmarkEnd w:id="676"/>
      <w:bookmarkEnd w:id="677"/>
      <w:bookmarkEnd w:id="678"/>
    </w:p>
    <w:p w:rsidR="007B5645" w:rsidRPr="00F91CA3" w:rsidRDefault="007B5645" w:rsidP="00EA47EE">
      <w:pPr>
        <w:pStyle w:val="affffff0"/>
        <w:numPr>
          <w:ilvl w:val="0"/>
          <w:numId w:val="77"/>
        </w:numPr>
        <w:tabs>
          <w:tab w:val="left" w:pos="1620"/>
        </w:tabs>
        <w:suppressAutoHyphens w:val="0"/>
        <w:spacing w:after="120" w:line="240" w:lineRule="auto"/>
        <w:ind w:left="0" w:firstLine="567"/>
        <w:rPr>
          <w:sz w:val="24"/>
          <w:szCs w:val="24"/>
        </w:rPr>
      </w:pPr>
      <w:r w:rsidRPr="00F91CA3">
        <w:rPr>
          <w:rFonts w:eastAsia="Times New Roman,Italic"/>
          <w:iCs/>
          <w:sz w:val="24"/>
          <w:szCs w:val="24"/>
        </w:rPr>
        <w:t xml:space="preserve">При предложении Участником </w:t>
      </w:r>
      <w:r w:rsidRPr="00F91CA3">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F91CA3">
        <w:rPr>
          <w:rFonts w:eastAsia="Times New Roman,Italic"/>
          <w:iCs/>
          <w:sz w:val="24"/>
          <w:szCs w:val="24"/>
        </w:rPr>
        <w:t xml:space="preserve">установленной в пункте </w:t>
      </w:r>
      <w:r w:rsidR="00334620">
        <w:fldChar w:fldCharType="begin"/>
      </w:r>
      <w:r w:rsidR="00334620">
        <w:instrText xml:space="preserve"> REF _Ref468805747 \r \h  \* MERGEFORMAT </w:instrText>
      </w:r>
      <w:r w:rsidR="00334620">
        <w:fldChar w:fldCharType="separate"/>
      </w:r>
      <w:r w:rsidR="00676465" w:rsidRPr="00676465">
        <w:rPr>
          <w:rFonts w:eastAsia="Times New Roman,Italic"/>
          <w:iCs/>
          <w:sz w:val="24"/>
          <w:szCs w:val="24"/>
        </w:rPr>
        <w:t>3.3.7</w:t>
      </w:r>
      <w:r w:rsidR="00334620">
        <w:fldChar w:fldCharType="end"/>
      </w:r>
      <w:r w:rsidR="003D5C97" w:rsidRPr="00F91CA3">
        <w:rPr>
          <w:rFonts w:eastAsia="Times New Roman,Italic"/>
          <w:iCs/>
          <w:sz w:val="24"/>
          <w:szCs w:val="24"/>
        </w:rPr>
        <w:t xml:space="preserve"> </w:t>
      </w:r>
      <w:r w:rsidRPr="00F91CA3">
        <w:rPr>
          <w:rFonts w:eastAsia="Times New Roman,Italic"/>
          <w:iCs/>
          <w:sz w:val="24"/>
          <w:szCs w:val="24"/>
        </w:rPr>
        <w:t>документации (далее – демпинговая цена Договора (цена лота)),</w:t>
      </w:r>
      <w:r w:rsidRPr="00F91CA3">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F91CA3">
        <w:rPr>
          <w:rFonts w:eastAsia="Times New Roman,Italic"/>
          <w:iCs/>
          <w:sz w:val="24"/>
          <w:szCs w:val="24"/>
        </w:rPr>
        <w:t>к Участнику будут применены антидемпинговые меры, изложенные в данном пункте документации.</w:t>
      </w:r>
    </w:p>
    <w:p w:rsidR="007B5645" w:rsidRPr="00FD4E6C" w:rsidRDefault="007B5645" w:rsidP="00EA47EE">
      <w:pPr>
        <w:pStyle w:val="affffff0"/>
        <w:numPr>
          <w:ilvl w:val="0"/>
          <w:numId w:val="77"/>
        </w:numPr>
        <w:tabs>
          <w:tab w:val="left" w:pos="1620"/>
        </w:tabs>
        <w:suppressAutoHyphens w:val="0"/>
        <w:spacing w:after="120" w:line="240" w:lineRule="auto"/>
        <w:ind w:left="0" w:firstLine="567"/>
        <w:rPr>
          <w:bCs/>
          <w:sz w:val="24"/>
          <w:szCs w:val="24"/>
        </w:rPr>
      </w:pPr>
      <w:bookmarkStart w:id="680" w:name="_Ref465675151"/>
      <w:r w:rsidRPr="00FD4E6C">
        <w:rPr>
          <w:rFonts w:eastAsia="Times New Roman,Italic"/>
          <w:bCs/>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80"/>
    </w:p>
    <w:p w:rsidR="007B5645" w:rsidRPr="00FD4E6C" w:rsidRDefault="007B5645" w:rsidP="00EA47EE">
      <w:pPr>
        <w:numPr>
          <w:ilvl w:val="0"/>
          <w:numId w:val="71"/>
        </w:numPr>
        <w:tabs>
          <w:tab w:val="left" w:pos="1620"/>
        </w:tabs>
        <w:suppressAutoHyphens w:val="0"/>
        <w:spacing w:after="120" w:line="240" w:lineRule="auto"/>
        <w:rPr>
          <w:bCs w:val="0"/>
          <w:sz w:val="24"/>
          <w:szCs w:val="24"/>
        </w:rPr>
      </w:pPr>
      <w:r w:rsidRPr="00FD4E6C">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FD4E6C">
        <w:rPr>
          <w:rFonts w:eastAsia="Times New Roman,Italic"/>
          <w:bCs w:val="0"/>
          <w:iCs/>
          <w:sz w:val="24"/>
          <w:szCs w:val="24"/>
        </w:rPr>
        <w:t xml:space="preserve">подписью и печатью </w:t>
      </w:r>
      <w:r w:rsidRPr="00FD4E6C">
        <w:rPr>
          <w:sz w:val="24"/>
          <w:szCs w:val="24"/>
        </w:rPr>
        <w:t>производителя</w:t>
      </w:r>
      <w:r w:rsidRPr="00FD4E6C">
        <w:rPr>
          <w:rFonts w:eastAsia="Times New Roman,Italic"/>
          <w:bCs w:val="0"/>
          <w:iCs/>
          <w:sz w:val="24"/>
          <w:szCs w:val="24"/>
        </w:rPr>
        <w:t>)</w:t>
      </w:r>
      <w:r w:rsidRPr="00FD4E6C">
        <w:rPr>
          <w:sz w:val="24"/>
          <w:szCs w:val="24"/>
        </w:rPr>
        <w:t>;</w:t>
      </w:r>
    </w:p>
    <w:p w:rsidR="007B5645" w:rsidRPr="007310E1" w:rsidRDefault="007B5645" w:rsidP="00EA47EE">
      <w:pPr>
        <w:numPr>
          <w:ilvl w:val="0"/>
          <w:numId w:val="71"/>
        </w:numPr>
        <w:tabs>
          <w:tab w:val="left" w:pos="1620"/>
        </w:tabs>
        <w:suppressAutoHyphens w:val="0"/>
        <w:spacing w:after="120" w:line="240" w:lineRule="auto"/>
        <w:rPr>
          <w:sz w:val="24"/>
          <w:szCs w:val="24"/>
        </w:rPr>
      </w:pPr>
      <w:r w:rsidRPr="00FD4E6C">
        <w:rPr>
          <w:sz w:val="24"/>
          <w:szCs w:val="24"/>
        </w:rPr>
        <w:t xml:space="preserve">иные документы и расчеты, подтверждающие возможность Участника закупки осуществить поставку продукции по </w:t>
      </w:r>
      <w:r w:rsidRPr="00FD4E6C">
        <w:rPr>
          <w:rFonts w:eastAsia="Times New Roman,Italic"/>
          <w:bCs w:val="0"/>
          <w:iCs/>
          <w:sz w:val="24"/>
          <w:szCs w:val="24"/>
        </w:rPr>
        <w:t>предлагаемой цене Договора (лота) и обоснование этой цены</w:t>
      </w:r>
      <w:r w:rsidRPr="00FD4E6C">
        <w:rPr>
          <w:sz w:val="24"/>
          <w:szCs w:val="24"/>
        </w:rPr>
        <w:t>.</w:t>
      </w:r>
    </w:p>
    <w:p w:rsidR="007B5645" w:rsidRPr="007310E1" w:rsidRDefault="007B5645" w:rsidP="00EA47EE">
      <w:pPr>
        <w:pStyle w:val="affffff0"/>
        <w:numPr>
          <w:ilvl w:val="0"/>
          <w:numId w:val="77"/>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Непредставление Участником</w:t>
      </w:r>
      <w:r w:rsidR="007310E1" w:rsidRPr="007310E1">
        <w:rPr>
          <w:sz w:val="24"/>
          <w:szCs w:val="24"/>
        </w:rPr>
        <w:t>, предложившим демпинговую цену,</w:t>
      </w:r>
      <w:r w:rsidR="007310E1" w:rsidRPr="007310E1">
        <w:rPr>
          <w:bCs/>
          <w:sz w:val="24"/>
          <w:szCs w:val="24"/>
        </w:rPr>
        <w:t xml:space="preserve"> </w:t>
      </w:r>
      <w:r w:rsidRPr="007310E1">
        <w:rPr>
          <w:rFonts w:eastAsia="Times New Roman,Italic"/>
          <w:bCs/>
          <w:iCs/>
          <w:sz w:val="24"/>
          <w:szCs w:val="24"/>
        </w:rPr>
        <w:t xml:space="preserve">документов, изложенных в п. </w:t>
      </w:r>
      <w:r w:rsidR="00334620">
        <w:fldChar w:fldCharType="begin"/>
      </w:r>
      <w:r w:rsidR="00334620">
        <w:instrText xml:space="preserve"> REF _Ref465675151 \r \h  \* MERGEFORMAT </w:instrText>
      </w:r>
      <w:r w:rsidR="00334620">
        <w:fldChar w:fldCharType="separate"/>
      </w:r>
      <w:r w:rsidR="00676465" w:rsidRPr="00676465">
        <w:rPr>
          <w:rFonts w:eastAsia="Times New Roman,Italic"/>
          <w:bCs/>
          <w:iCs/>
          <w:sz w:val="24"/>
          <w:szCs w:val="24"/>
        </w:rPr>
        <w:t>3.11.2</w:t>
      </w:r>
      <w:r w:rsidR="00334620">
        <w:fldChar w:fldCharType="end"/>
      </w:r>
      <w:r w:rsidR="007310E1" w:rsidRPr="007310E1">
        <w:rPr>
          <w:sz w:val="24"/>
          <w:szCs w:val="24"/>
        </w:rPr>
        <w:t>,</w:t>
      </w:r>
      <w:r w:rsidRPr="007310E1">
        <w:rPr>
          <w:rFonts w:eastAsia="Times New Roman,Italic"/>
          <w:bCs/>
          <w:iCs/>
          <w:sz w:val="24"/>
          <w:szCs w:val="24"/>
        </w:rPr>
        <w:t xml:space="preserve"> будет являться причиной отклонения Участника.</w:t>
      </w:r>
    </w:p>
    <w:p w:rsidR="007B5645" w:rsidRPr="00F91CA3" w:rsidRDefault="007B5645" w:rsidP="00EA47EE">
      <w:pPr>
        <w:pStyle w:val="affffff0"/>
        <w:numPr>
          <w:ilvl w:val="0"/>
          <w:numId w:val="77"/>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В случае невыполнения</w:t>
      </w:r>
      <w:r w:rsidRPr="00FD4E6C">
        <w:rPr>
          <w:rFonts w:eastAsia="Times New Roman,Italic"/>
          <w:bCs/>
          <w:iCs/>
          <w:sz w:val="24"/>
          <w:szCs w:val="24"/>
        </w:rPr>
        <w:t xml:space="preserve"> </w:t>
      </w:r>
      <w:r w:rsidRPr="007310E1">
        <w:rPr>
          <w:rFonts w:eastAsia="Times New Roman,Italic"/>
          <w:bCs/>
          <w:iCs/>
          <w:sz w:val="24"/>
          <w:szCs w:val="24"/>
        </w:rPr>
        <w:t xml:space="preserve">Участником требования о представлении документов или признания </w:t>
      </w:r>
      <w:r w:rsidR="007310E1" w:rsidRPr="007310E1">
        <w:rPr>
          <w:rFonts w:eastAsia="Times New Roman,Italic"/>
          <w:bCs/>
          <w:iCs/>
          <w:sz w:val="24"/>
          <w:szCs w:val="24"/>
        </w:rPr>
        <w:t xml:space="preserve">Закупочной комиссией предложенной Участником </w:t>
      </w:r>
      <w:r w:rsidRPr="007310E1">
        <w:rPr>
          <w:rFonts w:eastAsia="Times New Roman,Italic"/>
          <w:bCs/>
          <w:iCs/>
          <w:sz w:val="24"/>
          <w:szCs w:val="24"/>
        </w:rPr>
        <w:t>цены Договора (лота) необоснованной, заявка на участие в закупке такого Участника</w:t>
      </w:r>
      <w:r w:rsidRPr="00FD4E6C">
        <w:rPr>
          <w:rFonts w:eastAsia="Times New Roman,Italic"/>
          <w:bCs/>
          <w:iCs/>
          <w:sz w:val="24"/>
          <w:szCs w:val="24"/>
        </w:rPr>
        <w:t xml:space="preserve"> отклоняется. Комиссия оставляет за собой право </w:t>
      </w:r>
      <w:r w:rsidRPr="00F91CA3">
        <w:rPr>
          <w:rFonts w:eastAsia="Times New Roman,Italic"/>
          <w:bCs/>
          <w:iCs/>
          <w:sz w:val="24"/>
          <w:szCs w:val="24"/>
        </w:rPr>
        <w:t>проверять соответствие предоставленных Участником заявлений, документов и информации действительности</w:t>
      </w:r>
      <w:r w:rsidRPr="00FD4E6C">
        <w:rPr>
          <w:rFonts w:eastAsia="Times New Roman,Italic"/>
          <w:bCs/>
          <w:iCs/>
          <w:sz w:val="24"/>
          <w:szCs w:val="24"/>
        </w:rPr>
        <w:t xml:space="preserve"> в соответствии с подпунктом </w:t>
      </w:r>
      <w:r w:rsidR="00334620">
        <w:fldChar w:fldCharType="begin"/>
      </w:r>
      <w:r w:rsidR="00334620">
        <w:instrText xml:space="preserve"> REF _Ref468805797 \r \h  \* MERGEFORMAT </w:instrText>
      </w:r>
      <w:r w:rsidR="00334620">
        <w:fldChar w:fldCharType="separate"/>
      </w:r>
      <w:r w:rsidR="00676465" w:rsidRPr="00676465">
        <w:rPr>
          <w:rFonts w:eastAsia="Times New Roman,Italic"/>
          <w:bCs/>
          <w:iCs/>
          <w:sz w:val="24"/>
          <w:szCs w:val="24"/>
        </w:rPr>
        <w:t>3.6.2.5</w:t>
      </w:r>
      <w:r w:rsidR="00334620">
        <w:fldChar w:fldCharType="end"/>
      </w:r>
      <w:r w:rsidR="003D5C97" w:rsidRPr="00FD4E6C">
        <w:rPr>
          <w:rFonts w:eastAsia="Times New Roman,Italic"/>
          <w:bCs/>
          <w:iCs/>
          <w:sz w:val="24"/>
          <w:szCs w:val="24"/>
        </w:rPr>
        <w:t xml:space="preserve"> </w:t>
      </w:r>
      <w:r w:rsidRPr="00FD4E6C">
        <w:rPr>
          <w:rFonts w:eastAsia="Times New Roman,Italic"/>
          <w:bCs/>
          <w:iCs/>
          <w:sz w:val="24"/>
          <w:szCs w:val="24"/>
        </w:rPr>
        <w:t>документации.</w:t>
      </w:r>
    </w:p>
    <w:p w:rsidR="007B5645" w:rsidRPr="00F91CA3" w:rsidRDefault="007B5645" w:rsidP="00EA47EE">
      <w:pPr>
        <w:pStyle w:val="affffff0"/>
        <w:numPr>
          <w:ilvl w:val="0"/>
          <w:numId w:val="77"/>
        </w:numPr>
        <w:tabs>
          <w:tab w:val="left" w:pos="1620"/>
        </w:tabs>
        <w:suppressAutoHyphens w:val="0"/>
        <w:spacing w:after="120" w:line="240" w:lineRule="auto"/>
        <w:ind w:left="0" w:firstLine="567"/>
        <w:rPr>
          <w:rFonts w:eastAsia="Times New Roman,Italic"/>
          <w:bCs/>
          <w:iCs/>
          <w:sz w:val="24"/>
          <w:szCs w:val="24"/>
        </w:rPr>
      </w:pPr>
      <w:r w:rsidRPr="00FD4E6C">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F91CA3" w:rsidRDefault="007B5645" w:rsidP="00EA47EE">
      <w:pPr>
        <w:pStyle w:val="affffff0"/>
        <w:numPr>
          <w:ilvl w:val="0"/>
          <w:numId w:val="77"/>
        </w:numPr>
        <w:tabs>
          <w:tab w:val="left" w:pos="1620"/>
        </w:tabs>
        <w:suppressAutoHyphens w:val="0"/>
        <w:spacing w:after="120" w:line="240" w:lineRule="auto"/>
        <w:ind w:left="0" w:firstLine="567"/>
        <w:rPr>
          <w:bCs/>
          <w:sz w:val="24"/>
          <w:szCs w:val="24"/>
        </w:rPr>
      </w:pPr>
      <w:r w:rsidRPr="00F91CA3">
        <w:rPr>
          <w:rFonts w:eastAsia="Times New Roman,Italic"/>
          <w:bCs/>
          <w:iCs/>
          <w:sz w:val="24"/>
          <w:szCs w:val="24"/>
        </w:rPr>
        <w:t xml:space="preserve">Участник, предложивший </w:t>
      </w:r>
      <w:r w:rsidRPr="00FD4E6C">
        <w:rPr>
          <w:rFonts w:eastAsia="Times New Roman,Italic"/>
          <w:bCs/>
          <w:iCs/>
          <w:sz w:val="24"/>
          <w:szCs w:val="24"/>
        </w:rPr>
        <w:t>демпинговую цену Договора (цену лота)</w:t>
      </w:r>
      <w:r w:rsidRPr="00F91CA3">
        <w:rPr>
          <w:rFonts w:eastAsia="Times New Roman,Italic"/>
          <w:bCs/>
          <w:iCs/>
          <w:sz w:val="24"/>
          <w:szCs w:val="24"/>
        </w:rPr>
        <w:t>, и признанный Победите</w:t>
      </w:r>
      <w:r w:rsidRPr="00FD4E6C">
        <w:rPr>
          <w:sz w:val="24"/>
          <w:szCs w:val="24"/>
        </w:rPr>
        <w:t xml:space="preserve">лем, </w:t>
      </w:r>
      <w:r w:rsidRPr="00F91CA3">
        <w:rPr>
          <w:sz w:val="24"/>
          <w:szCs w:val="24"/>
        </w:rPr>
        <w:t xml:space="preserve">должен до заключения </w:t>
      </w:r>
      <w:r w:rsidRPr="00F91CA3">
        <w:rPr>
          <w:rFonts w:eastAsia="Times New Roman,Italic"/>
          <w:bCs/>
          <w:iCs/>
          <w:sz w:val="24"/>
          <w:szCs w:val="24"/>
        </w:rPr>
        <w:t>Договора</w:t>
      </w:r>
      <w:r w:rsidRPr="00F91CA3">
        <w:rPr>
          <w:sz w:val="24"/>
          <w:szCs w:val="24"/>
        </w:rPr>
        <w:t xml:space="preserve"> предоставить обеспечение исполнения обязательств по Договору на условиях, изложенных в </w:t>
      </w:r>
      <w:proofErr w:type="spellStart"/>
      <w:r w:rsidRPr="00F91CA3">
        <w:rPr>
          <w:sz w:val="24"/>
          <w:szCs w:val="24"/>
        </w:rPr>
        <w:t>пп</w:t>
      </w:r>
      <w:proofErr w:type="spellEnd"/>
      <w:r w:rsidRPr="00F91CA3">
        <w:rPr>
          <w:sz w:val="24"/>
          <w:szCs w:val="24"/>
        </w:rPr>
        <w:t xml:space="preserve">. </w:t>
      </w:r>
      <w:r w:rsidR="00334620">
        <w:fldChar w:fldCharType="begin"/>
      </w:r>
      <w:r w:rsidR="00334620">
        <w:instrText xml:space="preserve"> REF _Ref465437572 \r \h  \* MERGEFORMAT </w:instrText>
      </w:r>
      <w:r w:rsidR="00334620">
        <w:fldChar w:fldCharType="separate"/>
      </w:r>
      <w:r w:rsidR="00676465" w:rsidRPr="00676465">
        <w:rPr>
          <w:sz w:val="24"/>
          <w:szCs w:val="24"/>
        </w:rPr>
        <w:t>3.13.2</w:t>
      </w:r>
      <w:r w:rsidR="00334620">
        <w:fldChar w:fldCharType="end"/>
      </w:r>
      <w:r w:rsidRPr="007310E1">
        <w:rPr>
          <w:sz w:val="24"/>
          <w:szCs w:val="24"/>
        </w:rPr>
        <w:t>-</w:t>
      </w:r>
      <w:r w:rsidR="00334620">
        <w:fldChar w:fldCharType="begin"/>
      </w:r>
      <w:r w:rsidR="00334620">
        <w:instrText xml:space="preserve"> REF _Ref472417478 \r \h  \* MERGEFORMAT </w:instrText>
      </w:r>
      <w:r w:rsidR="00334620">
        <w:fldChar w:fldCharType="separate"/>
      </w:r>
      <w:r w:rsidR="00676465" w:rsidRPr="00676465">
        <w:rPr>
          <w:sz w:val="24"/>
          <w:szCs w:val="24"/>
        </w:rPr>
        <w:t>3.13.4</w:t>
      </w:r>
      <w:r w:rsidR="00334620">
        <w:fldChar w:fldCharType="end"/>
      </w:r>
      <w:r w:rsidRPr="00F91CA3">
        <w:rPr>
          <w:sz w:val="24"/>
          <w:szCs w:val="24"/>
        </w:rPr>
        <w:t>.</w:t>
      </w:r>
    </w:p>
    <w:p w:rsidR="007B5645" w:rsidRPr="00F91CA3" w:rsidRDefault="007B5645" w:rsidP="00EA47EE">
      <w:pPr>
        <w:pStyle w:val="affffff0"/>
        <w:numPr>
          <w:ilvl w:val="0"/>
          <w:numId w:val="77"/>
        </w:numPr>
        <w:tabs>
          <w:tab w:val="left" w:pos="1620"/>
        </w:tabs>
        <w:suppressAutoHyphens w:val="0"/>
        <w:spacing w:after="120" w:line="240" w:lineRule="auto"/>
        <w:ind w:left="0" w:firstLine="567"/>
        <w:rPr>
          <w:bCs/>
          <w:sz w:val="24"/>
          <w:szCs w:val="24"/>
        </w:rPr>
      </w:pPr>
      <w:r w:rsidRPr="00F91CA3">
        <w:rPr>
          <w:sz w:val="24"/>
          <w:szCs w:val="24"/>
        </w:rPr>
        <w:t xml:space="preserve">В случае, если по итогам анализа документов, представленных Участником, предложившим </w:t>
      </w:r>
      <w:r w:rsidRPr="00F91CA3">
        <w:rPr>
          <w:rFonts w:eastAsia="Times New Roman,Italic"/>
          <w:bCs/>
          <w:iCs/>
          <w:sz w:val="24"/>
          <w:szCs w:val="24"/>
        </w:rPr>
        <w:t>демпинговую цену Договора (цену лота)</w:t>
      </w:r>
      <w:r w:rsidRPr="00F91CA3">
        <w:rPr>
          <w:sz w:val="24"/>
          <w:szCs w:val="24"/>
        </w:rPr>
        <w:t>, будет установлено, что начальная (</w:t>
      </w:r>
      <w:r w:rsidRPr="00F91CA3">
        <w:rPr>
          <w:rFonts w:eastAsia="Times New Roman,Italic"/>
          <w:bCs/>
          <w:iCs/>
          <w:sz w:val="24"/>
          <w:szCs w:val="24"/>
        </w:rPr>
        <w:t>максимальная</w:t>
      </w:r>
      <w:r w:rsidRPr="00F91CA3">
        <w:rPr>
          <w:sz w:val="24"/>
          <w:szCs w:val="24"/>
        </w:rPr>
        <w:t>) цена Договора рассчитана неверно, и ценовое предложение Участника закупки не является аномально низкой (</w:t>
      </w:r>
      <w:r w:rsidRPr="00F91CA3">
        <w:rPr>
          <w:rFonts w:eastAsia="Times New Roman,Italic"/>
          <w:bCs/>
          <w:iCs/>
          <w:sz w:val="24"/>
          <w:szCs w:val="24"/>
        </w:rPr>
        <w:t>демпинговой)</w:t>
      </w:r>
      <w:r w:rsidRPr="00F91CA3">
        <w:rPr>
          <w:sz w:val="24"/>
          <w:szCs w:val="24"/>
        </w:rPr>
        <w:t>, закупочная комиссия вправе принять следующие решения:</w:t>
      </w:r>
    </w:p>
    <w:p w:rsidR="007B5645" w:rsidRPr="00F91CA3" w:rsidRDefault="007B5645" w:rsidP="00EA47EE">
      <w:pPr>
        <w:numPr>
          <w:ilvl w:val="0"/>
          <w:numId w:val="72"/>
        </w:numPr>
        <w:tabs>
          <w:tab w:val="left" w:pos="1620"/>
        </w:tabs>
        <w:suppressAutoHyphens w:val="0"/>
        <w:spacing w:after="120" w:line="240" w:lineRule="auto"/>
        <w:rPr>
          <w:bCs w:val="0"/>
          <w:sz w:val="24"/>
          <w:szCs w:val="24"/>
        </w:rPr>
      </w:pPr>
      <w:r w:rsidRPr="00F91CA3">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F91CA3" w:rsidRDefault="007B5645" w:rsidP="00EA47EE">
      <w:pPr>
        <w:numPr>
          <w:ilvl w:val="0"/>
          <w:numId w:val="72"/>
        </w:numPr>
        <w:tabs>
          <w:tab w:val="left" w:pos="1620"/>
        </w:tabs>
        <w:suppressAutoHyphens w:val="0"/>
        <w:spacing w:after="120" w:line="240" w:lineRule="auto"/>
        <w:rPr>
          <w:bCs w:val="0"/>
          <w:sz w:val="24"/>
          <w:szCs w:val="24"/>
        </w:rPr>
      </w:pPr>
      <w:r w:rsidRPr="00F91CA3">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00F91CA3" w:rsidRPr="00F91CA3">
        <w:rPr>
          <w:sz w:val="24"/>
          <w:szCs w:val="24"/>
        </w:rPr>
        <w:t>пп</w:t>
      </w:r>
      <w:proofErr w:type="spellEnd"/>
      <w:r w:rsidR="00F91CA3" w:rsidRPr="00F91CA3">
        <w:rPr>
          <w:sz w:val="24"/>
          <w:szCs w:val="24"/>
        </w:rPr>
        <w:t xml:space="preserve">. </w:t>
      </w:r>
      <w:r w:rsidR="00334620">
        <w:fldChar w:fldCharType="begin"/>
      </w:r>
      <w:r w:rsidR="00334620">
        <w:instrText xml:space="preserve"> REF _Ref465437572 \r \h  \* MERGEFORMAT </w:instrText>
      </w:r>
      <w:r w:rsidR="00334620">
        <w:fldChar w:fldCharType="separate"/>
      </w:r>
      <w:r w:rsidR="00676465" w:rsidRPr="00676465">
        <w:rPr>
          <w:sz w:val="24"/>
          <w:szCs w:val="24"/>
        </w:rPr>
        <w:t>3.13.2</w:t>
      </w:r>
      <w:r w:rsidR="00334620">
        <w:fldChar w:fldCharType="end"/>
      </w:r>
      <w:r w:rsidR="00F91CA3" w:rsidRPr="007310E1">
        <w:rPr>
          <w:sz w:val="24"/>
          <w:szCs w:val="24"/>
        </w:rPr>
        <w:t>-</w:t>
      </w:r>
      <w:r w:rsidR="00334620">
        <w:fldChar w:fldCharType="begin"/>
      </w:r>
      <w:r w:rsidR="00334620">
        <w:instrText xml:space="preserve"> REF _Ref472417478 \r \h  \* MERGEFORMAT </w:instrText>
      </w:r>
      <w:r w:rsidR="00334620">
        <w:fldChar w:fldCharType="separate"/>
      </w:r>
      <w:r w:rsidR="00676465" w:rsidRPr="00676465">
        <w:rPr>
          <w:sz w:val="24"/>
          <w:szCs w:val="24"/>
        </w:rPr>
        <w:t>3.13.4</w:t>
      </w:r>
      <w:r w:rsidR="00334620">
        <w:fldChar w:fldCharType="end"/>
      </w:r>
      <w:r w:rsidR="007310E1">
        <w:rPr>
          <w:sz w:val="24"/>
          <w:szCs w:val="24"/>
        </w:rPr>
        <w:t>,</w:t>
      </w:r>
      <w:r w:rsidRPr="00F91CA3">
        <w:rPr>
          <w:sz w:val="24"/>
          <w:szCs w:val="24"/>
        </w:rPr>
        <w:t xml:space="preserve"> не применяются.</w:t>
      </w:r>
    </w:p>
    <w:p w:rsidR="007B5645" w:rsidRPr="00FD4E6C" w:rsidRDefault="007B5645" w:rsidP="007B5645"/>
    <w:p w:rsidR="00717F60" w:rsidRPr="00FD4E6C" w:rsidRDefault="00717F60" w:rsidP="00E71A48">
      <w:pPr>
        <w:pStyle w:val="2"/>
        <w:tabs>
          <w:tab w:val="clear" w:pos="1700"/>
          <w:tab w:val="left" w:pos="709"/>
        </w:tabs>
        <w:spacing w:line="264" w:lineRule="auto"/>
      </w:pPr>
      <w:bookmarkStart w:id="681" w:name="_Ref468805820"/>
      <w:bookmarkStart w:id="682" w:name="_Toc498523116"/>
      <w:r w:rsidRPr="00FD4E6C">
        <w:t>Проведение пред</w:t>
      </w:r>
      <w:r w:rsidR="006353B1" w:rsidRPr="00FD4E6C">
        <w:t>д</w:t>
      </w:r>
      <w:r w:rsidR="00123C70" w:rsidRPr="00FD4E6C">
        <w:t>оговор</w:t>
      </w:r>
      <w:r w:rsidRPr="00FD4E6C">
        <w:t xml:space="preserve">ных переговоров (по необходимости) и подписание </w:t>
      </w:r>
      <w:r w:rsidR="00123C70" w:rsidRPr="00FD4E6C">
        <w:t>Договор</w:t>
      </w:r>
      <w:r w:rsidRPr="00FD4E6C">
        <w:t>а</w:t>
      </w:r>
      <w:bookmarkEnd w:id="671"/>
      <w:bookmarkEnd w:id="679"/>
      <w:bookmarkEnd w:id="681"/>
      <w:bookmarkEnd w:id="682"/>
    </w:p>
    <w:p w:rsidR="00657CD4" w:rsidRPr="00F87B07" w:rsidRDefault="00090A4A" w:rsidP="00657CD4">
      <w:pPr>
        <w:widowControl w:val="0"/>
        <w:numPr>
          <w:ilvl w:val="2"/>
          <w:numId w:val="44"/>
        </w:numPr>
        <w:tabs>
          <w:tab w:val="left" w:pos="426"/>
        </w:tabs>
        <w:overflowPunct w:val="0"/>
        <w:autoSpaceDE w:val="0"/>
        <w:spacing w:line="264" w:lineRule="auto"/>
        <w:ind w:left="0" w:firstLine="567"/>
        <w:rPr>
          <w:bCs w:val="0"/>
          <w:sz w:val="24"/>
          <w:szCs w:val="24"/>
        </w:rPr>
      </w:pPr>
      <w:r w:rsidRPr="00EA2663">
        <w:rPr>
          <w:bCs w:val="0"/>
          <w:sz w:val="24"/>
          <w:szCs w:val="24"/>
        </w:rPr>
        <w:t xml:space="preserve">По всем </w:t>
      </w:r>
      <w:r w:rsidRPr="00090A4A">
        <w:rPr>
          <w:bCs w:val="0"/>
          <w:sz w:val="24"/>
          <w:szCs w:val="24"/>
        </w:rPr>
        <w:t xml:space="preserve">вопросам, 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w:t>
      </w:r>
      <w:r w:rsidRPr="00F87B07">
        <w:rPr>
          <w:bCs w:val="0"/>
          <w:sz w:val="24"/>
          <w:szCs w:val="24"/>
        </w:rPr>
        <w:t>порядке учтены при заключении договора с Победителем</w:t>
      </w:r>
      <w:r w:rsidR="00657CD4" w:rsidRPr="00F87B07">
        <w:rPr>
          <w:bCs w:val="0"/>
          <w:sz w:val="24"/>
          <w:szCs w:val="24"/>
        </w:rPr>
        <w:t>.</w:t>
      </w:r>
    </w:p>
    <w:p w:rsidR="00090A4A" w:rsidRPr="00F87B07" w:rsidRDefault="00090A4A" w:rsidP="00090A4A">
      <w:pPr>
        <w:widowControl w:val="0"/>
        <w:numPr>
          <w:ilvl w:val="2"/>
          <w:numId w:val="44"/>
        </w:numPr>
        <w:tabs>
          <w:tab w:val="left" w:pos="426"/>
          <w:tab w:val="num" w:pos="1134"/>
          <w:tab w:val="num" w:pos="1620"/>
        </w:tabs>
        <w:overflowPunct w:val="0"/>
        <w:autoSpaceDE w:val="0"/>
        <w:spacing w:line="264" w:lineRule="auto"/>
        <w:ind w:left="0" w:firstLine="567"/>
        <w:rPr>
          <w:color w:val="000000"/>
          <w:sz w:val="24"/>
          <w:szCs w:val="24"/>
          <w:lang w:val="x-none" w:eastAsia="x-none"/>
        </w:rPr>
      </w:pPr>
      <w:r w:rsidRPr="00F87B07">
        <w:rPr>
          <w:color w:val="000000"/>
          <w:sz w:val="24"/>
          <w:szCs w:val="24"/>
          <w:lang w:val="x-none" w:eastAsia="x-none"/>
        </w:rPr>
        <w:t xml:space="preserve">В частности, в процессе преддоговорных переговоров </w:t>
      </w:r>
      <w:r w:rsidRPr="00F87B07">
        <w:rPr>
          <w:color w:val="000000"/>
          <w:sz w:val="24"/>
          <w:szCs w:val="24"/>
          <w:lang w:eastAsia="x-none"/>
        </w:rPr>
        <w:t xml:space="preserve">(Протоколе) </w:t>
      </w:r>
      <w:r w:rsidRPr="00F87B07">
        <w:rPr>
          <w:color w:val="000000"/>
          <w:sz w:val="24"/>
          <w:szCs w:val="24"/>
          <w:lang w:val="x-none" w:eastAsia="x-none"/>
        </w:rPr>
        <w:t>по взаимному согласию сторон:</w:t>
      </w:r>
    </w:p>
    <w:p w:rsidR="00F87B07" w:rsidRPr="00F87B07" w:rsidRDefault="00F87B07" w:rsidP="00F87B07">
      <w:pPr>
        <w:numPr>
          <w:ilvl w:val="0"/>
          <w:numId w:val="79"/>
        </w:numPr>
        <w:tabs>
          <w:tab w:val="clear" w:pos="720"/>
          <w:tab w:val="left" w:pos="900"/>
          <w:tab w:val="left" w:pos="1620"/>
        </w:tabs>
        <w:suppressAutoHyphens w:val="0"/>
        <w:spacing w:after="120" w:line="240" w:lineRule="auto"/>
        <w:ind w:left="1620" w:hanging="540"/>
        <w:rPr>
          <w:sz w:val="24"/>
          <w:szCs w:val="24"/>
        </w:rPr>
      </w:pPr>
      <w:r w:rsidRPr="00F87B07">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по запросу предложений и Заявке Победителя (например, технических характеристик оборудования и т.д.), при условии, что это не изменяет существенные условия договора);</w:t>
      </w:r>
    </w:p>
    <w:p w:rsidR="00F87B07" w:rsidRPr="00F87B07" w:rsidRDefault="00F87B07" w:rsidP="00F87B07">
      <w:pPr>
        <w:numPr>
          <w:ilvl w:val="0"/>
          <w:numId w:val="79"/>
        </w:numPr>
        <w:tabs>
          <w:tab w:val="clear" w:pos="720"/>
          <w:tab w:val="left" w:pos="900"/>
          <w:tab w:val="left" w:pos="1620"/>
        </w:tabs>
        <w:suppressAutoHyphens w:val="0"/>
        <w:spacing w:after="120" w:line="240" w:lineRule="auto"/>
        <w:ind w:left="1620" w:hanging="540"/>
        <w:rPr>
          <w:sz w:val="24"/>
          <w:szCs w:val="24"/>
        </w:rPr>
      </w:pPr>
      <w:r w:rsidRPr="00F87B07">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F87B07" w:rsidRPr="00F87B07" w:rsidRDefault="00F87B07" w:rsidP="00F87B07">
      <w:pPr>
        <w:numPr>
          <w:ilvl w:val="0"/>
          <w:numId w:val="79"/>
        </w:numPr>
        <w:tabs>
          <w:tab w:val="clear" w:pos="720"/>
          <w:tab w:val="left" w:pos="900"/>
          <w:tab w:val="left" w:pos="1620"/>
        </w:tabs>
        <w:suppressAutoHyphens w:val="0"/>
        <w:spacing w:after="120" w:line="240" w:lineRule="auto"/>
        <w:ind w:left="1620" w:hanging="540"/>
        <w:rPr>
          <w:sz w:val="24"/>
          <w:szCs w:val="24"/>
        </w:rPr>
      </w:pPr>
      <w:r w:rsidRPr="00F87B07">
        <w:rPr>
          <w:sz w:val="24"/>
          <w:szCs w:val="24"/>
        </w:rPr>
        <w:t>на основе Технических требований Документации по запросу предложений и Заявки Победителя согласовываются тексты Приложений к Договору.</w:t>
      </w:r>
    </w:p>
    <w:p w:rsidR="00657CD4" w:rsidRPr="00090A4A" w:rsidRDefault="00090A4A" w:rsidP="00657CD4">
      <w:pPr>
        <w:widowControl w:val="0"/>
        <w:suppressAutoHyphens w:val="0"/>
        <w:spacing w:line="240" w:lineRule="auto"/>
        <w:ind w:firstLine="403"/>
        <w:rPr>
          <w:bCs w:val="0"/>
          <w:sz w:val="24"/>
          <w:szCs w:val="24"/>
          <w:lang w:eastAsia="ru-RU"/>
        </w:rPr>
      </w:pPr>
      <w:r w:rsidRPr="00F87B07">
        <w:rPr>
          <w:bCs w:val="0"/>
          <w:sz w:val="24"/>
          <w:szCs w:val="24"/>
          <w:lang w:eastAsia="ru-RU"/>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w:t>
      </w:r>
      <w:r w:rsidRPr="00090A4A">
        <w:rPr>
          <w:bCs w:val="0"/>
          <w:sz w:val="24"/>
          <w:szCs w:val="24"/>
          <w:lang w:eastAsia="ru-RU"/>
        </w:rPr>
        <w:t xml:space="preserve"> </w:t>
      </w:r>
      <w:r w:rsidRPr="00090A4A">
        <w:rPr>
          <w:bCs w:val="0"/>
          <w:sz w:val="24"/>
          <w:szCs w:val="24"/>
        </w:rPr>
        <w:t>Победителя</w:t>
      </w:r>
      <w:r w:rsidRPr="00090A4A">
        <w:rPr>
          <w:bCs w:val="0"/>
          <w:sz w:val="24"/>
          <w:szCs w:val="24"/>
          <w:lang w:eastAsia="ru-RU"/>
        </w:rPr>
        <w:t>.</w:t>
      </w:r>
    </w:p>
    <w:p w:rsidR="00717F60" w:rsidRPr="00090A4A" w:rsidRDefault="00AD3EBC" w:rsidP="00775238">
      <w:pPr>
        <w:pStyle w:val="affffff0"/>
        <w:numPr>
          <w:ilvl w:val="2"/>
          <w:numId w:val="44"/>
        </w:numPr>
        <w:spacing w:line="264" w:lineRule="auto"/>
        <w:ind w:left="0" w:firstLine="709"/>
        <w:rPr>
          <w:rStyle w:val="adskobk"/>
          <w:sz w:val="24"/>
          <w:szCs w:val="24"/>
        </w:rPr>
      </w:pPr>
      <w:r w:rsidRPr="00090A4A">
        <w:rPr>
          <w:rStyle w:val="adskobk"/>
          <w:sz w:val="24"/>
          <w:szCs w:val="24"/>
        </w:rPr>
        <w:t>Ход переговоров и достигнутые результаты фиксируются в Протоколе пред</w:t>
      </w:r>
      <w:r w:rsidR="006353B1" w:rsidRPr="00090A4A">
        <w:rPr>
          <w:rStyle w:val="adskobk"/>
          <w:sz w:val="24"/>
          <w:szCs w:val="24"/>
        </w:rPr>
        <w:t>д</w:t>
      </w:r>
      <w:r w:rsidR="00123C70" w:rsidRPr="00090A4A">
        <w:rPr>
          <w:rStyle w:val="adskobk"/>
          <w:sz w:val="24"/>
          <w:szCs w:val="24"/>
        </w:rPr>
        <w:t>оговор</w:t>
      </w:r>
      <w:r w:rsidRPr="00090A4A">
        <w:rPr>
          <w:rStyle w:val="adskobk"/>
          <w:sz w:val="24"/>
          <w:szCs w:val="24"/>
        </w:rPr>
        <w:t>ных переговоров</w:t>
      </w:r>
      <w:r w:rsidR="00E60F8E" w:rsidRPr="00090A4A">
        <w:rPr>
          <w:rStyle w:val="adskobk"/>
          <w:sz w:val="24"/>
          <w:szCs w:val="24"/>
        </w:rPr>
        <w:t>,</w:t>
      </w:r>
      <w:r w:rsidR="00E60F8E" w:rsidRPr="00090A4A">
        <w:rPr>
          <w:bCs/>
          <w:sz w:val="24"/>
          <w:szCs w:val="24"/>
        </w:rPr>
        <w:t xml:space="preserve"> который подписывается уполномоченными представителями Заказчика/Организатора</w:t>
      </w:r>
      <w:r w:rsidRPr="00090A4A">
        <w:rPr>
          <w:rStyle w:val="adskobk"/>
          <w:sz w:val="24"/>
          <w:szCs w:val="24"/>
        </w:rPr>
        <w:t>.</w:t>
      </w:r>
    </w:p>
    <w:p w:rsidR="00717F60" w:rsidRPr="00FD4E6C" w:rsidRDefault="00676465" w:rsidP="00775238">
      <w:pPr>
        <w:widowControl w:val="0"/>
        <w:numPr>
          <w:ilvl w:val="2"/>
          <w:numId w:val="44"/>
        </w:numPr>
        <w:overflowPunct w:val="0"/>
        <w:autoSpaceDE w:val="0"/>
        <w:spacing w:line="264" w:lineRule="auto"/>
        <w:ind w:left="0" w:firstLine="726"/>
        <w:rPr>
          <w:bCs w:val="0"/>
          <w:sz w:val="24"/>
          <w:szCs w:val="24"/>
        </w:rPr>
      </w:pPr>
      <w:bookmarkStart w:id="683" w:name="_Ref294695403"/>
      <w:bookmarkStart w:id="684" w:name="_Ref306320315"/>
      <w:r w:rsidRPr="00676465">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676465">
        <w:rPr>
          <w:color w:val="000000"/>
          <w:sz w:val="24"/>
          <w:szCs w:val="24"/>
        </w:rPr>
        <w:t xml:space="preserve">. </w:t>
      </w:r>
      <w:r w:rsidRPr="00676465">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676465">
        <w:rPr>
          <w:bCs w:val="0"/>
          <w:sz w:val="24"/>
          <w:szCs w:val="24"/>
        </w:rPr>
        <w:t>. Д</w:t>
      </w:r>
      <w:r w:rsidR="00717F60" w:rsidRPr="00D053CF">
        <w:rPr>
          <w:bCs w:val="0"/>
          <w:sz w:val="24"/>
          <w:szCs w:val="24"/>
        </w:rPr>
        <w:t xml:space="preserve">ля </w:t>
      </w:r>
      <w:r w:rsidR="009C744E" w:rsidRPr="00D053CF">
        <w:rPr>
          <w:bCs w:val="0"/>
          <w:sz w:val="24"/>
          <w:szCs w:val="24"/>
        </w:rPr>
        <w:t>Участник</w:t>
      </w:r>
      <w:r w:rsidR="0087407B" w:rsidRPr="00D053CF">
        <w:rPr>
          <w:bCs w:val="0"/>
          <w:sz w:val="24"/>
          <w:szCs w:val="24"/>
        </w:rPr>
        <w:t xml:space="preserve">а, </w:t>
      </w:r>
      <w:r w:rsidR="0087407B" w:rsidRPr="00D053CF">
        <w:rPr>
          <w:sz w:val="24"/>
          <w:szCs w:val="24"/>
        </w:rPr>
        <w:t xml:space="preserve">чья </w:t>
      </w:r>
      <w:r w:rsidR="004B5EB3" w:rsidRPr="00D053CF">
        <w:rPr>
          <w:sz w:val="24"/>
          <w:szCs w:val="24"/>
        </w:rPr>
        <w:t>Заявк</w:t>
      </w:r>
      <w:r w:rsidR="0087407B" w:rsidRPr="00D053CF">
        <w:rPr>
          <w:sz w:val="24"/>
          <w:szCs w:val="24"/>
        </w:rPr>
        <w:t>а признана лучшей,</w:t>
      </w:r>
      <w:r w:rsidR="0087407B" w:rsidRPr="00D053CF">
        <w:rPr>
          <w:bCs w:val="0"/>
          <w:sz w:val="24"/>
          <w:szCs w:val="24"/>
        </w:rPr>
        <w:t xml:space="preserve"> </w:t>
      </w:r>
      <w:r w:rsidR="00717F60" w:rsidRPr="00D053CF">
        <w:rPr>
          <w:bCs w:val="0"/>
          <w:sz w:val="24"/>
          <w:szCs w:val="24"/>
        </w:rPr>
        <w:t xml:space="preserve">срок для подписания </w:t>
      </w:r>
      <w:r w:rsidR="00123C70" w:rsidRPr="00D053CF">
        <w:rPr>
          <w:bCs w:val="0"/>
          <w:sz w:val="24"/>
          <w:szCs w:val="24"/>
        </w:rPr>
        <w:t>Договор</w:t>
      </w:r>
      <w:r w:rsidR="00717F60" w:rsidRPr="00D053CF">
        <w:rPr>
          <w:bCs w:val="0"/>
          <w:sz w:val="24"/>
          <w:szCs w:val="24"/>
        </w:rPr>
        <w:t xml:space="preserve">а – не позднее 5 рабочих дней с момента получения от Заказчика конечной редакции </w:t>
      </w:r>
      <w:r w:rsidR="00123C70" w:rsidRPr="00D053CF">
        <w:rPr>
          <w:bCs w:val="0"/>
          <w:sz w:val="24"/>
          <w:szCs w:val="24"/>
        </w:rPr>
        <w:t>Договор</w:t>
      </w:r>
      <w:r w:rsidR="00717F60" w:rsidRPr="00D053CF">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FD4E6C">
        <w:rPr>
          <w:bCs w:val="0"/>
          <w:sz w:val="24"/>
          <w:szCs w:val="24"/>
        </w:rPr>
        <w:t xml:space="preserve">оформленные приложения к проекту </w:t>
      </w:r>
      <w:r w:rsidR="00123C70" w:rsidRPr="00FD4E6C">
        <w:rPr>
          <w:bCs w:val="0"/>
          <w:sz w:val="24"/>
          <w:szCs w:val="24"/>
        </w:rPr>
        <w:t>Договор</w:t>
      </w:r>
      <w:r w:rsidR="00717F60" w:rsidRPr="00FD4E6C">
        <w:rPr>
          <w:bCs w:val="0"/>
          <w:sz w:val="24"/>
          <w:szCs w:val="24"/>
        </w:rPr>
        <w:t xml:space="preserve">а, соответствующие требованиям </w:t>
      </w:r>
      <w:r w:rsidR="007D07A7" w:rsidRPr="00FD4E6C">
        <w:rPr>
          <w:bCs w:val="0"/>
          <w:sz w:val="24"/>
          <w:szCs w:val="24"/>
        </w:rPr>
        <w:t>Д</w:t>
      </w:r>
      <w:r w:rsidR="00717F60" w:rsidRPr="00FD4E6C">
        <w:rPr>
          <w:bCs w:val="0"/>
          <w:sz w:val="24"/>
          <w:szCs w:val="24"/>
        </w:rPr>
        <w:t>окументации</w:t>
      </w:r>
      <w:r w:rsidR="00DF639D" w:rsidRPr="00FD4E6C">
        <w:rPr>
          <w:bCs w:val="0"/>
          <w:sz w:val="24"/>
          <w:szCs w:val="24"/>
        </w:rPr>
        <w:t>.</w:t>
      </w:r>
      <w:bookmarkEnd w:id="683"/>
      <w:bookmarkEnd w:id="684"/>
      <w:r w:rsidR="00717F60" w:rsidRPr="00FD4E6C">
        <w:rPr>
          <w:bCs w:val="0"/>
          <w:sz w:val="24"/>
          <w:szCs w:val="24"/>
        </w:rPr>
        <w:t xml:space="preserve"> </w:t>
      </w:r>
    </w:p>
    <w:p w:rsidR="003D5C97" w:rsidRPr="00F91CA3" w:rsidRDefault="003D5C97" w:rsidP="00775238">
      <w:pPr>
        <w:widowControl w:val="0"/>
        <w:numPr>
          <w:ilvl w:val="2"/>
          <w:numId w:val="44"/>
        </w:numPr>
        <w:overflowPunct w:val="0"/>
        <w:autoSpaceDE w:val="0"/>
        <w:spacing w:line="264" w:lineRule="auto"/>
        <w:ind w:left="0" w:firstLine="700"/>
        <w:rPr>
          <w:sz w:val="24"/>
          <w:szCs w:val="24"/>
        </w:rPr>
      </w:pPr>
      <w:bookmarkStart w:id="685" w:name="_Ref305979053"/>
      <w:r w:rsidRPr="00FD4E6C">
        <w:rPr>
          <w:sz w:val="24"/>
          <w:szCs w:val="24"/>
        </w:rPr>
        <w:t xml:space="preserve">Условия предоставления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связанных с выполнением </w:t>
      </w:r>
      <w:r w:rsidRPr="00F91CA3">
        <w:rPr>
          <w:sz w:val="24"/>
          <w:szCs w:val="24"/>
        </w:rPr>
        <w:t xml:space="preserve">антидемпинговых мер, изложенных в подпункте </w:t>
      </w:r>
      <w:r w:rsidR="00334620">
        <w:fldChar w:fldCharType="begin"/>
      </w:r>
      <w:r w:rsidR="00334620">
        <w:instrText xml:space="preserve"> REF _Ref465670219 \r \h  \* MERGEFORMAT </w:instrText>
      </w:r>
      <w:r w:rsidR="00334620">
        <w:fldChar w:fldCharType="separate"/>
      </w:r>
      <w:r w:rsidR="00676465" w:rsidRPr="00676465">
        <w:rPr>
          <w:sz w:val="24"/>
          <w:szCs w:val="24"/>
        </w:rPr>
        <w:t>3.11</w:t>
      </w:r>
      <w:r w:rsidR="00334620">
        <w:fldChar w:fldCharType="end"/>
      </w:r>
      <w:r w:rsidRPr="00F91CA3">
        <w:rPr>
          <w:sz w:val="24"/>
          <w:szCs w:val="24"/>
        </w:rPr>
        <w:t xml:space="preserve">, обговариваются на этапе преддоговорных переговоров с учетом требований, изложенных в подпунктах </w:t>
      </w:r>
      <w:r w:rsidR="00334620">
        <w:fldChar w:fldCharType="begin"/>
      </w:r>
      <w:r w:rsidR="00334620">
        <w:instrText xml:space="preserve"> REF _Ref465437572 \r \h  \* MERGEFORMAT </w:instrText>
      </w:r>
      <w:r w:rsidR="00334620">
        <w:fldChar w:fldCharType="separate"/>
      </w:r>
      <w:r w:rsidR="00676465" w:rsidRPr="00676465">
        <w:rPr>
          <w:b/>
          <w:bCs w:val="0"/>
          <w:sz w:val="24"/>
          <w:szCs w:val="24"/>
        </w:rPr>
        <w:t>3.13.2</w:t>
      </w:r>
      <w:r w:rsidR="00334620">
        <w:fldChar w:fldCharType="end"/>
      </w:r>
      <w:r w:rsidRPr="00F91CA3">
        <w:rPr>
          <w:sz w:val="24"/>
          <w:szCs w:val="24"/>
        </w:rPr>
        <w:t>-</w:t>
      </w:r>
      <w:r w:rsidR="00334620">
        <w:fldChar w:fldCharType="begin"/>
      </w:r>
      <w:r w:rsidR="00334620">
        <w:instrText xml:space="preserve"> REF _Ref472417478 \r \h  \* MERGEFORMAT </w:instrText>
      </w:r>
      <w:r w:rsidR="00334620">
        <w:fldChar w:fldCharType="separate"/>
      </w:r>
      <w:r w:rsidR="00676465" w:rsidRPr="00676465">
        <w:rPr>
          <w:b/>
          <w:sz w:val="24"/>
          <w:szCs w:val="24"/>
        </w:rPr>
        <w:t>3.13.4</w:t>
      </w:r>
      <w:r w:rsidR="00334620">
        <w:fldChar w:fldCharType="end"/>
      </w:r>
      <w:r w:rsidRPr="00F91CA3">
        <w:rPr>
          <w:sz w:val="24"/>
          <w:szCs w:val="24"/>
        </w:rPr>
        <w:t xml:space="preserve"> </w:t>
      </w:r>
      <w:r w:rsidRPr="00F91CA3">
        <w:rPr>
          <w:bCs w:val="0"/>
          <w:sz w:val="24"/>
          <w:szCs w:val="24"/>
        </w:rPr>
        <w:t xml:space="preserve">Закупочной </w:t>
      </w:r>
      <w:r w:rsidRPr="00F91CA3">
        <w:rPr>
          <w:sz w:val="24"/>
          <w:szCs w:val="24"/>
        </w:rPr>
        <w:t>Документации.</w:t>
      </w:r>
    </w:p>
    <w:p w:rsidR="00717F60" w:rsidRPr="00FD4E6C" w:rsidRDefault="009C744E" w:rsidP="00775238">
      <w:pPr>
        <w:widowControl w:val="0"/>
        <w:numPr>
          <w:ilvl w:val="2"/>
          <w:numId w:val="44"/>
        </w:numPr>
        <w:overflowPunct w:val="0"/>
        <w:autoSpaceDE w:val="0"/>
        <w:spacing w:line="264" w:lineRule="auto"/>
        <w:ind w:left="0" w:firstLine="700"/>
        <w:rPr>
          <w:sz w:val="24"/>
          <w:szCs w:val="24"/>
        </w:rPr>
      </w:pPr>
      <w:bookmarkStart w:id="686" w:name="_Ref468805899"/>
      <w:r w:rsidRPr="00F91CA3">
        <w:rPr>
          <w:sz w:val="24"/>
          <w:szCs w:val="24"/>
        </w:rPr>
        <w:t>Участник</w:t>
      </w:r>
      <w:r w:rsidR="00717F60" w:rsidRPr="00F91CA3">
        <w:rPr>
          <w:sz w:val="24"/>
          <w:szCs w:val="24"/>
        </w:rPr>
        <w:t xml:space="preserve"> запроса предложений</w:t>
      </w:r>
      <w:r w:rsidR="0087407B" w:rsidRPr="00F91CA3">
        <w:rPr>
          <w:sz w:val="24"/>
          <w:szCs w:val="24"/>
        </w:rPr>
        <w:t xml:space="preserve">, чья </w:t>
      </w:r>
      <w:r w:rsidR="004B5EB3" w:rsidRPr="00F91CA3">
        <w:rPr>
          <w:sz w:val="24"/>
          <w:szCs w:val="24"/>
        </w:rPr>
        <w:t>Заявк</w:t>
      </w:r>
      <w:r w:rsidR="0087407B" w:rsidRPr="00F91CA3">
        <w:rPr>
          <w:sz w:val="24"/>
          <w:szCs w:val="24"/>
        </w:rPr>
        <w:t xml:space="preserve">а </w:t>
      </w:r>
      <w:r w:rsidR="00717F60" w:rsidRPr="00F91CA3">
        <w:rPr>
          <w:sz w:val="24"/>
          <w:szCs w:val="24"/>
        </w:rPr>
        <w:t xml:space="preserve">утрачивает статус </w:t>
      </w:r>
      <w:r w:rsidR="00696966" w:rsidRPr="00F91CA3">
        <w:rPr>
          <w:sz w:val="24"/>
          <w:szCs w:val="24"/>
        </w:rPr>
        <w:t>наилучшей</w:t>
      </w:r>
      <w:r w:rsidR="00717F60" w:rsidRPr="00F91CA3">
        <w:rPr>
          <w:sz w:val="24"/>
          <w:szCs w:val="24"/>
        </w:rPr>
        <w:t xml:space="preserve">, и его действия (бездействия) означают отказ от заключения </w:t>
      </w:r>
      <w:r w:rsidR="00123C70" w:rsidRPr="00F91CA3">
        <w:rPr>
          <w:sz w:val="24"/>
          <w:szCs w:val="24"/>
        </w:rPr>
        <w:t>Договор</w:t>
      </w:r>
      <w:r w:rsidR="00717F60" w:rsidRPr="00F91CA3">
        <w:rPr>
          <w:sz w:val="24"/>
          <w:szCs w:val="24"/>
        </w:rPr>
        <w:t>а</w:t>
      </w:r>
      <w:r w:rsidR="00717F60" w:rsidRPr="00FD4E6C">
        <w:rPr>
          <w:sz w:val="24"/>
          <w:szCs w:val="24"/>
        </w:rPr>
        <w:t xml:space="preserve"> в следующих случаях:</w:t>
      </w:r>
      <w:bookmarkEnd w:id="685"/>
      <w:bookmarkEnd w:id="686"/>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FD4E6C">
        <w:rPr>
          <w:bCs w:val="0"/>
          <w:sz w:val="24"/>
          <w:szCs w:val="24"/>
        </w:rPr>
        <w:t xml:space="preserve">не подписал по итогам проведения запроса предложений </w:t>
      </w:r>
      <w:r w:rsidR="00123C70" w:rsidRPr="00FD4E6C">
        <w:rPr>
          <w:bCs w:val="0"/>
          <w:sz w:val="24"/>
          <w:szCs w:val="24"/>
        </w:rPr>
        <w:t>Договор</w:t>
      </w:r>
      <w:r w:rsidRPr="00FD4E6C">
        <w:rPr>
          <w:bCs w:val="0"/>
          <w:sz w:val="24"/>
          <w:szCs w:val="24"/>
        </w:rPr>
        <w:t xml:space="preserve"> на условиях, определяемых в п.</w:t>
      </w:r>
      <w:r w:rsidR="00334620">
        <w:fldChar w:fldCharType="begin"/>
      </w:r>
      <w:r w:rsidR="00334620">
        <w:instrText xml:space="preserve"> REF _Ref294695546 \r \h  \* MERGEFORMAT </w:instrText>
      </w:r>
      <w:r w:rsidR="00334620">
        <w:fldChar w:fldCharType="separate"/>
      </w:r>
      <w:r w:rsidR="00676465" w:rsidRPr="00676465">
        <w:rPr>
          <w:bCs w:val="0"/>
          <w:sz w:val="24"/>
          <w:szCs w:val="24"/>
        </w:rPr>
        <w:t xml:space="preserve"> 1.2.6 </w:t>
      </w:r>
      <w:r w:rsidR="00334620">
        <w:fldChar w:fldCharType="end"/>
      </w:r>
      <w:r w:rsidRPr="00FD4E6C">
        <w:rPr>
          <w:bCs w:val="0"/>
          <w:sz w:val="24"/>
          <w:szCs w:val="24"/>
        </w:rPr>
        <w:t>и/или в срок, определенный в</w:t>
      </w:r>
      <w:r w:rsidRPr="00D053CF">
        <w:rPr>
          <w:bCs w:val="0"/>
          <w:sz w:val="24"/>
          <w:szCs w:val="24"/>
        </w:rPr>
        <w:t xml:space="preserve"> п.</w:t>
      </w:r>
      <w:r w:rsidR="001716DB" w:rsidRPr="00D053CF">
        <w:rPr>
          <w:bCs w:val="0"/>
          <w:sz w:val="24"/>
          <w:szCs w:val="24"/>
        </w:rPr>
        <w:t xml:space="preserve"> </w:t>
      </w:r>
      <w:r w:rsidR="00334620">
        <w:fldChar w:fldCharType="begin"/>
      </w:r>
      <w:r w:rsidR="00334620">
        <w:instrText xml:space="preserve"> REF _Ref294695403 \n \h  \* MERGEFORMAT </w:instrText>
      </w:r>
      <w:r w:rsidR="00334620">
        <w:fldChar w:fldCharType="separate"/>
      </w:r>
      <w:r w:rsidR="00676465" w:rsidRPr="00676465">
        <w:rPr>
          <w:bCs w:val="0"/>
          <w:sz w:val="24"/>
          <w:szCs w:val="24"/>
        </w:rPr>
        <w:t>3.12.4</w:t>
      </w:r>
      <w:r w:rsidR="00334620">
        <w:fldChar w:fldCharType="end"/>
      </w:r>
      <w:r w:rsidRPr="00D053CF">
        <w:rPr>
          <w:bCs w:val="0"/>
          <w:sz w:val="24"/>
          <w:szCs w:val="24"/>
        </w:rPr>
        <w:t>;</w:t>
      </w:r>
    </w:p>
    <w:p w:rsidR="00717F60" w:rsidRPr="008813D9"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не предоставил </w:t>
      </w:r>
      <w:r w:rsidRPr="008813D9">
        <w:rPr>
          <w:bCs w:val="0"/>
          <w:sz w:val="24"/>
          <w:szCs w:val="24"/>
        </w:rPr>
        <w:t xml:space="preserve">обеспечения исполнения обязательств по </w:t>
      </w:r>
      <w:r w:rsidR="00123C70" w:rsidRPr="008813D9">
        <w:rPr>
          <w:bCs w:val="0"/>
          <w:sz w:val="24"/>
          <w:szCs w:val="24"/>
        </w:rPr>
        <w:t>Договор</w:t>
      </w:r>
      <w:r w:rsidRPr="008813D9">
        <w:rPr>
          <w:bCs w:val="0"/>
          <w:sz w:val="24"/>
          <w:szCs w:val="24"/>
        </w:rPr>
        <w:t xml:space="preserve">у </w:t>
      </w:r>
      <w:r w:rsidR="004B3109" w:rsidRPr="008813D9">
        <w:rPr>
          <w:bCs w:val="0"/>
          <w:sz w:val="24"/>
          <w:szCs w:val="24"/>
        </w:rPr>
        <w:t>(п.</w:t>
      </w:r>
      <w:r w:rsidR="00F91CA3" w:rsidRPr="008813D9">
        <w:rPr>
          <w:bCs w:val="0"/>
          <w:sz w:val="24"/>
          <w:szCs w:val="24"/>
        </w:rPr>
        <w:t xml:space="preserve"> </w:t>
      </w:r>
      <w:r w:rsidR="005C2043" w:rsidRPr="008813D9">
        <w:rPr>
          <w:bCs w:val="0"/>
          <w:sz w:val="24"/>
          <w:szCs w:val="24"/>
        </w:rPr>
        <w:fldChar w:fldCharType="begin"/>
      </w:r>
      <w:r w:rsidR="00F91CA3" w:rsidRPr="008813D9">
        <w:rPr>
          <w:bCs w:val="0"/>
          <w:sz w:val="24"/>
          <w:szCs w:val="24"/>
        </w:rPr>
        <w:instrText xml:space="preserve"> REF _Ref472417616 \r \h </w:instrText>
      </w:r>
      <w:r w:rsidR="008813D9">
        <w:rPr>
          <w:bCs w:val="0"/>
          <w:sz w:val="24"/>
          <w:szCs w:val="24"/>
        </w:rPr>
        <w:instrText xml:space="preserve"> \* MERGEFORMAT </w:instrText>
      </w:r>
      <w:r w:rsidR="005C2043" w:rsidRPr="008813D9">
        <w:rPr>
          <w:bCs w:val="0"/>
          <w:sz w:val="24"/>
          <w:szCs w:val="24"/>
        </w:rPr>
      </w:r>
      <w:r w:rsidR="005C2043" w:rsidRPr="008813D9">
        <w:rPr>
          <w:bCs w:val="0"/>
          <w:sz w:val="24"/>
          <w:szCs w:val="24"/>
        </w:rPr>
        <w:fldChar w:fldCharType="separate"/>
      </w:r>
      <w:r w:rsidR="00676465" w:rsidRPr="008813D9">
        <w:rPr>
          <w:bCs w:val="0"/>
          <w:sz w:val="24"/>
          <w:szCs w:val="24"/>
        </w:rPr>
        <w:t>3.13</w:t>
      </w:r>
      <w:r w:rsidR="005C2043" w:rsidRPr="008813D9">
        <w:rPr>
          <w:bCs w:val="0"/>
          <w:sz w:val="24"/>
          <w:szCs w:val="24"/>
        </w:rPr>
        <w:fldChar w:fldCharType="end"/>
      </w:r>
      <w:r w:rsidR="004B3109" w:rsidRPr="008813D9">
        <w:rPr>
          <w:bCs w:val="0"/>
          <w:sz w:val="24"/>
          <w:szCs w:val="24"/>
        </w:rPr>
        <w:t xml:space="preserve">) </w:t>
      </w:r>
      <w:r w:rsidRPr="008813D9">
        <w:rPr>
          <w:bCs w:val="0"/>
          <w:sz w:val="24"/>
          <w:szCs w:val="24"/>
        </w:rPr>
        <w:t xml:space="preserve">в течение установленного в </w:t>
      </w:r>
      <w:r w:rsidR="007D07A7" w:rsidRPr="008813D9">
        <w:rPr>
          <w:bCs w:val="0"/>
          <w:sz w:val="24"/>
          <w:szCs w:val="24"/>
        </w:rPr>
        <w:t>Д</w:t>
      </w:r>
      <w:r w:rsidRPr="008813D9">
        <w:rPr>
          <w:bCs w:val="0"/>
          <w:sz w:val="24"/>
          <w:szCs w:val="24"/>
        </w:rPr>
        <w:t>окументации по запросу предложений срока;</w:t>
      </w:r>
    </w:p>
    <w:p w:rsidR="00717F60" w:rsidRPr="008813D9" w:rsidRDefault="008813D9" w:rsidP="00D75CA2">
      <w:pPr>
        <w:widowControl w:val="0"/>
        <w:numPr>
          <w:ilvl w:val="2"/>
          <w:numId w:val="14"/>
        </w:numPr>
        <w:tabs>
          <w:tab w:val="left" w:pos="851"/>
        </w:tabs>
        <w:overflowPunct w:val="0"/>
        <w:autoSpaceDE w:val="0"/>
        <w:spacing w:line="264" w:lineRule="auto"/>
        <w:rPr>
          <w:bCs w:val="0"/>
          <w:sz w:val="24"/>
          <w:szCs w:val="24"/>
        </w:rPr>
      </w:pPr>
      <w:r w:rsidRPr="008813D9">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8813D9">
        <w:rPr>
          <w:bCs w:val="0"/>
          <w:sz w:val="24"/>
          <w:szCs w:val="24"/>
        </w:rPr>
        <w:t>;</w:t>
      </w:r>
    </w:p>
    <w:p w:rsidR="00716D4E" w:rsidRPr="003C6D0A" w:rsidRDefault="00716D4E" w:rsidP="00D75CA2">
      <w:pPr>
        <w:widowControl w:val="0"/>
        <w:numPr>
          <w:ilvl w:val="2"/>
          <w:numId w:val="14"/>
        </w:numPr>
        <w:tabs>
          <w:tab w:val="left" w:pos="851"/>
        </w:tabs>
        <w:overflowPunct w:val="0"/>
        <w:autoSpaceDE w:val="0"/>
        <w:spacing w:line="264" w:lineRule="auto"/>
        <w:rPr>
          <w:bCs w:val="0"/>
          <w:sz w:val="24"/>
          <w:szCs w:val="24"/>
        </w:rPr>
      </w:pPr>
      <w:r w:rsidRPr="00D053CF">
        <w:rPr>
          <w:sz w:val="24"/>
          <w:szCs w:val="24"/>
        </w:rPr>
        <w:t xml:space="preserve">отказался от представления документов, </w:t>
      </w:r>
      <w:r w:rsidR="00255523" w:rsidRPr="00EA71ED">
        <w:rPr>
          <w:sz w:val="24"/>
          <w:szCs w:val="24"/>
        </w:rPr>
        <w:t xml:space="preserve">в том числе в отведенные для этого сроки, </w:t>
      </w:r>
      <w:r w:rsidRPr="00D053CF">
        <w:rPr>
          <w:sz w:val="24"/>
          <w:szCs w:val="24"/>
        </w:rPr>
        <w:t xml:space="preserve">подтверждающих его полномочия  на поставку </w:t>
      </w:r>
      <w:r w:rsidRPr="003C6D0A">
        <w:rPr>
          <w:sz w:val="24"/>
          <w:szCs w:val="24"/>
        </w:rPr>
        <w:t xml:space="preserve">продукции от производителя(ей) данной продукции (п. </w:t>
      </w:r>
      <w:r w:rsidR="00334620">
        <w:fldChar w:fldCharType="begin"/>
      </w:r>
      <w:r w:rsidR="00334620">
        <w:instrText xml:space="preserve"> REF _Ref466909528 \r \h  \* MERGEFORMAT </w:instrText>
      </w:r>
      <w:r w:rsidR="00334620">
        <w:fldChar w:fldCharType="separate"/>
      </w:r>
      <w:r w:rsidR="00676465" w:rsidRPr="00676465">
        <w:rPr>
          <w:sz w:val="24"/>
          <w:szCs w:val="24"/>
        </w:rPr>
        <w:t>3.3.8.9</w:t>
      </w:r>
      <w:r w:rsidR="00334620">
        <w:fldChar w:fldCharType="end"/>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87" w:name="_Ref468805929"/>
      <w:r w:rsidRPr="003C6D0A">
        <w:rPr>
          <w:bCs w:val="0"/>
          <w:sz w:val="24"/>
          <w:szCs w:val="24"/>
        </w:rPr>
        <w:t>При наступ</w:t>
      </w:r>
      <w:r w:rsidR="00CF6A0E" w:rsidRPr="003C6D0A">
        <w:rPr>
          <w:bCs w:val="0"/>
          <w:sz w:val="24"/>
          <w:szCs w:val="24"/>
        </w:rPr>
        <w:t>лении случаев, определенных в п.</w:t>
      </w:r>
      <w:r w:rsidR="003D5C97" w:rsidRPr="003C6D0A">
        <w:rPr>
          <w:sz w:val="24"/>
          <w:szCs w:val="24"/>
        </w:rPr>
        <w:t xml:space="preserve"> </w:t>
      </w:r>
      <w:r w:rsidR="00334620">
        <w:fldChar w:fldCharType="begin"/>
      </w:r>
      <w:r w:rsidR="00334620">
        <w:instrText xml:space="preserve"> REF _Ref468805899 \r \h  \* MERGEFORMAT </w:instrText>
      </w:r>
      <w:r w:rsidR="00334620">
        <w:fldChar w:fldCharType="separate"/>
      </w:r>
      <w:r w:rsidR="00676465" w:rsidRPr="00676465">
        <w:rPr>
          <w:sz w:val="24"/>
          <w:szCs w:val="24"/>
        </w:rPr>
        <w:t>3.12.6</w:t>
      </w:r>
      <w:r w:rsidR="00334620">
        <w:fldChar w:fldCharType="end"/>
      </w:r>
      <w:r w:rsidRPr="003C6D0A">
        <w:rPr>
          <w:bCs w:val="0"/>
          <w:sz w:val="24"/>
          <w:szCs w:val="24"/>
        </w:rPr>
        <w:t xml:space="preserve">, Организатор запроса предложений имеет право выбрать новую выигравшую </w:t>
      </w:r>
      <w:r w:rsidR="004B5EB3" w:rsidRPr="003C6D0A">
        <w:rPr>
          <w:bCs w:val="0"/>
          <w:sz w:val="24"/>
          <w:szCs w:val="24"/>
        </w:rPr>
        <w:t>Заявк</w:t>
      </w:r>
      <w:r w:rsidRPr="003C6D0A">
        <w:rPr>
          <w:bCs w:val="0"/>
          <w:sz w:val="24"/>
          <w:szCs w:val="24"/>
        </w:rPr>
        <w:t xml:space="preserve">у из числа остальных действующих </w:t>
      </w:r>
      <w:r w:rsidR="00B007DA" w:rsidRPr="003C6D0A">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C6D0A">
        <w:rPr>
          <w:bCs w:val="0"/>
          <w:sz w:val="24"/>
          <w:szCs w:val="24"/>
        </w:rPr>
        <w:t xml:space="preserve">либо предложить Заказчику рассмотреть вопрос </w:t>
      </w:r>
      <w:r w:rsidR="00A342A7" w:rsidRPr="003C6D0A">
        <w:rPr>
          <w:bCs w:val="0"/>
          <w:sz w:val="24"/>
          <w:szCs w:val="24"/>
        </w:rPr>
        <w:t>о повторном проведении закупки.</w:t>
      </w:r>
      <w:bookmarkEnd w:id="687"/>
    </w:p>
    <w:p w:rsidR="00717F60" w:rsidRPr="003C6D0A" w:rsidRDefault="00717F60" w:rsidP="00775238">
      <w:pPr>
        <w:widowControl w:val="0"/>
        <w:numPr>
          <w:ilvl w:val="2"/>
          <w:numId w:val="44"/>
        </w:numPr>
        <w:overflowPunct w:val="0"/>
        <w:autoSpaceDE w:val="0"/>
        <w:spacing w:line="264" w:lineRule="auto"/>
        <w:ind w:left="0" w:firstLine="700"/>
        <w:rPr>
          <w:sz w:val="24"/>
          <w:szCs w:val="24"/>
        </w:rPr>
      </w:pPr>
      <w:r w:rsidRPr="003C6D0A">
        <w:rPr>
          <w:sz w:val="24"/>
          <w:szCs w:val="24"/>
        </w:rPr>
        <w:t xml:space="preserve">В случае признания </w:t>
      </w:r>
      <w:r w:rsidR="004B5EB3" w:rsidRPr="003C6D0A">
        <w:rPr>
          <w:sz w:val="24"/>
          <w:szCs w:val="24"/>
        </w:rPr>
        <w:t>Заявк</w:t>
      </w:r>
      <w:r w:rsidR="00EB1E5E" w:rsidRPr="003C6D0A">
        <w:rPr>
          <w:sz w:val="24"/>
          <w:szCs w:val="24"/>
        </w:rPr>
        <w:t xml:space="preserve">и </w:t>
      </w:r>
      <w:r w:rsidR="009C744E" w:rsidRPr="003C6D0A">
        <w:rPr>
          <w:sz w:val="24"/>
          <w:szCs w:val="24"/>
        </w:rPr>
        <w:t>Участник</w:t>
      </w:r>
      <w:r w:rsidR="00EB1E5E" w:rsidRPr="003C6D0A">
        <w:rPr>
          <w:sz w:val="24"/>
          <w:szCs w:val="24"/>
        </w:rPr>
        <w:t>а лучшей</w:t>
      </w:r>
      <w:r w:rsidRPr="003C6D0A">
        <w:rPr>
          <w:sz w:val="24"/>
          <w:szCs w:val="24"/>
        </w:rPr>
        <w:t xml:space="preserve">, заключение </w:t>
      </w:r>
      <w:r w:rsidR="00DF639D" w:rsidRPr="003C6D0A">
        <w:rPr>
          <w:sz w:val="24"/>
          <w:szCs w:val="24"/>
        </w:rPr>
        <w:t>Д</w:t>
      </w:r>
      <w:r w:rsidRPr="003C6D0A">
        <w:rPr>
          <w:sz w:val="24"/>
          <w:szCs w:val="24"/>
        </w:rPr>
        <w:t>оговора с</w:t>
      </w:r>
      <w:r w:rsidR="00EB1E5E" w:rsidRPr="003C6D0A">
        <w:rPr>
          <w:sz w:val="24"/>
          <w:szCs w:val="24"/>
        </w:rPr>
        <w:t xml:space="preserve"> данным </w:t>
      </w:r>
      <w:r w:rsidR="009C744E" w:rsidRPr="003C6D0A">
        <w:rPr>
          <w:sz w:val="24"/>
          <w:szCs w:val="24"/>
        </w:rPr>
        <w:t>Участник</w:t>
      </w:r>
      <w:r w:rsidR="00EB1E5E" w:rsidRPr="003C6D0A">
        <w:rPr>
          <w:sz w:val="24"/>
          <w:szCs w:val="24"/>
        </w:rPr>
        <w:t>ом</w:t>
      </w:r>
      <w:r w:rsidRPr="003C6D0A">
        <w:rPr>
          <w:sz w:val="24"/>
          <w:szCs w:val="24"/>
        </w:rPr>
        <w:t xml:space="preserve"> требует предварительного одобрения Советом директоров </w:t>
      </w:r>
      <w:r w:rsidR="00C12FA4" w:rsidRPr="003C6D0A">
        <w:rPr>
          <w:sz w:val="24"/>
          <w:szCs w:val="24"/>
        </w:rPr>
        <w:t>ПАО «МРСК Центра»</w:t>
      </w:r>
      <w:r w:rsidRPr="003C6D0A">
        <w:rPr>
          <w:sz w:val="24"/>
          <w:szCs w:val="24"/>
        </w:rPr>
        <w:t xml:space="preserve"> как сделки, в совершении которой имеется заинтересованность, </w:t>
      </w:r>
      <w:r w:rsidR="00123C70" w:rsidRPr="003C6D0A">
        <w:rPr>
          <w:sz w:val="24"/>
          <w:szCs w:val="24"/>
        </w:rPr>
        <w:t>Договор</w:t>
      </w:r>
      <w:r w:rsidRPr="003C6D0A">
        <w:rPr>
          <w:sz w:val="24"/>
          <w:szCs w:val="24"/>
        </w:rPr>
        <w:t xml:space="preserve"> заключается после одобрения Советом директоров </w:t>
      </w:r>
      <w:r w:rsidR="00E74632" w:rsidRPr="003C6D0A">
        <w:rPr>
          <w:sz w:val="24"/>
          <w:szCs w:val="24"/>
        </w:rPr>
        <w:t>ПАО</w:t>
      </w:r>
      <w:r w:rsidRPr="003C6D0A">
        <w:rPr>
          <w:sz w:val="24"/>
          <w:szCs w:val="24"/>
        </w:rPr>
        <w:t xml:space="preserve"> «</w:t>
      </w:r>
      <w:r w:rsidR="00C12FA4" w:rsidRPr="003C6D0A">
        <w:rPr>
          <w:sz w:val="24"/>
          <w:szCs w:val="24"/>
        </w:rPr>
        <w:t>МРСК Центра</w:t>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88" w:name="_Ref191386314"/>
      <w:r w:rsidRPr="003C6D0A">
        <w:rPr>
          <w:bCs w:val="0"/>
          <w:sz w:val="24"/>
          <w:szCs w:val="24"/>
        </w:rPr>
        <w:t xml:space="preserve">Заказчик оставляет за собой право при присуждении и заключении </w:t>
      </w:r>
      <w:r w:rsidR="00DF639D" w:rsidRPr="003C6D0A">
        <w:rPr>
          <w:bCs w:val="0"/>
          <w:sz w:val="24"/>
          <w:szCs w:val="24"/>
        </w:rPr>
        <w:t>Д</w:t>
      </w:r>
      <w:r w:rsidRPr="003C6D0A">
        <w:rPr>
          <w:bCs w:val="0"/>
          <w:sz w:val="24"/>
          <w:szCs w:val="24"/>
        </w:rPr>
        <w:t>оговора увеличивать или уменьшать изначальный объем закупаемой продукции в пределах</w:t>
      </w:r>
      <w:r w:rsidR="006F758C" w:rsidRPr="003C6D0A">
        <w:rPr>
          <w:bCs w:val="0"/>
          <w:sz w:val="24"/>
          <w:szCs w:val="24"/>
        </w:rPr>
        <w:t xml:space="preserve"> 10%, </w:t>
      </w:r>
      <w:r w:rsidRPr="003C6D0A">
        <w:rPr>
          <w:bCs w:val="0"/>
          <w:sz w:val="24"/>
          <w:szCs w:val="24"/>
        </w:rPr>
        <w:t>не меняя при этом цену единицы поставляемой продукции и другие условия.</w:t>
      </w:r>
    </w:p>
    <w:p w:rsidR="00B007DA" w:rsidRPr="003C6D0A" w:rsidRDefault="00B007DA" w:rsidP="00B007DA">
      <w:pPr>
        <w:widowControl w:val="0"/>
        <w:numPr>
          <w:ilvl w:val="2"/>
          <w:numId w:val="44"/>
        </w:numPr>
        <w:overflowPunct w:val="0"/>
        <w:autoSpaceDE w:val="0"/>
        <w:spacing w:line="264" w:lineRule="auto"/>
        <w:ind w:left="0" w:firstLine="700"/>
        <w:rPr>
          <w:bCs w:val="0"/>
          <w:sz w:val="24"/>
          <w:szCs w:val="24"/>
        </w:rPr>
      </w:pPr>
      <w:bookmarkStart w:id="689" w:name="_Toc181693189"/>
      <w:bookmarkStart w:id="690" w:name="_Ref190680463"/>
      <w:bookmarkStart w:id="691" w:name="_Ref306140410"/>
      <w:bookmarkStart w:id="692" w:name="_Ref306142159"/>
      <w:bookmarkStart w:id="693" w:name="_Ref468202077"/>
      <w:bookmarkStart w:id="694" w:name="_Ref303102866"/>
      <w:bookmarkStart w:id="695" w:name="_Toc305835589"/>
      <w:bookmarkStart w:id="696" w:name="_Ref303683952"/>
      <w:bookmarkStart w:id="697" w:name="__RefNumPara__840_922829174"/>
      <w:bookmarkEnd w:id="688"/>
      <w:r w:rsidRPr="003C6D0A">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334620">
        <w:fldChar w:fldCharType="begin"/>
      </w:r>
      <w:r w:rsidR="00334620">
        <w:instrText xml:space="preserve"> REF _Ref471821960 \r \h  \* MERGEFORMAT </w:instrText>
      </w:r>
      <w:r w:rsidR="00334620">
        <w:fldChar w:fldCharType="separate"/>
      </w:r>
      <w:r w:rsidR="00676465" w:rsidRPr="00676465">
        <w:rPr>
          <w:sz w:val="24"/>
          <w:szCs w:val="24"/>
        </w:rPr>
        <w:t>3.8</w:t>
      </w:r>
      <w:r w:rsidR="00334620">
        <w:fldChar w:fldCharType="end"/>
      </w:r>
      <w:r w:rsidRPr="003C6D0A">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C6D0A" w:rsidRDefault="00932C0A" w:rsidP="00667F31">
      <w:pPr>
        <w:pStyle w:val="2"/>
        <w:tabs>
          <w:tab w:val="clear" w:pos="1700"/>
          <w:tab w:val="left" w:pos="709"/>
        </w:tabs>
        <w:spacing w:line="264" w:lineRule="auto"/>
      </w:pPr>
      <w:bookmarkStart w:id="698" w:name="_Ref472417185"/>
      <w:bookmarkStart w:id="699" w:name="_Ref472417616"/>
      <w:bookmarkStart w:id="700" w:name="_Toc498523117"/>
      <w:r w:rsidRPr="003C6D0A">
        <w:t xml:space="preserve">Обеспечение исполнения обязательств </w:t>
      </w:r>
      <w:r w:rsidR="0088633C" w:rsidRPr="003C6D0A">
        <w:t>Поставщика</w:t>
      </w:r>
      <w:r w:rsidR="00972AAA" w:rsidRPr="003C6D0A">
        <w:t xml:space="preserve"> </w:t>
      </w:r>
      <w:r w:rsidRPr="003C6D0A">
        <w:t>по </w:t>
      </w:r>
      <w:r w:rsidR="00123C70" w:rsidRPr="003C6D0A">
        <w:t>Договор</w:t>
      </w:r>
      <w:r w:rsidRPr="003C6D0A">
        <w:t>у</w:t>
      </w:r>
      <w:bookmarkEnd w:id="689"/>
      <w:bookmarkEnd w:id="690"/>
      <w:bookmarkEnd w:id="691"/>
      <w:bookmarkEnd w:id="692"/>
      <w:bookmarkEnd w:id="693"/>
      <w:bookmarkEnd w:id="698"/>
      <w:bookmarkEnd w:id="699"/>
      <w:bookmarkEnd w:id="700"/>
      <w:r w:rsidRPr="003C6D0A">
        <w:t xml:space="preserve"> </w:t>
      </w:r>
      <w:bookmarkEnd w:id="694"/>
      <w:bookmarkEnd w:id="695"/>
    </w:p>
    <w:p w:rsidR="00932C0A" w:rsidRPr="003C6D0A" w:rsidRDefault="003D5C97" w:rsidP="00EA47EE">
      <w:pPr>
        <w:pStyle w:val="affffff0"/>
        <w:widowControl w:val="0"/>
        <w:numPr>
          <w:ilvl w:val="0"/>
          <w:numId w:val="78"/>
        </w:numPr>
        <w:tabs>
          <w:tab w:val="left" w:pos="1620"/>
        </w:tabs>
        <w:suppressAutoHyphens w:val="0"/>
        <w:spacing w:line="264" w:lineRule="auto"/>
        <w:ind w:left="0" w:firstLine="709"/>
        <w:rPr>
          <w:sz w:val="24"/>
          <w:szCs w:val="24"/>
          <w:lang w:eastAsia="ru-RU"/>
        </w:rPr>
      </w:pPr>
      <w:r w:rsidRPr="003C6D0A">
        <w:rPr>
          <w:sz w:val="24"/>
          <w:szCs w:val="24"/>
        </w:rPr>
        <w:t xml:space="preserve">Обеспечения исполнения обязательств Поставщика по Договору, помимо указанного в проекте Договора (раздел </w:t>
      </w:r>
      <w:r w:rsidR="00334620">
        <w:fldChar w:fldCharType="begin"/>
      </w:r>
      <w:r w:rsidR="00334620">
        <w:instrText xml:space="preserve"> REF _Ref440272931 \r \h  \* MERGEFORMAT </w:instrText>
      </w:r>
      <w:r w:rsidR="00334620">
        <w:fldChar w:fldCharType="separate"/>
      </w:r>
      <w:r w:rsidR="00676465">
        <w:t>2</w:t>
      </w:r>
      <w:r w:rsidR="00334620">
        <w:fldChar w:fldCharType="end"/>
      </w:r>
      <w:r w:rsidRPr="003C6D0A">
        <w:rPr>
          <w:sz w:val="24"/>
          <w:szCs w:val="24"/>
        </w:rPr>
        <w:t>)</w:t>
      </w:r>
      <w:r w:rsidRPr="003C6D0A">
        <w:rPr>
          <w:color w:val="7030A0"/>
          <w:sz w:val="24"/>
          <w:szCs w:val="24"/>
        </w:rPr>
        <w:t xml:space="preserve"> </w:t>
      </w:r>
      <w:r w:rsidRPr="003C6D0A">
        <w:rPr>
          <w:sz w:val="24"/>
          <w:szCs w:val="24"/>
        </w:rPr>
        <w:t xml:space="preserve">и подпункте </w:t>
      </w:r>
      <w:r w:rsidR="00334620">
        <w:fldChar w:fldCharType="begin"/>
      </w:r>
      <w:r w:rsidR="00334620">
        <w:instrText xml:space="preserve"> REF _Ref465437572 \r \h  \* MERGEFORMAT </w:instrText>
      </w:r>
      <w:r w:rsidR="00334620">
        <w:fldChar w:fldCharType="separate"/>
      </w:r>
      <w:r w:rsidR="00676465" w:rsidRPr="00676465">
        <w:rPr>
          <w:sz w:val="24"/>
          <w:szCs w:val="24"/>
        </w:rPr>
        <w:t>3.13.2</w:t>
      </w:r>
      <w:r w:rsidR="00334620">
        <w:fldChar w:fldCharType="end"/>
      </w:r>
      <w:r w:rsidRPr="003C6D0A">
        <w:rPr>
          <w:sz w:val="24"/>
          <w:szCs w:val="24"/>
        </w:rPr>
        <w:t>, не требуется.</w:t>
      </w:r>
    </w:p>
    <w:p w:rsidR="003D5C97" w:rsidRPr="003C6D0A" w:rsidRDefault="003D5C97" w:rsidP="00EA47EE">
      <w:pPr>
        <w:pStyle w:val="affffff0"/>
        <w:widowControl w:val="0"/>
        <w:numPr>
          <w:ilvl w:val="0"/>
          <w:numId w:val="78"/>
        </w:numPr>
        <w:tabs>
          <w:tab w:val="left" w:pos="1620"/>
        </w:tabs>
        <w:suppressAutoHyphens w:val="0"/>
        <w:spacing w:line="264" w:lineRule="auto"/>
        <w:ind w:left="0" w:firstLine="709"/>
        <w:rPr>
          <w:sz w:val="24"/>
          <w:szCs w:val="24"/>
        </w:rPr>
      </w:pPr>
      <w:bookmarkStart w:id="701" w:name="_Ref465437572"/>
      <w:r w:rsidRPr="003C6D0A">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3C6D0A">
        <w:rPr>
          <w:sz w:val="24"/>
          <w:szCs w:val="24"/>
        </w:rPr>
        <w:t xml:space="preserve">Поставщика </w:t>
      </w:r>
      <w:r w:rsidRPr="003C6D0A">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01"/>
    </w:p>
    <w:p w:rsidR="003D5C97" w:rsidRPr="00FD4E6C" w:rsidRDefault="003D5C97" w:rsidP="00EA47EE">
      <w:pPr>
        <w:pStyle w:val="affffff0"/>
        <w:widowControl w:val="0"/>
        <w:numPr>
          <w:ilvl w:val="0"/>
          <w:numId w:val="78"/>
        </w:numPr>
        <w:tabs>
          <w:tab w:val="left" w:pos="1620"/>
        </w:tabs>
        <w:suppressAutoHyphens w:val="0"/>
        <w:spacing w:line="264" w:lineRule="auto"/>
        <w:ind w:left="0" w:firstLine="709"/>
        <w:rPr>
          <w:sz w:val="24"/>
          <w:szCs w:val="24"/>
          <w:lang w:eastAsia="ru-RU"/>
        </w:rPr>
      </w:pPr>
      <w:r w:rsidRPr="00FD4E6C">
        <w:rPr>
          <w:sz w:val="24"/>
          <w:szCs w:val="24"/>
        </w:rPr>
        <w:t xml:space="preserve">Обеспечение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FD4E6C">
        <w:rPr>
          <w:sz w:val="24"/>
          <w:szCs w:val="24"/>
        </w:rPr>
        <w:t xml:space="preserve"> (п. </w:t>
      </w:r>
      <w:r w:rsidR="00334620">
        <w:fldChar w:fldCharType="begin"/>
      </w:r>
      <w:r w:rsidR="00334620">
        <w:instrText xml:space="preserve"> REF _Ref468974799 \r \h  \* MERGEFORMAT </w:instrText>
      </w:r>
      <w:r w:rsidR="00334620">
        <w:fldChar w:fldCharType="separate"/>
      </w:r>
      <w:r w:rsidR="00676465" w:rsidRPr="00676465">
        <w:rPr>
          <w:sz w:val="24"/>
          <w:szCs w:val="24"/>
        </w:rPr>
        <w:t>3.13.3.1</w:t>
      </w:r>
      <w:r w:rsidR="00334620">
        <w:fldChar w:fldCharType="end"/>
      </w:r>
      <w:r w:rsidR="00A222A8" w:rsidRPr="00FD4E6C">
        <w:rPr>
          <w:sz w:val="24"/>
          <w:szCs w:val="24"/>
        </w:rPr>
        <w:t>)</w:t>
      </w:r>
      <w:r w:rsidRPr="00FD4E6C">
        <w:rPr>
          <w:sz w:val="24"/>
          <w:szCs w:val="24"/>
        </w:rPr>
        <w:t xml:space="preserve">. Выбор способа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осуществляется </w:t>
      </w:r>
      <w:r w:rsidR="00742CB4" w:rsidRPr="00FD4E6C">
        <w:rPr>
          <w:bCs/>
          <w:sz w:val="24"/>
          <w:szCs w:val="24"/>
        </w:rPr>
        <w:t>Участником/Победителем</w:t>
      </w:r>
      <w:r w:rsidRPr="00FD4E6C">
        <w:rPr>
          <w:sz w:val="24"/>
          <w:szCs w:val="24"/>
        </w:rPr>
        <w:t xml:space="preserve">. Условия и содержание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а также сроки возврата обеспечения устанавливаются на основании проекта Договора (раздел </w:t>
      </w:r>
      <w:r w:rsidR="00334620">
        <w:fldChar w:fldCharType="begin"/>
      </w:r>
      <w:r w:rsidR="00334620">
        <w:instrText xml:space="preserve"> REF _Ref440272931 \r \h  \* MERGEFORMAT </w:instrText>
      </w:r>
      <w:r w:rsidR="00334620">
        <w:fldChar w:fldCharType="separate"/>
      </w:r>
      <w:r w:rsidR="00676465">
        <w:t>2</w:t>
      </w:r>
      <w:r w:rsidR="00334620">
        <w:fldChar w:fldCharType="end"/>
      </w:r>
      <w:r w:rsidRPr="00FD4E6C">
        <w:rPr>
          <w:sz w:val="24"/>
          <w:szCs w:val="24"/>
        </w:rPr>
        <w:t xml:space="preserve">) с учетом требований, изложенных в подпункте </w:t>
      </w:r>
      <w:r w:rsidR="00334620">
        <w:fldChar w:fldCharType="begin"/>
      </w:r>
      <w:r w:rsidR="00334620">
        <w:instrText xml:space="preserve"> REF _Ref465437572 \r \h  \* MERGEFORMAT </w:instrText>
      </w:r>
      <w:r w:rsidR="00334620">
        <w:fldChar w:fldCharType="separate"/>
      </w:r>
      <w:r w:rsidR="00676465" w:rsidRPr="00676465">
        <w:rPr>
          <w:sz w:val="24"/>
          <w:szCs w:val="24"/>
        </w:rPr>
        <w:t>3.13.2</w:t>
      </w:r>
      <w:r w:rsidR="00334620">
        <w:fldChar w:fldCharType="end"/>
      </w:r>
      <w:r w:rsidRPr="00FD4E6C">
        <w:rPr>
          <w:sz w:val="24"/>
          <w:szCs w:val="24"/>
        </w:rPr>
        <w:t xml:space="preserve">, а также на этапе </w:t>
      </w:r>
      <w:proofErr w:type="spellStart"/>
      <w:r w:rsidRPr="00FD4E6C">
        <w:rPr>
          <w:sz w:val="24"/>
          <w:szCs w:val="24"/>
        </w:rPr>
        <w:t>преддговорных</w:t>
      </w:r>
      <w:proofErr w:type="spellEnd"/>
      <w:r w:rsidRPr="00FD4E6C">
        <w:rPr>
          <w:sz w:val="24"/>
          <w:szCs w:val="24"/>
        </w:rPr>
        <w:t xml:space="preserve"> переговоров (п. </w:t>
      </w:r>
      <w:r w:rsidR="00334620">
        <w:fldChar w:fldCharType="begin"/>
      </w:r>
      <w:r w:rsidR="00334620">
        <w:instrText xml:space="preserve"> REF _Ref468805820 \r \h  \* MERGEFORMAT </w:instrText>
      </w:r>
      <w:r w:rsidR="00334620">
        <w:fldChar w:fldCharType="separate"/>
      </w:r>
      <w:r w:rsidR="00676465" w:rsidRPr="00676465">
        <w:rPr>
          <w:sz w:val="24"/>
          <w:szCs w:val="24"/>
        </w:rPr>
        <w:t>3.12</w:t>
      </w:r>
      <w:r w:rsidR="00334620">
        <w:fldChar w:fldCharType="end"/>
      </w:r>
      <w:r w:rsidRPr="00FD4E6C">
        <w:rPr>
          <w:sz w:val="24"/>
          <w:szCs w:val="24"/>
        </w:rPr>
        <w:t>).</w:t>
      </w:r>
    </w:p>
    <w:p w:rsidR="00A222A8" w:rsidRPr="00A222A8" w:rsidRDefault="00A222A8" w:rsidP="00EA47EE">
      <w:pPr>
        <w:pStyle w:val="affffff0"/>
        <w:widowControl w:val="0"/>
        <w:numPr>
          <w:ilvl w:val="0"/>
          <w:numId w:val="74"/>
        </w:numPr>
        <w:shd w:val="clear" w:color="auto" w:fill="FFFFFF"/>
        <w:autoSpaceDE w:val="0"/>
        <w:spacing w:before="60" w:line="264" w:lineRule="auto"/>
        <w:ind w:right="159"/>
        <w:rPr>
          <w:sz w:val="24"/>
          <w:szCs w:val="24"/>
        </w:rPr>
      </w:pPr>
      <w:bookmarkStart w:id="702" w:name="_Ref468974799"/>
      <w:bookmarkStart w:id="703" w:name="_Ref465440181"/>
      <w:r w:rsidRPr="00A222A8">
        <w:rPr>
          <w:sz w:val="24"/>
          <w:szCs w:val="24"/>
        </w:rPr>
        <w:t>Реквизиты Заказчика:</w:t>
      </w:r>
      <w:bookmarkEnd w:id="702"/>
    </w:p>
    <w:p w:rsidR="00072261" w:rsidRPr="00A666E0" w:rsidRDefault="00072261" w:rsidP="00072261">
      <w:pPr>
        <w:pStyle w:val="aff6"/>
        <w:numPr>
          <w:ilvl w:val="0"/>
          <w:numId w:val="0"/>
        </w:numPr>
        <w:snapToGrid w:val="0"/>
        <w:spacing w:line="240" w:lineRule="auto"/>
        <w:ind w:left="2160"/>
        <w:rPr>
          <w:sz w:val="24"/>
          <w:szCs w:val="24"/>
          <w:u w:val="single"/>
        </w:rPr>
      </w:pPr>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072261" w:rsidRPr="00A666E0" w:rsidRDefault="00072261" w:rsidP="00072261">
      <w:pPr>
        <w:pStyle w:val="aff6"/>
        <w:numPr>
          <w:ilvl w:val="0"/>
          <w:numId w:val="73"/>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072261" w:rsidRDefault="00072261" w:rsidP="00072261">
      <w:pPr>
        <w:pStyle w:val="aff6"/>
        <w:numPr>
          <w:ilvl w:val="0"/>
          <w:numId w:val="0"/>
        </w:numPr>
        <w:tabs>
          <w:tab w:val="left" w:pos="2127"/>
        </w:tabs>
        <w:spacing w:line="240" w:lineRule="auto"/>
        <w:ind w:left="2127"/>
        <w:rPr>
          <w:sz w:val="24"/>
          <w:szCs w:val="24"/>
        </w:rPr>
      </w:pPr>
      <w:r w:rsidRPr="00A666E0">
        <w:rPr>
          <w:sz w:val="24"/>
          <w:szCs w:val="24"/>
        </w:rPr>
        <w:t xml:space="preserve">р/с: </w:t>
      </w:r>
      <w:r w:rsidRPr="00F91AED">
        <w:rPr>
          <w:sz w:val="24"/>
          <w:szCs w:val="24"/>
        </w:rPr>
        <w:t>40702810408000010158</w:t>
      </w:r>
      <w:r w:rsidRPr="00A666E0">
        <w:rPr>
          <w:sz w:val="24"/>
          <w:szCs w:val="24"/>
        </w:rPr>
        <w:t xml:space="preserve"> </w:t>
      </w:r>
    </w:p>
    <w:p w:rsidR="00072261" w:rsidRDefault="00072261" w:rsidP="00072261">
      <w:pPr>
        <w:pStyle w:val="aff6"/>
        <w:numPr>
          <w:ilvl w:val="0"/>
          <w:numId w:val="0"/>
        </w:numPr>
        <w:tabs>
          <w:tab w:val="left" w:pos="2127"/>
        </w:tabs>
        <w:spacing w:line="240" w:lineRule="auto"/>
        <w:ind w:left="2127"/>
      </w:pPr>
      <w:r w:rsidRPr="00A666E0">
        <w:rPr>
          <w:sz w:val="24"/>
          <w:szCs w:val="24"/>
        </w:rPr>
        <w:t xml:space="preserve">Банк: </w:t>
      </w:r>
      <w:r w:rsidRPr="00F91AED">
        <w:rPr>
          <w:sz w:val="24"/>
          <w:szCs w:val="24"/>
        </w:rPr>
        <w:t>БРЯНСКОЕ ОТДЕЛЕНИЕ N8605 ПАО СБЕРБАНК Г. БРЯНСК</w:t>
      </w:r>
      <w:r w:rsidRPr="00A666E0">
        <w:rPr>
          <w:sz w:val="24"/>
          <w:szCs w:val="24"/>
        </w:rPr>
        <w:t>,</w:t>
      </w:r>
    </w:p>
    <w:p w:rsidR="00A222A8" w:rsidRPr="00B03B3C" w:rsidRDefault="00072261" w:rsidP="00072261">
      <w:pPr>
        <w:pStyle w:val="aff6"/>
        <w:numPr>
          <w:ilvl w:val="0"/>
          <w:numId w:val="0"/>
        </w:numPr>
        <w:tabs>
          <w:tab w:val="left" w:pos="2127"/>
        </w:tabs>
        <w:spacing w:line="240" w:lineRule="auto"/>
        <w:ind w:left="2127"/>
      </w:pPr>
      <w:r w:rsidRPr="00A666E0">
        <w:rPr>
          <w:sz w:val="24"/>
          <w:szCs w:val="24"/>
        </w:rPr>
        <w:t>БИК: 041501601, к</w:t>
      </w:r>
      <w:r>
        <w:rPr>
          <w:sz w:val="24"/>
          <w:szCs w:val="24"/>
        </w:rPr>
        <w:t>/с: 30101810400000000601</w:t>
      </w:r>
    </w:p>
    <w:p w:rsidR="003D5C97" w:rsidRPr="00FD4E6C" w:rsidRDefault="003D5C97" w:rsidP="00EA47EE">
      <w:pPr>
        <w:pStyle w:val="affffff0"/>
        <w:widowControl w:val="0"/>
        <w:numPr>
          <w:ilvl w:val="0"/>
          <w:numId w:val="78"/>
        </w:numPr>
        <w:tabs>
          <w:tab w:val="left" w:pos="1620"/>
        </w:tabs>
        <w:suppressAutoHyphens w:val="0"/>
        <w:spacing w:line="264" w:lineRule="auto"/>
        <w:ind w:left="0" w:firstLine="709"/>
        <w:rPr>
          <w:sz w:val="24"/>
          <w:szCs w:val="24"/>
          <w:lang w:eastAsia="ru-RU"/>
        </w:rPr>
      </w:pPr>
      <w:bookmarkStart w:id="704" w:name="_Ref472417478"/>
      <w:r w:rsidRPr="00FD4E6C">
        <w:rPr>
          <w:sz w:val="24"/>
          <w:szCs w:val="24"/>
        </w:rPr>
        <w:t xml:space="preserve">Непредставление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FD4E6C">
        <w:rPr>
          <w:sz w:val="24"/>
          <w:szCs w:val="24"/>
        </w:rPr>
        <w:t xml:space="preserve"> </w:t>
      </w:r>
      <w:r w:rsidR="00334620">
        <w:fldChar w:fldCharType="begin"/>
      </w:r>
      <w:r w:rsidR="00334620">
        <w:instrText xml:space="preserve"> REF _Ref468805929 \r \h  \* MERGEFORMAT </w:instrText>
      </w:r>
      <w:r w:rsidR="00334620">
        <w:fldChar w:fldCharType="separate"/>
      </w:r>
      <w:r w:rsidR="00676465" w:rsidRPr="00676465">
        <w:rPr>
          <w:sz w:val="24"/>
          <w:szCs w:val="24"/>
        </w:rPr>
        <w:t>3.12.7</w:t>
      </w:r>
      <w:r w:rsidR="00334620">
        <w:fldChar w:fldCharType="end"/>
      </w:r>
      <w:r w:rsidRPr="00FD4E6C">
        <w:rPr>
          <w:sz w:val="24"/>
          <w:szCs w:val="24"/>
        </w:rPr>
        <w:t>.</w:t>
      </w:r>
      <w:bookmarkEnd w:id="703"/>
      <w:bookmarkEnd w:id="704"/>
    </w:p>
    <w:p w:rsidR="00932C0A" w:rsidRPr="00D053CF" w:rsidRDefault="00932C0A" w:rsidP="00297C3B">
      <w:pPr>
        <w:pStyle w:val="2"/>
        <w:tabs>
          <w:tab w:val="clear" w:pos="1700"/>
          <w:tab w:val="left" w:pos="709"/>
        </w:tabs>
        <w:spacing w:line="264" w:lineRule="auto"/>
      </w:pPr>
      <w:bookmarkStart w:id="705" w:name="_Ref303694483"/>
      <w:bookmarkStart w:id="706" w:name="_Toc305835590"/>
      <w:bookmarkStart w:id="707" w:name="_Ref306140451"/>
      <w:bookmarkStart w:id="708" w:name="_Toc498523118"/>
      <w:r w:rsidRPr="00D053CF">
        <w:t xml:space="preserve">Уведомление о результатах </w:t>
      </w:r>
      <w:bookmarkEnd w:id="705"/>
      <w:bookmarkEnd w:id="706"/>
      <w:r w:rsidRPr="00D053CF">
        <w:t>запроса предложений</w:t>
      </w:r>
      <w:bookmarkEnd w:id="707"/>
      <w:bookmarkEnd w:id="708"/>
    </w:p>
    <w:bookmarkEnd w:id="696"/>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.1</w:t>
      </w:r>
      <w:r w:rsidRPr="00D053CF">
        <w:rPr>
          <w:bCs w:val="0"/>
          <w:sz w:val="24"/>
          <w:szCs w:val="24"/>
          <w:lang w:eastAsia="ru-RU"/>
        </w:rPr>
        <w:tab/>
      </w:r>
      <w:r w:rsidR="00ED5C7C" w:rsidRPr="00D053CF">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D053CF">
        <w:rPr>
          <w:bCs w:val="0"/>
          <w:sz w:val="24"/>
          <w:szCs w:val="24"/>
          <w:lang w:eastAsia="ru-RU"/>
        </w:rPr>
        <w:t xml:space="preserve">на интернет-сайтах, на которых было опубликовано </w:t>
      </w:r>
      <w:r w:rsidR="00D56F8C" w:rsidRPr="00D053CF">
        <w:rPr>
          <w:iCs/>
          <w:sz w:val="24"/>
          <w:szCs w:val="24"/>
        </w:rPr>
        <w:t>Извещение</w:t>
      </w:r>
      <w:r w:rsidR="00D56F8C" w:rsidRPr="00D053CF">
        <w:rPr>
          <w:sz w:val="24"/>
          <w:szCs w:val="24"/>
        </w:rPr>
        <w:t xml:space="preserve"> о проведении </w:t>
      </w:r>
      <w:r w:rsidR="00D56F8C" w:rsidRPr="00D053CF">
        <w:rPr>
          <w:iCs/>
          <w:sz w:val="24"/>
          <w:szCs w:val="24"/>
        </w:rPr>
        <w:t xml:space="preserve">запроса предложений (подраздел </w:t>
      </w:r>
      <w:r w:rsidR="00334620">
        <w:fldChar w:fldCharType="begin"/>
      </w:r>
      <w:r w:rsidR="00334620">
        <w:instrText xml:space="preserve"> REF _Ref191386085 \r \h  \* MERGEFORMAT </w:instrText>
      </w:r>
      <w:r w:rsidR="00334620">
        <w:fldChar w:fldCharType="separate"/>
      </w:r>
      <w:r w:rsidR="00676465" w:rsidRPr="00676465">
        <w:rPr>
          <w:iCs/>
          <w:sz w:val="24"/>
          <w:szCs w:val="24"/>
        </w:rPr>
        <w:t>1.1.1</w:t>
      </w:r>
      <w:r w:rsidR="00334620">
        <w:fldChar w:fldCharType="end"/>
      </w:r>
      <w:r w:rsidR="00D56F8C" w:rsidRPr="00D053CF">
        <w:rPr>
          <w:iCs/>
          <w:sz w:val="24"/>
          <w:szCs w:val="24"/>
        </w:rPr>
        <w:t>)</w:t>
      </w:r>
      <w:r w:rsidR="00D56F8C" w:rsidRPr="00D053CF">
        <w:rPr>
          <w:sz w:val="24"/>
          <w:szCs w:val="24"/>
        </w:rPr>
        <w:t>,</w:t>
      </w:r>
      <w:r w:rsidR="00B228D4" w:rsidRPr="00D053CF">
        <w:rPr>
          <w:bCs w:val="0"/>
          <w:sz w:val="24"/>
          <w:szCs w:val="24"/>
          <w:lang w:eastAsia="ru-RU"/>
        </w:rPr>
        <w:t xml:space="preserve"> </w:t>
      </w:r>
      <w:r w:rsidR="00ED5C7C" w:rsidRPr="00D053CF">
        <w:rPr>
          <w:bCs w:val="0"/>
          <w:sz w:val="24"/>
          <w:szCs w:val="24"/>
          <w:lang w:eastAsia="ru-RU"/>
        </w:rPr>
        <w:t xml:space="preserve">для всех </w:t>
      </w:r>
      <w:r w:rsidR="00B228D4" w:rsidRPr="00D053CF">
        <w:rPr>
          <w:bCs w:val="0"/>
          <w:sz w:val="24"/>
          <w:szCs w:val="24"/>
          <w:lang w:eastAsia="ru-RU"/>
        </w:rPr>
        <w:t>Участник</w:t>
      </w:r>
      <w:r w:rsidR="00ED5C7C" w:rsidRPr="00D053CF">
        <w:rPr>
          <w:bCs w:val="0"/>
          <w:sz w:val="24"/>
          <w:szCs w:val="24"/>
          <w:lang w:eastAsia="ru-RU"/>
        </w:rPr>
        <w:t>ов Протокол о выборе победителя запроса предложений, в котором указывает:</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Наименование и адрес Победителя;</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 xml:space="preserve">Краткое изложение предмета и общей цены </w:t>
      </w:r>
      <w:r w:rsidR="00297C3B" w:rsidRPr="00D053CF">
        <w:rPr>
          <w:bCs w:val="0"/>
          <w:sz w:val="24"/>
          <w:szCs w:val="24"/>
          <w:lang w:eastAsia="ru-RU"/>
        </w:rPr>
        <w:t>Заявки</w:t>
      </w:r>
      <w:r w:rsidRPr="00D053CF">
        <w:rPr>
          <w:bCs w:val="0"/>
          <w:sz w:val="24"/>
          <w:szCs w:val="24"/>
          <w:lang w:eastAsia="ru-RU"/>
        </w:rPr>
        <w:t xml:space="preserve"> Победителя.</w:t>
      </w:r>
    </w:p>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.2</w:t>
      </w:r>
      <w:r w:rsidRPr="00D053CF">
        <w:rPr>
          <w:bCs w:val="0"/>
          <w:sz w:val="24"/>
          <w:szCs w:val="24"/>
          <w:lang w:eastAsia="ru-RU"/>
        </w:rPr>
        <w:tab/>
      </w:r>
      <w:r w:rsidR="00ED5C7C" w:rsidRPr="00D053CF">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C12FA4" w:rsidRPr="00D053CF" w:rsidRDefault="00C12FA4" w:rsidP="00EA47EE">
      <w:pPr>
        <w:widowControl w:val="0"/>
        <w:numPr>
          <w:ilvl w:val="2"/>
          <w:numId w:val="69"/>
        </w:numPr>
        <w:suppressAutoHyphens w:val="0"/>
        <w:adjustRightInd w:val="0"/>
        <w:spacing w:line="264" w:lineRule="auto"/>
        <w:ind w:left="0" w:firstLine="720"/>
        <w:textAlignment w:val="baseline"/>
        <w:rPr>
          <w:bCs w:val="0"/>
          <w:sz w:val="24"/>
          <w:szCs w:val="24"/>
          <w:lang w:eastAsia="ru-RU"/>
        </w:rPr>
        <w:sectPr w:rsidR="00C12FA4" w:rsidRPr="00D053CF"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D053C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09" w:name="_Ref440270568"/>
      <w:bookmarkStart w:id="710" w:name="_Ref440274159"/>
      <w:bookmarkStart w:id="711" w:name="_Ref440292555"/>
      <w:bookmarkStart w:id="712" w:name="_Ref440292779"/>
      <w:bookmarkStart w:id="713" w:name="_Toc498523119"/>
      <w:r w:rsidRPr="00D053CF">
        <w:rPr>
          <w:szCs w:val="24"/>
        </w:rPr>
        <w:t>Техническая часть</w:t>
      </w:r>
      <w:bookmarkEnd w:id="709"/>
      <w:bookmarkEnd w:id="710"/>
      <w:bookmarkEnd w:id="711"/>
      <w:bookmarkEnd w:id="712"/>
      <w:bookmarkEnd w:id="713"/>
      <w:r w:rsidRPr="00D053CF">
        <w:rPr>
          <w:szCs w:val="24"/>
        </w:rPr>
        <w:t xml:space="preserve"> </w:t>
      </w:r>
    </w:p>
    <w:p w:rsidR="002B5044" w:rsidRPr="00D053CF" w:rsidRDefault="002B5044" w:rsidP="002A47D1">
      <w:pPr>
        <w:pStyle w:val="2"/>
        <w:ind w:left="1701" w:hanging="1134"/>
      </w:pPr>
      <w:bookmarkStart w:id="714" w:name="_Toc176064096"/>
      <w:bookmarkStart w:id="715" w:name="_Toc176338524"/>
      <w:bookmarkStart w:id="716" w:name="_Toc180399752"/>
      <w:bookmarkStart w:id="717" w:name="_Toc191205941"/>
      <w:bookmarkStart w:id="718" w:name="_Toc194315544"/>
      <w:bookmarkStart w:id="719" w:name="_Toc423421725"/>
      <w:bookmarkStart w:id="720" w:name="_Toc498523120"/>
      <w:r w:rsidRPr="00D053CF">
        <w:t>Общие требования к условиям поставки продукции</w:t>
      </w:r>
      <w:bookmarkStart w:id="721" w:name="_Toc176064097"/>
      <w:bookmarkStart w:id="722" w:name="_Toc176338525"/>
      <w:bookmarkStart w:id="723" w:name="_Toc180399753"/>
      <w:bookmarkStart w:id="724" w:name="_Toc189457101"/>
      <w:bookmarkStart w:id="725" w:name="_Toc189461737"/>
      <w:bookmarkStart w:id="726" w:name="_Toc189462011"/>
      <w:bookmarkStart w:id="727" w:name="_Toc191273610"/>
      <w:bookmarkStart w:id="728" w:name="_Toc167189319"/>
      <w:bookmarkStart w:id="729" w:name="_Toc168725254"/>
      <w:bookmarkEnd w:id="714"/>
      <w:bookmarkEnd w:id="715"/>
      <w:bookmarkEnd w:id="716"/>
      <w:bookmarkEnd w:id="717"/>
      <w:bookmarkEnd w:id="718"/>
      <w:bookmarkEnd w:id="719"/>
      <w:bookmarkEnd w:id="720"/>
    </w:p>
    <w:p w:rsidR="002B5044" w:rsidRPr="00D053CF" w:rsidRDefault="002B5044" w:rsidP="002B5044">
      <w:pPr>
        <w:pStyle w:val="3"/>
        <w:ind w:left="0" w:firstLine="851"/>
        <w:jc w:val="both"/>
        <w:rPr>
          <w:b w:val="0"/>
          <w:szCs w:val="24"/>
        </w:rPr>
      </w:pPr>
      <w:bookmarkStart w:id="730" w:name="_Toc439166308"/>
      <w:bookmarkStart w:id="731" w:name="_Toc439170656"/>
      <w:bookmarkStart w:id="732" w:name="_Toc439172758"/>
      <w:bookmarkStart w:id="733" w:name="_Toc439173202"/>
      <w:bookmarkStart w:id="734" w:name="_Toc439238196"/>
      <w:bookmarkStart w:id="735" w:name="_Toc439252748"/>
      <w:bookmarkStart w:id="736" w:name="_Toc439323606"/>
      <w:bookmarkStart w:id="737" w:name="_Toc439323722"/>
      <w:bookmarkStart w:id="738" w:name="_Toc440297056"/>
      <w:bookmarkStart w:id="739" w:name="_Toc440356617"/>
      <w:bookmarkStart w:id="740" w:name="_Toc440631753"/>
      <w:bookmarkStart w:id="741" w:name="_Toc440876538"/>
      <w:bookmarkStart w:id="742" w:name="_Toc441130610"/>
      <w:bookmarkStart w:id="743" w:name="_Toc441157113"/>
      <w:bookmarkStart w:id="744" w:name="_Toc447292132"/>
      <w:bookmarkStart w:id="745" w:name="_Toc462234890"/>
      <w:bookmarkStart w:id="746" w:name="_Toc466966856"/>
      <w:bookmarkStart w:id="747" w:name="_Toc468806107"/>
      <w:bookmarkStart w:id="748" w:name="_Toc469480374"/>
      <w:bookmarkStart w:id="749" w:name="_Toc472416891"/>
      <w:bookmarkStart w:id="750" w:name="_Toc498523121"/>
      <w:r w:rsidRPr="00D053CF">
        <w:rPr>
          <w:b w:val="0"/>
          <w:szCs w:val="24"/>
        </w:rPr>
        <w:t>Продукция должна быть новой и ранее неиспользованной.</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rsidR="002B5044" w:rsidRPr="00D053CF" w:rsidRDefault="002B5044" w:rsidP="002B5044">
      <w:pPr>
        <w:pStyle w:val="3"/>
        <w:ind w:left="0" w:firstLine="851"/>
        <w:jc w:val="both"/>
        <w:rPr>
          <w:b w:val="0"/>
          <w:szCs w:val="24"/>
        </w:rPr>
      </w:pPr>
      <w:bookmarkStart w:id="751" w:name="_Toc439166309"/>
      <w:bookmarkStart w:id="752" w:name="_Toc439170657"/>
      <w:bookmarkStart w:id="753" w:name="_Toc439172759"/>
      <w:bookmarkStart w:id="754" w:name="_Toc439173203"/>
      <w:bookmarkStart w:id="755" w:name="_Toc439238197"/>
      <w:bookmarkStart w:id="756" w:name="_Toc439252749"/>
      <w:bookmarkStart w:id="757" w:name="_Toc439323607"/>
      <w:bookmarkStart w:id="758" w:name="_Toc439323723"/>
      <w:bookmarkStart w:id="759" w:name="_Toc440297057"/>
      <w:bookmarkStart w:id="760" w:name="_Toc440356618"/>
      <w:bookmarkStart w:id="761" w:name="_Toc440631754"/>
      <w:bookmarkStart w:id="762" w:name="_Toc440876539"/>
      <w:bookmarkStart w:id="763" w:name="_Toc441130611"/>
      <w:bookmarkStart w:id="764" w:name="_Toc441157114"/>
      <w:bookmarkStart w:id="765" w:name="_Toc447292133"/>
      <w:bookmarkStart w:id="766" w:name="_Toc462234891"/>
      <w:bookmarkStart w:id="767" w:name="_Toc466966857"/>
      <w:bookmarkStart w:id="768" w:name="_Toc468806108"/>
      <w:bookmarkStart w:id="769" w:name="_Toc469480375"/>
      <w:bookmarkStart w:id="770" w:name="_Toc472416892"/>
      <w:bookmarkStart w:id="771" w:name="_Toc498523122"/>
      <w:r w:rsidRPr="00D053CF">
        <w:rPr>
          <w:b w:val="0"/>
          <w:szCs w:val="24"/>
        </w:rPr>
        <w:t>Продукция должна соответствовать ГОСТ, ТУ и Технической политике ПАО «МРСК Центра».</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2B5044" w:rsidRPr="00D053CF" w:rsidRDefault="002B5044" w:rsidP="0021751A">
      <w:pPr>
        <w:pStyle w:val="2"/>
        <w:ind w:left="1701" w:hanging="1134"/>
      </w:pPr>
      <w:bookmarkStart w:id="772" w:name="_Toc423421726"/>
      <w:bookmarkStart w:id="773" w:name="_Ref450652998"/>
      <w:bookmarkStart w:id="774" w:name="_Toc498523123"/>
      <w:r w:rsidRPr="00D053CF">
        <w:t>Перечень, объемы и характеристики закупаемой продукции</w:t>
      </w:r>
      <w:bookmarkEnd w:id="721"/>
      <w:bookmarkEnd w:id="722"/>
      <w:bookmarkEnd w:id="723"/>
      <w:bookmarkEnd w:id="724"/>
      <w:bookmarkEnd w:id="725"/>
      <w:bookmarkEnd w:id="726"/>
      <w:bookmarkEnd w:id="727"/>
      <w:bookmarkEnd w:id="772"/>
      <w:bookmarkEnd w:id="773"/>
      <w:bookmarkEnd w:id="774"/>
    </w:p>
    <w:p w:rsidR="002B5044" w:rsidRPr="00D053CF" w:rsidRDefault="002B5044" w:rsidP="002B5044">
      <w:pPr>
        <w:pStyle w:val="3"/>
        <w:ind w:left="0" w:firstLine="851"/>
        <w:jc w:val="both"/>
        <w:rPr>
          <w:b w:val="0"/>
          <w:szCs w:val="24"/>
        </w:rPr>
      </w:pPr>
      <w:bookmarkStart w:id="775" w:name="_Toc439166311"/>
      <w:bookmarkStart w:id="776" w:name="_Toc439170659"/>
      <w:bookmarkStart w:id="777" w:name="_Toc439172761"/>
      <w:bookmarkStart w:id="778" w:name="_Toc439173205"/>
      <w:bookmarkStart w:id="779" w:name="_Toc439238199"/>
      <w:bookmarkStart w:id="780" w:name="_Toc439252751"/>
      <w:bookmarkStart w:id="781" w:name="_Toc439323609"/>
      <w:bookmarkStart w:id="782" w:name="_Toc439323725"/>
      <w:bookmarkStart w:id="783" w:name="_Toc440297059"/>
      <w:bookmarkStart w:id="784" w:name="_Toc440356620"/>
      <w:bookmarkStart w:id="785" w:name="_Toc440631756"/>
      <w:bookmarkStart w:id="786" w:name="_Toc440876541"/>
      <w:bookmarkStart w:id="787" w:name="_Toc441130613"/>
      <w:bookmarkStart w:id="788" w:name="_Toc441157116"/>
      <w:bookmarkStart w:id="789" w:name="_Toc447292135"/>
      <w:bookmarkStart w:id="790" w:name="_Toc462234893"/>
      <w:bookmarkStart w:id="791" w:name="_Toc466966859"/>
      <w:bookmarkStart w:id="792" w:name="_Toc468806110"/>
      <w:bookmarkStart w:id="793" w:name="_Toc469480377"/>
      <w:bookmarkStart w:id="794" w:name="_Toc472416894"/>
      <w:bookmarkStart w:id="795" w:name="_Toc498523124"/>
      <w:r w:rsidRPr="00D053CF">
        <w:rPr>
          <w:b w:val="0"/>
          <w:szCs w:val="24"/>
        </w:rPr>
        <w:t>Техническ</w:t>
      </w:r>
      <w:r w:rsidR="003776BB" w:rsidRPr="00D053CF">
        <w:rPr>
          <w:b w:val="0"/>
          <w:szCs w:val="24"/>
        </w:rPr>
        <w:t>ое(</w:t>
      </w:r>
      <w:proofErr w:type="spellStart"/>
      <w:r w:rsidRPr="00D053CF">
        <w:rPr>
          <w:b w:val="0"/>
          <w:szCs w:val="24"/>
        </w:rPr>
        <w:t>ие</w:t>
      </w:r>
      <w:proofErr w:type="spellEnd"/>
      <w:r w:rsidR="003776BB" w:rsidRPr="00D053CF">
        <w:rPr>
          <w:b w:val="0"/>
          <w:szCs w:val="24"/>
        </w:rPr>
        <w:t>)</w:t>
      </w:r>
      <w:r w:rsidRPr="00D053CF">
        <w:rPr>
          <w:b w:val="0"/>
          <w:szCs w:val="24"/>
        </w:rPr>
        <w:t xml:space="preserve"> задани</w:t>
      </w:r>
      <w:r w:rsidR="003776BB" w:rsidRPr="00D053CF">
        <w:rPr>
          <w:b w:val="0"/>
          <w:szCs w:val="24"/>
        </w:rPr>
        <w:t>е(</w:t>
      </w:r>
      <w:r w:rsidRPr="00D053CF">
        <w:rPr>
          <w:b w:val="0"/>
          <w:szCs w:val="24"/>
        </w:rPr>
        <w:t>я</w:t>
      </w:r>
      <w:r w:rsidR="003776BB" w:rsidRPr="00D053CF">
        <w:rPr>
          <w:b w:val="0"/>
          <w:szCs w:val="24"/>
        </w:rPr>
        <w:t>)</w:t>
      </w:r>
      <w:r w:rsidRPr="00D053CF">
        <w:rPr>
          <w:b w:val="0"/>
          <w:szCs w:val="24"/>
        </w:rPr>
        <w:t xml:space="preserve"> </w:t>
      </w:r>
      <w:r w:rsidR="00A154B7" w:rsidRPr="00D053CF">
        <w:rPr>
          <w:b w:val="0"/>
          <w:szCs w:val="24"/>
        </w:rPr>
        <w:t xml:space="preserve">по </w:t>
      </w:r>
      <w:r w:rsidR="00A154B7" w:rsidRPr="00072261">
        <w:rPr>
          <w:b w:val="0"/>
          <w:szCs w:val="24"/>
        </w:rPr>
        <w:t>Лоту №1</w:t>
      </w:r>
      <w:r w:rsidR="00A154B7" w:rsidRPr="00D053CF">
        <w:rPr>
          <w:b w:val="0"/>
          <w:szCs w:val="24"/>
        </w:rPr>
        <w:t xml:space="preserve"> (подраздел </w:t>
      </w:r>
      <w:r w:rsidR="00334620">
        <w:fldChar w:fldCharType="begin"/>
      </w:r>
      <w:r w:rsidR="00334620">
        <w:instrText xml:space="preserve"> REF _Ref440275279 \r \h  \* MERGEFORMAT </w:instrText>
      </w:r>
      <w:r w:rsidR="00334620">
        <w:fldChar w:fldCharType="separate"/>
      </w:r>
      <w:r w:rsidR="00676465" w:rsidRPr="00676465">
        <w:rPr>
          <w:b w:val="0"/>
          <w:szCs w:val="24"/>
        </w:rPr>
        <w:t>1.1.5</w:t>
      </w:r>
      <w:r w:rsidR="00334620">
        <w:fldChar w:fldCharType="end"/>
      </w:r>
      <w:r w:rsidR="00A154B7" w:rsidRPr="00D053CF">
        <w:rPr>
          <w:b w:val="0"/>
          <w:szCs w:val="24"/>
        </w:rPr>
        <w:t>)</w:t>
      </w:r>
      <w:r w:rsidRPr="00D053CF">
        <w:rPr>
          <w:b w:val="0"/>
          <w:szCs w:val="24"/>
        </w:rPr>
        <w:t xml:space="preserve"> изложен</w:t>
      </w:r>
      <w:r w:rsidR="00F463E8" w:rsidRPr="00D053CF">
        <w:rPr>
          <w:b w:val="0"/>
          <w:szCs w:val="24"/>
        </w:rPr>
        <w:t>о(</w:t>
      </w:r>
      <w:r w:rsidRPr="00D053CF">
        <w:rPr>
          <w:b w:val="0"/>
          <w:szCs w:val="24"/>
        </w:rPr>
        <w:t>ы</w:t>
      </w:r>
      <w:r w:rsidR="00F463E8" w:rsidRPr="00D053CF">
        <w:rPr>
          <w:b w:val="0"/>
          <w:szCs w:val="24"/>
        </w:rPr>
        <w:t>)</w:t>
      </w:r>
      <w:r w:rsidRPr="00D053CF">
        <w:rPr>
          <w:b w:val="0"/>
          <w:szCs w:val="24"/>
        </w:rPr>
        <w:t xml:space="preserve"> в Приложении №1, которое является неотъемлемым приложением к настоящей документации и предоставляется </w:t>
      </w:r>
      <w:r w:rsidR="0021751A" w:rsidRPr="00D053CF">
        <w:rPr>
          <w:b w:val="0"/>
          <w:szCs w:val="24"/>
        </w:rPr>
        <w:t>Участник</w:t>
      </w:r>
      <w:r w:rsidRPr="00D053CF">
        <w:rPr>
          <w:b w:val="0"/>
          <w:szCs w:val="24"/>
        </w:rPr>
        <w:t>ам вместе с ней в качестве отдельного документа.</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2B5044" w:rsidRPr="00D053CF" w:rsidRDefault="002B5044" w:rsidP="0021751A">
      <w:pPr>
        <w:pStyle w:val="2"/>
        <w:ind w:left="1701" w:hanging="1134"/>
      </w:pPr>
      <w:bookmarkStart w:id="796" w:name="_Ref194832984"/>
      <w:bookmarkStart w:id="797" w:name="_Ref197686508"/>
      <w:bookmarkStart w:id="798" w:name="_Toc423421727"/>
      <w:bookmarkStart w:id="799" w:name="_Toc498523126"/>
      <w:r w:rsidRPr="00D053CF">
        <w:t>Требование к поставляемой продукции</w:t>
      </w:r>
      <w:bookmarkEnd w:id="796"/>
      <w:bookmarkEnd w:id="797"/>
      <w:bookmarkEnd w:id="798"/>
      <w:bookmarkEnd w:id="799"/>
    </w:p>
    <w:p w:rsidR="002B5044" w:rsidRPr="00D053CF" w:rsidRDefault="0021751A" w:rsidP="002B5044">
      <w:pPr>
        <w:pStyle w:val="3"/>
        <w:ind w:left="0" w:firstLine="851"/>
        <w:jc w:val="both"/>
        <w:rPr>
          <w:b w:val="0"/>
          <w:szCs w:val="24"/>
        </w:rPr>
      </w:pPr>
      <w:bookmarkStart w:id="800" w:name="_Toc439166313"/>
      <w:bookmarkStart w:id="801" w:name="_Toc439170661"/>
      <w:bookmarkStart w:id="802" w:name="_Toc439172763"/>
      <w:bookmarkStart w:id="803" w:name="_Toc439173207"/>
      <w:bookmarkStart w:id="804" w:name="_Toc439238201"/>
      <w:bookmarkStart w:id="805" w:name="_Toc439252753"/>
      <w:bookmarkStart w:id="806" w:name="_Toc439323611"/>
      <w:bookmarkStart w:id="807" w:name="_Toc439323727"/>
      <w:bookmarkStart w:id="808" w:name="_Toc440297061"/>
      <w:bookmarkStart w:id="809" w:name="_Toc440356622"/>
      <w:bookmarkStart w:id="810" w:name="_Toc440631758"/>
      <w:bookmarkStart w:id="811" w:name="_Toc440876543"/>
      <w:bookmarkStart w:id="812" w:name="_Toc441130615"/>
      <w:bookmarkStart w:id="813" w:name="_Toc441157118"/>
      <w:bookmarkStart w:id="814" w:name="_Toc447292137"/>
      <w:bookmarkStart w:id="815" w:name="_Toc462234895"/>
      <w:bookmarkStart w:id="816" w:name="_Toc466966862"/>
      <w:bookmarkStart w:id="817" w:name="_Toc468806113"/>
      <w:bookmarkStart w:id="818" w:name="_Toc469480380"/>
      <w:bookmarkStart w:id="819" w:name="_Toc472416897"/>
      <w:bookmarkStart w:id="820" w:name="_Toc498523127"/>
      <w:bookmarkStart w:id="821" w:name="_Ref194833053"/>
      <w:bookmarkStart w:id="822" w:name="_Ref223496951"/>
      <w:bookmarkStart w:id="823" w:name="_Ref223496970"/>
      <w:r w:rsidRPr="00D053CF">
        <w:rPr>
          <w:b w:val="0"/>
          <w:szCs w:val="24"/>
        </w:rPr>
        <w:t>Участник</w:t>
      </w:r>
      <w:r w:rsidR="002B5044" w:rsidRPr="00D053CF">
        <w:rPr>
          <w:b w:val="0"/>
          <w:szCs w:val="24"/>
        </w:rPr>
        <w:t xml:space="preserve"> в составе свое</w:t>
      </w:r>
      <w:r w:rsidR="00841A6F" w:rsidRPr="00D053CF">
        <w:rPr>
          <w:b w:val="0"/>
          <w:szCs w:val="24"/>
        </w:rPr>
        <w:t>й</w:t>
      </w:r>
      <w:r w:rsidR="002B5044" w:rsidRPr="00D053CF">
        <w:rPr>
          <w:b w:val="0"/>
          <w:szCs w:val="24"/>
        </w:rPr>
        <w:t xml:space="preserve"> </w:t>
      </w:r>
      <w:r w:rsidR="00841A6F" w:rsidRPr="00D053CF">
        <w:rPr>
          <w:b w:val="0"/>
          <w:szCs w:val="24"/>
        </w:rPr>
        <w:t>Заявки</w:t>
      </w:r>
      <w:r w:rsidR="002B5044" w:rsidRPr="00D053C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D053CF">
        <w:rPr>
          <w:b w:val="0"/>
          <w:szCs w:val="24"/>
        </w:rPr>
        <w:t>желательное требование, предоставляется Участником при наличии</w:t>
      </w:r>
      <w:r w:rsidR="002B5044" w:rsidRPr="00D053CF">
        <w:rPr>
          <w:b w:val="0"/>
          <w:szCs w:val="24"/>
        </w:rPr>
        <w:t>).</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p>
    <w:p w:rsidR="002B5044" w:rsidRPr="00D053CF" w:rsidRDefault="002B5044" w:rsidP="002B5044">
      <w:pPr>
        <w:pStyle w:val="3"/>
        <w:ind w:left="0" w:firstLine="851"/>
        <w:jc w:val="both"/>
        <w:rPr>
          <w:b w:val="0"/>
          <w:szCs w:val="24"/>
        </w:rPr>
      </w:pPr>
      <w:bookmarkStart w:id="824" w:name="_Toc439166314"/>
      <w:bookmarkStart w:id="825" w:name="_Toc439170662"/>
      <w:bookmarkStart w:id="826" w:name="_Toc439172764"/>
      <w:bookmarkStart w:id="827" w:name="_Toc439173208"/>
      <w:bookmarkStart w:id="828" w:name="_Toc439238202"/>
      <w:bookmarkStart w:id="829" w:name="_Toc439252754"/>
      <w:bookmarkStart w:id="830" w:name="_Toc439323612"/>
      <w:bookmarkStart w:id="831" w:name="_Toc439323728"/>
      <w:bookmarkStart w:id="832" w:name="_Toc440297062"/>
      <w:bookmarkStart w:id="833" w:name="_Toc440356623"/>
      <w:bookmarkStart w:id="834" w:name="_Toc440631759"/>
      <w:bookmarkStart w:id="835" w:name="_Toc440876544"/>
      <w:bookmarkStart w:id="836" w:name="_Toc441130616"/>
      <w:bookmarkStart w:id="837" w:name="_Toc441157119"/>
      <w:bookmarkStart w:id="838" w:name="_Toc447292138"/>
      <w:bookmarkStart w:id="839" w:name="_Toc462234896"/>
      <w:bookmarkStart w:id="840" w:name="_Toc466966863"/>
      <w:bookmarkStart w:id="841" w:name="_Toc468806114"/>
      <w:bookmarkStart w:id="842" w:name="_Toc469480381"/>
      <w:bookmarkStart w:id="843" w:name="_Toc472416898"/>
      <w:bookmarkStart w:id="844" w:name="_Toc498523128"/>
      <w:r w:rsidRPr="00D053C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053CF">
        <w:rPr>
          <w:b w:val="0"/>
          <w:szCs w:val="24"/>
          <w:lang w:eastAsia="ru-RU"/>
        </w:rPr>
        <w:t>Технического(их) задания(й), изложены в Приложении №1 (Техническом(их) задании(</w:t>
      </w:r>
      <w:proofErr w:type="spellStart"/>
      <w:r w:rsidR="003776BB" w:rsidRPr="00D053CF">
        <w:rPr>
          <w:b w:val="0"/>
          <w:szCs w:val="24"/>
          <w:lang w:eastAsia="ru-RU"/>
        </w:rPr>
        <w:t>ях</w:t>
      </w:r>
      <w:proofErr w:type="spellEnd"/>
      <w:r w:rsidR="003776BB" w:rsidRPr="00D053CF">
        <w:rPr>
          <w:b w:val="0"/>
          <w:szCs w:val="24"/>
          <w:lang w:eastAsia="ru-RU"/>
        </w:rPr>
        <w:t>)) к настоящей Документации. При несоблюдении требований Технического(их) задания(й) Закупочная комиссия отклонит Заявку Участника</w:t>
      </w:r>
      <w:r w:rsidRPr="00D053CF">
        <w:rPr>
          <w:b w:val="0"/>
          <w:szCs w:val="24"/>
        </w:rPr>
        <w:t>.</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2B5044" w:rsidRPr="00D053CF" w:rsidRDefault="002B5044" w:rsidP="0021751A">
      <w:pPr>
        <w:pStyle w:val="2"/>
        <w:ind w:left="1701" w:hanging="1134"/>
      </w:pPr>
      <w:bookmarkStart w:id="845" w:name="_Ref247513861"/>
      <w:bookmarkStart w:id="846" w:name="_Toc423421728"/>
      <w:bookmarkStart w:id="847" w:name="_Toc498523129"/>
      <w:r w:rsidRPr="00D053CF">
        <w:t xml:space="preserve">Требование к </w:t>
      </w:r>
      <w:r w:rsidR="0021751A" w:rsidRPr="00D053CF">
        <w:t>Участник</w:t>
      </w:r>
      <w:r w:rsidRPr="00D053CF">
        <w:t>у</w:t>
      </w:r>
      <w:bookmarkEnd w:id="821"/>
      <w:bookmarkEnd w:id="822"/>
      <w:bookmarkEnd w:id="823"/>
      <w:r w:rsidRPr="00D053CF">
        <w:t>.</w:t>
      </w:r>
      <w:bookmarkEnd w:id="845"/>
      <w:bookmarkEnd w:id="846"/>
      <w:bookmarkEnd w:id="847"/>
    </w:p>
    <w:p w:rsidR="002B5044" w:rsidRPr="00D053CF" w:rsidRDefault="002B5044" w:rsidP="002B5044">
      <w:pPr>
        <w:pStyle w:val="3"/>
        <w:ind w:left="0" w:firstLine="851"/>
        <w:jc w:val="both"/>
        <w:rPr>
          <w:b w:val="0"/>
          <w:szCs w:val="24"/>
        </w:rPr>
      </w:pPr>
      <w:bookmarkStart w:id="848" w:name="_Toc439166317"/>
      <w:bookmarkStart w:id="849" w:name="_Toc439170665"/>
      <w:bookmarkStart w:id="850" w:name="_Toc439172767"/>
      <w:bookmarkStart w:id="851" w:name="_Toc439173211"/>
      <w:bookmarkStart w:id="852" w:name="_Toc439238205"/>
      <w:bookmarkStart w:id="853" w:name="_Toc439252756"/>
      <w:bookmarkStart w:id="854" w:name="_Toc439323614"/>
      <w:bookmarkStart w:id="855" w:name="_Toc439323730"/>
      <w:bookmarkStart w:id="856" w:name="_Ref440292618"/>
      <w:bookmarkStart w:id="857" w:name="_Toc440297064"/>
      <w:bookmarkStart w:id="858" w:name="_Toc440356625"/>
      <w:bookmarkStart w:id="859" w:name="_Toc440631761"/>
      <w:bookmarkStart w:id="860" w:name="_Toc440876546"/>
      <w:bookmarkStart w:id="861" w:name="_Toc441130618"/>
      <w:bookmarkStart w:id="862" w:name="_Toc441157121"/>
      <w:bookmarkStart w:id="863" w:name="_Toc447292140"/>
      <w:bookmarkStart w:id="864" w:name="_Toc462234898"/>
      <w:bookmarkStart w:id="865" w:name="_Toc466966865"/>
      <w:bookmarkStart w:id="866" w:name="_Toc468806116"/>
      <w:bookmarkStart w:id="867" w:name="_Toc469480383"/>
      <w:bookmarkStart w:id="868" w:name="_Toc472416900"/>
      <w:bookmarkStart w:id="869" w:name="_Toc498523130"/>
      <w:r w:rsidRPr="00D053CF">
        <w:rPr>
          <w:b w:val="0"/>
          <w:szCs w:val="24"/>
        </w:rPr>
        <w:t xml:space="preserve">В составе </w:t>
      </w:r>
      <w:r w:rsidR="0094713A" w:rsidRPr="00D053CF">
        <w:rPr>
          <w:b w:val="0"/>
          <w:szCs w:val="24"/>
        </w:rPr>
        <w:t>своей Заявки</w:t>
      </w:r>
      <w:r w:rsidRPr="00D053CF">
        <w:rPr>
          <w:b w:val="0"/>
          <w:szCs w:val="24"/>
        </w:rPr>
        <w:t xml:space="preserve"> </w:t>
      </w:r>
      <w:r w:rsidR="0021751A" w:rsidRPr="00D053CF">
        <w:rPr>
          <w:b w:val="0"/>
          <w:szCs w:val="24"/>
        </w:rPr>
        <w:t>Участник</w:t>
      </w:r>
      <w:r w:rsidRPr="00D053CF">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EA6AA1">
        <w:rPr>
          <w:b w:val="0"/>
          <w:szCs w:val="24"/>
        </w:rPr>
        <w:t>Производителем</w:t>
      </w:r>
      <w:r w:rsidR="00EA6AA1" w:rsidRPr="00CC5DE8">
        <w:rPr>
          <w:b w:val="0"/>
          <w:szCs w:val="24"/>
        </w:rPr>
        <w:t xml:space="preserve"> </w:t>
      </w:r>
      <w:r w:rsidRPr="00D053CF">
        <w:rPr>
          <w:b w:val="0"/>
          <w:szCs w:val="24"/>
        </w:rPr>
        <w:t>(на каждый тип предлагаемого оборудования). Данный документ должен содержать подтверждение технических характеристик</w:t>
      </w:r>
      <w:r w:rsidR="00DF1D19" w:rsidRPr="00DF1D19">
        <w:rPr>
          <w:b w:val="0"/>
          <w:szCs w:val="24"/>
        </w:rPr>
        <w:t xml:space="preserve"> </w:t>
      </w:r>
      <w:r w:rsidR="00DF1D19" w:rsidRPr="00D053CF">
        <w:rPr>
          <w:b w:val="0"/>
          <w:szCs w:val="24"/>
        </w:rPr>
        <w:t>оборудования</w:t>
      </w:r>
      <w:r w:rsidRPr="00D053CF">
        <w:rPr>
          <w:b w:val="0"/>
          <w:szCs w:val="24"/>
        </w:rPr>
        <w:t xml:space="preserve">, заявленных </w:t>
      </w:r>
      <w:r w:rsidR="0021751A" w:rsidRPr="00D053CF">
        <w:rPr>
          <w:b w:val="0"/>
          <w:szCs w:val="24"/>
        </w:rPr>
        <w:t>Участник</w:t>
      </w:r>
      <w:r w:rsidR="0094713A" w:rsidRPr="00D053CF">
        <w:rPr>
          <w:b w:val="0"/>
          <w:szCs w:val="24"/>
        </w:rPr>
        <w:t>ом в Т</w:t>
      </w:r>
      <w:r w:rsidRPr="00D053CF">
        <w:rPr>
          <w:b w:val="0"/>
          <w:szCs w:val="24"/>
        </w:rPr>
        <w:t>ехническом предложении (</w:t>
      </w:r>
      <w:r w:rsidR="00D56F8C" w:rsidRPr="00D053CF">
        <w:rPr>
          <w:b w:val="0"/>
          <w:szCs w:val="24"/>
        </w:rPr>
        <w:t>подраздел</w:t>
      </w:r>
      <w:r w:rsidR="0094713A" w:rsidRPr="00D053CF">
        <w:rPr>
          <w:b w:val="0"/>
          <w:szCs w:val="24"/>
        </w:rPr>
        <w:t xml:space="preserve"> </w:t>
      </w:r>
      <w:r w:rsidR="00334620">
        <w:fldChar w:fldCharType="begin"/>
      </w:r>
      <w:r w:rsidR="00334620">
        <w:instrText xml:space="preserve"> REF _Ref86826666 \r \h  \* MERGEFORMAT </w:instrText>
      </w:r>
      <w:r w:rsidR="00334620">
        <w:fldChar w:fldCharType="separate"/>
      </w:r>
      <w:r w:rsidR="00676465" w:rsidRPr="00676465">
        <w:rPr>
          <w:b w:val="0"/>
          <w:szCs w:val="24"/>
        </w:rPr>
        <w:t>5.3</w:t>
      </w:r>
      <w:r w:rsidR="00334620">
        <w:fldChar w:fldCharType="end"/>
      </w:r>
      <w:r w:rsidRPr="00D053CF">
        <w:rPr>
          <w:b w:val="0"/>
          <w:szCs w:val="24"/>
        </w:rPr>
        <w:t>).</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p>
    <w:p w:rsidR="002B5044" w:rsidRPr="00D053CF" w:rsidRDefault="002B5044" w:rsidP="002B5044">
      <w:pPr>
        <w:pStyle w:val="3"/>
        <w:ind w:left="0" w:firstLine="851"/>
        <w:jc w:val="both"/>
        <w:rPr>
          <w:b w:val="0"/>
          <w:szCs w:val="24"/>
        </w:rPr>
      </w:pPr>
      <w:bookmarkStart w:id="870" w:name="_Toc439166318"/>
      <w:bookmarkStart w:id="871" w:name="_Toc439170666"/>
      <w:bookmarkStart w:id="872" w:name="_Toc439172768"/>
      <w:bookmarkStart w:id="873" w:name="_Toc439173212"/>
      <w:bookmarkStart w:id="874" w:name="_Toc439238206"/>
      <w:bookmarkStart w:id="875" w:name="_Toc439252757"/>
      <w:bookmarkStart w:id="876" w:name="_Toc439323615"/>
      <w:bookmarkStart w:id="877" w:name="_Toc439323731"/>
      <w:bookmarkStart w:id="878" w:name="_Toc440297065"/>
      <w:bookmarkStart w:id="879" w:name="_Toc440356626"/>
      <w:bookmarkStart w:id="880" w:name="_Toc440631762"/>
      <w:bookmarkStart w:id="881" w:name="_Toc440876547"/>
      <w:bookmarkStart w:id="882" w:name="_Toc441130619"/>
      <w:bookmarkStart w:id="883" w:name="_Toc441157122"/>
      <w:bookmarkStart w:id="884" w:name="_Toc447292141"/>
      <w:bookmarkStart w:id="885" w:name="_Toc462234899"/>
      <w:bookmarkStart w:id="886" w:name="_Toc466966866"/>
      <w:bookmarkStart w:id="887" w:name="_Toc468806117"/>
      <w:bookmarkStart w:id="888" w:name="_Toc469480384"/>
      <w:bookmarkStart w:id="889" w:name="_Toc472416901"/>
      <w:bookmarkStart w:id="890" w:name="_Toc498523131"/>
      <w:r w:rsidRPr="00D053CF">
        <w:rPr>
          <w:b w:val="0"/>
          <w:szCs w:val="24"/>
        </w:rPr>
        <w:t xml:space="preserve">Непредставление </w:t>
      </w:r>
      <w:r w:rsidR="0021751A" w:rsidRPr="00D053CF">
        <w:rPr>
          <w:b w:val="0"/>
          <w:szCs w:val="24"/>
        </w:rPr>
        <w:t>Участник</w:t>
      </w:r>
      <w:r w:rsidRPr="00D053CF">
        <w:rPr>
          <w:b w:val="0"/>
          <w:szCs w:val="24"/>
        </w:rPr>
        <w:t>ом технических параметров на предлагаемую к поставке продукцию в Техническ</w:t>
      </w:r>
      <w:r w:rsidR="0094713A" w:rsidRPr="00D053CF">
        <w:rPr>
          <w:b w:val="0"/>
          <w:szCs w:val="24"/>
        </w:rPr>
        <w:t>ом</w:t>
      </w:r>
      <w:r w:rsidRPr="00D053CF">
        <w:rPr>
          <w:b w:val="0"/>
          <w:szCs w:val="24"/>
        </w:rPr>
        <w:t xml:space="preserve"> предложени</w:t>
      </w:r>
      <w:r w:rsidR="0094713A" w:rsidRPr="00D053CF">
        <w:rPr>
          <w:b w:val="0"/>
          <w:szCs w:val="24"/>
        </w:rPr>
        <w:t>и</w:t>
      </w:r>
      <w:r w:rsidRPr="00D053CF">
        <w:rPr>
          <w:b w:val="0"/>
          <w:szCs w:val="24"/>
        </w:rPr>
        <w:t xml:space="preserve"> </w:t>
      </w:r>
      <w:r w:rsidR="00D56F8C" w:rsidRPr="00D053CF">
        <w:rPr>
          <w:b w:val="0"/>
          <w:szCs w:val="24"/>
        </w:rPr>
        <w:t xml:space="preserve">(подраздел </w:t>
      </w:r>
      <w:r w:rsidR="00334620">
        <w:fldChar w:fldCharType="begin"/>
      </w:r>
      <w:r w:rsidR="00334620">
        <w:instrText xml:space="preserve"> REF _Ref86826666 \r \h  \* MERGEFORMAT </w:instrText>
      </w:r>
      <w:r w:rsidR="00334620">
        <w:fldChar w:fldCharType="separate"/>
      </w:r>
      <w:r w:rsidR="00676465" w:rsidRPr="00676465">
        <w:rPr>
          <w:b w:val="0"/>
          <w:szCs w:val="24"/>
        </w:rPr>
        <w:t>5.3</w:t>
      </w:r>
      <w:r w:rsidR="00334620">
        <w:fldChar w:fldCharType="end"/>
      </w:r>
      <w:r w:rsidR="00D56F8C" w:rsidRPr="00D053CF">
        <w:rPr>
          <w:b w:val="0"/>
          <w:szCs w:val="24"/>
        </w:rPr>
        <w:t>)</w:t>
      </w:r>
      <w:r w:rsidRPr="00D053CF">
        <w:rPr>
          <w:b w:val="0"/>
          <w:szCs w:val="24"/>
        </w:rPr>
        <w:t xml:space="preserve"> будет являться причиной для отклонения предложения </w:t>
      </w:r>
      <w:r w:rsidR="0021751A" w:rsidRPr="00D053CF">
        <w:rPr>
          <w:b w:val="0"/>
          <w:szCs w:val="24"/>
        </w:rPr>
        <w:t>Участник</w:t>
      </w:r>
      <w:r w:rsidRPr="00D053CF">
        <w:rPr>
          <w:b w:val="0"/>
          <w:szCs w:val="24"/>
        </w:rPr>
        <w:t>а.</w:t>
      </w:r>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A549DD" w:rsidRPr="00D053CF" w:rsidRDefault="00A549DD" w:rsidP="00A549DD">
      <w:pPr>
        <w:pStyle w:val="2"/>
        <w:ind w:left="1701" w:hanging="1134"/>
      </w:pPr>
      <w:bookmarkStart w:id="891" w:name="_Toc248219573"/>
      <w:bookmarkStart w:id="892" w:name="_Toc256099315"/>
      <w:bookmarkStart w:id="893" w:name="_Toc423421664"/>
      <w:bookmarkStart w:id="894" w:name="_Toc447269813"/>
      <w:bookmarkStart w:id="895" w:name="_Toc498523132"/>
      <w:bookmarkEnd w:id="728"/>
      <w:bookmarkEnd w:id="729"/>
      <w:r w:rsidRPr="00D053CF">
        <w:t>Иные требования</w:t>
      </w:r>
      <w:bookmarkEnd w:id="891"/>
      <w:bookmarkEnd w:id="892"/>
      <w:bookmarkEnd w:id="893"/>
      <w:bookmarkEnd w:id="894"/>
      <w:bookmarkEnd w:id="895"/>
    </w:p>
    <w:p w:rsidR="008F28AA" w:rsidRPr="00D053CF" w:rsidRDefault="00BE26DC" w:rsidP="008F28AA">
      <w:pPr>
        <w:pStyle w:val="3"/>
        <w:ind w:left="0" w:firstLine="851"/>
        <w:jc w:val="both"/>
        <w:rPr>
          <w:b w:val="0"/>
          <w:szCs w:val="24"/>
        </w:rPr>
      </w:pPr>
      <w:bookmarkStart w:id="896" w:name="_Toc447292143"/>
      <w:bookmarkStart w:id="897" w:name="_Toc462234901"/>
      <w:bookmarkStart w:id="898" w:name="_Toc466966868"/>
      <w:bookmarkStart w:id="899" w:name="_Toc468806119"/>
      <w:bookmarkStart w:id="900" w:name="_Toc469480386"/>
      <w:bookmarkStart w:id="901" w:name="_Toc472416903"/>
      <w:bookmarkStart w:id="902" w:name="_Toc498523133"/>
      <w:bookmarkStart w:id="903" w:name="_Toc447269814"/>
      <w:r w:rsidRPr="00D053CF">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D053CF">
        <w:rPr>
          <w:b w:val="0"/>
          <w:szCs w:val="24"/>
        </w:rPr>
        <w:t>.</w:t>
      </w:r>
      <w:bookmarkEnd w:id="896"/>
      <w:bookmarkEnd w:id="897"/>
      <w:bookmarkEnd w:id="898"/>
      <w:bookmarkEnd w:id="899"/>
      <w:bookmarkEnd w:id="900"/>
      <w:bookmarkEnd w:id="901"/>
      <w:bookmarkEnd w:id="902"/>
    </w:p>
    <w:p w:rsidR="00A549DD" w:rsidRPr="00D053CF" w:rsidRDefault="00A549DD" w:rsidP="00A549DD">
      <w:pPr>
        <w:pStyle w:val="3"/>
        <w:ind w:left="0" w:firstLine="851"/>
        <w:jc w:val="both"/>
        <w:rPr>
          <w:b w:val="0"/>
          <w:szCs w:val="24"/>
        </w:rPr>
      </w:pPr>
      <w:bookmarkStart w:id="904" w:name="_Toc447292144"/>
      <w:bookmarkStart w:id="905" w:name="_Toc462234902"/>
      <w:bookmarkStart w:id="906" w:name="_Toc466966869"/>
      <w:bookmarkStart w:id="907" w:name="_Toc468806120"/>
      <w:bookmarkStart w:id="908" w:name="_Toc469480387"/>
      <w:bookmarkStart w:id="909" w:name="_Toc472416904"/>
      <w:bookmarkStart w:id="910" w:name="_Toc498523134"/>
      <w:r w:rsidRPr="00D053CF">
        <w:rPr>
          <w:b w:val="0"/>
          <w:szCs w:val="24"/>
        </w:rPr>
        <w:t xml:space="preserve">В случае, если Участником предлагается </w:t>
      </w:r>
      <w:r w:rsidR="00BE26DC" w:rsidRPr="00D053CF">
        <w:rPr>
          <w:b w:val="0"/>
          <w:szCs w:val="24"/>
        </w:rPr>
        <w:t>эквивалент</w:t>
      </w:r>
      <w:r w:rsidRPr="00D053CF">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D053CF">
        <w:rPr>
          <w:b w:val="0"/>
          <w:szCs w:val="24"/>
        </w:rPr>
        <w:t>поставляемой продукции</w:t>
      </w:r>
      <w:r w:rsidRPr="00D053CF">
        <w:rPr>
          <w:b w:val="0"/>
          <w:szCs w:val="24"/>
        </w:rPr>
        <w:t>, в согласованные с Заказчиком сроки.</w:t>
      </w:r>
      <w:bookmarkEnd w:id="903"/>
      <w:bookmarkEnd w:id="904"/>
      <w:bookmarkEnd w:id="905"/>
      <w:bookmarkEnd w:id="906"/>
      <w:bookmarkEnd w:id="907"/>
      <w:bookmarkEnd w:id="908"/>
      <w:bookmarkEnd w:id="909"/>
      <w:bookmarkEnd w:id="910"/>
    </w:p>
    <w:p w:rsidR="00BE26DC" w:rsidRPr="00D053CF" w:rsidRDefault="00BE26DC" w:rsidP="00BE26DC">
      <w:pPr>
        <w:pStyle w:val="2"/>
        <w:ind w:left="1701" w:hanging="1134"/>
      </w:pPr>
      <w:bookmarkStart w:id="911" w:name="_Toc461809058"/>
      <w:bookmarkStart w:id="912" w:name="_Toc462216759"/>
      <w:bookmarkStart w:id="913" w:name="_Toc498523135"/>
      <w:r w:rsidRPr="00D053CF">
        <w:t>Альтернативные предложения</w:t>
      </w:r>
      <w:bookmarkStart w:id="914" w:name="_Ref56252639"/>
      <w:bookmarkEnd w:id="911"/>
      <w:bookmarkEnd w:id="912"/>
      <w:bookmarkEnd w:id="913"/>
    </w:p>
    <w:p w:rsidR="002B5044" w:rsidRPr="00D053CF" w:rsidRDefault="00BE26DC" w:rsidP="002B5044">
      <w:pPr>
        <w:pStyle w:val="3"/>
        <w:spacing w:before="100" w:beforeAutospacing="1" w:after="100" w:afterAutospacing="1"/>
        <w:ind w:left="0" w:firstLine="851"/>
        <w:jc w:val="both"/>
        <w:rPr>
          <w:lang w:eastAsia="ru-RU"/>
        </w:rPr>
      </w:pPr>
      <w:bookmarkStart w:id="915" w:name="_Toc461809059"/>
      <w:bookmarkStart w:id="916" w:name="_Toc462216760"/>
      <w:bookmarkStart w:id="917" w:name="_Toc462234904"/>
      <w:bookmarkStart w:id="918" w:name="_Toc466966871"/>
      <w:bookmarkStart w:id="919" w:name="_Toc468806122"/>
      <w:bookmarkStart w:id="920" w:name="_Toc469480389"/>
      <w:bookmarkStart w:id="921" w:name="_Toc472416906"/>
      <w:bookmarkStart w:id="922" w:name="_Toc498523136"/>
      <w:r w:rsidRPr="00D053CF">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914"/>
      <w:bookmarkEnd w:id="915"/>
      <w:bookmarkEnd w:id="916"/>
      <w:bookmarkEnd w:id="917"/>
      <w:bookmarkEnd w:id="918"/>
      <w:bookmarkEnd w:id="919"/>
      <w:bookmarkEnd w:id="920"/>
      <w:bookmarkEnd w:id="921"/>
      <w:bookmarkEnd w:id="922"/>
    </w:p>
    <w:p w:rsidR="00E35404" w:rsidRPr="00D053CF" w:rsidRDefault="002B5044" w:rsidP="00E35404">
      <w:pPr>
        <w:pStyle w:val="1"/>
        <w:tabs>
          <w:tab w:val="clear" w:pos="568"/>
          <w:tab w:val="num" w:pos="0"/>
          <w:tab w:val="left" w:pos="426"/>
        </w:tabs>
        <w:spacing w:before="0" w:after="0" w:line="264" w:lineRule="auto"/>
        <w:ind w:left="0" w:hanging="11"/>
        <w:jc w:val="center"/>
        <w:rPr>
          <w:lang w:eastAsia="ru-RU"/>
        </w:rPr>
      </w:pPr>
      <w:bookmarkStart w:id="923" w:name="_Ref440270602"/>
      <w:bookmarkStart w:id="924" w:name="_Toc498523137"/>
      <w:bookmarkEnd w:id="5"/>
      <w:bookmarkEnd w:id="697"/>
      <w:r w:rsidRPr="00D053CF">
        <w:rPr>
          <w:szCs w:val="24"/>
        </w:rPr>
        <w:t>Образцы основных форм документов, включаемых в Заявку</w:t>
      </w:r>
      <w:bookmarkEnd w:id="923"/>
      <w:bookmarkEnd w:id="924"/>
      <w:r w:rsidRPr="00D053CF">
        <w:rPr>
          <w:szCs w:val="24"/>
        </w:rPr>
        <w:t xml:space="preserve"> </w:t>
      </w:r>
    </w:p>
    <w:p w:rsidR="004F4D80" w:rsidRPr="00D053CF" w:rsidRDefault="004F4D80" w:rsidP="004F4D80">
      <w:pPr>
        <w:pStyle w:val="2"/>
      </w:pPr>
      <w:bookmarkStart w:id="925" w:name="_Ref55336310"/>
      <w:bookmarkStart w:id="926" w:name="_Toc57314672"/>
      <w:bookmarkStart w:id="927" w:name="_Toc69728986"/>
      <w:bookmarkStart w:id="928" w:name="_Toc98253919"/>
      <w:bookmarkStart w:id="929" w:name="_Toc165173847"/>
      <w:bookmarkStart w:id="930" w:name="_Toc423423667"/>
      <w:bookmarkStart w:id="931" w:name="_Toc498523138"/>
      <w:r w:rsidRPr="00D053CF">
        <w:t xml:space="preserve">Письмо о подаче оферты </w:t>
      </w:r>
      <w:bookmarkStart w:id="932" w:name="_Ref22846535"/>
      <w:r w:rsidRPr="00D053CF">
        <w:t>(</w:t>
      </w:r>
      <w:bookmarkEnd w:id="932"/>
      <w:r w:rsidRPr="00D053CF">
        <w:t xml:space="preserve">форма </w:t>
      </w:r>
      <w:r w:rsidRPr="00D053CF">
        <w:rPr>
          <w:noProof/>
        </w:rPr>
        <w:t>1</w:t>
      </w:r>
      <w:r w:rsidRPr="00D053CF">
        <w:t>)</w:t>
      </w:r>
      <w:bookmarkEnd w:id="925"/>
      <w:bookmarkEnd w:id="926"/>
      <w:bookmarkEnd w:id="927"/>
      <w:bookmarkEnd w:id="928"/>
      <w:bookmarkEnd w:id="929"/>
      <w:bookmarkEnd w:id="930"/>
      <w:bookmarkEnd w:id="931"/>
    </w:p>
    <w:p w:rsidR="004F4D80" w:rsidRPr="00D053CF" w:rsidRDefault="004F4D80" w:rsidP="004F4D80">
      <w:pPr>
        <w:pStyle w:val="3"/>
        <w:rPr>
          <w:szCs w:val="24"/>
        </w:rPr>
      </w:pPr>
      <w:bookmarkStart w:id="933" w:name="_Toc98253920"/>
      <w:bookmarkStart w:id="934" w:name="_Toc157248174"/>
      <w:bookmarkStart w:id="935" w:name="_Toc157496543"/>
      <w:bookmarkStart w:id="936" w:name="_Toc158206082"/>
      <w:bookmarkStart w:id="937" w:name="_Toc164057767"/>
      <w:bookmarkStart w:id="938" w:name="_Toc164137117"/>
      <w:bookmarkStart w:id="939" w:name="_Toc164161277"/>
      <w:bookmarkStart w:id="940" w:name="_Toc165173848"/>
      <w:bookmarkStart w:id="941" w:name="_Toc439170673"/>
      <w:bookmarkStart w:id="942" w:name="_Toc439172775"/>
      <w:bookmarkStart w:id="943" w:name="_Toc439173219"/>
      <w:bookmarkStart w:id="944" w:name="_Toc439238213"/>
      <w:bookmarkStart w:id="945" w:name="_Toc440297069"/>
      <w:bookmarkStart w:id="946" w:name="_Toc440356630"/>
      <w:bookmarkStart w:id="947" w:name="_Toc462234907"/>
      <w:bookmarkStart w:id="948" w:name="_Toc472416909"/>
      <w:bookmarkStart w:id="949" w:name="_Toc498523139"/>
      <w:r w:rsidRPr="00D053CF">
        <w:rPr>
          <w:szCs w:val="24"/>
        </w:rPr>
        <w:t>Форма письма о подаче оферты</w:t>
      </w:r>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right="5243" w:firstLine="0"/>
        <w:rPr>
          <w:sz w:val="24"/>
          <w:szCs w:val="24"/>
        </w:rPr>
      </w:pPr>
    </w:p>
    <w:p w:rsidR="004F4D80" w:rsidRPr="00D053CF" w:rsidRDefault="004F4D80" w:rsidP="004F4D80">
      <w:pPr>
        <w:spacing w:line="240" w:lineRule="auto"/>
        <w:ind w:right="5243" w:firstLine="0"/>
        <w:rPr>
          <w:sz w:val="24"/>
          <w:szCs w:val="24"/>
        </w:rPr>
      </w:pPr>
      <w:r w:rsidRPr="00D053CF">
        <w:rPr>
          <w:sz w:val="24"/>
          <w:szCs w:val="24"/>
        </w:rPr>
        <w:t>«_____»_______________ года</w:t>
      </w:r>
    </w:p>
    <w:p w:rsidR="004F4D80" w:rsidRPr="00D053CF" w:rsidRDefault="004F4D80" w:rsidP="004F4D80">
      <w:pPr>
        <w:spacing w:before="100" w:beforeAutospacing="1" w:line="240" w:lineRule="auto"/>
        <w:ind w:right="5243" w:firstLine="0"/>
        <w:rPr>
          <w:sz w:val="24"/>
          <w:szCs w:val="24"/>
        </w:rPr>
      </w:pPr>
      <w:r w:rsidRPr="00D053CF">
        <w:rPr>
          <w:sz w:val="24"/>
          <w:szCs w:val="24"/>
        </w:rPr>
        <w:t>№________________________</w:t>
      </w:r>
    </w:p>
    <w:p w:rsidR="004F4D80" w:rsidRPr="00D053CF" w:rsidRDefault="004F4D80" w:rsidP="004F4D80">
      <w:pPr>
        <w:spacing w:before="480" w:after="120" w:line="240" w:lineRule="auto"/>
        <w:jc w:val="center"/>
        <w:rPr>
          <w:sz w:val="24"/>
          <w:szCs w:val="24"/>
        </w:rPr>
      </w:pPr>
      <w:bookmarkStart w:id="950" w:name="_Ref34763774"/>
      <w:r w:rsidRPr="00D053CF">
        <w:rPr>
          <w:sz w:val="24"/>
          <w:szCs w:val="24"/>
        </w:rPr>
        <w:t>Уважаемые господа!</w:t>
      </w:r>
    </w:p>
    <w:p w:rsidR="004F4D80" w:rsidRPr="00D053CF" w:rsidRDefault="004F4D80" w:rsidP="004F4D80">
      <w:pPr>
        <w:spacing w:line="240" w:lineRule="auto"/>
        <w:rPr>
          <w:sz w:val="24"/>
          <w:szCs w:val="24"/>
        </w:rPr>
      </w:pPr>
      <w:r w:rsidRPr="00D053CF">
        <w:rPr>
          <w:sz w:val="24"/>
          <w:szCs w:val="24"/>
        </w:rPr>
        <w:t xml:space="preserve">Изучив Извещение о проведении </w:t>
      </w:r>
      <w:r w:rsidR="00C236C0" w:rsidRPr="00D053CF">
        <w:rPr>
          <w:sz w:val="24"/>
          <w:szCs w:val="24"/>
        </w:rPr>
        <w:t>запроса предложений</w:t>
      </w:r>
      <w:r w:rsidRPr="00D053CF">
        <w:rPr>
          <w:sz w:val="24"/>
          <w:szCs w:val="24"/>
        </w:rPr>
        <w:t>, опубликованное в [</w:t>
      </w:r>
      <w:r w:rsidRPr="00D053CF">
        <w:rPr>
          <w:rStyle w:val="aa"/>
          <w:sz w:val="24"/>
          <w:szCs w:val="24"/>
        </w:rPr>
        <w:t xml:space="preserve">указывается дата публикации Извещения о проведении </w:t>
      </w:r>
      <w:r w:rsidR="00C236C0" w:rsidRPr="00D053CF">
        <w:rPr>
          <w:rStyle w:val="aa"/>
          <w:sz w:val="24"/>
          <w:szCs w:val="24"/>
        </w:rPr>
        <w:t>запроса предложений</w:t>
      </w:r>
      <w:r w:rsidRPr="00D053CF">
        <w:rPr>
          <w:rStyle w:val="aa"/>
          <w:sz w:val="24"/>
          <w:szCs w:val="24"/>
        </w:rPr>
        <w:t xml:space="preserve"> и издание, в котором оно было опубликовано</w:t>
      </w:r>
      <w:r w:rsidRPr="00D053CF">
        <w:rPr>
          <w:sz w:val="24"/>
          <w:szCs w:val="24"/>
        </w:rPr>
        <w:t xml:space="preserve">], и </w:t>
      </w:r>
      <w:r w:rsidR="00C236C0" w:rsidRPr="00D053CF">
        <w:rPr>
          <w:sz w:val="24"/>
          <w:szCs w:val="24"/>
        </w:rPr>
        <w:t>Документацию по запросу предложений</w:t>
      </w:r>
      <w:r w:rsidRPr="00D053CF">
        <w:rPr>
          <w:sz w:val="24"/>
          <w:szCs w:val="24"/>
        </w:rPr>
        <w:t xml:space="preserve">, и принимая установленные в них требования и условия </w:t>
      </w:r>
      <w:r w:rsidR="00C236C0" w:rsidRPr="00D053CF">
        <w:rPr>
          <w:sz w:val="24"/>
          <w:szCs w:val="24"/>
        </w:rPr>
        <w:t>запроса предложений</w:t>
      </w:r>
      <w:r w:rsidRPr="00D053CF">
        <w:rPr>
          <w:sz w:val="24"/>
          <w:szCs w:val="24"/>
        </w:rPr>
        <w:t>,</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(полное наименование </w:t>
      </w:r>
      <w:r w:rsidR="00C236C0" w:rsidRPr="00D053CF">
        <w:rPr>
          <w:sz w:val="24"/>
          <w:szCs w:val="24"/>
          <w:vertAlign w:val="superscript"/>
        </w:rPr>
        <w:t>Участник</w:t>
      </w:r>
      <w:r w:rsidRPr="00D053CF">
        <w:rPr>
          <w:sz w:val="24"/>
          <w:szCs w:val="24"/>
          <w:vertAlign w:val="superscript"/>
        </w:rPr>
        <w:t>а с указанием организационно-правовой формы)</w:t>
      </w:r>
    </w:p>
    <w:p w:rsidR="004F4D80" w:rsidRPr="00D053CF" w:rsidRDefault="004F4D80" w:rsidP="004F4D80">
      <w:pPr>
        <w:spacing w:line="240" w:lineRule="auto"/>
        <w:ind w:firstLine="0"/>
        <w:rPr>
          <w:sz w:val="24"/>
          <w:szCs w:val="24"/>
        </w:rPr>
      </w:pPr>
      <w:r w:rsidRPr="00D053CF">
        <w:rPr>
          <w:sz w:val="24"/>
          <w:szCs w:val="24"/>
        </w:rPr>
        <w:t>зарегистрированное по адресу 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(юридический адрес </w:t>
      </w:r>
      <w:r w:rsidR="00C236C0" w:rsidRPr="00D053CF">
        <w:rPr>
          <w:sz w:val="24"/>
          <w:szCs w:val="24"/>
          <w:vertAlign w:val="superscript"/>
        </w:rPr>
        <w:t>Участник</w:t>
      </w:r>
      <w:r w:rsidRPr="00D053CF">
        <w:rPr>
          <w:sz w:val="24"/>
          <w:szCs w:val="24"/>
          <w:vertAlign w:val="superscript"/>
        </w:rPr>
        <w:t>а)</w:t>
      </w:r>
    </w:p>
    <w:p w:rsidR="004F4D80" w:rsidRPr="00D053CF" w:rsidRDefault="004F4D80" w:rsidP="004F4D80">
      <w:pPr>
        <w:spacing w:line="240" w:lineRule="auto"/>
        <w:ind w:firstLine="0"/>
        <w:rPr>
          <w:sz w:val="24"/>
          <w:szCs w:val="24"/>
        </w:rPr>
      </w:pPr>
      <w:r w:rsidRPr="00D053CF">
        <w:rPr>
          <w:sz w:val="24"/>
          <w:szCs w:val="24"/>
        </w:rPr>
        <w:t>предлагает заключить Договор на поставку следующей продукции:</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_______________________________________________________________________________</w:t>
      </w:r>
    </w:p>
    <w:p w:rsidR="004F4D80" w:rsidRPr="00D053CF" w:rsidRDefault="004F4D80" w:rsidP="004F4D80">
      <w:pPr>
        <w:spacing w:line="240" w:lineRule="auto"/>
        <w:ind w:firstLine="0"/>
        <w:jc w:val="center"/>
        <w:rPr>
          <w:sz w:val="24"/>
          <w:szCs w:val="24"/>
          <w:vertAlign w:val="superscript"/>
        </w:rPr>
      </w:pPr>
      <w:r w:rsidRPr="00D053CF">
        <w:rPr>
          <w:sz w:val="24"/>
          <w:szCs w:val="24"/>
          <w:vertAlign w:val="superscript"/>
        </w:rPr>
        <w:t>(краткое описание предлагаемой продукции)</w:t>
      </w:r>
    </w:p>
    <w:p w:rsidR="004F4D80" w:rsidRPr="00D053CF" w:rsidRDefault="004F4D80" w:rsidP="004F4D80">
      <w:pPr>
        <w:spacing w:after="120" w:line="240" w:lineRule="auto"/>
        <w:ind w:firstLine="0"/>
        <w:rPr>
          <w:sz w:val="24"/>
          <w:szCs w:val="24"/>
        </w:rPr>
      </w:pPr>
      <w:r w:rsidRPr="00D053CF">
        <w:rPr>
          <w:sz w:val="24"/>
          <w:szCs w:val="24"/>
        </w:rPr>
        <w:t xml:space="preserve">на условиях и в соответствии с </w:t>
      </w:r>
      <w:r w:rsidR="00975C64" w:rsidRPr="00D053CF">
        <w:rPr>
          <w:sz w:val="24"/>
          <w:szCs w:val="24"/>
        </w:rPr>
        <w:t>Техническим предложение</w:t>
      </w:r>
      <w:r w:rsidR="00360AA5" w:rsidRPr="00D053CF">
        <w:rPr>
          <w:sz w:val="24"/>
          <w:szCs w:val="24"/>
        </w:rPr>
        <w:t>м, Графиком выполнения поставок</w:t>
      </w:r>
      <w:r w:rsidR="00975C64" w:rsidRPr="00D053CF">
        <w:rPr>
          <w:sz w:val="24"/>
          <w:szCs w:val="24"/>
        </w:rPr>
        <w:t xml:space="preserve">, Сводной таблицей стоимости </w:t>
      </w:r>
      <w:r w:rsidR="002F710E" w:rsidRPr="00D053CF">
        <w:rPr>
          <w:sz w:val="24"/>
          <w:szCs w:val="24"/>
        </w:rPr>
        <w:t>поставок</w:t>
      </w:r>
      <w:r w:rsidR="002F710E" w:rsidRPr="00D053CF">
        <w:rPr>
          <w:szCs w:val="24"/>
        </w:rPr>
        <w:t xml:space="preserve"> </w:t>
      </w:r>
      <w:r w:rsidR="00975C64" w:rsidRPr="00D053C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053C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053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pPr>
            <w:r w:rsidRPr="00D053CF">
              <w:t xml:space="preserve">Итоговая стоимость </w:t>
            </w:r>
            <w:r w:rsidR="00C236C0" w:rsidRPr="00D053CF">
              <w:t>Заявки</w:t>
            </w:r>
            <w:r w:rsidRPr="00D053CF">
              <w:t xml:space="preserve"> без НДС, </w:t>
            </w:r>
            <w:proofErr w:type="spellStart"/>
            <w:r w:rsidRPr="00D053CF">
              <w:t>руб.РФ</w:t>
            </w:r>
            <w:proofErr w:type="spellEnd"/>
            <w:r w:rsidRPr="00D053CF">
              <w:t>.</w:t>
            </w:r>
          </w:p>
          <w:p w:rsidR="004F4D80" w:rsidRPr="00D053CF" w:rsidRDefault="004F4D80" w:rsidP="004F4D80">
            <w:pPr>
              <w:spacing w:line="240" w:lineRule="auto"/>
              <w:ind w:right="-45" w:firstLine="0"/>
            </w:pPr>
            <w:r w:rsidRPr="00D053CF">
              <w:rPr>
                <w:rStyle w:val="aa"/>
                <w:b w:val="0"/>
                <w:i w:val="0"/>
              </w:rPr>
              <w:t xml:space="preserve">по лоту № </w:t>
            </w:r>
            <w:r w:rsidRPr="00D053CF">
              <w:rPr>
                <w:rStyle w:val="aa"/>
                <w:b w:val="0"/>
              </w:rPr>
              <w:t xml:space="preserve">(указывается номер и название  лота, на который подает оферту </w:t>
            </w:r>
            <w:r w:rsidR="00C236C0" w:rsidRPr="00D053CF">
              <w:rPr>
                <w:rStyle w:val="aa"/>
                <w:b w:val="0"/>
              </w:rPr>
              <w:t>Участник</w:t>
            </w:r>
            <w:r w:rsidRPr="00D053CF">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(итоговая стоимость, рублей</w:t>
            </w:r>
            <w:r w:rsidRPr="00D053CF">
              <w:rPr>
                <w:rStyle w:val="aa"/>
                <w:b w:val="0"/>
                <w:i w:val="0"/>
              </w:rPr>
              <w:t xml:space="preserve"> РФ</w:t>
            </w:r>
            <w:r w:rsidRPr="00D053CF">
              <w:t>, без НДС)</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(НДС по итоговой стоимости, рублей)</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20"/>
        <w:ind w:left="284"/>
        <w:rPr>
          <w:sz w:val="24"/>
          <w:szCs w:val="24"/>
          <w:shd w:val="clear" w:color="auto" w:fill="FFFF99"/>
        </w:rPr>
      </w:pPr>
      <w:r w:rsidRPr="00D053CF">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D053CF" w:rsidTr="004F4D80">
        <w:trPr>
          <w:trHeight w:val="546"/>
        </w:trPr>
        <w:tc>
          <w:tcPr>
            <w:tcW w:w="54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w:t>
            </w:r>
          </w:p>
          <w:p w:rsidR="004F4D80" w:rsidRPr="00D053CF" w:rsidRDefault="004F4D80" w:rsidP="004F4D80">
            <w:pPr>
              <w:spacing w:line="240" w:lineRule="auto"/>
              <w:ind w:hanging="108"/>
              <w:jc w:val="center"/>
              <w:rPr>
                <w:rStyle w:val="aa"/>
                <w:b w:val="0"/>
                <w:i w:val="0"/>
              </w:rPr>
            </w:pPr>
            <w:r w:rsidRPr="00D053CF">
              <w:rPr>
                <w:rStyle w:val="aa"/>
                <w:b w:val="0"/>
                <w:i w:val="0"/>
              </w:rPr>
              <w:t>п/п</w:t>
            </w:r>
          </w:p>
        </w:tc>
        <w:tc>
          <w:tcPr>
            <w:tcW w:w="349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Наименование</w:t>
            </w:r>
          </w:p>
        </w:tc>
        <w:tc>
          <w:tcPr>
            <w:tcW w:w="6216"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Итоговая сумма</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1</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564"/>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2</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00" w:beforeAutospacing="1" w:line="240" w:lineRule="auto"/>
        <w:rPr>
          <w:sz w:val="24"/>
          <w:szCs w:val="24"/>
        </w:rPr>
      </w:pPr>
      <w:r w:rsidRPr="00D053CF">
        <w:rPr>
          <w:sz w:val="24"/>
          <w:szCs w:val="24"/>
        </w:rPr>
        <w:t>Стоимость является окончательной и содержит все расходы, связанные с исполнением Договора.</w:t>
      </w:r>
    </w:p>
    <w:p w:rsidR="004F4D80" w:rsidRPr="00D053CF" w:rsidRDefault="004F4D80" w:rsidP="004F4D80">
      <w:pPr>
        <w:pStyle w:val="Times120"/>
        <w:widowControl w:val="0"/>
        <w:spacing w:before="120"/>
        <w:rPr>
          <w:b/>
          <w:szCs w:val="24"/>
        </w:rPr>
      </w:pPr>
      <w:r w:rsidRPr="00D053CF">
        <w:rPr>
          <w:b/>
          <w:szCs w:val="24"/>
        </w:rPr>
        <w:t xml:space="preserve">Срок выполнения поставок: </w:t>
      </w:r>
    </w:p>
    <w:p w:rsidR="004F4D80" w:rsidRPr="00D053CF" w:rsidRDefault="004F4D80" w:rsidP="004F4D80">
      <w:pPr>
        <w:pStyle w:val="Times120"/>
        <w:widowControl w:val="0"/>
        <w:rPr>
          <w:szCs w:val="24"/>
        </w:rPr>
      </w:pPr>
      <w:r w:rsidRPr="00D053CF">
        <w:rPr>
          <w:szCs w:val="24"/>
        </w:rPr>
        <w:t xml:space="preserve">Начало выполнения поставок: </w:t>
      </w:r>
      <w:r w:rsidRPr="00D053CF">
        <w:rPr>
          <w:rStyle w:val="aa"/>
          <w:bCs w:val="0"/>
          <w:snapToGrid w:val="0"/>
          <w:sz w:val="16"/>
          <w:szCs w:val="16"/>
        </w:rPr>
        <w:t>_____________________________________________________</w:t>
      </w:r>
      <w:r w:rsidRPr="00D053CF">
        <w:rPr>
          <w:szCs w:val="24"/>
        </w:rPr>
        <w:t>.</w:t>
      </w:r>
    </w:p>
    <w:p w:rsidR="004F4D80" w:rsidRPr="00D053CF" w:rsidRDefault="004F4D80" w:rsidP="004F4D80">
      <w:pPr>
        <w:pStyle w:val="Times120"/>
        <w:widowControl w:val="0"/>
        <w:rPr>
          <w:szCs w:val="24"/>
        </w:rPr>
      </w:pPr>
      <w:r w:rsidRPr="00D053CF">
        <w:rPr>
          <w:szCs w:val="24"/>
        </w:rPr>
        <w:t xml:space="preserve">Окончание выполнения поставок: </w:t>
      </w:r>
      <w:r w:rsidRPr="00D053CF">
        <w:rPr>
          <w:rStyle w:val="aa"/>
          <w:bCs w:val="0"/>
          <w:snapToGrid w:val="0"/>
          <w:sz w:val="16"/>
          <w:szCs w:val="16"/>
        </w:rPr>
        <w:t>________________________________________________</w:t>
      </w:r>
      <w:r w:rsidRPr="00D053CF">
        <w:rPr>
          <w:szCs w:val="24"/>
        </w:rPr>
        <w:t>.</w:t>
      </w:r>
    </w:p>
    <w:p w:rsidR="004F4D80" w:rsidRPr="00D053CF" w:rsidRDefault="004F4D80" w:rsidP="004F4D80">
      <w:pPr>
        <w:pStyle w:val="Times120"/>
        <w:widowControl w:val="0"/>
        <w:spacing w:after="120"/>
        <w:rPr>
          <w:iCs/>
          <w:szCs w:val="24"/>
        </w:rPr>
      </w:pPr>
      <w:r w:rsidRPr="00D053CF">
        <w:rPr>
          <w:b/>
          <w:szCs w:val="24"/>
        </w:rPr>
        <w:t>Условия оплаты выполнения поставок</w:t>
      </w:r>
      <w:r w:rsidRPr="00D053CF">
        <w:rPr>
          <w:b/>
          <w:iCs/>
          <w:szCs w:val="24"/>
        </w:rPr>
        <w:t>:</w:t>
      </w:r>
      <w:r w:rsidRPr="00D053CF">
        <w:rPr>
          <w:iCs/>
          <w:szCs w:val="24"/>
        </w:rPr>
        <w:t xml:space="preserve"> </w:t>
      </w:r>
      <w:r w:rsidRPr="00D053CF">
        <w:rPr>
          <w:rStyle w:val="aa"/>
          <w:bCs w:val="0"/>
          <w:snapToGrid w:val="0"/>
          <w:sz w:val="16"/>
          <w:szCs w:val="16"/>
        </w:rPr>
        <w:t>________________________________</w:t>
      </w:r>
      <w:r w:rsidRPr="00D053CF">
        <w:rPr>
          <w:rStyle w:val="aa"/>
          <w:b w:val="0"/>
          <w:bCs w:val="0"/>
          <w:snapToGrid w:val="0"/>
          <w:sz w:val="16"/>
          <w:szCs w:val="16"/>
        </w:rPr>
        <w:t>_______</w:t>
      </w:r>
      <w:r w:rsidRPr="00D053CF">
        <w:rPr>
          <w:rStyle w:val="aa"/>
          <w:bCs w:val="0"/>
          <w:snapToGrid w:val="0"/>
          <w:sz w:val="16"/>
          <w:szCs w:val="16"/>
        </w:rPr>
        <w:t>__</w:t>
      </w:r>
      <w:r w:rsidRPr="00D053CF">
        <w:rPr>
          <w:iCs/>
          <w:szCs w:val="24"/>
        </w:rPr>
        <w:t>.</w:t>
      </w:r>
    </w:p>
    <w:p w:rsidR="004F4D80" w:rsidRPr="00D053CF" w:rsidRDefault="004F4D80" w:rsidP="004F4D80">
      <w:pPr>
        <w:spacing w:after="120" w:line="240" w:lineRule="auto"/>
        <w:rPr>
          <w:sz w:val="24"/>
          <w:szCs w:val="24"/>
        </w:rPr>
      </w:pPr>
      <w:r w:rsidRPr="00D053CF">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D053CF" w:rsidRDefault="004F4D80" w:rsidP="004F4D80">
      <w:pPr>
        <w:spacing w:after="60" w:line="240" w:lineRule="auto"/>
        <w:rPr>
          <w:sz w:val="24"/>
          <w:szCs w:val="24"/>
        </w:rPr>
      </w:pPr>
      <w:r w:rsidRPr="00D053CF">
        <w:rPr>
          <w:sz w:val="24"/>
          <w:szCs w:val="24"/>
        </w:rPr>
        <w:t xml:space="preserve">Настоящая </w:t>
      </w:r>
      <w:r w:rsidR="00C236C0" w:rsidRPr="00D053CF">
        <w:rPr>
          <w:sz w:val="24"/>
          <w:szCs w:val="24"/>
        </w:rPr>
        <w:t>Заявка</w:t>
      </w:r>
      <w:r w:rsidRPr="00D053CF">
        <w:rPr>
          <w:sz w:val="24"/>
          <w:szCs w:val="24"/>
        </w:rPr>
        <w:t xml:space="preserve"> имеет правовой статус оферты и действует до «____»_______________</w:t>
      </w:r>
      <w:r w:rsidR="00BE26DC" w:rsidRPr="00D053CF">
        <w:rPr>
          <w:sz w:val="24"/>
          <w:szCs w:val="24"/>
        </w:rPr>
        <w:t xml:space="preserve"> 201_</w:t>
      </w:r>
      <w:r w:rsidRPr="00D053CF">
        <w:rPr>
          <w:sz w:val="24"/>
          <w:szCs w:val="24"/>
        </w:rPr>
        <w:t xml:space="preserve"> года.</w:t>
      </w:r>
    </w:p>
    <w:p w:rsidR="00975C64" w:rsidRPr="00D053CF" w:rsidRDefault="00975C64" w:rsidP="00975C64">
      <w:pPr>
        <w:tabs>
          <w:tab w:val="left" w:pos="1080"/>
        </w:tabs>
        <w:spacing w:line="240" w:lineRule="auto"/>
        <w:ind w:firstLine="540"/>
        <w:rPr>
          <w:sz w:val="24"/>
          <w:szCs w:val="24"/>
        </w:rPr>
      </w:pPr>
      <w:r w:rsidRPr="00D053CF">
        <w:rPr>
          <w:sz w:val="24"/>
          <w:szCs w:val="24"/>
        </w:rPr>
        <w:t>Данная Заявка подается с пониманием того, что:</w:t>
      </w:r>
    </w:p>
    <w:p w:rsidR="00975C64" w:rsidRPr="00D053CF" w:rsidRDefault="00975C64" w:rsidP="00975C64">
      <w:pPr>
        <w:tabs>
          <w:tab w:val="left" w:pos="1080"/>
        </w:tabs>
        <w:spacing w:line="240" w:lineRule="auto"/>
        <w:ind w:firstLine="540"/>
        <w:rPr>
          <w:sz w:val="24"/>
          <w:szCs w:val="24"/>
        </w:rPr>
      </w:pPr>
      <w:r w:rsidRPr="00D053C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053CF" w:rsidRDefault="00975C64" w:rsidP="00975C64">
      <w:pPr>
        <w:tabs>
          <w:tab w:val="left" w:pos="1080"/>
        </w:tabs>
        <w:spacing w:line="240" w:lineRule="auto"/>
        <w:ind w:firstLine="540"/>
        <w:rPr>
          <w:sz w:val="24"/>
          <w:szCs w:val="24"/>
        </w:rPr>
      </w:pPr>
      <w:r w:rsidRPr="00D053CF">
        <w:rPr>
          <w:sz w:val="24"/>
          <w:szCs w:val="24"/>
        </w:rPr>
        <w:t>вы оставляете за собой право:</w:t>
      </w:r>
    </w:p>
    <w:p w:rsidR="00975C64" w:rsidRPr="00D053CF" w:rsidRDefault="00975C64" w:rsidP="00EA47EE">
      <w:pPr>
        <w:widowControl w:val="0"/>
        <w:numPr>
          <w:ilvl w:val="0"/>
          <w:numId w:val="66"/>
        </w:numPr>
        <w:tabs>
          <w:tab w:val="left" w:pos="1080"/>
        </w:tabs>
        <w:suppressAutoHyphens w:val="0"/>
        <w:spacing w:line="240" w:lineRule="auto"/>
        <w:rPr>
          <w:sz w:val="24"/>
          <w:szCs w:val="24"/>
        </w:rPr>
      </w:pPr>
      <w:r w:rsidRPr="00D053CF">
        <w:rPr>
          <w:sz w:val="24"/>
          <w:szCs w:val="24"/>
        </w:rPr>
        <w:t>отклонить заявки с ценами, превышающими начальную (максимальную) цену договора (цену лота);</w:t>
      </w:r>
    </w:p>
    <w:p w:rsidR="00975C64" w:rsidRPr="00D053CF" w:rsidRDefault="00975C64" w:rsidP="00EA47EE">
      <w:pPr>
        <w:widowControl w:val="0"/>
        <w:numPr>
          <w:ilvl w:val="0"/>
          <w:numId w:val="66"/>
        </w:numPr>
        <w:tabs>
          <w:tab w:val="left" w:pos="1080"/>
        </w:tabs>
        <w:suppressAutoHyphens w:val="0"/>
        <w:spacing w:line="240" w:lineRule="auto"/>
        <w:rPr>
          <w:sz w:val="24"/>
          <w:szCs w:val="24"/>
        </w:rPr>
      </w:pPr>
      <w:r w:rsidRPr="00D053CF">
        <w:rPr>
          <w:sz w:val="24"/>
          <w:szCs w:val="24"/>
        </w:rPr>
        <w:t>принять или отклонить любую Заявку в соответствии с условиями документации о закупке;</w:t>
      </w:r>
    </w:p>
    <w:p w:rsidR="00975C64" w:rsidRPr="00D053CF" w:rsidRDefault="00975C64" w:rsidP="00EA47EE">
      <w:pPr>
        <w:widowControl w:val="0"/>
        <w:numPr>
          <w:ilvl w:val="0"/>
          <w:numId w:val="66"/>
        </w:numPr>
        <w:tabs>
          <w:tab w:val="left" w:pos="1080"/>
        </w:tabs>
        <w:suppressAutoHyphens w:val="0"/>
        <w:spacing w:line="240" w:lineRule="auto"/>
        <w:rPr>
          <w:sz w:val="24"/>
          <w:szCs w:val="24"/>
        </w:rPr>
      </w:pPr>
      <w:r w:rsidRPr="00D053CF">
        <w:rPr>
          <w:sz w:val="24"/>
          <w:szCs w:val="24"/>
        </w:rPr>
        <w:t>отклонить все заявки.</w:t>
      </w:r>
    </w:p>
    <w:p w:rsidR="00975C64" w:rsidRPr="00D053CF" w:rsidRDefault="00975C64" w:rsidP="00975C64">
      <w:pPr>
        <w:tabs>
          <w:tab w:val="left" w:pos="1080"/>
        </w:tabs>
        <w:spacing w:line="240" w:lineRule="auto"/>
        <w:ind w:firstLine="540"/>
        <w:rPr>
          <w:sz w:val="24"/>
          <w:szCs w:val="24"/>
        </w:rPr>
      </w:pPr>
      <w:r w:rsidRPr="00D053CF">
        <w:rPr>
          <w:sz w:val="24"/>
          <w:szCs w:val="24"/>
        </w:rPr>
        <w:t>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053CF" w:rsidRDefault="00BE26DC" w:rsidP="00EA47EE">
      <w:pPr>
        <w:widowControl w:val="0"/>
        <w:numPr>
          <w:ilvl w:val="0"/>
          <w:numId w:val="67"/>
        </w:numPr>
        <w:tabs>
          <w:tab w:val="left" w:pos="1080"/>
        </w:tabs>
        <w:suppressAutoHyphens w:val="0"/>
        <w:spacing w:line="240" w:lineRule="auto"/>
        <w:rPr>
          <w:sz w:val="24"/>
          <w:szCs w:val="24"/>
        </w:rPr>
      </w:pPr>
      <w:r w:rsidRPr="00D053CF">
        <w:rPr>
          <w:sz w:val="24"/>
          <w:szCs w:val="24"/>
        </w:rPr>
        <w:t xml:space="preserve">не изменять (не вносить изменения) в Заявку </w:t>
      </w:r>
      <w:r w:rsidR="00975C64" w:rsidRPr="00D053CF">
        <w:rPr>
          <w:sz w:val="24"/>
          <w:szCs w:val="24"/>
        </w:rPr>
        <w:t>в течение срока ее действия после истечения срока окончания подачи Заявок;</w:t>
      </w:r>
    </w:p>
    <w:p w:rsidR="00975C64" w:rsidRPr="00D053CF" w:rsidRDefault="00975C64" w:rsidP="00EA47EE">
      <w:pPr>
        <w:widowControl w:val="0"/>
        <w:numPr>
          <w:ilvl w:val="0"/>
          <w:numId w:val="67"/>
        </w:numPr>
        <w:tabs>
          <w:tab w:val="left" w:pos="1080"/>
        </w:tabs>
        <w:suppressAutoHyphens w:val="0"/>
        <w:spacing w:line="240" w:lineRule="auto"/>
        <w:rPr>
          <w:sz w:val="24"/>
          <w:szCs w:val="24"/>
        </w:rPr>
      </w:pPr>
      <w:r w:rsidRPr="00D053CF">
        <w:rPr>
          <w:sz w:val="24"/>
          <w:szCs w:val="24"/>
        </w:rPr>
        <w:t>предоставлять достоверные и не</w:t>
      </w:r>
      <w:r w:rsidR="00807B65">
        <w:rPr>
          <w:sz w:val="24"/>
          <w:szCs w:val="24"/>
        </w:rPr>
        <w:t>фальсифицированны</w:t>
      </w:r>
      <w:r w:rsidRPr="00D053CF">
        <w:rPr>
          <w:sz w:val="24"/>
          <w:szCs w:val="24"/>
        </w:rPr>
        <w:t xml:space="preserve">е документы, сведения и/или информацию, приведенные в составе Заявки; </w:t>
      </w:r>
    </w:p>
    <w:p w:rsidR="00975C64" w:rsidRPr="00D053CF" w:rsidRDefault="00975C64" w:rsidP="00EA47EE">
      <w:pPr>
        <w:widowControl w:val="0"/>
        <w:numPr>
          <w:ilvl w:val="0"/>
          <w:numId w:val="67"/>
        </w:numPr>
        <w:tabs>
          <w:tab w:val="left" w:pos="1080"/>
        </w:tabs>
        <w:suppressAutoHyphens w:val="0"/>
        <w:spacing w:line="240" w:lineRule="auto"/>
        <w:rPr>
          <w:sz w:val="24"/>
          <w:szCs w:val="24"/>
        </w:rPr>
      </w:pPr>
      <w:r w:rsidRPr="00D053CF">
        <w:rPr>
          <w:sz w:val="24"/>
          <w:szCs w:val="24"/>
        </w:rPr>
        <w:t>заключить договор в установленном в документации о закупке порядке,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053CF" w:rsidRDefault="00975C64" w:rsidP="00EA47EE">
      <w:pPr>
        <w:widowControl w:val="0"/>
        <w:numPr>
          <w:ilvl w:val="0"/>
          <w:numId w:val="67"/>
        </w:numPr>
        <w:tabs>
          <w:tab w:val="left" w:pos="1080"/>
        </w:tabs>
        <w:suppressAutoHyphens w:val="0"/>
        <w:spacing w:line="240" w:lineRule="auto"/>
        <w:rPr>
          <w:sz w:val="24"/>
          <w:szCs w:val="24"/>
        </w:rPr>
      </w:pPr>
      <w:r w:rsidRPr="00D053C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w:t>
      </w:r>
    </w:p>
    <w:p w:rsidR="00975C64" w:rsidRPr="00D053CF" w:rsidRDefault="00975C64" w:rsidP="00975C64">
      <w:pPr>
        <w:tabs>
          <w:tab w:val="left" w:pos="1080"/>
        </w:tabs>
        <w:spacing w:line="240" w:lineRule="auto"/>
        <w:ind w:firstLine="540"/>
        <w:rPr>
          <w:sz w:val="24"/>
          <w:szCs w:val="24"/>
        </w:rPr>
      </w:pPr>
    </w:p>
    <w:p w:rsidR="00975C64" w:rsidRPr="00D053CF" w:rsidRDefault="00975C64" w:rsidP="00975C64">
      <w:pPr>
        <w:tabs>
          <w:tab w:val="left" w:pos="1080"/>
        </w:tabs>
        <w:spacing w:line="240" w:lineRule="auto"/>
        <w:ind w:firstLine="540"/>
        <w:rPr>
          <w:sz w:val="24"/>
          <w:szCs w:val="24"/>
        </w:rPr>
      </w:pPr>
      <w:r w:rsidRPr="00D053CF">
        <w:rPr>
          <w:sz w:val="24"/>
          <w:szCs w:val="24"/>
        </w:rPr>
        <w:t>Я, нижеподписавшийся, настоящим удостоверяю, что на момент подписания настоящей заявки ______________ (</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полностью удовлетворяет требованиям к Участникам закупки и в частности:</w:t>
      </w:r>
    </w:p>
    <w:p w:rsidR="00975C64" w:rsidRPr="00D053CF" w:rsidRDefault="00975C64" w:rsidP="00EA47EE">
      <w:pPr>
        <w:widowControl w:val="0"/>
        <w:numPr>
          <w:ilvl w:val="0"/>
          <w:numId w:val="6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правоспособным;</w:t>
      </w:r>
    </w:p>
    <w:p w:rsidR="00975C64" w:rsidRPr="00D053CF" w:rsidRDefault="00975C64" w:rsidP="00EA47EE">
      <w:pPr>
        <w:widowControl w:val="0"/>
        <w:numPr>
          <w:ilvl w:val="0"/>
          <w:numId w:val="6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дееспособным [</w:t>
      </w:r>
      <w:r w:rsidRPr="00D053C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053CF">
        <w:rPr>
          <w:sz w:val="24"/>
          <w:szCs w:val="24"/>
        </w:rPr>
        <w:t>;</w:t>
      </w:r>
    </w:p>
    <w:p w:rsidR="00975C64" w:rsidRPr="00D053CF" w:rsidRDefault="00975C64" w:rsidP="00EA47EE">
      <w:pPr>
        <w:widowControl w:val="0"/>
        <w:numPr>
          <w:ilvl w:val="0"/>
          <w:numId w:val="6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053CF" w:rsidRDefault="00975C64" w:rsidP="00EA47EE">
      <w:pPr>
        <w:widowControl w:val="0"/>
        <w:numPr>
          <w:ilvl w:val="0"/>
          <w:numId w:val="6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053CF" w:rsidRDefault="00975C64" w:rsidP="00EA47EE">
      <w:pPr>
        <w:widowControl w:val="0"/>
        <w:numPr>
          <w:ilvl w:val="0"/>
          <w:numId w:val="6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D053CF">
        <w:rPr>
          <w:sz w:val="24"/>
          <w:szCs w:val="24"/>
        </w:rPr>
        <w:t>не находится  в процессе ликвидации, не имеет вступившего в силу решения арбитражного суда о признании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банкротом и об открытии конкурсного производства, на имущество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в части существенной для исполнения договора, не наложен арест, экономическая деятельность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не приостановлена.</w:t>
      </w:r>
    </w:p>
    <w:p w:rsidR="00975C64" w:rsidRPr="00D053CF" w:rsidRDefault="00975C64" w:rsidP="00975C64">
      <w:pPr>
        <w:spacing w:after="120" w:line="240" w:lineRule="auto"/>
        <w:rPr>
          <w:sz w:val="24"/>
          <w:szCs w:val="24"/>
        </w:rPr>
      </w:pPr>
      <w:r w:rsidRPr="00D053C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053C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053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 xml:space="preserve">№ </w:t>
            </w:r>
            <w:proofErr w:type="spellStart"/>
            <w:r w:rsidRPr="00D053C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Число    страниц</w:t>
            </w: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r w:rsidRPr="00D053C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bl>
    <w:p w:rsidR="00DF4A13" w:rsidRPr="00D053CF" w:rsidRDefault="00DF4A13" w:rsidP="00975C64">
      <w:pPr>
        <w:spacing w:after="120" w:line="240" w:lineRule="auto"/>
        <w:rPr>
          <w:sz w:val="24"/>
          <w:szCs w:val="24"/>
        </w:rPr>
      </w:pPr>
    </w:p>
    <w:p w:rsidR="00DF4A13" w:rsidRPr="00D053CF" w:rsidRDefault="00DF4A13"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ind w:right="21" w:firstLine="0"/>
        <w:jc w:val="center"/>
        <w:rPr>
          <w:b/>
          <w:spacing w:val="36"/>
          <w:sz w:val="24"/>
          <w:szCs w:val="24"/>
        </w:rPr>
      </w:pPr>
      <w:r w:rsidRPr="00D053CF">
        <w:rPr>
          <w:b/>
          <w:spacing w:val="36"/>
          <w:sz w:val="24"/>
          <w:szCs w:val="24"/>
        </w:rPr>
        <w:t>конец формы</w:t>
      </w:r>
    </w:p>
    <w:p w:rsidR="00C236C0" w:rsidRPr="00D053CF" w:rsidRDefault="00C236C0">
      <w:pPr>
        <w:suppressAutoHyphens w:val="0"/>
        <w:spacing w:line="240" w:lineRule="auto"/>
        <w:ind w:firstLine="0"/>
        <w:jc w:val="left"/>
        <w:rPr>
          <w:sz w:val="24"/>
          <w:szCs w:val="24"/>
        </w:rPr>
      </w:pPr>
      <w:bookmarkStart w:id="951" w:name="_Toc98253921"/>
      <w:bookmarkStart w:id="952" w:name="_Toc157248175"/>
      <w:bookmarkStart w:id="953" w:name="_Toc157496544"/>
      <w:bookmarkStart w:id="954" w:name="_Toc158206083"/>
      <w:bookmarkStart w:id="955" w:name="_Toc164057768"/>
      <w:bookmarkStart w:id="956" w:name="_Toc164137118"/>
      <w:bookmarkStart w:id="957" w:name="_Toc164161278"/>
      <w:bookmarkStart w:id="958" w:name="_Toc165173849"/>
      <w:r w:rsidRPr="00D053CF">
        <w:rPr>
          <w:b/>
          <w:szCs w:val="24"/>
        </w:rPr>
        <w:br w:type="page"/>
      </w:r>
    </w:p>
    <w:p w:rsidR="004F4D80" w:rsidRPr="00D053CF" w:rsidRDefault="004F4D80" w:rsidP="004F4D80">
      <w:pPr>
        <w:pStyle w:val="3"/>
        <w:rPr>
          <w:szCs w:val="24"/>
        </w:rPr>
      </w:pPr>
      <w:bookmarkStart w:id="959" w:name="_Toc439170674"/>
      <w:bookmarkStart w:id="960" w:name="_Toc439172776"/>
      <w:bookmarkStart w:id="961" w:name="_Toc439173220"/>
      <w:bookmarkStart w:id="962" w:name="_Toc439238214"/>
      <w:bookmarkStart w:id="963" w:name="_Toc439252762"/>
      <w:bookmarkStart w:id="964" w:name="_Toc439323736"/>
      <w:bookmarkStart w:id="965" w:name="_Toc440297070"/>
      <w:bookmarkStart w:id="966" w:name="_Toc440356631"/>
      <w:bookmarkStart w:id="967" w:name="_Toc440631767"/>
      <w:bookmarkStart w:id="968" w:name="_Toc440876551"/>
      <w:bookmarkStart w:id="969" w:name="_Toc441130623"/>
      <w:bookmarkStart w:id="970" w:name="_Toc441157126"/>
      <w:bookmarkStart w:id="971" w:name="_Toc447292148"/>
      <w:bookmarkStart w:id="972" w:name="_Toc462234908"/>
      <w:bookmarkStart w:id="973" w:name="_Toc472416910"/>
      <w:bookmarkStart w:id="974" w:name="_Toc498523140"/>
      <w:r w:rsidRPr="00D053CF">
        <w:rPr>
          <w:szCs w:val="24"/>
        </w:rPr>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следует оформить на официальном бланке </w:t>
      </w:r>
      <w:r w:rsidR="00C236C0" w:rsidRPr="00D053CF">
        <w:rPr>
          <w:sz w:val="24"/>
          <w:szCs w:val="24"/>
        </w:rPr>
        <w:t>Участник</w:t>
      </w:r>
      <w:r w:rsidRPr="00D053CF">
        <w:rPr>
          <w:sz w:val="24"/>
          <w:szCs w:val="24"/>
        </w:rPr>
        <w:t xml:space="preserve">а. </w:t>
      </w:r>
      <w:r w:rsidR="00C236C0" w:rsidRPr="00D053CF">
        <w:rPr>
          <w:sz w:val="24"/>
          <w:szCs w:val="24"/>
        </w:rPr>
        <w:t>Участник</w:t>
      </w:r>
      <w:r w:rsidRPr="00D053CF">
        <w:rPr>
          <w:sz w:val="24"/>
          <w:szCs w:val="24"/>
        </w:rPr>
        <w:t xml:space="preserve"> присваивает письму дату и номер в соответствии с принятыми у него правилами документооборота.</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D053CF">
        <w:rPr>
          <w:sz w:val="24"/>
          <w:szCs w:val="24"/>
        </w:rPr>
        <w:t>ХХХ</w:t>
      </w:r>
      <w:proofErr w:type="spellEnd"/>
      <w:r w:rsidR="004F4D80" w:rsidRPr="00D053CF">
        <w:rPr>
          <w:sz w:val="24"/>
          <w:szCs w:val="24"/>
        </w:rPr>
        <w:t> ХХХ,ХХ руб., например: «1 234 567,89 руб. (Один миллион двести тридцать четыре тысячи пятьсот шестьдесят семь руб. восемьдесят девять коп.)».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053CF">
        <w:t xml:space="preserve"> </w:t>
      </w:r>
      <w:r w:rsidRPr="00D053CF">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срок действия Заявки согласно требованиям подпункта </w:t>
      </w:r>
      <w:r w:rsidR="00334620">
        <w:fldChar w:fldCharType="begin"/>
      </w:r>
      <w:r w:rsidR="00334620">
        <w:instrText xml:space="preserve"> REF _Ref306008743 \r \h  \* MERGEFORMAT </w:instrText>
      </w:r>
      <w:r w:rsidR="00334620">
        <w:fldChar w:fldCharType="separate"/>
      </w:r>
      <w:r w:rsidR="00676465" w:rsidRPr="00676465">
        <w:rPr>
          <w:sz w:val="24"/>
          <w:szCs w:val="24"/>
        </w:rPr>
        <w:t>3.3.4</w:t>
      </w:r>
      <w:r w:rsidR="00334620">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053CF">
        <w:rPr>
          <w:sz w:val="24"/>
          <w:szCs w:val="24"/>
        </w:rPr>
        <w:t>Участник</w:t>
      </w:r>
      <w:r w:rsidR="004F4D80"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должно быть подписано и скреплено печатью в соответствии с требованиями подпунктов </w:t>
      </w:r>
      <w:r w:rsidR="00334620">
        <w:fldChar w:fldCharType="begin"/>
      </w:r>
      <w:r w:rsidR="00334620">
        <w:instrText xml:space="preserve"> REF _Ref55279015 \r \h  \* MERGEFORMAT </w:instrText>
      </w:r>
      <w:r w:rsidR="00334620">
        <w:fldChar w:fldCharType="separate"/>
      </w:r>
      <w:r w:rsidR="00676465" w:rsidRPr="00676465">
        <w:rPr>
          <w:sz w:val="24"/>
          <w:szCs w:val="24"/>
        </w:rPr>
        <w:t>3.3.1.6</w:t>
      </w:r>
      <w:r w:rsidR="00334620">
        <w:fldChar w:fldCharType="end"/>
      </w:r>
      <w:r w:rsidRPr="00D053CF">
        <w:rPr>
          <w:sz w:val="24"/>
          <w:szCs w:val="24"/>
        </w:rPr>
        <w:t xml:space="preserve"> и </w:t>
      </w:r>
      <w:r w:rsidR="00334620">
        <w:fldChar w:fldCharType="begin"/>
      </w:r>
      <w:r w:rsidR="00334620">
        <w:instrText xml:space="preserve"> REF _Ref195087786 \r \h  \* MERGEFORMAT </w:instrText>
      </w:r>
      <w:r w:rsidR="00334620">
        <w:fldChar w:fldCharType="separate"/>
      </w:r>
      <w:r w:rsidR="00676465" w:rsidRPr="00676465">
        <w:rPr>
          <w:sz w:val="24"/>
          <w:szCs w:val="24"/>
        </w:rPr>
        <w:t>3.3.1.7</w:t>
      </w:r>
      <w:r w:rsidR="00334620">
        <w:fldChar w:fldCharType="end"/>
      </w:r>
      <w:r w:rsidRPr="00D053CF">
        <w:rPr>
          <w:sz w:val="24"/>
          <w:szCs w:val="24"/>
        </w:rPr>
        <w:t>.</w:t>
      </w:r>
    </w:p>
    <w:p w:rsidR="00920CB0" w:rsidRPr="00D053CF" w:rsidRDefault="00920CB0">
      <w:pPr>
        <w:suppressAutoHyphens w:val="0"/>
        <w:spacing w:line="240" w:lineRule="auto"/>
        <w:ind w:firstLine="0"/>
        <w:jc w:val="left"/>
        <w:rPr>
          <w:b/>
          <w:sz w:val="24"/>
          <w:szCs w:val="24"/>
        </w:rPr>
      </w:pPr>
      <w:bookmarkStart w:id="975" w:name="_Ref55335821"/>
      <w:bookmarkStart w:id="976" w:name="_Ref55336345"/>
      <w:bookmarkStart w:id="977" w:name="_Toc57314674"/>
      <w:bookmarkStart w:id="978" w:name="_Toc69728988"/>
      <w:bookmarkStart w:id="979" w:name="_Toc98253922"/>
      <w:bookmarkStart w:id="980" w:name="_Toc165173850"/>
      <w:r w:rsidRPr="00D053CF">
        <w:br w:type="page"/>
      </w:r>
    </w:p>
    <w:p w:rsidR="00920CB0" w:rsidRPr="00D053CF" w:rsidRDefault="00920CB0" w:rsidP="00920CB0">
      <w:pPr>
        <w:pStyle w:val="3"/>
        <w:rPr>
          <w:szCs w:val="24"/>
        </w:rPr>
      </w:pPr>
      <w:bookmarkStart w:id="981" w:name="_Ref440271964"/>
      <w:bookmarkStart w:id="982" w:name="_Toc440297071"/>
      <w:bookmarkStart w:id="983" w:name="_Toc440356632"/>
      <w:bookmarkStart w:id="984" w:name="_Toc498523141"/>
      <w:r w:rsidRPr="00D053CF">
        <w:rPr>
          <w:szCs w:val="24"/>
        </w:rPr>
        <w:t>Антикоррупционные обязательства (Форма 1.1).</w:t>
      </w:r>
      <w:bookmarkEnd w:id="981"/>
      <w:bookmarkEnd w:id="982"/>
      <w:bookmarkEnd w:id="983"/>
      <w:bookmarkEnd w:id="984"/>
    </w:p>
    <w:p w:rsidR="00920CB0" w:rsidRPr="00D053CF" w:rsidRDefault="00920CB0" w:rsidP="00EA47EE">
      <w:pPr>
        <w:pStyle w:val="3"/>
        <w:numPr>
          <w:ilvl w:val="3"/>
          <w:numId w:val="64"/>
        </w:numPr>
        <w:rPr>
          <w:b w:val="0"/>
          <w:szCs w:val="24"/>
        </w:rPr>
      </w:pPr>
      <w:bookmarkStart w:id="985" w:name="_Toc439238216"/>
      <w:bookmarkStart w:id="986" w:name="_Toc439252764"/>
      <w:bookmarkStart w:id="987" w:name="_Toc439323738"/>
      <w:bookmarkStart w:id="988" w:name="_Toc440297072"/>
      <w:bookmarkStart w:id="989" w:name="_Toc440356633"/>
      <w:bookmarkStart w:id="990" w:name="_Toc440631769"/>
      <w:bookmarkStart w:id="991" w:name="_Toc440876553"/>
      <w:bookmarkStart w:id="992" w:name="_Toc441130625"/>
      <w:bookmarkStart w:id="993" w:name="_Toc441157128"/>
      <w:bookmarkStart w:id="994" w:name="_Toc447292150"/>
      <w:bookmarkStart w:id="995" w:name="_Toc462234910"/>
      <w:bookmarkStart w:id="996" w:name="_Toc472416912"/>
      <w:bookmarkStart w:id="997" w:name="_Toc498523142"/>
      <w:r w:rsidRPr="00D053CF">
        <w:rPr>
          <w:b w:val="0"/>
          <w:szCs w:val="24"/>
        </w:rPr>
        <w:t>Форма Антикоррупционных обязательств</w:t>
      </w:r>
      <w:bookmarkEnd w:id="985"/>
      <w:bookmarkEnd w:id="986"/>
      <w:bookmarkEnd w:id="987"/>
      <w:bookmarkEnd w:id="988"/>
      <w:bookmarkEnd w:id="989"/>
      <w:bookmarkEnd w:id="990"/>
      <w:bookmarkEnd w:id="991"/>
      <w:bookmarkEnd w:id="992"/>
      <w:bookmarkEnd w:id="993"/>
      <w:bookmarkEnd w:id="994"/>
      <w:bookmarkEnd w:id="995"/>
      <w:bookmarkEnd w:id="996"/>
      <w:bookmarkEnd w:id="997"/>
    </w:p>
    <w:p w:rsidR="00920CB0" w:rsidRPr="00D053CF" w:rsidRDefault="00920CB0" w:rsidP="00920CB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920CB0" w:rsidRPr="00D053CF" w:rsidRDefault="00920CB0" w:rsidP="00920CB0">
      <w:pPr>
        <w:ind w:firstLine="0"/>
        <w:rPr>
          <w:sz w:val="24"/>
          <w:szCs w:val="24"/>
        </w:rPr>
      </w:pPr>
      <w:r w:rsidRPr="00D053CF">
        <w:rPr>
          <w:sz w:val="24"/>
          <w:szCs w:val="24"/>
        </w:rPr>
        <w:t>Приложение 1 к письму о подаче оферты</w:t>
      </w:r>
    </w:p>
    <w:p w:rsidR="00920CB0" w:rsidRPr="00D053CF" w:rsidRDefault="00920CB0" w:rsidP="00920CB0">
      <w:pPr>
        <w:ind w:firstLine="0"/>
        <w:rPr>
          <w:sz w:val="24"/>
          <w:szCs w:val="24"/>
        </w:rPr>
      </w:pPr>
      <w:r w:rsidRPr="00D053CF">
        <w:rPr>
          <w:sz w:val="24"/>
          <w:szCs w:val="24"/>
        </w:rPr>
        <w:t>от «____»_____________ г. №__________</w:t>
      </w:r>
    </w:p>
    <w:p w:rsidR="00920CB0" w:rsidRPr="00D053CF" w:rsidRDefault="00920CB0" w:rsidP="00920CB0">
      <w:pPr>
        <w:keepNext/>
        <w:tabs>
          <w:tab w:val="num" w:pos="1134"/>
        </w:tabs>
        <w:spacing w:line="240" w:lineRule="auto"/>
        <w:jc w:val="right"/>
        <w:outlineLvl w:val="1"/>
        <w:rPr>
          <w:b/>
        </w:rPr>
      </w:pPr>
    </w:p>
    <w:p w:rsidR="00920CB0" w:rsidRPr="00D053CF" w:rsidRDefault="00920CB0" w:rsidP="00920CB0">
      <w:pPr>
        <w:spacing w:line="240" w:lineRule="auto"/>
        <w:ind w:firstLine="709"/>
        <w:jc w:val="center"/>
        <w:rPr>
          <w:b/>
          <w:bCs w:val="0"/>
        </w:rPr>
      </w:pPr>
      <w:r w:rsidRPr="00D053CF">
        <w:rPr>
          <w:b/>
          <w:bCs w:val="0"/>
        </w:rPr>
        <w:t>Антикоррупционные обязательства</w:t>
      </w:r>
    </w:p>
    <w:p w:rsidR="00920CB0" w:rsidRPr="00D053CF" w:rsidRDefault="00920CB0" w:rsidP="00920CB0">
      <w:pPr>
        <w:spacing w:line="240" w:lineRule="auto"/>
        <w:ind w:firstLine="709"/>
        <w:jc w:val="center"/>
        <w:rPr>
          <w:b/>
          <w:bCs w:val="0"/>
          <w:sz w:val="28"/>
          <w:szCs w:val="28"/>
        </w:rPr>
      </w:pPr>
    </w:p>
    <w:p w:rsidR="00920CB0" w:rsidRPr="00D053CF" w:rsidRDefault="00920CB0" w:rsidP="00920CB0">
      <w:pPr>
        <w:spacing w:line="240" w:lineRule="auto"/>
        <w:ind w:firstLine="709"/>
      </w:pPr>
      <w:r w:rsidRPr="00D053CF">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D053CF">
        <w:t>Россети</w:t>
      </w:r>
      <w:proofErr w:type="spellEnd"/>
      <w:r w:rsidRPr="00D053CF">
        <w:t>»/ДЗО ПАО «</w:t>
      </w:r>
      <w:proofErr w:type="spellStart"/>
      <w:r w:rsidRPr="00D053CF">
        <w:t>Россети</w:t>
      </w:r>
      <w:proofErr w:type="spellEnd"/>
      <w:r w:rsidRPr="00D053CF">
        <w:t>» по разработке и принятию мер по предупреждению и противодействию коррупции.</w:t>
      </w:r>
    </w:p>
    <w:p w:rsidR="00920CB0" w:rsidRPr="00D053CF" w:rsidRDefault="00920CB0" w:rsidP="00EA47EE">
      <w:pPr>
        <w:numPr>
          <w:ilvl w:val="0"/>
          <w:numId w:val="59"/>
        </w:numPr>
        <w:tabs>
          <w:tab w:val="num" w:pos="0"/>
        </w:tabs>
        <w:suppressAutoHyphens w:val="0"/>
        <w:spacing w:line="240" w:lineRule="auto"/>
        <w:ind w:left="0" w:firstLine="709"/>
      </w:pPr>
      <w:r w:rsidRPr="00D053CF">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D053CF">
        <w:t>Россети</w:t>
      </w:r>
      <w:proofErr w:type="spellEnd"/>
      <w:r w:rsidRPr="00D053CF">
        <w:t>»/ДЗО ПАО «</w:t>
      </w:r>
      <w:proofErr w:type="spellStart"/>
      <w:r w:rsidRPr="00D053CF">
        <w:t>Россети</w:t>
      </w:r>
      <w:proofErr w:type="spellEnd"/>
      <w:r w:rsidRPr="00D053CF">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053CF" w:rsidRDefault="00920CB0" w:rsidP="00920CB0">
      <w:pPr>
        <w:widowControl w:val="0"/>
        <w:spacing w:line="240" w:lineRule="auto"/>
        <w:ind w:firstLine="709"/>
        <w:contextualSpacing/>
      </w:pPr>
      <w:r w:rsidRPr="00D053CF">
        <w:t>1.1</w:t>
      </w:r>
      <w:r w:rsidRPr="00D053CF">
        <w:tab/>
        <w:t>Ознакомлен с Антикоррупционной политикой ПАО «</w:t>
      </w:r>
      <w:proofErr w:type="spellStart"/>
      <w:r w:rsidRPr="00D053CF">
        <w:t>Россети</w:t>
      </w:r>
      <w:proofErr w:type="spellEnd"/>
      <w:r w:rsidRPr="00D053CF">
        <w:t>» и его ДЗО, утвержденной решением Совета директоров ПАО «</w:t>
      </w:r>
      <w:proofErr w:type="spellStart"/>
      <w:r w:rsidRPr="00D053CF">
        <w:t>Россети</w:t>
      </w:r>
      <w:proofErr w:type="spellEnd"/>
      <w:r w:rsidRPr="00D053CF">
        <w:t>»/</w:t>
      </w:r>
      <w:r w:rsidRPr="00D053CF">
        <w:rPr>
          <w:rFonts w:ascii="Calibri" w:hAnsi="Calibri"/>
        </w:rPr>
        <w:t xml:space="preserve"> </w:t>
      </w:r>
      <w:r w:rsidRPr="00D053CF">
        <w:t>ДЗО ПАО «</w:t>
      </w:r>
      <w:proofErr w:type="spellStart"/>
      <w:r w:rsidRPr="00D053CF">
        <w:t>Россети</w:t>
      </w:r>
      <w:proofErr w:type="spellEnd"/>
      <w:r w:rsidRPr="00D053CF">
        <w:t>» (протокол от 28.11.2014 №171) (далее - Антикоррупционная политика).</w:t>
      </w:r>
    </w:p>
    <w:p w:rsidR="00920CB0" w:rsidRPr="00D053CF" w:rsidRDefault="00920CB0" w:rsidP="00EA47EE">
      <w:pPr>
        <w:widowControl w:val="0"/>
        <w:numPr>
          <w:ilvl w:val="1"/>
          <w:numId w:val="63"/>
        </w:numPr>
        <w:suppressAutoHyphens w:val="0"/>
        <w:spacing w:line="240" w:lineRule="auto"/>
        <w:ind w:left="0" w:firstLine="709"/>
        <w:contextualSpacing/>
      </w:pPr>
      <w:r w:rsidRPr="00D053CF">
        <w:t>Согласен с принимаемыми в ПАО «</w:t>
      </w:r>
      <w:proofErr w:type="spellStart"/>
      <w:r w:rsidRPr="00D053CF">
        <w:t>Россети</w:t>
      </w:r>
      <w:proofErr w:type="spellEnd"/>
      <w:r w:rsidRPr="00D053CF">
        <w:t>»/ДЗО ПАО «</w:t>
      </w:r>
      <w:proofErr w:type="spellStart"/>
      <w:r w:rsidRPr="00D053CF">
        <w:t>Россети</w:t>
      </w:r>
      <w:proofErr w:type="spellEnd"/>
      <w:r w:rsidRPr="00D053CF">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053CF">
        <w:t xml:space="preserve"> </w:t>
      </w:r>
      <w:r w:rsidRPr="00D053CF">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D053CF">
        <w:t>Заявок</w:t>
      </w:r>
      <w:r w:rsidRPr="00D053CF">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053CF" w:rsidRDefault="00920CB0" w:rsidP="00EA47EE">
      <w:pPr>
        <w:numPr>
          <w:ilvl w:val="0"/>
          <w:numId w:val="59"/>
        </w:numPr>
        <w:suppressAutoHyphens w:val="0"/>
        <w:spacing w:line="240" w:lineRule="auto"/>
        <w:ind w:left="0" w:firstLine="709"/>
      </w:pPr>
      <w:r w:rsidRPr="00D053CF">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053CF">
        <w:rPr>
          <w:bCs w:val="0"/>
        </w:rPr>
        <w:t>Запрещённые действия</w:t>
      </w:r>
      <w:r w:rsidRPr="00D053CF">
        <w:t>»).</w:t>
      </w:r>
    </w:p>
    <w:p w:rsidR="00920CB0" w:rsidRPr="00D053CF" w:rsidRDefault="00920CB0" w:rsidP="00920CB0">
      <w:pPr>
        <w:spacing w:line="240" w:lineRule="auto"/>
        <w:ind w:firstLine="709"/>
      </w:pPr>
      <w:r w:rsidRPr="00D053CF">
        <w:t>2. 1. К Запрещ</w:t>
      </w:r>
      <w:r w:rsidRPr="00D053CF">
        <w:rPr>
          <w:bCs w:val="0"/>
        </w:rPr>
        <w:t>ё</w:t>
      </w:r>
      <w:r w:rsidRPr="00D053CF">
        <w:t>нным действиям, способным вызвать коррупционные риски при осуществлении закупочной деятельности, относятся:</w:t>
      </w:r>
    </w:p>
    <w:p w:rsidR="00920CB0" w:rsidRPr="00D053CF" w:rsidRDefault="00920CB0" w:rsidP="00EA47EE">
      <w:pPr>
        <w:numPr>
          <w:ilvl w:val="0"/>
          <w:numId w:val="62"/>
        </w:numPr>
        <w:suppressAutoHyphens w:val="0"/>
        <w:spacing w:line="240" w:lineRule="auto"/>
        <w:ind w:left="0" w:firstLine="709"/>
      </w:pPr>
      <w:r w:rsidRPr="00D053CF">
        <w:t>предоставление неполных, заведомо ложных, недостоверных сведений о структуре собственников;</w:t>
      </w:r>
    </w:p>
    <w:p w:rsidR="00920CB0" w:rsidRPr="00D053CF" w:rsidRDefault="00920CB0" w:rsidP="00EA47EE">
      <w:pPr>
        <w:numPr>
          <w:ilvl w:val="0"/>
          <w:numId w:val="62"/>
        </w:numPr>
        <w:suppressAutoHyphens w:val="0"/>
        <w:spacing w:line="240" w:lineRule="auto"/>
        <w:ind w:left="0" w:firstLine="709"/>
      </w:pPr>
      <w:r w:rsidRPr="00D053CF">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053CF" w:rsidRDefault="00920CB0" w:rsidP="00EA47EE">
      <w:pPr>
        <w:numPr>
          <w:ilvl w:val="0"/>
          <w:numId w:val="60"/>
        </w:numPr>
        <w:suppressAutoHyphens w:val="0"/>
        <w:spacing w:line="240" w:lineRule="auto"/>
        <w:ind w:left="0" w:firstLine="709"/>
      </w:pPr>
      <w:r w:rsidRPr="00D053CF">
        <w:t>освобождение, предложение или обещание освободить от исполнения обязательства или обязанности;</w:t>
      </w:r>
    </w:p>
    <w:p w:rsidR="00920CB0" w:rsidRPr="00D053CF" w:rsidRDefault="00920CB0" w:rsidP="00EA47EE">
      <w:pPr>
        <w:numPr>
          <w:ilvl w:val="0"/>
          <w:numId w:val="60"/>
        </w:numPr>
        <w:suppressAutoHyphens w:val="0"/>
        <w:spacing w:line="240" w:lineRule="auto"/>
        <w:ind w:left="0" w:firstLine="709"/>
      </w:pPr>
      <w:r w:rsidRPr="00D053CF">
        <w:t>оказание, предложение или обещание оказать услуги;</w:t>
      </w:r>
    </w:p>
    <w:p w:rsidR="00920CB0" w:rsidRPr="00D053CF" w:rsidRDefault="00920CB0" w:rsidP="00EA47EE">
      <w:pPr>
        <w:numPr>
          <w:ilvl w:val="0"/>
          <w:numId w:val="60"/>
        </w:numPr>
        <w:suppressAutoHyphens w:val="0"/>
        <w:spacing w:line="240" w:lineRule="auto"/>
        <w:ind w:left="0" w:firstLine="709"/>
      </w:pPr>
      <w:r w:rsidRPr="00D053CF">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053CF" w:rsidRDefault="00920CB0" w:rsidP="00EA47EE">
      <w:pPr>
        <w:numPr>
          <w:ilvl w:val="0"/>
          <w:numId w:val="60"/>
        </w:numPr>
        <w:suppressAutoHyphens w:val="0"/>
        <w:spacing w:line="240" w:lineRule="auto"/>
        <w:ind w:left="0" w:firstLine="709"/>
      </w:pPr>
      <w:r w:rsidRPr="00D053CF">
        <w:t xml:space="preserve">предоставление, предложение или обещание предоставить иные выгоды; </w:t>
      </w:r>
    </w:p>
    <w:p w:rsidR="00920CB0" w:rsidRPr="00D053CF" w:rsidRDefault="00920CB0" w:rsidP="00EA47EE">
      <w:pPr>
        <w:numPr>
          <w:ilvl w:val="0"/>
          <w:numId w:val="60"/>
        </w:numPr>
        <w:suppressAutoHyphens w:val="0"/>
        <w:spacing w:line="240" w:lineRule="auto"/>
        <w:ind w:left="0" w:firstLine="709"/>
      </w:pPr>
      <w:r w:rsidRPr="00D053CF">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D053CF" w:rsidRDefault="00920CB0" w:rsidP="00EA47EE">
      <w:pPr>
        <w:numPr>
          <w:ilvl w:val="1"/>
          <w:numId w:val="61"/>
        </w:numPr>
        <w:suppressAutoHyphens w:val="0"/>
        <w:spacing w:line="240" w:lineRule="auto"/>
        <w:ind w:left="0" w:firstLine="709"/>
      </w:pPr>
      <w:r w:rsidRPr="00D053CF">
        <w:rPr>
          <w:lang w:val="en-US"/>
        </w:rPr>
        <w:t>C</w:t>
      </w:r>
      <w:proofErr w:type="spellStart"/>
      <w:r w:rsidRPr="00D053CF">
        <w:t>тимулирование</w:t>
      </w:r>
      <w:proofErr w:type="spellEnd"/>
      <w:r w:rsidRPr="00D053CF">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053CF" w:rsidRDefault="00920CB0" w:rsidP="00EA47EE">
      <w:pPr>
        <w:numPr>
          <w:ilvl w:val="1"/>
          <w:numId w:val="61"/>
        </w:numPr>
        <w:suppressAutoHyphens w:val="0"/>
        <w:spacing w:line="240" w:lineRule="auto"/>
        <w:ind w:left="0" w:firstLine="709"/>
      </w:pPr>
      <w:r w:rsidRPr="00D053CF">
        <w:t>Под действиями работника Заказчика/Организатора закупки, осуществляемыми в пользу Участника, понимаются:</w:t>
      </w:r>
    </w:p>
    <w:p w:rsidR="00920CB0" w:rsidRPr="00D053CF" w:rsidRDefault="00920CB0" w:rsidP="00EA47EE">
      <w:pPr>
        <w:numPr>
          <w:ilvl w:val="0"/>
          <w:numId w:val="60"/>
        </w:numPr>
        <w:suppressAutoHyphens w:val="0"/>
        <w:spacing w:line="240" w:lineRule="auto"/>
        <w:ind w:left="0" w:firstLine="709"/>
      </w:pPr>
      <w:r w:rsidRPr="00D053CF">
        <w:t>предоставление неоправданных преимуществ по сравнению с другими участниками закупочных процедур;</w:t>
      </w:r>
    </w:p>
    <w:p w:rsidR="00920CB0" w:rsidRPr="00D053CF" w:rsidRDefault="00920CB0" w:rsidP="00EA47EE">
      <w:pPr>
        <w:numPr>
          <w:ilvl w:val="0"/>
          <w:numId w:val="60"/>
        </w:numPr>
        <w:suppressAutoHyphens w:val="0"/>
        <w:spacing w:line="240" w:lineRule="auto"/>
        <w:ind w:left="0" w:firstLine="709"/>
      </w:pPr>
      <w:r w:rsidRPr="00D053CF">
        <w:t>предоставление каких-либо гарантий;</w:t>
      </w:r>
    </w:p>
    <w:p w:rsidR="00920CB0" w:rsidRPr="00D053CF" w:rsidRDefault="00920CB0" w:rsidP="00EA47EE">
      <w:pPr>
        <w:numPr>
          <w:ilvl w:val="0"/>
          <w:numId w:val="60"/>
        </w:numPr>
        <w:suppressAutoHyphens w:val="0"/>
        <w:spacing w:line="240" w:lineRule="auto"/>
        <w:ind w:left="0" w:firstLine="709"/>
      </w:pPr>
      <w:r w:rsidRPr="00D053CF">
        <w:t>ускорение существующих процедур;</w:t>
      </w:r>
    </w:p>
    <w:p w:rsidR="00920CB0" w:rsidRPr="00D053CF" w:rsidRDefault="00920CB0" w:rsidP="00EA47EE">
      <w:pPr>
        <w:numPr>
          <w:ilvl w:val="0"/>
          <w:numId w:val="60"/>
        </w:numPr>
        <w:suppressAutoHyphens w:val="0"/>
        <w:spacing w:line="240" w:lineRule="auto"/>
        <w:ind w:left="0" w:firstLine="709"/>
      </w:pPr>
      <w:r w:rsidRPr="00D053CF">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053CF" w:rsidRDefault="00920CB0" w:rsidP="00EA47EE">
      <w:pPr>
        <w:numPr>
          <w:ilvl w:val="0"/>
          <w:numId w:val="61"/>
        </w:numPr>
        <w:suppressAutoHyphens w:val="0"/>
        <w:spacing w:line="240" w:lineRule="auto"/>
        <w:ind w:left="0" w:firstLine="709"/>
      </w:pPr>
      <w:r w:rsidRPr="00D053CF">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D053CF">
        <w:t xml:space="preserve"> об этом Заказчика в письменной</w:t>
      </w:r>
      <w:r w:rsidR="00A64544" w:rsidRPr="00D053CF">
        <w:t xml:space="preserve"> </w:t>
      </w:r>
      <w:r w:rsidRPr="00D053CF">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053CF" w:rsidRDefault="00920CB0" w:rsidP="00EA47EE">
      <w:pPr>
        <w:numPr>
          <w:ilvl w:val="0"/>
          <w:numId w:val="61"/>
        </w:numPr>
        <w:suppressAutoHyphens w:val="0"/>
        <w:spacing w:line="240" w:lineRule="auto"/>
        <w:ind w:left="0" w:firstLine="709"/>
      </w:pPr>
      <w:r w:rsidRPr="00D053CF">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053CF" w:rsidRDefault="00920CB0" w:rsidP="00EA47EE">
      <w:pPr>
        <w:numPr>
          <w:ilvl w:val="0"/>
          <w:numId w:val="61"/>
        </w:numPr>
        <w:suppressAutoHyphens w:val="0"/>
        <w:spacing w:line="240" w:lineRule="auto"/>
        <w:ind w:left="0" w:firstLine="709"/>
      </w:pPr>
      <w:r w:rsidRPr="00D053CF">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053CF" w:rsidRDefault="00920CB0" w:rsidP="00920CB0">
      <w:pPr>
        <w:spacing w:line="240" w:lineRule="auto"/>
        <w:ind w:firstLine="709"/>
        <w:rPr>
          <w:b/>
          <w:bCs w:val="0"/>
        </w:rPr>
      </w:pPr>
    </w:p>
    <w:p w:rsidR="00920CB0" w:rsidRPr="00D053CF" w:rsidRDefault="00920CB0" w:rsidP="00920CB0">
      <w:pPr>
        <w:spacing w:line="240" w:lineRule="auto"/>
        <w:ind w:firstLine="709"/>
      </w:pPr>
      <w:r w:rsidRPr="00D053CF">
        <w:rPr>
          <w:b/>
          <w:bCs w:val="0"/>
        </w:rPr>
        <w:t xml:space="preserve">Участник: </w:t>
      </w:r>
      <w:r w:rsidRPr="00D053CF">
        <w:t>_______________/</w:t>
      </w: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BE26DC" w:rsidRPr="00D053CF" w:rsidRDefault="00BE26DC" w:rsidP="00BE26DC">
      <w:pPr>
        <w:spacing w:line="240" w:lineRule="auto"/>
        <w:ind w:firstLine="709"/>
        <w:rPr>
          <w:b/>
          <w:i/>
          <w:sz w:val="24"/>
          <w:szCs w:val="24"/>
        </w:rPr>
      </w:pPr>
      <w:r w:rsidRPr="00D053CF">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D053CF" w:rsidRDefault="00BE26DC" w:rsidP="00BE26DC">
      <w:pPr>
        <w:spacing w:line="240" w:lineRule="auto"/>
      </w:pPr>
      <w:r w:rsidRPr="00D053CF">
        <w:rPr>
          <w:i/>
          <w:sz w:val="24"/>
          <w:szCs w:val="24"/>
        </w:rPr>
        <w:t xml:space="preserve">В ПАО «МРСК Центра действует система </w:t>
      </w:r>
      <w:r w:rsidRPr="00D053CF">
        <w:rPr>
          <w:i/>
          <w:iCs/>
          <w:sz w:val="24"/>
          <w:szCs w:val="24"/>
        </w:rPr>
        <w:t>предупреждения и профилактики коррупции.</w:t>
      </w:r>
      <w:r w:rsidRPr="00D053CF">
        <w:rPr>
          <w:i/>
          <w:sz w:val="24"/>
          <w:szCs w:val="24"/>
        </w:rPr>
        <w:t xml:space="preserve"> </w:t>
      </w:r>
      <w:r w:rsidRPr="00D053CF">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D053CF">
          <w:rPr>
            <w:i/>
            <w:sz w:val="24"/>
            <w:szCs w:val="24"/>
            <w:u w:val="single"/>
            <w:shd w:val="clear" w:color="auto" w:fill="FFFFFF"/>
          </w:rPr>
          <w:t>форму обратной связи</w:t>
        </w:r>
      </w:hyperlink>
      <w:r w:rsidRPr="00D053CF">
        <w:rPr>
          <w:i/>
          <w:sz w:val="24"/>
          <w:szCs w:val="24"/>
        </w:rPr>
        <w:t xml:space="preserve"> на корпоративном веб-сайте</w:t>
      </w:r>
      <w:r w:rsidRPr="00D053CF">
        <w:rPr>
          <w:i/>
          <w:sz w:val="24"/>
          <w:szCs w:val="24"/>
          <w:shd w:val="clear" w:color="auto" w:fill="FFFFFF"/>
        </w:rPr>
        <w:t>, позвонив по телефону «Горячей линии» +7 (495) 747 9299 либо на адрес электронной почты</w:t>
      </w:r>
      <w:r w:rsidRPr="00D053CF">
        <w:rPr>
          <w:i/>
          <w:sz w:val="24"/>
          <w:szCs w:val="24"/>
        </w:rPr>
        <w:t> </w:t>
      </w:r>
      <w:hyperlink r:id="rId41" w:tgtFrame="_blank" w:history="1">
        <w:r w:rsidRPr="00D053CF">
          <w:rPr>
            <w:i/>
            <w:sz w:val="24"/>
            <w:szCs w:val="24"/>
          </w:rPr>
          <w:t>doverie@mrsk-1.ru</w:t>
        </w:r>
      </w:hyperlink>
      <w:r w:rsidRPr="00D053CF">
        <w:rPr>
          <w:i/>
          <w:sz w:val="24"/>
          <w:szCs w:val="24"/>
          <w:shd w:val="clear" w:color="auto" w:fill="FFFFFF"/>
        </w:rPr>
        <w:t>, или направив письменное обращение по адресу: 127018, Россия, г. Москва, 2-я Ямская ул., д.4.</w:t>
      </w:r>
    </w:p>
    <w:p w:rsidR="00920CB0" w:rsidRPr="00D053CF" w:rsidRDefault="00920CB0" w:rsidP="00920CB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920CB0" w:rsidRPr="00D053CF" w:rsidRDefault="00920CB0">
      <w:pPr>
        <w:suppressAutoHyphens w:val="0"/>
        <w:spacing w:line="240" w:lineRule="auto"/>
        <w:ind w:firstLine="0"/>
        <w:jc w:val="left"/>
        <w:rPr>
          <w:b/>
          <w:sz w:val="24"/>
          <w:szCs w:val="24"/>
        </w:rPr>
      </w:pPr>
      <w:r w:rsidRPr="00D053CF">
        <w:br w:type="page"/>
      </w:r>
    </w:p>
    <w:p w:rsidR="004F4D80" w:rsidRPr="00D053C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053CF" w:rsidSect="004F4D80">
          <w:footerReference w:type="even" r:id="rId42"/>
          <w:pgSz w:w="11906" w:h="16838" w:code="9"/>
          <w:pgMar w:top="680" w:right="566" w:bottom="539" w:left="1134" w:header="680" w:footer="278" w:gutter="0"/>
          <w:cols w:space="708"/>
          <w:titlePg/>
          <w:docGrid w:linePitch="360"/>
        </w:sectPr>
      </w:pPr>
    </w:p>
    <w:p w:rsidR="004F4D80" w:rsidRPr="00D053C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98" w:name="_Toc423423668"/>
      <w:bookmarkStart w:id="999" w:name="_Ref440271072"/>
      <w:bookmarkStart w:id="1000" w:name="_Ref440273986"/>
      <w:bookmarkStart w:id="1001" w:name="_Ref440274337"/>
      <w:bookmarkStart w:id="1002" w:name="_Ref440274913"/>
      <w:bookmarkStart w:id="1003" w:name="_Ref440284918"/>
      <w:bookmarkStart w:id="1004" w:name="_Toc498523143"/>
      <w:r w:rsidRPr="00D053CF">
        <w:t>Сводная таблица стоимости</w:t>
      </w:r>
      <w:r w:rsidR="002F710E" w:rsidRPr="00D053CF">
        <w:rPr>
          <w:b w:val="0"/>
        </w:rPr>
        <w:t xml:space="preserve"> </w:t>
      </w:r>
      <w:r w:rsidR="002F710E" w:rsidRPr="00D053CF">
        <w:t>поставок</w:t>
      </w:r>
      <w:r w:rsidR="004F4D80" w:rsidRPr="00D053CF">
        <w:t xml:space="preserve"> (форма </w:t>
      </w:r>
      <w:r w:rsidR="004F4D80" w:rsidRPr="00D053CF">
        <w:rPr>
          <w:noProof/>
        </w:rPr>
        <w:t>2</w:t>
      </w:r>
      <w:r w:rsidR="004F4D80" w:rsidRPr="00D053CF">
        <w:t>)</w:t>
      </w:r>
      <w:bookmarkEnd w:id="975"/>
      <w:bookmarkEnd w:id="976"/>
      <w:bookmarkEnd w:id="977"/>
      <w:bookmarkEnd w:id="978"/>
      <w:bookmarkEnd w:id="979"/>
      <w:bookmarkEnd w:id="980"/>
      <w:bookmarkEnd w:id="998"/>
      <w:bookmarkEnd w:id="999"/>
      <w:bookmarkEnd w:id="1000"/>
      <w:bookmarkEnd w:id="1001"/>
      <w:bookmarkEnd w:id="1002"/>
      <w:bookmarkEnd w:id="1003"/>
      <w:bookmarkEnd w:id="1004"/>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1005" w:name="_Toc98253923"/>
      <w:bookmarkStart w:id="1006" w:name="_Toc157248177"/>
      <w:bookmarkStart w:id="1007" w:name="_Toc157496546"/>
      <w:bookmarkStart w:id="1008" w:name="_Toc158206085"/>
      <w:bookmarkStart w:id="1009" w:name="_Toc164057770"/>
      <w:bookmarkStart w:id="1010" w:name="_Toc164137120"/>
      <w:bookmarkStart w:id="1011" w:name="_Toc164161280"/>
      <w:bookmarkStart w:id="1012" w:name="_Toc165173851"/>
      <w:bookmarkStart w:id="1013" w:name="_Ref264038986"/>
      <w:bookmarkStart w:id="1014" w:name="_Ref264359294"/>
      <w:bookmarkStart w:id="1015" w:name="_Toc439170676"/>
      <w:bookmarkStart w:id="1016" w:name="_Toc439172778"/>
      <w:bookmarkStart w:id="1017" w:name="_Toc439173222"/>
      <w:bookmarkStart w:id="1018" w:name="_Toc439238218"/>
      <w:bookmarkStart w:id="1019" w:name="_Toc439252766"/>
      <w:bookmarkStart w:id="1020" w:name="_Toc439323740"/>
      <w:bookmarkStart w:id="1021" w:name="_Toc440297074"/>
      <w:bookmarkStart w:id="1022" w:name="_Toc440356635"/>
      <w:bookmarkStart w:id="1023" w:name="_Toc440631771"/>
      <w:bookmarkStart w:id="1024" w:name="_Toc440876555"/>
      <w:bookmarkStart w:id="1025" w:name="_Toc441130627"/>
      <w:bookmarkStart w:id="1026" w:name="_Toc441157130"/>
      <w:bookmarkStart w:id="1027" w:name="_Toc447292152"/>
      <w:bookmarkStart w:id="1028" w:name="_Toc462234912"/>
      <w:bookmarkStart w:id="1029" w:name="_Toc466966879"/>
      <w:bookmarkStart w:id="1030" w:name="_Toc468806130"/>
      <w:bookmarkStart w:id="1031" w:name="_Toc469480397"/>
      <w:bookmarkStart w:id="1032" w:name="_Toc472416914"/>
      <w:bookmarkStart w:id="1033" w:name="_Toc498523144"/>
      <w:r w:rsidRPr="00D053CF">
        <w:rPr>
          <w:szCs w:val="24"/>
        </w:rPr>
        <w:t xml:space="preserve">Форма </w:t>
      </w:r>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r w:rsidR="00492C8B" w:rsidRPr="00D053CF">
        <w:rPr>
          <w:szCs w:val="24"/>
        </w:rPr>
        <w:t>Сводной таблицы стоимости</w:t>
      </w:r>
      <w:bookmarkEnd w:id="1019"/>
      <w:bookmarkEnd w:id="1020"/>
      <w:bookmarkEnd w:id="1021"/>
      <w:bookmarkEnd w:id="1022"/>
      <w:bookmarkEnd w:id="1023"/>
      <w:bookmarkEnd w:id="1024"/>
      <w:r w:rsidR="002F710E" w:rsidRPr="00D053CF">
        <w:rPr>
          <w:b w:val="0"/>
          <w:szCs w:val="24"/>
        </w:rPr>
        <w:t xml:space="preserve"> </w:t>
      </w:r>
      <w:r w:rsidR="002F710E" w:rsidRPr="00D053CF">
        <w:rPr>
          <w:szCs w:val="24"/>
        </w:rPr>
        <w:t>поставок</w:t>
      </w:r>
      <w:bookmarkEnd w:id="1025"/>
      <w:bookmarkEnd w:id="1026"/>
      <w:bookmarkEnd w:id="1027"/>
      <w:bookmarkEnd w:id="1028"/>
      <w:bookmarkEnd w:id="1029"/>
      <w:bookmarkEnd w:id="1030"/>
      <w:bookmarkEnd w:id="1031"/>
      <w:bookmarkEnd w:id="1032"/>
      <w:bookmarkEnd w:id="1033"/>
    </w:p>
    <w:p w:rsidR="004F4D80" w:rsidRPr="00D053CF" w:rsidRDefault="004F4D80" w:rsidP="004F4D8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4F4D80" w:rsidRPr="00D053CF" w:rsidRDefault="004F4D80" w:rsidP="004F4D80">
      <w:pPr>
        <w:ind w:firstLine="0"/>
        <w:rPr>
          <w:sz w:val="24"/>
          <w:szCs w:val="24"/>
        </w:rPr>
      </w:pPr>
      <w:r w:rsidRPr="00D053CF">
        <w:rPr>
          <w:sz w:val="24"/>
          <w:szCs w:val="24"/>
        </w:rPr>
        <w:t xml:space="preserve">Приложение </w:t>
      </w:r>
      <w:r w:rsidR="00920CB0" w:rsidRPr="00D053CF">
        <w:rPr>
          <w:sz w:val="24"/>
          <w:szCs w:val="24"/>
        </w:rPr>
        <w:t>2</w:t>
      </w:r>
      <w:r w:rsidRPr="00D053CF">
        <w:rPr>
          <w:sz w:val="24"/>
          <w:szCs w:val="24"/>
        </w:rPr>
        <w:t xml:space="preserve"> к письму о подаче оферты</w:t>
      </w:r>
    </w:p>
    <w:p w:rsidR="004F4D80" w:rsidRPr="00D053CF" w:rsidRDefault="004F4D80" w:rsidP="004F4D80">
      <w:pPr>
        <w:ind w:firstLine="0"/>
        <w:rPr>
          <w:sz w:val="24"/>
          <w:szCs w:val="24"/>
        </w:rPr>
      </w:pPr>
      <w:r w:rsidRPr="00D053CF">
        <w:rPr>
          <w:sz w:val="24"/>
          <w:szCs w:val="24"/>
        </w:rPr>
        <w:t>от «____»_____________ г. №__________</w:t>
      </w:r>
    </w:p>
    <w:p w:rsidR="004F4D80" w:rsidRPr="00D053CF" w:rsidRDefault="00492C8B" w:rsidP="004F4D80">
      <w:pPr>
        <w:jc w:val="center"/>
        <w:rPr>
          <w:b/>
          <w:sz w:val="24"/>
          <w:szCs w:val="24"/>
        </w:rPr>
      </w:pPr>
      <w:r w:rsidRPr="00D053CF">
        <w:rPr>
          <w:b/>
          <w:sz w:val="24"/>
          <w:szCs w:val="24"/>
        </w:rPr>
        <w:t>Сводная таблица стоимости</w:t>
      </w:r>
      <w:r w:rsidR="002F710E" w:rsidRPr="00D053CF">
        <w:rPr>
          <w:b/>
          <w:szCs w:val="24"/>
        </w:rPr>
        <w:t xml:space="preserve"> </w:t>
      </w:r>
      <w:r w:rsidR="002F710E" w:rsidRPr="00D053CF">
        <w:rPr>
          <w:b/>
          <w:sz w:val="24"/>
          <w:szCs w:val="24"/>
        </w:rPr>
        <w:t>поставок</w:t>
      </w:r>
    </w:p>
    <w:p w:rsidR="004F4D80" w:rsidRPr="00D053CF" w:rsidRDefault="004F4D80" w:rsidP="004F4D80">
      <w:pPr>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b/>
          <w:sz w:val="24"/>
          <w:szCs w:val="24"/>
        </w:rPr>
      </w:pPr>
      <w:r w:rsidRPr="00D053CF">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D053C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BE26DC" w:rsidP="004F4D80">
            <w:pPr>
              <w:spacing w:line="240" w:lineRule="auto"/>
              <w:ind w:firstLine="0"/>
              <w:jc w:val="center"/>
              <w:rPr>
                <w:b/>
                <w:bCs w:val="0"/>
                <w:sz w:val="18"/>
                <w:szCs w:val="18"/>
              </w:rPr>
            </w:pPr>
            <w:r w:rsidRPr="00D053CF">
              <w:rPr>
                <w:b/>
                <w:bCs w:val="0"/>
                <w:szCs w:val="24"/>
              </w:rPr>
              <w:t>ЭКВИВАЛЕНТ</w:t>
            </w:r>
            <w:r w:rsidR="004F4D80" w:rsidRPr="00D053CF">
              <w:rPr>
                <w:b/>
                <w:bCs w:val="0"/>
                <w:sz w:val="18"/>
                <w:szCs w:val="18"/>
              </w:rPr>
              <w:br/>
              <w:t xml:space="preserve">(заполняется </w:t>
            </w:r>
            <w:r w:rsidR="00C236C0" w:rsidRPr="00D053CF">
              <w:rPr>
                <w:b/>
                <w:bCs w:val="0"/>
                <w:sz w:val="18"/>
                <w:szCs w:val="18"/>
              </w:rPr>
              <w:t>Участник</w:t>
            </w:r>
            <w:r w:rsidR="004F4D80" w:rsidRPr="00D053CF">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с НДС, руб.</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EA47EE">
            <w:pPr>
              <w:numPr>
                <w:ilvl w:val="0"/>
                <w:numId w:val="57"/>
              </w:numPr>
              <w:suppressAutoHyphens w:val="0"/>
              <w:spacing w:line="240" w:lineRule="auto"/>
              <w:jc w:val="left"/>
              <w:rPr>
                <w:sz w:val="18"/>
                <w:szCs w:val="18"/>
              </w:rPr>
            </w:pPr>
            <w:r w:rsidRPr="00D053CF">
              <w:rPr>
                <w:b/>
                <w:sz w:val="18"/>
                <w:szCs w:val="18"/>
              </w:rPr>
              <w:t> </w:t>
            </w:r>
            <w:r w:rsidRPr="00D053CF">
              <w:rPr>
                <w:b/>
                <w:bCs w:val="0"/>
                <w:sz w:val="18"/>
                <w:szCs w:val="18"/>
              </w:rPr>
              <w:t>Филиал 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 xml:space="preserve">»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EA47EE">
            <w:pPr>
              <w:numPr>
                <w:ilvl w:val="0"/>
                <w:numId w:val="57"/>
              </w:numPr>
              <w:suppressAutoHyphens w:val="0"/>
              <w:spacing w:line="240" w:lineRule="auto"/>
              <w:jc w:val="left"/>
              <w:rPr>
                <w:sz w:val="18"/>
                <w:szCs w:val="18"/>
              </w:rPr>
            </w:pPr>
            <w:r w:rsidRPr="00D053CF">
              <w:rPr>
                <w:b/>
                <w:sz w:val="18"/>
                <w:szCs w:val="18"/>
              </w:rPr>
              <w:t xml:space="preserve">Филиал ПАО «МРСК Центра»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 xml:space="preserve">»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sz w:val="18"/>
                <w:szCs w:val="18"/>
                <w:highlight w:val="yellow"/>
              </w:rPr>
              <w:t>………………</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bl>
    <w:p w:rsidR="004F4D80" w:rsidRPr="00D053CF" w:rsidRDefault="004F4D80" w:rsidP="004F4D80">
      <w:pPr>
        <w:spacing w:line="240" w:lineRule="auto"/>
        <w:rPr>
          <w:b/>
          <w:sz w:val="24"/>
          <w:szCs w:val="24"/>
        </w:rPr>
      </w:pPr>
    </w:p>
    <w:p w:rsidR="004F4D80" w:rsidRPr="00D053CF" w:rsidRDefault="004F4D80" w:rsidP="004F4D80">
      <w:pPr>
        <w:spacing w:line="240" w:lineRule="auto"/>
        <w:rPr>
          <w:sz w:val="24"/>
          <w:szCs w:val="24"/>
        </w:rPr>
      </w:pPr>
      <w:r w:rsidRPr="00D053C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D053CF" w:rsidRDefault="004F4D80" w:rsidP="004F4D80">
      <w:pPr>
        <w:spacing w:before="60" w:line="240" w:lineRule="auto"/>
        <w:rPr>
          <w:b/>
          <w:sz w:val="24"/>
          <w:szCs w:val="24"/>
        </w:rPr>
      </w:pPr>
    </w:p>
    <w:p w:rsidR="004F4D80" w:rsidRPr="00D053CF" w:rsidRDefault="004F4D80" w:rsidP="004F4D80">
      <w:pPr>
        <w:spacing w:before="60" w:line="240" w:lineRule="auto"/>
        <w:rPr>
          <w:b/>
          <w:sz w:val="24"/>
          <w:szCs w:val="24"/>
        </w:rPr>
      </w:pPr>
      <w:r w:rsidRPr="00D053C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053CF" w:rsidTr="004F4D80">
        <w:tc>
          <w:tcPr>
            <w:tcW w:w="648" w:type="dxa"/>
            <w:vAlign w:val="center"/>
          </w:tcPr>
          <w:p w:rsidR="004F4D80" w:rsidRPr="00D053CF" w:rsidRDefault="004F4D80" w:rsidP="004F4D80">
            <w:pPr>
              <w:spacing w:line="240" w:lineRule="auto"/>
              <w:ind w:firstLine="0"/>
              <w:jc w:val="center"/>
            </w:pPr>
            <w:r w:rsidRPr="00D053CF">
              <w:t>№ п/п</w:t>
            </w:r>
          </w:p>
        </w:tc>
        <w:tc>
          <w:tcPr>
            <w:tcW w:w="4860" w:type="dxa"/>
            <w:vAlign w:val="center"/>
          </w:tcPr>
          <w:p w:rsidR="004F4D80" w:rsidRPr="00D053CF" w:rsidRDefault="004F4D80" w:rsidP="004F4D80">
            <w:pPr>
              <w:pStyle w:val="aff0"/>
              <w:spacing w:before="0" w:after="0"/>
              <w:ind w:left="0" w:right="0"/>
              <w:jc w:val="center"/>
            </w:pPr>
            <w:r w:rsidRPr="00D053CF">
              <w:t>Наименование</w:t>
            </w:r>
          </w:p>
        </w:tc>
        <w:tc>
          <w:tcPr>
            <w:tcW w:w="4860" w:type="dxa"/>
            <w:vAlign w:val="center"/>
          </w:tcPr>
          <w:p w:rsidR="004F4D80" w:rsidRPr="00D053CF" w:rsidRDefault="004F4D80" w:rsidP="004F4D80">
            <w:pPr>
              <w:pStyle w:val="aff0"/>
              <w:spacing w:before="0" w:after="0"/>
              <w:ind w:left="0" w:right="0"/>
              <w:jc w:val="center"/>
            </w:pPr>
            <w:r w:rsidRPr="00D053CF">
              <w:t>Значение</w:t>
            </w:r>
          </w:p>
        </w:tc>
      </w:tr>
      <w:tr w:rsidR="004F4D80" w:rsidRPr="00D053CF" w:rsidTr="004F4D80">
        <w:trPr>
          <w:cantSplit/>
        </w:trPr>
        <w:tc>
          <w:tcPr>
            <w:tcW w:w="648" w:type="dxa"/>
            <w:vAlign w:val="center"/>
          </w:tcPr>
          <w:p w:rsidR="004F4D80" w:rsidRPr="00D053CF" w:rsidRDefault="004F4D80" w:rsidP="004F4D80">
            <w:pPr>
              <w:tabs>
                <w:tab w:val="num" w:pos="360"/>
              </w:tabs>
              <w:spacing w:line="240" w:lineRule="auto"/>
              <w:ind w:firstLine="0"/>
              <w:jc w:val="center"/>
            </w:pPr>
          </w:p>
        </w:tc>
        <w:tc>
          <w:tcPr>
            <w:tcW w:w="4860" w:type="dxa"/>
          </w:tcPr>
          <w:p w:rsidR="004F4D80" w:rsidRPr="00D053CF" w:rsidRDefault="004F4D80" w:rsidP="004F4D80">
            <w:pPr>
              <w:pStyle w:val="aff1"/>
              <w:spacing w:before="0" w:after="0"/>
              <w:ind w:left="0" w:right="0"/>
              <w:rPr>
                <w:sz w:val="22"/>
              </w:rPr>
            </w:pPr>
            <w:r w:rsidRPr="00D053CF">
              <w:rPr>
                <w:sz w:val="22"/>
              </w:rPr>
              <w:t>Гарантийный срок</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r w:rsidRPr="00D053CF">
              <w:rPr>
                <w:sz w:val="22"/>
              </w:rPr>
              <w:t>Условия оплаты</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4860" w:type="dxa"/>
          </w:tcPr>
          <w:p w:rsidR="004F4D80" w:rsidRPr="00D053CF" w:rsidRDefault="004F4D80" w:rsidP="004F4D80">
            <w:pPr>
              <w:pStyle w:val="aff1"/>
              <w:spacing w:before="0" w:after="0"/>
              <w:ind w:left="0" w:right="0"/>
              <w:rPr>
                <w:sz w:val="22"/>
              </w:rPr>
            </w:pPr>
            <w:r w:rsidRPr="00D053CF">
              <w:rPr>
                <w:sz w:val="22"/>
              </w:rPr>
              <w:t>и т.д.</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p>
        </w:tc>
        <w:tc>
          <w:tcPr>
            <w:tcW w:w="4860" w:type="dxa"/>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spacing w:line="240" w:lineRule="auto"/>
        <w:ind w:right="3684"/>
        <w:jc w:val="center"/>
        <w:rPr>
          <w:sz w:val="24"/>
          <w:szCs w:val="24"/>
          <w:vertAlign w:val="superscript"/>
        </w:rPr>
      </w:pP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szCs w:val="24"/>
        </w:rPr>
      </w:pPr>
      <w:bookmarkStart w:id="1034" w:name="_Toc176765534"/>
      <w:bookmarkStart w:id="1035" w:name="_Toc198979983"/>
      <w:bookmarkStart w:id="1036" w:name="_Toc217466315"/>
      <w:bookmarkStart w:id="1037" w:name="_Toc217702856"/>
      <w:bookmarkStart w:id="1038" w:name="_Toc233601974"/>
      <w:bookmarkStart w:id="1039" w:name="_Toc263343460"/>
      <w:r w:rsidRPr="00D053CF">
        <w:rPr>
          <w:b w:val="0"/>
          <w:szCs w:val="24"/>
        </w:rPr>
        <w:br w:type="page"/>
      </w:r>
      <w:bookmarkStart w:id="1040" w:name="_Toc439170677"/>
      <w:bookmarkStart w:id="1041" w:name="_Toc439172779"/>
      <w:bookmarkStart w:id="1042" w:name="_Toc439173223"/>
      <w:bookmarkStart w:id="1043" w:name="_Toc439238219"/>
      <w:bookmarkStart w:id="1044" w:name="_Toc439252767"/>
      <w:bookmarkStart w:id="1045" w:name="_Toc439323741"/>
      <w:bookmarkStart w:id="1046" w:name="_Toc440297075"/>
      <w:bookmarkStart w:id="1047" w:name="_Toc440356636"/>
      <w:bookmarkStart w:id="1048" w:name="_Toc440631772"/>
      <w:bookmarkStart w:id="1049" w:name="_Toc440876556"/>
      <w:bookmarkStart w:id="1050" w:name="_Toc441130628"/>
      <w:bookmarkStart w:id="1051" w:name="_Toc441157131"/>
      <w:bookmarkStart w:id="1052" w:name="_Toc447292153"/>
      <w:bookmarkStart w:id="1053" w:name="_Toc462234913"/>
      <w:bookmarkStart w:id="1054" w:name="_Toc466966880"/>
      <w:bookmarkStart w:id="1055" w:name="_Toc468806131"/>
      <w:bookmarkStart w:id="1056" w:name="_Toc469480398"/>
      <w:bookmarkStart w:id="1057" w:name="_Toc472416915"/>
      <w:bookmarkStart w:id="1058" w:name="_Toc498523145"/>
      <w:r w:rsidRPr="00D053CF">
        <w:rPr>
          <w:szCs w:val="24"/>
        </w:rPr>
        <w:t>Инструкции по заполнению</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w:t>
      </w:r>
      <w:r w:rsidR="00841A6F" w:rsidRPr="00D053CF">
        <w:rPr>
          <w:sz w:val="24"/>
          <w:szCs w:val="24"/>
        </w:rPr>
        <w:t>ая</w:t>
      </w:r>
      <w:r w:rsidR="004F4D80" w:rsidRPr="00D053CF">
        <w:rPr>
          <w:sz w:val="24"/>
          <w:szCs w:val="24"/>
        </w:rPr>
        <w:t xml:space="preserve"> </w:t>
      </w:r>
      <w:r w:rsidR="00841A6F" w:rsidRPr="00D053CF">
        <w:rPr>
          <w:sz w:val="24"/>
          <w:szCs w:val="24"/>
        </w:rPr>
        <w:t>Сводная таблица стоимости</w:t>
      </w:r>
      <w:r w:rsidR="002F710E" w:rsidRPr="00D053CF">
        <w:rPr>
          <w:b/>
          <w:szCs w:val="24"/>
        </w:rPr>
        <w:t xml:space="preserve"> </w:t>
      </w:r>
      <w:r w:rsidR="002F710E" w:rsidRPr="00D053CF">
        <w:rPr>
          <w:sz w:val="24"/>
          <w:szCs w:val="24"/>
        </w:rPr>
        <w:t>поставок</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w:t>
      </w:r>
      <w:proofErr w:type="spellStart"/>
      <w:r w:rsidR="004F4D80" w:rsidRPr="00D053CF">
        <w:rPr>
          <w:sz w:val="24"/>
          <w:szCs w:val="24"/>
        </w:rPr>
        <w:t>т.ч</w:t>
      </w:r>
      <w:proofErr w:type="spellEnd"/>
      <w:r w:rsidR="004F4D80" w:rsidRPr="00D053CF">
        <w:rPr>
          <w:sz w:val="24"/>
          <w:szCs w:val="24"/>
        </w:rPr>
        <w:t>. организационно-правовую форму) и свой адрес.</w:t>
      </w:r>
    </w:p>
    <w:p w:rsidR="004F4D80" w:rsidRPr="00D053CF" w:rsidRDefault="000242BF"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Сводная таблица стоимости </w:t>
      </w:r>
      <w:r w:rsidRPr="00D053CF">
        <w:rPr>
          <w:bCs w:val="0"/>
          <w:sz w:val="24"/>
          <w:szCs w:val="24"/>
        </w:rPr>
        <w:t xml:space="preserve">поставок </w:t>
      </w:r>
      <w:r w:rsidRPr="00D053CF">
        <w:rPr>
          <w:sz w:val="24"/>
          <w:szCs w:val="24"/>
        </w:rPr>
        <w:t xml:space="preserve">подготавливается на основании Технического(их) задания(й) (п. </w:t>
      </w:r>
      <w:r w:rsidR="00334620">
        <w:fldChar w:fldCharType="begin"/>
      </w:r>
      <w:r w:rsidR="00334620">
        <w:instrText xml:space="preserve"> REF _Ref450652998 \r \h  \* MERGEFORMAT </w:instrText>
      </w:r>
      <w:r w:rsidR="00334620">
        <w:fldChar w:fldCharType="separate"/>
      </w:r>
      <w:r w:rsidR="00676465" w:rsidRPr="00676465">
        <w:rPr>
          <w:sz w:val="24"/>
          <w:szCs w:val="24"/>
        </w:rPr>
        <w:t>4.2</w:t>
      </w:r>
      <w:r w:rsidR="00334620">
        <w:fldChar w:fldCharType="end"/>
      </w:r>
      <w:r w:rsidRPr="00D053CF">
        <w:rPr>
          <w:sz w:val="24"/>
          <w:szCs w:val="24"/>
        </w:rPr>
        <w:t xml:space="preserve">) и Технического предложения (подраздел </w:t>
      </w:r>
      <w:r w:rsidR="00334620">
        <w:fldChar w:fldCharType="begin"/>
      </w:r>
      <w:r w:rsidR="00334620">
        <w:instrText xml:space="preserve"> REF _Ref86826666 \r \h  \* MERGEFORMAT </w:instrText>
      </w:r>
      <w:r w:rsidR="00334620">
        <w:fldChar w:fldCharType="separate"/>
      </w:r>
      <w:r w:rsidR="00676465" w:rsidRPr="00676465">
        <w:rPr>
          <w:sz w:val="24"/>
          <w:szCs w:val="24"/>
        </w:rPr>
        <w:t>5.3</w:t>
      </w:r>
      <w:r w:rsidR="00334620">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w:t>
      </w:r>
      <w:r w:rsidR="00492C8B" w:rsidRPr="00D053CF">
        <w:rPr>
          <w:sz w:val="24"/>
          <w:szCs w:val="24"/>
        </w:rPr>
        <w:t xml:space="preserve">предложении </w:t>
      </w:r>
      <w:r w:rsidRPr="00D053CF">
        <w:rPr>
          <w:sz w:val="24"/>
          <w:szCs w:val="24"/>
        </w:rPr>
        <w:t xml:space="preserve">и </w:t>
      </w:r>
      <w:r w:rsidR="00492C8B"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указана </w:t>
      </w:r>
      <w:r w:rsidR="00BE26DC" w:rsidRPr="00D053CF">
        <w:rPr>
          <w:sz w:val="24"/>
          <w:szCs w:val="24"/>
        </w:rPr>
        <w:t xml:space="preserve">различная информация </w:t>
      </w:r>
      <w:r w:rsidRPr="00D053CF">
        <w:rPr>
          <w:sz w:val="24"/>
          <w:szCs w:val="24"/>
        </w:rPr>
        <w:t>(тип-марка предлагаемой к поставке</w:t>
      </w:r>
      <w:r w:rsidR="002A517B" w:rsidRPr="00D053CF">
        <w:rPr>
          <w:sz w:val="24"/>
          <w:szCs w:val="24"/>
        </w:rPr>
        <w:t xml:space="preserve"> </w:t>
      </w:r>
      <w:r w:rsidR="002A517B" w:rsidRPr="00D053CF">
        <w:rPr>
          <w:szCs w:val="24"/>
        </w:rPr>
        <w:t>продукции</w:t>
      </w:r>
      <w:r w:rsidRPr="00D053CF">
        <w:rPr>
          <w:sz w:val="24"/>
          <w:szCs w:val="24"/>
        </w:rPr>
        <w:t xml:space="preserve">, завод-изготовитель, иные параметры) – такая </w:t>
      </w:r>
      <w:r w:rsidR="00C236C0" w:rsidRPr="00D053CF">
        <w:rPr>
          <w:sz w:val="24"/>
          <w:szCs w:val="24"/>
        </w:rPr>
        <w:t>Заявка</w:t>
      </w:r>
      <w:r w:rsidRPr="00D053CF">
        <w:rPr>
          <w:sz w:val="24"/>
          <w:szCs w:val="24"/>
        </w:rPr>
        <w:t xml:space="preserve"> будет отклонена.</w:t>
      </w:r>
    </w:p>
    <w:p w:rsidR="004F4D80" w:rsidRPr="003C6D0A"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w:t>
      </w:r>
      <w:r w:rsidRPr="003C6D0A">
        <w:rPr>
          <w:sz w:val="24"/>
          <w:szCs w:val="24"/>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334620">
        <w:fldChar w:fldCharType="begin"/>
      </w:r>
      <w:r w:rsidR="00334620">
        <w:instrText xml:space="preserve"> REF _Ref440292752 \r \h  \* MERGEFORMAT </w:instrText>
      </w:r>
      <w:r w:rsidR="00334620">
        <w:fldChar w:fldCharType="separate"/>
      </w:r>
      <w:r w:rsidR="00676465">
        <w:t>2</w:t>
      </w:r>
      <w:r w:rsidR="00334620">
        <w:fldChar w:fldCharType="end"/>
      </w:r>
      <w:r w:rsidRPr="003C6D0A">
        <w:rPr>
          <w:sz w:val="24"/>
          <w:szCs w:val="24"/>
        </w:rPr>
        <w:t xml:space="preserve"> и </w:t>
      </w:r>
      <w:r w:rsidR="00334620">
        <w:fldChar w:fldCharType="begin"/>
      </w:r>
      <w:r w:rsidR="00334620">
        <w:instrText xml:space="preserve"> REF _Ref440292779 \r \h  \* MERGEFORMAT </w:instrText>
      </w:r>
      <w:r w:rsidR="00334620">
        <w:fldChar w:fldCharType="separate"/>
      </w:r>
      <w:r w:rsidR="00676465">
        <w:t>4</w:t>
      </w:r>
      <w:r w:rsidR="00334620">
        <w:fldChar w:fldCharType="end"/>
      </w:r>
      <w:r w:rsidRPr="003C6D0A">
        <w:rPr>
          <w:sz w:val="24"/>
          <w:szCs w:val="24"/>
        </w:rPr>
        <w:t xml:space="preserve">. Поля «Наименование </w:t>
      </w:r>
      <w:r w:rsidR="00B007DA" w:rsidRPr="003C6D0A">
        <w:rPr>
          <w:sz w:val="24"/>
          <w:szCs w:val="24"/>
        </w:rPr>
        <w:t>производителя», «ЕИ</w:t>
      </w:r>
      <w:r w:rsidRPr="003C6D0A">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C6D0A">
        <w:rPr>
          <w:sz w:val="24"/>
          <w:szCs w:val="24"/>
        </w:rPr>
        <w:t>Участник</w:t>
      </w:r>
      <w:r w:rsidRPr="003C6D0A">
        <w:rPr>
          <w:sz w:val="24"/>
          <w:szCs w:val="24"/>
        </w:rPr>
        <w:t>ом продукции, указанной в поле «Наименование продукции, Тип, марка» либо «</w:t>
      </w:r>
      <w:r w:rsidR="00BE26DC" w:rsidRPr="003C6D0A">
        <w:rPr>
          <w:sz w:val="24"/>
          <w:szCs w:val="24"/>
        </w:rPr>
        <w:t xml:space="preserve">ЭКВИВАЛЕНТ </w:t>
      </w:r>
      <w:r w:rsidRPr="003C6D0A">
        <w:rPr>
          <w:sz w:val="24"/>
          <w:szCs w:val="24"/>
        </w:rPr>
        <w:t xml:space="preserve">(заполняется </w:t>
      </w:r>
      <w:r w:rsidR="00C236C0" w:rsidRPr="003C6D0A">
        <w:rPr>
          <w:sz w:val="24"/>
          <w:szCs w:val="24"/>
        </w:rPr>
        <w:t>Участник</w:t>
      </w:r>
      <w:r w:rsidRPr="003C6D0A">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C6D0A">
        <w:rPr>
          <w:sz w:val="24"/>
          <w:szCs w:val="24"/>
        </w:rPr>
        <w:t>Участник</w:t>
      </w:r>
      <w:r w:rsidRPr="003C6D0A">
        <w:rPr>
          <w:sz w:val="24"/>
          <w:szCs w:val="24"/>
        </w:rPr>
        <w:t>а будет отклонена.</w:t>
      </w:r>
    </w:p>
    <w:p w:rsidR="00A549DD" w:rsidRPr="00D053CF" w:rsidRDefault="00A549DD" w:rsidP="00A549DD">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t xml:space="preserve">В таблице-2 приводятся иные параметры коммерческих условий Участника. В случае </w:t>
      </w:r>
      <w:r w:rsidR="00BE26DC" w:rsidRPr="003C6D0A">
        <w:rPr>
          <w:sz w:val="24"/>
          <w:szCs w:val="24"/>
        </w:rPr>
        <w:t xml:space="preserve">эквивалентного предложения </w:t>
      </w:r>
      <w:r w:rsidRPr="003C6D0A">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w:t>
      </w:r>
      <w:r w:rsidRPr="00D053CF">
        <w:rPr>
          <w:sz w:val="24"/>
          <w:szCs w:val="24"/>
        </w:rPr>
        <w:t xml:space="preserve"> сторонами, за свой счет без изменения стоимости поставляемого оборудования.</w:t>
      </w:r>
    </w:p>
    <w:p w:rsidR="004F4D80" w:rsidRPr="00D053CF" w:rsidRDefault="00492C8B"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Сводная таблица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053CF">
        <w:rPr>
          <w:sz w:val="24"/>
          <w:szCs w:val="24"/>
        </w:rPr>
        <w:t>Участник</w:t>
      </w:r>
      <w:r w:rsidR="004F4D80" w:rsidRPr="00D053CF">
        <w:rPr>
          <w:sz w:val="24"/>
          <w:szCs w:val="24"/>
        </w:rPr>
        <w:t>а на подготовку Договора данн</w:t>
      </w:r>
      <w:r w:rsidRPr="00D053CF">
        <w:rPr>
          <w:sz w:val="24"/>
          <w:szCs w:val="24"/>
        </w:rPr>
        <w:t>ую</w:t>
      </w:r>
      <w:r w:rsidR="004F4D80" w:rsidRPr="00D053CF">
        <w:rPr>
          <w:sz w:val="24"/>
          <w:szCs w:val="24"/>
        </w:rPr>
        <w:t xml:space="preserve"> </w:t>
      </w:r>
      <w:r w:rsidRPr="00D053CF">
        <w:rPr>
          <w:sz w:val="24"/>
          <w:szCs w:val="24"/>
        </w:rPr>
        <w:t>Сводную таблицу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следует подготовить так, чтобы ее можно было с минимальными изменениями включить в Договор.</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 xml:space="preserve">В случае, если </w:t>
      </w:r>
      <w:r w:rsidR="00C236C0" w:rsidRPr="00D053CF">
        <w:rPr>
          <w:sz w:val="24"/>
          <w:szCs w:val="24"/>
        </w:rPr>
        <w:t>Участник</w:t>
      </w:r>
      <w:r w:rsidRPr="00D053C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случае, если претендент предлагает к поставке эквивалентную замену продукции (</w:t>
      </w:r>
      <w:r w:rsidR="00BE26DC" w:rsidRPr="00D053CF">
        <w:rPr>
          <w:sz w:val="24"/>
          <w:szCs w:val="24"/>
        </w:rPr>
        <w:t>эквивалент</w:t>
      </w:r>
      <w:r w:rsidRPr="00D053CF">
        <w:rPr>
          <w:sz w:val="24"/>
          <w:szCs w:val="24"/>
        </w:rPr>
        <w:t>), требующейся в соответствии с техническим заданием, в свое</w:t>
      </w:r>
      <w:r w:rsidR="00841A6F" w:rsidRPr="00D053CF">
        <w:rPr>
          <w:sz w:val="24"/>
          <w:szCs w:val="24"/>
        </w:rPr>
        <w:t>й</w:t>
      </w:r>
      <w:r w:rsidRPr="00D053CF">
        <w:rPr>
          <w:sz w:val="24"/>
          <w:szCs w:val="24"/>
        </w:rPr>
        <w:t xml:space="preserve">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следует заполнить поле </w:t>
      </w:r>
      <w:r w:rsidR="00BE26DC" w:rsidRPr="00D053CF">
        <w:rPr>
          <w:sz w:val="24"/>
          <w:szCs w:val="24"/>
        </w:rPr>
        <w:t xml:space="preserve">ЭКВИВАЛЕНТ </w:t>
      </w:r>
      <w:r w:rsidRPr="00D053CF">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D053CF">
        <w:rPr>
          <w:sz w:val="24"/>
          <w:szCs w:val="24"/>
        </w:rPr>
        <w:t>эквивалента</w:t>
      </w:r>
      <w:r w:rsidRPr="00D053CF">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суммы </w:t>
      </w:r>
      <w:r w:rsidR="00492C8B" w:rsidRPr="00D053CF">
        <w:rPr>
          <w:sz w:val="24"/>
          <w:szCs w:val="24"/>
        </w:rPr>
        <w:t>Сводной таблицы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должны быть представлены в формате XXX </w:t>
      </w:r>
      <w:proofErr w:type="spellStart"/>
      <w:r w:rsidRPr="00D053CF">
        <w:rPr>
          <w:sz w:val="24"/>
          <w:szCs w:val="24"/>
        </w:rPr>
        <w:t>XXX</w:t>
      </w:r>
      <w:proofErr w:type="spellEnd"/>
      <w:r w:rsidRPr="00D053CF">
        <w:rPr>
          <w:sz w:val="24"/>
          <w:szCs w:val="24"/>
        </w:rPr>
        <w:t xml:space="preserve"> XXX,XX руб. например: «1 234 567,89 руб.».</w:t>
      </w:r>
    </w:p>
    <w:p w:rsidR="00B007DA" w:rsidRPr="003C6D0A" w:rsidRDefault="00B007DA" w:rsidP="004F4D80">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t xml:space="preserve">Отсутствие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334620">
        <w:fldChar w:fldCharType="begin"/>
      </w:r>
      <w:r w:rsidR="00334620">
        <w:instrText xml:space="preserve"> REF _Ref440271072 \r \h  \* MERGEFORMAT </w:instrText>
      </w:r>
      <w:r w:rsidR="00334620">
        <w:fldChar w:fldCharType="separate"/>
      </w:r>
      <w:r w:rsidR="00676465" w:rsidRPr="00676465">
        <w:rPr>
          <w:bCs w:val="0"/>
          <w:sz w:val="24"/>
          <w:szCs w:val="24"/>
        </w:rPr>
        <w:t>5.2</w:t>
      </w:r>
      <w:r w:rsidR="00334620">
        <w:fldChar w:fldCharType="end"/>
      </w:r>
      <w:r w:rsidRPr="003C6D0A">
        <w:rPr>
          <w:bCs w:val="0"/>
          <w:sz w:val="24"/>
          <w:szCs w:val="24"/>
        </w:rPr>
        <w:t xml:space="preserve">) в графе </w:t>
      </w:r>
      <w:r w:rsidRPr="003C6D0A">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D053CF" w:rsidRDefault="004F4D80" w:rsidP="007813AA">
      <w:pPr>
        <w:pStyle w:val="2"/>
        <w:pageBreakBefore/>
        <w:tabs>
          <w:tab w:val="clear" w:pos="0"/>
          <w:tab w:val="clear" w:pos="1700"/>
          <w:tab w:val="num" w:pos="1134"/>
          <w:tab w:val="num" w:pos="5104"/>
        </w:tabs>
        <w:spacing w:before="100" w:beforeAutospacing="1" w:after="0" w:line="240" w:lineRule="auto"/>
        <w:ind w:left="578" w:hanging="578"/>
      </w:pPr>
      <w:bookmarkStart w:id="1059" w:name="_Ref86826666"/>
      <w:bookmarkStart w:id="1060" w:name="_Toc90385112"/>
      <w:bookmarkStart w:id="1061" w:name="_Toc98253925"/>
      <w:bookmarkStart w:id="1062" w:name="_Toc165173853"/>
      <w:bookmarkStart w:id="1063" w:name="_Toc423423669"/>
      <w:bookmarkStart w:id="1064" w:name="_Toc498523146"/>
      <w:r w:rsidRPr="00D053CF">
        <w:t xml:space="preserve">Техническое предложение (форма </w:t>
      </w:r>
      <w:r w:rsidRPr="00D053CF">
        <w:rPr>
          <w:noProof/>
        </w:rPr>
        <w:t>3</w:t>
      </w:r>
      <w:r w:rsidRPr="00D053CF">
        <w:t>)</w:t>
      </w:r>
      <w:bookmarkEnd w:id="1059"/>
      <w:bookmarkEnd w:id="1060"/>
      <w:bookmarkEnd w:id="1061"/>
      <w:bookmarkEnd w:id="1062"/>
      <w:bookmarkEnd w:id="1063"/>
      <w:bookmarkEnd w:id="1064"/>
    </w:p>
    <w:p w:rsidR="004F4D80" w:rsidRPr="00D053CF" w:rsidRDefault="004F4D80" w:rsidP="007813AA">
      <w:pPr>
        <w:spacing w:line="240" w:lineRule="auto"/>
      </w:pPr>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1065" w:name="_Toc90385113"/>
      <w:bookmarkStart w:id="1066" w:name="_Toc98253926"/>
      <w:bookmarkStart w:id="1067" w:name="_Toc157248180"/>
      <w:bookmarkStart w:id="1068" w:name="_Toc157496549"/>
      <w:bookmarkStart w:id="1069" w:name="_Toc158206088"/>
      <w:bookmarkStart w:id="1070" w:name="_Toc164057773"/>
      <w:bookmarkStart w:id="1071" w:name="_Toc164137123"/>
      <w:bookmarkStart w:id="1072" w:name="_Toc164161283"/>
      <w:bookmarkStart w:id="1073" w:name="_Toc165173854"/>
      <w:bookmarkStart w:id="1074" w:name="_Ref193690005"/>
      <w:bookmarkStart w:id="1075" w:name="_Toc439170679"/>
      <w:bookmarkStart w:id="1076" w:name="_Toc439172781"/>
      <w:bookmarkStart w:id="1077" w:name="_Toc439173225"/>
      <w:bookmarkStart w:id="1078" w:name="_Toc439238221"/>
      <w:bookmarkStart w:id="1079" w:name="_Toc439252769"/>
      <w:bookmarkStart w:id="1080" w:name="_Toc439323743"/>
      <w:bookmarkStart w:id="1081" w:name="_Toc440297077"/>
      <w:bookmarkStart w:id="1082" w:name="_Toc440356638"/>
      <w:bookmarkStart w:id="1083" w:name="_Toc440631774"/>
      <w:bookmarkStart w:id="1084" w:name="_Toc440876558"/>
      <w:bookmarkStart w:id="1085" w:name="_Toc441130630"/>
      <w:bookmarkStart w:id="1086" w:name="_Toc441157133"/>
      <w:bookmarkStart w:id="1087" w:name="_Toc447292155"/>
      <w:bookmarkStart w:id="1088" w:name="_Toc462234915"/>
      <w:bookmarkStart w:id="1089" w:name="_Toc466966882"/>
      <w:bookmarkStart w:id="1090" w:name="_Toc468806133"/>
      <w:bookmarkStart w:id="1091" w:name="_Toc469480400"/>
      <w:bookmarkStart w:id="1092" w:name="_Toc472416917"/>
      <w:bookmarkStart w:id="1093" w:name="_Toc498523147"/>
      <w:r w:rsidRPr="00D053CF">
        <w:rPr>
          <w:szCs w:val="24"/>
        </w:rPr>
        <w:t xml:space="preserve">Форма </w:t>
      </w:r>
      <w:bookmarkEnd w:id="1065"/>
      <w:bookmarkEnd w:id="1066"/>
      <w:bookmarkEnd w:id="1067"/>
      <w:bookmarkEnd w:id="1068"/>
      <w:bookmarkEnd w:id="1069"/>
      <w:bookmarkEnd w:id="1070"/>
      <w:bookmarkEnd w:id="1071"/>
      <w:bookmarkEnd w:id="1072"/>
      <w:bookmarkEnd w:id="1073"/>
      <w:bookmarkEnd w:id="1074"/>
      <w:r w:rsidRPr="00D053CF">
        <w:rPr>
          <w:szCs w:val="24"/>
        </w:rPr>
        <w:t>технического предложения</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3</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jc w:val="center"/>
        <w:rPr>
          <w:b/>
          <w:sz w:val="24"/>
          <w:szCs w:val="24"/>
        </w:rPr>
      </w:pPr>
      <w:bookmarkStart w:id="1094" w:name="_Ref55335818"/>
      <w:bookmarkStart w:id="1095" w:name="_Ref55336334"/>
      <w:bookmarkStart w:id="1096" w:name="_Toc57314673"/>
      <w:bookmarkStart w:id="1097" w:name="_Toc69728987"/>
      <w:bookmarkStart w:id="1098" w:name="_Toc98253928"/>
      <w:bookmarkStart w:id="1099" w:name="_Toc165173856"/>
      <w:bookmarkStart w:id="1100" w:name="_Ref194749150"/>
      <w:bookmarkStart w:id="1101" w:name="_Ref194750368"/>
      <w:bookmarkStart w:id="1102" w:name="_Ref89649494"/>
      <w:bookmarkStart w:id="1103" w:name="_Toc90385115"/>
      <w:r w:rsidRPr="00D053CF">
        <w:rPr>
          <w:b/>
          <w:sz w:val="24"/>
          <w:szCs w:val="24"/>
        </w:rPr>
        <w:t>Техническое предложение</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053CF" w:rsidTr="004F4D80">
        <w:tc>
          <w:tcPr>
            <w:tcW w:w="284" w:type="pct"/>
            <w:vMerge w:val="restart"/>
            <w:vAlign w:val="center"/>
          </w:tcPr>
          <w:p w:rsidR="004F4D80" w:rsidRPr="00D053CF" w:rsidRDefault="004F4D80" w:rsidP="004F4D80">
            <w:pPr>
              <w:spacing w:line="240" w:lineRule="auto"/>
              <w:ind w:firstLine="0"/>
              <w:jc w:val="center"/>
              <w:rPr>
                <w:b/>
              </w:rPr>
            </w:pPr>
            <w:r w:rsidRPr="00D053CF">
              <w:rPr>
                <w:b/>
              </w:rPr>
              <w:t>№ п/п</w:t>
            </w:r>
          </w:p>
        </w:tc>
        <w:tc>
          <w:tcPr>
            <w:tcW w:w="2296" w:type="pct"/>
            <w:gridSpan w:val="2"/>
            <w:vAlign w:val="center"/>
          </w:tcPr>
          <w:p w:rsidR="004F4D80" w:rsidRPr="00D053CF" w:rsidRDefault="004F4D80" w:rsidP="004F4D80">
            <w:pPr>
              <w:spacing w:line="240" w:lineRule="auto"/>
              <w:ind w:firstLine="0"/>
              <w:jc w:val="center"/>
              <w:rPr>
                <w:b/>
              </w:rPr>
            </w:pPr>
            <w:r w:rsidRPr="00D053CF">
              <w:rPr>
                <w:b/>
              </w:rPr>
              <w:t>Требуемая Заказчику продукция</w:t>
            </w:r>
          </w:p>
        </w:tc>
        <w:tc>
          <w:tcPr>
            <w:tcW w:w="2420" w:type="pct"/>
            <w:gridSpan w:val="2"/>
            <w:vAlign w:val="center"/>
          </w:tcPr>
          <w:p w:rsidR="004F4D80" w:rsidRPr="00D053CF" w:rsidRDefault="004F4D80" w:rsidP="004F4D80">
            <w:pPr>
              <w:spacing w:line="240" w:lineRule="auto"/>
              <w:ind w:firstLine="0"/>
              <w:jc w:val="center"/>
              <w:rPr>
                <w:b/>
              </w:rPr>
            </w:pPr>
            <w:r w:rsidRPr="00D053CF">
              <w:rPr>
                <w:b/>
              </w:rPr>
              <w:t xml:space="preserve">Предлагаемая </w:t>
            </w:r>
            <w:r w:rsidR="00C236C0" w:rsidRPr="00D053CF">
              <w:rPr>
                <w:b/>
              </w:rPr>
              <w:t>Участник</w:t>
            </w:r>
            <w:r w:rsidRPr="00D053CF">
              <w:rPr>
                <w:b/>
              </w:rPr>
              <w:t>ом продукция</w:t>
            </w:r>
          </w:p>
        </w:tc>
      </w:tr>
      <w:tr w:rsidR="004F4D80" w:rsidRPr="00D053CF" w:rsidTr="004F4D80">
        <w:tc>
          <w:tcPr>
            <w:tcW w:w="284" w:type="pct"/>
            <w:vMerge/>
            <w:vAlign w:val="center"/>
          </w:tcPr>
          <w:p w:rsidR="004F4D80" w:rsidRPr="00D053CF" w:rsidRDefault="004F4D80" w:rsidP="004F4D80">
            <w:pPr>
              <w:spacing w:line="240" w:lineRule="auto"/>
              <w:ind w:firstLine="0"/>
              <w:jc w:val="center"/>
              <w:rPr>
                <w:b/>
                <w:bCs w:val="0"/>
              </w:rPr>
            </w:pPr>
          </w:p>
        </w:tc>
        <w:tc>
          <w:tcPr>
            <w:tcW w:w="1320"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976"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характеристики/комплектация продукции</w:t>
            </w:r>
          </w:p>
        </w:tc>
        <w:tc>
          <w:tcPr>
            <w:tcW w:w="1255"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1165"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w:t>
            </w:r>
            <w:r w:rsidRPr="00D053CF">
              <w:rPr>
                <w:b/>
              </w:rPr>
              <w:br/>
              <w:t>комплектация предлагаемой продукции</w:t>
            </w:r>
          </w:p>
        </w:tc>
      </w:tr>
      <w:tr w:rsidR="004F4D80" w:rsidRPr="00D053CF" w:rsidTr="004F4D80">
        <w:tc>
          <w:tcPr>
            <w:tcW w:w="5000" w:type="pct"/>
            <w:gridSpan w:val="5"/>
            <w:vAlign w:val="center"/>
          </w:tcPr>
          <w:p w:rsidR="004F4D80" w:rsidRPr="00D053CF" w:rsidRDefault="004F4D80" w:rsidP="004F4D80">
            <w:pPr>
              <w:spacing w:line="240" w:lineRule="auto"/>
              <w:ind w:firstLine="0"/>
              <w:jc w:val="left"/>
              <w:rPr>
                <w:b/>
              </w:rPr>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5000" w:type="pct"/>
            <w:gridSpan w:val="5"/>
            <w:vAlign w:val="center"/>
          </w:tcPr>
          <w:p w:rsidR="004F4D80" w:rsidRPr="00D053CF" w:rsidRDefault="004F4D80" w:rsidP="004F4D80">
            <w:pPr>
              <w:spacing w:line="240" w:lineRule="auto"/>
              <w:ind w:firstLine="0"/>
              <w:jc w:val="left"/>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bl>
    <w:p w:rsidR="004F4D80" w:rsidRPr="00D053CF" w:rsidRDefault="004F4D80" w:rsidP="004F4D80">
      <w:pPr>
        <w:spacing w:line="240" w:lineRule="auto"/>
        <w:rPr>
          <w:b/>
          <w:bCs w:val="0"/>
          <w:sz w:val="24"/>
          <w:szCs w:val="24"/>
        </w:rPr>
      </w:pPr>
    </w:p>
    <w:p w:rsidR="004F4D80" w:rsidRPr="00D053CF" w:rsidRDefault="004F4D80" w:rsidP="004F4D80">
      <w:pPr>
        <w:spacing w:line="240" w:lineRule="auto"/>
        <w:jc w:val="left"/>
        <w:rPr>
          <w:sz w:val="24"/>
          <w:szCs w:val="24"/>
        </w:rPr>
      </w:pPr>
      <w:r w:rsidRPr="00D053CF">
        <w:rPr>
          <w:sz w:val="24"/>
          <w:szCs w:val="24"/>
        </w:rPr>
        <w:t xml:space="preserve">Гарантии на </w:t>
      </w:r>
      <w:r w:rsidR="007813AA" w:rsidRPr="00D053CF">
        <w:rPr>
          <w:sz w:val="24"/>
          <w:szCs w:val="24"/>
        </w:rPr>
        <w:t>предлагаемую к поставке продукцию</w:t>
      </w:r>
      <w:r w:rsidRPr="00D053CF">
        <w:rPr>
          <w:sz w:val="24"/>
          <w:szCs w:val="24"/>
        </w:rPr>
        <w:t>: _____________________________________________.</w:t>
      </w:r>
    </w:p>
    <w:p w:rsidR="004F4D80" w:rsidRPr="00D053CF" w:rsidRDefault="004F4D80" w:rsidP="004F4D80">
      <w:pPr>
        <w:spacing w:line="240" w:lineRule="auto"/>
        <w:jc w:val="left"/>
        <w:rPr>
          <w:sz w:val="24"/>
          <w:szCs w:val="24"/>
        </w:rPr>
      </w:pPr>
    </w:p>
    <w:p w:rsidR="004F4D80" w:rsidRPr="00D053CF" w:rsidRDefault="004F4D80" w:rsidP="004F4D80">
      <w:pPr>
        <w:spacing w:line="240" w:lineRule="auto"/>
        <w:jc w:val="left"/>
        <w:rPr>
          <w:sz w:val="24"/>
          <w:szCs w:val="24"/>
        </w:rPr>
      </w:pPr>
      <w:r w:rsidRPr="00D053CF">
        <w:rPr>
          <w:sz w:val="24"/>
          <w:szCs w:val="24"/>
        </w:rPr>
        <w:t>Срок службы: _____________________________________________________________________.</w:t>
      </w:r>
    </w:p>
    <w:p w:rsidR="004F4D80" w:rsidRPr="00D053CF" w:rsidRDefault="004F4D80" w:rsidP="004F4D80">
      <w:pPr>
        <w:spacing w:line="240" w:lineRule="auto"/>
        <w:rPr>
          <w:sz w:val="24"/>
          <w:szCs w:val="24"/>
        </w:rPr>
      </w:pPr>
      <w:r w:rsidRPr="00D053CF">
        <w:rPr>
          <w:sz w:val="24"/>
          <w:szCs w:val="24"/>
        </w:rPr>
        <w:t xml:space="preserve"> </w:t>
      </w:r>
    </w:p>
    <w:p w:rsidR="004F4D80" w:rsidRPr="00D053CF" w:rsidRDefault="004F4D80" w:rsidP="004F4D80">
      <w:pPr>
        <w:spacing w:line="240" w:lineRule="auto"/>
        <w:rPr>
          <w:sz w:val="24"/>
          <w:szCs w:val="24"/>
        </w:rPr>
      </w:pPr>
      <w:r w:rsidRPr="00D053CF">
        <w:rPr>
          <w:sz w:val="24"/>
          <w:szCs w:val="24"/>
        </w:rPr>
        <w:t>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spacing w:line="240" w:lineRule="auto"/>
        <w:rPr>
          <w:sz w:val="24"/>
          <w:szCs w:val="24"/>
        </w:rPr>
      </w:pPr>
      <w:r w:rsidRPr="00D053CF">
        <w:rPr>
          <w:sz w:val="24"/>
          <w:szCs w:val="24"/>
        </w:rPr>
        <w:br w:type="page"/>
      </w:r>
    </w:p>
    <w:p w:rsidR="004F4D80" w:rsidRPr="00D053CF" w:rsidRDefault="004F4D80" w:rsidP="00C236C0">
      <w:pPr>
        <w:pStyle w:val="3"/>
        <w:rPr>
          <w:szCs w:val="24"/>
        </w:rPr>
      </w:pPr>
      <w:bookmarkStart w:id="1104" w:name="_Toc176765537"/>
      <w:bookmarkStart w:id="1105" w:name="_Toc198979986"/>
      <w:bookmarkStart w:id="1106" w:name="_Toc217466321"/>
      <w:bookmarkStart w:id="1107" w:name="_Toc217702859"/>
      <w:bookmarkStart w:id="1108" w:name="_Toc233601977"/>
      <w:bookmarkStart w:id="1109" w:name="_Toc263343463"/>
      <w:bookmarkStart w:id="1110" w:name="_Toc439170680"/>
      <w:bookmarkStart w:id="1111" w:name="_Toc439172782"/>
      <w:bookmarkStart w:id="1112" w:name="_Toc439173226"/>
      <w:bookmarkStart w:id="1113" w:name="_Toc439238222"/>
      <w:bookmarkStart w:id="1114" w:name="_Toc439252770"/>
      <w:bookmarkStart w:id="1115" w:name="_Toc439323744"/>
      <w:bookmarkStart w:id="1116" w:name="_Toc440297078"/>
      <w:bookmarkStart w:id="1117" w:name="_Toc440356639"/>
      <w:bookmarkStart w:id="1118" w:name="_Toc440631775"/>
      <w:bookmarkStart w:id="1119" w:name="_Toc440876559"/>
      <w:bookmarkStart w:id="1120" w:name="_Toc441130631"/>
      <w:bookmarkStart w:id="1121" w:name="_Toc441157134"/>
      <w:bookmarkStart w:id="1122" w:name="_Toc447292156"/>
      <w:bookmarkStart w:id="1123" w:name="_Toc462234916"/>
      <w:bookmarkStart w:id="1124" w:name="_Toc466966883"/>
      <w:bookmarkStart w:id="1125" w:name="_Toc468806134"/>
      <w:bookmarkStart w:id="1126" w:name="_Toc469480401"/>
      <w:bookmarkStart w:id="1127" w:name="_Toc472416918"/>
      <w:bookmarkStart w:id="1128" w:name="_Toc498523148"/>
      <w:r w:rsidRPr="00D053CF">
        <w:rPr>
          <w:szCs w:val="24"/>
        </w:rPr>
        <w:t>Инструкции по заполнению</w:t>
      </w:r>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w:t>
      </w:r>
      <w:proofErr w:type="spellStart"/>
      <w:r w:rsidR="004F4D80" w:rsidRPr="00D053CF">
        <w:rPr>
          <w:sz w:val="24"/>
          <w:szCs w:val="24"/>
        </w:rPr>
        <w:t>т.ч</w:t>
      </w:r>
      <w:proofErr w:type="spellEnd"/>
      <w:r w:rsidR="004F4D80" w:rsidRPr="00D053CF">
        <w:rPr>
          <w:sz w:val="24"/>
          <w:szCs w:val="24"/>
        </w:rPr>
        <w:t>.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описываются все позиции </w:t>
      </w:r>
      <w:r w:rsidR="00BE26DC" w:rsidRPr="00D053CF">
        <w:rPr>
          <w:sz w:val="24"/>
          <w:szCs w:val="24"/>
        </w:rPr>
        <w:t>Технического задания</w:t>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Требуемая Заказчику продукция</w:t>
      </w:r>
      <w:r w:rsidRPr="00D053CF">
        <w:rPr>
          <w:sz w:val="24"/>
          <w:szCs w:val="24"/>
        </w:rPr>
        <w:t xml:space="preserve">» отдельно приводится каждое требование, указанное в разделе </w:t>
      </w:r>
      <w:r w:rsidR="00334620">
        <w:fldChar w:fldCharType="begin"/>
      </w:r>
      <w:r w:rsidR="00334620">
        <w:instrText xml:space="preserve"> REF _Ref440292555 \r \h  \* MERGEFORMAT </w:instrText>
      </w:r>
      <w:r w:rsidR="00334620">
        <w:fldChar w:fldCharType="separate"/>
      </w:r>
      <w:r w:rsidR="00676465">
        <w:t>4</w:t>
      </w:r>
      <w:r w:rsidR="00334620">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Предлагаемая Участником продукция</w:t>
      </w:r>
      <w:r w:rsidRPr="00D053C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обязательно должны быть указаны: тип и марка </w:t>
      </w:r>
      <w:r w:rsidR="00BE26DC" w:rsidRPr="00D053CF">
        <w:rPr>
          <w:sz w:val="24"/>
          <w:szCs w:val="24"/>
        </w:rPr>
        <w:t xml:space="preserve">предлагаемой к поставке </w:t>
      </w:r>
      <w:r w:rsidRPr="00D053CF">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предложении вместо информации, изложенной в п. </w:t>
      </w:r>
      <w:r w:rsidR="00334620">
        <w:fldChar w:fldCharType="begin"/>
      </w:r>
      <w:r w:rsidR="00334620">
        <w:instrText xml:space="preserve"> REF _Ref440271182 \r \h  \* MERGEFORMAT </w:instrText>
      </w:r>
      <w:r w:rsidR="00334620">
        <w:fldChar w:fldCharType="separate"/>
      </w:r>
      <w:r w:rsidR="00676465" w:rsidRPr="00676465">
        <w:rPr>
          <w:sz w:val="24"/>
          <w:szCs w:val="24"/>
        </w:rPr>
        <w:t>3.3.1.9</w:t>
      </w:r>
      <w:r w:rsidR="00334620">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053CF">
        <w:rPr>
          <w:sz w:val="24"/>
          <w:szCs w:val="24"/>
        </w:rPr>
        <w:t>Заявка</w:t>
      </w:r>
      <w:r w:rsidRPr="00D053CF">
        <w:rPr>
          <w:sz w:val="24"/>
          <w:szCs w:val="24"/>
        </w:rPr>
        <w:t xml:space="preserve"> будет отклонена без рассмотрения по существу.</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34620">
        <w:fldChar w:fldCharType="begin"/>
      </w:r>
      <w:r w:rsidR="00334620">
        <w:instrText xml:space="preserve"> REF _Ref440292618 \r \h  \* MERGEFORMAT </w:instrText>
      </w:r>
      <w:r w:rsidR="00334620">
        <w:fldChar w:fldCharType="separate"/>
      </w:r>
      <w:r w:rsidR="00676465" w:rsidRPr="00676465">
        <w:rPr>
          <w:sz w:val="24"/>
          <w:szCs w:val="24"/>
        </w:rPr>
        <w:t>4.4.1</w:t>
      </w:r>
      <w:r w:rsidR="00334620">
        <w:fldChar w:fldCharType="end"/>
      </w:r>
      <w:r w:rsidRPr="00D053CF">
        <w:rPr>
          <w:sz w:val="24"/>
          <w:szCs w:val="24"/>
        </w:rPr>
        <w:t xml:space="preserve"> настоящей документации.</w:t>
      </w:r>
    </w:p>
    <w:p w:rsidR="004F4D80" w:rsidRPr="00D053CF" w:rsidRDefault="004F4D80" w:rsidP="004F4D80">
      <w:pPr>
        <w:pStyle w:val="aff6"/>
        <w:numPr>
          <w:ilvl w:val="3"/>
          <w:numId w:val="1"/>
        </w:numPr>
        <w:tabs>
          <w:tab w:val="num" w:pos="1134"/>
        </w:tabs>
        <w:suppressAutoHyphens w:val="0"/>
        <w:spacing w:before="100" w:beforeAutospacing="1" w:after="100" w:afterAutospacing="1" w:line="240" w:lineRule="auto"/>
      </w:pPr>
      <w:r w:rsidRPr="00D053C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053CF">
        <w:rPr>
          <w:sz w:val="24"/>
          <w:szCs w:val="24"/>
        </w:rPr>
        <w:t>Участник</w:t>
      </w:r>
      <w:r w:rsidRPr="00D053C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053CF" w:rsidSect="004F4D80">
          <w:pgSz w:w="16838" w:h="11906" w:orient="landscape" w:code="9"/>
          <w:pgMar w:top="1134" w:right="680" w:bottom="567" w:left="539" w:header="680" w:footer="278" w:gutter="0"/>
          <w:cols w:space="708"/>
          <w:titlePg/>
          <w:docGrid w:linePitch="360"/>
        </w:sectPr>
      </w:pPr>
      <w:bookmarkStart w:id="1129" w:name="_Ref194807296"/>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30" w:name="_Toc423423670"/>
      <w:bookmarkStart w:id="1131" w:name="_Ref440271036"/>
      <w:bookmarkStart w:id="1132" w:name="_Ref440274366"/>
      <w:bookmarkStart w:id="1133" w:name="_Ref440274902"/>
      <w:bookmarkStart w:id="1134" w:name="_Ref440284947"/>
      <w:bookmarkStart w:id="1135" w:name="_Toc498523149"/>
      <w:r w:rsidRPr="00D053CF">
        <w:t xml:space="preserve">График </w:t>
      </w:r>
      <w:r w:rsidR="00360AA5" w:rsidRPr="00D053CF">
        <w:t xml:space="preserve">выполнения </w:t>
      </w:r>
      <w:r w:rsidRPr="00D053CF">
        <w:t>постав</w:t>
      </w:r>
      <w:r w:rsidR="00360AA5" w:rsidRPr="00D053CF">
        <w:t>о</w:t>
      </w:r>
      <w:r w:rsidRPr="00D053CF">
        <w:t xml:space="preserve">к (форма </w:t>
      </w:r>
      <w:r w:rsidRPr="00D053CF">
        <w:rPr>
          <w:noProof/>
        </w:rPr>
        <w:t>4</w:t>
      </w:r>
      <w:r w:rsidRPr="00D053CF">
        <w:t>)</w:t>
      </w:r>
      <w:bookmarkEnd w:id="1094"/>
      <w:bookmarkEnd w:id="1095"/>
      <w:bookmarkEnd w:id="1096"/>
      <w:bookmarkEnd w:id="1097"/>
      <w:bookmarkEnd w:id="1098"/>
      <w:bookmarkEnd w:id="1099"/>
      <w:bookmarkEnd w:id="1100"/>
      <w:bookmarkEnd w:id="1101"/>
      <w:bookmarkEnd w:id="1129"/>
      <w:bookmarkEnd w:id="1130"/>
      <w:bookmarkEnd w:id="1131"/>
      <w:bookmarkEnd w:id="1132"/>
      <w:bookmarkEnd w:id="1133"/>
      <w:bookmarkEnd w:id="1134"/>
      <w:bookmarkEnd w:id="1135"/>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136" w:name="_Toc98253929"/>
      <w:bookmarkStart w:id="1137" w:name="_Toc157248183"/>
      <w:bookmarkStart w:id="1138" w:name="_Toc157496552"/>
      <w:bookmarkStart w:id="1139" w:name="_Toc158206091"/>
      <w:bookmarkStart w:id="1140" w:name="_Toc164057776"/>
      <w:bookmarkStart w:id="1141" w:name="_Toc164137126"/>
      <w:bookmarkStart w:id="1142" w:name="_Toc164161286"/>
      <w:bookmarkStart w:id="1143" w:name="_Toc165173857"/>
      <w:bookmarkStart w:id="1144" w:name="_Toc439170682"/>
      <w:bookmarkStart w:id="1145" w:name="_Toc439172784"/>
      <w:bookmarkStart w:id="1146" w:name="_Toc439173228"/>
      <w:bookmarkStart w:id="1147" w:name="_Toc439238224"/>
      <w:bookmarkStart w:id="1148" w:name="_Toc439252772"/>
      <w:bookmarkStart w:id="1149" w:name="_Toc439323746"/>
      <w:bookmarkStart w:id="1150" w:name="_Toc440297080"/>
      <w:bookmarkStart w:id="1151" w:name="_Toc440356641"/>
      <w:bookmarkStart w:id="1152" w:name="_Toc440631777"/>
      <w:bookmarkStart w:id="1153" w:name="_Toc440876561"/>
      <w:bookmarkStart w:id="1154" w:name="_Toc441130633"/>
      <w:bookmarkStart w:id="1155" w:name="_Toc441157136"/>
      <w:bookmarkStart w:id="1156" w:name="_Toc447292158"/>
      <w:bookmarkStart w:id="1157" w:name="_Toc462234918"/>
      <w:bookmarkStart w:id="1158" w:name="_Toc466966885"/>
      <w:bookmarkStart w:id="1159" w:name="_Toc468806136"/>
      <w:bookmarkStart w:id="1160" w:name="_Toc469480403"/>
      <w:bookmarkStart w:id="1161" w:name="_Toc472416920"/>
      <w:bookmarkStart w:id="1162" w:name="_Toc498523150"/>
      <w:r w:rsidRPr="00D053CF">
        <w:rPr>
          <w:b w:val="0"/>
          <w:szCs w:val="24"/>
        </w:rPr>
        <w:t xml:space="preserve">Форма </w:t>
      </w:r>
      <w:bookmarkEnd w:id="1136"/>
      <w:r w:rsidRPr="00D053CF">
        <w:rPr>
          <w:b w:val="0"/>
          <w:szCs w:val="24"/>
        </w:rPr>
        <w:t xml:space="preserve">графика </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r w:rsidR="00360AA5" w:rsidRPr="00D053CF">
        <w:rPr>
          <w:b w:val="0"/>
          <w:szCs w:val="24"/>
        </w:rPr>
        <w:t>выполнения поставок</w:t>
      </w:r>
      <w:bookmarkEnd w:id="1151"/>
      <w:bookmarkEnd w:id="1152"/>
      <w:bookmarkEnd w:id="1153"/>
      <w:bookmarkEnd w:id="1154"/>
      <w:bookmarkEnd w:id="1155"/>
      <w:bookmarkEnd w:id="1156"/>
      <w:bookmarkEnd w:id="1157"/>
      <w:bookmarkEnd w:id="1158"/>
      <w:bookmarkEnd w:id="1159"/>
      <w:bookmarkEnd w:id="1160"/>
      <w:bookmarkEnd w:id="1161"/>
      <w:bookmarkEnd w:id="1162"/>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4</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before="240" w:line="240" w:lineRule="auto"/>
        <w:jc w:val="center"/>
        <w:rPr>
          <w:b/>
          <w:sz w:val="24"/>
          <w:szCs w:val="24"/>
        </w:rPr>
      </w:pPr>
      <w:r w:rsidRPr="00D053CF">
        <w:rPr>
          <w:b/>
          <w:sz w:val="24"/>
          <w:szCs w:val="24"/>
        </w:rPr>
        <w:t xml:space="preserve">График </w:t>
      </w:r>
      <w:r w:rsidR="00360AA5" w:rsidRPr="00D053CF">
        <w:rPr>
          <w:b/>
          <w:sz w:val="24"/>
          <w:szCs w:val="24"/>
        </w:rPr>
        <w:t>выполнения поставок</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053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rPr>
                <w:b/>
              </w:rPr>
            </w:pPr>
            <w:r w:rsidRPr="00D053CF">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Срок поставки продукции</w:t>
            </w:r>
          </w:p>
        </w:tc>
      </w:tr>
      <w:tr w:rsidR="004F4D80" w:rsidRPr="00D053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 xml:space="preserve">Предложение </w:t>
            </w:r>
            <w:r w:rsidR="00C236C0" w:rsidRPr="00D053CF">
              <w:rPr>
                <w:b/>
              </w:rPr>
              <w:t>Участник</w:t>
            </w:r>
            <w:r w:rsidRPr="00D053CF">
              <w:rPr>
                <w:b/>
              </w:rPr>
              <w:t>а</w:t>
            </w:r>
          </w:p>
        </w:tc>
      </w:tr>
      <w:tr w:rsidR="004F4D80" w:rsidRPr="00D053C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bCs w:val="0"/>
              </w:rPr>
              <w:t>Филиал ПАО «МРСК Центра»</w:t>
            </w:r>
            <w:r w:rsidRPr="00D053CF">
              <w:t xml:space="preserve"> «</w:t>
            </w:r>
            <w:r w:rsidRPr="00D053CF">
              <w:rPr>
                <w:rStyle w:val="aa"/>
                <w:b w:val="0"/>
              </w:rPr>
              <w:t>____</w:t>
            </w:r>
            <w:r w:rsidRPr="00D053CF">
              <w:rPr>
                <w:rStyle w:val="aa"/>
              </w:rPr>
              <w:t xml:space="preserve"> </w:t>
            </w:r>
            <w:proofErr w:type="spellStart"/>
            <w:r w:rsidRPr="00D053CF">
              <w:t>энерго</w:t>
            </w:r>
            <w:proofErr w:type="spellEnd"/>
            <w:r w:rsidRPr="00D053CF">
              <w:t>»</w:t>
            </w: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pStyle w:val="aff1"/>
              <w:numPr>
                <w:ilvl w:val="0"/>
                <w:numId w:val="56"/>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pStyle w:val="aff1"/>
              <w:numPr>
                <w:ilvl w:val="0"/>
                <w:numId w:val="56"/>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pStyle w:val="aff1"/>
              <w:numPr>
                <w:ilvl w:val="0"/>
                <w:numId w:val="56"/>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b w:val="0"/>
          <w:szCs w:val="24"/>
        </w:rPr>
      </w:pPr>
      <w:bookmarkStart w:id="1163" w:name="_Toc171070556"/>
      <w:bookmarkStart w:id="1164" w:name="_Toc98253927"/>
      <w:bookmarkStart w:id="1165" w:name="_Toc176605808"/>
      <w:bookmarkStart w:id="1166" w:name="_Toc176611017"/>
      <w:bookmarkStart w:id="1167" w:name="_Toc176611073"/>
      <w:bookmarkStart w:id="1168" w:name="_Toc176668676"/>
      <w:bookmarkStart w:id="1169" w:name="_Toc176684336"/>
      <w:bookmarkStart w:id="1170" w:name="_Toc176746279"/>
      <w:bookmarkStart w:id="1171" w:name="_Toc176747346"/>
      <w:bookmarkStart w:id="1172" w:name="_Toc198979988"/>
      <w:bookmarkStart w:id="1173" w:name="_Toc217466324"/>
      <w:bookmarkStart w:id="1174" w:name="_Toc217702862"/>
      <w:bookmarkStart w:id="1175" w:name="_Toc233601980"/>
      <w:bookmarkStart w:id="1176" w:name="_Toc263343466"/>
      <w:r w:rsidRPr="00D053CF">
        <w:rPr>
          <w:b w:val="0"/>
          <w:szCs w:val="24"/>
        </w:rPr>
        <w:br w:type="page"/>
      </w:r>
      <w:bookmarkStart w:id="1177" w:name="_Toc439170683"/>
      <w:bookmarkStart w:id="1178" w:name="_Toc439172785"/>
      <w:bookmarkStart w:id="1179" w:name="_Toc439173229"/>
      <w:bookmarkStart w:id="1180" w:name="_Toc439238225"/>
      <w:bookmarkStart w:id="1181" w:name="_Toc439252773"/>
      <w:bookmarkStart w:id="1182" w:name="_Toc439323747"/>
      <w:bookmarkStart w:id="1183" w:name="_Toc440297081"/>
      <w:bookmarkStart w:id="1184" w:name="_Toc440356642"/>
      <w:bookmarkStart w:id="1185" w:name="_Toc440631778"/>
      <w:bookmarkStart w:id="1186" w:name="_Toc440876562"/>
      <w:bookmarkStart w:id="1187" w:name="_Toc441130634"/>
      <w:bookmarkStart w:id="1188" w:name="_Toc441157137"/>
      <w:bookmarkStart w:id="1189" w:name="_Toc447292159"/>
      <w:bookmarkStart w:id="1190" w:name="_Toc462234919"/>
      <w:bookmarkStart w:id="1191" w:name="_Toc466966886"/>
      <w:bookmarkStart w:id="1192" w:name="_Toc468806137"/>
      <w:bookmarkStart w:id="1193" w:name="_Toc469480404"/>
      <w:bookmarkStart w:id="1194" w:name="_Toc472416921"/>
      <w:bookmarkStart w:id="1195" w:name="_Toc498523151"/>
      <w:r w:rsidRPr="00D053CF">
        <w:rPr>
          <w:b w:val="0"/>
          <w:szCs w:val="24"/>
        </w:rPr>
        <w:t>Инструкции по заполнению</w:t>
      </w:r>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334620">
        <w:fldChar w:fldCharType="begin"/>
      </w:r>
      <w:r w:rsidR="00334620">
        <w:instrText xml:space="preserve"> REF _Ref55336310 \r \h  \* MERGEFORMAT </w:instrText>
      </w:r>
      <w:r w:rsidR="00334620">
        <w:fldChar w:fldCharType="separate"/>
      </w:r>
      <w:r w:rsidR="00676465" w:rsidRPr="00676465">
        <w:rPr>
          <w:sz w:val="24"/>
          <w:szCs w:val="24"/>
        </w:rPr>
        <w:t>5.1</w:t>
      </w:r>
      <w:r w:rsidR="00334620">
        <w:fldChar w:fldCharType="end"/>
      </w:r>
      <w:r w:rsidR="004F4D80" w:rsidRPr="00D053CF">
        <w:rPr>
          <w:sz w:val="24"/>
          <w:szCs w:val="24"/>
        </w:rPr>
        <w:t>).</w:t>
      </w:r>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w:t>
      </w:r>
      <w:proofErr w:type="spellStart"/>
      <w:r w:rsidR="004F4D80" w:rsidRPr="00D053CF">
        <w:rPr>
          <w:sz w:val="24"/>
          <w:szCs w:val="24"/>
        </w:rPr>
        <w:t>т.ч</w:t>
      </w:r>
      <w:proofErr w:type="spellEnd"/>
      <w:r w:rsidR="004F4D80" w:rsidRPr="00D053CF">
        <w:rPr>
          <w:sz w:val="24"/>
          <w:szCs w:val="24"/>
        </w:rPr>
        <w:t>. организационно-правовую форму) и свой адрес.</w:t>
      </w:r>
    </w:p>
    <w:p w:rsidR="004F4D80" w:rsidRPr="00D053C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В данном Графике </w:t>
      </w:r>
      <w:r w:rsidR="00360AA5" w:rsidRPr="00D053CF">
        <w:rPr>
          <w:sz w:val="24"/>
          <w:szCs w:val="24"/>
        </w:rPr>
        <w:t>выполнения поставок</w:t>
      </w:r>
      <w:r w:rsidRPr="00D053CF">
        <w:rPr>
          <w:sz w:val="24"/>
          <w:szCs w:val="24"/>
        </w:rPr>
        <w:t xml:space="preserve"> приводятся расчетные сроки поставки </w:t>
      </w:r>
      <w:r w:rsidR="00841A6F" w:rsidRPr="00D053CF">
        <w:rPr>
          <w:sz w:val="24"/>
          <w:szCs w:val="24"/>
        </w:rPr>
        <w:t xml:space="preserve">продукции </w:t>
      </w:r>
      <w:r w:rsidRPr="00D053CF">
        <w:rPr>
          <w:sz w:val="24"/>
          <w:szCs w:val="24"/>
        </w:rPr>
        <w:t>в рамках Договора, перечисленн</w:t>
      </w:r>
      <w:r w:rsidR="00841A6F" w:rsidRPr="00D053CF">
        <w:rPr>
          <w:sz w:val="24"/>
          <w:szCs w:val="24"/>
        </w:rPr>
        <w:t>ой</w:t>
      </w:r>
      <w:r w:rsidRPr="00D053CF">
        <w:rPr>
          <w:sz w:val="24"/>
          <w:szCs w:val="24"/>
        </w:rPr>
        <w:t xml:space="preserve"> в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w:t>
      </w:r>
      <w:r w:rsidR="00D56F8C" w:rsidRPr="00D053CF">
        <w:rPr>
          <w:sz w:val="24"/>
          <w:szCs w:val="24"/>
        </w:rPr>
        <w:t>подраздел</w:t>
      </w:r>
      <w:r w:rsidR="00841A6F" w:rsidRPr="00D053CF">
        <w:rPr>
          <w:sz w:val="24"/>
          <w:szCs w:val="24"/>
        </w:rPr>
        <w:t xml:space="preserve"> </w:t>
      </w:r>
      <w:r w:rsidR="00334620">
        <w:fldChar w:fldCharType="begin"/>
      </w:r>
      <w:r w:rsidR="00334620">
        <w:instrText xml:space="preserve"> REF _Ref440273986 \r \h  \* MERGEFORMAT </w:instrText>
      </w:r>
      <w:r w:rsidR="00334620">
        <w:fldChar w:fldCharType="separate"/>
      </w:r>
      <w:r w:rsidR="00676465" w:rsidRPr="00676465">
        <w:rPr>
          <w:sz w:val="24"/>
          <w:szCs w:val="24"/>
        </w:rPr>
        <w:t>5.2</w:t>
      </w:r>
      <w:r w:rsidR="00334620">
        <w:fldChar w:fldCharType="end"/>
      </w:r>
      <w:r w:rsidRPr="00D053CF">
        <w:rPr>
          <w:sz w:val="24"/>
          <w:szCs w:val="24"/>
        </w:rPr>
        <w:t>).</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96" w:name="_Hlt22846931"/>
      <w:bookmarkStart w:id="1197" w:name="_Ref93264992"/>
      <w:bookmarkStart w:id="1198" w:name="_Ref93265116"/>
      <w:bookmarkStart w:id="1199" w:name="_Toc98253933"/>
      <w:bookmarkStart w:id="1200" w:name="_Toc165173859"/>
      <w:bookmarkStart w:id="1201" w:name="_Toc423423671"/>
      <w:bookmarkStart w:id="1202" w:name="_Toc498523152"/>
      <w:bookmarkEnd w:id="1196"/>
      <w:r w:rsidRPr="00D053CF">
        <w:t xml:space="preserve">Протокол разногласий к проекту Договора (форма </w:t>
      </w:r>
      <w:r w:rsidRPr="00D053CF">
        <w:rPr>
          <w:noProof/>
        </w:rPr>
        <w:t>5</w:t>
      </w:r>
      <w:r w:rsidRPr="00D053CF">
        <w:t>)</w:t>
      </w:r>
      <w:bookmarkEnd w:id="1102"/>
      <w:bookmarkEnd w:id="1103"/>
      <w:bookmarkEnd w:id="1197"/>
      <w:bookmarkEnd w:id="1198"/>
      <w:bookmarkEnd w:id="1199"/>
      <w:bookmarkEnd w:id="1200"/>
      <w:bookmarkEnd w:id="1201"/>
      <w:bookmarkEnd w:id="1202"/>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203" w:name="_Toc439170685"/>
      <w:bookmarkStart w:id="1204" w:name="_Toc439172787"/>
      <w:bookmarkStart w:id="1205" w:name="_Toc439173231"/>
      <w:bookmarkStart w:id="1206" w:name="_Toc439238227"/>
      <w:bookmarkStart w:id="1207" w:name="_Toc439252775"/>
      <w:bookmarkStart w:id="1208" w:name="_Toc439323749"/>
      <w:bookmarkStart w:id="1209" w:name="_Toc440297083"/>
      <w:bookmarkStart w:id="1210" w:name="_Toc440356644"/>
      <w:bookmarkStart w:id="1211" w:name="_Toc440631780"/>
      <w:bookmarkStart w:id="1212" w:name="_Toc440876564"/>
      <w:bookmarkStart w:id="1213" w:name="_Toc441130636"/>
      <w:bookmarkStart w:id="1214" w:name="_Toc441157139"/>
      <w:bookmarkStart w:id="1215" w:name="_Toc447292161"/>
      <w:bookmarkStart w:id="1216" w:name="_Toc462234921"/>
      <w:bookmarkStart w:id="1217" w:name="_Toc466966888"/>
      <w:bookmarkStart w:id="1218" w:name="_Toc468806139"/>
      <w:bookmarkStart w:id="1219" w:name="_Toc469480406"/>
      <w:bookmarkStart w:id="1220" w:name="_Toc472416923"/>
      <w:bookmarkStart w:id="1221" w:name="_Toc498523153"/>
      <w:bookmarkStart w:id="1222" w:name="_Toc157248186"/>
      <w:bookmarkStart w:id="1223" w:name="_Toc157496555"/>
      <w:bookmarkStart w:id="1224" w:name="_Toc158206094"/>
      <w:bookmarkStart w:id="1225" w:name="_Toc164057779"/>
      <w:bookmarkStart w:id="1226" w:name="_Toc164137129"/>
      <w:bookmarkStart w:id="1227" w:name="_Toc164161289"/>
      <w:bookmarkStart w:id="1228" w:name="_Toc165173860"/>
      <w:r w:rsidRPr="00D053CF">
        <w:rPr>
          <w:b w:val="0"/>
          <w:szCs w:val="24"/>
        </w:rPr>
        <w:t>Форма Протокола разногласий к проекту Договора</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r w:rsidRPr="00D053CF">
        <w:rPr>
          <w:b w:val="0"/>
          <w:szCs w:val="24"/>
        </w:rPr>
        <w:t xml:space="preserve"> </w:t>
      </w:r>
      <w:bookmarkEnd w:id="1222"/>
      <w:bookmarkEnd w:id="1223"/>
      <w:bookmarkEnd w:id="1224"/>
      <w:bookmarkEnd w:id="1225"/>
      <w:bookmarkEnd w:id="1226"/>
      <w:bookmarkEnd w:id="1227"/>
      <w:bookmarkEnd w:id="1228"/>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5</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Протокол разногласий к проекту Договора</w:t>
      </w:r>
    </w:p>
    <w:p w:rsidR="004F4D80" w:rsidRPr="00D053CF" w:rsidRDefault="004F4D80" w:rsidP="004F4D80">
      <w:pPr>
        <w:rPr>
          <w:sz w:val="24"/>
          <w:szCs w:val="24"/>
        </w:rPr>
      </w:pPr>
    </w:p>
    <w:p w:rsidR="004F4D80" w:rsidRPr="00D053CF" w:rsidRDefault="004F4D80" w:rsidP="004F4D80">
      <w:pPr>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jc w:val="center"/>
        <w:rPr>
          <w:b/>
          <w:bCs w:val="0"/>
          <w:sz w:val="24"/>
          <w:szCs w:val="24"/>
        </w:rPr>
      </w:pPr>
      <w:r w:rsidRPr="00D053CF">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334620">
              <w:fldChar w:fldCharType="begin"/>
            </w:r>
            <w:r w:rsidR="00334620">
              <w:instrText xml:space="preserve"> REF _Ref440272931 \r \h  \* MERGEFORMAT </w:instrText>
            </w:r>
            <w:r w:rsidR="00334620">
              <w:fldChar w:fldCharType="separate"/>
            </w:r>
            <w:r w:rsidR="00676465">
              <w:t>2</w:t>
            </w:r>
            <w:r w:rsidR="00334620">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numPr>
                <w:ilvl w:val="0"/>
                <w:numId w:val="5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numPr>
                <w:ilvl w:val="0"/>
                <w:numId w:val="5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numPr>
                <w:ilvl w:val="0"/>
                <w:numId w:val="5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jc w:val="center"/>
        <w:rPr>
          <w:b/>
          <w:bCs w:val="0"/>
        </w:rPr>
      </w:pPr>
    </w:p>
    <w:p w:rsidR="004F4D80" w:rsidRPr="00D053CF" w:rsidRDefault="004F4D80" w:rsidP="004F4D80">
      <w:pPr>
        <w:jc w:val="center"/>
        <w:rPr>
          <w:b/>
          <w:bCs w:val="0"/>
          <w:sz w:val="24"/>
          <w:szCs w:val="24"/>
        </w:rPr>
      </w:pPr>
      <w:r w:rsidRPr="00D053CF">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334620">
              <w:fldChar w:fldCharType="begin"/>
            </w:r>
            <w:r w:rsidR="00334620">
              <w:instrText xml:space="preserve"> REF _Ref440272931 \r \h  \* MERGEFORMAT </w:instrText>
            </w:r>
            <w:r w:rsidR="00334620">
              <w:fldChar w:fldCharType="separate"/>
            </w:r>
            <w:r w:rsidR="00676465">
              <w:t>2</w:t>
            </w:r>
            <w:r w:rsidR="00334620">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keepNext/>
        <w:rPr>
          <w:b/>
          <w:bCs w:val="0"/>
          <w:sz w:val="24"/>
          <w:szCs w:val="24"/>
        </w:rPr>
      </w:pPr>
    </w:p>
    <w:p w:rsidR="004F4D80" w:rsidRPr="00D053CF"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D053CF">
        <w:rPr>
          <w:b/>
          <w:spacing w:val="36"/>
          <w:sz w:val="24"/>
          <w:szCs w:val="24"/>
        </w:rPr>
        <w:tab/>
        <w:t>конец формы</w:t>
      </w:r>
      <w:r w:rsidRPr="00D053CF">
        <w:rPr>
          <w:b/>
          <w:spacing w:val="36"/>
          <w:sz w:val="24"/>
          <w:szCs w:val="24"/>
        </w:rPr>
        <w:tab/>
      </w:r>
    </w:p>
    <w:p w:rsidR="00D56F8C" w:rsidRPr="00D053CF" w:rsidRDefault="00D56F8C">
      <w:pPr>
        <w:suppressAutoHyphens w:val="0"/>
        <w:spacing w:line="240" w:lineRule="auto"/>
        <w:ind w:firstLine="0"/>
        <w:jc w:val="left"/>
        <w:rPr>
          <w:b/>
          <w:sz w:val="24"/>
          <w:szCs w:val="24"/>
        </w:rPr>
      </w:pPr>
      <w:r w:rsidRPr="00D053CF">
        <w:rPr>
          <w:b/>
          <w:sz w:val="24"/>
          <w:szCs w:val="24"/>
        </w:rPr>
        <w:br w:type="page"/>
      </w:r>
    </w:p>
    <w:p w:rsidR="004F4D80" w:rsidRPr="00D053CF" w:rsidRDefault="004F4D80" w:rsidP="004F4D80">
      <w:pPr>
        <w:pStyle w:val="a1"/>
        <w:numPr>
          <w:ilvl w:val="0"/>
          <w:numId w:val="0"/>
        </w:numPr>
        <w:ind w:left="1134"/>
        <w:rPr>
          <w:b/>
          <w:sz w:val="24"/>
          <w:szCs w:val="24"/>
        </w:rPr>
      </w:pPr>
    </w:p>
    <w:p w:rsidR="004F4D80" w:rsidRPr="00D053CF" w:rsidRDefault="004F4D80" w:rsidP="004F4D80">
      <w:pPr>
        <w:pStyle w:val="3"/>
        <w:rPr>
          <w:b w:val="0"/>
          <w:szCs w:val="24"/>
        </w:rPr>
      </w:pPr>
      <w:bookmarkStart w:id="1229" w:name="_Toc439170686"/>
      <w:bookmarkStart w:id="1230" w:name="_Toc439172788"/>
      <w:bookmarkStart w:id="1231" w:name="_Toc439173232"/>
      <w:bookmarkStart w:id="1232" w:name="_Toc439238228"/>
      <w:bookmarkStart w:id="1233" w:name="_Toc439252776"/>
      <w:bookmarkStart w:id="1234" w:name="_Toc439323750"/>
      <w:bookmarkStart w:id="1235" w:name="_Toc440297084"/>
      <w:bookmarkStart w:id="1236" w:name="_Toc440356645"/>
      <w:bookmarkStart w:id="1237" w:name="_Toc440631781"/>
      <w:bookmarkStart w:id="1238" w:name="_Toc440876565"/>
      <w:bookmarkStart w:id="1239" w:name="_Toc441130637"/>
      <w:bookmarkStart w:id="1240" w:name="_Toc441157140"/>
      <w:bookmarkStart w:id="1241" w:name="_Toc447292162"/>
      <w:bookmarkStart w:id="1242" w:name="_Toc462234922"/>
      <w:bookmarkStart w:id="1243" w:name="_Toc466966889"/>
      <w:bookmarkStart w:id="1244" w:name="_Toc468806140"/>
      <w:bookmarkStart w:id="1245" w:name="_Toc469480407"/>
      <w:bookmarkStart w:id="1246" w:name="_Toc472416924"/>
      <w:bookmarkStart w:id="1247" w:name="_Toc498523154"/>
      <w:r w:rsidRPr="00D053CF">
        <w:rPr>
          <w:b w:val="0"/>
          <w:szCs w:val="24"/>
        </w:rPr>
        <w:t>Инструкции по заполнению Протокола разногласий к проекту Договора</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D053CF" w:rsidRDefault="005C7A18"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(подраздел </w:t>
      </w:r>
      <w:r w:rsidR="00334620">
        <w:fldChar w:fldCharType="begin"/>
      </w:r>
      <w:r w:rsidR="00334620">
        <w:instrText xml:space="preserve"> REF _Ref55336310 \r \h  \* MERGEFORMAT </w:instrText>
      </w:r>
      <w:r w:rsidR="00334620">
        <w:fldChar w:fldCharType="separate"/>
      </w:r>
      <w:r w:rsidR="00676465" w:rsidRPr="00676465">
        <w:rPr>
          <w:sz w:val="24"/>
          <w:szCs w:val="24"/>
        </w:rPr>
        <w:t>5.1</w:t>
      </w:r>
      <w:r w:rsidR="00334620">
        <w:fldChar w:fldCharType="end"/>
      </w:r>
      <w:r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w:t>
      </w:r>
      <w:proofErr w:type="spellStart"/>
      <w:r w:rsidR="004F4D80" w:rsidRPr="00D053CF">
        <w:rPr>
          <w:sz w:val="24"/>
          <w:szCs w:val="24"/>
        </w:rPr>
        <w:t>т.ч</w:t>
      </w:r>
      <w:proofErr w:type="spellEnd"/>
      <w:r w:rsidR="004F4D80" w:rsidRPr="00D053CF">
        <w:rPr>
          <w:sz w:val="24"/>
          <w:szCs w:val="24"/>
        </w:rPr>
        <w:t>.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как в случае наличия у </w:t>
      </w:r>
      <w:r w:rsidR="00C236C0" w:rsidRPr="00D053CF">
        <w:rPr>
          <w:sz w:val="24"/>
          <w:szCs w:val="24"/>
        </w:rPr>
        <w:t>Участник</w:t>
      </w:r>
      <w:r w:rsidRPr="00D053CF">
        <w:rPr>
          <w:sz w:val="24"/>
          <w:szCs w:val="24"/>
        </w:rPr>
        <w:t xml:space="preserve">а требований или предложений по изменению проекта Договора (раздел </w:t>
      </w:r>
      <w:r w:rsidR="00334620">
        <w:fldChar w:fldCharType="begin"/>
      </w:r>
      <w:r w:rsidR="00334620">
        <w:instrText xml:space="preserve"> REF _Ref440274025 \r \h  \* MERGEFORMAT </w:instrText>
      </w:r>
      <w:r w:rsidR="00334620">
        <w:fldChar w:fldCharType="separate"/>
      </w:r>
      <w:r w:rsidR="00676465">
        <w:t>2</w:t>
      </w:r>
      <w:r w:rsidR="00334620">
        <w:fldChar w:fldCharType="end"/>
      </w:r>
      <w:r w:rsidRPr="00D053C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случае наличия у </w:t>
      </w:r>
      <w:r w:rsidR="00C236C0" w:rsidRPr="00D053CF">
        <w:rPr>
          <w:sz w:val="24"/>
          <w:szCs w:val="24"/>
        </w:rPr>
        <w:t>Участник</w:t>
      </w:r>
      <w:r w:rsidRPr="00D053CF">
        <w:rPr>
          <w:sz w:val="24"/>
          <w:szCs w:val="24"/>
        </w:rPr>
        <w:t xml:space="preserve">а предложений по внесению изменений в проект Договора, </w:t>
      </w:r>
      <w:r w:rsidR="00C236C0" w:rsidRPr="00D053CF">
        <w:rPr>
          <w:sz w:val="24"/>
          <w:szCs w:val="24"/>
        </w:rPr>
        <w:t>Участник</w:t>
      </w:r>
      <w:r w:rsidRPr="00D053CF">
        <w:rPr>
          <w:sz w:val="24"/>
          <w:szCs w:val="24"/>
        </w:rPr>
        <w:t xml:space="preserve"> должен представить в составе своей </w:t>
      </w:r>
      <w:r w:rsidR="00D904EF" w:rsidRPr="00D053CF">
        <w:rPr>
          <w:sz w:val="24"/>
          <w:szCs w:val="24"/>
        </w:rPr>
        <w:t>Заявки</w:t>
      </w:r>
      <w:r w:rsidRPr="00D053CF">
        <w:rPr>
          <w:sz w:val="24"/>
          <w:szCs w:val="24"/>
        </w:rPr>
        <w:t xml:space="preserve"> данный протокол разногласий. В подготовленном протоколе разногласий </w:t>
      </w:r>
      <w:r w:rsidR="00C236C0" w:rsidRPr="00D053CF">
        <w:rPr>
          <w:sz w:val="24"/>
          <w:szCs w:val="24"/>
        </w:rPr>
        <w:t>Участник</w:t>
      </w:r>
      <w:r w:rsidRPr="00D053C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053CF">
        <w:rPr>
          <w:sz w:val="24"/>
          <w:szCs w:val="24"/>
        </w:rPr>
        <w:t>Участник</w:t>
      </w:r>
      <w:r w:rsidRPr="00D053CF">
        <w:rPr>
          <w:sz w:val="24"/>
          <w:szCs w:val="24"/>
        </w:rPr>
        <w:t>а от подписания Договора в случае признания его Победителем.</w:t>
      </w:r>
    </w:p>
    <w:p w:rsidR="004F4D80" w:rsidRPr="00D053CF" w:rsidRDefault="001C646B" w:rsidP="001C646B">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Условия Договора будут определять</w:t>
      </w:r>
      <w:r w:rsidR="004F4D80" w:rsidRPr="00D053CF">
        <w:rPr>
          <w:sz w:val="24"/>
          <w:szCs w:val="24"/>
        </w:rPr>
        <w:t xml:space="preserve">ся в соответствии с пунктом </w:t>
      </w:r>
      <w:r w:rsidR="00334620">
        <w:fldChar w:fldCharType="begin"/>
      </w:r>
      <w:r w:rsidR="00334620">
        <w:instrText xml:space="preserve"> REF _Ref294695546 \r \h  \* MERGEFORMAT </w:instrText>
      </w:r>
      <w:r w:rsidR="00334620">
        <w:fldChar w:fldCharType="separate"/>
      </w:r>
      <w:r w:rsidR="00676465" w:rsidRPr="00676465">
        <w:rPr>
          <w:sz w:val="24"/>
          <w:szCs w:val="24"/>
        </w:rPr>
        <w:t xml:space="preserve"> 1.2.6 </w:t>
      </w:r>
      <w:r w:rsidR="00334620">
        <w:fldChar w:fldCharType="end"/>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053CF">
        <w:rPr>
          <w:sz w:val="24"/>
          <w:szCs w:val="24"/>
        </w:rPr>
        <w:t>Документации</w:t>
      </w:r>
      <w:r w:rsidRPr="00D053CF">
        <w:rPr>
          <w:sz w:val="24"/>
          <w:szCs w:val="24"/>
        </w:rPr>
        <w:t xml:space="preserve"> и </w:t>
      </w:r>
      <w:r w:rsidR="00D904EF" w:rsidRPr="00D053CF">
        <w:rPr>
          <w:sz w:val="24"/>
          <w:szCs w:val="24"/>
        </w:rPr>
        <w:t>Заявке</w:t>
      </w:r>
      <w:r w:rsidRPr="00D053CF">
        <w:rPr>
          <w:sz w:val="24"/>
          <w:szCs w:val="24"/>
        </w:rPr>
        <w:t xml:space="preserve"> Победителя.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любом случае </w:t>
      </w:r>
      <w:r w:rsidR="00C236C0" w:rsidRPr="00D053CF">
        <w:rPr>
          <w:sz w:val="24"/>
          <w:szCs w:val="24"/>
        </w:rPr>
        <w:t>Участник</w:t>
      </w:r>
      <w:r w:rsidRPr="00D053CF">
        <w:rPr>
          <w:sz w:val="24"/>
          <w:szCs w:val="24"/>
        </w:rPr>
        <w:t xml:space="preserve"> должен иметь в виду что:</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если какое-либо из обязательных Договорных предложений и условий, выдвинутых </w:t>
      </w:r>
      <w:r w:rsidR="00C236C0" w:rsidRPr="00D053CF">
        <w:rPr>
          <w:sz w:val="24"/>
          <w:szCs w:val="24"/>
        </w:rPr>
        <w:t>Участник</w:t>
      </w:r>
      <w:r w:rsidRPr="00D053CF">
        <w:rPr>
          <w:sz w:val="24"/>
          <w:szCs w:val="24"/>
        </w:rPr>
        <w:t xml:space="preserve">ом, будет неприемлемо для Организатора, такая </w:t>
      </w:r>
      <w:r w:rsidR="00D904EF" w:rsidRPr="00D053CF">
        <w:rPr>
          <w:sz w:val="24"/>
          <w:szCs w:val="24"/>
        </w:rPr>
        <w:t>Заявка</w:t>
      </w:r>
      <w:r w:rsidRPr="00D053CF">
        <w:rPr>
          <w:sz w:val="24"/>
          <w:szCs w:val="24"/>
        </w:rPr>
        <w:t xml:space="preserve"> будет отклонена независимо от содержания технико-коммерческих предложений;</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в любом случае, предоставление </w:t>
      </w:r>
      <w:r w:rsidR="00C236C0" w:rsidRPr="00D053CF">
        <w:rPr>
          <w:sz w:val="24"/>
          <w:szCs w:val="24"/>
        </w:rPr>
        <w:t>Участник</w:t>
      </w:r>
      <w:r w:rsidRPr="00D053CF">
        <w:rPr>
          <w:sz w:val="24"/>
          <w:szCs w:val="24"/>
        </w:rPr>
        <w:t xml:space="preserve">ом протокола разногласий к подготовленному Заказчиком исходному проекту Договора не лишает </w:t>
      </w:r>
      <w:r w:rsidR="00C236C0" w:rsidRPr="00D053CF">
        <w:rPr>
          <w:sz w:val="24"/>
          <w:szCs w:val="24"/>
        </w:rPr>
        <w:t>Участник</w:t>
      </w:r>
      <w:r w:rsidRPr="00D053C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48" w:name="_Ref55335823"/>
      <w:bookmarkStart w:id="1249" w:name="_Ref55336359"/>
      <w:bookmarkStart w:id="1250" w:name="_Toc57314675"/>
      <w:bookmarkStart w:id="1251" w:name="_Toc69728989"/>
      <w:bookmarkStart w:id="1252" w:name="_Toc98253939"/>
      <w:bookmarkStart w:id="1253" w:name="_Toc165173865"/>
      <w:bookmarkStart w:id="1254" w:name="_Toc423423672"/>
      <w:bookmarkStart w:id="1255" w:name="_Toc498523155"/>
      <w:bookmarkEnd w:id="950"/>
      <w:r w:rsidRPr="00D053CF">
        <w:t>Анкета (форма 6)</w:t>
      </w:r>
      <w:bookmarkEnd w:id="1248"/>
      <w:bookmarkEnd w:id="1249"/>
      <w:bookmarkEnd w:id="1250"/>
      <w:bookmarkEnd w:id="1251"/>
      <w:bookmarkEnd w:id="1252"/>
      <w:bookmarkEnd w:id="1253"/>
      <w:bookmarkEnd w:id="1254"/>
      <w:bookmarkEnd w:id="1255"/>
    </w:p>
    <w:p w:rsidR="004F4D80" w:rsidRPr="00D053CF" w:rsidRDefault="004F4D80" w:rsidP="004F4D80">
      <w:pPr>
        <w:pStyle w:val="3"/>
        <w:rPr>
          <w:b w:val="0"/>
          <w:szCs w:val="24"/>
        </w:rPr>
      </w:pPr>
      <w:bookmarkStart w:id="1256" w:name="_Toc98253940"/>
      <w:bookmarkStart w:id="1257" w:name="_Toc157248192"/>
      <w:bookmarkStart w:id="1258" w:name="_Toc157496561"/>
      <w:bookmarkStart w:id="1259" w:name="_Toc158206100"/>
      <w:bookmarkStart w:id="1260" w:name="_Toc164057785"/>
      <w:bookmarkStart w:id="1261" w:name="_Toc164137135"/>
      <w:bookmarkStart w:id="1262" w:name="_Toc164161295"/>
      <w:bookmarkStart w:id="1263" w:name="_Toc165173866"/>
      <w:bookmarkStart w:id="1264" w:name="_Toc439170688"/>
      <w:bookmarkStart w:id="1265" w:name="_Toc439172790"/>
      <w:bookmarkStart w:id="1266" w:name="_Toc439173234"/>
      <w:bookmarkStart w:id="1267" w:name="_Toc439238230"/>
      <w:bookmarkStart w:id="1268" w:name="_Toc439252778"/>
      <w:bookmarkStart w:id="1269" w:name="_Ref440272119"/>
      <w:bookmarkStart w:id="1270" w:name="_Toc440297086"/>
      <w:bookmarkStart w:id="1271" w:name="_Toc440356647"/>
      <w:bookmarkStart w:id="1272" w:name="_Ref444162540"/>
      <w:bookmarkStart w:id="1273" w:name="_Toc447292164"/>
      <w:bookmarkStart w:id="1274" w:name="_Toc462234924"/>
      <w:bookmarkStart w:id="1275" w:name="_Toc472416926"/>
      <w:bookmarkStart w:id="1276" w:name="_Toc498523156"/>
      <w:r w:rsidRPr="00D053CF">
        <w:rPr>
          <w:b w:val="0"/>
          <w:szCs w:val="24"/>
        </w:rPr>
        <w:t xml:space="preserve">Форма Анкеты </w:t>
      </w:r>
      <w:r w:rsidR="00C236C0" w:rsidRPr="00D053CF">
        <w:rPr>
          <w:b w:val="0"/>
          <w:szCs w:val="24"/>
        </w:rPr>
        <w:t>Участник</w:t>
      </w:r>
      <w:r w:rsidRPr="00D053CF">
        <w:rPr>
          <w:b w:val="0"/>
          <w:szCs w:val="24"/>
        </w:rPr>
        <w:t>а</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553A57" w:rsidRPr="00D053CF">
        <w:rPr>
          <w:sz w:val="24"/>
          <w:szCs w:val="24"/>
        </w:rPr>
        <w:t>6</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 xml:space="preserve">Анкета </w:t>
      </w:r>
      <w:r w:rsidR="00C236C0" w:rsidRPr="00D053CF">
        <w:rPr>
          <w:b/>
          <w:sz w:val="24"/>
          <w:szCs w:val="24"/>
        </w:rPr>
        <w:t>Участник</w:t>
      </w:r>
      <w:r w:rsidRPr="00D053CF">
        <w:rPr>
          <w:b/>
          <w:sz w:val="24"/>
          <w:szCs w:val="24"/>
        </w:rPr>
        <w:t>а</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spacing w:line="240" w:lineRule="auto"/>
              <w:ind w:firstLine="0"/>
              <w:jc w:val="center"/>
              <w:rPr>
                <w:sz w:val="24"/>
                <w:szCs w:val="24"/>
              </w:rPr>
            </w:pPr>
            <w:r w:rsidRPr="00D053CF">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 xml:space="preserve">Сведения о </w:t>
            </w:r>
            <w:r w:rsidR="00C236C0" w:rsidRPr="00D053CF">
              <w:rPr>
                <w:sz w:val="24"/>
                <w:szCs w:val="24"/>
              </w:rPr>
              <w:t>Участник</w:t>
            </w:r>
            <w:r w:rsidRPr="00D053CF">
              <w:rPr>
                <w:sz w:val="24"/>
                <w:szCs w:val="24"/>
              </w:rPr>
              <w:t>е</w:t>
            </w: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Организационно-правовая форма и фирменное наименование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6D58F3" w:rsidP="004F4D80">
            <w:pPr>
              <w:pStyle w:val="aff1"/>
              <w:spacing w:before="0" w:after="0"/>
              <w:ind w:left="0" w:right="0"/>
              <w:rPr>
                <w:szCs w:val="24"/>
              </w:rPr>
            </w:pPr>
            <w:r w:rsidRPr="00D053C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ИНН/КПП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bl>
    <w:p w:rsidR="00283175" w:rsidRDefault="00283175" w:rsidP="00EA47EE">
      <w:pPr>
        <w:numPr>
          <w:ilvl w:val="0"/>
          <w:numId w:val="58"/>
        </w:numPr>
        <w:suppressAutoHyphens w:val="0"/>
        <w:snapToGrid w:val="0"/>
        <w:spacing w:line="240" w:lineRule="auto"/>
        <w:ind w:left="0" w:firstLine="0"/>
        <w:jc w:val="center"/>
        <w:rPr>
          <w:szCs w:val="24"/>
        </w:rPr>
        <w:sectPr w:rsidR="0028317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283175" w:rsidRPr="00283175"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A55F54" w:rsidRDefault="00283175" w:rsidP="00EA47EE">
            <w:pPr>
              <w:numPr>
                <w:ilvl w:val="0"/>
                <w:numId w:val="58"/>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283175" w:rsidRDefault="00283175" w:rsidP="00743062">
            <w:pPr>
              <w:pStyle w:val="aff1"/>
              <w:spacing w:before="0" w:after="0"/>
              <w:ind w:left="0" w:right="0"/>
              <w:rPr>
                <w:szCs w:val="24"/>
                <w:lang w:val="en-US"/>
              </w:rPr>
            </w:pPr>
            <w:r w:rsidRPr="00283175">
              <w:rPr>
                <w:szCs w:val="24"/>
              </w:rPr>
              <w:t>Сведения о среднесписочной численности (на последнюю отчетную дату)</w:t>
            </w:r>
            <w:r w:rsidRPr="0028317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283175" w:rsidRDefault="00283175" w:rsidP="00743062">
            <w:pPr>
              <w:pStyle w:val="aff1"/>
              <w:spacing w:before="0" w:after="0"/>
              <w:ind w:left="0" w:right="0"/>
              <w:rPr>
                <w:szCs w:val="24"/>
              </w:rPr>
            </w:pPr>
          </w:p>
        </w:tc>
      </w:tr>
      <w:tr w:rsidR="00283175" w:rsidRPr="00283175"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283175" w:rsidRDefault="00283175" w:rsidP="00EA47EE">
            <w:pPr>
              <w:numPr>
                <w:ilvl w:val="0"/>
                <w:numId w:val="58"/>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283175" w:rsidRDefault="00283175" w:rsidP="00743062">
            <w:pPr>
              <w:pStyle w:val="aff1"/>
              <w:spacing w:before="0" w:after="0"/>
              <w:ind w:left="0" w:right="0"/>
              <w:rPr>
                <w:szCs w:val="24"/>
              </w:rPr>
            </w:pPr>
            <w:r w:rsidRPr="00283175">
              <w:rPr>
                <w:szCs w:val="24"/>
              </w:rPr>
              <w:t>Сведения о наличии (отсутствии) нарушений требований Налогового кодекса РФ (в текущем году и двум предшествующим годам)</w:t>
            </w:r>
            <w:r w:rsidRPr="0028317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283175" w:rsidRDefault="00283175" w:rsidP="00743062">
            <w:pPr>
              <w:pStyle w:val="aff1"/>
              <w:spacing w:before="0" w:after="0"/>
              <w:ind w:left="0" w:right="0"/>
              <w:rPr>
                <w:szCs w:val="24"/>
              </w:rPr>
            </w:pPr>
          </w:p>
        </w:tc>
      </w:tr>
      <w:tr w:rsidR="00283175" w:rsidRPr="00283175"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283175" w:rsidRDefault="00283175" w:rsidP="00EA47EE">
            <w:pPr>
              <w:numPr>
                <w:ilvl w:val="0"/>
                <w:numId w:val="58"/>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283175" w:rsidRDefault="00283175" w:rsidP="00743062">
            <w:pPr>
              <w:pStyle w:val="aff1"/>
              <w:spacing w:before="0" w:after="0"/>
              <w:ind w:left="0" w:right="0"/>
              <w:rPr>
                <w:szCs w:val="24"/>
              </w:rPr>
            </w:pPr>
            <w:r w:rsidRPr="00283175">
              <w:rPr>
                <w:szCs w:val="24"/>
              </w:rPr>
              <w:t>Сведения о наличии (отсутствии) просроченных невыполненных обязательств перед ГК «</w:t>
            </w:r>
            <w:proofErr w:type="spellStart"/>
            <w:r w:rsidRPr="00283175">
              <w:rPr>
                <w:szCs w:val="24"/>
              </w:rPr>
              <w:t>Россети</w:t>
            </w:r>
            <w:proofErr w:type="spellEnd"/>
            <w:r w:rsidRPr="00283175">
              <w:rPr>
                <w:szCs w:val="24"/>
              </w:rPr>
              <w:t>» (при наличии, указать сумму и наименование компании)</w:t>
            </w:r>
            <w:r w:rsidRPr="0028317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283175" w:rsidRDefault="00283175" w:rsidP="00743062">
            <w:pPr>
              <w:pStyle w:val="aff1"/>
              <w:spacing w:before="0" w:after="0"/>
              <w:ind w:left="0" w:right="0"/>
              <w:rPr>
                <w:szCs w:val="24"/>
              </w:rPr>
            </w:pPr>
          </w:p>
        </w:tc>
      </w:tr>
      <w:tr w:rsidR="00283175"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283175" w:rsidRDefault="00283175" w:rsidP="00EA47EE">
            <w:pPr>
              <w:numPr>
                <w:ilvl w:val="0"/>
                <w:numId w:val="58"/>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283175" w:rsidRDefault="00283175" w:rsidP="00743062">
            <w:pPr>
              <w:pStyle w:val="aff1"/>
              <w:spacing w:before="0" w:after="0"/>
              <w:ind w:left="0" w:right="0"/>
              <w:rPr>
                <w:szCs w:val="24"/>
              </w:rPr>
            </w:pPr>
            <w:r w:rsidRPr="0028317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28317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A55F54" w:rsidRDefault="00283175" w:rsidP="00743062">
            <w:pPr>
              <w:pStyle w:val="aff1"/>
              <w:spacing w:before="0" w:after="0"/>
              <w:ind w:left="0" w:right="0"/>
              <w:rPr>
                <w:szCs w:val="24"/>
              </w:rPr>
            </w:pPr>
          </w:p>
        </w:tc>
      </w:tr>
    </w:tbl>
    <w:p w:rsidR="00283175" w:rsidRDefault="00283175" w:rsidP="00EA47EE">
      <w:pPr>
        <w:numPr>
          <w:ilvl w:val="0"/>
          <w:numId w:val="58"/>
        </w:numPr>
        <w:suppressAutoHyphens w:val="0"/>
        <w:snapToGrid w:val="0"/>
        <w:spacing w:line="240" w:lineRule="auto"/>
        <w:ind w:left="0" w:firstLine="0"/>
        <w:jc w:val="center"/>
        <w:rPr>
          <w:sz w:val="24"/>
          <w:szCs w:val="24"/>
        </w:rPr>
        <w:sectPr w:rsidR="00283175" w:rsidSect="0028317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Банковские реквизиты (наименование и адрес банка, номер расчетного счета </w:t>
            </w:r>
            <w:r w:rsidR="00C236C0" w:rsidRPr="00D053CF">
              <w:rPr>
                <w:szCs w:val="24"/>
              </w:rPr>
              <w:t>Участник</w:t>
            </w:r>
            <w:r w:rsidRPr="00D053C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Телефоны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Факс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Адрес электронной почты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руководителя </w:t>
            </w:r>
            <w:r w:rsidR="00C236C0" w:rsidRPr="00D053CF">
              <w:rPr>
                <w:szCs w:val="24"/>
              </w:rPr>
              <w:t>Участник</w:t>
            </w:r>
            <w:r w:rsidRPr="00D053CF">
              <w:rPr>
                <w:szCs w:val="24"/>
              </w:rPr>
              <w:t xml:space="preserve">а, имеющего право подписи согласно учредительным документам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главного бухгалтера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ответственного лица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highlight w:val="yellow"/>
              </w:rPr>
            </w:pPr>
          </w:p>
        </w:tc>
      </w:tr>
      <w:tr w:rsidR="004F4D80" w:rsidRPr="00D053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tabs>
                <w:tab w:val="num" w:pos="360"/>
              </w:tabs>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b/>
                <w:iCs/>
                <w:szCs w:val="24"/>
              </w:rPr>
            </w:pPr>
            <w:r w:rsidRPr="00D053CF">
              <w:rPr>
                <w:rStyle w:val="aa"/>
                <w:szCs w:val="24"/>
              </w:rPr>
              <w:t>(если да, то укажите наименование особой экономической зоны)</w:t>
            </w:r>
          </w:p>
        </w:tc>
      </w:tr>
      <w:tr w:rsidR="004F4D80" w:rsidRPr="00D053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EA47EE">
            <w:pPr>
              <w:pStyle w:val="affffff0"/>
              <w:numPr>
                <w:ilvl w:val="0"/>
                <w:numId w:val="5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rStyle w:val="aa"/>
                <w:b w:val="0"/>
                <w:szCs w:val="24"/>
              </w:rPr>
            </w:pPr>
            <w:r w:rsidRPr="00D053CF">
              <w:rPr>
                <w:rStyle w:val="aa"/>
                <w:szCs w:val="24"/>
              </w:rPr>
              <w:t>(нет/указать какой)</w:t>
            </w:r>
          </w:p>
        </w:tc>
      </w:tr>
      <w:tr w:rsidR="00BF4A02" w:rsidRPr="00D053CF" w:rsidTr="0074306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EA47EE">
            <w:pPr>
              <w:numPr>
                <w:ilvl w:val="0"/>
                <w:numId w:val="5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D053CF" w:rsidRDefault="00BF4A02" w:rsidP="00743062">
            <w:pPr>
              <w:pStyle w:val="aff1"/>
              <w:spacing w:before="0" w:after="0"/>
              <w:ind w:left="0" w:right="0"/>
              <w:rPr>
                <w:szCs w:val="24"/>
              </w:rPr>
            </w:pPr>
            <w:r w:rsidRPr="00D053CF">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743062">
            <w:pPr>
              <w:pStyle w:val="aff1"/>
              <w:spacing w:after="0"/>
              <w:ind w:left="0" w:right="0"/>
              <w:jc w:val="center"/>
              <w:rPr>
                <w:rStyle w:val="aa"/>
                <w:b w:val="0"/>
                <w:szCs w:val="24"/>
              </w:rPr>
            </w:pPr>
            <w:r w:rsidRPr="00D053CF">
              <w:rPr>
                <w:rStyle w:val="aa"/>
                <w:szCs w:val="24"/>
              </w:rPr>
              <w:t>(нет/указать что именно)</w:t>
            </w:r>
          </w:p>
        </w:tc>
      </w:tr>
      <w:tr w:rsidR="00BF4A02" w:rsidRPr="00F51ECC" w:rsidTr="0074306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EA47EE">
            <w:pPr>
              <w:numPr>
                <w:ilvl w:val="0"/>
                <w:numId w:val="58"/>
              </w:numPr>
              <w:suppressAutoHyphens w:val="0"/>
              <w:snapToGrid w:val="0"/>
              <w:spacing w:line="240" w:lineRule="auto"/>
              <w:ind w:left="0" w:firstLine="0"/>
              <w:jc w:val="center"/>
              <w:rPr>
                <w:sz w:val="24"/>
                <w:szCs w:val="24"/>
              </w:rPr>
            </w:pPr>
            <w:bookmarkStart w:id="1277" w:name="_Toc439170689"/>
            <w:bookmarkStart w:id="1278" w:name="_Toc439172791"/>
            <w:bookmarkStart w:id="1279" w:name="_Toc439173235"/>
            <w:bookmarkStart w:id="1280" w:name="_Toc439238231"/>
            <w:bookmarkStart w:id="1281" w:name="_Toc439252779"/>
            <w:bookmarkStart w:id="1282" w:name="_Ref440272147"/>
            <w:bookmarkStart w:id="1283" w:name="_Toc440297087"/>
            <w:bookmarkStart w:id="1284" w:name="_Toc440356648"/>
            <w:bookmarkStart w:id="1285" w:name="_Ref44416166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F51ECC" w:rsidRDefault="00BF4A02" w:rsidP="0074306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743062">
            <w:pPr>
              <w:pStyle w:val="aff1"/>
              <w:spacing w:after="0"/>
              <w:ind w:left="0" w:right="0"/>
              <w:jc w:val="center"/>
              <w:rPr>
                <w:rStyle w:val="aa"/>
                <w:b w:val="0"/>
                <w:szCs w:val="24"/>
              </w:rPr>
            </w:pPr>
          </w:p>
        </w:tc>
      </w:tr>
    </w:tbl>
    <w:p w:rsidR="00BF4A02" w:rsidRPr="00F51ECC" w:rsidRDefault="00BF4A02" w:rsidP="00BF4A02">
      <w:pPr>
        <w:spacing w:line="240" w:lineRule="auto"/>
      </w:pP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(подпись, М.П.)</w:t>
      </w: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Pr="00F51ECC" w:rsidRDefault="00BF4A02" w:rsidP="00BF4A02">
      <w:pPr>
        <w:spacing w:line="240" w:lineRule="auto"/>
        <w:ind w:right="-1"/>
        <w:jc w:val="left"/>
        <w:rPr>
          <w:color w:val="000000"/>
          <w:vertAlign w:val="superscript"/>
        </w:rPr>
        <w:sectPr w:rsidR="00BF4A02" w:rsidRPr="00F51ECC" w:rsidSect="0028317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D053CF" w:rsidRDefault="004F4D80" w:rsidP="004F4D80">
      <w:pPr>
        <w:pStyle w:val="3"/>
        <w:rPr>
          <w:b w:val="0"/>
          <w:szCs w:val="24"/>
        </w:rPr>
      </w:pPr>
      <w:bookmarkStart w:id="1286" w:name="_Ref491181272"/>
      <w:bookmarkStart w:id="1287" w:name="_Toc498523157"/>
      <w:r w:rsidRPr="00D053CF">
        <w:rPr>
          <w:b w:val="0"/>
          <w:szCs w:val="24"/>
        </w:rPr>
        <w:t xml:space="preserve">Форма </w:t>
      </w:r>
      <w:bookmarkEnd w:id="1277"/>
      <w:bookmarkEnd w:id="1278"/>
      <w:bookmarkEnd w:id="1279"/>
      <w:bookmarkEnd w:id="1280"/>
      <w:r w:rsidR="00FB00C0" w:rsidRPr="00D053C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81"/>
      <w:bookmarkEnd w:id="1282"/>
      <w:bookmarkEnd w:id="1283"/>
      <w:bookmarkEnd w:id="1284"/>
      <w:bookmarkEnd w:id="1285"/>
      <w:bookmarkEnd w:id="1286"/>
      <w:bookmarkEnd w:id="1287"/>
    </w:p>
    <w:p w:rsidR="004F4D80" w:rsidRPr="00D053CF" w:rsidRDefault="004F4D80" w:rsidP="004F4D80">
      <w:pPr>
        <w:spacing w:line="240" w:lineRule="auto"/>
        <w:ind w:left="540" w:firstLine="0"/>
        <w:jc w:val="left"/>
      </w:pPr>
      <w:r w:rsidRPr="00D053CF">
        <w:t>Приложение</w:t>
      </w:r>
      <w:r w:rsidR="00553A57" w:rsidRPr="00D053CF">
        <w:t xml:space="preserve"> 6</w:t>
      </w:r>
      <w:r w:rsidRPr="00D053CF">
        <w:rPr>
          <w:noProof/>
        </w:rPr>
        <w:t>.1</w:t>
      </w:r>
      <w:r w:rsidRPr="00D053CF">
        <w:t xml:space="preserve"> к письму о подаче оферты</w:t>
      </w:r>
      <w:r w:rsidRPr="00D053CF">
        <w:br/>
        <w:t>от «____»_____________ г. №__________</w:t>
      </w:r>
    </w:p>
    <w:p w:rsidR="001F10B0" w:rsidRPr="00D053CF" w:rsidRDefault="001F10B0" w:rsidP="004F4D80">
      <w:pPr>
        <w:spacing w:line="240" w:lineRule="auto"/>
        <w:ind w:left="540" w:firstLine="0"/>
        <w:jc w:val="left"/>
      </w:pPr>
    </w:p>
    <w:p w:rsidR="00FB00C0" w:rsidRPr="00D053CF" w:rsidRDefault="00FB00C0" w:rsidP="00FB00C0">
      <w:pPr>
        <w:autoSpaceDE w:val="0"/>
        <w:autoSpaceDN w:val="0"/>
        <w:adjustRightInd w:val="0"/>
        <w:spacing w:line="240" w:lineRule="auto"/>
        <w:ind w:firstLine="540"/>
        <w:jc w:val="center"/>
        <w:outlineLvl w:val="3"/>
        <w:rPr>
          <w:b/>
          <w:sz w:val="26"/>
          <w:szCs w:val="26"/>
        </w:rPr>
      </w:pPr>
      <w:r w:rsidRPr="00D053CF">
        <w:rPr>
          <w:b/>
          <w:sz w:val="26"/>
          <w:szCs w:val="26"/>
        </w:rPr>
        <w:t>Декларация о соответствии Участника</w:t>
      </w:r>
      <w:r w:rsidR="00B618BA" w:rsidRPr="00D053CF">
        <w:rPr>
          <w:b/>
          <w:sz w:val="26"/>
          <w:szCs w:val="26"/>
        </w:rPr>
        <w:t>/члена Коллективного участника</w:t>
      </w:r>
      <w:r w:rsidRPr="00D053CF">
        <w:rPr>
          <w:b/>
          <w:sz w:val="26"/>
          <w:szCs w:val="26"/>
        </w:rPr>
        <w:t xml:space="preserve"> критериям отнесения к субъектам малого и среднего предпринимательства </w:t>
      </w:r>
    </w:p>
    <w:p w:rsidR="00FB00C0" w:rsidRPr="00D053CF" w:rsidRDefault="00FB00C0" w:rsidP="00FB00C0">
      <w:pPr>
        <w:autoSpaceDE w:val="0"/>
        <w:autoSpaceDN w:val="0"/>
        <w:adjustRightInd w:val="0"/>
        <w:spacing w:line="240" w:lineRule="auto"/>
        <w:ind w:firstLine="540"/>
        <w:outlineLvl w:val="3"/>
      </w:pPr>
    </w:p>
    <w:p w:rsidR="001F10B0" w:rsidRPr="00D053CF" w:rsidRDefault="001F10B0" w:rsidP="00FB00C0">
      <w:pPr>
        <w:autoSpaceDE w:val="0"/>
        <w:autoSpaceDN w:val="0"/>
        <w:adjustRightInd w:val="0"/>
        <w:spacing w:line="240" w:lineRule="auto"/>
        <w:ind w:firstLine="540"/>
        <w:outlineLvl w:val="3"/>
      </w:pPr>
    </w:p>
    <w:p w:rsidR="0047469A" w:rsidRPr="00D053CF" w:rsidRDefault="0047469A" w:rsidP="001F10B0">
      <w:pPr>
        <w:spacing w:line="240" w:lineRule="auto"/>
        <w:rPr>
          <w:sz w:val="24"/>
          <w:szCs w:val="24"/>
        </w:rPr>
      </w:pPr>
      <w:bookmarkStart w:id="1288" w:name="_Toc125426243"/>
      <w:bookmarkStart w:id="1289" w:name="_Toc396984070"/>
      <w:bookmarkStart w:id="1290" w:name="_Toc423423673"/>
      <w:bookmarkStart w:id="1291" w:name="_Toc439170691"/>
      <w:bookmarkStart w:id="1292" w:name="_Toc439172793"/>
      <w:bookmarkStart w:id="1293" w:name="_Toc439173237"/>
      <w:bookmarkStart w:id="1294" w:name="_Toc439238233"/>
      <w:bookmarkStart w:id="1295" w:name="_Toc439252780"/>
      <w:bookmarkStart w:id="1296" w:name="_Toc439323754"/>
      <w:bookmarkStart w:id="1297" w:name="_Toc440297088"/>
      <w:bookmarkStart w:id="1298" w:name="_Toc440356649"/>
      <w:bookmarkStart w:id="1299" w:name="_Toc440631785"/>
      <w:bookmarkStart w:id="1300" w:name="_Toc440876569"/>
      <w:bookmarkStart w:id="1301" w:name="_Toc441130641"/>
      <w:bookmarkStart w:id="1302" w:name="_Toc441157144"/>
      <w:bookmarkStart w:id="1303" w:name="_Toc447292166"/>
      <w:r w:rsidRPr="00D053CF">
        <w:rPr>
          <w:sz w:val="24"/>
          <w:szCs w:val="24"/>
        </w:rPr>
        <w:t xml:space="preserve">Подтверждаем, что  </w:t>
      </w:r>
    </w:p>
    <w:p w:rsidR="0047469A" w:rsidRPr="00D053CF" w:rsidRDefault="0047469A" w:rsidP="001F10B0">
      <w:pPr>
        <w:pBdr>
          <w:top w:val="single" w:sz="4" w:space="1" w:color="auto"/>
        </w:pBdr>
        <w:spacing w:line="240" w:lineRule="auto"/>
        <w:ind w:left="2637"/>
        <w:jc w:val="center"/>
        <w:rPr>
          <w:sz w:val="24"/>
          <w:szCs w:val="24"/>
        </w:rPr>
      </w:pPr>
      <w:r w:rsidRPr="00D053CF">
        <w:rPr>
          <w:sz w:val="24"/>
          <w:szCs w:val="24"/>
        </w:rPr>
        <w:t>(указывается наименование участника закупки)</w:t>
      </w:r>
    </w:p>
    <w:p w:rsidR="0047469A" w:rsidRPr="00D053CF" w:rsidRDefault="0047469A" w:rsidP="001F10B0">
      <w:pPr>
        <w:spacing w:line="240" w:lineRule="auto"/>
        <w:rPr>
          <w:sz w:val="24"/>
          <w:szCs w:val="24"/>
        </w:rPr>
      </w:pPr>
      <w:r w:rsidRPr="00D053CF">
        <w:rPr>
          <w:sz w:val="24"/>
          <w:szCs w:val="24"/>
        </w:rPr>
        <w:t>в соответствии со статьей 4 Федерального закона</w:t>
      </w:r>
      <w:r w:rsidR="004355B5" w:rsidRPr="00D053CF">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D053CF">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D053CF" w:rsidRDefault="0047469A" w:rsidP="001F10B0">
      <w:pPr>
        <w:pBdr>
          <w:top w:val="single" w:sz="4" w:space="1" w:color="auto"/>
        </w:pBdr>
        <w:spacing w:line="240" w:lineRule="auto"/>
        <w:ind w:left="2665"/>
        <w:jc w:val="center"/>
        <w:rPr>
          <w:sz w:val="24"/>
          <w:szCs w:val="24"/>
        </w:rPr>
      </w:pPr>
      <w:r w:rsidRPr="00D053CF">
        <w:rPr>
          <w:sz w:val="24"/>
          <w:szCs w:val="24"/>
        </w:rPr>
        <w:t>(указывается субъект малого или среднего предпринимательства</w:t>
      </w:r>
      <w:r w:rsidRPr="00D053CF">
        <w:rPr>
          <w:sz w:val="24"/>
          <w:szCs w:val="24"/>
        </w:rPr>
        <w:br/>
        <w:t>в зависимости от критериев отнесения)</w:t>
      </w:r>
    </w:p>
    <w:p w:rsidR="0047469A" w:rsidRPr="00D053CF" w:rsidRDefault="0047469A" w:rsidP="001F10B0">
      <w:pPr>
        <w:spacing w:line="240" w:lineRule="auto"/>
        <w:rPr>
          <w:sz w:val="24"/>
          <w:szCs w:val="24"/>
        </w:rPr>
      </w:pPr>
      <w:r w:rsidRPr="00D053CF">
        <w:rPr>
          <w:sz w:val="24"/>
          <w:szCs w:val="24"/>
        </w:rPr>
        <w:t>предпринимательства, и сообщаем следующую информацию:</w:t>
      </w:r>
    </w:p>
    <w:p w:rsidR="0047469A" w:rsidRPr="00D053CF" w:rsidRDefault="0047469A" w:rsidP="005D20B7">
      <w:pPr>
        <w:spacing w:line="240" w:lineRule="auto"/>
        <w:ind w:left="567"/>
        <w:rPr>
          <w:sz w:val="24"/>
          <w:szCs w:val="24"/>
        </w:rPr>
      </w:pPr>
      <w:r w:rsidRPr="00D053CF">
        <w:rPr>
          <w:sz w:val="24"/>
          <w:szCs w:val="24"/>
        </w:rPr>
        <w:t xml:space="preserve">1. Адрес местонахождения (юридический адрес):  </w:t>
      </w:r>
    </w:p>
    <w:p w:rsidR="0047469A" w:rsidRPr="00D053CF" w:rsidRDefault="0047469A" w:rsidP="005D20B7">
      <w:pPr>
        <w:pBdr>
          <w:top w:val="single" w:sz="4" w:space="1" w:color="auto"/>
        </w:pBdr>
        <w:spacing w:line="240" w:lineRule="auto"/>
        <w:ind w:left="567"/>
        <w:rPr>
          <w:sz w:val="24"/>
          <w:szCs w:val="24"/>
        </w:rPr>
      </w:pPr>
    </w:p>
    <w:p w:rsidR="0047469A" w:rsidRPr="00D053CF" w:rsidRDefault="0047469A" w:rsidP="005D20B7">
      <w:pPr>
        <w:tabs>
          <w:tab w:val="right" w:pos="9923"/>
        </w:tabs>
        <w:spacing w:line="240" w:lineRule="auto"/>
        <w:ind w:left="567"/>
        <w:rPr>
          <w:sz w:val="24"/>
          <w:szCs w:val="24"/>
        </w:rPr>
      </w:pPr>
      <w:r w:rsidRPr="00D053CF">
        <w:rPr>
          <w:sz w:val="24"/>
          <w:szCs w:val="24"/>
        </w:rPr>
        <w:tab/>
        <w:t>.</w:t>
      </w:r>
    </w:p>
    <w:p w:rsidR="0047469A" w:rsidRPr="00D053CF" w:rsidRDefault="0047469A" w:rsidP="005D20B7">
      <w:pPr>
        <w:pBdr>
          <w:top w:val="single" w:sz="4" w:space="1" w:color="auto"/>
        </w:pBdr>
        <w:spacing w:line="240" w:lineRule="auto"/>
        <w:ind w:left="567" w:right="113"/>
        <w:rPr>
          <w:sz w:val="24"/>
          <w:szCs w:val="24"/>
        </w:rPr>
      </w:pPr>
    </w:p>
    <w:p w:rsidR="0047469A" w:rsidRPr="00D053CF" w:rsidRDefault="0047469A" w:rsidP="005D20B7">
      <w:pPr>
        <w:tabs>
          <w:tab w:val="right" w:pos="9923"/>
        </w:tabs>
        <w:spacing w:line="240" w:lineRule="auto"/>
        <w:ind w:left="567"/>
        <w:rPr>
          <w:sz w:val="24"/>
          <w:szCs w:val="24"/>
        </w:rPr>
      </w:pPr>
      <w:r w:rsidRPr="00D053CF">
        <w:rPr>
          <w:sz w:val="24"/>
          <w:szCs w:val="24"/>
        </w:rPr>
        <w:t>2.</w:t>
      </w:r>
      <w:r w:rsidRPr="00D053CF">
        <w:rPr>
          <w:sz w:val="24"/>
          <w:szCs w:val="24"/>
          <w:lang w:val="en-US"/>
        </w:rPr>
        <w:t> </w:t>
      </w:r>
      <w:r w:rsidRPr="00D053CF">
        <w:rPr>
          <w:sz w:val="24"/>
          <w:szCs w:val="24"/>
        </w:rPr>
        <w:t xml:space="preserve">ИНН/КПП:  </w:t>
      </w:r>
      <w:r w:rsidRPr="00D053CF">
        <w:rPr>
          <w:sz w:val="24"/>
          <w:szCs w:val="24"/>
        </w:rPr>
        <w:tab/>
        <w:t>.</w:t>
      </w:r>
    </w:p>
    <w:p w:rsidR="0047469A" w:rsidRPr="00D053CF" w:rsidRDefault="0047469A" w:rsidP="005D20B7">
      <w:pPr>
        <w:pBdr>
          <w:top w:val="single" w:sz="4" w:space="1" w:color="auto"/>
        </w:pBdr>
        <w:spacing w:line="240" w:lineRule="auto"/>
        <w:ind w:left="567" w:right="113"/>
        <w:jc w:val="center"/>
        <w:rPr>
          <w:sz w:val="24"/>
          <w:szCs w:val="24"/>
        </w:rPr>
      </w:pPr>
      <w:r w:rsidRPr="00D053CF">
        <w:rPr>
          <w:sz w:val="24"/>
          <w:szCs w:val="24"/>
        </w:rPr>
        <w:t>(№, сведения о дате выдачи документа и выдавшем его органе)</w:t>
      </w:r>
    </w:p>
    <w:p w:rsidR="0047469A" w:rsidRPr="00D053CF" w:rsidRDefault="0047469A" w:rsidP="005D20B7">
      <w:pPr>
        <w:tabs>
          <w:tab w:val="right" w:pos="9923"/>
        </w:tabs>
        <w:spacing w:line="240" w:lineRule="auto"/>
        <w:ind w:left="567"/>
        <w:rPr>
          <w:sz w:val="24"/>
          <w:szCs w:val="24"/>
        </w:rPr>
      </w:pPr>
      <w:r w:rsidRPr="00D053CF">
        <w:rPr>
          <w:sz w:val="24"/>
          <w:szCs w:val="24"/>
        </w:rPr>
        <w:t xml:space="preserve">3. ОГРН:  </w:t>
      </w:r>
      <w:r w:rsidRPr="00D053CF">
        <w:rPr>
          <w:sz w:val="24"/>
          <w:szCs w:val="24"/>
        </w:rPr>
        <w:tab/>
        <w:t>.</w:t>
      </w:r>
    </w:p>
    <w:p w:rsidR="0047469A" w:rsidRPr="00D053CF" w:rsidRDefault="0047469A" w:rsidP="005D20B7">
      <w:pPr>
        <w:pBdr>
          <w:top w:val="single" w:sz="4" w:space="1" w:color="auto"/>
        </w:pBdr>
        <w:spacing w:line="240" w:lineRule="auto"/>
        <w:ind w:left="567" w:right="113"/>
        <w:rPr>
          <w:sz w:val="24"/>
          <w:szCs w:val="24"/>
        </w:rPr>
      </w:pPr>
    </w:p>
    <w:p w:rsidR="0047469A" w:rsidRPr="00D053CF" w:rsidRDefault="005D20B7" w:rsidP="005D20B7">
      <w:pPr>
        <w:spacing w:line="240" w:lineRule="auto"/>
        <w:ind w:left="567"/>
        <w:rPr>
          <w:sz w:val="24"/>
          <w:szCs w:val="24"/>
        </w:rPr>
      </w:pPr>
      <w:r>
        <w:rPr>
          <w:sz w:val="24"/>
          <w:szCs w:val="24"/>
        </w:rPr>
        <w:t>4</w:t>
      </w:r>
      <w:r w:rsidR="0047469A" w:rsidRPr="00D053CF">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D053CF">
        <w:rPr>
          <w:sz w:val="24"/>
          <w:szCs w:val="24"/>
        </w:rPr>
        <w:t>деятельности</w:t>
      </w:r>
      <w:r w:rsidR="0047469A" w:rsidRPr="00D053C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D053CF" w:rsidTr="003E4055">
        <w:trPr>
          <w:cantSplit/>
          <w:tblHeader/>
        </w:trPr>
        <w:tc>
          <w:tcPr>
            <w:tcW w:w="567" w:type="dxa"/>
            <w:vAlign w:val="center"/>
          </w:tcPr>
          <w:p w:rsidR="0047469A" w:rsidRPr="00D053CF" w:rsidRDefault="0047469A" w:rsidP="001F10B0">
            <w:pPr>
              <w:spacing w:line="240" w:lineRule="auto"/>
              <w:ind w:firstLine="0"/>
              <w:jc w:val="center"/>
            </w:pPr>
            <w:r w:rsidRPr="00D053CF">
              <w:t>№ п/п</w:t>
            </w:r>
          </w:p>
        </w:tc>
        <w:tc>
          <w:tcPr>
            <w:tcW w:w="4649" w:type="dxa"/>
            <w:vAlign w:val="center"/>
          </w:tcPr>
          <w:p w:rsidR="0047469A" w:rsidRPr="00D053CF" w:rsidRDefault="0047469A" w:rsidP="001F10B0">
            <w:pPr>
              <w:spacing w:line="240" w:lineRule="auto"/>
              <w:ind w:firstLine="0"/>
              <w:jc w:val="center"/>
            </w:pPr>
            <w:r w:rsidRPr="00D053CF">
              <w:t>Наименование сведений</w:t>
            </w:r>
            <w:r w:rsidRPr="00D053CF">
              <w:rPr>
                <w:rStyle w:val="afffffff9"/>
              </w:rPr>
              <w:t>2</w:t>
            </w:r>
          </w:p>
        </w:tc>
        <w:tc>
          <w:tcPr>
            <w:tcW w:w="1588" w:type="dxa"/>
            <w:vAlign w:val="center"/>
          </w:tcPr>
          <w:p w:rsidR="0047469A" w:rsidRPr="00D053CF" w:rsidRDefault="0047469A" w:rsidP="001F10B0">
            <w:pPr>
              <w:spacing w:line="240" w:lineRule="auto"/>
              <w:ind w:firstLine="0"/>
              <w:jc w:val="center"/>
            </w:pPr>
            <w:r w:rsidRPr="00D053CF">
              <w:t>Малые предприятия</w:t>
            </w:r>
          </w:p>
        </w:tc>
        <w:tc>
          <w:tcPr>
            <w:tcW w:w="1588" w:type="dxa"/>
            <w:vAlign w:val="center"/>
          </w:tcPr>
          <w:p w:rsidR="0047469A" w:rsidRPr="00D053CF" w:rsidRDefault="0047469A" w:rsidP="001F10B0">
            <w:pPr>
              <w:spacing w:line="240" w:lineRule="auto"/>
              <w:ind w:firstLine="0"/>
              <w:jc w:val="center"/>
            </w:pPr>
            <w:r w:rsidRPr="00D053CF">
              <w:t>Средние предприятия</w:t>
            </w:r>
          </w:p>
        </w:tc>
        <w:tc>
          <w:tcPr>
            <w:tcW w:w="1588" w:type="dxa"/>
            <w:vAlign w:val="center"/>
          </w:tcPr>
          <w:p w:rsidR="0047469A" w:rsidRPr="00D053CF" w:rsidRDefault="0047469A" w:rsidP="001F10B0">
            <w:pPr>
              <w:spacing w:line="240" w:lineRule="auto"/>
              <w:ind w:firstLine="0"/>
              <w:jc w:val="center"/>
            </w:pPr>
            <w:r w:rsidRPr="00D053CF">
              <w:t>Показатель</w:t>
            </w:r>
          </w:p>
        </w:tc>
      </w:tr>
      <w:tr w:rsidR="0047469A" w:rsidRPr="00D053CF" w:rsidTr="003E4055">
        <w:trPr>
          <w:cantSplit/>
          <w:tblHeader/>
        </w:trPr>
        <w:tc>
          <w:tcPr>
            <w:tcW w:w="567" w:type="dxa"/>
          </w:tcPr>
          <w:p w:rsidR="0047469A" w:rsidRPr="00D053CF" w:rsidRDefault="001F10B0" w:rsidP="001F10B0">
            <w:pPr>
              <w:spacing w:line="240" w:lineRule="auto"/>
              <w:ind w:firstLine="0"/>
              <w:jc w:val="center"/>
            </w:pPr>
            <w:r w:rsidRPr="00D053CF">
              <w:t>1</w:t>
            </w:r>
            <w:r w:rsidRPr="00D053CF">
              <w:rPr>
                <w:rStyle w:val="afffffff9"/>
              </w:rPr>
              <w:t>2</w:t>
            </w:r>
          </w:p>
        </w:tc>
        <w:tc>
          <w:tcPr>
            <w:tcW w:w="4649" w:type="dxa"/>
          </w:tcPr>
          <w:p w:rsidR="0047469A" w:rsidRPr="00D053CF" w:rsidRDefault="0047469A" w:rsidP="001F10B0">
            <w:pPr>
              <w:spacing w:line="240" w:lineRule="auto"/>
              <w:ind w:firstLine="0"/>
              <w:jc w:val="center"/>
            </w:pPr>
            <w:r w:rsidRPr="00D053CF">
              <w:t>2</w:t>
            </w:r>
          </w:p>
        </w:tc>
        <w:tc>
          <w:tcPr>
            <w:tcW w:w="1588" w:type="dxa"/>
          </w:tcPr>
          <w:p w:rsidR="0047469A" w:rsidRPr="00D053CF" w:rsidRDefault="0047469A" w:rsidP="001F10B0">
            <w:pPr>
              <w:spacing w:line="240" w:lineRule="auto"/>
              <w:ind w:firstLine="0"/>
              <w:jc w:val="center"/>
            </w:pPr>
            <w:r w:rsidRPr="00D053CF">
              <w:t>3</w:t>
            </w:r>
          </w:p>
        </w:tc>
        <w:tc>
          <w:tcPr>
            <w:tcW w:w="1588" w:type="dxa"/>
          </w:tcPr>
          <w:p w:rsidR="0047469A" w:rsidRPr="00D053CF" w:rsidRDefault="0047469A" w:rsidP="001F10B0">
            <w:pPr>
              <w:spacing w:line="240" w:lineRule="auto"/>
              <w:ind w:firstLine="0"/>
              <w:jc w:val="center"/>
            </w:pPr>
            <w:r w:rsidRPr="00D053CF">
              <w:t>4</w:t>
            </w:r>
          </w:p>
        </w:tc>
        <w:tc>
          <w:tcPr>
            <w:tcW w:w="1588" w:type="dxa"/>
          </w:tcPr>
          <w:p w:rsidR="0047469A" w:rsidRPr="00D053CF" w:rsidRDefault="0047469A" w:rsidP="001F10B0">
            <w:pPr>
              <w:spacing w:line="240" w:lineRule="auto"/>
              <w:ind w:firstLine="0"/>
              <w:jc w:val="center"/>
            </w:pPr>
            <w:r w:rsidRPr="00D053CF">
              <w:t>5</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w:t>
            </w:r>
          </w:p>
        </w:tc>
        <w:tc>
          <w:tcPr>
            <w:tcW w:w="4649" w:type="dxa"/>
          </w:tcPr>
          <w:p w:rsidR="0047469A" w:rsidRPr="00D053CF" w:rsidRDefault="0047469A" w:rsidP="001F10B0">
            <w:pPr>
              <w:spacing w:line="240" w:lineRule="auto"/>
              <w:ind w:left="57" w:firstLine="0"/>
            </w:pPr>
            <w:r w:rsidRPr="00D053CF">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D053CF" w:rsidRDefault="0047469A" w:rsidP="001F10B0">
            <w:pPr>
              <w:spacing w:line="240" w:lineRule="auto"/>
              <w:ind w:firstLine="0"/>
              <w:jc w:val="center"/>
            </w:pPr>
            <w:r w:rsidRPr="00D053CF">
              <w:t>не более 25</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2</w:t>
            </w:r>
          </w:p>
        </w:tc>
        <w:tc>
          <w:tcPr>
            <w:tcW w:w="4649" w:type="dxa"/>
          </w:tcPr>
          <w:p w:rsidR="0047469A" w:rsidRPr="00D053CF" w:rsidRDefault="0047469A" w:rsidP="001F10B0">
            <w:pPr>
              <w:spacing w:line="240" w:lineRule="auto"/>
              <w:ind w:left="57" w:firstLine="0"/>
            </w:pPr>
            <w:r w:rsidRPr="00D053CF">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053CF">
              <w:rPr>
                <w:rStyle w:val="afffffff"/>
              </w:rPr>
              <w:footnoteReference w:customMarkFollows="1" w:id="7"/>
              <w:t>3</w:t>
            </w:r>
          </w:p>
        </w:tc>
        <w:tc>
          <w:tcPr>
            <w:tcW w:w="3176" w:type="dxa"/>
            <w:gridSpan w:val="2"/>
          </w:tcPr>
          <w:p w:rsidR="0047469A" w:rsidRPr="00D053CF" w:rsidRDefault="0047469A" w:rsidP="001F10B0">
            <w:pPr>
              <w:spacing w:line="240" w:lineRule="auto"/>
              <w:ind w:firstLine="0"/>
              <w:jc w:val="center"/>
            </w:pPr>
            <w:r w:rsidRPr="00D053CF">
              <w:t>не более 49</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3</w:t>
            </w:r>
          </w:p>
        </w:tc>
        <w:tc>
          <w:tcPr>
            <w:tcW w:w="4649" w:type="dxa"/>
          </w:tcPr>
          <w:p w:rsidR="0047469A" w:rsidRPr="00D053CF" w:rsidRDefault="0047469A" w:rsidP="001F10B0">
            <w:pPr>
              <w:spacing w:line="240" w:lineRule="auto"/>
              <w:ind w:left="57" w:firstLine="0"/>
            </w:pPr>
            <w:r w:rsidRPr="00D053C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_</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4</w:t>
            </w:r>
          </w:p>
        </w:tc>
        <w:tc>
          <w:tcPr>
            <w:tcW w:w="4649" w:type="dxa"/>
          </w:tcPr>
          <w:p w:rsidR="0047469A" w:rsidRPr="00D053CF" w:rsidRDefault="0047469A" w:rsidP="001F10B0">
            <w:pPr>
              <w:spacing w:line="240" w:lineRule="auto"/>
              <w:ind w:left="57" w:firstLine="0"/>
            </w:pPr>
            <w:r w:rsidRPr="00D053CF">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5</w:t>
            </w:r>
          </w:p>
        </w:tc>
        <w:tc>
          <w:tcPr>
            <w:tcW w:w="4649" w:type="dxa"/>
          </w:tcPr>
          <w:p w:rsidR="0047469A" w:rsidRPr="00D053CF" w:rsidRDefault="0047469A" w:rsidP="001F10B0">
            <w:pPr>
              <w:spacing w:line="240" w:lineRule="auto"/>
              <w:ind w:left="57" w:firstLine="0"/>
            </w:pPr>
            <w:r w:rsidRPr="00D053CF">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D053CF">
                <w:t>законом</w:t>
              </w:r>
            </w:hyperlink>
            <w:r w:rsidRPr="00D053CF">
              <w:t xml:space="preserve"> "Об инновационном центре "</w:t>
            </w:r>
            <w:proofErr w:type="spellStart"/>
            <w:r w:rsidRPr="00D053CF">
              <w:t>Сколково</w:t>
            </w:r>
            <w:proofErr w:type="spellEnd"/>
            <w:r w:rsidRPr="00D053CF">
              <w:t>"</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6</w:t>
            </w:r>
          </w:p>
        </w:tc>
        <w:tc>
          <w:tcPr>
            <w:tcW w:w="4649" w:type="dxa"/>
          </w:tcPr>
          <w:p w:rsidR="0047469A" w:rsidRPr="00D053CF" w:rsidRDefault="0047469A" w:rsidP="001F10B0">
            <w:pPr>
              <w:adjustRightInd w:val="0"/>
              <w:spacing w:line="240" w:lineRule="auto"/>
              <w:ind w:firstLine="0"/>
            </w:pPr>
            <w:r w:rsidRPr="00D053C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D053CF">
                <w:t>законом</w:t>
              </w:r>
            </w:hyperlink>
            <w:r w:rsidRPr="00D053CF">
              <w:t xml:space="preserve"> «О науке и государственной научно-технической политике».</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rPr>
                <w:lang w:val="en-US"/>
              </w:rPr>
            </w:pPr>
            <w:r w:rsidRPr="00D053CF">
              <w:rPr>
                <w:lang w:val="en-US"/>
              </w:rPr>
              <w:t>7</w:t>
            </w:r>
          </w:p>
        </w:tc>
        <w:tc>
          <w:tcPr>
            <w:tcW w:w="4649" w:type="dxa"/>
            <w:vMerge w:val="restart"/>
          </w:tcPr>
          <w:p w:rsidR="0047469A" w:rsidRPr="00D053CF" w:rsidRDefault="0047469A" w:rsidP="001F10B0">
            <w:pPr>
              <w:spacing w:line="240" w:lineRule="auto"/>
              <w:ind w:left="57" w:firstLine="0"/>
            </w:pPr>
            <w:r w:rsidRPr="00D053CF">
              <w:t>Среднесписочная численность работников за предшествующий календарный год, человек</w:t>
            </w:r>
          </w:p>
        </w:tc>
        <w:tc>
          <w:tcPr>
            <w:tcW w:w="1588" w:type="dxa"/>
          </w:tcPr>
          <w:p w:rsidR="0047469A" w:rsidRPr="00D053CF" w:rsidRDefault="0047469A" w:rsidP="001F10B0">
            <w:pPr>
              <w:spacing w:line="240" w:lineRule="auto"/>
              <w:ind w:firstLine="0"/>
              <w:jc w:val="center"/>
            </w:pPr>
            <w:r w:rsidRPr="00D053CF">
              <w:t>до 100 включительно</w:t>
            </w:r>
          </w:p>
        </w:tc>
        <w:tc>
          <w:tcPr>
            <w:tcW w:w="1588" w:type="dxa"/>
            <w:vMerge w:val="restart"/>
          </w:tcPr>
          <w:p w:rsidR="0047469A" w:rsidRPr="00D053CF" w:rsidRDefault="0047469A" w:rsidP="001F10B0">
            <w:pPr>
              <w:spacing w:line="240" w:lineRule="auto"/>
              <w:ind w:firstLine="0"/>
              <w:jc w:val="center"/>
            </w:pPr>
            <w:r w:rsidRPr="00D053CF">
              <w:t>от 101 до 250 включительно</w:t>
            </w:r>
          </w:p>
        </w:tc>
        <w:tc>
          <w:tcPr>
            <w:tcW w:w="1588" w:type="dxa"/>
            <w:vMerge w:val="restart"/>
          </w:tcPr>
          <w:p w:rsidR="0047469A" w:rsidRPr="00D053CF" w:rsidRDefault="0047469A" w:rsidP="001F10B0">
            <w:pPr>
              <w:spacing w:line="240" w:lineRule="auto"/>
              <w:ind w:left="57" w:firstLine="0"/>
            </w:pPr>
            <w:r w:rsidRPr="00D053CF">
              <w:t>указывается количество человек</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left="57" w:firstLine="0"/>
            </w:pPr>
          </w:p>
        </w:tc>
        <w:tc>
          <w:tcPr>
            <w:tcW w:w="1588" w:type="dxa"/>
          </w:tcPr>
          <w:p w:rsidR="0047469A" w:rsidRPr="00D053CF" w:rsidRDefault="0047469A" w:rsidP="001F10B0">
            <w:pPr>
              <w:spacing w:line="240" w:lineRule="auto"/>
              <w:ind w:firstLine="0"/>
              <w:jc w:val="center"/>
            </w:pPr>
            <w:r w:rsidRPr="00D053CF">
              <w:t xml:space="preserve">до 15 – </w:t>
            </w:r>
            <w:proofErr w:type="spellStart"/>
            <w:r w:rsidRPr="00D053CF">
              <w:t>микропред</w:t>
            </w:r>
            <w:r w:rsidRPr="00D053CF">
              <w:softHyphen/>
              <w:t>приятие</w:t>
            </w:r>
            <w:proofErr w:type="spellEnd"/>
          </w:p>
        </w:tc>
        <w:tc>
          <w:tcPr>
            <w:tcW w:w="1588" w:type="dxa"/>
            <w:vMerge/>
          </w:tcPr>
          <w:p w:rsidR="0047469A" w:rsidRPr="00D053CF" w:rsidRDefault="0047469A" w:rsidP="001F10B0">
            <w:pPr>
              <w:spacing w:line="240" w:lineRule="auto"/>
              <w:ind w:firstLine="0"/>
            </w:pPr>
          </w:p>
        </w:tc>
        <w:tc>
          <w:tcPr>
            <w:tcW w:w="1588" w:type="dxa"/>
            <w:vMerge/>
          </w:tcPr>
          <w:p w:rsidR="0047469A" w:rsidRPr="00D053CF" w:rsidRDefault="0047469A" w:rsidP="001F10B0">
            <w:pPr>
              <w:spacing w:line="240" w:lineRule="auto"/>
              <w:ind w:left="57" w:firstLine="0"/>
            </w:pP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pPr>
            <w:r w:rsidRPr="00D053CF">
              <w:t>8</w:t>
            </w:r>
          </w:p>
        </w:tc>
        <w:tc>
          <w:tcPr>
            <w:tcW w:w="4649" w:type="dxa"/>
            <w:vMerge w:val="restart"/>
          </w:tcPr>
          <w:p w:rsidR="0047469A" w:rsidRPr="00D053CF" w:rsidRDefault="0047469A" w:rsidP="001F10B0">
            <w:pPr>
              <w:spacing w:line="240" w:lineRule="auto"/>
              <w:ind w:left="57" w:firstLine="0"/>
            </w:pPr>
            <w:r w:rsidRPr="00D053CF">
              <w:t>Доход за предшествующий календарный год, который</w:t>
            </w:r>
          </w:p>
          <w:p w:rsidR="0047469A" w:rsidRPr="00D053CF" w:rsidRDefault="0047469A" w:rsidP="001F10B0">
            <w:pPr>
              <w:spacing w:line="240" w:lineRule="auto"/>
              <w:ind w:left="57" w:firstLine="0"/>
            </w:pPr>
            <w:r w:rsidRPr="00D053C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D053CF" w:rsidRDefault="0047469A" w:rsidP="001F10B0">
            <w:pPr>
              <w:spacing w:line="240" w:lineRule="auto"/>
              <w:ind w:firstLine="0"/>
              <w:jc w:val="center"/>
            </w:pPr>
            <w:r w:rsidRPr="00D053CF">
              <w:t>800</w:t>
            </w:r>
          </w:p>
        </w:tc>
        <w:tc>
          <w:tcPr>
            <w:tcW w:w="1588" w:type="dxa"/>
            <w:vMerge w:val="restart"/>
          </w:tcPr>
          <w:p w:rsidR="0047469A" w:rsidRPr="00D053CF" w:rsidRDefault="0047469A" w:rsidP="001F10B0">
            <w:pPr>
              <w:spacing w:line="240" w:lineRule="auto"/>
              <w:ind w:firstLine="0"/>
              <w:jc w:val="center"/>
            </w:pPr>
            <w:r w:rsidRPr="00D053CF">
              <w:t>2000</w:t>
            </w:r>
          </w:p>
        </w:tc>
        <w:tc>
          <w:tcPr>
            <w:tcW w:w="1588" w:type="dxa"/>
          </w:tcPr>
          <w:p w:rsidR="0047469A" w:rsidRPr="00D053CF" w:rsidRDefault="0047469A" w:rsidP="001F10B0">
            <w:pPr>
              <w:spacing w:line="240" w:lineRule="auto"/>
              <w:ind w:left="57" w:firstLine="0"/>
            </w:pPr>
            <w:r w:rsidRPr="00D053CF">
              <w:t>указывается в млн. рублей</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firstLine="0"/>
              <w:jc w:val="center"/>
            </w:pPr>
            <w:r w:rsidRPr="00D053CF">
              <w:t xml:space="preserve">120 в год – </w:t>
            </w:r>
            <w:proofErr w:type="spellStart"/>
            <w:r w:rsidRPr="00D053CF">
              <w:t>микро</w:t>
            </w:r>
            <w:r w:rsidRPr="00D053CF">
              <w:softHyphen/>
              <w:t>предприятие</w:t>
            </w:r>
            <w:proofErr w:type="spellEnd"/>
          </w:p>
        </w:tc>
        <w:tc>
          <w:tcPr>
            <w:tcW w:w="1588"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left="57" w:firstLine="0"/>
            </w:pP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9</w:t>
            </w:r>
          </w:p>
        </w:tc>
        <w:tc>
          <w:tcPr>
            <w:tcW w:w="4649" w:type="dxa"/>
          </w:tcPr>
          <w:p w:rsidR="0047469A" w:rsidRPr="00D053CF" w:rsidRDefault="0047469A" w:rsidP="001F10B0">
            <w:pPr>
              <w:spacing w:line="240" w:lineRule="auto"/>
              <w:ind w:left="57" w:firstLine="0"/>
            </w:pPr>
            <w:r w:rsidRPr="00D053C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10</w:t>
            </w:r>
          </w:p>
        </w:tc>
        <w:tc>
          <w:tcPr>
            <w:tcW w:w="4649" w:type="dxa"/>
          </w:tcPr>
          <w:p w:rsidR="0047469A" w:rsidRPr="00D053CF" w:rsidRDefault="0047469A" w:rsidP="001F10B0">
            <w:pPr>
              <w:spacing w:line="240" w:lineRule="auto"/>
              <w:ind w:left="57" w:firstLine="0"/>
            </w:pPr>
            <w:r w:rsidRPr="00D053CF">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11</w:t>
            </w:r>
          </w:p>
        </w:tc>
        <w:tc>
          <w:tcPr>
            <w:tcW w:w="4649" w:type="dxa"/>
          </w:tcPr>
          <w:p w:rsidR="0047469A" w:rsidRPr="00D053CF" w:rsidRDefault="0047469A" w:rsidP="001F10B0">
            <w:pPr>
              <w:spacing w:line="240" w:lineRule="auto"/>
              <w:ind w:left="57" w:firstLine="0"/>
            </w:pPr>
            <w:r w:rsidRPr="00D053CF">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12</w:t>
            </w:r>
          </w:p>
        </w:tc>
        <w:tc>
          <w:tcPr>
            <w:tcW w:w="4649" w:type="dxa"/>
          </w:tcPr>
          <w:p w:rsidR="0047469A" w:rsidRPr="00D053CF" w:rsidRDefault="0047469A" w:rsidP="001F10B0">
            <w:pPr>
              <w:spacing w:line="240" w:lineRule="auto"/>
              <w:ind w:left="57" w:firstLine="0"/>
            </w:pPr>
            <w:r w:rsidRPr="00D053C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D053CF" w:rsidRDefault="0047469A" w:rsidP="001F10B0">
            <w:pPr>
              <w:spacing w:line="240" w:lineRule="auto"/>
              <w:ind w:firstLine="0"/>
              <w:jc w:val="center"/>
            </w:pPr>
            <w:r w:rsidRPr="00D053CF">
              <w:t>да (нет)</w:t>
            </w:r>
            <w:r w:rsidRPr="00D053CF">
              <w:br/>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13</w:t>
            </w:r>
          </w:p>
        </w:tc>
        <w:tc>
          <w:tcPr>
            <w:tcW w:w="4649" w:type="dxa"/>
          </w:tcPr>
          <w:p w:rsidR="0047469A" w:rsidRPr="00D053CF" w:rsidRDefault="0047469A" w:rsidP="001F10B0">
            <w:pPr>
              <w:spacing w:line="240" w:lineRule="auto"/>
              <w:ind w:left="57" w:firstLine="0"/>
            </w:pPr>
            <w:r w:rsidRPr="00D053CF">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(в случае участия </w:t>
            </w:r>
            <w:r w:rsidRPr="00D053CF">
              <w:sym w:font="Symbol" w:char="F02D"/>
            </w:r>
            <w:r w:rsidRPr="00D053CF">
              <w:t xml:space="preserve"> наименование заказчика, реализующего программу партнерства)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14</w:t>
            </w:r>
          </w:p>
        </w:tc>
        <w:tc>
          <w:tcPr>
            <w:tcW w:w="4649" w:type="dxa"/>
          </w:tcPr>
          <w:p w:rsidR="0047469A" w:rsidRPr="00D053CF" w:rsidRDefault="0047469A" w:rsidP="001F10B0">
            <w:pPr>
              <w:spacing w:line="240" w:lineRule="auto"/>
              <w:ind w:left="57" w:firstLine="0"/>
            </w:pPr>
            <w:r w:rsidRPr="00D053C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D053CF">
                <w:t>законом</w:t>
              </w:r>
            </w:hyperlink>
            <w:r w:rsidRPr="00D053C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D053CF">
                <w:t>законом</w:t>
              </w:r>
            </w:hyperlink>
            <w:r w:rsidRPr="00D053CF">
              <w:t xml:space="preserve"> "О закупках товаров, работ, услуг отдельными видами юридических лиц"</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(при наличии </w:t>
            </w:r>
            <w:r w:rsidRPr="00D053CF">
              <w:sym w:font="Symbol" w:char="F02D"/>
            </w:r>
            <w:r w:rsidRPr="00D053CF">
              <w:t xml:space="preserve"> количество исполненных контрактов и общая сумма)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15</w:t>
            </w:r>
          </w:p>
        </w:tc>
        <w:tc>
          <w:tcPr>
            <w:tcW w:w="4649" w:type="dxa"/>
          </w:tcPr>
          <w:p w:rsidR="0047469A" w:rsidRPr="00D053CF" w:rsidRDefault="0047469A" w:rsidP="001F10B0">
            <w:pPr>
              <w:spacing w:line="240" w:lineRule="auto"/>
              <w:ind w:left="57" w:firstLine="0"/>
            </w:pPr>
            <w:r w:rsidRPr="00D053C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7469A" w:rsidRPr="00D053CF" w:rsidRDefault="0047469A" w:rsidP="001F10B0">
            <w:pPr>
              <w:spacing w:line="240" w:lineRule="auto"/>
              <w:ind w:firstLine="0"/>
              <w:jc w:val="center"/>
            </w:pPr>
            <w:r w:rsidRPr="00D053CF">
              <w:t>да (нет)</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16</w:t>
            </w:r>
          </w:p>
        </w:tc>
        <w:tc>
          <w:tcPr>
            <w:tcW w:w="4649" w:type="dxa"/>
          </w:tcPr>
          <w:p w:rsidR="0047469A" w:rsidRPr="00D053CF" w:rsidRDefault="0047469A" w:rsidP="001F10B0">
            <w:pPr>
              <w:spacing w:line="240" w:lineRule="auto"/>
              <w:ind w:left="57" w:firstLine="0"/>
            </w:pPr>
            <w:r w:rsidRPr="00D053C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D053CF">
                <w:t>О закупках товаров</w:t>
              </w:r>
            </w:hyperlink>
            <w:r w:rsidRPr="00D053CF">
              <w:t>, работ, услуг отдельными видами юридических лиц" и "</w:t>
            </w:r>
            <w:hyperlink r:id="rId48" w:history="1">
              <w:r w:rsidRPr="00D053CF">
                <w:t>О контрактной системе</w:t>
              </w:r>
            </w:hyperlink>
            <w:r w:rsidRPr="00D053CF">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D053CF" w:rsidRDefault="0047469A" w:rsidP="001F10B0">
            <w:pPr>
              <w:spacing w:line="240" w:lineRule="auto"/>
              <w:ind w:firstLine="0"/>
              <w:jc w:val="center"/>
            </w:pPr>
            <w:r w:rsidRPr="00D053CF">
              <w:t>да (нет)</w:t>
            </w:r>
          </w:p>
        </w:tc>
      </w:tr>
    </w:tbl>
    <w:p w:rsidR="0047469A" w:rsidRPr="00D053CF" w:rsidRDefault="0047469A"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47469A" w:rsidRPr="00D053CF" w:rsidRDefault="0047469A" w:rsidP="001F10B0">
      <w:pPr>
        <w:pBdr>
          <w:top w:val="single" w:sz="4" w:space="1" w:color="auto"/>
        </w:pBdr>
        <w:spacing w:line="240" w:lineRule="auto"/>
        <w:ind w:right="5952"/>
        <w:jc w:val="center"/>
        <w:rPr>
          <w:sz w:val="24"/>
          <w:szCs w:val="24"/>
        </w:rPr>
      </w:pPr>
      <w:r w:rsidRPr="00D053CF">
        <w:rPr>
          <w:sz w:val="24"/>
          <w:szCs w:val="24"/>
        </w:rPr>
        <w:t>(подпись)</w:t>
      </w:r>
    </w:p>
    <w:p w:rsidR="0047469A" w:rsidRPr="00D053CF" w:rsidRDefault="0047469A" w:rsidP="001F10B0">
      <w:pPr>
        <w:spacing w:line="240" w:lineRule="auto"/>
        <w:ind w:left="851"/>
        <w:rPr>
          <w:sz w:val="24"/>
          <w:szCs w:val="24"/>
        </w:rPr>
      </w:pPr>
      <w:r w:rsidRPr="00D053CF">
        <w:rPr>
          <w:sz w:val="24"/>
          <w:szCs w:val="24"/>
        </w:rPr>
        <w:t>М.П.</w:t>
      </w:r>
    </w:p>
    <w:p w:rsidR="0047469A" w:rsidRPr="00D053CF" w:rsidRDefault="0047469A" w:rsidP="001F10B0">
      <w:pPr>
        <w:spacing w:line="240" w:lineRule="auto"/>
        <w:rPr>
          <w:sz w:val="24"/>
          <w:szCs w:val="24"/>
        </w:rPr>
      </w:pPr>
    </w:p>
    <w:p w:rsidR="0047469A" w:rsidRPr="00D053CF" w:rsidRDefault="0047469A" w:rsidP="001F10B0">
      <w:pPr>
        <w:pBdr>
          <w:top w:val="single" w:sz="4" w:space="1" w:color="auto"/>
        </w:pBdr>
        <w:spacing w:line="240" w:lineRule="auto"/>
        <w:jc w:val="center"/>
        <w:rPr>
          <w:sz w:val="24"/>
          <w:szCs w:val="24"/>
        </w:rPr>
      </w:pPr>
      <w:r w:rsidRPr="00D053CF">
        <w:rPr>
          <w:sz w:val="24"/>
          <w:szCs w:val="24"/>
        </w:rPr>
        <w:t>(фамилия, имя, отчество (при наличии) подписавшего, должность)</w:t>
      </w:r>
    </w:p>
    <w:p w:rsidR="0047469A" w:rsidRPr="00D053CF" w:rsidRDefault="0047469A" w:rsidP="001F10B0">
      <w:pPr>
        <w:spacing w:line="240" w:lineRule="auto"/>
        <w:rPr>
          <w:sz w:val="24"/>
          <w:szCs w:val="24"/>
        </w:rPr>
      </w:pPr>
    </w:p>
    <w:p w:rsidR="0047469A" w:rsidRPr="00D053CF" w:rsidRDefault="0047469A" w:rsidP="001F10B0">
      <w:pPr>
        <w:spacing w:line="240" w:lineRule="auto"/>
        <w:jc w:val="right"/>
        <w:outlineLvl w:val="0"/>
      </w:pPr>
    </w:p>
    <w:p w:rsidR="0047469A" w:rsidRPr="00D053CF" w:rsidRDefault="0047469A" w:rsidP="001F10B0">
      <w:pPr>
        <w:pStyle w:val="afffffff7"/>
        <w:jc w:val="both"/>
      </w:pPr>
      <w:bookmarkStart w:id="1304" w:name="_Toc439170690"/>
      <w:bookmarkStart w:id="1305" w:name="_Toc439172792"/>
      <w:bookmarkStart w:id="1306" w:name="_Toc439173236"/>
      <w:bookmarkStart w:id="1307" w:name="_Toc439238232"/>
      <w:r w:rsidRPr="00D053CF">
        <w:rPr>
          <w:rStyle w:val="afffffff9"/>
        </w:rPr>
        <w:footnoteRef/>
      </w:r>
      <w:r w:rsidRPr="00D053CF">
        <w:t xml:space="preserve"> </w:t>
      </w:r>
      <w:r w:rsidRPr="00D053CF">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D053CF" w:rsidRDefault="0047469A" w:rsidP="001F10B0">
      <w:pPr>
        <w:pStyle w:val="afffffff7"/>
        <w:jc w:val="both"/>
      </w:pPr>
    </w:p>
    <w:p w:rsidR="0047469A" w:rsidRPr="00D053CF" w:rsidRDefault="0047469A" w:rsidP="001F10B0">
      <w:pPr>
        <w:pStyle w:val="afffffff7"/>
        <w:jc w:val="both"/>
      </w:pPr>
      <w:r w:rsidRPr="00D053CF">
        <w:rPr>
          <w:rStyle w:val="afffffff9"/>
        </w:rPr>
        <w:t>2</w:t>
      </w:r>
      <w:r w:rsidRPr="00D053CF">
        <w:t xml:space="preserve"> </w:t>
      </w:r>
      <w:r w:rsidRPr="00D053CF">
        <w:rPr>
          <w:sz w:val="22"/>
        </w:rPr>
        <w:t>Пункты 1 – 11 являются обязательными для заполнения.</w:t>
      </w:r>
    </w:p>
    <w:p w:rsidR="0047469A" w:rsidRPr="00D053CF" w:rsidRDefault="0047469A" w:rsidP="001F10B0">
      <w:pPr>
        <w:pStyle w:val="afffffff7"/>
      </w:pPr>
    </w:p>
    <w:p w:rsidR="0047469A" w:rsidRPr="00D053CF" w:rsidRDefault="0047469A" w:rsidP="004355B5">
      <w:pPr>
        <w:spacing w:line="240" w:lineRule="auto"/>
        <w:ind w:firstLine="0"/>
        <w:rPr>
          <w:szCs w:val="24"/>
        </w:rPr>
      </w:pPr>
      <w:r w:rsidRPr="00D053CF">
        <w:rPr>
          <w:rStyle w:val="afffffff9"/>
        </w:rPr>
        <w:t>3</w:t>
      </w:r>
      <w:r w:rsidRPr="00D053CF">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D053CF">
        <w:rPr>
          <w:bCs w:val="0"/>
        </w:rPr>
        <w:t xml:space="preserve">Российской Федерации №209-ФЗ от 24.07.2007 с изменениями «О развитии малого и среднего предпринимательства в Российской Федерации» </w:t>
      </w:r>
      <w:r w:rsidRPr="00D053CF">
        <w:t>"О развитии малого и среднего предпринимате</w:t>
      </w:r>
      <w:r w:rsidR="004355B5" w:rsidRPr="00D053CF">
        <w:t>льства в Российской Федерации".</w:t>
      </w:r>
    </w:p>
    <w:bookmarkEnd w:id="1304"/>
    <w:bookmarkEnd w:id="1305"/>
    <w:bookmarkEnd w:id="1306"/>
    <w:bookmarkEnd w:id="1307"/>
    <w:p w:rsidR="0047469A" w:rsidRPr="00D053CF" w:rsidRDefault="0047469A" w:rsidP="0047469A">
      <w:pPr>
        <w:ind w:right="5527"/>
        <w:jc w:val="center"/>
        <w:rPr>
          <w:vertAlign w:val="superscript"/>
        </w:rPr>
      </w:pPr>
    </w:p>
    <w:p w:rsidR="0047469A" w:rsidRPr="00D053CF" w:rsidRDefault="0047469A" w:rsidP="0047469A">
      <w:pPr>
        <w:ind w:right="5527"/>
        <w:jc w:val="center"/>
        <w:rPr>
          <w:vertAlign w:val="superscript"/>
        </w:rPr>
      </w:pPr>
    </w:p>
    <w:p w:rsidR="0047469A" w:rsidRPr="00D053CF" w:rsidRDefault="0047469A" w:rsidP="0047469A">
      <w:pPr>
        <w:pBdr>
          <w:bottom w:val="single" w:sz="4" w:space="1" w:color="auto"/>
        </w:pBdr>
        <w:shd w:val="clear" w:color="auto" w:fill="E0E0E0"/>
        <w:ind w:right="21" w:firstLine="0"/>
        <w:jc w:val="center"/>
        <w:rPr>
          <w:b/>
          <w:spacing w:val="36"/>
        </w:rPr>
      </w:pPr>
      <w:r w:rsidRPr="00D053CF">
        <w:rPr>
          <w:b/>
          <w:spacing w:val="36"/>
        </w:rPr>
        <w:t>конец формы</w:t>
      </w:r>
    </w:p>
    <w:p w:rsidR="0047469A" w:rsidRPr="00D053CF" w:rsidRDefault="0047469A" w:rsidP="0047469A">
      <w:pPr>
        <w:ind w:firstLine="0"/>
        <w:jc w:val="left"/>
        <w:rPr>
          <w:b/>
        </w:rPr>
      </w:pPr>
      <w:r w:rsidRPr="00D053CF">
        <w:br w:type="page"/>
      </w:r>
    </w:p>
    <w:p w:rsidR="004F4D80" w:rsidRPr="00D053CF" w:rsidRDefault="004F4D80" w:rsidP="004F4D80">
      <w:pPr>
        <w:pStyle w:val="3"/>
        <w:rPr>
          <w:sz w:val="22"/>
        </w:rPr>
      </w:pPr>
      <w:bookmarkStart w:id="1308" w:name="_Toc462234926"/>
      <w:bookmarkStart w:id="1309" w:name="_Toc472416928"/>
      <w:bookmarkStart w:id="1310" w:name="_Toc498523158"/>
      <w:r w:rsidRPr="00D053CF">
        <w:rPr>
          <w:szCs w:val="24"/>
        </w:rPr>
        <w:t>Инструкции по заполнению</w:t>
      </w:r>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8"/>
      <w:bookmarkEnd w:id="1309"/>
      <w:bookmarkEnd w:id="1310"/>
    </w:p>
    <w:p w:rsidR="004F4D80" w:rsidRPr="00D053CF" w:rsidRDefault="00C236C0" w:rsidP="004F4D80">
      <w:pPr>
        <w:pStyle w:val="aff6"/>
        <w:numPr>
          <w:ilvl w:val="3"/>
          <w:numId w:val="1"/>
        </w:numPr>
        <w:tabs>
          <w:tab w:val="num" w:pos="1134"/>
        </w:tabs>
        <w:suppressAutoHyphens w:val="0"/>
        <w:snapToGrid w:val="0"/>
        <w:spacing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334620">
        <w:fldChar w:fldCharType="begin"/>
      </w:r>
      <w:r w:rsidR="00334620">
        <w:instrText xml:space="preserve"> REF _Ref55336310 \r \h  \* MERGEFORMAT </w:instrText>
      </w:r>
      <w:r w:rsidR="00334620">
        <w:fldChar w:fldCharType="separate"/>
      </w:r>
      <w:r w:rsidR="00676465" w:rsidRPr="00676465">
        <w:rPr>
          <w:sz w:val="24"/>
          <w:szCs w:val="24"/>
        </w:rPr>
        <w:t>5.1</w:t>
      </w:r>
      <w:r w:rsidR="00334620">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w:t>
      </w:r>
      <w:proofErr w:type="spellStart"/>
      <w:r w:rsidR="004F4D80" w:rsidRPr="00D053CF">
        <w:rPr>
          <w:sz w:val="24"/>
          <w:szCs w:val="24"/>
        </w:rPr>
        <w:t>т.ч</w:t>
      </w:r>
      <w:proofErr w:type="spellEnd"/>
      <w:r w:rsidR="004F4D80" w:rsidRPr="00D053CF">
        <w:rPr>
          <w:sz w:val="24"/>
          <w:szCs w:val="24"/>
        </w:rPr>
        <w:t>. организационно-правовую форму) и свой юридический адрес.</w:t>
      </w:r>
    </w:p>
    <w:p w:rsidR="004F4D80" w:rsidRDefault="007813AA"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D053CF">
        <w:rPr>
          <w:sz w:val="24"/>
          <w:szCs w:val="24"/>
        </w:rPr>
        <w:t>».</w:t>
      </w:r>
    </w:p>
    <w:p w:rsidR="00283175" w:rsidRPr="00283175" w:rsidRDefault="00283175" w:rsidP="004F4D80">
      <w:pPr>
        <w:pStyle w:val="aff6"/>
        <w:numPr>
          <w:ilvl w:val="3"/>
          <w:numId w:val="1"/>
        </w:numPr>
        <w:tabs>
          <w:tab w:val="num" w:pos="1134"/>
        </w:tabs>
        <w:suppressAutoHyphens w:val="0"/>
        <w:snapToGrid w:val="0"/>
        <w:spacing w:before="100" w:beforeAutospacing="1" w:line="240" w:lineRule="auto"/>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283175" w:rsidRDefault="00283175" w:rsidP="00283175">
      <w:pPr>
        <w:jc w:val="center"/>
        <w:rPr>
          <w:b/>
        </w:rPr>
      </w:pPr>
      <w:r>
        <w:rPr>
          <w:b/>
        </w:rPr>
        <w:t>Перечень публичных должностных лиц</w:t>
      </w:r>
    </w:p>
    <w:p w:rsidR="00283175" w:rsidRDefault="00283175" w:rsidP="00283175">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9"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283175" w:rsidRPr="00916769" w:rsidRDefault="00283175" w:rsidP="00283175">
      <w:pPr>
        <w:autoSpaceDE w:val="0"/>
        <w:autoSpaceDN w:val="0"/>
        <w:adjustRightInd w:val="0"/>
        <w:spacing w:line="240" w:lineRule="auto"/>
        <w:ind w:firstLine="0"/>
      </w:pPr>
      <w:r w:rsidRPr="00916769">
        <w:t xml:space="preserve">Российская Федерация ратифицировала </w:t>
      </w:r>
      <w:hyperlink r:id="rId50"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1"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283175" w:rsidRPr="00115BF5" w:rsidRDefault="00283175" w:rsidP="00283175">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115BF5">
        <w:rPr>
          <w:rFonts w:ascii="Times New Roman" w:eastAsia="Calibri" w:hAnsi="Times New Roman" w:cs="Times New Roman"/>
          <w:sz w:val="24"/>
          <w:szCs w:val="24"/>
          <w:lang w:eastAsia="en-US"/>
        </w:rPr>
        <w:t>т.ч</w:t>
      </w:r>
      <w:proofErr w:type="spellEnd"/>
      <w:r w:rsidRPr="00115BF5">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283175" w:rsidRDefault="00283175" w:rsidP="00283175">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283175" w:rsidRPr="00AD71A7" w:rsidRDefault="00283175" w:rsidP="00283175">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283175" w:rsidRPr="00AD71A7" w:rsidRDefault="00283175" w:rsidP="00283175">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AD71A7">
        <w:t>Вольфсбергской</w:t>
      </w:r>
      <w:proofErr w:type="spellEnd"/>
      <w:r w:rsidRPr="00AD71A7">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283175" w:rsidRDefault="00283175" w:rsidP="00283175">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283175" w:rsidRDefault="00283175" w:rsidP="00283175">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283175" w:rsidRDefault="00283175" w:rsidP="00283175">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283175" w:rsidRDefault="00283175" w:rsidP="00283175">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283175" w:rsidRDefault="00283175" w:rsidP="00283175">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w:t>
      </w:r>
      <w:proofErr w:type="spellStart"/>
      <w:r w:rsidRPr="00AD71A7">
        <w:t>неполнородный</w:t>
      </w:r>
      <w:proofErr w:type="spellEnd"/>
      <w:r w:rsidRPr="00AD71A7">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283175" w:rsidRPr="00D053CF" w:rsidRDefault="00283175" w:rsidP="00283175">
      <w:pPr>
        <w:spacing w:line="240" w:lineRule="auto"/>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283175">
        <w:rPr>
          <w:sz w:val="24"/>
          <w:szCs w:val="24"/>
        </w:rPr>
        <w:t>6</w:t>
      </w:r>
      <w:r w:rsidRPr="00D053CF">
        <w:rPr>
          <w:sz w:val="24"/>
          <w:szCs w:val="24"/>
        </w:rPr>
        <w:t xml:space="preserve"> «Банковские реквизиты…» указываются реквизиты, которые будут использованы при заключении Договора.</w:t>
      </w:r>
    </w:p>
    <w:p w:rsidR="004F4D80" w:rsidRPr="00D053CF"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283175">
        <w:rPr>
          <w:sz w:val="24"/>
          <w:szCs w:val="24"/>
        </w:rPr>
        <w:t>7</w:t>
      </w:r>
      <w:r w:rsidRPr="00D053CF">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D053CF">
        <w:rPr>
          <w:sz w:val="24"/>
          <w:szCs w:val="24"/>
        </w:rPr>
        <w:t>Участник</w:t>
      </w:r>
      <w:r w:rsidRPr="00D053CF">
        <w:rPr>
          <w:sz w:val="24"/>
          <w:szCs w:val="24"/>
        </w:rPr>
        <w:t xml:space="preserve">а к малому либо среднему бизнесу должно производиться на основании </w:t>
      </w:r>
      <w:r w:rsidR="00651F3E" w:rsidRPr="00D053CF">
        <w:rPr>
          <w:sz w:val="24"/>
          <w:szCs w:val="24"/>
        </w:rPr>
        <w:t xml:space="preserve">законодательства Российской Федерации (статья 4 Федерального закона </w:t>
      </w:r>
      <w:r w:rsidR="004355B5" w:rsidRPr="00D053CF">
        <w:rPr>
          <w:bCs w:val="0"/>
          <w:sz w:val="24"/>
          <w:szCs w:val="24"/>
        </w:rPr>
        <w:t>Российской Федерации «О развитии малого и среднего предпринимательства в Российской Федерации»</w:t>
      </w:r>
      <w:r w:rsidR="004355B5" w:rsidRPr="00D053CF">
        <w:rPr>
          <w:sz w:val="24"/>
          <w:szCs w:val="24"/>
        </w:rPr>
        <w:t xml:space="preserve"> </w:t>
      </w:r>
      <w:r w:rsidR="005F3D7C" w:rsidRPr="00D053CF">
        <w:rPr>
          <w:bCs w:val="0"/>
          <w:sz w:val="24"/>
          <w:szCs w:val="24"/>
        </w:rPr>
        <w:t xml:space="preserve">№209-ФЗ от 24.07.2007 с изменениями </w:t>
      </w:r>
      <w:r w:rsidR="00651F3E" w:rsidRPr="00D053CF">
        <w:rPr>
          <w:sz w:val="24"/>
          <w:szCs w:val="24"/>
        </w:rPr>
        <w:t>«О развитии малого и среднего предпринимательства в Российской Федерации»)</w:t>
      </w:r>
      <w:r w:rsidRPr="00D053CF">
        <w:rPr>
          <w:sz w:val="24"/>
          <w:szCs w:val="24"/>
        </w:rPr>
        <w:t xml:space="preserve"> в редакции, действующей на дату заполнения Анкеты.</w:t>
      </w:r>
    </w:p>
    <w:p w:rsidR="004F4D80" w:rsidRPr="00D053CF" w:rsidRDefault="007E29D1" w:rsidP="00716D4E">
      <w:pPr>
        <w:pStyle w:val="aff6"/>
        <w:numPr>
          <w:ilvl w:val="3"/>
          <w:numId w:val="1"/>
        </w:numPr>
        <w:tabs>
          <w:tab w:val="num" w:pos="1134"/>
        </w:tabs>
        <w:suppressAutoHyphens w:val="0"/>
        <w:snapToGrid w:val="0"/>
        <w:spacing w:before="100" w:beforeAutospacing="1" w:line="240" w:lineRule="auto"/>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5C2043">
        <w:fldChar w:fldCharType="begin"/>
      </w:r>
      <w:r>
        <w:rPr>
          <w:sz w:val="24"/>
          <w:szCs w:val="24"/>
        </w:rPr>
        <w:instrText xml:space="preserve"> REF _Ref491181272 \r \h </w:instrText>
      </w:r>
      <w:r w:rsidR="005C2043">
        <w:fldChar w:fldCharType="separate"/>
      </w:r>
      <w:r w:rsidR="00676465">
        <w:rPr>
          <w:sz w:val="24"/>
          <w:szCs w:val="24"/>
        </w:rPr>
        <w:t>5.6.2</w:t>
      </w:r>
      <w:r w:rsidR="005C2043">
        <w:fldChar w:fldCharType="end"/>
      </w:r>
      <w:r w:rsidRPr="00577EC9">
        <w:rPr>
          <w:sz w:val="24"/>
          <w:szCs w:val="24"/>
        </w:rPr>
        <w:t>), подаётся в случае отсутствия сведений об участнике/членах Коллективного участника закупки, который(</w:t>
      </w:r>
      <w:proofErr w:type="spellStart"/>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4F4D80" w:rsidRPr="00D053CF" w:rsidRDefault="004F4D80" w:rsidP="004F4D80"/>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1906" w:h="16838" w:code="9"/>
          <w:pgMar w:top="680" w:right="567" w:bottom="539" w:left="1134" w:header="680" w:footer="278" w:gutter="0"/>
          <w:cols w:space="708"/>
          <w:titlePg/>
          <w:docGrid w:linePitch="360"/>
        </w:sectPr>
      </w:pPr>
      <w:bookmarkStart w:id="1311" w:name="_Toc318208007"/>
    </w:p>
    <w:p w:rsidR="004F4D80" w:rsidRPr="00E40B10" w:rsidRDefault="00E40B10" w:rsidP="00E40B10">
      <w:pPr>
        <w:pStyle w:val="2"/>
        <w:pageBreakBefore/>
        <w:tabs>
          <w:tab w:val="clear" w:pos="0"/>
          <w:tab w:val="clear" w:pos="1700"/>
          <w:tab w:val="num" w:pos="1134"/>
        </w:tabs>
        <w:spacing w:before="100" w:beforeAutospacing="1" w:after="100" w:afterAutospacing="1" w:line="240" w:lineRule="auto"/>
      </w:pPr>
      <w:bookmarkStart w:id="1312" w:name="_Toc423423680"/>
      <w:bookmarkStart w:id="1313" w:name="_Ref440272035"/>
      <w:bookmarkStart w:id="1314" w:name="_Ref440274733"/>
      <w:bookmarkStart w:id="1315" w:name="_Toc498523159"/>
      <w:bookmarkStart w:id="1316" w:name="_Ref499542691"/>
      <w:r w:rsidRPr="00E40B10">
        <w:t>Справка о цепочке собственников участника закупочной процедуры, включая бенефициаров (в том числе конечных)</w:t>
      </w:r>
      <w:r w:rsidR="00716D4E" w:rsidRPr="00E40B10">
        <w:t xml:space="preserve"> (форма 7</w:t>
      </w:r>
      <w:r w:rsidR="004F4D80" w:rsidRPr="00E40B10">
        <w:t>)</w:t>
      </w:r>
      <w:bookmarkEnd w:id="1311"/>
      <w:bookmarkEnd w:id="1312"/>
      <w:bookmarkEnd w:id="1313"/>
      <w:bookmarkEnd w:id="1314"/>
      <w:bookmarkEnd w:id="1315"/>
      <w:bookmarkEnd w:id="1316"/>
    </w:p>
    <w:p w:rsidR="004F4D80" w:rsidRPr="00E40B10" w:rsidRDefault="00E40B10" w:rsidP="00E40B10">
      <w:pPr>
        <w:pStyle w:val="3"/>
        <w:rPr>
          <w:szCs w:val="24"/>
        </w:rPr>
      </w:pPr>
      <w:bookmarkStart w:id="1317" w:name="_Toc343690584"/>
      <w:bookmarkStart w:id="1318" w:name="_Toc372294428"/>
      <w:bookmarkStart w:id="1319" w:name="_Toc379288896"/>
      <w:bookmarkStart w:id="1320" w:name="_Toc384734780"/>
      <w:bookmarkStart w:id="1321" w:name="_Toc396984078"/>
      <w:bookmarkStart w:id="1322" w:name="_Toc423423681"/>
      <w:bookmarkStart w:id="1323" w:name="_Toc439170710"/>
      <w:bookmarkStart w:id="1324" w:name="_Toc439172812"/>
      <w:bookmarkStart w:id="1325" w:name="_Toc439173253"/>
      <w:bookmarkStart w:id="1326" w:name="_Toc439238249"/>
      <w:bookmarkStart w:id="1327" w:name="_Toc439252796"/>
      <w:bookmarkStart w:id="1328" w:name="_Toc439323770"/>
      <w:bookmarkStart w:id="1329" w:name="_Toc440361405"/>
      <w:bookmarkStart w:id="1330" w:name="_Toc440376287"/>
      <w:bookmarkStart w:id="1331" w:name="_Toc440382545"/>
      <w:bookmarkStart w:id="1332" w:name="_Toc440447215"/>
      <w:bookmarkStart w:id="1333" w:name="_Toc440632376"/>
      <w:bookmarkStart w:id="1334" w:name="_Toc440875148"/>
      <w:bookmarkStart w:id="1335" w:name="_Toc441131135"/>
      <w:bookmarkStart w:id="1336" w:name="_Toc441572140"/>
      <w:bookmarkStart w:id="1337" w:name="_Toc441575232"/>
      <w:bookmarkStart w:id="1338" w:name="_Toc442195898"/>
      <w:bookmarkStart w:id="1339" w:name="_Toc442251940"/>
      <w:bookmarkStart w:id="1340" w:name="_Toc442258889"/>
      <w:bookmarkStart w:id="1341" w:name="_Toc442259129"/>
      <w:bookmarkStart w:id="1342" w:name="_Toc447292892"/>
      <w:bookmarkStart w:id="1343" w:name="_Toc461808964"/>
      <w:bookmarkStart w:id="1344" w:name="_Toc463514796"/>
      <w:bookmarkStart w:id="1345" w:name="_Toc466967523"/>
      <w:bookmarkStart w:id="1346" w:name="_Toc467574715"/>
      <w:bookmarkStart w:id="1347" w:name="_Toc468441758"/>
      <w:bookmarkStart w:id="1348" w:name="_Toc469480233"/>
      <w:bookmarkStart w:id="1349" w:name="_Toc472409262"/>
      <w:bookmarkStart w:id="1350" w:name="_Toc498417409"/>
      <w:bookmarkStart w:id="1351" w:name="_Toc498523160"/>
      <w:r w:rsidRPr="00E40B10">
        <w:rPr>
          <w:szCs w:val="24"/>
        </w:rPr>
        <w:t xml:space="preserve">Форма </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r w:rsidRPr="00E40B10">
        <w:rPr>
          <w:szCs w:val="24"/>
        </w:rPr>
        <w:t>справки о цепочке собственников участника закупочной процедуры, включая бенефициаров (в том числе конечных)</w:t>
      </w:r>
      <w:bookmarkEnd w:id="1350"/>
      <w:bookmarkEnd w:id="1351"/>
    </w:p>
    <w:p w:rsidR="004F4D80" w:rsidRPr="00E40B10" w:rsidRDefault="004F4D80" w:rsidP="00E40B10">
      <w:pPr>
        <w:tabs>
          <w:tab w:val="left" w:pos="4757"/>
        </w:tabs>
        <w:spacing w:line="240" w:lineRule="auto"/>
        <w:ind w:left="567" w:firstLine="0"/>
        <w:jc w:val="left"/>
        <w:rPr>
          <w:sz w:val="24"/>
          <w:szCs w:val="24"/>
        </w:rPr>
      </w:pPr>
      <w:r w:rsidRPr="00E40B10">
        <w:rPr>
          <w:sz w:val="24"/>
          <w:szCs w:val="24"/>
        </w:rPr>
        <w:t xml:space="preserve">Приложение </w:t>
      </w:r>
      <w:r w:rsidR="00716D4E" w:rsidRPr="00E40B10">
        <w:rPr>
          <w:sz w:val="24"/>
          <w:szCs w:val="24"/>
        </w:rPr>
        <w:t>7</w:t>
      </w:r>
      <w:r w:rsidRPr="00E40B10">
        <w:rPr>
          <w:sz w:val="24"/>
          <w:szCs w:val="24"/>
        </w:rPr>
        <w:t xml:space="preserve"> к письму о подаче оферты</w:t>
      </w:r>
      <w:r w:rsidRPr="00E40B10">
        <w:rPr>
          <w:sz w:val="24"/>
          <w:szCs w:val="24"/>
        </w:rPr>
        <w:br/>
        <w:t>от «____»_____________ г. №__________</w:t>
      </w:r>
    </w:p>
    <w:p w:rsidR="004F4D80" w:rsidRPr="00E40B10" w:rsidRDefault="004F4D80" w:rsidP="00E40B10">
      <w:pPr>
        <w:spacing w:line="240" w:lineRule="auto"/>
        <w:ind w:firstLine="0"/>
        <w:rPr>
          <w:sz w:val="24"/>
          <w:szCs w:val="24"/>
        </w:rPr>
      </w:pPr>
    </w:p>
    <w:p w:rsidR="00E40B10" w:rsidRPr="00E40B10" w:rsidRDefault="00E40B10" w:rsidP="00E40B10">
      <w:pPr>
        <w:spacing w:line="240" w:lineRule="auto"/>
        <w:ind w:firstLine="0"/>
        <w:jc w:val="center"/>
        <w:rPr>
          <w:b/>
          <w:sz w:val="24"/>
          <w:szCs w:val="24"/>
        </w:rPr>
      </w:pPr>
      <w:r w:rsidRPr="00E40B10">
        <w:rPr>
          <w:b/>
          <w:sz w:val="24"/>
          <w:szCs w:val="24"/>
        </w:rPr>
        <w:t>Справка о цепочке собственников участника закупочной процедуры, включая бенефициаров (в том числе конечных) *</w:t>
      </w:r>
    </w:p>
    <w:p w:rsidR="00E40B10" w:rsidRPr="00E40B10" w:rsidRDefault="00E40B10" w:rsidP="00E40B10">
      <w:pPr>
        <w:spacing w:line="240" w:lineRule="auto"/>
        <w:ind w:firstLine="0"/>
        <w:rPr>
          <w:color w:val="000000"/>
          <w:sz w:val="24"/>
          <w:szCs w:val="24"/>
        </w:rPr>
      </w:pPr>
    </w:p>
    <w:p w:rsidR="00EA47EE" w:rsidRPr="00EA47EE" w:rsidRDefault="00EA47EE" w:rsidP="00EA47EE">
      <w:pPr>
        <w:widowControl w:val="0"/>
        <w:suppressAutoHyphens w:val="0"/>
        <w:spacing w:line="240" w:lineRule="auto"/>
        <w:ind w:firstLine="0"/>
        <w:rPr>
          <w:bCs w:val="0"/>
          <w:color w:val="000000"/>
          <w:sz w:val="24"/>
          <w:szCs w:val="20"/>
          <w:lang w:eastAsia="ru-RU"/>
        </w:rPr>
      </w:pPr>
      <w:r w:rsidRPr="00EA47EE">
        <w:rPr>
          <w:bCs w:val="0"/>
          <w:color w:val="000000"/>
          <w:sz w:val="24"/>
          <w:szCs w:val="20"/>
          <w:lang w:eastAsia="ru-RU"/>
        </w:rPr>
        <w:t>Наименование и адрес Участника: __________________________________________</w:t>
      </w:r>
    </w:p>
    <w:p w:rsidR="00EA47EE" w:rsidRPr="00EA47EE" w:rsidRDefault="00EA47EE" w:rsidP="00EA47E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EA47EE" w:rsidRPr="00EA47EE" w:rsidTr="00743062">
        <w:trPr>
          <w:trHeight w:val="331"/>
        </w:trPr>
        <w:tc>
          <w:tcPr>
            <w:tcW w:w="453" w:type="dxa"/>
            <w:vMerge w:val="restart"/>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 п./п.</w:t>
            </w:r>
          </w:p>
        </w:tc>
        <w:tc>
          <w:tcPr>
            <w:tcW w:w="5643" w:type="dxa"/>
            <w:gridSpan w:val="6"/>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Информация об организации</w:t>
            </w:r>
          </w:p>
        </w:tc>
        <w:tc>
          <w:tcPr>
            <w:tcW w:w="570" w:type="dxa"/>
            <w:vMerge w:val="restart"/>
            <w:shd w:val="clear" w:color="auto" w:fill="auto"/>
            <w:vAlign w:val="center"/>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w:t>
            </w:r>
          </w:p>
        </w:tc>
        <w:tc>
          <w:tcPr>
            <w:tcW w:w="9056" w:type="dxa"/>
            <w:gridSpan w:val="8"/>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Информация о цепочке собственников организации (включая конечных бенефициаров)</w:t>
            </w:r>
          </w:p>
        </w:tc>
      </w:tr>
      <w:tr w:rsidR="00EA47EE" w:rsidRPr="00EA47EE" w:rsidTr="00743062">
        <w:trPr>
          <w:trHeight w:val="847"/>
        </w:trPr>
        <w:tc>
          <w:tcPr>
            <w:tcW w:w="453" w:type="dxa"/>
            <w:vMerge/>
            <w:shd w:val="clear" w:color="000000" w:fill="FFFFFF"/>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ИНН</w:t>
            </w:r>
          </w:p>
        </w:tc>
        <w:tc>
          <w:tcPr>
            <w:tcW w:w="567" w:type="dxa"/>
            <w:shd w:val="clear" w:color="000000" w:fill="FFFFFF"/>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ОГРН</w:t>
            </w:r>
          </w:p>
        </w:tc>
        <w:tc>
          <w:tcPr>
            <w:tcW w:w="1135" w:type="dxa"/>
            <w:shd w:val="clear" w:color="000000" w:fill="FFFFFF"/>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Наименование краткое</w:t>
            </w:r>
          </w:p>
        </w:tc>
        <w:tc>
          <w:tcPr>
            <w:tcW w:w="879" w:type="dxa"/>
            <w:shd w:val="clear" w:color="000000" w:fill="FFFFFF"/>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Код ОКВЭД</w:t>
            </w:r>
          </w:p>
        </w:tc>
        <w:tc>
          <w:tcPr>
            <w:tcW w:w="1076" w:type="dxa"/>
            <w:shd w:val="clear" w:color="000000" w:fill="FFFFFF"/>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Ф.И.О. руководителя</w:t>
            </w:r>
          </w:p>
        </w:tc>
        <w:tc>
          <w:tcPr>
            <w:tcW w:w="1418" w:type="dxa"/>
            <w:shd w:val="clear" w:color="000000" w:fill="FFFFFF"/>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ИНН</w:t>
            </w:r>
          </w:p>
        </w:tc>
        <w:tc>
          <w:tcPr>
            <w:tcW w:w="709" w:type="dxa"/>
            <w:shd w:val="clear" w:color="auto" w:fill="auto"/>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ОГРН</w:t>
            </w:r>
          </w:p>
        </w:tc>
        <w:tc>
          <w:tcPr>
            <w:tcW w:w="1134" w:type="dxa"/>
            <w:shd w:val="clear" w:color="auto" w:fill="auto"/>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Наименование/ФИО</w:t>
            </w:r>
          </w:p>
        </w:tc>
        <w:tc>
          <w:tcPr>
            <w:tcW w:w="1143" w:type="dxa"/>
            <w:shd w:val="clear" w:color="auto" w:fill="auto"/>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Адрес регистрации</w:t>
            </w:r>
          </w:p>
        </w:tc>
        <w:tc>
          <w:tcPr>
            <w:tcW w:w="1560" w:type="dxa"/>
            <w:shd w:val="clear" w:color="auto" w:fill="auto"/>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bCs w:val="0"/>
                <w:color w:val="000000"/>
                <w:sz w:val="16"/>
                <w:szCs w:val="16"/>
                <w:lang w:eastAsia="ru-RU"/>
              </w:rPr>
              <w:t>Размер доли (для участников</w:t>
            </w:r>
            <w:r w:rsidRPr="00EA47EE">
              <w:rPr>
                <w:b/>
                <w:color w:val="000000"/>
                <w:sz w:val="16"/>
                <w:szCs w:val="16"/>
                <w:lang w:eastAsia="ru-RU"/>
              </w:rPr>
              <w:t>/ акционеров/ бенефициаров)</w:t>
            </w:r>
          </w:p>
        </w:tc>
        <w:tc>
          <w:tcPr>
            <w:tcW w:w="1263" w:type="dxa"/>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Информация о подтверждающих документах (наименование, реквизиты и т.д.)</w:t>
            </w:r>
          </w:p>
        </w:tc>
      </w:tr>
      <w:tr w:rsidR="00EA47EE" w:rsidRPr="00EA47EE" w:rsidTr="00743062">
        <w:trPr>
          <w:trHeight w:val="225"/>
        </w:trPr>
        <w:tc>
          <w:tcPr>
            <w:tcW w:w="453" w:type="dxa"/>
            <w:shd w:val="clear" w:color="000000" w:fill="FFFFFF"/>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w:t>
            </w:r>
          </w:p>
        </w:tc>
        <w:tc>
          <w:tcPr>
            <w:tcW w:w="568" w:type="dxa"/>
            <w:shd w:val="clear" w:color="000000" w:fill="FFFFFF"/>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2</w:t>
            </w:r>
          </w:p>
        </w:tc>
        <w:tc>
          <w:tcPr>
            <w:tcW w:w="567" w:type="dxa"/>
            <w:shd w:val="clear" w:color="000000" w:fill="FFFFFF"/>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3</w:t>
            </w:r>
          </w:p>
        </w:tc>
        <w:tc>
          <w:tcPr>
            <w:tcW w:w="1135" w:type="dxa"/>
            <w:shd w:val="clear" w:color="000000" w:fill="FFFFFF"/>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4</w:t>
            </w:r>
          </w:p>
        </w:tc>
        <w:tc>
          <w:tcPr>
            <w:tcW w:w="879" w:type="dxa"/>
            <w:shd w:val="clear" w:color="000000" w:fill="FFFFFF"/>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5</w:t>
            </w:r>
          </w:p>
        </w:tc>
        <w:tc>
          <w:tcPr>
            <w:tcW w:w="1076" w:type="dxa"/>
            <w:shd w:val="clear" w:color="000000" w:fill="FFFFFF"/>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6</w:t>
            </w:r>
          </w:p>
        </w:tc>
        <w:tc>
          <w:tcPr>
            <w:tcW w:w="1418" w:type="dxa"/>
            <w:shd w:val="clear" w:color="000000" w:fill="FFFFFF"/>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7</w:t>
            </w:r>
          </w:p>
        </w:tc>
        <w:tc>
          <w:tcPr>
            <w:tcW w:w="570" w:type="dxa"/>
            <w:shd w:val="clear" w:color="auto" w:fill="auto"/>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8</w:t>
            </w:r>
          </w:p>
        </w:tc>
        <w:tc>
          <w:tcPr>
            <w:tcW w:w="554" w:type="dxa"/>
            <w:shd w:val="clear" w:color="auto" w:fill="auto"/>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9</w:t>
            </w:r>
          </w:p>
        </w:tc>
        <w:tc>
          <w:tcPr>
            <w:tcW w:w="709" w:type="dxa"/>
            <w:shd w:val="clear" w:color="auto" w:fill="auto"/>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10</w:t>
            </w:r>
          </w:p>
        </w:tc>
        <w:tc>
          <w:tcPr>
            <w:tcW w:w="1134" w:type="dxa"/>
            <w:shd w:val="clear" w:color="auto" w:fill="auto"/>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11</w:t>
            </w:r>
          </w:p>
        </w:tc>
        <w:tc>
          <w:tcPr>
            <w:tcW w:w="1143" w:type="dxa"/>
            <w:shd w:val="clear" w:color="auto" w:fill="auto"/>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12</w:t>
            </w:r>
          </w:p>
        </w:tc>
        <w:tc>
          <w:tcPr>
            <w:tcW w:w="1560" w:type="dxa"/>
            <w:shd w:val="clear" w:color="auto" w:fill="auto"/>
            <w:vAlign w:val="bottom"/>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13</w:t>
            </w:r>
          </w:p>
        </w:tc>
        <w:tc>
          <w:tcPr>
            <w:tcW w:w="1417" w:type="dxa"/>
            <w:shd w:val="clear" w:color="auto" w:fill="auto"/>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14</w:t>
            </w:r>
          </w:p>
        </w:tc>
        <w:tc>
          <w:tcPr>
            <w:tcW w:w="1276" w:type="dxa"/>
            <w:shd w:val="clear" w:color="auto" w:fill="auto"/>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15</w:t>
            </w:r>
          </w:p>
        </w:tc>
        <w:tc>
          <w:tcPr>
            <w:tcW w:w="1263" w:type="dxa"/>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16</w:t>
            </w: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w:t>
            </w: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1.1.</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1.1.1</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1.1.2</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1.1.3</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1.1.3.1</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1.1.3.2</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1.2</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1.2.1</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1.2.2</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1.2.3</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1.3</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bl>
    <w:p w:rsidR="00E40B10" w:rsidRDefault="00E40B10" w:rsidP="00E40B10">
      <w:pPr>
        <w:rPr>
          <w:color w:val="000000"/>
        </w:rPr>
      </w:pP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(подпись, М.П.)</w:t>
      </w:r>
    </w:p>
    <w:p w:rsidR="004F4D80" w:rsidRPr="00D053CF" w:rsidRDefault="004F4D80" w:rsidP="004F4D80">
      <w:pPr>
        <w:spacing w:line="240" w:lineRule="auto"/>
      </w:pPr>
      <w:r w:rsidRPr="00D053CF">
        <w:t>____________________________________</w:t>
      </w:r>
    </w:p>
    <w:p w:rsidR="004F4D80" w:rsidRPr="00D053CF" w:rsidRDefault="004F4D80" w:rsidP="00E40B10">
      <w:pPr>
        <w:spacing w:line="240" w:lineRule="auto"/>
        <w:ind w:right="3684"/>
        <w:jc w:val="center"/>
      </w:pPr>
      <w:r w:rsidRPr="00D053CF">
        <w:rPr>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ind w:right="21" w:firstLine="0"/>
        <w:jc w:val="center"/>
        <w:rPr>
          <w:b/>
          <w:spacing w:val="36"/>
        </w:rPr>
      </w:pPr>
      <w:r w:rsidRPr="00D053CF">
        <w:rPr>
          <w:b/>
          <w:spacing w:val="36"/>
        </w:rPr>
        <w:t>конец формы</w:t>
      </w:r>
    </w:p>
    <w:p w:rsidR="004F4D80" w:rsidRPr="00D053CF" w:rsidRDefault="004F4D80" w:rsidP="004F4D80">
      <w:pPr>
        <w:pStyle w:val="3"/>
        <w:rPr>
          <w:sz w:val="22"/>
        </w:rPr>
        <w:sectPr w:rsidR="004F4D80" w:rsidRPr="00D053CF" w:rsidSect="00E40B10">
          <w:pgSz w:w="16838" w:h="11906" w:orient="landscape" w:code="9"/>
          <w:pgMar w:top="993" w:right="680" w:bottom="567" w:left="539" w:header="680" w:footer="278" w:gutter="0"/>
          <w:cols w:space="708"/>
          <w:titlePg/>
          <w:docGrid w:linePitch="360"/>
        </w:sectPr>
      </w:pPr>
    </w:p>
    <w:p w:rsidR="004F4D80" w:rsidRPr="00E40B10" w:rsidRDefault="004F4D80" w:rsidP="004F4D80">
      <w:pPr>
        <w:pStyle w:val="3"/>
        <w:rPr>
          <w:szCs w:val="24"/>
        </w:rPr>
      </w:pPr>
      <w:bookmarkStart w:id="1352" w:name="_Toc343690585"/>
      <w:bookmarkStart w:id="1353" w:name="_Toc372294429"/>
      <w:bookmarkStart w:id="1354" w:name="_Toc379288897"/>
      <w:bookmarkStart w:id="1355" w:name="_Toc384734781"/>
      <w:bookmarkStart w:id="1356" w:name="_Toc396984079"/>
      <w:bookmarkStart w:id="1357" w:name="_Toc423423682"/>
      <w:bookmarkStart w:id="1358" w:name="_Toc439170711"/>
      <w:bookmarkStart w:id="1359" w:name="_Toc439172813"/>
      <w:bookmarkStart w:id="1360" w:name="_Toc439173254"/>
      <w:bookmarkStart w:id="1361" w:name="_Toc439238250"/>
      <w:bookmarkStart w:id="1362" w:name="_Toc439252797"/>
      <w:bookmarkStart w:id="1363" w:name="_Toc439323771"/>
      <w:bookmarkStart w:id="1364" w:name="_Toc440297093"/>
      <w:bookmarkStart w:id="1365" w:name="_Toc440356654"/>
      <w:bookmarkStart w:id="1366" w:name="_Toc440631790"/>
      <w:bookmarkStart w:id="1367" w:name="_Toc440876574"/>
      <w:bookmarkStart w:id="1368" w:name="_Toc441130646"/>
      <w:bookmarkStart w:id="1369" w:name="_Toc441157149"/>
      <w:bookmarkStart w:id="1370" w:name="_Toc447292171"/>
      <w:bookmarkStart w:id="1371" w:name="_Toc462234931"/>
      <w:bookmarkStart w:id="1372" w:name="_Toc466966896"/>
      <w:bookmarkStart w:id="1373" w:name="_Toc468806147"/>
      <w:bookmarkStart w:id="1374" w:name="_Toc469480414"/>
      <w:bookmarkStart w:id="1375" w:name="_Toc472416931"/>
      <w:bookmarkStart w:id="1376" w:name="_Toc498523161"/>
      <w:r w:rsidRPr="00E40B10">
        <w:rPr>
          <w:szCs w:val="24"/>
        </w:rPr>
        <w:t>Инструкции по заполнению</w:t>
      </w:r>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p>
    <w:p w:rsidR="004F4D80" w:rsidRPr="00E40B10" w:rsidRDefault="00C236C0" w:rsidP="004F4D80">
      <w:pPr>
        <w:pStyle w:val="aff6"/>
        <w:numPr>
          <w:ilvl w:val="3"/>
          <w:numId w:val="1"/>
        </w:numPr>
        <w:tabs>
          <w:tab w:val="num" w:pos="1134"/>
        </w:tabs>
        <w:suppressAutoHyphens w:val="0"/>
        <w:spacing w:before="100" w:beforeAutospacing="1" w:line="240" w:lineRule="auto"/>
        <w:rPr>
          <w:sz w:val="24"/>
          <w:szCs w:val="24"/>
        </w:rPr>
      </w:pPr>
      <w:r w:rsidRPr="00E40B10">
        <w:rPr>
          <w:sz w:val="24"/>
          <w:szCs w:val="24"/>
        </w:rPr>
        <w:t>Участник</w:t>
      </w:r>
      <w:r w:rsidR="004F4D80" w:rsidRPr="00E40B10">
        <w:rPr>
          <w:sz w:val="24"/>
          <w:szCs w:val="24"/>
        </w:rPr>
        <w:t xml:space="preserve"> указывает дату и номер заявки в соответствии с письмом о подаче оферты </w:t>
      </w:r>
      <w:r w:rsidR="00D90031" w:rsidRPr="00E40B10">
        <w:rPr>
          <w:sz w:val="24"/>
          <w:szCs w:val="24"/>
        </w:rPr>
        <w:t xml:space="preserve">(подраздел </w:t>
      </w:r>
      <w:r w:rsidR="00334620">
        <w:fldChar w:fldCharType="begin"/>
      </w:r>
      <w:r w:rsidR="00334620">
        <w:instrText xml:space="preserve"> REF _Ref55336310 \r \h  \* MERGEFORMAT </w:instrText>
      </w:r>
      <w:r w:rsidR="00334620">
        <w:fldChar w:fldCharType="separate"/>
      </w:r>
      <w:r w:rsidR="00676465" w:rsidRPr="00676465">
        <w:rPr>
          <w:sz w:val="24"/>
          <w:szCs w:val="24"/>
        </w:rPr>
        <w:t>5.1</w:t>
      </w:r>
      <w:r w:rsidR="00334620">
        <w:fldChar w:fldCharType="end"/>
      </w:r>
      <w:r w:rsidR="00D90031" w:rsidRPr="00E40B10">
        <w:rPr>
          <w:sz w:val="24"/>
          <w:szCs w:val="24"/>
        </w:rPr>
        <w:t>)</w:t>
      </w:r>
      <w:r w:rsidR="004F4D80" w:rsidRPr="00E40B10">
        <w:rPr>
          <w:sz w:val="24"/>
          <w:szCs w:val="24"/>
        </w:rPr>
        <w:t>.</w:t>
      </w:r>
    </w:p>
    <w:p w:rsidR="00E40B10" w:rsidRPr="00E40B10" w:rsidRDefault="00E40B10" w:rsidP="00E40B10">
      <w:pPr>
        <w:pStyle w:val="aff6"/>
        <w:numPr>
          <w:ilvl w:val="3"/>
          <w:numId w:val="1"/>
        </w:numPr>
        <w:suppressAutoHyphens w:val="0"/>
        <w:spacing w:before="100" w:beforeAutospacing="1" w:line="240" w:lineRule="auto"/>
        <w:rPr>
          <w:sz w:val="24"/>
          <w:szCs w:val="24"/>
        </w:rPr>
      </w:pPr>
      <w:r w:rsidRPr="00E40B10">
        <w:rPr>
          <w:snapToGrid w:val="0"/>
          <w:sz w:val="24"/>
          <w:szCs w:val="24"/>
        </w:rPr>
        <w:t>Указывается полное наименование юридического лица с расшифровкой его организационно-правовой формы,</w:t>
      </w:r>
      <w:r w:rsidRPr="00E40B10">
        <w:rPr>
          <w:sz w:val="24"/>
          <w:szCs w:val="24"/>
        </w:rPr>
        <w:t xml:space="preserve"> адрес Участника.</w:t>
      </w:r>
    </w:p>
    <w:p w:rsidR="00E40B10" w:rsidRPr="00E40B10" w:rsidRDefault="00E40B10" w:rsidP="00E40B10">
      <w:pPr>
        <w:pStyle w:val="aff6"/>
        <w:numPr>
          <w:ilvl w:val="3"/>
          <w:numId w:val="1"/>
        </w:numPr>
        <w:suppressAutoHyphens w:val="0"/>
        <w:spacing w:before="100" w:beforeAutospacing="1" w:line="240" w:lineRule="auto"/>
        <w:rPr>
          <w:sz w:val="24"/>
          <w:szCs w:val="24"/>
        </w:rPr>
      </w:pPr>
      <w:r w:rsidRPr="00E40B10">
        <w:rPr>
          <w:snapToGrid w:val="0"/>
          <w:sz w:val="24"/>
          <w:szCs w:val="24"/>
        </w:rPr>
        <w:t>Изменение формы справки недопустимо.</w:t>
      </w:r>
    </w:p>
    <w:p w:rsidR="00E40B10" w:rsidRPr="00E40B10" w:rsidRDefault="00E40B10" w:rsidP="00E40B10">
      <w:pPr>
        <w:pStyle w:val="aff6"/>
        <w:numPr>
          <w:ilvl w:val="3"/>
          <w:numId w:val="1"/>
        </w:numPr>
        <w:suppressAutoHyphens w:val="0"/>
        <w:spacing w:before="100" w:beforeAutospacing="1" w:line="240" w:lineRule="auto"/>
        <w:rPr>
          <w:snapToGrid w:val="0"/>
          <w:sz w:val="24"/>
          <w:szCs w:val="24"/>
        </w:rPr>
      </w:pPr>
      <w:r w:rsidRPr="00E40B10">
        <w:rPr>
          <w:snapToGrid w:val="0"/>
          <w:sz w:val="24"/>
          <w:szCs w:val="24"/>
        </w:rPr>
        <w:t>Графы (поля) таблицы должны содержать информацию, касающуюся только этой графы (поля).</w:t>
      </w:r>
    </w:p>
    <w:p w:rsidR="00E40B10" w:rsidRPr="00E40B10" w:rsidRDefault="00E40B10" w:rsidP="00E40B10">
      <w:pPr>
        <w:pStyle w:val="aff6"/>
        <w:numPr>
          <w:ilvl w:val="3"/>
          <w:numId w:val="1"/>
        </w:numPr>
        <w:suppressAutoHyphens w:val="0"/>
        <w:spacing w:before="100" w:beforeAutospacing="1" w:line="240" w:lineRule="auto"/>
        <w:rPr>
          <w:sz w:val="24"/>
          <w:szCs w:val="24"/>
        </w:rPr>
      </w:pPr>
      <w:r w:rsidRPr="00E40B10">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E40B10" w:rsidRPr="00E40B10" w:rsidRDefault="00E40B10" w:rsidP="00E40B10">
      <w:pPr>
        <w:pStyle w:val="aff6"/>
        <w:numPr>
          <w:ilvl w:val="3"/>
          <w:numId w:val="1"/>
        </w:numPr>
        <w:suppressAutoHyphens w:val="0"/>
        <w:spacing w:before="100" w:beforeAutospacing="1" w:line="240" w:lineRule="auto"/>
        <w:rPr>
          <w:sz w:val="24"/>
          <w:szCs w:val="24"/>
        </w:rPr>
      </w:pPr>
      <w:r w:rsidRPr="00E40B10">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E40B10" w:rsidRDefault="004F4D80" w:rsidP="004F4D80">
      <w:pPr>
        <w:pStyle w:val="aff6"/>
        <w:numPr>
          <w:ilvl w:val="3"/>
          <w:numId w:val="1"/>
        </w:numPr>
        <w:tabs>
          <w:tab w:val="num" w:pos="1134"/>
        </w:tabs>
        <w:suppressAutoHyphens w:val="0"/>
        <w:spacing w:before="100" w:beforeAutospacing="1" w:line="240" w:lineRule="auto"/>
        <w:rPr>
          <w:sz w:val="24"/>
          <w:szCs w:val="24"/>
        </w:rPr>
      </w:pPr>
      <w:r w:rsidRPr="00E40B10">
        <w:rPr>
          <w:sz w:val="24"/>
          <w:szCs w:val="24"/>
        </w:rPr>
        <w:t xml:space="preserve">Разделы «ИНН» (№2) и «ОГРН» (№3) - указываются регистрационные данные </w:t>
      </w:r>
      <w:r w:rsidR="00C236C0" w:rsidRPr="00E40B10">
        <w:rPr>
          <w:sz w:val="24"/>
          <w:szCs w:val="24"/>
        </w:rPr>
        <w:t>Участник</w:t>
      </w:r>
      <w:r w:rsidRPr="00E40B10">
        <w:rPr>
          <w:sz w:val="24"/>
          <w:szCs w:val="24"/>
        </w:rPr>
        <w:t>а.</w:t>
      </w:r>
    </w:p>
    <w:p w:rsidR="004F4D80" w:rsidRPr="00E40B10" w:rsidRDefault="004F4D80" w:rsidP="004F4D80">
      <w:pPr>
        <w:pStyle w:val="aff6"/>
        <w:numPr>
          <w:ilvl w:val="3"/>
          <w:numId w:val="1"/>
        </w:numPr>
        <w:tabs>
          <w:tab w:val="num" w:pos="1134"/>
        </w:tabs>
        <w:suppressAutoHyphens w:val="0"/>
        <w:spacing w:before="100" w:beforeAutospacing="1" w:line="240" w:lineRule="auto"/>
        <w:rPr>
          <w:sz w:val="24"/>
          <w:szCs w:val="24"/>
        </w:rPr>
      </w:pPr>
      <w:r w:rsidRPr="00E40B10">
        <w:rPr>
          <w:sz w:val="24"/>
          <w:szCs w:val="24"/>
        </w:rPr>
        <w:t xml:space="preserve">Разделы «ИНН» (№9) и «ОГРН» (№10) - указываются регистрационные данные собственников </w:t>
      </w:r>
      <w:r w:rsidR="00C236C0" w:rsidRPr="00E40B10">
        <w:rPr>
          <w:sz w:val="24"/>
          <w:szCs w:val="24"/>
        </w:rPr>
        <w:t>Участник</w:t>
      </w:r>
      <w:r w:rsidRPr="00E40B10">
        <w:rPr>
          <w:sz w:val="24"/>
          <w:szCs w:val="24"/>
        </w:rPr>
        <w:t>а.</w:t>
      </w:r>
    </w:p>
    <w:p w:rsidR="004F4D80" w:rsidRPr="00E40B10" w:rsidRDefault="004F4D80" w:rsidP="004F4D80">
      <w:pPr>
        <w:pStyle w:val="aff6"/>
        <w:numPr>
          <w:ilvl w:val="3"/>
          <w:numId w:val="1"/>
        </w:numPr>
        <w:tabs>
          <w:tab w:val="num" w:pos="1134"/>
        </w:tabs>
        <w:suppressAutoHyphens w:val="0"/>
        <w:spacing w:before="100" w:beforeAutospacing="1" w:line="240" w:lineRule="auto"/>
        <w:rPr>
          <w:sz w:val="24"/>
          <w:szCs w:val="24"/>
        </w:rPr>
      </w:pPr>
      <w:r w:rsidRPr="00E40B10">
        <w:rPr>
          <w:sz w:val="24"/>
          <w:szCs w:val="24"/>
        </w:rPr>
        <w:t xml:space="preserve">Раздел «Наименование краткое» (№4) - указывается краткое наименование </w:t>
      </w:r>
      <w:r w:rsidR="00C236C0" w:rsidRPr="00E40B10">
        <w:rPr>
          <w:sz w:val="24"/>
          <w:szCs w:val="24"/>
        </w:rPr>
        <w:t>Участник</w:t>
      </w:r>
      <w:r w:rsidRPr="00E40B10">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«Код ОКВЭД» (№5) - указывается код (основные коды) ОКВЭД.</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«ФИО руководителя» (№6) - фамилия, отчество и имя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руководителя» (№7)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(для физ. лиц)» (№13)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 (№8) – заполняется в следующем формате: </w:t>
      </w:r>
    </w:p>
    <w:p w:rsidR="004F4D80" w:rsidRPr="00D053CF" w:rsidRDefault="004F4D80" w:rsidP="004F4D80">
      <w:pPr>
        <w:spacing w:line="240" w:lineRule="auto"/>
        <w:ind w:firstLine="1134"/>
        <w:rPr>
          <w:sz w:val="24"/>
          <w:szCs w:val="24"/>
        </w:rPr>
      </w:pPr>
      <w:r w:rsidRPr="00D053CF">
        <w:rPr>
          <w:sz w:val="24"/>
          <w:szCs w:val="24"/>
        </w:rPr>
        <w:t xml:space="preserve">1. собственник </w:t>
      </w:r>
      <w:r w:rsidR="00C236C0" w:rsidRPr="00D053CF">
        <w:rPr>
          <w:sz w:val="24"/>
          <w:szCs w:val="24"/>
        </w:rPr>
        <w:t>Участник</w:t>
      </w:r>
      <w:r w:rsidRPr="00D053CF">
        <w:rPr>
          <w:sz w:val="24"/>
          <w:szCs w:val="24"/>
        </w:rPr>
        <w:t>а.</w:t>
      </w:r>
    </w:p>
    <w:p w:rsidR="004F4D80" w:rsidRPr="00D053CF" w:rsidRDefault="004F4D80" w:rsidP="004F4D80">
      <w:pPr>
        <w:spacing w:line="240" w:lineRule="auto"/>
        <w:ind w:firstLine="1134"/>
        <w:rPr>
          <w:sz w:val="24"/>
          <w:szCs w:val="24"/>
        </w:rPr>
      </w:pPr>
      <w:r w:rsidRPr="00D053CF">
        <w:rPr>
          <w:sz w:val="24"/>
          <w:szCs w:val="24"/>
        </w:rPr>
        <w:t>1.1.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1.2.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1.1.1. собственник собственника №1.1.</w:t>
      </w:r>
    </w:p>
    <w:p w:rsidR="004F4D80" w:rsidRPr="00D053CF" w:rsidRDefault="004F4D80" w:rsidP="004F4D80">
      <w:pPr>
        <w:spacing w:line="240" w:lineRule="auto"/>
        <w:ind w:firstLine="1134"/>
        <w:rPr>
          <w:sz w:val="24"/>
          <w:szCs w:val="24"/>
        </w:rPr>
      </w:pPr>
      <w:r w:rsidRPr="00D053CF">
        <w:rPr>
          <w:sz w:val="24"/>
          <w:szCs w:val="24"/>
        </w:rPr>
        <w:t>1.2.1. собственник собственника №1.2.</w:t>
      </w:r>
    </w:p>
    <w:p w:rsidR="004F4D80" w:rsidRPr="00D053CF" w:rsidRDefault="004F4D80" w:rsidP="004F4D80">
      <w:pPr>
        <w:spacing w:line="240" w:lineRule="auto"/>
        <w:ind w:firstLine="1134"/>
        <w:rPr>
          <w:sz w:val="24"/>
          <w:szCs w:val="24"/>
        </w:rPr>
      </w:pPr>
      <w:r w:rsidRPr="00D053CF">
        <w:rPr>
          <w:sz w:val="24"/>
          <w:szCs w:val="24"/>
        </w:rPr>
        <w:t xml:space="preserve">1.2.1.1. собственник собственника 1.2.1 и так далее. </w:t>
      </w:r>
    </w:p>
    <w:p w:rsidR="004F4D80" w:rsidRPr="00D053CF" w:rsidRDefault="004F4D80" w:rsidP="004F4D80">
      <w:pPr>
        <w:spacing w:line="240" w:lineRule="auto"/>
        <w:ind w:firstLine="1134"/>
        <w:rPr>
          <w:sz w:val="24"/>
          <w:szCs w:val="24"/>
        </w:rPr>
      </w:pPr>
      <w:r w:rsidRPr="00D053CF">
        <w:rPr>
          <w:sz w:val="24"/>
          <w:szCs w:val="24"/>
        </w:rPr>
        <w:t>Каждый собственник указывается в отдельной строке Формы.</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E40B10" w:rsidRDefault="004F4D80" w:rsidP="004F4D80">
      <w:pPr>
        <w:pStyle w:val="aff6"/>
        <w:numPr>
          <w:ilvl w:val="3"/>
          <w:numId w:val="1"/>
        </w:numPr>
        <w:tabs>
          <w:tab w:val="num" w:pos="1134"/>
        </w:tabs>
        <w:suppressAutoHyphens w:val="0"/>
        <w:spacing w:before="100" w:beforeAutospacing="1" w:line="240" w:lineRule="auto"/>
        <w:rPr>
          <w:sz w:val="24"/>
          <w:szCs w:val="24"/>
        </w:rPr>
      </w:pPr>
      <w:r w:rsidRPr="00E40B10">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E40B10">
        <w:rPr>
          <w:sz w:val="24"/>
          <w:szCs w:val="24"/>
        </w:rPr>
        <w:t>, АО</w:t>
      </w:r>
      <w:r w:rsidRPr="00E40B10">
        <w:rPr>
          <w:sz w:val="24"/>
          <w:szCs w:val="24"/>
        </w:rPr>
        <w:t xml:space="preserve"> и </w:t>
      </w:r>
      <w:r w:rsidR="000D70B6" w:rsidRPr="00E40B10">
        <w:rPr>
          <w:sz w:val="24"/>
          <w:szCs w:val="24"/>
        </w:rPr>
        <w:t>П</w:t>
      </w:r>
      <w:r w:rsidRPr="00E40B10">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E40B10" w:rsidRPr="00E40B10" w:rsidRDefault="00E40B10" w:rsidP="00E40B10">
      <w:pPr>
        <w:pStyle w:val="aff6"/>
        <w:numPr>
          <w:ilvl w:val="3"/>
          <w:numId w:val="1"/>
        </w:numPr>
        <w:suppressAutoHyphens w:val="0"/>
        <w:spacing w:before="100" w:beforeAutospacing="1" w:line="240" w:lineRule="auto"/>
        <w:rPr>
          <w:sz w:val="24"/>
          <w:szCs w:val="24"/>
        </w:rPr>
      </w:pPr>
      <w:bookmarkStart w:id="1377" w:name="_Toc329588495"/>
      <w:bookmarkStart w:id="1378" w:name="_Toc423423683"/>
      <w:bookmarkStart w:id="1379" w:name="_Ref440272051"/>
      <w:bookmarkStart w:id="1380" w:name="_Ref440274744"/>
      <w:r w:rsidRPr="00E40B10">
        <w:rPr>
          <w:sz w:val="24"/>
          <w:szCs w:val="24"/>
        </w:rPr>
        <w:t>Раздел «Информация о подтверждающих документах (наименование, реквизиты и т.д.)» (№1</w:t>
      </w:r>
      <w:r w:rsidR="00F365EE">
        <w:rPr>
          <w:sz w:val="24"/>
          <w:szCs w:val="24"/>
        </w:rPr>
        <w:t>6</w:t>
      </w:r>
      <w:r w:rsidRPr="00E40B10">
        <w:rPr>
          <w:sz w:val="24"/>
          <w:szCs w:val="24"/>
        </w:rPr>
        <w:t>) – указываются документы, на основании которых вносились данные в разделы №№9-13, а также документ, подтверждающий статус участника(</w:t>
      </w:r>
      <w:proofErr w:type="spellStart"/>
      <w:r w:rsidRPr="00E40B10">
        <w:rPr>
          <w:sz w:val="24"/>
          <w:szCs w:val="24"/>
        </w:rPr>
        <w:t>ов</w:t>
      </w:r>
      <w:proofErr w:type="spellEnd"/>
      <w:r w:rsidRPr="00E40B10">
        <w:rPr>
          <w:sz w:val="24"/>
          <w:szCs w:val="24"/>
        </w:rPr>
        <w:t>) общества</w:t>
      </w:r>
      <w:r w:rsidRPr="00E40B10">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E40B10">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E40B10" w:rsidRPr="00E40B10" w:rsidRDefault="00E40B10" w:rsidP="00E40B10">
      <w:pPr>
        <w:pStyle w:val="aff6"/>
        <w:numPr>
          <w:ilvl w:val="3"/>
          <w:numId w:val="1"/>
        </w:numPr>
        <w:suppressAutoHyphens w:val="0"/>
        <w:spacing w:before="100" w:beforeAutospacing="1" w:line="240" w:lineRule="auto"/>
        <w:rPr>
          <w:bCs w:val="0"/>
          <w:sz w:val="24"/>
          <w:szCs w:val="24"/>
        </w:rPr>
      </w:pPr>
      <w:r w:rsidRPr="00E40B10">
        <w:rPr>
          <w:sz w:val="24"/>
          <w:szCs w:val="24"/>
        </w:rPr>
        <w:br w:type="page"/>
      </w:r>
      <w:r w:rsidRPr="00E40B10">
        <w:rPr>
          <w:b/>
          <w:bCs w:val="0"/>
          <w:caps/>
          <w:sz w:val="24"/>
          <w:szCs w:val="24"/>
        </w:rPr>
        <w:t>Пример заполнения</w:t>
      </w:r>
      <w:r w:rsidRPr="00E40B10">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386"/>
        <w:gridCol w:w="489"/>
        <w:gridCol w:w="985"/>
        <w:gridCol w:w="843"/>
        <w:gridCol w:w="1134"/>
        <w:gridCol w:w="1149"/>
        <w:gridCol w:w="1417"/>
        <w:gridCol w:w="993"/>
        <w:gridCol w:w="1198"/>
        <w:gridCol w:w="1296"/>
      </w:tblGrid>
      <w:tr w:rsidR="00EA47EE" w:rsidRPr="00EA47EE" w:rsidTr="00743062">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EA47EE" w:rsidRPr="00EA47EE" w:rsidRDefault="00EA47EE" w:rsidP="00EA47EE">
            <w:pPr>
              <w:widowControl w:val="0"/>
              <w:suppressAutoHyphens w:val="0"/>
              <w:spacing w:line="240" w:lineRule="auto"/>
              <w:ind w:firstLine="400"/>
              <w:jc w:val="left"/>
              <w:rPr>
                <w:rFonts w:ascii="Calibri" w:hAnsi="Calibri" w:cs="Calibri"/>
                <w:bCs w:val="0"/>
                <w:color w:val="000000"/>
                <w:sz w:val="24"/>
                <w:szCs w:val="24"/>
                <w:lang w:eastAsia="ru-RU"/>
              </w:rPr>
            </w:pPr>
            <w:r w:rsidRPr="00EA47EE">
              <w:rPr>
                <w:rFonts w:ascii="Calibri" w:hAnsi="Calibri" w:cs="Calibri"/>
                <w:bCs w:val="0"/>
                <w:color w:val="000000"/>
                <w:sz w:val="24"/>
                <w:szCs w:val="24"/>
                <w:lang w:eastAsia="ru-RU"/>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EA47EE" w:rsidRPr="00EA47EE" w:rsidRDefault="00EA47EE" w:rsidP="00EA47EE">
            <w:pPr>
              <w:widowControl w:val="0"/>
              <w:suppressAutoHyphens w:val="0"/>
              <w:spacing w:after="240" w:line="240" w:lineRule="auto"/>
              <w:ind w:firstLine="400"/>
              <w:jc w:val="center"/>
              <w:rPr>
                <w:b/>
                <w:bCs w:val="0"/>
                <w:color w:val="000000"/>
                <w:sz w:val="24"/>
                <w:szCs w:val="24"/>
                <w:lang w:eastAsia="ru-RU"/>
              </w:rPr>
            </w:pPr>
            <w:r w:rsidRPr="00EA47EE">
              <w:rPr>
                <w:b/>
                <w:sz w:val="24"/>
                <w:szCs w:val="24"/>
                <w:lang w:eastAsia="ru-RU"/>
              </w:rPr>
              <w:t>Справка о цепочке собственников участника закупочной процедуры, включая бенефициаров (в том числе конечных)</w:t>
            </w:r>
          </w:p>
          <w:p w:rsidR="00EA47EE" w:rsidRPr="00EA47EE" w:rsidRDefault="00EA47EE" w:rsidP="00EA47EE">
            <w:pPr>
              <w:widowControl w:val="0"/>
              <w:suppressAutoHyphens w:val="0"/>
              <w:spacing w:before="120" w:line="240" w:lineRule="auto"/>
              <w:ind w:firstLine="0"/>
              <w:rPr>
                <w:bCs w:val="0"/>
                <w:i/>
                <w:color w:val="000000"/>
                <w:sz w:val="24"/>
                <w:szCs w:val="24"/>
                <w:lang w:eastAsia="ru-RU"/>
              </w:rPr>
            </w:pPr>
            <w:r w:rsidRPr="00EA47EE">
              <w:rPr>
                <w:bCs w:val="0"/>
                <w:color w:val="000000"/>
                <w:sz w:val="24"/>
                <w:szCs w:val="24"/>
                <w:lang w:eastAsia="ru-RU"/>
              </w:rPr>
              <w:t xml:space="preserve">Наименование и адрес Участника: </w:t>
            </w:r>
            <w:r w:rsidRPr="00EA47EE">
              <w:rPr>
                <w:b/>
                <w:bCs w:val="0"/>
                <w:color w:val="000000"/>
                <w:sz w:val="24"/>
                <w:szCs w:val="24"/>
                <w:u w:val="single"/>
                <w:lang w:eastAsia="ru-RU"/>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EA47EE" w:rsidRPr="00EA47EE" w:rsidRDefault="00EA47EE" w:rsidP="00EA47EE">
            <w:pPr>
              <w:widowControl w:val="0"/>
              <w:suppressAutoHyphens w:val="0"/>
              <w:spacing w:after="240" w:line="240" w:lineRule="auto"/>
              <w:ind w:firstLine="400"/>
              <w:jc w:val="center"/>
              <w:rPr>
                <w:b/>
                <w:sz w:val="24"/>
                <w:szCs w:val="24"/>
                <w:lang w:eastAsia="ru-RU"/>
              </w:rPr>
            </w:pPr>
          </w:p>
        </w:tc>
      </w:tr>
      <w:tr w:rsidR="00EA47EE" w:rsidRPr="00EA47EE" w:rsidTr="00743062">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 п./п.</w:t>
            </w:r>
          </w:p>
        </w:tc>
        <w:tc>
          <w:tcPr>
            <w:tcW w:w="571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Информация об организации</w:t>
            </w:r>
          </w:p>
        </w:tc>
        <w:tc>
          <w:tcPr>
            <w:tcW w:w="489" w:type="dxa"/>
            <w:tcBorders>
              <w:top w:val="single" w:sz="4" w:space="0" w:color="auto"/>
              <w:left w:val="single" w:sz="4" w:space="0" w:color="auto"/>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w:t>
            </w:r>
          </w:p>
        </w:tc>
        <w:tc>
          <w:tcPr>
            <w:tcW w:w="771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p>
        </w:tc>
      </w:tr>
      <w:tr w:rsidR="00EA47EE" w:rsidRPr="00EA47EE" w:rsidTr="00743062">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Ф.И.О. руководителя</w:t>
            </w:r>
          </w:p>
        </w:tc>
        <w:tc>
          <w:tcPr>
            <w:tcW w:w="13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Серия и номер документа, удостоверяющего личность руководителя</w:t>
            </w:r>
          </w:p>
        </w:tc>
        <w:tc>
          <w:tcPr>
            <w:tcW w:w="4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left="-108" w:right="-46" w:firstLine="108"/>
              <w:jc w:val="center"/>
              <w:rPr>
                <w:b/>
                <w:bCs w:val="0"/>
                <w:color w:val="000000"/>
                <w:sz w:val="16"/>
                <w:szCs w:val="16"/>
                <w:lang w:eastAsia="ru-RU"/>
              </w:rPr>
            </w:pPr>
            <w:r w:rsidRPr="00EA47EE">
              <w:rPr>
                <w:b/>
                <w:bCs w:val="0"/>
                <w:color w:val="000000"/>
                <w:sz w:val="16"/>
                <w:szCs w:val="16"/>
                <w:lang w:eastAsia="ru-RU"/>
              </w:rPr>
              <w:t>Размер доли (для участников</w:t>
            </w:r>
            <w:r w:rsidRPr="00EA47EE">
              <w:rPr>
                <w:b/>
                <w:color w:val="000000"/>
                <w:sz w:val="16"/>
                <w:szCs w:val="16"/>
                <w:lang w:eastAsia="ru-RU"/>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Информация о подтверждающих документах (наименование, реквизиты и т.д.)</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right="-250" w:firstLine="3"/>
              <w:jc w:val="center"/>
              <w:rPr>
                <w:b/>
                <w:color w:val="000000"/>
                <w:sz w:val="14"/>
                <w:szCs w:val="16"/>
                <w:lang w:eastAsia="ru-RU"/>
              </w:rPr>
            </w:pPr>
            <w:r w:rsidRPr="00EA47EE">
              <w:rPr>
                <w:b/>
                <w:color w:val="000000"/>
                <w:sz w:val="14"/>
                <w:szCs w:val="16"/>
                <w:lang w:eastAsia="ru-RU"/>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6</w:t>
            </w:r>
          </w:p>
        </w:tc>
        <w:tc>
          <w:tcPr>
            <w:tcW w:w="1386" w:type="dxa"/>
            <w:tcBorders>
              <w:top w:val="single" w:sz="4" w:space="0" w:color="auto"/>
              <w:left w:val="nil"/>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7</w:t>
            </w:r>
          </w:p>
        </w:tc>
        <w:tc>
          <w:tcPr>
            <w:tcW w:w="489" w:type="dxa"/>
            <w:tcBorders>
              <w:top w:val="single" w:sz="4" w:space="0" w:color="auto"/>
              <w:left w:val="nil"/>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Cs w:val="0"/>
                <w:color w:val="000000"/>
                <w:sz w:val="16"/>
                <w:szCs w:val="16"/>
                <w:lang w:eastAsia="ru-RU"/>
              </w:rPr>
            </w:pPr>
            <w:r w:rsidRPr="00EA47EE">
              <w:rPr>
                <w:b/>
                <w:color w:val="000000"/>
                <w:sz w:val="14"/>
                <w:szCs w:val="16"/>
                <w:lang w:eastAsia="ru-RU"/>
              </w:rPr>
              <w:t>15</w:t>
            </w: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16</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EA47EE" w:rsidRPr="00EA47EE" w:rsidRDefault="00EA47EE" w:rsidP="00EA47EE">
            <w:pPr>
              <w:widowControl w:val="0"/>
              <w:suppressAutoHyphens w:val="0"/>
              <w:spacing w:line="240" w:lineRule="auto"/>
              <w:ind w:firstLine="3"/>
              <w:jc w:val="center"/>
              <w:rPr>
                <w:b/>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vAlign w:val="bottom"/>
          </w:tcPr>
          <w:p w:rsidR="00EA47EE" w:rsidRPr="00EA47EE" w:rsidRDefault="00EA47EE" w:rsidP="00EA47EE">
            <w:pPr>
              <w:widowControl w:val="0"/>
              <w:suppressAutoHyphens w:val="0"/>
              <w:spacing w:line="240" w:lineRule="auto"/>
              <w:ind w:firstLine="3"/>
              <w:jc w:val="center"/>
              <w:rPr>
                <w:b/>
                <w:color w:val="000000"/>
                <w:sz w:val="14"/>
                <w:szCs w:val="16"/>
                <w:lang w:eastAsia="ru-RU"/>
              </w:rPr>
            </w:pP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r w:rsidRPr="00EA47EE">
              <w:rPr>
                <w:color w:val="000000"/>
                <w:sz w:val="14"/>
                <w:szCs w:val="16"/>
                <w:lang w:eastAsia="ru-RU"/>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Иванов Иван Иванович</w:t>
            </w: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4601 456789</w:t>
            </w: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35%</w:t>
            </w: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Выписка из ЕГРЮЛ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Выписка из ЕГРЮЛ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 xml:space="preserve">г. Урюпинск, Свободный </w:t>
            </w:r>
            <w:r w:rsidRPr="00EA47EE">
              <w:rPr>
                <w:color w:val="000000"/>
                <w:sz w:val="14"/>
                <w:szCs w:val="16"/>
                <w:lang w:eastAsia="ru-RU"/>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70%</w:t>
            </w: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Список лиц, зарегистрированных в реестре владельцев ценных бумаг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w:t>
            </w:r>
            <w:r w:rsidRPr="00EA47EE" w:rsidDel="006B67A3">
              <w:rPr>
                <w:b/>
                <w:color w:val="000000"/>
                <w:sz w:val="14"/>
                <w:szCs w:val="16"/>
                <w:lang w:eastAsia="ru-RU"/>
              </w:rPr>
              <w:t xml:space="preserve"> </w:t>
            </w:r>
            <w:r w:rsidRPr="00EA47EE">
              <w:rPr>
                <w:b/>
                <w:color w:val="000000"/>
                <w:sz w:val="14"/>
                <w:szCs w:val="16"/>
                <w:lang w:eastAsia="ru-RU"/>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30%</w:t>
            </w: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Список лиц, зарегистрированных в реестре владельцев ценных бумаг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Выписка из ЕГРЮЛ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proofErr w:type="spellStart"/>
            <w:r w:rsidRPr="00EA47EE">
              <w:rPr>
                <w:color w:val="000000"/>
                <w:sz w:val="14"/>
                <w:szCs w:val="16"/>
                <w:lang w:eastAsia="ru-RU"/>
              </w:rPr>
              <w:t>Сидорчук</w:t>
            </w:r>
            <w:proofErr w:type="spellEnd"/>
            <w:r w:rsidRPr="00EA47EE">
              <w:rPr>
                <w:color w:val="000000"/>
                <w:sz w:val="14"/>
                <w:szCs w:val="16"/>
                <w:lang w:eastAsia="ru-RU"/>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90%</w:t>
            </w: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Выписка из ЕГРЮЛ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154568484</w:t>
            </w:r>
            <w:r w:rsidRPr="00EA47EE">
              <w:rPr>
                <w:color w:val="000000"/>
                <w:sz w:val="14"/>
                <w:szCs w:val="16"/>
                <w:lang w:eastAsia="ru-RU"/>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25%</w:t>
            </w: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Выписка из ЕГРЮЛ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Выписка из ЕГРЮЛ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100%</w:t>
            </w:r>
          </w:p>
        </w:tc>
        <w:tc>
          <w:tcPr>
            <w:tcW w:w="1296" w:type="dxa"/>
            <w:tcBorders>
              <w:top w:val="single" w:sz="4" w:space="0" w:color="auto"/>
              <w:left w:val="nil"/>
              <w:bottom w:val="single" w:sz="4" w:space="0" w:color="auto"/>
              <w:right w:val="single" w:sz="4" w:space="0" w:color="auto"/>
            </w:tcBorders>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Выписка из ЕГРЮЛ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Пример Лтд. (</w:t>
            </w:r>
            <w:proofErr w:type="spellStart"/>
            <w:r w:rsidRPr="00EA47EE">
              <w:rPr>
                <w:color w:val="000000"/>
                <w:sz w:val="14"/>
                <w:szCs w:val="16"/>
                <w:lang w:eastAsia="ru-RU"/>
              </w:rPr>
              <w:t>Primer</w:t>
            </w:r>
            <w:proofErr w:type="spellEnd"/>
            <w:r w:rsidRPr="00EA47EE">
              <w:rPr>
                <w:color w:val="000000"/>
                <w:sz w:val="14"/>
                <w:szCs w:val="16"/>
                <w:lang w:eastAsia="ru-RU"/>
              </w:rPr>
              <w:t xml:space="preserve"> </w:t>
            </w:r>
            <w:proofErr w:type="spellStart"/>
            <w:r w:rsidRPr="00EA47EE">
              <w:rPr>
                <w:color w:val="000000"/>
                <w:sz w:val="14"/>
                <w:szCs w:val="16"/>
                <w:lang w:eastAsia="ru-RU"/>
              </w:rPr>
              <w:t>Ltd</w:t>
            </w:r>
            <w:proofErr w:type="spellEnd"/>
            <w:r w:rsidRPr="00EA47EE">
              <w:rPr>
                <w:color w:val="000000"/>
                <w:sz w:val="14"/>
                <w:szCs w:val="16"/>
                <w:lang w:eastAsia="ru-RU"/>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 xml:space="preserve">Кипр, </w:t>
            </w:r>
            <w:proofErr w:type="spellStart"/>
            <w:r w:rsidRPr="00EA47EE">
              <w:rPr>
                <w:color w:val="000000"/>
                <w:sz w:val="14"/>
                <w:szCs w:val="16"/>
                <w:lang w:eastAsia="ru-RU"/>
              </w:rPr>
              <w:t>Лимассол</w:t>
            </w:r>
            <w:proofErr w:type="spellEnd"/>
            <w:r w:rsidRPr="00EA47EE">
              <w:rPr>
                <w:color w:val="000000"/>
                <w:sz w:val="14"/>
                <w:szCs w:val="16"/>
                <w:lang w:eastAsia="ru-RU"/>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40%</w:t>
            </w: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Учредительный договор № 25 от 03.03.03</w:t>
            </w:r>
          </w:p>
        </w:tc>
      </w:tr>
      <w:tr w:rsidR="00EA47EE" w:rsidRPr="00EA47EE" w:rsidTr="00743062">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000000"/>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000000"/>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proofErr w:type="spellStart"/>
            <w:r w:rsidRPr="00EA47EE">
              <w:rPr>
                <w:color w:val="000000"/>
                <w:sz w:val="14"/>
                <w:szCs w:val="16"/>
                <w:lang w:eastAsia="ru-RU"/>
              </w:rPr>
              <w:t>Martin</w:t>
            </w:r>
            <w:proofErr w:type="spellEnd"/>
            <w:r w:rsidRPr="00EA47EE">
              <w:rPr>
                <w:color w:val="000000"/>
                <w:sz w:val="14"/>
                <w:szCs w:val="16"/>
                <w:lang w:eastAsia="ru-RU"/>
              </w:rPr>
              <w:t xml:space="preserve"> </w:t>
            </w:r>
            <w:proofErr w:type="spellStart"/>
            <w:r w:rsidRPr="00EA47EE">
              <w:rPr>
                <w:color w:val="000000"/>
                <w:sz w:val="14"/>
                <w:szCs w:val="16"/>
                <w:lang w:eastAsia="ru-RU"/>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000000"/>
              <w:right w:val="single" w:sz="4" w:space="0" w:color="auto"/>
            </w:tcBorders>
          </w:tcPr>
          <w:p w:rsidR="00EA47EE" w:rsidRPr="00EA47EE" w:rsidRDefault="00EA47EE" w:rsidP="00EA47EE">
            <w:pPr>
              <w:widowControl w:val="0"/>
              <w:suppressAutoHyphens w:val="0"/>
              <w:spacing w:line="240" w:lineRule="auto"/>
              <w:ind w:firstLine="3"/>
              <w:jc w:val="left"/>
              <w:rPr>
                <w:color w:val="000000"/>
                <w:sz w:val="14"/>
                <w:szCs w:val="16"/>
                <w:lang w:eastAsia="ru-RU"/>
              </w:rPr>
            </w:pPr>
          </w:p>
        </w:tc>
      </w:tr>
    </w:tbl>
    <w:p w:rsidR="00E40B10" w:rsidRPr="00E40B10" w:rsidRDefault="00EA47EE" w:rsidP="00E40B10">
      <w:pPr>
        <w:rPr>
          <w:szCs w:val="24"/>
        </w:rPr>
      </w:pPr>
      <w:r w:rsidRPr="00EA47EE">
        <w:rPr>
          <w:bCs w:val="0"/>
          <w:sz w:val="24"/>
          <w:lang w:eastAsia="ru-RU"/>
        </w:rPr>
        <w:t>Приведённые в форме сведения о физических и юридических лицах являются условными и указаны в качестве пример</w:t>
      </w:r>
      <w:r>
        <w:rPr>
          <w:bCs w:val="0"/>
          <w:sz w:val="24"/>
          <w:lang w:eastAsia="ru-RU"/>
        </w:rPr>
        <w:t>а</w:t>
      </w:r>
      <w:r w:rsidR="00E40B10" w:rsidRPr="00E40B10">
        <w:t>.</w:t>
      </w:r>
    </w:p>
    <w:p w:rsidR="00E40B10" w:rsidRPr="00E40B10" w:rsidRDefault="00E40B10" w:rsidP="00E40B10">
      <w:pPr>
        <w:pStyle w:val="2"/>
        <w:sectPr w:rsidR="00E40B10" w:rsidRPr="00E40B10" w:rsidSect="00743062">
          <w:footnotePr>
            <w:numRestart w:val="eachSect"/>
          </w:footnotePr>
          <w:pgSz w:w="16838" w:h="11906" w:orient="landscape" w:code="9"/>
          <w:pgMar w:top="1134" w:right="680" w:bottom="567" w:left="539" w:header="680" w:footer="278" w:gutter="0"/>
          <w:cols w:space="708"/>
          <w:titlePg/>
          <w:docGrid w:linePitch="360"/>
        </w:sectPr>
      </w:pPr>
    </w:p>
    <w:p w:rsidR="004F4D80" w:rsidRPr="00D053CF" w:rsidRDefault="000D70B6" w:rsidP="004F4D80">
      <w:pPr>
        <w:pStyle w:val="2"/>
        <w:pageBreakBefore/>
        <w:tabs>
          <w:tab w:val="clear" w:pos="0"/>
          <w:tab w:val="clear" w:pos="1700"/>
          <w:tab w:val="num" w:pos="1134"/>
        </w:tabs>
        <w:spacing w:before="100" w:beforeAutospacing="1" w:after="100" w:afterAutospacing="1" w:line="240" w:lineRule="auto"/>
      </w:pPr>
      <w:bookmarkStart w:id="1381" w:name="_Toc498523162"/>
      <w:r w:rsidRPr="00D053CF">
        <w:t>Согласие на обработку персональных данных</w:t>
      </w:r>
      <w:r w:rsidR="004F4D80" w:rsidRPr="00D053CF">
        <w:t xml:space="preserve"> (форма </w:t>
      </w:r>
      <w:r w:rsidR="00716D4E" w:rsidRPr="00D053CF">
        <w:t>8</w:t>
      </w:r>
      <w:r w:rsidR="004F4D80" w:rsidRPr="00D053CF">
        <w:t>)</w:t>
      </w:r>
      <w:bookmarkEnd w:id="1377"/>
      <w:bookmarkEnd w:id="1378"/>
      <w:bookmarkEnd w:id="1379"/>
      <w:bookmarkEnd w:id="1380"/>
      <w:bookmarkEnd w:id="1381"/>
    </w:p>
    <w:p w:rsidR="004F4D80" w:rsidRPr="00D053CF" w:rsidRDefault="004F4D80" w:rsidP="004F4D80">
      <w:pPr>
        <w:pStyle w:val="3"/>
        <w:rPr>
          <w:szCs w:val="24"/>
        </w:rPr>
      </w:pPr>
      <w:bookmarkStart w:id="1382" w:name="_Toc343690587"/>
      <w:bookmarkStart w:id="1383" w:name="_Toc372294431"/>
      <w:bookmarkStart w:id="1384" w:name="_Toc379288899"/>
      <w:bookmarkStart w:id="1385" w:name="_Toc384734783"/>
      <w:bookmarkStart w:id="1386" w:name="_Toc396984081"/>
      <w:bookmarkStart w:id="1387" w:name="_Toc423423684"/>
      <w:bookmarkStart w:id="1388" w:name="_Toc439170713"/>
      <w:bookmarkStart w:id="1389" w:name="_Toc439172815"/>
      <w:bookmarkStart w:id="1390" w:name="_Toc439173256"/>
      <w:bookmarkStart w:id="1391" w:name="_Toc439238252"/>
      <w:bookmarkStart w:id="1392" w:name="_Toc439252799"/>
      <w:bookmarkStart w:id="1393" w:name="_Toc439323773"/>
      <w:bookmarkStart w:id="1394" w:name="_Toc440297095"/>
      <w:bookmarkStart w:id="1395" w:name="_Toc440356656"/>
      <w:bookmarkStart w:id="1396" w:name="_Toc440631792"/>
      <w:bookmarkStart w:id="1397" w:name="_Toc440876576"/>
      <w:bookmarkStart w:id="1398" w:name="_Toc441130648"/>
      <w:bookmarkStart w:id="1399" w:name="_Toc441157151"/>
      <w:bookmarkStart w:id="1400" w:name="_Toc447292173"/>
      <w:bookmarkStart w:id="1401" w:name="_Toc462234933"/>
      <w:bookmarkStart w:id="1402" w:name="_Toc466966898"/>
      <w:bookmarkStart w:id="1403" w:name="_Toc468806149"/>
      <w:bookmarkStart w:id="1404" w:name="_Toc469480416"/>
      <w:bookmarkStart w:id="1405" w:name="_Toc472416933"/>
      <w:bookmarkStart w:id="1406" w:name="_Toc498523163"/>
      <w:r w:rsidRPr="00D053CF">
        <w:rPr>
          <w:szCs w:val="24"/>
        </w:rPr>
        <w:t xml:space="preserve">Форма </w:t>
      </w:r>
      <w:bookmarkEnd w:id="1382"/>
      <w:bookmarkEnd w:id="1383"/>
      <w:bookmarkEnd w:id="1384"/>
      <w:bookmarkEnd w:id="1385"/>
      <w:bookmarkEnd w:id="1386"/>
      <w:bookmarkEnd w:id="1387"/>
      <w:bookmarkEnd w:id="1388"/>
      <w:bookmarkEnd w:id="1389"/>
      <w:bookmarkEnd w:id="1390"/>
      <w:bookmarkEnd w:id="1391"/>
      <w:bookmarkEnd w:id="1392"/>
      <w:r w:rsidR="000D70B6" w:rsidRPr="00D053CF">
        <w:rPr>
          <w:szCs w:val="24"/>
        </w:rPr>
        <w:t>Согласия на обработку персональных данных</w:t>
      </w:r>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p>
    <w:p w:rsidR="004F4D80" w:rsidRPr="00D053CF" w:rsidRDefault="004F4D80" w:rsidP="004F4D80">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8</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contextualSpacing/>
        <w:jc w:val="right"/>
        <w:rPr>
          <w:sz w:val="24"/>
          <w:szCs w:val="24"/>
        </w:rPr>
      </w:pPr>
    </w:p>
    <w:p w:rsidR="002B5044" w:rsidRPr="00D053CF" w:rsidRDefault="002B5044" w:rsidP="002B5044">
      <w:pPr>
        <w:rPr>
          <w:lang w:eastAsia="ru-RU"/>
        </w:rPr>
      </w:pPr>
    </w:p>
    <w:p w:rsidR="004E67FB" w:rsidRPr="004E67FB" w:rsidRDefault="004E67FB" w:rsidP="004E67FB">
      <w:pPr>
        <w:tabs>
          <w:tab w:val="left" w:pos="0"/>
          <w:tab w:val="num" w:pos="1134"/>
        </w:tabs>
        <w:spacing w:line="240" w:lineRule="auto"/>
        <w:jc w:val="center"/>
        <w:outlineLvl w:val="1"/>
        <w:rPr>
          <w:b/>
          <w:sz w:val="24"/>
          <w:szCs w:val="24"/>
        </w:rPr>
      </w:pPr>
      <w:bookmarkStart w:id="1407" w:name="_Toc441572144"/>
      <w:bookmarkStart w:id="1408" w:name="_Toc441575236"/>
      <w:bookmarkStart w:id="1409" w:name="_Toc442195902"/>
      <w:bookmarkStart w:id="1410" w:name="_Toc442251944"/>
      <w:bookmarkStart w:id="1411" w:name="_Toc442258893"/>
      <w:bookmarkStart w:id="1412" w:name="_Toc442259133"/>
      <w:bookmarkStart w:id="1413" w:name="_Toc442265444"/>
      <w:bookmarkStart w:id="1414" w:name="_Toc447292650"/>
      <w:bookmarkStart w:id="1415" w:name="_Toc461809096"/>
      <w:bookmarkStart w:id="1416" w:name="_Toc463514515"/>
      <w:bookmarkStart w:id="1417" w:name="_Toc466908635"/>
      <w:bookmarkStart w:id="1418" w:name="_Toc468196574"/>
      <w:bookmarkStart w:id="1419" w:name="_Toc468446655"/>
      <w:bookmarkStart w:id="1420" w:name="_Toc468446849"/>
      <w:bookmarkStart w:id="1421" w:name="_Toc469479705"/>
      <w:bookmarkStart w:id="1422" w:name="_Toc471986655"/>
      <w:bookmarkStart w:id="1423" w:name="_Toc498509289"/>
      <w:r w:rsidRPr="004E67FB">
        <w:rPr>
          <w:b/>
          <w:sz w:val="24"/>
          <w:szCs w:val="24"/>
        </w:rPr>
        <w:t>Согласие на обработку персональных данных</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r w:rsidRPr="004E67FB">
        <w:rPr>
          <w:b/>
          <w:sz w:val="24"/>
          <w:szCs w:val="24"/>
        </w:rPr>
        <w:t xml:space="preserve"> </w:t>
      </w:r>
    </w:p>
    <w:p w:rsidR="004E67FB" w:rsidRPr="009040FF" w:rsidRDefault="004E67FB" w:rsidP="004E67FB">
      <w:pPr>
        <w:tabs>
          <w:tab w:val="left" w:pos="0"/>
        </w:tabs>
        <w:spacing w:line="240" w:lineRule="auto"/>
        <w:jc w:val="center"/>
        <w:rPr>
          <w:b/>
          <w:snapToGrid w:val="0"/>
          <w:sz w:val="24"/>
          <w:szCs w:val="24"/>
        </w:rPr>
      </w:pPr>
      <w:r w:rsidRPr="004E67FB">
        <w:rPr>
          <w:b/>
          <w:snapToGrid w:val="0"/>
          <w:sz w:val="24"/>
          <w:szCs w:val="24"/>
        </w:rPr>
        <w:t>от «_____» ____________ 201____ г.</w:t>
      </w:r>
      <w:r w:rsidRPr="009040FF">
        <w:rPr>
          <w:b/>
          <w:snapToGrid w:val="0"/>
          <w:sz w:val="24"/>
          <w:szCs w:val="24"/>
        </w:rPr>
        <w:t xml:space="preserve"> </w:t>
      </w:r>
    </w:p>
    <w:p w:rsidR="004E67FB" w:rsidRPr="009040FF" w:rsidRDefault="004E67FB" w:rsidP="004E67FB">
      <w:pPr>
        <w:spacing w:line="240" w:lineRule="auto"/>
        <w:jc w:val="center"/>
        <w:rPr>
          <w:sz w:val="24"/>
          <w:szCs w:val="24"/>
        </w:rPr>
      </w:pPr>
    </w:p>
    <w:p w:rsidR="004E67FB" w:rsidRPr="009040FF" w:rsidRDefault="004E67FB" w:rsidP="004E67FB">
      <w:pPr>
        <w:spacing w:line="240" w:lineRule="auto"/>
        <w:jc w:val="center"/>
        <w:rPr>
          <w:sz w:val="24"/>
          <w:szCs w:val="24"/>
        </w:rPr>
      </w:pPr>
    </w:p>
    <w:p w:rsidR="004E67FB" w:rsidRPr="009040FF" w:rsidRDefault="004E67FB" w:rsidP="004E67FB">
      <w:pPr>
        <w:autoSpaceDE w:val="0"/>
        <w:autoSpaceDN w:val="0"/>
        <w:adjustRightInd w:val="0"/>
        <w:spacing w:line="240" w:lineRule="auto"/>
        <w:ind w:firstLine="708"/>
        <w:rPr>
          <w:snapToGrid w:val="0"/>
          <w:sz w:val="24"/>
          <w:szCs w:val="24"/>
        </w:rPr>
      </w:pPr>
      <w:r w:rsidRPr="009040FF">
        <w:rPr>
          <w:snapToGrid w:val="0"/>
          <w:sz w:val="24"/>
          <w:szCs w:val="24"/>
        </w:rPr>
        <w:t>Настоящим, ________________________________________________________,</w:t>
      </w:r>
    </w:p>
    <w:p w:rsidR="004E67FB" w:rsidRPr="009040FF" w:rsidRDefault="004E67FB" w:rsidP="004E67FB">
      <w:pPr>
        <w:autoSpaceDE w:val="0"/>
        <w:autoSpaceDN w:val="0"/>
        <w:adjustRightInd w:val="0"/>
        <w:spacing w:line="240" w:lineRule="auto"/>
        <w:jc w:val="center"/>
        <w:rPr>
          <w:b/>
          <w:i/>
          <w:sz w:val="24"/>
          <w:szCs w:val="24"/>
        </w:rPr>
      </w:pPr>
      <w:r w:rsidRPr="009040FF">
        <w:rPr>
          <w:b/>
          <w:i/>
          <w:sz w:val="24"/>
          <w:szCs w:val="24"/>
        </w:rPr>
        <w:t>(указывается</w:t>
      </w:r>
      <w:r w:rsidRPr="009040FF">
        <w:rPr>
          <w:sz w:val="24"/>
          <w:szCs w:val="24"/>
        </w:rPr>
        <w:t xml:space="preserve"> </w:t>
      </w:r>
      <w:r w:rsidRPr="009040FF">
        <w:rPr>
          <w:b/>
          <w:i/>
          <w:sz w:val="24"/>
          <w:szCs w:val="24"/>
        </w:rPr>
        <w:t>полное наименование участника закупочной процедуры</w:t>
      </w:r>
    </w:p>
    <w:p w:rsidR="004E67FB" w:rsidRPr="009040FF" w:rsidRDefault="004E67FB" w:rsidP="004E67FB">
      <w:pPr>
        <w:autoSpaceDE w:val="0"/>
        <w:autoSpaceDN w:val="0"/>
        <w:adjustRightInd w:val="0"/>
        <w:spacing w:line="240" w:lineRule="auto"/>
        <w:jc w:val="center"/>
        <w:rPr>
          <w:sz w:val="24"/>
          <w:szCs w:val="24"/>
        </w:rPr>
      </w:pPr>
      <w:r w:rsidRPr="009040FF">
        <w:rPr>
          <w:b/>
          <w:i/>
          <w:sz w:val="24"/>
          <w:szCs w:val="24"/>
        </w:rPr>
        <w:t>_________________________________________________________________________ (потенциального контрагента), контрагента)</w:t>
      </w:r>
    </w:p>
    <w:p w:rsidR="004E67FB" w:rsidRPr="009040FF" w:rsidRDefault="004E67FB" w:rsidP="004E67FB">
      <w:pPr>
        <w:autoSpaceDE w:val="0"/>
        <w:autoSpaceDN w:val="0"/>
        <w:adjustRightInd w:val="0"/>
        <w:spacing w:line="240" w:lineRule="auto"/>
        <w:ind w:firstLine="709"/>
        <w:rPr>
          <w:sz w:val="24"/>
          <w:szCs w:val="24"/>
        </w:rPr>
      </w:pPr>
      <w:r w:rsidRPr="009040FF">
        <w:rPr>
          <w:sz w:val="24"/>
          <w:szCs w:val="24"/>
        </w:rPr>
        <w:t>Адрес регистрации: _______________________________________________________,</w:t>
      </w:r>
    </w:p>
    <w:p w:rsidR="004E67FB" w:rsidRPr="009040FF" w:rsidRDefault="004E67FB" w:rsidP="004E67FB">
      <w:pPr>
        <w:autoSpaceDE w:val="0"/>
        <w:autoSpaceDN w:val="0"/>
        <w:adjustRightInd w:val="0"/>
        <w:spacing w:line="240" w:lineRule="auto"/>
        <w:ind w:left="708" w:firstLine="1"/>
        <w:rPr>
          <w:b/>
          <w:i/>
          <w:sz w:val="24"/>
          <w:szCs w:val="24"/>
        </w:rPr>
      </w:pPr>
      <w:r w:rsidRPr="009040FF">
        <w:rPr>
          <w:sz w:val="24"/>
          <w:szCs w:val="24"/>
        </w:rPr>
        <w:t xml:space="preserve">Свидетельство о регистрации: ______________________________________________ </w:t>
      </w:r>
      <w:r w:rsidRPr="009040FF">
        <w:rPr>
          <w:b/>
          <w:i/>
          <w:sz w:val="24"/>
          <w:szCs w:val="24"/>
        </w:rPr>
        <w:t>ИНН__________________________</w:t>
      </w:r>
    </w:p>
    <w:p w:rsidR="004E67FB" w:rsidRPr="009040FF" w:rsidRDefault="004E67FB" w:rsidP="004E67FB">
      <w:pPr>
        <w:autoSpaceDE w:val="0"/>
        <w:autoSpaceDN w:val="0"/>
        <w:adjustRightInd w:val="0"/>
        <w:spacing w:line="240" w:lineRule="auto"/>
        <w:ind w:firstLine="709"/>
        <w:rPr>
          <w:b/>
          <w:i/>
          <w:sz w:val="24"/>
          <w:szCs w:val="24"/>
        </w:rPr>
      </w:pPr>
      <w:r w:rsidRPr="009040FF">
        <w:rPr>
          <w:b/>
          <w:i/>
          <w:sz w:val="24"/>
          <w:szCs w:val="24"/>
        </w:rPr>
        <w:t>КПП__________________________</w:t>
      </w:r>
    </w:p>
    <w:p w:rsidR="004E67FB" w:rsidRPr="009040FF" w:rsidRDefault="004E67FB" w:rsidP="004E67FB">
      <w:pPr>
        <w:autoSpaceDE w:val="0"/>
        <w:autoSpaceDN w:val="0"/>
        <w:adjustRightInd w:val="0"/>
        <w:spacing w:line="240" w:lineRule="auto"/>
        <w:ind w:firstLine="708"/>
        <w:rPr>
          <w:sz w:val="24"/>
          <w:szCs w:val="24"/>
        </w:rPr>
      </w:pPr>
      <w:r w:rsidRPr="009040FF">
        <w:rPr>
          <w:b/>
          <w:i/>
          <w:sz w:val="24"/>
          <w:szCs w:val="24"/>
        </w:rPr>
        <w:t>ОГРН_________________________</w:t>
      </w:r>
      <w:r w:rsidRPr="009040FF">
        <w:rPr>
          <w:sz w:val="24"/>
          <w:szCs w:val="24"/>
        </w:rPr>
        <w:t>,</w:t>
      </w:r>
    </w:p>
    <w:p w:rsidR="004E67FB" w:rsidRPr="009040FF" w:rsidRDefault="004E67FB" w:rsidP="004E67FB">
      <w:pPr>
        <w:autoSpaceDE w:val="0"/>
        <w:autoSpaceDN w:val="0"/>
        <w:adjustRightInd w:val="0"/>
        <w:spacing w:line="240" w:lineRule="auto"/>
        <w:rPr>
          <w:b/>
          <w:i/>
          <w:sz w:val="24"/>
          <w:szCs w:val="24"/>
        </w:rPr>
      </w:pPr>
      <w:r w:rsidRPr="009040FF">
        <w:rPr>
          <w:sz w:val="24"/>
          <w:szCs w:val="24"/>
        </w:rPr>
        <w:t>в лице</w:t>
      </w:r>
      <w:r w:rsidRPr="009040FF">
        <w:rPr>
          <w:b/>
          <w:i/>
          <w:sz w:val="24"/>
          <w:szCs w:val="24"/>
        </w:rPr>
        <w:t xml:space="preserve"> ___________________________________________________________________</w:t>
      </w:r>
    </w:p>
    <w:p w:rsidR="004E67FB" w:rsidRPr="009040FF" w:rsidRDefault="004E67FB" w:rsidP="004E67FB">
      <w:pPr>
        <w:autoSpaceDE w:val="0"/>
        <w:autoSpaceDN w:val="0"/>
        <w:adjustRightInd w:val="0"/>
        <w:spacing w:line="240" w:lineRule="auto"/>
        <w:ind w:firstLine="0"/>
        <w:jc w:val="center"/>
        <w:rPr>
          <w:b/>
          <w:bCs w:val="0"/>
          <w:i/>
          <w:iCs/>
          <w:sz w:val="24"/>
          <w:szCs w:val="24"/>
        </w:rPr>
      </w:pPr>
      <w:r w:rsidRPr="009040FF">
        <w:rPr>
          <w:b/>
          <w:i/>
          <w:sz w:val="24"/>
          <w:szCs w:val="24"/>
        </w:rPr>
        <w:t>(указывается Ф.И.О.,</w:t>
      </w:r>
      <w:r w:rsidRPr="009040FF">
        <w:rPr>
          <w:b/>
          <w:bCs w:val="0"/>
          <w:i/>
          <w:iCs/>
          <w:sz w:val="24"/>
          <w:szCs w:val="24"/>
        </w:rPr>
        <w:t xml:space="preserve"> адрес, номер основного документа, удостоверяющего его личность,</w:t>
      </w:r>
    </w:p>
    <w:p w:rsidR="004E67FB" w:rsidRPr="009040FF" w:rsidRDefault="004E67FB" w:rsidP="004E67FB">
      <w:pPr>
        <w:spacing w:line="240" w:lineRule="auto"/>
        <w:ind w:firstLine="0"/>
        <w:rPr>
          <w:sz w:val="24"/>
          <w:szCs w:val="24"/>
        </w:rPr>
      </w:pPr>
      <w:r w:rsidRPr="009040FF">
        <w:rPr>
          <w:b/>
          <w:bCs w:val="0"/>
          <w:i/>
          <w:iCs/>
          <w:sz w:val="24"/>
          <w:szCs w:val="24"/>
        </w:rPr>
        <w:t>_____________________________________________________________________________,</w:t>
      </w:r>
    </w:p>
    <w:p w:rsidR="004E67FB" w:rsidRPr="009040FF" w:rsidRDefault="004E67FB" w:rsidP="004E67FB">
      <w:pPr>
        <w:autoSpaceDE w:val="0"/>
        <w:autoSpaceDN w:val="0"/>
        <w:adjustRightInd w:val="0"/>
        <w:spacing w:line="240" w:lineRule="auto"/>
        <w:ind w:firstLine="540"/>
        <w:jc w:val="center"/>
        <w:rPr>
          <w:b/>
          <w:bCs w:val="0"/>
          <w:i/>
          <w:iCs/>
          <w:sz w:val="24"/>
          <w:szCs w:val="24"/>
        </w:rPr>
      </w:pPr>
      <w:r w:rsidRPr="009040FF">
        <w:rPr>
          <w:b/>
          <w:bCs w:val="0"/>
          <w:i/>
          <w:iCs/>
          <w:sz w:val="24"/>
          <w:szCs w:val="24"/>
        </w:rPr>
        <w:t>сведения о дате выдачи указанного документа и выдавшем его органе)*</w:t>
      </w:r>
    </w:p>
    <w:p w:rsidR="004E67FB" w:rsidRPr="009040FF" w:rsidRDefault="004E67FB" w:rsidP="004E67FB">
      <w:pPr>
        <w:autoSpaceDE w:val="0"/>
        <w:autoSpaceDN w:val="0"/>
        <w:adjustRightInd w:val="0"/>
        <w:spacing w:before="120" w:line="240" w:lineRule="auto"/>
        <w:rPr>
          <w:sz w:val="24"/>
          <w:szCs w:val="24"/>
        </w:rPr>
      </w:pPr>
      <w:r w:rsidRPr="009040FF">
        <w:rPr>
          <w:b/>
          <w:i/>
          <w:sz w:val="24"/>
          <w:szCs w:val="24"/>
        </w:rPr>
        <w:t>действующего на основании _____________________________</w:t>
      </w:r>
      <w:r w:rsidRPr="009040FF">
        <w:rPr>
          <w:i/>
          <w:sz w:val="24"/>
          <w:szCs w:val="24"/>
        </w:rPr>
        <w:t>,</w:t>
      </w:r>
      <w:r w:rsidRPr="009040FF">
        <w:rPr>
          <w:b/>
          <w:i/>
          <w:sz w:val="24"/>
          <w:szCs w:val="24"/>
        </w:rPr>
        <w:t xml:space="preserve"> </w:t>
      </w:r>
      <w:r w:rsidRPr="009040FF">
        <w:rPr>
          <w:sz w:val="24"/>
          <w:szCs w:val="24"/>
        </w:rPr>
        <w:t xml:space="preserve">дает свое согласие </w:t>
      </w:r>
      <w:r w:rsidRPr="009040FF">
        <w:rPr>
          <w:b/>
          <w:snapToGrid w:val="0"/>
          <w:sz w:val="24"/>
          <w:szCs w:val="24"/>
        </w:rPr>
        <w:t>Публичному акционерному обществу «МРСК Центра»</w:t>
      </w:r>
      <w:r w:rsidRPr="009040FF">
        <w:rPr>
          <w:snapToGrid w:val="0"/>
          <w:sz w:val="24"/>
          <w:szCs w:val="24"/>
        </w:rPr>
        <w:t xml:space="preserve">, зарегистрированному по адресу: </w:t>
      </w:r>
      <w:r w:rsidRPr="009040FF">
        <w:rPr>
          <w:iCs/>
          <w:sz w:val="24"/>
          <w:szCs w:val="24"/>
        </w:rPr>
        <w:t xml:space="preserve">РФ, 127018, г. Москва, ул. 2-я Ямская, 4 </w:t>
      </w:r>
      <w:r w:rsidRPr="009040FF">
        <w:rPr>
          <w:sz w:val="24"/>
          <w:szCs w:val="24"/>
        </w:rPr>
        <w:t>и</w:t>
      </w:r>
      <w:r w:rsidRPr="009040FF">
        <w:rPr>
          <w:i/>
          <w:sz w:val="24"/>
          <w:szCs w:val="24"/>
        </w:rPr>
        <w:t xml:space="preserve"> </w:t>
      </w:r>
      <w:r w:rsidRPr="009040FF">
        <w:rPr>
          <w:b/>
          <w:sz w:val="24"/>
          <w:szCs w:val="24"/>
        </w:rPr>
        <w:t>Публичному акционерному обществу «Российские сети»</w:t>
      </w:r>
      <w:r w:rsidRPr="009040FF">
        <w:rPr>
          <w:sz w:val="24"/>
          <w:szCs w:val="24"/>
        </w:rPr>
        <w:t xml:space="preserve">, </w:t>
      </w:r>
      <w:r w:rsidRPr="009040FF">
        <w:rPr>
          <w:snapToGrid w:val="0"/>
          <w:sz w:val="24"/>
          <w:szCs w:val="24"/>
        </w:rPr>
        <w:t>зарегистрированному по адресу: г. Москва, ул. Беловежская, 4, в отношении</w:t>
      </w:r>
      <w:r w:rsidRPr="009040FF">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9040FF">
        <w:rPr>
          <w:sz w:val="24"/>
          <w:szCs w:val="24"/>
        </w:rPr>
        <w:t>субконтрагентов</w:t>
      </w:r>
      <w:proofErr w:type="spellEnd"/>
      <w:r w:rsidRPr="009040FF">
        <w:rPr>
          <w:sz w:val="24"/>
          <w:szCs w:val="24"/>
        </w:rPr>
        <w:t xml:space="preserve">: </w:t>
      </w:r>
      <w:r w:rsidRPr="009040FF">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9040FF">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9040FF">
        <w:rPr>
          <w:sz w:val="24"/>
          <w:szCs w:val="24"/>
        </w:rPr>
        <w:t>Росфинмониторинг</w:t>
      </w:r>
      <w:proofErr w:type="spellEnd"/>
      <w:r w:rsidRPr="009040FF">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E67FB" w:rsidRPr="009040FF" w:rsidRDefault="004E67FB" w:rsidP="004E67FB">
      <w:pPr>
        <w:spacing w:before="120" w:line="240" w:lineRule="auto"/>
        <w:ind w:firstLine="709"/>
        <w:rPr>
          <w:snapToGrid w:val="0"/>
          <w:sz w:val="24"/>
          <w:szCs w:val="24"/>
        </w:rPr>
      </w:pPr>
      <w:r w:rsidRPr="009040FF">
        <w:rPr>
          <w:snapToGrid w:val="0"/>
          <w:sz w:val="24"/>
          <w:szCs w:val="24"/>
        </w:rPr>
        <w:t xml:space="preserve">Цель обработки персональных данных: </w:t>
      </w:r>
      <w:r w:rsidRPr="009040FF">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9040FF">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A47EE" w:rsidRPr="00EA47EE" w:rsidRDefault="004E67FB" w:rsidP="004E67FB">
      <w:pPr>
        <w:widowControl w:val="0"/>
        <w:suppressAutoHyphens w:val="0"/>
        <w:spacing w:before="120" w:line="240" w:lineRule="auto"/>
        <w:ind w:firstLine="709"/>
        <w:rPr>
          <w:bCs w:val="0"/>
          <w:snapToGrid w:val="0"/>
          <w:color w:val="000000"/>
          <w:sz w:val="24"/>
          <w:szCs w:val="24"/>
          <w:lang w:eastAsia="ru-RU"/>
        </w:rPr>
      </w:pPr>
      <w:r w:rsidRPr="009040FF">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9040FF">
        <w:rPr>
          <w:snapToGrid w:val="0"/>
          <w:color w:val="000000"/>
          <w:sz w:val="24"/>
          <w:szCs w:val="24"/>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EA47EE" w:rsidRPr="00EA47EE" w:rsidRDefault="00EA47EE" w:rsidP="00EA47EE">
      <w:pPr>
        <w:widowControl w:val="0"/>
        <w:suppressAutoHyphens w:val="0"/>
        <w:spacing w:line="240" w:lineRule="auto"/>
        <w:ind w:firstLine="400"/>
        <w:jc w:val="center"/>
        <w:rPr>
          <w:bCs w:val="0"/>
          <w:sz w:val="26"/>
          <w:szCs w:val="26"/>
          <w:lang w:eastAsia="ru-RU"/>
        </w:rPr>
      </w:pPr>
    </w:p>
    <w:p w:rsidR="00EA47EE" w:rsidRPr="00EA47EE" w:rsidRDefault="00EA47EE" w:rsidP="00EA47EE">
      <w:pPr>
        <w:widowControl w:val="0"/>
        <w:suppressAutoHyphens w:val="0"/>
        <w:spacing w:line="240" w:lineRule="auto"/>
        <w:ind w:firstLine="400"/>
        <w:jc w:val="center"/>
        <w:rPr>
          <w:bCs w:val="0"/>
          <w:sz w:val="26"/>
          <w:szCs w:val="26"/>
          <w:lang w:eastAsia="ru-RU"/>
        </w:rPr>
      </w:pPr>
    </w:p>
    <w:p w:rsidR="00EA47EE" w:rsidRPr="00EA47EE" w:rsidRDefault="00EA47EE" w:rsidP="00EA47EE">
      <w:pPr>
        <w:widowControl w:val="0"/>
        <w:suppressAutoHyphens w:val="0"/>
        <w:spacing w:line="240" w:lineRule="auto"/>
        <w:ind w:firstLine="709"/>
        <w:rPr>
          <w:bCs w:val="0"/>
          <w:snapToGrid w:val="0"/>
          <w:sz w:val="24"/>
          <w:szCs w:val="24"/>
          <w:lang w:eastAsia="ru-RU"/>
        </w:rPr>
      </w:pPr>
    </w:p>
    <w:p w:rsidR="00EA47EE" w:rsidRPr="00EA47EE" w:rsidRDefault="00EA47EE" w:rsidP="00EA47EE">
      <w:pPr>
        <w:widowControl w:val="0"/>
        <w:suppressAutoHyphens w:val="0"/>
        <w:spacing w:line="240" w:lineRule="auto"/>
        <w:ind w:firstLine="0"/>
        <w:jc w:val="left"/>
        <w:rPr>
          <w:bCs w:val="0"/>
          <w:color w:val="000000"/>
          <w:sz w:val="26"/>
          <w:szCs w:val="26"/>
          <w:lang w:eastAsia="ru-RU"/>
        </w:rPr>
      </w:pPr>
      <w:r w:rsidRPr="00EA47EE">
        <w:rPr>
          <w:bCs w:val="0"/>
          <w:color w:val="000000"/>
          <w:sz w:val="26"/>
          <w:szCs w:val="26"/>
          <w:lang w:eastAsia="ru-RU"/>
        </w:rPr>
        <w:t>_______________________                                                   ______________________</w:t>
      </w:r>
    </w:p>
    <w:p w:rsidR="00EA47EE" w:rsidRPr="00EA47EE" w:rsidRDefault="00EA47EE" w:rsidP="00EA47EE">
      <w:pPr>
        <w:widowControl w:val="0"/>
        <w:suppressAutoHyphens w:val="0"/>
        <w:spacing w:line="240" w:lineRule="auto"/>
        <w:ind w:firstLine="0"/>
        <w:jc w:val="left"/>
        <w:rPr>
          <w:bCs w:val="0"/>
          <w:sz w:val="20"/>
          <w:szCs w:val="20"/>
          <w:lang w:eastAsia="ru-RU"/>
        </w:rPr>
      </w:pPr>
      <w:r w:rsidRPr="00EA47EE">
        <w:rPr>
          <w:bCs w:val="0"/>
          <w:sz w:val="20"/>
          <w:szCs w:val="20"/>
          <w:lang w:eastAsia="ru-RU"/>
        </w:rPr>
        <w:t>(Подпись субъекта персональных данных/</w:t>
      </w:r>
    </w:p>
    <w:p w:rsidR="00EA47EE" w:rsidRPr="00EA47EE" w:rsidRDefault="00EA47EE" w:rsidP="00EA47EE">
      <w:pPr>
        <w:widowControl w:val="0"/>
        <w:suppressAutoHyphens w:val="0"/>
        <w:spacing w:line="240" w:lineRule="auto"/>
        <w:ind w:firstLine="0"/>
        <w:jc w:val="left"/>
        <w:rPr>
          <w:bCs w:val="0"/>
          <w:sz w:val="20"/>
          <w:szCs w:val="20"/>
          <w:lang w:eastAsia="ru-RU"/>
        </w:rPr>
      </w:pPr>
      <w:r w:rsidRPr="00EA47EE">
        <w:rPr>
          <w:bCs w:val="0"/>
          <w:sz w:val="20"/>
          <w:szCs w:val="20"/>
          <w:lang w:eastAsia="ru-RU"/>
        </w:rPr>
        <w:t>уполномоченного представителя</w:t>
      </w:r>
      <w:r w:rsidRPr="00EA47EE">
        <w:rPr>
          <w:bCs w:val="0"/>
          <w:sz w:val="26"/>
          <w:szCs w:val="26"/>
          <w:lang w:eastAsia="ru-RU"/>
        </w:rPr>
        <w:t xml:space="preserve">)                                                   </w:t>
      </w:r>
      <w:r w:rsidRPr="00EA47EE">
        <w:rPr>
          <w:bCs w:val="0"/>
          <w:sz w:val="20"/>
          <w:szCs w:val="20"/>
          <w:lang w:eastAsia="ru-RU"/>
        </w:rPr>
        <w:t>(Ф.И.О. и должность подписавшего)</w:t>
      </w:r>
    </w:p>
    <w:p w:rsidR="00EA47EE" w:rsidRPr="00EA47EE" w:rsidRDefault="00EA47EE" w:rsidP="00EA47EE">
      <w:pPr>
        <w:widowControl w:val="0"/>
        <w:suppressAutoHyphens w:val="0"/>
        <w:spacing w:line="240" w:lineRule="auto"/>
        <w:ind w:firstLine="400"/>
        <w:jc w:val="left"/>
        <w:rPr>
          <w:sz w:val="24"/>
          <w:szCs w:val="20"/>
          <w:lang w:eastAsia="ru-RU"/>
        </w:rPr>
      </w:pPr>
      <w:r w:rsidRPr="00EA47EE">
        <w:rPr>
          <w:b/>
          <w:sz w:val="24"/>
          <w:szCs w:val="20"/>
          <w:lang w:eastAsia="ru-RU"/>
        </w:rPr>
        <w:t>М.П.</w:t>
      </w:r>
    </w:p>
    <w:p w:rsidR="00EA47EE" w:rsidRPr="00EA47EE" w:rsidRDefault="00EA47EE" w:rsidP="00EA47EE">
      <w:pPr>
        <w:widowControl w:val="0"/>
        <w:suppressAutoHyphens w:val="0"/>
        <w:spacing w:line="240" w:lineRule="auto"/>
        <w:ind w:firstLine="0"/>
        <w:jc w:val="left"/>
        <w:rPr>
          <w:sz w:val="24"/>
          <w:szCs w:val="20"/>
          <w:lang w:eastAsia="ru-RU"/>
        </w:rPr>
      </w:pPr>
    </w:p>
    <w:p w:rsidR="00EA47EE" w:rsidRDefault="00EA47EE">
      <w:pPr>
        <w:suppressAutoHyphens w:val="0"/>
        <w:spacing w:line="240" w:lineRule="auto"/>
        <w:ind w:firstLine="0"/>
        <w:jc w:val="left"/>
        <w:rPr>
          <w:lang w:eastAsia="ru-RU"/>
        </w:rPr>
      </w:pPr>
      <w:r>
        <w:rPr>
          <w:lang w:eastAsia="ru-RU"/>
        </w:rPr>
        <w:br w:type="page"/>
      </w:r>
    </w:p>
    <w:p w:rsidR="003311F3" w:rsidRPr="00D053CF" w:rsidRDefault="003311F3">
      <w:pPr>
        <w:suppressAutoHyphens w:val="0"/>
        <w:spacing w:line="240" w:lineRule="auto"/>
        <w:ind w:firstLine="0"/>
        <w:jc w:val="left"/>
        <w:rPr>
          <w:lang w:eastAsia="ru-RU"/>
        </w:rPr>
      </w:pPr>
    </w:p>
    <w:p w:rsidR="003311F3" w:rsidRPr="00D053CF" w:rsidRDefault="003311F3" w:rsidP="003311F3">
      <w:pPr>
        <w:pStyle w:val="3"/>
        <w:rPr>
          <w:szCs w:val="24"/>
        </w:rPr>
      </w:pPr>
      <w:bookmarkStart w:id="1424" w:name="_Toc439252801"/>
      <w:bookmarkStart w:id="1425" w:name="_Toc439323774"/>
      <w:bookmarkStart w:id="1426" w:name="_Toc440297096"/>
      <w:bookmarkStart w:id="1427" w:name="_Toc440356657"/>
      <w:bookmarkStart w:id="1428" w:name="_Toc440631793"/>
      <w:bookmarkStart w:id="1429" w:name="_Toc440876577"/>
      <w:bookmarkStart w:id="1430" w:name="_Toc441130649"/>
      <w:bookmarkStart w:id="1431" w:name="_Toc441157152"/>
      <w:bookmarkStart w:id="1432" w:name="_Toc447292174"/>
      <w:bookmarkStart w:id="1433" w:name="_Toc462234934"/>
      <w:bookmarkStart w:id="1434" w:name="_Toc466966899"/>
      <w:bookmarkStart w:id="1435" w:name="_Toc468806150"/>
      <w:bookmarkStart w:id="1436" w:name="_Toc469480417"/>
      <w:bookmarkStart w:id="1437" w:name="_Toc472416934"/>
      <w:bookmarkStart w:id="1438" w:name="_Toc498523164"/>
      <w:r w:rsidRPr="00D053CF">
        <w:rPr>
          <w:szCs w:val="24"/>
        </w:rPr>
        <w:t>Инструкции по заполнению</w:t>
      </w:r>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E67FB" w:rsidRPr="004E67FB" w:rsidRDefault="004E67FB" w:rsidP="004E67FB">
      <w:pPr>
        <w:widowControl w:val="0"/>
        <w:numPr>
          <w:ilvl w:val="3"/>
          <w:numId w:val="1"/>
        </w:numPr>
        <w:spacing w:after="60" w:line="288" w:lineRule="auto"/>
        <w:rPr>
          <w:bCs w:val="0"/>
          <w:sz w:val="24"/>
          <w:szCs w:val="24"/>
        </w:rPr>
      </w:pPr>
      <w:r w:rsidRPr="004E67FB">
        <w:rPr>
          <w:bCs w:val="0"/>
          <w:sz w:val="24"/>
          <w:szCs w:val="24"/>
        </w:rPr>
        <w:t>*Указывается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4E67FB" w:rsidRPr="004E67FB" w:rsidRDefault="004E67FB" w:rsidP="004E67FB">
      <w:pPr>
        <w:widowControl w:val="0"/>
        <w:numPr>
          <w:ilvl w:val="3"/>
          <w:numId w:val="1"/>
        </w:numPr>
        <w:spacing w:after="60" w:line="288" w:lineRule="auto"/>
        <w:rPr>
          <w:bCs w:val="0"/>
          <w:sz w:val="24"/>
          <w:szCs w:val="24"/>
        </w:rPr>
      </w:pPr>
      <w:r w:rsidRPr="004E67FB">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4E67FB">
        <w:rPr>
          <w:bCs w:val="0"/>
          <w:sz w:val="24"/>
          <w:szCs w:val="24"/>
        </w:rPr>
        <w:t>Россети</w:t>
      </w:r>
      <w:proofErr w:type="spellEnd"/>
      <w:r w:rsidRPr="004E67FB">
        <w:rPr>
          <w:bCs w:val="0"/>
          <w:sz w:val="24"/>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4E67FB">
        <w:rPr>
          <w:bCs w:val="0"/>
          <w:sz w:val="24"/>
          <w:szCs w:val="24"/>
        </w:rPr>
        <w:t>субконтрагентов</w:t>
      </w:r>
      <w:proofErr w:type="spellEnd"/>
      <w:r w:rsidRPr="004E67FB">
        <w:rPr>
          <w:bCs w:val="0"/>
          <w:sz w:val="24"/>
          <w:szCs w:val="24"/>
        </w:rPr>
        <w:t xml:space="preserve"> за предоставление Обществу данных о руководителе, собственниках (участниках, учредителях, акционерах), в том числе бенефициарах и бенефициарах своего </w:t>
      </w:r>
      <w:proofErr w:type="spellStart"/>
      <w:r w:rsidRPr="004E67FB">
        <w:rPr>
          <w:bCs w:val="0"/>
          <w:sz w:val="24"/>
          <w:szCs w:val="24"/>
        </w:rPr>
        <w:t>субконтрагента</w:t>
      </w:r>
      <w:proofErr w:type="spellEnd"/>
      <w:r w:rsidRPr="004E67FB">
        <w:rPr>
          <w:bCs w:val="0"/>
          <w:sz w:val="24"/>
          <w:szCs w:val="24"/>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4E67FB">
        <w:rPr>
          <w:bCs w:val="0"/>
          <w:sz w:val="24"/>
          <w:szCs w:val="24"/>
        </w:rPr>
        <w:t>субконтрагентов</w:t>
      </w:r>
      <w:proofErr w:type="spellEnd"/>
      <w:r w:rsidRPr="004E67FB">
        <w:rPr>
          <w:bCs w:val="0"/>
          <w:sz w:val="24"/>
          <w:szCs w:val="24"/>
        </w:rPr>
        <w:t xml:space="preserve"> согласие на представление (обработку) ПАО «</w:t>
      </w:r>
      <w:proofErr w:type="spellStart"/>
      <w:r w:rsidRPr="004E67FB">
        <w:rPr>
          <w:bCs w:val="0"/>
          <w:sz w:val="24"/>
          <w:szCs w:val="24"/>
        </w:rPr>
        <w:t>Россети</w:t>
      </w:r>
      <w:proofErr w:type="spellEnd"/>
      <w:r w:rsidRPr="004E67FB">
        <w:rPr>
          <w:bCs w:val="0"/>
          <w:sz w:val="24"/>
          <w:szCs w:val="24"/>
        </w:rPr>
        <w:t>», ПАО «МРСК Центра» и в уполномоченные государственные органы указанных сведений.</w:t>
      </w:r>
    </w:p>
    <w:p w:rsidR="00EA47EE" w:rsidRPr="004E67FB" w:rsidRDefault="004E67FB" w:rsidP="004E67FB">
      <w:pPr>
        <w:widowControl w:val="0"/>
        <w:numPr>
          <w:ilvl w:val="3"/>
          <w:numId w:val="1"/>
        </w:numPr>
        <w:spacing w:after="60" w:line="288" w:lineRule="auto"/>
        <w:rPr>
          <w:bCs w:val="0"/>
          <w:szCs w:val="24"/>
        </w:rPr>
      </w:pPr>
      <w:r w:rsidRPr="004E67FB">
        <w:rPr>
          <w:bCs w:val="0"/>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w:t>
      </w:r>
      <w:r w:rsidRPr="004E67FB">
        <w:rPr>
          <w:sz w:val="24"/>
          <w:szCs w:val="24"/>
        </w:rPr>
        <w:t xml:space="preserve"> бенефициарами предоставлять (обрабатывать) свои персональные данные.</w:t>
      </w:r>
    </w:p>
    <w:p w:rsidR="001F10B0" w:rsidRPr="00D053CF" w:rsidRDefault="001F10B0" w:rsidP="001F10B0">
      <w:pPr>
        <w:pStyle w:val="aff6"/>
        <w:numPr>
          <w:ilvl w:val="0"/>
          <w:numId w:val="0"/>
        </w:numPr>
        <w:tabs>
          <w:tab w:val="num" w:pos="1134"/>
        </w:tabs>
        <w:suppressAutoHyphens w:val="0"/>
        <w:spacing w:before="120" w:line="240" w:lineRule="auto"/>
        <w:rPr>
          <w:b/>
          <w:bCs w:val="0"/>
          <w:sz w:val="24"/>
          <w:szCs w:val="24"/>
        </w:rPr>
      </w:pPr>
    </w:p>
    <w:p w:rsidR="007857E5" w:rsidRPr="00D053CF" w:rsidRDefault="00E47073" w:rsidP="007857E5">
      <w:pPr>
        <w:pStyle w:val="2"/>
        <w:pageBreakBefore/>
        <w:tabs>
          <w:tab w:val="clear" w:pos="0"/>
          <w:tab w:val="clear" w:pos="1700"/>
          <w:tab w:val="num" w:pos="1134"/>
        </w:tabs>
        <w:spacing w:before="100" w:beforeAutospacing="1" w:after="100" w:afterAutospacing="1" w:line="240" w:lineRule="auto"/>
      </w:pPr>
      <w:bookmarkStart w:id="1439" w:name="_Ref440272274"/>
      <w:bookmarkStart w:id="1440" w:name="_Ref440274756"/>
      <w:bookmarkStart w:id="1441" w:name="_Toc498523167"/>
      <w:r w:rsidRPr="00D053CF">
        <w:t>Согласие Участника налоговым органам на разглашение сведений, составляющих налоговую тайну</w:t>
      </w:r>
      <w:r w:rsidR="007857E5" w:rsidRPr="00D053CF">
        <w:t xml:space="preserve"> (форма </w:t>
      </w:r>
      <w:r w:rsidR="00716D4E" w:rsidRPr="00D053CF">
        <w:t>9</w:t>
      </w:r>
      <w:r w:rsidR="007857E5" w:rsidRPr="00D053CF">
        <w:t>)</w:t>
      </w:r>
      <w:bookmarkEnd w:id="1439"/>
      <w:bookmarkEnd w:id="1440"/>
      <w:bookmarkEnd w:id="1441"/>
    </w:p>
    <w:p w:rsidR="007857E5" w:rsidRPr="00D053CF" w:rsidRDefault="007857E5" w:rsidP="007857E5">
      <w:pPr>
        <w:pStyle w:val="3"/>
        <w:rPr>
          <w:szCs w:val="24"/>
        </w:rPr>
      </w:pPr>
      <w:bookmarkStart w:id="1442" w:name="_Toc439170718"/>
      <w:bookmarkStart w:id="1443" w:name="_Toc439172820"/>
      <w:bookmarkStart w:id="1444" w:name="_Toc439173262"/>
      <w:bookmarkStart w:id="1445" w:name="_Toc439238258"/>
      <w:bookmarkStart w:id="1446" w:name="_Toc439252806"/>
      <w:bookmarkStart w:id="1447" w:name="_Toc439323779"/>
      <w:bookmarkStart w:id="1448" w:name="_Toc440297101"/>
      <w:bookmarkStart w:id="1449" w:name="_Toc440356662"/>
      <w:bookmarkStart w:id="1450" w:name="_Toc440631798"/>
      <w:bookmarkStart w:id="1451" w:name="_Toc440876582"/>
      <w:bookmarkStart w:id="1452" w:name="_Toc441130654"/>
      <w:bookmarkStart w:id="1453" w:name="_Toc441157154"/>
      <w:bookmarkStart w:id="1454" w:name="_Toc447292176"/>
      <w:bookmarkStart w:id="1455" w:name="_Toc462234938"/>
      <w:bookmarkStart w:id="1456" w:name="_Toc466966903"/>
      <w:bookmarkStart w:id="1457" w:name="_Toc468806154"/>
      <w:bookmarkStart w:id="1458" w:name="_Toc469480421"/>
      <w:bookmarkStart w:id="1459" w:name="_Toc472416938"/>
      <w:bookmarkStart w:id="1460" w:name="_Toc498523168"/>
      <w:r w:rsidRPr="00D053CF">
        <w:rPr>
          <w:szCs w:val="24"/>
        </w:rPr>
        <w:t xml:space="preserve">Форма </w:t>
      </w:r>
      <w:bookmarkEnd w:id="1442"/>
      <w:r w:rsidR="00E47073" w:rsidRPr="00D053CF">
        <w:rPr>
          <w:szCs w:val="24"/>
        </w:rPr>
        <w:t>согласия Участника налоговым органам на разглашение сведений, составляющих налоговую тайну</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7857E5" w:rsidRPr="00D053CF" w:rsidRDefault="007857E5" w:rsidP="007857E5">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7857E5" w:rsidRPr="00D053CF" w:rsidRDefault="007857E5" w:rsidP="007857E5">
      <w:pPr>
        <w:tabs>
          <w:tab w:val="left" w:pos="4757"/>
        </w:tabs>
        <w:spacing w:line="240" w:lineRule="auto"/>
        <w:ind w:left="1134" w:firstLine="0"/>
        <w:jc w:val="left"/>
        <w:rPr>
          <w:sz w:val="24"/>
          <w:szCs w:val="24"/>
        </w:rPr>
      </w:pPr>
    </w:p>
    <w:p w:rsidR="007857E5" w:rsidRPr="00D053CF" w:rsidRDefault="007857E5" w:rsidP="007857E5">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9</w:t>
      </w:r>
      <w:r w:rsidRPr="00D053CF">
        <w:rPr>
          <w:sz w:val="24"/>
          <w:szCs w:val="24"/>
        </w:rPr>
        <w:t xml:space="preserve"> к письму о подаче оферты</w:t>
      </w:r>
      <w:r w:rsidRPr="00D053CF">
        <w:rPr>
          <w:sz w:val="24"/>
          <w:szCs w:val="24"/>
        </w:rPr>
        <w:br/>
        <w:t>от «____»_____________ г. №__________</w:t>
      </w:r>
    </w:p>
    <w:p w:rsidR="007857E5" w:rsidRPr="00D053CF" w:rsidRDefault="007857E5" w:rsidP="007857E5">
      <w:pPr>
        <w:contextualSpacing/>
        <w:jc w:val="right"/>
        <w:rPr>
          <w:sz w:val="24"/>
          <w:szCs w:val="24"/>
        </w:rPr>
      </w:pPr>
    </w:p>
    <w:p w:rsidR="007857E5" w:rsidRPr="00D053CF" w:rsidRDefault="007857E5" w:rsidP="007857E5">
      <w:pPr>
        <w:keepNext/>
        <w:spacing w:line="240" w:lineRule="auto"/>
        <w:jc w:val="center"/>
        <w:outlineLvl w:val="1"/>
        <w:rPr>
          <w:b/>
          <w:bCs w:val="0"/>
          <w:snapToGrid w:val="0"/>
          <w:sz w:val="24"/>
          <w:szCs w:val="24"/>
        </w:rPr>
      </w:pPr>
      <w:bookmarkStart w:id="1461" w:name="_Toc300142269"/>
      <w:bookmarkStart w:id="1462" w:name="_Toc309735391"/>
      <w:bookmarkStart w:id="1463" w:name="_Toc309985625"/>
      <w:r w:rsidRPr="00D053CF">
        <w:rPr>
          <w:b/>
          <w:bCs w:val="0"/>
          <w:snapToGrid w:val="0"/>
          <w:sz w:val="24"/>
          <w:szCs w:val="24"/>
        </w:rPr>
        <w:t>Согласие Участника налоговым органам на разглашение сведений, составляющих налоговую тайну</w:t>
      </w:r>
      <w:bookmarkEnd w:id="1461"/>
      <w:r w:rsidRPr="00D053CF">
        <w:rPr>
          <w:b/>
          <w:bCs w:val="0"/>
          <w:snapToGrid w:val="0"/>
          <w:sz w:val="24"/>
          <w:szCs w:val="24"/>
        </w:rPr>
        <w:t xml:space="preserve"> </w:t>
      </w:r>
      <w:bookmarkEnd w:id="1462"/>
      <w:bookmarkEnd w:id="1463"/>
    </w:p>
    <w:p w:rsidR="007857E5" w:rsidRPr="00D053CF" w:rsidRDefault="007857E5" w:rsidP="007857E5">
      <w:pPr>
        <w:jc w:val="center"/>
        <w:rPr>
          <w:b/>
          <w:bCs w:val="0"/>
          <w:snapToGrid w:val="0"/>
          <w:sz w:val="24"/>
          <w:szCs w:val="24"/>
        </w:rPr>
      </w:pPr>
      <w:r w:rsidRPr="00D053CF">
        <w:rPr>
          <w:b/>
          <w:bCs w:val="0"/>
          <w:snapToGrid w:val="0"/>
          <w:sz w:val="24"/>
          <w:szCs w:val="24"/>
        </w:rPr>
        <w:t>от «_____» ____________ 201____ г.</w:t>
      </w:r>
    </w:p>
    <w:p w:rsidR="007857E5" w:rsidRPr="00D053CF" w:rsidRDefault="007857E5" w:rsidP="007857E5">
      <w:pPr>
        <w:spacing w:line="240" w:lineRule="auto"/>
        <w:jc w:val="center"/>
        <w:rPr>
          <w:bCs w:val="0"/>
          <w:snapToGrid w:val="0"/>
          <w:sz w:val="24"/>
          <w:szCs w:val="24"/>
        </w:rPr>
      </w:pPr>
    </w:p>
    <w:p w:rsidR="007857E5" w:rsidRPr="00D053CF" w:rsidRDefault="007857E5" w:rsidP="007857E5">
      <w:pPr>
        <w:spacing w:line="240" w:lineRule="auto"/>
        <w:rPr>
          <w:sz w:val="24"/>
          <w:szCs w:val="24"/>
        </w:rPr>
      </w:pPr>
      <w:r w:rsidRPr="00D053CF">
        <w:rPr>
          <w:sz w:val="24"/>
          <w:szCs w:val="24"/>
        </w:rPr>
        <w:t xml:space="preserve">Настоящим </w:t>
      </w:r>
      <w:r w:rsidRPr="00D053C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053C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за </w:t>
      </w:r>
      <w:r w:rsidRPr="00D053CF">
        <w:rPr>
          <w:sz w:val="24"/>
          <w:szCs w:val="24"/>
          <w:shd w:val="clear" w:color="auto" w:fill="FFFF99"/>
        </w:rPr>
        <w:t>{указываются налоговые периоды}</w:t>
      </w:r>
      <w:r w:rsidRPr="00D053CF">
        <w:rPr>
          <w:sz w:val="24"/>
          <w:szCs w:val="24"/>
        </w:rPr>
        <w:t xml:space="preserve"> общедоступными.</w:t>
      </w:r>
    </w:p>
    <w:p w:rsidR="007857E5" w:rsidRPr="00D053CF" w:rsidRDefault="007857E5" w:rsidP="007857E5">
      <w:pPr>
        <w:spacing w:line="240" w:lineRule="auto"/>
        <w:rPr>
          <w:bCs w:val="0"/>
          <w:snapToGrid w:val="0"/>
          <w:sz w:val="24"/>
          <w:szCs w:val="24"/>
        </w:rPr>
      </w:pPr>
      <w:r w:rsidRPr="00D053CF">
        <w:rPr>
          <w:sz w:val="24"/>
          <w:szCs w:val="24"/>
        </w:rPr>
        <w:t xml:space="preserve">Одновременно соглашаемся на представление налоговыми органами указанных сведений о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w:t>
      </w:r>
      <w:r w:rsidR="001F10B0" w:rsidRPr="00D053CF">
        <w:rPr>
          <w:szCs w:val="24"/>
        </w:rPr>
        <w:t>в адрес ПАО «МРСК Центра» (ИНН 6901067107, ОГРН 1046900099498)</w:t>
      </w:r>
      <w:r w:rsidRPr="00D053CF">
        <w:rPr>
          <w:sz w:val="24"/>
          <w:szCs w:val="24"/>
        </w:rPr>
        <w:t>.</w:t>
      </w:r>
    </w:p>
    <w:p w:rsidR="007857E5" w:rsidRPr="00D053CF" w:rsidRDefault="007857E5" w:rsidP="007857E5">
      <w:pPr>
        <w:spacing w:line="240" w:lineRule="auto"/>
        <w:rPr>
          <w:bCs w:val="0"/>
          <w:snapToGrid w:val="0"/>
          <w:sz w:val="24"/>
          <w:szCs w:val="24"/>
        </w:rPr>
      </w:pPr>
    </w:p>
    <w:p w:rsidR="007857E5" w:rsidRPr="00D053CF" w:rsidRDefault="007857E5" w:rsidP="007857E5">
      <w:pPr>
        <w:spacing w:line="240" w:lineRule="auto"/>
        <w:rPr>
          <w:bCs w:val="0"/>
          <w:snapToGrid w:val="0"/>
          <w:sz w:val="24"/>
          <w:szCs w:val="24"/>
        </w:rPr>
      </w:pPr>
      <w:r w:rsidRPr="00D053CF">
        <w:rPr>
          <w:bCs w:val="0"/>
          <w:snapToGrid w:val="0"/>
          <w:sz w:val="24"/>
          <w:szCs w:val="24"/>
        </w:rPr>
        <w:t>____________________________________                 ______________________</w:t>
      </w:r>
    </w:p>
    <w:p w:rsidR="007857E5" w:rsidRPr="00D053CF" w:rsidRDefault="007857E5" w:rsidP="007857E5">
      <w:pPr>
        <w:spacing w:line="240" w:lineRule="auto"/>
        <w:rPr>
          <w:bCs w:val="0"/>
          <w:snapToGrid w:val="0"/>
          <w:sz w:val="24"/>
          <w:szCs w:val="24"/>
        </w:rPr>
      </w:pPr>
      <w:r w:rsidRPr="00D053CF">
        <w:rPr>
          <w:bCs w:val="0"/>
          <w:snapToGrid w:val="0"/>
          <w:sz w:val="24"/>
          <w:szCs w:val="24"/>
        </w:rPr>
        <w:t xml:space="preserve">       (Подпись уполномоченного представителя)                                     (Ф.И.О. и должность подписавшего)</w:t>
      </w:r>
    </w:p>
    <w:p w:rsidR="007857E5" w:rsidRPr="00D053CF" w:rsidRDefault="007857E5" w:rsidP="007857E5">
      <w:pPr>
        <w:spacing w:line="240" w:lineRule="auto"/>
        <w:rPr>
          <w:b/>
          <w:snapToGrid w:val="0"/>
          <w:sz w:val="24"/>
          <w:szCs w:val="24"/>
        </w:rPr>
      </w:pPr>
    </w:p>
    <w:p w:rsidR="007857E5" w:rsidRPr="00D053CF" w:rsidRDefault="007857E5" w:rsidP="007857E5">
      <w:pPr>
        <w:spacing w:line="240" w:lineRule="auto"/>
        <w:rPr>
          <w:b/>
          <w:snapToGrid w:val="0"/>
          <w:sz w:val="24"/>
          <w:szCs w:val="24"/>
        </w:rPr>
      </w:pPr>
      <w:r w:rsidRPr="00D053CF">
        <w:rPr>
          <w:b/>
          <w:snapToGrid w:val="0"/>
          <w:sz w:val="24"/>
          <w:szCs w:val="24"/>
        </w:rPr>
        <w:t>М.П.</w:t>
      </w:r>
    </w:p>
    <w:p w:rsidR="007857E5" w:rsidRPr="00D053CF" w:rsidRDefault="007857E5" w:rsidP="007857E5">
      <w:pPr>
        <w:spacing w:line="240" w:lineRule="auto"/>
        <w:rPr>
          <w:b/>
          <w:bCs w:val="0"/>
          <w:snapToGrid w:val="0"/>
          <w:sz w:val="24"/>
          <w:szCs w:val="24"/>
        </w:rPr>
      </w:pPr>
    </w:p>
    <w:p w:rsidR="007857E5" w:rsidRPr="00D053CF" w:rsidRDefault="007857E5" w:rsidP="007857E5">
      <w:pPr>
        <w:spacing w:line="240" w:lineRule="auto"/>
        <w:rPr>
          <w:b/>
          <w:bCs w:val="0"/>
          <w:snapToGrid w:val="0"/>
          <w:sz w:val="24"/>
          <w:szCs w:val="24"/>
        </w:rPr>
      </w:pPr>
    </w:p>
    <w:p w:rsidR="007857E5" w:rsidRPr="00D053CF" w:rsidRDefault="007857E5" w:rsidP="007857E5">
      <w:pPr>
        <w:autoSpaceDE w:val="0"/>
        <w:autoSpaceDN w:val="0"/>
        <w:adjustRightInd w:val="0"/>
        <w:spacing w:line="240" w:lineRule="auto"/>
        <w:rPr>
          <w:sz w:val="24"/>
          <w:szCs w:val="24"/>
        </w:rPr>
      </w:pPr>
      <w:r w:rsidRPr="00D053C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053CF">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bl>
    <w:p w:rsidR="007857E5" w:rsidRPr="00D053CF"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7857E5" w:rsidRPr="00D053CF" w:rsidRDefault="007857E5" w:rsidP="007857E5">
      <w:pPr>
        <w:tabs>
          <w:tab w:val="left" w:pos="4757"/>
        </w:tabs>
        <w:ind w:firstLine="0"/>
        <w:rPr>
          <w:i/>
          <w:sz w:val="24"/>
          <w:szCs w:val="24"/>
        </w:rPr>
      </w:pPr>
    </w:p>
    <w:p w:rsidR="007857E5" w:rsidRPr="00D053CF" w:rsidRDefault="007857E5" w:rsidP="007857E5">
      <w:pPr>
        <w:suppressAutoHyphens w:val="0"/>
        <w:spacing w:line="240" w:lineRule="auto"/>
        <w:ind w:firstLine="0"/>
        <w:jc w:val="left"/>
        <w:rPr>
          <w:b/>
          <w:sz w:val="24"/>
          <w:szCs w:val="24"/>
        </w:rPr>
      </w:pPr>
      <w:r w:rsidRPr="00D053CF">
        <w:rPr>
          <w:szCs w:val="24"/>
        </w:rPr>
        <w:br w:type="page"/>
      </w:r>
    </w:p>
    <w:p w:rsidR="007857E5" w:rsidRPr="00D053CF" w:rsidRDefault="007857E5" w:rsidP="007857E5">
      <w:pPr>
        <w:pStyle w:val="3"/>
        <w:rPr>
          <w:szCs w:val="24"/>
        </w:rPr>
      </w:pPr>
      <w:bookmarkStart w:id="1464" w:name="_Toc439170719"/>
      <w:bookmarkStart w:id="1465" w:name="_Toc439172821"/>
      <w:bookmarkStart w:id="1466" w:name="_Toc439173263"/>
      <w:bookmarkStart w:id="1467" w:name="_Toc439238259"/>
      <w:bookmarkStart w:id="1468" w:name="_Toc439252807"/>
      <w:bookmarkStart w:id="1469" w:name="_Toc439323780"/>
      <w:bookmarkStart w:id="1470" w:name="_Toc440297102"/>
      <w:bookmarkStart w:id="1471" w:name="_Toc440356663"/>
      <w:bookmarkStart w:id="1472" w:name="_Toc440631799"/>
      <w:bookmarkStart w:id="1473" w:name="_Toc440876583"/>
      <w:bookmarkStart w:id="1474" w:name="_Toc441130655"/>
      <w:bookmarkStart w:id="1475" w:name="_Toc441157155"/>
      <w:bookmarkStart w:id="1476" w:name="_Toc447292177"/>
      <w:bookmarkStart w:id="1477" w:name="_Toc462234939"/>
      <w:bookmarkStart w:id="1478" w:name="_Toc466966904"/>
      <w:bookmarkStart w:id="1479" w:name="_Toc468806155"/>
      <w:bookmarkStart w:id="1480" w:name="_Toc469480422"/>
      <w:bookmarkStart w:id="1481" w:name="_Toc472416939"/>
      <w:bookmarkStart w:id="1482" w:name="_Toc498523169"/>
      <w:r w:rsidRPr="00D053CF">
        <w:rPr>
          <w:szCs w:val="24"/>
        </w:rPr>
        <w:t>Инструкции по заполнению</w:t>
      </w:r>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334620">
        <w:fldChar w:fldCharType="begin"/>
      </w:r>
      <w:r w:rsidR="00334620">
        <w:instrText xml:space="preserve"> REF _Ref55336310 \r \h  \* MERGEFORMAT </w:instrText>
      </w:r>
      <w:r w:rsidR="00334620">
        <w:fldChar w:fldCharType="separate"/>
      </w:r>
      <w:r w:rsidR="00676465" w:rsidRPr="00676465">
        <w:rPr>
          <w:sz w:val="24"/>
          <w:szCs w:val="24"/>
        </w:rPr>
        <w:t>5.1</w:t>
      </w:r>
      <w:r w:rsidR="00334620">
        <w:fldChar w:fldCharType="end"/>
      </w:r>
      <w:r w:rsidR="00D90031" w:rsidRPr="00D053CF">
        <w:rPr>
          <w:sz w:val="24"/>
          <w:szCs w:val="24"/>
        </w:rPr>
        <w:t>)</w:t>
      </w:r>
      <w:r w:rsidRPr="00D053CF">
        <w:rPr>
          <w:sz w:val="24"/>
          <w:szCs w:val="24"/>
        </w:rPr>
        <w:t>.</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Полное наименование Участника закупочной процедуры указывается в соответствии с уставными документами.</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При участии коллективных участников данная форма заполняется каждым Участником.</w:t>
      </w:r>
    </w:p>
    <w:p w:rsidR="00E47073" w:rsidRPr="00D053CF" w:rsidRDefault="00E47073">
      <w:pPr>
        <w:suppressAutoHyphens w:val="0"/>
        <w:spacing w:line="240" w:lineRule="auto"/>
        <w:ind w:firstLine="0"/>
        <w:jc w:val="left"/>
        <w:rPr>
          <w:lang w:eastAsia="ru-RU"/>
        </w:rPr>
      </w:pPr>
      <w:r w:rsidRPr="00D053CF">
        <w:rPr>
          <w:lang w:eastAsia="ru-RU"/>
        </w:rPr>
        <w:br w:type="page"/>
      </w:r>
    </w:p>
    <w:p w:rsidR="00E47073" w:rsidRPr="00D053CF" w:rsidRDefault="00E47073" w:rsidP="00E47073">
      <w:pPr>
        <w:pStyle w:val="2"/>
        <w:pageBreakBefore/>
        <w:tabs>
          <w:tab w:val="clear" w:pos="0"/>
          <w:tab w:val="clear" w:pos="1700"/>
          <w:tab w:val="num" w:pos="1134"/>
        </w:tabs>
        <w:spacing w:before="100" w:beforeAutospacing="1" w:after="100" w:afterAutospacing="1" w:line="240" w:lineRule="auto"/>
        <w:sectPr w:rsidR="00E47073" w:rsidRPr="00D053CF"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635719" w:rsidRPr="00D053CF" w:rsidRDefault="00635719" w:rsidP="00635719">
      <w:pPr>
        <w:pStyle w:val="2"/>
        <w:pageBreakBefore/>
        <w:tabs>
          <w:tab w:val="clear" w:pos="0"/>
          <w:tab w:val="clear" w:pos="1700"/>
          <w:tab w:val="num" w:pos="1134"/>
          <w:tab w:val="num" w:pos="5104"/>
        </w:tabs>
        <w:spacing w:before="100" w:beforeAutospacing="1" w:after="100" w:afterAutospacing="1" w:line="240" w:lineRule="auto"/>
      </w:pPr>
      <w:bookmarkStart w:id="1483" w:name="_Ref93268095"/>
      <w:bookmarkStart w:id="1484" w:name="_Ref93268099"/>
      <w:bookmarkStart w:id="1485" w:name="_Toc98253958"/>
      <w:bookmarkStart w:id="1486" w:name="_Toc165173884"/>
      <w:bookmarkStart w:id="1487" w:name="_Toc423423678"/>
      <w:bookmarkStart w:id="1488" w:name="_Ref440272510"/>
      <w:bookmarkStart w:id="1489" w:name="_Ref440274961"/>
      <w:bookmarkStart w:id="1490" w:name="_Toc498523170"/>
      <w:r w:rsidRPr="00D053CF">
        <w:t>План распределения объемов выполнения поставок внутри коллективного Участника (форма </w:t>
      </w:r>
      <w:r w:rsidR="00716D4E" w:rsidRPr="00D053CF">
        <w:t>10</w:t>
      </w:r>
      <w:r w:rsidRPr="00D053CF">
        <w:t>)</w:t>
      </w:r>
      <w:bookmarkEnd w:id="1483"/>
      <w:bookmarkEnd w:id="1484"/>
      <w:bookmarkEnd w:id="1485"/>
      <w:bookmarkEnd w:id="1486"/>
      <w:bookmarkEnd w:id="1487"/>
      <w:bookmarkEnd w:id="1488"/>
      <w:bookmarkEnd w:id="1489"/>
      <w:bookmarkEnd w:id="1490"/>
    </w:p>
    <w:p w:rsidR="00635719" w:rsidRPr="00D053CF" w:rsidRDefault="00635719" w:rsidP="00635719">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635719" w:rsidRPr="00D053CF" w:rsidRDefault="00635719" w:rsidP="00635719">
      <w:pPr>
        <w:pStyle w:val="3"/>
        <w:rPr>
          <w:szCs w:val="24"/>
        </w:rPr>
      </w:pPr>
      <w:bookmarkStart w:id="1491" w:name="_Toc90385125"/>
      <w:bookmarkStart w:id="1492" w:name="_Toc439170705"/>
      <w:bookmarkStart w:id="1493" w:name="_Toc439172807"/>
      <w:bookmarkStart w:id="1494" w:name="_Toc439173268"/>
      <w:bookmarkStart w:id="1495" w:name="_Toc439238264"/>
      <w:bookmarkStart w:id="1496" w:name="_Toc439252812"/>
      <w:bookmarkStart w:id="1497" w:name="_Toc439323785"/>
      <w:bookmarkStart w:id="1498" w:name="_Toc440297104"/>
      <w:bookmarkStart w:id="1499" w:name="_Toc440356665"/>
      <w:bookmarkStart w:id="1500" w:name="_Toc440631801"/>
      <w:bookmarkStart w:id="1501" w:name="_Toc440876585"/>
      <w:bookmarkStart w:id="1502" w:name="_Toc441130657"/>
      <w:bookmarkStart w:id="1503" w:name="_Toc441157157"/>
      <w:bookmarkStart w:id="1504" w:name="_Toc447292179"/>
      <w:bookmarkStart w:id="1505" w:name="_Toc462234941"/>
      <w:bookmarkStart w:id="1506" w:name="_Toc466966906"/>
      <w:bookmarkStart w:id="1507" w:name="_Toc468806157"/>
      <w:bookmarkStart w:id="1508" w:name="_Toc469480424"/>
      <w:bookmarkStart w:id="1509" w:name="_Toc472416941"/>
      <w:bookmarkStart w:id="1510" w:name="_Toc498523171"/>
      <w:r w:rsidRPr="00D053CF">
        <w:rPr>
          <w:szCs w:val="24"/>
        </w:rPr>
        <w:t>Форма плана распределения объемов выполнения поставок внутри коллективного Участника</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p>
    <w:p w:rsidR="00635719" w:rsidRPr="00D053CF" w:rsidRDefault="00635719" w:rsidP="00635719">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635719" w:rsidRPr="00D053CF" w:rsidRDefault="00635719" w:rsidP="00635719">
      <w:pPr>
        <w:spacing w:line="240" w:lineRule="auto"/>
        <w:ind w:firstLine="0"/>
        <w:jc w:val="left"/>
        <w:rPr>
          <w:sz w:val="24"/>
          <w:szCs w:val="24"/>
        </w:rPr>
      </w:pPr>
      <w:r w:rsidRPr="00D053CF">
        <w:rPr>
          <w:sz w:val="24"/>
          <w:szCs w:val="24"/>
        </w:rPr>
        <w:t xml:space="preserve">Приложение </w:t>
      </w:r>
      <w:r w:rsidRPr="00D053CF">
        <w:rPr>
          <w:noProof/>
          <w:sz w:val="24"/>
          <w:szCs w:val="24"/>
        </w:rPr>
        <w:t>1</w:t>
      </w:r>
      <w:r w:rsidR="00716D4E" w:rsidRPr="00D053CF">
        <w:rPr>
          <w:noProof/>
          <w:sz w:val="24"/>
          <w:szCs w:val="24"/>
        </w:rPr>
        <w:t>0</w:t>
      </w:r>
      <w:r w:rsidRPr="00D053CF">
        <w:rPr>
          <w:sz w:val="24"/>
          <w:szCs w:val="24"/>
        </w:rPr>
        <w:t xml:space="preserve"> к письму о подаче оферты</w:t>
      </w:r>
      <w:r w:rsidRPr="00D053CF">
        <w:rPr>
          <w:sz w:val="24"/>
          <w:szCs w:val="24"/>
        </w:rPr>
        <w:br/>
        <w:t>от «____»_____________ г. №__________</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jc w:val="center"/>
        <w:rPr>
          <w:b/>
          <w:sz w:val="24"/>
          <w:szCs w:val="24"/>
        </w:rPr>
      </w:pPr>
      <w:r w:rsidRPr="00D053CF">
        <w:rPr>
          <w:b/>
          <w:sz w:val="24"/>
          <w:szCs w:val="24"/>
        </w:rPr>
        <w:t>План распределения объемов выполнения поставок продукции внутри коллективного Участника</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rPr>
          <w:sz w:val="24"/>
          <w:szCs w:val="24"/>
        </w:rPr>
      </w:pPr>
      <w:r w:rsidRPr="00D053CF">
        <w:rPr>
          <w:sz w:val="24"/>
          <w:szCs w:val="24"/>
        </w:rPr>
        <w:t>Наименование и адрес лидера коллективного Участника: _______________________</w:t>
      </w:r>
    </w:p>
    <w:p w:rsidR="00635719" w:rsidRPr="00D053CF"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D053CF" w:rsidTr="00635719">
        <w:trPr>
          <w:trHeight w:val="256"/>
        </w:trPr>
        <w:tc>
          <w:tcPr>
            <w:tcW w:w="640" w:type="dxa"/>
            <w:vMerge w:val="restart"/>
            <w:vAlign w:val="center"/>
          </w:tcPr>
          <w:p w:rsidR="00635719" w:rsidRPr="00D053CF" w:rsidRDefault="00635719" w:rsidP="00635719">
            <w:pPr>
              <w:spacing w:line="240" w:lineRule="auto"/>
              <w:ind w:firstLine="0"/>
              <w:jc w:val="center"/>
              <w:rPr>
                <w:b/>
              </w:rPr>
            </w:pPr>
            <w:r w:rsidRPr="00D053CF">
              <w:rPr>
                <w:b/>
              </w:rPr>
              <w:t>№ п/п</w:t>
            </w:r>
          </w:p>
        </w:tc>
        <w:tc>
          <w:tcPr>
            <w:tcW w:w="3284" w:type="dxa"/>
            <w:vMerge w:val="restart"/>
            <w:vAlign w:val="center"/>
          </w:tcPr>
          <w:p w:rsidR="00635719" w:rsidRPr="00D053CF" w:rsidRDefault="00635719" w:rsidP="00635719">
            <w:pPr>
              <w:pStyle w:val="aff0"/>
              <w:spacing w:before="0" w:after="0"/>
              <w:ind w:left="0" w:right="0"/>
              <w:jc w:val="center"/>
              <w:rPr>
                <w:b/>
              </w:rPr>
            </w:pPr>
            <w:r w:rsidRPr="00D053CF">
              <w:rPr>
                <w:b/>
              </w:rPr>
              <w:t>Наименование продукции, тип, марка</w:t>
            </w:r>
          </w:p>
        </w:tc>
        <w:tc>
          <w:tcPr>
            <w:tcW w:w="1689" w:type="dxa"/>
            <w:vMerge w:val="restart"/>
            <w:vAlign w:val="center"/>
          </w:tcPr>
          <w:p w:rsidR="00635719" w:rsidRPr="00D053CF" w:rsidRDefault="00635719" w:rsidP="00E9613A">
            <w:pPr>
              <w:pStyle w:val="aff0"/>
              <w:spacing w:before="0" w:after="0"/>
              <w:ind w:left="0" w:right="0"/>
              <w:jc w:val="center"/>
              <w:rPr>
                <w:b/>
              </w:rPr>
            </w:pPr>
            <w:r w:rsidRPr="00D053CF">
              <w:rPr>
                <w:b/>
              </w:rPr>
              <w:t>Наименование организации</w:t>
            </w:r>
          </w:p>
        </w:tc>
        <w:tc>
          <w:tcPr>
            <w:tcW w:w="2708" w:type="dxa"/>
            <w:gridSpan w:val="2"/>
            <w:vAlign w:val="center"/>
          </w:tcPr>
          <w:p w:rsidR="00635719" w:rsidRPr="00D053CF" w:rsidRDefault="00635719" w:rsidP="00635719">
            <w:pPr>
              <w:pStyle w:val="aff0"/>
              <w:spacing w:before="0" w:after="0"/>
              <w:ind w:left="0" w:right="0"/>
              <w:jc w:val="center"/>
              <w:rPr>
                <w:b/>
              </w:rPr>
            </w:pPr>
            <w:r w:rsidRPr="00D053CF">
              <w:rPr>
                <w:b/>
              </w:rPr>
              <w:t>Стоимость продукции</w:t>
            </w:r>
          </w:p>
        </w:tc>
        <w:tc>
          <w:tcPr>
            <w:tcW w:w="1349" w:type="dxa"/>
            <w:vMerge w:val="restart"/>
            <w:vAlign w:val="center"/>
          </w:tcPr>
          <w:p w:rsidR="00635719" w:rsidRPr="00D053CF" w:rsidRDefault="00635719" w:rsidP="00635719">
            <w:pPr>
              <w:pStyle w:val="aff0"/>
              <w:spacing w:before="0" w:after="0"/>
              <w:ind w:left="0" w:right="0"/>
              <w:jc w:val="center"/>
              <w:rPr>
                <w:b/>
              </w:rPr>
            </w:pPr>
            <w:r w:rsidRPr="00D053CF">
              <w:rPr>
                <w:b/>
              </w:rPr>
              <w:t>Сроки поставки (начало и окончание)</w:t>
            </w:r>
          </w:p>
        </w:tc>
      </w:tr>
      <w:tr w:rsidR="00635719" w:rsidRPr="00D053CF" w:rsidTr="00635719">
        <w:trPr>
          <w:trHeight w:val="147"/>
        </w:trPr>
        <w:tc>
          <w:tcPr>
            <w:tcW w:w="640" w:type="dxa"/>
            <w:vMerge/>
            <w:vAlign w:val="center"/>
          </w:tcPr>
          <w:p w:rsidR="00635719" w:rsidRPr="00D053CF" w:rsidRDefault="00635719" w:rsidP="00635719">
            <w:pPr>
              <w:pStyle w:val="aff0"/>
              <w:spacing w:before="0" w:after="0"/>
              <w:ind w:left="0" w:right="0"/>
              <w:jc w:val="center"/>
            </w:pPr>
          </w:p>
        </w:tc>
        <w:tc>
          <w:tcPr>
            <w:tcW w:w="3284" w:type="dxa"/>
            <w:vMerge/>
            <w:vAlign w:val="center"/>
          </w:tcPr>
          <w:p w:rsidR="00635719" w:rsidRPr="00D053CF" w:rsidRDefault="00635719" w:rsidP="00635719">
            <w:pPr>
              <w:pStyle w:val="aff0"/>
              <w:spacing w:before="0" w:after="0"/>
              <w:ind w:left="0" w:right="0"/>
              <w:jc w:val="center"/>
            </w:pPr>
          </w:p>
        </w:tc>
        <w:tc>
          <w:tcPr>
            <w:tcW w:w="1689" w:type="dxa"/>
            <w:vMerge/>
            <w:vAlign w:val="center"/>
          </w:tcPr>
          <w:p w:rsidR="00635719" w:rsidRPr="00D053CF" w:rsidRDefault="00635719" w:rsidP="00635719">
            <w:pPr>
              <w:pStyle w:val="aff0"/>
              <w:spacing w:before="0" w:after="0"/>
              <w:ind w:left="0" w:right="0"/>
              <w:jc w:val="center"/>
            </w:pPr>
          </w:p>
        </w:tc>
        <w:tc>
          <w:tcPr>
            <w:tcW w:w="1432" w:type="dxa"/>
            <w:vAlign w:val="center"/>
          </w:tcPr>
          <w:p w:rsidR="00635719" w:rsidRPr="00D053CF" w:rsidRDefault="00635719" w:rsidP="00635719">
            <w:pPr>
              <w:pStyle w:val="aff0"/>
              <w:spacing w:before="0" w:after="0"/>
              <w:ind w:left="0" w:right="0"/>
              <w:jc w:val="center"/>
              <w:rPr>
                <w:b/>
              </w:rPr>
            </w:pPr>
            <w:r w:rsidRPr="00D053CF">
              <w:rPr>
                <w:b/>
              </w:rPr>
              <w:t>в денежном выражении, руб. (без НДС)</w:t>
            </w:r>
          </w:p>
        </w:tc>
        <w:tc>
          <w:tcPr>
            <w:tcW w:w="1276" w:type="dxa"/>
            <w:vAlign w:val="center"/>
          </w:tcPr>
          <w:p w:rsidR="00635719" w:rsidRPr="00D053CF" w:rsidRDefault="00635719" w:rsidP="00635719">
            <w:pPr>
              <w:pStyle w:val="aff0"/>
              <w:spacing w:before="0" w:after="0"/>
              <w:ind w:left="0" w:right="0"/>
              <w:jc w:val="center"/>
              <w:rPr>
                <w:b/>
              </w:rPr>
            </w:pPr>
            <w:r w:rsidRPr="00D053CF">
              <w:rPr>
                <w:b/>
              </w:rPr>
              <w:t>в % от общей стоимости</w:t>
            </w:r>
          </w:p>
        </w:tc>
        <w:tc>
          <w:tcPr>
            <w:tcW w:w="1349" w:type="dxa"/>
            <w:vMerge/>
            <w:vAlign w:val="center"/>
          </w:tcPr>
          <w:p w:rsidR="00635719" w:rsidRPr="00D053CF" w:rsidRDefault="00635719" w:rsidP="00635719">
            <w:pPr>
              <w:pStyle w:val="aff0"/>
              <w:spacing w:before="0" w:after="0"/>
              <w:ind w:left="0" w:right="0"/>
              <w:jc w:val="center"/>
            </w:pPr>
          </w:p>
        </w:tc>
      </w:tr>
      <w:tr w:rsidR="00635719" w:rsidRPr="00D053CF" w:rsidTr="00635719">
        <w:trPr>
          <w:trHeight w:val="256"/>
        </w:trPr>
        <w:tc>
          <w:tcPr>
            <w:tcW w:w="640" w:type="dxa"/>
            <w:vAlign w:val="center"/>
          </w:tcPr>
          <w:p w:rsidR="00635719" w:rsidRPr="00D053CF" w:rsidRDefault="00635719" w:rsidP="00EA47EE">
            <w:pPr>
              <w:pStyle w:val="aff1"/>
              <w:numPr>
                <w:ilvl w:val="0"/>
                <w:numId w:val="53"/>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EA47EE">
            <w:pPr>
              <w:pStyle w:val="aff1"/>
              <w:numPr>
                <w:ilvl w:val="0"/>
                <w:numId w:val="53"/>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EA47EE">
            <w:pPr>
              <w:pStyle w:val="aff1"/>
              <w:numPr>
                <w:ilvl w:val="0"/>
                <w:numId w:val="53"/>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635719">
            <w:pPr>
              <w:pStyle w:val="aff1"/>
              <w:spacing w:before="0" w:after="0"/>
              <w:ind w:left="0" w:right="0"/>
              <w:jc w:val="center"/>
              <w:rPr>
                <w:sz w:val="22"/>
              </w:rPr>
            </w:pPr>
            <w:r w:rsidRPr="00D053CF">
              <w:rPr>
                <w:sz w:val="22"/>
              </w:rPr>
              <w:t>…</w:t>
            </w: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69"/>
        </w:trPr>
        <w:tc>
          <w:tcPr>
            <w:tcW w:w="5613" w:type="dxa"/>
            <w:gridSpan w:val="3"/>
            <w:vAlign w:val="center"/>
          </w:tcPr>
          <w:p w:rsidR="00635719" w:rsidRPr="00D053CF" w:rsidRDefault="00635719" w:rsidP="00635719">
            <w:pPr>
              <w:pStyle w:val="aff1"/>
              <w:spacing w:before="0" w:after="0"/>
              <w:ind w:left="0" w:right="0"/>
              <w:rPr>
                <w:b/>
                <w:sz w:val="22"/>
              </w:rPr>
            </w:pPr>
            <w:r w:rsidRPr="00D053CF">
              <w:rPr>
                <w:b/>
                <w:sz w:val="22"/>
              </w:rPr>
              <w:t>ИТОГО</w:t>
            </w:r>
          </w:p>
        </w:tc>
        <w:tc>
          <w:tcPr>
            <w:tcW w:w="1432" w:type="dxa"/>
            <w:vAlign w:val="center"/>
          </w:tcPr>
          <w:p w:rsidR="00635719" w:rsidRPr="00D053CF" w:rsidRDefault="00635719" w:rsidP="00635719">
            <w:pPr>
              <w:pStyle w:val="aff1"/>
              <w:spacing w:before="0" w:after="0"/>
              <w:ind w:left="0" w:right="0"/>
              <w:jc w:val="center"/>
              <w:rPr>
                <w:b/>
                <w:sz w:val="22"/>
              </w:rPr>
            </w:pPr>
          </w:p>
        </w:tc>
        <w:tc>
          <w:tcPr>
            <w:tcW w:w="1276" w:type="dxa"/>
            <w:vAlign w:val="center"/>
          </w:tcPr>
          <w:p w:rsidR="00635719" w:rsidRPr="00D053CF" w:rsidRDefault="00635719" w:rsidP="00635719">
            <w:pPr>
              <w:pStyle w:val="aff1"/>
              <w:spacing w:before="0" w:after="0"/>
              <w:ind w:left="0" w:right="0"/>
              <w:jc w:val="center"/>
              <w:rPr>
                <w:b/>
                <w:sz w:val="22"/>
              </w:rPr>
            </w:pPr>
            <w:r w:rsidRPr="00D053CF">
              <w:rPr>
                <w:b/>
                <w:sz w:val="22"/>
              </w:rPr>
              <w:t>100%</w:t>
            </w:r>
          </w:p>
        </w:tc>
        <w:tc>
          <w:tcPr>
            <w:tcW w:w="1349" w:type="dxa"/>
            <w:vAlign w:val="center"/>
          </w:tcPr>
          <w:p w:rsidR="00635719" w:rsidRPr="00D053CF" w:rsidRDefault="00635719" w:rsidP="00635719">
            <w:pPr>
              <w:pStyle w:val="aff1"/>
              <w:spacing w:before="0" w:after="0"/>
              <w:ind w:left="0" w:right="0"/>
              <w:jc w:val="center"/>
              <w:rPr>
                <w:b/>
                <w:sz w:val="22"/>
              </w:rPr>
            </w:pPr>
            <w:r w:rsidRPr="00D053CF">
              <w:rPr>
                <w:b/>
                <w:sz w:val="22"/>
              </w:rPr>
              <w:t>Х</w:t>
            </w:r>
          </w:p>
        </w:tc>
      </w:tr>
    </w:tbl>
    <w:p w:rsidR="00635719" w:rsidRPr="00D053CF" w:rsidRDefault="00635719" w:rsidP="00635719">
      <w:pPr>
        <w:spacing w:line="240" w:lineRule="auto"/>
        <w:rPr>
          <w:sz w:val="24"/>
          <w:szCs w:val="24"/>
        </w:rPr>
      </w:pP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(подпись, М.П.)</w:t>
      </w: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635719" w:rsidRPr="00D053CF"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635719" w:rsidRPr="00D053CF" w:rsidRDefault="00635719" w:rsidP="00635719">
      <w:pPr>
        <w:suppressAutoHyphens w:val="0"/>
        <w:spacing w:line="240" w:lineRule="auto"/>
        <w:ind w:firstLine="0"/>
        <w:jc w:val="left"/>
        <w:rPr>
          <w:sz w:val="24"/>
          <w:szCs w:val="24"/>
        </w:rPr>
      </w:pPr>
      <w:bookmarkStart w:id="1511" w:name="_Toc90385126"/>
      <w:bookmarkStart w:id="1512" w:name="_Toc98253959"/>
      <w:bookmarkStart w:id="1513" w:name="_Toc157248211"/>
      <w:bookmarkStart w:id="1514" w:name="_Toc157496580"/>
      <w:bookmarkStart w:id="1515" w:name="_Toc158206119"/>
      <w:bookmarkStart w:id="1516" w:name="_Toc164057804"/>
      <w:bookmarkStart w:id="1517" w:name="_Toc164137154"/>
      <w:bookmarkStart w:id="1518" w:name="_Toc164161314"/>
      <w:bookmarkStart w:id="1519" w:name="_Toc165173885"/>
      <w:r w:rsidRPr="00D053CF">
        <w:rPr>
          <w:b/>
          <w:szCs w:val="24"/>
        </w:rPr>
        <w:br w:type="page"/>
      </w:r>
    </w:p>
    <w:p w:rsidR="00635719" w:rsidRPr="00D053CF" w:rsidRDefault="00635719" w:rsidP="00635719">
      <w:pPr>
        <w:pStyle w:val="3"/>
        <w:rPr>
          <w:szCs w:val="24"/>
        </w:rPr>
      </w:pPr>
      <w:bookmarkStart w:id="1520" w:name="_Toc439170706"/>
      <w:bookmarkStart w:id="1521" w:name="_Toc439172808"/>
      <w:bookmarkStart w:id="1522" w:name="_Toc439173269"/>
      <w:bookmarkStart w:id="1523" w:name="_Toc439238265"/>
      <w:bookmarkStart w:id="1524" w:name="_Toc439252813"/>
      <w:bookmarkStart w:id="1525" w:name="_Toc439323786"/>
      <w:bookmarkStart w:id="1526" w:name="_Toc440297105"/>
      <w:bookmarkStart w:id="1527" w:name="_Toc440356666"/>
      <w:bookmarkStart w:id="1528" w:name="_Toc440631802"/>
      <w:bookmarkStart w:id="1529" w:name="_Toc440876586"/>
      <w:bookmarkStart w:id="1530" w:name="_Toc441130658"/>
      <w:bookmarkStart w:id="1531" w:name="_Toc441157158"/>
      <w:bookmarkStart w:id="1532" w:name="_Toc447292180"/>
      <w:bookmarkStart w:id="1533" w:name="_Toc462234942"/>
      <w:bookmarkStart w:id="1534" w:name="_Toc466966907"/>
      <w:bookmarkStart w:id="1535" w:name="_Toc468806158"/>
      <w:bookmarkStart w:id="1536" w:name="_Toc469480425"/>
      <w:bookmarkStart w:id="1537" w:name="_Toc472416942"/>
      <w:bookmarkStart w:id="1538" w:name="_Toc498523172"/>
      <w:r w:rsidRPr="00D053CF">
        <w:rPr>
          <w:szCs w:val="24"/>
        </w:rPr>
        <w:t>Инструкции по заполнению</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только в том случае, если Заявка подается коллективным Участником (подраздел </w:t>
      </w:r>
      <w:r w:rsidR="00334620">
        <w:fldChar w:fldCharType="begin"/>
      </w:r>
      <w:r w:rsidR="00334620">
        <w:instrText xml:space="preserve"> REF _Ref191386461 \r \h  \* MERGEFORMAT </w:instrText>
      </w:r>
      <w:r w:rsidR="00334620">
        <w:fldChar w:fldCharType="separate"/>
      </w:r>
      <w:r w:rsidR="00676465" w:rsidRPr="00676465">
        <w:rPr>
          <w:sz w:val="24"/>
          <w:szCs w:val="24"/>
        </w:rPr>
        <w:t>3.3.10</w:t>
      </w:r>
      <w:r w:rsidR="00334620">
        <w:fldChar w:fldCharType="end"/>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334620">
        <w:fldChar w:fldCharType="begin"/>
      </w:r>
      <w:r w:rsidR="00334620">
        <w:instrText xml:space="preserve"> REF _Ref55336310 \r \h  \* MERGEFORMAT </w:instrText>
      </w:r>
      <w:r w:rsidR="00334620">
        <w:fldChar w:fldCharType="separate"/>
      </w:r>
      <w:r w:rsidR="00676465" w:rsidRPr="00676465">
        <w:rPr>
          <w:sz w:val="24"/>
          <w:szCs w:val="24"/>
        </w:rPr>
        <w:t>5.1</w:t>
      </w:r>
      <w:r w:rsidR="00334620">
        <w:fldChar w:fldCharType="end"/>
      </w:r>
      <w:r w:rsidR="00D90031" w:rsidRPr="00D053CF">
        <w:rPr>
          <w:sz w:val="24"/>
          <w:szCs w:val="24"/>
        </w:rPr>
        <w:t>)</w:t>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свое фирменное наименование (в </w:t>
      </w:r>
      <w:proofErr w:type="spellStart"/>
      <w:r w:rsidRPr="00D053CF">
        <w:rPr>
          <w:sz w:val="24"/>
          <w:szCs w:val="24"/>
        </w:rPr>
        <w:t>т.ч</w:t>
      </w:r>
      <w:proofErr w:type="spellEnd"/>
      <w:r w:rsidRPr="00D053CF">
        <w:rPr>
          <w:sz w:val="24"/>
          <w:szCs w:val="24"/>
        </w:rPr>
        <w:t>. организационно-правовую форму) и свой адрес.</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данной форме лидер коллективного Участника указывает:</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перечень поставляемой продукции;</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стоимость продукции в денежном и процентном выражении в соответствии с </w:t>
      </w:r>
      <w:r w:rsidR="00841A6F" w:rsidRPr="00D053CF">
        <w:rPr>
          <w:sz w:val="24"/>
          <w:szCs w:val="24"/>
        </w:rPr>
        <w:t>Сводной таблицей стоимости</w:t>
      </w:r>
      <w:r w:rsidR="002F710E" w:rsidRPr="00D053CF">
        <w:rPr>
          <w:b/>
          <w:szCs w:val="24"/>
        </w:rPr>
        <w:t xml:space="preserve"> </w:t>
      </w:r>
      <w:r w:rsidR="002F710E" w:rsidRPr="00D053CF">
        <w:rPr>
          <w:sz w:val="24"/>
          <w:szCs w:val="24"/>
        </w:rPr>
        <w:t>поставок</w:t>
      </w:r>
      <w:r w:rsidR="00841A6F" w:rsidRPr="00D053CF">
        <w:rPr>
          <w:sz w:val="24"/>
          <w:szCs w:val="24"/>
        </w:rPr>
        <w:t xml:space="preserve"> </w:t>
      </w:r>
      <w:r w:rsidRPr="00D053CF">
        <w:rPr>
          <w:sz w:val="24"/>
          <w:szCs w:val="24"/>
        </w:rPr>
        <w:t>(</w:t>
      </w:r>
      <w:r w:rsidR="00D90031" w:rsidRPr="00D053CF">
        <w:rPr>
          <w:sz w:val="24"/>
          <w:szCs w:val="24"/>
        </w:rPr>
        <w:t>подраздел</w:t>
      </w:r>
      <w:r w:rsidR="00841A6F" w:rsidRPr="00D053CF">
        <w:rPr>
          <w:sz w:val="24"/>
          <w:szCs w:val="24"/>
        </w:rPr>
        <w:t xml:space="preserve"> </w:t>
      </w:r>
      <w:r w:rsidR="00334620">
        <w:fldChar w:fldCharType="begin"/>
      </w:r>
      <w:r w:rsidR="00334620">
        <w:instrText xml:space="preserve"> REF _Ref440274337 \r \h  \* MERGEFORMAT </w:instrText>
      </w:r>
      <w:r w:rsidR="00334620">
        <w:fldChar w:fldCharType="separate"/>
      </w:r>
      <w:r w:rsidR="00676465" w:rsidRPr="00676465">
        <w:rPr>
          <w:sz w:val="24"/>
          <w:szCs w:val="24"/>
        </w:rPr>
        <w:t>5.2</w:t>
      </w:r>
      <w:r w:rsidR="00334620">
        <w:fldChar w:fldCharType="end"/>
      </w:r>
      <w:r w:rsidRPr="00D053CF">
        <w:rPr>
          <w:sz w:val="24"/>
          <w:szCs w:val="24"/>
        </w:rPr>
        <w:t>);</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сроки поставки продукции в соответствии с Графиком </w:t>
      </w:r>
      <w:r w:rsidR="00360AA5" w:rsidRPr="00D053CF">
        <w:rPr>
          <w:sz w:val="24"/>
          <w:szCs w:val="24"/>
        </w:rPr>
        <w:t>выполнения поставок</w:t>
      </w:r>
      <w:r w:rsidRPr="00D053CF">
        <w:rPr>
          <w:sz w:val="24"/>
          <w:szCs w:val="24"/>
        </w:rPr>
        <w:t xml:space="preserve"> (подраздел </w:t>
      </w:r>
      <w:r w:rsidR="00334620">
        <w:fldChar w:fldCharType="begin"/>
      </w:r>
      <w:r w:rsidR="00334620">
        <w:instrText xml:space="preserve"> REF _Ref440274366 \r \h  \* MERGEFORMAT </w:instrText>
      </w:r>
      <w:r w:rsidR="00334620">
        <w:fldChar w:fldCharType="separate"/>
      </w:r>
      <w:r w:rsidR="00676465" w:rsidRPr="00676465">
        <w:rPr>
          <w:sz w:val="24"/>
          <w:szCs w:val="24"/>
        </w:rPr>
        <w:t>5.4</w:t>
      </w:r>
      <w:r w:rsidR="00334620">
        <w:fldChar w:fldCharType="end"/>
      </w:r>
      <w:r w:rsidRPr="00D053CF">
        <w:rPr>
          <w:sz w:val="24"/>
          <w:szCs w:val="24"/>
        </w:rPr>
        <w:t>).</w:t>
      </w:r>
    </w:p>
    <w:p w:rsidR="00635719" w:rsidRPr="00D053CF" w:rsidRDefault="00635719" w:rsidP="00635719">
      <w:pPr>
        <w:rPr>
          <w:sz w:val="24"/>
          <w:szCs w:val="24"/>
        </w:rPr>
      </w:pPr>
    </w:p>
    <w:sectPr w:rsidR="00635719" w:rsidRPr="00D053CF"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E0F" w:rsidRDefault="00DE6E0F">
      <w:pPr>
        <w:spacing w:line="240" w:lineRule="auto"/>
      </w:pPr>
      <w:r>
        <w:separator/>
      </w:r>
    </w:p>
  </w:endnote>
  <w:endnote w:type="continuationSeparator" w:id="0">
    <w:p w:rsidR="00DE6E0F" w:rsidRDefault="00DE6E0F">
      <w:pPr>
        <w:spacing w:line="240" w:lineRule="auto"/>
      </w:pPr>
      <w:r>
        <w:continuationSeparator/>
      </w:r>
    </w:p>
  </w:endnote>
  <w:endnote w:id="1">
    <w:p w:rsidR="006A59FC" w:rsidRPr="00E40B10" w:rsidRDefault="006A59FC" w:rsidP="00E40B10">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Default="006A59F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Default="006A59F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A59FC" w:rsidRDefault="006A59F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Default="006A59F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Default="006A59F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Pr="00FA0376" w:rsidRDefault="006A59F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F260E">
      <w:rPr>
        <w:noProof/>
        <w:sz w:val="16"/>
        <w:szCs w:val="16"/>
        <w:lang w:eastAsia="ru-RU"/>
      </w:rPr>
      <w:t>2</w:t>
    </w:r>
    <w:r w:rsidRPr="00FA0376">
      <w:rPr>
        <w:sz w:val="16"/>
        <w:szCs w:val="16"/>
        <w:lang w:eastAsia="ru-RU"/>
      </w:rPr>
      <w:fldChar w:fldCharType="end"/>
    </w:r>
  </w:p>
  <w:p w:rsidR="006A59FC" w:rsidRDefault="006A59FC" w:rsidP="00832D0A">
    <w:pPr>
      <w:pStyle w:val="aff2"/>
      <w:jc w:val="center"/>
      <w:rPr>
        <w:sz w:val="18"/>
        <w:szCs w:val="18"/>
      </w:rPr>
    </w:pPr>
    <w:r>
      <w:rPr>
        <w:sz w:val="18"/>
        <w:szCs w:val="18"/>
      </w:rPr>
      <w:t xml:space="preserve">Запрос предложений </w:t>
    </w:r>
    <w:r w:rsidRPr="00866854">
      <w:rPr>
        <w:sz w:val="18"/>
        <w:szCs w:val="18"/>
      </w:rPr>
      <w:t xml:space="preserve">на право заключения Договора поставки </w:t>
    </w:r>
    <w:r w:rsidRPr="006A59FC">
      <w:rPr>
        <w:sz w:val="18"/>
        <w:szCs w:val="18"/>
      </w:rPr>
      <w:t>ОПН 0,4-10 кВ</w:t>
    </w:r>
    <w:r w:rsidRPr="00866854">
      <w:rPr>
        <w:sz w:val="18"/>
        <w:szCs w:val="18"/>
      </w:rPr>
      <w:t xml:space="preserve"> для нужд ПАО «МРСК Центра»</w:t>
    </w:r>
  </w:p>
  <w:p w:rsidR="006A59FC" w:rsidRPr="00EE0539" w:rsidRDefault="006A59FC" w:rsidP="00832D0A">
    <w:pPr>
      <w:pStyle w:val="aff2"/>
      <w:jc w:val="center"/>
      <w:rPr>
        <w:sz w:val="18"/>
        <w:szCs w:val="18"/>
      </w:rPr>
    </w:pPr>
    <w:r w:rsidRPr="00866854">
      <w:rPr>
        <w:sz w:val="18"/>
        <w:szCs w:val="18"/>
      </w:rPr>
      <w:t xml:space="preserve">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Default="006A59F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Default="006A59F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Default="006A59F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Default="006A59F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Default="006A59F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Default="006A59F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Default="006A59F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E0F" w:rsidRDefault="00DE6E0F">
      <w:pPr>
        <w:spacing w:line="240" w:lineRule="auto"/>
      </w:pPr>
      <w:r>
        <w:separator/>
      </w:r>
    </w:p>
  </w:footnote>
  <w:footnote w:type="continuationSeparator" w:id="0">
    <w:p w:rsidR="00DE6E0F" w:rsidRDefault="00DE6E0F">
      <w:pPr>
        <w:spacing w:line="240" w:lineRule="auto"/>
      </w:pPr>
      <w:r>
        <w:continuationSeparator/>
      </w:r>
    </w:p>
  </w:footnote>
  <w:footnote w:id="1">
    <w:p w:rsidR="006A59FC" w:rsidRPr="00B36685" w:rsidRDefault="006A59FC" w:rsidP="001B4F5D">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A59FC" w:rsidRDefault="006A59FC" w:rsidP="001B4F5D">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6A59FC" w:rsidRDefault="006A59FC" w:rsidP="001B4F5D">
      <w:pPr>
        <w:pStyle w:val="1ff5"/>
        <w:rPr>
          <w:rFonts w:ascii="Times New Roman" w:eastAsia="Times New Roman" w:hAnsi="Times New Roman" w:cs="Times New Roman"/>
          <w:lang w:eastAsia="ru-RU"/>
        </w:rPr>
      </w:pPr>
    </w:p>
  </w:footnote>
  <w:footnote w:id="3">
    <w:p w:rsidR="006A59FC" w:rsidRPr="00F83889" w:rsidRDefault="006A59FC" w:rsidP="0028317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6A59FC" w:rsidRPr="00F83889" w:rsidRDefault="006A59FC" w:rsidP="0028317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6A59FC" w:rsidRPr="00F83889" w:rsidRDefault="006A59FC" w:rsidP="0028317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6A59FC" w:rsidRPr="00F83889" w:rsidRDefault="006A59FC" w:rsidP="00283175">
      <w:pPr>
        <w:pStyle w:val="afff0"/>
      </w:pPr>
      <w:r w:rsidRPr="00F83889">
        <w:rPr>
          <w:rStyle w:val="afffffff"/>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6A59FC" w:rsidRDefault="006A59FC" w:rsidP="0047469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Default="006A59F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Default="006A59F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Default="006A59F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Default="006A59F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Default="006A59F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Pr="00930031" w:rsidRDefault="006A59F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Default="006A59F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Default="006A59F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Default="006A59F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Default="006A59F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Default="006A59F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Default="006A59F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Default="006A59F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Default="006A59F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C" w:rsidRDefault="006A59F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DA4AE5E6"/>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rPr>
        <w:sz w:val="24"/>
        <w:szCs w:val="24"/>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0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6">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1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28">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3"/>
  </w:num>
  <w:num w:numId="22">
    <w:abstractNumId w:val="118"/>
  </w:num>
  <w:num w:numId="23">
    <w:abstractNumId w:val="95"/>
  </w:num>
  <w:num w:numId="24">
    <w:abstractNumId w:val="119"/>
  </w:num>
  <w:num w:numId="25">
    <w:abstractNumId w:val="109"/>
  </w:num>
  <w:num w:numId="26">
    <w:abstractNumId w:val="102"/>
  </w:num>
  <w:num w:numId="27">
    <w:abstractNumId w:val="76"/>
  </w:num>
  <w:num w:numId="28">
    <w:abstractNumId w:val="94"/>
  </w:num>
  <w:num w:numId="29">
    <w:abstractNumId w:val="120"/>
  </w:num>
  <w:num w:numId="30">
    <w:abstractNumId w:val="90"/>
  </w:num>
  <w:num w:numId="31">
    <w:abstractNumId w:val="91"/>
  </w:num>
  <w:num w:numId="32">
    <w:abstractNumId w:val="107"/>
  </w:num>
  <w:num w:numId="33">
    <w:abstractNumId w:val="124"/>
  </w:num>
  <w:num w:numId="34">
    <w:abstractNumId w:val="112"/>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2"/>
  </w:num>
  <w:num w:numId="44">
    <w:abstractNumId w:val="96"/>
  </w:num>
  <w:num w:numId="45">
    <w:abstractNumId w:val="0"/>
  </w:num>
  <w:num w:numId="46">
    <w:abstractNumId w:val="114"/>
  </w:num>
  <w:num w:numId="47">
    <w:abstractNumId w:val="117"/>
  </w:num>
  <w:num w:numId="48">
    <w:abstractNumId w:val="110"/>
  </w:num>
  <w:num w:numId="49">
    <w:abstractNumId w:val="130"/>
  </w:num>
  <w:num w:numId="50">
    <w:abstractNumId w:val="88"/>
  </w:num>
  <w:num w:numId="51">
    <w:abstractNumId w:val="98"/>
  </w:num>
  <w:num w:numId="52">
    <w:abstractNumId w:val="106"/>
  </w:num>
  <w:num w:numId="53">
    <w:abstractNumId w:val="71"/>
  </w:num>
  <w:num w:numId="54">
    <w:abstractNumId w:val="72"/>
  </w:num>
  <w:num w:numId="55">
    <w:abstractNumId w:val="125"/>
  </w:num>
  <w:num w:numId="5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16"/>
  </w:num>
  <w:num w:numId="58">
    <w:abstractNumId w:val="121"/>
    <w:lvlOverride w:ilvl="0">
      <w:startOverride w:val="1"/>
    </w:lvlOverride>
  </w:num>
  <w:num w:numId="59">
    <w:abstractNumId w:val="127"/>
  </w:num>
  <w:num w:numId="60">
    <w:abstractNumId w:val="82"/>
  </w:num>
  <w:num w:numId="61">
    <w:abstractNumId w:val="103"/>
  </w:num>
  <w:num w:numId="62">
    <w:abstractNumId w:val="93"/>
  </w:num>
  <w:num w:numId="63">
    <w:abstractNumId w:val="105"/>
  </w:num>
  <w:num w:numId="64">
    <w:abstractNumId w:val="1"/>
    <w:lvlOverride w:ilvl="0">
      <w:startOverride w:val="6"/>
    </w:lvlOverride>
    <w:lvlOverride w:ilvl="1">
      <w:startOverride w:val="4"/>
    </w:lvlOverride>
    <w:lvlOverride w:ilvl="2">
      <w:startOverride w:val="3"/>
    </w:lvlOverride>
    <w:lvlOverride w:ilvl="3">
      <w:startOverride w:val="1"/>
    </w:lvlOverride>
  </w:num>
  <w:num w:numId="65">
    <w:abstractNumId w:val="115"/>
  </w:num>
  <w:num w:numId="66">
    <w:abstractNumId w:val="126"/>
  </w:num>
  <w:num w:numId="67">
    <w:abstractNumId w:val="85"/>
  </w:num>
  <w:num w:numId="68">
    <w:abstractNumId w:val="129"/>
  </w:num>
  <w:num w:numId="69">
    <w:abstractNumId w:val="87"/>
  </w:num>
  <w:num w:numId="70">
    <w:abstractNumId w:val="73"/>
  </w:num>
  <w:num w:numId="71">
    <w:abstractNumId w:val="86"/>
    <w:lvlOverride w:ilvl="0">
      <w:startOverride w:val="1"/>
    </w:lvlOverride>
    <w:lvlOverride w:ilvl="1"/>
    <w:lvlOverride w:ilvl="2"/>
    <w:lvlOverride w:ilvl="3"/>
    <w:lvlOverride w:ilvl="4"/>
    <w:lvlOverride w:ilvl="5"/>
    <w:lvlOverride w:ilvl="6"/>
    <w:lvlOverride w:ilvl="7"/>
    <w:lvlOverride w:ilvl="8"/>
  </w:num>
  <w:num w:numId="7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08"/>
  </w:num>
  <w:num w:numId="74">
    <w:abstractNumId w:val="111"/>
  </w:num>
  <w:num w:numId="75">
    <w:abstractNumId w:val="104"/>
  </w:num>
  <w:num w:numId="76">
    <w:abstractNumId w:val="75"/>
  </w:num>
  <w:num w:numId="77">
    <w:abstractNumId w:val="131"/>
  </w:num>
  <w:num w:numId="78">
    <w:abstractNumId w:val="128"/>
  </w:num>
  <w:num w:numId="79">
    <w:abstractNumId w:val="12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2261"/>
    <w:rsid w:val="00075C00"/>
    <w:rsid w:val="00076D8B"/>
    <w:rsid w:val="00077FB6"/>
    <w:rsid w:val="00085720"/>
    <w:rsid w:val="0009087F"/>
    <w:rsid w:val="00090A4A"/>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3055"/>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725C"/>
    <w:rsid w:val="00197CB9"/>
    <w:rsid w:val="001A07C8"/>
    <w:rsid w:val="001A1D23"/>
    <w:rsid w:val="001A3C31"/>
    <w:rsid w:val="001A6511"/>
    <w:rsid w:val="001B38E4"/>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3D2F"/>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64"/>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55523"/>
    <w:rsid w:val="0026070F"/>
    <w:rsid w:val="00260F79"/>
    <w:rsid w:val="00263B47"/>
    <w:rsid w:val="002652D9"/>
    <w:rsid w:val="00265CFB"/>
    <w:rsid w:val="00273EB7"/>
    <w:rsid w:val="00274F25"/>
    <w:rsid w:val="002762F8"/>
    <w:rsid w:val="0027690B"/>
    <w:rsid w:val="00280464"/>
    <w:rsid w:val="00282BE2"/>
    <w:rsid w:val="00283175"/>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6AC"/>
    <w:rsid w:val="002C589F"/>
    <w:rsid w:val="002D41BC"/>
    <w:rsid w:val="002D4BC6"/>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4620"/>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61F58"/>
    <w:rsid w:val="00462E17"/>
    <w:rsid w:val="00470423"/>
    <w:rsid w:val="00473053"/>
    <w:rsid w:val="0047380C"/>
    <w:rsid w:val="00473DEB"/>
    <w:rsid w:val="0047469A"/>
    <w:rsid w:val="00474F01"/>
    <w:rsid w:val="004753D3"/>
    <w:rsid w:val="004763D7"/>
    <w:rsid w:val="0047796E"/>
    <w:rsid w:val="0048021C"/>
    <w:rsid w:val="00480F43"/>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67FB"/>
    <w:rsid w:val="004E7491"/>
    <w:rsid w:val="004E7EA4"/>
    <w:rsid w:val="004E7FE3"/>
    <w:rsid w:val="004F3DEE"/>
    <w:rsid w:val="004F4D80"/>
    <w:rsid w:val="004F577B"/>
    <w:rsid w:val="004F5D95"/>
    <w:rsid w:val="004F657D"/>
    <w:rsid w:val="004F67C9"/>
    <w:rsid w:val="0050171B"/>
    <w:rsid w:val="005031D0"/>
    <w:rsid w:val="00512AD5"/>
    <w:rsid w:val="005169A8"/>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73574"/>
    <w:rsid w:val="005818B2"/>
    <w:rsid w:val="00584DFA"/>
    <w:rsid w:val="00585ADB"/>
    <w:rsid w:val="005878D5"/>
    <w:rsid w:val="0059260F"/>
    <w:rsid w:val="00595528"/>
    <w:rsid w:val="00596921"/>
    <w:rsid w:val="005A2CAE"/>
    <w:rsid w:val="005A37E7"/>
    <w:rsid w:val="005A3827"/>
    <w:rsid w:val="005A3F4B"/>
    <w:rsid w:val="005A708D"/>
    <w:rsid w:val="005B074F"/>
    <w:rsid w:val="005B4AA6"/>
    <w:rsid w:val="005B75A6"/>
    <w:rsid w:val="005C10C6"/>
    <w:rsid w:val="005C1BB7"/>
    <w:rsid w:val="005C2043"/>
    <w:rsid w:val="005C22A4"/>
    <w:rsid w:val="005C6F5D"/>
    <w:rsid w:val="005C7A18"/>
    <w:rsid w:val="005D16BC"/>
    <w:rsid w:val="005D20B7"/>
    <w:rsid w:val="005D225E"/>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47766"/>
    <w:rsid w:val="00651B7D"/>
    <w:rsid w:val="00651F3E"/>
    <w:rsid w:val="00652223"/>
    <w:rsid w:val="006561C2"/>
    <w:rsid w:val="006563A7"/>
    <w:rsid w:val="00657B6D"/>
    <w:rsid w:val="00657CD4"/>
    <w:rsid w:val="00661C17"/>
    <w:rsid w:val="006625DF"/>
    <w:rsid w:val="00663F2C"/>
    <w:rsid w:val="0066596B"/>
    <w:rsid w:val="0066755B"/>
    <w:rsid w:val="00667DA0"/>
    <w:rsid w:val="00667DCA"/>
    <w:rsid w:val="00667F31"/>
    <w:rsid w:val="0067090F"/>
    <w:rsid w:val="00670FC1"/>
    <w:rsid w:val="00673C22"/>
    <w:rsid w:val="0067458D"/>
    <w:rsid w:val="00676465"/>
    <w:rsid w:val="00680B79"/>
    <w:rsid w:val="00684527"/>
    <w:rsid w:val="00685336"/>
    <w:rsid w:val="00685381"/>
    <w:rsid w:val="00686B88"/>
    <w:rsid w:val="00695EC4"/>
    <w:rsid w:val="00696966"/>
    <w:rsid w:val="006A59FC"/>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43062"/>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6C7A"/>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5645"/>
    <w:rsid w:val="007C01A9"/>
    <w:rsid w:val="007C18F1"/>
    <w:rsid w:val="007C2C39"/>
    <w:rsid w:val="007C44DD"/>
    <w:rsid w:val="007C476B"/>
    <w:rsid w:val="007C4C19"/>
    <w:rsid w:val="007D07A7"/>
    <w:rsid w:val="007D0EA7"/>
    <w:rsid w:val="007D1DD9"/>
    <w:rsid w:val="007D61B9"/>
    <w:rsid w:val="007D7263"/>
    <w:rsid w:val="007D7C50"/>
    <w:rsid w:val="007E216D"/>
    <w:rsid w:val="007E29D1"/>
    <w:rsid w:val="007E4290"/>
    <w:rsid w:val="007E756B"/>
    <w:rsid w:val="007F3FB7"/>
    <w:rsid w:val="007F7125"/>
    <w:rsid w:val="0080108A"/>
    <w:rsid w:val="00804801"/>
    <w:rsid w:val="0080755C"/>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66854"/>
    <w:rsid w:val="0087274F"/>
    <w:rsid w:val="0087407B"/>
    <w:rsid w:val="008749DE"/>
    <w:rsid w:val="00874F29"/>
    <w:rsid w:val="008766EC"/>
    <w:rsid w:val="00877F4E"/>
    <w:rsid w:val="008813D9"/>
    <w:rsid w:val="0088188E"/>
    <w:rsid w:val="008843D2"/>
    <w:rsid w:val="00884D4A"/>
    <w:rsid w:val="008854AF"/>
    <w:rsid w:val="0088633C"/>
    <w:rsid w:val="00886684"/>
    <w:rsid w:val="0089003C"/>
    <w:rsid w:val="008907A8"/>
    <w:rsid w:val="00890D00"/>
    <w:rsid w:val="0089163E"/>
    <w:rsid w:val="0089180D"/>
    <w:rsid w:val="00892301"/>
    <w:rsid w:val="0089342A"/>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3A3B"/>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DC8"/>
    <w:rsid w:val="00AD4F60"/>
    <w:rsid w:val="00AD553C"/>
    <w:rsid w:val="00AE0F91"/>
    <w:rsid w:val="00AE107C"/>
    <w:rsid w:val="00AE1136"/>
    <w:rsid w:val="00AE54C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4971"/>
    <w:rsid w:val="00B47890"/>
    <w:rsid w:val="00B51A18"/>
    <w:rsid w:val="00B5307E"/>
    <w:rsid w:val="00B5344A"/>
    <w:rsid w:val="00B56312"/>
    <w:rsid w:val="00B57A82"/>
    <w:rsid w:val="00B618BA"/>
    <w:rsid w:val="00B71B9D"/>
    <w:rsid w:val="00B743AB"/>
    <w:rsid w:val="00B81DED"/>
    <w:rsid w:val="00B909F7"/>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82A"/>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373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E6E0F"/>
    <w:rsid w:val="00DF1D19"/>
    <w:rsid w:val="00DF1F1F"/>
    <w:rsid w:val="00DF3778"/>
    <w:rsid w:val="00DF395D"/>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1EE5"/>
    <w:rsid w:val="00E250E3"/>
    <w:rsid w:val="00E26DA0"/>
    <w:rsid w:val="00E30916"/>
    <w:rsid w:val="00E30B66"/>
    <w:rsid w:val="00E328F2"/>
    <w:rsid w:val="00E334F8"/>
    <w:rsid w:val="00E335C6"/>
    <w:rsid w:val="00E33F4F"/>
    <w:rsid w:val="00E33FCD"/>
    <w:rsid w:val="00E35404"/>
    <w:rsid w:val="00E35BB7"/>
    <w:rsid w:val="00E35E44"/>
    <w:rsid w:val="00E372AD"/>
    <w:rsid w:val="00E374EE"/>
    <w:rsid w:val="00E40B10"/>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A47EE"/>
    <w:rsid w:val="00EA6AA1"/>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260E"/>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365EE"/>
    <w:rsid w:val="00F40058"/>
    <w:rsid w:val="00F42D9E"/>
    <w:rsid w:val="00F4488D"/>
    <w:rsid w:val="00F44B29"/>
    <w:rsid w:val="00F463E8"/>
    <w:rsid w:val="00F46DB9"/>
    <w:rsid w:val="00F50823"/>
    <w:rsid w:val="00F5198B"/>
    <w:rsid w:val="00F62C5C"/>
    <w:rsid w:val="00F76429"/>
    <w:rsid w:val="00F76FAB"/>
    <w:rsid w:val="00F7717A"/>
    <w:rsid w:val="00F80279"/>
    <w:rsid w:val="00F804F5"/>
    <w:rsid w:val="00F80910"/>
    <w:rsid w:val="00F80C03"/>
    <w:rsid w:val="00F81E4D"/>
    <w:rsid w:val="00F82225"/>
    <w:rsid w:val="00F82FF8"/>
    <w:rsid w:val="00F83832"/>
    <w:rsid w:val="00F85A96"/>
    <w:rsid w:val="00F85CCF"/>
    <w:rsid w:val="00F86B89"/>
    <w:rsid w:val="00F87B07"/>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4"/>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www.b2b-mrsk.ru/" TargetMode="External"/><Relationship Id="rId34" Type="http://schemas.openxmlformats.org/officeDocument/2006/relationships/hyperlink" Target="https://rmsp.nalog.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http://www.rosseti.ru/investment/science/attestation/"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mailto:doverie@mrsk-1.ru"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B7E04B8F5BC345C22463EADCAE81D93CF4CA1215A36F6052F6BC85F6f9C8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6D663879-6383-4947-8FB4-F02C6ABE5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73</Pages>
  <Words>25133</Words>
  <Characters>143262</Characters>
  <Application>Microsoft Office Word</Application>
  <DocSecurity>0</DocSecurity>
  <Lines>1193</Lines>
  <Paragraphs>336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168059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186</cp:revision>
  <cp:lastPrinted>2015-12-29T14:27:00Z</cp:lastPrinted>
  <dcterms:created xsi:type="dcterms:W3CDTF">2016-01-12T09:22:00Z</dcterms:created>
  <dcterms:modified xsi:type="dcterms:W3CDTF">2018-12-14T12:19:00Z</dcterms:modified>
</cp:coreProperties>
</file>