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5047AD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B80704" w:rsidRPr="000D67AD" w:rsidRDefault="00B807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80704" w:rsidRPr="000D67AD" w:rsidRDefault="00B807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80704" w:rsidRPr="000D67AD" w:rsidRDefault="00B807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80704" w:rsidRPr="000D67AD" w:rsidRDefault="00B807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80704" w:rsidRPr="000D67AD" w:rsidRDefault="00B807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80704" w:rsidRPr="000D67AD" w:rsidRDefault="00B807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80704" w:rsidRPr="000D67AD" w:rsidRDefault="00B80704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80704" w:rsidRPr="000D67AD" w:rsidRDefault="00B80704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80704" w:rsidRPr="000D67AD" w:rsidRDefault="00B807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80704" w:rsidRPr="004B7565" w:rsidRDefault="00B807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B756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4B756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4B756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B756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4B756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4B756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B756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139CED9" wp14:editId="71C10B15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664239" w:rsidRPr="00830CA3" w:rsidRDefault="00664239" w:rsidP="00664239">
      <w:pPr>
        <w:spacing w:line="240" w:lineRule="auto"/>
        <w:ind w:left="7088"/>
        <w:jc w:val="center"/>
        <w:rPr>
          <w:sz w:val="24"/>
          <w:szCs w:val="24"/>
        </w:rPr>
      </w:pPr>
      <w:r w:rsidRPr="00830CA3">
        <w:rPr>
          <w:sz w:val="24"/>
          <w:szCs w:val="24"/>
        </w:rPr>
        <w:t>УТВЕРЖДАЮ: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И.о. з</w:t>
      </w:r>
      <w:r w:rsidRPr="000B39C3">
        <w:rPr>
          <w:sz w:val="24"/>
          <w:szCs w:val="24"/>
        </w:rPr>
        <w:t>аместител</w:t>
      </w:r>
      <w:r>
        <w:rPr>
          <w:sz w:val="24"/>
          <w:szCs w:val="24"/>
        </w:rPr>
        <w:t>я</w:t>
      </w:r>
      <w:r w:rsidRPr="000B39C3">
        <w:rPr>
          <w:sz w:val="24"/>
          <w:szCs w:val="24"/>
        </w:rPr>
        <w:t xml:space="preserve"> генерального директора</w:t>
      </w:r>
      <w:r>
        <w:rPr>
          <w:sz w:val="24"/>
          <w:szCs w:val="24"/>
        </w:rPr>
        <w:t xml:space="preserve"> –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B39C3">
        <w:rPr>
          <w:sz w:val="24"/>
          <w:szCs w:val="24"/>
        </w:rPr>
        <w:t>директор</w:t>
      </w:r>
      <w:r>
        <w:rPr>
          <w:sz w:val="24"/>
          <w:szCs w:val="24"/>
        </w:rPr>
        <w:t>а</w:t>
      </w:r>
      <w:r w:rsidRPr="000B39C3">
        <w:rPr>
          <w:sz w:val="24"/>
          <w:szCs w:val="24"/>
        </w:rPr>
        <w:t xml:space="preserve"> филиала ПАО «МРСК Центра» - 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  <w:r w:rsidRPr="000B39C3">
        <w:rPr>
          <w:sz w:val="24"/>
          <w:szCs w:val="24"/>
        </w:rPr>
        <w:t>«Липецкэнерго»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</w:p>
    <w:p w:rsidR="00664239" w:rsidRDefault="00664239" w:rsidP="00664239">
      <w:pPr>
        <w:spacing w:line="240" w:lineRule="auto"/>
        <w:jc w:val="right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____________ </w:t>
      </w:r>
      <w:r>
        <w:rPr>
          <w:snapToGrid w:val="0"/>
          <w:sz w:val="24"/>
          <w:szCs w:val="24"/>
        </w:rPr>
        <w:t>С.А. Коваль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  <w:r>
        <w:rPr>
          <w:snapToGrid w:val="0"/>
          <w:sz w:val="24"/>
          <w:szCs w:val="24"/>
        </w:rPr>
        <w:t xml:space="preserve"> </w:t>
      </w:r>
    </w:p>
    <w:p w:rsidR="00664239" w:rsidRPr="008B4CDD" w:rsidRDefault="00664239" w:rsidP="00664239">
      <w:pPr>
        <w:spacing w:line="240" w:lineRule="auto"/>
        <w:jc w:val="right"/>
        <w:rPr>
          <w:sz w:val="24"/>
          <w:szCs w:val="24"/>
        </w:rPr>
      </w:pPr>
      <w:r w:rsidRPr="008B4CDD">
        <w:rPr>
          <w:sz w:val="24"/>
          <w:szCs w:val="24"/>
        </w:rPr>
        <w:t xml:space="preserve"> «</w:t>
      </w:r>
      <w:r w:rsidR="00283BF5">
        <w:rPr>
          <w:sz w:val="24"/>
          <w:szCs w:val="24"/>
        </w:rPr>
        <w:t>12</w:t>
      </w:r>
      <w:r w:rsidRPr="008B4CDD">
        <w:rPr>
          <w:sz w:val="24"/>
          <w:szCs w:val="24"/>
        </w:rPr>
        <w:t xml:space="preserve">» </w:t>
      </w:r>
      <w:r w:rsidR="00550932">
        <w:rPr>
          <w:sz w:val="24"/>
          <w:szCs w:val="24"/>
        </w:rPr>
        <w:t>марта</w:t>
      </w:r>
      <w:r w:rsidRPr="008B4CDD">
        <w:rPr>
          <w:sz w:val="24"/>
          <w:szCs w:val="24"/>
        </w:rPr>
        <w:t xml:space="preserve"> </w:t>
      </w:r>
      <w:r>
        <w:rPr>
          <w:sz w:val="24"/>
          <w:szCs w:val="24"/>
        </w:rPr>
        <w:t>2018</w:t>
      </w:r>
      <w:r w:rsidRPr="008B4CDD">
        <w:rPr>
          <w:sz w:val="24"/>
          <w:szCs w:val="24"/>
        </w:rPr>
        <w:t xml:space="preserve"> года</w:t>
      </w:r>
    </w:p>
    <w:p w:rsidR="00664239" w:rsidRPr="00382A07" w:rsidRDefault="00664239" w:rsidP="00664239">
      <w:pPr>
        <w:ind w:firstLine="0"/>
        <w:jc w:val="left"/>
        <w:rPr>
          <w:sz w:val="24"/>
          <w:szCs w:val="24"/>
        </w:rPr>
      </w:pPr>
    </w:p>
    <w:p w:rsidR="00664239" w:rsidRPr="00382A07" w:rsidRDefault="00664239" w:rsidP="0066423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664239" w:rsidRPr="00382A07" w:rsidRDefault="00664239" w:rsidP="0066423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664239" w:rsidRPr="00382A07" w:rsidRDefault="00664239" w:rsidP="0066423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00__</w:t>
      </w:r>
      <w:r w:rsidR="00543FEE">
        <w:rPr>
          <w:b/>
          <w:kern w:val="36"/>
          <w:sz w:val="24"/>
          <w:szCs w:val="24"/>
        </w:rPr>
        <w:t>_</w:t>
      </w:r>
      <w:r>
        <w:rPr>
          <w:b/>
          <w:kern w:val="36"/>
          <w:sz w:val="24"/>
          <w:szCs w:val="24"/>
        </w:rPr>
        <w:t>_-ЛП-18</w:t>
      </w:r>
    </w:p>
    <w:p w:rsidR="00664239" w:rsidRPr="00382A07" w:rsidRDefault="00664239" w:rsidP="0066423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от «</w:t>
      </w:r>
      <w:r w:rsidR="00283BF5">
        <w:rPr>
          <w:b/>
          <w:kern w:val="36"/>
          <w:sz w:val="24"/>
          <w:szCs w:val="24"/>
        </w:rPr>
        <w:t>06</w:t>
      </w:r>
      <w:r w:rsidRPr="00382A07">
        <w:rPr>
          <w:b/>
          <w:kern w:val="36"/>
          <w:sz w:val="24"/>
          <w:szCs w:val="24"/>
        </w:rPr>
        <w:t xml:space="preserve">» </w:t>
      </w:r>
      <w:r w:rsidR="00550932">
        <w:rPr>
          <w:b/>
          <w:kern w:val="36"/>
          <w:sz w:val="24"/>
          <w:szCs w:val="24"/>
        </w:rPr>
        <w:t>марта</w:t>
      </w:r>
      <w:r w:rsidRPr="00382A0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664239" w:rsidRPr="00382A07" w:rsidRDefault="00664239" w:rsidP="00664239">
      <w:pPr>
        <w:spacing w:line="264" w:lineRule="auto"/>
        <w:jc w:val="center"/>
        <w:rPr>
          <w:sz w:val="24"/>
          <w:szCs w:val="24"/>
        </w:rPr>
      </w:pPr>
    </w:p>
    <w:p w:rsidR="00664239" w:rsidRPr="00382A07" w:rsidRDefault="00664239" w:rsidP="00664239">
      <w:pPr>
        <w:spacing w:line="264" w:lineRule="auto"/>
        <w:jc w:val="center"/>
        <w:rPr>
          <w:sz w:val="24"/>
          <w:szCs w:val="24"/>
        </w:rPr>
      </w:pPr>
    </w:p>
    <w:p w:rsidR="00664239" w:rsidRPr="00382A07" w:rsidRDefault="00664239" w:rsidP="00664239">
      <w:pPr>
        <w:spacing w:line="264" w:lineRule="auto"/>
        <w:jc w:val="center"/>
        <w:rPr>
          <w:sz w:val="24"/>
          <w:szCs w:val="24"/>
        </w:rPr>
      </w:pPr>
    </w:p>
    <w:p w:rsidR="00664239" w:rsidRPr="00382A07" w:rsidRDefault="00664239" w:rsidP="00664239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664239" w:rsidRPr="00382A07" w:rsidRDefault="00664239" w:rsidP="00664239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664239" w:rsidRPr="00382A07" w:rsidRDefault="00664239" w:rsidP="00664239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664239" w:rsidRPr="00D053CF" w:rsidRDefault="00664239" w:rsidP="00664239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на право заключения </w:t>
      </w:r>
      <w:proofErr w:type="gramStart"/>
      <w:r w:rsidRPr="006035E4">
        <w:rPr>
          <w:b/>
          <w:sz w:val="24"/>
          <w:szCs w:val="24"/>
        </w:rPr>
        <w:t>Договора</w:t>
      </w:r>
      <w:proofErr w:type="gramEnd"/>
      <w:r w:rsidRPr="006035E4">
        <w:rPr>
          <w:b/>
          <w:sz w:val="24"/>
          <w:szCs w:val="24"/>
        </w:rPr>
        <w:t xml:space="preserve"> на </w:t>
      </w:r>
      <w:r w:rsidR="00E37D1C" w:rsidRPr="00E37D1C">
        <w:rPr>
          <w:b/>
          <w:sz w:val="24"/>
          <w:szCs w:val="24"/>
        </w:rPr>
        <w:t>оказание услуг по выполнению работ, относящихся к компетенции клиента при технологическом присоединении, в целях исполнения обязательств по договорам оказания дополнительных услуг клиентам филиалом ПАО «МРСК Центра» - «Липецкэнерго» на территории Грязинского,  Задонского, Становлянского районов,  Липецкой области</w:t>
      </w:r>
      <w:r w:rsidRPr="006035E4">
        <w:rPr>
          <w:b/>
          <w:sz w:val="24"/>
          <w:szCs w:val="24"/>
        </w:rPr>
        <w:t xml:space="preserve"> для нужд ПАО «МРСК Центра» (филиала «Липецкэнерго)</w:t>
      </w:r>
    </w:p>
    <w:p w:rsidR="00664239" w:rsidRPr="00382A07" w:rsidRDefault="00664239" w:rsidP="0066423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664239" w:rsidRPr="00382A07" w:rsidRDefault="00664239" w:rsidP="0066423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664239">
        <w:rPr>
          <w:sz w:val="24"/>
          <w:szCs w:val="24"/>
        </w:rPr>
        <w:t>Липецк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325015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46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48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50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67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80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91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93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3773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377364" w:rsidRPr="00382A07">
        <w:rPr>
          <w:iCs/>
          <w:sz w:val="24"/>
          <w:szCs w:val="24"/>
        </w:rPr>
        <w:t xml:space="preserve">секретарь Закупочной комиссии – </w:t>
      </w:r>
      <w:r w:rsidR="00377364" w:rsidRPr="00E53277">
        <w:rPr>
          <w:iCs/>
          <w:sz w:val="24"/>
          <w:szCs w:val="24"/>
        </w:rPr>
        <w:t xml:space="preserve">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r w:rsidR="00377364" w:rsidRPr="00E53277">
        <w:rPr>
          <w:rStyle w:val="a7"/>
          <w:sz w:val="24"/>
          <w:szCs w:val="24"/>
          <w:lang w:val="en-US"/>
        </w:rPr>
        <w:t>nazimov</w:t>
      </w:r>
      <w:r w:rsidR="00377364" w:rsidRPr="00E53277">
        <w:rPr>
          <w:rStyle w:val="a7"/>
          <w:sz w:val="24"/>
          <w:szCs w:val="24"/>
        </w:rPr>
        <w:t>.</w:t>
      </w:r>
      <w:r w:rsidR="00377364" w:rsidRPr="00E53277">
        <w:rPr>
          <w:rStyle w:val="a7"/>
          <w:sz w:val="24"/>
          <w:szCs w:val="24"/>
          <w:lang w:val="en-US"/>
        </w:rPr>
        <w:t>da</w:t>
      </w:r>
      <w:r w:rsidR="00377364" w:rsidRPr="00E53277">
        <w:rPr>
          <w:rStyle w:val="a7"/>
          <w:sz w:val="24"/>
          <w:szCs w:val="24"/>
        </w:rPr>
        <w:t>@</w:t>
      </w:r>
      <w:r w:rsidR="00377364" w:rsidRPr="00E53277">
        <w:rPr>
          <w:rStyle w:val="a7"/>
          <w:sz w:val="24"/>
          <w:szCs w:val="24"/>
          <w:lang w:val="en-US"/>
        </w:rPr>
        <w:t>mrsk</w:t>
      </w:r>
      <w:r w:rsidR="00377364" w:rsidRPr="00E53277">
        <w:rPr>
          <w:rStyle w:val="a7"/>
          <w:sz w:val="24"/>
          <w:szCs w:val="24"/>
        </w:rPr>
        <w:t>-1.</w:t>
      </w:r>
      <w:r w:rsidR="00377364" w:rsidRPr="00E53277">
        <w:rPr>
          <w:rStyle w:val="a7"/>
          <w:sz w:val="24"/>
          <w:szCs w:val="24"/>
          <w:lang w:val="en-US"/>
        </w:rPr>
        <w:t>ru</w:t>
      </w:r>
      <w:r w:rsidR="000F1124" w:rsidRPr="00D053CF">
        <w:rPr>
          <w:sz w:val="24"/>
          <w:szCs w:val="24"/>
        </w:rPr>
        <w:t>.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4B7565">
        <w:rPr>
          <w:sz w:val="24"/>
          <w:szCs w:val="24"/>
        </w:rPr>
        <w:t xml:space="preserve">опубликованным </w:t>
      </w:r>
      <w:r w:rsidRPr="004B7565">
        <w:rPr>
          <w:b/>
          <w:sz w:val="24"/>
          <w:szCs w:val="24"/>
        </w:rPr>
        <w:t>«</w:t>
      </w:r>
      <w:r w:rsidR="006E5DFB">
        <w:rPr>
          <w:b/>
          <w:sz w:val="24"/>
          <w:szCs w:val="24"/>
        </w:rPr>
        <w:t>13</w:t>
      </w:r>
      <w:r w:rsidRPr="004B7565">
        <w:rPr>
          <w:b/>
          <w:sz w:val="24"/>
          <w:szCs w:val="24"/>
        </w:rPr>
        <w:t xml:space="preserve">» </w:t>
      </w:r>
      <w:r w:rsidR="006E5DFB">
        <w:rPr>
          <w:b/>
          <w:sz w:val="24"/>
          <w:szCs w:val="24"/>
        </w:rPr>
        <w:t>апреля</w:t>
      </w:r>
      <w:r w:rsidRPr="004B7565">
        <w:rPr>
          <w:b/>
          <w:sz w:val="24"/>
          <w:szCs w:val="24"/>
        </w:rPr>
        <w:t xml:space="preserve"> </w:t>
      </w:r>
      <w:r w:rsidR="006F025D" w:rsidRPr="004B7565">
        <w:rPr>
          <w:b/>
          <w:sz w:val="24"/>
          <w:szCs w:val="24"/>
        </w:rPr>
        <w:t>2018</w:t>
      </w:r>
      <w:r w:rsidRPr="004B7565">
        <w:rPr>
          <w:b/>
          <w:sz w:val="24"/>
          <w:szCs w:val="24"/>
        </w:rPr>
        <w:t xml:space="preserve"> г.</w:t>
      </w:r>
      <w:r w:rsidRPr="004B7565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18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9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 xml:space="preserve">ч. индивидуальных </w:t>
      </w:r>
      <w:r w:rsidR="005B75A6" w:rsidRPr="00550932">
        <w:rPr>
          <w:sz w:val="24"/>
          <w:szCs w:val="24"/>
        </w:rPr>
        <w:t>предпринимателей)</w:t>
      </w:r>
      <w:r w:rsidR="00550932" w:rsidRPr="00550932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550932">
        <w:rPr>
          <w:sz w:val="24"/>
          <w:szCs w:val="24"/>
        </w:rPr>
        <w:t xml:space="preserve"> (далее</w:t>
      </w:r>
      <w:r w:rsidR="00DC6125">
        <w:rPr>
          <w:sz w:val="24"/>
          <w:szCs w:val="24"/>
        </w:rPr>
        <w:t xml:space="preserve">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366652" w:rsidRPr="00377364">
        <w:rPr>
          <w:sz w:val="24"/>
          <w:szCs w:val="24"/>
        </w:rPr>
        <w:t>Договор</w:t>
      </w:r>
      <w:r w:rsidR="00377364" w:rsidRPr="00377364">
        <w:rPr>
          <w:sz w:val="24"/>
          <w:szCs w:val="24"/>
        </w:rPr>
        <w:t>а</w:t>
      </w:r>
      <w:r w:rsidR="00366652" w:rsidRPr="00377364">
        <w:rPr>
          <w:sz w:val="24"/>
          <w:szCs w:val="24"/>
        </w:rPr>
        <w:t xml:space="preserve"> на </w:t>
      </w:r>
      <w:r w:rsidR="00E37D1C" w:rsidRPr="00166529">
        <w:rPr>
          <w:iCs/>
          <w:sz w:val="24"/>
          <w:szCs w:val="24"/>
          <w:lang w:eastAsia="ru-RU"/>
        </w:rPr>
        <w:t xml:space="preserve">оказание услуг по выполнению работ, относящихся к компетенции клиента при технологическом присоединении, в целях исполнения обязательств по договорам оказания </w:t>
      </w:r>
      <w:proofErr w:type="gramStart"/>
      <w:r w:rsidR="00E37D1C" w:rsidRPr="00166529">
        <w:rPr>
          <w:iCs/>
          <w:sz w:val="24"/>
          <w:szCs w:val="24"/>
          <w:lang w:eastAsia="ru-RU"/>
        </w:rPr>
        <w:t>дополнительных услуг клиентам филиалом ПАО «МРСК Центра» - «Липецкэнерго» на территории Грязинского,  Задонского, Становлянского районов,  Липецкой области</w:t>
      </w:r>
      <w:r w:rsidR="00377364" w:rsidRPr="00377364">
        <w:rPr>
          <w:sz w:val="24"/>
          <w:szCs w:val="24"/>
        </w:rPr>
        <w:t xml:space="preserve"> для нужд ПАО «МРСК Центра» (филиала «Липецкэнерго», расположенного по адресу:</w:t>
      </w:r>
      <w:proofErr w:type="gramEnd"/>
      <w:r w:rsidR="00377364" w:rsidRPr="00377364">
        <w:rPr>
          <w:sz w:val="24"/>
          <w:szCs w:val="24"/>
        </w:rPr>
        <w:t xml:space="preserve"> </w:t>
      </w:r>
      <w:proofErr w:type="gramStart"/>
      <w:r w:rsidR="00377364" w:rsidRPr="00377364">
        <w:rPr>
          <w:sz w:val="24"/>
          <w:szCs w:val="24"/>
        </w:rPr>
        <w:t>РФ, 398001, г. Липецк, ул. 50-лет НЛМК, 33).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77364">
        <w:rPr>
          <w:sz w:val="24"/>
          <w:szCs w:val="24"/>
        </w:rPr>
        <w:t xml:space="preserve">Настоящий </w:t>
      </w:r>
      <w:r w:rsidR="004B5EB3" w:rsidRPr="00377364">
        <w:rPr>
          <w:sz w:val="24"/>
          <w:szCs w:val="24"/>
        </w:rPr>
        <w:t>З</w:t>
      </w:r>
      <w:r w:rsidRPr="0037736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377364">
        <w:rPr>
          <w:sz w:val="24"/>
          <w:szCs w:val="24"/>
        </w:rPr>
        <w:t>электронной торговой площадк</w:t>
      </w:r>
      <w:r w:rsidR="00414AB1" w:rsidRPr="00377364">
        <w:rPr>
          <w:sz w:val="24"/>
          <w:szCs w:val="24"/>
        </w:rPr>
        <w:t>и</w:t>
      </w:r>
      <w:r w:rsidR="00702B2C" w:rsidRPr="00377364">
        <w:rPr>
          <w:sz w:val="24"/>
          <w:szCs w:val="24"/>
        </w:rPr>
        <w:t xml:space="preserve"> </w:t>
      </w:r>
      <w:r w:rsidR="000D70B6" w:rsidRPr="00377364">
        <w:rPr>
          <w:sz w:val="24"/>
          <w:szCs w:val="24"/>
        </w:rPr>
        <w:t>П</w:t>
      </w:r>
      <w:r w:rsidR="00702B2C" w:rsidRPr="00377364">
        <w:rPr>
          <w:sz w:val="24"/>
          <w:szCs w:val="24"/>
        </w:rPr>
        <w:t xml:space="preserve">АО «Россети» </w:t>
      </w:r>
      <w:hyperlink r:id="rId20" w:history="1">
        <w:r w:rsidR="00546E75" w:rsidRPr="00166529">
          <w:rPr>
            <w:rStyle w:val="a7"/>
            <w:sz w:val="24"/>
            <w:szCs w:val="24"/>
          </w:rPr>
          <w:t>www.b2b-mrsk.ru</w:t>
        </w:r>
      </w:hyperlink>
      <w:r w:rsidR="00862664" w:rsidRPr="00377364">
        <w:rPr>
          <w:sz w:val="24"/>
          <w:szCs w:val="24"/>
        </w:rPr>
        <w:t xml:space="preserve"> </w:t>
      </w:r>
      <w:r w:rsidR="00702B2C" w:rsidRPr="00377364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37736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377364">
        <w:rPr>
          <w:sz w:val="24"/>
          <w:szCs w:val="24"/>
        </w:rPr>
        <w:t xml:space="preserve">заключения </w:t>
      </w:r>
      <w:r w:rsidR="00123C70" w:rsidRPr="00377364">
        <w:rPr>
          <w:sz w:val="24"/>
          <w:szCs w:val="24"/>
        </w:rPr>
        <w:t>Договор</w:t>
      </w:r>
      <w:r w:rsidR="00377364" w:rsidRPr="00377364">
        <w:rPr>
          <w:sz w:val="24"/>
          <w:szCs w:val="24"/>
        </w:rPr>
        <w:t>а</w:t>
      </w:r>
      <w:r w:rsidR="00A40714" w:rsidRPr="00377364">
        <w:rPr>
          <w:sz w:val="24"/>
          <w:szCs w:val="24"/>
        </w:rPr>
        <w:t xml:space="preserve"> </w:t>
      </w:r>
      <w:r w:rsidR="00366652" w:rsidRPr="00377364">
        <w:rPr>
          <w:sz w:val="24"/>
          <w:szCs w:val="24"/>
        </w:rPr>
        <w:t xml:space="preserve">на </w:t>
      </w:r>
      <w:bookmarkEnd w:id="17"/>
      <w:r w:rsidR="00E37D1C" w:rsidRPr="00166529">
        <w:rPr>
          <w:iCs/>
          <w:sz w:val="24"/>
          <w:szCs w:val="24"/>
          <w:lang w:eastAsia="ru-RU"/>
        </w:rPr>
        <w:t>оказание услуг по выполнению работ, относящихся к компетенции клиента при технологическом присоединении, в целях исполнения обязательств по договорам оказания дополнительных услуг клиентам филиалом ПАО «МРСК Центра» - «Липецкэнерго» на территории Грязинского,  Задо</w:t>
      </w:r>
      <w:r w:rsidR="00737508">
        <w:rPr>
          <w:iCs/>
          <w:sz w:val="24"/>
          <w:szCs w:val="24"/>
          <w:lang w:eastAsia="ru-RU"/>
        </w:rPr>
        <w:t>нского, Становлянского районов</w:t>
      </w:r>
      <w:r w:rsidR="00E37D1C" w:rsidRPr="00166529">
        <w:rPr>
          <w:iCs/>
          <w:sz w:val="24"/>
          <w:szCs w:val="24"/>
          <w:lang w:eastAsia="ru-RU"/>
        </w:rPr>
        <w:t xml:space="preserve"> Липецкой области</w:t>
      </w:r>
      <w:r w:rsidR="00377364" w:rsidRPr="00377364">
        <w:rPr>
          <w:iCs/>
          <w:sz w:val="24"/>
          <w:szCs w:val="24"/>
          <w:lang w:eastAsia="ru-RU"/>
        </w:rPr>
        <w:t xml:space="preserve"> для нужд ПАО «МРСК Центра» (филиала «Липецкэнерго)</w:t>
      </w:r>
      <w:r w:rsidR="00377364" w:rsidRPr="0037736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77364">
        <w:rPr>
          <w:sz w:val="24"/>
          <w:szCs w:val="24"/>
        </w:rPr>
        <w:t xml:space="preserve">Количество лотов: </w:t>
      </w:r>
      <w:r w:rsidRPr="00377364">
        <w:rPr>
          <w:b/>
          <w:sz w:val="24"/>
          <w:szCs w:val="24"/>
        </w:rPr>
        <w:t>1 (один)</w:t>
      </w:r>
      <w:r w:rsidRPr="00377364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377364">
        <w:rPr>
          <w:sz w:val="24"/>
          <w:szCs w:val="24"/>
        </w:rPr>
        <w:t xml:space="preserve">: </w:t>
      </w:r>
      <w:bookmarkEnd w:id="19"/>
      <w:r w:rsidR="00E37D1C">
        <w:rPr>
          <w:iCs/>
          <w:sz w:val="24"/>
          <w:szCs w:val="24"/>
          <w:lang w:eastAsia="ru-RU"/>
        </w:rPr>
        <w:t>с</w:t>
      </w:r>
      <w:r w:rsidR="00E37D1C" w:rsidRPr="00E37D1C">
        <w:rPr>
          <w:iCs/>
          <w:sz w:val="24"/>
          <w:szCs w:val="24"/>
          <w:lang w:eastAsia="ru-RU"/>
        </w:rPr>
        <w:t xml:space="preserve"> момента заключения договора </w:t>
      </w:r>
      <w:r w:rsidR="00737508">
        <w:rPr>
          <w:iCs/>
          <w:sz w:val="24"/>
          <w:szCs w:val="24"/>
          <w:lang w:eastAsia="ru-RU"/>
        </w:rPr>
        <w:t>до</w:t>
      </w:r>
      <w:r w:rsidR="00E37D1C" w:rsidRPr="00E37D1C">
        <w:rPr>
          <w:iCs/>
          <w:sz w:val="24"/>
          <w:szCs w:val="24"/>
          <w:lang w:eastAsia="ru-RU"/>
        </w:rPr>
        <w:t xml:space="preserve"> 31.12.2018 г.</w:t>
      </w:r>
      <w:r w:rsidR="00737508">
        <w:rPr>
          <w:iCs/>
          <w:sz w:val="24"/>
          <w:szCs w:val="24"/>
          <w:lang w:eastAsia="ru-RU"/>
        </w:rPr>
        <w:t>, в соответствии со сроками указанными в приложении № 1 к настоящей документации.</w:t>
      </w:r>
    </w:p>
    <w:p w:rsidR="008D2928" w:rsidRPr="0037736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7736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377364">
        <w:rPr>
          <w:sz w:val="24"/>
          <w:szCs w:val="24"/>
        </w:rPr>
        <w:t>территории Р</w:t>
      </w:r>
      <w:r w:rsidR="00A0540E" w:rsidRPr="00377364">
        <w:rPr>
          <w:sz w:val="24"/>
          <w:szCs w:val="24"/>
        </w:rPr>
        <w:t xml:space="preserve">оссийской </w:t>
      </w:r>
      <w:r w:rsidR="00425F34" w:rsidRPr="00377364">
        <w:rPr>
          <w:sz w:val="24"/>
          <w:szCs w:val="24"/>
        </w:rPr>
        <w:t>Ф</w:t>
      </w:r>
      <w:r w:rsidR="00A0540E" w:rsidRPr="00377364">
        <w:rPr>
          <w:sz w:val="24"/>
          <w:szCs w:val="24"/>
        </w:rPr>
        <w:t>едерации</w:t>
      </w:r>
      <w:r w:rsidRPr="00377364">
        <w:rPr>
          <w:sz w:val="24"/>
          <w:szCs w:val="24"/>
        </w:rPr>
        <w:t>.</w:t>
      </w:r>
      <w:bookmarkEnd w:id="20"/>
    </w:p>
    <w:p w:rsidR="00717F60" w:rsidRPr="00B80704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B80704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550932" w:rsidRPr="00B80704">
        <w:rPr>
          <w:iCs/>
          <w:sz w:val="24"/>
          <w:szCs w:val="24"/>
        </w:rPr>
        <w:t>календарных</w:t>
      </w:r>
      <w:r w:rsidR="00366652" w:rsidRPr="00B80704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B80704">
        <w:rPr>
          <w:iCs/>
          <w:sz w:val="24"/>
          <w:szCs w:val="24"/>
        </w:rPr>
        <w:t>.</w:t>
      </w:r>
      <w:bookmarkEnd w:id="21"/>
      <w:r w:rsidR="001245FA" w:rsidRPr="00B80704">
        <w:rPr>
          <w:iCs/>
          <w:sz w:val="24"/>
          <w:szCs w:val="24"/>
        </w:rPr>
        <w:t xml:space="preserve"> В случае</w:t>
      </w:r>
      <w:proofErr w:type="gramStart"/>
      <w:r w:rsidR="001245FA" w:rsidRPr="00B80704">
        <w:rPr>
          <w:iCs/>
          <w:sz w:val="24"/>
          <w:szCs w:val="24"/>
        </w:rPr>
        <w:t>,</w:t>
      </w:r>
      <w:proofErr w:type="gramEnd"/>
      <w:r w:rsidR="001245FA" w:rsidRPr="00B80704">
        <w:rPr>
          <w:iCs/>
          <w:sz w:val="24"/>
          <w:szCs w:val="24"/>
        </w:rPr>
        <w:t xml:space="preserve"> если договор заключается с </w:t>
      </w:r>
      <w:r w:rsidR="001245FA" w:rsidRPr="00B80704">
        <w:rPr>
          <w:iCs/>
          <w:sz w:val="24"/>
          <w:szCs w:val="24"/>
        </w:rPr>
        <w:lastRenderedPageBreak/>
        <w:t>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325015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325015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325015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325015" w:rsidRPr="00325015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</w:t>
      </w:r>
      <w:proofErr w:type="gramStart"/>
      <w:r w:rsidRPr="00C606DE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C606DE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</w:t>
      </w:r>
      <w:proofErr w:type="gramStart"/>
      <w:r w:rsidR="00717F60" w:rsidRPr="00E71A48">
        <w:rPr>
          <w:sz w:val="24"/>
          <w:szCs w:val="24"/>
        </w:rPr>
        <w:t>имеет правовой статус оферты и</w:t>
      </w:r>
      <w:proofErr w:type="gramEnd"/>
      <w:r w:rsidR="00717F60" w:rsidRPr="00E71A48">
        <w:rPr>
          <w:sz w:val="24"/>
          <w:szCs w:val="24"/>
        </w:rPr>
        <w:t xml:space="preserve">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lastRenderedPageBreak/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325015" w:rsidRPr="00325015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и участием в </w:t>
      </w:r>
      <w:r w:rsidRPr="00E71A48">
        <w:rPr>
          <w:sz w:val="24"/>
          <w:szCs w:val="24"/>
        </w:rPr>
        <w:lastRenderedPageBreak/>
        <w:t>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</w:t>
      </w:r>
      <w:proofErr w:type="gramStart"/>
      <w:r w:rsidR="00717F60" w:rsidRPr="00E71A48">
        <w:rPr>
          <w:sz w:val="24"/>
          <w:szCs w:val="24"/>
        </w:rPr>
        <w:t>отвечает и не имеет</w:t>
      </w:r>
      <w:proofErr w:type="gramEnd"/>
      <w:r w:rsidR="00717F60" w:rsidRPr="00E71A48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E71A48">
        <w:rPr>
          <w:sz w:val="24"/>
          <w:szCs w:val="24"/>
        </w:rPr>
        <w:t xml:space="preserve">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и может</w:t>
      </w:r>
      <w:proofErr w:type="gramEnd"/>
      <w:r w:rsidRPr="00E71A48">
        <w:rPr>
          <w:sz w:val="24"/>
          <w:szCs w:val="24"/>
        </w:rPr>
        <w:t xml:space="preserve">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 запроса предложений или третьим лицам возможно только в случаях, прямо </w:t>
      </w:r>
      <w:r w:rsidRPr="00E71A48">
        <w:rPr>
          <w:sz w:val="24"/>
          <w:szCs w:val="24"/>
        </w:rPr>
        <w:lastRenderedPageBreak/>
        <w:t>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325015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325015" w:rsidRPr="00325015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lastRenderedPageBreak/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25015" w:rsidRPr="00325015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325015" w:rsidRPr="00325015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325015" w:rsidRPr="00325015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325015" w:rsidRPr="00325015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25015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25015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25015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 xml:space="preserve">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</w:t>
      </w:r>
      <w:proofErr w:type="gramEnd"/>
      <w:r w:rsidRPr="002D4BC6">
        <w:rPr>
          <w:b w:val="0"/>
          <w:szCs w:val="24"/>
        </w:rPr>
        <w:t xml:space="preserve">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25015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25015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325015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325015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</w:t>
      </w:r>
      <w:proofErr w:type="gramStart"/>
      <w:r w:rsidRPr="00796F09">
        <w:rPr>
          <w:sz w:val="24"/>
          <w:szCs w:val="24"/>
        </w:rPr>
        <w:t xml:space="preserve">ПАО «Россети»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796F09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325015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325015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325015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325015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публикации не </w:t>
      </w:r>
      <w:proofErr w:type="gramStart"/>
      <w:r w:rsidRPr="00E71A48">
        <w:rPr>
          <w:sz w:val="24"/>
          <w:szCs w:val="24"/>
        </w:rPr>
        <w:t>являются официальными и не влекут</w:t>
      </w:r>
      <w:proofErr w:type="gramEnd"/>
      <w:r w:rsidRPr="00E71A48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25015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25015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25015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25015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25015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25015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25015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25015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</w:t>
      </w:r>
      <w:r w:rsidRPr="00577EC9">
        <w:rPr>
          <w:sz w:val="24"/>
          <w:szCs w:val="24"/>
        </w:rPr>
        <w:lastRenderedPageBreak/>
        <w:t xml:space="preserve">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325015" w:rsidRPr="00325015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325015" w:rsidRPr="00325015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325015" w:rsidRPr="00325015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325015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lastRenderedPageBreak/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</w:t>
      </w:r>
      <w:proofErr w:type="gramStart"/>
      <w:r w:rsidRPr="00E71A48">
        <w:rPr>
          <w:bCs w:val="0"/>
          <w:sz w:val="24"/>
          <w:szCs w:val="24"/>
        </w:rPr>
        <w:t xml:space="preserve">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</w:t>
      </w:r>
      <w:proofErr w:type="gramEnd"/>
      <w:r w:rsidRPr="00E71A48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1"/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377364">
        <w:rPr>
          <w:b/>
          <w:bCs w:val="0"/>
          <w:sz w:val="24"/>
          <w:szCs w:val="24"/>
          <w:u w:val="single"/>
        </w:rPr>
        <w:t>По Лоту №1</w:t>
      </w:r>
      <w:r w:rsidRPr="003A0F35">
        <w:rPr>
          <w:b/>
          <w:bCs w:val="0"/>
          <w:sz w:val="24"/>
          <w:szCs w:val="24"/>
        </w:rPr>
        <w:t>:</w:t>
      </w:r>
      <w:r w:rsidR="00717F60" w:rsidRPr="00377364">
        <w:rPr>
          <w:bCs w:val="0"/>
          <w:sz w:val="24"/>
          <w:szCs w:val="24"/>
        </w:rPr>
        <w:t xml:space="preserve"> </w:t>
      </w:r>
      <w:r w:rsidR="00737508" w:rsidRPr="00737508">
        <w:rPr>
          <w:b/>
        </w:rPr>
        <w:t>5 000 000,00</w:t>
      </w:r>
      <w:r w:rsidR="00737508">
        <w:t xml:space="preserve"> (пять миллионов) рублей 00 копеек РФ без учета НДС, кроме того НДС 18% – </w:t>
      </w:r>
      <w:r w:rsidR="00737508" w:rsidRPr="00737508">
        <w:rPr>
          <w:b/>
        </w:rPr>
        <w:t>900 000,00</w:t>
      </w:r>
      <w:r w:rsidR="00737508">
        <w:t xml:space="preserve"> (девятьсот тысяч) рублей 00 копеек РФ, итого с учетом НДС </w:t>
      </w:r>
      <w:r w:rsidR="00737508" w:rsidRPr="00737508">
        <w:rPr>
          <w:b/>
        </w:rPr>
        <w:t>5 900 000,00</w:t>
      </w:r>
      <w:r w:rsidR="00737508">
        <w:t xml:space="preserve"> (пять миллионов девятьсот тысяч) рублей 00 копеек</w:t>
      </w:r>
      <w:r w:rsidR="00377364">
        <w:t xml:space="preserve"> РФ</w:t>
      </w:r>
      <w:r w:rsidR="00377364" w:rsidRPr="00377364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33661D">
        <w:rPr>
          <w:bCs w:val="0"/>
          <w:sz w:val="24"/>
          <w:szCs w:val="24"/>
        </w:rPr>
        <w:t>оценивает и сопоставляет</w:t>
      </w:r>
      <w:proofErr w:type="gramEnd"/>
      <w:r w:rsidRPr="0033661D">
        <w:rPr>
          <w:bCs w:val="0"/>
          <w:sz w:val="24"/>
          <w:szCs w:val="24"/>
        </w:rPr>
        <w:t xml:space="preserve">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550932">
        <w:rPr>
          <w:bCs w:val="0"/>
          <w:sz w:val="24"/>
          <w:szCs w:val="24"/>
        </w:rPr>
        <w:t xml:space="preserve">, </w:t>
      </w:r>
      <w:r w:rsidR="00550932" w:rsidRPr="00550932">
        <w:rPr>
          <w:sz w:val="24"/>
          <w:szCs w:val="24"/>
        </w:rPr>
        <w:lastRenderedPageBreak/>
        <w:t>являющееся субъектом малого и среднего предпринимательства</w:t>
      </w:r>
      <w:r w:rsidRPr="00550932">
        <w:rPr>
          <w:bCs w:val="0"/>
          <w:sz w:val="24"/>
          <w:szCs w:val="24"/>
        </w:rPr>
        <w:t xml:space="preserve">. </w:t>
      </w:r>
      <w:proofErr w:type="gramStart"/>
      <w:r w:rsidR="00362EA4" w:rsidRPr="00550932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325015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3A0F35">
        <w:rPr>
          <w:sz w:val="24"/>
          <w:szCs w:val="24"/>
        </w:rPr>
        <w:t>.</w:t>
      </w:r>
      <w:r w:rsidRPr="009F2BF9">
        <w:rPr>
          <w:sz w:val="24"/>
          <w:szCs w:val="24"/>
        </w:rPr>
        <w:t xml:space="preserve">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550932" w:rsidRDefault="00BD74DF" w:rsidP="00CF39D0">
      <w:pPr>
        <w:suppressAutoHyphens w:val="0"/>
        <w:spacing w:line="264" w:lineRule="auto"/>
        <w:ind w:left="927" w:firstLine="0"/>
        <w:rPr>
          <w:color w:val="000000"/>
          <w:sz w:val="24"/>
          <w:szCs w:val="24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</w:t>
      </w:r>
      <w:r w:rsidRPr="00AE1D21">
        <w:rPr>
          <w:sz w:val="24"/>
          <w:szCs w:val="24"/>
        </w:rPr>
        <w:lastRenderedPageBreak/>
        <w:t>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</w:t>
      </w:r>
      <w:r w:rsidRPr="00550932">
        <w:rPr>
          <w:sz w:val="24"/>
          <w:szCs w:val="24"/>
        </w:rPr>
        <w:t>факт аффилированности предприятий</w:t>
      </w:r>
      <w:r w:rsidR="009D7F01" w:rsidRPr="00550932">
        <w:rPr>
          <w:color w:val="000000"/>
          <w:sz w:val="24"/>
          <w:szCs w:val="24"/>
        </w:rPr>
        <w:t>.</w:t>
      </w:r>
    </w:p>
    <w:p w:rsidR="00550932" w:rsidRPr="00AE1D21" w:rsidRDefault="00550932" w:rsidP="0055093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</w:t>
      </w:r>
      <w:r w:rsidRPr="00550932">
        <w:rPr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>
        <w:rPr>
          <w:sz w:val="24"/>
          <w:szCs w:val="24"/>
          <w:lang w:eastAsia="ru-RU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</w:t>
      </w:r>
      <w:r w:rsidRPr="00F82225">
        <w:rPr>
          <w:sz w:val="24"/>
          <w:szCs w:val="24"/>
        </w:rPr>
        <w:lastRenderedPageBreak/>
        <w:t>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5.12</w:t>
      </w:r>
      <w:r w:rsidR="00325015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lastRenderedPageBreak/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  <w:proofErr w:type="gramEnd"/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3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 xml:space="preserve">аверенные Участником копии разрешающих документов на виды деятельности, связанные с выполнением Договора, вместе с приложениями, </w:t>
      </w:r>
      <w:r w:rsidR="00A316B7" w:rsidRPr="009F2BF9">
        <w:rPr>
          <w:sz w:val="24"/>
          <w:szCs w:val="24"/>
        </w:rPr>
        <w:lastRenderedPageBreak/>
        <w:t>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325015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F73392">
        <w:rPr>
          <w:sz w:val="24"/>
          <w:szCs w:val="24"/>
        </w:rPr>
        <w:t>;</w:t>
      </w:r>
      <w:r w:rsidR="00A316B7" w:rsidRPr="00155666">
        <w:rPr>
          <w:sz w:val="24"/>
          <w:szCs w:val="24"/>
        </w:rPr>
        <w:t xml:space="preserve"> 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</w:t>
      </w:r>
      <w:r w:rsidRPr="007D7C50">
        <w:rPr>
          <w:i/>
          <w:sz w:val="24"/>
          <w:szCs w:val="24"/>
        </w:rPr>
        <w:lastRenderedPageBreak/>
        <w:t xml:space="preserve">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3.11.1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</w:t>
      </w:r>
      <w:r w:rsidRPr="00B20653">
        <w:rPr>
          <w:bCs w:val="0"/>
          <w:sz w:val="24"/>
          <w:szCs w:val="24"/>
        </w:rPr>
        <w:lastRenderedPageBreak/>
        <w:t>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</w:t>
      </w:r>
      <w:r w:rsidRPr="00E71A48">
        <w:rPr>
          <w:bCs w:val="0"/>
          <w:color w:val="000000"/>
          <w:sz w:val="24"/>
          <w:szCs w:val="24"/>
        </w:rPr>
        <w:lastRenderedPageBreak/>
        <w:t xml:space="preserve">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25015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25015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 xml:space="preserve">, и </w:t>
      </w:r>
      <w:r w:rsidRPr="00E71A48">
        <w:rPr>
          <w:bCs w:val="0"/>
          <w:sz w:val="24"/>
          <w:szCs w:val="24"/>
        </w:rPr>
        <w:lastRenderedPageBreak/>
        <w:t>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  <w:lang w:val="en-US"/>
        </w:rPr>
        <w:t>a</w:t>
      </w:r>
      <w:r w:rsidR="00325015" w:rsidRPr="00325015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  <w:lang w:val="en-US"/>
        </w:rPr>
        <w:t>g</w:t>
      </w:r>
      <w:r w:rsidR="00325015" w:rsidRPr="00325015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AE1D21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AE1D21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</w:t>
      </w:r>
      <w:proofErr w:type="gramStart"/>
      <w:r w:rsidR="00AD3EBC" w:rsidRPr="00AE1D21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AE1D21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25015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</w:t>
      </w:r>
      <w:r w:rsidR="00AE556B" w:rsidRPr="00AE556B">
        <w:rPr>
          <w:sz w:val="24"/>
          <w:szCs w:val="24"/>
        </w:rPr>
        <w:lastRenderedPageBreak/>
        <w:t>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25015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325015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325015" w:rsidRPr="00325015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 xml:space="preserve">через </w:t>
      </w:r>
      <w:r w:rsidRPr="00E71A48">
        <w:rPr>
          <w:bCs w:val="0"/>
          <w:sz w:val="24"/>
          <w:szCs w:val="24"/>
        </w:rPr>
        <w:lastRenderedPageBreak/>
        <w:t>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сумму </w:t>
      </w:r>
      <w:r w:rsidR="00550932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-3.3.14.3</w:t>
      </w:r>
      <w:r w:rsidR="00325015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550932">
        <w:rPr>
          <w:bCs w:val="0"/>
          <w:sz w:val="24"/>
          <w:szCs w:val="24"/>
        </w:rPr>
        <w:t xml:space="preserve">2 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325015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F73392">
        <w:rPr>
          <w:sz w:val="24"/>
          <w:szCs w:val="24"/>
        </w:rPr>
        <w:t xml:space="preserve">РФ, 398001, г. Липецк, ул. 50-лет </w:t>
      </w:r>
      <w:r w:rsidR="00F73392" w:rsidRPr="00371765">
        <w:rPr>
          <w:sz w:val="24"/>
          <w:szCs w:val="24"/>
        </w:rPr>
        <w:t>НЛМК, 33, исполнительный сотрудник – Назимов Дмитрий Александрович, контактный телефон (4742) 22-83</w:t>
      </w:r>
      <w:r w:rsidR="00F73392">
        <w:rPr>
          <w:sz w:val="24"/>
          <w:szCs w:val="24"/>
        </w:rPr>
        <w:t>-67</w:t>
      </w:r>
      <w:r w:rsidRPr="002F273A">
        <w:rPr>
          <w:bCs w:val="0"/>
          <w:sz w:val="24"/>
          <w:szCs w:val="24"/>
        </w:rPr>
        <w:t xml:space="preserve">. Оригинал соглашения о неустойке </w:t>
      </w:r>
      <w:r w:rsidRPr="002F273A">
        <w:rPr>
          <w:bCs w:val="0"/>
          <w:sz w:val="24"/>
          <w:szCs w:val="24"/>
        </w:rPr>
        <w:lastRenderedPageBreak/>
        <w:t>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25015" w:rsidRPr="00325015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25015" w:rsidRPr="00325015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</w:t>
      </w:r>
      <w:r w:rsidRPr="007A5083">
        <w:rPr>
          <w:rFonts w:eastAsia="Calibri"/>
          <w:szCs w:val="24"/>
          <w:lang w:eastAsia="en-US"/>
        </w:rPr>
        <w:lastRenderedPageBreak/>
        <w:t xml:space="preserve">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325015" w:rsidRPr="00325015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73392">
        <w:rPr>
          <w:iCs/>
          <w:szCs w:val="24"/>
        </w:rPr>
        <w:t>с</w:t>
      </w:r>
      <w:r w:rsidR="00F73392" w:rsidRPr="00E53277">
        <w:rPr>
          <w:iCs/>
          <w:szCs w:val="24"/>
        </w:rPr>
        <w:t>пециалист</w:t>
      </w:r>
      <w:r w:rsidR="00F73392">
        <w:rPr>
          <w:iCs/>
          <w:szCs w:val="24"/>
        </w:rPr>
        <w:t>у</w:t>
      </w:r>
      <w:r w:rsidR="00F73392" w:rsidRPr="00E53277">
        <w:rPr>
          <w:iCs/>
          <w:szCs w:val="24"/>
        </w:rPr>
        <w:t xml:space="preserve"> I категории отдела закупочной деятельности Управления логистики и МТО филиала ПАО «МРСК Центра» - Липецкэнерго» Назимов</w:t>
      </w:r>
      <w:r w:rsidR="00F73392">
        <w:rPr>
          <w:iCs/>
          <w:szCs w:val="24"/>
        </w:rPr>
        <w:t>у</w:t>
      </w:r>
      <w:r w:rsidR="00F73392" w:rsidRPr="00E53277">
        <w:rPr>
          <w:iCs/>
          <w:szCs w:val="24"/>
        </w:rPr>
        <w:t xml:space="preserve"> </w:t>
      </w:r>
      <w:r w:rsidR="00F73392">
        <w:rPr>
          <w:iCs/>
          <w:szCs w:val="24"/>
        </w:rPr>
        <w:t>Дмитрию Александровичу</w:t>
      </w:r>
      <w:proofErr w:type="gramEnd"/>
      <w:r w:rsidR="00F73392" w:rsidRPr="00E53277">
        <w:rPr>
          <w:iCs/>
          <w:szCs w:val="24"/>
        </w:rPr>
        <w:t xml:space="preserve">, контактные телефоны: (4742) 22-83-67, адрес электронной почты: </w:t>
      </w:r>
      <w:r w:rsidR="00F73392" w:rsidRPr="00E53277">
        <w:rPr>
          <w:rStyle w:val="a7"/>
          <w:szCs w:val="24"/>
          <w:lang w:val="en-US"/>
        </w:rPr>
        <w:t>nazimov</w:t>
      </w:r>
      <w:r w:rsidR="00F73392" w:rsidRPr="00E53277">
        <w:rPr>
          <w:rStyle w:val="a7"/>
          <w:szCs w:val="24"/>
        </w:rPr>
        <w:t>.</w:t>
      </w:r>
      <w:r w:rsidR="00F73392" w:rsidRPr="00E53277">
        <w:rPr>
          <w:rStyle w:val="a7"/>
          <w:szCs w:val="24"/>
          <w:lang w:val="en-US"/>
        </w:rPr>
        <w:t>da</w:t>
      </w:r>
      <w:r w:rsidR="00F73392" w:rsidRPr="00E53277">
        <w:rPr>
          <w:rStyle w:val="a7"/>
          <w:szCs w:val="24"/>
        </w:rPr>
        <w:t>@</w:t>
      </w:r>
      <w:r w:rsidR="00F73392" w:rsidRPr="00E53277">
        <w:rPr>
          <w:rStyle w:val="a7"/>
          <w:szCs w:val="24"/>
          <w:lang w:val="en-US"/>
        </w:rPr>
        <w:t>mrsk</w:t>
      </w:r>
      <w:r w:rsidR="00F73392" w:rsidRPr="00E53277">
        <w:rPr>
          <w:rStyle w:val="a7"/>
          <w:szCs w:val="24"/>
        </w:rPr>
        <w:t>-1.</w:t>
      </w:r>
      <w:r w:rsidR="00F73392" w:rsidRPr="00E53277">
        <w:rPr>
          <w:rStyle w:val="a7"/>
          <w:szCs w:val="24"/>
          <w:lang w:val="en-US"/>
        </w:rPr>
        <w:t>ru</w:t>
      </w:r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25015" w:rsidRPr="00325015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F73392" w:rsidRPr="00994AF2" w:rsidRDefault="00F73392" w:rsidP="00F73392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994AF2">
        <w:rPr>
          <w:sz w:val="24"/>
          <w:szCs w:val="24"/>
          <w:u w:val="single"/>
        </w:rPr>
        <w:t>Получатель платежа: Филиал ПАО «МРСК Центра» - «Липецкэнерго»</w:t>
      </w:r>
    </w:p>
    <w:p w:rsidR="00F73392" w:rsidRPr="00994AF2" w:rsidRDefault="00F73392" w:rsidP="00F73392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rPr>
          <w:sz w:val="24"/>
          <w:szCs w:val="24"/>
        </w:rPr>
      </w:pPr>
      <w:r w:rsidRPr="00994AF2">
        <w:rPr>
          <w:sz w:val="24"/>
          <w:szCs w:val="24"/>
        </w:rPr>
        <w:t>ИНН 6901067107 КПП 482402001</w:t>
      </w:r>
    </w:p>
    <w:p w:rsidR="00F73392" w:rsidRPr="00994AF2" w:rsidRDefault="00F73392" w:rsidP="00F7339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994AF2">
        <w:rPr>
          <w:sz w:val="24"/>
          <w:szCs w:val="24"/>
        </w:rPr>
        <w:t>Банк: Липецкое отделение N8593 ПАО Сбербанк</w:t>
      </w:r>
    </w:p>
    <w:p w:rsidR="00F73392" w:rsidRPr="00994AF2" w:rsidRDefault="00F73392" w:rsidP="00F7339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 xml:space="preserve">БИК 044206604      </w:t>
      </w:r>
    </w:p>
    <w:p w:rsidR="00F73392" w:rsidRPr="00994AF2" w:rsidRDefault="00F73392" w:rsidP="00F7339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994AF2">
        <w:rPr>
          <w:sz w:val="24"/>
          <w:szCs w:val="24"/>
        </w:rPr>
        <w:t>р</w:t>
      </w:r>
      <w:proofErr w:type="gramEnd"/>
      <w:r w:rsidRPr="00994AF2">
        <w:rPr>
          <w:sz w:val="24"/>
          <w:szCs w:val="24"/>
        </w:rPr>
        <w:t>/с   40702810235000010115</w:t>
      </w:r>
    </w:p>
    <w:p w:rsidR="00F73392" w:rsidRPr="00994AF2" w:rsidRDefault="00F73392" w:rsidP="00F7339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>к/с  30101810800000000604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lastRenderedPageBreak/>
        <w:t xml:space="preserve">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4B7565">
        <w:rPr>
          <w:b/>
          <w:bCs w:val="0"/>
          <w:sz w:val="24"/>
          <w:szCs w:val="24"/>
        </w:rPr>
        <w:t xml:space="preserve">минут </w:t>
      </w:r>
      <w:r w:rsidR="006E5DFB">
        <w:rPr>
          <w:b/>
          <w:bCs w:val="0"/>
          <w:sz w:val="24"/>
          <w:szCs w:val="24"/>
        </w:rPr>
        <w:t>03</w:t>
      </w:r>
      <w:r w:rsidR="002B5044" w:rsidRPr="004B7565">
        <w:rPr>
          <w:b/>
          <w:bCs w:val="0"/>
          <w:sz w:val="24"/>
          <w:szCs w:val="24"/>
        </w:rPr>
        <w:t xml:space="preserve"> </w:t>
      </w:r>
      <w:r w:rsidR="004B7565" w:rsidRPr="004B7565">
        <w:rPr>
          <w:b/>
          <w:bCs w:val="0"/>
          <w:sz w:val="24"/>
          <w:szCs w:val="24"/>
        </w:rPr>
        <w:t>ма</w:t>
      </w:r>
      <w:r w:rsidR="006E5DFB">
        <w:rPr>
          <w:b/>
          <w:bCs w:val="0"/>
          <w:sz w:val="24"/>
          <w:szCs w:val="24"/>
        </w:rPr>
        <w:t>я</w:t>
      </w:r>
      <w:bookmarkStart w:id="618" w:name="_GoBack"/>
      <w:bookmarkEnd w:id="618"/>
      <w:r w:rsidR="002B5044" w:rsidRPr="004B7565">
        <w:rPr>
          <w:b/>
          <w:bCs w:val="0"/>
          <w:sz w:val="24"/>
          <w:szCs w:val="24"/>
        </w:rPr>
        <w:t xml:space="preserve"> </w:t>
      </w:r>
      <w:r w:rsidR="006F025D" w:rsidRPr="004B7565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25015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lastRenderedPageBreak/>
        <w:t>Договор</w:t>
      </w:r>
      <w:r w:rsidRPr="00E71A48">
        <w:rPr>
          <w:bCs w:val="0"/>
          <w:sz w:val="24"/>
          <w:szCs w:val="24"/>
        </w:rPr>
        <w:t xml:space="preserve">а </w:t>
      </w:r>
      <w:proofErr w:type="gramStart"/>
      <w:r w:rsidRPr="00E71A48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E71A48">
        <w:rPr>
          <w:bCs w:val="0"/>
          <w:sz w:val="24"/>
          <w:szCs w:val="24"/>
        </w:rPr>
        <w:t xml:space="preserve">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</w:t>
      </w:r>
      <w:r w:rsidRPr="00E21378">
        <w:rPr>
          <w:sz w:val="24"/>
          <w:szCs w:val="24"/>
        </w:rPr>
        <w:lastRenderedPageBreak/>
        <w:t xml:space="preserve">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рамках оценочной стадии Закупочная комиссия </w:t>
      </w:r>
      <w:proofErr w:type="gramStart"/>
      <w:r w:rsidRPr="00E71A48">
        <w:rPr>
          <w:sz w:val="24"/>
          <w:szCs w:val="24"/>
        </w:rPr>
        <w:t>оценивает и сопоставляет</w:t>
      </w:r>
      <w:proofErr w:type="gramEnd"/>
      <w:r w:rsidRPr="00E71A48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lastRenderedPageBreak/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325015" w:rsidRPr="00325015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325015" w:rsidRPr="00325015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325015" w:rsidRPr="00325015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</w:t>
      </w:r>
      <w:r w:rsidRPr="00AE1D21">
        <w:rPr>
          <w:sz w:val="24"/>
          <w:szCs w:val="24"/>
        </w:rPr>
        <w:lastRenderedPageBreak/>
        <w:t>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3.11.1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3.11.1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lastRenderedPageBreak/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325015" w:rsidRPr="00325015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</w:t>
      </w:r>
      <w:r w:rsidR="004B7565">
        <w:rPr>
          <w:sz w:val="24"/>
          <w:szCs w:val="24"/>
        </w:rPr>
        <w:t>а</w:t>
      </w:r>
      <w:r w:rsidRPr="00A87504">
        <w:rPr>
          <w:sz w:val="24"/>
          <w:szCs w:val="24"/>
        </w:rPr>
        <w:t>емых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  <w:proofErr w:type="gramEnd"/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</w:t>
      </w:r>
      <w:r w:rsidRPr="00EB7A17">
        <w:rPr>
          <w:sz w:val="24"/>
          <w:szCs w:val="24"/>
        </w:rPr>
        <w:lastRenderedPageBreak/>
        <w:t>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6"/>
      <w:bookmarkEnd w:id="72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664239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64239">
        <w:rPr>
          <w:sz w:val="24"/>
          <w:szCs w:val="24"/>
        </w:rPr>
        <w:t>В случае если Закупочная комиссия выявит, что один или несколько Участников, прошедших отборочную стадию, предложили демпинговую цену, то к таким Участникам будут применены антидемпинговые меры</w:t>
      </w:r>
      <w:r w:rsidR="0033661D" w:rsidRPr="00664239">
        <w:rPr>
          <w:sz w:val="24"/>
          <w:szCs w:val="24"/>
          <w:lang w:eastAsia="ru-RU"/>
        </w:rPr>
        <w:t xml:space="preserve">. </w:t>
      </w:r>
      <w:r w:rsidR="004444C3" w:rsidRPr="00664239">
        <w:rPr>
          <w:sz w:val="24"/>
          <w:szCs w:val="24"/>
        </w:rPr>
        <w:t>Расчет</w:t>
      </w:r>
      <w:r w:rsidR="004444C3" w:rsidRPr="004444C3">
        <w:rPr>
          <w:sz w:val="24"/>
          <w:szCs w:val="24"/>
        </w:rPr>
        <w:t xml:space="preserve">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4"/>
    <w:bookmarkStart w:id="738" w:name="_Ref465675151"/>
    <w:p w:rsidR="00664239" w:rsidRPr="00664239" w:rsidRDefault="00664239" w:rsidP="00664239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664239">
        <w:rPr>
          <w:b w:val="0"/>
          <w:position w:val="-24"/>
          <w:szCs w:val="24"/>
        </w:rPr>
        <w:object w:dxaOrig="146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60.75pt" o:ole="" fillcolor="window">
            <v:imagedata r:id="rId34" o:title=""/>
          </v:shape>
          <o:OLEObject Type="Embed" ProgID="Equation.3" ShapeID="_x0000_i1025" DrawAspect="Content" ObjectID="_1585129626" r:id="rId35"/>
        </w:object>
      </w:r>
      <w:r w:rsidRPr="00664239">
        <w:rPr>
          <w:b w:val="0"/>
          <w:szCs w:val="24"/>
        </w:rPr>
        <w:t>&gt;1,33, где:</w:t>
      </w:r>
    </w:p>
    <w:p w:rsidR="00664239" w:rsidRPr="00664239" w:rsidRDefault="00664239" w:rsidP="00664239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664239">
        <w:rPr>
          <w:b w:val="0"/>
          <w:position w:val="-20"/>
          <w:szCs w:val="24"/>
        </w:rPr>
        <w:object w:dxaOrig="940" w:dyaOrig="440">
          <v:shape id="_x0000_i1026" type="#_x0000_t75" style="width:47.25pt;height:21.75pt" o:ole="">
            <v:imagedata r:id="rId36" o:title=""/>
          </v:shape>
          <o:OLEObject Type="Embed" ProgID="Equation.3" ShapeID="_x0000_i1026" DrawAspect="Content" ObjectID="_1585129627" r:id="rId37"/>
        </w:object>
      </w:r>
      <w:r w:rsidRPr="00664239">
        <w:rPr>
          <w:b w:val="0"/>
          <w:szCs w:val="24"/>
        </w:rPr>
        <w:t xml:space="preserve">– максимальная цена, предложенная Участниками по каждой позиции; </w:t>
      </w:r>
    </w:p>
    <w:p w:rsidR="00664239" w:rsidRPr="00664239" w:rsidRDefault="00664239" w:rsidP="00664239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664239">
        <w:rPr>
          <w:b w:val="0"/>
          <w:position w:val="-20"/>
          <w:szCs w:val="24"/>
        </w:rPr>
        <w:object w:dxaOrig="380" w:dyaOrig="440">
          <v:shape id="_x0000_i1027" type="#_x0000_t75" style="width:18.75pt;height:21.75pt" o:ole="">
            <v:imagedata r:id="rId38" o:title=""/>
          </v:shape>
          <o:OLEObject Type="Embed" ProgID="Equation.3" ShapeID="_x0000_i1027" DrawAspect="Content" ObjectID="_1585129628" r:id="rId39"/>
        </w:object>
      </w:r>
      <w:r w:rsidRPr="00664239">
        <w:rPr>
          <w:b w:val="0"/>
          <w:szCs w:val="24"/>
        </w:rPr>
        <w:t xml:space="preserve">– оцениваемая, предложенная Участником цена продукции, по каждой позиции; </w:t>
      </w:r>
    </w:p>
    <w:p w:rsidR="00664239" w:rsidRPr="00664239" w:rsidRDefault="00664239" w:rsidP="00664239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664239">
        <w:rPr>
          <w:b w:val="0"/>
          <w:i/>
          <w:iCs/>
          <w:szCs w:val="24"/>
          <w:lang w:val="en-US"/>
        </w:rPr>
        <w:t>n</w:t>
      </w:r>
      <w:r w:rsidRPr="00664239">
        <w:rPr>
          <w:b w:val="0"/>
          <w:szCs w:val="24"/>
        </w:rPr>
        <w:t xml:space="preserve"> – </w:t>
      </w:r>
      <w:proofErr w:type="gramStart"/>
      <w:r w:rsidRPr="00664239">
        <w:rPr>
          <w:b w:val="0"/>
          <w:szCs w:val="24"/>
        </w:rPr>
        <w:t>количество</w:t>
      </w:r>
      <w:proofErr w:type="gramEnd"/>
      <w:r w:rsidRPr="00664239">
        <w:rPr>
          <w:b w:val="0"/>
          <w:szCs w:val="24"/>
        </w:rPr>
        <w:t xml:space="preserve"> позиций продукции;</w:t>
      </w:r>
    </w:p>
    <w:p w:rsidR="00664239" w:rsidRPr="00664239" w:rsidRDefault="00664239" w:rsidP="00664239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664239">
        <w:rPr>
          <w:b w:val="0"/>
          <w:i/>
          <w:iCs/>
          <w:szCs w:val="24"/>
        </w:rPr>
        <w:t xml:space="preserve">1,33 </w:t>
      </w:r>
      <w:r w:rsidRPr="00664239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предложенным максимальным единичным расценкам всех Участников.</w:t>
      </w:r>
    </w:p>
    <w:bookmarkEnd w:id="737"/>
    <w:p w:rsidR="00BC1324" w:rsidRPr="0033661D" w:rsidRDefault="00664239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64239">
        <w:rPr>
          <w:sz w:val="24"/>
          <w:szCs w:val="24"/>
        </w:rPr>
        <w:t xml:space="preserve">Закупочная комиссия направляет Участникам, предложившим демпинговую цену запрос о предоставлении обоснования предлагаемой цены. Участник в </w:t>
      </w:r>
      <w:r w:rsidRPr="00664239">
        <w:rPr>
          <w:sz w:val="24"/>
          <w:szCs w:val="24"/>
        </w:rPr>
        <w:lastRenderedPageBreak/>
        <w:t>обязательном порядке в течение 5 рабочих дней должен предоставить</w:t>
      </w:r>
      <w:r w:rsidR="00BC1324" w:rsidRPr="004444C3">
        <w:rPr>
          <w:rFonts w:eastAsia="Times New Roman,Italic"/>
          <w:bCs w:val="0"/>
          <w:iCs/>
          <w:sz w:val="24"/>
          <w:szCs w:val="24"/>
        </w:rPr>
        <w:t xml:space="preserve"> обоснование предлагаемой цены, которое может включать один или несколько документов, заверенных подписью</w:t>
      </w:r>
      <w:r w:rsidR="00BC1324"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3.11.1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325015" w:rsidRPr="00325015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664239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</w:t>
      </w:r>
      <w:r w:rsidRPr="00664239">
        <w:rPr>
          <w:rFonts w:eastAsia="Times New Roman,Italic"/>
          <w:bCs w:val="0"/>
          <w:iCs/>
          <w:sz w:val="24"/>
          <w:szCs w:val="24"/>
        </w:rPr>
        <w:t>бюджетной системы Российской Федерации.</w:t>
      </w:r>
    </w:p>
    <w:p w:rsidR="00BC1324" w:rsidRPr="00664239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64239">
        <w:rPr>
          <w:sz w:val="24"/>
          <w:szCs w:val="24"/>
        </w:rPr>
        <w:t xml:space="preserve">Участник, </w:t>
      </w:r>
      <w:r w:rsidR="0033661D" w:rsidRPr="00664239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664239">
        <w:rPr>
          <w:szCs w:val="24"/>
          <w:lang w:eastAsia="ru-RU"/>
        </w:rPr>
        <w:t xml:space="preserve"> </w:t>
      </w:r>
      <w:r w:rsidR="0033661D" w:rsidRPr="00664239">
        <w:rPr>
          <w:sz w:val="24"/>
          <w:szCs w:val="24"/>
        </w:rPr>
        <w:t xml:space="preserve">в </w:t>
      </w:r>
      <w:proofErr w:type="spellStart"/>
      <w:r w:rsidR="0033661D" w:rsidRPr="00664239">
        <w:rPr>
          <w:sz w:val="24"/>
          <w:szCs w:val="24"/>
        </w:rPr>
        <w:t>пп</w:t>
      </w:r>
      <w:proofErr w:type="spellEnd"/>
      <w:r w:rsidRPr="00664239">
        <w:rPr>
          <w:sz w:val="24"/>
          <w:szCs w:val="24"/>
        </w:rPr>
        <w:t xml:space="preserve">. </w:t>
      </w:r>
      <w:r w:rsidR="002F5A68" w:rsidRPr="00664239">
        <w:fldChar w:fldCharType="begin"/>
      </w:r>
      <w:r w:rsidR="002F5A68" w:rsidRPr="00664239">
        <w:instrText xml:space="preserve"> REF _Ref465437572 \r \h  \* MERGEFORMAT </w:instrText>
      </w:r>
      <w:r w:rsidR="002F5A68" w:rsidRPr="00664239">
        <w:fldChar w:fldCharType="separate"/>
      </w:r>
      <w:r w:rsidR="00325015" w:rsidRPr="00325015">
        <w:rPr>
          <w:sz w:val="24"/>
          <w:szCs w:val="24"/>
        </w:rPr>
        <w:t>3.13.2</w:t>
      </w:r>
      <w:r w:rsidR="002F5A68" w:rsidRPr="00664239">
        <w:fldChar w:fldCharType="end"/>
      </w:r>
      <w:r w:rsidRPr="00664239">
        <w:rPr>
          <w:sz w:val="24"/>
          <w:szCs w:val="24"/>
        </w:rPr>
        <w:t>-</w:t>
      </w:r>
      <w:r w:rsidR="002F5A68" w:rsidRPr="00664239">
        <w:fldChar w:fldCharType="begin"/>
      </w:r>
      <w:r w:rsidR="002F5A68" w:rsidRPr="00664239">
        <w:instrText xml:space="preserve"> REF _Ref465440181 \r \h  \* MERGEFORMAT </w:instrText>
      </w:r>
      <w:r w:rsidR="002F5A68" w:rsidRPr="00664239">
        <w:fldChar w:fldCharType="separate"/>
      </w:r>
      <w:r w:rsidR="00325015" w:rsidRPr="00325015">
        <w:rPr>
          <w:sz w:val="24"/>
          <w:szCs w:val="24"/>
        </w:rPr>
        <w:t>3.13.4</w:t>
      </w:r>
      <w:r w:rsidR="002F5A68" w:rsidRPr="00664239">
        <w:fldChar w:fldCharType="end"/>
      </w:r>
      <w:r w:rsidRPr="00664239">
        <w:rPr>
          <w:sz w:val="24"/>
          <w:szCs w:val="24"/>
        </w:rPr>
        <w:t>.</w:t>
      </w:r>
    </w:p>
    <w:p w:rsidR="00BC1324" w:rsidRPr="00664239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64239">
        <w:rPr>
          <w:sz w:val="24"/>
          <w:szCs w:val="24"/>
        </w:rPr>
        <w:t xml:space="preserve">В случае, если по итогам анализа документов, представленных </w:t>
      </w:r>
      <w:r w:rsidR="00664239" w:rsidRPr="00664239">
        <w:rPr>
          <w:sz w:val="24"/>
          <w:szCs w:val="24"/>
        </w:rPr>
        <w:t>Участнико</w:t>
      </w:r>
      <w:proofErr w:type="gramStart"/>
      <w:r w:rsidR="00664239" w:rsidRPr="00664239">
        <w:rPr>
          <w:sz w:val="24"/>
          <w:szCs w:val="24"/>
        </w:rPr>
        <w:t>м(</w:t>
      </w:r>
      <w:proofErr w:type="spellStart"/>
      <w:proofErr w:type="gramEnd"/>
      <w:r w:rsidR="00664239" w:rsidRPr="00664239">
        <w:rPr>
          <w:sz w:val="24"/>
          <w:szCs w:val="24"/>
        </w:rPr>
        <w:t>ами</w:t>
      </w:r>
      <w:proofErr w:type="spellEnd"/>
      <w:r w:rsidR="00664239" w:rsidRPr="00664239">
        <w:rPr>
          <w:sz w:val="24"/>
          <w:szCs w:val="24"/>
        </w:rPr>
        <w:t>), предложившим(и) демпинговую цену, будет установлено, что единичные расценки были рассчитаны неверно, и ценовое предложение Участника(</w:t>
      </w:r>
      <w:proofErr w:type="spellStart"/>
      <w:r w:rsidR="00664239" w:rsidRPr="00664239">
        <w:rPr>
          <w:sz w:val="24"/>
          <w:szCs w:val="24"/>
        </w:rPr>
        <w:t>ов</w:t>
      </w:r>
      <w:proofErr w:type="spellEnd"/>
      <w:r w:rsidR="00664239" w:rsidRPr="00664239">
        <w:rPr>
          <w:sz w:val="24"/>
          <w:szCs w:val="24"/>
        </w:rPr>
        <w:t xml:space="preserve">) </w:t>
      </w:r>
      <w:r w:rsidR="0033661D" w:rsidRPr="00664239">
        <w:rPr>
          <w:sz w:val="24"/>
          <w:szCs w:val="24"/>
        </w:rPr>
        <w:t>закупки не является аномально низким (</w:t>
      </w:r>
      <w:r w:rsidR="0033661D" w:rsidRPr="00664239">
        <w:rPr>
          <w:rFonts w:eastAsia="Times New Roman,Italic"/>
          <w:iCs/>
          <w:sz w:val="24"/>
          <w:szCs w:val="24"/>
        </w:rPr>
        <w:t>демпинговым)</w:t>
      </w:r>
      <w:r w:rsidR="0033661D" w:rsidRPr="00664239">
        <w:rPr>
          <w:sz w:val="24"/>
          <w:szCs w:val="24"/>
        </w:rPr>
        <w:t>, закупочная комиссия вправе принять следующие решения</w:t>
      </w:r>
      <w:r w:rsidRPr="00664239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 xml:space="preserve">откорректированными </w:t>
      </w:r>
      <w:r w:rsidR="0033661D" w:rsidRPr="004444C3">
        <w:rPr>
          <w:sz w:val="24"/>
          <w:szCs w:val="24"/>
        </w:rPr>
        <w:lastRenderedPageBreak/>
        <w:t>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9" w:name="_Ref468875974"/>
      <w:bookmarkStart w:id="740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39"/>
      <w:bookmarkEnd w:id="740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1" w:name="_Ref294695403"/>
      <w:bookmarkStart w:id="742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1"/>
      <w:bookmarkEnd w:id="742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3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3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4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 xml:space="preserve">, может быть полностью или частично удержано по решению закупочной комиссии на </w:t>
      </w:r>
      <w:r w:rsidRPr="00E71A48">
        <w:rPr>
          <w:bCs w:val="0"/>
          <w:sz w:val="24"/>
          <w:szCs w:val="24"/>
        </w:rPr>
        <w:lastRenderedPageBreak/>
        <w:t>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4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6" w:name="_Toc181693189"/>
      <w:bookmarkStart w:id="747" w:name="_Ref190680463"/>
      <w:bookmarkStart w:id="748" w:name="_Ref306140410"/>
      <w:bookmarkStart w:id="749" w:name="_Ref306142159"/>
      <w:bookmarkStart w:id="750" w:name="_Ref468201028"/>
      <w:bookmarkStart w:id="751" w:name="_Ref468201106"/>
      <w:bookmarkStart w:id="752" w:name="_Toc498590206"/>
      <w:bookmarkStart w:id="753" w:name="_Ref303102866"/>
      <w:bookmarkStart w:id="754" w:name="_Toc305835589"/>
      <w:bookmarkStart w:id="755" w:name="_Ref303683952"/>
      <w:bookmarkStart w:id="756" w:name="__RefNumPara__840_922829174"/>
      <w:bookmarkEnd w:id="745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6"/>
      <w:bookmarkEnd w:id="747"/>
      <w:bookmarkEnd w:id="748"/>
      <w:bookmarkEnd w:id="749"/>
      <w:bookmarkEnd w:id="750"/>
      <w:bookmarkEnd w:id="751"/>
      <w:bookmarkEnd w:id="752"/>
      <w:r w:rsidRPr="00414CAF">
        <w:t xml:space="preserve"> </w:t>
      </w:r>
      <w:bookmarkEnd w:id="753"/>
      <w:bookmarkEnd w:id="754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325015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7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57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325015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8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58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9" w:name="_Ref303694483"/>
      <w:bookmarkStart w:id="760" w:name="_Toc305835590"/>
      <w:bookmarkStart w:id="761" w:name="_Ref306140451"/>
      <w:bookmarkStart w:id="762" w:name="_Toc498590207"/>
      <w:r w:rsidRPr="006E1884">
        <w:t xml:space="preserve">Уведомление о результатах </w:t>
      </w:r>
      <w:bookmarkEnd w:id="759"/>
      <w:bookmarkEnd w:id="760"/>
      <w:r w:rsidRPr="006E1884">
        <w:t>запроса предложений</w:t>
      </w:r>
      <w:bookmarkEnd w:id="761"/>
      <w:bookmarkEnd w:id="762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3" w:name="_Toc471979955"/>
      <w:bookmarkStart w:id="764" w:name="_Toc498590208"/>
      <w:bookmarkEnd w:id="755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325015" w:rsidRPr="00325015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3"/>
      <w:bookmarkEnd w:id="764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5" w:name="_Toc471979956"/>
      <w:bookmarkStart w:id="766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5"/>
      <w:bookmarkEnd w:id="766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0"/>
          <w:headerReference w:type="default" r:id="rId41"/>
          <w:footerReference w:type="even" r:id="rId42"/>
          <w:headerReference w:type="first" r:id="rId43"/>
          <w:footerReference w:type="first" r:id="rId4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7" w:name="_Ref440270568"/>
      <w:bookmarkStart w:id="768" w:name="_Ref440274159"/>
      <w:bookmarkStart w:id="769" w:name="_Ref440292555"/>
      <w:bookmarkStart w:id="770" w:name="_Ref440292779"/>
      <w:bookmarkStart w:id="771" w:name="_Toc498590210"/>
      <w:r>
        <w:rPr>
          <w:szCs w:val="24"/>
        </w:rPr>
        <w:lastRenderedPageBreak/>
        <w:t>Техническая часть</w:t>
      </w:r>
      <w:bookmarkEnd w:id="767"/>
      <w:bookmarkEnd w:id="768"/>
      <w:bookmarkEnd w:id="769"/>
      <w:bookmarkEnd w:id="770"/>
      <w:bookmarkEnd w:id="771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2" w:name="_Toc176064097"/>
      <w:bookmarkStart w:id="773" w:name="_Toc176338525"/>
      <w:bookmarkStart w:id="774" w:name="_Toc180399753"/>
      <w:bookmarkStart w:id="775" w:name="_Toc189457101"/>
      <w:bookmarkStart w:id="776" w:name="_Toc189461737"/>
      <w:bookmarkStart w:id="777" w:name="_Toc189462011"/>
      <w:bookmarkStart w:id="778" w:name="_Toc191273610"/>
      <w:bookmarkStart w:id="779" w:name="_Toc423421726"/>
      <w:bookmarkStart w:id="780" w:name="_Toc498590211"/>
      <w:bookmarkStart w:id="781" w:name="_Toc167189319"/>
      <w:bookmarkStart w:id="782" w:name="_Toc168725254"/>
      <w:r w:rsidRPr="00C12FA4">
        <w:t xml:space="preserve">Перечень, объемы и характеристики </w:t>
      </w:r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r w:rsidR="00C3704B">
        <w:t>закупаемых услуг</w:t>
      </w:r>
      <w:bookmarkEnd w:id="780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3" w:name="_Toc439166311"/>
      <w:bookmarkStart w:id="784" w:name="_Toc439170659"/>
      <w:bookmarkStart w:id="785" w:name="_Toc439172761"/>
      <w:bookmarkStart w:id="786" w:name="_Toc439173205"/>
      <w:bookmarkStart w:id="787" w:name="_Toc439238199"/>
      <w:bookmarkStart w:id="788" w:name="_Toc439252751"/>
      <w:bookmarkStart w:id="789" w:name="_Toc439323609"/>
      <w:bookmarkStart w:id="790" w:name="_Toc439323725"/>
      <w:bookmarkStart w:id="791" w:name="_Toc440361359"/>
      <w:bookmarkStart w:id="792" w:name="_Toc440376114"/>
      <w:bookmarkStart w:id="793" w:name="_Toc440376241"/>
      <w:bookmarkStart w:id="794" w:name="_Toc440382503"/>
      <w:bookmarkStart w:id="795" w:name="_Toc440447173"/>
      <w:bookmarkStart w:id="796" w:name="_Toc440632334"/>
      <w:bookmarkStart w:id="797" w:name="_Toc440875107"/>
      <w:bookmarkStart w:id="798" w:name="_Toc441131094"/>
      <w:bookmarkStart w:id="799" w:name="_Toc465774615"/>
      <w:bookmarkStart w:id="800" w:name="_Toc465848844"/>
      <w:bookmarkStart w:id="801" w:name="_Toc468876164"/>
      <w:bookmarkStart w:id="802" w:name="_Toc469487658"/>
      <w:bookmarkStart w:id="803" w:name="_Toc471979959"/>
      <w:bookmarkStart w:id="804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A81FF1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25015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</w:p>
    <w:p w:rsidR="002B5044" w:rsidRPr="003803A7" w:rsidRDefault="002B5044" w:rsidP="0021751A">
      <w:pPr>
        <w:pStyle w:val="2"/>
        <w:ind w:left="1701" w:hanging="1134"/>
      </w:pPr>
      <w:bookmarkStart w:id="805" w:name="_Ref194832984"/>
      <w:bookmarkStart w:id="806" w:name="_Ref197686508"/>
      <w:bookmarkStart w:id="807" w:name="_Toc423421727"/>
      <w:bookmarkStart w:id="808" w:name="_Toc498590213"/>
      <w:r w:rsidRPr="003803A7">
        <w:t xml:space="preserve">Требование к </w:t>
      </w:r>
      <w:bookmarkEnd w:id="805"/>
      <w:bookmarkEnd w:id="806"/>
      <w:bookmarkEnd w:id="807"/>
      <w:r w:rsidR="00C3704B">
        <w:t>закупаемым услугам</w:t>
      </w:r>
      <w:bookmarkEnd w:id="808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61362"/>
      <w:bookmarkStart w:id="818" w:name="_Toc440376117"/>
      <w:bookmarkStart w:id="819" w:name="_Toc440376244"/>
      <w:bookmarkStart w:id="820" w:name="_Toc440382505"/>
      <w:bookmarkStart w:id="821" w:name="_Toc440447175"/>
      <w:bookmarkStart w:id="822" w:name="_Toc440632336"/>
      <w:bookmarkStart w:id="823" w:name="_Toc440875109"/>
      <w:bookmarkStart w:id="824" w:name="_Toc441131096"/>
      <w:bookmarkStart w:id="825" w:name="_Toc465774617"/>
      <w:bookmarkStart w:id="826" w:name="_Toc465848846"/>
      <w:bookmarkStart w:id="827" w:name="_Toc468876166"/>
      <w:bookmarkStart w:id="828" w:name="_Toc469487660"/>
      <w:bookmarkStart w:id="829" w:name="_Toc471979961"/>
      <w:bookmarkStart w:id="830" w:name="_Toc498590214"/>
      <w:bookmarkStart w:id="831" w:name="_Ref194833053"/>
      <w:bookmarkStart w:id="832" w:name="_Ref223496951"/>
      <w:bookmarkStart w:id="83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4" w:name="_Toc461808930"/>
      <w:bookmarkStart w:id="835" w:name="_Toc464120639"/>
      <w:bookmarkStart w:id="836" w:name="_Toc498590215"/>
      <w:bookmarkEnd w:id="781"/>
      <w:bookmarkEnd w:id="782"/>
      <w:bookmarkEnd w:id="831"/>
      <w:bookmarkEnd w:id="832"/>
      <w:bookmarkEnd w:id="833"/>
      <w:r w:rsidRPr="00AE1D21">
        <w:t>Альтернативные предложения</w:t>
      </w:r>
      <w:bookmarkStart w:id="837" w:name="_Ref56252639"/>
      <w:bookmarkEnd w:id="834"/>
      <w:bookmarkEnd w:id="835"/>
      <w:bookmarkEnd w:id="83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8" w:name="_Toc461808802"/>
      <w:bookmarkStart w:id="839" w:name="_Toc461808931"/>
      <w:bookmarkStart w:id="840" w:name="_Toc464120640"/>
      <w:bookmarkStart w:id="841" w:name="_Toc465774619"/>
      <w:bookmarkStart w:id="842" w:name="_Toc465848848"/>
      <w:bookmarkStart w:id="843" w:name="_Toc468876168"/>
      <w:bookmarkStart w:id="844" w:name="_Toc469487662"/>
      <w:bookmarkStart w:id="845" w:name="_Toc471979963"/>
      <w:bookmarkStart w:id="846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7" w:name="_Ref440270602"/>
      <w:bookmarkStart w:id="848" w:name="_Toc498590217"/>
      <w:bookmarkEnd w:id="5"/>
      <w:bookmarkEnd w:id="75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7"/>
      <w:bookmarkEnd w:id="8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9" w:name="_Ref55336310"/>
      <w:bookmarkStart w:id="850" w:name="_Toc57314672"/>
      <w:bookmarkStart w:id="851" w:name="_Toc69728986"/>
      <w:bookmarkStart w:id="852" w:name="_Toc98253919"/>
      <w:bookmarkStart w:id="853" w:name="_Toc165173847"/>
      <w:bookmarkStart w:id="854" w:name="_Toc423423667"/>
      <w:bookmarkStart w:id="855" w:name="_Toc498590218"/>
      <w:r w:rsidRPr="00F647F7">
        <w:t xml:space="preserve">Письмо о подаче оферты </w:t>
      </w:r>
      <w:bookmarkStart w:id="856" w:name="_Ref22846535"/>
      <w:r w:rsidRPr="00F647F7">
        <w:t>(</w:t>
      </w:r>
      <w:bookmarkEnd w:id="8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55"/>
    </w:p>
    <w:p w:rsidR="004F4D80" w:rsidRPr="00C236C0" w:rsidRDefault="004F4D80" w:rsidP="004F4D80">
      <w:pPr>
        <w:pStyle w:val="3"/>
        <w:rPr>
          <w:szCs w:val="24"/>
        </w:rPr>
      </w:pPr>
      <w:bookmarkStart w:id="857" w:name="_Toc98253920"/>
      <w:bookmarkStart w:id="858" w:name="_Toc157248174"/>
      <w:bookmarkStart w:id="859" w:name="_Toc157496543"/>
      <w:bookmarkStart w:id="860" w:name="_Toc158206082"/>
      <w:bookmarkStart w:id="861" w:name="_Toc164057767"/>
      <w:bookmarkStart w:id="862" w:name="_Toc164137117"/>
      <w:bookmarkStart w:id="863" w:name="_Toc164161277"/>
      <w:bookmarkStart w:id="864" w:name="_Toc165173848"/>
      <w:bookmarkStart w:id="865" w:name="_Toc439170673"/>
      <w:bookmarkStart w:id="866" w:name="_Toc439172775"/>
      <w:bookmarkStart w:id="867" w:name="_Toc439173219"/>
      <w:bookmarkStart w:id="868" w:name="_Toc439238213"/>
      <w:bookmarkStart w:id="869" w:name="_Toc440361369"/>
      <w:bookmarkStart w:id="870" w:name="_Toc440376124"/>
      <w:bookmarkStart w:id="871" w:name="_Toc465774622"/>
      <w:bookmarkStart w:id="872" w:name="_Toc465848851"/>
      <w:bookmarkStart w:id="873" w:name="_Toc471979966"/>
      <w:bookmarkStart w:id="874" w:name="_Toc498590219"/>
      <w:r w:rsidRPr="00C236C0">
        <w:rPr>
          <w:szCs w:val="24"/>
        </w:rPr>
        <w:t>Форма письма о подаче оферты</w:t>
      </w:r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5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 xml:space="preserve">Стоимость </w:t>
      </w:r>
      <w:proofErr w:type="gramStart"/>
      <w:r w:rsidRPr="00572945">
        <w:rPr>
          <w:sz w:val="24"/>
          <w:szCs w:val="24"/>
        </w:rPr>
        <w:t>является окончательной и содержит</w:t>
      </w:r>
      <w:proofErr w:type="gramEnd"/>
      <w:r w:rsidRPr="00572945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имеет правовой статус оферты и действует</w:t>
      </w:r>
      <w:proofErr w:type="gramEnd"/>
      <w:r w:rsidRPr="00AE1D21">
        <w:rPr>
          <w:sz w:val="24"/>
          <w:szCs w:val="24"/>
        </w:rPr>
        <w:t xml:space="preserve">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вы не </w:t>
      </w:r>
      <w:proofErr w:type="gramStart"/>
      <w:r w:rsidRPr="00AE1D21">
        <w:rPr>
          <w:sz w:val="24"/>
          <w:szCs w:val="24"/>
        </w:rPr>
        <w:t>отвечаете и не имеете</w:t>
      </w:r>
      <w:proofErr w:type="gramEnd"/>
      <w:r w:rsidRPr="00AE1D21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отклонить заявки с ценами, превышающими начальную (максимальную) цену </w:t>
      </w:r>
      <w:r w:rsidRPr="00AE1D21">
        <w:rPr>
          <w:sz w:val="24"/>
          <w:szCs w:val="24"/>
        </w:rPr>
        <w:lastRenderedPageBreak/>
        <w:t>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6" w:name="_Toc98253921"/>
      <w:bookmarkStart w:id="877" w:name="_Toc157248175"/>
      <w:bookmarkStart w:id="878" w:name="_Toc157496544"/>
      <w:bookmarkStart w:id="879" w:name="_Toc158206083"/>
      <w:bookmarkStart w:id="880" w:name="_Toc164057768"/>
      <w:bookmarkStart w:id="881" w:name="_Toc164137118"/>
      <w:bookmarkStart w:id="882" w:name="_Toc164161278"/>
      <w:bookmarkStart w:id="883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4" w:name="_Toc439170674"/>
      <w:bookmarkStart w:id="885" w:name="_Toc439172776"/>
      <w:bookmarkStart w:id="886" w:name="_Toc439173220"/>
      <w:bookmarkStart w:id="887" w:name="_Toc439238214"/>
      <w:bookmarkStart w:id="888" w:name="_Toc439252762"/>
      <w:bookmarkStart w:id="889" w:name="_Toc439323736"/>
      <w:bookmarkStart w:id="890" w:name="_Toc440361370"/>
      <w:bookmarkStart w:id="891" w:name="_Toc440376125"/>
      <w:bookmarkStart w:id="892" w:name="_Toc440376252"/>
      <w:bookmarkStart w:id="893" w:name="_Toc440382510"/>
      <w:bookmarkStart w:id="894" w:name="_Toc440447180"/>
      <w:bookmarkStart w:id="895" w:name="_Toc440632341"/>
      <w:bookmarkStart w:id="896" w:name="_Toc440875113"/>
      <w:bookmarkStart w:id="897" w:name="_Toc441131100"/>
      <w:bookmarkStart w:id="898" w:name="_Toc465774623"/>
      <w:bookmarkStart w:id="899" w:name="_Toc465848852"/>
      <w:bookmarkStart w:id="900" w:name="_Toc471979967"/>
      <w:bookmarkStart w:id="901" w:name="_Toc498590220"/>
      <w:r w:rsidRPr="00C236C0">
        <w:rPr>
          <w:szCs w:val="24"/>
        </w:rPr>
        <w:lastRenderedPageBreak/>
        <w:t>Инструкции по заполнению</w:t>
      </w:r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2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2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</w:t>
      </w:r>
      <w:proofErr w:type="gramStart"/>
      <w:r w:rsidR="004F4D80" w:rsidRPr="00572945">
        <w:rPr>
          <w:sz w:val="24"/>
          <w:szCs w:val="24"/>
        </w:rPr>
        <w:t>перечислить и указать</w:t>
      </w:r>
      <w:proofErr w:type="gramEnd"/>
      <w:r w:rsidR="004F4D80" w:rsidRPr="00572945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</w:t>
      </w:r>
      <w:proofErr w:type="gramStart"/>
      <w:r w:rsidRPr="00492C8B">
        <w:rPr>
          <w:sz w:val="24"/>
          <w:szCs w:val="24"/>
        </w:rPr>
        <w:t>подписано и скреплено</w:t>
      </w:r>
      <w:proofErr w:type="gramEnd"/>
      <w:r w:rsidRPr="00492C8B">
        <w:rPr>
          <w:sz w:val="24"/>
          <w:szCs w:val="24"/>
        </w:rPr>
        <w:t xml:space="preserve">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325015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3" w:name="_Ref55335821"/>
      <w:bookmarkStart w:id="904" w:name="_Ref55336345"/>
      <w:bookmarkStart w:id="905" w:name="_Toc57314674"/>
      <w:bookmarkStart w:id="906" w:name="_Toc69728988"/>
      <w:bookmarkStart w:id="907" w:name="_Toc98253922"/>
      <w:bookmarkStart w:id="908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9" w:name="_Ref440271964"/>
      <w:bookmarkStart w:id="910" w:name="_Toc440361371"/>
      <w:bookmarkStart w:id="911" w:name="_Toc440376126"/>
      <w:bookmarkStart w:id="912" w:name="_Toc498590221"/>
      <w:r>
        <w:rPr>
          <w:szCs w:val="24"/>
        </w:rPr>
        <w:lastRenderedPageBreak/>
        <w:t>Антикоррупционные обязательства (Форма 1.1).</w:t>
      </w:r>
      <w:bookmarkEnd w:id="909"/>
      <w:bookmarkEnd w:id="910"/>
      <w:bookmarkEnd w:id="911"/>
      <w:bookmarkEnd w:id="912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3" w:name="_Toc439238216"/>
      <w:bookmarkStart w:id="914" w:name="_Toc439252764"/>
      <w:bookmarkStart w:id="915" w:name="_Toc439323738"/>
      <w:bookmarkStart w:id="916" w:name="_Toc440361372"/>
      <w:bookmarkStart w:id="917" w:name="_Toc440376127"/>
      <w:bookmarkStart w:id="918" w:name="_Toc440376254"/>
      <w:bookmarkStart w:id="919" w:name="_Toc440382512"/>
      <w:bookmarkStart w:id="920" w:name="_Toc440447182"/>
      <w:bookmarkStart w:id="921" w:name="_Toc440632343"/>
      <w:bookmarkStart w:id="922" w:name="_Toc440875115"/>
      <w:bookmarkStart w:id="923" w:name="_Toc441131102"/>
      <w:bookmarkStart w:id="924" w:name="_Toc465774625"/>
      <w:bookmarkStart w:id="925" w:name="_Toc465848854"/>
      <w:bookmarkStart w:id="926" w:name="_Toc471979969"/>
      <w:bookmarkStart w:id="927" w:name="_Toc498590222"/>
      <w:r w:rsidRPr="009F5821">
        <w:rPr>
          <w:szCs w:val="24"/>
        </w:rPr>
        <w:t>Форма Антикоррупционных обязательств</w:t>
      </w:r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160223">
        <w:rPr>
          <w:color w:val="000000"/>
        </w:rPr>
        <w:t>гарантирует и заверяет</w:t>
      </w:r>
      <w:proofErr w:type="gramEnd"/>
      <w:r w:rsidRPr="00160223">
        <w:rPr>
          <w:color w:val="000000"/>
        </w:rPr>
        <w:t xml:space="preserve">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lastRenderedPageBreak/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После получения такого письменного уведомления Заказчик </w:t>
      </w:r>
      <w:proofErr w:type="gramStart"/>
      <w:r w:rsidRPr="00160223">
        <w:rPr>
          <w:color w:val="000000"/>
        </w:rPr>
        <w:t>осуществляет соответствующую проверку и направляет</w:t>
      </w:r>
      <w:proofErr w:type="gramEnd"/>
      <w:r w:rsidRPr="00160223">
        <w:rPr>
          <w:color w:val="000000"/>
        </w:rPr>
        <w:t xml:space="preserve">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</w:t>
      </w:r>
      <w:proofErr w:type="gramStart"/>
      <w:r w:rsidRPr="00160223">
        <w:rPr>
          <w:color w:val="000000"/>
        </w:rPr>
        <w:t>соблюдать и исполнять</w:t>
      </w:r>
      <w:proofErr w:type="gramEnd"/>
      <w:r w:rsidRPr="00160223">
        <w:rPr>
          <w:color w:val="000000"/>
        </w:rPr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5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6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7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8" w:name="_Toc423423668"/>
      <w:bookmarkStart w:id="929" w:name="_Ref440271072"/>
      <w:bookmarkStart w:id="930" w:name="_Ref440273986"/>
      <w:bookmarkStart w:id="931" w:name="_Ref440274337"/>
      <w:bookmarkStart w:id="932" w:name="_Ref440274913"/>
      <w:bookmarkStart w:id="933" w:name="_Ref440284918"/>
      <w:bookmarkStart w:id="934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3"/>
      <w:bookmarkEnd w:id="904"/>
      <w:bookmarkEnd w:id="905"/>
      <w:bookmarkEnd w:id="906"/>
      <w:bookmarkEnd w:id="907"/>
      <w:bookmarkEnd w:id="908"/>
      <w:bookmarkEnd w:id="928"/>
      <w:bookmarkEnd w:id="929"/>
      <w:bookmarkEnd w:id="930"/>
      <w:bookmarkEnd w:id="931"/>
      <w:bookmarkEnd w:id="932"/>
      <w:bookmarkEnd w:id="933"/>
      <w:bookmarkEnd w:id="934"/>
    </w:p>
    <w:p w:rsidR="004F4D80" w:rsidRPr="00C236C0" w:rsidRDefault="004F4D80" w:rsidP="004F4D80">
      <w:pPr>
        <w:pStyle w:val="3"/>
        <w:rPr>
          <w:szCs w:val="24"/>
        </w:rPr>
      </w:pPr>
      <w:bookmarkStart w:id="935" w:name="_Toc98253923"/>
      <w:bookmarkStart w:id="936" w:name="_Toc157248177"/>
      <w:bookmarkStart w:id="937" w:name="_Toc157496546"/>
      <w:bookmarkStart w:id="938" w:name="_Toc158206085"/>
      <w:bookmarkStart w:id="939" w:name="_Toc164057770"/>
      <w:bookmarkStart w:id="940" w:name="_Toc164137120"/>
      <w:bookmarkStart w:id="941" w:name="_Toc164161280"/>
      <w:bookmarkStart w:id="942" w:name="_Toc165173851"/>
      <w:bookmarkStart w:id="943" w:name="_Ref264038986"/>
      <w:bookmarkStart w:id="944" w:name="_Ref264359294"/>
      <w:bookmarkStart w:id="945" w:name="_Toc439170676"/>
      <w:bookmarkStart w:id="946" w:name="_Toc439172778"/>
      <w:bookmarkStart w:id="947" w:name="_Toc439173222"/>
      <w:bookmarkStart w:id="948" w:name="_Toc439238218"/>
      <w:bookmarkStart w:id="949" w:name="_Toc439252766"/>
      <w:bookmarkStart w:id="950" w:name="_Toc439323740"/>
      <w:bookmarkStart w:id="951" w:name="_Toc440361374"/>
      <w:bookmarkStart w:id="952" w:name="_Toc440376129"/>
      <w:bookmarkStart w:id="953" w:name="_Toc440376256"/>
      <w:bookmarkStart w:id="954" w:name="_Toc440382514"/>
      <w:bookmarkStart w:id="955" w:name="_Toc440447184"/>
      <w:bookmarkStart w:id="956" w:name="_Toc440632345"/>
      <w:bookmarkStart w:id="957" w:name="_Toc440875117"/>
      <w:bookmarkStart w:id="958" w:name="_Toc441131104"/>
      <w:bookmarkStart w:id="959" w:name="_Toc465774627"/>
      <w:bookmarkStart w:id="960" w:name="_Toc465848856"/>
      <w:bookmarkStart w:id="961" w:name="_Toc468876176"/>
      <w:bookmarkStart w:id="962" w:name="_Toc469487670"/>
      <w:bookmarkStart w:id="963" w:name="_Toc471979971"/>
      <w:bookmarkStart w:id="964" w:name="_Toc498590224"/>
      <w:r w:rsidRPr="00C236C0">
        <w:rPr>
          <w:szCs w:val="24"/>
        </w:rPr>
        <w:t xml:space="preserve">Форма </w:t>
      </w:r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r w:rsidR="00492C8B">
        <w:rPr>
          <w:szCs w:val="24"/>
        </w:rPr>
        <w:t>Сводной таблицы стоимости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8"/>
      <w:bookmarkEnd w:id="959"/>
      <w:bookmarkEnd w:id="960"/>
      <w:bookmarkEnd w:id="961"/>
      <w:bookmarkEnd w:id="962"/>
      <w:bookmarkEnd w:id="963"/>
      <w:bookmarkEnd w:id="96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A81FF1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 xml:space="preserve">№ </w:t>
            </w:r>
            <w:proofErr w:type="gramStart"/>
            <w:r w:rsidRPr="00A81FF1">
              <w:rPr>
                <w:sz w:val="24"/>
                <w:szCs w:val="24"/>
              </w:rPr>
              <w:t>п</w:t>
            </w:r>
            <w:proofErr w:type="gramEnd"/>
            <w:r w:rsidRPr="00A81FF1">
              <w:rPr>
                <w:sz w:val="24"/>
                <w:szCs w:val="24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A81FF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A81FF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A81FF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A81FF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A81FF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A81FF1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A81FF1">
              <w:rPr>
                <w:bCs w:val="0"/>
              </w:rPr>
              <w:t>Филиал ПАО «МРСК Центра»</w:t>
            </w:r>
            <w:r w:rsidRPr="00A81FF1">
              <w:t xml:space="preserve"> «</w:t>
            </w:r>
            <w:r w:rsidRPr="00A81FF1">
              <w:rPr>
                <w:rStyle w:val="aa"/>
                <w:b w:val="0"/>
              </w:rPr>
              <w:t>____</w:t>
            </w:r>
            <w:r w:rsidRPr="00A81FF1">
              <w:rPr>
                <w:rStyle w:val="aa"/>
              </w:rPr>
              <w:t xml:space="preserve"> </w:t>
            </w:r>
            <w:r w:rsidRPr="00A81FF1"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A81FF1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A81FF1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A81FF1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A81FF1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A81FF1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A81FF1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5" w:name="_Toc176765534"/>
      <w:bookmarkStart w:id="966" w:name="_Toc198979983"/>
      <w:bookmarkStart w:id="967" w:name="_Toc217466315"/>
      <w:bookmarkStart w:id="968" w:name="_Toc217702856"/>
      <w:bookmarkStart w:id="969" w:name="_Toc233601974"/>
      <w:bookmarkStart w:id="970" w:name="_Toc263343460"/>
      <w:r w:rsidRPr="00F647F7">
        <w:rPr>
          <w:b w:val="0"/>
          <w:szCs w:val="24"/>
        </w:rPr>
        <w:br w:type="page"/>
      </w:r>
      <w:bookmarkStart w:id="971" w:name="_Toc439170677"/>
      <w:bookmarkStart w:id="972" w:name="_Toc439172779"/>
      <w:bookmarkStart w:id="973" w:name="_Toc439173223"/>
      <w:bookmarkStart w:id="974" w:name="_Toc439238219"/>
      <w:bookmarkStart w:id="975" w:name="_Toc439252767"/>
      <w:bookmarkStart w:id="976" w:name="_Toc439323741"/>
      <w:bookmarkStart w:id="977" w:name="_Toc440361375"/>
      <w:bookmarkStart w:id="978" w:name="_Toc440376130"/>
      <w:bookmarkStart w:id="979" w:name="_Toc440376257"/>
      <w:bookmarkStart w:id="980" w:name="_Toc440382515"/>
      <w:bookmarkStart w:id="981" w:name="_Toc440447185"/>
      <w:bookmarkStart w:id="982" w:name="_Toc440632346"/>
      <w:bookmarkStart w:id="983" w:name="_Toc440875118"/>
      <w:bookmarkStart w:id="984" w:name="_Toc441131105"/>
      <w:bookmarkStart w:id="985" w:name="_Toc465774628"/>
      <w:bookmarkStart w:id="986" w:name="_Toc465848857"/>
      <w:bookmarkStart w:id="987" w:name="_Toc468876177"/>
      <w:bookmarkStart w:id="988" w:name="_Toc469487671"/>
      <w:bookmarkStart w:id="989" w:name="_Toc471979972"/>
      <w:bookmarkStart w:id="990" w:name="_Toc498590225"/>
      <w:r w:rsidRPr="00C236C0">
        <w:rPr>
          <w:szCs w:val="24"/>
        </w:rPr>
        <w:lastRenderedPageBreak/>
        <w:t>Инструкции по заполнению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25015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1" w:name="_Ref86826666"/>
      <w:bookmarkStart w:id="992" w:name="_Toc90385112"/>
      <w:bookmarkStart w:id="993" w:name="_Toc98253925"/>
      <w:bookmarkStart w:id="994" w:name="_Toc165173853"/>
      <w:bookmarkStart w:id="995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96" w:name="_Ref440537086"/>
      <w:bookmarkStart w:id="997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C236C0" w:rsidRDefault="004F4D80" w:rsidP="004F4D80">
      <w:pPr>
        <w:pStyle w:val="3"/>
        <w:rPr>
          <w:szCs w:val="24"/>
        </w:rPr>
      </w:pPr>
      <w:bookmarkStart w:id="998" w:name="_Toc90385113"/>
      <w:bookmarkStart w:id="999" w:name="_Toc98253926"/>
      <w:bookmarkStart w:id="1000" w:name="_Toc157248180"/>
      <w:bookmarkStart w:id="1001" w:name="_Toc157496549"/>
      <w:bookmarkStart w:id="1002" w:name="_Toc158206088"/>
      <w:bookmarkStart w:id="1003" w:name="_Toc164057773"/>
      <w:bookmarkStart w:id="1004" w:name="_Toc164137123"/>
      <w:bookmarkStart w:id="1005" w:name="_Toc164161283"/>
      <w:bookmarkStart w:id="1006" w:name="_Toc165173854"/>
      <w:bookmarkStart w:id="1007" w:name="_Ref193690005"/>
      <w:bookmarkStart w:id="1008" w:name="_Toc439170679"/>
      <w:bookmarkStart w:id="1009" w:name="_Toc439172781"/>
      <w:bookmarkStart w:id="1010" w:name="_Toc439173225"/>
      <w:bookmarkStart w:id="1011" w:name="_Toc439238221"/>
      <w:bookmarkStart w:id="1012" w:name="_Toc439252769"/>
      <w:bookmarkStart w:id="1013" w:name="_Toc439323743"/>
      <w:bookmarkStart w:id="1014" w:name="_Toc440361377"/>
      <w:bookmarkStart w:id="1015" w:name="_Toc440376132"/>
      <w:bookmarkStart w:id="1016" w:name="_Toc440376259"/>
      <w:bookmarkStart w:id="1017" w:name="_Toc440382517"/>
      <w:bookmarkStart w:id="1018" w:name="_Toc440447187"/>
      <w:bookmarkStart w:id="1019" w:name="_Toc440632348"/>
      <w:bookmarkStart w:id="1020" w:name="_Toc440875120"/>
      <w:bookmarkStart w:id="1021" w:name="_Toc441131107"/>
      <w:bookmarkStart w:id="1022" w:name="_Toc465774630"/>
      <w:bookmarkStart w:id="1023" w:name="_Toc465848859"/>
      <w:bookmarkStart w:id="1024" w:name="_Toc468876179"/>
      <w:bookmarkStart w:id="1025" w:name="_Toc469487673"/>
      <w:bookmarkStart w:id="1026" w:name="_Toc471979974"/>
      <w:bookmarkStart w:id="1027" w:name="_Toc498590227"/>
      <w:r w:rsidRPr="00C236C0">
        <w:rPr>
          <w:szCs w:val="24"/>
        </w:rPr>
        <w:t xml:space="preserve">Форма 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r w:rsidRPr="00C236C0">
        <w:rPr>
          <w:szCs w:val="24"/>
        </w:rPr>
        <w:t>технического предложения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8" w:name="_Ref55335818"/>
      <w:bookmarkStart w:id="1029" w:name="_Ref55336334"/>
      <w:bookmarkStart w:id="1030" w:name="_Toc57314673"/>
      <w:bookmarkStart w:id="1031" w:name="_Toc69728987"/>
      <w:bookmarkStart w:id="1032" w:name="_Toc98253928"/>
      <w:bookmarkStart w:id="1033" w:name="_Toc165173856"/>
      <w:bookmarkStart w:id="1034" w:name="_Ref194749150"/>
      <w:bookmarkStart w:id="1035" w:name="_Ref194750368"/>
      <w:bookmarkStart w:id="1036" w:name="_Ref89649494"/>
      <w:bookmarkStart w:id="1037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325015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325015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8" w:name="_Toc176765537"/>
      <w:bookmarkStart w:id="1039" w:name="_Toc198979986"/>
      <w:bookmarkStart w:id="1040" w:name="_Toc217466321"/>
      <w:bookmarkStart w:id="1041" w:name="_Toc217702859"/>
      <w:bookmarkStart w:id="1042" w:name="_Toc233601977"/>
      <w:bookmarkStart w:id="1043" w:name="_Toc263343463"/>
      <w:bookmarkStart w:id="1044" w:name="_Toc439170680"/>
      <w:bookmarkStart w:id="1045" w:name="_Toc439172782"/>
      <w:bookmarkStart w:id="1046" w:name="_Toc439173226"/>
      <w:bookmarkStart w:id="1047" w:name="_Toc439238222"/>
      <w:bookmarkStart w:id="1048" w:name="_Toc439252770"/>
      <w:bookmarkStart w:id="1049" w:name="_Toc439323744"/>
      <w:bookmarkStart w:id="1050" w:name="_Toc440361378"/>
      <w:bookmarkStart w:id="1051" w:name="_Toc440376133"/>
      <w:bookmarkStart w:id="1052" w:name="_Toc440376260"/>
      <w:bookmarkStart w:id="1053" w:name="_Toc440382518"/>
      <w:bookmarkStart w:id="1054" w:name="_Toc440447188"/>
      <w:bookmarkStart w:id="1055" w:name="_Toc440632349"/>
      <w:bookmarkStart w:id="1056" w:name="_Toc440875121"/>
      <w:bookmarkStart w:id="1057" w:name="_Toc441131108"/>
      <w:bookmarkStart w:id="1058" w:name="_Toc465774631"/>
      <w:bookmarkStart w:id="1059" w:name="_Toc465848860"/>
      <w:bookmarkStart w:id="1060" w:name="_Toc468876180"/>
      <w:bookmarkStart w:id="1061" w:name="_Toc469487674"/>
      <w:bookmarkStart w:id="1062" w:name="_Toc471979975"/>
      <w:bookmarkStart w:id="1063" w:name="_Toc498590228"/>
      <w:r w:rsidRPr="00C236C0">
        <w:rPr>
          <w:szCs w:val="24"/>
        </w:rPr>
        <w:lastRenderedPageBreak/>
        <w:t>Инструкции по заполнению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25015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4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5" w:name="_Toc423423670"/>
      <w:bookmarkStart w:id="1066" w:name="_Ref440271036"/>
      <w:bookmarkStart w:id="1067" w:name="_Ref440274366"/>
      <w:bookmarkStart w:id="1068" w:name="_Ref440274902"/>
      <w:bookmarkStart w:id="1069" w:name="_Ref440284947"/>
      <w:bookmarkStart w:id="1070" w:name="_Ref440361140"/>
      <w:bookmarkStart w:id="1071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9F5821" w:rsidRDefault="004F4D80" w:rsidP="004F4D80">
      <w:pPr>
        <w:pStyle w:val="3"/>
        <w:rPr>
          <w:szCs w:val="24"/>
        </w:rPr>
      </w:pPr>
      <w:bookmarkStart w:id="1072" w:name="_Toc98253929"/>
      <w:bookmarkStart w:id="1073" w:name="_Toc157248183"/>
      <w:bookmarkStart w:id="1074" w:name="_Toc157496552"/>
      <w:bookmarkStart w:id="1075" w:name="_Toc158206091"/>
      <w:bookmarkStart w:id="1076" w:name="_Toc164057776"/>
      <w:bookmarkStart w:id="1077" w:name="_Toc164137126"/>
      <w:bookmarkStart w:id="1078" w:name="_Toc164161286"/>
      <w:bookmarkStart w:id="1079" w:name="_Toc165173857"/>
      <w:bookmarkStart w:id="1080" w:name="_Toc439170682"/>
      <w:bookmarkStart w:id="1081" w:name="_Toc439172784"/>
      <w:bookmarkStart w:id="1082" w:name="_Toc439173228"/>
      <w:bookmarkStart w:id="1083" w:name="_Toc439238224"/>
      <w:bookmarkStart w:id="1084" w:name="_Toc439252772"/>
      <w:bookmarkStart w:id="1085" w:name="_Toc439323746"/>
      <w:bookmarkStart w:id="1086" w:name="_Toc440361380"/>
      <w:bookmarkStart w:id="1087" w:name="_Toc440376135"/>
      <w:bookmarkStart w:id="1088" w:name="_Toc440376262"/>
      <w:bookmarkStart w:id="1089" w:name="_Toc440382520"/>
      <w:bookmarkStart w:id="1090" w:name="_Toc440447190"/>
      <w:bookmarkStart w:id="1091" w:name="_Toc440632351"/>
      <w:bookmarkStart w:id="1092" w:name="_Toc440875123"/>
      <w:bookmarkStart w:id="1093" w:name="_Toc441131110"/>
      <w:bookmarkStart w:id="1094" w:name="_Toc465774633"/>
      <w:bookmarkStart w:id="1095" w:name="_Toc465848862"/>
      <w:bookmarkStart w:id="1096" w:name="_Toc468876182"/>
      <w:bookmarkStart w:id="1097" w:name="_Toc469487676"/>
      <w:bookmarkStart w:id="1098" w:name="_Toc471979977"/>
      <w:bookmarkStart w:id="1099" w:name="_Toc498590230"/>
      <w:r w:rsidRPr="009F5821">
        <w:rPr>
          <w:szCs w:val="24"/>
        </w:rPr>
        <w:t xml:space="preserve">Форма </w:t>
      </w:r>
      <w:bookmarkEnd w:id="1072"/>
      <w:r w:rsidRPr="009F5821">
        <w:rPr>
          <w:szCs w:val="24"/>
        </w:rPr>
        <w:t xml:space="preserve">графика 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r w:rsidR="009469A6" w:rsidRPr="009F5821">
        <w:rPr>
          <w:szCs w:val="24"/>
        </w:rPr>
        <w:t>оказания услуг</w:t>
      </w:r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0" w:name="_Toc171070556"/>
      <w:bookmarkStart w:id="1101" w:name="_Toc98253927"/>
      <w:bookmarkStart w:id="1102" w:name="_Toc176605808"/>
      <w:bookmarkStart w:id="1103" w:name="_Toc176611017"/>
      <w:bookmarkStart w:id="1104" w:name="_Toc176611073"/>
      <w:bookmarkStart w:id="1105" w:name="_Toc176668676"/>
      <w:bookmarkStart w:id="1106" w:name="_Toc176684336"/>
      <w:bookmarkStart w:id="1107" w:name="_Toc176746279"/>
      <w:bookmarkStart w:id="1108" w:name="_Toc176747346"/>
      <w:bookmarkStart w:id="1109" w:name="_Toc198979988"/>
      <w:bookmarkStart w:id="1110" w:name="_Toc217466324"/>
      <w:bookmarkStart w:id="1111" w:name="_Toc217702862"/>
      <w:bookmarkStart w:id="1112" w:name="_Toc233601980"/>
      <w:bookmarkStart w:id="1113" w:name="_Toc263343466"/>
      <w:r w:rsidRPr="00F647F7">
        <w:rPr>
          <w:b w:val="0"/>
          <w:szCs w:val="24"/>
        </w:rPr>
        <w:br w:type="page"/>
      </w:r>
      <w:bookmarkStart w:id="1114" w:name="_Toc439170683"/>
      <w:bookmarkStart w:id="1115" w:name="_Toc439172785"/>
      <w:bookmarkStart w:id="1116" w:name="_Toc439173229"/>
      <w:bookmarkStart w:id="1117" w:name="_Toc439238225"/>
      <w:bookmarkStart w:id="1118" w:name="_Toc439252773"/>
      <w:bookmarkStart w:id="1119" w:name="_Toc439323747"/>
      <w:bookmarkStart w:id="1120" w:name="_Toc440361381"/>
      <w:bookmarkStart w:id="1121" w:name="_Toc440376136"/>
      <w:bookmarkStart w:id="1122" w:name="_Toc440376263"/>
      <w:bookmarkStart w:id="1123" w:name="_Toc440382521"/>
      <w:bookmarkStart w:id="1124" w:name="_Toc440447191"/>
      <w:bookmarkStart w:id="1125" w:name="_Toc440632352"/>
      <w:bookmarkStart w:id="1126" w:name="_Toc440875124"/>
      <w:bookmarkStart w:id="1127" w:name="_Toc441131111"/>
      <w:bookmarkStart w:id="1128" w:name="_Toc465774634"/>
      <w:bookmarkStart w:id="1129" w:name="_Toc465848863"/>
      <w:bookmarkStart w:id="1130" w:name="_Toc468876183"/>
      <w:bookmarkStart w:id="1131" w:name="_Toc469487677"/>
      <w:bookmarkStart w:id="1132" w:name="_Toc471979978"/>
      <w:bookmarkStart w:id="1133" w:name="_Toc498590231"/>
      <w:r w:rsidRPr="009F5821">
        <w:rPr>
          <w:szCs w:val="24"/>
        </w:rPr>
        <w:lastRenderedPageBreak/>
        <w:t>Инструкции по заполнению</w:t>
      </w:r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4" w:name="_Hlt22846931"/>
      <w:bookmarkStart w:id="1135" w:name="_Ref440361439"/>
      <w:bookmarkStart w:id="1136" w:name="_Ref440361914"/>
      <w:bookmarkStart w:id="1137" w:name="_Ref440361959"/>
      <w:bookmarkStart w:id="1138" w:name="_Toc498590232"/>
      <w:bookmarkStart w:id="1139" w:name="_Ref93264992"/>
      <w:bookmarkStart w:id="1140" w:name="_Ref93265116"/>
      <w:bookmarkStart w:id="1141" w:name="_Toc98253933"/>
      <w:bookmarkStart w:id="1142" w:name="_Toc165173859"/>
      <w:bookmarkStart w:id="1143" w:name="_Toc423423671"/>
      <w:bookmarkEnd w:id="1134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5"/>
      <w:bookmarkEnd w:id="1136"/>
      <w:bookmarkEnd w:id="1137"/>
      <w:bookmarkEnd w:id="1138"/>
    </w:p>
    <w:p w:rsidR="00B8118F" w:rsidRPr="009F5821" w:rsidRDefault="00B8118F" w:rsidP="00B8118F">
      <w:pPr>
        <w:pStyle w:val="3"/>
        <w:rPr>
          <w:szCs w:val="24"/>
        </w:rPr>
      </w:pPr>
      <w:bookmarkStart w:id="1144" w:name="_Toc440361383"/>
      <w:bookmarkStart w:id="1145" w:name="_Toc440376138"/>
      <w:bookmarkStart w:id="1146" w:name="_Toc440376265"/>
      <w:bookmarkStart w:id="1147" w:name="_Toc440382523"/>
      <w:bookmarkStart w:id="1148" w:name="_Toc440447193"/>
      <w:bookmarkStart w:id="1149" w:name="_Toc440632354"/>
      <w:bookmarkStart w:id="1150" w:name="_Toc440875126"/>
      <w:bookmarkStart w:id="1151" w:name="_Toc441131113"/>
      <w:bookmarkStart w:id="1152" w:name="_Toc465774636"/>
      <w:bookmarkStart w:id="1153" w:name="_Toc465848865"/>
      <w:bookmarkStart w:id="1154" w:name="_Toc468876185"/>
      <w:bookmarkStart w:id="1155" w:name="_Toc469487679"/>
      <w:bookmarkStart w:id="1156" w:name="_Toc471979980"/>
      <w:bookmarkStart w:id="1157" w:name="_Toc498590233"/>
      <w:r w:rsidRPr="009F5821">
        <w:rPr>
          <w:szCs w:val="24"/>
        </w:rPr>
        <w:t>Форма графика оплаты оказания услуг</w:t>
      </w:r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8" w:name="_Toc440361384"/>
      <w:bookmarkStart w:id="1159" w:name="_Toc440376139"/>
      <w:bookmarkStart w:id="1160" w:name="_Toc440376266"/>
      <w:bookmarkStart w:id="1161" w:name="_Toc440382524"/>
      <w:bookmarkStart w:id="1162" w:name="_Toc440447194"/>
      <w:bookmarkStart w:id="1163" w:name="_Toc440632355"/>
      <w:bookmarkStart w:id="1164" w:name="_Toc440875127"/>
      <w:bookmarkStart w:id="1165" w:name="_Toc441131114"/>
      <w:bookmarkStart w:id="1166" w:name="_Toc465774637"/>
      <w:bookmarkStart w:id="1167" w:name="_Toc465848866"/>
      <w:bookmarkStart w:id="1168" w:name="_Toc468876186"/>
      <w:bookmarkStart w:id="1169" w:name="_Toc469487680"/>
      <w:bookmarkStart w:id="1170" w:name="_Toc471979981"/>
      <w:bookmarkStart w:id="1171" w:name="_Toc498590234"/>
      <w:r w:rsidRPr="009F5821">
        <w:rPr>
          <w:szCs w:val="24"/>
        </w:rPr>
        <w:lastRenderedPageBreak/>
        <w:t>Инструкции по заполнению</w:t>
      </w:r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</w:t>
      </w:r>
      <w:proofErr w:type="gramStart"/>
      <w:r w:rsidRPr="00843BBD">
        <w:rPr>
          <w:sz w:val="24"/>
          <w:szCs w:val="24"/>
        </w:rPr>
        <w:t xml:space="preserve">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>и должен</w:t>
      </w:r>
      <w:proofErr w:type="gramEnd"/>
      <w:r w:rsidRPr="00843BBD">
        <w:rPr>
          <w:sz w:val="24"/>
          <w:szCs w:val="24"/>
        </w:rPr>
        <w:t xml:space="preserve">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2" w:name="_Ref440361531"/>
      <w:bookmarkStart w:id="1173" w:name="_Ref440361610"/>
      <w:bookmarkStart w:id="1174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36"/>
      <w:bookmarkEnd w:id="1037"/>
      <w:bookmarkEnd w:id="1139"/>
      <w:bookmarkEnd w:id="1140"/>
      <w:bookmarkEnd w:id="1141"/>
      <w:bookmarkEnd w:id="1142"/>
      <w:bookmarkEnd w:id="1143"/>
      <w:bookmarkEnd w:id="1172"/>
      <w:bookmarkEnd w:id="1173"/>
      <w:bookmarkEnd w:id="1174"/>
    </w:p>
    <w:p w:rsidR="004F4D80" w:rsidRPr="009F5821" w:rsidRDefault="004F4D80" w:rsidP="004F4D80">
      <w:pPr>
        <w:pStyle w:val="3"/>
        <w:rPr>
          <w:szCs w:val="24"/>
        </w:rPr>
      </w:pPr>
      <w:bookmarkStart w:id="1175" w:name="_Toc439170685"/>
      <w:bookmarkStart w:id="1176" w:name="_Toc439172787"/>
      <w:bookmarkStart w:id="1177" w:name="_Toc439173231"/>
      <w:bookmarkStart w:id="1178" w:name="_Toc439238227"/>
      <w:bookmarkStart w:id="1179" w:name="_Toc439252775"/>
      <w:bookmarkStart w:id="1180" w:name="_Toc439323749"/>
      <w:bookmarkStart w:id="1181" w:name="_Toc440361386"/>
      <w:bookmarkStart w:id="1182" w:name="_Toc440376141"/>
      <w:bookmarkStart w:id="1183" w:name="_Toc440376268"/>
      <w:bookmarkStart w:id="1184" w:name="_Toc440382526"/>
      <w:bookmarkStart w:id="1185" w:name="_Toc440447196"/>
      <w:bookmarkStart w:id="1186" w:name="_Toc440632357"/>
      <w:bookmarkStart w:id="1187" w:name="_Toc440875129"/>
      <w:bookmarkStart w:id="1188" w:name="_Toc441131116"/>
      <w:bookmarkStart w:id="1189" w:name="_Toc465774639"/>
      <w:bookmarkStart w:id="1190" w:name="_Toc465848868"/>
      <w:bookmarkStart w:id="1191" w:name="_Toc468876188"/>
      <w:bookmarkStart w:id="1192" w:name="_Toc469487682"/>
      <w:bookmarkStart w:id="1193" w:name="_Toc471979983"/>
      <w:bookmarkStart w:id="1194" w:name="_Toc498590236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9F5821">
        <w:rPr>
          <w:szCs w:val="24"/>
        </w:rPr>
        <w:t>Форма Протокола разногласий к проекту Договора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9F5821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325015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325015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61387"/>
      <w:bookmarkStart w:id="1209" w:name="_Toc440376142"/>
      <w:bookmarkStart w:id="1210" w:name="_Toc440376269"/>
      <w:bookmarkStart w:id="1211" w:name="_Toc440382527"/>
      <w:bookmarkStart w:id="1212" w:name="_Toc440447197"/>
      <w:bookmarkStart w:id="1213" w:name="_Toc440632358"/>
      <w:bookmarkStart w:id="1214" w:name="_Toc440875130"/>
      <w:bookmarkStart w:id="1215" w:name="_Toc441131117"/>
      <w:bookmarkStart w:id="1216" w:name="_Toc465774640"/>
      <w:bookmarkStart w:id="1217" w:name="_Toc465848869"/>
      <w:bookmarkStart w:id="1218" w:name="_Toc468876189"/>
      <w:bookmarkStart w:id="1219" w:name="_Toc469487683"/>
      <w:bookmarkStart w:id="1220" w:name="_Toc471979984"/>
      <w:bookmarkStart w:id="1221" w:name="_Toc498590237"/>
      <w:r w:rsidRPr="009F5821">
        <w:rPr>
          <w:szCs w:val="24"/>
        </w:rPr>
        <w:t>Инструкции по заполнению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</w:t>
      </w:r>
      <w:proofErr w:type="gramStart"/>
      <w:r w:rsidRPr="00F647F7">
        <w:rPr>
          <w:sz w:val="24"/>
          <w:szCs w:val="24"/>
        </w:rPr>
        <w:t>рассмотреть и принять</w:t>
      </w:r>
      <w:proofErr w:type="gramEnd"/>
      <w:r w:rsidRPr="00F647F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2" w:name="_Ref55335823"/>
      <w:bookmarkStart w:id="1223" w:name="_Ref55336359"/>
      <w:bookmarkStart w:id="1224" w:name="_Toc57314675"/>
      <w:bookmarkStart w:id="1225" w:name="_Toc69728989"/>
      <w:bookmarkStart w:id="1226" w:name="_Toc98253939"/>
      <w:bookmarkStart w:id="1227" w:name="_Toc165173865"/>
      <w:bookmarkStart w:id="1228" w:name="_Toc423423672"/>
      <w:bookmarkStart w:id="1229" w:name="_Toc498590238"/>
      <w:bookmarkEnd w:id="875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</w:p>
    <w:p w:rsidR="004F4D80" w:rsidRPr="009F5821" w:rsidRDefault="004F4D80" w:rsidP="004F4D80">
      <w:pPr>
        <w:pStyle w:val="3"/>
        <w:rPr>
          <w:szCs w:val="24"/>
        </w:rPr>
      </w:pPr>
      <w:bookmarkStart w:id="1230" w:name="_Toc98253940"/>
      <w:bookmarkStart w:id="1231" w:name="_Toc157248192"/>
      <w:bookmarkStart w:id="1232" w:name="_Toc157496561"/>
      <w:bookmarkStart w:id="1233" w:name="_Toc158206100"/>
      <w:bookmarkStart w:id="1234" w:name="_Toc164057785"/>
      <w:bookmarkStart w:id="1235" w:name="_Toc164137135"/>
      <w:bookmarkStart w:id="1236" w:name="_Toc164161295"/>
      <w:bookmarkStart w:id="1237" w:name="_Toc165173866"/>
      <w:bookmarkStart w:id="1238" w:name="_Toc439170688"/>
      <w:bookmarkStart w:id="1239" w:name="_Toc439172790"/>
      <w:bookmarkStart w:id="1240" w:name="_Toc439173234"/>
      <w:bookmarkStart w:id="1241" w:name="_Toc439238230"/>
      <w:bookmarkStart w:id="1242" w:name="_Toc439252778"/>
      <w:bookmarkStart w:id="1243" w:name="_Ref440272119"/>
      <w:bookmarkStart w:id="1244" w:name="_Toc440361389"/>
      <w:bookmarkStart w:id="1245" w:name="_Ref444170274"/>
      <w:bookmarkStart w:id="1246" w:name="_Toc465774642"/>
      <w:bookmarkStart w:id="1247" w:name="_Toc465848871"/>
      <w:bookmarkStart w:id="1248" w:name="_Toc471979986"/>
      <w:bookmarkStart w:id="1249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61390"/>
            <w:bookmarkStart w:id="1257" w:name="_Ref444170284"/>
            <w:bookmarkStart w:id="1258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9" w:name="_Ref491178928"/>
      <w:bookmarkStart w:id="1260" w:name="_Toc498590240"/>
      <w:r w:rsidRPr="009F5821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4"/>
      <w:bookmarkEnd w:id="1255"/>
      <w:bookmarkEnd w:id="1256"/>
      <w:bookmarkEnd w:id="1257"/>
      <w:bookmarkEnd w:id="1258"/>
      <w:bookmarkEnd w:id="1259"/>
      <w:bookmarkEnd w:id="1260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1" w:name="_Toc439170690"/>
      <w:bookmarkStart w:id="1262" w:name="_Toc439172792"/>
      <w:bookmarkStart w:id="1263" w:name="_Toc439173236"/>
      <w:bookmarkStart w:id="1264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154BCB">
              <w:t>суммируется по всем осуществляемым видам деятельности и применяется</w:t>
            </w:r>
            <w:proofErr w:type="gramEnd"/>
            <w:r w:rsidRPr="00154BCB">
              <w:t xml:space="preserve">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2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3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1"/>
    <w:bookmarkEnd w:id="1262"/>
    <w:bookmarkEnd w:id="1263"/>
    <w:bookmarkEnd w:id="1264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5" w:name="_Toc125426243"/>
      <w:bookmarkStart w:id="1266" w:name="_Toc396984070"/>
      <w:bookmarkStart w:id="1267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8" w:name="_Toc439170691"/>
      <w:bookmarkStart w:id="1269" w:name="_Toc439172793"/>
      <w:bookmarkStart w:id="1270" w:name="_Toc439173237"/>
      <w:bookmarkStart w:id="1271" w:name="_Toc439238233"/>
      <w:bookmarkStart w:id="1272" w:name="_Toc439252780"/>
      <w:bookmarkStart w:id="1273" w:name="_Toc439323754"/>
      <w:bookmarkStart w:id="1274" w:name="_Toc440361391"/>
      <w:bookmarkStart w:id="1275" w:name="_Toc440376146"/>
      <w:bookmarkStart w:id="1276" w:name="_Toc440376273"/>
      <w:bookmarkStart w:id="1277" w:name="_Toc440382531"/>
      <w:bookmarkStart w:id="1278" w:name="_Toc440447201"/>
      <w:bookmarkStart w:id="1279" w:name="_Toc440632362"/>
      <w:bookmarkStart w:id="1280" w:name="_Toc440875134"/>
      <w:bookmarkStart w:id="1281" w:name="_Toc441131121"/>
      <w:bookmarkStart w:id="1282" w:name="_Toc465774644"/>
      <w:bookmarkStart w:id="1283" w:name="_Toc465848873"/>
      <w:bookmarkStart w:id="1284" w:name="_Toc471979988"/>
      <w:bookmarkStart w:id="1285" w:name="_Toc498590241"/>
      <w:r w:rsidRPr="00AE1D21">
        <w:rPr>
          <w:szCs w:val="24"/>
        </w:rPr>
        <w:lastRenderedPageBreak/>
        <w:t>Инструкции по заполнению</w:t>
      </w:r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4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5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6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lastRenderedPageBreak/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817D59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6627"/>
      <w:bookmarkStart w:id="1293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D904EF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61393"/>
      <w:bookmarkStart w:id="1309" w:name="_Toc440376275"/>
      <w:bookmarkStart w:id="1310" w:name="_Toc440382533"/>
      <w:bookmarkStart w:id="1311" w:name="_Toc440447203"/>
      <w:bookmarkStart w:id="1312" w:name="_Toc440632364"/>
      <w:bookmarkStart w:id="1313" w:name="_Toc440875136"/>
      <w:bookmarkStart w:id="1314" w:name="_Toc441131123"/>
      <w:bookmarkStart w:id="1315" w:name="_Toc465774646"/>
      <w:bookmarkStart w:id="1316" w:name="_Toc465848875"/>
      <w:bookmarkStart w:id="1317" w:name="_Toc468876195"/>
      <w:bookmarkStart w:id="1318" w:name="_Toc469487689"/>
      <w:bookmarkStart w:id="1319" w:name="_Toc471979990"/>
      <w:bookmarkStart w:id="1320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1" w:name="_Toc98253944"/>
      <w:bookmarkStart w:id="1322" w:name="_Toc157248196"/>
      <w:bookmarkStart w:id="1323" w:name="_Toc157496565"/>
      <w:bookmarkStart w:id="1324" w:name="_Toc158206104"/>
      <w:bookmarkStart w:id="1325" w:name="_Toc164057789"/>
      <w:bookmarkStart w:id="1326" w:name="_Toc164137139"/>
      <w:bookmarkStart w:id="1327" w:name="_Toc164161299"/>
      <w:bookmarkStart w:id="1328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9" w:name="_Toc439170694"/>
      <w:bookmarkStart w:id="1330" w:name="_Toc439172796"/>
      <w:bookmarkStart w:id="1331" w:name="_Toc439173240"/>
      <w:bookmarkStart w:id="1332" w:name="_Toc439238236"/>
      <w:bookmarkStart w:id="1333" w:name="_Toc439252783"/>
      <w:bookmarkStart w:id="1334" w:name="_Toc439323757"/>
      <w:bookmarkStart w:id="1335" w:name="_Toc440361394"/>
      <w:bookmarkStart w:id="1336" w:name="_Toc440376276"/>
      <w:bookmarkStart w:id="1337" w:name="_Toc440382534"/>
      <w:bookmarkStart w:id="1338" w:name="_Toc440447204"/>
      <w:bookmarkStart w:id="1339" w:name="_Toc440632365"/>
      <w:bookmarkStart w:id="1340" w:name="_Toc440875137"/>
      <w:bookmarkStart w:id="1341" w:name="_Toc441131124"/>
      <w:bookmarkStart w:id="1342" w:name="_Toc465774647"/>
      <w:bookmarkStart w:id="1343" w:name="_Toc465848876"/>
      <w:bookmarkStart w:id="1344" w:name="_Toc468876196"/>
      <w:bookmarkStart w:id="1345" w:name="_Toc469487690"/>
      <w:bookmarkStart w:id="1346" w:name="_Toc471979991"/>
      <w:bookmarkStart w:id="1347" w:name="_Toc498590244"/>
      <w:r w:rsidRPr="00D904EF">
        <w:rPr>
          <w:szCs w:val="24"/>
        </w:rPr>
        <w:lastRenderedPageBreak/>
        <w:t>Инструкции по заполнению</w:t>
      </w:r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8" w:name="_Ref55336389"/>
      <w:bookmarkStart w:id="1349" w:name="_Toc57314677"/>
      <w:bookmarkStart w:id="1350" w:name="_Toc69728991"/>
      <w:bookmarkStart w:id="1351" w:name="_Toc98253945"/>
      <w:bookmarkStart w:id="1352" w:name="_Toc165173871"/>
      <w:bookmarkStart w:id="1353" w:name="_Toc423423675"/>
      <w:bookmarkStart w:id="1354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8"/>
      <w:bookmarkEnd w:id="1349"/>
      <w:bookmarkEnd w:id="1350"/>
      <w:bookmarkEnd w:id="1351"/>
      <w:bookmarkEnd w:id="1352"/>
      <w:bookmarkEnd w:id="1353"/>
      <w:bookmarkEnd w:id="1354"/>
    </w:p>
    <w:p w:rsidR="004F4D80" w:rsidRPr="00D904EF" w:rsidRDefault="004F4D80" w:rsidP="004F4D80">
      <w:pPr>
        <w:pStyle w:val="3"/>
        <w:rPr>
          <w:szCs w:val="24"/>
        </w:rPr>
      </w:pPr>
      <w:bookmarkStart w:id="1355" w:name="_Toc98253946"/>
      <w:bookmarkStart w:id="1356" w:name="_Toc157248198"/>
      <w:bookmarkStart w:id="1357" w:name="_Toc157496567"/>
      <w:bookmarkStart w:id="1358" w:name="_Toc158206106"/>
      <w:bookmarkStart w:id="1359" w:name="_Toc164057791"/>
      <w:bookmarkStart w:id="1360" w:name="_Toc164137141"/>
      <w:bookmarkStart w:id="1361" w:name="_Toc164161301"/>
      <w:bookmarkStart w:id="1362" w:name="_Toc165173872"/>
      <w:bookmarkStart w:id="1363" w:name="_Toc439170696"/>
      <w:bookmarkStart w:id="1364" w:name="_Toc439172798"/>
      <w:bookmarkStart w:id="1365" w:name="_Toc439173242"/>
      <w:bookmarkStart w:id="1366" w:name="_Toc439238238"/>
      <w:bookmarkStart w:id="1367" w:name="_Toc439252785"/>
      <w:bookmarkStart w:id="1368" w:name="_Toc439323759"/>
      <w:bookmarkStart w:id="1369" w:name="_Toc440361396"/>
      <w:bookmarkStart w:id="1370" w:name="_Toc440376278"/>
      <w:bookmarkStart w:id="1371" w:name="_Toc440382536"/>
      <w:bookmarkStart w:id="1372" w:name="_Toc440447206"/>
      <w:bookmarkStart w:id="1373" w:name="_Toc440632367"/>
      <w:bookmarkStart w:id="1374" w:name="_Toc440875139"/>
      <w:bookmarkStart w:id="1375" w:name="_Toc441131126"/>
      <w:bookmarkStart w:id="1376" w:name="_Toc465774649"/>
      <w:bookmarkStart w:id="1377" w:name="_Toc465848878"/>
      <w:bookmarkStart w:id="1378" w:name="_Toc468876198"/>
      <w:bookmarkStart w:id="1379" w:name="_Toc469487692"/>
      <w:bookmarkStart w:id="1380" w:name="_Toc471979993"/>
      <w:bookmarkStart w:id="1381" w:name="_Toc498590246"/>
      <w:r w:rsidRPr="00D904EF">
        <w:rPr>
          <w:szCs w:val="24"/>
        </w:rPr>
        <w:t>Форма Справки о материально-технических ресурсах</w:t>
      </w:r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2" w:name="_Toc98253947"/>
      <w:bookmarkStart w:id="1383" w:name="_Toc157248199"/>
      <w:bookmarkStart w:id="1384" w:name="_Toc157496568"/>
      <w:bookmarkStart w:id="1385" w:name="_Toc158206107"/>
      <w:bookmarkStart w:id="1386" w:name="_Toc164057792"/>
      <w:bookmarkStart w:id="1387" w:name="_Toc164137142"/>
      <w:bookmarkStart w:id="1388" w:name="_Toc164161302"/>
      <w:bookmarkStart w:id="1389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0" w:name="_Toc439170697"/>
      <w:bookmarkStart w:id="1391" w:name="_Toc439172799"/>
      <w:bookmarkStart w:id="1392" w:name="_Toc439173243"/>
      <w:bookmarkStart w:id="1393" w:name="_Toc439238239"/>
      <w:bookmarkStart w:id="1394" w:name="_Toc439252786"/>
      <w:bookmarkStart w:id="1395" w:name="_Toc439323760"/>
      <w:bookmarkStart w:id="1396" w:name="_Toc440361397"/>
      <w:bookmarkStart w:id="1397" w:name="_Toc440376279"/>
      <w:bookmarkStart w:id="1398" w:name="_Toc440382537"/>
      <w:bookmarkStart w:id="1399" w:name="_Toc440447207"/>
      <w:bookmarkStart w:id="1400" w:name="_Toc440632368"/>
      <w:bookmarkStart w:id="1401" w:name="_Toc440875140"/>
      <w:bookmarkStart w:id="1402" w:name="_Toc441131127"/>
      <w:bookmarkStart w:id="1403" w:name="_Toc465774650"/>
      <w:bookmarkStart w:id="1404" w:name="_Toc465848879"/>
      <w:bookmarkStart w:id="1405" w:name="_Toc468876199"/>
      <w:bookmarkStart w:id="1406" w:name="_Toc469487693"/>
      <w:bookmarkStart w:id="1407" w:name="_Toc471979994"/>
      <w:bookmarkStart w:id="1408" w:name="_Toc498590247"/>
      <w:r w:rsidRPr="00D904EF">
        <w:rPr>
          <w:szCs w:val="24"/>
        </w:rPr>
        <w:lastRenderedPageBreak/>
        <w:t>Инструкции по заполнению</w:t>
      </w:r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</w:t>
      </w:r>
      <w:proofErr w:type="gramStart"/>
      <w:r w:rsidRPr="00F11A50">
        <w:rPr>
          <w:sz w:val="24"/>
          <w:szCs w:val="24"/>
        </w:rPr>
        <w:t>считает ключевыми и планирует</w:t>
      </w:r>
      <w:proofErr w:type="gramEnd"/>
      <w:r w:rsidRPr="00F11A50">
        <w:rPr>
          <w:sz w:val="24"/>
          <w:szCs w:val="24"/>
        </w:rPr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9" w:name="_Ref55336398"/>
      <w:bookmarkStart w:id="1410" w:name="_Toc57314678"/>
      <w:bookmarkStart w:id="1411" w:name="_Toc69728992"/>
      <w:bookmarkStart w:id="1412" w:name="_Toc98253948"/>
      <w:bookmarkStart w:id="1413" w:name="_Toc165173874"/>
      <w:bookmarkStart w:id="1414" w:name="_Toc423423676"/>
      <w:bookmarkStart w:id="1415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9"/>
      <w:bookmarkEnd w:id="1410"/>
      <w:bookmarkEnd w:id="1411"/>
      <w:bookmarkEnd w:id="1412"/>
      <w:bookmarkEnd w:id="1413"/>
      <w:bookmarkEnd w:id="1414"/>
      <w:bookmarkEnd w:id="1415"/>
    </w:p>
    <w:p w:rsidR="004F4D80" w:rsidRPr="00D904EF" w:rsidRDefault="004F4D80" w:rsidP="004F4D80">
      <w:pPr>
        <w:pStyle w:val="3"/>
        <w:rPr>
          <w:szCs w:val="24"/>
        </w:rPr>
      </w:pPr>
      <w:bookmarkStart w:id="1416" w:name="_Toc98253949"/>
      <w:bookmarkStart w:id="1417" w:name="_Toc157248201"/>
      <w:bookmarkStart w:id="1418" w:name="_Toc157496570"/>
      <w:bookmarkStart w:id="1419" w:name="_Toc158206109"/>
      <w:bookmarkStart w:id="1420" w:name="_Toc164057794"/>
      <w:bookmarkStart w:id="1421" w:name="_Toc164137144"/>
      <w:bookmarkStart w:id="1422" w:name="_Toc164161304"/>
      <w:bookmarkStart w:id="1423" w:name="_Toc165173875"/>
      <w:bookmarkStart w:id="1424" w:name="_Toc439170699"/>
      <w:bookmarkStart w:id="1425" w:name="_Toc439172801"/>
      <w:bookmarkStart w:id="1426" w:name="_Toc439173245"/>
      <w:bookmarkStart w:id="1427" w:name="_Toc439238241"/>
      <w:bookmarkStart w:id="1428" w:name="_Toc439252788"/>
      <w:bookmarkStart w:id="1429" w:name="_Toc439323762"/>
      <w:bookmarkStart w:id="1430" w:name="_Toc440361399"/>
      <w:bookmarkStart w:id="1431" w:name="_Toc440376281"/>
      <w:bookmarkStart w:id="1432" w:name="_Toc440382539"/>
      <w:bookmarkStart w:id="1433" w:name="_Toc440447209"/>
      <w:bookmarkStart w:id="1434" w:name="_Toc440632370"/>
      <w:bookmarkStart w:id="1435" w:name="_Toc440875142"/>
      <w:bookmarkStart w:id="1436" w:name="_Toc441131129"/>
      <w:bookmarkStart w:id="1437" w:name="_Toc465774652"/>
      <w:bookmarkStart w:id="1438" w:name="_Toc465848881"/>
      <w:bookmarkStart w:id="1439" w:name="_Toc468876201"/>
      <w:bookmarkStart w:id="1440" w:name="_Toc469487695"/>
      <w:bookmarkStart w:id="1441" w:name="_Toc471979996"/>
      <w:bookmarkStart w:id="1442" w:name="_Toc498590249"/>
      <w:r w:rsidRPr="00D904EF">
        <w:rPr>
          <w:szCs w:val="24"/>
        </w:rPr>
        <w:t>Форма Справки о кадровых ресурсах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8253950"/>
      <w:bookmarkStart w:id="1444" w:name="_Toc157248202"/>
      <w:bookmarkStart w:id="1445" w:name="_Toc157496571"/>
      <w:bookmarkStart w:id="1446" w:name="_Toc158206110"/>
      <w:bookmarkStart w:id="1447" w:name="_Toc164057795"/>
      <w:bookmarkStart w:id="1448" w:name="_Toc164137145"/>
      <w:bookmarkStart w:id="1449" w:name="_Toc164161305"/>
      <w:bookmarkStart w:id="1450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1" w:name="_Toc439170700"/>
      <w:bookmarkStart w:id="1452" w:name="_Toc439172802"/>
      <w:bookmarkStart w:id="1453" w:name="_Toc439173246"/>
      <w:bookmarkStart w:id="1454" w:name="_Toc439238242"/>
      <w:bookmarkStart w:id="1455" w:name="_Toc439252789"/>
      <w:bookmarkStart w:id="1456" w:name="_Toc439323763"/>
      <w:bookmarkStart w:id="1457" w:name="_Toc440361400"/>
      <w:bookmarkStart w:id="1458" w:name="_Toc440376282"/>
      <w:bookmarkStart w:id="1459" w:name="_Toc440382540"/>
      <w:bookmarkStart w:id="1460" w:name="_Toc440447210"/>
      <w:bookmarkStart w:id="1461" w:name="_Toc440632371"/>
      <w:bookmarkStart w:id="1462" w:name="_Toc440875143"/>
      <w:bookmarkStart w:id="1463" w:name="_Toc441131130"/>
      <w:bookmarkStart w:id="1464" w:name="_Toc465774653"/>
      <w:bookmarkStart w:id="1465" w:name="_Toc465848882"/>
      <w:bookmarkStart w:id="1466" w:name="_Toc468876202"/>
      <w:bookmarkStart w:id="1467" w:name="_Toc469487696"/>
      <w:bookmarkStart w:id="1468" w:name="_Toc471979997"/>
      <w:bookmarkStart w:id="1469" w:name="_Toc498590250"/>
      <w:r w:rsidRPr="00D904EF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0" w:name="_Toc165173881"/>
      <w:bookmarkStart w:id="1471" w:name="_Ref194749267"/>
      <w:bookmarkStart w:id="1472" w:name="_Toc423423677"/>
      <w:bookmarkStart w:id="1473" w:name="_Ref440271993"/>
      <w:bookmarkStart w:id="1474" w:name="_Ref440274659"/>
      <w:bookmarkStart w:id="1475" w:name="_Toc498590251"/>
      <w:bookmarkStart w:id="1476" w:name="_Ref90381523"/>
      <w:bookmarkStart w:id="1477" w:name="_Toc90385124"/>
      <w:bookmarkStart w:id="1478" w:name="_Ref96861029"/>
      <w:bookmarkStart w:id="1479" w:name="_Toc97651410"/>
      <w:bookmarkStart w:id="1480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D904EF" w:rsidRDefault="004F4D80" w:rsidP="004F4D80">
      <w:pPr>
        <w:pStyle w:val="3"/>
        <w:rPr>
          <w:szCs w:val="24"/>
        </w:rPr>
      </w:pPr>
      <w:bookmarkStart w:id="1481" w:name="_Toc97651411"/>
      <w:bookmarkStart w:id="1482" w:name="_Toc98253956"/>
      <w:bookmarkStart w:id="1483" w:name="_Toc157248208"/>
      <w:bookmarkStart w:id="1484" w:name="_Toc157496577"/>
      <w:bookmarkStart w:id="1485" w:name="_Toc158206116"/>
      <w:bookmarkStart w:id="1486" w:name="_Toc164057801"/>
      <w:bookmarkStart w:id="1487" w:name="_Toc164137151"/>
      <w:bookmarkStart w:id="1488" w:name="_Toc164161311"/>
      <w:bookmarkStart w:id="1489" w:name="_Toc165173882"/>
      <w:bookmarkStart w:id="1490" w:name="_Toc439170702"/>
      <w:bookmarkStart w:id="1491" w:name="_Toc439172804"/>
      <w:bookmarkStart w:id="1492" w:name="_Toc439173248"/>
      <w:bookmarkStart w:id="1493" w:name="_Toc439238244"/>
      <w:bookmarkStart w:id="1494" w:name="_Toc439252791"/>
      <w:bookmarkStart w:id="1495" w:name="_Toc439323765"/>
      <w:bookmarkStart w:id="1496" w:name="_Toc440361402"/>
      <w:bookmarkStart w:id="1497" w:name="_Toc440376284"/>
      <w:bookmarkStart w:id="1498" w:name="_Toc440382542"/>
      <w:bookmarkStart w:id="1499" w:name="_Toc440447212"/>
      <w:bookmarkStart w:id="1500" w:name="_Toc440632373"/>
      <w:bookmarkStart w:id="1501" w:name="_Toc440875145"/>
      <w:bookmarkStart w:id="1502" w:name="_Toc441131132"/>
      <w:bookmarkStart w:id="1503" w:name="_Toc465774655"/>
      <w:bookmarkStart w:id="1504" w:name="_Toc465848884"/>
      <w:bookmarkStart w:id="1505" w:name="_Toc468876204"/>
      <w:bookmarkStart w:id="1506" w:name="_Toc469487698"/>
      <w:bookmarkStart w:id="1507" w:name="_Toc471979999"/>
      <w:bookmarkStart w:id="1508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9" w:name="_Toc97651412"/>
      <w:bookmarkStart w:id="1510" w:name="_Toc98253957"/>
      <w:bookmarkStart w:id="1511" w:name="_Toc157248209"/>
      <w:bookmarkStart w:id="1512" w:name="_Toc157496578"/>
      <w:bookmarkStart w:id="1513" w:name="_Toc158206117"/>
      <w:bookmarkStart w:id="1514" w:name="_Toc164057802"/>
      <w:bookmarkStart w:id="1515" w:name="_Toc164137152"/>
      <w:bookmarkStart w:id="1516" w:name="_Toc164161312"/>
      <w:bookmarkStart w:id="151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8" w:name="_Toc439170703"/>
      <w:bookmarkStart w:id="1519" w:name="_Toc439172805"/>
      <w:bookmarkStart w:id="1520" w:name="_Toc439173249"/>
      <w:bookmarkStart w:id="1521" w:name="_Toc439238245"/>
      <w:bookmarkStart w:id="1522" w:name="_Toc439252792"/>
      <w:bookmarkStart w:id="1523" w:name="_Toc439323766"/>
      <w:bookmarkStart w:id="1524" w:name="_Toc440361403"/>
      <w:bookmarkStart w:id="1525" w:name="_Toc440376285"/>
      <w:bookmarkStart w:id="1526" w:name="_Toc440382543"/>
      <w:bookmarkStart w:id="1527" w:name="_Toc440447213"/>
      <w:bookmarkStart w:id="1528" w:name="_Toc440632374"/>
      <w:bookmarkStart w:id="1529" w:name="_Toc440875146"/>
      <w:bookmarkStart w:id="1530" w:name="_Toc441131133"/>
      <w:bookmarkStart w:id="1531" w:name="_Toc465774656"/>
      <w:bookmarkStart w:id="1532" w:name="_Toc465848885"/>
      <w:bookmarkStart w:id="1533" w:name="_Toc468876205"/>
      <w:bookmarkStart w:id="1534" w:name="_Toc469487699"/>
      <w:bookmarkStart w:id="1535" w:name="_Toc471980000"/>
      <w:bookmarkStart w:id="1536" w:name="_Toc498590253"/>
      <w:r w:rsidRPr="00D904EF">
        <w:rPr>
          <w:szCs w:val="24"/>
        </w:rPr>
        <w:lastRenderedPageBreak/>
        <w:t>Инструкции по заполнению</w:t>
      </w:r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76"/>
    <w:bookmarkEnd w:id="1477"/>
    <w:bookmarkEnd w:id="1478"/>
    <w:bookmarkEnd w:id="1479"/>
    <w:bookmarkEnd w:id="14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7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23423680"/>
      <w:bookmarkStart w:id="1539" w:name="_Ref440272035"/>
      <w:bookmarkStart w:id="1540" w:name="_Ref440274733"/>
      <w:bookmarkStart w:id="1541" w:name="_Ref444181467"/>
      <w:bookmarkStart w:id="1542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37"/>
      <w:bookmarkEnd w:id="1538"/>
      <w:bookmarkEnd w:id="1539"/>
      <w:bookmarkEnd w:id="1540"/>
      <w:bookmarkEnd w:id="1541"/>
      <w:bookmarkEnd w:id="1542"/>
    </w:p>
    <w:p w:rsidR="004F4D80" w:rsidRPr="00F86C07" w:rsidRDefault="00F86C07" w:rsidP="004F4D80">
      <w:pPr>
        <w:pStyle w:val="3"/>
        <w:rPr>
          <w:szCs w:val="24"/>
        </w:rPr>
      </w:pPr>
      <w:bookmarkStart w:id="1543" w:name="_Toc343690584"/>
      <w:bookmarkStart w:id="1544" w:name="_Toc372294428"/>
      <w:bookmarkStart w:id="1545" w:name="_Toc379288896"/>
      <w:bookmarkStart w:id="1546" w:name="_Toc384734780"/>
      <w:bookmarkStart w:id="1547" w:name="_Toc396984078"/>
      <w:bookmarkStart w:id="1548" w:name="_Toc423423681"/>
      <w:bookmarkStart w:id="1549" w:name="_Toc439170710"/>
      <w:bookmarkStart w:id="1550" w:name="_Toc439172812"/>
      <w:bookmarkStart w:id="1551" w:name="_Toc439173253"/>
      <w:bookmarkStart w:id="1552" w:name="_Toc439238249"/>
      <w:bookmarkStart w:id="1553" w:name="_Toc439252796"/>
      <w:bookmarkStart w:id="1554" w:name="_Toc439323770"/>
      <w:bookmarkStart w:id="1555" w:name="_Toc440361405"/>
      <w:bookmarkStart w:id="1556" w:name="_Toc440376287"/>
      <w:bookmarkStart w:id="1557" w:name="_Toc440382545"/>
      <w:bookmarkStart w:id="1558" w:name="_Toc440447215"/>
      <w:bookmarkStart w:id="1559" w:name="_Toc440632376"/>
      <w:bookmarkStart w:id="1560" w:name="_Toc440875148"/>
      <w:bookmarkStart w:id="1561" w:name="_Toc441131135"/>
      <w:bookmarkStart w:id="1562" w:name="_Toc441572140"/>
      <w:bookmarkStart w:id="1563" w:name="_Toc441575232"/>
      <w:bookmarkStart w:id="1564" w:name="_Toc442195898"/>
      <w:bookmarkStart w:id="1565" w:name="_Toc442251940"/>
      <w:bookmarkStart w:id="1566" w:name="_Toc442258889"/>
      <w:bookmarkStart w:id="1567" w:name="_Toc442259129"/>
      <w:bookmarkStart w:id="1568" w:name="_Toc447292892"/>
      <w:bookmarkStart w:id="1569" w:name="_Toc461808964"/>
      <w:bookmarkStart w:id="1570" w:name="_Toc463514796"/>
      <w:bookmarkStart w:id="1571" w:name="_Toc466967523"/>
      <w:bookmarkStart w:id="1572" w:name="_Toc467574715"/>
      <w:bookmarkStart w:id="1573" w:name="_Toc468441758"/>
      <w:bookmarkStart w:id="1574" w:name="_Toc469480233"/>
      <w:bookmarkStart w:id="1575" w:name="_Toc472409262"/>
      <w:bookmarkStart w:id="1576" w:name="_Toc498417409"/>
      <w:bookmarkStart w:id="1577" w:name="_Toc498590255"/>
      <w:r w:rsidRPr="00F86C07">
        <w:rPr>
          <w:szCs w:val="24"/>
        </w:rPr>
        <w:t xml:space="preserve">Форма </w:t>
      </w:r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76"/>
      <w:bookmarkEnd w:id="1577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66423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66423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78" w:name="_Toc343690585"/>
      <w:bookmarkStart w:id="1579" w:name="_Toc372294429"/>
      <w:bookmarkStart w:id="1580" w:name="_Toc379288897"/>
      <w:bookmarkStart w:id="1581" w:name="_Toc384734781"/>
      <w:bookmarkStart w:id="1582" w:name="_Toc396984079"/>
      <w:bookmarkStart w:id="1583" w:name="_Toc423423682"/>
      <w:bookmarkStart w:id="1584" w:name="_Toc439170711"/>
      <w:bookmarkStart w:id="1585" w:name="_Toc439172813"/>
      <w:bookmarkStart w:id="1586" w:name="_Toc439173254"/>
      <w:bookmarkStart w:id="1587" w:name="_Toc439238250"/>
      <w:bookmarkStart w:id="1588" w:name="_Toc439252797"/>
      <w:bookmarkStart w:id="1589" w:name="_Toc439323771"/>
      <w:bookmarkStart w:id="1590" w:name="_Toc440361406"/>
      <w:bookmarkStart w:id="1591" w:name="_Toc440376288"/>
      <w:bookmarkStart w:id="1592" w:name="_Toc440382546"/>
      <w:bookmarkStart w:id="1593" w:name="_Toc440447216"/>
      <w:bookmarkStart w:id="1594" w:name="_Toc440632377"/>
      <w:bookmarkStart w:id="1595" w:name="_Toc440875149"/>
      <w:bookmarkStart w:id="1596" w:name="_Toc441131136"/>
      <w:bookmarkStart w:id="1597" w:name="_Toc465774659"/>
      <w:bookmarkStart w:id="1598" w:name="_Toc465848888"/>
      <w:bookmarkStart w:id="1599" w:name="_Toc468876208"/>
      <w:bookmarkStart w:id="1600" w:name="_Toc469487702"/>
      <w:bookmarkStart w:id="1601" w:name="_Toc471980003"/>
      <w:bookmarkStart w:id="1602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3" w:name="_Toc329588495"/>
      <w:bookmarkStart w:id="1604" w:name="_Toc423423683"/>
      <w:bookmarkStart w:id="1605" w:name="_Ref440272051"/>
      <w:bookmarkStart w:id="1606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66423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66423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66423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lastRenderedPageBreak/>
        <w:t xml:space="preserve">Приведённые в форме сведения о физических и юридических лицах </w:t>
      </w:r>
      <w:proofErr w:type="gramStart"/>
      <w:r w:rsidRPr="00F86C07">
        <w:t>являются условными и указаны</w:t>
      </w:r>
      <w:proofErr w:type="gramEnd"/>
      <w:r w:rsidRPr="00F86C07">
        <w:t xml:space="preserve"> в качестве примера.</w:t>
      </w:r>
    </w:p>
    <w:p w:rsidR="00F86C07" w:rsidRPr="00F86C07" w:rsidRDefault="00F86C07" w:rsidP="00F86C07">
      <w:pPr>
        <w:pStyle w:val="2"/>
        <w:sectPr w:rsidR="00F86C07" w:rsidRPr="00F86C07" w:rsidSect="00664239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7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3"/>
      <w:bookmarkEnd w:id="1604"/>
      <w:bookmarkEnd w:id="1605"/>
      <w:bookmarkEnd w:id="1606"/>
      <w:bookmarkEnd w:id="1607"/>
    </w:p>
    <w:p w:rsidR="004F4D80" w:rsidRPr="00AE1D21" w:rsidRDefault="004F4D80" w:rsidP="004F4D80">
      <w:pPr>
        <w:pStyle w:val="3"/>
        <w:rPr>
          <w:szCs w:val="24"/>
        </w:rPr>
      </w:pPr>
      <w:bookmarkStart w:id="1608" w:name="_Toc343690587"/>
      <w:bookmarkStart w:id="1609" w:name="_Toc372294431"/>
      <w:bookmarkStart w:id="1610" w:name="_Toc379288899"/>
      <w:bookmarkStart w:id="1611" w:name="_Toc384734783"/>
      <w:bookmarkStart w:id="1612" w:name="_Toc396984081"/>
      <w:bookmarkStart w:id="1613" w:name="_Toc423423684"/>
      <w:bookmarkStart w:id="1614" w:name="_Toc439170713"/>
      <w:bookmarkStart w:id="1615" w:name="_Toc439172815"/>
      <w:bookmarkStart w:id="1616" w:name="_Toc439173256"/>
      <w:bookmarkStart w:id="1617" w:name="_Toc439238252"/>
      <w:bookmarkStart w:id="1618" w:name="_Toc439252799"/>
      <w:bookmarkStart w:id="1619" w:name="_Toc439323773"/>
      <w:bookmarkStart w:id="1620" w:name="_Toc440361408"/>
      <w:bookmarkStart w:id="1621" w:name="_Toc440376290"/>
      <w:bookmarkStart w:id="1622" w:name="_Toc440382548"/>
      <w:bookmarkStart w:id="1623" w:name="_Toc440447218"/>
      <w:bookmarkStart w:id="1624" w:name="_Toc440632379"/>
      <w:bookmarkStart w:id="1625" w:name="_Toc440875151"/>
      <w:bookmarkStart w:id="1626" w:name="_Toc441131138"/>
      <w:bookmarkStart w:id="1627" w:name="_Toc465774661"/>
      <w:bookmarkStart w:id="1628" w:name="_Toc465848890"/>
      <w:bookmarkStart w:id="1629" w:name="_Toc468876210"/>
      <w:bookmarkStart w:id="1630" w:name="_Toc469487704"/>
      <w:bookmarkStart w:id="1631" w:name="_Toc471980005"/>
      <w:bookmarkStart w:id="1632" w:name="_Toc498590258"/>
      <w:r w:rsidRPr="008C4223">
        <w:rPr>
          <w:szCs w:val="24"/>
        </w:rPr>
        <w:t xml:space="preserve">Форма </w:t>
      </w:r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r w:rsidR="000D70B6" w:rsidRPr="00AE1D21">
        <w:rPr>
          <w:szCs w:val="24"/>
        </w:rPr>
        <w:t>Согласия на обработку персональных данных</w:t>
      </w:r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3" w:name="_Toc439252801"/>
      <w:bookmarkStart w:id="1634" w:name="_Toc439323774"/>
      <w:bookmarkStart w:id="1635" w:name="_Toc440361409"/>
      <w:bookmarkStart w:id="1636" w:name="_Toc440376291"/>
      <w:bookmarkStart w:id="1637" w:name="_Toc440382549"/>
      <w:bookmarkStart w:id="1638" w:name="_Toc440447219"/>
      <w:bookmarkStart w:id="1639" w:name="_Toc440632380"/>
      <w:bookmarkStart w:id="1640" w:name="_Toc440875152"/>
      <w:bookmarkStart w:id="1641" w:name="_Toc441131139"/>
      <w:bookmarkStart w:id="1642" w:name="_Toc465774662"/>
      <w:bookmarkStart w:id="1643" w:name="_Toc465848891"/>
      <w:bookmarkStart w:id="1644" w:name="_Toc468876211"/>
      <w:bookmarkStart w:id="1645" w:name="_Toc469487705"/>
      <w:bookmarkStart w:id="1646" w:name="_Toc471980006"/>
      <w:bookmarkStart w:id="1647" w:name="_Toc498590259"/>
      <w:r w:rsidRPr="00AE1D21">
        <w:rPr>
          <w:szCs w:val="24"/>
        </w:rPr>
        <w:lastRenderedPageBreak/>
        <w:t>Инструкции по заполнению</w:t>
      </w:r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8" w:name="_Toc461808970"/>
      <w:bookmarkStart w:id="1649" w:name="_Toc464120680"/>
      <w:bookmarkStart w:id="1650" w:name="_Toc465774663"/>
      <w:bookmarkStart w:id="1651" w:name="_Toc465848892"/>
      <w:bookmarkStart w:id="1652" w:name="_Toc468876212"/>
      <w:bookmarkStart w:id="1653" w:name="_Toc469487706"/>
      <w:bookmarkStart w:id="1654" w:name="_Toc471980007"/>
      <w:bookmarkStart w:id="1655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56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56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57" w:name="_Toc461808972"/>
      <w:bookmarkStart w:id="1658" w:name="_Toc464120681"/>
      <w:bookmarkStart w:id="1659" w:name="_Toc465774664"/>
      <w:bookmarkStart w:id="1660" w:name="_Toc465848893"/>
      <w:bookmarkStart w:id="1661" w:name="_Toc468876213"/>
      <w:bookmarkStart w:id="1662" w:name="_Toc469487707"/>
      <w:bookmarkStart w:id="1663" w:name="_Toc471980008"/>
      <w:bookmarkStart w:id="1664" w:name="_Toc498590261"/>
      <w:r w:rsidRPr="00AE1D21">
        <w:rPr>
          <w:szCs w:val="24"/>
        </w:rPr>
        <w:lastRenderedPageBreak/>
        <w:t>Инструкции по заполнению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5" w:name="_Ref440272256"/>
      <w:bookmarkStart w:id="1666" w:name="_Ref440272678"/>
      <w:bookmarkStart w:id="1667" w:name="_Ref440274944"/>
      <w:bookmarkStart w:id="1668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5"/>
      <w:bookmarkEnd w:id="1666"/>
      <w:bookmarkEnd w:id="1667"/>
      <w:bookmarkEnd w:id="1668"/>
    </w:p>
    <w:p w:rsidR="007A6A39" w:rsidRPr="007A6A39" w:rsidRDefault="007A6A39" w:rsidP="007A6A39">
      <w:pPr>
        <w:pStyle w:val="3"/>
        <w:rPr>
          <w:szCs w:val="24"/>
        </w:rPr>
      </w:pPr>
      <w:bookmarkStart w:id="1669" w:name="_Toc439170715"/>
      <w:bookmarkStart w:id="1670" w:name="_Toc439172817"/>
      <w:bookmarkStart w:id="1671" w:name="_Toc439173259"/>
      <w:bookmarkStart w:id="1672" w:name="_Toc439238255"/>
      <w:bookmarkStart w:id="1673" w:name="_Toc439252803"/>
      <w:bookmarkStart w:id="1674" w:name="_Toc439323776"/>
      <w:bookmarkStart w:id="1675" w:name="_Toc440361411"/>
      <w:bookmarkStart w:id="1676" w:name="_Toc440376293"/>
      <w:bookmarkStart w:id="1677" w:name="_Toc440382551"/>
      <w:bookmarkStart w:id="1678" w:name="_Toc440447221"/>
      <w:bookmarkStart w:id="1679" w:name="_Toc440632382"/>
      <w:bookmarkStart w:id="1680" w:name="_Toc440875154"/>
      <w:bookmarkStart w:id="1681" w:name="_Toc441131141"/>
      <w:bookmarkStart w:id="1682" w:name="_Toc465774666"/>
      <w:bookmarkStart w:id="1683" w:name="_Toc465848895"/>
      <w:bookmarkStart w:id="1684" w:name="_Toc468876215"/>
      <w:bookmarkStart w:id="1685" w:name="_Toc469487709"/>
      <w:bookmarkStart w:id="1686" w:name="_Toc471980010"/>
      <w:bookmarkStart w:id="1687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325015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325015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proofErr w:type="gramStart"/>
      <w:r w:rsidRPr="00EA1723">
        <w:rPr>
          <w:sz w:val="24"/>
          <w:szCs w:val="24"/>
        </w:rPr>
        <w:t>установили и согласились</w:t>
      </w:r>
      <w:proofErr w:type="gramEnd"/>
      <w:r w:rsidRPr="00EA1723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8" w:name="_Toc439170716"/>
      <w:bookmarkStart w:id="1689" w:name="_Toc439172818"/>
      <w:bookmarkStart w:id="1690" w:name="_Toc439173260"/>
      <w:bookmarkStart w:id="1691" w:name="_Toc439238256"/>
      <w:bookmarkStart w:id="1692" w:name="_Toc439252804"/>
      <w:bookmarkStart w:id="1693" w:name="_Toc439323777"/>
      <w:bookmarkStart w:id="1694" w:name="_Toc440361412"/>
      <w:bookmarkStart w:id="1695" w:name="_Toc440376294"/>
      <w:bookmarkStart w:id="1696" w:name="_Toc440382552"/>
      <w:bookmarkStart w:id="1697" w:name="_Toc440447222"/>
      <w:bookmarkStart w:id="1698" w:name="_Toc440632383"/>
      <w:bookmarkStart w:id="1699" w:name="_Toc440875155"/>
      <w:bookmarkStart w:id="1700" w:name="_Toc441131142"/>
      <w:bookmarkStart w:id="1701" w:name="_Toc465774667"/>
      <w:bookmarkStart w:id="1702" w:name="_Toc465848896"/>
      <w:bookmarkStart w:id="1703" w:name="_Toc468876216"/>
      <w:bookmarkStart w:id="1704" w:name="_Toc469487710"/>
      <w:bookmarkStart w:id="1705" w:name="_Toc471980011"/>
      <w:bookmarkStart w:id="1706" w:name="_Toc498590264"/>
      <w:r w:rsidRPr="007857E5">
        <w:rPr>
          <w:szCs w:val="24"/>
        </w:rPr>
        <w:lastRenderedPageBreak/>
        <w:t>Инструкции по заполнению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7"/>
          <w:headerReference w:type="default" r:id="rId58"/>
          <w:footerReference w:type="even" r:id="rId59"/>
          <w:headerReference w:type="first" r:id="rId60"/>
          <w:footerReference w:type="first" r:id="rId61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7" w:name="_Ref465847449"/>
      <w:bookmarkStart w:id="1708" w:name="_Ref465847748"/>
      <w:bookmarkStart w:id="1709" w:name="_Ref465847768"/>
      <w:bookmarkStart w:id="1710" w:name="_Toc498590265"/>
      <w:r w:rsidRPr="00AE1D21">
        <w:lastRenderedPageBreak/>
        <w:t>Расписка  сдачи-приемки соглашения о неустойке (форма 15)</w:t>
      </w:r>
      <w:bookmarkEnd w:id="1707"/>
      <w:bookmarkEnd w:id="1708"/>
      <w:bookmarkEnd w:id="1709"/>
      <w:bookmarkEnd w:id="1710"/>
    </w:p>
    <w:p w:rsidR="00AF12BB" w:rsidRPr="00CC5A3A" w:rsidRDefault="00AF12BB" w:rsidP="00AF12BB">
      <w:pPr>
        <w:pStyle w:val="3"/>
        <w:rPr>
          <w:szCs w:val="24"/>
        </w:rPr>
      </w:pPr>
      <w:bookmarkStart w:id="1711" w:name="_Toc465774669"/>
      <w:bookmarkStart w:id="1712" w:name="_Toc465848898"/>
      <w:bookmarkStart w:id="1713" w:name="_Toc468876218"/>
      <w:bookmarkStart w:id="1714" w:name="_Toc469487712"/>
      <w:bookmarkStart w:id="1715" w:name="_Toc471980013"/>
      <w:bookmarkStart w:id="1716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1"/>
      <w:bookmarkEnd w:id="1712"/>
      <w:bookmarkEnd w:id="1713"/>
      <w:bookmarkEnd w:id="1714"/>
      <w:bookmarkEnd w:id="1715"/>
      <w:bookmarkEnd w:id="171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17" w:name="_Toc465774670"/>
      <w:bookmarkStart w:id="1718" w:name="_Toc465848899"/>
      <w:bookmarkStart w:id="1719" w:name="_Toc468876219"/>
      <w:bookmarkStart w:id="1720" w:name="_Toc469487713"/>
      <w:bookmarkStart w:id="1721" w:name="_Toc471980014"/>
      <w:bookmarkStart w:id="1722" w:name="_Toc498590267"/>
      <w:r w:rsidRPr="00CC5A3A">
        <w:rPr>
          <w:szCs w:val="24"/>
        </w:rPr>
        <w:lastRenderedPageBreak/>
        <w:t>Инструкции по заполнению</w:t>
      </w:r>
      <w:bookmarkEnd w:id="1717"/>
      <w:bookmarkEnd w:id="1718"/>
      <w:bookmarkEnd w:id="1719"/>
      <w:bookmarkEnd w:id="1720"/>
      <w:bookmarkEnd w:id="1721"/>
      <w:bookmarkEnd w:id="1722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3" w:name="_Ref440272274"/>
      <w:bookmarkStart w:id="1724" w:name="_Ref440274756"/>
      <w:bookmarkStart w:id="1725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3"/>
      <w:bookmarkEnd w:id="1724"/>
      <w:bookmarkEnd w:id="1725"/>
    </w:p>
    <w:p w:rsidR="007857E5" w:rsidRPr="00AE1D21" w:rsidRDefault="007857E5" w:rsidP="007857E5">
      <w:pPr>
        <w:pStyle w:val="3"/>
        <w:rPr>
          <w:szCs w:val="24"/>
        </w:rPr>
      </w:pPr>
      <w:bookmarkStart w:id="1726" w:name="_Toc439170718"/>
      <w:bookmarkStart w:id="1727" w:name="_Toc439172820"/>
      <w:bookmarkStart w:id="1728" w:name="_Toc439173262"/>
      <w:bookmarkStart w:id="1729" w:name="_Toc439238258"/>
      <w:bookmarkStart w:id="1730" w:name="_Toc439252806"/>
      <w:bookmarkStart w:id="1731" w:name="_Toc439323779"/>
      <w:bookmarkStart w:id="1732" w:name="_Toc440361414"/>
      <w:bookmarkStart w:id="1733" w:name="_Toc440376296"/>
      <w:bookmarkStart w:id="1734" w:name="_Toc440382554"/>
      <w:bookmarkStart w:id="1735" w:name="_Toc440447224"/>
      <w:bookmarkStart w:id="1736" w:name="_Toc440632385"/>
      <w:bookmarkStart w:id="1737" w:name="_Toc440875157"/>
      <w:bookmarkStart w:id="1738" w:name="_Toc441131144"/>
      <w:bookmarkStart w:id="1739" w:name="_Toc465774672"/>
      <w:bookmarkStart w:id="1740" w:name="_Toc465848901"/>
      <w:bookmarkStart w:id="1741" w:name="_Toc468876221"/>
      <w:bookmarkStart w:id="1742" w:name="_Toc469487715"/>
      <w:bookmarkStart w:id="1743" w:name="_Toc471980016"/>
      <w:bookmarkStart w:id="1744" w:name="_Toc498590269"/>
      <w:r w:rsidRPr="00AE1D21">
        <w:rPr>
          <w:szCs w:val="24"/>
        </w:rPr>
        <w:t xml:space="preserve">Форма </w:t>
      </w:r>
      <w:bookmarkEnd w:id="1726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5" w:name="_Toc300142269"/>
      <w:bookmarkStart w:id="1746" w:name="_Toc309735391"/>
      <w:bookmarkStart w:id="1747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5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46"/>
      <w:bookmarkEnd w:id="1747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8" w:name="_Toc439170719"/>
      <w:bookmarkStart w:id="1749" w:name="_Toc439172821"/>
      <w:bookmarkStart w:id="1750" w:name="_Toc439173263"/>
      <w:bookmarkStart w:id="1751" w:name="_Toc439238259"/>
      <w:bookmarkStart w:id="1752" w:name="_Toc439252807"/>
      <w:bookmarkStart w:id="1753" w:name="_Toc439323780"/>
      <w:bookmarkStart w:id="1754" w:name="_Toc440361415"/>
      <w:bookmarkStart w:id="1755" w:name="_Toc440376297"/>
      <w:bookmarkStart w:id="1756" w:name="_Toc440382555"/>
      <w:bookmarkStart w:id="1757" w:name="_Toc440447225"/>
      <w:bookmarkStart w:id="1758" w:name="_Toc440632386"/>
      <w:bookmarkStart w:id="1759" w:name="_Toc440875158"/>
      <w:bookmarkStart w:id="1760" w:name="_Toc441131145"/>
      <w:bookmarkStart w:id="1761" w:name="_Toc465774673"/>
      <w:bookmarkStart w:id="1762" w:name="_Toc465848902"/>
      <w:bookmarkStart w:id="1763" w:name="_Toc468876222"/>
      <w:bookmarkStart w:id="1764" w:name="_Toc469487716"/>
      <w:bookmarkStart w:id="1765" w:name="_Toc471980017"/>
      <w:bookmarkStart w:id="1766" w:name="_Toc498590270"/>
      <w:r w:rsidRPr="007857E5">
        <w:rPr>
          <w:szCs w:val="24"/>
        </w:rPr>
        <w:lastRenderedPageBreak/>
        <w:t>Инструкции по заполнению</w:t>
      </w:r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67" w:name="_Ref93268095"/>
      <w:bookmarkStart w:id="1768" w:name="_Ref93268099"/>
      <w:bookmarkStart w:id="1769" w:name="_Toc98253958"/>
      <w:bookmarkStart w:id="1770" w:name="_Toc165173884"/>
      <w:bookmarkStart w:id="1771" w:name="_Toc423423678"/>
      <w:bookmarkStart w:id="1772" w:name="_Ref440272510"/>
      <w:bookmarkStart w:id="1773" w:name="_Ref440274961"/>
      <w:bookmarkStart w:id="1774" w:name="_Ref90381141"/>
      <w:bookmarkStart w:id="1775" w:name="_Toc90385121"/>
      <w:bookmarkStart w:id="1776" w:name="_Toc98253952"/>
      <w:bookmarkStart w:id="1777" w:name="_Toc165173878"/>
      <w:bookmarkStart w:id="1778" w:name="_Toc423427449"/>
      <w:bookmarkStart w:id="1779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</w:p>
    <w:p w:rsidR="00635719" w:rsidRPr="00D904EF" w:rsidRDefault="00635719" w:rsidP="00635719">
      <w:pPr>
        <w:pStyle w:val="3"/>
        <w:rPr>
          <w:szCs w:val="24"/>
        </w:rPr>
      </w:pPr>
      <w:bookmarkStart w:id="1780" w:name="_Toc90385125"/>
      <w:bookmarkStart w:id="1781" w:name="_Toc439170705"/>
      <w:bookmarkStart w:id="1782" w:name="_Toc439172807"/>
      <w:bookmarkStart w:id="1783" w:name="_Toc439173268"/>
      <w:bookmarkStart w:id="1784" w:name="_Toc439238264"/>
      <w:bookmarkStart w:id="1785" w:name="_Toc439252812"/>
      <w:bookmarkStart w:id="1786" w:name="_Toc439323785"/>
      <w:bookmarkStart w:id="1787" w:name="_Toc440361420"/>
      <w:bookmarkStart w:id="1788" w:name="_Toc440376302"/>
      <w:bookmarkStart w:id="1789" w:name="_Toc440382560"/>
      <w:bookmarkStart w:id="1790" w:name="_Toc440447230"/>
      <w:bookmarkStart w:id="1791" w:name="_Toc440632391"/>
      <w:bookmarkStart w:id="1792" w:name="_Toc440875160"/>
      <w:bookmarkStart w:id="1793" w:name="_Toc441131147"/>
      <w:bookmarkStart w:id="1794" w:name="_Toc465774675"/>
      <w:bookmarkStart w:id="1795" w:name="_Toc465848904"/>
      <w:bookmarkStart w:id="1796" w:name="_Toc468876224"/>
      <w:bookmarkStart w:id="1797" w:name="_Toc469487718"/>
      <w:bookmarkStart w:id="1798" w:name="_Toc471980019"/>
      <w:bookmarkStart w:id="1799" w:name="_Toc498590272"/>
      <w:r w:rsidRPr="00D904EF">
        <w:rPr>
          <w:szCs w:val="24"/>
        </w:rPr>
        <w:t xml:space="preserve">Форма 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0" w:name="_Toc90385126"/>
      <w:bookmarkStart w:id="1801" w:name="_Toc98253959"/>
      <w:bookmarkStart w:id="1802" w:name="_Toc157248211"/>
      <w:bookmarkStart w:id="1803" w:name="_Toc157496580"/>
      <w:bookmarkStart w:id="1804" w:name="_Toc158206119"/>
      <w:bookmarkStart w:id="1805" w:name="_Toc164057804"/>
      <w:bookmarkStart w:id="1806" w:name="_Toc164137154"/>
      <w:bookmarkStart w:id="1807" w:name="_Toc164161314"/>
      <w:bookmarkStart w:id="1808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9" w:name="_Toc439170706"/>
      <w:bookmarkStart w:id="1810" w:name="_Toc439172808"/>
      <w:bookmarkStart w:id="1811" w:name="_Toc439173269"/>
      <w:bookmarkStart w:id="1812" w:name="_Toc439238265"/>
      <w:bookmarkStart w:id="1813" w:name="_Toc439252813"/>
      <w:bookmarkStart w:id="1814" w:name="_Toc439323786"/>
      <w:bookmarkStart w:id="1815" w:name="_Toc440361421"/>
      <w:bookmarkStart w:id="1816" w:name="_Toc440376303"/>
      <w:bookmarkStart w:id="1817" w:name="_Toc440382561"/>
      <w:bookmarkStart w:id="1818" w:name="_Toc440447231"/>
      <w:bookmarkStart w:id="1819" w:name="_Toc440632392"/>
      <w:bookmarkStart w:id="1820" w:name="_Toc440875161"/>
      <w:bookmarkStart w:id="1821" w:name="_Toc441131148"/>
      <w:bookmarkStart w:id="1822" w:name="_Toc465774676"/>
      <w:bookmarkStart w:id="1823" w:name="_Toc465848905"/>
      <w:bookmarkStart w:id="1824" w:name="_Toc468876225"/>
      <w:bookmarkStart w:id="1825" w:name="_Toc469487719"/>
      <w:bookmarkStart w:id="1826" w:name="_Toc471980020"/>
      <w:bookmarkStart w:id="1827" w:name="_Toc498590273"/>
      <w:r w:rsidRPr="00D904EF">
        <w:rPr>
          <w:szCs w:val="24"/>
        </w:rPr>
        <w:lastRenderedPageBreak/>
        <w:t>Инструкции по заполнению</w:t>
      </w:r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8" w:name="_Ref440376324"/>
      <w:bookmarkStart w:id="1829" w:name="_Ref440376401"/>
      <w:bookmarkStart w:id="1830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8"/>
      <w:bookmarkEnd w:id="1829"/>
      <w:bookmarkEnd w:id="1830"/>
    </w:p>
    <w:p w:rsidR="00CA1534" w:rsidRPr="00D904EF" w:rsidRDefault="00CA1534" w:rsidP="00CA1534">
      <w:pPr>
        <w:pStyle w:val="3"/>
        <w:rPr>
          <w:szCs w:val="24"/>
        </w:rPr>
      </w:pPr>
      <w:bookmarkStart w:id="1831" w:name="_Toc440376305"/>
      <w:bookmarkStart w:id="1832" w:name="_Toc440382563"/>
      <w:bookmarkStart w:id="1833" w:name="_Toc440447233"/>
      <w:bookmarkStart w:id="1834" w:name="_Toc440632394"/>
      <w:bookmarkStart w:id="1835" w:name="_Toc440875163"/>
      <w:bookmarkStart w:id="1836" w:name="_Toc441131150"/>
      <w:bookmarkStart w:id="1837" w:name="_Toc465774678"/>
      <w:bookmarkStart w:id="1838" w:name="_Toc465848907"/>
      <w:bookmarkStart w:id="1839" w:name="_Toc468876227"/>
      <w:bookmarkStart w:id="1840" w:name="_Toc469487721"/>
      <w:bookmarkStart w:id="1841" w:name="_Toc471980022"/>
      <w:bookmarkStart w:id="1842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3" w:name="_Toc440376306"/>
      <w:bookmarkStart w:id="1844" w:name="_Toc440382564"/>
      <w:bookmarkStart w:id="1845" w:name="_Toc440447234"/>
      <w:bookmarkStart w:id="1846" w:name="_Toc440632395"/>
      <w:bookmarkStart w:id="1847" w:name="_Toc440875164"/>
      <w:bookmarkStart w:id="1848" w:name="_Toc441131151"/>
      <w:bookmarkStart w:id="1849" w:name="_Toc465774679"/>
      <w:bookmarkStart w:id="1850" w:name="_Toc465848908"/>
      <w:bookmarkStart w:id="1851" w:name="_Toc468876228"/>
      <w:bookmarkStart w:id="1852" w:name="_Toc469487722"/>
      <w:bookmarkStart w:id="1853" w:name="_Toc471980023"/>
      <w:bookmarkStart w:id="1854" w:name="_Toc498590276"/>
      <w:r w:rsidRPr="00D904EF">
        <w:rPr>
          <w:szCs w:val="24"/>
        </w:rPr>
        <w:lastRenderedPageBreak/>
        <w:t>Инструкции по заполнению</w:t>
      </w:r>
      <w:bookmarkEnd w:id="1843"/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7AD" w:rsidRDefault="005047AD">
      <w:pPr>
        <w:spacing w:line="240" w:lineRule="auto"/>
      </w:pPr>
      <w:r>
        <w:separator/>
      </w:r>
    </w:p>
  </w:endnote>
  <w:endnote w:type="continuationSeparator" w:id="0">
    <w:p w:rsidR="005047AD" w:rsidRDefault="005047AD">
      <w:pPr>
        <w:spacing w:line="240" w:lineRule="auto"/>
      </w:pPr>
      <w:r>
        <w:continuationSeparator/>
      </w:r>
    </w:p>
  </w:endnote>
  <w:endnote w:id="1">
    <w:p w:rsidR="00B80704" w:rsidRPr="00F86C07" w:rsidRDefault="00B80704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80704" w:rsidRDefault="00B80704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Pr="00FA0376" w:rsidRDefault="00B80704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6E5DFB">
      <w:rPr>
        <w:noProof/>
        <w:sz w:val="16"/>
        <w:szCs w:val="16"/>
        <w:lang w:eastAsia="ru-RU"/>
      </w:rPr>
      <w:t>37</w:t>
    </w:r>
    <w:r w:rsidRPr="00FA0376">
      <w:rPr>
        <w:sz w:val="16"/>
        <w:szCs w:val="16"/>
        <w:lang w:eastAsia="ru-RU"/>
      </w:rPr>
      <w:fldChar w:fldCharType="end"/>
    </w:r>
  </w:p>
  <w:p w:rsidR="00B80704" w:rsidRPr="00EE0539" w:rsidRDefault="00B80704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664239">
      <w:rPr>
        <w:sz w:val="18"/>
        <w:szCs w:val="18"/>
      </w:rPr>
      <w:t xml:space="preserve">Договора на </w:t>
    </w:r>
    <w:r w:rsidRPr="00E37D1C">
      <w:rPr>
        <w:sz w:val="18"/>
        <w:szCs w:val="18"/>
      </w:rPr>
      <w:t>оказание услуг по выполнению работ, относящихся к компетенции клиента при технологическом присоединении, в целях исполнения обязательств по договорам оказания дополнительных услуг клиентам филиалом ПАО «МРСК Центра» - «Липецкэнерго» на территории Грязинского,  Задонского, Становлянского районов,  Липецкой области</w:t>
    </w:r>
    <w:r w:rsidRPr="00664239">
      <w:rPr>
        <w:sz w:val="18"/>
        <w:szCs w:val="18"/>
      </w:rPr>
      <w:t xml:space="preserve">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7AD" w:rsidRDefault="005047AD">
      <w:pPr>
        <w:spacing w:line="240" w:lineRule="auto"/>
      </w:pPr>
      <w:r>
        <w:separator/>
      </w:r>
    </w:p>
  </w:footnote>
  <w:footnote w:type="continuationSeparator" w:id="0">
    <w:p w:rsidR="005047AD" w:rsidRDefault="005047AD">
      <w:pPr>
        <w:spacing w:line="240" w:lineRule="auto"/>
      </w:pPr>
      <w:r>
        <w:continuationSeparator/>
      </w:r>
    </w:p>
  </w:footnote>
  <w:footnote w:id="1">
    <w:p w:rsidR="00B80704" w:rsidRPr="00B36685" w:rsidRDefault="00B80704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80704" w:rsidRDefault="00B80704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80704" w:rsidRDefault="00B80704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80704" w:rsidRPr="00F83889" w:rsidRDefault="00B80704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B80704" w:rsidRPr="00F83889" w:rsidRDefault="00B80704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B80704" w:rsidRPr="00F83889" w:rsidRDefault="00B80704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B80704" w:rsidRPr="00F83889" w:rsidRDefault="00B80704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B80704" w:rsidRDefault="00B80704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Pr="00930031" w:rsidRDefault="00B80704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1A8A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5FD0"/>
    <w:rsid w:val="00216641"/>
    <w:rsid w:val="0021751A"/>
    <w:rsid w:val="00222456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3BF5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27BE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5015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364"/>
    <w:rsid w:val="003776BB"/>
    <w:rsid w:val="003803A7"/>
    <w:rsid w:val="0038211D"/>
    <w:rsid w:val="003832F6"/>
    <w:rsid w:val="0039141F"/>
    <w:rsid w:val="00395BC1"/>
    <w:rsid w:val="003A0F35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B7565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12B5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47AD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3FEE"/>
    <w:rsid w:val="00546518"/>
    <w:rsid w:val="00546583"/>
    <w:rsid w:val="00546E75"/>
    <w:rsid w:val="00547466"/>
    <w:rsid w:val="00550932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4239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5DFB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37508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17260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2486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1FF1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7C85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0704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77E1E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E62B4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38F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37D1C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3392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287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F73392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8606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0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33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62071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oleObject" Target="embeddings/oleObject3.bin"/><Relationship Id="rId21" Type="http://schemas.openxmlformats.org/officeDocument/2006/relationships/header" Target="header4.xml"/><Relationship Id="rId34" Type="http://schemas.openxmlformats.org/officeDocument/2006/relationships/image" Target="media/image2.wmf"/><Relationship Id="rId42" Type="http://schemas.openxmlformats.org/officeDocument/2006/relationships/footer" Target="footer8.xml"/><Relationship Id="rId47" Type="http://schemas.openxmlformats.org/officeDocument/2006/relationships/footer" Target="footer10.xm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yperlink" Target="consultantplus://offline/ref=B7E04B8F5BC345C22463EADCAE81D93CF0C11310A0643D58FEE589F49Ff2C9L" TargetMode="External"/><Relationship Id="rId63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b2b-mrsk.ru/" TargetMode="External"/><Relationship Id="rId29" Type="http://schemas.openxmlformats.org/officeDocument/2006/relationships/footer" Target="footer6.xml"/><Relationship Id="rId41" Type="http://schemas.openxmlformats.org/officeDocument/2006/relationships/header" Target="header11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oleObject" Target="embeddings/oleObject2.bin"/><Relationship Id="rId40" Type="http://schemas.openxmlformats.org/officeDocument/2006/relationships/header" Target="header10.xml"/><Relationship Id="rId45" Type="http://schemas.openxmlformats.org/officeDocument/2006/relationships/hyperlink" Target="http://www.rosseti.ru/about/contacts/opinion/" TargetMode="Externa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eader" Target="header14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image" Target="media/image3.wmf"/><Relationship Id="rId49" Type="http://schemas.openxmlformats.org/officeDocument/2006/relationships/hyperlink" Target="consultantplus://offline/ref=86C855FF9931DA9E8282C60C4DADA77D6E3EFB01C62B67668DFC4D0EA1y5xAN" TargetMode="External"/><Relationship Id="rId57" Type="http://schemas.openxmlformats.org/officeDocument/2006/relationships/header" Target="header13.xml"/><Relationship Id="rId61" Type="http://schemas.openxmlformats.org/officeDocument/2006/relationships/footer" Target="footer12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footer" Target="footer9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oleObject" Target="embeddings/oleObject1.bin"/><Relationship Id="rId43" Type="http://schemas.openxmlformats.org/officeDocument/2006/relationships/header" Target="header12.xml"/><Relationship Id="rId48" Type="http://schemas.openxmlformats.org/officeDocument/2006/relationships/hyperlink" Target="consultantplus://offline/ref=86C855FF9931DA9E8282C60C4DADA77D6E3FF20BC62667668DFC4D0EA1y5xAN" TargetMode="External"/><Relationship Id="rId56" Type="http://schemas.openxmlformats.org/officeDocument/2006/relationships/hyperlink" Target="consultantplus://offline/ref=B7E04B8F5BC345C22463EADCAE81D93CF4CA1215A36F6052F6BC85F6f9C8L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5.xml"/><Relationship Id="rId33" Type="http://schemas.openxmlformats.org/officeDocument/2006/relationships/hyperlink" Target="https://rmsp.nalog.ru" TargetMode="External"/><Relationship Id="rId38" Type="http://schemas.openxmlformats.org/officeDocument/2006/relationships/image" Target="media/image4.wmf"/><Relationship Id="rId46" Type="http://schemas.openxmlformats.org/officeDocument/2006/relationships/hyperlink" Target="mailto:doverie@mrsk-1.ru" TargetMode="External"/><Relationship Id="rId59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5D29C-1D08-4F3B-BB6D-2130EC775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94</Pages>
  <Words>29282</Words>
  <Characters>166912</Characters>
  <Application>Microsoft Office Word</Application>
  <DocSecurity>0</DocSecurity>
  <Lines>1390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195803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Назимов Дмитрий Александрович</cp:lastModifiedBy>
  <cp:revision>162</cp:revision>
  <cp:lastPrinted>2018-03-12T06:56:00Z</cp:lastPrinted>
  <dcterms:created xsi:type="dcterms:W3CDTF">2016-01-13T12:36:00Z</dcterms:created>
  <dcterms:modified xsi:type="dcterms:W3CDTF">2018-04-13T10:01:00Z</dcterms:modified>
</cp:coreProperties>
</file>