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D55369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B3236" w:rsidRPr="000D67AD" w:rsidRDefault="007B323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B3236" w:rsidRPr="000D67AD" w:rsidRDefault="007B323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B3236" w:rsidRPr="000D67AD" w:rsidRDefault="007B323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B3236" w:rsidRPr="000D67AD" w:rsidRDefault="007B323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B3236" w:rsidRPr="000D67AD" w:rsidRDefault="007B323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B3236" w:rsidRPr="000D67AD" w:rsidRDefault="007B323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B3236" w:rsidRPr="000D67AD" w:rsidRDefault="007B323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B3236" w:rsidRPr="000D67AD" w:rsidRDefault="007B323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B3236" w:rsidRPr="000D67AD" w:rsidRDefault="007B323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B3236" w:rsidRPr="00C841EC" w:rsidRDefault="007B323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54179" w:rsidRPr="007417E6" w:rsidRDefault="00F54179" w:rsidP="00F54179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7417E6">
        <w:rPr>
          <w:sz w:val="24"/>
          <w:szCs w:val="24"/>
        </w:rPr>
        <w:t>УТВЕРЖДАЮ:</w:t>
      </w:r>
    </w:p>
    <w:p w:rsidR="00F54179" w:rsidRPr="00554D75" w:rsidRDefault="00F54179" w:rsidP="00F54179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F54179" w:rsidRPr="00554D75" w:rsidRDefault="00F54179" w:rsidP="00F5417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и.о.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F54179" w:rsidRPr="00554D75" w:rsidRDefault="00F54179" w:rsidP="00F54179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F54179" w:rsidRDefault="00F54179" w:rsidP="00F54179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F54179" w:rsidRPr="00554D75" w:rsidRDefault="00F54179" w:rsidP="00F54179">
      <w:pPr>
        <w:ind w:firstLine="6"/>
        <w:rPr>
          <w:sz w:val="24"/>
          <w:szCs w:val="24"/>
        </w:rPr>
      </w:pPr>
    </w:p>
    <w:p w:rsidR="00F54179" w:rsidRDefault="00F54179" w:rsidP="00F54179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Антонов В.А.</w:t>
      </w:r>
    </w:p>
    <w:p w:rsidR="00F54179" w:rsidRPr="00554D75" w:rsidRDefault="00F54179" w:rsidP="00F54179">
      <w:pPr>
        <w:jc w:val="right"/>
        <w:rPr>
          <w:sz w:val="24"/>
          <w:szCs w:val="24"/>
        </w:rPr>
      </w:pPr>
      <w:r>
        <w:rPr>
          <w:sz w:val="24"/>
          <w:szCs w:val="24"/>
        </w:rPr>
        <w:t>«26» апреля 2018 года.</w:t>
      </w:r>
    </w:p>
    <w:p w:rsidR="00F54179" w:rsidRPr="00C12FA4" w:rsidRDefault="00F54179" w:rsidP="00F54179">
      <w:pPr>
        <w:ind w:firstLine="0"/>
        <w:jc w:val="left"/>
        <w:rPr>
          <w:sz w:val="24"/>
          <w:szCs w:val="24"/>
        </w:rPr>
      </w:pPr>
    </w:p>
    <w:p w:rsidR="00F54179" w:rsidRPr="00C12FA4" w:rsidRDefault="00F54179" w:rsidP="00F5417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F54179" w:rsidRPr="00C12FA4" w:rsidRDefault="00F54179" w:rsidP="00F5417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F54179" w:rsidRPr="00C12FA4" w:rsidRDefault="00F54179" w:rsidP="00F5417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014</w:t>
      </w:r>
      <w:r w:rsidR="00146AAF">
        <w:rPr>
          <w:b/>
          <w:kern w:val="36"/>
          <w:sz w:val="24"/>
          <w:szCs w:val="24"/>
        </w:rPr>
        <w:t>4</w:t>
      </w:r>
      <w:r>
        <w:rPr>
          <w:b/>
          <w:kern w:val="36"/>
          <w:sz w:val="24"/>
          <w:szCs w:val="24"/>
        </w:rPr>
        <w:t>-ВР-18</w:t>
      </w:r>
    </w:p>
    <w:p w:rsidR="00F54179" w:rsidRPr="00C12FA4" w:rsidRDefault="00F54179" w:rsidP="00F5417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146AAF">
        <w:rPr>
          <w:b/>
          <w:kern w:val="36"/>
          <w:sz w:val="24"/>
          <w:szCs w:val="24"/>
        </w:rPr>
        <w:t>26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апреля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6F51D0">
        <w:rPr>
          <w:b/>
          <w:sz w:val="24"/>
          <w:szCs w:val="24"/>
        </w:rPr>
        <w:t>Договор</w:t>
      </w:r>
      <w:r w:rsidR="006F51D0" w:rsidRPr="006F51D0">
        <w:rPr>
          <w:b/>
          <w:sz w:val="24"/>
          <w:szCs w:val="24"/>
        </w:rPr>
        <w:t>а</w:t>
      </w:r>
      <w:r w:rsidR="00366652" w:rsidRPr="006F51D0">
        <w:rPr>
          <w:b/>
          <w:sz w:val="24"/>
          <w:szCs w:val="24"/>
        </w:rPr>
        <w:t xml:space="preserve"> </w:t>
      </w:r>
      <w:r w:rsidR="006F51D0" w:rsidRPr="006F51D0">
        <w:rPr>
          <w:b/>
          <w:sz w:val="24"/>
          <w:szCs w:val="24"/>
        </w:rPr>
        <w:t>на оказание услуг по обслуживанию территории с посадкой растений на объекте «СКВЕР ЭНЕРГЕТИКОВ» по адресу г. Воронеж,</w:t>
      </w:r>
      <w:r w:rsidR="0017765D" w:rsidRPr="00D260AE">
        <w:rPr>
          <w:b/>
          <w:sz w:val="24"/>
          <w:szCs w:val="24"/>
        </w:rPr>
        <w:t xml:space="preserve">                       </w:t>
      </w:r>
      <w:r w:rsidR="006F51D0" w:rsidRPr="006F51D0">
        <w:rPr>
          <w:b/>
          <w:sz w:val="24"/>
          <w:szCs w:val="24"/>
        </w:rPr>
        <w:t xml:space="preserve"> ул. Арзамасская, д. 2 </w:t>
      </w:r>
      <w:r w:rsidR="00366652" w:rsidRPr="006F51D0">
        <w:rPr>
          <w:b/>
          <w:sz w:val="24"/>
          <w:szCs w:val="24"/>
        </w:rPr>
        <w:t>для нужд ПАО «МРСК Центра»</w:t>
      </w:r>
      <w:r w:rsidR="007556FF" w:rsidRPr="006F51D0">
        <w:rPr>
          <w:b/>
          <w:sz w:val="24"/>
          <w:szCs w:val="24"/>
        </w:rPr>
        <w:t xml:space="preserve"> (филиал</w:t>
      </w:r>
      <w:r w:rsidR="006F51D0" w:rsidRPr="006F51D0">
        <w:rPr>
          <w:b/>
          <w:sz w:val="24"/>
          <w:szCs w:val="24"/>
        </w:rPr>
        <w:t>а</w:t>
      </w:r>
      <w:r w:rsidR="007556FF" w:rsidRPr="006F51D0">
        <w:rPr>
          <w:b/>
          <w:sz w:val="24"/>
          <w:szCs w:val="24"/>
        </w:rPr>
        <w:t xml:space="preserve">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F51D0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D260AE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68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80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84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87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260AE">
        <w:rPr>
          <w:noProof/>
        </w:rPr>
        <w:t>93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D74F6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D74F6E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74F6E">
        <w:rPr>
          <w:iCs/>
          <w:sz w:val="24"/>
          <w:szCs w:val="24"/>
        </w:rPr>
        <w:t>– ПАО «МРСК Центра» (далее – Заказчик или Организатор)</w:t>
      </w:r>
      <w:r w:rsidRPr="00D74F6E">
        <w:rPr>
          <w:iCs/>
          <w:sz w:val="24"/>
          <w:szCs w:val="24"/>
        </w:rPr>
        <w:t xml:space="preserve"> (почтовый адрес:</w:t>
      </w:r>
      <w:r w:rsidR="007556FF" w:rsidRPr="00D74F6E">
        <w:rPr>
          <w:iCs/>
          <w:sz w:val="24"/>
          <w:szCs w:val="24"/>
        </w:rPr>
        <w:t xml:space="preserve"> РФ, 127018, г. Москва, ул. 2-я Ямская, 4</w:t>
      </w:r>
      <w:r w:rsidR="00EC1043" w:rsidRPr="00D74F6E">
        <w:rPr>
          <w:iCs/>
          <w:sz w:val="24"/>
          <w:szCs w:val="24"/>
        </w:rPr>
        <w:t>, с</w:t>
      </w:r>
      <w:r w:rsidRPr="00D74F6E">
        <w:rPr>
          <w:iCs/>
          <w:sz w:val="24"/>
          <w:szCs w:val="24"/>
        </w:rPr>
        <w:t xml:space="preserve">екретарь Закупочной комиссии – </w:t>
      </w:r>
      <w:r w:rsidR="003456D0" w:rsidRPr="00D74F6E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3456D0" w:rsidRPr="00D74F6E">
          <w:rPr>
            <w:rStyle w:val="a7"/>
            <w:sz w:val="24"/>
            <w:szCs w:val="24"/>
            <w:lang w:val="en-US"/>
          </w:rPr>
          <w:t>Zaitseva</w:t>
        </w:r>
        <w:r w:rsidR="003456D0" w:rsidRPr="00D74F6E">
          <w:rPr>
            <w:rStyle w:val="a7"/>
            <w:sz w:val="24"/>
            <w:szCs w:val="24"/>
          </w:rPr>
          <w:t>.</w:t>
        </w:r>
        <w:r w:rsidR="003456D0" w:rsidRPr="00D74F6E">
          <w:rPr>
            <w:rStyle w:val="a7"/>
            <w:sz w:val="24"/>
            <w:szCs w:val="24"/>
            <w:lang w:val="en-US"/>
          </w:rPr>
          <w:t>AA</w:t>
        </w:r>
        <w:r w:rsidR="003456D0" w:rsidRPr="00D74F6E">
          <w:rPr>
            <w:rStyle w:val="a7"/>
            <w:sz w:val="24"/>
            <w:szCs w:val="24"/>
          </w:rPr>
          <w:t>@</w:t>
        </w:r>
        <w:r w:rsidR="003456D0" w:rsidRPr="00D74F6E">
          <w:rPr>
            <w:rStyle w:val="a7"/>
            <w:sz w:val="24"/>
            <w:szCs w:val="24"/>
            <w:lang w:val="en-US"/>
          </w:rPr>
          <w:t>mrsk</w:t>
        </w:r>
        <w:r w:rsidR="003456D0" w:rsidRPr="00D74F6E">
          <w:rPr>
            <w:rStyle w:val="a7"/>
            <w:sz w:val="24"/>
            <w:szCs w:val="24"/>
          </w:rPr>
          <w:t>-1.</w:t>
        </w:r>
        <w:r w:rsidR="003456D0" w:rsidRPr="00D74F6E">
          <w:rPr>
            <w:rStyle w:val="a7"/>
            <w:sz w:val="24"/>
            <w:szCs w:val="24"/>
            <w:lang w:val="en-US"/>
          </w:rPr>
          <w:t>ru</w:t>
        </w:r>
      </w:hyperlink>
      <w:r w:rsidR="003456D0" w:rsidRPr="00D74F6E">
        <w:rPr>
          <w:rStyle w:val="a7"/>
          <w:sz w:val="24"/>
          <w:szCs w:val="24"/>
        </w:rPr>
        <w:t>,</w:t>
      </w:r>
      <w:r w:rsidR="003456D0" w:rsidRPr="00D74F6E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3456D0" w:rsidRPr="00D74F6E">
          <w:rPr>
            <w:rStyle w:val="a7"/>
            <w:sz w:val="24"/>
            <w:szCs w:val="24"/>
            <w:lang w:val="en-US"/>
          </w:rPr>
          <w:t>Lescheva</w:t>
        </w:r>
        <w:r w:rsidR="003456D0" w:rsidRPr="00D74F6E">
          <w:rPr>
            <w:rStyle w:val="a7"/>
            <w:sz w:val="24"/>
            <w:szCs w:val="24"/>
          </w:rPr>
          <w:t>.</w:t>
        </w:r>
        <w:r w:rsidR="003456D0" w:rsidRPr="00D74F6E">
          <w:rPr>
            <w:rStyle w:val="a7"/>
            <w:sz w:val="24"/>
            <w:szCs w:val="24"/>
            <w:lang w:val="en-US"/>
          </w:rPr>
          <w:t>EN</w:t>
        </w:r>
        <w:r w:rsidR="003456D0" w:rsidRPr="00D74F6E">
          <w:rPr>
            <w:rStyle w:val="a7"/>
            <w:sz w:val="24"/>
            <w:szCs w:val="24"/>
          </w:rPr>
          <w:t>@</w:t>
        </w:r>
        <w:r w:rsidR="003456D0" w:rsidRPr="00D74F6E">
          <w:rPr>
            <w:rStyle w:val="a7"/>
            <w:sz w:val="24"/>
            <w:szCs w:val="24"/>
            <w:lang w:val="en-US"/>
          </w:rPr>
          <w:t>mrsk</w:t>
        </w:r>
        <w:r w:rsidR="003456D0" w:rsidRPr="00D74F6E">
          <w:rPr>
            <w:rStyle w:val="a7"/>
            <w:sz w:val="24"/>
            <w:szCs w:val="24"/>
          </w:rPr>
          <w:t>-1.</w:t>
        </w:r>
        <w:r w:rsidR="003456D0" w:rsidRPr="00D74F6E">
          <w:rPr>
            <w:rStyle w:val="a7"/>
            <w:sz w:val="24"/>
            <w:szCs w:val="24"/>
            <w:lang w:val="en-US"/>
          </w:rPr>
          <w:t>ru</w:t>
        </w:r>
      </w:hyperlink>
      <w:r w:rsidR="003456D0" w:rsidRPr="00D74F6E">
        <w:rPr>
          <w:sz w:val="24"/>
          <w:szCs w:val="24"/>
        </w:rPr>
        <w:t xml:space="preserve">. </w:t>
      </w:r>
      <w:r w:rsidR="003456D0" w:rsidRPr="00D74F6E">
        <w:rPr>
          <w:iCs/>
          <w:sz w:val="24"/>
          <w:szCs w:val="24"/>
        </w:rPr>
        <w:t>Извещением</w:t>
      </w:r>
      <w:r w:rsidR="003456D0" w:rsidRPr="00D74F6E">
        <w:rPr>
          <w:sz w:val="24"/>
          <w:szCs w:val="24"/>
        </w:rPr>
        <w:t xml:space="preserve"> о проведении открытого </w:t>
      </w:r>
      <w:r w:rsidR="003456D0" w:rsidRPr="00D74F6E">
        <w:rPr>
          <w:iCs/>
          <w:sz w:val="24"/>
          <w:szCs w:val="24"/>
        </w:rPr>
        <w:t>запроса предложений</w:t>
      </w:r>
      <w:r w:rsidR="003456D0" w:rsidRPr="00D74F6E">
        <w:rPr>
          <w:sz w:val="24"/>
          <w:szCs w:val="24"/>
        </w:rPr>
        <w:t xml:space="preserve">, опубликованным </w:t>
      </w:r>
      <w:r w:rsidR="003456D0" w:rsidRPr="00D74F6E">
        <w:rPr>
          <w:b/>
          <w:sz w:val="24"/>
          <w:szCs w:val="24"/>
        </w:rPr>
        <w:t>«2</w:t>
      </w:r>
      <w:r w:rsidR="001925BA" w:rsidRPr="00D74F6E">
        <w:rPr>
          <w:b/>
          <w:sz w:val="24"/>
          <w:szCs w:val="24"/>
        </w:rPr>
        <w:t>7</w:t>
      </w:r>
      <w:r w:rsidR="003456D0" w:rsidRPr="00D74F6E">
        <w:rPr>
          <w:b/>
          <w:sz w:val="24"/>
          <w:szCs w:val="24"/>
        </w:rPr>
        <w:t>» апреля 2018 г.</w:t>
      </w:r>
      <w:r w:rsidR="003456D0" w:rsidRPr="00D74F6E">
        <w:rPr>
          <w:sz w:val="24"/>
          <w:szCs w:val="24"/>
        </w:rPr>
        <w:t xml:space="preserve"> на официальном сайте (</w:t>
      </w:r>
      <w:hyperlink r:id="rId19" w:history="1">
        <w:r w:rsidR="003456D0" w:rsidRPr="00D74F6E">
          <w:rPr>
            <w:rStyle w:val="a7"/>
            <w:sz w:val="24"/>
            <w:szCs w:val="24"/>
          </w:rPr>
          <w:t>www.zakupki.</w:t>
        </w:r>
        <w:r w:rsidR="003456D0" w:rsidRPr="00D74F6E">
          <w:rPr>
            <w:rStyle w:val="a7"/>
            <w:sz w:val="24"/>
            <w:szCs w:val="24"/>
            <w:lang w:val="en-US"/>
          </w:rPr>
          <w:t>gov</w:t>
        </w:r>
        <w:r w:rsidR="003456D0" w:rsidRPr="00D74F6E">
          <w:rPr>
            <w:rStyle w:val="a7"/>
            <w:sz w:val="24"/>
            <w:szCs w:val="24"/>
          </w:rPr>
          <w:t>.ru</w:t>
        </w:r>
      </w:hyperlink>
      <w:r w:rsidR="003456D0" w:rsidRPr="00D74F6E">
        <w:rPr>
          <w:sz w:val="24"/>
          <w:szCs w:val="24"/>
        </w:rPr>
        <w:t>),</w:t>
      </w:r>
      <w:r w:rsidR="003456D0" w:rsidRPr="00D74F6E">
        <w:rPr>
          <w:iCs/>
          <w:sz w:val="24"/>
          <w:szCs w:val="24"/>
        </w:rPr>
        <w:t xml:space="preserve"> </w:t>
      </w:r>
      <w:r w:rsidR="003456D0" w:rsidRPr="00D74F6E">
        <w:rPr>
          <w:sz w:val="24"/>
          <w:szCs w:val="24"/>
        </w:rPr>
        <w:t xml:space="preserve">на сайте </w:t>
      </w:r>
      <w:r w:rsidR="003456D0" w:rsidRPr="00D74F6E">
        <w:rPr>
          <w:iCs/>
          <w:sz w:val="24"/>
          <w:szCs w:val="24"/>
        </w:rPr>
        <w:t>ПАО «МРСК Центра»</w:t>
      </w:r>
      <w:r w:rsidR="003456D0" w:rsidRPr="00D74F6E">
        <w:rPr>
          <w:sz w:val="24"/>
          <w:szCs w:val="24"/>
        </w:rPr>
        <w:t xml:space="preserve"> (</w:t>
      </w:r>
      <w:hyperlink r:id="rId20" w:history="1">
        <w:r w:rsidR="003456D0" w:rsidRPr="00D74F6E">
          <w:rPr>
            <w:rStyle w:val="a7"/>
            <w:sz w:val="24"/>
            <w:szCs w:val="24"/>
          </w:rPr>
          <w:t>www.mrsk-1.ru</w:t>
        </w:r>
      </w:hyperlink>
      <w:r w:rsidR="003456D0" w:rsidRPr="00D74F6E">
        <w:rPr>
          <w:sz w:val="24"/>
          <w:szCs w:val="24"/>
        </w:rPr>
        <w:t xml:space="preserve">), на сайте ЭТП, указанном в п. </w:t>
      </w:r>
      <w:r w:rsidR="003456D0" w:rsidRPr="00D74F6E">
        <w:rPr>
          <w:sz w:val="24"/>
          <w:szCs w:val="24"/>
        </w:rPr>
        <w:fldChar w:fldCharType="begin"/>
      </w:r>
      <w:r w:rsidR="003456D0" w:rsidRPr="00D74F6E">
        <w:rPr>
          <w:sz w:val="24"/>
          <w:szCs w:val="24"/>
        </w:rPr>
        <w:instrText xml:space="preserve"> REF _Ref440269836 \r \h  \* MERGEFORMAT </w:instrText>
      </w:r>
      <w:r w:rsidR="003456D0" w:rsidRPr="00D74F6E">
        <w:rPr>
          <w:sz w:val="24"/>
          <w:szCs w:val="24"/>
        </w:rPr>
      </w:r>
      <w:r w:rsidR="003456D0" w:rsidRPr="00D74F6E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1.1.2</w:t>
      </w:r>
      <w:r w:rsidR="003456D0" w:rsidRPr="00D74F6E">
        <w:rPr>
          <w:sz w:val="24"/>
          <w:szCs w:val="24"/>
        </w:rPr>
        <w:fldChar w:fldCharType="end"/>
      </w:r>
      <w:r w:rsidR="003456D0" w:rsidRPr="00D74F6E">
        <w:rPr>
          <w:sz w:val="24"/>
          <w:szCs w:val="24"/>
        </w:rPr>
        <w:t xml:space="preserve"> настоящей Документации,</w:t>
      </w:r>
      <w:r w:rsidR="003456D0" w:rsidRPr="00D74F6E">
        <w:rPr>
          <w:iCs/>
          <w:sz w:val="24"/>
          <w:szCs w:val="24"/>
        </w:rPr>
        <w:t xml:space="preserve"> приг</w:t>
      </w:r>
      <w:r w:rsidR="003456D0" w:rsidRPr="00D74F6E">
        <w:rPr>
          <w:sz w:val="24"/>
          <w:szCs w:val="24"/>
        </w:rPr>
        <w:t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</w:t>
      </w:r>
      <w:r w:rsidR="009D7F01" w:rsidRPr="00D74F6E">
        <w:rPr>
          <w:sz w:val="24"/>
          <w:szCs w:val="24"/>
        </w:rPr>
        <w:t xml:space="preserve"> </w:t>
      </w:r>
      <w:r w:rsidR="004B5EB3" w:rsidRPr="00D74F6E">
        <w:rPr>
          <w:sz w:val="24"/>
          <w:szCs w:val="24"/>
        </w:rPr>
        <w:t>к участию в процедуре О</w:t>
      </w:r>
      <w:r w:rsidRPr="00D74F6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74F6E">
        <w:rPr>
          <w:sz w:val="24"/>
          <w:szCs w:val="24"/>
        </w:rPr>
        <w:t xml:space="preserve">на право заключения </w:t>
      </w:r>
      <w:r w:rsidR="00366652" w:rsidRPr="00D74F6E">
        <w:rPr>
          <w:sz w:val="24"/>
          <w:szCs w:val="24"/>
        </w:rPr>
        <w:t>Договор</w:t>
      </w:r>
      <w:r w:rsidR="000961D4" w:rsidRPr="00D74F6E">
        <w:rPr>
          <w:sz w:val="24"/>
          <w:szCs w:val="24"/>
        </w:rPr>
        <w:t>а</w:t>
      </w:r>
      <w:r w:rsidR="00366652" w:rsidRPr="00D74F6E">
        <w:rPr>
          <w:sz w:val="24"/>
          <w:szCs w:val="24"/>
        </w:rPr>
        <w:t xml:space="preserve"> </w:t>
      </w:r>
      <w:r w:rsidR="000961D4" w:rsidRPr="00D74F6E">
        <w:rPr>
          <w:sz w:val="24"/>
          <w:szCs w:val="24"/>
        </w:rPr>
        <w:t xml:space="preserve">на оказание услуг по обслуживанию территории с посадкой растений на объекте «СКВЕР ЭНЕРГЕТИКОВ» по адресу г. Воронеж, ул. Арзамасская, д. 2 </w:t>
      </w:r>
      <w:r w:rsidR="00366652" w:rsidRPr="00D74F6E">
        <w:rPr>
          <w:sz w:val="24"/>
          <w:szCs w:val="24"/>
        </w:rPr>
        <w:t>для нужд ПАО «МРСК Центра»</w:t>
      </w:r>
      <w:r w:rsidR="00702B2C" w:rsidRPr="00D74F6E">
        <w:rPr>
          <w:sz w:val="24"/>
          <w:szCs w:val="24"/>
        </w:rPr>
        <w:t xml:space="preserve"> </w:t>
      </w:r>
      <w:r w:rsidR="00862664" w:rsidRPr="00D74F6E">
        <w:rPr>
          <w:sz w:val="24"/>
          <w:szCs w:val="24"/>
        </w:rPr>
        <w:t>(филиала «Воронежэнерго»</w:t>
      </w:r>
      <w:r w:rsidR="000961D4" w:rsidRPr="00D74F6E">
        <w:rPr>
          <w:sz w:val="24"/>
          <w:szCs w:val="24"/>
        </w:rPr>
        <w:t>)</w:t>
      </w:r>
      <w:r w:rsidR="00862664" w:rsidRPr="00D74F6E">
        <w:rPr>
          <w:sz w:val="24"/>
          <w:szCs w:val="24"/>
        </w:rPr>
        <w:t>, расположенного по адресу: РФ, 394033, г. Воронеж, ул. Арзамасская, 2</w:t>
      </w:r>
      <w:r w:rsidRPr="00D74F6E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74F6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74F6E">
        <w:rPr>
          <w:sz w:val="24"/>
          <w:szCs w:val="24"/>
        </w:rPr>
        <w:t xml:space="preserve">Настоящий </w:t>
      </w:r>
      <w:r w:rsidR="004B5EB3" w:rsidRPr="00D74F6E">
        <w:rPr>
          <w:sz w:val="24"/>
          <w:szCs w:val="24"/>
        </w:rPr>
        <w:t>З</w:t>
      </w:r>
      <w:r w:rsidRPr="00D74F6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74F6E">
        <w:rPr>
          <w:sz w:val="24"/>
          <w:szCs w:val="24"/>
        </w:rPr>
        <w:t>электронной торговой площадк</w:t>
      </w:r>
      <w:r w:rsidR="00414AB1" w:rsidRPr="00D74F6E">
        <w:rPr>
          <w:sz w:val="24"/>
          <w:szCs w:val="24"/>
        </w:rPr>
        <w:t>и</w:t>
      </w:r>
      <w:r w:rsidR="00702B2C" w:rsidRPr="00D74F6E">
        <w:rPr>
          <w:sz w:val="24"/>
          <w:szCs w:val="24"/>
        </w:rPr>
        <w:t xml:space="preserve"> </w:t>
      </w:r>
      <w:r w:rsidR="000D70B6" w:rsidRPr="00D74F6E">
        <w:rPr>
          <w:sz w:val="24"/>
          <w:szCs w:val="24"/>
        </w:rPr>
        <w:t>П</w:t>
      </w:r>
      <w:r w:rsidR="00702B2C" w:rsidRPr="00D74F6E">
        <w:rPr>
          <w:sz w:val="24"/>
          <w:szCs w:val="24"/>
        </w:rPr>
        <w:t xml:space="preserve">АО «Россети» </w:t>
      </w:r>
      <w:hyperlink r:id="rId21" w:history="1">
        <w:r w:rsidR="00862664" w:rsidRPr="00D74F6E">
          <w:rPr>
            <w:rStyle w:val="a7"/>
            <w:sz w:val="24"/>
            <w:szCs w:val="24"/>
          </w:rPr>
          <w:t>etp.rosseti.ru</w:t>
        </w:r>
      </w:hyperlink>
      <w:r w:rsidR="00862664" w:rsidRPr="00D74F6E">
        <w:rPr>
          <w:sz w:val="24"/>
          <w:szCs w:val="24"/>
        </w:rPr>
        <w:t xml:space="preserve"> </w:t>
      </w:r>
      <w:r w:rsidR="00702B2C" w:rsidRPr="00D74F6E">
        <w:rPr>
          <w:sz w:val="24"/>
          <w:szCs w:val="24"/>
        </w:rPr>
        <w:t>(далее — ЭТП)</w:t>
      </w:r>
      <w:r w:rsidR="005B75A6" w:rsidRPr="00D74F6E">
        <w:rPr>
          <w:sz w:val="24"/>
          <w:szCs w:val="24"/>
        </w:rPr>
        <w:t>.</w:t>
      </w:r>
      <w:bookmarkEnd w:id="14"/>
    </w:p>
    <w:p w:rsidR="00717F60" w:rsidRPr="00D74F6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74F6E">
        <w:rPr>
          <w:sz w:val="24"/>
          <w:szCs w:val="24"/>
        </w:rPr>
        <w:t>Заказчик</w:t>
      </w:r>
      <w:r w:rsidR="00702B2C" w:rsidRPr="00D74F6E">
        <w:rPr>
          <w:sz w:val="24"/>
          <w:szCs w:val="24"/>
        </w:rPr>
        <w:t xml:space="preserve">: </w:t>
      </w:r>
      <w:r w:rsidRPr="00D74F6E">
        <w:rPr>
          <w:sz w:val="24"/>
          <w:szCs w:val="24"/>
        </w:rPr>
        <w:t xml:space="preserve"> </w:t>
      </w:r>
      <w:r w:rsidR="00702B2C" w:rsidRPr="00D74F6E">
        <w:rPr>
          <w:iCs/>
          <w:sz w:val="24"/>
          <w:szCs w:val="24"/>
        </w:rPr>
        <w:t>ПАО «МРСК Центра».</w:t>
      </w:r>
      <w:r w:rsidRPr="00D74F6E">
        <w:rPr>
          <w:rStyle w:val="aa"/>
          <w:sz w:val="24"/>
          <w:szCs w:val="24"/>
        </w:rPr>
        <w:t xml:space="preserve"> </w:t>
      </w:r>
      <w:bookmarkEnd w:id="15"/>
    </w:p>
    <w:p w:rsidR="008C4223" w:rsidRPr="00D74F6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74F6E">
        <w:rPr>
          <w:sz w:val="24"/>
          <w:szCs w:val="24"/>
        </w:rPr>
        <w:t>Предмет З</w:t>
      </w:r>
      <w:r w:rsidR="00717F60" w:rsidRPr="00D74F6E">
        <w:rPr>
          <w:sz w:val="24"/>
          <w:szCs w:val="24"/>
        </w:rPr>
        <w:t>апроса предложений</w:t>
      </w:r>
      <w:r w:rsidR="00702B2C" w:rsidRPr="00D74F6E">
        <w:rPr>
          <w:sz w:val="24"/>
          <w:szCs w:val="24"/>
        </w:rPr>
        <w:t>:</w:t>
      </w:r>
      <w:bookmarkEnd w:id="16"/>
    </w:p>
    <w:p w:rsidR="00A40714" w:rsidRPr="00D74F6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74F6E">
        <w:rPr>
          <w:b/>
          <w:sz w:val="24"/>
          <w:szCs w:val="24"/>
          <w:u w:val="single"/>
        </w:rPr>
        <w:t>Лот №1:</w:t>
      </w:r>
      <w:r w:rsidR="00717F60" w:rsidRPr="00D74F6E">
        <w:rPr>
          <w:sz w:val="24"/>
          <w:szCs w:val="24"/>
        </w:rPr>
        <w:t xml:space="preserve"> право заключения </w:t>
      </w:r>
      <w:r w:rsidR="00123C70" w:rsidRPr="00D74F6E">
        <w:rPr>
          <w:sz w:val="24"/>
          <w:szCs w:val="24"/>
        </w:rPr>
        <w:t>Договор</w:t>
      </w:r>
      <w:r w:rsidR="000961D4" w:rsidRPr="00D74F6E">
        <w:rPr>
          <w:sz w:val="24"/>
          <w:szCs w:val="24"/>
        </w:rPr>
        <w:t xml:space="preserve">а на оказание услуг по обслуживанию территории с посадкой растений на объекте «СКВЕР ЭНЕРГЕТИКОВ» по адресу г. Воронеж, ул. Арзамасская, д. 2 </w:t>
      </w:r>
      <w:r w:rsidR="00366652" w:rsidRPr="00D74F6E">
        <w:rPr>
          <w:sz w:val="24"/>
          <w:szCs w:val="24"/>
        </w:rPr>
        <w:t>для нужд ПАО «МРСК Центра»</w:t>
      </w:r>
      <w:r w:rsidR="00702B2C" w:rsidRPr="00D74F6E">
        <w:rPr>
          <w:sz w:val="24"/>
          <w:szCs w:val="24"/>
        </w:rPr>
        <w:t xml:space="preserve"> (филиал</w:t>
      </w:r>
      <w:r w:rsidR="000961D4" w:rsidRPr="00D74F6E">
        <w:rPr>
          <w:sz w:val="24"/>
          <w:szCs w:val="24"/>
        </w:rPr>
        <w:t>а</w:t>
      </w:r>
      <w:r w:rsidR="00702B2C" w:rsidRPr="00D74F6E">
        <w:rPr>
          <w:sz w:val="24"/>
          <w:szCs w:val="24"/>
        </w:rPr>
        <w:t xml:space="preserve"> «Воронежэнерго</w:t>
      </w:r>
      <w:bookmarkEnd w:id="17"/>
      <w:r w:rsidR="000961D4" w:rsidRPr="00D74F6E">
        <w:rPr>
          <w:sz w:val="24"/>
          <w:szCs w:val="24"/>
        </w:rPr>
        <w:t>)</w:t>
      </w:r>
      <w:r w:rsidR="00702B2C" w:rsidRPr="00D74F6E">
        <w:rPr>
          <w:sz w:val="24"/>
          <w:szCs w:val="24"/>
        </w:rPr>
        <w:t>.</w:t>
      </w:r>
    </w:p>
    <w:p w:rsidR="008C4223" w:rsidRPr="003456D0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74F6E">
        <w:rPr>
          <w:sz w:val="24"/>
          <w:szCs w:val="24"/>
        </w:rPr>
        <w:t xml:space="preserve">Количество лотов: </w:t>
      </w:r>
      <w:r w:rsidRPr="00D74F6E">
        <w:rPr>
          <w:b/>
          <w:sz w:val="24"/>
          <w:szCs w:val="24"/>
        </w:rPr>
        <w:t>1 (один)</w:t>
      </w:r>
      <w:r w:rsidRPr="00D74F6E">
        <w:rPr>
          <w:sz w:val="24"/>
          <w:szCs w:val="24"/>
        </w:rPr>
        <w:t>.</w:t>
      </w:r>
    </w:p>
    <w:bookmarkEnd w:id="18"/>
    <w:p w:rsidR="00804801" w:rsidRPr="00D74F6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456D0">
        <w:rPr>
          <w:sz w:val="24"/>
          <w:szCs w:val="24"/>
        </w:rPr>
        <w:t xml:space="preserve">Частичное </w:t>
      </w:r>
      <w:r w:rsidR="00366652" w:rsidRPr="003456D0">
        <w:rPr>
          <w:sz w:val="24"/>
          <w:szCs w:val="24"/>
        </w:rPr>
        <w:t xml:space="preserve">оказание </w:t>
      </w:r>
      <w:r w:rsidR="00AD3EBC" w:rsidRPr="00D74F6E">
        <w:rPr>
          <w:sz w:val="24"/>
          <w:szCs w:val="24"/>
        </w:rPr>
        <w:t>услуг</w:t>
      </w:r>
      <w:r w:rsidRPr="00D74F6E">
        <w:rPr>
          <w:sz w:val="24"/>
          <w:szCs w:val="24"/>
        </w:rPr>
        <w:t xml:space="preserve"> не допускается.</w:t>
      </w:r>
    </w:p>
    <w:p w:rsidR="00717F60" w:rsidRPr="00D74F6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74F6E">
        <w:rPr>
          <w:sz w:val="24"/>
          <w:szCs w:val="24"/>
        </w:rPr>
        <w:t>Сроки</w:t>
      </w:r>
      <w:r w:rsidR="00717F60" w:rsidRPr="00D74F6E">
        <w:rPr>
          <w:sz w:val="24"/>
          <w:szCs w:val="24"/>
        </w:rPr>
        <w:t xml:space="preserve"> </w:t>
      </w:r>
      <w:r w:rsidR="00366652" w:rsidRPr="00D74F6E">
        <w:rPr>
          <w:sz w:val="24"/>
          <w:szCs w:val="24"/>
        </w:rPr>
        <w:t>оказания услуг</w:t>
      </w:r>
      <w:r w:rsidR="00717F60" w:rsidRPr="00D74F6E">
        <w:rPr>
          <w:sz w:val="24"/>
          <w:szCs w:val="24"/>
        </w:rPr>
        <w:t xml:space="preserve">: </w:t>
      </w:r>
      <w:r w:rsidR="003456D0" w:rsidRPr="00D74F6E">
        <w:rPr>
          <w:sz w:val="24"/>
          <w:szCs w:val="24"/>
        </w:rPr>
        <w:t>с момента заключения Договора до 31.12.2018г. (в соответствии со сроками, указанными в Приложении №1 к документации по запросу предложений)</w:t>
      </w:r>
      <w:r w:rsidR="00717F60" w:rsidRPr="00D74F6E">
        <w:rPr>
          <w:sz w:val="24"/>
          <w:szCs w:val="24"/>
        </w:rPr>
        <w:t>.</w:t>
      </w:r>
      <w:bookmarkEnd w:id="19"/>
    </w:p>
    <w:p w:rsidR="008D2928" w:rsidRPr="00D74F6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74F6E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D74F6E">
        <w:rPr>
          <w:sz w:val="24"/>
          <w:szCs w:val="24"/>
        </w:rPr>
        <w:t>территории Р</w:t>
      </w:r>
      <w:r w:rsidR="00A0540E" w:rsidRPr="00D74F6E">
        <w:rPr>
          <w:sz w:val="24"/>
          <w:szCs w:val="24"/>
        </w:rPr>
        <w:t xml:space="preserve">оссийской </w:t>
      </w:r>
      <w:r w:rsidR="00425F34" w:rsidRPr="00D74F6E">
        <w:rPr>
          <w:sz w:val="24"/>
          <w:szCs w:val="24"/>
        </w:rPr>
        <w:t>Ф</w:t>
      </w:r>
      <w:r w:rsidR="00A0540E" w:rsidRPr="00D74F6E">
        <w:rPr>
          <w:sz w:val="24"/>
          <w:szCs w:val="24"/>
        </w:rPr>
        <w:t>едерации</w:t>
      </w:r>
      <w:r w:rsidRPr="00D74F6E">
        <w:rPr>
          <w:sz w:val="24"/>
          <w:szCs w:val="24"/>
        </w:rPr>
        <w:t>.</w:t>
      </w:r>
      <w:bookmarkEnd w:id="20"/>
    </w:p>
    <w:p w:rsidR="00717F60" w:rsidRPr="003456D0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456D0">
        <w:rPr>
          <w:iCs/>
          <w:sz w:val="24"/>
          <w:szCs w:val="24"/>
        </w:rPr>
        <w:t xml:space="preserve">Форма и порядок оплаты: </w:t>
      </w:r>
      <w:bookmarkEnd w:id="21"/>
      <w:r w:rsidR="003456D0" w:rsidRPr="003456D0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691FB1" w:rsidRPr="003456D0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D260AE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D260AE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D260AE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D260AE" w:rsidRPr="00D260AE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D260AE" w:rsidRPr="00D260AE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Факт подачи Заявок лицами</w:t>
      </w:r>
      <w:r w:rsidR="001925BA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D260AE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D260AE" w:rsidRPr="00D260AE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D260AE" w:rsidRPr="00D260AE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D260AE" w:rsidRPr="00D260AE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D260AE" w:rsidRPr="00D260AE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D260AE" w:rsidRPr="00D260AE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D260AE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D260AE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D260AE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D260AE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D260AE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D260AE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D260AE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D260AE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D260AE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260AE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D260AE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260A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260AE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260AE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260AE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260AE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260AE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260AE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260AE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D260AE" w:rsidRPr="00D260AE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D260AE" w:rsidRPr="00D260AE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D260AE" w:rsidRPr="00D260AE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D260AE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D74F6E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D74F6E">
        <w:rPr>
          <w:bCs w:val="0"/>
          <w:sz w:val="24"/>
          <w:szCs w:val="24"/>
        </w:rPr>
        <w:t>установления.</w:t>
      </w:r>
    </w:p>
    <w:p w:rsidR="00717F60" w:rsidRPr="00D74F6E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74F6E">
        <w:rPr>
          <w:bCs w:val="0"/>
          <w:sz w:val="24"/>
          <w:szCs w:val="24"/>
        </w:rPr>
        <w:t xml:space="preserve">Цена </w:t>
      </w:r>
      <w:r w:rsidR="004B5EB3" w:rsidRPr="00D74F6E">
        <w:rPr>
          <w:bCs w:val="0"/>
          <w:sz w:val="24"/>
          <w:szCs w:val="24"/>
        </w:rPr>
        <w:t>Заявк</w:t>
      </w:r>
      <w:r w:rsidRPr="00D74F6E">
        <w:rPr>
          <w:bCs w:val="0"/>
          <w:sz w:val="24"/>
          <w:szCs w:val="24"/>
        </w:rPr>
        <w:t xml:space="preserve">и фиксируется в рублях </w:t>
      </w:r>
      <w:r w:rsidR="00676A76" w:rsidRPr="00D74F6E">
        <w:rPr>
          <w:bCs w:val="0"/>
          <w:sz w:val="24"/>
          <w:szCs w:val="24"/>
        </w:rPr>
        <w:t xml:space="preserve">РФ </w:t>
      </w:r>
      <w:r w:rsidRPr="00D74F6E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74F6E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D74F6E">
        <w:rPr>
          <w:szCs w:val="24"/>
        </w:rPr>
        <w:t xml:space="preserve">Начальная (максимальная) цена </w:t>
      </w:r>
      <w:r w:rsidR="00123C70" w:rsidRPr="00D74F6E">
        <w:rPr>
          <w:szCs w:val="24"/>
        </w:rPr>
        <w:t>Договор</w:t>
      </w:r>
      <w:r w:rsidRPr="00D74F6E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D74F6E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74F6E">
        <w:rPr>
          <w:bCs w:val="0"/>
          <w:sz w:val="24"/>
          <w:szCs w:val="24"/>
        </w:rPr>
        <w:t xml:space="preserve">Начальная (максимальная) цена </w:t>
      </w:r>
      <w:r w:rsidR="00123C70" w:rsidRPr="00D74F6E">
        <w:rPr>
          <w:bCs w:val="0"/>
          <w:sz w:val="24"/>
          <w:szCs w:val="24"/>
        </w:rPr>
        <w:t>Договор</w:t>
      </w:r>
      <w:r w:rsidRPr="00D74F6E">
        <w:rPr>
          <w:bCs w:val="0"/>
          <w:sz w:val="24"/>
          <w:szCs w:val="24"/>
        </w:rPr>
        <w:t>а</w:t>
      </w:r>
      <w:r w:rsidR="00216641" w:rsidRPr="00D74F6E">
        <w:rPr>
          <w:bCs w:val="0"/>
          <w:sz w:val="24"/>
          <w:szCs w:val="24"/>
        </w:rPr>
        <w:t>:</w:t>
      </w:r>
    </w:p>
    <w:p w:rsidR="00717F60" w:rsidRPr="00D74F6E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74F6E">
        <w:rPr>
          <w:b/>
          <w:bCs w:val="0"/>
          <w:sz w:val="24"/>
          <w:szCs w:val="24"/>
          <w:u w:val="single"/>
        </w:rPr>
        <w:t>По Лоту №1:</w:t>
      </w:r>
      <w:r w:rsidR="00717F60" w:rsidRPr="00D74F6E">
        <w:rPr>
          <w:bCs w:val="0"/>
          <w:sz w:val="24"/>
          <w:szCs w:val="24"/>
        </w:rPr>
        <w:t xml:space="preserve"> </w:t>
      </w:r>
      <w:r w:rsidR="00CC66B6" w:rsidRPr="00D74F6E">
        <w:rPr>
          <w:b/>
          <w:sz w:val="24"/>
          <w:szCs w:val="24"/>
        </w:rPr>
        <w:t>541 525,00</w:t>
      </w:r>
      <w:r w:rsidR="00CC66B6" w:rsidRPr="00D74F6E">
        <w:rPr>
          <w:sz w:val="24"/>
          <w:szCs w:val="24"/>
        </w:rPr>
        <w:t xml:space="preserve"> (Пятьсот сорок одна тысяча пятьсот двадцать пять) рублей 00 копеек РФ, без учета НДС; НДС составляет </w:t>
      </w:r>
      <w:r w:rsidR="00CC66B6" w:rsidRPr="00D74F6E">
        <w:rPr>
          <w:b/>
          <w:sz w:val="24"/>
          <w:szCs w:val="24"/>
        </w:rPr>
        <w:t>97 474,50</w:t>
      </w:r>
      <w:r w:rsidR="00CC66B6" w:rsidRPr="00D74F6E">
        <w:rPr>
          <w:sz w:val="24"/>
          <w:szCs w:val="24"/>
        </w:rPr>
        <w:t xml:space="preserve"> (Девяносто семь тысяч четыреста семьдесят четыре) рубля 50 копеек РФ; </w:t>
      </w:r>
      <w:r w:rsidR="00CC66B6" w:rsidRPr="00D74F6E">
        <w:rPr>
          <w:b/>
          <w:sz w:val="24"/>
          <w:szCs w:val="24"/>
        </w:rPr>
        <w:t>638 999,50</w:t>
      </w:r>
      <w:r w:rsidR="00CC66B6" w:rsidRPr="00D74F6E">
        <w:rPr>
          <w:sz w:val="24"/>
          <w:szCs w:val="24"/>
        </w:rPr>
        <w:t xml:space="preserve"> (Шестьсот тридцать восемь тысяч девятьсот девяносто девять) рублей 50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GoBack"/>
      <w:bookmarkEnd w:id="451"/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</w:t>
      </w:r>
      <w:r w:rsidRPr="002443D3">
        <w:rPr>
          <w:bCs w:val="0"/>
          <w:sz w:val="24"/>
          <w:szCs w:val="24"/>
        </w:rPr>
        <w:t xml:space="preserve">может любое юридическое, </w:t>
      </w:r>
      <w:r w:rsidRPr="002443D3">
        <w:rPr>
          <w:bCs w:val="0"/>
          <w:color w:val="000000"/>
          <w:sz w:val="24"/>
          <w:szCs w:val="24"/>
        </w:rPr>
        <w:t>физическое</w:t>
      </w:r>
      <w:r w:rsidRPr="002443D3">
        <w:rPr>
          <w:bCs w:val="0"/>
          <w:sz w:val="24"/>
          <w:szCs w:val="24"/>
        </w:rPr>
        <w:t xml:space="preserve"> лицо </w:t>
      </w:r>
      <w:r w:rsidR="00E71628" w:rsidRPr="002443D3">
        <w:rPr>
          <w:bCs w:val="0"/>
          <w:sz w:val="24"/>
          <w:szCs w:val="24"/>
        </w:rPr>
        <w:t>(в т.</w:t>
      </w:r>
      <w:r w:rsidR="003129D4" w:rsidRPr="002443D3">
        <w:rPr>
          <w:bCs w:val="0"/>
          <w:sz w:val="24"/>
          <w:szCs w:val="24"/>
        </w:rPr>
        <w:t xml:space="preserve"> </w:t>
      </w:r>
      <w:r w:rsidR="00E71628" w:rsidRPr="002443D3">
        <w:rPr>
          <w:bCs w:val="0"/>
          <w:sz w:val="24"/>
          <w:szCs w:val="24"/>
        </w:rPr>
        <w:t xml:space="preserve">ч. </w:t>
      </w:r>
      <w:r w:rsidRPr="002443D3">
        <w:rPr>
          <w:bCs w:val="0"/>
          <w:sz w:val="24"/>
          <w:szCs w:val="24"/>
        </w:rPr>
        <w:t>индивидуальный предприниматель</w:t>
      </w:r>
      <w:r w:rsidR="00E71628" w:rsidRPr="002443D3">
        <w:rPr>
          <w:bCs w:val="0"/>
          <w:sz w:val="24"/>
          <w:szCs w:val="24"/>
        </w:rPr>
        <w:t>)</w:t>
      </w:r>
      <w:r w:rsidR="00AC5859" w:rsidRPr="002443D3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2443D3">
        <w:rPr>
          <w:bCs w:val="0"/>
          <w:sz w:val="24"/>
          <w:szCs w:val="24"/>
        </w:rPr>
        <w:t xml:space="preserve">. </w:t>
      </w:r>
      <w:r w:rsidR="00362EA4" w:rsidRPr="002443D3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 установленным</w:t>
      </w:r>
      <w:r w:rsidR="00362EA4" w:rsidRPr="00AE1D21">
        <w:rPr>
          <w:bCs w:val="0"/>
          <w:sz w:val="24"/>
          <w:szCs w:val="24"/>
        </w:rPr>
        <w:t xml:space="preserve">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CC66B6">
        <w:fldChar w:fldCharType="begin"/>
      </w:r>
      <w:r w:rsidR="00402725" w:rsidRPr="00CC66B6">
        <w:instrText xml:space="preserve"> REF _Ref440275279 \r \h  \* MERGEFORMAT </w:instrText>
      </w:r>
      <w:r w:rsidR="00402725" w:rsidRPr="00CC66B6">
        <w:fldChar w:fldCharType="separate"/>
      </w:r>
      <w:r w:rsidR="00D260AE" w:rsidRPr="00D260AE">
        <w:rPr>
          <w:sz w:val="24"/>
          <w:szCs w:val="24"/>
        </w:rPr>
        <w:t>1.1.4</w:t>
      </w:r>
      <w:r w:rsidR="00402725" w:rsidRPr="00CC66B6">
        <w:fldChar w:fldCharType="end"/>
      </w:r>
      <w:r w:rsidRPr="00CC66B6">
        <w:rPr>
          <w:sz w:val="24"/>
          <w:szCs w:val="24"/>
        </w:rPr>
        <w:t xml:space="preserve"> и разделе </w:t>
      </w:r>
      <w:r w:rsidR="00402725" w:rsidRPr="00CC66B6">
        <w:fldChar w:fldCharType="begin"/>
      </w:r>
      <w:r w:rsidR="00402725" w:rsidRPr="00CC66B6">
        <w:instrText xml:space="preserve"> REF _Ref440270568 \r \h  \* MERGEFORMAT </w:instrText>
      </w:r>
      <w:r w:rsidR="00402725" w:rsidRPr="00CC66B6">
        <w:fldChar w:fldCharType="separate"/>
      </w:r>
      <w:r w:rsidR="00D260AE">
        <w:t>4</w:t>
      </w:r>
      <w:r w:rsidR="00402725" w:rsidRPr="00CC66B6">
        <w:fldChar w:fldCharType="end"/>
      </w:r>
      <w:r w:rsidRPr="00CC66B6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B53D4F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</w:t>
      </w:r>
      <w:r w:rsidRPr="00B53D4F">
        <w:rPr>
          <w:color w:val="000000"/>
          <w:sz w:val="24"/>
          <w:szCs w:val="24"/>
          <w:lang w:eastAsia="ru-RU"/>
        </w:rPr>
        <w:t xml:space="preserve">договора). </w:t>
      </w:r>
      <w:r w:rsidRPr="00B53D4F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B53D4F">
        <w:rPr>
          <w:color w:val="000000"/>
          <w:sz w:val="24"/>
          <w:szCs w:val="24"/>
          <w:lang w:eastAsia="ru-RU"/>
        </w:rPr>
        <w:t xml:space="preserve">. </w:t>
      </w:r>
    </w:p>
    <w:p w:rsidR="00B53D4F" w:rsidRPr="00B53D4F" w:rsidRDefault="00B53D4F" w:rsidP="00B53D4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53D4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>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5.12</w:t>
      </w:r>
      <w:r w:rsidR="00D260AE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D260AE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</w:t>
      </w:r>
      <w:r w:rsidR="00BD74DF" w:rsidRPr="00AE1D2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</w:t>
      </w:r>
      <w:r w:rsidRPr="007D7C50">
        <w:rPr>
          <w:sz w:val="24"/>
          <w:szCs w:val="24"/>
        </w:rPr>
        <w:lastRenderedPageBreak/>
        <w:t>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</w:t>
      </w:r>
      <w:r w:rsidR="00997D3C">
        <w:rPr>
          <w:sz w:val="24"/>
          <w:szCs w:val="24"/>
        </w:rPr>
        <w:t xml:space="preserve"> </w:t>
      </w:r>
      <w:r w:rsidRPr="00B20653">
        <w:rPr>
          <w:sz w:val="24"/>
          <w:szCs w:val="24"/>
        </w:rPr>
        <w:t>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правоустанавливающих </w:t>
      </w:r>
      <w:r w:rsidR="00BD74DF" w:rsidRPr="00AE1D21">
        <w:rPr>
          <w:bCs w:val="0"/>
          <w:sz w:val="24"/>
          <w:szCs w:val="24"/>
        </w:rPr>
        <w:lastRenderedPageBreak/>
        <w:t>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260AE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lastRenderedPageBreak/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260AE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</w:t>
      </w:r>
      <w:r w:rsidRPr="00E71A48">
        <w:rPr>
          <w:bCs w:val="0"/>
          <w:sz w:val="24"/>
          <w:szCs w:val="24"/>
        </w:rPr>
        <w:lastRenderedPageBreak/>
        <w:t xml:space="preserve">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  <w:lang w:val="en-US"/>
        </w:rPr>
        <w:t>a</w:t>
      </w:r>
      <w:r w:rsidR="00D260AE" w:rsidRPr="00D260AE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  <w:lang w:val="en-US"/>
        </w:rPr>
        <w:t>g</w:t>
      </w:r>
      <w:r w:rsidR="00D260AE" w:rsidRPr="00D260AE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260AE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260AE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</w:t>
      </w:r>
      <w:r w:rsidRPr="00E71A48">
        <w:rPr>
          <w:bCs w:val="0"/>
          <w:iCs/>
          <w:sz w:val="24"/>
          <w:szCs w:val="24"/>
        </w:rPr>
        <w:lastRenderedPageBreak/>
        <w:t xml:space="preserve">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D260AE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D260AE" w:rsidRPr="00D260AE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</w:t>
      </w:r>
      <w:r w:rsidR="00B96AFE" w:rsidRPr="005D2EBD">
        <w:rPr>
          <w:bCs w:val="0"/>
          <w:sz w:val="24"/>
          <w:szCs w:val="24"/>
        </w:rPr>
        <w:t>на сумму 2% от стоимости Заявки, с учетом НДС</w:t>
      </w:r>
      <w:r w:rsidR="00932C0A" w:rsidRPr="001E3137">
        <w:rPr>
          <w:bCs w:val="0"/>
          <w:sz w:val="24"/>
          <w:szCs w:val="24"/>
        </w:rPr>
        <w:t xml:space="preserve">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260AE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260AE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-3.3.14.3</w:t>
      </w:r>
      <w:r w:rsidR="00D260AE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</w:t>
      </w:r>
      <w:bookmarkEnd w:id="592"/>
      <w:r w:rsidR="00B60BE4" w:rsidRPr="00E71A48">
        <w:rPr>
          <w:bCs w:val="0"/>
          <w:sz w:val="24"/>
          <w:szCs w:val="24"/>
        </w:rPr>
        <w:t xml:space="preserve">Заказчику </w:t>
      </w:r>
      <w:r w:rsidR="00B60BE4" w:rsidRPr="005D2EBD">
        <w:rPr>
          <w:bCs w:val="0"/>
          <w:sz w:val="24"/>
          <w:szCs w:val="24"/>
        </w:rPr>
        <w:t>неустойку в размере 2%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D260AE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96AFE" w:rsidRPr="00A2522B">
        <w:rPr>
          <w:sz w:val="24"/>
          <w:szCs w:val="24"/>
        </w:rPr>
        <w:t xml:space="preserve">РФ, </w:t>
      </w:r>
      <w:r w:rsidR="00B96AFE" w:rsidRPr="00A2522B">
        <w:rPr>
          <w:iCs/>
          <w:sz w:val="24"/>
          <w:szCs w:val="24"/>
        </w:rPr>
        <w:t>394033, г. Воронеж, ул. Арзамасская, д. 2</w:t>
      </w:r>
      <w:r w:rsidR="00B96AFE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</w:t>
      </w:r>
      <w:r w:rsidRPr="001E3137">
        <w:rPr>
          <w:sz w:val="24"/>
          <w:szCs w:val="24"/>
        </w:rPr>
        <w:lastRenderedPageBreak/>
        <w:t>следующим требованиям:</w:t>
      </w:r>
      <w:bookmarkEnd w:id="595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D260AE" w:rsidRPr="00D260AE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D260AE" w:rsidRPr="00D260AE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D260AE" w:rsidRPr="00D260AE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B3236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7B3236">
        <w:rPr>
          <w:rFonts w:eastAsia="Calibri"/>
          <w:szCs w:val="24"/>
          <w:lang w:eastAsia="en-US"/>
        </w:rPr>
        <w:t>73</w:t>
      </w:r>
      <w:r w:rsidR="007B3236" w:rsidRPr="009D331F">
        <w:rPr>
          <w:rFonts w:eastAsia="Calibri"/>
          <w:szCs w:val="24"/>
          <w:lang w:eastAsia="en-US"/>
        </w:rPr>
        <w:t xml:space="preserve">) </w:t>
      </w:r>
      <w:r w:rsidR="007B3236">
        <w:rPr>
          <w:rFonts w:eastAsia="Calibri"/>
          <w:szCs w:val="24"/>
          <w:lang w:eastAsia="en-US"/>
        </w:rPr>
        <w:t>257</w:t>
      </w:r>
      <w:r w:rsidR="007B3236" w:rsidRPr="009D331F">
        <w:rPr>
          <w:rFonts w:eastAsia="Calibri"/>
          <w:szCs w:val="24"/>
          <w:lang w:eastAsia="en-US"/>
        </w:rPr>
        <w:t>-</w:t>
      </w:r>
      <w:r w:rsidR="007B3236">
        <w:rPr>
          <w:rFonts w:eastAsia="Calibri"/>
          <w:szCs w:val="24"/>
          <w:lang w:eastAsia="en-US"/>
        </w:rPr>
        <w:t>94</w:t>
      </w:r>
      <w:r w:rsidR="007B3236" w:rsidRPr="009D331F">
        <w:rPr>
          <w:rFonts w:eastAsia="Calibri"/>
          <w:szCs w:val="24"/>
          <w:lang w:eastAsia="en-US"/>
        </w:rPr>
        <w:t>-</w:t>
      </w:r>
      <w:r w:rsidR="007B3236">
        <w:rPr>
          <w:rFonts w:eastAsia="Calibri"/>
          <w:szCs w:val="24"/>
          <w:lang w:eastAsia="en-US"/>
        </w:rPr>
        <w:t>66</w:t>
      </w:r>
      <w:r w:rsidR="007B3236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7B3236" w:rsidRPr="009D331F">
          <w:rPr>
            <w:rStyle w:val="a7"/>
            <w:rFonts w:eastAsia="Calibri"/>
            <w:lang w:val="en-US" w:eastAsia="en-US"/>
          </w:rPr>
          <w:t>Zaitseva</w:t>
        </w:r>
        <w:r w:rsidR="007B3236" w:rsidRPr="009D331F">
          <w:rPr>
            <w:rStyle w:val="a7"/>
            <w:rFonts w:eastAsia="Calibri"/>
            <w:lang w:eastAsia="en-US"/>
          </w:rPr>
          <w:t>.</w:t>
        </w:r>
        <w:r w:rsidR="007B3236" w:rsidRPr="009D331F">
          <w:rPr>
            <w:rStyle w:val="a7"/>
            <w:rFonts w:eastAsia="Calibri"/>
            <w:lang w:val="en-US" w:eastAsia="en-US"/>
          </w:rPr>
          <w:t>AA</w:t>
        </w:r>
        <w:r w:rsidR="007B3236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D260AE" w:rsidRPr="00D260AE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F64A8B" w:rsidRPr="008C1B20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8C1B20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8C1B20" w:rsidRPr="006A37BC" w:rsidRDefault="008C1B20" w:rsidP="008C1B20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8C1B20">
        <w:rPr>
          <w:sz w:val="24"/>
          <w:szCs w:val="24"/>
          <w:u w:val="single"/>
        </w:rPr>
        <w:t>127018, Россия, г. Москва, ул. 2-я Ямская, д.4</w:t>
      </w:r>
    </w:p>
    <w:p w:rsidR="008C1B20" w:rsidRDefault="008C1B20" w:rsidP="008C1B20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8C1B20" w:rsidRPr="006A37BC" w:rsidRDefault="008C1B20" w:rsidP="008C1B20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lastRenderedPageBreak/>
        <w:t>ОГРН 1046900099498, 17/12/2004, МИФНС №1 по Тверской области</w:t>
      </w:r>
    </w:p>
    <w:p w:rsidR="008C1B20" w:rsidRPr="006A37BC" w:rsidRDefault="008C1B20" w:rsidP="008C1B20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8C1B20" w:rsidRPr="006A37BC" w:rsidRDefault="008C1B20" w:rsidP="008C1B20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8C1B20" w:rsidRPr="006A37BC" w:rsidRDefault="008C1B20" w:rsidP="008C1B20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8C1B20" w:rsidRPr="006A37BC" w:rsidRDefault="008C1B20" w:rsidP="008C1B20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8C1B20" w:rsidRPr="007A5083" w:rsidRDefault="008C1B20" w:rsidP="008C1B20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2443D3">
        <w:rPr>
          <w:bCs w:val="0"/>
          <w:sz w:val="24"/>
          <w:szCs w:val="24"/>
        </w:rPr>
        <w:t>Заявк</w:t>
      </w:r>
      <w:r w:rsidR="00717F60" w:rsidRPr="002443D3">
        <w:rPr>
          <w:bCs w:val="0"/>
          <w:sz w:val="24"/>
          <w:szCs w:val="24"/>
        </w:rPr>
        <w:t xml:space="preserve">и на ЭТП могут быть поданы до </w:t>
      </w:r>
      <w:r w:rsidR="002B5044" w:rsidRPr="002443D3">
        <w:rPr>
          <w:b/>
          <w:bCs w:val="0"/>
          <w:sz w:val="24"/>
          <w:szCs w:val="24"/>
        </w:rPr>
        <w:t xml:space="preserve">12 часов 00 минут </w:t>
      </w:r>
      <w:r w:rsidR="008C1B20" w:rsidRPr="002443D3">
        <w:rPr>
          <w:b/>
          <w:bCs w:val="0"/>
          <w:sz w:val="24"/>
          <w:szCs w:val="24"/>
        </w:rPr>
        <w:t>14</w:t>
      </w:r>
      <w:r w:rsidR="002B5044" w:rsidRPr="002443D3">
        <w:rPr>
          <w:b/>
          <w:bCs w:val="0"/>
          <w:sz w:val="24"/>
          <w:szCs w:val="24"/>
        </w:rPr>
        <w:t xml:space="preserve"> </w:t>
      </w:r>
      <w:r w:rsidR="008C1B20" w:rsidRPr="002443D3">
        <w:rPr>
          <w:b/>
          <w:bCs w:val="0"/>
          <w:sz w:val="24"/>
          <w:szCs w:val="24"/>
        </w:rPr>
        <w:t>мая</w:t>
      </w:r>
      <w:r w:rsidR="002B5044" w:rsidRPr="002443D3">
        <w:rPr>
          <w:b/>
          <w:bCs w:val="0"/>
          <w:sz w:val="24"/>
          <w:szCs w:val="24"/>
        </w:rPr>
        <w:t xml:space="preserve"> </w:t>
      </w:r>
      <w:r w:rsidR="009C6DFC" w:rsidRPr="002443D3">
        <w:rPr>
          <w:b/>
          <w:bCs w:val="0"/>
          <w:sz w:val="24"/>
          <w:szCs w:val="24"/>
        </w:rPr>
        <w:t>2018</w:t>
      </w:r>
      <w:r w:rsidR="002B5044" w:rsidRPr="002443D3">
        <w:rPr>
          <w:b/>
          <w:bCs w:val="0"/>
          <w:sz w:val="24"/>
          <w:szCs w:val="24"/>
        </w:rPr>
        <w:t xml:space="preserve"> года</w:t>
      </w:r>
      <w:r w:rsidR="00BB27D7" w:rsidRPr="002443D3">
        <w:rPr>
          <w:b/>
          <w:bCs w:val="0"/>
          <w:sz w:val="24"/>
          <w:szCs w:val="24"/>
        </w:rPr>
        <w:t xml:space="preserve">, </w:t>
      </w:r>
      <w:r w:rsidR="00BB27D7" w:rsidRPr="002443D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443D3">
        <w:rPr>
          <w:bCs w:val="0"/>
          <w:spacing w:val="-2"/>
          <w:sz w:val="24"/>
          <w:szCs w:val="24"/>
        </w:rPr>
        <w:t>(под</w:t>
      </w:r>
      <w:r w:rsidR="00BB27D7" w:rsidRPr="002443D3">
        <w:rPr>
          <w:bCs w:val="0"/>
          <w:sz w:val="24"/>
          <w:szCs w:val="24"/>
        </w:rPr>
        <w:t xml:space="preserve">раздел </w:t>
      </w:r>
      <w:r w:rsidR="007F30BA" w:rsidRPr="002443D3">
        <w:rPr>
          <w:bCs w:val="0"/>
          <w:sz w:val="24"/>
          <w:szCs w:val="24"/>
        </w:rPr>
        <w:fldChar w:fldCharType="begin"/>
      </w:r>
      <w:r w:rsidR="00BB27D7" w:rsidRPr="002443D3">
        <w:rPr>
          <w:bCs w:val="0"/>
          <w:sz w:val="24"/>
          <w:szCs w:val="24"/>
        </w:rPr>
        <w:instrText xml:space="preserve"> REF _Ref55336310 \r \h </w:instrText>
      </w:r>
      <w:r w:rsidR="002443D3">
        <w:rPr>
          <w:bCs w:val="0"/>
          <w:sz w:val="24"/>
          <w:szCs w:val="24"/>
        </w:rPr>
        <w:instrText xml:space="preserve"> \* MERGEFORMAT </w:instrText>
      </w:r>
      <w:r w:rsidR="007F30BA" w:rsidRPr="002443D3">
        <w:rPr>
          <w:bCs w:val="0"/>
          <w:sz w:val="24"/>
          <w:szCs w:val="24"/>
        </w:rPr>
      </w:r>
      <w:r w:rsidR="007F30BA" w:rsidRPr="002443D3">
        <w:rPr>
          <w:bCs w:val="0"/>
          <w:sz w:val="24"/>
          <w:szCs w:val="24"/>
        </w:rPr>
        <w:fldChar w:fldCharType="separate"/>
      </w:r>
      <w:r w:rsidR="00D260AE">
        <w:rPr>
          <w:bCs w:val="0"/>
          <w:sz w:val="24"/>
          <w:szCs w:val="24"/>
        </w:rPr>
        <w:t>5.1</w:t>
      </w:r>
      <w:r w:rsidR="007F30BA" w:rsidRPr="002443D3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lastRenderedPageBreak/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2443D3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D260AE" w:rsidRPr="00D260AE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D260AE" w:rsidRPr="00D260AE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D260AE" w:rsidRPr="00D260AE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lastRenderedPageBreak/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0183E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Отнесение Участника закупки к российским или иностранным лицам производится на </w:t>
      </w:r>
      <w:r w:rsidRPr="0070183E">
        <w:rPr>
          <w:sz w:val="24"/>
          <w:szCs w:val="24"/>
        </w:rPr>
        <w:t>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0183E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0183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0183E">
        <w:rPr>
          <w:i/>
          <w:sz w:val="24"/>
          <w:szCs w:val="24"/>
          <w:lang w:val="en-US"/>
        </w:rPr>
        <w:t>k</w:t>
      </w:r>
      <w:r w:rsidRPr="0070183E">
        <w:rPr>
          <w:i/>
          <w:sz w:val="24"/>
          <w:szCs w:val="24"/>
          <w:vertAlign w:val="subscript"/>
        </w:rPr>
        <w:t>ПРИОР</w:t>
      </w:r>
      <w:r w:rsidRPr="0070183E">
        <w:rPr>
          <w:sz w:val="24"/>
          <w:szCs w:val="24"/>
        </w:rPr>
        <w:t xml:space="preserve">=0,85, иначе </w:t>
      </w:r>
      <w:r w:rsidRPr="0070183E">
        <w:rPr>
          <w:i/>
          <w:sz w:val="24"/>
          <w:szCs w:val="24"/>
          <w:lang w:val="en-US"/>
        </w:rPr>
        <w:t>k</w:t>
      </w:r>
      <w:r w:rsidRPr="0070183E">
        <w:rPr>
          <w:i/>
          <w:sz w:val="24"/>
          <w:szCs w:val="24"/>
          <w:vertAlign w:val="subscript"/>
        </w:rPr>
        <w:t>ПРИОР</w:t>
      </w:r>
      <w:r w:rsidRPr="0070183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0183E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0183E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183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70183E">
        <w:rPr>
          <w:rFonts w:ascii="Times New Roman" w:hAnsi="Times New Roman" w:cs="Times New Roman"/>
          <w:sz w:val="24"/>
          <w:szCs w:val="24"/>
        </w:rPr>
        <w:fldChar w:fldCharType="begin"/>
      </w:r>
      <w:r w:rsidR="00402725" w:rsidRPr="0070183E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402725" w:rsidRPr="0070183E">
        <w:rPr>
          <w:rFonts w:ascii="Times New Roman" w:hAnsi="Times New Roman" w:cs="Times New Roman"/>
          <w:sz w:val="24"/>
          <w:szCs w:val="24"/>
        </w:rPr>
      </w:r>
      <w:r w:rsidR="00402725" w:rsidRPr="0070183E">
        <w:rPr>
          <w:rFonts w:ascii="Times New Roman" w:hAnsi="Times New Roman" w:cs="Times New Roman"/>
          <w:sz w:val="24"/>
          <w:szCs w:val="24"/>
        </w:rPr>
        <w:fldChar w:fldCharType="separate"/>
      </w:r>
      <w:r w:rsidR="00D260AE">
        <w:rPr>
          <w:rFonts w:ascii="Times New Roman" w:hAnsi="Times New Roman" w:cs="Times New Roman"/>
          <w:sz w:val="24"/>
          <w:szCs w:val="24"/>
        </w:rPr>
        <w:t>3.10</w:t>
      </w:r>
      <w:r w:rsidR="00402725" w:rsidRPr="0070183E">
        <w:rPr>
          <w:rFonts w:ascii="Times New Roman" w:hAnsi="Times New Roman" w:cs="Times New Roman"/>
          <w:sz w:val="24"/>
          <w:szCs w:val="24"/>
        </w:rPr>
        <w:fldChar w:fldCharType="end"/>
      </w:r>
      <w:r w:rsidRPr="0070183E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0183E">
        <w:rPr>
          <w:rFonts w:ascii="Times New Roman" w:hAnsi="Times New Roman" w:cs="Times New Roman"/>
          <w:sz w:val="24"/>
          <w:szCs w:val="24"/>
        </w:rPr>
        <w:t>закупоч</w:t>
      </w:r>
      <w:r w:rsidRPr="0070183E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оказании услуг российскими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>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>Признание запроса предложений несостоявшимся</w:t>
      </w:r>
      <w:bookmarkEnd w:id="725"/>
      <w:bookmarkEnd w:id="726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D260AE" w:rsidRPr="00D260AE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</w:t>
      </w: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 xml:space="preserve">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D260AE" w:rsidRPr="00D260AE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5071F6">
        <w:rPr>
          <w:bCs w:val="0"/>
          <w:sz w:val="24"/>
          <w:szCs w:val="24"/>
        </w:rPr>
        <w:t xml:space="preserve">Победителя </w:t>
      </w:r>
      <w:r w:rsidRPr="005071F6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</w:t>
      </w:r>
      <w:r w:rsidRPr="005071F6">
        <w:rPr>
          <w:color w:val="000000"/>
          <w:sz w:val="24"/>
          <w:szCs w:val="24"/>
          <w:lang w:eastAsia="ru-RU"/>
        </w:rPr>
        <w:lastRenderedPageBreak/>
        <w:t xml:space="preserve">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5071F6" w:rsidRPr="005071F6" w:rsidRDefault="005071F6" w:rsidP="005071F6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5071F6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bCs w:val="0"/>
          <w:sz w:val="24"/>
          <w:szCs w:val="24"/>
          <w:lang w:eastAsia="ru-RU"/>
        </w:rPr>
        <w:t>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</w:t>
      </w:r>
      <w:r w:rsidRPr="00DB05D8">
        <w:rPr>
          <w:bCs w:val="0"/>
          <w:sz w:val="24"/>
          <w:szCs w:val="24"/>
        </w:rPr>
        <w:lastRenderedPageBreak/>
        <w:t xml:space="preserve">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D260AE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D260AE" w:rsidRPr="00D260AE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D260AE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D260AE" w:rsidRPr="00D260AE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70183E">
        <w:rPr>
          <w:b w:val="0"/>
          <w:szCs w:val="24"/>
        </w:rPr>
        <w:t xml:space="preserve">по Лоту №1 (подраздел </w:t>
      </w:r>
      <w:r w:rsidR="007F30BA" w:rsidRPr="0070183E">
        <w:rPr>
          <w:b w:val="0"/>
          <w:szCs w:val="24"/>
        </w:rPr>
        <w:fldChar w:fldCharType="begin"/>
      </w:r>
      <w:r w:rsidR="00A154B7" w:rsidRPr="0070183E">
        <w:rPr>
          <w:b w:val="0"/>
          <w:szCs w:val="24"/>
        </w:rPr>
        <w:instrText xml:space="preserve"> REF _Ref440275279 \r \h </w:instrText>
      </w:r>
      <w:r w:rsidR="0070183E">
        <w:rPr>
          <w:b w:val="0"/>
          <w:szCs w:val="24"/>
        </w:rPr>
        <w:instrText xml:space="preserve"> \* MERGEFORMAT </w:instrText>
      </w:r>
      <w:r w:rsidR="007F30BA" w:rsidRPr="0070183E">
        <w:rPr>
          <w:b w:val="0"/>
          <w:szCs w:val="24"/>
        </w:rPr>
      </w:r>
      <w:r w:rsidR="007F30BA" w:rsidRPr="0070183E">
        <w:rPr>
          <w:b w:val="0"/>
          <w:szCs w:val="24"/>
        </w:rPr>
        <w:fldChar w:fldCharType="separate"/>
      </w:r>
      <w:r w:rsidR="00D260AE">
        <w:rPr>
          <w:b w:val="0"/>
          <w:szCs w:val="24"/>
        </w:rPr>
        <w:t>1.1.4</w:t>
      </w:r>
      <w:r w:rsidR="007F30BA" w:rsidRPr="0070183E">
        <w:rPr>
          <w:b w:val="0"/>
          <w:szCs w:val="24"/>
        </w:rPr>
        <w:fldChar w:fldCharType="end"/>
      </w:r>
      <w:r w:rsidR="00A154B7" w:rsidRPr="0070183E">
        <w:rPr>
          <w:b w:val="0"/>
          <w:szCs w:val="24"/>
        </w:rPr>
        <w:t>)</w:t>
      </w:r>
      <w:r w:rsidRPr="0070183E">
        <w:rPr>
          <w:b w:val="0"/>
          <w:szCs w:val="24"/>
        </w:rPr>
        <w:t xml:space="preserve"> изложен</w:t>
      </w:r>
      <w:r w:rsidR="00F463E8" w:rsidRPr="0070183E">
        <w:rPr>
          <w:b w:val="0"/>
          <w:szCs w:val="24"/>
        </w:rPr>
        <w:t>о(</w:t>
      </w:r>
      <w:r w:rsidRPr="0070183E">
        <w:rPr>
          <w:b w:val="0"/>
          <w:szCs w:val="24"/>
        </w:rPr>
        <w:t>ы</w:t>
      </w:r>
      <w:r w:rsidR="00F463E8" w:rsidRPr="0070183E">
        <w:rPr>
          <w:b w:val="0"/>
          <w:szCs w:val="24"/>
        </w:rPr>
        <w:t>)</w:t>
      </w:r>
      <w:r w:rsidRPr="0070183E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70183E">
        <w:rPr>
          <w:b w:val="0"/>
          <w:szCs w:val="24"/>
        </w:rPr>
        <w:t>Участник</w:t>
      </w:r>
      <w:r w:rsidRPr="0070183E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«___»</w:t>
      </w:r>
      <w:r w:rsidR="001F29D6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>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0F0771">
            <w:pPr>
              <w:pStyle w:val="aff0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</w:t>
            </w:r>
            <w:r w:rsidRPr="000F0771">
              <w:rPr>
                <w:bCs w:val="0"/>
              </w:rPr>
              <w:t>МРСК Центра» «</w:t>
            </w:r>
            <w:r w:rsidR="000F0771" w:rsidRPr="000F0771">
              <w:rPr>
                <w:bCs w:val="0"/>
              </w:rPr>
              <w:t>Воронежэнерго</w:t>
            </w:r>
            <w:r w:rsidRPr="000F0771">
              <w:rPr>
                <w:bCs w:val="0"/>
              </w:rPr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0F0771" w:rsidP="000F0771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0F0771" w:rsidP="000F0771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0F0771" w:rsidP="000F0771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0F077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0F077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0F077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260AE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7C01FC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D260AE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D260AE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260A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D260AE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D260AE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B323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B323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B323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B323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B323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B323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B323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B323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B323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B323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B323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B323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B323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B323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B323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B323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B323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B323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B323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D260AE" w:rsidRPr="00D260AE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B323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B323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B323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B323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B323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B323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B323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B323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B323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B323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B323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B323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B323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B323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B323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B323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B323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B323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7B323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D260AE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D260AE" w:rsidRPr="00D260AE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260A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369" w:rsidRDefault="00D55369">
      <w:pPr>
        <w:spacing w:line="240" w:lineRule="auto"/>
      </w:pPr>
      <w:r>
        <w:separator/>
      </w:r>
    </w:p>
  </w:endnote>
  <w:endnote w:type="continuationSeparator" w:id="0">
    <w:p w:rsidR="00D55369" w:rsidRDefault="00D55369">
      <w:pPr>
        <w:spacing w:line="240" w:lineRule="auto"/>
      </w:pPr>
      <w:r>
        <w:continuationSeparator/>
      </w:r>
    </w:p>
  </w:endnote>
  <w:endnote w:id="1">
    <w:p w:rsidR="007B3236" w:rsidRPr="004D25B8" w:rsidRDefault="007B3236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3236" w:rsidRDefault="007B3236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Pr="00FA0376" w:rsidRDefault="007B323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02614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7B3236" w:rsidRPr="00EE0539" w:rsidRDefault="007B3236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0961D4">
      <w:rPr>
        <w:sz w:val="18"/>
        <w:szCs w:val="18"/>
      </w:rPr>
      <w:t>Договора на оказание услуг по обслуживанию территории с посадкой растений на объекте «СКВЕР ЭНЕРГЕТИКОВ» по адресу г. Воронеж, ул. Арзамасская, д. 2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369" w:rsidRDefault="00D55369">
      <w:pPr>
        <w:spacing w:line="240" w:lineRule="auto"/>
      </w:pPr>
      <w:r>
        <w:separator/>
      </w:r>
    </w:p>
  </w:footnote>
  <w:footnote w:type="continuationSeparator" w:id="0">
    <w:p w:rsidR="00D55369" w:rsidRDefault="00D55369">
      <w:pPr>
        <w:spacing w:line="240" w:lineRule="auto"/>
      </w:pPr>
      <w:r>
        <w:continuationSeparator/>
      </w:r>
    </w:p>
  </w:footnote>
  <w:footnote w:id="1">
    <w:p w:rsidR="007B3236" w:rsidRPr="00B36685" w:rsidRDefault="007B3236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B3236" w:rsidRDefault="007B3236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B3236" w:rsidRDefault="007B3236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B3236" w:rsidRPr="00F83889" w:rsidRDefault="007B3236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B3236" w:rsidRPr="00F83889" w:rsidRDefault="007B3236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B3236" w:rsidRPr="00F83889" w:rsidRDefault="007B3236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B3236" w:rsidRPr="00F83889" w:rsidRDefault="007B3236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B3236" w:rsidRDefault="007B3236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Pr="00930031" w:rsidRDefault="007B3236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236" w:rsidRDefault="007B32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7"/>
  </w:num>
  <w:num w:numId="95">
    <w:abstractNumId w:val="107"/>
  </w:num>
  <w:num w:numId="96">
    <w:abstractNumId w:val="138"/>
  </w:num>
  <w:num w:numId="97">
    <w:abstractNumId w:val="142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1D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771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46AAF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65D"/>
    <w:rsid w:val="0017774F"/>
    <w:rsid w:val="0018103F"/>
    <w:rsid w:val="00185F8B"/>
    <w:rsid w:val="00187728"/>
    <w:rsid w:val="001925BA"/>
    <w:rsid w:val="00192F71"/>
    <w:rsid w:val="00193067"/>
    <w:rsid w:val="00196D72"/>
    <w:rsid w:val="0019725C"/>
    <w:rsid w:val="00197954"/>
    <w:rsid w:val="001A1D23"/>
    <w:rsid w:val="001A3C31"/>
    <w:rsid w:val="001A55B4"/>
    <w:rsid w:val="001A63D5"/>
    <w:rsid w:val="001A6511"/>
    <w:rsid w:val="001B1E92"/>
    <w:rsid w:val="001B4776"/>
    <w:rsid w:val="001B6248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29D6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43D3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DDF"/>
    <w:rsid w:val="003416BE"/>
    <w:rsid w:val="003417F7"/>
    <w:rsid w:val="00341A84"/>
    <w:rsid w:val="0034341A"/>
    <w:rsid w:val="00344FCF"/>
    <w:rsid w:val="003456D0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614"/>
    <w:rsid w:val="00402725"/>
    <w:rsid w:val="00403042"/>
    <w:rsid w:val="004030CB"/>
    <w:rsid w:val="00404BF4"/>
    <w:rsid w:val="00411DBD"/>
    <w:rsid w:val="00412590"/>
    <w:rsid w:val="00413065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D6FB1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76444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1D0"/>
    <w:rsid w:val="006F5FD5"/>
    <w:rsid w:val="006F758C"/>
    <w:rsid w:val="0070025A"/>
    <w:rsid w:val="007011E2"/>
    <w:rsid w:val="0070183E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3236"/>
    <w:rsid w:val="007C01FC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1B20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97D3C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5859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5C94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3945"/>
    <w:rsid w:val="00B37046"/>
    <w:rsid w:val="00B42DA0"/>
    <w:rsid w:val="00B47890"/>
    <w:rsid w:val="00B51A18"/>
    <w:rsid w:val="00B5307E"/>
    <w:rsid w:val="00B5344A"/>
    <w:rsid w:val="00B53D4F"/>
    <w:rsid w:val="00B56312"/>
    <w:rsid w:val="00B60BE4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040"/>
    <w:rsid w:val="00B95138"/>
    <w:rsid w:val="00B96AFE"/>
    <w:rsid w:val="00BA1949"/>
    <w:rsid w:val="00BA1AEC"/>
    <w:rsid w:val="00BA366E"/>
    <w:rsid w:val="00BA3E33"/>
    <w:rsid w:val="00BA41D1"/>
    <w:rsid w:val="00BA5DEA"/>
    <w:rsid w:val="00BA77CF"/>
    <w:rsid w:val="00BA7D87"/>
    <w:rsid w:val="00BB0961"/>
    <w:rsid w:val="00BB27D7"/>
    <w:rsid w:val="00BB6553"/>
    <w:rsid w:val="00BB6F06"/>
    <w:rsid w:val="00BC11B7"/>
    <w:rsid w:val="00BC2E05"/>
    <w:rsid w:val="00BC3DAC"/>
    <w:rsid w:val="00BC48FD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3F6"/>
    <w:rsid w:val="00C2544E"/>
    <w:rsid w:val="00C27FDF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6B6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0A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5369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4F6E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179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268B9E9"/>
  <w15:docId w15:val="{D73A9505-7309-4E35-B86D-7596634B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0CECF-E137-494B-9E34-7F725AD6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93</Pages>
  <Words>29452</Words>
  <Characters>167879</Characters>
  <Application>Microsoft Office Word</Application>
  <DocSecurity>0</DocSecurity>
  <Lines>1398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196938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191</cp:revision>
  <cp:lastPrinted>2018-04-27T07:33:00Z</cp:lastPrinted>
  <dcterms:created xsi:type="dcterms:W3CDTF">2016-01-13T12:36:00Z</dcterms:created>
  <dcterms:modified xsi:type="dcterms:W3CDTF">2018-04-27T07:40:00Z</dcterms:modified>
</cp:coreProperties>
</file>