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DE2" w:rsidRPr="00E81F6B" w:rsidRDefault="00056908" w:rsidP="004E6DE2">
      <w:pPr>
        <w:suppressAutoHyphens w:val="0"/>
        <w:spacing w:line="259" w:lineRule="auto"/>
        <w:ind w:right="-425" w:firstLine="0"/>
        <w:jc w:val="left"/>
        <w:rPr>
          <w:rFonts w:ascii="Calibri" w:eastAsia="Calibri" w:hAnsi="Calibri"/>
          <w:bCs w:val="0"/>
          <w:sz w:val="16"/>
          <w:szCs w:val="16"/>
          <w:lang w:eastAsia="en-US"/>
        </w:rPr>
      </w:pPr>
      <w:bookmarkStart w:id="0" w:name="_Ref56251018"/>
      <w:bookmarkStart w:id="1" w:name="_Ref56251020"/>
      <w:bookmarkStart w:id="2" w:name="_Ref57046967"/>
      <w:bookmarkStart w:id="3" w:name="_Ref57322917"/>
      <w:bookmarkStart w:id="4" w:name="_Ref57322919"/>
      <w:bookmarkStart w:id="5" w:name="_Ref55335495"/>
      <w:r>
        <w:rPr>
          <w:rFonts w:ascii="Calibri" w:eastAsia="Calibri" w:hAnsi="Calibri"/>
          <w:bCs w:val="0"/>
          <w:noProof/>
          <w:sz w:val="16"/>
          <w:szCs w:val="16"/>
          <w:lang w:eastAsia="ru-RU"/>
        </w:rPr>
        <w:pict>
          <v:shapetype id="_x0000_t202" coordsize="21600,21600" o:spt="202" path="m,l,21600r21600,l21600,xe">
            <v:stroke joinstyle="miter"/>
            <v:path gradientshapeok="t" o:connecttype="rect"/>
          </v:shapetype>
          <v:shape id="Надпись 2" o:spid="_x0000_s1028" type="#_x0000_t202" style="position:absolute;margin-left:316.15pt;margin-top:0;width:173.85pt;height:54.05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" filled="f" stroked="f">
            <v:textbox style="mso-next-textbox:#Надпись 2">
              <w:txbxContent>
                <w:p w:rsidR="004E6DE2" w:rsidRPr="00041308" w:rsidRDefault="004E6DE2" w:rsidP="004E6DE2">
                  <w:pPr>
                    <w:spacing w:line="240" w:lineRule="auto"/>
                    <w:ind w:right="-21" w:firstLine="0"/>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«Липецкэнерго»</w:t>
                  </w:r>
                </w:p>
                <w:p w:rsidR="004E6DE2" w:rsidRPr="00F22485" w:rsidRDefault="004E6DE2" w:rsidP="004E6DE2">
                  <w:pPr>
                    <w:spacing w:line="240" w:lineRule="auto"/>
                    <w:ind w:right="-21" w:firstLine="0"/>
                    <w:rPr>
                      <w:rFonts w:ascii="Helios" w:hAnsi="Helios"/>
                      <w:sz w:val="12"/>
                      <w:szCs w:val="12"/>
                    </w:rPr>
                  </w:pPr>
                  <w:r w:rsidRPr="00F22485">
                    <w:rPr>
                      <w:rFonts w:ascii="Helios" w:hAnsi="Helios"/>
                      <w:sz w:val="12"/>
                      <w:szCs w:val="12"/>
                    </w:rPr>
                    <w:t>ул. 50 лет НЛМК, д. 33, г. Липецк, Россия, 398001</w:t>
                  </w:r>
                </w:p>
                <w:p w:rsidR="004E6DE2" w:rsidRPr="00C43D4E" w:rsidRDefault="004E6DE2" w:rsidP="004E6DE2">
                  <w:pPr>
                    <w:spacing w:line="240" w:lineRule="auto"/>
                    <w:ind w:right="-21" w:firstLine="0"/>
                    <w:rPr>
                      <w:rFonts w:ascii="Helios" w:hAnsi="Helios"/>
                      <w:sz w:val="13"/>
                      <w:szCs w:val="13"/>
                    </w:rPr>
                  </w:pPr>
                  <w:r w:rsidRPr="00C43D4E">
                    <w:rPr>
                      <w:rFonts w:ascii="Helios" w:hAnsi="Helios"/>
                      <w:sz w:val="13"/>
                      <w:szCs w:val="13"/>
                    </w:rPr>
                    <w:t xml:space="preserve">тел.: +7 </w:t>
                  </w:r>
                  <w:r w:rsidRPr="00035725">
                    <w:rPr>
                      <w:rFonts w:ascii="Helios" w:hAnsi="Helios"/>
                      <w:sz w:val="13"/>
                      <w:szCs w:val="13"/>
                    </w:rPr>
                    <w:t>(4742) 22-83-59</w:t>
                  </w:r>
                  <w:r w:rsidRPr="00C43D4E">
                    <w:rPr>
                      <w:rFonts w:ascii="Helios" w:hAnsi="Helios"/>
                      <w:sz w:val="13"/>
                      <w:szCs w:val="13"/>
                    </w:rPr>
                    <w:t>, факс: +7 (</w:t>
                  </w:r>
                  <w:r w:rsidRPr="00035725">
                    <w:rPr>
                      <w:rFonts w:ascii="Helios" w:hAnsi="Helios"/>
                      <w:sz w:val="13"/>
                      <w:szCs w:val="13"/>
                    </w:rPr>
                    <w:t>4742) 22-46-32</w:t>
                  </w:r>
                </w:p>
                <w:p w:rsidR="004E6DE2" w:rsidRDefault="004E6DE2" w:rsidP="004E6DE2">
                  <w:pPr>
                    <w:spacing w:line="240" w:lineRule="auto"/>
                    <w:ind w:right="-21" w:firstLine="0"/>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p>
                <w:p w:rsidR="004E6DE2" w:rsidRPr="00010061" w:rsidRDefault="004E6DE2" w:rsidP="004E6DE2">
                  <w:pPr>
                    <w:spacing w:line="240" w:lineRule="auto"/>
                    <w:ind w:right="-21" w:firstLine="0"/>
                    <w:rPr>
                      <w:rFonts w:ascii="Helios" w:hAnsi="Helios"/>
                      <w:sz w:val="12"/>
                      <w:szCs w:val="12"/>
                    </w:rPr>
                  </w:pPr>
                  <w:r w:rsidRPr="00010061">
                    <w:rPr>
                      <w:rFonts w:ascii="Helios" w:hAnsi="Helios"/>
                      <w:sz w:val="12"/>
                      <w:szCs w:val="12"/>
                    </w:rPr>
                    <w:t>телефон доверия: +7 (495) 747-92-99</w:t>
                  </w:r>
                </w:p>
                <w:p w:rsidR="004E6DE2" w:rsidRPr="00255C6C" w:rsidRDefault="004E6DE2" w:rsidP="004E6DE2">
                  <w:pPr>
                    <w:spacing w:line="240" w:lineRule="auto"/>
                    <w:ind w:right="-21" w:firstLine="0"/>
                    <w:rPr>
                      <w:rFonts w:ascii="Helios" w:hAnsi="Helios"/>
                      <w:sz w:val="13"/>
                      <w:szCs w:val="13"/>
                      <w:lang w:val="en-US"/>
                    </w:rPr>
                  </w:pPr>
                  <w:proofErr w:type="gramStart"/>
                  <w:r w:rsidRPr="00C43D4E">
                    <w:rPr>
                      <w:rFonts w:ascii="Helios" w:hAnsi="Helios"/>
                      <w:sz w:val="13"/>
                      <w:szCs w:val="13"/>
                      <w:lang w:val="en-US"/>
                    </w:rPr>
                    <w:t>e</w:t>
                  </w:r>
                  <w:r w:rsidRPr="00255C6C">
                    <w:rPr>
                      <w:rFonts w:ascii="Helios" w:hAnsi="Helios"/>
                      <w:sz w:val="13"/>
                      <w:szCs w:val="13"/>
                      <w:lang w:val="en-US"/>
                    </w:rPr>
                    <w:t>-</w:t>
                  </w:r>
                  <w:r w:rsidRPr="00C43D4E">
                    <w:rPr>
                      <w:rFonts w:ascii="Helios" w:hAnsi="Helios"/>
                      <w:sz w:val="13"/>
                      <w:szCs w:val="13"/>
                      <w:lang w:val="en-US"/>
                    </w:rPr>
                    <w:t>mail</w:t>
                  </w:r>
                  <w:proofErr w:type="gramEnd"/>
                  <w:r w:rsidRPr="00255C6C">
                    <w:rPr>
                      <w:rFonts w:ascii="Helios" w:hAnsi="Helios"/>
                      <w:sz w:val="13"/>
                      <w:szCs w:val="13"/>
                      <w:lang w:val="en-US"/>
                    </w:rPr>
                    <w:t xml:space="preserve">: </w:t>
                  </w:r>
                  <w:proofErr w:type="spellStart"/>
                  <w:r w:rsidRPr="00383DAE">
                    <w:rPr>
                      <w:rFonts w:ascii="Helios" w:hAnsi="Helios"/>
                      <w:sz w:val="13"/>
                      <w:szCs w:val="13"/>
                      <w:lang w:val="en-US"/>
                    </w:rPr>
                    <w:t>lipetskenergo</w:t>
                  </w:r>
                  <w:proofErr w:type="spellEnd"/>
                  <w:r w:rsidRPr="00255C6C">
                    <w:rPr>
                      <w:rFonts w:ascii="Helios" w:hAnsi="Helios"/>
                      <w:sz w:val="13"/>
                      <w:szCs w:val="13"/>
                      <w:lang w:val="en-US"/>
                    </w:rPr>
                    <w:t>@</w:t>
                  </w:r>
                  <w:proofErr w:type="spellStart"/>
                  <w:r w:rsidRPr="00C43D4E">
                    <w:rPr>
                      <w:rFonts w:ascii="Helios" w:hAnsi="Helios"/>
                      <w:sz w:val="13"/>
                      <w:szCs w:val="13"/>
                      <w:lang w:val="en-US"/>
                    </w:rPr>
                    <w:t>mrsk</w:t>
                  </w:r>
                  <w:proofErr w:type="spellEnd"/>
                  <w:r w:rsidRPr="00255C6C">
                    <w:rPr>
                      <w:rFonts w:ascii="Helios" w:hAnsi="Helios"/>
                      <w:sz w:val="13"/>
                      <w:szCs w:val="13"/>
                      <w:lang w:val="en-US"/>
                    </w:rPr>
                    <w:t>-1.</w:t>
                  </w:r>
                  <w:proofErr w:type="spellStart"/>
                  <w:r w:rsidRPr="00C43D4E">
                    <w:rPr>
                      <w:rFonts w:ascii="Helios" w:hAnsi="Helios"/>
                      <w:sz w:val="13"/>
                      <w:szCs w:val="13"/>
                      <w:lang w:val="en-US"/>
                    </w:rPr>
                    <w:t>ru</w:t>
                  </w:r>
                  <w:proofErr w:type="spellEnd"/>
                  <w:r w:rsidRPr="00255C6C">
                    <w:rPr>
                      <w:rFonts w:ascii="Helios" w:hAnsi="Helios"/>
                      <w:sz w:val="13"/>
                      <w:szCs w:val="13"/>
                      <w:lang w:val="en-US"/>
                    </w:rPr>
                    <w:t xml:space="preserve">, </w:t>
                  </w:r>
                  <w:r w:rsidRPr="00C43D4E">
                    <w:rPr>
                      <w:rFonts w:ascii="Helios" w:hAnsi="Helios"/>
                      <w:sz w:val="13"/>
                      <w:szCs w:val="13"/>
                      <w:lang w:val="en-US"/>
                    </w:rPr>
                    <w:t>http</w:t>
                  </w:r>
                  <w:r w:rsidRPr="00255C6C">
                    <w:rPr>
                      <w:rFonts w:ascii="Helios" w:hAnsi="Helios"/>
                      <w:sz w:val="13"/>
                      <w:szCs w:val="13"/>
                      <w:lang w:val="en-US"/>
                    </w:rPr>
                    <w:t>://</w:t>
                  </w:r>
                  <w:r w:rsidRPr="00C43D4E">
                    <w:rPr>
                      <w:rFonts w:ascii="Helios" w:hAnsi="Helios"/>
                      <w:sz w:val="13"/>
                      <w:szCs w:val="13"/>
                      <w:lang w:val="en-US"/>
                    </w:rPr>
                    <w:t>www</w:t>
                  </w:r>
                  <w:r w:rsidRPr="00255C6C">
                    <w:rPr>
                      <w:rFonts w:ascii="Helios" w:hAnsi="Helios"/>
                      <w:sz w:val="13"/>
                      <w:szCs w:val="13"/>
                      <w:lang w:val="en-US"/>
                    </w:rPr>
                    <w:t>.</w:t>
                  </w:r>
                  <w:proofErr w:type="spellStart"/>
                  <w:r w:rsidRPr="00C43D4E">
                    <w:rPr>
                      <w:rFonts w:ascii="Helios" w:hAnsi="Helios"/>
                      <w:sz w:val="13"/>
                      <w:szCs w:val="13"/>
                      <w:lang w:val="en-US"/>
                    </w:rPr>
                    <w:t>mrsk</w:t>
                  </w:r>
                  <w:proofErr w:type="spellEnd"/>
                  <w:r w:rsidRPr="00255C6C">
                    <w:rPr>
                      <w:rFonts w:ascii="Helios" w:hAnsi="Helios"/>
                      <w:sz w:val="13"/>
                      <w:szCs w:val="13"/>
                      <w:lang w:val="en-US"/>
                    </w:rPr>
                    <w:t>-1.</w:t>
                  </w:r>
                  <w:proofErr w:type="spellStart"/>
                  <w:r w:rsidRPr="00C43D4E">
                    <w:rPr>
                      <w:rFonts w:ascii="Helios" w:hAnsi="Helios"/>
                      <w:sz w:val="13"/>
                      <w:szCs w:val="13"/>
                      <w:lang w:val="en-US"/>
                    </w:rPr>
                    <w:t>ru</w:t>
                  </w:r>
                  <w:proofErr w:type="spellEnd"/>
                </w:p>
                <w:p w:rsidR="004E6DE2" w:rsidRPr="00255C6C" w:rsidRDefault="004E6DE2" w:rsidP="004E6DE2">
                  <w:pPr>
                    <w:spacing w:line="240" w:lineRule="auto"/>
                    <w:ind w:right="-21"/>
                    <w:rPr>
                      <w:rFonts w:ascii="Helios" w:hAnsi="Helios"/>
                      <w:sz w:val="12"/>
                      <w:szCs w:val="12"/>
                      <w:lang w:val="en-US"/>
                    </w:rPr>
                  </w:pPr>
                </w:p>
              </w:txbxContent>
            </v:textbox>
            <w10:wrap type="square" anchorx="margin"/>
          </v:shape>
        </w:pict>
      </w:r>
      <w:r w:rsidR="004E6DE2">
        <w:rPr>
          <w:rFonts w:ascii="Calibri" w:eastAsia="Calibri" w:hAnsi="Calibri"/>
          <w:bCs w:val="0"/>
          <w:noProof/>
          <w:lang w:eastAsia="ru-RU"/>
        </w:rPr>
        <w:drawing>
          <wp:inline distT="0" distB="0" distL="0" distR="0" wp14:anchorId="74A279B3" wp14:editId="1823B4C0">
            <wp:extent cx="1630680" cy="47244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30680" cy="472440"/>
                    </a:xfrm>
                    <a:prstGeom prst="rect">
                      <a:avLst/>
                    </a:prstGeom>
                    <a:noFill/>
                    <a:ln>
                      <a:noFill/>
                    </a:ln>
                  </pic:spPr>
                </pic:pic>
              </a:graphicData>
            </a:graphic>
          </wp:inline>
        </w:drawing>
      </w:r>
      <w:r w:rsidR="004E6DE2" w:rsidRPr="00E81F6B">
        <w:rPr>
          <w:rFonts w:ascii="Calibri" w:eastAsia="Calibri" w:hAnsi="Calibri"/>
          <w:bCs w:val="0"/>
          <w:noProof/>
          <w:lang w:eastAsia="ru-RU"/>
        </w:rPr>
        <w:t xml:space="preserve">                </w:t>
      </w:r>
      <w:r w:rsidR="004E6DE2">
        <w:rPr>
          <w:rFonts w:ascii="Calibri" w:eastAsia="Calibri" w:hAnsi="Calibri"/>
          <w:bCs w:val="0"/>
          <w:noProof/>
          <w:lang w:eastAsia="ru-RU"/>
        </w:rPr>
        <w:drawing>
          <wp:inline distT="0" distB="0" distL="0" distR="0" wp14:anchorId="2CD9F2CE" wp14:editId="4044A67F">
            <wp:extent cx="1737360" cy="5715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37360" cy="571500"/>
                    </a:xfrm>
                    <a:prstGeom prst="rect">
                      <a:avLst/>
                    </a:prstGeom>
                    <a:noFill/>
                    <a:ln>
                      <a:noFill/>
                    </a:ln>
                  </pic:spPr>
                </pic:pic>
              </a:graphicData>
            </a:graphic>
          </wp:inline>
        </w:drawing>
      </w:r>
    </w:p>
    <w:p w:rsidR="004E6DE2" w:rsidRDefault="004E6DE2" w:rsidP="004E6DE2">
      <w:pPr>
        <w:ind w:left="5670" w:firstLine="0"/>
        <w:jc w:val="center"/>
        <w:rPr>
          <w:sz w:val="24"/>
          <w:szCs w:val="24"/>
        </w:rPr>
      </w:pPr>
    </w:p>
    <w:p w:rsidR="004E6DE2" w:rsidRDefault="004E6DE2" w:rsidP="004E6DE2">
      <w:pPr>
        <w:ind w:left="5670" w:firstLine="0"/>
        <w:jc w:val="center"/>
        <w:rPr>
          <w:sz w:val="24"/>
          <w:szCs w:val="24"/>
        </w:rPr>
      </w:pPr>
    </w:p>
    <w:p w:rsidR="004E6DE2" w:rsidRPr="007417E6" w:rsidRDefault="004E6DE2" w:rsidP="004E6DE2">
      <w:pPr>
        <w:ind w:left="5670" w:firstLine="0"/>
        <w:jc w:val="center"/>
        <w:rPr>
          <w:sz w:val="24"/>
          <w:szCs w:val="24"/>
        </w:rPr>
      </w:pPr>
      <w:r w:rsidRPr="007417E6">
        <w:rPr>
          <w:sz w:val="24"/>
          <w:szCs w:val="24"/>
        </w:rPr>
        <w:t>УТВЕРЖДАЮ:</w:t>
      </w:r>
    </w:p>
    <w:p w:rsidR="004E6DE2" w:rsidRDefault="004E6DE2" w:rsidP="004E6DE2">
      <w:pPr>
        <w:spacing w:line="240" w:lineRule="auto"/>
        <w:jc w:val="right"/>
        <w:rPr>
          <w:sz w:val="24"/>
          <w:szCs w:val="24"/>
        </w:rPr>
      </w:pPr>
      <w:r>
        <w:rPr>
          <w:sz w:val="24"/>
          <w:szCs w:val="24"/>
        </w:rPr>
        <w:t>Председатель закупочной комиссии -</w:t>
      </w:r>
    </w:p>
    <w:p w:rsidR="004E6DE2" w:rsidRPr="00C36F0C" w:rsidRDefault="004E6DE2" w:rsidP="004E6DE2">
      <w:pPr>
        <w:spacing w:line="240" w:lineRule="auto"/>
        <w:ind w:left="4139" w:firstLine="0"/>
        <w:jc w:val="right"/>
        <w:rPr>
          <w:sz w:val="24"/>
          <w:szCs w:val="24"/>
        </w:rPr>
      </w:pPr>
      <w:r w:rsidRPr="00C36F0C">
        <w:rPr>
          <w:sz w:val="24"/>
          <w:szCs w:val="24"/>
        </w:rPr>
        <w:t>Начальник Управления логистики и МТО</w:t>
      </w:r>
    </w:p>
    <w:p w:rsidR="004E6DE2" w:rsidRPr="00C12FA4" w:rsidRDefault="004E6DE2" w:rsidP="004E6DE2">
      <w:pPr>
        <w:spacing w:line="240" w:lineRule="auto"/>
        <w:jc w:val="right"/>
        <w:rPr>
          <w:sz w:val="24"/>
          <w:szCs w:val="24"/>
        </w:rPr>
      </w:pPr>
      <w:r w:rsidRPr="00C36F0C">
        <w:rPr>
          <w:sz w:val="24"/>
          <w:szCs w:val="24"/>
        </w:rPr>
        <w:t>филиала ПАО «МРСК Центра» - «Липецкэнерго»</w:t>
      </w:r>
    </w:p>
    <w:p w:rsidR="004E6DE2" w:rsidRPr="00C12FA4" w:rsidRDefault="004E6DE2" w:rsidP="004E6DE2">
      <w:pPr>
        <w:spacing w:line="240" w:lineRule="auto"/>
        <w:jc w:val="right"/>
      </w:pPr>
    </w:p>
    <w:p w:rsidR="004E6DE2" w:rsidRPr="00C12FA4" w:rsidRDefault="004E6DE2" w:rsidP="004E6DE2">
      <w:pPr>
        <w:spacing w:line="240" w:lineRule="auto"/>
        <w:jc w:val="right"/>
        <w:rPr>
          <w:sz w:val="24"/>
          <w:szCs w:val="24"/>
        </w:rPr>
      </w:pPr>
      <w:r w:rsidRPr="00C12FA4">
        <w:rPr>
          <w:sz w:val="24"/>
          <w:szCs w:val="24"/>
        </w:rPr>
        <w:t>_</w:t>
      </w:r>
      <w:r>
        <w:rPr>
          <w:sz w:val="24"/>
          <w:szCs w:val="24"/>
        </w:rPr>
        <w:t>___________________ С.В. Иванов</w:t>
      </w:r>
    </w:p>
    <w:p w:rsidR="004E6DE2" w:rsidRPr="00C12FA4" w:rsidRDefault="004E6DE2" w:rsidP="004E6DE2">
      <w:pPr>
        <w:spacing w:line="240" w:lineRule="auto"/>
        <w:jc w:val="right"/>
        <w:rPr>
          <w:sz w:val="24"/>
          <w:szCs w:val="24"/>
        </w:rPr>
      </w:pPr>
    </w:p>
    <w:p w:rsidR="004E6DE2" w:rsidRPr="00255C6C" w:rsidRDefault="004E6DE2" w:rsidP="004E6DE2">
      <w:pPr>
        <w:ind w:left="5670" w:firstLine="0"/>
        <w:jc w:val="right"/>
        <w:rPr>
          <w:sz w:val="24"/>
          <w:szCs w:val="24"/>
        </w:rPr>
      </w:pPr>
      <w:r>
        <w:rPr>
          <w:sz w:val="24"/>
          <w:szCs w:val="24"/>
        </w:rPr>
        <w:t xml:space="preserve"> </w:t>
      </w:r>
      <w:r w:rsidR="00255C6C" w:rsidRPr="00255C6C">
        <w:rPr>
          <w:sz w:val="24"/>
          <w:szCs w:val="24"/>
        </w:rPr>
        <w:t>«03</w:t>
      </w:r>
      <w:r w:rsidRPr="00255C6C">
        <w:rPr>
          <w:sz w:val="24"/>
          <w:szCs w:val="24"/>
        </w:rPr>
        <w:t>» марта 2016 г.</w:t>
      </w:r>
    </w:p>
    <w:p w:rsidR="004E6DE2" w:rsidRPr="00255C6C" w:rsidRDefault="004E6DE2" w:rsidP="004E6DE2">
      <w:pPr>
        <w:ind w:firstLine="0"/>
        <w:jc w:val="left"/>
        <w:rPr>
          <w:sz w:val="24"/>
          <w:szCs w:val="24"/>
        </w:rPr>
      </w:pPr>
    </w:p>
    <w:p w:rsidR="004E6DE2" w:rsidRPr="00255C6C" w:rsidRDefault="004E6DE2" w:rsidP="004E6DE2">
      <w:pPr>
        <w:spacing w:line="240" w:lineRule="auto"/>
        <w:ind w:left="6804" w:firstLine="0"/>
        <w:rPr>
          <w:b/>
          <w:kern w:val="36"/>
          <w:sz w:val="24"/>
          <w:szCs w:val="24"/>
        </w:rPr>
      </w:pPr>
      <w:r w:rsidRPr="00255C6C">
        <w:rPr>
          <w:b/>
          <w:kern w:val="36"/>
          <w:sz w:val="24"/>
          <w:szCs w:val="24"/>
        </w:rPr>
        <w:t>Согласовано на заседании</w:t>
      </w:r>
    </w:p>
    <w:p w:rsidR="004E6DE2" w:rsidRPr="00255C6C" w:rsidRDefault="004E6DE2" w:rsidP="004E6DE2">
      <w:pPr>
        <w:spacing w:line="240" w:lineRule="auto"/>
        <w:ind w:left="6804" w:firstLine="0"/>
        <w:rPr>
          <w:b/>
          <w:kern w:val="36"/>
          <w:sz w:val="24"/>
          <w:szCs w:val="24"/>
        </w:rPr>
      </w:pPr>
      <w:r w:rsidRPr="00255C6C">
        <w:rPr>
          <w:b/>
          <w:kern w:val="36"/>
          <w:sz w:val="24"/>
          <w:szCs w:val="24"/>
        </w:rPr>
        <w:t>закупочной комиссии</w:t>
      </w:r>
    </w:p>
    <w:p w:rsidR="004E6DE2" w:rsidRPr="00255C6C" w:rsidRDefault="004E6DE2" w:rsidP="004E6DE2">
      <w:pPr>
        <w:spacing w:line="240" w:lineRule="auto"/>
        <w:ind w:left="6804" w:firstLine="0"/>
        <w:rPr>
          <w:b/>
          <w:kern w:val="36"/>
          <w:sz w:val="24"/>
          <w:szCs w:val="24"/>
        </w:rPr>
      </w:pPr>
      <w:r w:rsidRPr="00255C6C">
        <w:rPr>
          <w:b/>
          <w:kern w:val="36"/>
          <w:sz w:val="24"/>
          <w:szCs w:val="24"/>
        </w:rPr>
        <w:t>Протокол № 0039-ЛП-16</w:t>
      </w:r>
    </w:p>
    <w:p w:rsidR="004E6DE2" w:rsidRPr="00C12FA4" w:rsidRDefault="004E6DE2" w:rsidP="004E6DE2">
      <w:pPr>
        <w:spacing w:line="240" w:lineRule="auto"/>
        <w:ind w:left="6804" w:firstLine="0"/>
        <w:rPr>
          <w:b/>
          <w:kern w:val="36"/>
          <w:sz w:val="24"/>
          <w:szCs w:val="24"/>
        </w:rPr>
      </w:pPr>
      <w:r w:rsidRPr="00255C6C">
        <w:rPr>
          <w:b/>
          <w:kern w:val="36"/>
          <w:sz w:val="24"/>
          <w:szCs w:val="24"/>
        </w:rPr>
        <w:t xml:space="preserve">от </w:t>
      </w:r>
      <w:r w:rsidR="00255C6C" w:rsidRPr="00255C6C">
        <w:rPr>
          <w:b/>
          <w:kern w:val="36"/>
          <w:sz w:val="24"/>
          <w:szCs w:val="24"/>
        </w:rPr>
        <w:t>«02</w:t>
      </w:r>
      <w:r w:rsidRPr="00255C6C">
        <w:rPr>
          <w:b/>
          <w:kern w:val="36"/>
          <w:sz w:val="24"/>
          <w:szCs w:val="24"/>
        </w:rPr>
        <w:t>» марта 2016 года</w:t>
      </w:r>
    </w:p>
    <w:p w:rsidR="004E6DE2" w:rsidRPr="00C12FA4" w:rsidRDefault="004E6DE2" w:rsidP="004E6DE2">
      <w:pPr>
        <w:spacing w:line="264" w:lineRule="auto"/>
        <w:jc w:val="center"/>
        <w:rPr>
          <w:sz w:val="24"/>
          <w:szCs w:val="24"/>
        </w:rPr>
      </w:pPr>
    </w:p>
    <w:p w:rsidR="004E6DE2" w:rsidRPr="00C12FA4" w:rsidRDefault="004E6DE2" w:rsidP="004E6DE2">
      <w:pPr>
        <w:spacing w:line="264" w:lineRule="auto"/>
        <w:jc w:val="center"/>
        <w:rPr>
          <w:sz w:val="24"/>
          <w:szCs w:val="24"/>
        </w:rPr>
      </w:pPr>
    </w:p>
    <w:p w:rsidR="004E6DE2" w:rsidRPr="00C12FA4" w:rsidRDefault="004E6DE2" w:rsidP="004E6DE2">
      <w:pPr>
        <w:spacing w:line="264" w:lineRule="auto"/>
        <w:jc w:val="center"/>
        <w:rPr>
          <w:sz w:val="24"/>
          <w:szCs w:val="24"/>
        </w:rPr>
      </w:pPr>
    </w:p>
    <w:p w:rsidR="004E6DE2" w:rsidRPr="00C12FA4" w:rsidRDefault="004E6DE2" w:rsidP="004E6DE2">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4E6DE2" w:rsidRPr="00C12FA4" w:rsidRDefault="004E6DE2" w:rsidP="004E6DE2">
      <w:pPr>
        <w:pStyle w:val="1f4"/>
        <w:spacing w:line="264" w:lineRule="auto"/>
        <w:ind w:left="0" w:right="0"/>
        <w:jc w:val="center"/>
        <w:rPr>
          <w:rFonts w:ascii="Times New Roman" w:hAnsi="Times New Roman"/>
          <w:sz w:val="24"/>
          <w:szCs w:val="24"/>
        </w:rPr>
      </w:pPr>
    </w:p>
    <w:p w:rsidR="004E6DE2" w:rsidRPr="00C12FA4" w:rsidRDefault="004E6DE2" w:rsidP="004E6DE2">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4E6DE2" w:rsidRDefault="004E6DE2" w:rsidP="004E6DE2">
      <w:pPr>
        <w:spacing w:line="264" w:lineRule="auto"/>
        <w:ind w:firstLine="0"/>
        <w:jc w:val="center"/>
        <w:rPr>
          <w:b/>
          <w:sz w:val="24"/>
          <w:szCs w:val="24"/>
        </w:rPr>
      </w:pPr>
      <w:r w:rsidRPr="00C12FA4">
        <w:rPr>
          <w:b/>
          <w:sz w:val="24"/>
          <w:szCs w:val="24"/>
        </w:rPr>
        <w:t xml:space="preserve">на право </w:t>
      </w:r>
      <w:r w:rsidRPr="00E81F6B">
        <w:rPr>
          <w:b/>
          <w:sz w:val="24"/>
          <w:szCs w:val="24"/>
        </w:rPr>
        <w:t xml:space="preserve">заключения </w:t>
      </w:r>
      <w:proofErr w:type="gramStart"/>
      <w:r w:rsidRPr="00E81F6B">
        <w:rPr>
          <w:b/>
          <w:sz w:val="24"/>
          <w:szCs w:val="24"/>
        </w:rPr>
        <w:t>Договора</w:t>
      </w:r>
      <w:proofErr w:type="gramEnd"/>
      <w:r w:rsidRPr="00E81F6B">
        <w:rPr>
          <w:b/>
          <w:sz w:val="24"/>
          <w:szCs w:val="24"/>
        </w:rPr>
        <w:t xml:space="preserve"> </w:t>
      </w:r>
      <w:r>
        <w:rPr>
          <w:b/>
          <w:sz w:val="24"/>
          <w:szCs w:val="24"/>
        </w:rPr>
        <w:t xml:space="preserve">на </w:t>
      </w:r>
      <w:r w:rsidRPr="00B65513">
        <w:rPr>
          <w:b/>
          <w:sz w:val="24"/>
          <w:szCs w:val="24"/>
        </w:rPr>
        <w:t xml:space="preserve">оказание услуг </w:t>
      </w:r>
      <w:r w:rsidRPr="004E6DE2">
        <w:rPr>
          <w:b/>
          <w:sz w:val="24"/>
          <w:szCs w:val="24"/>
        </w:rPr>
        <w:t>по техническому и сервисному обслуживанию кондиционеров и сплит-систем</w:t>
      </w:r>
      <w:r w:rsidRPr="00E81F6B">
        <w:rPr>
          <w:b/>
          <w:sz w:val="24"/>
          <w:szCs w:val="24"/>
        </w:rPr>
        <w:t xml:space="preserve"> для нужд ПАО «МРСК Центра» (филиала «Липецкэнерго»)</w:t>
      </w:r>
    </w:p>
    <w:p w:rsidR="004E6DE2" w:rsidRDefault="004E6DE2" w:rsidP="004E6DE2">
      <w:pPr>
        <w:spacing w:line="264" w:lineRule="auto"/>
        <w:ind w:firstLine="0"/>
        <w:jc w:val="center"/>
        <w:rPr>
          <w:b/>
          <w:sz w:val="24"/>
          <w:szCs w:val="24"/>
        </w:rPr>
      </w:pPr>
    </w:p>
    <w:p w:rsidR="004E6DE2" w:rsidRPr="00C12FA4" w:rsidRDefault="004E6DE2" w:rsidP="004E6DE2">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4E6DE2" w:rsidRPr="00C12FA4" w:rsidRDefault="004E6DE2" w:rsidP="004E6DE2">
      <w:pPr>
        <w:spacing w:line="264" w:lineRule="auto"/>
        <w:ind w:firstLine="0"/>
        <w:rPr>
          <w:sz w:val="24"/>
          <w:szCs w:val="24"/>
        </w:rPr>
      </w:pPr>
    </w:p>
    <w:p w:rsidR="004E6DE2" w:rsidRPr="00C12FA4" w:rsidRDefault="004E6DE2" w:rsidP="004E6DE2">
      <w:pPr>
        <w:spacing w:line="264" w:lineRule="auto"/>
        <w:ind w:firstLine="0"/>
        <w:rPr>
          <w:sz w:val="24"/>
          <w:szCs w:val="24"/>
        </w:rPr>
      </w:pPr>
    </w:p>
    <w:p w:rsidR="004E6DE2" w:rsidRPr="00C12FA4" w:rsidRDefault="004E6DE2" w:rsidP="004E6DE2">
      <w:pPr>
        <w:spacing w:line="264" w:lineRule="auto"/>
        <w:ind w:firstLine="0"/>
        <w:jc w:val="center"/>
        <w:rPr>
          <w:b/>
          <w:sz w:val="24"/>
          <w:szCs w:val="24"/>
        </w:rPr>
      </w:pPr>
    </w:p>
    <w:p w:rsidR="004E6DE2" w:rsidRPr="00C12FA4" w:rsidRDefault="004E6DE2" w:rsidP="004E6DE2">
      <w:pPr>
        <w:spacing w:line="264" w:lineRule="auto"/>
        <w:ind w:firstLine="0"/>
        <w:jc w:val="center"/>
        <w:rPr>
          <w:b/>
          <w:sz w:val="24"/>
          <w:szCs w:val="24"/>
        </w:rPr>
      </w:pPr>
    </w:p>
    <w:p w:rsidR="004E6DE2" w:rsidRPr="00C12FA4" w:rsidRDefault="004E6DE2" w:rsidP="004E6DE2">
      <w:pPr>
        <w:spacing w:line="264" w:lineRule="auto"/>
        <w:ind w:firstLine="0"/>
        <w:jc w:val="center"/>
        <w:rPr>
          <w:b/>
          <w:sz w:val="24"/>
          <w:szCs w:val="24"/>
        </w:rPr>
      </w:pPr>
    </w:p>
    <w:p w:rsidR="004E6DE2" w:rsidRPr="00C12FA4" w:rsidRDefault="004E6DE2" w:rsidP="004E6DE2">
      <w:pPr>
        <w:spacing w:line="264" w:lineRule="auto"/>
        <w:ind w:firstLine="0"/>
        <w:jc w:val="center"/>
        <w:rPr>
          <w:b/>
          <w:sz w:val="24"/>
          <w:szCs w:val="24"/>
        </w:rPr>
      </w:pPr>
    </w:p>
    <w:p w:rsidR="004E6DE2" w:rsidRDefault="004E6DE2" w:rsidP="004E6DE2">
      <w:pPr>
        <w:spacing w:line="264" w:lineRule="auto"/>
        <w:ind w:firstLine="0"/>
        <w:rPr>
          <w:b/>
          <w:sz w:val="24"/>
          <w:szCs w:val="24"/>
        </w:rPr>
      </w:pPr>
    </w:p>
    <w:p w:rsidR="004E6DE2" w:rsidRPr="00C12FA4" w:rsidRDefault="004E6DE2" w:rsidP="004E6DE2">
      <w:pPr>
        <w:spacing w:line="264" w:lineRule="auto"/>
        <w:ind w:firstLine="0"/>
        <w:jc w:val="center"/>
        <w:rPr>
          <w:b/>
          <w:sz w:val="24"/>
          <w:szCs w:val="24"/>
        </w:rPr>
      </w:pPr>
    </w:p>
    <w:p w:rsidR="004E6DE2" w:rsidRDefault="004E6DE2" w:rsidP="004E6DE2">
      <w:pPr>
        <w:spacing w:line="264" w:lineRule="auto"/>
        <w:ind w:firstLine="0"/>
        <w:jc w:val="center"/>
        <w:rPr>
          <w:b/>
          <w:sz w:val="24"/>
          <w:szCs w:val="24"/>
        </w:rPr>
      </w:pPr>
    </w:p>
    <w:p w:rsidR="004E6DE2" w:rsidRDefault="004E6DE2" w:rsidP="004E6DE2">
      <w:pPr>
        <w:spacing w:line="264" w:lineRule="auto"/>
        <w:ind w:firstLine="0"/>
        <w:jc w:val="center"/>
        <w:rPr>
          <w:b/>
          <w:sz w:val="24"/>
          <w:szCs w:val="24"/>
        </w:rPr>
      </w:pPr>
    </w:p>
    <w:p w:rsidR="004E6DE2" w:rsidRPr="00C12FA4" w:rsidRDefault="004E6DE2" w:rsidP="004E6DE2">
      <w:pPr>
        <w:spacing w:line="264" w:lineRule="auto"/>
        <w:ind w:firstLine="0"/>
        <w:jc w:val="center"/>
        <w:rPr>
          <w:b/>
          <w:sz w:val="24"/>
          <w:szCs w:val="24"/>
        </w:rPr>
      </w:pPr>
    </w:p>
    <w:p w:rsidR="004E6DE2" w:rsidRPr="00C12FA4" w:rsidRDefault="004E6DE2" w:rsidP="004E6DE2">
      <w:pPr>
        <w:spacing w:line="264" w:lineRule="auto"/>
        <w:ind w:firstLine="0"/>
        <w:jc w:val="center"/>
        <w:rPr>
          <w:b/>
          <w:sz w:val="24"/>
          <w:szCs w:val="24"/>
        </w:rPr>
      </w:pPr>
    </w:p>
    <w:p w:rsidR="004E6DE2" w:rsidRDefault="004E6DE2" w:rsidP="004E6DE2">
      <w:pPr>
        <w:spacing w:line="264" w:lineRule="auto"/>
        <w:ind w:firstLine="0"/>
        <w:jc w:val="center"/>
        <w:rPr>
          <w:b/>
          <w:sz w:val="24"/>
          <w:szCs w:val="24"/>
        </w:rPr>
      </w:pPr>
    </w:p>
    <w:p w:rsidR="004E6DE2" w:rsidRDefault="004E6DE2" w:rsidP="004E6DE2">
      <w:pPr>
        <w:spacing w:line="264" w:lineRule="auto"/>
        <w:ind w:firstLine="0"/>
        <w:jc w:val="center"/>
        <w:rPr>
          <w:b/>
          <w:sz w:val="24"/>
          <w:szCs w:val="24"/>
        </w:rPr>
      </w:pPr>
    </w:p>
    <w:p w:rsidR="004E6DE2" w:rsidRPr="00C12FA4" w:rsidRDefault="004E6DE2" w:rsidP="004E6DE2">
      <w:pPr>
        <w:spacing w:line="264" w:lineRule="auto"/>
        <w:ind w:firstLine="0"/>
        <w:jc w:val="center"/>
        <w:rPr>
          <w:b/>
          <w:sz w:val="24"/>
          <w:szCs w:val="24"/>
        </w:rPr>
      </w:pPr>
    </w:p>
    <w:p w:rsidR="004E6DE2" w:rsidRPr="00C12FA4" w:rsidRDefault="004E6DE2" w:rsidP="004E6DE2">
      <w:pPr>
        <w:spacing w:line="264" w:lineRule="auto"/>
        <w:ind w:firstLine="0"/>
        <w:jc w:val="center"/>
        <w:rPr>
          <w:b/>
          <w:sz w:val="24"/>
          <w:szCs w:val="24"/>
        </w:rPr>
      </w:pPr>
    </w:p>
    <w:p w:rsidR="004E6DE2" w:rsidRPr="00D77FC1" w:rsidRDefault="004E6DE2" w:rsidP="004E6DE2">
      <w:pPr>
        <w:spacing w:line="240" w:lineRule="auto"/>
        <w:ind w:firstLine="0"/>
        <w:jc w:val="center"/>
        <w:rPr>
          <w:sz w:val="24"/>
          <w:szCs w:val="24"/>
        </w:rPr>
      </w:pPr>
      <w:r>
        <w:rPr>
          <w:sz w:val="24"/>
          <w:szCs w:val="24"/>
        </w:rPr>
        <w:t>г. Липецк</w:t>
      </w:r>
      <w:r w:rsidRPr="00C12FA4">
        <w:rPr>
          <w:sz w:val="24"/>
          <w:szCs w:val="24"/>
        </w:rPr>
        <w:br/>
        <w:t>201</w:t>
      </w:r>
      <w:r>
        <w:rPr>
          <w:sz w:val="24"/>
          <w:szCs w:val="24"/>
        </w:rPr>
        <w:t>6</w:t>
      </w:r>
      <w:r w:rsidRPr="00C12FA4">
        <w:rPr>
          <w:sz w:val="24"/>
          <w:szCs w:val="24"/>
        </w:rPr>
        <w:t xml:space="preserve"> г.</w:t>
      </w:r>
    </w:p>
    <w:p w:rsidR="004E6DE2" w:rsidRPr="00E71A48" w:rsidRDefault="004E6DE2" w:rsidP="004E6DE2">
      <w:pPr>
        <w:spacing w:line="264" w:lineRule="auto"/>
        <w:ind w:firstLine="0"/>
        <w:jc w:val="center"/>
        <w:rPr>
          <w:sz w:val="24"/>
          <w:szCs w:val="24"/>
        </w:rPr>
        <w:sectPr w:rsidR="004E6DE2"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235620" w:rsidRDefault="00E12C1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235620">
        <w:rPr>
          <w:noProof/>
        </w:rPr>
        <w:t>1</w:t>
      </w:r>
      <w:r w:rsidR="00235620">
        <w:rPr>
          <w:rFonts w:asciiTheme="minorHAnsi" w:eastAsiaTheme="minorEastAsia" w:hAnsiTheme="minorHAnsi" w:cstheme="minorBidi"/>
          <w:b w:val="0"/>
          <w:caps w:val="0"/>
          <w:noProof/>
          <w:szCs w:val="22"/>
          <w:lang w:eastAsia="ru-RU"/>
        </w:rPr>
        <w:tab/>
      </w:r>
      <w:r w:rsidR="00235620">
        <w:rPr>
          <w:noProof/>
        </w:rPr>
        <w:t>Общие положения</w:t>
      </w:r>
      <w:r w:rsidR="00235620">
        <w:rPr>
          <w:noProof/>
        </w:rPr>
        <w:tab/>
      </w:r>
      <w:r>
        <w:rPr>
          <w:noProof/>
        </w:rPr>
        <w:fldChar w:fldCharType="begin"/>
      </w:r>
      <w:r w:rsidR="00235620">
        <w:rPr>
          <w:noProof/>
        </w:rPr>
        <w:instrText xml:space="preserve"> PAGEREF _Toc441130763 \h </w:instrText>
      </w:r>
      <w:r>
        <w:rPr>
          <w:noProof/>
        </w:rPr>
      </w:r>
      <w:r>
        <w:rPr>
          <w:noProof/>
        </w:rPr>
        <w:fldChar w:fldCharType="separate"/>
      </w:r>
      <w:r w:rsidR="00330422">
        <w:rPr>
          <w:noProof/>
        </w:rPr>
        <w:t>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E12C1F">
        <w:rPr>
          <w:noProof/>
        </w:rPr>
        <w:fldChar w:fldCharType="begin"/>
      </w:r>
      <w:r>
        <w:rPr>
          <w:noProof/>
        </w:rPr>
        <w:instrText xml:space="preserve"> PAGEREF _Toc441130764 \h </w:instrText>
      </w:r>
      <w:r w:rsidR="00E12C1F">
        <w:rPr>
          <w:noProof/>
        </w:rPr>
      </w:r>
      <w:r w:rsidR="00E12C1F">
        <w:rPr>
          <w:noProof/>
        </w:rPr>
        <w:fldChar w:fldCharType="separate"/>
      </w:r>
      <w:r w:rsidR="00330422">
        <w:rPr>
          <w:noProof/>
        </w:rPr>
        <w:t>4</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E12C1F">
        <w:rPr>
          <w:noProof/>
        </w:rPr>
        <w:fldChar w:fldCharType="begin"/>
      </w:r>
      <w:r>
        <w:rPr>
          <w:noProof/>
        </w:rPr>
        <w:instrText xml:space="preserve"> PAGEREF _Toc441130765 \h </w:instrText>
      </w:r>
      <w:r w:rsidR="00E12C1F">
        <w:rPr>
          <w:noProof/>
        </w:rPr>
      </w:r>
      <w:r w:rsidR="00E12C1F">
        <w:rPr>
          <w:noProof/>
        </w:rPr>
        <w:fldChar w:fldCharType="separate"/>
      </w:r>
      <w:r w:rsidR="00330422">
        <w:rPr>
          <w:noProof/>
        </w:rPr>
        <w:t>5</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E12C1F">
        <w:rPr>
          <w:noProof/>
        </w:rPr>
        <w:fldChar w:fldCharType="begin"/>
      </w:r>
      <w:r>
        <w:rPr>
          <w:noProof/>
        </w:rPr>
        <w:instrText xml:space="preserve"> PAGEREF _Toc441130766 \h </w:instrText>
      </w:r>
      <w:r w:rsidR="00E12C1F">
        <w:rPr>
          <w:noProof/>
        </w:rPr>
      </w:r>
      <w:r w:rsidR="00E12C1F">
        <w:rPr>
          <w:noProof/>
        </w:rPr>
        <w:fldChar w:fldCharType="separate"/>
      </w:r>
      <w:r w:rsidR="00330422">
        <w:rPr>
          <w:noProof/>
        </w:rPr>
        <w:t>6</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E12C1F">
        <w:rPr>
          <w:noProof/>
        </w:rPr>
        <w:fldChar w:fldCharType="begin"/>
      </w:r>
      <w:r>
        <w:rPr>
          <w:noProof/>
        </w:rPr>
        <w:instrText xml:space="preserve"> PAGEREF _Toc441130767 \h </w:instrText>
      </w:r>
      <w:r w:rsidR="00E12C1F">
        <w:rPr>
          <w:noProof/>
        </w:rPr>
      </w:r>
      <w:r w:rsidR="00E12C1F">
        <w:rPr>
          <w:noProof/>
        </w:rPr>
        <w:fldChar w:fldCharType="separate"/>
      </w:r>
      <w:r w:rsidR="00330422">
        <w:rPr>
          <w:noProof/>
        </w:rPr>
        <w:t>6</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E12C1F">
        <w:rPr>
          <w:noProof/>
        </w:rPr>
        <w:fldChar w:fldCharType="begin"/>
      </w:r>
      <w:r>
        <w:rPr>
          <w:noProof/>
        </w:rPr>
        <w:instrText xml:space="preserve"> PAGEREF _Toc441130768 \h </w:instrText>
      </w:r>
      <w:r w:rsidR="00E12C1F">
        <w:rPr>
          <w:noProof/>
        </w:rPr>
      </w:r>
      <w:r w:rsidR="00E12C1F">
        <w:rPr>
          <w:noProof/>
        </w:rPr>
        <w:fldChar w:fldCharType="separate"/>
      </w:r>
      <w:r w:rsidR="00330422">
        <w:rPr>
          <w:noProof/>
        </w:rPr>
        <w:t>7</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E12C1F">
        <w:rPr>
          <w:noProof/>
        </w:rPr>
        <w:fldChar w:fldCharType="begin"/>
      </w:r>
      <w:r>
        <w:rPr>
          <w:noProof/>
        </w:rPr>
        <w:instrText xml:space="preserve"> PAGEREF _Toc441130769 \h </w:instrText>
      </w:r>
      <w:r w:rsidR="00E12C1F">
        <w:rPr>
          <w:noProof/>
        </w:rPr>
      </w:r>
      <w:r w:rsidR="00E12C1F">
        <w:rPr>
          <w:noProof/>
        </w:rPr>
        <w:fldChar w:fldCharType="separate"/>
      </w:r>
      <w:r w:rsidR="00330422">
        <w:rPr>
          <w:noProof/>
        </w:rPr>
        <w:t>8</w:t>
      </w:r>
      <w:r w:rsidR="00E12C1F">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29A4">
        <w:rPr>
          <w:noProof/>
        </w:rPr>
        <w:t>Антикоррупционная оговорка, включаемая в проект договора</w:t>
      </w:r>
      <w:r>
        <w:rPr>
          <w:noProof/>
        </w:rPr>
        <w:tab/>
      </w:r>
      <w:r w:rsidR="00E12C1F">
        <w:rPr>
          <w:noProof/>
        </w:rPr>
        <w:fldChar w:fldCharType="begin"/>
      </w:r>
      <w:r>
        <w:rPr>
          <w:noProof/>
        </w:rPr>
        <w:instrText xml:space="preserve"> PAGEREF _Toc441130776 \h </w:instrText>
      </w:r>
      <w:r w:rsidR="00E12C1F">
        <w:rPr>
          <w:noProof/>
        </w:rPr>
      </w:r>
      <w:r w:rsidR="00E12C1F">
        <w:rPr>
          <w:noProof/>
        </w:rPr>
        <w:fldChar w:fldCharType="separate"/>
      </w:r>
      <w:r w:rsidR="00330422">
        <w:rPr>
          <w:noProof/>
        </w:rPr>
        <w:t>10</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E12C1F">
        <w:rPr>
          <w:noProof/>
        </w:rPr>
        <w:fldChar w:fldCharType="begin"/>
      </w:r>
      <w:r>
        <w:rPr>
          <w:noProof/>
        </w:rPr>
        <w:instrText xml:space="preserve"> PAGEREF _Toc441130777 \h </w:instrText>
      </w:r>
      <w:r w:rsidR="00E12C1F">
        <w:rPr>
          <w:noProof/>
        </w:rPr>
      </w:r>
      <w:r w:rsidR="00E12C1F">
        <w:rPr>
          <w:noProof/>
        </w:rPr>
        <w:fldChar w:fldCharType="separate"/>
      </w:r>
      <w:r w:rsidR="00330422">
        <w:rPr>
          <w:noProof/>
        </w:rPr>
        <w:t>10</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29A4">
        <w:rPr>
          <w:bCs w:val="0"/>
          <w:noProof/>
        </w:rPr>
        <w:t>Антикоррупционная оговорка, включаемая в проект договора</w:t>
      </w:r>
      <w:r>
        <w:rPr>
          <w:noProof/>
        </w:rPr>
        <w:tab/>
      </w:r>
      <w:r w:rsidR="00E12C1F">
        <w:rPr>
          <w:noProof/>
        </w:rPr>
        <w:fldChar w:fldCharType="begin"/>
      </w:r>
      <w:r>
        <w:rPr>
          <w:noProof/>
        </w:rPr>
        <w:instrText xml:space="preserve"> PAGEREF _Toc441130781 \h </w:instrText>
      </w:r>
      <w:r w:rsidR="00E12C1F">
        <w:rPr>
          <w:noProof/>
        </w:rPr>
      </w:r>
      <w:r w:rsidR="00E12C1F">
        <w:rPr>
          <w:noProof/>
        </w:rPr>
        <w:fldChar w:fldCharType="separate"/>
      </w:r>
      <w:r w:rsidR="00330422">
        <w:rPr>
          <w:noProof/>
        </w:rPr>
        <w:t>10</w:t>
      </w:r>
      <w:r w:rsidR="00E12C1F">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E12C1F">
        <w:rPr>
          <w:noProof/>
        </w:rPr>
        <w:fldChar w:fldCharType="begin"/>
      </w:r>
      <w:r>
        <w:rPr>
          <w:noProof/>
        </w:rPr>
        <w:instrText xml:space="preserve"> PAGEREF _Toc441130785 \h </w:instrText>
      </w:r>
      <w:r w:rsidR="00E12C1F">
        <w:rPr>
          <w:noProof/>
        </w:rPr>
      </w:r>
      <w:r w:rsidR="00E12C1F">
        <w:rPr>
          <w:noProof/>
        </w:rPr>
        <w:fldChar w:fldCharType="separate"/>
      </w:r>
      <w:r w:rsidR="00330422">
        <w:rPr>
          <w:noProof/>
        </w:rPr>
        <w:t>13</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E12C1F">
        <w:rPr>
          <w:noProof/>
        </w:rPr>
        <w:fldChar w:fldCharType="begin"/>
      </w:r>
      <w:r>
        <w:rPr>
          <w:noProof/>
        </w:rPr>
        <w:instrText xml:space="preserve"> PAGEREF _Toc441130786 \h </w:instrText>
      </w:r>
      <w:r w:rsidR="00E12C1F">
        <w:rPr>
          <w:noProof/>
        </w:rPr>
      </w:r>
      <w:r w:rsidR="00E12C1F">
        <w:rPr>
          <w:noProof/>
        </w:rPr>
        <w:fldChar w:fldCharType="separate"/>
      </w:r>
      <w:r w:rsidR="00330422">
        <w:rPr>
          <w:noProof/>
        </w:rPr>
        <w:t>13</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E12C1F">
        <w:rPr>
          <w:noProof/>
        </w:rPr>
        <w:fldChar w:fldCharType="begin"/>
      </w:r>
      <w:r>
        <w:rPr>
          <w:noProof/>
        </w:rPr>
        <w:instrText xml:space="preserve"> PAGEREF _Toc441130789 \h </w:instrText>
      </w:r>
      <w:r w:rsidR="00E12C1F">
        <w:rPr>
          <w:noProof/>
        </w:rPr>
      </w:r>
      <w:r w:rsidR="00E12C1F">
        <w:rPr>
          <w:noProof/>
        </w:rPr>
        <w:fldChar w:fldCharType="separate"/>
      </w:r>
      <w:r w:rsidR="00330422">
        <w:rPr>
          <w:noProof/>
        </w:rPr>
        <w:t>13</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E12C1F">
        <w:rPr>
          <w:noProof/>
        </w:rPr>
        <w:fldChar w:fldCharType="begin"/>
      </w:r>
      <w:r>
        <w:rPr>
          <w:noProof/>
        </w:rPr>
        <w:instrText xml:space="preserve"> PAGEREF _Toc441130790 \h </w:instrText>
      </w:r>
      <w:r w:rsidR="00E12C1F">
        <w:rPr>
          <w:noProof/>
        </w:rPr>
      </w:r>
      <w:r w:rsidR="00E12C1F">
        <w:rPr>
          <w:noProof/>
        </w:rPr>
        <w:fldChar w:fldCharType="separate"/>
      </w:r>
      <w:r w:rsidR="00330422">
        <w:rPr>
          <w:noProof/>
        </w:rPr>
        <w:t>14</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E12C1F">
        <w:rPr>
          <w:noProof/>
        </w:rPr>
        <w:fldChar w:fldCharType="begin"/>
      </w:r>
      <w:r>
        <w:rPr>
          <w:noProof/>
        </w:rPr>
        <w:instrText xml:space="preserve"> PAGEREF _Toc441130805 \h </w:instrText>
      </w:r>
      <w:r w:rsidR="00E12C1F">
        <w:rPr>
          <w:noProof/>
        </w:rPr>
      </w:r>
      <w:r w:rsidR="00E12C1F">
        <w:rPr>
          <w:noProof/>
        </w:rPr>
        <w:fldChar w:fldCharType="separate"/>
      </w:r>
      <w:r w:rsidR="00330422">
        <w:rPr>
          <w:noProof/>
        </w:rPr>
        <w:t>29</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E12C1F">
        <w:rPr>
          <w:noProof/>
        </w:rPr>
        <w:fldChar w:fldCharType="begin"/>
      </w:r>
      <w:r>
        <w:rPr>
          <w:noProof/>
        </w:rPr>
        <w:instrText xml:space="preserve"> PAGEREF _Toc441130808 \h </w:instrText>
      </w:r>
      <w:r w:rsidR="00E12C1F">
        <w:rPr>
          <w:noProof/>
        </w:rPr>
      </w:r>
      <w:r w:rsidR="00E12C1F">
        <w:rPr>
          <w:noProof/>
        </w:rPr>
        <w:fldChar w:fldCharType="separate"/>
      </w:r>
      <w:r w:rsidR="00330422">
        <w:rPr>
          <w:noProof/>
        </w:rPr>
        <w:t>30</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E12C1F">
        <w:rPr>
          <w:noProof/>
        </w:rPr>
        <w:fldChar w:fldCharType="begin"/>
      </w:r>
      <w:r>
        <w:rPr>
          <w:noProof/>
        </w:rPr>
        <w:instrText xml:space="preserve"> PAGEREF _Toc441130809 \h </w:instrText>
      </w:r>
      <w:r w:rsidR="00E12C1F">
        <w:rPr>
          <w:noProof/>
        </w:rPr>
      </w:r>
      <w:r w:rsidR="00E12C1F">
        <w:rPr>
          <w:noProof/>
        </w:rPr>
        <w:fldChar w:fldCharType="separate"/>
      </w:r>
      <w:r w:rsidR="00330422">
        <w:rPr>
          <w:noProof/>
        </w:rPr>
        <w:t>30</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E12C1F">
        <w:rPr>
          <w:noProof/>
        </w:rPr>
        <w:fldChar w:fldCharType="begin"/>
      </w:r>
      <w:r>
        <w:rPr>
          <w:noProof/>
        </w:rPr>
        <w:instrText xml:space="preserve"> PAGEREF _Toc441130814 \h </w:instrText>
      </w:r>
      <w:r w:rsidR="00E12C1F">
        <w:rPr>
          <w:noProof/>
        </w:rPr>
      </w:r>
      <w:r w:rsidR="00E12C1F">
        <w:rPr>
          <w:noProof/>
        </w:rPr>
        <w:fldChar w:fldCharType="separate"/>
      </w:r>
      <w:r w:rsidR="00330422">
        <w:rPr>
          <w:noProof/>
        </w:rPr>
        <w:t>32</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E12C1F">
        <w:rPr>
          <w:noProof/>
        </w:rPr>
        <w:fldChar w:fldCharType="begin"/>
      </w:r>
      <w:r>
        <w:rPr>
          <w:noProof/>
        </w:rPr>
        <w:instrText xml:space="preserve"> PAGEREF _Toc441130815 \h </w:instrText>
      </w:r>
      <w:r w:rsidR="00E12C1F">
        <w:rPr>
          <w:noProof/>
        </w:rPr>
      </w:r>
      <w:r w:rsidR="00E12C1F">
        <w:rPr>
          <w:noProof/>
        </w:rPr>
        <w:fldChar w:fldCharType="separate"/>
      </w:r>
      <w:r w:rsidR="00330422">
        <w:rPr>
          <w:noProof/>
        </w:rPr>
        <w:t>35</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E12C1F">
        <w:rPr>
          <w:noProof/>
        </w:rPr>
        <w:fldChar w:fldCharType="begin"/>
      </w:r>
      <w:r>
        <w:rPr>
          <w:noProof/>
        </w:rPr>
        <w:instrText xml:space="preserve"> PAGEREF _Toc441130816 \h </w:instrText>
      </w:r>
      <w:r w:rsidR="00E12C1F">
        <w:rPr>
          <w:noProof/>
        </w:rPr>
      </w:r>
      <w:r w:rsidR="00E12C1F">
        <w:rPr>
          <w:noProof/>
        </w:rPr>
        <w:fldChar w:fldCharType="separate"/>
      </w:r>
      <w:r w:rsidR="00330422">
        <w:rPr>
          <w:noProof/>
        </w:rPr>
        <w:t>35</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E12C1F">
        <w:rPr>
          <w:noProof/>
        </w:rPr>
        <w:fldChar w:fldCharType="begin"/>
      </w:r>
      <w:r>
        <w:rPr>
          <w:noProof/>
        </w:rPr>
        <w:instrText xml:space="preserve"> PAGEREF _Toc441130817 \h </w:instrText>
      </w:r>
      <w:r w:rsidR="00E12C1F">
        <w:rPr>
          <w:noProof/>
        </w:rPr>
      </w:r>
      <w:r w:rsidR="00E12C1F">
        <w:rPr>
          <w:noProof/>
        </w:rPr>
        <w:fldChar w:fldCharType="separate"/>
      </w:r>
      <w:r w:rsidR="00330422">
        <w:rPr>
          <w:noProof/>
        </w:rPr>
        <w:t>36</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E12C1F">
        <w:rPr>
          <w:noProof/>
        </w:rPr>
        <w:fldChar w:fldCharType="begin"/>
      </w:r>
      <w:r>
        <w:rPr>
          <w:noProof/>
        </w:rPr>
        <w:instrText xml:space="preserve"> PAGEREF _Toc441130818 \h </w:instrText>
      </w:r>
      <w:r w:rsidR="00E12C1F">
        <w:rPr>
          <w:noProof/>
        </w:rPr>
      </w:r>
      <w:r w:rsidR="00E12C1F">
        <w:rPr>
          <w:noProof/>
        </w:rPr>
        <w:fldChar w:fldCharType="separate"/>
      </w:r>
      <w:r w:rsidR="00330422">
        <w:rPr>
          <w:noProof/>
        </w:rPr>
        <w:t>37</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E12C1F">
        <w:rPr>
          <w:noProof/>
        </w:rPr>
        <w:fldChar w:fldCharType="begin"/>
      </w:r>
      <w:r>
        <w:rPr>
          <w:noProof/>
        </w:rPr>
        <w:instrText xml:space="preserve"> PAGEREF _Toc441130819 \h </w:instrText>
      </w:r>
      <w:r w:rsidR="00E12C1F">
        <w:rPr>
          <w:noProof/>
        </w:rPr>
      </w:r>
      <w:r w:rsidR="00E12C1F">
        <w:rPr>
          <w:noProof/>
        </w:rPr>
        <w:fldChar w:fldCharType="separate"/>
      </w:r>
      <w:r w:rsidR="00330422">
        <w:rPr>
          <w:noProof/>
        </w:rPr>
        <w:t>37</w:t>
      </w:r>
      <w:r w:rsidR="00E12C1F">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sidRPr="007529A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E12C1F">
        <w:rPr>
          <w:noProof/>
        </w:rPr>
        <w:fldChar w:fldCharType="begin"/>
      </w:r>
      <w:r>
        <w:rPr>
          <w:noProof/>
        </w:rPr>
        <w:instrText xml:space="preserve"> PAGEREF _Toc441130820 \h </w:instrText>
      </w:r>
      <w:r w:rsidR="00E12C1F">
        <w:rPr>
          <w:noProof/>
        </w:rPr>
      </w:r>
      <w:r w:rsidR="00E12C1F">
        <w:rPr>
          <w:noProof/>
        </w:rPr>
        <w:fldChar w:fldCharType="separate"/>
      </w:r>
      <w:r w:rsidR="00330422">
        <w:rPr>
          <w:noProof/>
        </w:rPr>
        <w:t>38</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E12C1F">
        <w:rPr>
          <w:noProof/>
        </w:rPr>
        <w:fldChar w:fldCharType="begin"/>
      </w:r>
      <w:r>
        <w:rPr>
          <w:noProof/>
        </w:rPr>
        <w:instrText xml:space="preserve"> PAGEREF _Toc441130821 \h </w:instrText>
      </w:r>
      <w:r w:rsidR="00E12C1F">
        <w:rPr>
          <w:noProof/>
        </w:rPr>
      </w:r>
      <w:r w:rsidR="00E12C1F">
        <w:rPr>
          <w:noProof/>
        </w:rPr>
        <w:fldChar w:fldCharType="separate"/>
      </w:r>
      <w:r w:rsidR="00330422">
        <w:rPr>
          <w:noProof/>
        </w:rPr>
        <w:t>38</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E12C1F">
        <w:rPr>
          <w:noProof/>
        </w:rPr>
        <w:fldChar w:fldCharType="begin"/>
      </w:r>
      <w:r>
        <w:rPr>
          <w:noProof/>
        </w:rPr>
        <w:instrText xml:space="preserve"> PAGEREF _Toc441130823 \h </w:instrText>
      </w:r>
      <w:r w:rsidR="00E12C1F">
        <w:rPr>
          <w:noProof/>
        </w:rPr>
      </w:r>
      <w:r w:rsidR="00E12C1F">
        <w:rPr>
          <w:noProof/>
        </w:rPr>
        <w:fldChar w:fldCharType="separate"/>
      </w:r>
      <w:r w:rsidR="00330422">
        <w:rPr>
          <w:noProof/>
        </w:rPr>
        <w:t>38</w:t>
      </w:r>
      <w:r w:rsidR="00E12C1F">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E12C1F">
        <w:rPr>
          <w:noProof/>
        </w:rPr>
        <w:fldChar w:fldCharType="begin"/>
      </w:r>
      <w:r>
        <w:rPr>
          <w:noProof/>
        </w:rPr>
        <w:instrText xml:space="preserve"> PAGEREF _Toc441130825 \h </w:instrText>
      </w:r>
      <w:r w:rsidR="00E12C1F">
        <w:rPr>
          <w:noProof/>
        </w:rPr>
      </w:r>
      <w:r w:rsidR="00E12C1F">
        <w:rPr>
          <w:noProof/>
        </w:rPr>
        <w:fldChar w:fldCharType="separate"/>
      </w:r>
      <w:r w:rsidR="00330422">
        <w:rPr>
          <w:noProof/>
        </w:rPr>
        <w:t>39</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E12C1F">
        <w:rPr>
          <w:noProof/>
        </w:rPr>
        <w:fldChar w:fldCharType="begin"/>
      </w:r>
      <w:r>
        <w:rPr>
          <w:noProof/>
        </w:rPr>
        <w:instrText xml:space="preserve"> PAGEREF _Toc441130826 \h </w:instrText>
      </w:r>
      <w:r w:rsidR="00E12C1F">
        <w:rPr>
          <w:noProof/>
        </w:rPr>
      </w:r>
      <w:r w:rsidR="00E12C1F">
        <w:rPr>
          <w:noProof/>
        </w:rPr>
        <w:fldChar w:fldCharType="separate"/>
      </w:r>
      <w:r w:rsidR="00330422">
        <w:rPr>
          <w:noProof/>
        </w:rPr>
        <w:t>39</w:t>
      </w:r>
      <w:r w:rsidR="00E12C1F">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E12C1F">
        <w:rPr>
          <w:noProof/>
        </w:rPr>
        <w:fldChar w:fldCharType="begin"/>
      </w:r>
      <w:r>
        <w:rPr>
          <w:noProof/>
        </w:rPr>
        <w:instrText xml:space="preserve"> PAGEREF _Toc441130827 \h </w:instrText>
      </w:r>
      <w:r w:rsidR="00E12C1F">
        <w:rPr>
          <w:noProof/>
        </w:rPr>
      </w:r>
      <w:r w:rsidR="00E12C1F">
        <w:rPr>
          <w:noProof/>
        </w:rPr>
        <w:fldChar w:fldCharType="separate"/>
      </w:r>
      <w:r w:rsidR="00330422">
        <w:rPr>
          <w:noProof/>
        </w:rPr>
        <w:t>39</w:t>
      </w:r>
      <w:r w:rsidR="00E12C1F">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E12C1F">
        <w:rPr>
          <w:noProof/>
        </w:rPr>
        <w:fldChar w:fldCharType="begin"/>
      </w:r>
      <w:r>
        <w:rPr>
          <w:noProof/>
        </w:rPr>
        <w:instrText xml:space="preserve"> PAGEREF _Toc441130829 \h </w:instrText>
      </w:r>
      <w:r w:rsidR="00E12C1F">
        <w:rPr>
          <w:noProof/>
        </w:rPr>
      </w:r>
      <w:r w:rsidR="00E12C1F">
        <w:rPr>
          <w:noProof/>
        </w:rPr>
        <w:fldChar w:fldCharType="separate"/>
      </w:r>
      <w:r w:rsidR="00330422">
        <w:rPr>
          <w:noProof/>
        </w:rPr>
        <w:t>43</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29A4">
        <w:rPr>
          <w:bCs w:val="0"/>
          <w:noProof/>
        </w:rPr>
        <w:t>услуг</w:t>
      </w:r>
      <w:r>
        <w:rPr>
          <w:noProof/>
        </w:rPr>
        <w:t xml:space="preserve"> (форма 2)</w:t>
      </w:r>
      <w:r>
        <w:rPr>
          <w:noProof/>
        </w:rPr>
        <w:tab/>
      </w:r>
      <w:r w:rsidR="00E12C1F">
        <w:rPr>
          <w:noProof/>
        </w:rPr>
        <w:fldChar w:fldCharType="begin"/>
      </w:r>
      <w:r>
        <w:rPr>
          <w:noProof/>
        </w:rPr>
        <w:instrText xml:space="preserve"> PAGEREF _Toc441130831 \h </w:instrText>
      </w:r>
      <w:r w:rsidR="00E12C1F">
        <w:rPr>
          <w:noProof/>
        </w:rPr>
      </w:r>
      <w:r w:rsidR="00E12C1F">
        <w:rPr>
          <w:noProof/>
        </w:rPr>
        <w:fldChar w:fldCharType="separate"/>
      </w:r>
      <w:r w:rsidR="00330422">
        <w:rPr>
          <w:noProof/>
        </w:rPr>
        <w:t>45</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5.3</w:t>
      </w:r>
      <w:r>
        <w:rPr>
          <w:rFonts w:asciiTheme="minorHAnsi" w:eastAsiaTheme="minorEastAsia" w:hAnsiTheme="minorHAnsi" w:cstheme="minorBidi"/>
          <w:b w:val="0"/>
          <w:bCs w:val="0"/>
          <w:noProof/>
          <w:sz w:val="22"/>
          <w:szCs w:val="22"/>
          <w:lang w:eastAsia="ru-RU"/>
        </w:rPr>
        <w:tab/>
      </w:r>
      <w:r w:rsidRPr="007529A4">
        <w:rPr>
          <w:noProof/>
          <w:color w:val="000000"/>
        </w:rPr>
        <w:t>Техническое предложение (форма 3)</w:t>
      </w:r>
      <w:r>
        <w:rPr>
          <w:noProof/>
        </w:rPr>
        <w:tab/>
      </w:r>
      <w:r w:rsidR="00E12C1F">
        <w:rPr>
          <w:noProof/>
        </w:rPr>
        <w:fldChar w:fldCharType="begin"/>
      </w:r>
      <w:r>
        <w:rPr>
          <w:noProof/>
        </w:rPr>
        <w:instrText xml:space="preserve"> PAGEREF _Toc441130834 \h </w:instrText>
      </w:r>
      <w:r w:rsidR="00E12C1F">
        <w:rPr>
          <w:noProof/>
        </w:rPr>
      </w:r>
      <w:r w:rsidR="00E12C1F">
        <w:rPr>
          <w:noProof/>
        </w:rPr>
        <w:fldChar w:fldCharType="separate"/>
      </w:r>
      <w:r w:rsidR="00330422">
        <w:rPr>
          <w:noProof/>
        </w:rPr>
        <w:t>48</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E12C1F">
        <w:rPr>
          <w:noProof/>
        </w:rPr>
        <w:fldChar w:fldCharType="begin"/>
      </w:r>
      <w:r>
        <w:rPr>
          <w:noProof/>
        </w:rPr>
        <w:instrText xml:space="preserve"> PAGEREF _Toc441130837 \h </w:instrText>
      </w:r>
      <w:r w:rsidR="00E12C1F">
        <w:rPr>
          <w:noProof/>
        </w:rPr>
      </w:r>
      <w:r w:rsidR="00E12C1F">
        <w:rPr>
          <w:noProof/>
        </w:rPr>
        <w:fldChar w:fldCharType="separate"/>
      </w:r>
      <w:r w:rsidR="00330422">
        <w:rPr>
          <w:noProof/>
        </w:rPr>
        <w:t>50</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E12C1F">
        <w:rPr>
          <w:noProof/>
        </w:rPr>
        <w:fldChar w:fldCharType="begin"/>
      </w:r>
      <w:r>
        <w:rPr>
          <w:noProof/>
        </w:rPr>
        <w:instrText xml:space="preserve"> PAGEREF _Toc441130840 \h </w:instrText>
      </w:r>
      <w:r w:rsidR="00E12C1F">
        <w:rPr>
          <w:noProof/>
        </w:rPr>
      </w:r>
      <w:r w:rsidR="00E12C1F">
        <w:rPr>
          <w:noProof/>
        </w:rPr>
        <w:fldChar w:fldCharType="separate"/>
      </w:r>
      <w:r w:rsidR="00330422">
        <w:rPr>
          <w:noProof/>
        </w:rPr>
        <w:t>52</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5.6</w:t>
      </w:r>
      <w:r>
        <w:rPr>
          <w:rFonts w:asciiTheme="minorHAnsi" w:eastAsiaTheme="minorEastAsia" w:hAnsiTheme="minorHAnsi" w:cstheme="minorBidi"/>
          <w:b w:val="0"/>
          <w:bCs w:val="0"/>
          <w:noProof/>
          <w:sz w:val="22"/>
          <w:szCs w:val="22"/>
          <w:lang w:eastAsia="ru-RU"/>
        </w:rPr>
        <w:tab/>
      </w:r>
      <w:r w:rsidRPr="007529A4">
        <w:rPr>
          <w:noProof/>
          <w:color w:val="000000"/>
        </w:rPr>
        <w:t>Протокол разногласий к проекту Договора (форма 6)</w:t>
      </w:r>
      <w:r>
        <w:rPr>
          <w:noProof/>
        </w:rPr>
        <w:tab/>
      </w:r>
      <w:r w:rsidR="00E12C1F">
        <w:rPr>
          <w:noProof/>
        </w:rPr>
        <w:fldChar w:fldCharType="begin"/>
      </w:r>
      <w:r>
        <w:rPr>
          <w:noProof/>
        </w:rPr>
        <w:instrText xml:space="preserve"> PAGEREF _Toc441130843 \h </w:instrText>
      </w:r>
      <w:r w:rsidR="00E12C1F">
        <w:rPr>
          <w:noProof/>
        </w:rPr>
      </w:r>
      <w:r w:rsidR="00E12C1F">
        <w:rPr>
          <w:noProof/>
        </w:rPr>
        <w:fldChar w:fldCharType="separate"/>
      </w:r>
      <w:r w:rsidR="00330422">
        <w:rPr>
          <w:noProof/>
        </w:rPr>
        <w:t>54</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E12C1F">
        <w:rPr>
          <w:noProof/>
        </w:rPr>
        <w:fldChar w:fldCharType="begin"/>
      </w:r>
      <w:r>
        <w:rPr>
          <w:noProof/>
        </w:rPr>
        <w:instrText xml:space="preserve"> PAGEREF _Toc441130846 \h </w:instrText>
      </w:r>
      <w:r w:rsidR="00E12C1F">
        <w:rPr>
          <w:noProof/>
        </w:rPr>
      </w:r>
      <w:r w:rsidR="00E12C1F">
        <w:rPr>
          <w:noProof/>
        </w:rPr>
        <w:fldChar w:fldCharType="separate"/>
      </w:r>
      <w:r w:rsidR="00330422">
        <w:rPr>
          <w:noProof/>
        </w:rPr>
        <w:t>56</w:t>
      </w:r>
      <w:r w:rsidR="00E12C1F">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sidRPr="007529A4">
        <w:rPr>
          <w:noProof/>
        </w:rPr>
        <w:t>5.7.1</w:t>
      </w:r>
      <w:r>
        <w:rPr>
          <w:rFonts w:asciiTheme="minorHAnsi" w:eastAsiaTheme="minorEastAsia" w:hAnsiTheme="minorHAnsi" w:cstheme="minorBidi"/>
          <w:bCs w:val="0"/>
          <w:iCs w:val="0"/>
          <w:noProof/>
          <w:sz w:val="22"/>
          <w:szCs w:val="22"/>
          <w:lang w:eastAsia="ru-RU"/>
        </w:rPr>
        <w:tab/>
      </w:r>
      <w:r w:rsidRPr="007529A4">
        <w:rPr>
          <w:noProof/>
        </w:rPr>
        <w:t>Форма Анкеты Участника</w:t>
      </w:r>
      <w:r>
        <w:rPr>
          <w:noProof/>
        </w:rPr>
        <w:tab/>
      </w:r>
      <w:r w:rsidR="00E12C1F">
        <w:rPr>
          <w:noProof/>
        </w:rPr>
        <w:fldChar w:fldCharType="begin"/>
      </w:r>
      <w:r>
        <w:rPr>
          <w:noProof/>
        </w:rPr>
        <w:instrText xml:space="preserve"> PAGEREF _Toc441130847 \h </w:instrText>
      </w:r>
      <w:r w:rsidR="00E12C1F">
        <w:rPr>
          <w:noProof/>
        </w:rPr>
      </w:r>
      <w:r w:rsidR="00E12C1F">
        <w:rPr>
          <w:noProof/>
        </w:rPr>
        <w:fldChar w:fldCharType="separate"/>
      </w:r>
      <w:r w:rsidR="00330422">
        <w:rPr>
          <w:noProof/>
        </w:rPr>
        <w:t>56</w:t>
      </w:r>
      <w:r w:rsidR="00E12C1F">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sidRPr="007529A4">
        <w:rPr>
          <w:noProof/>
        </w:rPr>
        <w:t>5.7.2</w:t>
      </w:r>
      <w:r>
        <w:rPr>
          <w:rFonts w:asciiTheme="minorHAnsi" w:eastAsiaTheme="minorEastAsia" w:hAnsiTheme="minorHAnsi" w:cstheme="minorBidi"/>
          <w:bCs w:val="0"/>
          <w:iCs w:val="0"/>
          <w:noProof/>
          <w:sz w:val="22"/>
          <w:szCs w:val="22"/>
          <w:lang w:eastAsia="ru-RU"/>
        </w:rPr>
        <w:tab/>
      </w:r>
      <w:r w:rsidRPr="007529A4">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E12C1F">
        <w:rPr>
          <w:noProof/>
        </w:rPr>
        <w:fldChar w:fldCharType="begin"/>
      </w:r>
      <w:r>
        <w:rPr>
          <w:noProof/>
        </w:rPr>
        <w:instrText xml:space="preserve"> PAGEREF _Toc441130848 \h </w:instrText>
      </w:r>
      <w:r w:rsidR="00E12C1F">
        <w:rPr>
          <w:noProof/>
        </w:rPr>
      </w:r>
      <w:r w:rsidR="00E12C1F">
        <w:rPr>
          <w:noProof/>
        </w:rPr>
        <w:fldChar w:fldCharType="separate"/>
      </w:r>
      <w:r w:rsidR="00330422">
        <w:rPr>
          <w:noProof/>
        </w:rPr>
        <w:t>58</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E12C1F">
        <w:rPr>
          <w:noProof/>
        </w:rPr>
        <w:fldChar w:fldCharType="begin"/>
      </w:r>
      <w:r>
        <w:rPr>
          <w:noProof/>
        </w:rPr>
        <w:instrText xml:space="preserve"> PAGEREF _Toc441130850 \h </w:instrText>
      </w:r>
      <w:r w:rsidR="00E12C1F">
        <w:rPr>
          <w:noProof/>
        </w:rPr>
      </w:r>
      <w:r w:rsidR="00E12C1F">
        <w:rPr>
          <w:noProof/>
        </w:rPr>
        <w:fldChar w:fldCharType="separate"/>
      </w:r>
      <w:r w:rsidR="00330422">
        <w:rPr>
          <w:noProof/>
        </w:rPr>
        <w:t>62</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E12C1F">
        <w:rPr>
          <w:noProof/>
        </w:rPr>
        <w:fldChar w:fldCharType="begin"/>
      </w:r>
      <w:r>
        <w:rPr>
          <w:noProof/>
        </w:rPr>
        <w:instrText xml:space="preserve"> PAGEREF _Toc441130853 \h </w:instrText>
      </w:r>
      <w:r w:rsidR="00E12C1F">
        <w:rPr>
          <w:noProof/>
        </w:rPr>
      </w:r>
      <w:r w:rsidR="00E12C1F">
        <w:rPr>
          <w:noProof/>
        </w:rPr>
        <w:fldChar w:fldCharType="separate"/>
      </w:r>
      <w:r w:rsidR="00330422">
        <w:rPr>
          <w:noProof/>
        </w:rPr>
        <w:t>65</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E12C1F">
        <w:rPr>
          <w:noProof/>
        </w:rPr>
        <w:fldChar w:fldCharType="begin"/>
      </w:r>
      <w:r>
        <w:rPr>
          <w:noProof/>
        </w:rPr>
        <w:instrText xml:space="preserve"> PAGEREF _Toc441130856 \h </w:instrText>
      </w:r>
      <w:r w:rsidR="00E12C1F">
        <w:rPr>
          <w:noProof/>
        </w:rPr>
      </w:r>
      <w:r w:rsidR="00E12C1F">
        <w:rPr>
          <w:noProof/>
        </w:rPr>
        <w:fldChar w:fldCharType="separate"/>
      </w:r>
      <w:r w:rsidR="00330422">
        <w:rPr>
          <w:noProof/>
        </w:rPr>
        <w:t>67</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E12C1F">
        <w:rPr>
          <w:noProof/>
        </w:rPr>
        <w:fldChar w:fldCharType="begin"/>
      </w:r>
      <w:r>
        <w:rPr>
          <w:noProof/>
        </w:rPr>
        <w:instrText xml:space="preserve"> PAGEREF _Toc441130859 \h </w:instrText>
      </w:r>
      <w:r w:rsidR="00E12C1F">
        <w:rPr>
          <w:noProof/>
        </w:rPr>
      </w:r>
      <w:r w:rsidR="00E12C1F">
        <w:rPr>
          <w:noProof/>
        </w:rPr>
        <w:fldChar w:fldCharType="separate"/>
      </w:r>
      <w:r w:rsidR="00330422">
        <w:rPr>
          <w:noProof/>
        </w:rPr>
        <w:t>69</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E12C1F">
        <w:rPr>
          <w:noProof/>
        </w:rPr>
        <w:fldChar w:fldCharType="begin"/>
      </w:r>
      <w:r>
        <w:rPr>
          <w:noProof/>
        </w:rPr>
        <w:instrText xml:space="preserve"> PAGEREF _Toc441130862 \h </w:instrText>
      </w:r>
      <w:r w:rsidR="00E12C1F">
        <w:rPr>
          <w:noProof/>
        </w:rPr>
      </w:r>
      <w:r w:rsidR="00E12C1F">
        <w:rPr>
          <w:noProof/>
        </w:rPr>
        <w:fldChar w:fldCharType="separate"/>
      </w:r>
      <w:r w:rsidR="00330422">
        <w:rPr>
          <w:noProof/>
        </w:rPr>
        <w:t>71</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E12C1F">
        <w:rPr>
          <w:noProof/>
        </w:rPr>
        <w:fldChar w:fldCharType="begin"/>
      </w:r>
      <w:r>
        <w:rPr>
          <w:noProof/>
        </w:rPr>
        <w:instrText xml:space="preserve"> PAGEREF _Toc441130865 \h </w:instrText>
      </w:r>
      <w:r w:rsidR="00E12C1F">
        <w:rPr>
          <w:noProof/>
        </w:rPr>
      </w:r>
      <w:r w:rsidR="00E12C1F">
        <w:rPr>
          <w:noProof/>
        </w:rPr>
        <w:fldChar w:fldCharType="separate"/>
      </w:r>
      <w:r w:rsidR="00330422">
        <w:rPr>
          <w:noProof/>
        </w:rPr>
        <w:t>74</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E12C1F">
        <w:rPr>
          <w:noProof/>
        </w:rPr>
        <w:fldChar w:fldCharType="begin"/>
      </w:r>
      <w:r>
        <w:rPr>
          <w:noProof/>
        </w:rPr>
        <w:instrText xml:space="preserve"> PAGEREF _Toc441130868 \h </w:instrText>
      </w:r>
      <w:r w:rsidR="00E12C1F">
        <w:rPr>
          <w:noProof/>
        </w:rPr>
      </w:r>
      <w:r w:rsidR="00E12C1F">
        <w:rPr>
          <w:noProof/>
        </w:rPr>
        <w:fldChar w:fldCharType="separate"/>
      </w:r>
      <w:r w:rsidR="00330422">
        <w:rPr>
          <w:noProof/>
        </w:rPr>
        <w:t>76</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E12C1F">
        <w:rPr>
          <w:noProof/>
        </w:rPr>
        <w:fldChar w:fldCharType="begin"/>
      </w:r>
      <w:r>
        <w:rPr>
          <w:noProof/>
        </w:rPr>
        <w:instrText xml:space="preserve"> PAGEREF _Toc441130871 \h </w:instrText>
      </w:r>
      <w:r w:rsidR="00E12C1F">
        <w:rPr>
          <w:noProof/>
        </w:rPr>
      </w:r>
      <w:r w:rsidR="00E12C1F">
        <w:rPr>
          <w:noProof/>
        </w:rPr>
        <w:fldChar w:fldCharType="separate"/>
      </w:r>
      <w:r w:rsidR="00330422">
        <w:rPr>
          <w:noProof/>
        </w:rPr>
        <w:t>79</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529A4">
        <w:rPr>
          <w:noProof/>
          <w:color w:val="000000"/>
        </w:rPr>
        <w:t>оказания услуг</w:t>
      </w:r>
      <w:r>
        <w:rPr>
          <w:noProof/>
        </w:rPr>
        <w:t xml:space="preserve"> между Участником и соисполнителями </w:t>
      </w:r>
      <w:r w:rsidRPr="007529A4">
        <w:rPr>
          <w:noProof/>
          <w:color w:val="000000"/>
        </w:rPr>
        <w:t>(форма 16)</w:t>
      </w:r>
      <w:r>
        <w:rPr>
          <w:noProof/>
        </w:rPr>
        <w:tab/>
      </w:r>
      <w:r w:rsidR="00E12C1F">
        <w:rPr>
          <w:noProof/>
        </w:rPr>
        <w:fldChar w:fldCharType="begin"/>
      </w:r>
      <w:r>
        <w:rPr>
          <w:noProof/>
        </w:rPr>
        <w:instrText xml:space="preserve"> PAGEREF _Toc441130874 \h </w:instrText>
      </w:r>
      <w:r w:rsidR="00E12C1F">
        <w:rPr>
          <w:noProof/>
        </w:rPr>
      </w:r>
      <w:r w:rsidR="00E12C1F">
        <w:rPr>
          <w:noProof/>
        </w:rPr>
        <w:fldChar w:fldCharType="separate"/>
      </w:r>
      <w:r w:rsidR="00330422">
        <w:rPr>
          <w:noProof/>
        </w:rPr>
        <w:t>81</w:t>
      </w:r>
      <w:r w:rsidR="00E12C1F">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7529A4">
        <w:rPr>
          <w:noProof/>
          <w:color w:val="000000"/>
        </w:rPr>
        <w:t>(форма 17)</w:t>
      </w:r>
      <w:r>
        <w:rPr>
          <w:noProof/>
        </w:rPr>
        <w:tab/>
      </w:r>
      <w:r w:rsidR="00E12C1F">
        <w:rPr>
          <w:noProof/>
        </w:rPr>
        <w:fldChar w:fldCharType="begin"/>
      </w:r>
      <w:r>
        <w:rPr>
          <w:noProof/>
        </w:rPr>
        <w:instrText xml:space="preserve"> PAGEREF _Toc441130877 \h </w:instrText>
      </w:r>
      <w:r w:rsidR="00E12C1F">
        <w:rPr>
          <w:noProof/>
        </w:rPr>
      </w:r>
      <w:r w:rsidR="00E12C1F">
        <w:rPr>
          <w:noProof/>
        </w:rPr>
        <w:fldChar w:fldCharType="separate"/>
      </w:r>
      <w:r w:rsidR="00330422">
        <w:rPr>
          <w:noProof/>
        </w:rPr>
        <w:t>83</w:t>
      </w:r>
      <w:r w:rsidR="00E12C1F">
        <w:rPr>
          <w:noProof/>
        </w:rPr>
        <w:fldChar w:fldCharType="end"/>
      </w:r>
    </w:p>
    <w:p w:rsidR="00717F60" w:rsidRPr="00E71A48" w:rsidRDefault="00E12C1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76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0764"/>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bookmarkEnd w:id="10"/>
      <w:r w:rsidR="004E6DE2" w:rsidRPr="005E43E9">
        <w:rPr>
          <w:iCs/>
          <w:sz w:val="24"/>
          <w:szCs w:val="24"/>
        </w:rPr>
        <w:t xml:space="preserve">Специалист I категории отдела закупочной деятельности Управления логистики и МТО филиала ПАО «МРСК Центра» - Липецкэнерго» Назимов Д.А., контактные телефоны: (4742) 22-83-67, адрес электронной почты: </w:t>
      </w:r>
      <w:proofErr w:type="spellStart"/>
      <w:r w:rsidR="004E6DE2" w:rsidRPr="005E43E9">
        <w:rPr>
          <w:iCs/>
          <w:sz w:val="24"/>
          <w:szCs w:val="24"/>
          <w:u w:val="single"/>
          <w:lang w:val="en-US"/>
        </w:rPr>
        <w:t>nazimov</w:t>
      </w:r>
      <w:proofErr w:type="spellEnd"/>
      <w:r w:rsidR="004E6DE2" w:rsidRPr="005E43E9">
        <w:rPr>
          <w:iCs/>
          <w:sz w:val="24"/>
          <w:szCs w:val="24"/>
          <w:u w:val="single"/>
        </w:rPr>
        <w:t>.</w:t>
      </w:r>
      <w:r w:rsidR="004E6DE2" w:rsidRPr="005E43E9">
        <w:rPr>
          <w:iCs/>
          <w:sz w:val="24"/>
          <w:szCs w:val="24"/>
          <w:u w:val="single"/>
          <w:lang w:val="en-US"/>
        </w:rPr>
        <w:t>da</w:t>
      </w:r>
      <w:r w:rsidR="004E6DE2" w:rsidRPr="005E43E9">
        <w:rPr>
          <w:iCs/>
          <w:sz w:val="24"/>
          <w:szCs w:val="24"/>
          <w:u w:val="single"/>
        </w:rPr>
        <w:t>@</w:t>
      </w:r>
      <w:proofErr w:type="spellStart"/>
      <w:r w:rsidR="004E6DE2" w:rsidRPr="005E43E9">
        <w:rPr>
          <w:iCs/>
          <w:sz w:val="24"/>
          <w:szCs w:val="24"/>
          <w:u w:val="single"/>
          <w:lang w:val="en-US"/>
        </w:rPr>
        <w:t>mrsk</w:t>
      </w:r>
      <w:proofErr w:type="spellEnd"/>
      <w:r w:rsidR="004E6DE2" w:rsidRPr="005E43E9">
        <w:rPr>
          <w:iCs/>
          <w:sz w:val="24"/>
          <w:szCs w:val="24"/>
          <w:u w:val="single"/>
        </w:rPr>
        <w:t>-1.</w:t>
      </w:r>
      <w:proofErr w:type="spellStart"/>
      <w:r w:rsidR="004E6DE2" w:rsidRPr="005E43E9">
        <w:rPr>
          <w:iCs/>
          <w:sz w:val="24"/>
          <w:szCs w:val="24"/>
          <w:u w:val="single"/>
          <w:lang w:val="en-US"/>
        </w:rPr>
        <w:t>ru</w:t>
      </w:r>
      <w:proofErr w:type="spellEnd"/>
      <w:r w:rsidR="004E6DE2" w:rsidRPr="005E43E9">
        <w:rPr>
          <w:iCs/>
          <w:sz w:val="24"/>
          <w:szCs w:val="24"/>
          <w:u w:val="single"/>
        </w:rPr>
        <w:t>,</w:t>
      </w:r>
      <w:r w:rsidR="004E6DE2" w:rsidRPr="005E43E9">
        <w:rPr>
          <w:iCs/>
          <w:sz w:val="24"/>
          <w:szCs w:val="24"/>
        </w:rPr>
        <w:t xml:space="preserve"> ответственное лицо – Телятник Валентина Сергеевна, контактный телефон - (4742) 22-83-04, адрес электронной почты: </w:t>
      </w:r>
      <w:hyperlink r:id="rId17" w:history="1">
        <w:r w:rsidR="004E6DE2" w:rsidRPr="00255C6C">
          <w:rPr>
            <w:rStyle w:val="a7"/>
            <w:iCs/>
            <w:sz w:val="24"/>
            <w:szCs w:val="24"/>
            <w:lang w:val="en-US"/>
          </w:rPr>
          <w:t>te</w:t>
        </w:r>
        <w:r w:rsidR="004E6DE2" w:rsidRPr="00255C6C">
          <w:rPr>
            <w:rStyle w:val="a7"/>
            <w:iCs/>
            <w:sz w:val="24"/>
            <w:szCs w:val="24"/>
          </w:rPr>
          <w:t>ly</w:t>
        </w:r>
        <w:r w:rsidR="004E6DE2" w:rsidRPr="00255C6C">
          <w:rPr>
            <w:rStyle w:val="a7"/>
            <w:iCs/>
            <w:sz w:val="24"/>
            <w:szCs w:val="24"/>
            <w:lang w:val="en-US"/>
          </w:rPr>
          <w:t>atnik</w:t>
        </w:r>
        <w:r w:rsidR="004E6DE2" w:rsidRPr="00255C6C">
          <w:rPr>
            <w:rStyle w:val="a7"/>
            <w:iCs/>
            <w:sz w:val="24"/>
            <w:szCs w:val="24"/>
          </w:rPr>
          <w:t>.</w:t>
        </w:r>
        <w:r w:rsidR="004E6DE2" w:rsidRPr="00255C6C">
          <w:rPr>
            <w:rStyle w:val="a7"/>
            <w:iCs/>
            <w:sz w:val="24"/>
            <w:szCs w:val="24"/>
            <w:lang w:val="en-US"/>
          </w:rPr>
          <w:t>vs</w:t>
        </w:r>
        <w:r w:rsidR="004E6DE2" w:rsidRPr="00255C6C">
          <w:rPr>
            <w:rStyle w:val="a7"/>
            <w:iCs/>
            <w:sz w:val="24"/>
            <w:szCs w:val="24"/>
          </w:rPr>
          <w:t>@mrsk-1.ru</w:t>
        </w:r>
      </w:hyperlink>
      <w:r w:rsidR="004E6DE2" w:rsidRPr="00255C6C">
        <w:rPr>
          <w:iCs/>
          <w:sz w:val="24"/>
          <w:szCs w:val="24"/>
        </w:rPr>
        <w:t>,</w:t>
      </w:r>
      <w:r w:rsidR="004E6DE2" w:rsidRPr="00255C6C">
        <w:rPr>
          <w:sz w:val="24"/>
          <w:szCs w:val="24"/>
        </w:rPr>
        <w:t xml:space="preserve"> </w:t>
      </w:r>
      <w:r w:rsidR="004E6DE2" w:rsidRPr="00255C6C">
        <w:rPr>
          <w:iCs/>
          <w:sz w:val="24"/>
          <w:szCs w:val="24"/>
        </w:rPr>
        <w:t>Извещением</w:t>
      </w:r>
      <w:r w:rsidR="004E6DE2" w:rsidRPr="00255C6C">
        <w:rPr>
          <w:sz w:val="24"/>
          <w:szCs w:val="24"/>
        </w:rPr>
        <w:t xml:space="preserve"> о проведении открытого</w:t>
      </w:r>
      <w:proofErr w:type="gramEnd"/>
      <w:r w:rsidR="004E6DE2" w:rsidRPr="00255C6C">
        <w:rPr>
          <w:sz w:val="24"/>
          <w:szCs w:val="24"/>
        </w:rPr>
        <w:t xml:space="preserve"> </w:t>
      </w:r>
      <w:proofErr w:type="gramStart"/>
      <w:r w:rsidR="004E6DE2" w:rsidRPr="00255C6C">
        <w:rPr>
          <w:iCs/>
          <w:sz w:val="24"/>
          <w:szCs w:val="24"/>
        </w:rPr>
        <w:t>запроса предложений</w:t>
      </w:r>
      <w:r w:rsidR="004E6DE2" w:rsidRPr="00255C6C">
        <w:rPr>
          <w:sz w:val="24"/>
          <w:szCs w:val="24"/>
        </w:rPr>
        <w:t xml:space="preserve">, опубликованным </w:t>
      </w:r>
      <w:r w:rsidR="00255C6C" w:rsidRPr="00255C6C">
        <w:rPr>
          <w:b/>
          <w:sz w:val="24"/>
          <w:szCs w:val="24"/>
        </w:rPr>
        <w:t>«03» марта</w:t>
      </w:r>
      <w:r w:rsidR="004E6DE2" w:rsidRPr="00255C6C">
        <w:rPr>
          <w:b/>
          <w:sz w:val="24"/>
          <w:szCs w:val="24"/>
        </w:rPr>
        <w:t xml:space="preserve"> 2016 г.</w:t>
      </w:r>
      <w:r w:rsidR="004E6DE2" w:rsidRPr="00255C6C">
        <w:rPr>
          <w:sz w:val="24"/>
          <w:szCs w:val="24"/>
        </w:rPr>
        <w:t xml:space="preserve"> на официальном сайте (</w:t>
      </w:r>
      <w:hyperlink r:id="rId18" w:history="1">
        <w:r w:rsidR="004E6DE2" w:rsidRPr="00255C6C">
          <w:rPr>
            <w:rStyle w:val="a7"/>
            <w:sz w:val="24"/>
            <w:szCs w:val="24"/>
          </w:rPr>
          <w:t>www.zakupki.</w:t>
        </w:r>
        <w:r w:rsidR="004E6DE2" w:rsidRPr="00255C6C">
          <w:rPr>
            <w:rStyle w:val="a7"/>
            <w:sz w:val="24"/>
            <w:szCs w:val="24"/>
            <w:lang w:val="en-US"/>
          </w:rPr>
          <w:t>gov</w:t>
        </w:r>
        <w:r w:rsidR="004E6DE2" w:rsidRPr="00255C6C">
          <w:rPr>
            <w:rStyle w:val="a7"/>
            <w:sz w:val="24"/>
            <w:szCs w:val="24"/>
          </w:rPr>
          <w:t>.ru</w:t>
        </w:r>
      </w:hyperlink>
      <w:r w:rsidR="004E6DE2" w:rsidRPr="00255C6C">
        <w:rPr>
          <w:sz w:val="24"/>
          <w:szCs w:val="24"/>
        </w:rPr>
        <w:t>),</w:t>
      </w:r>
      <w:r w:rsidR="004E6DE2" w:rsidRPr="00255C6C">
        <w:rPr>
          <w:iCs/>
          <w:sz w:val="24"/>
          <w:szCs w:val="24"/>
        </w:rPr>
        <w:t xml:space="preserve"> </w:t>
      </w:r>
      <w:r w:rsidR="004E6DE2" w:rsidRPr="00255C6C">
        <w:rPr>
          <w:sz w:val="24"/>
          <w:szCs w:val="24"/>
        </w:rPr>
        <w:t xml:space="preserve">на сайте </w:t>
      </w:r>
      <w:r w:rsidR="004E6DE2" w:rsidRPr="00255C6C">
        <w:rPr>
          <w:iCs/>
          <w:sz w:val="24"/>
          <w:szCs w:val="24"/>
        </w:rPr>
        <w:t>ПАО «МРСК Центра»</w:t>
      </w:r>
      <w:r w:rsidR="004E6DE2" w:rsidRPr="00255C6C">
        <w:rPr>
          <w:sz w:val="24"/>
          <w:szCs w:val="24"/>
        </w:rPr>
        <w:t xml:space="preserve"> (</w:t>
      </w:r>
      <w:hyperlink r:id="rId19" w:history="1">
        <w:r w:rsidR="004E6DE2" w:rsidRPr="00255C6C">
          <w:rPr>
            <w:rStyle w:val="a7"/>
            <w:sz w:val="24"/>
            <w:szCs w:val="24"/>
          </w:rPr>
          <w:t>www.mrsk-1.ru</w:t>
        </w:r>
      </w:hyperlink>
      <w:r w:rsidR="004E6DE2" w:rsidRPr="00255C6C">
        <w:rPr>
          <w:sz w:val="24"/>
          <w:szCs w:val="24"/>
        </w:rPr>
        <w:t>), на сайте электронной торговой площадки ПАО «</w:t>
      </w:r>
      <w:proofErr w:type="spellStart"/>
      <w:r w:rsidR="004E6DE2" w:rsidRPr="00255C6C">
        <w:rPr>
          <w:sz w:val="24"/>
          <w:szCs w:val="24"/>
        </w:rPr>
        <w:t>Россет</w:t>
      </w:r>
      <w:r w:rsidR="004E6DE2" w:rsidRPr="004D7428">
        <w:rPr>
          <w:sz w:val="24"/>
          <w:szCs w:val="24"/>
        </w:rPr>
        <w:t>и</w:t>
      </w:r>
      <w:proofErr w:type="spellEnd"/>
      <w:r w:rsidR="004E6DE2" w:rsidRPr="004D7428">
        <w:rPr>
          <w:sz w:val="24"/>
          <w:szCs w:val="24"/>
        </w:rPr>
        <w:t xml:space="preserve">» </w:t>
      </w:r>
      <w:hyperlink r:id="rId20" w:history="1">
        <w:r w:rsidR="004E6DE2" w:rsidRPr="004D7428">
          <w:rPr>
            <w:rStyle w:val="a7"/>
            <w:sz w:val="24"/>
            <w:szCs w:val="24"/>
          </w:rPr>
          <w:t>www.b2b-mrsk.ru</w:t>
        </w:r>
      </w:hyperlink>
      <w:r w:rsidR="004E6DE2" w:rsidRPr="004D7428">
        <w:rPr>
          <w:sz w:val="24"/>
          <w:szCs w:val="24"/>
        </w:rPr>
        <w:t xml:space="preserve"> (далее — ЭТП), </w:t>
      </w:r>
      <w:r w:rsidR="004E6DE2" w:rsidRPr="004D7428">
        <w:rPr>
          <w:iCs/>
          <w:sz w:val="24"/>
          <w:szCs w:val="24"/>
        </w:rPr>
        <w:t>приг</w:t>
      </w:r>
      <w:r w:rsidR="004E6DE2" w:rsidRPr="004D7428">
        <w:rPr>
          <w:sz w:val="24"/>
          <w:szCs w:val="24"/>
        </w:rPr>
        <w:t>ласило юридических лиц и физических лиц (в т. ч. индивидуальных предпринимателей) (далее - Участники</w:t>
      </w:r>
      <w:r w:rsidR="004E6DE2">
        <w:rPr>
          <w:sz w:val="24"/>
          <w:szCs w:val="24"/>
        </w:rPr>
        <w:t>)</w:t>
      </w:r>
      <w:r w:rsidR="004E6DE2" w:rsidRPr="00862664">
        <w:rPr>
          <w:sz w:val="24"/>
          <w:szCs w:val="24"/>
        </w:rPr>
        <w:t xml:space="preserve"> к участию в процедуре Открытого запроса предложений (далее – запрос предложений) </w:t>
      </w:r>
      <w:r w:rsidR="004E6DE2" w:rsidRPr="005E43E9">
        <w:rPr>
          <w:sz w:val="24"/>
          <w:szCs w:val="24"/>
        </w:rPr>
        <w:t>на право заключения</w:t>
      </w:r>
      <w:proofErr w:type="gramEnd"/>
      <w:r w:rsidR="004E6DE2" w:rsidRPr="005E43E9">
        <w:rPr>
          <w:sz w:val="24"/>
          <w:szCs w:val="24"/>
        </w:rPr>
        <w:t xml:space="preserve"> </w:t>
      </w:r>
      <w:proofErr w:type="gramStart"/>
      <w:r w:rsidR="004E6DE2" w:rsidRPr="005E43E9">
        <w:rPr>
          <w:sz w:val="24"/>
          <w:szCs w:val="24"/>
        </w:rPr>
        <w:t>Договора</w:t>
      </w:r>
      <w:proofErr w:type="gramEnd"/>
      <w:r w:rsidR="004E6DE2" w:rsidRPr="005E43E9">
        <w:rPr>
          <w:sz w:val="24"/>
          <w:szCs w:val="24"/>
        </w:rPr>
        <w:t xml:space="preserve"> </w:t>
      </w:r>
      <w:proofErr w:type="gramStart"/>
      <w:r w:rsidR="004E6DE2" w:rsidRPr="005E43E9">
        <w:rPr>
          <w:sz w:val="24"/>
          <w:szCs w:val="24"/>
        </w:rPr>
        <w:t xml:space="preserve">на оказание услуг </w:t>
      </w:r>
      <w:r w:rsidR="004E6DE2" w:rsidRPr="004E6DE2">
        <w:rPr>
          <w:sz w:val="24"/>
          <w:szCs w:val="24"/>
        </w:rPr>
        <w:t>по техническому и сервисному обслуживанию кондиционеров и сплит-систем</w:t>
      </w:r>
      <w:r w:rsidR="004E6DE2" w:rsidRPr="005E43E9">
        <w:rPr>
          <w:sz w:val="24"/>
          <w:szCs w:val="24"/>
        </w:rPr>
        <w:t xml:space="preserve"> для нужд ПАО «МРСК Центра» (филиала «Липецкэнерго», расположенного по адресу:</w:t>
      </w:r>
      <w:proofErr w:type="gramEnd"/>
      <w:r w:rsidR="004E6DE2" w:rsidRPr="005E43E9">
        <w:rPr>
          <w:sz w:val="24"/>
          <w:szCs w:val="24"/>
        </w:rPr>
        <w:t xml:space="preserve"> </w:t>
      </w:r>
      <w:proofErr w:type="gramStart"/>
      <w:r w:rsidR="004E6DE2" w:rsidRPr="005E43E9">
        <w:rPr>
          <w:sz w:val="24"/>
          <w:szCs w:val="24"/>
        </w:rPr>
        <w:t>РФ, 398001, г. Липецк, ул. 50-лет НЛМК, 33)</w:t>
      </w:r>
      <w:r w:rsidRPr="00862664">
        <w:rPr>
          <w:sz w:val="24"/>
          <w:szCs w:val="24"/>
        </w:rPr>
        <w:t>.</w:t>
      </w:r>
      <w:bookmarkEnd w:id="11"/>
      <w:bookmarkEnd w:id="12"/>
      <w:bookmarkEnd w:id="13"/>
      <w:proofErr w:type="gramEnd"/>
    </w:p>
    <w:p w:rsidR="00717F60" w:rsidRPr="004D74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D7428">
        <w:rPr>
          <w:sz w:val="24"/>
          <w:szCs w:val="24"/>
        </w:rPr>
        <w:t xml:space="preserve">Настоящий </w:t>
      </w:r>
      <w:r w:rsidR="004B5EB3" w:rsidRPr="004D7428">
        <w:rPr>
          <w:sz w:val="24"/>
          <w:szCs w:val="24"/>
        </w:rPr>
        <w:t>З</w:t>
      </w:r>
      <w:r w:rsidRPr="004D7428">
        <w:rPr>
          <w:sz w:val="24"/>
          <w:szCs w:val="24"/>
        </w:rPr>
        <w:t xml:space="preserve">апрос предложений проводится </w:t>
      </w:r>
      <w:r w:rsidR="00F71B88" w:rsidRPr="004D7428">
        <w:rPr>
          <w:sz w:val="24"/>
          <w:szCs w:val="24"/>
        </w:rPr>
        <w:t>без использования функционала ЭТП</w:t>
      </w:r>
      <w:r w:rsidR="005B75A6" w:rsidRPr="004D7428">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bookmarkEnd w:id="17"/>
    <w:p w:rsidR="00A40714" w:rsidRPr="00C12FA4" w:rsidRDefault="004E6DE2"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4A3373">
        <w:rPr>
          <w:sz w:val="24"/>
          <w:szCs w:val="24"/>
        </w:rPr>
        <w:t xml:space="preserve">право заключения Договора </w:t>
      </w:r>
      <w:r w:rsidRPr="000D4486">
        <w:rPr>
          <w:sz w:val="24"/>
          <w:szCs w:val="24"/>
        </w:rPr>
        <w:t xml:space="preserve">на оказание услуг </w:t>
      </w:r>
      <w:r w:rsidRPr="004E6DE2">
        <w:rPr>
          <w:sz w:val="24"/>
          <w:szCs w:val="24"/>
        </w:rPr>
        <w:t>по техническому и сервисному обслуживанию кондиционеров и сплит-систем</w:t>
      </w:r>
      <w:r w:rsidRPr="004A3373">
        <w:rPr>
          <w:sz w:val="24"/>
          <w:szCs w:val="24"/>
        </w:rPr>
        <w:t xml:space="preserve"> для нужд ПАО «МРСК Центра» (филиала «Липецкэнерго»)</w:t>
      </w:r>
      <w:r>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4E6DE2">
        <w:rPr>
          <w:sz w:val="24"/>
          <w:szCs w:val="24"/>
        </w:rPr>
        <w:t xml:space="preserve">Количество лотов: </w:t>
      </w:r>
      <w:r w:rsidRPr="004E6DE2">
        <w:rPr>
          <w:b/>
          <w:sz w:val="24"/>
          <w:szCs w:val="24"/>
        </w:rPr>
        <w:t>1 (один)</w:t>
      </w:r>
      <w:r w:rsidRPr="004E6DE2">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DC520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Pr>
          <w:sz w:val="24"/>
          <w:szCs w:val="24"/>
        </w:rPr>
        <w:t>оказания услуг</w:t>
      </w:r>
      <w:r w:rsidR="00717F60" w:rsidRPr="00E71A48">
        <w:rPr>
          <w:sz w:val="24"/>
          <w:szCs w:val="24"/>
        </w:rPr>
        <w:t xml:space="preserve">: </w:t>
      </w:r>
      <w:r w:rsidR="00DC5206" w:rsidRPr="00DC5206">
        <w:rPr>
          <w:b/>
          <w:sz w:val="24"/>
          <w:szCs w:val="24"/>
        </w:rPr>
        <w:t>с  01.04.2016 года по 30.11.2016 года, в соответствии со сроками, указанными в Приложении №1 к документации по запросу предложений</w:t>
      </w:r>
      <w:r w:rsidR="00717F60" w:rsidRPr="00DC5206">
        <w:rPr>
          <w:sz w:val="24"/>
          <w:szCs w:val="24"/>
        </w:rPr>
        <w:t>.</w:t>
      </w:r>
      <w:bookmarkEnd w:id="19"/>
    </w:p>
    <w:p w:rsidR="008D2928" w:rsidRPr="00DC5206"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66652">
        <w:rPr>
          <w:sz w:val="24"/>
          <w:szCs w:val="24"/>
        </w:rPr>
        <w:t xml:space="preserve">Оказание услуг Участником будет </w:t>
      </w:r>
      <w:r w:rsidRPr="00DC5206">
        <w:rPr>
          <w:sz w:val="24"/>
          <w:szCs w:val="24"/>
        </w:rPr>
        <w:t xml:space="preserve">осуществляться на </w:t>
      </w:r>
      <w:r w:rsidR="008C0DE2" w:rsidRPr="00DC5206">
        <w:rPr>
          <w:sz w:val="24"/>
          <w:szCs w:val="24"/>
        </w:rPr>
        <w:t xml:space="preserve">территории </w:t>
      </w:r>
      <w:r w:rsidR="00DC5206" w:rsidRPr="00DC5206">
        <w:rPr>
          <w:sz w:val="24"/>
          <w:szCs w:val="24"/>
        </w:rPr>
        <w:t>г. Липецка и Липецкой области</w:t>
      </w:r>
      <w:r w:rsidRPr="00DC5206">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E12C1F">
        <w:rPr>
          <w:iCs/>
          <w:sz w:val="24"/>
          <w:szCs w:val="24"/>
        </w:rPr>
        <w:fldChar w:fldCharType="begin"/>
      </w:r>
      <w:r w:rsidR="00E71A48">
        <w:rPr>
          <w:iCs/>
          <w:sz w:val="24"/>
          <w:szCs w:val="24"/>
        </w:rPr>
        <w:instrText xml:space="preserve"> REF _Ref311232052 \r \h </w:instrText>
      </w:r>
      <w:r w:rsidR="00E12C1F">
        <w:rPr>
          <w:iCs/>
          <w:sz w:val="24"/>
          <w:szCs w:val="24"/>
        </w:rPr>
      </w:r>
      <w:r w:rsidR="00E12C1F">
        <w:rPr>
          <w:iCs/>
          <w:sz w:val="24"/>
          <w:szCs w:val="24"/>
        </w:rPr>
        <w:fldChar w:fldCharType="separate"/>
      </w:r>
      <w:r w:rsidR="001C6A71">
        <w:rPr>
          <w:iCs/>
          <w:sz w:val="24"/>
          <w:szCs w:val="24"/>
        </w:rPr>
        <w:t>3</w:t>
      </w:r>
      <w:r w:rsidR="00E12C1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E12C1F">
        <w:rPr>
          <w:sz w:val="24"/>
          <w:szCs w:val="24"/>
        </w:rPr>
        <w:fldChar w:fldCharType="begin"/>
      </w:r>
      <w:r w:rsidR="008D2928">
        <w:rPr>
          <w:sz w:val="24"/>
          <w:szCs w:val="24"/>
        </w:rPr>
        <w:instrText xml:space="preserve"> REF _Ref440270568 \r \h </w:instrText>
      </w:r>
      <w:r w:rsidR="00E12C1F">
        <w:rPr>
          <w:sz w:val="24"/>
          <w:szCs w:val="24"/>
        </w:rPr>
      </w:r>
      <w:r w:rsidR="00E12C1F">
        <w:rPr>
          <w:sz w:val="24"/>
          <w:szCs w:val="24"/>
        </w:rPr>
        <w:fldChar w:fldCharType="separate"/>
      </w:r>
      <w:r w:rsidR="001C6A71">
        <w:rPr>
          <w:sz w:val="24"/>
          <w:szCs w:val="24"/>
        </w:rPr>
        <w:t>4</w:t>
      </w:r>
      <w:r w:rsidR="00E12C1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6D6975">
        <w:fldChar w:fldCharType="begin"/>
      </w:r>
      <w:r w:rsidR="006D6975">
        <w:instrText xml:space="preserve"> REF _Ref305973574 \r \h  \* MERGEFORMAT </w:instrText>
      </w:r>
      <w:r w:rsidR="006D6975">
        <w:fldChar w:fldCharType="separate"/>
      </w:r>
      <w:r w:rsidR="001C6A71">
        <w:t>2</w:t>
      </w:r>
      <w:r w:rsidR="006D697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E12C1F">
        <w:rPr>
          <w:iCs/>
          <w:sz w:val="24"/>
          <w:szCs w:val="24"/>
        </w:rPr>
        <w:fldChar w:fldCharType="begin"/>
      </w:r>
      <w:r w:rsidR="008D2928">
        <w:rPr>
          <w:iCs/>
          <w:sz w:val="24"/>
          <w:szCs w:val="24"/>
        </w:rPr>
        <w:instrText xml:space="preserve"> REF _Ref440270602 \r \h </w:instrText>
      </w:r>
      <w:r w:rsidR="00E12C1F">
        <w:rPr>
          <w:iCs/>
          <w:sz w:val="24"/>
          <w:szCs w:val="24"/>
        </w:rPr>
      </w:r>
      <w:r w:rsidR="00E12C1F">
        <w:rPr>
          <w:iCs/>
          <w:sz w:val="24"/>
          <w:szCs w:val="24"/>
        </w:rPr>
        <w:fldChar w:fldCharType="separate"/>
      </w:r>
      <w:r w:rsidR="001C6A71">
        <w:rPr>
          <w:iCs/>
          <w:sz w:val="24"/>
          <w:szCs w:val="24"/>
        </w:rPr>
        <w:t>5</w:t>
      </w:r>
      <w:r w:rsidR="00E12C1F">
        <w:rPr>
          <w:iCs/>
          <w:sz w:val="24"/>
          <w:szCs w:val="24"/>
        </w:rPr>
        <w:fldChar w:fldCharType="end"/>
      </w:r>
      <w:r w:rsidR="004D7428">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6D6975">
        <w:fldChar w:fldCharType="begin"/>
      </w:r>
      <w:r w:rsidR="006D6975">
        <w:instrText xml:space="preserve"> REF _Ref440270637 \r \h  \* MERGEFORMAT </w:instrText>
      </w:r>
      <w:r w:rsidR="006D6975">
        <w:fldChar w:fldCharType="separate"/>
      </w:r>
      <w:r w:rsidR="001C6A71" w:rsidRPr="001C6A71">
        <w:rPr>
          <w:sz w:val="24"/>
          <w:szCs w:val="24"/>
        </w:rPr>
        <w:t>1.1.5</w:t>
      </w:r>
      <w:r w:rsidR="006D6975">
        <w:fldChar w:fldCharType="end"/>
      </w:r>
      <w:r w:rsidRPr="00366652">
        <w:rPr>
          <w:sz w:val="24"/>
          <w:szCs w:val="24"/>
        </w:rPr>
        <w:t xml:space="preserve">, </w:t>
      </w:r>
      <w:r w:rsidR="006D6975">
        <w:fldChar w:fldCharType="begin"/>
      </w:r>
      <w:r w:rsidR="006D6975">
        <w:instrText xml:space="preserve"> REF _Ref440270663 \r \h  \* MERGEFORMAT </w:instrText>
      </w:r>
      <w:r w:rsidR="006D6975">
        <w:fldChar w:fldCharType="separate"/>
      </w:r>
      <w:r w:rsidR="001C6A71" w:rsidRPr="001C6A71">
        <w:rPr>
          <w:sz w:val="24"/>
          <w:szCs w:val="24"/>
        </w:rPr>
        <w:t>1.1.7</w:t>
      </w:r>
      <w:r w:rsidR="006D6975">
        <w:fldChar w:fldCharType="end"/>
      </w:r>
      <w:r w:rsidRPr="00366652">
        <w:rPr>
          <w:sz w:val="24"/>
          <w:szCs w:val="24"/>
        </w:rPr>
        <w:t xml:space="preserve"> </w:t>
      </w:r>
      <w:r w:rsidRPr="00D66D85">
        <w:rPr>
          <w:sz w:val="24"/>
          <w:szCs w:val="24"/>
        </w:rPr>
        <w:t xml:space="preserve">настоящей Документации, противоречат соответствующим </w:t>
      </w:r>
      <w:r w:rsidR="00366652" w:rsidRPr="00D66D85">
        <w:rPr>
          <w:sz w:val="24"/>
          <w:szCs w:val="24"/>
        </w:rPr>
        <w:t>срокам оказания услуг, форме и порядку оплаты</w:t>
      </w:r>
      <w:r w:rsidRPr="00D66D85">
        <w:rPr>
          <w:sz w:val="24"/>
          <w:szCs w:val="24"/>
        </w:rPr>
        <w:t>, указанным в Приложении №1 (Техническ</w:t>
      </w:r>
      <w:r w:rsidR="00DC5206">
        <w:rPr>
          <w:sz w:val="24"/>
          <w:szCs w:val="24"/>
        </w:rPr>
        <w:t>ом</w:t>
      </w:r>
      <w:r w:rsidRPr="00D66D85">
        <w:rPr>
          <w:sz w:val="24"/>
          <w:szCs w:val="24"/>
        </w:rPr>
        <w:t xml:space="preserve"> задани</w:t>
      </w:r>
      <w:r w:rsidR="00DC5206">
        <w:rPr>
          <w:sz w:val="24"/>
          <w:szCs w:val="24"/>
        </w:rPr>
        <w:t>и</w:t>
      </w:r>
      <w:r w:rsidRPr="00D66D85">
        <w:rPr>
          <w:sz w:val="24"/>
          <w:szCs w:val="24"/>
        </w:rPr>
        <w:t xml:space="preserve">) </w:t>
      </w:r>
      <w:r w:rsidR="00D66D85" w:rsidRPr="00D66D85">
        <w:rPr>
          <w:sz w:val="24"/>
          <w:szCs w:val="24"/>
        </w:rPr>
        <w:lastRenderedPageBreak/>
        <w:t>и/или в Приложении №2 (проекте Договора)</w:t>
      </w:r>
      <w:r w:rsidR="00D66D85" w:rsidRPr="00D66D85">
        <w:rPr>
          <w:bCs w:val="0"/>
          <w:iCs/>
          <w:szCs w:val="24"/>
        </w:rPr>
        <w:t xml:space="preserve"> </w:t>
      </w:r>
      <w:r w:rsidRPr="00D66D85">
        <w:rPr>
          <w:sz w:val="24"/>
          <w:szCs w:val="24"/>
        </w:rPr>
        <w:t>к настоящей Документации, Участники при подготовке Заявок должны руководствоваться условиями, указанными</w:t>
      </w:r>
      <w:r w:rsidRPr="00366652">
        <w:rPr>
          <w:sz w:val="24"/>
          <w:szCs w:val="24"/>
        </w:rPr>
        <w:t xml:space="preserve"> в </w:t>
      </w:r>
      <w:proofErr w:type="spellStart"/>
      <w:r w:rsidRPr="00366652">
        <w:rPr>
          <w:sz w:val="24"/>
          <w:szCs w:val="24"/>
        </w:rPr>
        <w:t>п.п</w:t>
      </w:r>
      <w:proofErr w:type="spellEnd"/>
      <w:r w:rsidRPr="00366652">
        <w:rPr>
          <w:sz w:val="24"/>
          <w:szCs w:val="24"/>
        </w:rPr>
        <w:t xml:space="preserve">. </w:t>
      </w:r>
      <w:r w:rsidR="006D6975">
        <w:fldChar w:fldCharType="begin"/>
      </w:r>
      <w:r w:rsidR="006D6975">
        <w:instrText xml:space="preserve"> REF _Ref440270637 \r \h  \* MERGEFORMAT </w:instrText>
      </w:r>
      <w:r w:rsidR="006D6975">
        <w:fldChar w:fldCharType="separate"/>
      </w:r>
      <w:r w:rsidR="001C6A71" w:rsidRPr="001C6A71">
        <w:rPr>
          <w:sz w:val="24"/>
          <w:szCs w:val="24"/>
        </w:rPr>
        <w:t>1.1.5</w:t>
      </w:r>
      <w:r w:rsidR="006D6975">
        <w:fldChar w:fldCharType="end"/>
      </w:r>
      <w:r w:rsidR="008D2928" w:rsidRPr="00366652">
        <w:rPr>
          <w:sz w:val="24"/>
          <w:szCs w:val="24"/>
        </w:rPr>
        <w:t xml:space="preserve">, </w:t>
      </w:r>
      <w:r w:rsidR="006D6975">
        <w:fldChar w:fldCharType="begin"/>
      </w:r>
      <w:r w:rsidR="006D6975">
        <w:instrText xml:space="preserve"> REF _Ref440270663 \r \h  \* MERGEFORMAT </w:instrText>
      </w:r>
      <w:r w:rsidR="006D6975">
        <w:fldChar w:fldCharType="separate"/>
      </w:r>
      <w:r w:rsidR="001C6A71" w:rsidRPr="001C6A71">
        <w:rPr>
          <w:sz w:val="24"/>
          <w:szCs w:val="24"/>
        </w:rPr>
        <w:t>1.1.7</w:t>
      </w:r>
      <w:r w:rsidR="006D6975">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E12C1F">
        <w:rPr>
          <w:sz w:val="24"/>
          <w:szCs w:val="24"/>
        </w:rPr>
        <w:fldChar w:fldCharType="begin"/>
      </w:r>
      <w:r w:rsidR="008D2928">
        <w:rPr>
          <w:sz w:val="24"/>
          <w:szCs w:val="24"/>
        </w:rPr>
        <w:instrText xml:space="preserve"> REF _Ref440270663 \r \h </w:instrText>
      </w:r>
      <w:r w:rsidR="00E12C1F">
        <w:rPr>
          <w:sz w:val="24"/>
          <w:szCs w:val="24"/>
        </w:rPr>
      </w:r>
      <w:r w:rsidR="00E12C1F">
        <w:rPr>
          <w:sz w:val="24"/>
          <w:szCs w:val="24"/>
        </w:rPr>
        <w:fldChar w:fldCharType="separate"/>
      </w:r>
      <w:r w:rsidR="001C6A71">
        <w:rPr>
          <w:sz w:val="24"/>
          <w:szCs w:val="24"/>
        </w:rPr>
        <w:t>1.1.7</w:t>
      </w:r>
      <w:r w:rsidR="00E12C1F">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076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6D6975">
        <w:fldChar w:fldCharType="begin"/>
      </w:r>
      <w:r w:rsidR="006D6975">
        <w:instrText xml:space="preserve"> REF _Ref305973033 \r \h  \* MERGEFORMAT </w:instrText>
      </w:r>
      <w:r w:rsidR="006D6975">
        <w:fldChar w:fldCharType="separate"/>
      </w:r>
      <w:r w:rsidR="001C6A71" w:rsidRPr="001C6A71">
        <w:rPr>
          <w:sz w:val="24"/>
          <w:szCs w:val="24"/>
        </w:rPr>
        <w:t>3.2</w:t>
      </w:r>
      <w:r w:rsidR="006D697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0766"/>
      <w:bookmarkEnd w:id="32"/>
      <w:r w:rsidRPr="00E71A48">
        <w:t>Особые положения в связи с проведением Запроса предложений на ЭТП</w:t>
      </w:r>
      <w:bookmarkEnd w:id="33"/>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4" w:name="__RefNumPara__1267_443845793"/>
      <w:bookmarkStart w:id="35" w:name="_Toc441130767"/>
      <w:bookmarkEnd w:id="34"/>
      <w:r w:rsidRPr="004D742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6D6975">
        <w:fldChar w:fldCharType="begin"/>
      </w:r>
      <w:r w:rsidR="006D6975">
        <w:instrText xml:space="preserve"> REF _Ref191386164 \r \h  \* MERGEFORMAT </w:instrText>
      </w:r>
      <w:r w:rsidR="006D6975">
        <w:fldChar w:fldCharType="separate"/>
      </w:r>
      <w:r w:rsidR="001C6A71" w:rsidRPr="001C6A71">
        <w:rPr>
          <w:sz w:val="24"/>
          <w:szCs w:val="24"/>
        </w:rPr>
        <w:t xml:space="preserve"> 1.4.1 </w:t>
      </w:r>
      <w:r w:rsidR="006D697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6D6975">
        <w:fldChar w:fldCharType="begin"/>
      </w:r>
      <w:r w:rsidR="006D6975">
        <w:instrText xml:space="preserve"> REF _Ref306978606 \r \h  \* MERGEFORMAT </w:instrText>
      </w:r>
      <w:r w:rsidR="006D6975">
        <w:fldChar w:fldCharType="separate"/>
      </w:r>
      <w:r w:rsidR="001C6A71" w:rsidRPr="001C6A71">
        <w:rPr>
          <w:sz w:val="24"/>
          <w:szCs w:val="24"/>
        </w:rPr>
        <w:t xml:space="preserve"> 1.4.2 </w:t>
      </w:r>
      <w:r w:rsidR="006D697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076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 xml:space="preserve">апроса предложений, за </w:t>
      </w:r>
      <w:r w:rsidR="00717F60" w:rsidRPr="00E71A48">
        <w:rPr>
          <w:sz w:val="24"/>
          <w:szCs w:val="24"/>
        </w:rPr>
        <w:lastRenderedPageBreak/>
        <w:t>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C17DE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C17DE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w:t>
      </w:r>
      <w:r w:rsidRPr="00E71A48">
        <w:rPr>
          <w:sz w:val="24"/>
          <w:szCs w:val="24"/>
        </w:rPr>
        <w:lastRenderedPageBreak/>
        <w:t xml:space="preserve">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6D6975">
        <w:fldChar w:fldCharType="begin"/>
      </w:r>
      <w:r w:rsidR="006D6975">
        <w:instrText xml:space="preserve"> REF _Ref306114966 \r \h  \* MERGEFORMAT </w:instrText>
      </w:r>
      <w:r w:rsidR="006D6975">
        <w:fldChar w:fldCharType="separate"/>
      </w:r>
      <w:r w:rsidR="001C6A71" w:rsidRPr="001C6A71">
        <w:rPr>
          <w:sz w:val="24"/>
          <w:szCs w:val="24"/>
        </w:rPr>
        <w:t>3.3.11</w:t>
      </w:r>
      <w:r w:rsidR="006D6975">
        <w:fldChar w:fldCharType="end"/>
      </w:r>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r w:rsidR="006D6975">
        <w:fldChar w:fldCharType="begin"/>
      </w:r>
      <w:r w:rsidR="006D6975">
        <w:instrText xml:space="preserve"> REF _Ref191386085 \r \h  \* MERGEFORMAT </w:instrText>
      </w:r>
      <w:r w:rsidR="006D6975">
        <w:fldChar w:fldCharType="separate"/>
      </w:r>
      <w:r w:rsidR="001C6A71" w:rsidRPr="001C6A71">
        <w:rPr>
          <w:iCs/>
          <w:sz w:val="24"/>
          <w:szCs w:val="24"/>
        </w:rPr>
        <w:t>1.1.1</w:t>
      </w:r>
      <w:r w:rsidR="006D6975">
        <w:fldChar w:fldCharType="end"/>
      </w:r>
      <w:r w:rsidR="003136D7" w:rsidRPr="004D7428">
        <w:rPr>
          <w:iCs/>
          <w:sz w:val="24"/>
          <w:szCs w:val="24"/>
        </w:rPr>
        <w:t>)</w:t>
      </w:r>
      <w:r w:rsidR="003136D7" w:rsidRPr="004D742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76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bookmarkStart w:id="60" w:name="_Toc44113077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E12C1F">
        <w:rPr>
          <w:b w:val="0"/>
        </w:rPr>
        <w:fldChar w:fldCharType="begin"/>
      </w:r>
      <w:r w:rsidR="002D4BC6">
        <w:rPr>
          <w:b w:val="0"/>
        </w:rPr>
        <w:instrText xml:space="preserve"> REF _Ref440275279 \r \h </w:instrText>
      </w:r>
      <w:r w:rsidR="00E12C1F">
        <w:rPr>
          <w:b w:val="0"/>
        </w:rPr>
      </w:r>
      <w:r w:rsidR="00E12C1F">
        <w:rPr>
          <w:b w:val="0"/>
        </w:rPr>
        <w:fldChar w:fldCharType="separate"/>
      </w:r>
      <w:r w:rsidR="001C6A71">
        <w:rPr>
          <w:b w:val="0"/>
        </w:rPr>
        <w:t>1.1.4</w:t>
      </w:r>
      <w:r w:rsidR="00E12C1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bookmarkStart w:id="68" w:name="_Toc44113077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6D6975">
        <w:fldChar w:fldCharType="begin"/>
      </w:r>
      <w:r w:rsidR="006D6975">
        <w:instrText xml:space="preserve"> REF _Ref305973147 \r \h  \* MERGEFORMAT </w:instrText>
      </w:r>
      <w:r w:rsidR="006D6975">
        <w:fldChar w:fldCharType="separate"/>
      </w:r>
      <w:r w:rsidR="001C6A71" w:rsidRPr="001C6A71">
        <w:rPr>
          <w:b w:val="0"/>
          <w:szCs w:val="24"/>
        </w:rPr>
        <w:t>3.3</w:t>
      </w:r>
      <w:r w:rsidR="006D6975">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1666"/>
      <w:bookmarkStart w:id="75" w:name="_Toc440877323"/>
      <w:bookmarkStart w:id="76" w:name="_Toc441130772"/>
      <w:r w:rsidRPr="002D4BC6">
        <w:rPr>
          <w:b w:val="0"/>
          <w:szCs w:val="24"/>
        </w:rPr>
        <w:t xml:space="preserve">Письмо о подаче оферты (подраздел </w:t>
      </w:r>
      <w:r w:rsidR="006D6975">
        <w:fldChar w:fldCharType="begin"/>
      </w:r>
      <w:r w:rsidR="006D6975">
        <w:instrText xml:space="preserve"> REF _Ref55336310 \r \h  \* MERGEFORMAT </w:instrText>
      </w:r>
      <w:r w:rsidR="006D6975">
        <w:fldChar w:fldCharType="separate"/>
      </w:r>
      <w:r w:rsidR="001C6A71" w:rsidRPr="001C6A71">
        <w:rPr>
          <w:b w:val="0"/>
          <w:szCs w:val="24"/>
        </w:rPr>
        <w:t>5.1</w:t>
      </w:r>
      <w:r w:rsidR="006D697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1667"/>
      <w:bookmarkStart w:id="83" w:name="_Toc440877324"/>
      <w:bookmarkStart w:id="84" w:name="_Toc441130773"/>
      <w:r w:rsidRPr="002D4BC6">
        <w:rPr>
          <w:b w:val="0"/>
          <w:szCs w:val="24"/>
        </w:rPr>
        <w:t>Сводная таблица стоимости</w:t>
      </w:r>
      <w:r w:rsidR="00235620">
        <w:rPr>
          <w:b w:val="0"/>
          <w:szCs w:val="24"/>
        </w:rPr>
        <w:t xml:space="preserve"> </w:t>
      </w:r>
      <w:r w:rsidR="00235620" w:rsidRPr="00235620">
        <w:rPr>
          <w:b w:val="0"/>
          <w:szCs w:val="24"/>
        </w:rPr>
        <w:t>услуг</w:t>
      </w:r>
      <w:r w:rsidRPr="002D4BC6">
        <w:rPr>
          <w:b w:val="0"/>
          <w:szCs w:val="24"/>
        </w:rPr>
        <w:t xml:space="preserve"> (подраздел </w:t>
      </w:r>
      <w:r w:rsidR="006D6975">
        <w:fldChar w:fldCharType="begin"/>
      </w:r>
      <w:r w:rsidR="006D6975">
        <w:instrText xml:space="preserve"> REF _Ref440284918 \r \h  \* MERGEFORMAT </w:instrText>
      </w:r>
      <w:r w:rsidR="006D6975">
        <w:fldChar w:fldCharType="separate"/>
      </w:r>
      <w:r w:rsidR="001C6A71" w:rsidRPr="001C6A71">
        <w:rPr>
          <w:b w:val="0"/>
          <w:szCs w:val="24"/>
        </w:rPr>
        <w:t>5.2</w:t>
      </w:r>
      <w:r w:rsidR="006D6975">
        <w:fldChar w:fldCharType="end"/>
      </w:r>
      <w:r w:rsidRPr="002D4BC6">
        <w:rPr>
          <w:b w:val="0"/>
          <w:szCs w:val="24"/>
        </w:rPr>
        <w:t xml:space="preserve">), Техническое предложение (подраздел </w:t>
      </w:r>
      <w:r w:rsidR="00E12C1F">
        <w:rPr>
          <w:b w:val="0"/>
          <w:szCs w:val="24"/>
        </w:rPr>
        <w:fldChar w:fldCharType="begin"/>
      </w:r>
      <w:r w:rsidR="00E51A35">
        <w:rPr>
          <w:b w:val="0"/>
          <w:szCs w:val="24"/>
        </w:rPr>
        <w:instrText xml:space="preserve"> REF _Ref440537120 \r \h </w:instrText>
      </w:r>
      <w:r w:rsidR="00E12C1F">
        <w:rPr>
          <w:b w:val="0"/>
          <w:szCs w:val="24"/>
        </w:rPr>
      </w:r>
      <w:r w:rsidR="00E12C1F">
        <w:rPr>
          <w:b w:val="0"/>
          <w:szCs w:val="24"/>
        </w:rPr>
        <w:fldChar w:fldCharType="separate"/>
      </w:r>
      <w:r w:rsidR="001C6A71">
        <w:rPr>
          <w:b w:val="0"/>
          <w:szCs w:val="24"/>
        </w:rPr>
        <w:t>5.3</w:t>
      </w:r>
      <w:r w:rsidR="00E12C1F">
        <w:rPr>
          <w:b w:val="0"/>
          <w:szCs w:val="24"/>
        </w:rPr>
        <w:fldChar w:fldCharType="end"/>
      </w:r>
      <w:r w:rsidRPr="002D4BC6">
        <w:rPr>
          <w:b w:val="0"/>
          <w:szCs w:val="24"/>
        </w:rPr>
        <w:t>)</w:t>
      </w:r>
      <w:r w:rsidR="00AE556B">
        <w:rPr>
          <w:b w:val="0"/>
          <w:szCs w:val="24"/>
        </w:rPr>
        <w:t>,</w:t>
      </w:r>
      <w:r w:rsidRPr="002D4BC6">
        <w:rPr>
          <w:b w:val="0"/>
          <w:szCs w:val="24"/>
        </w:rPr>
        <w:t xml:space="preserve"> </w:t>
      </w:r>
      <w:r w:rsidR="00E639AE" w:rsidRPr="00E639AE">
        <w:rPr>
          <w:b w:val="0"/>
          <w:szCs w:val="24"/>
        </w:rPr>
        <w:t xml:space="preserve">График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6D6975">
        <w:fldChar w:fldCharType="begin"/>
      </w:r>
      <w:r w:rsidR="006D6975">
        <w:instrText xml:space="preserve"> REF _Ref440284947 \r \h  \* MERGEFORMAT </w:instrText>
      </w:r>
      <w:r w:rsidR="006D6975">
        <w:fldChar w:fldCharType="separate"/>
      </w:r>
      <w:r w:rsidR="001C6A71" w:rsidRPr="001C6A71">
        <w:rPr>
          <w:b w:val="0"/>
          <w:szCs w:val="24"/>
        </w:rPr>
        <w:t>5.4</w:t>
      </w:r>
      <w:r w:rsidR="006D697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E12C1F">
        <w:rPr>
          <w:b w:val="0"/>
          <w:szCs w:val="24"/>
        </w:rPr>
        <w:fldChar w:fldCharType="begin"/>
      </w:r>
      <w:r w:rsidR="00B8118F">
        <w:rPr>
          <w:b w:val="0"/>
          <w:szCs w:val="24"/>
        </w:rPr>
        <w:instrText xml:space="preserve"> REF _Ref440361439 \r \h </w:instrText>
      </w:r>
      <w:r w:rsidR="00E12C1F">
        <w:rPr>
          <w:b w:val="0"/>
          <w:szCs w:val="24"/>
        </w:rPr>
      </w:r>
      <w:r w:rsidR="00E12C1F">
        <w:rPr>
          <w:b w:val="0"/>
          <w:szCs w:val="24"/>
        </w:rPr>
        <w:fldChar w:fldCharType="separate"/>
      </w:r>
      <w:r w:rsidR="001C6A71">
        <w:rPr>
          <w:b w:val="0"/>
          <w:szCs w:val="24"/>
        </w:rPr>
        <w:t>5.5</w:t>
      </w:r>
      <w:r w:rsidR="00E12C1F">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E12C1F">
        <w:rPr>
          <w:b w:val="0"/>
          <w:szCs w:val="24"/>
        </w:rPr>
        <w:fldChar w:fldCharType="begin"/>
      </w:r>
      <w:r w:rsidR="00B8118F">
        <w:rPr>
          <w:b w:val="0"/>
          <w:szCs w:val="24"/>
        </w:rPr>
        <w:instrText xml:space="preserve"> REF _Ref440361531 \r \h </w:instrText>
      </w:r>
      <w:r w:rsidR="00E12C1F">
        <w:rPr>
          <w:b w:val="0"/>
          <w:szCs w:val="24"/>
        </w:rPr>
      </w:r>
      <w:r w:rsidR="00E12C1F">
        <w:rPr>
          <w:b w:val="0"/>
          <w:szCs w:val="24"/>
        </w:rPr>
        <w:fldChar w:fldCharType="separate"/>
      </w:r>
      <w:r w:rsidR="001C6A71">
        <w:rPr>
          <w:b w:val="0"/>
          <w:szCs w:val="24"/>
        </w:rPr>
        <w:t>5.6</w:t>
      </w:r>
      <w:r w:rsidR="00E12C1F">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1668"/>
      <w:bookmarkStart w:id="91" w:name="_Toc440877325"/>
      <w:bookmarkStart w:id="92" w:name="_Toc44113077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E12C1F">
        <w:rPr>
          <w:b w:val="0"/>
          <w:szCs w:val="24"/>
        </w:rPr>
        <w:fldChar w:fldCharType="begin"/>
      </w:r>
      <w:r>
        <w:rPr>
          <w:b w:val="0"/>
          <w:szCs w:val="24"/>
        </w:rPr>
        <w:instrText xml:space="preserve"> REF _Ref440285128 \r \h </w:instrText>
      </w:r>
      <w:r w:rsidR="00E12C1F">
        <w:rPr>
          <w:b w:val="0"/>
          <w:szCs w:val="24"/>
        </w:rPr>
      </w:r>
      <w:r w:rsidR="00E12C1F">
        <w:rPr>
          <w:b w:val="0"/>
          <w:szCs w:val="24"/>
        </w:rPr>
        <w:fldChar w:fldCharType="separate"/>
      </w:r>
      <w:r w:rsidR="001C6A71">
        <w:rPr>
          <w:b w:val="0"/>
          <w:szCs w:val="24"/>
        </w:rPr>
        <w:t>3.3.14</w:t>
      </w:r>
      <w:r w:rsidR="00E12C1F">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1669"/>
      <w:bookmarkStart w:id="99" w:name="_Toc440877326"/>
      <w:bookmarkStart w:id="100" w:name="_Toc441130775"/>
      <w:r w:rsidRPr="002D4BC6">
        <w:rPr>
          <w:b w:val="0"/>
          <w:szCs w:val="24"/>
        </w:rPr>
        <w:t xml:space="preserve">Оценка </w:t>
      </w:r>
      <w:r w:rsidR="00F24353">
        <w:rPr>
          <w:b w:val="0"/>
          <w:szCs w:val="24"/>
        </w:rPr>
        <w:t>Заявок</w:t>
      </w:r>
      <w:r w:rsidRPr="002D4BC6">
        <w:rPr>
          <w:b w:val="0"/>
          <w:szCs w:val="24"/>
        </w:rPr>
        <w:t xml:space="preserve"> (подраздел </w:t>
      </w:r>
      <w:r w:rsidR="00E12C1F">
        <w:rPr>
          <w:b w:val="0"/>
          <w:szCs w:val="24"/>
        </w:rPr>
        <w:fldChar w:fldCharType="begin"/>
      </w:r>
      <w:r>
        <w:rPr>
          <w:b w:val="0"/>
          <w:szCs w:val="24"/>
        </w:rPr>
        <w:instrText xml:space="preserve"> REF _Ref305973250 \r \h </w:instrText>
      </w:r>
      <w:r w:rsidR="00E12C1F">
        <w:rPr>
          <w:b w:val="0"/>
          <w:szCs w:val="24"/>
        </w:rPr>
      </w:r>
      <w:r w:rsidR="00E12C1F">
        <w:rPr>
          <w:b w:val="0"/>
          <w:szCs w:val="24"/>
        </w:rPr>
        <w:fldChar w:fldCharType="separate"/>
      </w:r>
      <w:r w:rsidR="001C6A71">
        <w:rPr>
          <w:b w:val="0"/>
          <w:szCs w:val="24"/>
        </w:rPr>
        <w:t>3.5.1</w:t>
      </w:r>
      <w:r w:rsidR="00E12C1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E12C1F">
        <w:rPr>
          <w:b w:val="0"/>
          <w:szCs w:val="24"/>
        </w:rPr>
        <w:fldChar w:fldCharType="begin"/>
      </w:r>
      <w:r>
        <w:rPr>
          <w:b w:val="0"/>
          <w:szCs w:val="24"/>
        </w:rPr>
        <w:instrText xml:space="preserve"> REF _Ref303681924 \r \h </w:instrText>
      </w:r>
      <w:r w:rsidR="00E12C1F">
        <w:rPr>
          <w:b w:val="0"/>
          <w:szCs w:val="24"/>
        </w:rPr>
      </w:r>
      <w:r w:rsidR="00E12C1F">
        <w:rPr>
          <w:b w:val="0"/>
          <w:szCs w:val="24"/>
        </w:rPr>
        <w:fldChar w:fldCharType="separate"/>
      </w:r>
      <w:r w:rsidR="001C6A71">
        <w:rPr>
          <w:b w:val="0"/>
          <w:szCs w:val="24"/>
        </w:rPr>
        <w:t>3.8</w:t>
      </w:r>
      <w:r w:rsidR="00E12C1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077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077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1672"/>
      <w:bookmarkStart w:id="119" w:name="_Toc440877329"/>
      <w:bookmarkStart w:id="120" w:name="_Toc44113077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1673"/>
      <w:bookmarkStart w:id="132" w:name="_Toc440877330"/>
      <w:bookmarkStart w:id="133" w:name="_Toc44113077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E12C1F">
        <w:rPr>
          <w:b w:val="0"/>
        </w:rPr>
        <w:fldChar w:fldCharType="begin"/>
      </w:r>
      <w:r w:rsidR="008D2928">
        <w:rPr>
          <w:b w:val="0"/>
        </w:rPr>
        <w:instrText xml:space="preserve"> REF _Ref93264992 \r \h </w:instrText>
      </w:r>
      <w:r w:rsidR="00E12C1F">
        <w:rPr>
          <w:b w:val="0"/>
        </w:rPr>
      </w:r>
      <w:r w:rsidR="00E12C1F">
        <w:rPr>
          <w:b w:val="0"/>
        </w:rPr>
        <w:fldChar w:fldCharType="separate"/>
      </w:r>
      <w:r w:rsidR="001C6A71">
        <w:rPr>
          <w:b w:val="0"/>
        </w:rPr>
        <w:t>5.5</w:t>
      </w:r>
      <w:r w:rsidR="00E12C1F">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1674"/>
      <w:bookmarkStart w:id="145" w:name="_Toc440877331"/>
      <w:bookmarkStart w:id="146" w:name="_Toc44113078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1130781"/>
      <w:r w:rsidRPr="003303E9">
        <w:rPr>
          <w:bCs w:val="0"/>
        </w:rPr>
        <w:t>Антикоррупционная оговорка, включаемая в проект договора</w:t>
      </w:r>
      <w:bookmarkEnd w:id="147"/>
    </w:p>
    <w:p w:rsidR="00953802" w:rsidRPr="003303E9" w:rsidRDefault="0094713A" w:rsidP="0094713A">
      <w:pPr>
        <w:pStyle w:val="3"/>
        <w:ind w:left="0" w:firstLine="709"/>
        <w:jc w:val="both"/>
        <w:rPr>
          <w:b w:val="0"/>
        </w:rPr>
      </w:pPr>
      <w:bookmarkStart w:id="148" w:name="_Toc439238157"/>
      <w:bookmarkStart w:id="149" w:name="_Toc439252709"/>
      <w:bookmarkStart w:id="150" w:name="_Toc439323567"/>
      <w:bookmarkStart w:id="151" w:name="_Toc439323683"/>
      <w:bookmarkStart w:id="152" w:name="_Toc440361317"/>
      <w:bookmarkStart w:id="153" w:name="_Toc440376072"/>
      <w:bookmarkStart w:id="154" w:name="_Toc440376199"/>
      <w:bookmarkStart w:id="155" w:name="_Toc440382464"/>
      <w:bookmarkStart w:id="156" w:name="_Toc440447134"/>
      <w:bookmarkStart w:id="157" w:name="_Toc440631676"/>
      <w:bookmarkStart w:id="158" w:name="_Toc440877333"/>
      <w:bookmarkStart w:id="159" w:name="_Toc44113078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12C1F">
        <w:rPr>
          <w:b w:val="0"/>
        </w:rPr>
        <w:fldChar w:fldCharType="begin"/>
      </w:r>
      <w:r w:rsidR="008D2928">
        <w:rPr>
          <w:b w:val="0"/>
        </w:rPr>
        <w:instrText xml:space="preserve"> REF _Ref440270867 \r \h </w:instrText>
      </w:r>
      <w:r w:rsidR="00E12C1F">
        <w:rPr>
          <w:b w:val="0"/>
        </w:rPr>
      </w:r>
      <w:r w:rsidR="00E12C1F">
        <w:rPr>
          <w:b w:val="0"/>
        </w:rPr>
        <w:fldChar w:fldCharType="separate"/>
      </w:r>
      <w:r w:rsidR="001C6A71">
        <w:rPr>
          <w:b w:val="0"/>
        </w:rPr>
        <w:t>2.2.3</w:t>
      </w:r>
      <w:r w:rsidR="00E12C1F">
        <w:rPr>
          <w:b w:val="0"/>
        </w:rPr>
        <w:fldChar w:fldCharType="end"/>
      </w:r>
      <w:r w:rsidRPr="003303E9">
        <w:rPr>
          <w:b w:val="0"/>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3303E9" w:rsidRDefault="0094713A" w:rsidP="0094713A">
      <w:pPr>
        <w:pStyle w:val="3"/>
        <w:ind w:left="0" w:firstLine="709"/>
        <w:jc w:val="both"/>
        <w:rPr>
          <w:b w:val="0"/>
        </w:rPr>
      </w:pPr>
      <w:bookmarkStart w:id="160" w:name="_Toc439238158"/>
      <w:bookmarkStart w:id="161" w:name="_Toc439252710"/>
      <w:bookmarkStart w:id="162" w:name="_Toc439323568"/>
      <w:bookmarkStart w:id="163" w:name="_Toc439323684"/>
      <w:bookmarkStart w:id="164" w:name="_Toc440361318"/>
      <w:bookmarkStart w:id="165" w:name="_Toc440376073"/>
      <w:bookmarkStart w:id="166" w:name="_Toc440376200"/>
      <w:bookmarkStart w:id="167" w:name="_Toc440382465"/>
      <w:bookmarkStart w:id="168" w:name="_Toc440447135"/>
      <w:bookmarkStart w:id="169" w:name="_Toc440631677"/>
      <w:bookmarkStart w:id="170" w:name="_Toc440877334"/>
      <w:bookmarkStart w:id="171" w:name="_Toc44113078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3303E9" w:rsidRDefault="0094713A" w:rsidP="0094713A">
      <w:pPr>
        <w:pStyle w:val="3"/>
        <w:ind w:left="0" w:firstLine="709"/>
        <w:jc w:val="both"/>
        <w:rPr>
          <w:b w:val="0"/>
        </w:rPr>
      </w:pPr>
      <w:bookmarkStart w:id="172" w:name="_Toc439238159"/>
      <w:bookmarkStart w:id="173" w:name="_Toc439252711"/>
      <w:bookmarkStart w:id="174" w:name="_Toc439323569"/>
      <w:bookmarkStart w:id="175" w:name="_Toc439323685"/>
      <w:bookmarkStart w:id="176" w:name="_Ref440270867"/>
      <w:bookmarkStart w:id="177" w:name="_Toc440361319"/>
      <w:bookmarkStart w:id="178" w:name="_Toc440376074"/>
      <w:bookmarkStart w:id="179" w:name="_Toc440376201"/>
      <w:bookmarkStart w:id="180" w:name="_Toc440382466"/>
      <w:bookmarkStart w:id="181" w:name="_Toc440447136"/>
      <w:bookmarkStart w:id="182" w:name="_Toc440631678"/>
      <w:bookmarkStart w:id="183" w:name="_Toc440877335"/>
      <w:bookmarkStart w:id="184" w:name="_Toc441130784"/>
      <w:r w:rsidRPr="003303E9">
        <w:rPr>
          <w:b w:val="0"/>
        </w:rPr>
        <w:t>Текст Антикоррупционной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89" w:name="_Ref303711222"/>
      <w:bookmarkStart w:id="190" w:name="_Ref311232052"/>
      <w:bookmarkStart w:id="191" w:name="_Toc44113078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89"/>
      <w:r w:rsidR="00D51A0B" w:rsidRPr="00E71A48">
        <w:rPr>
          <w:szCs w:val="24"/>
        </w:rPr>
        <w:t>Заявок</w:t>
      </w:r>
      <w:bookmarkEnd w:id="190"/>
      <w:bookmarkEnd w:id="191"/>
    </w:p>
    <w:p w:rsidR="00717F60" w:rsidRPr="00E71A48" w:rsidRDefault="00717F60" w:rsidP="00E71A48">
      <w:pPr>
        <w:pStyle w:val="2"/>
        <w:tabs>
          <w:tab w:val="clear" w:pos="1700"/>
          <w:tab w:val="left" w:pos="567"/>
        </w:tabs>
        <w:spacing w:line="264" w:lineRule="auto"/>
      </w:pPr>
      <w:bookmarkStart w:id="192" w:name="_Toc441130786"/>
      <w:r w:rsidRPr="00E71A48">
        <w:t xml:space="preserve">Общий порядок проведения </w:t>
      </w:r>
      <w:r w:rsidR="00440928" w:rsidRPr="00E71A48">
        <w:t>З</w:t>
      </w:r>
      <w:r w:rsidRPr="00E71A48">
        <w:t>апроса предложений</w:t>
      </w:r>
      <w:bookmarkEnd w:id="192"/>
    </w:p>
    <w:p w:rsidR="00717F60" w:rsidRPr="00E71A48" w:rsidRDefault="00717F60" w:rsidP="00953802">
      <w:pPr>
        <w:pStyle w:val="3"/>
        <w:rPr>
          <w:bCs w:val="0"/>
          <w:szCs w:val="24"/>
        </w:rPr>
      </w:pPr>
      <w:bookmarkStart w:id="193" w:name="_Toc439323688"/>
      <w:bookmarkStart w:id="194" w:name="_Toc440361322"/>
      <w:bookmarkStart w:id="195" w:name="_Toc440376077"/>
      <w:bookmarkStart w:id="196" w:name="_Toc440376204"/>
      <w:bookmarkStart w:id="197" w:name="_Toc440382469"/>
      <w:bookmarkStart w:id="198" w:name="_Toc440447139"/>
      <w:bookmarkStart w:id="199" w:name="_Toc440631681"/>
      <w:bookmarkStart w:id="200" w:name="_Toc440877338"/>
      <w:bookmarkStart w:id="201" w:name="_Toc441130787"/>
      <w:r w:rsidRPr="00E71A48">
        <w:rPr>
          <w:szCs w:val="24"/>
        </w:rPr>
        <w:t>Запрос</w:t>
      </w:r>
      <w:r w:rsidRPr="00E71A48">
        <w:rPr>
          <w:bCs w:val="0"/>
          <w:szCs w:val="24"/>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6D6975">
        <w:fldChar w:fldCharType="begin"/>
      </w:r>
      <w:r w:rsidR="006D6975">
        <w:instrText xml:space="preserve"> REF _Ref305973033 \r \h  \* MERGEFORMAT </w:instrText>
      </w:r>
      <w:r w:rsidR="006D6975">
        <w:fldChar w:fldCharType="separate"/>
      </w:r>
      <w:r w:rsidR="001C6A71" w:rsidRPr="001C6A71">
        <w:rPr>
          <w:bCs w:val="0"/>
          <w:sz w:val="24"/>
          <w:szCs w:val="24"/>
        </w:rPr>
        <w:t>3.2</w:t>
      </w:r>
      <w:r w:rsidR="006D697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6D6975">
        <w:fldChar w:fldCharType="begin"/>
      </w:r>
      <w:r w:rsidR="006D6975">
        <w:instrText xml:space="preserve"> REF _Ref305973147 \r \h  \* MERGEFORMAT </w:instrText>
      </w:r>
      <w:r w:rsidR="006D6975">
        <w:fldChar w:fldCharType="separate"/>
      </w:r>
      <w:r w:rsidR="001C6A71" w:rsidRPr="001C6A71">
        <w:rPr>
          <w:bCs w:val="0"/>
          <w:sz w:val="24"/>
          <w:szCs w:val="24"/>
        </w:rPr>
        <w:t>3.3</w:t>
      </w:r>
      <w:r w:rsidR="006D6975">
        <w:fldChar w:fldCharType="end"/>
      </w:r>
      <w:r w:rsidR="00E12C1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E12C1F" w:rsidRPr="00E71A48">
        <w:rPr>
          <w:bCs w:val="0"/>
          <w:sz w:val="24"/>
          <w:szCs w:val="24"/>
        </w:rPr>
      </w:r>
      <w:r w:rsidR="00E12C1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E12C1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E12C1F" w:rsidRPr="00E71A48">
        <w:rPr>
          <w:bCs w:val="0"/>
          <w:sz w:val="24"/>
          <w:szCs w:val="24"/>
        </w:rPr>
      </w:r>
      <w:r w:rsidR="00E12C1F" w:rsidRPr="00E71A48">
        <w:rPr>
          <w:bCs w:val="0"/>
          <w:sz w:val="24"/>
          <w:szCs w:val="24"/>
        </w:rPr>
        <w:fldChar w:fldCharType="end"/>
      </w:r>
      <w:r w:rsidR="006D6975">
        <w:fldChar w:fldCharType="begin"/>
      </w:r>
      <w:r w:rsidR="006D6975">
        <w:instrText xml:space="preserve"> REF _Ref305973214 \r \h  \* MERGEFORMAT </w:instrText>
      </w:r>
      <w:r w:rsidR="006D6975">
        <w:fldChar w:fldCharType="separate"/>
      </w:r>
      <w:r w:rsidR="001C6A71" w:rsidRPr="001C6A71">
        <w:rPr>
          <w:bCs w:val="0"/>
          <w:sz w:val="24"/>
          <w:szCs w:val="24"/>
        </w:rPr>
        <w:t>3.4</w:t>
      </w:r>
      <w:r w:rsidR="006D6975">
        <w:fldChar w:fldCharType="end"/>
      </w:r>
      <w:r w:rsidR="00096E9D" w:rsidRPr="00E71A48">
        <w:rPr>
          <w:bCs w:val="0"/>
          <w:sz w:val="24"/>
          <w:szCs w:val="24"/>
        </w:rPr>
        <w:t xml:space="preserve">, </w:t>
      </w:r>
      <w:r w:rsidR="00E12C1F">
        <w:rPr>
          <w:bCs w:val="0"/>
          <w:sz w:val="24"/>
          <w:szCs w:val="24"/>
        </w:rPr>
        <w:fldChar w:fldCharType="begin"/>
      </w:r>
      <w:r w:rsidR="00AA426F">
        <w:rPr>
          <w:bCs w:val="0"/>
          <w:sz w:val="24"/>
          <w:szCs w:val="24"/>
        </w:rPr>
        <w:instrText xml:space="preserve"> REF _Ref440881267 \r \h </w:instrText>
      </w:r>
      <w:r w:rsidR="00E12C1F">
        <w:rPr>
          <w:bCs w:val="0"/>
          <w:sz w:val="24"/>
          <w:szCs w:val="24"/>
        </w:rPr>
      </w:r>
      <w:r w:rsidR="00E12C1F">
        <w:rPr>
          <w:bCs w:val="0"/>
          <w:sz w:val="24"/>
          <w:szCs w:val="24"/>
        </w:rPr>
        <w:fldChar w:fldCharType="separate"/>
      </w:r>
      <w:r w:rsidR="001C6A71">
        <w:rPr>
          <w:bCs w:val="0"/>
          <w:sz w:val="24"/>
          <w:szCs w:val="24"/>
        </w:rPr>
        <w:t>3.5</w:t>
      </w:r>
      <w:r w:rsidR="00E12C1F">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6D6975">
        <w:fldChar w:fldCharType="begin"/>
      </w:r>
      <w:r w:rsidR="006D6975">
        <w:instrText xml:space="preserve"> REF _Ref305973250 \r \h  \* MERGEFORMAT </w:instrText>
      </w:r>
      <w:r w:rsidR="006D6975">
        <w:fldChar w:fldCharType="separate"/>
      </w:r>
      <w:r w:rsidR="001C6A71" w:rsidRPr="001C6A71">
        <w:rPr>
          <w:bCs w:val="0"/>
          <w:sz w:val="24"/>
          <w:szCs w:val="24"/>
        </w:rPr>
        <w:t>3.5</w:t>
      </w:r>
      <w:r w:rsidR="001C6A71">
        <w:t>.1</w:t>
      </w:r>
      <w:r w:rsidR="006D6975">
        <w:fldChar w:fldCharType="end"/>
      </w:r>
      <w:r w:rsidR="00E12C1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E12C1F" w:rsidRPr="00E71A48">
        <w:rPr>
          <w:bCs w:val="0"/>
          <w:sz w:val="24"/>
          <w:szCs w:val="24"/>
        </w:rPr>
      </w:r>
      <w:r w:rsidR="00E12C1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6D6975">
        <w:fldChar w:fldCharType="begin"/>
      </w:r>
      <w:r w:rsidR="006D6975">
        <w:instrText xml:space="preserve"> REF _Ref303250967 \r \h  \* MERGEFORMAT </w:instrText>
      </w:r>
      <w:r w:rsidR="006D6975">
        <w:fldChar w:fldCharType="separate"/>
      </w:r>
      <w:r w:rsidR="001C6A71" w:rsidRPr="001C6A71">
        <w:rPr>
          <w:bCs w:val="0"/>
          <w:sz w:val="24"/>
          <w:szCs w:val="24"/>
        </w:rPr>
        <w:t>3.7</w:t>
      </w:r>
      <w:r w:rsidR="006D6975">
        <w:fldChar w:fldCharType="end"/>
      </w:r>
      <w:r w:rsidR="00E12C1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E12C1F" w:rsidRPr="00E71A48">
        <w:rPr>
          <w:bCs w:val="0"/>
          <w:sz w:val="24"/>
          <w:szCs w:val="24"/>
        </w:rPr>
      </w:r>
      <w:r w:rsidR="00E12C1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6D6975">
        <w:fldChar w:fldCharType="begin"/>
      </w:r>
      <w:r w:rsidR="006D6975">
        <w:instrText xml:space="preserve"> REF _Ref303681924 \r \h  \* MERGEFORMAT </w:instrText>
      </w:r>
      <w:r w:rsidR="006D6975">
        <w:fldChar w:fldCharType="separate"/>
      </w:r>
      <w:r w:rsidR="001C6A71" w:rsidRPr="001C6A71">
        <w:rPr>
          <w:bCs w:val="0"/>
          <w:sz w:val="24"/>
          <w:szCs w:val="24"/>
        </w:rPr>
        <w:t>3.8</w:t>
      </w:r>
      <w:r w:rsidR="006D6975">
        <w:fldChar w:fldCharType="end"/>
      </w:r>
      <w:r w:rsidR="00E12C1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E12C1F" w:rsidRPr="00E71A48">
        <w:rPr>
          <w:bCs w:val="0"/>
          <w:sz w:val="24"/>
          <w:szCs w:val="24"/>
        </w:rPr>
      </w:r>
      <w:r w:rsidR="00E12C1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6D6975">
        <w:fldChar w:fldCharType="begin"/>
      </w:r>
      <w:r w:rsidR="006D6975">
        <w:instrText xml:space="preserve"> REF _Ref303683929 \r \h  \* MERGEFORMAT </w:instrText>
      </w:r>
      <w:r w:rsidR="006D6975">
        <w:fldChar w:fldCharType="separate"/>
      </w:r>
      <w:r w:rsidR="001C6A71" w:rsidRPr="001C6A71">
        <w:rPr>
          <w:bCs w:val="0"/>
          <w:sz w:val="24"/>
          <w:szCs w:val="24"/>
        </w:rPr>
        <w:t>3.10</w:t>
      </w:r>
      <w:r w:rsidR="006D6975">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6D6975">
        <w:fldChar w:fldCharType="begin"/>
      </w:r>
      <w:r w:rsidR="006D6975">
        <w:instrText xml:space="preserve"> REF _Ref306140410 \r \h  \* MERGEFORMAT </w:instrText>
      </w:r>
      <w:r w:rsidR="006D6975">
        <w:fldChar w:fldCharType="separate"/>
      </w:r>
      <w:r w:rsidR="001C6A71" w:rsidRPr="001C6A71">
        <w:rPr>
          <w:bCs w:val="0"/>
          <w:sz w:val="24"/>
          <w:szCs w:val="24"/>
        </w:rPr>
        <w:t>3.11</w:t>
      </w:r>
      <w:r w:rsidR="006D697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6D6975">
        <w:fldChar w:fldCharType="begin"/>
      </w:r>
      <w:r w:rsidR="006D6975">
        <w:instrText xml:space="preserve"> REF _Ref306140451 \r \h  \* MERGEFORMAT </w:instrText>
      </w:r>
      <w:r w:rsidR="006D6975">
        <w:fldChar w:fldCharType="separate"/>
      </w:r>
      <w:r w:rsidR="001C6A71" w:rsidRPr="001C6A71">
        <w:rPr>
          <w:bCs w:val="0"/>
          <w:sz w:val="24"/>
          <w:szCs w:val="24"/>
        </w:rPr>
        <w:t>3.12</w:t>
      </w:r>
      <w:r w:rsidR="006D697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31682"/>
      <w:bookmarkStart w:id="213" w:name="_Toc440877339"/>
      <w:bookmarkStart w:id="214" w:name="_Toc44113078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5" w:name="_Ref303250835"/>
      <w:bookmarkStart w:id="216" w:name="_Ref305973033"/>
      <w:bookmarkStart w:id="217" w:name="_Toc441130789"/>
      <w:bookmarkStart w:id="218"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5"/>
      <w:r w:rsidRPr="00E71A48">
        <w:t xml:space="preserve"> по запросу предложений</w:t>
      </w:r>
      <w:bookmarkEnd w:id="216"/>
      <w:bookmarkEnd w:id="217"/>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6D6975">
        <w:fldChar w:fldCharType="begin"/>
      </w:r>
      <w:r w:rsidR="006D6975">
        <w:instrText xml:space="preserve"> REF _Ref302563524 \n \h  \* MERGEFORMAT </w:instrText>
      </w:r>
      <w:r w:rsidR="006D6975">
        <w:fldChar w:fldCharType="separate"/>
      </w:r>
      <w:r w:rsidR="001C6A71" w:rsidRPr="001C6A71">
        <w:rPr>
          <w:sz w:val="24"/>
          <w:szCs w:val="24"/>
        </w:rPr>
        <w:t>1.1.1</w:t>
      </w:r>
      <w:r w:rsidR="006D697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19" w:name="__RefNumPara__444_922829174"/>
      <w:bookmarkStart w:id="220" w:name="_Ref191386216"/>
      <w:bookmarkStart w:id="221" w:name="_Ref305973147"/>
      <w:bookmarkStart w:id="222" w:name="_Toc441130790"/>
      <w:bookmarkEnd w:id="218"/>
      <w:bookmarkEnd w:id="219"/>
      <w:r w:rsidRPr="00E71A48">
        <w:lastRenderedPageBreak/>
        <w:t xml:space="preserve">Подготовка </w:t>
      </w:r>
      <w:bookmarkEnd w:id="220"/>
      <w:r w:rsidRPr="00E71A48">
        <w:t>Заявок</w:t>
      </w:r>
      <w:bookmarkEnd w:id="221"/>
      <w:bookmarkEnd w:id="222"/>
    </w:p>
    <w:p w:rsidR="00717F60" w:rsidRPr="00E71A48" w:rsidRDefault="00717F60" w:rsidP="00E71A48">
      <w:pPr>
        <w:pStyle w:val="3"/>
        <w:spacing w:line="264" w:lineRule="auto"/>
        <w:rPr>
          <w:szCs w:val="24"/>
        </w:rPr>
      </w:pPr>
      <w:bookmarkStart w:id="223" w:name="_Ref306114638"/>
      <w:bookmarkStart w:id="224" w:name="_Toc440361326"/>
      <w:bookmarkStart w:id="225" w:name="_Toc440376081"/>
      <w:bookmarkStart w:id="226" w:name="_Toc440376208"/>
      <w:bookmarkStart w:id="227" w:name="_Toc440382473"/>
      <w:bookmarkStart w:id="228" w:name="_Toc440447143"/>
      <w:bookmarkStart w:id="229" w:name="_Toc440631685"/>
      <w:bookmarkStart w:id="230" w:name="_Toc440877342"/>
      <w:bookmarkStart w:id="231" w:name="_Toc441130791"/>
      <w:r w:rsidRPr="00E71A48">
        <w:rPr>
          <w:szCs w:val="24"/>
        </w:rPr>
        <w:t xml:space="preserve">Общие требования к </w:t>
      </w:r>
      <w:r w:rsidR="004B5EB3" w:rsidRPr="00E71A48">
        <w:rPr>
          <w:szCs w:val="24"/>
        </w:rPr>
        <w:t>Заявк</w:t>
      </w:r>
      <w:r w:rsidRPr="00E71A48">
        <w:rPr>
          <w:szCs w:val="24"/>
        </w:rPr>
        <w:t>е</w:t>
      </w:r>
      <w:bookmarkEnd w:id="223"/>
      <w:bookmarkEnd w:id="224"/>
      <w:bookmarkEnd w:id="225"/>
      <w:bookmarkEnd w:id="226"/>
      <w:bookmarkEnd w:id="227"/>
      <w:bookmarkEnd w:id="228"/>
      <w:bookmarkEnd w:id="229"/>
      <w:bookmarkEnd w:id="230"/>
      <w:bookmarkEnd w:id="2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12C1F">
        <w:rPr>
          <w:bCs w:val="0"/>
          <w:sz w:val="24"/>
          <w:szCs w:val="24"/>
        </w:rPr>
        <w:fldChar w:fldCharType="begin"/>
      </w:r>
      <w:r w:rsidR="008D2928">
        <w:rPr>
          <w:bCs w:val="0"/>
          <w:sz w:val="24"/>
          <w:szCs w:val="24"/>
        </w:rPr>
        <w:instrText xml:space="preserve"> REF _Ref55336310 \r \h </w:instrText>
      </w:r>
      <w:r w:rsidR="00E12C1F">
        <w:rPr>
          <w:bCs w:val="0"/>
          <w:sz w:val="24"/>
          <w:szCs w:val="24"/>
        </w:rPr>
      </w:r>
      <w:r w:rsidR="00E12C1F">
        <w:rPr>
          <w:bCs w:val="0"/>
          <w:sz w:val="24"/>
          <w:szCs w:val="24"/>
        </w:rPr>
        <w:fldChar w:fldCharType="separate"/>
      </w:r>
      <w:r w:rsidR="001C6A71">
        <w:rPr>
          <w:bCs w:val="0"/>
          <w:sz w:val="24"/>
          <w:szCs w:val="24"/>
        </w:rPr>
        <w:t>5.1</w:t>
      </w:r>
      <w:r w:rsidR="00E12C1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235620">
        <w:rPr>
          <w:bCs w:val="0"/>
          <w:sz w:val="24"/>
          <w:szCs w:val="24"/>
        </w:rPr>
        <w:t xml:space="preserve"> </w:t>
      </w:r>
      <w:r w:rsidR="00235620"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E12C1F">
        <w:rPr>
          <w:bCs w:val="0"/>
          <w:sz w:val="24"/>
          <w:szCs w:val="24"/>
        </w:rPr>
        <w:fldChar w:fldCharType="begin"/>
      </w:r>
      <w:r>
        <w:rPr>
          <w:bCs w:val="0"/>
          <w:sz w:val="24"/>
          <w:szCs w:val="24"/>
        </w:rPr>
        <w:instrText xml:space="preserve"> REF _Ref440271072 \r \h </w:instrText>
      </w:r>
      <w:r w:rsidR="00E12C1F">
        <w:rPr>
          <w:bCs w:val="0"/>
          <w:sz w:val="24"/>
          <w:szCs w:val="24"/>
        </w:rPr>
      </w:r>
      <w:r w:rsidR="00E12C1F">
        <w:rPr>
          <w:bCs w:val="0"/>
          <w:sz w:val="24"/>
          <w:szCs w:val="24"/>
        </w:rPr>
        <w:fldChar w:fldCharType="separate"/>
      </w:r>
      <w:r w:rsidR="001C6A71">
        <w:rPr>
          <w:bCs w:val="0"/>
          <w:sz w:val="24"/>
          <w:szCs w:val="24"/>
        </w:rPr>
        <w:t>5.2</w:t>
      </w:r>
      <w:r w:rsidR="00E12C1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E12C1F">
        <w:rPr>
          <w:bCs w:val="0"/>
          <w:spacing w:val="-1"/>
          <w:sz w:val="24"/>
          <w:szCs w:val="24"/>
        </w:rPr>
        <w:fldChar w:fldCharType="begin"/>
      </w:r>
      <w:r w:rsidR="00E51A35">
        <w:rPr>
          <w:bCs w:val="0"/>
          <w:spacing w:val="-1"/>
          <w:sz w:val="24"/>
          <w:szCs w:val="24"/>
        </w:rPr>
        <w:instrText xml:space="preserve"> REF _Ref440537056 \r \h </w:instrText>
      </w:r>
      <w:r w:rsidR="00E12C1F">
        <w:rPr>
          <w:bCs w:val="0"/>
          <w:spacing w:val="-1"/>
          <w:sz w:val="24"/>
          <w:szCs w:val="24"/>
        </w:rPr>
      </w:r>
      <w:r w:rsidR="00E12C1F">
        <w:rPr>
          <w:bCs w:val="0"/>
          <w:spacing w:val="-1"/>
          <w:sz w:val="24"/>
          <w:szCs w:val="24"/>
        </w:rPr>
        <w:fldChar w:fldCharType="separate"/>
      </w:r>
      <w:r w:rsidR="001C6A71">
        <w:rPr>
          <w:bCs w:val="0"/>
          <w:spacing w:val="-1"/>
          <w:sz w:val="24"/>
          <w:szCs w:val="24"/>
        </w:rPr>
        <w:t>5.3</w:t>
      </w:r>
      <w:r w:rsidR="00E12C1F">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E12C1F">
        <w:rPr>
          <w:bCs w:val="0"/>
          <w:sz w:val="24"/>
          <w:szCs w:val="24"/>
        </w:rPr>
        <w:fldChar w:fldCharType="begin"/>
      </w:r>
      <w:r w:rsidR="00B71B9D">
        <w:rPr>
          <w:bCs w:val="0"/>
          <w:sz w:val="24"/>
          <w:szCs w:val="24"/>
        </w:rPr>
        <w:instrText xml:space="preserve"> REF _Ref440271036 \r \h </w:instrText>
      </w:r>
      <w:r w:rsidR="00E12C1F">
        <w:rPr>
          <w:bCs w:val="0"/>
          <w:sz w:val="24"/>
          <w:szCs w:val="24"/>
        </w:rPr>
      </w:r>
      <w:r w:rsidR="00E12C1F">
        <w:rPr>
          <w:bCs w:val="0"/>
          <w:sz w:val="24"/>
          <w:szCs w:val="24"/>
        </w:rPr>
        <w:fldChar w:fldCharType="separate"/>
      </w:r>
      <w:r w:rsidR="001C6A71">
        <w:rPr>
          <w:bCs w:val="0"/>
          <w:sz w:val="24"/>
          <w:szCs w:val="24"/>
        </w:rPr>
        <w:t>5.4</w:t>
      </w:r>
      <w:r w:rsidR="00E12C1F">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E12C1F">
        <w:rPr>
          <w:bCs w:val="0"/>
          <w:sz w:val="24"/>
          <w:szCs w:val="24"/>
        </w:rPr>
        <w:fldChar w:fldCharType="begin"/>
      </w:r>
      <w:r>
        <w:rPr>
          <w:bCs w:val="0"/>
          <w:sz w:val="24"/>
          <w:szCs w:val="24"/>
        </w:rPr>
        <w:instrText xml:space="preserve"> REF _Ref440361914 \r \h </w:instrText>
      </w:r>
      <w:r w:rsidR="00E12C1F">
        <w:rPr>
          <w:bCs w:val="0"/>
          <w:sz w:val="24"/>
          <w:szCs w:val="24"/>
        </w:rPr>
      </w:r>
      <w:r w:rsidR="00E12C1F">
        <w:rPr>
          <w:bCs w:val="0"/>
          <w:sz w:val="24"/>
          <w:szCs w:val="24"/>
        </w:rPr>
        <w:fldChar w:fldCharType="separate"/>
      </w:r>
      <w:r w:rsidR="001C6A71">
        <w:rPr>
          <w:bCs w:val="0"/>
          <w:sz w:val="24"/>
          <w:szCs w:val="24"/>
        </w:rPr>
        <w:t>5.5</w:t>
      </w:r>
      <w:r w:rsidR="00E12C1F">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6D6975">
        <w:fldChar w:fldCharType="begin"/>
      </w:r>
      <w:r w:rsidR="006D6975">
        <w:instrText xml:space="preserve"> REF _Ref191386407 \r \h  \* MERGEFORMAT </w:instrText>
      </w:r>
      <w:r w:rsidR="006D6975">
        <w:fldChar w:fldCharType="separate"/>
      </w:r>
      <w:r w:rsidR="001C6A71" w:rsidRPr="001C6A71">
        <w:rPr>
          <w:bCs w:val="0"/>
          <w:sz w:val="24"/>
          <w:szCs w:val="24"/>
        </w:rPr>
        <w:t>3.3.8</w:t>
      </w:r>
      <w:r w:rsidR="006D697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12C1F">
        <w:rPr>
          <w:bCs w:val="0"/>
          <w:sz w:val="24"/>
          <w:szCs w:val="24"/>
        </w:rPr>
        <w:fldChar w:fldCharType="begin"/>
      </w:r>
      <w:r w:rsidR="000A00E6">
        <w:rPr>
          <w:bCs w:val="0"/>
          <w:sz w:val="24"/>
          <w:szCs w:val="24"/>
        </w:rPr>
        <w:instrText xml:space="preserve"> REF _Ref440361610 \r \h </w:instrText>
      </w:r>
      <w:r w:rsidR="00E12C1F">
        <w:rPr>
          <w:bCs w:val="0"/>
          <w:sz w:val="24"/>
          <w:szCs w:val="24"/>
        </w:rPr>
      </w:r>
      <w:r w:rsidR="00E12C1F">
        <w:rPr>
          <w:bCs w:val="0"/>
          <w:sz w:val="24"/>
          <w:szCs w:val="24"/>
        </w:rPr>
        <w:fldChar w:fldCharType="separate"/>
      </w:r>
      <w:r w:rsidR="001C6A71">
        <w:rPr>
          <w:bCs w:val="0"/>
          <w:sz w:val="24"/>
          <w:szCs w:val="24"/>
        </w:rPr>
        <w:t>5.6</w:t>
      </w:r>
      <w:r w:rsidR="00E12C1F">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2"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2"/>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12C1F">
        <w:rPr>
          <w:bCs w:val="0"/>
          <w:sz w:val="24"/>
          <w:szCs w:val="24"/>
          <w:lang w:eastAsia="ru-RU"/>
        </w:rPr>
        <w:fldChar w:fldCharType="begin"/>
      </w:r>
      <w:r w:rsidR="00A154B7">
        <w:rPr>
          <w:bCs w:val="0"/>
          <w:sz w:val="24"/>
          <w:szCs w:val="24"/>
          <w:lang w:eastAsia="ru-RU"/>
        </w:rPr>
        <w:instrText xml:space="preserve"> REF _Ref55336310 \r \h </w:instrText>
      </w:r>
      <w:r w:rsidR="00E12C1F">
        <w:rPr>
          <w:bCs w:val="0"/>
          <w:sz w:val="24"/>
          <w:szCs w:val="24"/>
          <w:lang w:eastAsia="ru-RU"/>
        </w:rPr>
      </w:r>
      <w:r w:rsidR="00E12C1F">
        <w:rPr>
          <w:bCs w:val="0"/>
          <w:sz w:val="24"/>
          <w:szCs w:val="24"/>
          <w:lang w:eastAsia="ru-RU"/>
        </w:rPr>
        <w:fldChar w:fldCharType="separate"/>
      </w:r>
      <w:r w:rsidR="001C6A71">
        <w:rPr>
          <w:bCs w:val="0"/>
          <w:sz w:val="24"/>
          <w:szCs w:val="24"/>
          <w:lang w:eastAsia="ru-RU"/>
        </w:rPr>
        <w:t>5.1</w:t>
      </w:r>
      <w:r w:rsidR="00E12C1F">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E12C1F">
        <w:rPr>
          <w:sz w:val="24"/>
          <w:szCs w:val="24"/>
        </w:rPr>
        <w:fldChar w:fldCharType="begin"/>
      </w:r>
      <w:r w:rsidR="00F463E8">
        <w:rPr>
          <w:sz w:val="24"/>
          <w:szCs w:val="24"/>
        </w:rPr>
        <w:instrText xml:space="preserve"> REF _Ref440279062 \r \h </w:instrText>
      </w:r>
      <w:r w:rsidR="00E12C1F">
        <w:rPr>
          <w:sz w:val="24"/>
          <w:szCs w:val="24"/>
        </w:rPr>
      </w:r>
      <w:r w:rsidR="00E12C1F">
        <w:rPr>
          <w:sz w:val="24"/>
          <w:szCs w:val="24"/>
        </w:rPr>
        <w:fldChar w:fldCharType="separate"/>
      </w:r>
      <w:r w:rsidR="001C6A71">
        <w:rPr>
          <w:sz w:val="24"/>
          <w:szCs w:val="24"/>
        </w:rPr>
        <w:t>б)</w:t>
      </w:r>
      <w:r w:rsidR="00E12C1F">
        <w:rPr>
          <w:sz w:val="24"/>
          <w:szCs w:val="24"/>
        </w:rPr>
        <w:fldChar w:fldCharType="end"/>
      </w:r>
      <w:r w:rsidR="00F463E8">
        <w:rPr>
          <w:sz w:val="24"/>
          <w:szCs w:val="24"/>
        </w:rPr>
        <w:t xml:space="preserve"> п. </w:t>
      </w:r>
      <w:r w:rsidR="00E12C1F">
        <w:rPr>
          <w:sz w:val="24"/>
          <w:szCs w:val="24"/>
        </w:rPr>
        <w:fldChar w:fldCharType="begin"/>
      </w:r>
      <w:r w:rsidR="00F463E8">
        <w:rPr>
          <w:sz w:val="24"/>
          <w:szCs w:val="24"/>
        </w:rPr>
        <w:instrText xml:space="preserve"> REF _Ref306005578 \r \h </w:instrText>
      </w:r>
      <w:r w:rsidR="00E12C1F">
        <w:rPr>
          <w:sz w:val="24"/>
          <w:szCs w:val="24"/>
        </w:rPr>
      </w:r>
      <w:r w:rsidR="00E12C1F">
        <w:rPr>
          <w:sz w:val="24"/>
          <w:szCs w:val="24"/>
        </w:rPr>
        <w:fldChar w:fldCharType="separate"/>
      </w:r>
      <w:r w:rsidR="001C6A71">
        <w:rPr>
          <w:sz w:val="24"/>
          <w:szCs w:val="24"/>
        </w:rPr>
        <w:t>3.3.8.3</w:t>
      </w:r>
      <w:r w:rsidR="00E12C1F">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C81F59">
        <w:rPr>
          <w:bCs w:val="0"/>
          <w:sz w:val="24"/>
          <w:szCs w:val="24"/>
        </w:rPr>
        <w:t xml:space="preserve"> </w:t>
      </w:r>
      <w:r w:rsidR="00E12C1F">
        <w:rPr>
          <w:bCs w:val="0"/>
          <w:sz w:val="24"/>
          <w:szCs w:val="24"/>
        </w:rPr>
        <w:fldChar w:fldCharType="begin"/>
      </w:r>
      <w:r w:rsidR="00C81F59">
        <w:rPr>
          <w:bCs w:val="0"/>
          <w:sz w:val="24"/>
          <w:szCs w:val="24"/>
        </w:rPr>
        <w:instrText xml:space="preserve"> REF _Ref444170470 \r \h </w:instrText>
      </w:r>
      <w:r w:rsidR="00E12C1F">
        <w:rPr>
          <w:bCs w:val="0"/>
          <w:sz w:val="24"/>
          <w:szCs w:val="24"/>
        </w:rPr>
      </w:r>
      <w:r w:rsidR="00E12C1F">
        <w:rPr>
          <w:bCs w:val="0"/>
          <w:sz w:val="24"/>
          <w:szCs w:val="24"/>
        </w:rPr>
        <w:fldChar w:fldCharType="separate"/>
      </w:r>
      <w:r w:rsidR="001C6A71">
        <w:rPr>
          <w:bCs w:val="0"/>
          <w:sz w:val="24"/>
          <w:szCs w:val="24"/>
        </w:rPr>
        <w:t>5.7.1</w:t>
      </w:r>
      <w:r w:rsidR="00E12C1F">
        <w:rPr>
          <w:bCs w:val="0"/>
          <w:sz w:val="24"/>
          <w:szCs w:val="24"/>
        </w:rPr>
        <w:fldChar w:fldCharType="end"/>
      </w:r>
      <w:r w:rsidRPr="00E71A48">
        <w:rPr>
          <w:bCs w:val="0"/>
          <w:sz w:val="24"/>
          <w:szCs w:val="24"/>
        </w:rPr>
        <w:t>);</w:t>
      </w:r>
    </w:p>
    <w:p w:rsidR="00C81F59" w:rsidRPr="00250D0D" w:rsidRDefault="00C81F59" w:rsidP="00C81F59">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E12C1F">
        <w:rPr>
          <w:sz w:val="24"/>
          <w:szCs w:val="24"/>
        </w:rPr>
        <w:fldChar w:fldCharType="begin"/>
      </w:r>
      <w:r>
        <w:rPr>
          <w:sz w:val="24"/>
          <w:szCs w:val="24"/>
        </w:rPr>
        <w:instrText xml:space="preserve"> REF _Ref444170477 \r \h </w:instrText>
      </w:r>
      <w:r w:rsidR="00E12C1F">
        <w:rPr>
          <w:sz w:val="24"/>
          <w:szCs w:val="24"/>
        </w:rPr>
      </w:r>
      <w:r w:rsidR="00E12C1F">
        <w:rPr>
          <w:sz w:val="24"/>
          <w:szCs w:val="24"/>
        </w:rPr>
        <w:fldChar w:fldCharType="separate"/>
      </w:r>
      <w:r w:rsidR="001C6A71">
        <w:rPr>
          <w:sz w:val="24"/>
          <w:szCs w:val="24"/>
        </w:rPr>
        <w:t>5.7.2</w:t>
      </w:r>
      <w:r w:rsidR="00E12C1F">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50D0D">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12C1F">
        <w:rPr>
          <w:bCs w:val="0"/>
          <w:sz w:val="24"/>
          <w:szCs w:val="24"/>
          <w:lang w:eastAsia="ru-RU"/>
        </w:rPr>
        <w:fldChar w:fldCharType="begin"/>
      </w:r>
      <w:r w:rsidR="00A154B7">
        <w:rPr>
          <w:bCs w:val="0"/>
          <w:sz w:val="24"/>
          <w:szCs w:val="24"/>
          <w:lang w:eastAsia="ru-RU"/>
        </w:rPr>
        <w:instrText xml:space="preserve"> REF _Ref440274902 \r \h </w:instrText>
      </w:r>
      <w:r w:rsidR="00E12C1F">
        <w:rPr>
          <w:bCs w:val="0"/>
          <w:sz w:val="24"/>
          <w:szCs w:val="24"/>
          <w:lang w:eastAsia="ru-RU"/>
        </w:rPr>
      </w:r>
      <w:r w:rsidR="00E12C1F">
        <w:rPr>
          <w:bCs w:val="0"/>
          <w:sz w:val="24"/>
          <w:szCs w:val="24"/>
          <w:lang w:eastAsia="ru-RU"/>
        </w:rPr>
        <w:fldChar w:fldCharType="separate"/>
      </w:r>
      <w:r w:rsidR="001C6A71">
        <w:rPr>
          <w:bCs w:val="0"/>
          <w:sz w:val="24"/>
          <w:szCs w:val="24"/>
          <w:lang w:eastAsia="ru-RU"/>
        </w:rPr>
        <w:t>5.4</w:t>
      </w:r>
      <w:r w:rsidR="00E12C1F">
        <w:rPr>
          <w:bCs w:val="0"/>
          <w:sz w:val="24"/>
          <w:szCs w:val="24"/>
          <w:lang w:eastAsia="ru-RU"/>
        </w:rPr>
        <w:fldChar w:fldCharType="end"/>
      </w:r>
      <w:r w:rsidRPr="00E71A48">
        <w:rPr>
          <w:bCs w:val="0"/>
          <w:sz w:val="24"/>
          <w:szCs w:val="24"/>
        </w:rPr>
        <w:t>), Сводная таблица стоимости</w:t>
      </w:r>
      <w:r w:rsidR="00235620">
        <w:rPr>
          <w:bCs w:val="0"/>
          <w:sz w:val="24"/>
          <w:szCs w:val="24"/>
        </w:rPr>
        <w:t xml:space="preserve"> </w:t>
      </w:r>
      <w:r w:rsidR="00235620"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12C1F">
        <w:rPr>
          <w:bCs w:val="0"/>
          <w:sz w:val="24"/>
          <w:szCs w:val="24"/>
          <w:lang w:eastAsia="ru-RU"/>
        </w:rPr>
        <w:fldChar w:fldCharType="begin"/>
      </w:r>
      <w:r w:rsidR="00A154B7">
        <w:rPr>
          <w:bCs w:val="0"/>
          <w:sz w:val="24"/>
          <w:szCs w:val="24"/>
          <w:lang w:eastAsia="ru-RU"/>
        </w:rPr>
        <w:instrText xml:space="preserve"> REF _Ref440274913 \r \h </w:instrText>
      </w:r>
      <w:r w:rsidR="00E12C1F">
        <w:rPr>
          <w:bCs w:val="0"/>
          <w:sz w:val="24"/>
          <w:szCs w:val="24"/>
          <w:lang w:eastAsia="ru-RU"/>
        </w:rPr>
      </w:r>
      <w:r w:rsidR="00E12C1F">
        <w:rPr>
          <w:bCs w:val="0"/>
          <w:sz w:val="24"/>
          <w:szCs w:val="24"/>
          <w:lang w:eastAsia="ru-RU"/>
        </w:rPr>
        <w:fldChar w:fldCharType="separate"/>
      </w:r>
      <w:r w:rsidR="001C6A71">
        <w:rPr>
          <w:bCs w:val="0"/>
          <w:sz w:val="24"/>
          <w:szCs w:val="24"/>
          <w:lang w:eastAsia="ru-RU"/>
        </w:rPr>
        <w:t>5.2</w:t>
      </w:r>
      <w:r w:rsidR="00E12C1F">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E12C1F">
        <w:rPr>
          <w:bCs w:val="0"/>
          <w:sz w:val="24"/>
          <w:szCs w:val="24"/>
        </w:rPr>
        <w:fldChar w:fldCharType="begin"/>
      </w:r>
      <w:r w:rsidR="000A00E6">
        <w:rPr>
          <w:bCs w:val="0"/>
          <w:sz w:val="24"/>
          <w:szCs w:val="24"/>
        </w:rPr>
        <w:instrText xml:space="preserve"> REF _Ref440361959 \r \h </w:instrText>
      </w:r>
      <w:r w:rsidR="00E12C1F">
        <w:rPr>
          <w:bCs w:val="0"/>
          <w:sz w:val="24"/>
          <w:szCs w:val="24"/>
        </w:rPr>
      </w:r>
      <w:r w:rsidR="00E12C1F">
        <w:rPr>
          <w:bCs w:val="0"/>
          <w:sz w:val="24"/>
          <w:szCs w:val="24"/>
        </w:rPr>
        <w:fldChar w:fldCharType="separate"/>
      </w:r>
      <w:r w:rsidR="001C6A71">
        <w:rPr>
          <w:bCs w:val="0"/>
          <w:sz w:val="24"/>
          <w:szCs w:val="24"/>
        </w:rPr>
        <w:t>5.5</w:t>
      </w:r>
      <w:r w:rsidR="00E12C1F">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E12C1F">
        <w:rPr>
          <w:bCs w:val="0"/>
          <w:sz w:val="24"/>
          <w:szCs w:val="24"/>
        </w:rPr>
        <w:fldChar w:fldCharType="begin"/>
      </w:r>
      <w:r w:rsidR="000A00E6">
        <w:rPr>
          <w:bCs w:val="0"/>
          <w:sz w:val="24"/>
          <w:szCs w:val="24"/>
        </w:rPr>
        <w:instrText xml:space="preserve"> REF _Ref440361610 \r \h </w:instrText>
      </w:r>
      <w:r w:rsidR="00E12C1F">
        <w:rPr>
          <w:bCs w:val="0"/>
          <w:sz w:val="24"/>
          <w:szCs w:val="24"/>
        </w:rPr>
      </w:r>
      <w:r w:rsidR="00E12C1F">
        <w:rPr>
          <w:bCs w:val="0"/>
          <w:sz w:val="24"/>
          <w:szCs w:val="24"/>
        </w:rPr>
        <w:fldChar w:fldCharType="separate"/>
      </w:r>
      <w:r w:rsidR="001C6A71">
        <w:rPr>
          <w:bCs w:val="0"/>
          <w:sz w:val="24"/>
          <w:szCs w:val="24"/>
        </w:rPr>
        <w:t>5.6</w:t>
      </w:r>
      <w:r w:rsidR="00E12C1F">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E12C1F">
        <w:rPr>
          <w:bCs w:val="0"/>
          <w:sz w:val="24"/>
          <w:szCs w:val="24"/>
        </w:rPr>
        <w:fldChar w:fldCharType="begin"/>
      </w:r>
      <w:r w:rsidR="00D90031">
        <w:rPr>
          <w:bCs w:val="0"/>
          <w:sz w:val="24"/>
          <w:szCs w:val="24"/>
        </w:rPr>
        <w:instrText xml:space="preserve"> REF _Ref306005578 \r \h </w:instrText>
      </w:r>
      <w:r w:rsidR="00E12C1F">
        <w:rPr>
          <w:bCs w:val="0"/>
          <w:sz w:val="24"/>
          <w:szCs w:val="24"/>
        </w:rPr>
      </w:r>
      <w:r w:rsidR="00E12C1F">
        <w:rPr>
          <w:bCs w:val="0"/>
          <w:sz w:val="24"/>
          <w:szCs w:val="24"/>
        </w:rPr>
        <w:fldChar w:fldCharType="separate"/>
      </w:r>
      <w:r w:rsidR="001C6A71">
        <w:rPr>
          <w:bCs w:val="0"/>
          <w:sz w:val="24"/>
          <w:szCs w:val="24"/>
        </w:rPr>
        <w:t>3.3.8.3</w:t>
      </w:r>
      <w:r w:rsidR="00E12C1F">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E12C1F">
        <w:rPr>
          <w:sz w:val="24"/>
          <w:szCs w:val="24"/>
        </w:rPr>
        <w:fldChar w:fldCharType="begin"/>
      </w:r>
      <w:r w:rsidR="00F463E8">
        <w:rPr>
          <w:sz w:val="24"/>
          <w:szCs w:val="24"/>
        </w:rPr>
        <w:instrText xml:space="preserve"> REF _Ref440279062 \r \h </w:instrText>
      </w:r>
      <w:r w:rsidR="00E12C1F">
        <w:rPr>
          <w:sz w:val="24"/>
          <w:szCs w:val="24"/>
        </w:rPr>
      </w:r>
      <w:r w:rsidR="00E12C1F">
        <w:rPr>
          <w:sz w:val="24"/>
          <w:szCs w:val="24"/>
        </w:rPr>
        <w:fldChar w:fldCharType="separate"/>
      </w:r>
      <w:r w:rsidR="001C6A71">
        <w:rPr>
          <w:sz w:val="24"/>
          <w:szCs w:val="24"/>
        </w:rPr>
        <w:t>б)</w:t>
      </w:r>
      <w:r w:rsidR="00E12C1F">
        <w:rPr>
          <w:sz w:val="24"/>
          <w:szCs w:val="24"/>
        </w:rPr>
        <w:fldChar w:fldCharType="end"/>
      </w:r>
      <w:r w:rsidR="00FA5339">
        <w:rPr>
          <w:sz w:val="24"/>
          <w:szCs w:val="24"/>
        </w:rPr>
        <w:t>,</w:t>
      </w:r>
      <w:r w:rsidR="007638F4">
        <w:rPr>
          <w:sz w:val="24"/>
          <w:szCs w:val="24"/>
        </w:rPr>
        <w:t xml:space="preserve"> </w:t>
      </w:r>
      <w:r w:rsidR="00E12C1F">
        <w:rPr>
          <w:sz w:val="24"/>
          <w:szCs w:val="24"/>
        </w:rPr>
        <w:fldChar w:fldCharType="begin"/>
      </w:r>
      <w:r w:rsidR="007638F4">
        <w:rPr>
          <w:sz w:val="24"/>
          <w:szCs w:val="24"/>
        </w:rPr>
        <w:instrText xml:space="preserve"> REF _Ref440372326 \r \h </w:instrText>
      </w:r>
      <w:r w:rsidR="00E12C1F">
        <w:rPr>
          <w:sz w:val="24"/>
          <w:szCs w:val="24"/>
        </w:rPr>
      </w:r>
      <w:r w:rsidR="00E12C1F">
        <w:rPr>
          <w:sz w:val="24"/>
          <w:szCs w:val="24"/>
        </w:rPr>
        <w:fldChar w:fldCharType="separate"/>
      </w:r>
      <w:r w:rsidR="001C6A71">
        <w:rPr>
          <w:sz w:val="24"/>
          <w:szCs w:val="24"/>
        </w:rPr>
        <w:t>д)</w:t>
      </w:r>
      <w:r w:rsidR="00E12C1F">
        <w:rPr>
          <w:sz w:val="24"/>
          <w:szCs w:val="24"/>
        </w:rPr>
        <w:fldChar w:fldCharType="end"/>
      </w:r>
      <w:r w:rsidR="007638F4">
        <w:rPr>
          <w:sz w:val="24"/>
          <w:szCs w:val="24"/>
        </w:rPr>
        <w:t>,</w:t>
      </w:r>
      <w:r w:rsidR="00FA5339">
        <w:rPr>
          <w:sz w:val="24"/>
          <w:szCs w:val="24"/>
        </w:rPr>
        <w:t xml:space="preserve"> </w:t>
      </w:r>
      <w:r w:rsidR="00E12C1F">
        <w:rPr>
          <w:sz w:val="24"/>
          <w:szCs w:val="24"/>
        </w:rPr>
        <w:fldChar w:fldCharType="begin"/>
      </w:r>
      <w:r w:rsidR="00FA5339">
        <w:rPr>
          <w:sz w:val="24"/>
          <w:szCs w:val="24"/>
        </w:rPr>
        <w:instrText xml:space="preserve"> REF _Ref440371812 \r \h </w:instrText>
      </w:r>
      <w:r w:rsidR="00E12C1F">
        <w:rPr>
          <w:sz w:val="24"/>
          <w:szCs w:val="24"/>
        </w:rPr>
      </w:r>
      <w:r w:rsidR="00E12C1F">
        <w:rPr>
          <w:sz w:val="24"/>
          <w:szCs w:val="24"/>
        </w:rPr>
        <w:fldChar w:fldCharType="separate"/>
      </w:r>
      <w:r w:rsidR="001C6A71">
        <w:rPr>
          <w:sz w:val="24"/>
          <w:szCs w:val="24"/>
        </w:rPr>
        <w:t>м)</w:t>
      </w:r>
      <w:r w:rsidR="00E12C1F">
        <w:rPr>
          <w:sz w:val="24"/>
          <w:szCs w:val="24"/>
        </w:rPr>
        <w:fldChar w:fldCharType="end"/>
      </w:r>
      <w:r w:rsidR="00FA5339">
        <w:rPr>
          <w:sz w:val="24"/>
          <w:szCs w:val="24"/>
        </w:rPr>
        <w:t xml:space="preserve">, </w:t>
      </w:r>
      <w:r w:rsidR="00E12C1F">
        <w:rPr>
          <w:sz w:val="24"/>
          <w:szCs w:val="24"/>
        </w:rPr>
        <w:fldChar w:fldCharType="begin"/>
      </w:r>
      <w:r w:rsidR="00FA5339">
        <w:rPr>
          <w:sz w:val="24"/>
          <w:szCs w:val="24"/>
        </w:rPr>
        <w:instrText xml:space="preserve"> REF _Ref440371822 \r \h </w:instrText>
      </w:r>
      <w:r w:rsidR="00E12C1F">
        <w:rPr>
          <w:sz w:val="24"/>
          <w:szCs w:val="24"/>
        </w:rPr>
      </w:r>
      <w:r w:rsidR="00E12C1F">
        <w:rPr>
          <w:sz w:val="24"/>
          <w:szCs w:val="24"/>
        </w:rPr>
        <w:fldChar w:fldCharType="separate"/>
      </w:r>
      <w:r w:rsidR="001C6A71">
        <w:rPr>
          <w:sz w:val="24"/>
          <w:szCs w:val="24"/>
        </w:rPr>
        <w:t>н)</w:t>
      </w:r>
      <w:r w:rsidR="00E12C1F">
        <w:rPr>
          <w:sz w:val="24"/>
          <w:szCs w:val="24"/>
        </w:rPr>
        <w:fldChar w:fldCharType="end"/>
      </w:r>
      <w:r w:rsidR="00F463E8">
        <w:rPr>
          <w:sz w:val="24"/>
          <w:szCs w:val="24"/>
        </w:rPr>
        <w:t xml:space="preserve"> п. </w:t>
      </w:r>
      <w:r w:rsidR="00E12C1F">
        <w:rPr>
          <w:sz w:val="24"/>
          <w:szCs w:val="24"/>
        </w:rPr>
        <w:fldChar w:fldCharType="begin"/>
      </w:r>
      <w:r w:rsidR="00F463E8">
        <w:rPr>
          <w:sz w:val="24"/>
          <w:szCs w:val="24"/>
        </w:rPr>
        <w:instrText xml:space="preserve"> REF _Ref306005578 \r \h </w:instrText>
      </w:r>
      <w:r w:rsidR="00E12C1F">
        <w:rPr>
          <w:sz w:val="24"/>
          <w:szCs w:val="24"/>
        </w:rPr>
      </w:r>
      <w:r w:rsidR="00E12C1F">
        <w:rPr>
          <w:sz w:val="24"/>
          <w:szCs w:val="24"/>
        </w:rPr>
        <w:fldChar w:fldCharType="separate"/>
      </w:r>
      <w:r w:rsidR="001C6A71">
        <w:rPr>
          <w:sz w:val="24"/>
          <w:szCs w:val="24"/>
        </w:rPr>
        <w:t>3.3.8.3</w:t>
      </w:r>
      <w:r w:rsidR="00E12C1F">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E12C1F">
        <w:rPr>
          <w:bCs w:val="0"/>
          <w:sz w:val="24"/>
          <w:szCs w:val="24"/>
        </w:rPr>
        <w:fldChar w:fldCharType="begin"/>
      </w:r>
      <w:r w:rsidR="00A154B7">
        <w:rPr>
          <w:bCs w:val="0"/>
          <w:sz w:val="24"/>
          <w:szCs w:val="24"/>
        </w:rPr>
        <w:instrText xml:space="preserve"> REF _Ref440274944 \r \h </w:instrText>
      </w:r>
      <w:r w:rsidR="00E12C1F">
        <w:rPr>
          <w:bCs w:val="0"/>
          <w:sz w:val="24"/>
          <w:szCs w:val="24"/>
        </w:rPr>
      </w:r>
      <w:r w:rsidR="00E12C1F">
        <w:rPr>
          <w:bCs w:val="0"/>
          <w:sz w:val="24"/>
          <w:szCs w:val="24"/>
        </w:rPr>
        <w:fldChar w:fldCharType="separate"/>
      </w:r>
      <w:r w:rsidR="001C6A71">
        <w:rPr>
          <w:bCs w:val="0"/>
          <w:sz w:val="24"/>
          <w:szCs w:val="24"/>
        </w:rPr>
        <w:t>5.14</w:t>
      </w:r>
      <w:r w:rsidR="00E12C1F">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w:t>
      </w:r>
      <w:proofErr w:type="gramStart"/>
      <w:r w:rsidRPr="004D7428">
        <w:rPr>
          <w:bCs w:val="0"/>
          <w:sz w:val="24"/>
          <w:szCs w:val="24"/>
        </w:rPr>
        <w:t>плана распределения объемов оказания услуг</w:t>
      </w:r>
      <w:proofErr w:type="gramEnd"/>
      <w:r w:rsidRPr="004D7428">
        <w:rPr>
          <w:bCs w:val="0"/>
          <w:sz w:val="24"/>
          <w:szCs w:val="24"/>
        </w:rPr>
        <w:t xml:space="preserve"> между Участником и соисполнителями (подраздел </w:t>
      </w:r>
      <w:r w:rsidR="006D6975">
        <w:fldChar w:fldCharType="begin"/>
      </w:r>
      <w:r w:rsidR="006D6975">
        <w:instrText xml:space="preserve"> REF _Ref440272510 \r \h  \* MERGEFORMAT </w:instrText>
      </w:r>
      <w:r w:rsidR="006D6975">
        <w:fldChar w:fldCharType="separate"/>
      </w:r>
      <w:r w:rsidR="001C6A71" w:rsidRPr="001C6A71">
        <w:rPr>
          <w:bCs w:val="0"/>
          <w:sz w:val="24"/>
          <w:szCs w:val="24"/>
        </w:rPr>
        <w:t>5.16</w:t>
      </w:r>
      <w:r w:rsidR="006D6975">
        <w:fldChar w:fldCharType="end"/>
      </w:r>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6D6975">
        <w:fldChar w:fldCharType="begin"/>
      </w:r>
      <w:r w:rsidR="006D6975">
        <w:instrText xml:space="preserve"> REF _Ref440274659 \r \h  \* MERGEFORMAT </w:instrText>
      </w:r>
      <w:r w:rsidR="006D6975">
        <w:fldChar w:fldCharType="separate"/>
      </w:r>
      <w:r w:rsidR="001C6A71" w:rsidRPr="001C6A71">
        <w:rPr>
          <w:bCs w:val="0"/>
          <w:sz w:val="24"/>
          <w:szCs w:val="24"/>
        </w:rPr>
        <w:t>5.11</w:t>
      </w:r>
      <w:r w:rsidR="006D6975">
        <w:fldChar w:fldCharType="end"/>
      </w:r>
      <w:r w:rsidRPr="004D7428">
        <w:rPr>
          <w:bCs w:val="0"/>
          <w:sz w:val="24"/>
          <w:szCs w:val="24"/>
        </w:rPr>
        <w:t xml:space="preserve">, </w:t>
      </w:r>
      <w:r w:rsidR="006D6975">
        <w:fldChar w:fldCharType="begin"/>
      </w:r>
      <w:r w:rsidR="006D6975">
        <w:instrText xml:space="preserve"> REF _Ref440274733 \r \h  \* MERGEFORMAT </w:instrText>
      </w:r>
      <w:r w:rsidR="006D6975">
        <w:fldChar w:fldCharType="separate"/>
      </w:r>
      <w:r w:rsidR="001C6A71" w:rsidRPr="001C6A71">
        <w:rPr>
          <w:bCs w:val="0"/>
          <w:sz w:val="24"/>
          <w:szCs w:val="24"/>
        </w:rPr>
        <w:t>5.12</w:t>
      </w:r>
      <w:r w:rsidR="006D6975">
        <w:fldChar w:fldCharType="end"/>
      </w:r>
      <w:r w:rsidRPr="004D7428">
        <w:rPr>
          <w:bCs w:val="0"/>
          <w:sz w:val="24"/>
          <w:szCs w:val="24"/>
        </w:rPr>
        <w:t xml:space="preserve">, </w:t>
      </w:r>
      <w:r w:rsidR="006D6975">
        <w:fldChar w:fldCharType="begin"/>
      </w:r>
      <w:r w:rsidR="006D6975">
        <w:instrText xml:space="preserve"> REF _Ref440274744 \r \h  \* MERGEFORMAT </w:instrText>
      </w:r>
      <w:r w:rsidR="006D6975">
        <w:fldChar w:fldCharType="separate"/>
      </w:r>
      <w:r w:rsidR="001C6A71" w:rsidRPr="001C6A71">
        <w:rPr>
          <w:bCs w:val="0"/>
          <w:sz w:val="24"/>
          <w:szCs w:val="24"/>
        </w:rPr>
        <w:t>5.13</w:t>
      </w:r>
      <w:r w:rsidR="006D6975">
        <w:fldChar w:fldCharType="end"/>
      </w:r>
      <w:r w:rsidRPr="004D7428">
        <w:rPr>
          <w:bCs w:val="0"/>
          <w:sz w:val="24"/>
          <w:szCs w:val="24"/>
        </w:rPr>
        <w:t xml:space="preserve">, </w:t>
      </w:r>
      <w:r w:rsidR="006D6975">
        <w:fldChar w:fldCharType="begin"/>
      </w:r>
      <w:r w:rsidR="006D6975">
        <w:instrText xml:space="preserve"> REF _Ref440274756 \r \h  \* MERGEFORMAT </w:instrText>
      </w:r>
      <w:r w:rsidR="006D6975">
        <w:fldChar w:fldCharType="separate"/>
      </w:r>
      <w:r w:rsidR="001C6A71" w:rsidRPr="001C6A71">
        <w:rPr>
          <w:bCs w:val="0"/>
          <w:sz w:val="24"/>
          <w:szCs w:val="24"/>
        </w:rPr>
        <w:t>5.15</w:t>
      </w:r>
      <w:r w:rsidR="006D6975">
        <w:fldChar w:fldCharType="end"/>
      </w:r>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r w:rsidR="006D6975">
        <w:fldChar w:fldCharType="begin"/>
      </w:r>
      <w:r w:rsidR="006D6975">
        <w:instrText xml:space="preserve"> REF _Ref306005578 \r \h  \* MERGEFORMAT </w:instrText>
      </w:r>
      <w:r w:rsidR="006D6975">
        <w:fldChar w:fldCharType="separate"/>
      </w:r>
      <w:r w:rsidR="001C6A71" w:rsidRPr="001C6A71">
        <w:rPr>
          <w:bCs w:val="0"/>
          <w:sz w:val="24"/>
          <w:szCs w:val="24"/>
        </w:rPr>
        <w:t>3.3.8.3</w:t>
      </w:r>
      <w:r w:rsidR="006D6975">
        <w:fldChar w:fldCharType="end"/>
      </w:r>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w:t>
      </w:r>
      <w:proofErr w:type="gramStart"/>
      <w:r w:rsidR="0039141F" w:rsidRPr="004D7428">
        <w:rPr>
          <w:bCs w:val="0"/>
          <w:sz w:val="24"/>
          <w:szCs w:val="24"/>
        </w:rPr>
        <w:t xml:space="preserve">плана распределения объемов </w:t>
      </w:r>
      <w:r w:rsidR="00B76768" w:rsidRPr="004D7428">
        <w:rPr>
          <w:bCs w:val="0"/>
          <w:sz w:val="24"/>
          <w:szCs w:val="24"/>
        </w:rPr>
        <w:t>оказания услуг</w:t>
      </w:r>
      <w:proofErr w:type="gramEnd"/>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r w:rsidR="006D6975">
        <w:fldChar w:fldCharType="begin"/>
      </w:r>
      <w:r w:rsidR="006D6975">
        <w:instrText xml:space="preserve"> REF _Ref440376401 \r \h  \* MERGEFORMAT </w:instrText>
      </w:r>
      <w:r w:rsidR="006D6975">
        <w:fldChar w:fldCharType="separate"/>
      </w:r>
      <w:r w:rsidR="001C6A71" w:rsidRPr="001C6A71">
        <w:rPr>
          <w:bCs w:val="0"/>
          <w:sz w:val="24"/>
          <w:szCs w:val="24"/>
        </w:rPr>
        <w:t>5.17</w:t>
      </w:r>
      <w:r w:rsidR="006D6975">
        <w:fldChar w:fldCharType="end"/>
      </w:r>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6D6975">
        <w:fldChar w:fldCharType="begin"/>
      </w:r>
      <w:r w:rsidR="006D6975">
        <w:instrText xml:space="preserve"> REF _Ref440274659 \r \h  \* MERGEFORMAT </w:instrText>
      </w:r>
      <w:r w:rsidR="006D6975">
        <w:fldChar w:fldCharType="separate"/>
      </w:r>
      <w:r w:rsidR="001C6A71" w:rsidRPr="001C6A71">
        <w:rPr>
          <w:bCs w:val="0"/>
          <w:sz w:val="24"/>
          <w:szCs w:val="24"/>
        </w:rPr>
        <w:t>5.11</w:t>
      </w:r>
      <w:r w:rsidR="006D6975">
        <w:fldChar w:fldCharType="end"/>
      </w:r>
      <w:r w:rsidRPr="004D7428">
        <w:rPr>
          <w:bCs w:val="0"/>
          <w:sz w:val="24"/>
          <w:szCs w:val="24"/>
        </w:rPr>
        <w:t xml:space="preserve">, </w:t>
      </w:r>
      <w:r w:rsidR="006D6975">
        <w:fldChar w:fldCharType="begin"/>
      </w:r>
      <w:r w:rsidR="006D6975">
        <w:instrText xml:space="preserve"> REF _Ref440274733 \r \h  \* MERGEFORMAT </w:instrText>
      </w:r>
      <w:r w:rsidR="006D6975">
        <w:fldChar w:fldCharType="separate"/>
      </w:r>
      <w:r w:rsidR="001C6A71" w:rsidRPr="001C6A71">
        <w:rPr>
          <w:bCs w:val="0"/>
          <w:sz w:val="24"/>
          <w:szCs w:val="24"/>
        </w:rPr>
        <w:t>5.12</w:t>
      </w:r>
      <w:r w:rsidR="006D6975">
        <w:fldChar w:fldCharType="end"/>
      </w:r>
      <w:r w:rsidRPr="004D7428">
        <w:rPr>
          <w:bCs w:val="0"/>
          <w:sz w:val="24"/>
          <w:szCs w:val="24"/>
        </w:rPr>
        <w:t xml:space="preserve">, </w:t>
      </w:r>
      <w:r w:rsidR="006D6975">
        <w:fldChar w:fldCharType="begin"/>
      </w:r>
      <w:r w:rsidR="006D6975">
        <w:instrText xml:space="preserve"> REF _Ref440274744 \r \h  \* MERGEFORMAT </w:instrText>
      </w:r>
      <w:r w:rsidR="006D6975">
        <w:fldChar w:fldCharType="separate"/>
      </w:r>
      <w:r w:rsidR="001C6A71" w:rsidRPr="001C6A71">
        <w:rPr>
          <w:bCs w:val="0"/>
          <w:sz w:val="24"/>
          <w:szCs w:val="24"/>
        </w:rPr>
        <w:t>5.13</w:t>
      </w:r>
      <w:r w:rsidR="006D6975">
        <w:fldChar w:fldCharType="end"/>
      </w:r>
      <w:r w:rsidRPr="004D7428">
        <w:rPr>
          <w:bCs w:val="0"/>
          <w:sz w:val="24"/>
          <w:szCs w:val="24"/>
        </w:rPr>
        <w:t xml:space="preserve">, </w:t>
      </w:r>
      <w:r w:rsidR="006D6975">
        <w:fldChar w:fldCharType="begin"/>
      </w:r>
      <w:r w:rsidR="006D6975">
        <w:instrText xml:space="preserve"> REF _Ref440274756 \r \h  \* MERGEFORMAT </w:instrText>
      </w:r>
      <w:r w:rsidR="006D6975">
        <w:fldChar w:fldCharType="separate"/>
      </w:r>
      <w:r w:rsidR="001C6A71" w:rsidRPr="001C6A71">
        <w:rPr>
          <w:bCs w:val="0"/>
          <w:sz w:val="24"/>
          <w:szCs w:val="24"/>
        </w:rPr>
        <w:t>5.15</w:t>
      </w:r>
      <w:r w:rsidR="006D6975">
        <w:fldChar w:fldCharType="end"/>
      </w:r>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r w:rsidR="006D6975">
        <w:fldChar w:fldCharType="begin"/>
      </w:r>
      <w:r w:rsidR="006D6975">
        <w:instrText xml:space="preserve"> REF _Ref306005578 \r \h  \* MERGEFORMAT </w:instrText>
      </w:r>
      <w:r w:rsidR="006D6975">
        <w:fldChar w:fldCharType="separate"/>
      </w:r>
      <w:r w:rsidR="001C6A71" w:rsidRPr="001C6A71">
        <w:rPr>
          <w:bCs w:val="0"/>
          <w:sz w:val="24"/>
          <w:szCs w:val="24"/>
        </w:rPr>
        <w:t>3.3.8.3</w:t>
      </w:r>
      <w:r w:rsidR="006D6975">
        <w:fldChar w:fldCharType="end"/>
      </w:r>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r w:rsidR="006D6975">
        <w:fldChar w:fldCharType="begin"/>
      </w:r>
      <w:r w:rsidR="006D6975">
        <w:instrText xml:space="preserve"> REF _Ref440537079 \r \h  \* MERGEFORMAT </w:instrText>
      </w:r>
      <w:r w:rsidR="006D6975">
        <w:fldChar w:fldCharType="separate"/>
      </w:r>
      <w:r w:rsidR="001C6A71" w:rsidRPr="001C6A71">
        <w:rPr>
          <w:bCs w:val="0"/>
          <w:sz w:val="24"/>
          <w:szCs w:val="24"/>
          <w:lang w:eastAsia="ru-RU"/>
        </w:rPr>
        <w:t>5.3</w:t>
      </w:r>
      <w:r w:rsidR="006D6975">
        <w:fldChar w:fldCharType="end"/>
      </w:r>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233"/>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D7428">
        <w:rPr>
          <w:bCs w:val="0"/>
          <w:sz w:val="24"/>
          <w:szCs w:val="24"/>
        </w:rPr>
        <w:t xml:space="preserve">Все формы, указанные в разделе </w:t>
      </w:r>
      <w:r w:rsidR="00E12C1F">
        <w:rPr>
          <w:bCs w:val="0"/>
          <w:sz w:val="24"/>
          <w:szCs w:val="24"/>
        </w:rPr>
        <w:fldChar w:fldCharType="begin"/>
      </w:r>
      <w:r w:rsidR="001A2440">
        <w:rPr>
          <w:bCs w:val="0"/>
          <w:sz w:val="24"/>
          <w:szCs w:val="24"/>
        </w:rPr>
        <w:instrText xml:space="preserve"> REF _Ref440270602 \r \h </w:instrText>
      </w:r>
      <w:r w:rsidR="00E12C1F">
        <w:rPr>
          <w:bCs w:val="0"/>
          <w:sz w:val="24"/>
          <w:szCs w:val="24"/>
        </w:rPr>
      </w:r>
      <w:r w:rsidR="00E12C1F">
        <w:rPr>
          <w:bCs w:val="0"/>
          <w:sz w:val="24"/>
          <w:szCs w:val="24"/>
        </w:rPr>
        <w:fldChar w:fldCharType="separate"/>
      </w:r>
      <w:r w:rsidR="001C6A71">
        <w:rPr>
          <w:bCs w:val="0"/>
          <w:sz w:val="24"/>
          <w:szCs w:val="24"/>
        </w:rPr>
        <w:t>5</w:t>
      </w:r>
      <w:r w:rsidR="00E12C1F">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r w:rsidR="006D6975">
        <w:fldChar w:fldCharType="begin"/>
      </w:r>
      <w:r w:rsidR="006D6975">
        <w:instrText xml:space="preserve"> REF _Ref115076807 \n \h  \* MERGEFORMAT </w:instrText>
      </w:r>
      <w:r w:rsidR="006D6975">
        <w:fldChar w:fldCharType="separate"/>
      </w:r>
      <w:r w:rsidR="001C6A71" w:rsidRPr="001C6A71">
        <w:rPr>
          <w:bCs w:val="0"/>
          <w:sz w:val="24"/>
          <w:szCs w:val="24"/>
        </w:rPr>
        <w:t>3.3.3</w:t>
      </w:r>
      <w:r w:rsidR="006D6975">
        <w:fldChar w:fldCharType="end"/>
      </w:r>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55279015"/>
      <w:bookmarkStart w:id="235"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E54C02">
        <w:rPr>
          <w:bCs w:val="0"/>
          <w:sz w:val="24"/>
          <w:szCs w:val="24"/>
        </w:rPr>
        <w:t>копия</w:t>
      </w:r>
      <w:r w:rsidRPr="000E5AC7">
        <w:rPr>
          <w:bCs w:val="0"/>
          <w:sz w:val="24"/>
          <w:szCs w:val="24"/>
        </w:rPr>
        <w:t xml:space="preserve"> прикладывается к </w:t>
      </w:r>
      <w:r w:rsidR="00D07DE4">
        <w:rPr>
          <w:bCs w:val="0"/>
          <w:sz w:val="24"/>
          <w:szCs w:val="24"/>
        </w:rPr>
        <w:t>Заявке</w:t>
      </w:r>
      <w:r w:rsidRPr="000E5AC7">
        <w:rPr>
          <w:bCs w:val="0"/>
          <w:sz w:val="24"/>
          <w:szCs w:val="24"/>
        </w:rPr>
        <w:t>.</w:t>
      </w:r>
      <w:bookmarkEnd w:id="234"/>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235"/>
      <w:bookmarkEnd w:id="236"/>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r w:rsidR="006D6975">
        <w:fldChar w:fldCharType="begin"/>
      </w:r>
      <w:r w:rsidR="006D6975">
        <w:instrText xml:space="preserve"> REF _Ref440361959 \r \h  \* MERGEFORMAT </w:instrText>
      </w:r>
      <w:r w:rsidR="006D6975">
        <w:fldChar w:fldCharType="separate"/>
      </w:r>
      <w:r w:rsidR="001C6A71" w:rsidRPr="001C6A71">
        <w:rPr>
          <w:bCs w:val="0"/>
          <w:sz w:val="24"/>
          <w:szCs w:val="24"/>
        </w:rPr>
        <w:t>5.5</w:t>
      </w:r>
      <w:r w:rsidR="006D6975">
        <w:fldChar w:fldCharType="end"/>
      </w:r>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r w:rsidR="006D6975">
        <w:fldChar w:fldCharType="begin"/>
      </w:r>
      <w:r w:rsidR="006D6975">
        <w:instrText xml:space="preserve"> REF _Ref440271036 \r \h  \* MERGEFORMAT </w:instrText>
      </w:r>
      <w:r w:rsidR="006D6975">
        <w:fldChar w:fldCharType="separate"/>
      </w:r>
      <w:r w:rsidR="001C6A71" w:rsidRPr="001C6A71">
        <w:rPr>
          <w:bCs w:val="0"/>
          <w:sz w:val="24"/>
          <w:szCs w:val="24"/>
        </w:rPr>
        <w:t>5.4</w:t>
      </w:r>
      <w:r w:rsidR="006D6975">
        <w:fldChar w:fldCharType="end"/>
      </w:r>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r w:rsidR="006D6975">
        <w:fldChar w:fldCharType="begin"/>
      </w:r>
      <w:r w:rsidR="006D6975">
        <w:instrText xml:space="preserve"> REF _Ref55336310 \r \h  \* MERGEFORMAT </w:instrText>
      </w:r>
      <w:r w:rsidR="006D6975">
        <w:fldChar w:fldCharType="separate"/>
      </w:r>
      <w:r w:rsidR="001C6A71" w:rsidRPr="001C6A71">
        <w:rPr>
          <w:bCs w:val="0"/>
          <w:sz w:val="24"/>
          <w:szCs w:val="24"/>
        </w:rPr>
        <w:t>5.1</w:t>
      </w:r>
      <w:r w:rsidR="006D6975">
        <w:fldChar w:fldCharType="end"/>
      </w:r>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r w:rsidR="006D6975">
        <w:fldChar w:fldCharType="begin"/>
      </w:r>
      <w:r w:rsidR="006D6975">
        <w:instrText xml:space="preserve"> REF _Ref55336310 \r \h  \* MERGEFORMAT </w:instrText>
      </w:r>
      <w:r w:rsidR="006D6975">
        <w:fldChar w:fldCharType="separate"/>
      </w:r>
      <w:r w:rsidR="001C6A71" w:rsidRPr="001C6A71">
        <w:rPr>
          <w:bCs w:val="0"/>
          <w:sz w:val="24"/>
          <w:szCs w:val="24"/>
        </w:rPr>
        <w:t>5.1</w:t>
      </w:r>
      <w:r w:rsidR="006D6975">
        <w:fldChar w:fldCharType="end"/>
      </w:r>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237" w:name="_Ref115076752"/>
      <w:bookmarkStart w:id="238" w:name="_Ref191386109"/>
      <w:bookmarkStart w:id="239" w:name="_Ref191386419"/>
      <w:bookmarkStart w:id="240" w:name="_Toc440361327"/>
      <w:bookmarkStart w:id="241" w:name="_Toc440376082"/>
      <w:bookmarkStart w:id="242" w:name="_Toc440376209"/>
      <w:bookmarkStart w:id="243" w:name="_Toc440382474"/>
      <w:bookmarkStart w:id="244" w:name="_Toc440447144"/>
      <w:bookmarkStart w:id="245" w:name="_Toc440631686"/>
      <w:bookmarkStart w:id="246" w:name="_Toc440877343"/>
      <w:bookmarkStart w:id="247" w:name="_Toc441130792"/>
      <w:r w:rsidRPr="004D7428">
        <w:rPr>
          <w:szCs w:val="24"/>
        </w:rPr>
        <w:t xml:space="preserve">Порядок подготовки </w:t>
      </w:r>
      <w:r w:rsidR="004B5EB3" w:rsidRPr="004D7428">
        <w:rPr>
          <w:szCs w:val="24"/>
        </w:rPr>
        <w:t>Заявк</w:t>
      </w:r>
      <w:r w:rsidRPr="004D7428">
        <w:rPr>
          <w:szCs w:val="24"/>
        </w:rPr>
        <w:t>и через </w:t>
      </w:r>
      <w:bookmarkEnd w:id="237"/>
      <w:bookmarkEnd w:id="238"/>
      <w:bookmarkEnd w:id="239"/>
      <w:r w:rsidRPr="004D7428">
        <w:rPr>
          <w:szCs w:val="24"/>
        </w:rPr>
        <w:t>ЭТП</w:t>
      </w:r>
      <w:bookmarkEnd w:id="240"/>
      <w:bookmarkEnd w:id="241"/>
      <w:bookmarkEnd w:id="242"/>
      <w:bookmarkEnd w:id="243"/>
      <w:bookmarkEnd w:id="244"/>
      <w:bookmarkEnd w:id="245"/>
      <w:bookmarkEnd w:id="246"/>
      <w:bookmarkEnd w:id="247"/>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248" w:name="_Ref115076807"/>
      <w:bookmarkStart w:id="249" w:name="_Toc440361328"/>
      <w:bookmarkStart w:id="250" w:name="_Toc440376083"/>
      <w:bookmarkStart w:id="251" w:name="_Toc440376210"/>
      <w:bookmarkStart w:id="252" w:name="_Toc440382475"/>
      <w:bookmarkStart w:id="253" w:name="_Toc440447145"/>
      <w:bookmarkStart w:id="254" w:name="_Toc440631687"/>
      <w:bookmarkStart w:id="255" w:name="_Toc440877344"/>
      <w:bookmarkStart w:id="256" w:name="_Toc441130793"/>
      <w:r w:rsidRPr="004D7428">
        <w:rPr>
          <w:szCs w:val="24"/>
        </w:rPr>
        <w:lastRenderedPageBreak/>
        <w:t xml:space="preserve">Порядок подготовки </w:t>
      </w:r>
      <w:r w:rsidR="004B5EB3" w:rsidRPr="004D7428">
        <w:rPr>
          <w:szCs w:val="24"/>
        </w:rPr>
        <w:t>Заявк</w:t>
      </w:r>
      <w:r w:rsidRPr="004D7428">
        <w:rPr>
          <w:szCs w:val="24"/>
        </w:rPr>
        <w:t>и в письменной форме</w:t>
      </w:r>
      <w:bookmarkEnd w:id="248"/>
      <w:bookmarkEnd w:id="249"/>
      <w:bookmarkEnd w:id="250"/>
      <w:bookmarkEnd w:id="251"/>
      <w:bookmarkEnd w:id="252"/>
      <w:bookmarkEnd w:id="253"/>
      <w:bookmarkEnd w:id="254"/>
      <w:bookmarkEnd w:id="255"/>
      <w:bookmarkEnd w:id="256"/>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bookmarkStart w:id="258" w:name="_Ref306008743"/>
      <w:bookmarkStart w:id="259" w:name="_Toc440361329"/>
      <w:bookmarkStart w:id="260" w:name="_Toc440376084"/>
      <w:bookmarkStart w:id="261" w:name="_Toc440376211"/>
      <w:bookmarkStart w:id="262" w:name="_Toc440382476"/>
      <w:bookmarkStart w:id="263"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6D6975">
        <w:fldChar w:fldCharType="begin"/>
      </w:r>
      <w:r w:rsidR="006D6975">
        <w:instrText xml:space="preserve"> REF _Ref306114638 \r \h  \* MERGEFORMAT </w:instrText>
      </w:r>
      <w:r w:rsidR="006D6975">
        <w:fldChar w:fldCharType="separate"/>
      </w:r>
      <w:r w:rsidR="001C6A71" w:rsidRPr="001C6A71">
        <w:rPr>
          <w:bCs w:val="0"/>
          <w:sz w:val="24"/>
          <w:szCs w:val="24"/>
        </w:rPr>
        <w:t>3.3.1</w:t>
      </w:r>
      <w:r w:rsidR="006D6975">
        <w:fldChar w:fldCharType="end"/>
      </w:r>
      <w:r w:rsidRPr="004D7428">
        <w:rPr>
          <w:bCs w:val="0"/>
          <w:sz w:val="24"/>
          <w:szCs w:val="24"/>
        </w:rPr>
        <w:t xml:space="preserve">. </w:t>
      </w:r>
      <w:bookmarkEnd w:id="257"/>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r w:rsidR="006D6975">
        <w:fldChar w:fldCharType="begin"/>
      </w:r>
      <w:r w:rsidR="006D6975">
        <w:instrText xml:space="preserve"> REF _Ref55279015 \r \h  \* MERGEFORMAT </w:instrText>
      </w:r>
      <w:r w:rsidR="006D6975">
        <w:fldChar w:fldCharType="separate"/>
      </w:r>
      <w:r w:rsidR="001C6A71" w:rsidRPr="001C6A71">
        <w:rPr>
          <w:bCs w:val="0"/>
          <w:sz w:val="24"/>
          <w:szCs w:val="24"/>
        </w:rPr>
        <w:t>3.3.1.6</w:t>
      </w:r>
      <w:r w:rsidR="006D6975">
        <w:fldChar w:fldCharType="end"/>
      </w:r>
      <w:r w:rsidRPr="004D7428">
        <w:rPr>
          <w:bCs w:val="0"/>
          <w:sz w:val="24"/>
          <w:szCs w:val="24"/>
        </w:rPr>
        <w:t xml:space="preserve"> и </w:t>
      </w:r>
      <w:r w:rsidR="006D6975">
        <w:fldChar w:fldCharType="begin"/>
      </w:r>
      <w:r w:rsidR="006D6975">
        <w:instrText xml:space="preserve"> REF _Ref195087786 \r \h  \* MERGEFORMAT </w:instrText>
      </w:r>
      <w:r w:rsidR="006D6975">
        <w:fldChar w:fldCharType="separate"/>
      </w:r>
      <w:r w:rsidR="001C6A71" w:rsidRPr="001C6A71">
        <w:rPr>
          <w:bCs w:val="0"/>
          <w:sz w:val="24"/>
          <w:szCs w:val="24"/>
        </w:rPr>
        <w:t>3.3.1.7</w:t>
      </w:r>
      <w:r w:rsidR="006D6975">
        <w:fldChar w:fldCharType="end"/>
      </w:r>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4"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4"/>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65" w:name="_Toc440631688"/>
      <w:bookmarkStart w:id="266" w:name="_Toc440877345"/>
      <w:bookmarkStart w:id="267" w:name="_Ref440879531"/>
      <w:bookmarkStart w:id="268" w:name="_Toc441130794"/>
      <w:r w:rsidRPr="00E71A48">
        <w:rPr>
          <w:szCs w:val="24"/>
        </w:rPr>
        <w:t xml:space="preserve">Требования к сроку действия </w:t>
      </w:r>
      <w:r w:rsidR="004B5EB3" w:rsidRPr="00E71A48">
        <w:rPr>
          <w:szCs w:val="24"/>
        </w:rPr>
        <w:t>Заявк</w:t>
      </w:r>
      <w:r w:rsidRPr="00E71A48">
        <w:rPr>
          <w:szCs w:val="24"/>
        </w:rPr>
        <w:t>и</w:t>
      </w:r>
      <w:bookmarkEnd w:id="258"/>
      <w:bookmarkEnd w:id="259"/>
      <w:bookmarkEnd w:id="260"/>
      <w:bookmarkEnd w:id="261"/>
      <w:bookmarkEnd w:id="262"/>
      <w:bookmarkEnd w:id="263"/>
      <w:bookmarkEnd w:id="265"/>
      <w:bookmarkEnd w:id="266"/>
      <w:bookmarkEnd w:id="267"/>
      <w:bookmarkEnd w:id="268"/>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w:t>
      </w:r>
      <w:r w:rsidR="00717F60" w:rsidRPr="00E71A48">
        <w:rPr>
          <w:bCs w:val="0"/>
          <w:sz w:val="24"/>
          <w:szCs w:val="24"/>
        </w:rPr>
        <w:lastRenderedPageBreak/>
        <w:t xml:space="preserve">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E12C1F">
        <w:rPr>
          <w:bCs w:val="0"/>
          <w:sz w:val="24"/>
          <w:szCs w:val="24"/>
        </w:rPr>
        <w:fldChar w:fldCharType="begin"/>
      </w:r>
      <w:r w:rsidR="00457AEB">
        <w:rPr>
          <w:bCs w:val="0"/>
          <w:sz w:val="24"/>
          <w:szCs w:val="24"/>
        </w:rPr>
        <w:instrText xml:space="preserve"> REF _Ref306017842 \r \h </w:instrText>
      </w:r>
      <w:r w:rsidR="00E12C1F">
        <w:rPr>
          <w:bCs w:val="0"/>
          <w:sz w:val="24"/>
          <w:szCs w:val="24"/>
        </w:rPr>
      </w:r>
      <w:r w:rsidR="00E12C1F">
        <w:rPr>
          <w:bCs w:val="0"/>
          <w:sz w:val="24"/>
          <w:szCs w:val="24"/>
        </w:rPr>
        <w:fldChar w:fldCharType="separate"/>
      </w:r>
      <w:r w:rsidR="001C6A71">
        <w:rPr>
          <w:bCs w:val="0"/>
          <w:sz w:val="24"/>
          <w:szCs w:val="24"/>
        </w:rPr>
        <w:t>3.4.2.4</w:t>
      </w:r>
      <w:r w:rsidR="00E12C1F">
        <w:rPr>
          <w:bCs w:val="0"/>
          <w:sz w:val="24"/>
          <w:szCs w:val="24"/>
        </w:rPr>
        <w:fldChar w:fldCharType="end"/>
      </w:r>
      <w:r w:rsidR="00B950C4">
        <w:rPr>
          <w:bCs w:val="0"/>
          <w:sz w:val="24"/>
          <w:szCs w:val="24"/>
        </w:rPr>
        <w:t>)</w:t>
      </w:r>
      <w:r w:rsidR="00717F60" w:rsidRPr="00E71A48">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1689"/>
      <w:bookmarkStart w:id="276" w:name="_Toc440877346"/>
      <w:bookmarkStart w:id="277" w:name="_Toc441130795"/>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1690"/>
      <w:bookmarkStart w:id="284" w:name="_Toc440877347"/>
      <w:bookmarkStart w:id="285" w:name="_Toc441130796"/>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1691"/>
      <w:bookmarkStart w:id="292" w:name="_Toc440877348"/>
      <w:bookmarkStart w:id="293" w:name="_Toc44113079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6"/>
      <w:bookmarkEnd w:id="287"/>
      <w:bookmarkEnd w:id="288"/>
      <w:bookmarkEnd w:id="289"/>
      <w:bookmarkEnd w:id="290"/>
      <w:bookmarkEnd w:id="291"/>
      <w:bookmarkEnd w:id="292"/>
      <w:bookmarkEnd w:id="29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4" w:name="_Ref441053110"/>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94"/>
    </w:p>
    <w:p w:rsidR="00280464" w:rsidRPr="00DC5206" w:rsidRDefault="00DC5206" w:rsidP="00DC5206">
      <w:pPr>
        <w:pStyle w:val="aff6"/>
        <w:numPr>
          <w:ilvl w:val="0"/>
          <w:numId w:val="0"/>
        </w:numPr>
        <w:tabs>
          <w:tab w:val="clear" w:pos="1134"/>
        </w:tabs>
        <w:suppressAutoHyphens w:val="0"/>
        <w:spacing w:line="240" w:lineRule="auto"/>
        <w:rPr>
          <w:rFonts w:eastAsia="Calibri"/>
          <w:sz w:val="24"/>
          <w:szCs w:val="24"/>
          <w:lang w:eastAsia="en-US"/>
        </w:rPr>
      </w:pPr>
      <w:r w:rsidRPr="00DC5206">
        <w:rPr>
          <w:b/>
          <w:sz w:val="24"/>
          <w:szCs w:val="24"/>
        </w:rPr>
        <w:t>1 021 800</w:t>
      </w:r>
      <w:r w:rsidRPr="00DC5206">
        <w:rPr>
          <w:sz w:val="24"/>
          <w:szCs w:val="24"/>
        </w:rPr>
        <w:t xml:space="preserve"> (Один миллион двадцать одна тысяча восемьсот) рублей 00 копеек РФ, без учета НДС; НДС составляет </w:t>
      </w:r>
      <w:r w:rsidRPr="00DC5206">
        <w:rPr>
          <w:b/>
          <w:sz w:val="24"/>
          <w:szCs w:val="24"/>
        </w:rPr>
        <w:t>183 924</w:t>
      </w:r>
      <w:r w:rsidRPr="00DC5206">
        <w:rPr>
          <w:sz w:val="24"/>
          <w:szCs w:val="24"/>
        </w:rPr>
        <w:t xml:space="preserve"> (Сто восемьдесят три тысячи девятьсот двадцать четыре) рубля 00 копеек РФ; </w:t>
      </w:r>
      <w:r w:rsidRPr="00DC5206">
        <w:rPr>
          <w:b/>
          <w:sz w:val="24"/>
          <w:szCs w:val="24"/>
        </w:rPr>
        <w:t>1 205 724</w:t>
      </w:r>
      <w:r w:rsidRPr="00DC5206">
        <w:rPr>
          <w:sz w:val="24"/>
          <w:szCs w:val="24"/>
        </w:rPr>
        <w:t xml:space="preserve"> (Один миллион двести пять тысяч семьсот двадцать четыре) рубля 00 копеек РФ, с учетом НДС</w:t>
      </w:r>
      <w:r w:rsidR="00280464" w:rsidRPr="00DC5206">
        <w:rPr>
          <w:rFonts w:eastAsia="Calibri"/>
          <w:sz w:val="24"/>
          <w:szCs w:val="24"/>
          <w:lang w:eastAsia="en-US"/>
        </w:rPr>
        <w:t>.</w:t>
      </w:r>
    </w:p>
    <w:p w:rsidR="004F657D" w:rsidRDefault="003429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4E14D8" w:rsidRDefault="003429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4E14D8">
        <w:rPr>
          <w:sz w:val="24"/>
          <w:szCs w:val="24"/>
        </w:rPr>
        <w:t>.</w:t>
      </w:r>
    </w:p>
    <w:p w:rsidR="00A35E74" w:rsidRPr="004B74B1" w:rsidRDefault="00A35E74" w:rsidP="00A35E74">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E12C1F">
        <w:rPr>
          <w:sz w:val="24"/>
          <w:szCs w:val="24"/>
        </w:rPr>
        <w:fldChar w:fldCharType="begin"/>
      </w:r>
      <w:r>
        <w:rPr>
          <w:sz w:val="24"/>
          <w:szCs w:val="24"/>
        </w:rPr>
        <w:instrText xml:space="preserve"> REF _Ref441053110 \r \h </w:instrText>
      </w:r>
      <w:r w:rsidR="00E12C1F">
        <w:rPr>
          <w:sz w:val="24"/>
          <w:szCs w:val="24"/>
        </w:rPr>
      </w:r>
      <w:r w:rsidR="00E12C1F">
        <w:rPr>
          <w:sz w:val="24"/>
          <w:szCs w:val="24"/>
        </w:rPr>
        <w:fldChar w:fldCharType="separate"/>
      </w:r>
      <w:r w:rsidR="001C6A71">
        <w:rPr>
          <w:sz w:val="24"/>
          <w:szCs w:val="24"/>
        </w:rPr>
        <w:t>3.3.7.1</w:t>
      </w:r>
      <w:r w:rsidR="00E12C1F">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Сводной таблице стоимости</w:t>
      </w:r>
      <w:r w:rsidR="00235620">
        <w:rPr>
          <w:bCs w:val="0"/>
          <w:sz w:val="24"/>
          <w:szCs w:val="24"/>
        </w:rPr>
        <w:t xml:space="preserve"> </w:t>
      </w:r>
      <w:r w:rsidR="00235620" w:rsidRPr="00536E26">
        <w:rPr>
          <w:bCs w:val="0"/>
          <w:sz w:val="24"/>
          <w:szCs w:val="24"/>
        </w:rPr>
        <w:t>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E12C1F">
        <w:rPr>
          <w:bCs w:val="0"/>
          <w:sz w:val="24"/>
          <w:szCs w:val="24"/>
        </w:rPr>
        <w:fldChar w:fldCharType="begin"/>
      </w:r>
      <w:r>
        <w:rPr>
          <w:bCs w:val="0"/>
          <w:sz w:val="24"/>
          <w:szCs w:val="24"/>
        </w:rPr>
        <w:instrText xml:space="preserve"> REF _Ref440271072 \r \h </w:instrText>
      </w:r>
      <w:r w:rsidR="00E12C1F">
        <w:rPr>
          <w:bCs w:val="0"/>
          <w:sz w:val="24"/>
          <w:szCs w:val="24"/>
        </w:rPr>
      </w:r>
      <w:r w:rsidR="00E12C1F">
        <w:rPr>
          <w:bCs w:val="0"/>
          <w:sz w:val="24"/>
          <w:szCs w:val="24"/>
        </w:rPr>
        <w:fldChar w:fldCharType="separate"/>
      </w:r>
      <w:r w:rsidR="001C6A71">
        <w:rPr>
          <w:bCs w:val="0"/>
          <w:sz w:val="24"/>
          <w:szCs w:val="24"/>
        </w:rPr>
        <w:t>5.2</w:t>
      </w:r>
      <w:r w:rsidR="00E12C1F">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E12C1F">
        <w:rPr>
          <w:sz w:val="24"/>
          <w:szCs w:val="24"/>
        </w:rPr>
        <w:fldChar w:fldCharType="begin"/>
      </w:r>
      <w:r>
        <w:rPr>
          <w:sz w:val="24"/>
          <w:szCs w:val="24"/>
        </w:rPr>
        <w:instrText xml:space="preserve"> REF _Ref306138385 \r \h </w:instrText>
      </w:r>
      <w:r w:rsidR="00E12C1F">
        <w:rPr>
          <w:sz w:val="24"/>
          <w:szCs w:val="24"/>
        </w:rPr>
      </w:r>
      <w:r w:rsidR="00E12C1F">
        <w:rPr>
          <w:sz w:val="24"/>
          <w:szCs w:val="24"/>
        </w:rPr>
        <w:fldChar w:fldCharType="separate"/>
      </w:r>
      <w:r w:rsidR="001C6A71">
        <w:rPr>
          <w:sz w:val="24"/>
          <w:szCs w:val="24"/>
        </w:rPr>
        <w:t>3.6.4</w:t>
      </w:r>
      <w:r w:rsidR="00E12C1F">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w:t>
      </w:r>
      <w:r w:rsidRPr="004B74B1">
        <w:rPr>
          <w:sz w:val="24"/>
          <w:szCs w:val="24"/>
        </w:rPr>
        <w:lastRenderedPageBreak/>
        <w:t>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E12C1F">
        <w:rPr>
          <w:bCs w:val="0"/>
          <w:sz w:val="24"/>
          <w:szCs w:val="24"/>
        </w:rPr>
        <w:fldChar w:fldCharType="begin"/>
      </w:r>
      <w:r w:rsidR="003F3A69">
        <w:rPr>
          <w:bCs w:val="0"/>
          <w:sz w:val="24"/>
          <w:szCs w:val="24"/>
        </w:rPr>
        <w:instrText xml:space="preserve"> REF _Ref55336310 \r \h </w:instrText>
      </w:r>
      <w:r w:rsidR="00E12C1F">
        <w:rPr>
          <w:bCs w:val="0"/>
          <w:sz w:val="24"/>
          <w:szCs w:val="24"/>
        </w:rPr>
      </w:r>
      <w:r w:rsidR="00E12C1F">
        <w:rPr>
          <w:bCs w:val="0"/>
          <w:sz w:val="24"/>
          <w:szCs w:val="24"/>
        </w:rPr>
        <w:fldChar w:fldCharType="separate"/>
      </w:r>
      <w:r w:rsidR="001C6A71">
        <w:rPr>
          <w:bCs w:val="0"/>
          <w:sz w:val="24"/>
          <w:szCs w:val="24"/>
        </w:rPr>
        <w:t>5.1</w:t>
      </w:r>
      <w:r w:rsidR="00E12C1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A35E74" w:rsidRPr="004B74B1">
        <w:rPr>
          <w:sz w:val="24"/>
          <w:szCs w:val="24"/>
        </w:rPr>
        <w:t>указанной в п.</w:t>
      </w:r>
      <w:r w:rsidR="00A35E74">
        <w:rPr>
          <w:sz w:val="24"/>
          <w:szCs w:val="24"/>
        </w:rPr>
        <w:t xml:space="preserve"> </w:t>
      </w:r>
      <w:r w:rsidR="00E12C1F">
        <w:rPr>
          <w:sz w:val="24"/>
          <w:szCs w:val="24"/>
        </w:rPr>
        <w:fldChar w:fldCharType="begin"/>
      </w:r>
      <w:r w:rsidR="00A35E74">
        <w:rPr>
          <w:sz w:val="24"/>
          <w:szCs w:val="24"/>
        </w:rPr>
        <w:instrText xml:space="preserve"> REF _Ref441053110 \r \h </w:instrText>
      </w:r>
      <w:r w:rsidR="00E12C1F">
        <w:rPr>
          <w:sz w:val="24"/>
          <w:szCs w:val="24"/>
        </w:rPr>
      </w:r>
      <w:r w:rsidR="00E12C1F">
        <w:rPr>
          <w:sz w:val="24"/>
          <w:szCs w:val="24"/>
        </w:rPr>
        <w:fldChar w:fldCharType="separate"/>
      </w:r>
      <w:r w:rsidR="001C6A71">
        <w:rPr>
          <w:sz w:val="24"/>
          <w:szCs w:val="24"/>
        </w:rPr>
        <w:t>3.3.7.1</w:t>
      </w:r>
      <w:r w:rsidR="00E12C1F">
        <w:rPr>
          <w:sz w:val="24"/>
          <w:szCs w:val="24"/>
        </w:rPr>
        <w:fldChar w:fldCharType="end"/>
      </w:r>
      <w:r w:rsidR="00A35E74" w:rsidRPr="004B74B1">
        <w:rPr>
          <w:sz w:val="24"/>
          <w:szCs w:val="24"/>
        </w:rPr>
        <w:t>.</w:t>
      </w:r>
      <w:r w:rsidR="00A35E74" w:rsidRPr="00546518">
        <w:rPr>
          <w:bCs w:val="0"/>
          <w:sz w:val="24"/>
          <w:szCs w:val="24"/>
        </w:rPr>
        <w:t xml:space="preserve"> В противном случае Заявк</w:t>
      </w:r>
      <w:r w:rsidR="00A35E74">
        <w:rPr>
          <w:bCs w:val="0"/>
          <w:sz w:val="24"/>
          <w:szCs w:val="24"/>
        </w:rPr>
        <w:t>а</w:t>
      </w:r>
      <w:r w:rsidR="00A35E74" w:rsidRPr="00546518">
        <w:rPr>
          <w:bCs w:val="0"/>
          <w:sz w:val="24"/>
          <w:szCs w:val="24"/>
        </w:rPr>
        <w:t xml:space="preserve"> Участника будет отклонен</w:t>
      </w:r>
      <w:r w:rsidR="00A35E74">
        <w:rPr>
          <w:bCs w:val="0"/>
          <w:sz w:val="24"/>
          <w:szCs w:val="24"/>
        </w:rPr>
        <w:t>а</w:t>
      </w:r>
      <w:r w:rsidR="00A35E74" w:rsidRPr="00546518">
        <w:rPr>
          <w:bCs w:val="0"/>
          <w:sz w:val="24"/>
          <w:szCs w:val="24"/>
        </w:rPr>
        <w:t xml:space="preserve"> без рассмотрения по существу</w:t>
      </w:r>
      <w:r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E12C1F">
        <w:rPr>
          <w:bCs w:val="0"/>
          <w:sz w:val="24"/>
          <w:szCs w:val="24"/>
        </w:rPr>
        <w:fldChar w:fldCharType="begin"/>
      </w:r>
      <w:r w:rsidR="003F3A69">
        <w:rPr>
          <w:bCs w:val="0"/>
          <w:sz w:val="24"/>
          <w:szCs w:val="24"/>
        </w:rPr>
        <w:instrText xml:space="preserve"> REF _Ref306138385 \r \h </w:instrText>
      </w:r>
      <w:r w:rsidR="00E12C1F">
        <w:rPr>
          <w:bCs w:val="0"/>
          <w:sz w:val="24"/>
          <w:szCs w:val="24"/>
        </w:rPr>
      </w:r>
      <w:r w:rsidR="00E12C1F">
        <w:rPr>
          <w:bCs w:val="0"/>
          <w:sz w:val="24"/>
          <w:szCs w:val="24"/>
        </w:rPr>
        <w:fldChar w:fldCharType="separate"/>
      </w:r>
      <w:r w:rsidR="001C6A71">
        <w:rPr>
          <w:bCs w:val="0"/>
          <w:sz w:val="24"/>
          <w:szCs w:val="24"/>
        </w:rPr>
        <w:t>3.6.4</w:t>
      </w:r>
      <w:r w:rsidR="00E12C1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5" w:name="_Ref191386407"/>
      <w:bookmarkStart w:id="296" w:name="_Ref191386526"/>
      <w:bookmarkStart w:id="297" w:name="_Toc440361333"/>
      <w:bookmarkStart w:id="298" w:name="_Toc440376088"/>
      <w:bookmarkStart w:id="299" w:name="_Toc440376215"/>
      <w:bookmarkStart w:id="300" w:name="_Toc440382480"/>
      <w:bookmarkStart w:id="301" w:name="_Toc440447150"/>
      <w:bookmarkStart w:id="302" w:name="_Toc440631692"/>
      <w:bookmarkStart w:id="303" w:name="_Toc440877349"/>
      <w:bookmarkStart w:id="304" w:name="_Toc441130798"/>
      <w:bookmarkStart w:id="305"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5"/>
      <w:bookmarkEnd w:id="296"/>
      <w:bookmarkEnd w:id="297"/>
      <w:bookmarkEnd w:id="298"/>
      <w:bookmarkEnd w:id="299"/>
      <w:bookmarkEnd w:id="300"/>
      <w:bookmarkEnd w:id="301"/>
      <w:bookmarkEnd w:id="302"/>
      <w:bookmarkEnd w:id="303"/>
      <w:bookmarkEnd w:id="304"/>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6" w:name="_Ref93090116"/>
      <w:bookmarkStart w:id="307" w:name="_Ref191386482"/>
      <w:bookmarkStart w:id="308" w:name="_Ref440291364"/>
      <w:bookmarkEnd w:id="305"/>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6"/>
      <w:r w:rsidRPr="00E71A48">
        <w:rPr>
          <w:bCs w:val="0"/>
          <w:sz w:val="24"/>
          <w:szCs w:val="24"/>
        </w:rPr>
        <w:t>:</w:t>
      </w:r>
      <w:bookmarkStart w:id="309" w:name="_Ref306004833"/>
      <w:bookmarkEnd w:id="307"/>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6D6975">
        <w:fldChar w:fldCharType="begin"/>
      </w:r>
      <w:r w:rsidR="006D6975">
        <w:instrText xml:space="preserve"> REF _Ref191386451 \n \h  \* MERGEFORMAT </w:instrText>
      </w:r>
      <w:r w:rsidR="006D6975">
        <w:fldChar w:fldCharType="separate"/>
      </w:r>
      <w:r w:rsidR="001C6A71" w:rsidRPr="001C6A71">
        <w:rPr>
          <w:bCs w:val="0"/>
          <w:sz w:val="24"/>
          <w:szCs w:val="24"/>
        </w:rPr>
        <w:t>3.3.9</w:t>
      </w:r>
      <w:r w:rsidR="006D6975">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E12C1F">
        <w:rPr>
          <w:bCs w:val="0"/>
          <w:sz w:val="24"/>
          <w:szCs w:val="24"/>
        </w:rPr>
        <w:fldChar w:fldCharType="begin"/>
      </w:r>
      <w:r w:rsidR="004D7428">
        <w:rPr>
          <w:bCs w:val="0"/>
          <w:sz w:val="24"/>
          <w:szCs w:val="24"/>
        </w:rPr>
        <w:instrText xml:space="preserve"> REF _Ref440876567 \r \h </w:instrText>
      </w:r>
      <w:r w:rsidR="00E12C1F">
        <w:rPr>
          <w:bCs w:val="0"/>
          <w:sz w:val="24"/>
          <w:szCs w:val="24"/>
        </w:rPr>
      </w:r>
      <w:r w:rsidR="00E12C1F">
        <w:rPr>
          <w:bCs w:val="0"/>
          <w:sz w:val="24"/>
          <w:szCs w:val="24"/>
        </w:rPr>
        <w:fldChar w:fldCharType="separate"/>
      </w:r>
      <w:r w:rsidR="001C6A71">
        <w:rPr>
          <w:bCs w:val="0"/>
          <w:sz w:val="24"/>
          <w:szCs w:val="24"/>
        </w:rPr>
        <w:t>3.3.10</w:t>
      </w:r>
      <w:r w:rsidR="00E12C1F">
        <w:rPr>
          <w:bCs w:val="0"/>
          <w:sz w:val="24"/>
          <w:szCs w:val="24"/>
        </w:rPr>
        <w:fldChar w:fldCharType="end"/>
      </w:r>
      <w:r w:rsidRPr="000F4365">
        <w:rPr>
          <w:bCs w:val="0"/>
          <w:sz w:val="24"/>
          <w:szCs w:val="24"/>
        </w:rPr>
        <w:t xml:space="preserve">. </w:t>
      </w:r>
      <w:bookmarkEnd w:id="308"/>
      <w:bookmarkEnd w:id="309"/>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0"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10"/>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1" w:name="_Ref306032455"/>
      <w:r w:rsidRPr="00E71A48">
        <w:rPr>
          <w:bCs w:val="0"/>
          <w:color w:val="000000"/>
          <w:sz w:val="24"/>
          <w:szCs w:val="24"/>
        </w:rPr>
        <w:t xml:space="preserve">должен </w:t>
      </w:r>
      <w:bookmarkStart w:id="312"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1"/>
      <w:bookmarkEnd w:id="312"/>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3"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3"/>
      <w:proofErr w:type="gramEnd"/>
    </w:p>
    <w:p w:rsidR="00DC7643" w:rsidRPr="00DC5206"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6D6975">
        <w:fldChar w:fldCharType="begin"/>
      </w:r>
      <w:r w:rsidR="006D6975">
        <w:instrText xml:space="preserve"> REF _Ref440275279 \r \h  \* MERGEFORMAT </w:instrText>
      </w:r>
      <w:r w:rsidR="006D6975">
        <w:fldChar w:fldCharType="separate"/>
      </w:r>
      <w:r w:rsidR="001C6A71" w:rsidRPr="001C6A71">
        <w:rPr>
          <w:sz w:val="24"/>
          <w:szCs w:val="24"/>
        </w:rPr>
        <w:t>1.1.4</w:t>
      </w:r>
      <w:r w:rsidR="006D6975">
        <w:fldChar w:fldCharType="end"/>
      </w:r>
      <w:r w:rsidRPr="009F2BF9">
        <w:rPr>
          <w:sz w:val="24"/>
          <w:szCs w:val="24"/>
        </w:rPr>
        <w:t xml:space="preserve"> и разделе </w:t>
      </w:r>
      <w:r w:rsidR="006D6975">
        <w:fldChar w:fldCharType="begin"/>
      </w:r>
      <w:r w:rsidR="006D6975">
        <w:instrText xml:space="preserve"> REF _Ref440270568 \r \h  \* MERGEFORMAT </w:instrText>
      </w:r>
      <w:r w:rsidR="006D6975">
        <w:fldChar w:fldCharType="separate"/>
      </w:r>
      <w:r w:rsidR="001C6A71">
        <w:t>4</w:t>
      </w:r>
      <w:r w:rsidR="006D6975">
        <w:fldChar w:fldCharType="end"/>
      </w:r>
      <w:r w:rsidRPr="009F2BF9">
        <w:rPr>
          <w:sz w:val="24"/>
          <w:szCs w:val="24"/>
        </w:rPr>
        <w:t>, в соответствии с требованиями законодательства Российской Федерации</w:t>
      </w:r>
      <w:r w:rsidRPr="00DC5206">
        <w:rPr>
          <w:sz w:val="24"/>
          <w:szCs w:val="24"/>
        </w:rPr>
        <w:t>);</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lastRenderedPageBreak/>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DC5206">
        <w:rPr>
          <w:sz w:val="24"/>
          <w:szCs w:val="24"/>
          <w:lang w:eastAsia="ru-RU"/>
        </w:rPr>
        <w:t>ого</w:t>
      </w:r>
      <w:r w:rsidRPr="003803A7">
        <w:rPr>
          <w:sz w:val="24"/>
          <w:szCs w:val="24"/>
          <w:lang w:eastAsia="ru-RU"/>
        </w:rPr>
        <w:t xml:space="preserve"> задани</w:t>
      </w:r>
      <w:r w:rsidR="00DC5206">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DC5206">
        <w:rPr>
          <w:sz w:val="24"/>
          <w:szCs w:val="24"/>
          <w:lang w:eastAsia="ru-RU"/>
        </w:rPr>
        <w:t>и</w:t>
      </w:r>
      <w:r w:rsidRPr="003776BB">
        <w:rPr>
          <w:sz w:val="24"/>
          <w:szCs w:val="24"/>
          <w:lang w:eastAsia="ru-RU"/>
        </w:rPr>
        <w:t>) к настоящей Документации. При несоблюдении требований Техническ</w:t>
      </w:r>
      <w:r w:rsidR="00DC5206">
        <w:rPr>
          <w:sz w:val="24"/>
          <w:szCs w:val="24"/>
          <w:lang w:eastAsia="ru-RU"/>
        </w:rPr>
        <w:t>ого</w:t>
      </w:r>
      <w:r w:rsidRPr="003776BB">
        <w:rPr>
          <w:sz w:val="24"/>
          <w:szCs w:val="24"/>
          <w:lang w:eastAsia="ru-RU"/>
        </w:rPr>
        <w:t xml:space="preserve"> задани</w:t>
      </w:r>
      <w:r w:rsidR="00DC5206">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4"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5"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4"/>
      <w:bookmarkEnd w:id="315"/>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F0694" w:rsidP="00557C01">
      <w:pPr>
        <w:widowControl w:val="0"/>
        <w:numPr>
          <w:ilvl w:val="0"/>
          <w:numId w:val="48"/>
        </w:numPr>
        <w:tabs>
          <w:tab w:val="left" w:pos="1260"/>
        </w:tabs>
        <w:autoSpaceDE w:val="0"/>
        <w:spacing w:line="264" w:lineRule="auto"/>
        <w:ind w:left="1276"/>
        <w:rPr>
          <w:sz w:val="24"/>
          <w:szCs w:val="24"/>
        </w:rPr>
      </w:pPr>
      <w:bookmarkStart w:id="316" w:name="_Ref440279062"/>
      <w:r>
        <w:rPr>
          <w:sz w:val="24"/>
          <w:szCs w:val="24"/>
        </w:rPr>
        <w:t>Копи</w:t>
      </w:r>
      <w:r w:rsidR="00715758">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6"/>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w:t>
      </w:r>
      <w:r w:rsidRPr="00F82225">
        <w:rPr>
          <w:sz w:val="24"/>
          <w:szCs w:val="24"/>
        </w:rPr>
        <w:lastRenderedPageBreak/>
        <w:t>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8D44B7" w:rsidRDefault="008D44B7" w:rsidP="00557C01">
      <w:pPr>
        <w:widowControl w:val="0"/>
        <w:numPr>
          <w:ilvl w:val="0"/>
          <w:numId w:val="48"/>
        </w:numPr>
        <w:tabs>
          <w:tab w:val="left" w:pos="1260"/>
        </w:tabs>
        <w:autoSpaceDE w:val="0"/>
        <w:spacing w:line="264" w:lineRule="auto"/>
        <w:ind w:left="1276"/>
        <w:rPr>
          <w:sz w:val="24"/>
          <w:szCs w:val="24"/>
        </w:rPr>
      </w:pPr>
      <w:r w:rsidRPr="008D44B7">
        <w:rPr>
          <w:sz w:val="24"/>
          <w:szCs w:val="24"/>
        </w:rPr>
        <w:t>Информационное письмо о налич</w:t>
      </w:r>
      <w:proofErr w:type="gramStart"/>
      <w:r w:rsidRPr="008D44B7">
        <w:rPr>
          <w:sz w:val="24"/>
          <w:szCs w:val="24"/>
        </w:rPr>
        <w:t>ии у У</w:t>
      </w:r>
      <w:proofErr w:type="gramEnd"/>
      <w:r w:rsidRPr="008D44B7">
        <w:rPr>
          <w:sz w:val="24"/>
          <w:szCs w:val="24"/>
        </w:rPr>
        <w:t xml:space="preserve">частника конфликта интересов и/или связей, носящих характер </w:t>
      </w:r>
      <w:proofErr w:type="spellStart"/>
      <w:r w:rsidRPr="008D44B7">
        <w:rPr>
          <w:sz w:val="24"/>
          <w:szCs w:val="24"/>
        </w:rPr>
        <w:t>аффилированности</w:t>
      </w:r>
      <w:proofErr w:type="spellEnd"/>
      <w:r w:rsidRPr="008D44B7">
        <w:rPr>
          <w:sz w:val="24"/>
          <w:szCs w:val="24"/>
        </w:rPr>
        <w:t xml:space="preserve"> с сотрудниками Заказчика или Организатора </w:t>
      </w:r>
      <w:r w:rsidR="00A600E3" w:rsidRPr="008D44B7">
        <w:rPr>
          <w:sz w:val="24"/>
          <w:szCs w:val="24"/>
        </w:rPr>
        <w:t>(</w:t>
      </w:r>
      <w:r w:rsidR="003F3A69" w:rsidRPr="008D44B7">
        <w:rPr>
          <w:sz w:val="24"/>
          <w:szCs w:val="24"/>
        </w:rPr>
        <w:t>подраздел</w:t>
      </w:r>
      <w:r w:rsidR="00A600E3" w:rsidRPr="008D44B7">
        <w:rPr>
          <w:sz w:val="24"/>
          <w:szCs w:val="24"/>
        </w:rPr>
        <w:t xml:space="preserve"> </w:t>
      </w:r>
      <w:r w:rsidR="006D6975">
        <w:fldChar w:fldCharType="begin"/>
      </w:r>
      <w:r w:rsidR="006D6975">
        <w:instrText xml:space="preserve"> REF _Ref440271993 \r \h  \* MERGEFORMAT </w:instrText>
      </w:r>
      <w:r w:rsidR="006D6975">
        <w:fldChar w:fldCharType="separate"/>
      </w:r>
      <w:r w:rsidR="001C6A71" w:rsidRPr="001C6A71">
        <w:rPr>
          <w:sz w:val="24"/>
          <w:szCs w:val="24"/>
        </w:rPr>
        <w:t>5.11</w:t>
      </w:r>
      <w:r w:rsidR="006D6975">
        <w:fldChar w:fldCharType="end"/>
      </w:r>
      <w:r w:rsidR="00A600E3" w:rsidRPr="008D44B7">
        <w:rPr>
          <w:sz w:val="24"/>
          <w:szCs w:val="24"/>
        </w:rPr>
        <w:t>)</w:t>
      </w:r>
      <w:r w:rsidR="00F82225" w:rsidRPr="008D44B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7"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E12C1F">
        <w:rPr>
          <w:sz w:val="24"/>
          <w:szCs w:val="24"/>
        </w:rPr>
        <w:fldChar w:fldCharType="begin"/>
      </w:r>
      <w:r w:rsidR="003F3A69">
        <w:rPr>
          <w:sz w:val="24"/>
          <w:szCs w:val="24"/>
        </w:rPr>
        <w:instrText xml:space="preserve"> REF _Ref440271964 \r \h </w:instrText>
      </w:r>
      <w:r w:rsidR="00E12C1F">
        <w:rPr>
          <w:sz w:val="24"/>
          <w:szCs w:val="24"/>
        </w:rPr>
      </w:r>
      <w:r w:rsidR="00E12C1F">
        <w:rPr>
          <w:sz w:val="24"/>
          <w:szCs w:val="24"/>
        </w:rPr>
        <w:fldChar w:fldCharType="separate"/>
      </w:r>
      <w:r w:rsidR="001C6A71">
        <w:rPr>
          <w:sz w:val="24"/>
          <w:szCs w:val="24"/>
        </w:rPr>
        <w:t>5.1.3</w:t>
      </w:r>
      <w:r w:rsidR="00E12C1F">
        <w:rPr>
          <w:sz w:val="24"/>
          <w:szCs w:val="24"/>
        </w:rPr>
        <w:fldChar w:fldCharType="end"/>
      </w:r>
      <w:r w:rsidR="00A600E3">
        <w:rPr>
          <w:sz w:val="24"/>
          <w:szCs w:val="24"/>
        </w:rPr>
        <w:t>)</w:t>
      </w:r>
      <w:r w:rsidRPr="00F82225">
        <w:rPr>
          <w:sz w:val="24"/>
          <w:szCs w:val="24"/>
        </w:rPr>
        <w:t>;</w:t>
      </w:r>
      <w:bookmarkEnd w:id="317"/>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E12C1F">
        <w:rPr>
          <w:sz w:val="24"/>
          <w:szCs w:val="24"/>
        </w:rPr>
        <w:fldChar w:fldCharType="begin"/>
      </w:r>
      <w:r w:rsidR="003F3A69">
        <w:rPr>
          <w:sz w:val="24"/>
          <w:szCs w:val="24"/>
        </w:rPr>
        <w:instrText xml:space="preserve"> REF _Ref440272035 \r \h </w:instrText>
      </w:r>
      <w:r w:rsidR="00E12C1F">
        <w:rPr>
          <w:sz w:val="24"/>
          <w:szCs w:val="24"/>
        </w:rPr>
      </w:r>
      <w:r w:rsidR="00E12C1F">
        <w:rPr>
          <w:sz w:val="24"/>
          <w:szCs w:val="24"/>
        </w:rPr>
        <w:fldChar w:fldCharType="separate"/>
      </w:r>
      <w:r w:rsidR="001C6A71">
        <w:rPr>
          <w:sz w:val="24"/>
          <w:szCs w:val="24"/>
        </w:rPr>
        <w:t>5.12</w:t>
      </w:r>
      <w:r w:rsidR="00E12C1F">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E12C1F">
        <w:rPr>
          <w:sz w:val="24"/>
          <w:szCs w:val="24"/>
        </w:rPr>
        <w:fldChar w:fldCharType="begin"/>
      </w:r>
      <w:r w:rsidR="003F3A69">
        <w:rPr>
          <w:sz w:val="24"/>
          <w:szCs w:val="24"/>
        </w:rPr>
        <w:instrText xml:space="preserve"> REF _Ref440272051 \r \h </w:instrText>
      </w:r>
      <w:r w:rsidR="00E12C1F">
        <w:rPr>
          <w:sz w:val="24"/>
          <w:szCs w:val="24"/>
        </w:rPr>
      </w:r>
      <w:r w:rsidR="00E12C1F">
        <w:rPr>
          <w:sz w:val="24"/>
          <w:szCs w:val="24"/>
        </w:rPr>
        <w:fldChar w:fldCharType="separate"/>
      </w:r>
      <w:r w:rsidR="001C6A71">
        <w:rPr>
          <w:sz w:val="24"/>
          <w:szCs w:val="24"/>
        </w:rPr>
        <w:t>5.13</w:t>
      </w:r>
      <w:r w:rsidR="00E12C1F">
        <w:rPr>
          <w:sz w:val="24"/>
          <w:szCs w:val="24"/>
        </w:rPr>
        <w:fldChar w:fldCharType="end"/>
      </w:r>
      <w:r w:rsidR="00A600E3" w:rsidRPr="00A92723">
        <w:rPr>
          <w:sz w:val="24"/>
          <w:szCs w:val="24"/>
        </w:rPr>
        <w:t>)</w:t>
      </w:r>
      <w:r w:rsidRPr="00A92723">
        <w:rPr>
          <w:sz w:val="24"/>
          <w:szCs w:val="24"/>
        </w:rPr>
        <w:t>;</w:t>
      </w:r>
    </w:p>
    <w:p w:rsidR="00F82225" w:rsidRPr="00F82225" w:rsidRDefault="004E72CB"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715758">
        <w:rPr>
          <w:sz w:val="24"/>
          <w:szCs w:val="24"/>
        </w:rPr>
        <w:t>опия</w:t>
      </w:r>
      <w:r w:rsidR="000C6A4A" w:rsidRPr="00B20653">
        <w:rPr>
          <w:sz w:val="24"/>
          <w:szCs w:val="24"/>
        </w:rPr>
        <w:t xml:space="preserve">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F31EC7">
        <w:rPr>
          <w:sz w:val="24"/>
          <w:szCs w:val="24"/>
        </w:rPr>
        <w:t xml:space="preserve"> </w:t>
      </w:r>
      <w:r w:rsidR="00F31EC7">
        <w:rPr>
          <w:szCs w:val="24"/>
        </w:rPr>
        <w:t>(</w:t>
      </w:r>
      <w:r w:rsidR="00715758" w:rsidRPr="00F95B37">
        <w:rPr>
          <w:sz w:val="24"/>
          <w:szCs w:val="24"/>
        </w:rPr>
        <w:t>желательное требование, предоставляется Участником при наличии</w:t>
      </w:r>
      <w:r w:rsidR="00F31EC7">
        <w:rPr>
          <w:szCs w:val="24"/>
        </w:rPr>
        <w:t>)</w:t>
      </w:r>
      <w:r w:rsidR="00F82225" w:rsidRPr="00F82225">
        <w:rPr>
          <w:sz w:val="24"/>
          <w:szCs w:val="24"/>
        </w:rPr>
        <w:t>;</w:t>
      </w:r>
      <w:proofErr w:type="gramEnd"/>
    </w:p>
    <w:p w:rsidR="00F82225" w:rsidRPr="00715758" w:rsidRDefault="004E72CB" w:rsidP="00557C01">
      <w:pPr>
        <w:widowControl w:val="0"/>
        <w:numPr>
          <w:ilvl w:val="0"/>
          <w:numId w:val="48"/>
        </w:numPr>
        <w:tabs>
          <w:tab w:val="left" w:pos="1260"/>
        </w:tabs>
        <w:autoSpaceDE w:val="0"/>
        <w:spacing w:line="264" w:lineRule="auto"/>
        <w:ind w:left="1276"/>
        <w:rPr>
          <w:sz w:val="24"/>
          <w:szCs w:val="24"/>
        </w:rPr>
      </w:pPr>
      <w:r>
        <w:rPr>
          <w:sz w:val="24"/>
          <w:szCs w:val="24"/>
        </w:rPr>
        <w:t>К</w:t>
      </w:r>
      <w:r w:rsidR="00790D92">
        <w:rPr>
          <w:sz w:val="24"/>
          <w:szCs w:val="24"/>
        </w:rPr>
        <w:t>опия</w:t>
      </w:r>
      <w:r w:rsidR="000C6A4A" w:rsidRPr="00B20653">
        <w:rPr>
          <w:sz w:val="24"/>
          <w:szCs w:val="24"/>
        </w:rPr>
        <w:t xml:space="preserve">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784ACB">
        <w:rPr>
          <w:sz w:val="24"/>
          <w:szCs w:val="24"/>
        </w:rPr>
        <w:t>05</w:t>
      </w:r>
      <w:r w:rsidR="00784ACB" w:rsidRPr="00F82225">
        <w:rPr>
          <w:sz w:val="24"/>
          <w:szCs w:val="24"/>
        </w:rPr>
        <w:t>.0</w:t>
      </w:r>
      <w:r w:rsidR="00784ACB">
        <w:rPr>
          <w:sz w:val="24"/>
          <w:szCs w:val="24"/>
        </w:rPr>
        <w:t>6</w:t>
      </w:r>
      <w:r w:rsidR="00784ACB" w:rsidRPr="00F82225">
        <w:rPr>
          <w:sz w:val="24"/>
          <w:szCs w:val="24"/>
        </w:rPr>
        <w:t>.201</w:t>
      </w:r>
      <w:r w:rsidR="00784ACB">
        <w:rPr>
          <w:sz w:val="24"/>
          <w:szCs w:val="24"/>
        </w:rPr>
        <w:t>5</w:t>
      </w:r>
      <w:r w:rsidR="00784ACB" w:rsidRPr="00F82225">
        <w:rPr>
          <w:sz w:val="24"/>
          <w:szCs w:val="24"/>
        </w:rPr>
        <w:t xml:space="preserve"> N ММВ-7-</w:t>
      </w:r>
      <w:r w:rsidR="00784ACB">
        <w:rPr>
          <w:sz w:val="24"/>
          <w:szCs w:val="24"/>
        </w:rPr>
        <w:t>17</w:t>
      </w:r>
      <w:r w:rsidR="00784ACB" w:rsidRPr="00F82225">
        <w:rPr>
          <w:sz w:val="24"/>
          <w:szCs w:val="24"/>
        </w:rPr>
        <w:t>/</w:t>
      </w:r>
      <w:r w:rsidR="00784ACB">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715758">
        <w:rPr>
          <w:sz w:val="24"/>
          <w:szCs w:val="24"/>
        </w:rPr>
        <w:t>1160080)</w:t>
      </w:r>
      <w:r w:rsidR="00F31EC7" w:rsidRPr="00715758">
        <w:rPr>
          <w:sz w:val="24"/>
          <w:szCs w:val="24"/>
        </w:rPr>
        <w:t xml:space="preserve"> (желательное условие)</w:t>
      </w:r>
      <w:r w:rsidR="00F82225" w:rsidRPr="00715758">
        <w:rPr>
          <w:sz w:val="24"/>
          <w:szCs w:val="24"/>
        </w:rPr>
        <w:t>;</w:t>
      </w:r>
    </w:p>
    <w:p w:rsidR="00F82225" w:rsidRPr="00715758" w:rsidRDefault="00F82225" w:rsidP="00557C01">
      <w:pPr>
        <w:widowControl w:val="0"/>
        <w:numPr>
          <w:ilvl w:val="0"/>
          <w:numId w:val="48"/>
        </w:numPr>
        <w:tabs>
          <w:tab w:val="left" w:pos="1260"/>
        </w:tabs>
        <w:autoSpaceDE w:val="0"/>
        <w:spacing w:line="264" w:lineRule="auto"/>
        <w:ind w:left="1276"/>
        <w:rPr>
          <w:b/>
          <w:sz w:val="24"/>
          <w:szCs w:val="24"/>
          <w:u w:val="single"/>
        </w:rPr>
      </w:pPr>
      <w:r w:rsidRPr="00715758">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w:t>
      </w:r>
      <w:r w:rsidRPr="00F82225">
        <w:rPr>
          <w:sz w:val="24"/>
          <w:szCs w:val="24"/>
        </w:rPr>
        <w:lastRenderedPageBreak/>
        <w:t>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EB7819"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w:t>
      </w:r>
      <w:r w:rsidRPr="00EB7819">
        <w:rPr>
          <w:sz w:val="24"/>
          <w:szCs w:val="24"/>
        </w:rPr>
        <w:t>добровольного аудита</w:t>
      </w:r>
      <w:r w:rsidR="00EB7819" w:rsidRPr="00EB7819">
        <w:rPr>
          <w:sz w:val="24"/>
          <w:szCs w:val="24"/>
        </w:rPr>
        <w:t xml:space="preserve"> (желательное требование)</w:t>
      </w:r>
      <w:r w:rsidRPr="00EB7819">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8"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E12C1F">
        <w:rPr>
          <w:sz w:val="24"/>
          <w:szCs w:val="24"/>
        </w:rPr>
        <w:fldChar w:fldCharType="begin"/>
      </w:r>
      <w:r w:rsidR="003F3A69">
        <w:rPr>
          <w:sz w:val="24"/>
          <w:szCs w:val="24"/>
        </w:rPr>
        <w:instrText xml:space="preserve"> REF _Ref440272119 \r \h </w:instrText>
      </w:r>
      <w:r w:rsidR="00E12C1F">
        <w:rPr>
          <w:sz w:val="24"/>
          <w:szCs w:val="24"/>
        </w:rPr>
      </w:r>
      <w:r w:rsidR="00E12C1F">
        <w:rPr>
          <w:sz w:val="24"/>
          <w:szCs w:val="24"/>
        </w:rPr>
        <w:fldChar w:fldCharType="separate"/>
      </w:r>
      <w:r w:rsidR="001C6A71">
        <w:rPr>
          <w:sz w:val="24"/>
          <w:szCs w:val="24"/>
        </w:rPr>
        <w:t>5.7.1</w:t>
      </w:r>
      <w:r w:rsidR="00E12C1F">
        <w:rPr>
          <w:sz w:val="24"/>
          <w:szCs w:val="24"/>
        </w:rPr>
        <w:fldChar w:fldCharType="end"/>
      </w:r>
      <w:r w:rsidR="009948B4">
        <w:rPr>
          <w:sz w:val="24"/>
          <w:szCs w:val="24"/>
        </w:rPr>
        <w:t>)</w:t>
      </w:r>
      <w:r w:rsidR="00F82225" w:rsidRPr="00920CB0">
        <w:rPr>
          <w:sz w:val="24"/>
          <w:szCs w:val="24"/>
        </w:rPr>
        <w:t>;</w:t>
      </w:r>
      <w:bookmarkEnd w:id="318"/>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9"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E12C1F">
        <w:rPr>
          <w:sz w:val="24"/>
          <w:szCs w:val="24"/>
        </w:rPr>
        <w:fldChar w:fldCharType="begin"/>
      </w:r>
      <w:r w:rsidR="003F3A69">
        <w:rPr>
          <w:sz w:val="24"/>
          <w:szCs w:val="24"/>
        </w:rPr>
        <w:instrText xml:space="preserve"> REF _Ref440272147 \r \h </w:instrText>
      </w:r>
      <w:r w:rsidR="00E12C1F">
        <w:rPr>
          <w:sz w:val="24"/>
          <w:szCs w:val="24"/>
        </w:rPr>
      </w:r>
      <w:r w:rsidR="00E12C1F">
        <w:rPr>
          <w:sz w:val="24"/>
          <w:szCs w:val="24"/>
        </w:rPr>
        <w:fldChar w:fldCharType="separate"/>
      </w:r>
      <w:r w:rsidR="001C6A71">
        <w:rPr>
          <w:sz w:val="24"/>
          <w:szCs w:val="24"/>
        </w:rPr>
        <w:t>5.7.2</w:t>
      </w:r>
      <w:r w:rsidR="00E12C1F">
        <w:rPr>
          <w:sz w:val="24"/>
          <w:szCs w:val="24"/>
        </w:rPr>
        <w:fldChar w:fldCharType="end"/>
      </w:r>
      <w:r w:rsidR="003F3A69">
        <w:rPr>
          <w:sz w:val="24"/>
          <w:szCs w:val="24"/>
        </w:rPr>
        <w:t>)</w:t>
      </w:r>
      <w:r w:rsidR="00C81F59" w:rsidRPr="00C81F59">
        <w:rPr>
          <w:sz w:val="24"/>
          <w:szCs w:val="24"/>
        </w:rPr>
        <w:t xml:space="preserve"> </w:t>
      </w:r>
      <w:r w:rsidR="00C81F59" w:rsidRPr="0012081A">
        <w:rPr>
          <w:sz w:val="24"/>
          <w:szCs w:val="24"/>
        </w:rPr>
        <w:t>– предоставляется только теми Участниками/</w:t>
      </w:r>
      <w:r w:rsidR="00C81F59">
        <w:rPr>
          <w:sz w:val="24"/>
          <w:szCs w:val="24"/>
        </w:rPr>
        <w:t>соисполнителями/</w:t>
      </w:r>
      <w:r w:rsidR="00C81F59"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C81F59" w:rsidRPr="0012081A">
        <w:rPr>
          <w:sz w:val="24"/>
          <w:szCs w:val="24"/>
        </w:rPr>
        <w:t xml:space="preserve"> предпринимательства в Российской Федерации»)</w:t>
      </w:r>
      <w:r w:rsidRPr="007D7C50">
        <w:rPr>
          <w:sz w:val="24"/>
          <w:szCs w:val="24"/>
        </w:rPr>
        <w:t>;</w:t>
      </w:r>
      <w:bookmarkEnd w:id="319"/>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6D6975">
        <w:fldChar w:fldCharType="begin"/>
      </w:r>
      <w:r w:rsidR="006D6975">
        <w:instrText xml:space="preserve"> REF _Ref440275279 \r \h  \* MERGEFORMAT </w:instrText>
      </w:r>
      <w:r w:rsidR="006D6975">
        <w:fldChar w:fldCharType="separate"/>
      </w:r>
      <w:r w:rsidR="001C6A71" w:rsidRPr="001C6A71">
        <w:rPr>
          <w:sz w:val="24"/>
          <w:szCs w:val="24"/>
        </w:rPr>
        <w:t>1.1.4</w:t>
      </w:r>
      <w:r w:rsidR="006D6975">
        <w:fldChar w:fldCharType="end"/>
      </w:r>
      <w:r w:rsidRPr="009F2BF9">
        <w:rPr>
          <w:sz w:val="24"/>
          <w:szCs w:val="24"/>
        </w:rPr>
        <w:t xml:space="preserve"> и разделе </w:t>
      </w:r>
      <w:r w:rsidR="006D6975">
        <w:fldChar w:fldCharType="begin"/>
      </w:r>
      <w:r w:rsidR="006D6975">
        <w:instrText xml:space="preserve"> REF _Ref440270568 \r \h  \* MERGEFORMAT </w:instrText>
      </w:r>
      <w:r w:rsidR="006D6975">
        <w:fldChar w:fldCharType="separate"/>
      </w:r>
      <w:r w:rsidR="001C6A71">
        <w:t>4</w:t>
      </w:r>
      <w:r w:rsidR="006D6975">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8D44B7" w:rsidP="00557C01">
      <w:pPr>
        <w:widowControl w:val="0"/>
        <w:numPr>
          <w:ilvl w:val="0"/>
          <w:numId w:val="48"/>
        </w:numPr>
        <w:tabs>
          <w:tab w:val="left" w:pos="1260"/>
        </w:tabs>
        <w:autoSpaceDE w:val="0"/>
        <w:spacing w:line="264" w:lineRule="auto"/>
        <w:ind w:left="1276"/>
        <w:rPr>
          <w:sz w:val="24"/>
          <w:szCs w:val="24"/>
        </w:rPr>
      </w:pPr>
      <w:r w:rsidRPr="008D44B7">
        <w:rPr>
          <w:sz w:val="24"/>
          <w:szCs w:val="24"/>
        </w:rPr>
        <w:t xml:space="preserve">Справка о перечне и объемах выполнения аналогичных договоров </w:t>
      </w:r>
      <w:r w:rsidR="00A154B7" w:rsidRPr="008D44B7">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E12C1F">
        <w:rPr>
          <w:sz w:val="24"/>
          <w:szCs w:val="24"/>
        </w:rPr>
        <w:fldChar w:fldCharType="begin"/>
      </w:r>
      <w:r w:rsidR="003C2207">
        <w:rPr>
          <w:sz w:val="24"/>
          <w:szCs w:val="24"/>
        </w:rPr>
        <w:instrText xml:space="preserve"> REF _Ref55336378 \r \h </w:instrText>
      </w:r>
      <w:r w:rsidR="00E12C1F">
        <w:rPr>
          <w:sz w:val="24"/>
          <w:szCs w:val="24"/>
        </w:rPr>
      </w:r>
      <w:r w:rsidR="00E12C1F">
        <w:rPr>
          <w:sz w:val="24"/>
          <w:szCs w:val="24"/>
        </w:rPr>
        <w:fldChar w:fldCharType="separate"/>
      </w:r>
      <w:r w:rsidR="001C6A71">
        <w:rPr>
          <w:sz w:val="24"/>
          <w:szCs w:val="24"/>
        </w:rPr>
        <w:t>5.7.3.5</w:t>
      </w:r>
      <w:r w:rsidR="00E12C1F">
        <w:rPr>
          <w:sz w:val="24"/>
          <w:szCs w:val="24"/>
        </w:rPr>
        <w:fldChar w:fldCharType="end"/>
      </w:r>
      <w:r w:rsidR="009948B4">
        <w:rPr>
          <w:sz w:val="24"/>
          <w:szCs w:val="24"/>
        </w:rPr>
        <w:t>)</w:t>
      </w:r>
      <w:r w:rsidR="00920CB0" w:rsidRPr="00920CB0">
        <w:rPr>
          <w:sz w:val="24"/>
          <w:szCs w:val="24"/>
        </w:rPr>
        <w:t>;</w:t>
      </w:r>
    </w:p>
    <w:p w:rsidR="007705A5" w:rsidRPr="007D7C50" w:rsidRDefault="008D44B7" w:rsidP="00557C01">
      <w:pPr>
        <w:widowControl w:val="0"/>
        <w:numPr>
          <w:ilvl w:val="0"/>
          <w:numId w:val="48"/>
        </w:numPr>
        <w:tabs>
          <w:tab w:val="left" w:pos="1260"/>
        </w:tabs>
        <w:autoSpaceDE w:val="0"/>
        <w:spacing w:line="264" w:lineRule="auto"/>
        <w:ind w:left="1276"/>
        <w:rPr>
          <w:sz w:val="24"/>
          <w:szCs w:val="24"/>
        </w:rPr>
      </w:pPr>
      <w:r>
        <w:rPr>
          <w:sz w:val="24"/>
          <w:szCs w:val="24"/>
        </w:rPr>
        <w:t>Справка</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E12C1F">
        <w:rPr>
          <w:sz w:val="24"/>
          <w:szCs w:val="24"/>
        </w:rPr>
        <w:fldChar w:fldCharType="begin"/>
      </w:r>
      <w:r w:rsidR="003C2207">
        <w:rPr>
          <w:sz w:val="24"/>
          <w:szCs w:val="24"/>
        </w:rPr>
        <w:instrText xml:space="preserve"> REF _Ref55336389 \r \h </w:instrText>
      </w:r>
      <w:r w:rsidR="00E12C1F">
        <w:rPr>
          <w:sz w:val="24"/>
          <w:szCs w:val="24"/>
        </w:rPr>
      </w:r>
      <w:r w:rsidR="00E12C1F">
        <w:rPr>
          <w:sz w:val="24"/>
          <w:szCs w:val="24"/>
        </w:rPr>
        <w:fldChar w:fldCharType="separate"/>
      </w:r>
      <w:r w:rsidR="001C6A71">
        <w:rPr>
          <w:sz w:val="24"/>
          <w:szCs w:val="24"/>
        </w:rPr>
        <w:t>5.9</w:t>
      </w:r>
      <w:r w:rsidR="00E12C1F">
        <w:rPr>
          <w:sz w:val="24"/>
          <w:szCs w:val="24"/>
        </w:rPr>
        <w:fldChar w:fldCharType="end"/>
      </w:r>
      <w:r w:rsidR="00FA5339">
        <w:rPr>
          <w:sz w:val="24"/>
          <w:szCs w:val="24"/>
        </w:rPr>
        <w:t>)</w:t>
      </w:r>
      <w:r w:rsidR="007705A5" w:rsidRPr="007D7C50">
        <w:rPr>
          <w:sz w:val="24"/>
          <w:szCs w:val="24"/>
        </w:rPr>
        <w:t>;</w:t>
      </w:r>
    </w:p>
    <w:p w:rsidR="007705A5" w:rsidRPr="007D7C50" w:rsidRDefault="008D44B7"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Справка</w:t>
      </w:r>
      <w:r w:rsidR="000C6A4A"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E12C1F">
        <w:rPr>
          <w:sz w:val="24"/>
          <w:szCs w:val="24"/>
        </w:rPr>
        <w:fldChar w:fldCharType="begin"/>
      </w:r>
      <w:r w:rsidR="003C2207">
        <w:rPr>
          <w:sz w:val="24"/>
          <w:szCs w:val="24"/>
        </w:rPr>
        <w:instrText xml:space="preserve"> REF _Ref55336398 \r \h </w:instrText>
      </w:r>
      <w:r w:rsidR="00E12C1F">
        <w:rPr>
          <w:sz w:val="24"/>
          <w:szCs w:val="24"/>
        </w:rPr>
      </w:r>
      <w:r w:rsidR="00E12C1F">
        <w:rPr>
          <w:sz w:val="24"/>
          <w:szCs w:val="24"/>
        </w:rPr>
        <w:fldChar w:fldCharType="separate"/>
      </w:r>
      <w:r w:rsidR="001C6A71">
        <w:rPr>
          <w:sz w:val="24"/>
          <w:szCs w:val="24"/>
        </w:rPr>
        <w:t>5.10</w:t>
      </w:r>
      <w:r w:rsidR="00E12C1F">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715758"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lastRenderedPageBreak/>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E12C1F">
        <w:rPr>
          <w:sz w:val="24"/>
          <w:szCs w:val="24"/>
        </w:rPr>
        <w:fldChar w:fldCharType="begin"/>
      </w:r>
      <w:r w:rsidR="003C2207">
        <w:rPr>
          <w:sz w:val="24"/>
          <w:szCs w:val="24"/>
        </w:rPr>
        <w:instrText xml:space="preserve"> REF _Ref440272256 \r \h </w:instrText>
      </w:r>
      <w:r w:rsidR="00E12C1F">
        <w:rPr>
          <w:sz w:val="24"/>
          <w:szCs w:val="24"/>
        </w:rPr>
      </w:r>
      <w:r w:rsidR="00E12C1F">
        <w:rPr>
          <w:sz w:val="24"/>
          <w:szCs w:val="24"/>
        </w:rPr>
        <w:fldChar w:fldCharType="separate"/>
      </w:r>
      <w:r w:rsidR="001C6A71">
        <w:rPr>
          <w:sz w:val="24"/>
          <w:szCs w:val="24"/>
        </w:rPr>
        <w:t>5.14</w:t>
      </w:r>
      <w:r w:rsidR="00E12C1F">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r w:rsidR="006D6975">
        <w:fldChar w:fldCharType="begin"/>
      </w:r>
      <w:r w:rsidR="006D6975">
        <w:instrText xml:space="preserve"> REF _Ref440272274 \r \h  \* MERGEFORMAT </w:instrText>
      </w:r>
      <w:r w:rsidR="006D6975">
        <w:fldChar w:fldCharType="separate"/>
      </w:r>
      <w:r w:rsidR="001C6A71" w:rsidRPr="001C6A71">
        <w:rPr>
          <w:sz w:val="24"/>
          <w:szCs w:val="24"/>
        </w:rPr>
        <w:t>5.15</w:t>
      </w:r>
      <w:r w:rsidR="006D6975">
        <w:fldChar w:fldCharType="end"/>
      </w:r>
      <w:r w:rsidRPr="000C6A4A">
        <w:rPr>
          <w:sz w:val="24"/>
          <w:szCs w:val="24"/>
        </w:rPr>
        <w:t>)</w:t>
      </w:r>
      <w:r w:rsidR="000C6A4A" w:rsidRPr="000C6A4A">
        <w:rPr>
          <w:sz w:val="24"/>
          <w:szCs w:val="24"/>
        </w:rPr>
        <w:t xml:space="preserve"> (</w:t>
      </w:r>
      <w:r w:rsidR="00715758" w:rsidRPr="00F95B37">
        <w:rPr>
          <w:sz w:val="24"/>
          <w:szCs w:val="24"/>
        </w:rPr>
        <w:t>желательное требование, предоставляется Участником при наличии</w:t>
      </w:r>
      <w:r w:rsidR="000C6A4A" w:rsidRPr="000C6A4A">
        <w:rPr>
          <w:sz w:val="24"/>
          <w:szCs w:val="24"/>
        </w:rPr>
        <w:t>)</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1693"/>
      <w:bookmarkStart w:id="328" w:name="_Toc440877350"/>
      <w:bookmarkStart w:id="329" w:name="_Toc441130799"/>
      <w:r w:rsidRPr="00E71A48">
        <w:rPr>
          <w:szCs w:val="24"/>
        </w:rPr>
        <w:lastRenderedPageBreak/>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6D6975">
        <w:fldChar w:fldCharType="begin"/>
      </w:r>
      <w:r w:rsidR="006D6975">
        <w:instrText xml:space="preserve"> REF _Ref191386407 \r \h  \* MERGEFORMAT </w:instrText>
      </w:r>
      <w:r w:rsidR="006D6975">
        <w:fldChar w:fldCharType="separate"/>
      </w:r>
      <w:r w:rsidR="001C6A71" w:rsidRPr="001C6A71">
        <w:rPr>
          <w:bCs w:val="0"/>
          <w:sz w:val="24"/>
          <w:szCs w:val="24"/>
        </w:rPr>
        <w:t>3.3.8</w:t>
      </w:r>
      <w:r w:rsidR="006D6975">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E12C1F">
        <w:rPr>
          <w:bCs w:val="0"/>
          <w:sz w:val="24"/>
          <w:szCs w:val="24"/>
        </w:rPr>
        <w:fldChar w:fldCharType="begin"/>
      </w:r>
      <w:r w:rsidR="00D57D88">
        <w:rPr>
          <w:bCs w:val="0"/>
          <w:sz w:val="24"/>
          <w:szCs w:val="24"/>
        </w:rPr>
        <w:instrText xml:space="preserve"> REF _Ref440291364 \r \h </w:instrText>
      </w:r>
      <w:r w:rsidR="00E12C1F">
        <w:rPr>
          <w:bCs w:val="0"/>
          <w:sz w:val="24"/>
          <w:szCs w:val="24"/>
        </w:rPr>
      </w:r>
      <w:r w:rsidR="00E12C1F">
        <w:rPr>
          <w:bCs w:val="0"/>
          <w:sz w:val="24"/>
          <w:szCs w:val="24"/>
        </w:rPr>
        <w:fldChar w:fldCharType="separate"/>
      </w:r>
      <w:r w:rsidR="001C6A71">
        <w:rPr>
          <w:bCs w:val="0"/>
          <w:sz w:val="24"/>
          <w:szCs w:val="24"/>
        </w:rPr>
        <w:t>3.3.8.1</w:t>
      </w:r>
      <w:r w:rsidR="00E12C1F">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E12C1F">
        <w:rPr>
          <w:sz w:val="24"/>
          <w:szCs w:val="24"/>
        </w:rPr>
        <w:fldChar w:fldCharType="begin"/>
      </w:r>
      <w:r>
        <w:rPr>
          <w:bCs w:val="0"/>
          <w:sz w:val="24"/>
          <w:szCs w:val="24"/>
        </w:rPr>
        <w:instrText xml:space="preserve"> REF _Ref303669127 \r \h </w:instrText>
      </w:r>
      <w:r w:rsidR="00E12C1F">
        <w:rPr>
          <w:sz w:val="24"/>
          <w:szCs w:val="24"/>
        </w:rPr>
      </w:r>
      <w:r w:rsidR="00E12C1F">
        <w:rPr>
          <w:sz w:val="24"/>
          <w:szCs w:val="24"/>
        </w:rPr>
        <w:fldChar w:fldCharType="separate"/>
      </w:r>
      <w:r w:rsidR="001C6A71">
        <w:rPr>
          <w:bCs w:val="0"/>
          <w:sz w:val="24"/>
          <w:szCs w:val="24"/>
        </w:rPr>
        <w:t>3.3.8.2</w:t>
      </w:r>
      <w:r w:rsidR="00E12C1F">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E12C1F">
        <w:rPr>
          <w:bCs w:val="0"/>
          <w:sz w:val="24"/>
          <w:szCs w:val="24"/>
        </w:rPr>
        <w:fldChar w:fldCharType="begin"/>
      </w:r>
      <w:r w:rsidR="00362EA4">
        <w:rPr>
          <w:bCs w:val="0"/>
          <w:sz w:val="24"/>
          <w:szCs w:val="24"/>
        </w:rPr>
        <w:instrText xml:space="preserve"> REF _Ref440272510 \r \h </w:instrText>
      </w:r>
      <w:r w:rsidR="00E12C1F">
        <w:rPr>
          <w:bCs w:val="0"/>
          <w:sz w:val="24"/>
          <w:szCs w:val="24"/>
        </w:rPr>
      </w:r>
      <w:r w:rsidR="00E12C1F">
        <w:rPr>
          <w:bCs w:val="0"/>
          <w:sz w:val="24"/>
          <w:szCs w:val="24"/>
        </w:rPr>
        <w:fldChar w:fldCharType="separate"/>
      </w:r>
      <w:r w:rsidR="001C6A71">
        <w:rPr>
          <w:bCs w:val="0"/>
          <w:sz w:val="24"/>
          <w:szCs w:val="24"/>
        </w:rPr>
        <w:t>5.16</w:t>
      </w:r>
      <w:r w:rsidR="00E12C1F">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lastRenderedPageBreak/>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1694"/>
      <w:bookmarkStart w:id="338" w:name="_Ref440876567"/>
      <w:bookmarkStart w:id="339" w:name="_Ref440876668"/>
      <w:bookmarkStart w:id="340" w:name="_Toc440877351"/>
      <w:bookmarkStart w:id="341" w:name="_Toc44113080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6D6975">
        <w:fldChar w:fldCharType="begin"/>
      </w:r>
      <w:r w:rsidR="006D6975">
        <w:instrText xml:space="preserve"> REF _Ref191386482 \r \h  \* MERGEFORMAT </w:instrText>
      </w:r>
      <w:r w:rsidR="006D6975">
        <w:fldChar w:fldCharType="separate"/>
      </w:r>
      <w:r w:rsidR="001C6A71" w:rsidRPr="001C6A71">
        <w:rPr>
          <w:bCs w:val="0"/>
          <w:sz w:val="24"/>
          <w:szCs w:val="24"/>
        </w:rPr>
        <w:t>3.3.8.1</w:t>
      </w:r>
      <w:r w:rsidR="006D697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6D6975">
        <w:fldChar w:fldCharType="begin"/>
      </w:r>
      <w:r w:rsidR="006D6975">
        <w:instrText xml:space="preserve"> REF _Ref191386407 \r \h  \* MERGEFORMAT </w:instrText>
      </w:r>
      <w:r w:rsidR="006D6975">
        <w:fldChar w:fldCharType="separate"/>
      </w:r>
      <w:r w:rsidR="001C6A71" w:rsidRPr="001C6A71">
        <w:rPr>
          <w:bCs w:val="0"/>
          <w:sz w:val="24"/>
          <w:szCs w:val="24"/>
        </w:rPr>
        <w:t>3.3.8</w:t>
      </w:r>
      <w:r w:rsidR="006D697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E12C1F">
        <w:rPr>
          <w:bCs w:val="0"/>
          <w:sz w:val="24"/>
          <w:szCs w:val="24"/>
        </w:rPr>
        <w:fldChar w:fldCharType="begin"/>
      </w:r>
      <w:r w:rsidR="000F4365">
        <w:rPr>
          <w:bCs w:val="0"/>
          <w:sz w:val="24"/>
          <w:szCs w:val="24"/>
        </w:rPr>
        <w:instrText xml:space="preserve"> REF _Ref440291364 \r \h </w:instrText>
      </w:r>
      <w:r w:rsidR="00E12C1F">
        <w:rPr>
          <w:bCs w:val="0"/>
          <w:sz w:val="24"/>
          <w:szCs w:val="24"/>
        </w:rPr>
      </w:r>
      <w:r w:rsidR="00E12C1F">
        <w:rPr>
          <w:bCs w:val="0"/>
          <w:sz w:val="24"/>
          <w:szCs w:val="24"/>
        </w:rPr>
        <w:fldChar w:fldCharType="separate"/>
      </w:r>
      <w:r w:rsidR="001C6A71">
        <w:rPr>
          <w:bCs w:val="0"/>
          <w:sz w:val="24"/>
          <w:szCs w:val="24"/>
        </w:rPr>
        <w:t>3.3.8.1</w:t>
      </w:r>
      <w:r w:rsidR="00E12C1F">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7C4A46">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6D6975">
        <w:fldChar w:fldCharType="begin"/>
      </w:r>
      <w:r w:rsidR="006D6975">
        <w:instrText xml:space="preserve"> REF _Ref307563248 \r \h  \* MERGEFORMAT </w:instrText>
      </w:r>
      <w:r w:rsidR="006D6975">
        <w:fldChar w:fldCharType="separate"/>
      </w:r>
      <w:r w:rsidR="001C6A71" w:rsidRPr="001C6A71">
        <w:rPr>
          <w:bCs w:val="0"/>
          <w:sz w:val="24"/>
          <w:szCs w:val="24"/>
          <w:lang w:val="en-US"/>
        </w:rPr>
        <w:t>a</w:t>
      </w:r>
      <w:r w:rsidR="001C6A71" w:rsidRPr="006D6975">
        <w:rPr>
          <w:bCs w:val="0"/>
          <w:sz w:val="24"/>
          <w:szCs w:val="24"/>
        </w:rPr>
        <w:t>)</w:t>
      </w:r>
      <w:r w:rsidR="006D6975">
        <w:fldChar w:fldCharType="end"/>
      </w:r>
      <w:r w:rsidRPr="00E71A48">
        <w:rPr>
          <w:bCs w:val="0"/>
          <w:sz w:val="24"/>
          <w:szCs w:val="24"/>
        </w:rPr>
        <w:t xml:space="preserve">- </w:t>
      </w:r>
      <w:r w:rsidR="006D6975">
        <w:fldChar w:fldCharType="begin"/>
      </w:r>
      <w:r w:rsidR="006D6975">
        <w:instrText xml:space="preserve"> REF _Ref307563262 \r \h  \* MERGEFORMAT </w:instrText>
      </w:r>
      <w:r w:rsidR="006D6975">
        <w:fldChar w:fldCharType="separate"/>
      </w:r>
      <w:r w:rsidR="001C6A71" w:rsidRPr="001C6A71">
        <w:rPr>
          <w:bCs w:val="0"/>
          <w:sz w:val="24"/>
          <w:szCs w:val="24"/>
          <w:lang w:val="en-US"/>
        </w:rPr>
        <w:t>g</w:t>
      </w:r>
      <w:r w:rsidR="001C6A71" w:rsidRPr="006D6975">
        <w:rPr>
          <w:bCs w:val="0"/>
          <w:sz w:val="24"/>
          <w:szCs w:val="24"/>
        </w:rPr>
        <w:t>)</w:t>
      </w:r>
      <w:r w:rsidR="006D6975">
        <w:fldChar w:fldCharType="end"/>
      </w:r>
      <w:r w:rsidRPr="00E71A48">
        <w:rPr>
          <w:bCs w:val="0"/>
          <w:sz w:val="24"/>
          <w:szCs w:val="24"/>
        </w:rPr>
        <w:t xml:space="preserve">п. </w:t>
      </w:r>
      <w:r w:rsidR="006D6975">
        <w:fldChar w:fldCharType="begin"/>
      </w:r>
      <w:r w:rsidR="006D6975">
        <w:instrText xml:space="preserve"> REF _Ref306032591 \r \h  \* MERGEFORMAT </w:instrText>
      </w:r>
      <w:r w:rsidR="006D6975">
        <w:fldChar w:fldCharType="separate"/>
      </w:r>
      <w:r w:rsidR="001C6A71" w:rsidRPr="001C6A71">
        <w:rPr>
          <w:bCs w:val="0"/>
          <w:sz w:val="24"/>
          <w:szCs w:val="24"/>
        </w:rPr>
        <w:t>3.3.10.4</w:t>
      </w:r>
      <w:r w:rsidR="006D697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 xml:space="preserve">индивидуальный </w:t>
      </w:r>
      <w:r w:rsidRPr="00E71A48">
        <w:rPr>
          <w:bCs w:val="0"/>
          <w:sz w:val="24"/>
          <w:szCs w:val="24"/>
        </w:rPr>
        <w:lastRenderedPageBreak/>
        <w:t>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E12C1F">
        <w:rPr>
          <w:sz w:val="24"/>
          <w:szCs w:val="24"/>
        </w:rPr>
        <w:fldChar w:fldCharType="begin"/>
      </w:r>
      <w:r w:rsidR="000F4365">
        <w:rPr>
          <w:bCs w:val="0"/>
          <w:sz w:val="24"/>
          <w:szCs w:val="24"/>
        </w:rPr>
        <w:instrText xml:space="preserve"> REF _Ref303669127 \r \h </w:instrText>
      </w:r>
      <w:r w:rsidR="00E12C1F">
        <w:rPr>
          <w:sz w:val="24"/>
          <w:szCs w:val="24"/>
        </w:rPr>
      </w:r>
      <w:r w:rsidR="00E12C1F">
        <w:rPr>
          <w:sz w:val="24"/>
          <w:szCs w:val="24"/>
        </w:rPr>
        <w:fldChar w:fldCharType="separate"/>
      </w:r>
      <w:r w:rsidR="001C6A71">
        <w:rPr>
          <w:bCs w:val="0"/>
          <w:sz w:val="24"/>
          <w:szCs w:val="24"/>
        </w:rPr>
        <w:t>3.3.8.2</w:t>
      </w:r>
      <w:r w:rsidR="00E12C1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E12C1F">
        <w:rPr>
          <w:bCs w:val="0"/>
          <w:sz w:val="24"/>
          <w:szCs w:val="24"/>
        </w:rPr>
        <w:fldChar w:fldCharType="begin"/>
      </w:r>
      <w:r w:rsidR="00D50E8D">
        <w:rPr>
          <w:bCs w:val="0"/>
          <w:sz w:val="24"/>
          <w:szCs w:val="24"/>
        </w:rPr>
        <w:instrText xml:space="preserve"> REF _Ref440376324 \r \h </w:instrText>
      </w:r>
      <w:r w:rsidR="00E12C1F">
        <w:rPr>
          <w:bCs w:val="0"/>
          <w:sz w:val="24"/>
          <w:szCs w:val="24"/>
        </w:rPr>
      </w:r>
      <w:r w:rsidR="00E12C1F">
        <w:rPr>
          <w:bCs w:val="0"/>
          <w:sz w:val="24"/>
          <w:szCs w:val="24"/>
        </w:rPr>
        <w:fldChar w:fldCharType="separate"/>
      </w:r>
      <w:r w:rsidR="001C6A71">
        <w:rPr>
          <w:bCs w:val="0"/>
          <w:sz w:val="24"/>
          <w:szCs w:val="24"/>
        </w:rPr>
        <w:t>5.17</w:t>
      </w:r>
      <w:r w:rsidR="00E12C1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E12C1F">
        <w:rPr>
          <w:bCs w:val="0"/>
          <w:sz w:val="24"/>
          <w:szCs w:val="24"/>
        </w:rPr>
        <w:fldChar w:fldCharType="begin"/>
      </w:r>
      <w:r w:rsidR="000F4365">
        <w:rPr>
          <w:bCs w:val="0"/>
          <w:sz w:val="24"/>
          <w:szCs w:val="24"/>
        </w:rPr>
        <w:instrText xml:space="preserve"> REF _Ref440291364 \r \h </w:instrText>
      </w:r>
      <w:r w:rsidR="00E12C1F">
        <w:rPr>
          <w:bCs w:val="0"/>
          <w:sz w:val="24"/>
          <w:szCs w:val="24"/>
        </w:rPr>
      </w:r>
      <w:r w:rsidR="00E12C1F">
        <w:rPr>
          <w:bCs w:val="0"/>
          <w:sz w:val="24"/>
          <w:szCs w:val="24"/>
        </w:rPr>
        <w:fldChar w:fldCharType="separate"/>
      </w:r>
      <w:r w:rsidR="001C6A71">
        <w:rPr>
          <w:bCs w:val="0"/>
          <w:sz w:val="24"/>
          <w:szCs w:val="24"/>
        </w:rPr>
        <w:t>3.3.8.1</w:t>
      </w:r>
      <w:r w:rsidR="00E12C1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1695"/>
      <w:bookmarkStart w:id="352" w:name="_Toc440877352"/>
      <w:bookmarkStart w:id="353" w:name="_Toc441130801"/>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если в тексте ответа не будет указано иное. В случае</w:t>
      </w:r>
      <w:proofErr w:type="gramStart"/>
      <w:r w:rsidRPr="00C510B6">
        <w:rPr>
          <w:bCs w:val="0"/>
          <w:iCs/>
          <w:sz w:val="24"/>
          <w:szCs w:val="24"/>
        </w:rPr>
        <w:t>,</w:t>
      </w:r>
      <w:proofErr w:type="gramEnd"/>
      <w:r w:rsidRPr="00C510B6">
        <w:rPr>
          <w:bCs w:val="0"/>
          <w:iCs/>
          <w:sz w:val="24"/>
          <w:szCs w:val="24"/>
        </w:rPr>
        <w:t xml:space="preserve">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r w:rsidR="006D6975">
        <w:fldChar w:fldCharType="begin"/>
      </w:r>
      <w:r w:rsidR="006D6975">
        <w:instrText xml:space="preserve"> REF _Ref440969980 \r \h  \* MERGEFORMAT </w:instrText>
      </w:r>
      <w:r w:rsidR="006D6975">
        <w:fldChar w:fldCharType="separate"/>
      </w:r>
      <w:r w:rsidR="001C6A71" w:rsidRPr="001C6A71">
        <w:rPr>
          <w:bCs w:val="0"/>
          <w:iCs/>
          <w:sz w:val="24"/>
          <w:szCs w:val="24"/>
        </w:rPr>
        <w:t>3.3.12</w:t>
      </w:r>
      <w:r w:rsidR="006D6975">
        <w:fldChar w:fldCharType="end"/>
      </w:r>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r w:rsidR="006D6975">
        <w:fldChar w:fldCharType="begin"/>
      </w:r>
      <w:r w:rsidR="006D6975">
        <w:instrText xml:space="preserve"> REF _Ref440289401 \r \h  \* MERGEFORMAT </w:instrText>
      </w:r>
      <w:r w:rsidR="006D6975">
        <w:fldChar w:fldCharType="separate"/>
      </w:r>
      <w:r w:rsidR="001C6A71" w:rsidRPr="001C6A71">
        <w:rPr>
          <w:bCs w:val="0"/>
          <w:iCs/>
          <w:sz w:val="24"/>
          <w:szCs w:val="24"/>
        </w:rPr>
        <w:t>3.3.13</w:t>
      </w:r>
      <w:r w:rsidR="006D6975">
        <w:fldChar w:fldCharType="end"/>
      </w:r>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w:t>
      </w:r>
      <w:r w:rsidR="007D07A7" w:rsidRPr="00C510B6">
        <w:rPr>
          <w:bCs w:val="0"/>
          <w:iCs/>
          <w:sz w:val="24"/>
          <w:szCs w:val="24"/>
        </w:rPr>
        <w:lastRenderedPageBreak/>
        <w:t>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1696"/>
      <w:bookmarkStart w:id="360" w:name="_Toc440877353"/>
      <w:bookmarkStart w:id="361" w:name="_Ref440969980"/>
      <w:bookmarkStart w:id="362" w:name="_Toc441130802"/>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1697"/>
      <w:bookmarkStart w:id="370" w:name="_Toc440877354"/>
      <w:bookmarkStart w:id="371" w:name="_Toc441130803"/>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2"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1698"/>
      <w:bookmarkStart w:id="382" w:name="_Toc440877355"/>
      <w:bookmarkStart w:id="383" w:name="_Toc44113080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E12C1F">
        <w:rPr>
          <w:bCs w:val="0"/>
          <w:sz w:val="24"/>
          <w:szCs w:val="24"/>
          <w:lang w:eastAsia="ru-RU"/>
        </w:rPr>
        <w:fldChar w:fldCharType="begin"/>
      </w:r>
      <w:r w:rsidR="003C2207">
        <w:rPr>
          <w:bCs w:val="0"/>
          <w:sz w:val="24"/>
          <w:szCs w:val="24"/>
          <w:lang w:eastAsia="ru-RU"/>
        </w:rPr>
        <w:instrText xml:space="preserve"> REF _Ref440272678 \r \h </w:instrText>
      </w:r>
      <w:r w:rsidR="00E12C1F">
        <w:rPr>
          <w:bCs w:val="0"/>
          <w:sz w:val="24"/>
          <w:szCs w:val="24"/>
          <w:lang w:eastAsia="ru-RU"/>
        </w:rPr>
      </w:r>
      <w:r w:rsidR="00E12C1F">
        <w:rPr>
          <w:bCs w:val="0"/>
          <w:sz w:val="24"/>
          <w:szCs w:val="24"/>
          <w:lang w:eastAsia="ru-RU"/>
        </w:rPr>
        <w:fldChar w:fldCharType="separate"/>
      </w:r>
      <w:r w:rsidR="001C6A71">
        <w:rPr>
          <w:bCs w:val="0"/>
          <w:sz w:val="24"/>
          <w:szCs w:val="24"/>
          <w:lang w:eastAsia="ru-RU"/>
        </w:rPr>
        <w:t>5.14</w:t>
      </w:r>
      <w:r w:rsidR="00E12C1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6D6975">
        <w:fldChar w:fldCharType="begin"/>
      </w:r>
      <w:r w:rsidR="006D6975">
        <w:instrText xml:space="preserve"> REF _Ref306008743 \r \h  \* MERGEFORMAT </w:instrText>
      </w:r>
      <w:r w:rsidR="006D6975">
        <w:fldChar w:fldCharType="separate"/>
      </w:r>
      <w:r w:rsidR="001C6A71" w:rsidRPr="001C6A71">
        <w:rPr>
          <w:bCs w:val="0"/>
          <w:sz w:val="24"/>
          <w:szCs w:val="24"/>
        </w:rPr>
        <w:t>3.3.3.1</w:t>
      </w:r>
      <w:r w:rsidR="006D6975">
        <w:fldChar w:fldCharType="end"/>
      </w:r>
      <w:r w:rsidRPr="00E71A48">
        <w:rPr>
          <w:bCs w:val="0"/>
          <w:sz w:val="24"/>
          <w:szCs w:val="24"/>
        </w:rPr>
        <w:t xml:space="preserve">) после истечения срока окончания подачи заявок (п. </w:t>
      </w:r>
      <w:r w:rsidR="00E12C1F">
        <w:rPr>
          <w:sz w:val="24"/>
          <w:szCs w:val="24"/>
        </w:rPr>
        <w:fldChar w:fldCharType="begin"/>
      </w:r>
      <w:r w:rsidR="000D4A62">
        <w:rPr>
          <w:bCs w:val="0"/>
          <w:sz w:val="24"/>
          <w:szCs w:val="24"/>
        </w:rPr>
        <w:instrText xml:space="preserve"> REF _Ref306017842 \r \h </w:instrText>
      </w:r>
      <w:r w:rsidR="00E12C1F">
        <w:rPr>
          <w:sz w:val="24"/>
          <w:szCs w:val="24"/>
        </w:rPr>
      </w:r>
      <w:r w:rsidR="00E12C1F">
        <w:rPr>
          <w:sz w:val="24"/>
          <w:szCs w:val="24"/>
        </w:rPr>
        <w:fldChar w:fldCharType="separate"/>
      </w:r>
      <w:r w:rsidR="001C6A71">
        <w:rPr>
          <w:bCs w:val="0"/>
          <w:sz w:val="24"/>
          <w:szCs w:val="24"/>
        </w:rPr>
        <w:t>3.4.2.4</w:t>
      </w:r>
      <w:r w:rsidR="00E12C1F">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E12C1F">
        <w:rPr>
          <w:bCs w:val="0"/>
          <w:sz w:val="24"/>
          <w:szCs w:val="24"/>
        </w:rPr>
        <w:fldChar w:fldCharType="begin"/>
      </w:r>
      <w:r w:rsidR="00414CAF">
        <w:rPr>
          <w:bCs w:val="0"/>
          <w:sz w:val="24"/>
          <w:szCs w:val="24"/>
        </w:rPr>
        <w:instrText xml:space="preserve"> REF _Ref303683929 \r \h </w:instrText>
      </w:r>
      <w:r w:rsidR="00E12C1F">
        <w:rPr>
          <w:bCs w:val="0"/>
          <w:sz w:val="24"/>
          <w:szCs w:val="24"/>
        </w:rPr>
      </w:r>
      <w:r w:rsidR="00E12C1F">
        <w:rPr>
          <w:bCs w:val="0"/>
          <w:sz w:val="24"/>
          <w:szCs w:val="24"/>
        </w:rPr>
        <w:fldChar w:fldCharType="separate"/>
      </w:r>
      <w:r w:rsidR="001C6A71">
        <w:rPr>
          <w:bCs w:val="0"/>
          <w:sz w:val="24"/>
          <w:szCs w:val="24"/>
        </w:rPr>
        <w:t>3.10</w:t>
      </w:r>
      <w:r w:rsidR="00E12C1F">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6D6975">
        <w:fldChar w:fldCharType="begin"/>
      </w:r>
      <w:r w:rsidR="006D6975">
        <w:instrText xml:space="preserve"> REF _Ref305753174 \r \h  \* MERGEFORMAT </w:instrText>
      </w:r>
      <w:r w:rsidR="006D6975">
        <w:fldChar w:fldCharType="separate"/>
      </w:r>
      <w:r w:rsidR="001C6A71" w:rsidRPr="001C6A71">
        <w:rPr>
          <w:bCs w:val="0"/>
          <w:sz w:val="24"/>
          <w:szCs w:val="24"/>
        </w:rPr>
        <w:t>3.3.14.4</w:t>
      </w:r>
      <w:r w:rsidR="006D6975">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lastRenderedPageBreak/>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0" w:name="_Ref305973214"/>
      <w:bookmarkStart w:id="391" w:name="_Toc441130805"/>
      <w:r w:rsidRPr="00E71A48">
        <w:t>Подача Заявок и их прием</w:t>
      </w:r>
      <w:bookmarkStart w:id="392" w:name="_Ref56229451"/>
      <w:bookmarkEnd w:id="372"/>
      <w:bookmarkEnd w:id="390"/>
      <w:bookmarkEnd w:id="391"/>
    </w:p>
    <w:p w:rsidR="00717F60" w:rsidRPr="00E71A48"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1700"/>
      <w:bookmarkStart w:id="400" w:name="_Toc440877357"/>
      <w:bookmarkStart w:id="401" w:name="_Toc441130806"/>
      <w:r w:rsidRPr="00E71A48">
        <w:rPr>
          <w:szCs w:val="24"/>
        </w:rPr>
        <w:t>Подача Заявок через ЭТП</w:t>
      </w:r>
      <w:bookmarkEnd w:id="393"/>
      <w:bookmarkEnd w:id="394"/>
      <w:bookmarkEnd w:id="395"/>
      <w:bookmarkEnd w:id="396"/>
      <w:bookmarkEnd w:id="397"/>
      <w:bookmarkEnd w:id="398"/>
      <w:bookmarkEnd w:id="399"/>
      <w:bookmarkEnd w:id="400"/>
      <w:bookmarkEnd w:id="401"/>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402" w:name="_Ref115077798"/>
      <w:bookmarkStart w:id="403" w:name="_Toc439323708"/>
      <w:bookmarkStart w:id="404" w:name="_Toc440361342"/>
      <w:bookmarkStart w:id="405" w:name="_Toc440376097"/>
      <w:bookmarkStart w:id="406" w:name="_Toc440376224"/>
      <w:bookmarkStart w:id="407" w:name="_Toc440382489"/>
      <w:bookmarkStart w:id="408" w:name="_Toc440447159"/>
      <w:bookmarkStart w:id="409" w:name="_Toc440631701"/>
      <w:bookmarkStart w:id="410" w:name="_Toc440877358"/>
      <w:bookmarkStart w:id="411" w:name="_Toc441130807"/>
      <w:r w:rsidRPr="00E71A48">
        <w:rPr>
          <w:szCs w:val="24"/>
        </w:rPr>
        <w:t>Подача Заявок в письменной форме</w:t>
      </w:r>
      <w:bookmarkEnd w:id="402"/>
      <w:bookmarkEnd w:id="403"/>
      <w:bookmarkEnd w:id="404"/>
      <w:bookmarkEnd w:id="405"/>
      <w:bookmarkEnd w:id="406"/>
      <w:bookmarkEnd w:id="407"/>
      <w:bookmarkEnd w:id="408"/>
      <w:bookmarkEnd w:id="409"/>
      <w:bookmarkEnd w:id="410"/>
      <w:bookmarkEnd w:id="411"/>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303683883"/>
      <w:bookmarkEnd w:id="392"/>
      <w:r w:rsidRPr="006D28DA">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3" w:name="_Ref93172396"/>
      <w:r w:rsidRPr="006D28DA">
        <w:rPr>
          <w:bCs w:val="0"/>
          <w:sz w:val="24"/>
          <w:szCs w:val="24"/>
        </w:rPr>
        <w:t>На каждом из этих конвертов необходимо указать следующие сведения:</w:t>
      </w:r>
      <w:bookmarkEnd w:id="413"/>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4" w:name="_Ref56226704"/>
      <w:r w:rsidRPr="006D28DA">
        <w:rPr>
          <w:bCs w:val="0"/>
          <w:sz w:val="24"/>
          <w:szCs w:val="24"/>
        </w:rPr>
        <w:t xml:space="preserve">наименование и адрес Организатора в соответствии с п. </w:t>
      </w:r>
      <w:r w:rsidR="006D6975">
        <w:fldChar w:fldCharType="begin"/>
      </w:r>
      <w:r w:rsidR="006D6975">
        <w:instrText xml:space="preserve"> REF _Ref191386085 \n \h  \* MERGEFORMAT </w:instrText>
      </w:r>
      <w:r w:rsidR="006D6975">
        <w:fldChar w:fldCharType="separate"/>
      </w:r>
      <w:r w:rsidR="001C6A71" w:rsidRPr="001C6A71">
        <w:rPr>
          <w:bCs w:val="0"/>
          <w:sz w:val="24"/>
          <w:szCs w:val="24"/>
        </w:rPr>
        <w:t>1.1.1</w:t>
      </w:r>
      <w:r w:rsidR="006D6975">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6D6975">
        <w:fldChar w:fldCharType="begin"/>
      </w:r>
      <w:r w:rsidR="006D6975">
        <w:instrText xml:space="preserve"> REF _Ref306980366 \r \h  \* MERGEFORMAT </w:instrText>
      </w:r>
      <w:r w:rsidR="006D6975">
        <w:fldChar w:fldCharType="separate"/>
      </w:r>
      <w:r w:rsidR="001C6A71" w:rsidRPr="001C6A71">
        <w:rPr>
          <w:bCs w:val="0"/>
          <w:sz w:val="24"/>
          <w:szCs w:val="24"/>
        </w:rPr>
        <w:t>1.1.4</w:t>
      </w:r>
      <w:r w:rsidR="006D6975">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4"/>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наименование и адрес Организатора в соответствии с п. </w:t>
      </w:r>
      <w:r w:rsidR="006D6975">
        <w:fldChar w:fldCharType="begin"/>
      </w:r>
      <w:r w:rsidR="006D6975">
        <w:instrText xml:space="preserve"> REF _Ref191386085 \n \h  \* MERGEFORMAT </w:instrText>
      </w:r>
      <w:r w:rsidR="006D6975">
        <w:fldChar w:fldCharType="separate"/>
      </w:r>
      <w:r w:rsidR="001C6A71" w:rsidRPr="001C6A71">
        <w:rPr>
          <w:bCs w:val="0"/>
          <w:sz w:val="24"/>
          <w:szCs w:val="24"/>
        </w:rPr>
        <w:t>1.1.1</w:t>
      </w:r>
      <w:r w:rsidR="006D6975">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6D6975">
        <w:fldChar w:fldCharType="begin"/>
      </w:r>
      <w:r w:rsidR="006D6975">
        <w:instrText xml:space="preserve"> REF _Ref306980366 \r \h  \* MERGEFORMAT </w:instrText>
      </w:r>
      <w:r w:rsidR="006D6975">
        <w:fldChar w:fldCharType="separate"/>
      </w:r>
      <w:r w:rsidR="001C6A71" w:rsidRPr="001C6A71">
        <w:rPr>
          <w:bCs w:val="0"/>
          <w:sz w:val="24"/>
          <w:szCs w:val="24"/>
        </w:rPr>
        <w:t>1.1.4</w:t>
      </w:r>
      <w:r w:rsidR="006D6975">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5" w:name="_Ref306017842"/>
      <w:r w:rsidRPr="006D28DA">
        <w:rPr>
          <w:bCs w:val="0"/>
          <w:sz w:val="24"/>
          <w:szCs w:val="24"/>
        </w:rPr>
        <w:t xml:space="preserve">Участники должны обеспечить доставку своих Заявок </w:t>
      </w:r>
      <w:r w:rsidR="00246B57" w:rsidRPr="006D28DA">
        <w:rPr>
          <w:bCs w:val="0"/>
          <w:sz w:val="24"/>
          <w:szCs w:val="24"/>
        </w:rPr>
        <w:t xml:space="preserve">в срок </w:t>
      </w:r>
      <w:r w:rsidR="00246B57" w:rsidRPr="00255C6C">
        <w:rPr>
          <w:bCs w:val="0"/>
          <w:sz w:val="24"/>
          <w:szCs w:val="24"/>
        </w:rPr>
        <w:t xml:space="preserve">до </w:t>
      </w:r>
      <w:r w:rsidR="00255C6C" w:rsidRPr="00255C6C">
        <w:rPr>
          <w:b/>
          <w:bCs w:val="0"/>
          <w:sz w:val="24"/>
          <w:szCs w:val="24"/>
        </w:rPr>
        <w:t>12 часов 00 минут 18 марта</w:t>
      </w:r>
      <w:r w:rsidR="00246B57" w:rsidRPr="00255C6C">
        <w:rPr>
          <w:b/>
          <w:bCs w:val="0"/>
          <w:sz w:val="24"/>
          <w:szCs w:val="24"/>
        </w:rPr>
        <w:t xml:space="preserve"> 2016 года </w:t>
      </w:r>
      <w:r w:rsidRPr="00255C6C">
        <w:rPr>
          <w:bCs w:val="0"/>
          <w:sz w:val="24"/>
          <w:szCs w:val="24"/>
        </w:rPr>
        <w:t xml:space="preserve">по адресу: </w:t>
      </w:r>
      <w:r w:rsidR="00DC5206" w:rsidRPr="00255C6C">
        <w:rPr>
          <w:sz w:val="24"/>
          <w:szCs w:val="24"/>
        </w:rPr>
        <w:t xml:space="preserve">РФ, 398001, г. Липецк, ул. 50-лет НЛМК, 33, </w:t>
      </w:r>
      <w:proofErr w:type="spellStart"/>
      <w:r w:rsidR="00DC5206" w:rsidRPr="00255C6C">
        <w:rPr>
          <w:sz w:val="24"/>
          <w:szCs w:val="24"/>
        </w:rPr>
        <w:t>каб</w:t>
      </w:r>
      <w:proofErr w:type="spellEnd"/>
      <w:r w:rsidR="00DC5206" w:rsidRPr="00255C6C">
        <w:rPr>
          <w:sz w:val="24"/>
          <w:szCs w:val="24"/>
        </w:rPr>
        <w:t>. №103, исполнительный сотрудник – Телятник Валентина Сергеевна, контактный</w:t>
      </w:r>
      <w:bookmarkStart w:id="416" w:name="_GoBack"/>
      <w:bookmarkEnd w:id="416"/>
      <w:r w:rsidR="00DC5206" w:rsidRPr="00DC5206">
        <w:rPr>
          <w:sz w:val="24"/>
          <w:szCs w:val="24"/>
        </w:rPr>
        <w:t xml:space="preserve"> телефон </w:t>
      </w:r>
      <w:r w:rsidR="00DC5206" w:rsidRPr="00DC5206">
        <w:rPr>
          <w:b/>
          <w:sz w:val="24"/>
          <w:szCs w:val="24"/>
        </w:rPr>
        <w:t>(4742) 22-83-04</w:t>
      </w:r>
      <w:r w:rsidRPr="006D28DA">
        <w:rPr>
          <w:sz w:val="24"/>
          <w:szCs w:val="24"/>
        </w:rPr>
        <w:t xml:space="preserve">. </w:t>
      </w:r>
      <w:r w:rsidRPr="006D28DA">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15"/>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r w:rsidR="006D6975">
        <w:fldChar w:fldCharType="begin"/>
      </w:r>
      <w:r w:rsidR="006D6975">
        <w:instrText xml:space="preserve"> REF _Ref306017842 \r \h  \* MERGEFORMAT </w:instrText>
      </w:r>
      <w:r w:rsidR="006D6975">
        <w:fldChar w:fldCharType="separate"/>
      </w:r>
      <w:r w:rsidR="001C6A71" w:rsidRPr="001C6A71">
        <w:rPr>
          <w:bCs w:val="0"/>
          <w:sz w:val="24"/>
          <w:szCs w:val="24"/>
        </w:rPr>
        <w:t>3.4.2.4</w:t>
      </w:r>
      <w:r w:rsidR="006D6975">
        <w:fldChar w:fldCharType="end"/>
      </w:r>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417" w:name="_Ref440881267"/>
      <w:bookmarkStart w:id="418" w:name="_Toc441130808"/>
      <w:r w:rsidRPr="006D28DA">
        <w:t xml:space="preserve">Изменение и отзыв </w:t>
      </w:r>
      <w:r w:rsidR="004B5EB3" w:rsidRPr="006D28DA">
        <w:t>Заявк</w:t>
      </w:r>
      <w:r w:rsidRPr="006D28DA">
        <w:t>и</w:t>
      </w:r>
      <w:bookmarkEnd w:id="412"/>
      <w:bookmarkEnd w:id="417"/>
      <w:bookmarkEnd w:id="418"/>
    </w:p>
    <w:p w:rsidR="001C6A71" w:rsidRPr="00C12384" w:rsidRDefault="001C6A71" w:rsidP="001C6A71">
      <w:pPr>
        <w:widowControl w:val="0"/>
        <w:numPr>
          <w:ilvl w:val="2"/>
          <w:numId w:val="29"/>
        </w:numPr>
        <w:autoSpaceDE w:val="0"/>
        <w:spacing w:after="100" w:line="264" w:lineRule="auto"/>
        <w:ind w:left="0" w:firstLine="567"/>
        <w:rPr>
          <w:bCs w:val="0"/>
          <w:sz w:val="24"/>
          <w:szCs w:val="24"/>
        </w:rPr>
      </w:pPr>
      <w:bookmarkStart w:id="419" w:name="_Ref305973250"/>
      <w:bookmarkStart w:id="420" w:name="_Toc441130809"/>
      <w:r w:rsidRPr="00796A96">
        <w:rPr>
          <w:sz w:val="24"/>
          <w:szCs w:val="24"/>
        </w:rPr>
        <w:t>До окончания срока подачи Заявок</w:t>
      </w:r>
      <w:r>
        <w:rPr>
          <w:sz w:val="24"/>
          <w:szCs w:val="24"/>
        </w:rPr>
        <w:t xml:space="preserve"> </w:t>
      </w:r>
      <w:r w:rsidRPr="00597F9C">
        <w:rPr>
          <w:iCs/>
          <w:sz w:val="24"/>
          <w:szCs w:val="24"/>
        </w:rPr>
        <w:t xml:space="preserve">(п. </w:t>
      </w:r>
      <w:r>
        <w:fldChar w:fldCharType="begin"/>
      </w:r>
      <w:r>
        <w:rPr>
          <w:sz w:val="24"/>
          <w:szCs w:val="24"/>
        </w:rPr>
        <w:instrText xml:space="preserve"> REF _Ref306017842 \r \h </w:instrText>
      </w:r>
      <w:r>
        <w:fldChar w:fldCharType="separate"/>
      </w:r>
      <w:r>
        <w:rPr>
          <w:sz w:val="24"/>
          <w:szCs w:val="24"/>
        </w:rPr>
        <w:t>3.4.2.4</w:t>
      </w:r>
      <w:r>
        <w:fldChar w:fldCharType="end"/>
      </w:r>
      <w:r w:rsidRPr="00597F9C">
        <w:rPr>
          <w:iCs/>
          <w:sz w:val="24"/>
          <w:szCs w:val="24"/>
        </w:rPr>
        <w:t>)</w:t>
      </w:r>
      <w:r w:rsidRPr="00796A96">
        <w:rPr>
          <w:sz w:val="24"/>
          <w:szCs w:val="24"/>
        </w:rPr>
        <w:t xml:space="preserve"> Участник вправе изменить или отозвать поданную </w:t>
      </w:r>
      <w:r>
        <w:rPr>
          <w:sz w:val="24"/>
          <w:szCs w:val="24"/>
        </w:rPr>
        <w:t>Заявку, после окончания срока подачи заявок Участник может только отозвать свою поданную Заявку</w:t>
      </w:r>
      <w:r w:rsidRPr="00C12384">
        <w:rPr>
          <w:bCs w:val="0"/>
          <w:sz w:val="24"/>
          <w:szCs w:val="24"/>
        </w:rPr>
        <w:t>.</w:t>
      </w:r>
    </w:p>
    <w:p w:rsidR="001C6A71" w:rsidRPr="00C12384" w:rsidRDefault="001C6A71" w:rsidP="001C6A71">
      <w:pPr>
        <w:widowControl w:val="0"/>
        <w:numPr>
          <w:ilvl w:val="2"/>
          <w:numId w:val="29"/>
        </w:numPr>
        <w:autoSpaceDE w:val="0"/>
        <w:spacing w:line="264" w:lineRule="auto"/>
        <w:ind w:left="0" w:firstLine="567"/>
        <w:rPr>
          <w:bCs w:val="0"/>
          <w:sz w:val="24"/>
          <w:szCs w:val="24"/>
        </w:rPr>
      </w:pPr>
      <w:bookmarkStart w:id="421" w:name="_Ref115078477"/>
      <w:r w:rsidRPr="00C12384">
        <w:rPr>
          <w:bCs w:val="0"/>
          <w:sz w:val="24"/>
          <w:szCs w:val="24"/>
        </w:rPr>
        <w:t>В случае изменения Заявки Участники готовят следующие документы в письменной форме:</w:t>
      </w:r>
      <w:bookmarkEnd w:id="421"/>
    </w:p>
    <w:p w:rsidR="001C6A71" w:rsidRPr="00C12384" w:rsidRDefault="001C6A71" w:rsidP="001C6A71">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lastRenderedPageBreak/>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6D6975">
        <w:fldChar w:fldCharType="begin"/>
      </w:r>
      <w:r w:rsidR="006D6975">
        <w:instrText xml:space="preserve"> REF _Ref55279015 \r \h  \* MERGEFORMAT </w:instrText>
      </w:r>
      <w:r w:rsidR="006D6975">
        <w:fldChar w:fldCharType="separate"/>
      </w:r>
      <w:r w:rsidRPr="001C6A71">
        <w:rPr>
          <w:bCs w:val="0"/>
          <w:sz w:val="24"/>
          <w:szCs w:val="24"/>
        </w:rPr>
        <w:t>3.3.1.6</w:t>
      </w:r>
      <w:r w:rsidR="006D6975">
        <w:fldChar w:fldCharType="end"/>
      </w:r>
      <w:r w:rsidRPr="00C12384">
        <w:rPr>
          <w:bCs w:val="0"/>
          <w:sz w:val="24"/>
          <w:szCs w:val="24"/>
        </w:rPr>
        <w:t xml:space="preserve">, </w:t>
      </w:r>
      <w:r w:rsidR="006D6975">
        <w:fldChar w:fldCharType="begin"/>
      </w:r>
      <w:r w:rsidR="006D6975">
        <w:instrText xml:space="preserve"> REF _Ref195087786 \r \h  \* MERGEFORMAT </w:instrText>
      </w:r>
      <w:r w:rsidR="006D6975">
        <w:fldChar w:fldCharType="separate"/>
      </w:r>
      <w:r w:rsidRPr="001C6A71">
        <w:rPr>
          <w:bCs w:val="0"/>
          <w:sz w:val="24"/>
          <w:szCs w:val="24"/>
        </w:rPr>
        <w:t>3.3.1.7</w:t>
      </w:r>
      <w:r w:rsidR="006D6975">
        <w:fldChar w:fldCharType="end"/>
      </w:r>
      <w:r w:rsidRPr="00C12384">
        <w:rPr>
          <w:bCs w:val="0"/>
          <w:sz w:val="24"/>
          <w:szCs w:val="24"/>
        </w:rPr>
        <w:t>;</w:t>
      </w:r>
    </w:p>
    <w:p w:rsidR="001C6A71" w:rsidRPr="00C12384" w:rsidRDefault="001C6A71" w:rsidP="001C6A71">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перечень изменений в Заявку с указанием документов первоначальной Заявки, которых данные изменения касаются;</w:t>
      </w:r>
    </w:p>
    <w:p w:rsidR="001C6A71" w:rsidRPr="00C12384" w:rsidRDefault="001C6A71" w:rsidP="001C6A71">
      <w:pPr>
        <w:widowControl w:val="0"/>
        <w:numPr>
          <w:ilvl w:val="0"/>
          <w:numId w:val="8"/>
        </w:numPr>
        <w:tabs>
          <w:tab w:val="left" w:pos="426"/>
        </w:tabs>
        <w:autoSpaceDE w:val="0"/>
        <w:spacing w:after="100" w:line="264" w:lineRule="auto"/>
        <w:ind w:left="0" w:firstLine="425"/>
        <w:rPr>
          <w:bCs w:val="0"/>
          <w:sz w:val="24"/>
          <w:szCs w:val="24"/>
        </w:rPr>
      </w:pPr>
      <w:r w:rsidRPr="00C12384">
        <w:rPr>
          <w:bCs w:val="0"/>
          <w:sz w:val="24"/>
          <w:szCs w:val="24"/>
        </w:rPr>
        <w:t>новые версии документов, которые изменяются.</w:t>
      </w:r>
    </w:p>
    <w:p w:rsidR="001C6A71" w:rsidRPr="001D2F34" w:rsidRDefault="001C6A71" w:rsidP="001C6A71">
      <w:pPr>
        <w:widowControl w:val="0"/>
        <w:numPr>
          <w:ilvl w:val="2"/>
          <w:numId w:val="29"/>
        </w:numPr>
        <w:autoSpaceDE w:val="0"/>
        <w:spacing w:after="100" w:line="264" w:lineRule="auto"/>
        <w:ind w:left="0" w:firstLine="567"/>
        <w:rPr>
          <w:bCs w:val="0"/>
          <w:sz w:val="24"/>
          <w:szCs w:val="24"/>
        </w:rPr>
      </w:pPr>
      <w:r w:rsidRPr="001D2F34">
        <w:rPr>
          <w:sz w:val="24"/>
          <w:szCs w:val="24"/>
        </w:rPr>
        <w:t xml:space="preserve">В случае отзыва Заявки Участники готовят обращение к Организатору на бланке Участника, </w:t>
      </w:r>
      <w:r w:rsidRPr="001D2F34">
        <w:rPr>
          <w:bCs w:val="0"/>
          <w:sz w:val="24"/>
          <w:szCs w:val="24"/>
        </w:rPr>
        <w:t>подписанное</w:t>
      </w:r>
      <w:r w:rsidRPr="001D2F34">
        <w:rPr>
          <w:sz w:val="24"/>
          <w:szCs w:val="24"/>
        </w:rPr>
        <w:t xml:space="preserve"> и скрепленное печатью в порядке, указанном в пунктах </w:t>
      </w:r>
      <w:r w:rsidR="006D6975">
        <w:fldChar w:fldCharType="begin"/>
      </w:r>
      <w:r w:rsidR="006D6975">
        <w:instrText xml:space="preserve"> REF _Ref55279015 \r \h  \* MERGEFORMAT </w:instrText>
      </w:r>
      <w:r w:rsidR="006D6975">
        <w:fldChar w:fldCharType="separate"/>
      </w:r>
      <w:r>
        <w:rPr>
          <w:sz w:val="24"/>
          <w:szCs w:val="24"/>
        </w:rPr>
        <w:t>3.3.1.6</w:t>
      </w:r>
      <w:r w:rsidR="006D6975">
        <w:fldChar w:fldCharType="end"/>
      </w:r>
      <w:r w:rsidRPr="001D2F34">
        <w:rPr>
          <w:sz w:val="24"/>
          <w:szCs w:val="24"/>
        </w:rPr>
        <w:t xml:space="preserve">, </w:t>
      </w:r>
      <w:r w:rsidR="006D6975">
        <w:fldChar w:fldCharType="begin"/>
      </w:r>
      <w:r w:rsidR="006D6975">
        <w:instrText xml:space="preserve"> REF _Ref195087786 \r \h  \* MERGEFORMAT </w:instrText>
      </w:r>
      <w:r w:rsidR="006D6975">
        <w:fldChar w:fldCharType="separate"/>
      </w:r>
      <w:r>
        <w:rPr>
          <w:sz w:val="24"/>
          <w:szCs w:val="24"/>
        </w:rPr>
        <w:t>3.3.1.7</w:t>
      </w:r>
      <w:r w:rsidR="006D6975">
        <w:fldChar w:fldCharType="end"/>
      </w:r>
      <w:r>
        <w:rPr>
          <w:sz w:val="24"/>
          <w:szCs w:val="24"/>
        </w:rPr>
        <w:t>,</w:t>
      </w:r>
      <w:r w:rsidRPr="001D2F34">
        <w:rPr>
          <w:sz w:val="24"/>
          <w:szCs w:val="24"/>
        </w:rPr>
        <w:t xml:space="preserve"> в письменной форме</w:t>
      </w:r>
      <w:r>
        <w:rPr>
          <w:bCs w:val="0"/>
          <w:sz w:val="24"/>
          <w:szCs w:val="24"/>
        </w:rPr>
        <w:t>.</w:t>
      </w:r>
    </w:p>
    <w:p w:rsidR="001C6A71" w:rsidRDefault="001C6A71" w:rsidP="001C6A71">
      <w:pPr>
        <w:widowControl w:val="0"/>
        <w:numPr>
          <w:ilvl w:val="2"/>
          <w:numId w:val="29"/>
        </w:numPr>
        <w:autoSpaceDE w:val="0"/>
        <w:spacing w:line="264" w:lineRule="auto"/>
        <w:ind w:left="0" w:firstLine="567"/>
        <w:rPr>
          <w:bCs w:val="0"/>
          <w:sz w:val="24"/>
          <w:szCs w:val="24"/>
        </w:rPr>
      </w:pPr>
      <w:r w:rsidRPr="00C12384">
        <w:rPr>
          <w:bCs w:val="0"/>
          <w:sz w:val="24"/>
          <w:szCs w:val="24"/>
        </w:rPr>
        <w:t>Если Организатор не получит сведения</w:t>
      </w:r>
      <w:r>
        <w:rPr>
          <w:bCs w:val="0"/>
          <w:sz w:val="24"/>
          <w:szCs w:val="24"/>
        </w:rPr>
        <w:t>:</w:t>
      </w:r>
    </w:p>
    <w:p w:rsidR="001C6A71" w:rsidRPr="00321ACD" w:rsidRDefault="001C6A71" w:rsidP="001C6A71">
      <w:pPr>
        <w:widowControl w:val="0"/>
        <w:numPr>
          <w:ilvl w:val="0"/>
          <w:numId w:val="8"/>
        </w:numPr>
        <w:tabs>
          <w:tab w:val="left" w:pos="426"/>
        </w:tabs>
        <w:autoSpaceDE w:val="0"/>
        <w:spacing w:line="264" w:lineRule="auto"/>
        <w:ind w:left="0" w:firstLine="426"/>
        <w:rPr>
          <w:sz w:val="24"/>
          <w:szCs w:val="24"/>
        </w:rPr>
      </w:pPr>
      <w:r w:rsidRPr="00796A96">
        <w:rPr>
          <w:sz w:val="24"/>
          <w:szCs w:val="24"/>
        </w:rPr>
        <w:t xml:space="preserve">об </w:t>
      </w:r>
      <w:r w:rsidRPr="001D2F34">
        <w:rPr>
          <w:bCs w:val="0"/>
          <w:sz w:val="24"/>
          <w:szCs w:val="24"/>
        </w:rPr>
        <w:t>изменениях</w:t>
      </w:r>
      <w:r w:rsidRPr="00796A96">
        <w:rPr>
          <w:sz w:val="24"/>
          <w:szCs w:val="24"/>
        </w:rPr>
        <w:t xml:space="preserve"> или </w:t>
      </w:r>
      <w:r w:rsidRPr="001D2F34">
        <w:rPr>
          <w:bCs w:val="0"/>
          <w:sz w:val="24"/>
          <w:szCs w:val="24"/>
        </w:rPr>
        <w:t>отзыве</w:t>
      </w:r>
      <w:r w:rsidRPr="00796A96">
        <w:rPr>
          <w:sz w:val="24"/>
          <w:szCs w:val="24"/>
        </w:rPr>
        <w:t xml:space="preserve"> </w:t>
      </w:r>
      <w:r w:rsidRPr="006D28DA">
        <w:rPr>
          <w:sz w:val="24"/>
          <w:szCs w:val="24"/>
        </w:rPr>
        <w:t>Заявки в письменной (бумажной) форме в срок</w:t>
      </w:r>
      <w:r>
        <w:rPr>
          <w:sz w:val="24"/>
          <w:szCs w:val="24"/>
        </w:rPr>
        <w:t xml:space="preserve">, указанный в п. </w:t>
      </w:r>
      <w:r>
        <w:fldChar w:fldCharType="begin"/>
      </w:r>
      <w:r>
        <w:rPr>
          <w:sz w:val="24"/>
          <w:szCs w:val="24"/>
        </w:rPr>
        <w:instrText xml:space="preserve"> REF _Ref306017842 \r \h </w:instrText>
      </w:r>
      <w:r>
        <w:fldChar w:fldCharType="separate"/>
      </w:r>
      <w:r>
        <w:rPr>
          <w:sz w:val="24"/>
          <w:szCs w:val="24"/>
        </w:rPr>
        <w:t>3.4.2.4</w:t>
      </w:r>
      <w:r>
        <w:fldChar w:fldCharType="end"/>
      </w:r>
      <w:r>
        <w:t xml:space="preserve">, </w:t>
      </w:r>
      <w:r w:rsidRPr="00796A96">
        <w:rPr>
          <w:sz w:val="24"/>
          <w:szCs w:val="24"/>
        </w:rPr>
        <w:t>то</w:t>
      </w:r>
      <w:r>
        <w:rPr>
          <w:sz w:val="24"/>
          <w:szCs w:val="24"/>
        </w:rPr>
        <w:t xml:space="preserve"> данные изменения или отзыв </w:t>
      </w:r>
      <w:proofErr w:type="gramStart"/>
      <w:r>
        <w:rPr>
          <w:sz w:val="24"/>
          <w:szCs w:val="24"/>
        </w:rPr>
        <w:t>буду</w:t>
      </w:r>
      <w:r w:rsidRPr="00796A96">
        <w:rPr>
          <w:sz w:val="24"/>
          <w:szCs w:val="24"/>
        </w:rPr>
        <w:t>т считаться неполученным</w:t>
      </w:r>
      <w:r>
        <w:rPr>
          <w:sz w:val="24"/>
          <w:szCs w:val="24"/>
        </w:rPr>
        <w:t>и вовремя и не</w:t>
      </w:r>
      <w:proofErr w:type="gramEnd"/>
      <w:r>
        <w:rPr>
          <w:sz w:val="24"/>
          <w:szCs w:val="24"/>
        </w:rPr>
        <w:t xml:space="preserve"> буду</w:t>
      </w:r>
      <w:r w:rsidRPr="00796A96">
        <w:rPr>
          <w:sz w:val="24"/>
          <w:szCs w:val="24"/>
        </w:rPr>
        <w:t>т учитываться</w:t>
      </w:r>
      <w:r>
        <w:rPr>
          <w:sz w:val="24"/>
          <w:szCs w:val="24"/>
        </w:rPr>
        <w:t>;</w:t>
      </w:r>
    </w:p>
    <w:p w:rsidR="001C6A71" w:rsidRPr="00C12384" w:rsidRDefault="001C6A71" w:rsidP="001C6A71">
      <w:pPr>
        <w:widowControl w:val="0"/>
        <w:numPr>
          <w:ilvl w:val="0"/>
          <w:numId w:val="8"/>
        </w:numPr>
        <w:tabs>
          <w:tab w:val="left" w:pos="426"/>
        </w:tabs>
        <w:autoSpaceDE w:val="0"/>
        <w:spacing w:line="264" w:lineRule="auto"/>
        <w:ind w:left="0" w:firstLine="426"/>
        <w:rPr>
          <w:bCs w:val="0"/>
          <w:sz w:val="24"/>
          <w:szCs w:val="24"/>
        </w:rPr>
      </w:pPr>
      <w:r>
        <w:rPr>
          <w:sz w:val="24"/>
          <w:szCs w:val="24"/>
        </w:rPr>
        <w:t xml:space="preserve">об </w:t>
      </w:r>
      <w:r w:rsidRPr="00796A96">
        <w:rPr>
          <w:sz w:val="24"/>
          <w:szCs w:val="24"/>
        </w:rPr>
        <w:t xml:space="preserve">отзыве </w:t>
      </w:r>
      <w:r w:rsidRPr="006D28DA">
        <w:rPr>
          <w:sz w:val="24"/>
          <w:szCs w:val="24"/>
        </w:rPr>
        <w:t xml:space="preserve">Заявки в письменной (бумажной) форме </w:t>
      </w:r>
      <w:r>
        <w:rPr>
          <w:sz w:val="24"/>
          <w:szCs w:val="24"/>
        </w:rPr>
        <w:t xml:space="preserve">после окончания </w:t>
      </w:r>
      <w:r w:rsidRPr="006D28DA">
        <w:rPr>
          <w:sz w:val="24"/>
          <w:szCs w:val="24"/>
        </w:rPr>
        <w:t>срок</w:t>
      </w:r>
      <w:r>
        <w:rPr>
          <w:sz w:val="24"/>
          <w:szCs w:val="24"/>
        </w:rPr>
        <w:t xml:space="preserve">а, указанного в п. </w:t>
      </w:r>
      <w:r>
        <w:fldChar w:fldCharType="begin"/>
      </w:r>
      <w:r>
        <w:rPr>
          <w:sz w:val="24"/>
          <w:szCs w:val="24"/>
        </w:rPr>
        <w:instrText xml:space="preserve"> REF _Ref306017842 \r \h </w:instrText>
      </w:r>
      <w:r>
        <w:fldChar w:fldCharType="separate"/>
      </w:r>
      <w:r>
        <w:rPr>
          <w:sz w:val="24"/>
          <w:szCs w:val="24"/>
        </w:rPr>
        <w:t>3.4.2.4</w:t>
      </w:r>
      <w:r>
        <w:fldChar w:fldCharType="end"/>
      </w:r>
      <w:r>
        <w:t xml:space="preserve">, </w:t>
      </w:r>
      <w:r w:rsidRPr="00796A96">
        <w:rPr>
          <w:sz w:val="24"/>
          <w:szCs w:val="24"/>
        </w:rPr>
        <w:t xml:space="preserve">то  отзыв </w:t>
      </w:r>
      <w:proofErr w:type="gramStart"/>
      <w:r w:rsidRPr="00796A96">
        <w:rPr>
          <w:sz w:val="24"/>
          <w:szCs w:val="24"/>
        </w:rPr>
        <w:t>будет считаться неполученным и не</w:t>
      </w:r>
      <w:proofErr w:type="gramEnd"/>
      <w:r w:rsidRPr="00796A96">
        <w:rPr>
          <w:sz w:val="24"/>
          <w:szCs w:val="24"/>
        </w:rPr>
        <w:t xml:space="preserve"> будет учитываться</w:t>
      </w:r>
      <w:r>
        <w:rPr>
          <w:sz w:val="24"/>
          <w:szCs w:val="24"/>
        </w:rPr>
        <w:t xml:space="preserve"> при подведении итогов </w:t>
      </w:r>
      <w:r w:rsidRPr="001D2F34">
        <w:rPr>
          <w:bCs w:val="0"/>
          <w:sz w:val="24"/>
          <w:szCs w:val="24"/>
        </w:rPr>
        <w:t>закупочной</w:t>
      </w:r>
      <w:r>
        <w:rPr>
          <w:sz w:val="24"/>
          <w:szCs w:val="24"/>
        </w:rPr>
        <w:t xml:space="preserve"> процедуры</w:t>
      </w:r>
      <w:r w:rsidRPr="00C12384">
        <w:rPr>
          <w:bCs w:val="0"/>
          <w:sz w:val="24"/>
          <w:szCs w:val="24"/>
        </w:rPr>
        <w:t>.</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9"/>
      <w:bookmarkEnd w:id="420"/>
      <w:r w:rsidRPr="00E71A48">
        <w:t xml:space="preserve"> </w:t>
      </w:r>
    </w:p>
    <w:p w:rsidR="00717F60" w:rsidRPr="00E71A48" w:rsidRDefault="00717F60" w:rsidP="00E71A48">
      <w:pPr>
        <w:pStyle w:val="3"/>
        <w:spacing w:line="264" w:lineRule="auto"/>
        <w:rPr>
          <w:szCs w:val="24"/>
        </w:rPr>
      </w:pPr>
      <w:bookmarkStart w:id="422" w:name="_Toc439323711"/>
      <w:bookmarkStart w:id="423" w:name="_Toc440361345"/>
      <w:bookmarkStart w:id="424" w:name="_Toc440376100"/>
      <w:bookmarkStart w:id="425" w:name="_Toc440376227"/>
      <w:bookmarkStart w:id="426" w:name="_Toc440382492"/>
      <w:bookmarkStart w:id="427" w:name="_Toc440447162"/>
      <w:bookmarkStart w:id="428" w:name="_Toc440631704"/>
      <w:bookmarkStart w:id="429" w:name="_Toc440877361"/>
      <w:bookmarkStart w:id="430" w:name="_Toc441130810"/>
      <w:r w:rsidRPr="00E71A48">
        <w:rPr>
          <w:szCs w:val="24"/>
        </w:rPr>
        <w:t>Общие положения</w:t>
      </w:r>
      <w:bookmarkEnd w:id="422"/>
      <w:bookmarkEnd w:id="423"/>
      <w:bookmarkEnd w:id="424"/>
      <w:bookmarkEnd w:id="425"/>
      <w:bookmarkEnd w:id="426"/>
      <w:bookmarkEnd w:id="427"/>
      <w:bookmarkEnd w:id="428"/>
      <w:bookmarkEnd w:id="429"/>
      <w:bookmarkEnd w:id="430"/>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6D6975">
        <w:fldChar w:fldCharType="begin"/>
      </w:r>
      <w:r w:rsidR="006D6975">
        <w:instrText xml:space="preserve"> REF _Ref93089454 \n \h  \* MERGEFORMAT </w:instrText>
      </w:r>
      <w:r w:rsidR="006D6975">
        <w:fldChar w:fldCharType="separate"/>
      </w:r>
      <w:r w:rsidR="001C6A71" w:rsidRPr="001C6A71">
        <w:rPr>
          <w:bCs w:val="0"/>
          <w:sz w:val="24"/>
          <w:szCs w:val="24"/>
        </w:rPr>
        <w:t>3.6.2</w:t>
      </w:r>
      <w:r w:rsidR="006D6975">
        <w:fldChar w:fldCharType="end"/>
      </w:r>
      <w:r w:rsidRPr="00E71A48">
        <w:rPr>
          <w:bCs w:val="0"/>
          <w:sz w:val="24"/>
          <w:szCs w:val="24"/>
        </w:rPr>
        <w:t xml:space="preserve">), проведение (при необходимости) переговоров (пункт </w:t>
      </w:r>
      <w:r w:rsidR="006D6975">
        <w:fldChar w:fldCharType="begin"/>
      </w:r>
      <w:r w:rsidR="006D6975">
        <w:instrText xml:space="preserve"> REF _Ref303670674 \n \h  \* MERGEFORMAT </w:instrText>
      </w:r>
      <w:r w:rsidR="006D6975">
        <w:fldChar w:fldCharType="separate"/>
      </w:r>
      <w:r w:rsidR="001C6A71" w:rsidRPr="001C6A71">
        <w:rPr>
          <w:bCs w:val="0"/>
          <w:sz w:val="24"/>
          <w:szCs w:val="24"/>
        </w:rPr>
        <w:t>3.6.3</w:t>
      </w:r>
      <w:r w:rsidR="006D6975">
        <w:fldChar w:fldCharType="end"/>
      </w:r>
      <w:r w:rsidRPr="00E71A48">
        <w:rPr>
          <w:bCs w:val="0"/>
          <w:sz w:val="24"/>
          <w:szCs w:val="24"/>
        </w:rPr>
        <w:t>) и оценочную стадию (пункт</w:t>
      </w:r>
      <w:r w:rsidR="007F3FB7" w:rsidRPr="00E71A48">
        <w:rPr>
          <w:bCs w:val="0"/>
          <w:sz w:val="24"/>
          <w:szCs w:val="24"/>
        </w:rPr>
        <w:t xml:space="preserve"> </w:t>
      </w:r>
      <w:r w:rsidR="006D6975">
        <w:fldChar w:fldCharType="begin"/>
      </w:r>
      <w:r w:rsidR="006D6975">
        <w:instrText xml:space="preserve"> REF _Ref306138385 \r \h  \* MERGEFORMAT </w:instrText>
      </w:r>
      <w:r w:rsidR="006D6975">
        <w:fldChar w:fldCharType="separate"/>
      </w:r>
      <w:r w:rsidR="001C6A71" w:rsidRPr="001C6A71">
        <w:rPr>
          <w:bCs w:val="0"/>
          <w:sz w:val="24"/>
          <w:szCs w:val="24"/>
        </w:rPr>
        <w:t>3.6.4</w:t>
      </w:r>
      <w:r w:rsidR="006D6975">
        <w:fldChar w:fldCharType="end"/>
      </w:r>
      <w:r w:rsidRPr="00E71A48">
        <w:rPr>
          <w:bCs w:val="0"/>
          <w:sz w:val="24"/>
          <w:szCs w:val="24"/>
        </w:rPr>
        <w:t>).</w:t>
      </w:r>
    </w:p>
    <w:p w:rsidR="00717F60" w:rsidRPr="00E71A48" w:rsidRDefault="00717F60" w:rsidP="00E71A48">
      <w:pPr>
        <w:pStyle w:val="3"/>
        <w:spacing w:line="264" w:lineRule="auto"/>
        <w:rPr>
          <w:szCs w:val="24"/>
        </w:rPr>
      </w:pPr>
      <w:bookmarkStart w:id="431" w:name="_Ref93089454"/>
      <w:bookmarkStart w:id="432" w:name="_Toc439323712"/>
      <w:bookmarkStart w:id="433" w:name="_Toc440361346"/>
      <w:bookmarkStart w:id="434" w:name="_Toc440376101"/>
      <w:bookmarkStart w:id="435" w:name="_Toc440376228"/>
      <w:bookmarkStart w:id="436" w:name="_Toc440382493"/>
      <w:bookmarkStart w:id="437" w:name="_Toc440447163"/>
      <w:bookmarkStart w:id="438" w:name="_Toc440631705"/>
      <w:bookmarkStart w:id="439" w:name="_Toc440877362"/>
      <w:bookmarkStart w:id="440" w:name="_Toc441130811"/>
      <w:r w:rsidRPr="00E71A48">
        <w:rPr>
          <w:szCs w:val="24"/>
        </w:rPr>
        <w:t>Отборочная стадия</w:t>
      </w:r>
      <w:bookmarkEnd w:id="431"/>
      <w:bookmarkEnd w:id="432"/>
      <w:bookmarkEnd w:id="433"/>
      <w:bookmarkEnd w:id="434"/>
      <w:bookmarkEnd w:id="435"/>
      <w:bookmarkEnd w:id="436"/>
      <w:bookmarkEnd w:id="437"/>
      <w:bookmarkEnd w:id="438"/>
      <w:bookmarkEnd w:id="439"/>
      <w:bookmarkEnd w:id="440"/>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lastRenderedPageBreak/>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2"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41"/>
      <w:bookmarkEnd w:id="442"/>
    </w:p>
    <w:p w:rsidR="006D6975" w:rsidRPr="006D6975" w:rsidRDefault="006D6975" w:rsidP="006D6975">
      <w:pPr>
        <w:pStyle w:val="affffff0"/>
        <w:widowControl w:val="0"/>
        <w:numPr>
          <w:ilvl w:val="0"/>
          <w:numId w:val="95"/>
        </w:numPr>
        <w:tabs>
          <w:tab w:val="left" w:pos="426"/>
        </w:tabs>
        <w:autoSpaceDE w:val="0"/>
        <w:spacing w:line="264" w:lineRule="auto"/>
        <w:rPr>
          <w:sz w:val="24"/>
          <w:szCs w:val="24"/>
        </w:rPr>
      </w:pPr>
      <w:proofErr w:type="gramStart"/>
      <w:r w:rsidRPr="006D6975">
        <w:rPr>
          <w:sz w:val="24"/>
          <w:szCs w:val="24"/>
        </w:rPr>
        <w:t>поданы с нарушением порядка подачи Заявок, установленного в настоящей Документации;</w:t>
      </w:r>
      <w:proofErr w:type="gramEnd"/>
    </w:p>
    <w:p w:rsidR="006D6975" w:rsidRPr="006D6975" w:rsidRDefault="006D6975" w:rsidP="006D6975">
      <w:pPr>
        <w:pStyle w:val="affffff0"/>
        <w:widowControl w:val="0"/>
        <w:numPr>
          <w:ilvl w:val="0"/>
          <w:numId w:val="95"/>
        </w:numPr>
        <w:tabs>
          <w:tab w:val="left" w:pos="426"/>
        </w:tabs>
        <w:autoSpaceDE w:val="0"/>
        <w:spacing w:line="264" w:lineRule="auto"/>
        <w:rPr>
          <w:sz w:val="24"/>
          <w:szCs w:val="24"/>
        </w:rPr>
      </w:pPr>
      <w:r w:rsidRPr="006D6975">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6D6975">
        <w:rPr>
          <w:sz w:val="24"/>
          <w:szCs w:val="24"/>
        </w:rPr>
        <w:t>числе</w:t>
      </w:r>
      <w:proofErr w:type="gramEnd"/>
      <w:r w:rsidRPr="006D6975">
        <w:rPr>
          <w:sz w:val="24"/>
          <w:szCs w:val="24"/>
        </w:rPr>
        <w:t xml:space="preserve"> если Участник (в </w:t>
      </w:r>
      <w:proofErr w:type="spellStart"/>
      <w:r w:rsidRPr="006D6975">
        <w:rPr>
          <w:sz w:val="24"/>
          <w:szCs w:val="24"/>
        </w:rPr>
        <w:t>т.ч</w:t>
      </w:r>
      <w:proofErr w:type="spellEnd"/>
      <w:r w:rsidRPr="006D6975">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_Ref444181575 \r \h </w:instrText>
      </w:r>
      <w:r>
        <w:rPr>
          <w:sz w:val="24"/>
          <w:szCs w:val="24"/>
        </w:rPr>
      </w:r>
      <w:r>
        <w:rPr>
          <w:sz w:val="24"/>
          <w:szCs w:val="24"/>
        </w:rPr>
        <w:fldChar w:fldCharType="separate"/>
      </w:r>
      <w:r>
        <w:rPr>
          <w:sz w:val="24"/>
          <w:szCs w:val="24"/>
        </w:rPr>
        <w:t>5.12</w:t>
      </w:r>
      <w:r>
        <w:rPr>
          <w:sz w:val="24"/>
          <w:szCs w:val="24"/>
        </w:rPr>
        <w:fldChar w:fldCharType="end"/>
      </w:r>
      <w:r w:rsidRPr="006D6975">
        <w:rPr>
          <w:sz w:val="24"/>
          <w:szCs w:val="24"/>
        </w:rPr>
        <w:t xml:space="preserve">); </w:t>
      </w:r>
    </w:p>
    <w:p w:rsidR="006D6975" w:rsidRPr="006D6975" w:rsidRDefault="006D6975" w:rsidP="006D6975">
      <w:pPr>
        <w:pStyle w:val="affffff0"/>
        <w:widowControl w:val="0"/>
        <w:numPr>
          <w:ilvl w:val="0"/>
          <w:numId w:val="95"/>
        </w:numPr>
        <w:tabs>
          <w:tab w:val="left" w:pos="426"/>
        </w:tabs>
        <w:autoSpaceDE w:val="0"/>
        <w:spacing w:line="264" w:lineRule="auto"/>
        <w:rPr>
          <w:sz w:val="24"/>
          <w:szCs w:val="24"/>
        </w:rPr>
      </w:pPr>
      <w:r w:rsidRPr="006D6975">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Pr="001C6A71">
        <w:rPr>
          <w:sz w:val="24"/>
          <w:szCs w:val="24"/>
        </w:rPr>
        <w:t>3.3.14</w:t>
      </w:r>
      <w:r>
        <w:fldChar w:fldCharType="end"/>
      </w:r>
      <w:r w:rsidRPr="006D6975">
        <w:rPr>
          <w:sz w:val="24"/>
          <w:szCs w:val="24"/>
        </w:rPr>
        <w:t>;</w:t>
      </w:r>
    </w:p>
    <w:p w:rsidR="006D6975" w:rsidRPr="006D6975" w:rsidRDefault="006D6975" w:rsidP="006D6975">
      <w:pPr>
        <w:pStyle w:val="affffff0"/>
        <w:widowControl w:val="0"/>
        <w:numPr>
          <w:ilvl w:val="0"/>
          <w:numId w:val="95"/>
        </w:numPr>
        <w:tabs>
          <w:tab w:val="left" w:pos="426"/>
        </w:tabs>
        <w:autoSpaceDE w:val="0"/>
        <w:spacing w:after="100" w:line="264" w:lineRule="auto"/>
        <w:rPr>
          <w:sz w:val="24"/>
          <w:szCs w:val="24"/>
        </w:rPr>
      </w:pPr>
      <w:r w:rsidRPr="006D6975">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6D6975" w:rsidRPr="006D6975" w:rsidRDefault="006D6975" w:rsidP="006D6975">
      <w:pPr>
        <w:pStyle w:val="affffff0"/>
        <w:widowControl w:val="0"/>
        <w:numPr>
          <w:ilvl w:val="0"/>
          <w:numId w:val="95"/>
        </w:numPr>
        <w:tabs>
          <w:tab w:val="left" w:pos="426"/>
        </w:tabs>
        <w:autoSpaceDE w:val="0"/>
        <w:spacing w:after="100" w:line="264" w:lineRule="auto"/>
        <w:rPr>
          <w:sz w:val="24"/>
          <w:szCs w:val="24"/>
        </w:rPr>
      </w:pPr>
      <w:r w:rsidRPr="006D6975">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EB7819" w:rsidRPr="006D6975" w:rsidRDefault="006D6975" w:rsidP="006D6975">
      <w:pPr>
        <w:pStyle w:val="affffff0"/>
        <w:widowControl w:val="0"/>
        <w:numPr>
          <w:ilvl w:val="0"/>
          <w:numId w:val="95"/>
        </w:numPr>
        <w:tabs>
          <w:tab w:val="left" w:pos="426"/>
        </w:tabs>
        <w:autoSpaceDE w:val="0"/>
        <w:spacing w:after="100" w:line="264" w:lineRule="auto"/>
        <w:rPr>
          <w:sz w:val="24"/>
          <w:szCs w:val="24"/>
        </w:rPr>
      </w:pPr>
      <w:r w:rsidRPr="006D6975">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w:t>
      </w:r>
      <w:r w:rsidRPr="00E71A48">
        <w:rPr>
          <w:sz w:val="24"/>
          <w:szCs w:val="24"/>
        </w:rPr>
        <w:lastRenderedPageBreak/>
        <w:t xml:space="preserve">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6D6975">
        <w:fldChar w:fldCharType="begin"/>
      </w:r>
      <w:r w:rsidR="006D6975">
        <w:instrText xml:space="preserve"> REF _Ref306176386 \r \h  \* MERGEFORMAT </w:instrText>
      </w:r>
      <w:r w:rsidR="006D6975">
        <w:fldChar w:fldCharType="separate"/>
      </w:r>
      <w:r w:rsidR="001C6A71" w:rsidRPr="001C6A71">
        <w:rPr>
          <w:sz w:val="24"/>
          <w:szCs w:val="24"/>
        </w:rPr>
        <w:t>3.3.14</w:t>
      </w:r>
      <w:r w:rsidR="006D6975">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3" w:name="_Ref303670674"/>
      <w:bookmarkStart w:id="444" w:name="_Toc439323713"/>
      <w:bookmarkStart w:id="445" w:name="_Toc440361347"/>
      <w:bookmarkStart w:id="446" w:name="_Toc440376102"/>
      <w:bookmarkStart w:id="447" w:name="_Toc440376229"/>
      <w:bookmarkStart w:id="448" w:name="_Toc440382494"/>
      <w:bookmarkStart w:id="449" w:name="_Toc440447164"/>
      <w:bookmarkStart w:id="450" w:name="_Toc440631706"/>
      <w:bookmarkStart w:id="451" w:name="_Toc440877363"/>
      <w:bookmarkStart w:id="452" w:name="_Toc441130812"/>
      <w:r w:rsidRPr="00E71A48">
        <w:rPr>
          <w:szCs w:val="24"/>
        </w:rPr>
        <w:t>Проведение переговоров</w:t>
      </w:r>
      <w:bookmarkEnd w:id="443"/>
      <w:bookmarkEnd w:id="444"/>
      <w:bookmarkEnd w:id="445"/>
      <w:bookmarkEnd w:id="446"/>
      <w:bookmarkEnd w:id="447"/>
      <w:bookmarkEnd w:id="448"/>
      <w:bookmarkEnd w:id="449"/>
      <w:bookmarkEnd w:id="450"/>
      <w:bookmarkEnd w:id="451"/>
      <w:bookmarkEnd w:id="45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3" w:name="_Ref306138385"/>
      <w:bookmarkStart w:id="454" w:name="_Toc439323714"/>
      <w:bookmarkStart w:id="455" w:name="_Toc440361348"/>
      <w:bookmarkStart w:id="456" w:name="_Toc440376103"/>
      <w:bookmarkStart w:id="457" w:name="_Toc440376230"/>
      <w:bookmarkStart w:id="458" w:name="_Toc440382495"/>
      <w:bookmarkStart w:id="459" w:name="_Toc440447165"/>
      <w:bookmarkStart w:id="460" w:name="_Toc440631707"/>
      <w:bookmarkStart w:id="461" w:name="_Toc440877364"/>
      <w:bookmarkStart w:id="462" w:name="_Toc441130813"/>
      <w:r w:rsidRPr="00E71A48">
        <w:rPr>
          <w:szCs w:val="24"/>
        </w:rPr>
        <w:t>Оценочная стадия</w:t>
      </w:r>
      <w:bookmarkEnd w:id="453"/>
      <w:bookmarkEnd w:id="454"/>
      <w:bookmarkEnd w:id="455"/>
      <w:bookmarkEnd w:id="456"/>
      <w:bookmarkEnd w:id="457"/>
      <w:bookmarkEnd w:id="458"/>
      <w:bookmarkEnd w:id="459"/>
      <w:bookmarkEnd w:id="460"/>
      <w:bookmarkEnd w:id="461"/>
      <w:bookmarkEnd w:id="462"/>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63" w:name="_Ref303250967"/>
      <w:bookmarkStart w:id="464" w:name="_Toc305697378"/>
      <w:bookmarkStart w:id="465" w:name="_Toc441130814"/>
      <w:bookmarkStart w:id="466" w:name="_Toc255985696"/>
      <w:r w:rsidRPr="006D28DA">
        <w:t>Аукционная процедура понижени</w:t>
      </w:r>
      <w:r w:rsidR="00E60F8E" w:rsidRPr="006D28DA">
        <w:t>я</w:t>
      </w:r>
      <w:r w:rsidRPr="006D28DA">
        <w:t xml:space="preserve"> цены (переторжка)</w:t>
      </w:r>
      <w:bookmarkEnd w:id="463"/>
      <w:bookmarkEnd w:id="464"/>
      <w:bookmarkEnd w:id="465"/>
      <w:r w:rsidRPr="006D28DA">
        <w:t xml:space="preserve"> </w:t>
      </w:r>
    </w:p>
    <w:bookmarkEnd w:id="466"/>
    <w:p w:rsidR="006D28DA" w:rsidRPr="00E12871"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lang w:eastAsia="ru-RU"/>
        </w:rPr>
        <w:t>Организатором запроса предложений предусмотрена возможность</w:t>
      </w:r>
      <w:r w:rsidRPr="000408CB">
        <w:rPr>
          <w:sz w:val="24"/>
          <w:szCs w:val="24"/>
        </w:rPr>
        <w:t xml:space="preserve"> </w:t>
      </w:r>
      <w:r w:rsidR="006D28DA" w:rsidRPr="006D28DA">
        <w:rPr>
          <w:sz w:val="24"/>
          <w:szCs w:val="24"/>
        </w:rPr>
        <w:t xml:space="preserve">предоставить Участникам возможность добровольно повысить предпочтительность их Заявок путем </w:t>
      </w:r>
      <w:r w:rsidR="006D28DA" w:rsidRPr="00E12871">
        <w:rPr>
          <w:sz w:val="24"/>
          <w:szCs w:val="24"/>
        </w:rPr>
        <w:t>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E12871" w:rsidDel="009F10EB">
        <w:rPr>
          <w:sz w:val="24"/>
          <w:szCs w:val="24"/>
        </w:rPr>
        <w:t xml:space="preserve"> </w:t>
      </w:r>
      <w:r w:rsidR="006D28DA" w:rsidRPr="00E12871">
        <w:rPr>
          <w:sz w:val="24"/>
          <w:szCs w:val="24"/>
        </w:rPr>
        <w:t>без изменений.</w:t>
      </w:r>
    </w:p>
    <w:p w:rsidR="006D28DA" w:rsidRPr="00E12871" w:rsidRDefault="00E12871"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E12871">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6D28DA" w:rsidRPr="00E12871">
        <w:rPr>
          <w:sz w:val="24"/>
          <w:szCs w:val="24"/>
        </w:rPr>
        <w:t>.</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E12871">
        <w:rPr>
          <w:sz w:val="24"/>
          <w:szCs w:val="24"/>
        </w:rPr>
        <w:t>На переторжку в обязательном порядке приглашаются</w:t>
      </w:r>
      <w:r w:rsidRPr="006D28DA">
        <w:rPr>
          <w:sz w:val="24"/>
          <w:szCs w:val="24"/>
        </w:rPr>
        <w:t xml:space="preserve">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w:t>
      </w:r>
      <w:r w:rsidRPr="006D28DA">
        <w:rPr>
          <w:sz w:val="24"/>
          <w:szCs w:val="24"/>
        </w:rPr>
        <w:lastRenderedPageBreak/>
        <w:t>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D28DA">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6D28DA">
        <w:rPr>
          <w:sz w:val="24"/>
          <w:szCs w:val="24"/>
        </w:rPr>
        <w:t>,</w:t>
      </w:r>
      <w:proofErr w:type="gramEnd"/>
      <w:r w:rsidRPr="006D28DA">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D28DA">
        <w:rPr>
          <w:sz w:val="24"/>
          <w:szCs w:val="24"/>
        </w:rPr>
        <w:t>окончательную цену, заявленную им в ходе переторжки и делает</w:t>
      </w:r>
      <w:proofErr w:type="gramEnd"/>
      <w:r w:rsidRPr="006D28DA">
        <w:rPr>
          <w:sz w:val="24"/>
          <w:szCs w:val="24"/>
        </w:rPr>
        <w:t xml:space="preserve">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D28DA">
        <w:rPr>
          <w:sz w:val="24"/>
          <w:szCs w:val="24"/>
        </w:rPr>
        <w:t xml:space="preserve">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6D28DA">
        <w:rPr>
          <w:sz w:val="24"/>
          <w:szCs w:val="24"/>
        </w:rPr>
        <w:t>о-</w:t>
      </w:r>
      <w:proofErr w:type="gramEnd"/>
      <w:r w:rsidRPr="006D28DA">
        <w:rPr>
          <w:sz w:val="24"/>
          <w:szCs w:val="24"/>
        </w:rPr>
        <w:t xml:space="preserve">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w:t>
      </w:r>
      <w:r w:rsidRPr="006D28DA">
        <w:rPr>
          <w:sz w:val="24"/>
          <w:szCs w:val="24"/>
        </w:rPr>
        <w:lastRenderedPageBreak/>
        <w:t xml:space="preserve">установленного </w:t>
      </w:r>
      <w:proofErr w:type="gramStart"/>
      <w:r w:rsidRPr="006D28DA">
        <w:rPr>
          <w:sz w:val="24"/>
          <w:szCs w:val="24"/>
        </w:rPr>
        <w:t>срока</w:t>
      </w:r>
      <w:proofErr w:type="gramEnd"/>
      <w:r w:rsidRPr="006D28DA">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D28DA">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D28DA">
        <w:rPr>
          <w:sz w:val="24"/>
          <w:szCs w:val="24"/>
        </w:rPr>
        <w:t xml:space="preserve"> Изменение цены в сторону снижения не должно повлечь за собой изменение иных условий Заявки, </w:t>
      </w:r>
      <w:proofErr w:type="gramStart"/>
      <w:r w:rsidRPr="006D28DA">
        <w:rPr>
          <w:sz w:val="24"/>
          <w:szCs w:val="24"/>
        </w:rPr>
        <w:t>кроме</w:t>
      </w:r>
      <w:proofErr w:type="gramEnd"/>
      <w:r w:rsidRPr="006D28DA">
        <w:rPr>
          <w:sz w:val="24"/>
          <w:szCs w:val="24"/>
        </w:rPr>
        <w:t xml:space="preserve"> ценовых.</w:t>
      </w:r>
    </w:p>
    <w:p w:rsidR="006D28DA" w:rsidRPr="0010226A" w:rsidRDefault="0010226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10226A">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10226A">
        <w:rPr>
          <w:sz w:val="24"/>
          <w:szCs w:val="24"/>
          <w:lang w:eastAsia="ru-RU"/>
        </w:rPr>
        <w:t>его Заявка остается действующей с ранее объявленной ценой</w:t>
      </w:r>
      <w:r w:rsidR="006D28DA" w:rsidRPr="0010226A">
        <w:rPr>
          <w:sz w:val="24"/>
          <w:szCs w:val="24"/>
        </w:rPr>
        <w:t>.</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D28DA">
        <w:rPr>
          <w:sz w:val="24"/>
          <w:szCs w:val="24"/>
        </w:rPr>
        <w:t>ранжировки</w:t>
      </w:r>
      <w:proofErr w:type="spellEnd"/>
      <w:r w:rsidRPr="006D28DA">
        <w:rPr>
          <w:sz w:val="24"/>
          <w:szCs w:val="24"/>
        </w:rPr>
        <w:t xml:space="preserve"> Заявок. </w:t>
      </w:r>
      <w:proofErr w:type="gramStart"/>
      <w:r w:rsidRPr="006D28DA">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D28DA">
        <w:rPr>
          <w:sz w:val="24"/>
          <w:szCs w:val="24"/>
        </w:rPr>
        <w:t>ранжировки</w:t>
      </w:r>
      <w:proofErr w:type="spellEnd"/>
      <w:r w:rsidRPr="006D28DA">
        <w:rPr>
          <w:sz w:val="24"/>
          <w:szCs w:val="24"/>
        </w:rPr>
        <w:t xml:space="preserve"> предложений по первоначальной цене.</w:t>
      </w:r>
      <w:proofErr w:type="gramEnd"/>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r w:rsidR="006D6975">
        <w:fldChar w:fldCharType="begin"/>
      </w:r>
      <w:r w:rsidR="006D6975">
        <w:instrText xml:space="preserve"> REF _Ref306004660 \r \h  \* MERGEFORMAT </w:instrText>
      </w:r>
      <w:r w:rsidR="006D6975">
        <w:fldChar w:fldCharType="separate"/>
      </w:r>
      <w:r w:rsidR="001C6A71" w:rsidRPr="001C6A71">
        <w:rPr>
          <w:sz w:val="24"/>
          <w:szCs w:val="24"/>
        </w:rPr>
        <w:t>3.3.1.3</w:t>
      </w:r>
      <w:r w:rsidR="006D6975">
        <w:fldChar w:fldCharType="end"/>
      </w:r>
      <w:r w:rsidRPr="006D28DA">
        <w:rPr>
          <w:sz w:val="24"/>
          <w:szCs w:val="24"/>
        </w:rPr>
        <w:t>.</w:t>
      </w:r>
    </w:p>
    <w:p w:rsidR="00717F60" w:rsidRPr="00E71A48" w:rsidRDefault="00717F60" w:rsidP="00E71A48">
      <w:pPr>
        <w:pStyle w:val="2"/>
        <w:tabs>
          <w:tab w:val="clear" w:pos="1700"/>
          <w:tab w:val="left" w:pos="709"/>
        </w:tabs>
        <w:spacing w:line="264" w:lineRule="auto"/>
      </w:pPr>
      <w:bookmarkStart w:id="467" w:name="_Ref303681924"/>
      <w:bookmarkStart w:id="468" w:name="_Ref303683914"/>
      <w:bookmarkStart w:id="469" w:name="_Toc441130815"/>
      <w:r w:rsidRPr="00E71A48">
        <w:t xml:space="preserve">Подведение итогов </w:t>
      </w:r>
      <w:r w:rsidR="00DF639D" w:rsidRPr="00E71A48">
        <w:t>З</w:t>
      </w:r>
      <w:r w:rsidRPr="00E71A48">
        <w:t>апроса предложений</w:t>
      </w:r>
      <w:bookmarkEnd w:id="467"/>
      <w:bookmarkEnd w:id="468"/>
      <w:bookmarkEnd w:id="469"/>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7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w:t>
      </w:r>
      <w:r w:rsidRPr="00E71A48">
        <w:rPr>
          <w:bCs w:val="0"/>
          <w:sz w:val="24"/>
          <w:szCs w:val="24"/>
        </w:rPr>
        <w:lastRenderedPageBreak/>
        <w:t xml:space="preserve">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r w:rsidR="006D6975">
        <w:fldChar w:fldCharType="begin"/>
      </w:r>
      <w:r w:rsidR="006D6975">
        <w:instrText xml:space="preserve"> REF _Ref191386085 \r \h  \* MERGEFORMAT </w:instrText>
      </w:r>
      <w:r w:rsidR="006D6975">
        <w:fldChar w:fldCharType="separate"/>
      </w:r>
      <w:r w:rsidR="001C6A71" w:rsidRPr="001C6A71">
        <w:rPr>
          <w:iCs/>
          <w:sz w:val="24"/>
          <w:szCs w:val="24"/>
        </w:rPr>
        <w:t>1.1.1</w:t>
      </w:r>
      <w:r w:rsidR="006D6975">
        <w:fldChar w:fldCharType="end"/>
      </w:r>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71" w:name="_Ref303251044"/>
      <w:bookmarkStart w:id="472" w:name="_Toc441130816"/>
      <w:bookmarkStart w:id="473" w:name="_Ref191386295"/>
      <w:r w:rsidRPr="00E71A48">
        <w:t xml:space="preserve">Признание запроса предложений </w:t>
      </w:r>
      <w:proofErr w:type="gramStart"/>
      <w:r w:rsidRPr="00E71A48">
        <w:t>несостоявшимся</w:t>
      </w:r>
      <w:bookmarkEnd w:id="471"/>
      <w:bookmarkEnd w:id="472"/>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6"/>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7" w:name="_Ref303683929"/>
      <w:bookmarkStart w:id="478" w:name="_Toc44113081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3"/>
      <w:bookmarkEnd w:id="477"/>
      <w:bookmarkEnd w:id="478"/>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9" w:name="_Ref294695403"/>
      <w:bookmarkStart w:id="48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w:t>
      </w:r>
      <w:r w:rsidR="00717F60" w:rsidRPr="00E71A48">
        <w:rPr>
          <w:bCs w:val="0"/>
          <w:color w:val="000000"/>
          <w:sz w:val="24"/>
          <w:szCs w:val="24"/>
        </w:rPr>
        <w:lastRenderedPageBreak/>
        <w:t xml:space="preserve">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9"/>
      <w:bookmarkEnd w:id="480"/>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6D6975">
        <w:fldChar w:fldCharType="begin"/>
      </w:r>
      <w:r w:rsidR="006D6975">
        <w:instrText xml:space="preserve"> REF _Ref294695546 \r \h  \* MERGEFORMAT </w:instrText>
      </w:r>
      <w:r w:rsidR="006D6975">
        <w:fldChar w:fldCharType="separate"/>
      </w:r>
      <w:r w:rsidR="001C6A71" w:rsidRPr="001C6A71">
        <w:rPr>
          <w:bCs w:val="0"/>
          <w:sz w:val="24"/>
          <w:szCs w:val="24"/>
        </w:rPr>
        <w:t xml:space="preserve"> 1.2.6 </w:t>
      </w:r>
      <w:r w:rsidR="006D6975">
        <w:fldChar w:fldCharType="end"/>
      </w:r>
      <w:r w:rsidRPr="00E71A48">
        <w:rPr>
          <w:bCs w:val="0"/>
          <w:sz w:val="24"/>
          <w:szCs w:val="24"/>
        </w:rPr>
        <w:t>и/или в срок, определенный в п.</w:t>
      </w:r>
      <w:r w:rsidR="001716DB" w:rsidRPr="00E71A48">
        <w:rPr>
          <w:bCs w:val="0"/>
          <w:sz w:val="24"/>
          <w:szCs w:val="24"/>
        </w:rPr>
        <w:t xml:space="preserve"> </w:t>
      </w:r>
      <w:r w:rsidR="006D6975">
        <w:fldChar w:fldCharType="begin"/>
      </w:r>
      <w:r w:rsidR="006D6975">
        <w:instrText xml:space="preserve"> REF _Ref294695403 \n \h  \* MERGEFORMAT </w:instrText>
      </w:r>
      <w:r w:rsidR="006D6975">
        <w:fldChar w:fldCharType="separate"/>
      </w:r>
      <w:r w:rsidR="001C6A71" w:rsidRPr="001C6A71">
        <w:rPr>
          <w:bCs w:val="0"/>
          <w:sz w:val="24"/>
          <w:szCs w:val="24"/>
        </w:rPr>
        <w:t>3.10.3</w:t>
      </w:r>
      <w:r w:rsidR="006D697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6D6975">
        <w:fldChar w:fldCharType="begin"/>
      </w:r>
      <w:r w:rsidR="006D6975">
        <w:instrText xml:space="preserve"> REF _Ref305979053 \r \h  \* MERGEFORMAT </w:instrText>
      </w:r>
      <w:r w:rsidR="006D6975">
        <w:fldChar w:fldCharType="separate"/>
      </w:r>
      <w:r w:rsidR="001C6A71" w:rsidRPr="001C6A71">
        <w:rPr>
          <w:bCs w:val="0"/>
          <w:sz w:val="24"/>
          <w:szCs w:val="24"/>
        </w:rPr>
        <w:t>3.10.4</w:t>
      </w:r>
      <w:r w:rsidR="006D6975">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3" w:name="_Toc181693189"/>
      <w:bookmarkStart w:id="484" w:name="_Ref190680463"/>
      <w:bookmarkStart w:id="485" w:name="_Ref306140410"/>
      <w:bookmarkStart w:id="486" w:name="_Ref306142159"/>
      <w:bookmarkStart w:id="487" w:name="_Toc441130818"/>
      <w:bookmarkStart w:id="488" w:name="_Ref303102866"/>
      <w:bookmarkStart w:id="489" w:name="_Toc305835589"/>
      <w:bookmarkStart w:id="490" w:name="_Ref303683952"/>
      <w:bookmarkStart w:id="491" w:name="__RefNumPara__840_922829174"/>
      <w:bookmarkEnd w:id="482"/>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3"/>
      <w:bookmarkEnd w:id="484"/>
      <w:bookmarkEnd w:id="485"/>
      <w:bookmarkEnd w:id="486"/>
      <w:bookmarkEnd w:id="487"/>
      <w:r w:rsidRPr="00414CAF">
        <w:t xml:space="preserve"> </w:t>
      </w:r>
      <w:bookmarkEnd w:id="488"/>
      <w:bookmarkEnd w:id="489"/>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E12C1F">
        <w:rPr>
          <w:sz w:val="24"/>
          <w:szCs w:val="24"/>
        </w:rPr>
        <w:fldChar w:fldCharType="begin"/>
      </w:r>
      <w:r w:rsidR="005818B2">
        <w:rPr>
          <w:sz w:val="24"/>
          <w:szCs w:val="24"/>
        </w:rPr>
        <w:instrText xml:space="preserve"> REF _Ref440272931 \r \h </w:instrText>
      </w:r>
      <w:r w:rsidR="00E12C1F">
        <w:rPr>
          <w:sz w:val="24"/>
          <w:szCs w:val="24"/>
        </w:rPr>
      </w:r>
      <w:r w:rsidR="00E12C1F">
        <w:rPr>
          <w:sz w:val="24"/>
          <w:szCs w:val="24"/>
        </w:rPr>
        <w:fldChar w:fldCharType="separate"/>
      </w:r>
      <w:r w:rsidR="001C6A71">
        <w:rPr>
          <w:sz w:val="24"/>
          <w:szCs w:val="24"/>
        </w:rPr>
        <w:t>2</w:t>
      </w:r>
      <w:r w:rsidR="00E12C1F">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92" w:name="_Ref303694483"/>
      <w:bookmarkStart w:id="493" w:name="_Toc305835590"/>
      <w:bookmarkStart w:id="494" w:name="_Ref306140451"/>
      <w:bookmarkStart w:id="495" w:name="_Toc441130819"/>
      <w:r w:rsidRPr="00C72794">
        <w:t xml:space="preserve">Уведомление о результатах </w:t>
      </w:r>
      <w:bookmarkEnd w:id="492"/>
      <w:bookmarkEnd w:id="493"/>
      <w:r w:rsidRPr="00C72794">
        <w:t>запроса предложений</w:t>
      </w:r>
      <w:bookmarkEnd w:id="494"/>
      <w:bookmarkEnd w:id="495"/>
    </w:p>
    <w:bookmarkEnd w:id="490"/>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r w:rsidR="006D6975">
        <w:fldChar w:fldCharType="begin"/>
      </w:r>
      <w:r w:rsidR="006D6975">
        <w:instrText xml:space="preserve"> REF _Ref191386085 \r \h  \* MERGEFORMAT </w:instrText>
      </w:r>
      <w:r w:rsidR="006D6975">
        <w:fldChar w:fldCharType="separate"/>
      </w:r>
      <w:r w:rsidR="001C6A71" w:rsidRPr="001C6A71">
        <w:rPr>
          <w:iCs/>
          <w:sz w:val="24"/>
          <w:szCs w:val="24"/>
        </w:rPr>
        <w:t>1.1.1</w:t>
      </w:r>
      <w:r w:rsidR="006D6975">
        <w:fldChar w:fldCharType="end"/>
      </w:r>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 xml:space="preserve">Краткое изложение предмета и общей цены </w:t>
      </w:r>
      <w:r w:rsidR="00D5012D">
        <w:rPr>
          <w:bCs w:val="0"/>
          <w:sz w:val="24"/>
          <w:szCs w:val="24"/>
          <w:lang w:eastAsia="ru-RU"/>
        </w:rPr>
        <w:t>Заявки</w:t>
      </w:r>
      <w:r w:rsidRPr="00ED5C7C">
        <w:rPr>
          <w:bCs w:val="0"/>
          <w:sz w:val="24"/>
          <w:szCs w:val="24"/>
          <w:lang w:eastAsia="ru-RU"/>
        </w:rPr>
        <w:t xml:space="preserve">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6" w:name="_Ref440270568"/>
      <w:bookmarkStart w:id="497" w:name="_Ref440274159"/>
      <w:bookmarkStart w:id="498" w:name="_Ref440292555"/>
      <w:bookmarkStart w:id="499" w:name="_Ref440292779"/>
      <w:bookmarkStart w:id="500" w:name="_Toc441130820"/>
      <w:r>
        <w:rPr>
          <w:szCs w:val="24"/>
        </w:rPr>
        <w:lastRenderedPageBreak/>
        <w:t>Техническая часть</w:t>
      </w:r>
      <w:bookmarkEnd w:id="496"/>
      <w:bookmarkEnd w:id="497"/>
      <w:bookmarkEnd w:id="498"/>
      <w:bookmarkEnd w:id="499"/>
      <w:bookmarkEnd w:id="500"/>
      <w:r w:rsidRPr="00E71A48">
        <w:rPr>
          <w:szCs w:val="24"/>
        </w:rPr>
        <w:t xml:space="preserve"> </w:t>
      </w:r>
    </w:p>
    <w:p w:rsidR="002B5044" w:rsidRPr="00C12FA4" w:rsidRDefault="002B5044" w:rsidP="0021751A">
      <w:pPr>
        <w:pStyle w:val="2"/>
        <w:ind w:left="1701" w:hanging="1134"/>
      </w:pPr>
      <w:bookmarkStart w:id="501" w:name="_Toc176064097"/>
      <w:bookmarkStart w:id="502" w:name="_Toc176338525"/>
      <w:bookmarkStart w:id="503" w:name="_Toc180399753"/>
      <w:bookmarkStart w:id="504" w:name="_Toc189457101"/>
      <w:bookmarkStart w:id="505" w:name="_Toc189461737"/>
      <w:bookmarkStart w:id="506" w:name="_Toc189462011"/>
      <w:bookmarkStart w:id="507" w:name="_Toc191273610"/>
      <w:bookmarkStart w:id="508" w:name="_Toc423421726"/>
      <w:bookmarkStart w:id="509" w:name="_Toc441130821"/>
      <w:bookmarkStart w:id="510" w:name="_Toc167189319"/>
      <w:bookmarkStart w:id="511" w:name="_Toc168725254"/>
      <w:r w:rsidRPr="00C12FA4">
        <w:t xml:space="preserve">Перечень, объемы и характеристики </w:t>
      </w:r>
      <w:bookmarkEnd w:id="501"/>
      <w:bookmarkEnd w:id="502"/>
      <w:bookmarkEnd w:id="503"/>
      <w:bookmarkEnd w:id="504"/>
      <w:bookmarkEnd w:id="505"/>
      <w:bookmarkEnd w:id="506"/>
      <w:bookmarkEnd w:id="507"/>
      <w:bookmarkEnd w:id="508"/>
      <w:r w:rsidR="00C3704B">
        <w:t>закупаемых услуг</w:t>
      </w:r>
      <w:bookmarkEnd w:id="509"/>
    </w:p>
    <w:p w:rsidR="002B5044" w:rsidRPr="003803A7" w:rsidRDefault="002B5044" w:rsidP="002B5044">
      <w:pPr>
        <w:pStyle w:val="3"/>
        <w:ind w:left="0" w:firstLine="851"/>
        <w:jc w:val="both"/>
        <w:rPr>
          <w:b w:val="0"/>
          <w:szCs w:val="24"/>
        </w:rPr>
      </w:pPr>
      <w:bookmarkStart w:id="512" w:name="_Toc439166311"/>
      <w:bookmarkStart w:id="513" w:name="_Toc439170659"/>
      <w:bookmarkStart w:id="514" w:name="_Toc439172761"/>
      <w:bookmarkStart w:id="515" w:name="_Toc439173205"/>
      <w:bookmarkStart w:id="516" w:name="_Toc439238199"/>
      <w:bookmarkStart w:id="517" w:name="_Toc439252751"/>
      <w:bookmarkStart w:id="518" w:name="_Toc439323609"/>
      <w:bookmarkStart w:id="519" w:name="_Toc439323725"/>
      <w:bookmarkStart w:id="520" w:name="_Toc440361359"/>
      <w:bookmarkStart w:id="521" w:name="_Toc440376114"/>
      <w:bookmarkStart w:id="522" w:name="_Toc440376241"/>
      <w:bookmarkStart w:id="523" w:name="_Toc440382503"/>
      <w:bookmarkStart w:id="524" w:name="_Toc440447173"/>
      <w:bookmarkStart w:id="525" w:name="_Toc440631716"/>
      <w:bookmarkStart w:id="526" w:name="_Toc440877373"/>
      <w:bookmarkStart w:id="527" w:name="_Toc441130822"/>
      <w:r w:rsidRPr="003776BB">
        <w:rPr>
          <w:b w:val="0"/>
          <w:szCs w:val="24"/>
        </w:rPr>
        <w:t>Техническ</w:t>
      </w:r>
      <w:r w:rsidR="00DC5206">
        <w:rPr>
          <w:b w:val="0"/>
          <w:szCs w:val="24"/>
        </w:rPr>
        <w:t>ое</w:t>
      </w:r>
      <w:r w:rsidRPr="003776BB">
        <w:rPr>
          <w:b w:val="0"/>
          <w:szCs w:val="24"/>
        </w:rPr>
        <w:t xml:space="preserve"> задани</w:t>
      </w:r>
      <w:r w:rsidR="00DC5206">
        <w:rPr>
          <w:b w:val="0"/>
          <w:szCs w:val="24"/>
        </w:rPr>
        <w:t>е</w:t>
      </w:r>
      <w:r w:rsidRPr="003776BB">
        <w:rPr>
          <w:b w:val="0"/>
          <w:szCs w:val="24"/>
        </w:rPr>
        <w:t xml:space="preserve"> </w:t>
      </w:r>
      <w:r w:rsidR="00A154B7" w:rsidRPr="003776BB">
        <w:rPr>
          <w:b w:val="0"/>
          <w:szCs w:val="24"/>
        </w:rPr>
        <w:t xml:space="preserve">по </w:t>
      </w:r>
      <w:r w:rsidR="00A154B7" w:rsidRPr="00DC5206">
        <w:rPr>
          <w:b w:val="0"/>
          <w:szCs w:val="24"/>
        </w:rPr>
        <w:t>Лоту №1</w:t>
      </w:r>
      <w:r w:rsidR="00A154B7">
        <w:rPr>
          <w:b w:val="0"/>
          <w:szCs w:val="24"/>
        </w:rPr>
        <w:t xml:space="preserve"> (подраздел </w:t>
      </w:r>
      <w:r w:rsidR="00E12C1F">
        <w:rPr>
          <w:b w:val="0"/>
          <w:szCs w:val="24"/>
        </w:rPr>
        <w:fldChar w:fldCharType="begin"/>
      </w:r>
      <w:r w:rsidR="00A154B7">
        <w:rPr>
          <w:b w:val="0"/>
          <w:szCs w:val="24"/>
        </w:rPr>
        <w:instrText xml:space="preserve"> REF _Ref440275279 \r \h </w:instrText>
      </w:r>
      <w:r w:rsidR="00E12C1F">
        <w:rPr>
          <w:b w:val="0"/>
          <w:szCs w:val="24"/>
        </w:rPr>
      </w:r>
      <w:r w:rsidR="00E12C1F">
        <w:rPr>
          <w:b w:val="0"/>
          <w:szCs w:val="24"/>
        </w:rPr>
        <w:fldChar w:fldCharType="separate"/>
      </w:r>
      <w:r w:rsidR="001C6A71">
        <w:rPr>
          <w:b w:val="0"/>
          <w:szCs w:val="24"/>
        </w:rPr>
        <w:t>1.1.4</w:t>
      </w:r>
      <w:r w:rsidR="00E12C1F">
        <w:rPr>
          <w:b w:val="0"/>
          <w:szCs w:val="24"/>
        </w:rPr>
        <w:fldChar w:fldCharType="end"/>
      </w:r>
      <w:r w:rsidR="00A154B7">
        <w:rPr>
          <w:b w:val="0"/>
          <w:szCs w:val="24"/>
        </w:rPr>
        <w:t>)</w:t>
      </w:r>
      <w:r w:rsidRPr="00C12FA4">
        <w:rPr>
          <w:b w:val="0"/>
          <w:szCs w:val="24"/>
        </w:rPr>
        <w:t xml:space="preserve"> изложен</w:t>
      </w:r>
      <w:r w:rsidR="00DC5206">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2B5044" w:rsidRPr="003803A7" w:rsidRDefault="002B5044" w:rsidP="0021751A">
      <w:pPr>
        <w:pStyle w:val="2"/>
        <w:ind w:left="1701" w:hanging="1134"/>
      </w:pPr>
      <w:bookmarkStart w:id="528" w:name="_Ref194832984"/>
      <w:bookmarkStart w:id="529" w:name="_Ref197686508"/>
      <w:bookmarkStart w:id="530" w:name="_Toc423421727"/>
      <w:bookmarkStart w:id="531" w:name="_Toc441130823"/>
      <w:r w:rsidRPr="003803A7">
        <w:t xml:space="preserve">Требование к </w:t>
      </w:r>
      <w:bookmarkEnd w:id="528"/>
      <w:bookmarkEnd w:id="529"/>
      <w:bookmarkEnd w:id="530"/>
      <w:r w:rsidR="00C3704B">
        <w:t>закупаемым услугам</w:t>
      </w:r>
      <w:bookmarkEnd w:id="531"/>
    </w:p>
    <w:p w:rsidR="002B5044" w:rsidRPr="003776BB" w:rsidRDefault="002B5044" w:rsidP="002B5044">
      <w:pPr>
        <w:pStyle w:val="3"/>
        <w:ind w:left="0" w:firstLine="851"/>
        <w:jc w:val="both"/>
        <w:rPr>
          <w:b w:val="0"/>
          <w:szCs w:val="24"/>
        </w:rPr>
      </w:pPr>
      <w:bookmarkStart w:id="532" w:name="_Toc439166314"/>
      <w:bookmarkStart w:id="533" w:name="_Toc439170662"/>
      <w:bookmarkStart w:id="534" w:name="_Toc439172764"/>
      <w:bookmarkStart w:id="535" w:name="_Toc439173208"/>
      <w:bookmarkStart w:id="536" w:name="_Toc439238202"/>
      <w:bookmarkStart w:id="537" w:name="_Toc439252754"/>
      <w:bookmarkStart w:id="538" w:name="_Toc439323612"/>
      <w:bookmarkStart w:id="539" w:name="_Toc439323728"/>
      <w:bookmarkStart w:id="540" w:name="_Toc440361362"/>
      <w:bookmarkStart w:id="541" w:name="_Toc440376117"/>
      <w:bookmarkStart w:id="542" w:name="_Toc440376244"/>
      <w:bookmarkStart w:id="543" w:name="_Toc440382505"/>
      <w:bookmarkStart w:id="544" w:name="_Toc440447175"/>
      <w:bookmarkStart w:id="545" w:name="_Toc440631718"/>
      <w:bookmarkStart w:id="546" w:name="_Toc440877375"/>
      <w:bookmarkStart w:id="547" w:name="_Toc441130824"/>
      <w:bookmarkStart w:id="548" w:name="_Ref194833053"/>
      <w:bookmarkStart w:id="549" w:name="_Ref223496951"/>
      <w:bookmarkStart w:id="550"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w:t>
      </w:r>
      <w:r w:rsidR="00DC5206">
        <w:rPr>
          <w:b w:val="0"/>
          <w:szCs w:val="24"/>
          <w:lang w:eastAsia="ru-RU"/>
        </w:rPr>
        <w:t xml:space="preserve"> </w:t>
      </w:r>
      <w:r w:rsidR="003776BB" w:rsidRPr="003803A7">
        <w:rPr>
          <w:b w:val="0"/>
          <w:szCs w:val="24"/>
          <w:lang w:eastAsia="ru-RU"/>
        </w:rPr>
        <w:t>задании)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bookmarkEnd w:id="510"/>
    <w:bookmarkEnd w:id="511"/>
    <w:bookmarkEnd w:id="548"/>
    <w:bookmarkEnd w:id="549"/>
    <w:bookmarkEnd w:id="55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1" w:name="_Ref440270602"/>
      <w:bookmarkStart w:id="552" w:name="_Toc441130825"/>
      <w:bookmarkEnd w:id="5"/>
      <w:bookmarkEnd w:id="491"/>
      <w:r w:rsidRPr="00E71A48">
        <w:rPr>
          <w:szCs w:val="24"/>
        </w:rPr>
        <w:lastRenderedPageBreak/>
        <w:t>Образцы основных форм документов, включаемых в Заявку</w:t>
      </w:r>
      <w:bookmarkEnd w:id="551"/>
      <w:bookmarkEnd w:id="552"/>
      <w:r w:rsidRPr="00E71A48">
        <w:rPr>
          <w:szCs w:val="24"/>
        </w:rPr>
        <w:t xml:space="preserve"> </w:t>
      </w:r>
    </w:p>
    <w:p w:rsidR="004F4D80" w:rsidRPr="00F647F7" w:rsidRDefault="004F4D80" w:rsidP="004F4D80">
      <w:pPr>
        <w:pStyle w:val="2"/>
      </w:pPr>
      <w:bookmarkStart w:id="553" w:name="_Ref55336310"/>
      <w:bookmarkStart w:id="554" w:name="_Toc57314672"/>
      <w:bookmarkStart w:id="555" w:name="_Toc69728986"/>
      <w:bookmarkStart w:id="556" w:name="_Toc98253919"/>
      <w:bookmarkStart w:id="557" w:name="_Toc165173847"/>
      <w:bookmarkStart w:id="558" w:name="_Toc423423667"/>
      <w:bookmarkStart w:id="559" w:name="_Toc441130826"/>
      <w:r w:rsidRPr="00F647F7">
        <w:t xml:space="preserve">Письмо о подаче оферты </w:t>
      </w:r>
      <w:bookmarkStart w:id="560" w:name="_Ref22846535"/>
      <w:r w:rsidRPr="00F647F7">
        <w:t>(</w:t>
      </w:r>
      <w:bookmarkEnd w:id="560"/>
      <w:r w:rsidRPr="00F647F7">
        <w:t xml:space="preserve">форма </w:t>
      </w:r>
      <w:r w:rsidRPr="00F647F7">
        <w:rPr>
          <w:noProof/>
        </w:rPr>
        <w:t>1</w:t>
      </w:r>
      <w:r w:rsidRPr="00F647F7">
        <w:t>)</w:t>
      </w:r>
      <w:bookmarkEnd w:id="553"/>
      <w:bookmarkEnd w:id="554"/>
      <w:bookmarkEnd w:id="555"/>
      <w:bookmarkEnd w:id="556"/>
      <w:bookmarkEnd w:id="557"/>
      <w:bookmarkEnd w:id="558"/>
      <w:bookmarkEnd w:id="559"/>
    </w:p>
    <w:p w:rsidR="004F4D80" w:rsidRPr="00C236C0" w:rsidRDefault="004F4D80" w:rsidP="004F4D80">
      <w:pPr>
        <w:pStyle w:val="3"/>
        <w:rPr>
          <w:szCs w:val="24"/>
        </w:rPr>
      </w:pPr>
      <w:bookmarkStart w:id="561" w:name="_Toc98253920"/>
      <w:bookmarkStart w:id="562" w:name="_Toc157248174"/>
      <w:bookmarkStart w:id="563" w:name="_Toc157496543"/>
      <w:bookmarkStart w:id="564" w:name="_Toc158206082"/>
      <w:bookmarkStart w:id="565" w:name="_Toc164057767"/>
      <w:bookmarkStart w:id="566" w:name="_Toc164137117"/>
      <w:bookmarkStart w:id="567" w:name="_Toc164161277"/>
      <w:bookmarkStart w:id="568" w:name="_Toc165173848"/>
      <w:bookmarkStart w:id="569" w:name="_Toc439170673"/>
      <w:bookmarkStart w:id="570" w:name="_Toc439172775"/>
      <w:bookmarkStart w:id="571" w:name="_Toc439173219"/>
      <w:bookmarkStart w:id="572" w:name="_Toc439238213"/>
      <w:bookmarkStart w:id="573" w:name="_Toc440361369"/>
      <w:bookmarkStart w:id="574" w:name="_Toc440376124"/>
      <w:bookmarkStart w:id="575" w:name="_Toc440631722"/>
      <w:bookmarkStart w:id="576" w:name="_Toc441130827"/>
      <w:r w:rsidRPr="00C236C0">
        <w:rPr>
          <w:szCs w:val="24"/>
        </w:rPr>
        <w:t>Форма письма о подаче оферты</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235620">
        <w:rPr>
          <w:sz w:val="24"/>
          <w:szCs w:val="24"/>
        </w:rPr>
        <w:t xml:space="preserve"> </w:t>
      </w:r>
      <w:r w:rsidR="00235620"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8" w:name="_Toc98253921"/>
      <w:bookmarkStart w:id="579" w:name="_Toc157248175"/>
      <w:bookmarkStart w:id="580" w:name="_Toc157496544"/>
      <w:bookmarkStart w:id="581" w:name="_Toc158206083"/>
      <w:bookmarkStart w:id="582" w:name="_Toc164057768"/>
      <w:bookmarkStart w:id="583" w:name="_Toc164137118"/>
      <w:bookmarkStart w:id="584" w:name="_Toc164161278"/>
      <w:bookmarkStart w:id="585" w:name="_Toc165173849"/>
      <w:r>
        <w:rPr>
          <w:b/>
          <w:szCs w:val="24"/>
        </w:rPr>
        <w:br w:type="page"/>
      </w:r>
    </w:p>
    <w:p w:rsidR="004F4D80" w:rsidRPr="00C236C0" w:rsidRDefault="004F4D80" w:rsidP="004F4D80">
      <w:pPr>
        <w:pStyle w:val="3"/>
        <w:rPr>
          <w:szCs w:val="24"/>
        </w:rPr>
      </w:pPr>
      <w:bookmarkStart w:id="586" w:name="_Toc439170674"/>
      <w:bookmarkStart w:id="587" w:name="_Toc439172776"/>
      <w:bookmarkStart w:id="588" w:name="_Toc439173220"/>
      <w:bookmarkStart w:id="589" w:name="_Toc439238214"/>
      <w:bookmarkStart w:id="590" w:name="_Toc439252762"/>
      <w:bookmarkStart w:id="591" w:name="_Toc439323736"/>
      <w:bookmarkStart w:id="592" w:name="_Toc440361370"/>
      <w:bookmarkStart w:id="593" w:name="_Toc440376125"/>
      <w:bookmarkStart w:id="594" w:name="_Toc440376252"/>
      <w:bookmarkStart w:id="595" w:name="_Toc440382510"/>
      <w:bookmarkStart w:id="596" w:name="_Toc440447180"/>
      <w:bookmarkStart w:id="597" w:name="_Toc440631723"/>
      <w:bookmarkStart w:id="598" w:name="_Toc440877379"/>
      <w:bookmarkStart w:id="599" w:name="_Toc441130828"/>
      <w:r w:rsidRPr="00C236C0">
        <w:rPr>
          <w:szCs w:val="24"/>
        </w:rPr>
        <w:lastRenderedPageBreak/>
        <w:t>Инструкции по заполнению</w:t>
      </w:r>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600" w:name="_Ref44105321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600"/>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E12C1F">
        <w:rPr>
          <w:sz w:val="24"/>
          <w:szCs w:val="24"/>
        </w:rPr>
        <w:fldChar w:fldCharType="begin"/>
      </w:r>
      <w:r w:rsidR="00457AEB">
        <w:rPr>
          <w:sz w:val="24"/>
          <w:szCs w:val="24"/>
        </w:rPr>
        <w:instrText xml:space="preserve"> REF _Ref440879531 \r \h </w:instrText>
      </w:r>
      <w:r w:rsidR="00E12C1F">
        <w:rPr>
          <w:sz w:val="24"/>
          <w:szCs w:val="24"/>
        </w:rPr>
      </w:r>
      <w:r w:rsidR="00E12C1F">
        <w:rPr>
          <w:sz w:val="24"/>
          <w:szCs w:val="24"/>
        </w:rPr>
        <w:fldChar w:fldCharType="separate"/>
      </w:r>
      <w:r w:rsidR="001C6A71">
        <w:rPr>
          <w:sz w:val="24"/>
          <w:szCs w:val="24"/>
        </w:rPr>
        <w:t>3.3.4</w:t>
      </w:r>
      <w:r w:rsidR="00E12C1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E12C1F">
        <w:rPr>
          <w:sz w:val="24"/>
          <w:szCs w:val="24"/>
        </w:rPr>
        <w:fldChar w:fldCharType="begin"/>
      </w:r>
      <w:r w:rsidR="00D56F8C">
        <w:rPr>
          <w:sz w:val="24"/>
          <w:szCs w:val="24"/>
        </w:rPr>
        <w:instrText xml:space="preserve"> REF _Ref55279015 \r \h </w:instrText>
      </w:r>
      <w:r w:rsidR="00E12C1F">
        <w:rPr>
          <w:sz w:val="24"/>
          <w:szCs w:val="24"/>
        </w:rPr>
      </w:r>
      <w:r w:rsidR="00E12C1F">
        <w:rPr>
          <w:sz w:val="24"/>
          <w:szCs w:val="24"/>
        </w:rPr>
        <w:fldChar w:fldCharType="separate"/>
      </w:r>
      <w:r w:rsidR="001C6A71">
        <w:rPr>
          <w:sz w:val="24"/>
          <w:szCs w:val="24"/>
        </w:rPr>
        <w:t>3.3.1.6</w:t>
      </w:r>
      <w:r w:rsidR="00E12C1F">
        <w:rPr>
          <w:sz w:val="24"/>
          <w:szCs w:val="24"/>
        </w:rPr>
        <w:fldChar w:fldCharType="end"/>
      </w:r>
      <w:r w:rsidRPr="00492C8B">
        <w:rPr>
          <w:sz w:val="24"/>
          <w:szCs w:val="24"/>
        </w:rPr>
        <w:t xml:space="preserve"> и </w:t>
      </w:r>
      <w:r w:rsidR="00E12C1F">
        <w:rPr>
          <w:sz w:val="24"/>
          <w:szCs w:val="24"/>
        </w:rPr>
        <w:fldChar w:fldCharType="begin"/>
      </w:r>
      <w:r w:rsidR="00D56F8C">
        <w:rPr>
          <w:sz w:val="24"/>
          <w:szCs w:val="24"/>
        </w:rPr>
        <w:instrText xml:space="preserve"> REF _Ref195087786 \r \h </w:instrText>
      </w:r>
      <w:r w:rsidR="00E12C1F">
        <w:rPr>
          <w:sz w:val="24"/>
          <w:szCs w:val="24"/>
        </w:rPr>
      </w:r>
      <w:r w:rsidR="00E12C1F">
        <w:rPr>
          <w:sz w:val="24"/>
          <w:szCs w:val="24"/>
        </w:rPr>
        <w:fldChar w:fldCharType="separate"/>
      </w:r>
      <w:r w:rsidR="001C6A71">
        <w:rPr>
          <w:sz w:val="24"/>
          <w:szCs w:val="24"/>
        </w:rPr>
        <w:t>3.3.1.7</w:t>
      </w:r>
      <w:r w:rsidR="00E12C1F">
        <w:rPr>
          <w:sz w:val="24"/>
          <w:szCs w:val="24"/>
        </w:rPr>
        <w:fldChar w:fldCharType="end"/>
      </w:r>
      <w:r w:rsidRPr="00492C8B">
        <w:rPr>
          <w:sz w:val="24"/>
          <w:szCs w:val="24"/>
        </w:rPr>
        <w:t>.</w:t>
      </w:r>
    </w:p>
    <w:p w:rsidR="00A35E74" w:rsidRPr="00492C8B" w:rsidRDefault="00A35E74" w:rsidP="00A35E74">
      <w:pPr>
        <w:pStyle w:val="aff6"/>
        <w:numPr>
          <w:ilvl w:val="3"/>
          <w:numId w:val="1"/>
        </w:numPr>
        <w:tabs>
          <w:tab w:val="num" w:pos="1134"/>
        </w:tabs>
        <w:suppressAutoHyphens w:val="0"/>
        <w:spacing w:before="100" w:beforeAutospacing="1" w:line="240" w:lineRule="auto"/>
        <w:rPr>
          <w:sz w:val="24"/>
          <w:szCs w:val="24"/>
        </w:rPr>
      </w:pPr>
      <w:bookmarkStart w:id="601" w:name="_Ref55335821"/>
      <w:bookmarkStart w:id="602" w:name="_Ref55336345"/>
      <w:bookmarkStart w:id="603" w:name="_Toc57314674"/>
      <w:bookmarkStart w:id="604" w:name="_Toc69728988"/>
      <w:bookmarkStart w:id="605" w:name="_Toc98253922"/>
      <w:bookmarkStart w:id="606"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E12C1F">
        <w:fldChar w:fldCharType="begin"/>
      </w:r>
      <w:r>
        <w:rPr>
          <w:sz w:val="24"/>
          <w:szCs w:val="24"/>
        </w:rPr>
        <w:instrText xml:space="preserve"> REF _Ref441053211 \r \h </w:instrText>
      </w:r>
      <w:r w:rsidR="00E12C1F">
        <w:fldChar w:fldCharType="separate"/>
      </w:r>
      <w:r w:rsidR="001C6A71">
        <w:rPr>
          <w:sz w:val="24"/>
          <w:szCs w:val="24"/>
        </w:rPr>
        <w:t>5.1.2.3</w:t>
      </w:r>
      <w:r w:rsidR="00E12C1F">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E12C1F">
        <w:rPr>
          <w:sz w:val="24"/>
          <w:szCs w:val="24"/>
        </w:rPr>
        <w:fldChar w:fldCharType="begin"/>
      </w:r>
      <w:r>
        <w:rPr>
          <w:sz w:val="24"/>
          <w:szCs w:val="24"/>
        </w:rPr>
        <w:instrText xml:space="preserve"> REF _Ref441053110 \r \h </w:instrText>
      </w:r>
      <w:r w:rsidR="00E12C1F">
        <w:rPr>
          <w:sz w:val="24"/>
          <w:szCs w:val="24"/>
        </w:rPr>
      </w:r>
      <w:r w:rsidR="00E12C1F">
        <w:rPr>
          <w:sz w:val="24"/>
          <w:szCs w:val="24"/>
        </w:rPr>
        <w:fldChar w:fldCharType="separate"/>
      </w:r>
      <w:r w:rsidR="001C6A71">
        <w:rPr>
          <w:sz w:val="24"/>
          <w:szCs w:val="24"/>
        </w:rPr>
        <w:t>3.3.7.1</w:t>
      </w:r>
      <w:r w:rsidR="00E12C1F">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607" w:name="_Ref440271964"/>
      <w:bookmarkStart w:id="608" w:name="_Toc440361371"/>
      <w:bookmarkStart w:id="609" w:name="_Toc440376126"/>
      <w:bookmarkStart w:id="610" w:name="_Toc440631724"/>
      <w:bookmarkStart w:id="611" w:name="_Toc441130829"/>
      <w:r>
        <w:rPr>
          <w:szCs w:val="24"/>
        </w:rPr>
        <w:lastRenderedPageBreak/>
        <w:t>Антикоррупционные обязательства (Форма 1.1).</w:t>
      </w:r>
      <w:bookmarkEnd w:id="607"/>
      <w:bookmarkEnd w:id="608"/>
      <w:bookmarkEnd w:id="609"/>
      <w:bookmarkEnd w:id="610"/>
      <w:bookmarkEnd w:id="611"/>
    </w:p>
    <w:p w:rsidR="00920CB0" w:rsidRPr="00920CB0" w:rsidRDefault="00920CB0" w:rsidP="00557C01">
      <w:pPr>
        <w:pStyle w:val="3"/>
        <w:numPr>
          <w:ilvl w:val="3"/>
          <w:numId w:val="78"/>
        </w:numPr>
        <w:rPr>
          <w:b w:val="0"/>
          <w:szCs w:val="24"/>
        </w:rPr>
      </w:pPr>
      <w:bookmarkStart w:id="612" w:name="_Toc439238216"/>
      <w:bookmarkStart w:id="613" w:name="_Toc439252764"/>
      <w:bookmarkStart w:id="614" w:name="_Toc439323738"/>
      <w:bookmarkStart w:id="615" w:name="_Toc440361372"/>
      <w:bookmarkStart w:id="616" w:name="_Toc440376127"/>
      <w:bookmarkStart w:id="617" w:name="_Toc440376254"/>
      <w:bookmarkStart w:id="618" w:name="_Toc440382512"/>
      <w:bookmarkStart w:id="619" w:name="_Toc440447182"/>
      <w:bookmarkStart w:id="620" w:name="_Toc440631725"/>
      <w:bookmarkStart w:id="621" w:name="_Toc440877381"/>
      <w:bookmarkStart w:id="622" w:name="_Toc441130830"/>
      <w:r w:rsidRPr="00920CB0">
        <w:rPr>
          <w:b w:val="0"/>
          <w:szCs w:val="24"/>
        </w:rPr>
        <w:t xml:space="preserve">Форма </w:t>
      </w:r>
      <w:r>
        <w:rPr>
          <w:b w:val="0"/>
          <w:szCs w:val="24"/>
        </w:rPr>
        <w:t>Антикоррупционных обязательств</w:t>
      </w:r>
      <w:bookmarkEnd w:id="612"/>
      <w:bookmarkEnd w:id="613"/>
      <w:bookmarkEnd w:id="614"/>
      <w:bookmarkEnd w:id="615"/>
      <w:bookmarkEnd w:id="616"/>
      <w:bookmarkEnd w:id="617"/>
      <w:bookmarkEnd w:id="618"/>
      <w:bookmarkEnd w:id="619"/>
      <w:bookmarkEnd w:id="620"/>
      <w:bookmarkEnd w:id="621"/>
      <w:bookmarkEnd w:id="622"/>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D44B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7"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3" w:name="_Toc423423668"/>
      <w:bookmarkStart w:id="624" w:name="_Ref440271072"/>
      <w:bookmarkStart w:id="625" w:name="_Ref440273986"/>
      <w:bookmarkStart w:id="626" w:name="_Ref440274337"/>
      <w:bookmarkStart w:id="627" w:name="_Ref440274913"/>
      <w:bookmarkStart w:id="628" w:name="_Ref440284918"/>
      <w:bookmarkStart w:id="629" w:name="_Toc441130831"/>
      <w:r>
        <w:lastRenderedPageBreak/>
        <w:t>Сводная таблица стоимости</w:t>
      </w:r>
      <w:r w:rsidR="00235620">
        <w:t xml:space="preserve"> </w:t>
      </w:r>
      <w:r w:rsidR="00235620" w:rsidRPr="00536E26">
        <w:rPr>
          <w:bCs w:val="0"/>
        </w:rPr>
        <w:t>услуг</w:t>
      </w:r>
      <w:r w:rsidR="004F4D80" w:rsidRPr="00F647F7">
        <w:t xml:space="preserve"> (форма </w:t>
      </w:r>
      <w:r w:rsidR="004F4D80" w:rsidRPr="00F647F7">
        <w:rPr>
          <w:noProof/>
        </w:rPr>
        <w:t>2</w:t>
      </w:r>
      <w:r w:rsidR="004F4D80" w:rsidRPr="00F647F7">
        <w:t>)</w:t>
      </w:r>
      <w:bookmarkEnd w:id="601"/>
      <w:bookmarkEnd w:id="602"/>
      <w:bookmarkEnd w:id="603"/>
      <w:bookmarkEnd w:id="604"/>
      <w:bookmarkEnd w:id="605"/>
      <w:bookmarkEnd w:id="606"/>
      <w:bookmarkEnd w:id="623"/>
      <w:bookmarkEnd w:id="624"/>
      <w:bookmarkEnd w:id="625"/>
      <w:bookmarkEnd w:id="626"/>
      <w:bookmarkEnd w:id="627"/>
      <w:bookmarkEnd w:id="628"/>
      <w:bookmarkEnd w:id="62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30" w:name="_Toc98253923"/>
      <w:bookmarkStart w:id="631" w:name="_Toc157248177"/>
      <w:bookmarkStart w:id="632" w:name="_Toc157496546"/>
      <w:bookmarkStart w:id="633" w:name="_Toc158206085"/>
      <w:bookmarkStart w:id="634" w:name="_Toc164057770"/>
      <w:bookmarkStart w:id="635" w:name="_Toc164137120"/>
      <w:bookmarkStart w:id="636" w:name="_Toc164161280"/>
      <w:bookmarkStart w:id="637" w:name="_Toc165173851"/>
      <w:bookmarkStart w:id="638" w:name="_Ref264038986"/>
      <w:bookmarkStart w:id="639" w:name="_Ref264359294"/>
      <w:bookmarkStart w:id="640" w:name="_Toc439170676"/>
      <w:bookmarkStart w:id="641" w:name="_Toc439172778"/>
      <w:bookmarkStart w:id="642" w:name="_Toc439173222"/>
      <w:bookmarkStart w:id="643" w:name="_Toc439238218"/>
      <w:bookmarkStart w:id="644" w:name="_Toc439252766"/>
      <w:bookmarkStart w:id="645" w:name="_Toc439323740"/>
      <w:bookmarkStart w:id="646" w:name="_Toc440361374"/>
      <w:bookmarkStart w:id="647" w:name="_Toc440376129"/>
      <w:bookmarkStart w:id="648" w:name="_Toc440376256"/>
      <w:bookmarkStart w:id="649" w:name="_Toc440382514"/>
      <w:bookmarkStart w:id="650" w:name="_Toc440447184"/>
      <w:bookmarkStart w:id="651" w:name="_Toc440631727"/>
      <w:bookmarkStart w:id="652" w:name="_Toc440877383"/>
      <w:bookmarkStart w:id="653" w:name="_Toc441130832"/>
      <w:r w:rsidRPr="00C236C0">
        <w:rPr>
          <w:szCs w:val="24"/>
        </w:rPr>
        <w:t xml:space="preserve">Форма </w:t>
      </w:r>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00492C8B">
        <w:rPr>
          <w:szCs w:val="24"/>
        </w:rPr>
        <w:t>Сводной таблицы стоимости</w:t>
      </w:r>
      <w:bookmarkEnd w:id="644"/>
      <w:bookmarkEnd w:id="645"/>
      <w:bookmarkEnd w:id="646"/>
      <w:bookmarkEnd w:id="647"/>
      <w:bookmarkEnd w:id="648"/>
      <w:bookmarkEnd w:id="649"/>
      <w:bookmarkEnd w:id="650"/>
      <w:bookmarkEnd w:id="651"/>
      <w:bookmarkEnd w:id="652"/>
      <w:r w:rsidR="00235620">
        <w:rPr>
          <w:szCs w:val="24"/>
        </w:rPr>
        <w:t xml:space="preserve"> </w:t>
      </w:r>
      <w:r w:rsidR="00235620" w:rsidRPr="00536E26">
        <w:rPr>
          <w:bCs w:val="0"/>
          <w:szCs w:val="24"/>
        </w:rPr>
        <w:t>услуг</w:t>
      </w:r>
      <w:bookmarkEnd w:id="65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235620">
        <w:rPr>
          <w:b/>
          <w:sz w:val="24"/>
          <w:szCs w:val="24"/>
        </w:rPr>
        <w:t xml:space="preserve"> </w:t>
      </w:r>
      <w:r w:rsidR="00235620" w:rsidRPr="00235620">
        <w:rPr>
          <w:b/>
          <w:sz w:val="24"/>
          <w:szCs w:val="24"/>
        </w:rPr>
        <w:t>услуг</w:t>
      </w:r>
    </w:p>
    <w:p w:rsidR="00A35E74" w:rsidRPr="00F647F7" w:rsidRDefault="00A35E74" w:rsidP="00A35E74">
      <w:pPr>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A35E74" w:rsidRPr="00843BBD" w:rsidTr="004E6DE2">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A35E74" w:rsidRPr="00843BBD" w:rsidRDefault="00A35E74" w:rsidP="004E6DE2">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A35E74" w:rsidRPr="00843BBD" w:rsidRDefault="00A35E74" w:rsidP="004E6DE2">
            <w:pPr>
              <w:pStyle w:val="aff0"/>
              <w:spacing w:before="0" w:after="0"/>
              <w:jc w:val="center"/>
              <w:rPr>
                <w:b/>
                <w:color w:val="000000"/>
              </w:rPr>
            </w:pPr>
            <w:r w:rsidRPr="00843BBD">
              <w:rPr>
                <w:rStyle w:val="aa"/>
                <w:b w:val="0"/>
                <w:sz w:val="20"/>
              </w:rPr>
              <w:t>(Указывается наименование услуг)</w:t>
            </w:r>
          </w:p>
        </w:tc>
      </w:tr>
      <w:tr w:rsidR="00A35E74" w:rsidRPr="0098354B" w:rsidTr="004E6DE2">
        <w:trPr>
          <w:trHeight w:val="944"/>
        </w:trPr>
        <w:tc>
          <w:tcPr>
            <w:tcW w:w="578" w:type="dxa"/>
          </w:tcPr>
          <w:p w:rsidR="00A35E74" w:rsidRPr="0098354B" w:rsidRDefault="00A35E74" w:rsidP="004E6DE2">
            <w:pPr>
              <w:pStyle w:val="aff0"/>
              <w:spacing w:before="0" w:after="0"/>
              <w:rPr>
                <w:sz w:val="24"/>
                <w:szCs w:val="24"/>
                <w:highlight w:val="yellow"/>
              </w:rPr>
            </w:pPr>
            <w:r w:rsidRPr="0098354B">
              <w:rPr>
                <w:sz w:val="24"/>
                <w:szCs w:val="24"/>
                <w:highlight w:val="yellow"/>
              </w:rPr>
              <w:t xml:space="preserve">№ </w:t>
            </w:r>
            <w:proofErr w:type="gramStart"/>
            <w:r w:rsidRPr="0098354B">
              <w:rPr>
                <w:sz w:val="24"/>
                <w:szCs w:val="24"/>
                <w:highlight w:val="yellow"/>
              </w:rPr>
              <w:t>п</w:t>
            </w:r>
            <w:proofErr w:type="gramEnd"/>
            <w:r w:rsidRPr="0098354B">
              <w:rPr>
                <w:sz w:val="24"/>
                <w:szCs w:val="24"/>
                <w:highlight w:val="yellow"/>
              </w:rPr>
              <w:t>/п</w:t>
            </w:r>
          </w:p>
        </w:tc>
        <w:tc>
          <w:tcPr>
            <w:tcW w:w="5943" w:type="dxa"/>
            <w:vAlign w:val="center"/>
          </w:tcPr>
          <w:p w:rsidR="00A35E74" w:rsidRPr="0098354B" w:rsidRDefault="00A35E74" w:rsidP="004E6DE2">
            <w:pPr>
              <w:spacing w:line="240" w:lineRule="auto"/>
              <w:ind w:firstLine="0"/>
              <w:jc w:val="center"/>
              <w:rPr>
                <w:sz w:val="24"/>
                <w:szCs w:val="24"/>
                <w:highlight w:val="yellow"/>
              </w:rPr>
            </w:pPr>
            <w:r w:rsidRPr="0098354B">
              <w:rPr>
                <w:sz w:val="24"/>
                <w:szCs w:val="24"/>
                <w:highlight w:val="yellow"/>
              </w:rPr>
              <w:t>Вид услуг</w:t>
            </w:r>
          </w:p>
        </w:tc>
        <w:tc>
          <w:tcPr>
            <w:tcW w:w="1559" w:type="dxa"/>
            <w:vAlign w:val="center"/>
          </w:tcPr>
          <w:p w:rsidR="00A35E74" w:rsidRPr="0098354B" w:rsidRDefault="00A35E74" w:rsidP="004E6DE2">
            <w:pPr>
              <w:spacing w:line="240" w:lineRule="auto"/>
              <w:ind w:firstLine="0"/>
              <w:jc w:val="center"/>
              <w:rPr>
                <w:sz w:val="24"/>
                <w:szCs w:val="24"/>
                <w:highlight w:val="yellow"/>
              </w:rPr>
            </w:pPr>
            <w:r w:rsidRPr="0098354B">
              <w:rPr>
                <w:sz w:val="24"/>
                <w:szCs w:val="24"/>
                <w:highlight w:val="yellow"/>
              </w:rPr>
              <w:t>Ед. изм.</w:t>
            </w:r>
          </w:p>
        </w:tc>
        <w:tc>
          <w:tcPr>
            <w:tcW w:w="1701" w:type="dxa"/>
            <w:vAlign w:val="center"/>
          </w:tcPr>
          <w:p w:rsidR="00A35E74" w:rsidRPr="0098354B" w:rsidRDefault="00A35E74" w:rsidP="004E6DE2">
            <w:pPr>
              <w:spacing w:line="240" w:lineRule="auto"/>
              <w:ind w:firstLine="0"/>
              <w:jc w:val="center"/>
              <w:rPr>
                <w:sz w:val="24"/>
                <w:szCs w:val="24"/>
                <w:highlight w:val="yellow"/>
              </w:rPr>
            </w:pPr>
            <w:r w:rsidRPr="0098354B">
              <w:rPr>
                <w:sz w:val="24"/>
                <w:szCs w:val="24"/>
                <w:highlight w:val="yellow"/>
              </w:rPr>
              <w:t>Цена единицы без НДС, руб.</w:t>
            </w:r>
          </w:p>
        </w:tc>
        <w:tc>
          <w:tcPr>
            <w:tcW w:w="1843" w:type="dxa"/>
            <w:vAlign w:val="center"/>
          </w:tcPr>
          <w:p w:rsidR="00A35E74" w:rsidRPr="0098354B" w:rsidRDefault="00A35E74" w:rsidP="004E6DE2">
            <w:pPr>
              <w:spacing w:line="240" w:lineRule="auto"/>
              <w:ind w:firstLine="0"/>
              <w:jc w:val="center"/>
              <w:rPr>
                <w:sz w:val="24"/>
                <w:szCs w:val="24"/>
                <w:highlight w:val="yellow"/>
              </w:rPr>
            </w:pPr>
            <w:r w:rsidRPr="0098354B">
              <w:rPr>
                <w:sz w:val="24"/>
                <w:szCs w:val="24"/>
                <w:highlight w:val="yellow"/>
              </w:rPr>
              <w:t>Цена единицы с НДС, руб.</w:t>
            </w:r>
          </w:p>
        </w:tc>
        <w:tc>
          <w:tcPr>
            <w:tcW w:w="3827" w:type="dxa"/>
            <w:vAlign w:val="center"/>
          </w:tcPr>
          <w:p w:rsidR="00A35E74" w:rsidRPr="0098354B" w:rsidRDefault="00A35E74" w:rsidP="004E6DE2">
            <w:pPr>
              <w:spacing w:line="240" w:lineRule="auto"/>
              <w:ind w:firstLine="0"/>
              <w:jc w:val="center"/>
              <w:rPr>
                <w:sz w:val="24"/>
                <w:szCs w:val="24"/>
                <w:highlight w:val="yellow"/>
              </w:rPr>
            </w:pPr>
            <w:r w:rsidRPr="0098354B">
              <w:rPr>
                <w:sz w:val="24"/>
                <w:szCs w:val="24"/>
                <w:highlight w:val="yellow"/>
              </w:rPr>
              <w:t>Примечания</w:t>
            </w:r>
          </w:p>
        </w:tc>
      </w:tr>
      <w:tr w:rsidR="00A35E74" w:rsidRPr="0098354B" w:rsidTr="004E6DE2">
        <w:trPr>
          <w:trHeight w:val="284"/>
        </w:trPr>
        <w:tc>
          <w:tcPr>
            <w:tcW w:w="15451" w:type="dxa"/>
            <w:gridSpan w:val="6"/>
          </w:tcPr>
          <w:p w:rsidR="00A35E74" w:rsidRPr="0098354B" w:rsidRDefault="00A35E74" w:rsidP="004E6DE2">
            <w:pPr>
              <w:pStyle w:val="aff1"/>
              <w:numPr>
                <w:ilvl w:val="0"/>
                <w:numId w:val="89"/>
              </w:numPr>
              <w:tabs>
                <w:tab w:val="left" w:pos="-1951"/>
              </w:tabs>
              <w:suppressAutoHyphens w:val="0"/>
              <w:spacing w:before="0" w:after="0"/>
              <w:rPr>
                <w:color w:val="000000"/>
                <w:szCs w:val="24"/>
                <w:highlight w:val="yellow"/>
              </w:rPr>
            </w:pPr>
            <w:r w:rsidRPr="0098354B">
              <w:rPr>
                <w:bCs w:val="0"/>
                <w:highlight w:val="yellow"/>
              </w:rPr>
              <w:t>Филиал ПАО «МРСК Центра»</w:t>
            </w:r>
            <w:r w:rsidRPr="0098354B">
              <w:rPr>
                <w:highlight w:val="yellow"/>
              </w:rPr>
              <w:t xml:space="preserve"> «</w:t>
            </w:r>
            <w:r w:rsidRPr="0098354B">
              <w:rPr>
                <w:rStyle w:val="aa"/>
                <w:b w:val="0"/>
                <w:highlight w:val="yellow"/>
              </w:rPr>
              <w:t>____</w:t>
            </w:r>
            <w:r w:rsidRPr="0098354B">
              <w:rPr>
                <w:rStyle w:val="aa"/>
                <w:highlight w:val="yellow"/>
              </w:rPr>
              <w:t xml:space="preserve"> </w:t>
            </w:r>
            <w:proofErr w:type="spellStart"/>
            <w:r w:rsidRPr="0098354B">
              <w:rPr>
                <w:highlight w:val="yellow"/>
              </w:rPr>
              <w:t>энерго</w:t>
            </w:r>
            <w:proofErr w:type="spellEnd"/>
            <w:r w:rsidRPr="0098354B">
              <w:rPr>
                <w:highlight w:val="yellow"/>
              </w:rPr>
              <w:t>»</w:t>
            </w:r>
          </w:p>
        </w:tc>
      </w:tr>
      <w:tr w:rsidR="00A35E74" w:rsidRPr="0098354B" w:rsidTr="004E6DE2">
        <w:trPr>
          <w:trHeight w:val="284"/>
        </w:trPr>
        <w:tc>
          <w:tcPr>
            <w:tcW w:w="578" w:type="dxa"/>
          </w:tcPr>
          <w:p w:rsidR="00A35E74" w:rsidRPr="0098354B" w:rsidRDefault="00A35E74" w:rsidP="004E6DE2">
            <w:pPr>
              <w:pStyle w:val="aff1"/>
              <w:numPr>
                <w:ilvl w:val="0"/>
                <w:numId w:val="87"/>
              </w:numPr>
              <w:suppressAutoHyphens w:val="0"/>
              <w:ind w:left="0"/>
              <w:rPr>
                <w:color w:val="000000"/>
                <w:szCs w:val="24"/>
                <w:highlight w:val="yellow"/>
              </w:rPr>
            </w:pPr>
          </w:p>
        </w:tc>
        <w:tc>
          <w:tcPr>
            <w:tcW w:w="5943" w:type="dxa"/>
          </w:tcPr>
          <w:p w:rsidR="00A35E74" w:rsidRPr="0098354B" w:rsidRDefault="00A35E74" w:rsidP="004E6DE2">
            <w:pPr>
              <w:pStyle w:val="aff1"/>
              <w:spacing w:before="0" w:after="0"/>
              <w:rPr>
                <w:color w:val="000000"/>
                <w:szCs w:val="24"/>
                <w:highlight w:val="yellow"/>
              </w:rPr>
            </w:pPr>
          </w:p>
        </w:tc>
        <w:tc>
          <w:tcPr>
            <w:tcW w:w="1559" w:type="dxa"/>
          </w:tcPr>
          <w:p w:rsidR="00A35E74" w:rsidRPr="0098354B" w:rsidRDefault="00A35E74" w:rsidP="004E6DE2">
            <w:pPr>
              <w:pStyle w:val="aff1"/>
              <w:spacing w:before="0" w:after="0"/>
              <w:rPr>
                <w:color w:val="000000"/>
                <w:szCs w:val="24"/>
                <w:highlight w:val="yellow"/>
              </w:rPr>
            </w:pPr>
          </w:p>
        </w:tc>
        <w:tc>
          <w:tcPr>
            <w:tcW w:w="1701" w:type="dxa"/>
          </w:tcPr>
          <w:p w:rsidR="00A35E74" w:rsidRPr="0098354B" w:rsidRDefault="00A35E74" w:rsidP="004E6DE2">
            <w:pPr>
              <w:pStyle w:val="aff1"/>
              <w:spacing w:before="0" w:after="0"/>
              <w:rPr>
                <w:color w:val="000000"/>
                <w:szCs w:val="24"/>
                <w:highlight w:val="yellow"/>
              </w:rPr>
            </w:pPr>
          </w:p>
        </w:tc>
        <w:tc>
          <w:tcPr>
            <w:tcW w:w="1843" w:type="dxa"/>
          </w:tcPr>
          <w:p w:rsidR="00A35E74" w:rsidRPr="0098354B" w:rsidRDefault="00A35E74" w:rsidP="004E6DE2">
            <w:pPr>
              <w:pStyle w:val="aff1"/>
              <w:spacing w:before="0" w:after="0"/>
              <w:jc w:val="right"/>
              <w:rPr>
                <w:color w:val="000000"/>
                <w:szCs w:val="24"/>
                <w:highlight w:val="yellow"/>
              </w:rPr>
            </w:pPr>
          </w:p>
        </w:tc>
        <w:tc>
          <w:tcPr>
            <w:tcW w:w="3827" w:type="dxa"/>
          </w:tcPr>
          <w:p w:rsidR="00A35E74" w:rsidRPr="0098354B" w:rsidRDefault="00A35E74" w:rsidP="004E6DE2">
            <w:pPr>
              <w:pStyle w:val="aff1"/>
              <w:spacing w:before="0" w:after="0"/>
              <w:rPr>
                <w:color w:val="000000"/>
                <w:szCs w:val="24"/>
                <w:highlight w:val="yellow"/>
              </w:rPr>
            </w:pPr>
          </w:p>
        </w:tc>
      </w:tr>
      <w:tr w:rsidR="00A35E74" w:rsidRPr="0098354B" w:rsidTr="004E6DE2">
        <w:trPr>
          <w:trHeight w:val="284"/>
        </w:trPr>
        <w:tc>
          <w:tcPr>
            <w:tcW w:w="578" w:type="dxa"/>
          </w:tcPr>
          <w:p w:rsidR="00A35E74" w:rsidRPr="0098354B" w:rsidRDefault="00A35E74" w:rsidP="004E6DE2">
            <w:pPr>
              <w:pStyle w:val="aff1"/>
              <w:numPr>
                <w:ilvl w:val="0"/>
                <w:numId w:val="87"/>
              </w:numPr>
              <w:suppressAutoHyphens w:val="0"/>
              <w:ind w:left="0"/>
              <w:rPr>
                <w:color w:val="000000"/>
                <w:szCs w:val="24"/>
                <w:highlight w:val="yellow"/>
              </w:rPr>
            </w:pPr>
          </w:p>
        </w:tc>
        <w:tc>
          <w:tcPr>
            <w:tcW w:w="5943" w:type="dxa"/>
          </w:tcPr>
          <w:p w:rsidR="00A35E74" w:rsidRPr="0098354B" w:rsidRDefault="00A35E74" w:rsidP="004E6DE2">
            <w:pPr>
              <w:pStyle w:val="aff1"/>
              <w:spacing w:before="0" w:after="0"/>
              <w:rPr>
                <w:color w:val="000000"/>
                <w:szCs w:val="24"/>
                <w:highlight w:val="yellow"/>
              </w:rPr>
            </w:pPr>
          </w:p>
        </w:tc>
        <w:tc>
          <w:tcPr>
            <w:tcW w:w="1559" w:type="dxa"/>
          </w:tcPr>
          <w:p w:rsidR="00A35E74" w:rsidRPr="0098354B" w:rsidRDefault="00A35E74" w:rsidP="004E6DE2">
            <w:pPr>
              <w:pStyle w:val="aff1"/>
              <w:spacing w:before="0" w:after="0"/>
              <w:rPr>
                <w:color w:val="000000"/>
                <w:szCs w:val="24"/>
                <w:highlight w:val="yellow"/>
              </w:rPr>
            </w:pPr>
          </w:p>
        </w:tc>
        <w:tc>
          <w:tcPr>
            <w:tcW w:w="1701" w:type="dxa"/>
          </w:tcPr>
          <w:p w:rsidR="00A35E74" w:rsidRPr="0098354B" w:rsidRDefault="00A35E74" w:rsidP="004E6DE2">
            <w:pPr>
              <w:pStyle w:val="aff1"/>
              <w:spacing w:before="0" w:after="0"/>
              <w:rPr>
                <w:color w:val="000000"/>
                <w:szCs w:val="24"/>
                <w:highlight w:val="yellow"/>
              </w:rPr>
            </w:pPr>
          </w:p>
        </w:tc>
        <w:tc>
          <w:tcPr>
            <w:tcW w:w="1843" w:type="dxa"/>
          </w:tcPr>
          <w:p w:rsidR="00A35E74" w:rsidRPr="0098354B" w:rsidRDefault="00A35E74" w:rsidP="004E6DE2">
            <w:pPr>
              <w:pStyle w:val="aff1"/>
              <w:spacing w:before="0" w:after="0"/>
              <w:jc w:val="right"/>
              <w:rPr>
                <w:color w:val="000000"/>
                <w:szCs w:val="24"/>
                <w:highlight w:val="yellow"/>
              </w:rPr>
            </w:pPr>
          </w:p>
        </w:tc>
        <w:tc>
          <w:tcPr>
            <w:tcW w:w="3827" w:type="dxa"/>
          </w:tcPr>
          <w:p w:rsidR="00A35E74" w:rsidRPr="0098354B" w:rsidRDefault="00A35E74" w:rsidP="004E6DE2">
            <w:pPr>
              <w:pStyle w:val="aff1"/>
              <w:spacing w:before="0" w:after="0"/>
              <w:rPr>
                <w:color w:val="000000"/>
                <w:szCs w:val="24"/>
                <w:highlight w:val="yellow"/>
              </w:rPr>
            </w:pPr>
          </w:p>
        </w:tc>
      </w:tr>
      <w:tr w:rsidR="00A35E74" w:rsidRPr="0098354B" w:rsidTr="004E6DE2">
        <w:trPr>
          <w:trHeight w:val="284"/>
        </w:trPr>
        <w:tc>
          <w:tcPr>
            <w:tcW w:w="578" w:type="dxa"/>
          </w:tcPr>
          <w:p w:rsidR="00A35E74" w:rsidRPr="0098354B" w:rsidRDefault="00A35E74" w:rsidP="004E6DE2">
            <w:pPr>
              <w:pStyle w:val="aff1"/>
              <w:numPr>
                <w:ilvl w:val="0"/>
                <w:numId w:val="87"/>
              </w:numPr>
              <w:suppressAutoHyphens w:val="0"/>
              <w:ind w:left="0"/>
              <w:rPr>
                <w:color w:val="000000"/>
                <w:szCs w:val="24"/>
                <w:highlight w:val="yellow"/>
              </w:rPr>
            </w:pPr>
          </w:p>
        </w:tc>
        <w:tc>
          <w:tcPr>
            <w:tcW w:w="5943" w:type="dxa"/>
          </w:tcPr>
          <w:p w:rsidR="00A35E74" w:rsidRPr="0098354B" w:rsidRDefault="00A35E74" w:rsidP="004E6DE2">
            <w:pPr>
              <w:pStyle w:val="aff1"/>
              <w:spacing w:before="0" w:after="0"/>
              <w:rPr>
                <w:color w:val="000000"/>
                <w:szCs w:val="24"/>
                <w:highlight w:val="yellow"/>
              </w:rPr>
            </w:pPr>
          </w:p>
        </w:tc>
        <w:tc>
          <w:tcPr>
            <w:tcW w:w="1559" w:type="dxa"/>
          </w:tcPr>
          <w:p w:rsidR="00A35E74" w:rsidRPr="0098354B" w:rsidRDefault="00A35E74" w:rsidP="004E6DE2">
            <w:pPr>
              <w:pStyle w:val="aff1"/>
              <w:spacing w:before="0" w:after="0"/>
              <w:rPr>
                <w:color w:val="000000"/>
                <w:szCs w:val="24"/>
                <w:highlight w:val="yellow"/>
              </w:rPr>
            </w:pPr>
          </w:p>
        </w:tc>
        <w:tc>
          <w:tcPr>
            <w:tcW w:w="1701" w:type="dxa"/>
          </w:tcPr>
          <w:p w:rsidR="00A35E74" w:rsidRPr="0098354B" w:rsidRDefault="00A35E74" w:rsidP="004E6DE2">
            <w:pPr>
              <w:pStyle w:val="aff1"/>
              <w:spacing w:before="0" w:after="0"/>
              <w:rPr>
                <w:color w:val="000000"/>
                <w:szCs w:val="24"/>
                <w:highlight w:val="yellow"/>
              </w:rPr>
            </w:pPr>
          </w:p>
        </w:tc>
        <w:tc>
          <w:tcPr>
            <w:tcW w:w="1843" w:type="dxa"/>
          </w:tcPr>
          <w:p w:rsidR="00A35E74" w:rsidRPr="0098354B" w:rsidRDefault="00A35E74" w:rsidP="004E6DE2">
            <w:pPr>
              <w:pStyle w:val="aff1"/>
              <w:spacing w:before="0" w:after="0"/>
              <w:jc w:val="right"/>
              <w:rPr>
                <w:color w:val="000000"/>
                <w:szCs w:val="24"/>
                <w:highlight w:val="yellow"/>
              </w:rPr>
            </w:pPr>
          </w:p>
        </w:tc>
        <w:tc>
          <w:tcPr>
            <w:tcW w:w="3827" w:type="dxa"/>
          </w:tcPr>
          <w:p w:rsidR="00A35E74" w:rsidRPr="0098354B" w:rsidRDefault="00A35E74" w:rsidP="004E6DE2">
            <w:pPr>
              <w:pStyle w:val="aff1"/>
              <w:spacing w:before="0" w:after="0"/>
              <w:rPr>
                <w:color w:val="000000"/>
                <w:szCs w:val="24"/>
                <w:highlight w:val="yellow"/>
              </w:rPr>
            </w:pPr>
          </w:p>
        </w:tc>
      </w:tr>
      <w:tr w:rsidR="00A35E74" w:rsidRPr="0098354B" w:rsidTr="004E6DE2">
        <w:trPr>
          <w:trHeight w:val="284"/>
        </w:trPr>
        <w:tc>
          <w:tcPr>
            <w:tcW w:w="15451" w:type="dxa"/>
            <w:gridSpan w:val="6"/>
          </w:tcPr>
          <w:p w:rsidR="00A35E74" w:rsidRPr="0098354B" w:rsidRDefault="00A35E74" w:rsidP="004E6DE2">
            <w:pPr>
              <w:pStyle w:val="aff1"/>
              <w:numPr>
                <w:ilvl w:val="0"/>
                <w:numId w:val="89"/>
              </w:numPr>
              <w:suppressAutoHyphens w:val="0"/>
              <w:spacing w:before="0" w:after="0"/>
              <w:rPr>
                <w:color w:val="000000"/>
                <w:szCs w:val="24"/>
                <w:highlight w:val="yellow"/>
              </w:rPr>
            </w:pPr>
            <w:r w:rsidRPr="0098354B">
              <w:rPr>
                <w:bCs w:val="0"/>
                <w:highlight w:val="yellow"/>
              </w:rPr>
              <w:t>Филиал ПАО «МРСК Центра»</w:t>
            </w:r>
            <w:r w:rsidRPr="0098354B">
              <w:rPr>
                <w:highlight w:val="yellow"/>
              </w:rPr>
              <w:t xml:space="preserve"> «</w:t>
            </w:r>
            <w:r w:rsidRPr="0098354B">
              <w:rPr>
                <w:rStyle w:val="aa"/>
                <w:b w:val="0"/>
                <w:highlight w:val="yellow"/>
              </w:rPr>
              <w:t>____</w:t>
            </w:r>
            <w:r w:rsidRPr="0098354B">
              <w:rPr>
                <w:rStyle w:val="aa"/>
                <w:highlight w:val="yellow"/>
              </w:rPr>
              <w:t xml:space="preserve"> </w:t>
            </w:r>
            <w:proofErr w:type="spellStart"/>
            <w:r w:rsidRPr="0098354B">
              <w:rPr>
                <w:highlight w:val="yellow"/>
              </w:rPr>
              <w:t>энерго</w:t>
            </w:r>
            <w:proofErr w:type="spellEnd"/>
            <w:r w:rsidRPr="0098354B">
              <w:rPr>
                <w:highlight w:val="yellow"/>
              </w:rPr>
              <w:t>»</w:t>
            </w:r>
          </w:p>
        </w:tc>
      </w:tr>
      <w:tr w:rsidR="00A35E74" w:rsidRPr="0098354B" w:rsidTr="004E6DE2">
        <w:trPr>
          <w:trHeight w:val="284"/>
        </w:trPr>
        <w:tc>
          <w:tcPr>
            <w:tcW w:w="578" w:type="dxa"/>
          </w:tcPr>
          <w:p w:rsidR="00A35E74" w:rsidRPr="0098354B" w:rsidRDefault="00A35E74" w:rsidP="004E6DE2">
            <w:pPr>
              <w:pStyle w:val="aff1"/>
              <w:numPr>
                <w:ilvl w:val="0"/>
                <w:numId w:val="88"/>
              </w:numPr>
              <w:suppressAutoHyphens w:val="0"/>
              <w:ind w:left="0"/>
              <w:rPr>
                <w:color w:val="000000"/>
                <w:szCs w:val="24"/>
                <w:highlight w:val="yellow"/>
              </w:rPr>
            </w:pPr>
          </w:p>
        </w:tc>
        <w:tc>
          <w:tcPr>
            <w:tcW w:w="5943" w:type="dxa"/>
          </w:tcPr>
          <w:p w:rsidR="00A35E74" w:rsidRPr="0098354B" w:rsidRDefault="00A35E74" w:rsidP="004E6DE2">
            <w:pPr>
              <w:pStyle w:val="aff1"/>
              <w:spacing w:before="0" w:after="0"/>
              <w:rPr>
                <w:color w:val="000000"/>
                <w:szCs w:val="24"/>
                <w:highlight w:val="yellow"/>
              </w:rPr>
            </w:pPr>
          </w:p>
        </w:tc>
        <w:tc>
          <w:tcPr>
            <w:tcW w:w="1559" w:type="dxa"/>
          </w:tcPr>
          <w:p w:rsidR="00A35E74" w:rsidRPr="0098354B" w:rsidRDefault="00A35E74" w:rsidP="004E6DE2">
            <w:pPr>
              <w:pStyle w:val="aff1"/>
              <w:spacing w:before="0" w:after="0"/>
              <w:rPr>
                <w:color w:val="000000"/>
                <w:szCs w:val="24"/>
                <w:highlight w:val="yellow"/>
              </w:rPr>
            </w:pPr>
          </w:p>
        </w:tc>
        <w:tc>
          <w:tcPr>
            <w:tcW w:w="1701" w:type="dxa"/>
          </w:tcPr>
          <w:p w:rsidR="00A35E74" w:rsidRPr="0098354B" w:rsidRDefault="00A35E74" w:rsidP="004E6DE2">
            <w:pPr>
              <w:pStyle w:val="aff1"/>
              <w:spacing w:before="0" w:after="0"/>
              <w:rPr>
                <w:color w:val="000000"/>
                <w:szCs w:val="24"/>
                <w:highlight w:val="yellow"/>
              </w:rPr>
            </w:pPr>
          </w:p>
        </w:tc>
        <w:tc>
          <w:tcPr>
            <w:tcW w:w="1843" w:type="dxa"/>
          </w:tcPr>
          <w:p w:rsidR="00A35E74" w:rsidRPr="0098354B" w:rsidRDefault="00A35E74" w:rsidP="004E6DE2">
            <w:pPr>
              <w:pStyle w:val="aff1"/>
              <w:spacing w:before="0" w:after="0"/>
              <w:jc w:val="right"/>
              <w:rPr>
                <w:color w:val="000000"/>
                <w:szCs w:val="24"/>
                <w:highlight w:val="yellow"/>
              </w:rPr>
            </w:pPr>
          </w:p>
        </w:tc>
        <w:tc>
          <w:tcPr>
            <w:tcW w:w="3827" w:type="dxa"/>
          </w:tcPr>
          <w:p w:rsidR="00A35E74" w:rsidRPr="0098354B" w:rsidRDefault="00A35E74" w:rsidP="004E6DE2">
            <w:pPr>
              <w:pStyle w:val="aff1"/>
              <w:spacing w:before="0" w:after="0"/>
              <w:rPr>
                <w:color w:val="000000"/>
                <w:szCs w:val="24"/>
                <w:highlight w:val="yellow"/>
              </w:rPr>
            </w:pPr>
          </w:p>
        </w:tc>
      </w:tr>
      <w:tr w:rsidR="00A35E74" w:rsidRPr="0098354B" w:rsidTr="004E6DE2">
        <w:trPr>
          <w:trHeight w:val="284"/>
        </w:trPr>
        <w:tc>
          <w:tcPr>
            <w:tcW w:w="578" w:type="dxa"/>
          </w:tcPr>
          <w:p w:rsidR="00A35E74" w:rsidRPr="0098354B" w:rsidRDefault="00A35E74" w:rsidP="004E6DE2">
            <w:pPr>
              <w:pStyle w:val="aff1"/>
              <w:numPr>
                <w:ilvl w:val="0"/>
                <w:numId w:val="88"/>
              </w:numPr>
              <w:suppressAutoHyphens w:val="0"/>
              <w:ind w:left="0"/>
              <w:rPr>
                <w:color w:val="000000"/>
                <w:szCs w:val="24"/>
                <w:highlight w:val="yellow"/>
              </w:rPr>
            </w:pPr>
          </w:p>
        </w:tc>
        <w:tc>
          <w:tcPr>
            <w:tcW w:w="5943" w:type="dxa"/>
          </w:tcPr>
          <w:p w:rsidR="00A35E74" w:rsidRPr="0098354B" w:rsidRDefault="00A35E74" w:rsidP="004E6DE2">
            <w:pPr>
              <w:pStyle w:val="aff1"/>
              <w:spacing w:before="0" w:after="0"/>
              <w:rPr>
                <w:color w:val="000000"/>
                <w:szCs w:val="24"/>
                <w:highlight w:val="yellow"/>
              </w:rPr>
            </w:pPr>
          </w:p>
        </w:tc>
        <w:tc>
          <w:tcPr>
            <w:tcW w:w="1559" w:type="dxa"/>
          </w:tcPr>
          <w:p w:rsidR="00A35E74" w:rsidRPr="0098354B" w:rsidRDefault="00A35E74" w:rsidP="004E6DE2">
            <w:pPr>
              <w:pStyle w:val="aff1"/>
              <w:spacing w:before="0" w:after="0"/>
              <w:rPr>
                <w:color w:val="000000"/>
                <w:szCs w:val="24"/>
                <w:highlight w:val="yellow"/>
              </w:rPr>
            </w:pPr>
          </w:p>
        </w:tc>
        <w:tc>
          <w:tcPr>
            <w:tcW w:w="1701" w:type="dxa"/>
          </w:tcPr>
          <w:p w:rsidR="00A35E74" w:rsidRPr="0098354B" w:rsidRDefault="00A35E74" w:rsidP="004E6DE2">
            <w:pPr>
              <w:pStyle w:val="aff1"/>
              <w:spacing w:before="0" w:after="0"/>
              <w:rPr>
                <w:color w:val="000000"/>
                <w:szCs w:val="24"/>
                <w:highlight w:val="yellow"/>
              </w:rPr>
            </w:pPr>
          </w:p>
        </w:tc>
        <w:tc>
          <w:tcPr>
            <w:tcW w:w="1843" w:type="dxa"/>
          </w:tcPr>
          <w:p w:rsidR="00A35E74" w:rsidRPr="0098354B" w:rsidRDefault="00A35E74" w:rsidP="004E6DE2">
            <w:pPr>
              <w:pStyle w:val="aff1"/>
              <w:spacing w:before="0" w:after="0"/>
              <w:jc w:val="right"/>
              <w:rPr>
                <w:color w:val="000000"/>
                <w:szCs w:val="24"/>
                <w:highlight w:val="yellow"/>
              </w:rPr>
            </w:pPr>
          </w:p>
        </w:tc>
        <w:tc>
          <w:tcPr>
            <w:tcW w:w="3827" w:type="dxa"/>
          </w:tcPr>
          <w:p w:rsidR="00A35E74" w:rsidRPr="0098354B" w:rsidRDefault="00A35E74" w:rsidP="004E6DE2">
            <w:pPr>
              <w:pStyle w:val="aff1"/>
              <w:spacing w:before="0" w:after="0"/>
              <w:rPr>
                <w:color w:val="000000"/>
                <w:szCs w:val="24"/>
                <w:highlight w:val="yellow"/>
              </w:rPr>
            </w:pPr>
          </w:p>
        </w:tc>
      </w:tr>
      <w:tr w:rsidR="00A35E74" w:rsidRPr="0098354B" w:rsidTr="004E6DE2">
        <w:trPr>
          <w:trHeight w:val="284"/>
        </w:trPr>
        <w:tc>
          <w:tcPr>
            <w:tcW w:w="578" w:type="dxa"/>
          </w:tcPr>
          <w:p w:rsidR="00A35E74" w:rsidRPr="0098354B" w:rsidRDefault="00A35E74" w:rsidP="004E6DE2">
            <w:pPr>
              <w:pStyle w:val="aff1"/>
              <w:numPr>
                <w:ilvl w:val="0"/>
                <w:numId w:val="88"/>
              </w:numPr>
              <w:suppressAutoHyphens w:val="0"/>
              <w:ind w:left="0"/>
              <w:rPr>
                <w:color w:val="000000"/>
                <w:szCs w:val="24"/>
                <w:highlight w:val="yellow"/>
              </w:rPr>
            </w:pPr>
          </w:p>
        </w:tc>
        <w:tc>
          <w:tcPr>
            <w:tcW w:w="5943" w:type="dxa"/>
          </w:tcPr>
          <w:p w:rsidR="00A35E74" w:rsidRPr="0098354B" w:rsidRDefault="00A35E74" w:rsidP="004E6DE2">
            <w:pPr>
              <w:pStyle w:val="aff1"/>
              <w:spacing w:before="0" w:after="0"/>
              <w:rPr>
                <w:color w:val="000000"/>
                <w:szCs w:val="24"/>
                <w:highlight w:val="yellow"/>
              </w:rPr>
            </w:pPr>
          </w:p>
        </w:tc>
        <w:tc>
          <w:tcPr>
            <w:tcW w:w="1559" w:type="dxa"/>
          </w:tcPr>
          <w:p w:rsidR="00A35E74" w:rsidRPr="0098354B" w:rsidRDefault="00A35E74" w:rsidP="004E6DE2">
            <w:pPr>
              <w:pStyle w:val="aff1"/>
              <w:spacing w:before="0" w:after="0"/>
              <w:rPr>
                <w:color w:val="000000"/>
                <w:szCs w:val="24"/>
                <w:highlight w:val="yellow"/>
              </w:rPr>
            </w:pPr>
          </w:p>
        </w:tc>
        <w:tc>
          <w:tcPr>
            <w:tcW w:w="1701" w:type="dxa"/>
          </w:tcPr>
          <w:p w:rsidR="00A35E74" w:rsidRPr="0098354B" w:rsidRDefault="00A35E74" w:rsidP="004E6DE2">
            <w:pPr>
              <w:pStyle w:val="aff1"/>
              <w:spacing w:before="0" w:after="0"/>
              <w:rPr>
                <w:color w:val="000000"/>
                <w:szCs w:val="24"/>
                <w:highlight w:val="yellow"/>
              </w:rPr>
            </w:pPr>
          </w:p>
        </w:tc>
        <w:tc>
          <w:tcPr>
            <w:tcW w:w="1843" w:type="dxa"/>
          </w:tcPr>
          <w:p w:rsidR="00A35E74" w:rsidRPr="0098354B" w:rsidRDefault="00A35E74" w:rsidP="004E6DE2">
            <w:pPr>
              <w:pStyle w:val="aff1"/>
              <w:spacing w:before="0" w:after="0"/>
              <w:jc w:val="right"/>
              <w:rPr>
                <w:color w:val="000000"/>
                <w:szCs w:val="24"/>
                <w:highlight w:val="yellow"/>
              </w:rPr>
            </w:pPr>
          </w:p>
        </w:tc>
        <w:tc>
          <w:tcPr>
            <w:tcW w:w="3827" w:type="dxa"/>
          </w:tcPr>
          <w:p w:rsidR="00A35E74" w:rsidRPr="0098354B" w:rsidRDefault="00A35E74" w:rsidP="004E6DE2">
            <w:pPr>
              <w:pStyle w:val="aff1"/>
              <w:spacing w:before="0" w:after="0"/>
              <w:rPr>
                <w:color w:val="000000"/>
                <w:szCs w:val="24"/>
                <w:highlight w:val="yellow"/>
              </w:rPr>
            </w:pPr>
          </w:p>
        </w:tc>
      </w:tr>
      <w:tr w:rsidR="00A35E74" w:rsidRPr="0098354B" w:rsidTr="004E6DE2">
        <w:trPr>
          <w:trHeight w:val="504"/>
        </w:trPr>
        <w:tc>
          <w:tcPr>
            <w:tcW w:w="578" w:type="dxa"/>
          </w:tcPr>
          <w:p w:rsidR="00A35E74" w:rsidRPr="0098354B" w:rsidRDefault="00A35E74" w:rsidP="004E6DE2">
            <w:pPr>
              <w:pStyle w:val="aff1"/>
              <w:spacing w:before="0" w:after="0"/>
              <w:rPr>
                <w:color w:val="000000"/>
                <w:szCs w:val="24"/>
                <w:highlight w:val="yellow"/>
              </w:rPr>
            </w:pPr>
            <w:r w:rsidRPr="0098354B">
              <w:rPr>
                <w:color w:val="000000"/>
                <w:szCs w:val="24"/>
                <w:highlight w:val="yellow"/>
              </w:rPr>
              <w:t>…</w:t>
            </w:r>
          </w:p>
        </w:tc>
        <w:tc>
          <w:tcPr>
            <w:tcW w:w="5943" w:type="dxa"/>
          </w:tcPr>
          <w:p w:rsidR="00A35E74" w:rsidRPr="0098354B" w:rsidRDefault="00A35E74" w:rsidP="004E6DE2">
            <w:pPr>
              <w:pStyle w:val="aff1"/>
              <w:spacing w:before="0" w:after="0"/>
              <w:rPr>
                <w:color w:val="000000"/>
                <w:szCs w:val="24"/>
                <w:highlight w:val="yellow"/>
              </w:rPr>
            </w:pPr>
          </w:p>
        </w:tc>
        <w:tc>
          <w:tcPr>
            <w:tcW w:w="1559" w:type="dxa"/>
          </w:tcPr>
          <w:p w:rsidR="00A35E74" w:rsidRPr="0098354B" w:rsidRDefault="00A35E74" w:rsidP="004E6DE2">
            <w:pPr>
              <w:pStyle w:val="aff1"/>
              <w:spacing w:before="0" w:after="0"/>
              <w:rPr>
                <w:color w:val="000000"/>
                <w:szCs w:val="24"/>
                <w:highlight w:val="yellow"/>
              </w:rPr>
            </w:pPr>
          </w:p>
        </w:tc>
        <w:tc>
          <w:tcPr>
            <w:tcW w:w="1701" w:type="dxa"/>
          </w:tcPr>
          <w:p w:rsidR="00A35E74" w:rsidRPr="0098354B" w:rsidRDefault="00A35E74" w:rsidP="004E6DE2">
            <w:pPr>
              <w:pStyle w:val="aff1"/>
              <w:spacing w:before="0" w:after="0"/>
              <w:rPr>
                <w:color w:val="000000"/>
                <w:szCs w:val="24"/>
                <w:highlight w:val="yellow"/>
              </w:rPr>
            </w:pPr>
          </w:p>
        </w:tc>
        <w:tc>
          <w:tcPr>
            <w:tcW w:w="1843" w:type="dxa"/>
          </w:tcPr>
          <w:p w:rsidR="00A35E74" w:rsidRPr="0098354B" w:rsidRDefault="00A35E74" w:rsidP="004E6DE2">
            <w:pPr>
              <w:pStyle w:val="aff1"/>
              <w:spacing w:before="0" w:after="0"/>
              <w:jc w:val="right"/>
              <w:rPr>
                <w:color w:val="000000"/>
                <w:szCs w:val="24"/>
                <w:highlight w:val="yellow"/>
              </w:rPr>
            </w:pPr>
          </w:p>
        </w:tc>
        <w:tc>
          <w:tcPr>
            <w:tcW w:w="3827" w:type="dxa"/>
          </w:tcPr>
          <w:p w:rsidR="00A35E74" w:rsidRPr="0098354B" w:rsidRDefault="00A35E74" w:rsidP="004E6DE2">
            <w:pPr>
              <w:pStyle w:val="aff1"/>
              <w:spacing w:before="0" w:after="0"/>
              <w:rPr>
                <w:color w:val="000000"/>
                <w:szCs w:val="24"/>
                <w:highlight w:val="yellow"/>
              </w:rPr>
            </w:pPr>
          </w:p>
        </w:tc>
      </w:tr>
      <w:tr w:rsidR="00A35E74" w:rsidRPr="00843BBD" w:rsidTr="004E6DE2">
        <w:trPr>
          <w:trHeight w:val="284"/>
        </w:trPr>
        <w:tc>
          <w:tcPr>
            <w:tcW w:w="578" w:type="dxa"/>
          </w:tcPr>
          <w:p w:rsidR="00A35E74" w:rsidRPr="00843BBD" w:rsidRDefault="00A35E74" w:rsidP="004E6DE2">
            <w:pPr>
              <w:pStyle w:val="aff1"/>
              <w:spacing w:before="0" w:after="0"/>
              <w:rPr>
                <w:color w:val="000000"/>
                <w:szCs w:val="24"/>
              </w:rPr>
            </w:pPr>
            <w:r w:rsidRPr="0098354B">
              <w:rPr>
                <w:color w:val="000000"/>
                <w:szCs w:val="24"/>
                <w:highlight w:val="yellow"/>
              </w:rPr>
              <w:t>…</w:t>
            </w:r>
          </w:p>
        </w:tc>
        <w:tc>
          <w:tcPr>
            <w:tcW w:w="5943" w:type="dxa"/>
          </w:tcPr>
          <w:p w:rsidR="00A35E74" w:rsidRPr="00843BBD" w:rsidRDefault="00A35E74" w:rsidP="004E6DE2">
            <w:pPr>
              <w:pStyle w:val="aff1"/>
              <w:spacing w:before="0" w:after="0"/>
              <w:rPr>
                <w:color w:val="000000"/>
                <w:szCs w:val="24"/>
              </w:rPr>
            </w:pPr>
          </w:p>
        </w:tc>
        <w:tc>
          <w:tcPr>
            <w:tcW w:w="1559" w:type="dxa"/>
          </w:tcPr>
          <w:p w:rsidR="00A35E74" w:rsidRPr="00843BBD" w:rsidRDefault="00A35E74" w:rsidP="004E6DE2">
            <w:pPr>
              <w:pStyle w:val="aff1"/>
              <w:spacing w:before="0" w:after="0"/>
              <w:rPr>
                <w:color w:val="000000"/>
                <w:szCs w:val="24"/>
              </w:rPr>
            </w:pPr>
          </w:p>
        </w:tc>
        <w:tc>
          <w:tcPr>
            <w:tcW w:w="1701" w:type="dxa"/>
          </w:tcPr>
          <w:p w:rsidR="00A35E74" w:rsidRPr="00843BBD" w:rsidRDefault="00A35E74" w:rsidP="004E6DE2">
            <w:pPr>
              <w:pStyle w:val="aff1"/>
              <w:spacing w:before="0" w:after="0"/>
              <w:rPr>
                <w:color w:val="000000"/>
                <w:szCs w:val="24"/>
              </w:rPr>
            </w:pPr>
          </w:p>
        </w:tc>
        <w:tc>
          <w:tcPr>
            <w:tcW w:w="1843" w:type="dxa"/>
          </w:tcPr>
          <w:p w:rsidR="00A35E74" w:rsidRPr="00843BBD" w:rsidRDefault="00A35E74" w:rsidP="004E6DE2">
            <w:pPr>
              <w:pStyle w:val="aff1"/>
              <w:spacing w:before="0" w:after="0"/>
              <w:jc w:val="right"/>
              <w:rPr>
                <w:color w:val="000000"/>
                <w:szCs w:val="24"/>
              </w:rPr>
            </w:pPr>
          </w:p>
        </w:tc>
        <w:tc>
          <w:tcPr>
            <w:tcW w:w="3827" w:type="dxa"/>
          </w:tcPr>
          <w:p w:rsidR="00A35E74" w:rsidRPr="00843BBD" w:rsidRDefault="00A35E74" w:rsidP="004E6DE2">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4" w:name="_Toc176765534"/>
      <w:bookmarkStart w:id="655" w:name="_Toc198979983"/>
      <w:bookmarkStart w:id="656" w:name="_Toc217466315"/>
      <w:bookmarkStart w:id="657" w:name="_Toc217702856"/>
      <w:bookmarkStart w:id="658" w:name="_Toc233601974"/>
      <w:bookmarkStart w:id="659" w:name="_Toc263343460"/>
      <w:r w:rsidRPr="00F647F7">
        <w:rPr>
          <w:b w:val="0"/>
          <w:szCs w:val="24"/>
        </w:rPr>
        <w:br w:type="page"/>
      </w:r>
      <w:bookmarkStart w:id="660" w:name="_Toc439170677"/>
      <w:bookmarkStart w:id="661" w:name="_Toc439172779"/>
      <w:bookmarkStart w:id="662" w:name="_Toc439173223"/>
      <w:bookmarkStart w:id="663" w:name="_Toc439238219"/>
      <w:bookmarkStart w:id="664" w:name="_Toc439252767"/>
      <w:bookmarkStart w:id="665" w:name="_Toc439323741"/>
      <w:bookmarkStart w:id="666" w:name="_Toc440361375"/>
      <w:bookmarkStart w:id="667" w:name="_Toc440376130"/>
      <w:bookmarkStart w:id="668" w:name="_Toc440376257"/>
      <w:bookmarkStart w:id="669" w:name="_Toc440382515"/>
      <w:bookmarkStart w:id="670" w:name="_Toc440447185"/>
      <w:bookmarkStart w:id="671" w:name="_Toc440631728"/>
      <w:bookmarkStart w:id="672" w:name="_Toc440877384"/>
      <w:bookmarkStart w:id="673" w:name="_Toc441130833"/>
      <w:r w:rsidRPr="00C236C0">
        <w:rPr>
          <w:szCs w:val="24"/>
        </w:rPr>
        <w:lastRenderedPageBreak/>
        <w:t>Инструкции по заполнению</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235620">
        <w:rPr>
          <w:sz w:val="24"/>
          <w:szCs w:val="24"/>
        </w:rPr>
        <w:t xml:space="preserve"> </w:t>
      </w:r>
      <w:r w:rsidR="00235620"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235620">
        <w:rPr>
          <w:sz w:val="24"/>
          <w:szCs w:val="24"/>
        </w:rPr>
        <w:t xml:space="preserve"> </w:t>
      </w:r>
      <w:r w:rsidR="00235620" w:rsidRPr="00536E26">
        <w:rPr>
          <w:bCs w:val="0"/>
          <w:sz w:val="24"/>
          <w:szCs w:val="24"/>
        </w:rPr>
        <w:t>услуг</w:t>
      </w:r>
      <w:r w:rsidR="004F4D80" w:rsidRPr="00C83252">
        <w:rPr>
          <w:sz w:val="24"/>
          <w:szCs w:val="24"/>
        </w:rPr>
        <w:t xml:space="preserve"> подготавливается на основании Технического предложения (подраздел </w:t>
      </w:r>
      <w:r w:rsidR="00E12C1F">
        <w:rPr>
          <w:sz w:val="24"/>
          <w:szCs w:val="24"/>
        </w:rPr>
        <w:fldChar w:fldCharType="begin"/>
      </w:r>
      <w:r w:rsidR="00E51A35">
        <w:rPr>
          <w:sz w:val="24"/>
          <w:szCs w:val="24"/>
        </w:rPr>
        <w:instrText xml:space="preserve"> REF _Ref440537176 \r \h </w:instrText>
      </w:r>
      <w:r w:rsidR="00E12C1F">
        <w:rPr>
          <w:sz w:val="24"/>
          <w:szCs w:val="24"/>
        </w:rPr>
      </w:r>
      <w:r w:rsidR="00E12C1F">
        <w:rPr>
          <w:sz w:val="24"/>
          <w:szCs w:val="24"/>
        </w:rPr>
        <w:fldChar w:fldCharType="separate"/>
      </w:r>
      <w:r w:rsidR="001C6A71">
        <w:rPr>
          <w:sz w:val="24"/>
          <w:szCs w:val="24"/>
        </w:rPr>
        <w:t>5.3</w:t>
      </w:r>
      <w:r w:rsidR="00E12C1F">
        <w:rPr>
          <w:sz w:val="24"/>
          <w:szCs w:val="24"/>
        </w:rPr>
        <w:fldChar w:fldCharType="end"/>
      </w:r>
      <w:r w:rsidR="004F4D80" w:rsidRPr="00C83252">
        <w:rPr>
          <w:sz w:val="24"/>
          <w:szCs w:val="24"/>
        </w:rPr>
        <w:t>).</w:t>
      </w:r>
    </w:p>
    <w:p w:rsidR="004F4D80" w:rsidRPr="00C83252" w:rsidRDefault="00A35E74"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235620">
        <w:rPr>
          <w:sz w:val="24"/>
          <w:szCs w:val="24"/>
        </w:rPr>
        <w:t xml:space="preserve"> </w:t>
      </w:r>
      <w:r w:rsidR="00235620"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00BA41D1"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235620">
        <w:rPr>
          <w:sz w:val="24"/>
          <w:szCs w:val="24"/>
        </w:rPr>
        <w:t xml:space="preserve"> </w:t>
      </w:r>
      <w:r w:rsidR="00235620"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235620">
        <w:rPr>
          <w:sz w:val="24"/>
          <w:szCs w:val="24"/>
        </w:rPr>
        <w:t xml:space="preserve"> </w:t>
      </w:r>
      <w:r w:rsidR="00235620"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235620">
        <w:rPr>
          <w:sz w:val="24"/>
          <w:szCs w:val="24"/>
        </w:rPr>
        <w:t xml:space="preserve"> </w:t>
      </w:r>
      <w:r w:rsidR="00235620"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4" w:name="_Ref86826666"/>
      <w:bookmarkStart w:id="675" w:name="_Toc90385112"/>
      <w:bookmarkStart w:id="676" w:name="_Toc98253925"/>
      <w:bookmarkStart w:id="677" w:name="_Toc165173853"/>
      <w:bookmarkStart w:id="678"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9" w:name="_Ref440537056"/>
      <w:bookmarkStart w:id="680" w:name="_Ref440537079"/>
      <w:bookmarkStart w:id="681" w:name="_Ref440537120"/>
      <w:bookmarkStart w:id="682" w:name="_Ref440537176"/>
      <w:bookmarkStart w:id="683" w:name="_Toc44113083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4"/>
      <w:bookmarkEnd w:id="675"/>
      <w:bookmarkEnd w:id="676"/>
      <w:bookmarkEnd w:id="677"/>
      <w:bookmarkEnd w:id="678"/>
      <w:bookmarkEnd w:id="679"/>
      <w:bookmarkEnd w:id="680"/>
      <w:bookmarkEnd w:id="681"/>
      <w:bookmarkEnd w:id="682"/>
      <w:bookmarkEnd w:id="6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84" w:name="_Toc90385113"/>
      <w:bookmarkStart w:id="685" w:name="_Toc98253926"/>
      <w:bookmarkStart w:id="686" w:name="_Toc157248180"/>
      <w:bookmarkStart w:id="687" w:name="_Toc157496549"/>
      <w:bookmarkStart w:id="688" w:name="_Toc158206088"/>
      <w:bookmarkStart w:id="689" w:name="_Toc164057773"/>
      <w:bookmarkStart w:id="690" w:name="_Toc164137123"/>
      <w:bookmarkStart w:id="691" w:name="_Toc164161283"/>
      <w:bookmarkStart w:id="692" w:name="_Toc165173854"/>
      <w:bookmarkStart w:id="693" w:name="_Ref193690005"/>
      <w:bookmarkStart w:id="694" w:name="_Toc439170679"/>
      <w:bookmarkStart w:id="695" w:name="_Toc439172781"/>
      <w:bookmarkStart w:id="696" w:name="_Toc439173225"/>
      <w:bookmarkStart w:id="697" w:name="_Toc439238221"/>
      <w:bookmarkStart w:id="698" w:name="_Toc439252769"/>
      <w:bookmarkStart w:id="699" w:name="_Toc439323743"/>
      <w:bookmarkStart w:id="700" w:name="_Toc440361377"/>
      <w:bookmarkStart w:id="701" w:name="_Toc440376132"/>
      <w:bookmarkStart w:id="702" w:name="_Toc440376259"/>
      <w:bookmarkStart w:id="703" w:name="_Toc440382517"/>
      <w:bookmarkStart w:id="704" w:name="_Toc440447187"/>
      <w:bookmarkStart w:id="705" w:name="_Toc440631730"/>
      <w:bookmarkStart w:id="706" w:name="_Toc440877386"/>
      <w:bookmarkStart w:id="707" w:name="_Toc441130835"/>
      <w:r w:rsidRPr="00C236C0">
        <w:rPr>
          <w:szCs w:val="24"/>
        </w:rPr>
        <w:t xml:space="preserve">Форма </w:t>
      </w:r>
      <w:bookmarkEnd w:id="684"/>
      <w:bookmarkEnd w:id="685"/>
      <w:bookmarkEnd w:id="686"/>
      <w:bookmarkEnd w:id="687"/>
      <w:bookmarkEnd w:id="688"/>
      <w:bookmarkEnd w:id="689"/>
      <w:bookmarkEnd w:id="690"/>
      <w:bookmarkEnd w:id="691"/>
      <w:bookmarkEnd w:id="692"/>
      <w:bookmarkEnd w:id="693"/>
      <w:r w:rsidRPr="00C236C0">
        <w:rPr>
          <w:szCs w:val="24"/>
        </w:rPr>
        <w:t>технического предложения</w:t>
      </w:r>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8" w:name="_Ref55335818"/>
      <w:bookmarkStart w:id="709" w:name="_Ref55336334"/>
      <w:bookmarkStart w:id="710" w:name="_Toc57314673"/>
      <w:bookmarkStart w:id="711" w:name="_Toc69728987"/>
      <w:bookmarkStart w:id="712" w:name="_Toc98253928"/>
      <w:bookmarkStart w:id="713" w:name="_Toc165173856"/>
      <w:bookmarkStart w:id="714" w:name="_Ref194749150"/>
      <w:bookmarkStart w:id="715" w:name="_Ref194750368"/>
      <w:bookmarkStart w:id="716" w:name="_Ref89649494"/>
      <w:bookmarkStart w:id="71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E12C1F">
        <w:rPr>
          <w:i/>
          <w:color w:val="000000"/>
        </w:rPr>
        <w:fldChar w:fldCharType="begin"/>
      </w:r>
      <w:r>
        <w:rPr>
          <w:i/>
          <w:color w:val="000000"/>
        </w:rPr>
        <w:instrText xml:space="preserve"> REF _Ref440270568 \r \h </w:instrText>
      </w:r>
      <w:r w:rsidR="00E12C1F">
        <w:rPr>
          <w:i/>
          <w:color w:val="000000"/>
        </w:rPr>
      </w:r>
      <w:r w:rsidR="00E12C1F">
        <w:rPr>
          <w:i/>
          <w:color w:val="000000"/>
        </w:rPr>
        <w:fldChar w:fldCharType="separate"/>
      </w:r>
      <w:r w:rsidR="001C6A71">
        <w:rPr>
          <w:i/>
          <w:color w:val="000000"/>
        </w:rPr>
        <w:t>4</w:t>
      </w:r>
      <w:r w:rsidR="00E12C1F">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E12C1F">
        <w:rPr>
          <w:i/>
          <w:color w:val="000000"/>
        </w:rPr>
        <w:fldChar w:fldCharType="begin"/>
      </w:r>
      <w:r>
        <w:rPr>
          <w:i/>
          <w:color w:val="000000"/>
        </w:rPr>
        <w:instrText xml:space="preserve"> REF _Ref440270568 \r \h </w:instrText>
      </w:r>
      <w:r w:rsidR="00E12C1F">
        <w:rPr>
          <w:i/>
          <w:color w:val="000000"/>
        </w:rPr>
      </w:r>
      <w:r w:rsidR="00E12C1F">
        <w:rPr>
          <w:i/>
          <w:color w:val="000000"/>
        </w:rPr>
        <w:fldChar w:fldCharType="separate"/>
      </w:r>
      <w:r w:rsidR="001C6A71">
        <w:rPr>
          <w:i/>
          <w:color w:val="000000"/>
        </w:rPr>
        <w:t>4</w:t>
      </w:r>
      <w:r w:rsidR="00E12C1F">
        <w:rPr>
          <w:i/>
          <w:color w:val="000000"/>
        </w:rPr>
        <w:fldChar w:fldCharType="end"/>
      </w:r>
      <w:r w:rsidRPr="00843BBD">
        <w:rPr>
          <w:i/>
          <w:color w:val="000000"/>
        </w:rPr>
        <w:t>. Предложение должн</w:t>
      </w:r>
      <w:r w:rsidR="007C4A46">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8" w:name="_Toc176765537"/>
      <w:bookmarkStart w:id="719" w:name="_Toc198979986"/>
      <w:bookmarkStart w:id="720" w:name="_Toc217466321"/>
      <w:bookmarkStart w:id="721" w:name="_Toc217702859"/>
      <w:bookmarkStart w:id="722" w:name="_Toc233601977"/>
      <w:bookmarkStart w:id="723" w:name="_Toc263343463"/>
      <w:bookmarkStart w:id="724" w:name="_Toc439170680"/>
      <w:bookmarkStart w:id="725" w:name="_Toc439172782"/>
      <w:bookmarkStart w:id="726" w:name="_Toc439173226"/>
      <w:bookmarkStart w:id="727" w:name="_Toc439238222"/>
      <w:bookmarkStart w:id="728" w:name="_Toc439252770"/>
      <w:bookmarkStart w:id="729" w:name="_Toc439323744"/>
      <w:bookmarkStart w:id="730" w:name="_Toc440361378"/>
      <w:bookmarkStart w:id="731" w:name="_Toc440376133"/>
      <w:bookmarkStart w:id="732" w:name="_Toc440376260"/>
      <w:bookmarkStart w:id="733" w:name="_Toc440382518"/>
      <w:bookmarkStart w:id="734" w:name="_Toc440447188"/>
      <w:bookmarkStart w:id="735" w:name="_Toc440631731"/>
      <w:bookmarkStart w:id="736" w:name="_Toc440877387"/>
      <w:bookmarkStart w:id="737" w:name="_Toc441130836"/>
      <w:r w:rsidRPr="00C236C0">
        <w:rPr>
          <w:szCs w:val="24"/>
        </w:rPr>
        <w:lastRenderedPageBreak/>
        <w:t>Инструкции по заполнению</w:t>
      </w:r>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E12C1F">
        <w:rPr>
          <w:sz w:val="24"/>
          <w:szCs w:val="24"/>
        </w:rPr>
        <w:fldChar w:fldCharType="begin"/>
      </w:r>
      <w:r w:rsidR="00EA3F63">
        <w:rPr>
          <w:sz w:val="24"/>
          <w:szCs w:val="24"/>
        </w:rPr>
        <w:instrText xml:space="preserve"> REF _Ref55336310 \r \h </w:instrText>
      </w:r>
      <w:r w:rsidR="00E12C1F">
        <w:rPr>
          <w:sz w:val="24"/>
          <w:szCs w:val="24"/>
        </w:rPr>
      </w:r>
      <w:r w:rsidR="00E12C1F">
        <w:rPr>
          <w:sz w:val="24"/>
          <w:szCs w:val="24"/>
        </w:rPr>
        <w:fldChar w:fldCharType="separate"/>
      </w:r>
      <w:r w:rsidR="001C6A71">
        <w:rPr>
          <w:sz w:val="24"/>
          <w:szCs w:val="24"/>
        </w:rPr>
        <w:t>5.1</w:t>
      </w:r>
      <w:r w:rsidR="00E12C1F">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6D6975">
        <w:fldChar w:fldCharType="begin"/>
      </w:r>
      <w:r w:rsidR="006D6975">
        <w:instrText xml:space="preserve"> REF _Ref440270568 \r \h  \* MERGEFORMAT </w:instrText>
      </w:r>
      <w:r w:rsidR="006D6975">
        <w:fldChar w:fldCharType="separate"/>
      </w:r>
      <w:r w:rsidR="001C6A71">
        <w:t>4</w:t>
      </w:r>
      <w:r w:rsidR="006D6975">
        <w:fldChar w:fldCharType="end"/>
      </w:r>
      <w:r w:rsidRPr="00EA3F63">
        <w:rPr>
          <w:sz w:val="24"/>
          <w:szCs w:val="24"/>
        </w:rPr>
        <w:t xml:space="preserve"> с учетом предлагаемых условий Договора (раздел </w:t>
      </w:r>
      <w:r w:rsidR="006D6975">
        <w:fldChar w:fldCharType="begin"/>
      </w:r>
      <w:r w:rsidR="006D6975">
        <w:instrText xml:space="preserve"> REF _Ref440272931 \r \h  \* MERGEFORMAT </w:instrText>
      </w:r>
      <w:r w:rsidR="006D6975">
        <w:fldChar w:fldCharType="separate"/>
      </w:r>
      <w:r w:rsidR="001C6A71">
        <w:t>2</w:t>
      </w:r>
      <w:r w:rsidR="006D6975">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9" w:name="_Toc423423670"/>
      <w:bookmarkStart w:id="740" w:name="_Ref440271036"/>
      <w:bookmarkStart w:id="741" w:name="_Ref440274366"/>
      <w:bookmarkStart w:id="742" w:name="_Ref440274902"/>
      <w:bookmarkStart w:id="743" w:name="_Ref440284947"/>
      <w:bookmarkStart w:id="744" w:name="_Ref440361140"/>
      <w:bookmarkStart w:id="745" w:name="_Toc44113083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8"/>
      <w:bookmarkEnd w:id="709"/>
      <w:bookmarkEnd w:id="710"/>
      <w:bookmarkEnd w:id="711"/>
      <w:bookmarkEnd w:id="712"/>
      <w:bookmarkEnd w:id="713"/>
      <w:bookmarkEnd w:id="714"/>
      <w:bookmarkEnd w:id="715"/>
      <w:bookmarkEnd w:id="738"/>
      <w:bookmarkEnd w:id="739"/>
      <w:bookmarkEnd w:id="740"/>
      <w:bookmarkEnd w:id="741"/>
      <w:bookmarkEnd w:id="742"/>
      <w:bookmarkEnd w:id="743"/>
      <w:bookmarkEnd w:id="744"/>
      <w:bookmarkEnd w:id="74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46" w:name="_Toc98253929"/>
      <w:bookmarkStart w:id="747" w:name="_Toc157248183"/>
      <w:bookmarkStart w:id="748" w:name="_Toc157496552"/>
      <w:bookmarkStart w:id="749" w:name="_Toc158206091"/>
      <w:bookmarkStart w:id="750" w:name="_Toc164057776"/>
      <w:bookmarkStart w:id="751" w:name="_Toc164137126"/>
      <w:bookmarkStart w:id="752" w:name="_Toc164161286"/>
      <w:bookmarkStart w:id="753" w:name="_Toc165173857"/>
      <w:bookmarkStart w:id="754" w:name="_Toc439170682"/>
      <w:bookmarkStart w:id="755" w:name="_Toc439172784"/>
      <w:bookmarkStart w:id="756" w:name="_Toc439173228"/>
      <w:bookmarkStart w:id="757" w:name="_Toc439238224"/>
      <w:bookmarkStart w:id="758" w:name="_Toc439252772"/>
      <w:bookmarkStart w:id="759" w:name="_Toc439323746"/>
      <w:bookmarkStart w:id="760" w:name="_Toc440361380"/>
      <w:bookmarkStart w:id="761" w:name="_Toc440376135"/>
      <w:bookmarkStart w:id="762" w:name="_Toc440376262"/>
      <w:bookmarkStart w:id="763" w:name="_Toc440382520"/>
      <w:bookmarkStart w:id="764" w:name="_Toc440447190"/>
      <w:bookmarkStart w:id="765" w:name="_Toc440631733"/>
      <w:bookmarkStart w:id="766" w:name="_Toc440877389"/>
      <w:bookmarkStart w:id="767" w:name="_Toc441130838"/>
      <w:r w:rsidRPr="00F647F7">
        <w:rPr>
          <w:b w:val="0"/>
          <w:szCs w:val="24"/>
        </w:rPr>
        <w:t xml:space="preserve">Форма </w:t>
      </w:r>
      <w:bookmarkEnd w:id="746"/>
      <w:r w:rsidRPr="00F647F7">
        <w:rPr>
          <w:b w:val="0"/>
          <w:szCs w:val="24"/>
        </w:rPr>
        <w:t xml:space="preserve">графика </w:t>
      </w:r>
      <w:bookmarkEnd w:id="747"/>
      <w:bookmarkEnd w:id="748"/>
      <w:bookmarkEnd w:id="749"/>
      <w:bookmarkEnd w:id="750"/>
      <w:bookmarkEnd w:id="751"/>
      <w:bookmarkEnd w:id="752"/>
      <w:bookmarkEnd w:id="753"/>
      <w:bookmarkEnd w:id="754"/>
      <w:bookmarkEnd w:id="755"/>
      <w:bookmarkEnd w:id="756"/>
      <w:bookmarkEnd w:id="757"/>
      <w:bookmarkEnd w:id="758"/>
      <w:bookmarkEnd w:id="759"/>
      <w:r w:rsidR="009469A6">
        <w:rPr>
          <w:b w:val="0"/>
          <w:szCs w:val="24"/>
        </w:rPr>
        <w:t>оказания услуг</w:t>
      </w:r>
      <w:bookmarkEnd w:id="760"/>
      <w:bookmarkEnd w:id="761"/>
      <w:bookmarkEnd w:id="762"/>
      <w:bookmarkEnd w:id="763"/>
      <w:bookmarkEnd w:id="764"/>
      <w:bookmarkEnd w:id="765"/>
      <w:bookmarkEnd w:id="766"/>
      <w:bookmarkEnd w:id="76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8" w:name="_Toc171070556"/>
      <w:bookmarkStart w:id="769" w:name="_Toc98253927"/>
      <w:bookmarkStart w:id="770" w:name="_Toc176605808"/>
      <w:bookmarkStart w:id="771" w:name="_Toc176611017"/>
      <w:bookmarkStart w:id="772" w:name="_Toc176611073"/>
      <w:bookmarkStart w:id="773" w:name="_Toc176668676"/>
      <w:bookmarkStart w:id="774" w:name="_Toc176684336"/>
      <w:bookmarkStart w:id="775" w:name="_Toc176746279"/>
      <w:bookmarkStart w:id="776" w:name="_Toc176747346"/>
      <w:bookmarkStart w:id="777" w:name="_Toc198979988"/>
      <w:bookmarkStart w:id="778" w:name="_Toc217466324"/>
      <w:bookmarkStart w:id="779" w:name="_Toc217702862"/>
      <w:bookmarkStart w:id="780" w:name="_Toc233601980"/>
      <w:bookmarkStart w:id="781" w:name="_Toc263343466"/>
      <w:r w:rsidRPr="00F647F7">
        <w:rPr>
          <w:b w:val="0"/>
          <w:szCs w:val="24"/>
        </w:rPr>
        <w:br w:type="page"/>
      </w:r>
      <w:bookmarkStart w:id="782" w:name="_Toc439170683"/>
      <w:bookmarkStart w:id="783" w:name="_Toc439172785"/>
      <w:bookmarkStart w:id="784" w:name="_Toc439173229"/>
      <w:bookmarkStart w:id="785" w:name="_Toc439238225"/>
      <w:bookmarkStart w:id="786" w:name="_Toc439252773"/>
      <w:bookmarkStart w:id="787" w:name="_Toc439323747"/>
      <w:bookmarkStart w:id="788" w:name="_Toc440361381"/>
      <w:bookmarkStart w:id="789" w:name="_Toc440376136"/>
      <w:bookmarkStart w:id="790" w:name="_Toc440376263"/>
      <w:bookmarkStart w:id="791" w:name="_Toc440382521"/>
      <w:bookmarkStart w:id="792" w:name="_Toc440447191"/>
      <w:bookmarkStart w:id="793" w:name="_Toc440631734"/>
      <w:bookmarkStart w:id="794" w:name="_Toc440877390"/>
      <w:bookmarkStart w:id="795" w:name="_Toc441130839"/>
      <w:r w:rsidRPr="00F647F7">
        <w:rPr>
          <w:b w:val="0"/>
          <w:szCs w:val="24"/>
        </w:rPr>
        <w:lastRenderedPageBreak/>
        <w:t>Инструкции по заполнению</w:t>
      </w:r>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E12C1F">
        <w:rPr>
          <w:sz w:val="24"/>
          <w:szCs w:val="24"/>
        </w:rPr>
        <w:fldChar w:fldCharType="begin"/>
      </w:r>
      <w:r w:rsidR="00D56F8C">
        <w:rPr>
          <w:sz w:val="24"/>
          <w:szCs w:val="24"/>
        </w:rPr>
        <w:instrText xml:space="preserve"> REF _Ref55336310 \r \h </w:instrText>
      </w:r>
      <w:r w:rsidR="00E12C1F">
        <w:rPr>
          <w:sz w:val="24"/>
          <w:szCs w:val="24"/>
        </w:rPr>
      </w:r>
      <w:r w:rsidR="00E12C1F">
        <w:rPr>
          <w:sz w:val="24"/>
          <w:szCs w:val="24"/>
        </w:rPr>
        <w:fldChar w:fldCharType="separate"/>
      </w:r>
      <w:r w:rsidR="001C6A71">
        <w:rPr>
          <w:sz w:val="24"/>
          <w:szCs w:val="24"/>
        </w:rPr>
        <w:t>5.1</w:t>
      </w:r>
      <w:r w:rsidR="00E12C1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235620">
        <w:rPr>
          <w:sz w:val="24"/>
          <w:szCs w:val="24"/>
        </w:rPr>
        <w:t xml:space="preserve"> </w:t>
      </w:r>
      <w:r w:rsidR="00235620"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E12C1F">
        <w:rPr>
          <w:sz w:val="24"/>
          <w:szCs w:val="24"/>
        </w:rPr>
        <w:fldChar w:fldCharType="begin"/>
      </w:r>
      <w:r w:rsidR="00D56F8C">
        <w:rPr>
          <w:sz w:val="24"/>
          <w:szCs w:val="24"/>
        </w:rPr>
        <w:instrText xml:space="preserve"> REF _Ref440273986 \r \h </w:instrText>
      </w:r>
      <w:r w:rsidR="00E12C1F">
        <w:rPr>
          <w:sz w:val="24"/>
          <w:szCs w:val="24"/>
        </w:rPr>
      </w:r>
      <w:r w:rsidR="00E12C1F">
        <w:rPr>
          <w:sz w:val="24"/>
          <w:szCs w:val="24"/>
        </w:rPr>
        <w:fldChar w:fldCharType="separate"/>
      </w:r>
      <w:r w:rsidR="001C6A71">
        <w:rPr>
          <w:sz w:val="24"/>
          <w:szCs w:val="24"/>
        </w:rPr>
        <w:t>5.2</w:t>
      </w:r>
      <w:r w:rsidR="00E12C1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6" w:name="_Hlt22846931"/>
      <w:bookmarkStart w:id="797" w:name="_Ref440361439"/>
      <w:bookmarkStart w:id="798" w:name="_Ref440361914"/>
      <w:bookmarkStart w:id="799" w:name="_Ref440361959"/>
      <w:bookmarkStart w:id="800" w:name="_Toc441130840"/>
      <w:bookmarkStart w:id="801" w:name="_Ref93264992"/>
      <w:bookmarkStart w:id="802" w:name="_Ref93265116"/>
      <w:bookmarkStart w:id="803" w:name="_Toc98253933"/>
      <w:bookmarkStart w:id="804" w:name="_Toc165173859"/>
      <w:bookmarkStart w:id="805" w:name="_Toc423423671"/>
      <w:bookmarkEnd w:id="796"/>
      <w:r w:rsidRPr="00F647F7">
        <w:lastRenderedPageBreak/>
        <w:t xml:space="preserve">График </w:t>
      </w:r>
      <w:r>
        <w:t>оплаты оказания услуг</w:t>
      </w:r>
      <w:r w:rsidRPr="00F647F7">
        <w:t xml:space="preserve"> (форма </w:t>
      </w:r>
      <w:r>
        <w:t>5</w:t>
      </w:r>
      <w:r w:rsidRPr="00F647F7">
        <w:t>)</w:t>
      </w:r>
      <w:bookmarkEnd w:id="797"/>
      <w:bookmarkEnd w:id="798"/>
      <w:bookmarkEnd w:id="799"/>
      <w:bookmarkEnd w:id="800"/>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06" w:name="_Toc440361383"/>
      <w:bookmarkStart w:id="807" w:name="_Toc440376138"/>
      <w:bookmarkStart w:id="808" w:name="_Toc440376265"/>
      <w:bookmarkStart w:id="809" w:name="_Toc440382523"/>
      <w:bookmarkStart w:id="810" w:name="_Toc440447193"/>
      <w:bookmarkStart w:id="811" w:name="_Toc440631736"/>
      <w:bookmarkStart w:id="812" w:name="_Toc440877392"/>
      <w:bookmarkStart w:id="813" w:name="_Toc441130841"/>
      <w:r w:rsidRPr="00F647F7">
        <w:rPr>
          <w:b w:val="0"/>
          <w:szCs w:val="24"/>
        </w:rPr>
        <w:t xml:space="preserve">Форма графика </w:t>
      </w:r>
      <w:r>
        <w:rPr>
          <w:b w:val="0"/>
          <w:szCs w:val="24"/>
        </w:rPr>
        <w:t>оплаты оказания услуг</w:t>
      </w:r>
      <w:bookmarkEnd w:id="806"/>
      <w:bookmarkEnd w:id="807"/>
      <w:bookmarkEnd w:id="808"/>
      <w:bookmarkEnd w:id="809"/>
      <w:bookmarkEnd w:id="810"/>
      <w:bookmarkEnd w:id="811"/>
      <w:bookmarkEnd w:id="812"/>
      <w:bookmarkEnd w:id="813"/>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14" w:name="_Toc440361384"/>
      <w:bookmarkStart w:id="815" w:name="_Toc440376139"/>
      <w:bookmarkStart w:id="816" w:name="_Toc440376266"/>
      <w:bookmarkStart w:id="817" w:name="_Toc440382524"/>
      <w:bookmarkStart w:id="818" w:name="_Toc440447194"/>
      <w:bookmarkStart w:id="819" w:name="_Toc440631737"/>
      <w:bookmarkStart w:id="820" w:name="_Toc440877393"/>
      <w:bookmarkStart w:id="821" w:name="_Toc441130842"/>
      <w:r w:rsidRPr="00F647F7">
        <w:rPr>
          <w:b w:val="0"/>
          <w:szCs w:val="24"/>
        </w:rPr>
        <w:lastRenderedPageBreak/>
        <w:t>Инструкции по заполнению</w:t>
      </w:r>
      <w:bookmarkEnd w:id="814"/>
      <w:bookmarkEnd w:id="815"/>
      <w:bookmarkEnd w:id="816"/>
      <w:bookmarkEnd w:id="817"/>
      <w:bookmarkEnd w:id="818"/>
      <w:bookmarkEnd w:id="819"/>
      <w:bookmarkEnd w:id="820"/>
      <w:bookmarkEnd w:id="82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12C1F">
        <w:rPr>
          <w:sz w:val="24"/>
          <w:szCs w:val="24"/>
        </w:rPr>
        <w:fldChar w:fldCharType="begin"/>
      </w:r>
      <w:r>
        <w:rPr>
          <w:sz w:val="24"/>
          <w:szCs w:val="24"/>
        </w:rPr>
        <w:instrText xml:space="preserve"> REF _Ref55336310 \r \h </w:instrText>
      </w:r>
      <w:r w:rsidR="00E12C1F">
        <w:rPr>
          <w:sz w:val="24"/>
          <w:szCs w:val="24"/>
        </w:rPr>
      </w:r>
      <w:r w:rsidR="00E12C1F">
        <w:rPr>
          <w:sz w:val="24"/>
          <w:szCs w:val="24"/>
        </w:rPr>
        <w:fldChar w:fldCharType="separate"/>
      </w:r>
      <w:r w:rsidR="001C6A71">
        <w:rPr>
          <w:sz w:val="24"/>
          <w:szCs w:val="24"/>
        </w:rPr>
        <w:t>5.1</w:t>
      </w:r>
      <w:r w:rsidR="00E12C1F">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E12C1F">
        <w:rPr>
          <w:sz w:val="24"/>
          <w:szCs w:val="24"/>
        </w:rPr>
        <w:fldChar w:fldCharType="begin"/>
      </w:r>
      <w:r>
        <w:rPr>
          <w:sz w:val="24"/>
          <w:szCs w:val="24"/>
        </w:rPr>
        <w:instrText xml:space="preserve"> REF _Ref440361140 \r \h </w:instrText>
      </w:r>
      <w:r w:rsidR="00E12C1F">
        <w:rPr>
          <w:sz w:val="24"/>
          <w:szCs w:val="24"/>
        </w:rPr>
      </w:r>
      <w:r w:rsidR="00E12C1F">
        <w:rPr>
          <w:sz w:val="24"/>
          <w:szCs w:val="24"/>
        </w:rPr>
        <w:fldChar w:fldCharType="separate"/>
      </w:r>
      <w:r w:rsidR="001C6A71">
        <w:rPr>
          <w:sz w:val="24"/>
          <w:szCs w:val="24"/>
        </w:rPr>
        <w:t>5.4</w:t>
      </w:r>
      <w:r w:rsidR="00E12C1F">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2" w:name="_Ref440361531"/>
      <w:bookmarkStart w:id="823" w:name="_Ref440361610"/>
      <w:bookmarkStart w:id="824" w:name="_Toc44113084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6"/>
      <w:bookmarkEnd w:id="717"/>
      <w:bookmarkEnd w:id="801"/>
      <w:bookmarkEnd w:id="802"/>
      <w:bookmarkEnd w:id="803"/>
      <w:bookmarkEnd w:id="804"/>
      <w:bookmarkEnd w:id="805"/>
      <w:bookmarkEnd w:id="822"/>
      <w:bookmarkEnd w:id="823"/>
      <w:bookmarkEnd w:id="82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25" w:name="_Toc439170685"/>
      <w:bookmarkStart w:id="826" w:name="_Toc439172787"/>
      <w:bookmarkStart w:id="827" w:name="_Toc439173231"/>
      <w:bookmarkStart w:id="828" w:name="_Toc439238227"/>
      <w:bookmarkStart w:id="829" w:name="_Toc439252775"/>
      <w:bookmarkStart w:id="830" w:name="_Toc439323749"/>
      <w:bookmarkStart w:id="831" w:name="_Toc440361386"/>
      <w:bookmarkStart w:id="832" w:name="_Toc440376141"/>
      <w:bookmarkStart w:id="833" w:name="_Toc440376268"/>
      <w:bookmarkStart w:id="834" w:name="_Toc440382526"/>
      <w:bookmarkStart w:id="835" w:name="_Toc440447196"/>
      <w:bookmarkStart w:id="836" w:name="_Toc440631739"/>
      <w:bookmarkStart w:id="837" w:name="_Toc440877395"/>
      <w:bookmarkStart w:id="838" w:name="_Toc441130844"/>
      <w:bookmarkStart w:id="839" w:name="_Toc157248186"/>
      <w:bookmarkStart w:id="840" w:name="_Toc157496555"/>
      <w:bookmarkStart w:id="841" w:name="_Toc158206094"/>
      <w:bookmarkStart w:id="842" w:name="_Toc164057779"/>
      <w:bookmarkStart w:id="843" w:name="_Toc164137129"/>
      <w:bookmarkStart w:id="844" w:name="_Toc164161289"/>
      <w:bookmarkStart w:id="845"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r w:rsidRPr="00F647F7">
        <w:rPr>
          <w:b w:val="0"/>
          <w:szCs w:val="24"/>
        </w:rPr>
        <w:t xml:space="preserve"> </w:t>
      </w:r>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3461C" w:rsidRPr="00F647F7">
              <w:t xml:space="preserve">раздел </w:t>
            </w:r>
            <w:r w:rsidR="00E12C1F">
              <w:fldChar w:fldCharType="begin"/>
            </w:r>
            <w:r w:rsidR="0033461C">
              <w:instrText xml:space="preserve"> REF _Ref440272931 \r \h </w:instrText>
            </w:r>
            <w:r w:rsidR="00E12C1F">
              <w:fldChar w:fldCharType="separate"/>
            </w:r>
            <w:r w:rsidR="001C6A71">
              <w:t>2</w:t>
            </w:r>
            <w:r w:rsidR="00E12C1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3461C" w:rsidRPr="00F647F7">
              <w:t xml:space="preserve">раздел </w:t>
            </w:r>
            <w:r w:rsidR="00E12C1F">
              <w:fldChar w:fldCharType="begin"/>
            </w:r>
            <w:r w:rsidR="0033461C">
              <w:instrText xml:space="preserve"> REF _Ref440272931 \r \h </w:instrText>
            </w:r>
            <w:r w:rsidR="00E12C1F">
              <w:fldChar w:fldCharType="separate"/>
            </w:r>
            <w:r w:rsidR="001C6A71">
              <w:t>2</w:t>
            </w:r>
            <w:r w:rsidR="00E12C1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6" w:name="_Toc439170686"/>
      <w:bookmarkStart w:id="847" w:name="_Toc439172788"/>
      <w:bookmarkStart w:id="848" w:name="_Toc439173232"/>
      <w:bookmarkStart w:id="849" w:name="_Toc439238228"/>
      <w:bookmarkStart w:id="850" w:name="_Toc439252776"/>
      <w:bookmarkStart w:id="851" w:name="_Toc439323750"/>
      <w:bookmarkStart w:id="852" w:name="_Toc440361387"/>
      <w:bookmarkStart w:id="853" w:name="_Toc440376142"/>
      <w:bookmarkStart w:id="854" w:name="_Toc440376269"/>
      <w:bookmarkStart w:id="855" w:name="_Toc440382527"/>
      <w:bookmarkStart w:id="856" w:name="_Toc440447197"/>
      <w:bookmarkStart w:id="857" w:name="_Toc440631740"/>
      <w:bookmarkStart w:id="858" w:name="_Toc440877396"/>
      <w:bookmarkStart w:id="859" w:name="_Toc44113084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12C1F">
        <w:rPr>
          <w:sz w:val="24"/>
          <w:szCs w:val="24"/>
        </w:rPr>
        <w:fldChar w:fldCharType="begin"/>
      </w:r>
      <w:r>
        <w:rPr>
          <w:sz w:val="24"/>
          <w:szCs w:val="24"/>
        </w:rPr>
        <w:instrText xml:space="preserve"> REF _Ref55336310 \r \h </w:instrText>
      </w:r>
      <w:r w:rsidR="00E12C1F">
        <w:rPr>
          <w:sz w:val="24"/>
          <w:szCs w:val="24"/>
        </w:rPr>
      </w:r>
      <w:r w:rsidR="00E12C1F">
        <w:rPr>
          <w:sz w:val="24"/>
          <w:szCs w:val="24"/>
        </w:rPr>
        <w:fldChar w:fldCharType="separate"/>
      </w:r>
      <w:r w:rsidR="001C6A71">
        <w:rPr>
          <w:sz w:val="24"/>
          <w:szCs w:val="24"/>
        </w:rPr>
        <w:t>5.1</w:t>
      </w:r>
      <w:r w:rsidR="00E12C1F">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E12C1F">
        <w:rPr>
          <w:sz w:val="24"/>
          <w:szCs w:val="24"/>
        </w:rPr>
        <w:fldChar w:fldCharType="begin"/>
      </w:r>
      <w:r w:rsidR="00D56F8C">
        <w:rPr>
          <w:sz w:val="24"/>
          <w:szCs w:val="24"/>
        </w:rPr>
        <w:instrText xml:space="preserve"> REF _Ref440274025 \r \h </w:instrText>
      </w:r>
      <w:r w:rsidR="00E12C1F">
        <w:rPr>
          <w:sz w:val="24"/>
          <w:szCs w:val="24"/>
        </w:rPr>
      </w:r>
      <w:r w:rsidR="00E12C1F">
        <w:rPr>
          <w:sz w:val="24"/>
          <w:szCs w:val="24"/>
        </w:rPr>
        <w:fldChar w:fldCharType="separate"/>
      </w:r>
      <w:r w:rsidR="001C6A71">
        <w:rPr>
          <w:sz w:val="24"/>
          <w:szCs w:val="24"/>
        </w:rPr>
        <w:t>2</w:t>
      </w:r>
      <w:r w:rsidR="00E12C1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E12C1F">
        <w:rPr>
          <w:sz w:val="24"/>
          <w:szCs w:val="24"/>
        </w:rPr>
        <w:fldChar w:fldCharType="begin"/>
      </w:r>
      <w:r w:rsidR="00D56F8C">
        <w:rPr>
          <w:sz w:val="24"/>
          <w:szCs w:val="24"/>
        </w:rPr>
        <w:instrText xml:space="preserve"> REF _Ref294695546 \r \h </w:instrText>
      </w:r>
      <w:r w:rsidR="00E12C1F">
        <w:rPr>
          <w:sz w:val="24"/>
          <w:szCs w:val="24"/>
        </w:rPr>
      </w:r>
      <w:r w:rsidR="00E12C1F">
        <w:rPr>
          <w:sz w:val="24"/>
          <w:szCs w:val="24"/>
        </w:rPr>
        <w:fldChar w:fldCharType="separate"/>
      </w:r>
      <w:r w:rsidR="001C6A71">
        <w:rPr>
          <w:sz w:val="24"/>
          <w:szCs w:val="24"/>
        </w:rPr>
        <w:t xml:space="preserve"> 1.2.6 </w:t>
      </w:r>
      <w:r w:rsidR="00E12C1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0" w:name="_Ref55335823"/>
      <w:bookmarkStart w:id="861" w:name="_Ref55336359"/>
      <w:bookmarkStart w:id="862" w:name="_Toc57314675"/>
      <w:bookmarkStart w:id="863" w:name="_Toc69728989"/>
      <w:bookmarkStart w:id="864" w:name="_Toc98253939"/>
      <w:bookmarkStart w:id="865" w:name="_Toc165173865"/>
      <w:bookmarkStart w:id="866" w:name="_Toc423423672"/>
      <w:bookmarkStart w:id="867" w:name="_Toc441130846"/>
      <w:bookmarkEnd w:id="577"/>
      <w:r w:rsidRPr="00F647F7">
        <w:lastRenderedPageBreak/>
        <w:t xml:space="preserve">Анкета (форма </w:t>
      </w:r>
      <w:r w:rsidR="00B8118F">
        <w:t>7</w:t>
      </w:r>
      <w:r w:rsidRPr="00F647F7">
        <w:t>)</w:t>
      </w:r>
      <w:bookmarkEnd w:id="860"/>
      <w:bookmarkEnd w:id="861"/>
      <w:bookmarkEnd w:id="862"/>
      <w:bookmarkEnd w:id="863"/>
      <w:bookmarkEnd w:id="864"/>
      <w:bookmarkEnd w:id="865"/>
      <w:bookmarkEnd w:id="866"/>
      <w:bookmarkEnd w:id="867"/>
    </w:p>
    <w:p w:rsidR="004F4D80" w:rsidRPr="00F647F7" w:rsidRDefault="004F4D80" w:rsidP="004F4D80">
      <w:pPr>
        <w:pStyle w:val="3"/>
        <w:rPr>
          <w:b w:val="0"/>
          <w:szCs w:val="24"/>
        </w:rPr>
      </w:pPr>
      <w:bookmarkStart w:id="868" w:name="_Toc98253940"/>
      <w:bookmarkStart w:id="869" w:name="_Toc157248192"/>
      <w:bookmarkStart w:id="870" w:name="_Toc157496561"/>
      <w:bookmarkStart w:id="871" w:name="_Toc158206100"/>
      <w:bookmarkStart w:id="872" w:name="_Toc164057785"/>
      <w:bookmarkStart w:id="873" w:name="_Toc164137135"/>
      <w:bookmarkStart w:id="874" w:name="_Toc164161295"/>
      <w:bookmarkStart w:id="875" w:name="_Toc165173866"/>
      <w:bookmarkStart w:id="876" w:name="_Toc439170688"/>
      <w:bookmarkStart w:id="877" w:name="_Toc439172790"/>
      <w:bookmarkStart w:id="878" w:name="_Toc439173234"/>
      <w:bookmarkStart w:id="879" w:name="_Toc439238230"/>
      <w:bookmarkStart w:id="880" w:name="_Toc439252778"/>
      <w:bookmarkStart w:id="881" w:name="_Ref440272119"/>
      <w:bookmarkStart w:id="882" w:name="_Toc440361389"/>
      <w:bookmarkStart w:id="883" w:name="_Toc440631742"/>
      <w:bookmarkStart w:id="884" w:name="_Toc440877398"/>
      <w:bookmarkStart w:id="885" w:name="_Toc441130847"/>
      <w:bookmarkStart w:id="886" w:name="_Ref444170470"/>
      <w:r w:rsidRPr="00F647F7">
        <w:rPr>
          <w:b w:val="0"/>
          <w:szCs w:val="24"/>
        </w:rPr>
        <w:t xml:space="preserve">Форма Анкеты </w:t>
      </w:r>
      <w:r w:rsidR="00C236C0">
        <w:rPr>
          <w:b w:val="0"/>
          <w:szCs w:val="24"/>
        </w:rPr>
        <w:t>Участник</w:t>
      </w:r>
      <w:r>
        <w:rPr>
          <w:b w:val="0"/>
          <w:szCs w:val="24"/>
        </w:rPr>
        <w:t>а</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87" w:name="_Toc439170689"/>
      <w:bookmarkStart w:id="888" w:name="_Toc439172791"/>
      <w:bookmarkStart w:id="889" w:name="_Toc439173235"/>
      <w:bookmarkStart w:id="890" w:name="_Toc439238231"/>
      <w:bookmarkStart w:id="891" w:name="_Toc439252779"/>
      <w:bookmarkStart w:id="892" w:name="_Ref440272147"/>
      <w:bookmarkStart w:id="893" w:name="_Toc440361390"/>
      <w:bookmarkStart w:id="894" w:name="_Toc440631743"/>
      <w:bookmarkStart w:id="895" w:name="_Toc440877399"/>
      <w:bookmarkStart w:id="896" w:name="_Toc441130848"/>
      <w:bookmarkStart w:id="897" w:name="_Ref444170439"/>
      <w:bookmarkStart w:id="898" w:name="_Ref444170477"/>
      <w:r w:rsidRPr="00D73790">
        <w:rPr>
          <w:b w:val="0"/>
          <w:szCs w:val="24"/>
        </w:rPr>
        <w:lastRenderedPageBreak/>
        <w:t xml:space="preserve">Форма </w:t>
      </w:r>
      <w:bookmarkEnd w:id="887"/>
      <w:bookmarkEnd w:id="888"/>
      <w:bookmarkEnd w:id="889"/>
      <w:bookmarkEnd w:id="89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91"/>
      <w:bookmarkEnd w:id="892"/>
      <w:bookmarkEnd w:id="893"/>
      <w:bookmarkEnd w:id="894"/>
      <w:bookmarkEnd w:id="895"/>
      <w:bookmarkEnd w:id="896"/>
      <w:bookmarkEnd w:id="897"/>
      <w:bookmarkEnd w:id="898"/>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C81F59" w:rsidRDefault="00C81F59" w:rsidP="00C81F59">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C81F59" w:rsidRDefault="00C81F59" w:rsidP="00C81F59">
      <w:pPr>
        <w:pStyle w:val="ConsPlusNonformat"/>
        <w:jc w:val="both"/>
        <w:rPr>
          <w:rFonts w:ascii="Times New Roman" w:hAnsi="Times New Roman" w:cs="Times New Roman"/>
          <w:sz w:val="22"/>
          <w:szCs w:val="22"/>
        </w:rPr>
      </w:pPr>
    </w:p>
    <w:p w:rsidR="00C81F59" w:rsidRPr="00B14F64"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C81F59" w:rsidRDefault="00C81F59" w:rsidP="00C81F59">
      <w:pPr>
        <w:pStyle w:val="ConsPlusNonformat"/>
        <w:jc w:val="both"/>
        <w:rPr>
          <w:rFonts w:ascii="Times New Roman" w:hAnsi="Times New Roman" w:cs="Times New Roman"/>
          <w:sz w:val="22"/>
          <w:szCs w:val="22"/>
        </w:rPr>
      </w:pPr>
    </w:p>
    <w:p w:rsidR="00C81F59" w:rsidRPr="00B14F64"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C81F59" w:rsidRDefault="00C81F59" w:rsidP="00C81F59">
      <w:pPr>
        <w:pStyle w:val="ConsPlusNonformat"/>
        <w:jc w:val="both"/>
        <w:rPr>
          <w:rFonts w:ascii="Times New Roman" w:hAnsi="Times New Roman" w:cs="Times New Roman"/>
          <w:sz w:val="22"/>
          <w:szCs w:val="22"/>
        </w:rPr>
      </w:pPr>
    </w:p>
    <w:p w:rsidR="00C81F59" w:rsidRDefault="00C81F59" w:rsidP="00C81F59">
      <w:pPr>
        <w:pStyle w:val="ConsPlusNonformat"/>
        <w:jc w:val="both"/>
        <w:rPr>
          <w:rFonts w:ascii="Times New Roman" w:hAnsi="Times New Roman" w:cs="Times New Roman"/>
          <w:sz w:val="22"/>
          <w:szCs w:val="22"/>
        </w:rPr>
      </w:pPr>
    </w:p>
    <w:p w:rsidR="00C81F59" w:rsidRDefault="00C81F59" w:rsidP="00C81F59">
      <w:pPr>
        <w:pStyle w:val="ConsPlusNonformat"/>
        <w:jc w:val="both"/>
        <w:rPr>
          <w:rFonts w:ascii="Times New Roman" w:hAnsi="Times New Roman" w:cs="Times New Roman"/>
          <w:sz w:val="22"/>
          <w:szCs w:val="22"/>
        </w:rPr>
      </w:pPr>
    </w:p>
    <w:p w:rsidR="00C81F59" w:rsidRPr="00B14F64"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C81F59" w:rsidRPr="00B14F64" w:rsidRDefault="00C81F59" w:rsidP="00C81F59">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C81F59"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C81F59" w:rsidRDefault="00C81F59" w:rsidP="00C81F59">
      <w:pPr>
        <w:pStyle w:val="ConsPlusNonformat"/>
        <w:jc w:val="both"/>
        <w:rPr>
          <w:rFonts w:ascii="Times New Roman" w:hAnsi="Times New Roman" w:cs="Times New Roman"/>
          <w:sz w:val="22"/>
          <w:szCs w:val="22"/>
        </w:rPr>
      </w:pPr>
    </w:p>
    <w:p w:rsidR="00C81F59" w:rsidRPr="00B14F64"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C81F59"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C81F59" w:rsidRDefault="00C81F59" w:rsidP="00C81F59">
      <w:pPr>
        <w:pStyle w:val="ConsPlusNonformat"/>
        <w:jc w:val="both"/>
        <w:rPr>
          <w:rFonts w:ascii="Times New Roman" w:hAnsi="Times New Roman" w:cs="Times New Roman"/>
          <w:sz w:val="22"/>
          <w:szCs w:val="22"/>
        </w:rPr>
      </w:pPr>
    </w:p>
    <w:p w:rsidR="00C81F59"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C81F59"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C81F59" w:rsidRPr="00B14F64"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C81F59" w:rsidRPr="00B14F64" w:rsidRDefault="00C81F59" w:rsidP="00C81F59">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C81F59"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C81F59" w:rsidRDefault="00C81F59" w:rsidP="00C81F59">
      <w:pPr>
        <w:pStyle w:val="ConsPlusNonformat"/>
        <w:jc w:val="both"/>
        <w:rPr>
          <w:rFonts w:ascii="Times New Roman" w:hAnsi="Times New Roman" w:cs="Times New Roman"/>
          <w:sz w:val="22"/>
          <w:szCs w:val="22"/>
        </w:rPr>
      </w:pPr>
    </w:p>
    <w:p w:rsidR="00C81F59" w:rsidRPr="00B14F64" w:rsidRDefault="00C81F59" w:rsidP="00C81F5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C81F59" w:rsidRPr="00B14F64" w:rsidRDefault="00C81F59" w:rsidP="00C81F59">
      <w:pPr>
        <w:sectPr w:rsidR="00C81F59" w:rsidRPr="00B14F64" w:rsidSect="004E6DE2">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C81F59" w:rsidRPr="00B14F64" w:rsidTr="004E6DE2">
        <w:tc>
          <w:tcPr>
            <w:tcW w:w="557" w:type="dxa"/>
          </w:tcPr>
          <w:p w:rsidR="00C81F59" w:rsidRPr="00316742" w:rsidRDefault="00C81F59" w:rsidP="004E6DE2">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263" w:type="dxa"/>
          </w:tcPr>
          <w:p w:rsidR="00C81F59" w:rsidRPr="00316742" w:rsidRDefault="00C81F59" w:rsidP="004E6DE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C81F59" w:rsidRPr="00316742" w:rsidRDefault="00C81F59" w:rsidP="004E6DE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C81F59" w:rsidRPr="00316742" w:rsidRDefault="00C81F59" w:rsidP="004E6DE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C81F59" w:rsidRPr="00316742" w:rsidRDefault="00C81F59" w:rsidP="004E6DE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C81F59" w:rsidRPr="00B14F64" w:rsidTr="004E6DE2">
        <w:tc>
          <w:tcPr>
            <w:tcW w:w="557" w:type="dxa"/>
          </w:tcPr>
          <w:p w:rsidR="00C81F59" w:rsidRPr="00316742" w:rsidRDefault="00C81F59" w:rsidP="004E6DE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C81F59" w:rsidRPr="00316742" w:rsidRDefault="00C81F59" w:rsidP="004E6DE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C81F59" w:rsidRPr="00316742" w:rsidRDefault="00C81F59" w:rsidP="004E6DE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C81F59" w:rsidRPr="00316742" w:rsidRDefault="00C81F59" w:rsidP="004E6DE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C81F59" w:rsidRPr="00316742" w:rsidRDefault="00C81F59" w:rsidP="004E6DE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C81F59" w:rsidTr="004E6DE2">
        <w:tc>
          <w:tcPr>
            <w:tcW w:w="557" w:type="dxa"/>
          </w:tcPr>
          <w:p w:rsidR="00C81F59" w:rsidRPr="00316742" w:rsidRDefault="00C81F59" w:rsidP="004E6DE2">
            <w:pPr>
              <w:pStyle w:val="ConsPlusNormal"/>
              <w:ind w:firstLine="0"/>
              <w:rPr>
                <w:rFonts w:ascii="Times New Roman" w:hAnsi="Times New Roman" w:cs="Times New Roman"/>
                <w:sz w:val="22"/>
                <w:szCs w:val="22"/>
              </w:rPr>
            </w:pPr>
            <w:bookmarkStart w:id="899" w:name="P230"/>
            <w:bookmarkEnd w:id="899"/>
            <w:r w:rsidRPr="00316742">
              <w:rPr>
                <w:rFonts w:ascii="Times New Roman" w:hAnsi="Times New Roman" w:cs="Times New Roman"/>
                <w:sz w:val="22"/>
                <w:szCs w:val="22"/>
              </w:rPr>
              <w:t>1.</w:t>
            </w:r>
          </w:p>
        </w:tc>
        <w:tc>
          <w:tcPr>
            <w:tcW w:w="4263" w:type="dxa"/>
          </w:tcPr>
          <w:p w:rsidR="00C81F59" w:rsidRPr="00316742" w:rsidRDefault="00C81F59" w:rsidP="004E6DE2">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C81F59" w:rsidRPr="00316742" w:rsidRDefault="00C81F59" w:rsidP="004E6DE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C81F59" w:rsidRPr="00316742" w:rsidRDefault="00C81F59" w:rsidP="004E6DE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C81F59" w:rsidTr="004E6DE2">
        <w:tc>
          <w:tcPr>
            <w:tcW w:w="557" w:type="dxa"/>
          </w:tcPr>
          <w:p w:rsidR="00C81F59" w:rsidRPr="00316742" w:rsidRDefault="00C81F59" w:rsidP="004E6DE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C81F59" w:rsidRPr="00316742" w:rsidRDefault="00C81F59" w:rsidP="004E6DE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C81F59" w:rsidRPr="00316742" w:rsidRDefault="00C81F59" w:rsidP="004E6DE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C81F59" w:rsidRPr="00316742" w:rsidRDefault="00C81F59" w:rsidP="004E6DE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C81F59" w:rsidTr="004E6DE2">
        <w:tc>
          <w:tcPr>
            <w:tcW w:w="557" w:type="dxa"/>
          </w:tcPr>
          <w:p w:rsidR="00C81F59" w:rsidRPr="00316742" w:rsidRDefault="00C81F59" w:rsidP="004E6DE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C81F59" w:rsidRPr="00316742" w:rsidRDefault="00C81F59" w:rsidP="004E6DE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C81F59" w:rsidRPr="00316742" w:rsidRDefault="00C81F59" w:rsidP="004E6DE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C81F59" w:rsidRPr="00316742" w:rsidRDefault="00C81F59" w:rsidP="004E6DE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C81F59" w:rsidTr="004E6DE2">
        <w:tc>
          <w:tcPr>
            <w:tcW w:w="557" w:type="dxa"/>
            <w:vMerge w:val="restart"/>
          </w:tcPr>
          <w:p w:rsidR="00C81F59" w:rsidRPr="00316742" w:rsidRDefault="00C81F59" w:rsidP="004E6DE2">
            <w:pPr>
              <w:pStyle w:val="ConsPlusNormal"/>
              <w:ind w:firstLine="0"/>
              <w:rPr>
                <w:rFonts w:ascii="Times New Roman" w:hAnsi="Times New Roman" w:cs="Times New Roman"/>
                <w:sz w:val="22"/>
                <w:szCs w:val="22"/>
              </w:rPr>
            </w:pPr>
            <w:bookmarkStart w:id="900" w:name="P242"/>
            <w:bookmarkEnd w:id="900"/>
            <w:r w:rsidRPr="00316742">
              <w:rPr>
                <w:rFonts w:ascii="Times New Roman" w:hAnsi="Times New Roman" w:cs="Times New Roman"/>
                <w:sz w:val="22"/>
                <w:szCs w:val="22"/>
              </w:rPr>
              <w:t>4.</w:t>
            </w:r>
          </w:p>
        </w:tc>
        <w:tc>
          <w:tcPr>
            <w:tcW w:w="4263" w:type="dxa"/>
            <w:vMerge w:val="restart"/>
          </w:tcPr>
          <w:p w:rsidR="00C81F59" w:rsidRPr="00316742" w:rsidRDefault="00C81F59" w:rsidP="004E6DE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C81F59" w:rsidRPr="00316742" w:rsidRDefault="00C81F59" w:rsidP="004E6DE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C81F59" w:rsidRPr="00316742" w:rsidRDefault="00C81F59" w:rsidP="004E6DE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C81F59" w:rsidRPr="00316742" w:rsidRDefault="00C81F59" w:rsidP="004E6DE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C81F59" w:rsidTr="004E6DE2">
        <w:tc>
          <w:tcPr>
            <w:tcW w:w="557" w:type="dxa"/>
            <w:vMerge/>
          </w:tcPr>
          <w:p w:rsidR="00C81F59" w:rsidRPr="00316742" w:rsidRDefault="00C81F59" w:rsidP="004E6DE2"/>
        </w:tc>
        <w:tc>
          <w:tcPr>
            <w:tcW w:w="4263" w:type="dxa"/>
            <w:vMerge/>
          </w:tcPr>
          <w:p w:rsidR="00C81F59" w:rsidRPr="00316742" w:rsidRDefault="00C81F59" w:rsidP="004E6DE2"/>
        </w:tc>
        <w:tc>
          <w:tcPr>
            <w:tcW w:w="1799" w:type="dxa"/>
          </w:tcPr>
          <w:p w:rsidR="00C81F59" w:rsidRPr="00316742" w:rsidRDefault="00C81F59" w:rsidP="004E6DE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C81F59" w:rsidRPr="00316742" w:rsidRDefault="00C81F59" w:rsidP="004E6DE2">
            <w:pPr>
              <w:jc w:val="center"/>
            </w:pPr>
          </w:p>
        </w:tc>
        <w:tc>
          <w:tcPr>
            <w:tcW w:w="1417" w:type="dxa"/>
            <w:vMerge/>
          </w:tcPr>
          <w:p w:rsidR="00C81F59" w:rsidRPr="00316742" w:rsidRDefault="00C81F59" w:rsidP="004E6DE2">
            <w:pPr>
              <w:jc w:val="center"/>
            </w:pPr>
          </w:p>
        </w:tc>
      </w:tr>
      <w:tr w:rsidR="00C81F59" w:rsidTr="004E6DE2">
        <w:tc>
          <w:tcPr>
            <w:tcW w:w="557" w:type="dxa"/>
            <w:vMerge w:val="restart"/>
          </w:tcPr>
          <w:p w:rsidR="00C81F59" w:rsidRPr="00316742" w:rsidRDefault="00C81F59" w:rsidP="004E6DE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C81F59" w:rsidRPr="00316742" w:rsidRDefault="00C81F59" w:rsidP="004E6DE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C81F59" w:rsidRPr="00316742" w:rsidRDefault="00C81F59" w:rsidP="004E6DE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C81F59" w:rsidRPr="00316742" w:rsidRDefault="00C81F59" w:rsidP="004E6DE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C81F59" w:rsidRPr="00316742" w:rsidRDefault="00C81F59" w:rsidP="004E6DE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C81F59" w:rsidTr="004E6DE2">
        <w:tc>
          <w:tcPr>
            <w:tcW w:w="557" w:type="dxa"/>
            <w:vMerge/>
          </w:tcPr>
          <w:p w:rsidR="00C81F59" w:rsidRPr="00316742" w:rsidRDefault="00C81F59" w:rsidP="004E6DE2"/>
        </w:tc>
        <w:tc>
          <w:tcPr>
            <w:tcW w:w="4263" w:type="dxa"/>
            <w:vMerge/>
          </w:tcPr>
          <w:p w:rsidR="00C81F59" w:rsidRPr="00316742" w:rsidRDefault="00C81F59" w:rsidP="004E6DE2"/>
        </w:tc>
        <w:tc>
          <w:tcPr>
            <w:tcW w:w="1799" w:type="dxa"/>
          </w:tcPr>
          <w:p w:rsidR="00C81F59" w:rsidRPr="00316742" w:rsidRDefault="00C81F59" w:rsidP="004E6DE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C81F59" w:rsidRPr="00316742" w:rsidRDefault="00C81F59" w:rsidP="004E6DE2">
            <w:pPr>
              <w:jc w:val="center"/>
            </w:pPr>
          </w:p>
        </w:tc>
        <w:tc>
          <w:tcPr>
            <w:tcW w:w="1417" w:type="dxa"/>
          </w:tcPr>
          <w:p w:rsidR="00C81F59" w:rsidRPr="00316742" w:rsidRDefault="00C81F59" w:rsidP="004E6DE2">
            <w:pPr>
              <w:pStyle w:val="ConsPlusNormal"/>
              <w:jc w:val="center"/>
              <w:rPr>
                <w:rFonts w:ascii="Times New Roman" w:hAnsi="Times New Roman" w:cs="Times New Roman"/>
                <w:sz w:val="22"/>
                <w:szCs w:val="22"/>
              </w:rPr>
            </w:pPr>
          </w:p>
        </w:tc>
      </w:tr>
      <w:tr w:rsidR="00C81F59" w:rsidTr="004E6DE2">
        <w:tc>
          <w:tcPr>
            <w:tcW w:w="557" w:type="dxa"/>
          </w:tcPr>
          <w:p w:rsidR="00C81F59" w:rsidRPr="00316742" w:rsidRDefault="00C81F59" w:rsidP="004E6DE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C81F59" w:rsidRPr="00316742" w:rsidRDefault="00C81F59" w:rsidP="004E6DE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C81F59" w:rsidRPr="00316742" w:rsidRDefault="00C81F59" w:rsidP="004E6DE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C81F59" w:rsidTr="004E6DE2">
        <w:tc>
          <w:tcPr>
            <w:tcW w:w="557" w:type="dxa"/>
          </w:tcPr>
          <w:p w:rsidR="00C81F59" w:rsidRPr="00316742" w:rsidRDefault="00C81F59" w:rsidP="004E6DE2">
            <w:pPr>
              <w:pStyle w:val="ConsPlusNormal"/>
              <w:ind w:firstLine="0"/>
              <w:rPr>
                <w:rFonts w:ascii="Times New Roman" w:hAnsi="Times New Roman" w:cs="Times New Roman"/>
                <w:sz w:val="22"/>
                <w:szCs w:val="22"/>
              </w:rPr>
            </w:pPr>
            <w:bookmarkStart w:id="901" w:name="P258"/>
            <w:bookmarkEnd w:id="901"/>
            <w:r w:rsidRPr="00316742">
              <w:rPr>
                <w:rFonts w:ascii="Times New Roman" w:hAnsi="Times New Roman" w:cs="Times New Roman"/>
                <w:sz w:val="22"/>
                <w:szCs w:val="22"/>
              </w:rPr>
              <w:lastRenderedPageBreak/>
              <w:t>7.</w:t>
            </w:r>
          </w:p>
        </w:tc>
        <w:tc>
          <w:tcPr>
            <w:tcW w:w="4263" w:type="dxa"/>
          </w:tcPr>
          <w:p w:rsidR="00C81F59" w:rsidRPr="00316742" w:rsidRDefault="00C81F59" w:rsidP="004E6DE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C81F59" w:rsidRPr="00316742" w:rsidRDefault="00C81F59" w:rsidP="004E6DE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C81F59" w:rsidTr="004E6DE2">
        <w:tc>
          <w:tcPr>
            <w:tcW w:w="557" w:type="dxa"/>
          </w:tcPr>
          <w:p w:rsidR="00C81F59" w:rsidRPr="00316742" w:rsidRDefault="00C81F59" w:rsidP="004E6DE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C81F59" w:rsidRPr="00316742" w:rsidRDefault="00C81F59" w:rsidP="004E6DE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C81F59" w:rsidRPr="00316742" w:rsidRDefault="00C81F59" w:rsidP="004E6DE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C81F59" w:rsidRPr="00316742" w:rsidRDefault="00C81F59" w:rsidP="004E6DE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C81F59" w:rsidTr="004E6DE2">
        <w:tc>
          <w:tcPr>
            <w:tcW w:w="557" w:type="dxa"/>
          </w:tcPr>
          <w:p w:rsidR="00C81F59" w:rsidRPr="00316742" w:rsidRDefault="00C81F59" w:rsidP="004E6DE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C81F59" w:rsidRPr="00316742" w:rsidRDefault="00C81F59" w:rsidP="004E6DE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C81F59" w:rsidRPr="00316742" w:rsidRDefault="00C81F59" w:rsidP="004E6DE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C81F59" w:rsidRPr="00316742" w:rsidRDefault="00C81F59" w:rsidP="004E6DE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C81F59" w:rsidTr="004E6DE2">
        <w:tc>
          <w:tcPr>
            <w:tcW w:w="557" w:type="dxa"/>
          </w:tcPr>
          <w:p w:rsidR="00C81F59" w:rsidRPr="00316742" w:rsidRDefault="00C81F59" w:rsidP="004E6DE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C81F59" w:rsidRPr="00316742" w:rsidRDefault="00C81F59" w:rsidP="004E6DE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C81F59" w:rsidRPr="00316742" w:rsidRDefault="00C81F59" w:rsidP="004E6DE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C81F59" w:rsidRPr="00316742" w:rsidRDefault="00C81F59" w:rsidP="004E6DE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C81F59" w:rsidTr="004E6DE2">
        <w:tc>
          <w:tcPr>
            <w:tcW w:w="557" w:type="dxa"/>
          </w:tcPr>
          <w:p w:rsidR="00C81F59" w:rsidRPr="00316742" w:rsidRDefault="00C81F59" w:rsidP="004E6DE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C81F59" w:rsidRPr="00316742" w:rsidRDefault="00C81F59" w:rsidP="004E6DE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C81F59" w:rsidRPr="00316742" w:rsidRDefault="00C81F59" w:rsidP="004E6DE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C81F59" w:rsidTr="004E6DE2">
        <w:tc>
          <w:tcPr>
            <w:tcW w:w="557" w:type="dxa"/>
          </w:tcPr>
          <w:p w:rsidR="00C81F59" w:rsidRPr="00316742" w:rsidRDefault="00C81F59" w:rsidP="004E6DE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C81F59" w:rsidRPr="00316742" w:rsidRDefault="00C81F59" w:rsidP="004E6DE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C81F59" w:rsidRPr="00316742" w:rsidRDefault="00C81F59" w:rsidP="004E6DE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C81F59" w:rsidTr="004E6DE2">
        <w:tc>
          <w:tcPr>
            <w:tcW w:w="557" w:type="dxa"/>
          </w:tcPr>
          <w:p w:rsidR="00C81F59" w:rsidRPr="00316742" w:rsidRDefault="00C81F59" w:rsidP="004E6DE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C81F59" w:rsidRPr="00316742" w:rsidRDefault="00C81F59" w:rsidP="004E6DE2">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C81F59" w:rsidRPr="00316742" w:rsidRDefault="00C81F59" w:rsidP="004E6DE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C81F59" w:rsidTr="004E6DE2">
        <w:tc>
          <w:tcPr>
            <w:tcW w:w="557" w:type="dxa"/>
          </w:tcPr>
          <w:p w:rsidR="00C81F59" w:rsidRPr="00316742" w:rsidRDefault="00C81F59" w:rsidP="004E6DE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C81F59" w:rsidRPr="00316742" w:rsidRDefault="00C81F59" w:rsidP="004E6DE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C81F59" w:rsidRPr="00316742" w:rsidRDefault="00C81F59" w:rsidP="004E6DE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C81F59" w:rsidRDefault="00C81F59" w:rsidP="00C81F59">
      <w:pPr>
        <w:pStyle w:val="ConsPlusNonformat"/>
        <w:jc w:val="both"/>
        <w:rPr>
          <w:rFonts w:ascii="Times New Roman" w:hAnsi="Times New Roman" w:cs="Times New Roman"/>
          <w:sz w:val="22"/>
          <w:szCs w:val="22"/>
        </w:rPr>
      </w:pPr>
    </w:p>
    <w:p w:rsidR="00C81F59" w:rsidRPr="00197CB9" w:rsidRDefault="00C81F59" w:rsidP="00C81F59">
      <w:pPr>
        <w:pStyle w:val="ConsPlusNonformat"/>
        <w:jc w:val="both"/>
        <w:rPr>
          <w:rFonts w:ascii="Times New Roman" w:hAnsi="Times New Roman" w:cs="Times New Roman"/>
          <w:sz w:val="22"/>
          <w:szCs w:val="22"/>
        </w:rPr>
      </w:pPr>
    </w:p>
    <w:p w:rsidR="00C81F59" w:rsidRPr="00DB6009" w:rsidRDefault="00C81F59" w:rsidP="00C81F59">
      <w:pPr>
        <w:autoSpaceDE w:val="0"/>
        <w:autoSpaceDN w:val="0"/>
        <w:adjustRightInd w:val="0"/>
        <w:spacing w:line="240" w:lineRule="auto"/>
        <w:ind w:firstLine="540"/>
        <w:outlineLvl w:val="3"/>
        <w:rPr>
          <w:bdr w:val="none" w:sz="0" w:space="0" w:color="auto" w:frame="1"/>
        </w:rPr>
      </w:pPr>
    </w:p>
    <w:p w:rsidR="00C81F59" w:rsidRPr="00DB6009" w:rsidRDefault="00C81F59" w:rsidP="00C81F59">
      <w:pPr>
        <w:autoSpaceDE w:val="0"/>
        <w:autoSpaceDN w:val="0"/>
        <w:adjustRightInd w:val="0"/>
        <w:spacing w:line="240" w:lineRule="auto"/>
        <w:outlineLvl w:val="3"/>
      </w:pPr>
    </w:p>
    <w:p w:rsidR="00C81F59" w:rsidRPr="00DB6009" w:rsidRDefault="00C81F59" w:rsidP="00C81F59">
      <w:pPr>
        <w:spacing w:line="240" w:lineRule="auto"/>
      </w:pPr>
    </w:p>
    <w:p w:rsidR="00C81F59" w:rsidRPr="00DB6009" w:rsidRDefault="00C81F59" w:rsidP="00C81F59">
      <w:pPr>
        <w:spacing w:line="240" w:lineRule="auto"/>
      </w:pPr>
    </w:p>
    <w:p w:rsidR="00C81F59" w:rsidRPr="00DB6009" w:rsidRDefault="00C81F59" w:rsidP="00C81F59">
      <w:pPr>
        <w:spacing w:line="240" w:lineRule="auto"/>
        <w:ind w:firstLine="708"/>
      </w:pPr>
    </w:p>
    <w:p w:rsidR="00C81F59" w:rsidRPr="00DB6009" w:rsidRDefault="00C81F59" w:rsidP="00C81F59">
      <w:pPr>
        <w:spacing w:line="240" w:lineRule="auto"/>
      </w:pPr>
    </w:p>
    <w:p w:rsidR="00C81F59" w:rsidRPr="00DB6009" w:rsidRDefault="00C81F59" w:rsidP="00C81F59">
      <w:pPr>
        <w:spacing w:line="240" w:lineRule="auto"/>
        <w:ind w:right="423"/>
        <w:rPr>
          <w:sz w:val="28"/>
        </w:rPr>
      </w:pPr>
    </w:p>
    <w:p w:rsidR="00C81F59" w:rsidRPr="00DB6009" w:rsidRDefault="00C81F59" w:rsidP="00C81F59">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C81F59" w:rsidRPr="00DB6009" w:rsidTr="004E6DE2">
        <w:tc>
          <w:tcPr>
            <w:tcW w:w="3960" w:type="dxa"/>
            <w:tcBorders>
              <w:top w:val="single" w:sz="4" w:space="0" w:color="auto"/>
            </w:tcBorders>
          </w:tcPr>
          <w:p w:rsidR="00C81F59" w:rsidRPr="00DB6009" w:rsidRDefault="00C81F59" w:rsidP="004E6DE2">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C81F59" w:rsidRPr="00DB6009" w:rsidRDefault="00C81F59" w:rsidP="004E6DE2">
            <w:pPr>
              <w:tabs>
                <w:tab w:val="left" w:pos="1080"/>
              </w:tabs>
              <w:spacing w:line="240" w:lineRule="auto"/>
              <w:ind w:firstLine="540"/>
              <w:rPr>
                <w:sz w:val="20"/>
                <w:szCs w:val="20"/>
              </w:rPr>
            </w:pPr>
          </w:p>
        </w:tc>
        <w:tc>
          <w:tcPr>
            <w:tcW w:w="4677" w:type="dxa"/>
            <w:tcBorders>
              <w:top w:val="single" w:sz="4" w:space="0" w:color="auto"/>
            </w:tcBorders>
          </w:tcPr>
          <w:p w:rsidR="00C81F59" w:rsidRPr="00DB6009" w:rsidRDefault="00C81F59" w:rsidP="004E6DE2">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C81F59" w:rsidRPr="00DB6009" w:rsidRDefault="00C81F59" w:rsidP="00C81F59">
      <w:pPr>
        <w:tabs>
          <w:tab w:val="left" w:pos="1080"/>
        </w:tabs>
        <w:spacing w:line="240" w:lineRule="auto"/>
        <w:ind w:firstLine="540"/>
        <w:rPr>
          <w:b/>
        </w:rPr>
      </w:pPr>
      <w:r w:rsidRPr="00DB6009">
        <w:rPr>
          <w:b/>
        </w:rPr>
        <w:t>М.П.</w:t>
      </w:r>
    </w:p>
    <w:p w:rsidR="00C81F59" w:rsidRDefault="00C81F59" w:rsidP="00C81F59">
      <w:pPr>
        <w:ind w:firstLine="0"/>
      </w:pPr>
    </w:p>
    <w:p w:rsidR="00C81F59" w:rsidRDefault="00C81F59" w:rsidP="00C81F59">
      <w:pPr>
        <w:ind w:right="-1"/>
        <w:rPr>
          <w:color w:val="000000"/>
        </w:rPr>
      </w:pPr>
    </w:p>
    <w:p w:rsidR="00C81F59" w:rsidRDefault="00C81F59" w:rsidP="00C81F59">
      <w:pPr>
        <w:spacing w:line="240" w:lineRule="auto"/>
        <w:ind w:right="-1"/>
        <w:rPr>
          <w:color w:val="000000"/>
        </w:rPr>
      </w:pPr>
      <w:r>
        <w:rPr>
          <w:color w:val="000000"/>
        </w:rPr>
        <w:t>____________________________________</w:t>
      </w:r>
    </w:p>
    <w:p w:rsidR="00C81F59" w:rsidRDefault="00C81F59" w:rsidP="00C81F59">
      <w:pPr>
        <w:spacing w:line="240" w:lineRule="auto"/>
        <w:ind w:right="5527"/>
        <w:jc w:val="center"/>
        <w:rPr>
          <w:color w:val="000000"/>
          <w:vertAlign w:val="superscript"/>
        </w:rPr>
      </w:pPr>
      <w:r>
        <w:rPr>
          <w:color w:val="000000"/>
          <w:vertAlign w:val="superscript"/>
        </w:rPr>
        <w:t>(подпись, М.П.)</w:t>
      </w:r>
    </w:p>
    <w:p w:rsidR="00C81F59" w:rsidRDefault="00C81F59" w:rsidP="00C81F59">
      <w:pPr>
        <w:spacing w:line="240" w:lineRule="auto"/>
        <w:ind w:right="-1"/>
        <w:rPr>
          <w:color w:val="000000"/>
        </w:rPr>
      </w:pPr>
      <w:r>
        <w:rPr>
          <w:color w:val="000000"/>
        </w:rPr>
        <w:t>____________________________________</w:t>
      </w:r>
    </w:p>
    <w:p w:rsidR="00C81F59" w:rsidRDefault="00C81F59" w:rsidP="00C81F59">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02" w:name="_Toc439170690"/>
      <w:bookmarkStart w:id="903" w:name="_Toc439172792"/>
      <w:bookmarkStart w:id="904" w:name="_Toc439173236"/>
      <w:bookmarkStart w:id="905" w:name="_Toc439238232"/>
    </w:p>
    <w:bookmarkEnd w:id="902"/>
    <w:bookmarkEnd w:id="903"/>
    <w:bookmarkEnd w:id="904"/>
    <w:bookmarkEnd w:id="905"/>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06" w:name="_Toc125426243"/>
      <w:bookmarkStart w:id="907" w:name="_Toc396984070"/>
      <w:bookmarkStart w:id="908" w:name="_Toc423423673"/>
      <w:r>
        <w:br w:type="page"/>
      </w:r>
    </w:p>
    <w:p w:rsidR="004F4D80" w:rsidRPr="007417E6" w:rsidRDefault="004F4D80" w:rsidP="004F4D80">
      <w:pPr>
        <w:pStyle w:val="3"/>
        <w:rPr>
          <w:sz w:val="22"/>
        </w:rPr>
      </w:pPr>
      <w:bookmarkStart w:id="909" w:name="_Toc439170691"/>
      <w:bookmarkStart w:id="910" w:name="_Toc439172793"/>
      <w:bookmarkStart w:id="911" w:name="_Toc439173237"/>
      <w:bookmarkStart w:id="912" w:name="_Toc439238233"/>
      <w:bookmarkStart w:id="913" w:name="_Toc439252780"/>
      <w:bookmarkStart w:id="914" w:name="_Toc439323754"/>
      <w:bookmarkStart w:id="915" w:name="_Toc440361391"/>
      <w:bookmarkStart w:id="916" w:name="_Toc440376146"/>
      <w:bookmarkStart w:id="917" w:name="_Toc440376273"/>
      <w:bookmarkStart w:id="918" w:name="_Toc440382531"/>
      <w:bookmarkStart w:id="919" w:name="_Toc440447201"/>
      <w:bookmarkStart w:id="920" w:name="_Toc440631744"/>
      <w:bookmarkStart w:id="921" w:name="_Toc440877400"/>
      <w:bookmarkStart w:id="922" w:name="_Toc441130849"/>
      <w:r>
        <w:rPr>
          <w:szCs w:val="24"/>
        </w:rPr>
        <w:lastRenderedPageBreak/>
        <w:t>Инструкции по заполнению</w:t>
      </w:r>
      <w:bookmarkEnd w:id="906"/>
      <w:r>
        <w:rPr>
          <w:szCs w:val="24"/>
        </w:rPr>
        <w:t xml:space="preserve"> Анкеты </w:t>
      </w:r>
      <w:r w:rsidR="00C236C0">
        <w:rPr>
          <w:szCs w:val="24"/>
        </w:rPr>
        <w:t>Участник</w:t>
      </w:r>
      <w:r>
        <w:rPr>
          <w:szCs w:val="24"/>
        </w:rPr>
        <w:t>а</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E12C1F">
        <w:rPr>
          <w:sz w:val="24"/>
          <w:szCs w:val="24"/>
        </w:rPr>
        <w:fldChar w:fldCharType="begin"/>
      </w:r>
      <w:r w:rsidR="00D56F8C">
        <w:rPr>
          <w:sz w:val="24"/>
          <w:szCs w:val="24"/>
        </w:rPr>
        <w:instrText xml:space="preserve"> REF _Ref55336310 \r \h </w:instrText>
      </w:r>
      <w:r w:rsidR="00E12C1F">
        <w:rPr>
          <w:sz w:val="24"/>
          <w:szCs w:val="24"/>
        </w:rPr>
      </w:r>
      <w:r w:rsidR="00E12C1F">
        <w:rPr>
          <w:sz w:val="24"/>
          <w:szCs w:val="24"/>
        </w:rPr>
        <w:fldChar w:fldCharType="separate"/>
      </w:r>
      <w:r w:rsidR="001C6A71">
        <w:rPr>
          <w:sz w:val="24"/>
          <w:szCs w:val="24"/>
        </w:rPr>
        <w:t>5.1</w:t>
      </w:r>
      <w:r w:rsidR="00E12C1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C81F59" w:rsidRPr="00250D0D" w:rsidRDefault="00C81F59" w:rsidP="00C81F59">
      <w:pPr>
        <w:pStyle w:val="aff6"/>
        <w:numPr>
          <w:ilvl w:val="3"/>
          <w:numId w:val="1"/>
        </w:numPr>
        <w:tabs>
          <w:tab w:val="num" w:pos="1134"/>
        </w:tabs>
        <w:suppressAutoHyphens w:val="0"/>
        <w:snapToGrid w:val="0"/>
        <w:spacing w:before="100" w:beforeAutospacing="1" w:line="240" w:lineRule="auto"/>
        <w:rPr>
          <w:sz w:val="24"/>
          <w:szCs w:val="24"/>
        </w:rPr>
      </w:pPr>
      <w:bookmarkStart w:id="923" w:name="_Ref55336378"/>
      <w:bookmarkStart w:id="924" w:name="_Toc57314676"/>
      <w:bookmarkStart w:id="925" w:name="_Toc69728990"/>
      <w:bookmarkStart w:id="926" w:name="_Toc98253942"/>
      <w:bookmarkStart w:id="927" w:name="_Toc165173868"/>
      <w:bookmarkStart w:id="928" w:name="_Toc423423674"/>
      <w:bookmarkStart w:id="929" w:name="_Toc441130850"/>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C81F59" w:rsidRPr="00250D0D" w:rsidRDefault="00C81F59" w:rsidP="00C81F59">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E12C1F">
        <w:rPr>
          <w:sz w:val="24"/>
          <w:szCs w:val="24"/>
        </w:rPr>
        <w:fldChar w:fldCharType="begin"/>
      </w:r>
      <w:r>
        <w:rPr>
          <w:sz w:val="24"/>
          <w:szCs w:val="24"/>
        </w:rPr>
        <w:instrText xml:space="preserve"> REF _Ref444170439 \r \h </w:instrText>
      </w:r>
      <w:r w:rsidR="00E12C1F">
        <w:rPr>
          <w:sz w:val="24"/>
          <w:szCs w:val="24"/>
        </w:rPr>
      </w:r>
      <w:r w:rsidR="00E12C1F">
        <w:rPr>
          <w:sz w:val="24"/>
          <w:szCs w:val="24"/>
        </w:rPr>
        <w:fldChar w:fldCharType="separate"/>
      </w:r>
      <w:r w:rsidR="001C6A71">
        <w:rPr>
          <w:sz w:val="24"/>
          <w:szCs w:val="24"/>
        </w:rPr>
        <w:t>5.7.2</w:t>
      </w:r>
      <w:r w:rsidR="00E12C1F">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23"/>
      <w:bookmarkEnd w:id="924"/>
      <w:bookmarkEnd w:id="925"/>
      <w:bookmarkEnd w:id="926"/>
      <w:bookmarkEnd w:id="927"/>
      <w:bookmarkEnd w:id="928"/>
      <w:bookmarkEnd w:id="929"/>
    </w:p>
    <w:p w:rsidR="004F4D80" w:rsidRPr="00D904EF" w:rsidRDefault="004F4D80" w:rsidP="004F4D80">
      <w:pPr>
        <w:pStyle w:val="3"/>
        <w:rPr>
          <w:szCs w:val="24"/>
        </w:rPr>
      </w:pPr>
      <w:bookmarkStart w:id="930" w:name="_Toc98253943"/>
      <w:bookmarkStart w:id="931" w:name="_Toc157248195"/>
      <w:bookmarkStart w:id="932" w:name="_Toc157496564"/>
      <w:bookmarkStart w:id="933" w:name="_Toc158206103"/>
      <w:bookmarkStart w:id="934" w:name="_Toc164057788"/>
      <w:bookmarkStart w:id="935" w:name="_Toc164137138"/>
      <w:bookmarkStart w:id="936" w:name="_Toc164161298"/>
      <w:bookmarkStart w:id="937" w:name="_Toc165173869"/>
      <w:bookmarkStart w:id="938" w:name="_Toc439170693"/>
      <w:bookmarkStart w:id="939" w:name="_Toc439172795"/>
      <w:bookmarkStart w:id="940" w:name="_Toc439173239"/>
      <w:bookmarkStart w:id="941" w:name="_Toc439238235"/>
      <w:bookmarkStart w:id="942" w:name="_Toc439252782"/>
      <w:bookmarkStart w:id="943" w:name="_Toc439323756"/>
      <w:bookmarkStart w:id="944" w:name="_Toc440361393"/>
      <w:bookmarkStart w:id="945" w:name="_Toc440376275"/>
      <w:bookmarkStart w:id="946" w:name="_Toc440382533"/>
      <w:bookmarkStart w:id="947" w:name="_Toc440447203"/>
      <w:bookmarkStart w:id="948" w:name="_Toc440631746"/>
      <w:bookmarkStart w:id="949" w:name="_Toc440877402"/>
      <w:bookmarkStart w:id="950" w:name="_Toc441130851"/>
      <w:r w:rsidRPr="00D904EF">
        <w:rPr>
          <w:szCs w:val="24"/>
        </w:rPr>
        <w:t>Форма Справки о перечне и годовых объемах выполнения аналогичных договоров</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51" w:name="_Toc98253944"/>
      <w:bookmarkStart w:id="952" w:name="_Toc157248196"/>
      <w:bookmarkStart w:id="953" w:name="_Toc157496565"/>
      <w:bookmarkStart w:id="954" w:name="_Toc158206104"/>
      <w:bookmarkStart w:id="955" w:name="_Toc164057789"/>
      <w:bookmarkStart w:id="956" w:name="_Toc164137139"/>
      <w:bookmarkStart w:id="957" w:name="_Toc164161299"/>
      <w:bookmarkStart w:id="958" w:name="_Toc165173870"/>
      <w:r>
        <w:rPr>
          <w:szCs w:val="24"/>
        </w:rPr>
        <w:br w:type="page"/>
      </w:r>
    </w:p>
    <w:p w:rsidR="004F4D80" w:rsidRPr="00D904EF" w:rsidRDefault="004F4D80" w:rsidP="004F4D80">
      <w:pPr>
        <w:pStyle w:val="3"/>
        <w:rPr>
          <w:szCs w:val="24"/>
        </w:rPr>
      </w:pPr>
      <w:bookmarkStart w:id="959" w:name="_Toc439170694"/>
      <w:bookmarkStart w:id="960" w:name="_Toc439172796"/>
      <w:bookmarkStart w:id="961" w:name="_Toc439173240"/>
      <w:bookmarkStart w:id="962" w:name="_Toc439238236"/>
      <w:bookmarkStart w:id="963" w:name="_Toc439252783"/>
      <w:bookmarkStart w:id="964" w:name="_Toc439323757"/>
      <w:bookmarkStart w:id="965" w:name="_Toc440361394"/>
      <w:bookmarkStart w:id="966" w:name="_Toc440376276"/>
      <w:bookmarkStart w:id="967" w:name="_Toc440382534"/>
      <w:bookmarkStart w:id="968" w:name="_Toc440447204"/>
      <w:bookmarkStart w:id="969" w:name="_Toc440631747"/>
      <w:bookmarkStart w:id="970" w:name="_Toc440877403"/>
      <w:bookmarkStart w:id="971" w:name="_Toc441130852"/>
      <w:r w:rsidRPr="00D904EF">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12C1F">
        <w:rPr>
          <w:sz w:val="24"/>
          <w:szCs w:val="24"/>
        </w:rPr>
        <w:fldChar w:fldCharType="begin"/>
      </w:r>
      <w:r w:rsidR="00D90031">
        <w:rPr>
          <w:sz w:val="24"/>
          <w:szCs w:val="24"/>
        </w:rPr>
        <w:instrText xml:space="preserve"> REF _Ref55336310 \r \h </w:instrText>
      </w:r>
      <w:r w:rsidR="00E12C1F">
        <w:rPr>
          <w:sz w:val="24"/>
          <w:szCs w:val="24"/>
        </w:rPr>
      </w:r>
      <w:r w:rsidR="00E12C1F">
        <w:rPr>
          <w:sz w:val="24"/>
          <w:szCs w:val="24"/>
        </w:rPr>
        <w:fldChar w:fldCharType="separate"/>
      </w:r>
      <w:r w:rsidR="001C6A71">
        <w:rPr>
          <w:sz w:val="24"/>
          <w:szCs w:val="24"/>
        </w:rPr>
        <w:t>5.1</w:t>
      </w:r>
      <w:r w:rsidR="00E12C1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12C1F">
        <w:rPr>
          <w:sz w:val="24"/>
          <w:szCs w:val="24"/>
        </w:rPr>
        <w:fldChar w:fldCharType="begin"/>
      </w:r>
      <w:r w:rsidR="00D90031">
        <w:rPr>
          <w:sz w:val="24"/>
          <w:szCs w:val="24"/>
        </w:rPr>
        <w:instrText xml:space="preserve"> REF _Ref440274159 \r \h </w:instrText>
      </w:r>
      <w:r w:rsidR="00E12C1F">
        <w:rPr>
          <w:sz w:val="24"/>
          <w:szCs w:val="24"/>
        </w:rPr>
      </w:r>
      <w:r w:rsidR="00E12C1F">
        <w:rPr>
          <w:sz w:val="24"/>
          <w:szCs w:val="24"/>
        </w:rPr>
        <w:fldChar w:fldCharType="separate"/>
      </w:r>
      <w:r w:rsidR="001C6A71">
        <w:rPr>
          <w:sz w:val="24"/>
          <w:szCs w:val="24"/>
        </w:rPr>
        <w:t>4</w:t>
      </w:r>
      <w:r w:rsidR="00E12C1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2" w:name="_Ref55336389"/>
      <w:bookmarkStart w:id="973" w:name="_Toc57314677"/>
      <w:bookmarkStart w:id="974" w:name="_Toc69728991"/>
      <w:bookmarkStart w:id="975" w:name="_Toc98253945"/>
      <w:bookmarkStart w:id="976" w:name="_Toc165173871"/>
      <w:bookmarkStart w:id="977" w:name="_Toc423423675"/>
      <w:bookmarkStart w:id="978" w:name="_Toc441130853"/>
      <w:r w:rsidRPr="00F647F7">
        <w:lastRenderedPageBreak/>
        <w:t xml:space="preserve">Справка о материально-технических ресурсах (форма </w:t>
      </w:r>
      <w:r w:rsidR="00B8118F">
        <w:t>9</w:t>
      </w:r>
      <w:r w:rsidRPr="00F647F7">
        <w:t>)</w:t>
      </w:r>
      <w:bookmarkEnd w:id="972"/>
      <w:bookmarkEnd w:id="973"/>
      <w:bookmarkEnd w:id="974"/>
      <w:bookmarkEnd w:id="975"/>
      <w:bookmarkEnd w:id="976"/>
      <w:bookmarkEnd w:id="977"/>
      <w:bookmarkEnd w:id="978"/>
    </w:p>
    <w:p w:rsidR="004F4D80" w:rsidRPr="00D904EF" w:rsidRDefault="004F4D80" w:rsidP="004F4D80">
      <w:pPr>
        <w:pStyle w:val="3"/>
        <w:rPr>
          <w:szCs w:val="24"/>
        </w:rPr>
      </w:pPr>
      <w:bookmarkStart w:id="979" w:name="_Toc98253946"/>
      <w:bookmarkStart w:id="980" w:name="_Toc157248198"/>
      <w:bookmarkStart w:id="981" w:name="_Toc157496567"/>
      <w:bookmarkStart w:id="982" w:name="_Toc158206106"/>
      <w:bookmarkStart w:id="983" w:name="_Toc164057791"/>
      <w:bookmarkStart w:id="984" w:name="_Toc164137141"/>
      <w:bookmarkStart w:id="985" w:name="_Toc164161301"/>
      <w:bookmarkStart w:id="986" w:name="_Toc165173872"/>
      <w:bookmarkStart w:id="987" w:name="_Toc439170696"/>
      <w:bookmarkStart w:id="988" w:name="_Toc439172798"/>
      <w:bookmarkStart w:id="989" w:name="_Toc439173242"/>
      <w:bookmarkStart w:id="990" w:name="_Toc439238238"/>
      <w:bookmarkStart w:id="991" w:name="_Toc439252785"/>
      <w:bookmarkStart w:id="992" w:name="_Toc439323759"/>
      <w:bookmarkStart w:id="993" w:name="_Toc440361396"/>
      <w:bookmarkStart w:id="994" w:name="_Toc440376278"/>
      <w:bookmarkStart w:id="995" w:name="_Toc440382536"/>
      <w:bookmarkStart w:id="996" w:name="_Toc440447206"/>
      <w:bookmarkStart w:id="997" w:name="_Toc440631749"/>
      <w:bookmarkStart w:id="998" w:name="_Toc440877405"/>
      <w:bookmarkStart w:id="999" w:name="_Toc441130854"/>
      <w:r w:rsidRPr="00D904EF">
        <w:rPr>
          <w:szCs w:val="24"/>
        </w:rPr>
        <w:t>Форма Справки о материально-технических ресурсах</w:t>
      </w:r>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00" w:name="_Toc98253947"/>
      <w:bookmarkStart w:id="1001" w:name="_Toc157248199"/>
      <w:bookmarkStart w:id="1002" w:name="_Toc157496568"/>
      <w:bookmarkStart w:id="1003" w:name="_Toc158206107"/>
      <w:bookmarkStart w:id="1004" w:name="_Toc164057792"/>
      <w:bookmarkStart w:id="1005" w:name="_Toc164137142"/>
      <w:bookmarkStart w:id="1006" w:name="_Toc164161302"/>
      <w:bookmarkStart w:id="1007"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1008" w:name="_Toc439170697"/>
      <w:bookmarkStart w:id="1009" w:name="_Toc439172799"/>
      <w:bookmarkStart w:id="1010" w:name="_Toc439173243"/>
      <w:bookmarkStart w:id="1011" w:name="_Toc439238239"/>
      <w:bookmarkStart w:id="1012" w:name="_Toc439252786"/>
      <w:bookmarkStart w:id="1013" w:name="_Toc439323760"/>
      <w:bookmarkStart w:id="1014" w:name="_Toc440361397"/>
      <w:bookmarkStart w:id="1015" w:name="_Toc440376279"/>
      <w:bookmarkStart w:id="1016" w:name="_Toc440382537"/>
      <w:bookmarkStart w:id="1017" w:name="_Toc440447207"/>
      <w:bookmarkStart w:id="1018" w:name="_Toc440631750"/>
      <w:bookmarkStart w:id="1019" w:name="_Toc440877406"/>
      <w:bookmarkStart w:id="1020" w:name="_Toc441130855"/>
      <w:r w:rsidRPr="00D904EF">
        <w:rPr>
          <w:szCs w:val="24"/>
        </w:rPr>
        <w:lastRenderedPageBreak/>
        <w:t>Инструкции по заполнению</w:t>
      </w:r>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12C1F">
        <w:rPr>
          <w:sz w:val="24"/>
          <w:szCs w:val="24"/>
        </w:rPr>
        <w:fldChar w:fldCharType="begin"/>
      </w:r>
      <w:r w:rsidR="00D90031">
        <w:rPr>
          <w:sz w:val="24"/>
          <w:szCs w:val="24"/>
        </w:rPr>
        <w:instrText xml:space="preserve"> REF _Ref55336310 \r \h </w:instrText>
      </w:r>
      <w:r w:rsidR="00E12C1F">
        <w:rPr>
          <w:sz w:val="24"/>
          <w:szCs w:val="24"/>
        </w:rPr>
      </w:r>
      <w:r w:rsidR="00E12C1F">
        <w:rPr>
          <w:sz w:val="24"/>
          <w:szCs w:val="24"/>
        </w:rPr>
        <w:fldChar w:fldCharType="separate"/>
      </w:r>
      <w:r w:rsidR="001C6A71">
        <w:rPr>
          <w:sz w:val="24"/>
          <w:szCs w:val="24"/>
        </w:rPr>
        <w:t>5.1</w:t>
      </w:r>
      <w:r w:rsidR="00E12C1F">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xml:space="preserve">.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1" w:name="_Ref55336398"/>
      <w:bookmarkStart w:id="1022" w:name="_Toc57314678"/>
      <w:bookmarkStart w:id="1023" w:name="_Toc69728992"/>
      <w:bookmarkStart w:id="1024" w:name="_Toc98253948"/>
      <w:bookmarkStart w:id="1025" w:name="_Toc165173874"/>
      <w:bookmarkStart w:id="1026" w:name="_Toc423423676"/>
      <w:bookmarkStart w:id="1027" w:name="_Toc441130856"/>
      <w:r w:rsidRPr="00F647F7">
        <w:lastRenderedPageBreak/>
        <w:t xml:space="preserve">Справка о кадровых ресурсах (форма </w:t>
      </w:r>
      <w:r w:rsidR="00B8118F">
        <w:t>10</w:t>
      </w:r>
      <w:r w:rsidRPr="00F647F7">
        <w:t>)</w:t>
      </w:r>
      <w:bookmarkEnd w:id="1021"/>
      <w:bookmarkEnd w:id="1022"/>
      <w:bookmarkEnd w:id="1023"/>
      <w:bookmarkEnd w:id="1024"/>
      <w:bookmarkEnd w:id="1025"/>
      <w:bookmarkEnd w:id="1026"/>
      <w:bookmarkEnd w:id="1027"/>
    </w:p>
    <w:p w:rsidR="004F4D80" w:rsidRPr="00D904EF" w:rsidRDefault="004F4D80" w:rsidP="004F4D80">
      <w:pPr>
        <w:pStyle w:val="3"/>
        <w:rPr>
          <w:szCs w:val="24"/>
        </w:rPr>
      </w:pPr>
      <w:bookmarkStart w:id="1028" w:name="_Toc98253949"/>
      <w:bookmarkStart w:id="1029" w:name="_Toc157248201"/>
      <w:bookmarkStart w:id="1030" w:name="_Toc157496570"/>
      <w:bookmarkStart w:id="1031" w:name="_Toc158206109"/>
      <w:bookmarkStart w:id="1032" w:name="_Toc164057794"/>
      <w:bookmarkStart w:id="1033" w:name="_Toc164137144"/>
      <w:bookmarkStart w:id="1034" w:name="_Toc164161304"/>
      <w:bookmarkStart w:id="1035" w:name="_Toc165173875"/>
      <w:bookmarkStart w:id="1036" w:name="_Toc439170699"/>
      <w:bookmarkStart w:id="1037" w:name="_Toc439172801"/>
      <w:bookmarkStart w:id="1038" w:name="_Toc439173245"/>
      <w:bookmarkStart w:id="1039" w:name="_Toc439238241"/>
      <w:bookmarkStart w:id="1040" w:name="_Toc439252788"/>
      <w:bookmarkStart w:id="1041" w:name="_Toc439323762"/>
      <w:bookmarkStart w:id="1042" w:name="_Toc440361399"/>
      <w:bookmarkStart w:id="1043" w:name="_Toc440376281"/>
      <w:bookmarkStart w:id="1044" w:name="_Toc440382539"/>
      <w:bookmarkStart w:id="1045" w:name="_Toc440447209"/>
      <w:bookmarkStart w:id="1046" w:name="_Toc440631752"/>
      <w:bookmarkStart w:id="1047" w:name="_Toc440877408"/>
      <w:bookmarkStart w:id="1048" w:name="_Toc441130857"/>
      <w:r w:rsidRPr="00D904EF">
        <w:rPr>
          <w:szCs w:val="24"/>
        </w:rPr>
        <w:t>Форма Справки о кадровых ресурсах</w:t>
      </w:r>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49" w:name="_Toc98253950"/>
      <w:bookmarkStart w:id="1050" w:name="_Toc157248202"/>
      <w:bookmarkStart w:id="1051" w:name="_Toc157496571"/>
      <w:bookmarkStart w:id="1052" w:name="_Toc158206110"/>
      <w:bookmarkStart w:id="1053" w:name="_Toc164057795"/>
      <w:bookmarkStart w:id="1054" w:name="_Toc164137145"/>
      <w:bookmarkStart w:id="1055" w:name="_Toc164161305"/>
      <w:bookmarkStart w:id="1056" w:name="_Toc165173876"/>
      <w:r>
        <w:rPr>
          <w:b/>
          <w:szCs w:val="24"/>
        </w:rPr>
        <w:br w:type="page"/>
      </w:r>
    </w:p>
    <w:p w:rsidR="004F4D80" w:rsidRPr="00D904EF" w:rsidRDefault="004F4D80" w:rsidP="004F4D80">
      <w:pPr>
        <w:pStyle w:val="3"/>
        <w:rPr>
          <w:szCs w:val="24"/>
        </w:rPr>
      </w:pPr>
      <w:bookmarkStart w:id="1057" w:name="_Toc439170700"/>
      <w:bookmarkStart w:id="1058" w:name="_Toc439172802"/>
      <w:bookmarkStart w:id="1059" w:name="_Toc439173246"/>
      <w:bookmarkStart w:id="1060" w:name="_Toc439238242"/>
      <w:bookmarkStart w:id="1061" w:name="_Toc439252789"/>
      <w:bookmarkStart w:id="1062" w:name="_Toc439323763"/>
      <w:bookmarkStart w:id="1063" w:name="_Toc440361400"/>
      <w:bookmarkStart w:id="1064" w:name="_Toc440376282"/>
      <w:bookmarkStart w:id="1065" w:name="_Toc440382540"/>
      <w:bookmarkStart w:id="1066" w:name="_Toc440447210"/>
      <w:bookmarkStart w:id="1067" w:name="_Toc440631753"/>
      <w:bookmarkStart w:id="1068" w:name="_Toc440877409"/>
      <w:bookmarkStart w:id="1069" w:name="_Toc441130858"/>
      <w:r w:rsidRPr="00D904EF">
        <w:rPr>
          <w:szCs w:val="24"/>
        </w:rPr>
        <w:lastRenderedPageBreak/>
        <w:t>Инструкции по заполнению</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12C1F">
        <w:rPr>
          <w:sz w:val="24"/>
          <w:szCs w:val="24"/>
        </w:rPr>
        <w:fldChar w:fldCharType="begin"/>
      </w:r>
      <w:r w:rsidR="00D90031">
        <w:rPr>
          <w:sz w:val="24"/>
          <w:szCs w:val="24"/>
        </w:rPr>
        <w:instrText xml:space="preserve"> REF _Ref55336310 \r \h </w:instrText>
      </w:r>
      <w:r w:rsidR="00E12C1F">
        <w:rPr>
          <w:sz w:val="24"/>
          <w:szCs w:val="24"/>
        </w:rPr>
      </w:r>
      <w:r w:rsidR="00E12C1F">
        <w:rPr>
          <w:sz w:val="24"/>
          <w:szCs w:val="24"/>
        </w:rPr>
        <w:fldChar w:fldCharType="separate"/>
      </w:r>
      <w:r w:rsidR="001C6A71">
        <w:rPr>
          <w:sz w:val="24"/>
          <w:szCs w:val="24"/>
        </w:rPr>
        <w:t>5.1</w:t>
      </w:r>
      <w:r w:rsidR="00E12C1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w:t>
      </w:r>
      <w:proofErr w:type="gramStart"/>
      <w:r w:rsidRPr="006D28DA">
        <w:rPr>
          <w:sz w:val="24"/>
          <w:szCs w:val="24"/>
        </w:rPr>
        <w:t>указывается</w:t>
      </w:r>
      <w:proofErr w:type="gramEnd"/>
      <w:r w:rsidRPr="006D28DA">
        <w:rPr>
          <w:sz w:val="24"/>
          <w:szCs w:val="24"/>
        </w:rPr>
        <w:t xml:space="preserve">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70" w:name="_Toc165173881"/>
      <w:bookmarkStart w:id="1071" w:name="_Ref194749267"/>
      <w:bookmarkStart w:id="1072" w:name="_Toc423423677"/>
      <w:bookmarkStart w:id="1073" w:name="_Ref440271993"/>
      <w:bookmarkStart w:id="1074" w:name="_Ref440274659"/>
      <w:bookmarkStart w:id="1075" w:name="_Toc441130859"/>
      <w:bookmarkStart w:id="1076" w:name="_Ref90381523"/>
      <w:bookmarkStart w:id="1077" w:name="_Toc90385124"/>
      <w:bookmarkStart w:id="1078" w:name="_Ref96861029"/>
      <w:bookmarkStart w:id="1079" w:name="_Toc97651410"/>
      <w:bookmarkStart w:id="1080"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70"/>
      <w:bookmarkEnd w:id="1071"/>
      <w:bookmarkEnd w:id="1072"/>
      <w:bookmarkEnd w:id="1073"/>
      <w:bookmarkEnd w:id="1074"/>
      <w:bookmarkEnd w:id="1075"/>
    </w:p>
    <w:p w:rsidR="004F4D80" w:rsidRPr="00D904EF" w:rsidRDefault="004F4D80" w:rsidP="004F4D80">
      <w:pPr>
        <w:pStyle w:val="3"/>
        <w:rPr>
          <w:szCs w:val="24"/>
        </w:rPr>
      </w:pPr>
      <w:bookmarkStart w:id="1081" w:name="_Toc97651411"/>
      <w:bookmarkStart w:id="1082" w:name="_Toc98253956"/>
      <w:bookmarkStart w:id="1083" w:name="_Toc157248208"/>
      <w:bookmarkStart w:id="1084" w:name="_Toc157496577"/>
      <w:bookmarkStart w:id="1085" w:name="_Toc158206116"/>
      <w:bookmarkStart w:id="1086" w:name="_Toc164057801"/>
      <w:bookmarkStart w:id="1087" w:name="_Toc164137151"/>
      <w:bookmarkStart w:id="1088" w:name="_Toc164161311"/>
      <w:bookmarkStart w:id="1089" w:name="_Toc165173882"/>
      <w:bookmarkStart w:id="1090" w:name="_Toc439170702"/>
      <w:bookmarkStart w:id="1091" w:name="_Toc439172804"/>
      <w:bookmarkStart w:id="1092" w:name="_Toc439173248"/>
      <w:bookmarkStart w:id="1093" w:name="_Toc439238244"/>
      <w:bookmarkStart w:id="1094" w:name="_Toc439252791"/>
      <w:bookmarkStart w:id="1095" w:name="_Toc439323765"/>
      <w:bookmarkStart w:id="1096" w:name="_Toc440361402"/>
      <w:bookmarkStart w:id="1097" w:name="_Toc440376284"/>
      <w:bookmarkStart w:id="1098" w:name="_Toc440382542"/>
      <w:bookmarkStart w:id="1099" w:name="_Toc440447212"/>
      <w:bookmarkStart w:id="1100" w:name="_Toc440631755"/>
      <w:bookmarkStart w:id="1101" w:name="_Toc440877411"/>
      <w:bookmarkStart w:id="1102" w:name="_Toc44113086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03" w:name="_Toc97651412"/>
      <w:bookmarkStart w:id="1104" w:name="_Toc98253957"/>
      <w:bookmarkStart w:id="1105" w:name="_Toc157248209"/>
      <w:bookmarkStart w:id="1106" w:name="_Toc157496578"/>
      <w:bookmarkStart w:id="1107" w:name="_Toc158206117"/>
      <w:bookmarkStart w:id="1108" w:name="_Toc164057802"/>
      <w:bookmarkStart w:id="1109" w:name="_Toc164137152"/>
      <w:bookmarkStart w:id="1110" w:name="_Toc164161312"/>
      <w:bookmarkStart w:id="1111" w:name="_Toc165173883"/>
      <w:r>
        <w:rPr>
          <w:b/>
          <w:szCs w:val="24"/>
        </w:rPr>
        <w:br w:type="page"/>
      </w:r>
    </w:p>
    <w:p w:rsidR="004F4D80" w:rsidRPr="00D904EF" w:rsidRDefault="004F4D80" w:rsidP="004F4D80">
      <w:pPr>
        <w:pStyle w:val="3"/>
        <w:rPr>
          <w:szCs w:val="24"/>
        </w:rPr>
      </w:pPr>
      <w:bookmarkStart w:id="1112" w:name="_Toc439170703"/>
      <w:bookmarkStart w:id="1113" w:name="_Toc439172805"/>
      <w:bookmarkStart w:id="1114" w:name="_Toc439173249"/>
      <w:bookmarkStart w:id="1115" w:name="_Toc439238245"/>
      <w:bookmarkStart w:id="1116" w:name="_Toc439252792"/>
      <w:bookmarkStart w:id="1117" w:name="_Toc439323766"/>
      <w:bookmarkStart w:id="1118" w:name="_Toc440361403"/>
      <w:bookmarkStart w:id="1119" w:name="_Toc440376285"/>
      <w:bookmarkStart w:id="1120" w:name="_Toc440382543"/>
      <w:bookmarkStart w:id="1121" w:name="_Toc440447213"/>
      <w:bookmarkStart w:id="1122" w:name="_Toc440631756"/>
      <w:bookmarkStart w:id="1123" w:name="_Toc440877412"/>
      <w:bookmarkStart w:id="1124" w:name="_Toc441130861"/>
      <w:r w:rsidRPr="00D904EF">
        <w:rPr>
          <w:szCs w:val="24"/>
        </w:rPr>
        <w:lastRenderedPageBreak/>
        <w:t>Инструкции по заполнению</w:t>
      </w:r>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E12C1F">
        <w:rPr>
          <w:sz w:val="24"/>
          <w:szCs w:val="24"/>
        </w:rPr>
        <w:fldChar w:fldCharType="begin"/>
      </w:r>
      <w:r w:rsidR="00D90031">
        <w:rPr>
          <w:sz w:val="24"/>
          <w:szCs w:val="24"/>
        </w:rPr>
        <w:instrText xml:space="preserve"> REF _Ref55336310 \r \h </w:instrText>
      </w:r>
      <w:r w:rsidR="00E12C1F">
        <w:rPr>
          <w:sz w:val="24"/>
          <w:szCs w:val="24"/>
        </w:rPr>
      </w:r>
      <w:r w:rsidR="00E12C1F">
        <w:rPr>
          <w:sz w:val="24"/>
          <w:szCs w:val="24"/>
        </w:rPr>
        <w:fldChar w:fldCharType="separate"/>
      </w:r>
      <w:r w:rsidR="001C6A71">
        <w:rPr>
          <w:sz w:val="24"/>
          <w:szCs w:val="24"/>
        </w:rPr>
        <w:t>5.1</w:t>
      </w:r>
      <w:r w:rsidR="00E12C1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76"/>
    <w:bookmarkEnd w:id="1077"/>
    <w:bookmarkEnd w:id="1078"/>
    <w:bookmarkEnd w:id="1079"/>
    <w:bookmarkEnd w:id="10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25"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26" w:name="_Toc423423680"/>
      <w:bookmarkStart w:id="1127" w:name="_Ref440272035"/>
      <w:bookmarkStart w:id="1128" w:name="_Ref440274733"/>
      <w:bookmarkStart w:id="1129" w:name="_Toc441130862"/>
      <w:bookmarkStart w:id="1130" w:name="_Ref444181575"/>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25"/>
      <w:bookmarkEnd w:id="1126"/>
      <w:bookmarkEnd w:id="1127"/>
      <w:bookmarkEnd w:id="1128"/>
      <w:bookmarkEnd w:id="1129"/>
      <w:bookmarkEnd w:id="1130"/>
    </w:p>
    <w:p w:rsidR="004F4D80" w:rsidRPr="00E87023" w:rsidRDefault="004F4D80" w:rsidP="004F4D80">
      <w:pPr>
        <w:pStyle w:val="3"/>
        <w:rPr>
          <w:sz w:val="22"/>
        </w:rPr>
      </w:pPr>
      <w:bookmarkStart w:id="1131" w:name="_Toc343690584"/>
      <w:bookmarkStart w:id="1132" w:name="_Toc372294428"/>
      <w:bookmarkStart w:id="1133" w:name="_Toc379288896"/>
      <w:bookmarkStart w:id="1134" w:name="_Toc384734780"/>
      <w:bookmarkStart w:id="1135" w:name="_Toc396984078"/>
      <w:bookmarkStart w:id="1136" w:name="_Toc423423681"/>
      <w:bookmarkStart w:id="1137" w:name="_Toc439170710"/>
      <w:bookmarkStart w:id="1138" w:name="_Toc439172812"/>
      <w:bookmarkStart w:id="1139" w:name="_Toc439173253"/>
      <w:bookmarkStart w:id="1140" w:name="_Toc439238249"/>
      <w:bookmarkStart w:id="1141" w:name="_Toc439252796"/>
      <w:bookmarkStart w:id="1142" w:name="_Toc439323770"/>
      <w:bookmarkStart w:id="1143" w:name="_Toc440361405"/>
      <w:bookmarkStart w:id="1144" w:name="_Toc440376287"/>
      <w:bookmarkStart w:id="1145" w:name="_Toc440382545"/>
      <w:bookmarkStart w:id="1146" w:name="_Toc440447215"/>
      <w:bookmarkStart w:id="1147" w:name="_Toc440631758"/>
      <w:bookmarkStart w:id="1148" w:name="_Toc440877414"/>
      <w:bookmarkStart w:id="1149" w:name="_Toc44113086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50" w:name="_Toc343690585"/>
      <w:bookmarkStart w:id="1151" w:name="_Toc372294429"/>
      <w:bookmarkStart w:id="1152" w:name="_Toc379288897"/>
      <w:bookmarkStart w:id="1153" w:name="_Toc384734781"/>
      <w:bookmarkStart w:id="1154" w:name="_Toc396984079"/>
      <w:bookmarkStart w:id="1155" w:name="_Toc423423682"/>
      <w:bookmarkStart w:id="1156" w:name="_Toc439170711"/>
      <w:bookmarkStart w:id="1157" w:name="_Toc439172813"/>
      <w:bookmarkStart w:id="1158" w:name="_Toc439173254"/>
      <w:bookmarkStart w:id="1159" w:name="_Toc439238250"/>
      <w:bookmarkStart w:id="1160" w:name="_Toc439252797"/>
      <w:bookmarkStart w:id="1161" w:name="_Toc439323771"/>
      <w:bookmarkStart w:id="1162" w:name="_Toc440361406"/>
      <w:bookmarkStart w:id="1163" w:name="_Toc440376288"/>
      <w:bookmarkStart w:id="1164" w:name="_Toc440382546"/>
      <w:bookmarkStart w:id="1165" w:name="_Toc440447216"/>
      <w:bookmarkStart w:id="1166" w:name="_Toc440631759"/>
      <w:bookmarkStart w:id="1167" w:name="_Toc440877415"/>
      <w:bookmarkStart w:id="1168" w:name="_Toc441130864"/>
      <w:r w:rsidRPr="00D27071">
        <w:rPr>
          <w:szCs w:val="24"/>
        </w:rPr>
        <w:lastRenderedPageBreak/>
        <w:t>Инструкции по заполнению</w:t>
      </w:r>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E12C1F">
        <w:rPr>
          <w:sz w:val="24"/>
          <w:szCs w:val="24"/>
        </w:rPr>
        <w:fldChar w:fldCharType="begin"/>
      </w:r>
      <w:r w:rsidR="00D90031">
        <w:rPr>
          <w:sz w:val="24"/>
          <w:szCs w:val="24"/>
        </w:rPr>
        <w:instrText xml:space="preserve"> REF _Ref55336310 \r \h </w:instrText>
      </w:r>
      <w:r w:rsidR="00E12C1F">
        <w:rPr>
          <w:sz w:val="24"/>
          <w:szCs w:val="24"/>
        </w:rPr>
      </w:r>
      <w:r w:rsidR="00E12C1F">
        <w:rPr>
          <w:sz w:val="24"/>
          <w:szCs w:val="24"/>
        </w:rPr>
        <w:fldChar w:fldCharType="separate"/>
      </w:r>
      <w:r w:rsidR="001C6A71">
        <w:rPr>
          <w:sz w:val="24"/>
          <w:szCs w:val="24"/>
        </w:rPr>
        <w:t>5.1</w:t>
      </w:r>
      <w:r w:rsidR="00E12C1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70" w:name="_Toc423423683"/>
      <w:bookmarkStart w:id="1171" w:name="_Ref440272051"/>
      <w:bookmarkStart w:id="1172" w:name="_Ref440274744"/>
      <w:bookmarkStart w:id="1173" w:name="_Toc44113086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69"/>
      <w:bookmarkEnd w:id="1170"/>
      <w:bookmarkEnd w:id="1171"/>
      <w:bookmarkEnd w:id="1172"/>
      <w:bookmarkEnd w:id="1173"/>
    </w:p>
    <w:p w:rsidR="004F4D80" w:rsidRPr="008C4223" w:rsidRDefault="004F4D80" w:rsidP="004F4D80">
      <w:pPr>
        <w:pStyle w:val="3"/>
        <w:rPr>
          <w:szCs w:val="24"/>
        </w:rPr>
      </w:pPr>
      <w:bookmarkStart w:id="1174" w:name="_Toc343690587"/>
      <w:bookmarkStart w:id="1175" w:name="_Toc372294431"/>
      <w:bookmarkStart w:id="1176" w:name="_Toc379288899"/>
      <w:bookmarkStart w:id="1177" w:name="_Toc384734783"/>
      <w:bookmarkStart w:id="1178" w:name="_Toc396984081"/>
      <w:bookmarkStart w:id="1179" w:name="_Toc423423684"/>
      <w:bookmarkStart w:id="1180" w:name="_Toc439170713"/>
      <w:bookmarkStart w:id="1181" w:name="_Toc439172815"/>
      <w:bookmarkStart w:id="1182" w:name="_Toc439173256"/>
      <w:bookmarkStart w:id="1183" w:name="_Toc439238252"/>
      <w:bookmarkStart w:id="1184" w:name="_Toc439252799"/>
      <w:bookmarkStart w:id="1185" w:name="_Toc439323773"/>
      <w:bookmarkStart w:id="1186" w:name="_Toc440361408"/>
      <w:bookmarkStart w:id="1187" w:name="_Toc440376290"/>
      <w:bookmarkStart w:id="1188" w:name="_Toc440382548"/>
      <w:bookmarkStart w:id="1189" w:name="_Toc440447218"/>
      <w:bookmarkStart w:id="1190" w:name="_Toc440631761"/>
      <w:bookmarkStart w:id="1191" w:name="_Toc440877417"/>
      <w:bookmarkStart w:id="1192" w:name="_Toc441130866"/>
      <w:r w:rsidRPr="008C4223">
        <w:rPr>
          <w:szCs w:val="24"/>
        </w:rPr>
        <w:t xml:space="preserve">Форма </w:t>
      </w:r>
      <w:bookmarkEnd w:id="1174"/>
      <w:bookmarkEnd w:id="1175"/>
      <w:bookmarkEnd w:id="1176"/>
      <w:bookmarkEnd w:id="1177"/>
      <w:bookmarkEnd w:id="1178"/>
      <w:bookmarkEnd w:id="1179"/>
      <w:bookmarkEnd w:id="1180"/>
      <w:bookmarkEnd w:id="1181"/>
      <w:bookmarkEnd w:id="1182"/>
      <w:bookmarkEnd w:id="1183"/>
      <w:bookmarkEnd w:id="1184"/>
      <w:r w:rsidR="000D70B6" w:rsidRPr="000D70B6">
        <w:rPr>
          <w:szCs w:val="24"/>
        </w:rPr>
        <w:t>Согласия на обработку персональных данных</w:t>
      </w:r>
      <w:bookmarkEnd w:id="1185"/>
      <w:bookmarkEnd w:id="1186"/>
      <w:bookmarkEnd w:id="1187"/>
      <w:bookmarkEnd w:id="1188"/>
      <w:bookmarkEnd w:id="1189"/>
      <w:bookmarkEnd w:id="1190"/>
      <w:bookmarkEnd w:id="1191"/>
      <w:bookmarkEnd w:id="1192"/>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93" w:name="_Toc439252801"/>
      <w:bookmarkStart w:id="1194" w:name="_Toc439323774"/>
      <w:bookmarkStart w:id="1195" w:name="_Toc440361409"/>
      <w:bookmarkStart w:id="1196" w:name="_Toc440376291"/>
      <w:bookmarkStart w:id="1197" w:name="_Toc440382549"/>
      <w:bookmarkStart w:id="1198" w:name="_Toc440447219"/>
      <w:bookmarkStart w:id="1199" w:name="_Toc440631762"/>
      <w:bookmarkStart w:id="1200" w:name="_Toc440877418"/>
      <w:bookmarkStart w:id="1201" w:name="_Toc441130867"/>
      <w:r w:rsidRPr="005A2CAE">
        <w:rPr>
          <w:szCs w:val="24"/>
        </w:rPr>
        <w:lastRenderedPageBreak/>
        <w:t>Инструкции по заполнению</w:t>
      </w:r>
      <w:bookmarkEnd w:id="1193"/>
      <w:bookmarkEnd w:id="1194"/>
      <w:bookmarkEnd w:id="1195"/>
      <w:bookmarkEnd w:id="1196"/>
      <w:bookmarkEnd w:id="1197"/>
      <w:bookmarkEnd w:id="1198"/>
      <w:bookmarkEnd w:id="1199"/>
      <w:bookmarkEnd w:id="1200"/>
      <w:bookmarkEnd w:id="120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02" w:name="_Ref440272256"/>
      <w:bookmarkStart w:id="1203" w:name="_Ref440272678"/>
      <w:bookmarkStart w:id="1204" w:name="_Ref440274944"/>
      <w:bookmarkStart w:id="1205" w:name="_Toc441130868"/>
      <w:r w:rsidRPr="007A6A39">
        <w:lastRenderedPageBreak/>
        <w:t>Соглашение о неустойке (форма 1</w:t>
      </w:r>
      <w:r w:rsidR="00635719">
        <w:t>4</w:t>
      </w:r>
      <w:r w:rsidRPr="007A6A39">
        <w:t>)</w:t>
      </w:r>
      <w:bookmarkEnd w:id="1202"/>
      <w:bookmarkEnd w:id="1203"/>
      <w:bookmarkEnd w:id="1204"/>
      <w:bookmarkEnd w:id="1205"/>
    </w:p>
    <w:p w:rsidR="007A6A39" w:rsidRPr="007A6A39" w:rsidRDefault="007A6A39" w:rsidP="007A6A39">
      <w:pPr>
        <w:pStyle w:val="3"/>
        <w:rPr>
          <w:szCs w:val="24"/>
        </w:rPr>
      </w:pPr>
      <w:bookmarkStart w:id="1206" w:name="_Toc439170715"/>
      <w:bookmarkStart w:id="1207" w:name="_Toc439172817"/>
      <w:bookmarkStart w:id="1208" w:name="_Toc439173259"/>
      <w:bookmarkStart w:id="1209" w:name="_Toc439238255"/>
      <w:bookmarkStart w:id="1210" w:name="_Toc439252803"/>
      <w:bookmarkStart w:id="1211" w:name="_Toc439323776"/>
      <w:bookmarkStart w:id="1212" w:name="_Toc440361411"/>
      <w:bookmarkStart w:id="1213" w:name="_Toc440376293"/>
      <w:bookmarkStart w:id="1214" w:name="_Toc440382551"/>
      <w:bookmarkStart w:id="1215" w:name="_Toc440447221"/>
      <w:bookmarkStart w:id="1216" w:name="_Toc440631764"/>
      <w:bookmarkStart w:id="1217" w:name="_Toc440877420"/>
      <w:bookmarkStart w:id="1218" w:name="_Toc441130869"/>
      <w:r w:rsidRPr="007A6A39">
        <w:rPr>
          <w:szCs w:val="24"/>
        </w:rPr>
        <w:t>Форма соглашени</w:t>
      </w:r>
      <w:r w:rsidR="00E47073">
        <w:rPr>
          <w:szCs w:val="24"/>
        </w:rPr>
        <w:t>я</w:t>
      </w:r>
      <w:r w:rsidRPr="007A6A39">
        <w:rPr>
          <w:szCs w:val="24"/>
        </w:rPr>
        <w:t xml:space="preserve"> о неустойке</w:t>
      </w:r>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C0B90" w:rsidRPr="007A6A39" w:rsidRDefault="00AC0B90" w:rsidP="00AC0B9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C0B90" w:rsidRPr="007A6A39" w:rsidRDefault="00AC0B90" w:rsidP="00AC0B90">
      <w:pPr>
        <w:pStyle w:val="afd"/>
        <w:ind w:firstLine="709"/>
        <w:rPr>
          <w:sz w:val="24"/>
          <w:szCs w:val="24"/>
        </w:rPr>
      </w:pPr>
    </w:p>
    <w:p w:rsidR="00AC0B90" w:rsidRDefault="00AC0B90" w:rsidP="00AC0B90">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C0B90" w:rsidRDefault="00AC0B90" w:rsidP="00AC0B90">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E12C1F">
        <w:rPr>
          <w:vertAlign w:val="subscript"/>
        </w:rPr>
        <w:fldChar w:fldCharType="begin"/>
      </w:r>
      <w:r>
        <w:rPr>
          <w:vertAlign w:val="subscript"/>
        </w:rPr>
        <w:instrText xml:space="preserve"> REF _Ref440275279 \r \h </w:instrText>
      </w:r>
      <w:r w:rsidR="00E12C1F">
        <w:rPr>
          <w:vertAlign w:val="subscript"/>
        </w:rPr>
      </w:r>
      <w:r w:rsidR="00E12C1F">
        <w:rPr>
          <w:vertAlign w:val="subscript"/>
        </w:rPr>
        <w:fldChar w:fldCharType="separate"/>
      </w:r>
      <w:r w:rsidR="001C6A71">
        <w:rPr>
          <w:vertAlign w:val="subscript"/>
        </w:rPr>
        <w:t>1.1.4</w:t>
      </w:r>
      <w:r w:rsidR="00E12C1F">
        <w:rPr>
          <w:vertAlign w:val="subscript"/>
        </w:rPr>
        <w:fldChar w:fldCharType="end"/>
      </w:r>
      <w:r>
        <w:rPr>
          <w:vertAlign w:val="subscript"/>
        </w:rPr>
        <w:t xml:space="preserve"> </w:t>
      </w:r>
      <w:r w:rsidRPr="00D904EF">
        <w:rPr>
          <w:vertAlign w:val="subscript"/>
        </w:rPr>
        <w:t>Документации по запросу предложений</w:t>
      </w:r>
    </w:p>
    <w:p w:rsidR="00AC0B90" w:rsidRDefault="00AC0B90" w:rsidP="00AC0B90">
      <w:pPr>
        <w:pStyle w:val="afd"/>
        <w:tabs>
          <w:tab w:val="clear" w:pos="9360"/>
        </w:tabs>
        <w:suppressAutoHyphens w:val="0"/>
        <w:jc w:val="both"/>
        <w:rPr>
          <w:sz w:val="24"/>
          <w:szCs w:val="24"/>
        </w:rPr>
      </w:pPr>
    </w:p>
    <w:p w:rsidR="00AC0B90" w:rsidRPr="007A6A39" w:rsidRDefault="00AC0B90" w:rsidP="00AC0B90">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C0B90" w:rsidRDefault="00AC0B90" w:rsidP="00AC0B90">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C0B90" w:rsidRDefault="00AC0B90" w:rsidP="00AC0B90">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E12C1F">
        <w:rPr>
          <w:vertAlign w:val="subscript"/>
        </w:rPr>
        <w:fldChar w:fldCharType="begin"/>
      </w:r>
      <w:r>
        <w:rPr>
          <w:vertAlign w:val="subscript"/>
        </w:rPr>
        <w:instrText xml:space="preserve"> REF _Ref440275279 \r \h </w:instrText>
      </w:r>
      <w:r w:rsidR="00E12C1F">
        <w:rPr>
          <w:vertAlign w:val="subscript"/>
        </w:rPr>
      </w:r>
      <w:r w:rsidR="00E12C1F">
        <w:rPr>
          <w:vertAlign w:val="subscript"/>
        </w:rPr>
        <w:fldChar w:fldCharType="separate"/>
      </w:r>
      <w:r w:rsidR="001C6A71">
        <w:rPr>
          <w:vertAlign w:val="subscript"/>
        </w:rPr>
        <w:t>1.1.4</w:t>
      </w:r>
      <w:r w:rsidR="00E12C1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19" w:name="_Toc439170716"/>
      <w:bookmarkStart w:id="1220" w:name="_Toc439172818"/>
      <w:bookmarkStart w:id="1221" w:name="_Toc439173260"/>
      <w:bookmarkStart w:id="1222" w:name="_Toc439238256"/>
      <w:bookmarkStart w:id="1223" w:name="_Toc439252804"/>
      <w:bookmarkStart w:id="1224" w:name="_Toc439323777"/>
      <w:bookmarkStart w:id="1225" w:name="_Toc440361412"/>
      <w:bookmarkStart w:id="1226" w:name="_Toc440376294"/>
      <w:bookmarkStart w:id="1227" w:name="_Toc440382552"/>
      <w:bookmarkStart w:id="1228" w:name="_Toc440447222"/>
      <w:bookmarkStart w:id="1229" w:name="_Toc440631765"/>
      <w:bookmarkStart w:id="1230" w:name="_Toc440877421"/>
      <w:bookmarkStart w:id="1231" w:name="_Toc441130870"/>
      <w:r w:rsidRPr="007857E5">
        <w:rPr>
          <w:szCs w:val="24"/>
        </w:rPr>
        <w:lastRenderedPageBreak/>
        <w:t>Инструкции по заполнению</w:t>
      </w:r>
      <w:bookmarkEnd w:id="1219"/>
      <w:bookmarkEnd w:id="1220"/>
      <w:bookmarkEnd w:id="1221"/>
      <w:bookmarkEnd w:id="1222"/>
      <w:bookmarkEnd w:id="1223"/>
      <w:bookmarkEnd w:id="1224"/>
      <w:bookmarkEnd w:id="1225"/>
      <w:bookmarkEnd w:id="1226"/>
      <w:bookmarkEnd w:id="1227"/>
      <w:bookmarkEnd w:id="1228"/>
      <w:bookmarkEnd w:id="1229"/>
      <w:bookmarkEnd w:id="1230"/>
      <w:bookmarkEnd w:id="123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12C1F">
        <w:rPr>
          <w:sz w:val="24"/>
          <w:szCs w:val="24"/>
        </w:rPr>
        <w:fldChar w:fldCharType="begin"/>
      </w:r>
      <w:r w:rsidR="00D90031">
        <w:rPr>
          <w:sz w:val="24"/>
          <w:szCs w:val="24"/>
        </w:rPr>
        <w:instrText xml:space="preserve"> REF _Ref55336310 \r \h </w:instrText>
      </w:r>
      <w:r w:rsidR="00E12C1F">
        <w:rPr>
          <w:sz w:val="24"/>
          <w:szCs w:val="24"/>
        </w:rPr>
      </w:r>
      <w:r w:rsidR="00E12C1F">
        <w:rPr>
          <w:sz w:val="24"/>
          <w:szCs w:val="24"/>
        </w:rPr>
        <w:fldChar w:fldCharType="separate"/>
      </w:r>
      <w:r w:rsidR="001C6A71">
        <w:rPr>
          <w:sz w:val="24"/>
          <w:szCs w:val="24"/>
        </w:rPr>
        <w:t>5.1</w:t>
      </w:r>
      <w:r w:rsidR="00E12C1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AC0B90" w:rsidRPr="00AC0B90" w:rsidRDefault="00AC0B90" w:rsidP="007857E5">
      <w:pPr>
        <w:pStyle w:val="aff6"/>
        <w:numPr>
          <w:ilvl w:val="3"/>
          <w:numId w:val="1"/>
        </w:numPr>
        <w:tabs>
          <w:tab w:val="num" w:pos="1134"/>
          <w:tab w:val="num" w:pos="1276"/>
        </w:tabs>
        <w:suppressAutoHyphens w:val="0"/>
        <w:spacing w:before="100" w:beforeAutospacing="1" w:line="240" w:lineRule="auto"/>
        <w:rPr>
          <w:sz w:val="24"/>
          <w:szCs w:val="24"/>
        </w:rPr>
      </w:pPr>
      <w:r w:rsidRPr="00AC0B90">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32" w:name="_Ref440272274"/>
      <w:bookmarkStart w:id="1233" w:name="_Ref440274756"/>
      <w:bookmarkStart w:id="1234" w:name="_Toc44113087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32"/>
      <w:bookmarkEnd w:id="1233"/>
      <w:bookmarkEnd w:id="1234"/>
    </w:p>
    <w:p w:rsidR="007857E5" w:rsidRPr="00E47073" w:rsidRDefault="007857E5" w:rsidP="007857E5">
      <w:pPr>
        <w:pStyle w:val="3"/>
        <w:rPr>
          <w:szCs w:val="24"/>
        </w:rPr>
      </w:pPr>
      <w:bookmarkStart w:id="1235" w:name="_Toc439170718"/>
      <w:bookmarkStart w:id="1236" w:name="_Toc439172820"/>
      <w:bookmarkStart w:id="1237" w:name="_Toc439173262"/>
      <w:bookmarkStart w:id="1238" w:name="_Toc439238258"/>
      <w:bookmarkStart w:id="1239" w:name="_Toc439252806"/>
      <w:bookmarkStart w:id="1240" w:name="_Toc439323779"/>
      <w:bookmarkStart w:id="1241" w:name="_Toc440361414"/>
      <w:bookmarkStart w:id="1242" w:name="_Toc440376296"/>
      <w:bookmarkStart w:id="1243" w:name="_Toc440382554"/>
      <w:bookmarkStart w:id="1244" w:name="_Toc440447224"/>
      <w:bookmarkStart w:id="1245" w:name="_Toc440631767"/>
      <w:bookmarkStart w:id="1246" w:name="_Toc440877423"/>
      <w:bookmarkStart w:id="1247" w:name="_Toc441130872"/>
      <w:r w:rsidRPr="00E47073">
        <w:rPr>
          <w:szCs w:val="24"/>
        </w:rPr>
        <w:t xml:space="preserve">Форма </w:t>
      </w:r>
      <w:bookmarkEnd w:id="1235"/>
      <w:r w:rsidR="00E47073" w:rsidRPr="00E47073">
        <w:rPr>
          <w:szCs w:val="24"/>
        </w:rPr>
        <w:t>согласия Участника налоговым органам на разглашение сведений, составляющих налоговую тайну</w:t>
      </w:r>
      <w:bookmarkEnd w:id="1236"/>
      <w:bookmarkEnd w:id="1237"/>
      <w:bookmarkEnd w:id="1238"/>
      <w:bookmarkEnd w:id="1239"/>
      <w:bookmarkEnd w:id="1240"/>
      <w:bookmarkEnd w:id="1241"/>
      <w:bookmarkEnd w:id="1242"/>
      <w:bookmarkEnd w:id="1243"/>
      <w:bookmarkEnd w:id="1244"/>
      <w:bookmarkEnd w:id="1245"/>
      <w:bookmarkEnd w:id="1246"/>
      <w:bookmarkEnd w:id="124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48" w:name="_Toc300142269"/>
      <w:bookmarkStart w:id="1249" w:name="_Toc309735391"/>
      <w:bookmarkStart w:id="125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48"/>
      <w:r w:rsidRPr="007857E5">
        <w:rPr>
          <w:b/>
          <w:bCs w:val="0"/>
          <w:snapToGrid w:val="0"/>
          <w:sz w:val="24"/>
          <w:szCs w:val="24"/>
        </w:rPr>
        <w:t xml:space="preserve"> </w:t>
      </w:r>
      <w:bookmarkEnd w:id="1249"/>
      <w:bookmarkEnd w:id="125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51" w:name="_Toc439170719"/>
      <w:bookmarkStart w:id="1252" w:name="_Toc439172821"/>
      <w:bookmarkStart w:id="1253" w:name="_Toc439173263"/>
      <w:bookmarkStart w:id="1254" w:name="_Toc439238259"/>
      <w:bookmarkStart w:id="1255" w:name="_Toc439252807"/>
      <w:bookmarkStart w:id="1256" w:name="_Toc439323780"/>
      <w:bookmarkStart w:id="1257" w:name="_Toc440361415"/>
      <w:bookmarkStart w:id="1258" w:name="_Toc440376297"/>
      <w:bookmarkStart w:id="1259" w:name="_Toc440382555"/>
      <w:bookmarkStart w:id="1260" w:name="_Toc440447225"/>
      <w:bookmarkStart w:id="1261" w:name="_Toc440631768"/>
      <w:bookmarkStart w:id="1262" w:name="_Toc440877424"/>
      <w:bookmarkStart w:id="1263" w:name="_Toc441130873"/>
      <w:r w:rsidRPr="007857E5">
        <w:rPr>
          <w:szCs w:val="24"/>
        </w:rPr>
        <w:lastRenderedPageBreak/>
        <w:t>Инструкции по заполнению</w:t>
      </w:r>
      <w:bookmarkEnd w:id="1251"/>
      <w:bookmarkEnd w:id="1252"/>
      <w:bookmarkEnd w:id="1253"/>
      <w:bookmarkEnd w:id="1254"/>
      <w:bookmarkEnd w:id="1255"/>
      <w:bookmarkEnd w:id="1256"/>
      <w:bookmarkEnd w:id="1257"/>
      <w:bookmarkEnd w:id="1258"/>
      <w:bookmarkEnd w:id="1259"/>
      <w:bookmarkEnd w:id="1260"/>
      <w:bookmarkEnd w:id="1261"/>
      <w:bookmarkEnd w:id="1262"/>
      <w:bookmarkEnd w:id="126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12C1F">
        <w:rPr>
          <w:sz w:val="24"/>
          <w:szCs w:val="24"/>
        </w:rPr>
        <w:fldChar w:fldCharType="begin"/>
      </w:r>
      <w:r w:rsidR="00D90031">
        <w:rPr>
          <w:sz w:val="24"/>
          <w:szCs w:val="24"/>
        </w:rPr>
        <w:instrText xml:space="preserve"> REF _Ref55336310 \r \h </w:instrText>
      </w:r>
      <w:r w:rsidR="00E12C1F">
        <w:rPr>
          <w:sz w:val="24"/>
          <w:szCs w:val="24"/>
        </w:rPr>
      </w:r>
      <w:r w:rsidR="00E12C1F">
        <w:rPr>
          <w:sz w:val="24"/>
          <w:szCs w:val="24"/>
        </w:rPr>
        <w:fldChar w:fldCharType="separate"/>
      </w:r>
      <w:r w:rsidR="001C6A71">
        <w:rPr>
          <w:sz w:val="24"/>
          <w:szCs w:val="24"/>
        </w:rPr>
        <w:t>5.1</w:t>
      </w:r>
      <w:r w:rsidR="00E12C1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39"/>
          <w:headerReference w:type="default" r:id="rId40"/>
          <w:footerReference w:type="even" r:id="rId41"/>
          <w:headerReference w:type="first" r:id="rId42"/>
          <w:footerReference w:type="first" r:id="rId4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64" w:name="_Ref93268095"/>
      <w:bookmarkStart w:id="1265" w:name="_Ref93268099"/>
      <w:bookmarkStart w:id="1266" w:name="_Toc98253958"/>
      <w:bookmarkStart w:id="1267" w:name="_Toc165173884"/>
      <w:bookmarkStart w:id="1268" w:name="_Toc423423678"/>
      <w:bookmarkStart w:id="1269" w:name="_Ref440272510"/>
      <w:bookmarkStart w:id="1270" w:name="_Ref440274961"/>
      <w:bookmarkStart w:id="1271" w:name="_Ref90381141"/>
      <w:bookmarkStart w:id="1272" w:name="_Toc90385121"/>
      <w:bookmarkStart w:id="1273" w:name="_Toc98253952"/>
      <w:bookmarkStart w:id="1274" w:name="_Toc165173878"/>
      <w:bookmarkStart w:id="1275" w:name="_Toc423427449"/>
      <w:bookmarkStart w:id="1276" w:name="_Toc44113087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77" w:name="_Toc90385125"/>
      <w:bookmarkStart w:id="1278" w:name="_Toc439170705"/>
      <w:bookmarkStart w:id="1279" w:name="_Toc439172807"/>
      <w:bookmarkStart w:id="1280" w:name="_Toc439173268"/>
      <w:bookmarkStart w:id="1281" w:name="_Toc439238264"/>
      <w:bookmarkStart w:id="1282" w:name="_Toc439252812"/>
      <w:bookmarkStart w:id="1283" w:name="_Toc439323785"/>
      <w:bookmarkStart w:id="1284" w:name="_Toc440361420"/>
      <w:bookmarkStart w:id="1285" w:name="_Toc440376302"/>
      <w:bookmarkStart w:id="1286" w:name="_Toc440382560"/>
      <w:bookmarkStart w:id="1287" w:name="_Toc440447230"/>
      <w:bookmarkStart w:id="1288" w:name="_Toc440631773"/>
      <w:bookmarkStart w:id="1289" w:name="_Toc440877426"/>
      <w:bookmarkStart w:id="1290" w:name="_Toc441130875"/>
      <w:r w:rsidRPr="00D904EF">
        <w:rPr>
          <w:szCs w:val="24"/>
        </w:rPr>
        <w:t xml:space="preserve">Форма </w:t>
      </w:r>
      <w:bookmarkEnd w:id="1277"/>
      <w:bookmarkEnd w:id="1278"/>
      <w:bookmarkEnd w:id="1279"/>
      <w:bookmarkEnd w:id="1280"/>
      <w:bookmarkEnd w:id="1281"/>
      <w:bookmarkEnd w:id="1282"/>
      <w:bookmarkEnd w:id="1283"/>
      <w:bookmarkEnd w:id="1284"/>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85"/>
      <w:bookmarkEnd w:id="1286"/>
      <w:bookmarkEnd w:id="1287"/>
      <w:bookmarkEnd w:id="1288"/>
      <w:bookmarkEnd w:id="1289"/>
      <w:bookmarkEnd w:id="129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91" w:name="_Toc90385126"/>
      <w:bookmarkStart w:id="1292" w:name="_Toc98253959"/>
      <w:bookmarkStart w:id="1293" w:name="_Toc157248211"/>
      <w:bookmarkStart w:id="1294" w:name="_Toc157496580"/>
      <w:bookmarkStart w:id="1295" w:name="_Toc158206119"/>
      <w:bookmarkStart w:id="1296" w:name="_Toc164057804"/>
      <w:bookmarkStart w:id="1297" w:name="_Toc164137154"/>
      <w:bookmarkStart w:id="1298" w:name="_Toc164161314"/>
      <w:bookmarkStart w:id="1299" w:name="_Toc165173885"/>
      <w:r>
        <w:rPr>
          <w:b/>
          <w:szCs w:val="24"/>
        </w:rPr>
        <w:br w:type="page"/>
      </w:r>
    </w:p>
    <w:p w:rsidR="00635719" w:rsidRPr="00D904EF" w:rsidRDefault="00635719" w:rsidP="00635719">
      <w:pPr>
        <w:pStyle w:val="3"/>
        <w:rPr>
          <w:szCs w:val="24"/>
        </w:rPr>
      </w:pPr>
      <w:bookmarkStart w:id="1300" w:name="_Toc439170706"/>
      <w:bookmarkStart w:id="1301" w:name="_Toc439172808"/>
      <w:bookmarkStart w:id="1302" w:name="_Toc439173269"/>
      <w:bookmarkStart w:id="1303" w:name="_Toc439238265"/>
      <w:bookmarkStart w:id="1304" w:name="_Toc439252813"/>
      <w:bookmarkStart w:id="1305" w:name="_Toc439323786"/>
      <w:bookmarkStart w:id="1306" w:name="_Toc440361421"/>
      <w:bookmarkStart w:id="1307" w:name="_Toc440376303"/>
      <w:bookmarkStart w:id="1308" w:name="_Toc440382561"/>
      <w:bookmarkStart w:id="1309" w:name="_Toc440447231"/>
      <w:bookmarkStart w:id="1310" w:name="_Toc440631774"/>
      <w:bookmarkStart w:id="1311" w:name="_Toc440877427"/>
      <w:bookmarkStart w:id="1312" w:name="_Toc441130876"/>
      <w:r w:rsidRPr="00D904EF">
        <w:rPr>
          <w:szCs w:val="24"/>
        </w:rPr>
        <w:lastRenderedPageBreak/>
        <w:t>Инструкции по заполнению</w:t>
      </w:r>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E12C1F">
        <w:rPr>
          <w:sz w:val="24"/>
          <w:szCs w:val="24"/>
        </w:rPr>
        <w:fldChar w:fldCharType="begin"/>
      </w:r>
      <w:r w:rsidR="00C718E2">
        <w:rPr>
          <w:sz w:val="24"/>
          <w:szCs w:val="24"/>
        </w:rPr>
        <w:instrText xml:space="preserve"> REF _Ref440271628 \r \h </w:instrText>
      </w:r>
      <w:r w:rsidR="00E12C1F">
        <w:rPr>
          <w:sz w:val="24"/>
          <w:szCs w:val="24"/>
        </w:rPr>
      </w:r>
      <w:r w:rsidR="00E12C1F">
        <w:rPr>
          <w:sz w:val="24"/>
          <w:szCs w:val="24"/>
        </w:rPr>
        <w:fldChar w:fldCharType="separate"/>
      </w:r>
      <w:r w:rsidR="001C6A71">
        <w:rPr>
          <w:sz w:val="24"/>
          <w:szCs w:val="24"/>
        </w:rPr>
        <w:t>3.3.9</w:t>
      </w:r>
      <w:r w:rsidR="00E12C1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E12C1F">
        <w:rPr>
          <w:sz w:val="24"/>
          <w:szCs w:val="24"/>
        </w:rPr>
        <w:fldChar w:fldCharType="begin"/>
      </w:r>
      <w:r w:rsidR="00D90031">
        <w:rPr>
          <w:sz w:val="24"/>
          <w:szCs w:val="24"/>
        </w:rPr>
        <w:instrText xml:space="preserve"> REF _Ref55336310 \r \h </w:instrText>
      </w:r>
      <w:r w:rsidR="00E12C1F">
        <w:rPr>
          <w:sz w:val="24"/>
          <w:szCs w:val="24"/>
        </w:rPr>
      </w:r>
      <w:r w:rsidR="00E12C1F">
        <w:rPr>
          <w:sz w:val="24"/>
          <w:szCs w:val="24"/>
        </w:rPr>
        <w:fldChar w:fldCharType="separate"/>
      </w:r>
      <w:r w:rsidR="001C6A71">
        <w:rPr>
          <w:sz w:val="24"/>
          <w:szCs w:val="24"/>
        </w:rPr>
        <w:t>5.1</w:t>
      </w:r>
      <w:r w:rsidR="00E12C1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235620">
        <w:rPr>
          <w:sz w:val="24"/>
          <w:szCs w:val="24"/>
        </w:rPr>
        <w:t xml:space="preserve"> </w:t>
      </w:r>
      <w:r w:rsidR="00235620"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E12C1F">
        <w:rPr>
          <w:sz w:val="24"/>
          <w:szCs w:val="24"/>
        </w:rPr>
        <w:fldChar w:fldCharType="begin"/>
      </w:r>
      <w:r w:rsidR="00D90031">
        <w:rPr>
          <w:sz w:val="24"/>
          <w:szCs w:val="24"/>
        </w:rPr>
        <w:instrText xml:space="preserve"> REF _Ref440274337 \r \h </w:instrText>
      </w:r>
      <w:r w:rsidR="00E12C1F">
        <w:rPr>
          <w:sz w:val="24"/>
          <w:szCs w:val="24"/>
        </w:rPr>
      </w:r>
      <w:r w:rsidR="00E12C1F">
        <w:rPr>
          <w:sz w:val="24"/>
          <w:szCs w:val="24"/>
        </w:rPr>
        <w:fldChar w:fldCharType="separate"/>
      </w:r>
      <w:r w:rsidR="001C6A71">
        <w:rPr>
          <w:sz w:val="24"/>
          <w:szCs w:val="24"/>
        </w:rPr>
        <w:t>5.2</w:t>
      </w:r>
      <w:r w:rsidR="00E12C1F">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E12C1F">
        <w:rPr>
          <w:sz w:val="24"/>
          <w:szCs w:val="24"/>
        </w:rPr>
        <w:fldChar w:fldCharType="begin"/>
      </w:r>
      <w:r w:rsidR="00D90031">
        <w:rPr>
          <w:sz w:val="24"/>
          <w:szCs w:val="24"/>
        </w:rPr>
        <w:instrText xml:space="preserve"> REF _Ref440274366 \r \h </w:instrText>
      </w:r>
      <w:r w:rsidR="00E12C1F">
        <w:rPr>
          <w:sz w:val="24"/>
          <w:szCs w:val="24"/>
        </w:rPr>
      </w:r>
      <w:r w:rsidR="00E12C1F">
        <w:rPr>
          <w:sz w:val="24"/>
          <w:szCs w:val="24"/>
        </w:rPr>
        <w:fldChar w:fldCharType="separate"/>
      </w:r>
      <w:r w:rsidR="001C6A71">
        <w:rPr>
          <w:sz w:val="24"/>
          <w:szCs w:val="24"/>
        </w:rPr>
        <w:t>5.4</w:t>
      </w:r>
      <w:r w:rsidR="00E12C1F">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3" w:name="_Ref440376324"/>
      <w:bookmarkStart w:id="1314" w:name="_Ref440376401"/>
      <w:bookmarkStart w:id="1315" w:name="_Toc44113087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313"/>
      <w:bookmarkEnd w:id="1314"/>
      <w:bookmarkEnd w:id="1315"/>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16" w:name="_Toc440376305"/>
      <w:bookmarkStart w:id="1317" w:name="_Toc440382563"/>
      <w:bookmarkStart w:id="1318" w:name="_Toc440447233"/>
      <w:bookmarkStart w:id="1319" w:name="_Toc440631776"/>
      <w:bookmarkStart w:id="1320" w:name="_Toc440877429"/>
      <w:bookmarkStart w:id="1321" w:name="_Toc44113087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16"/>
      <w:bookmarkEnd w:id="1317"/>
      <w:bookmarkEnd w:id="1318"/>
      <w:bookmarkEnd w:id="1319"/>
      <w:bookmarkEnd w:id="1320"/>
      <w:bookmarkEnd w:id="1321"/>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22" w:name="_Toc440376306"/>
      <w:bookmarkStart w:id="1323" w:name="_Toc440382564"/>
      <w:bookmarkStart w:id="1324" w:name="_Toc440447234"/>
      <w:bookmarkStart w:id="1325" w:name="_Toc440631777"/>
      <w:bookmarkStart w:id="1326" w:name="_Toc440877430"/>
      <w:bookmarkStart w:id="1327" w:name="_Toc441130879"/>
      <w:r w:rsidRPr="00D904EF">
        <w:rPr>
          <w:szCs w:val="24"/>
        </w:rPr>
        <w:lastRenderedPageBreak/>
        <w:t>Инструкции по заполнению</w:t>
      </w:r>
      <w:bookmarkEnd w:id="1322"/>
      <w:bookmarkEnd w:id="1323"/>
      <w:bookmarkEnd w:id="1324"/>
      <w:bookmarkEnd w:id="1325"/>
      <w:bookmarkEnd w:id="1326"/>
      <w:bookmarkEnd w:id="132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E12C1F">
        <w:rPr>
          <w:sz w:val="24"/>
          <w:szCs w:val="24"/>
        </w:rPr>
        <w:fldChar w:fldCharType="begin"/>
      </w:r>
      <w:r w:rsidR="000C6A4A">
        <w:rPr>
          <w:sz w:val="24"/>
          <w:szCs w:val="24"/>
        </w:rPr>
        <w:instrText xml:space="preserve"> REF _Ref440876668 \r \h </w:instrText>
      </w:r>
      <w:r w:rsidR="00E12C1F">
        <w:rPr>
          <w:sz w:val="24"/>
          <w:szCs w:val="24"/>
        </w:rPr>
      </w:r>
      <w:r w:rsidR="00E12C1F">
        <w:rPr>
          <w:sz w:val="24"/>
          <w:szCs w:val="24"/>
        </w:rPr>
        <w:fldChar w:fldCharType="separate"/>
      </w:r>
      <w:r w:rsidR="001C6A71">
        <w:rPr>
          <w:sz w:val="24"/>
          <w:szCs w:val="24"/>
        </w:rPr>
        <w:t>3.3.10</w:t>
      </w:r>
      <w:r w:rsidR="00E12C1F">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E12C1F">
        <w:rPr>
          <w:sz w:val="24"/>
          <w:szCs w:val="24"/>
        </w:rPr>
        <w:fldChar w:fldCharType="begin"/>
      </w:r>
      <w:r>
        <w:rPr>
          <w:sz w:val="24"/>
          <w:szCs w:val="24"/>
        </w:rPr>
        <w:instrText xml:space="preserve"> REF _Ref55336310 \r \h </w:instrText>
      </w:r>
      <w:r w:rsidR="00E12C1F">
        <w:rPr>
          <w:sz w:val="24"/>
          <w:szCs w:val="24"/>
        </w:rPr>
      </w:r>
      <w:r w:rsidR="00E12C1F">
        <w:rPr>
          <w:sz w:val="24"/>
          <w:szCs w:val="24"/>
        </w:rPr>
        <w:fldChar w:fldCharType="separate"/>
      </w:r>
      <w:r w:rsidR="001C6A71">
        <w:rPr>
          <w:sz w:val="24"/>
          <w:szCs w:val="24"/>
        </w:rPr>
        <w:t>5.1</w:t>
      </w:r>
      <w:r w:rsidR="00E12C1F">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235620">
        <w:rPr>
          <w:sz w:val="24"/>
          <w:szCs w:val="24"/>
        </w:rPr>
        <w:t xml:space="preserve"> </w:t>
      </w:r>
      <w:r w:rsidR="00235620"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E12C1F">
        <w:rPr>
          <w:sz w:val="24"/>
          <w:szCs w:val="24"/>
        </w:rPr>
        <w:fldChar w:fldCharType="begin"/>
      </w:r>
      <w:r w:rsidR="00CA1534">
        <w:rPr>
          <w:sz w:val="24"/>
          <w:szCs w:val="24"/>
        </w:rPr>
        <w:instrText xml:space="preserve"> REF _Ref440274337 \r \h </w:instrText>
      </w:r>
      <w:r w:rsidR="00E12C1F">
        <w:rPr>
          <w:sz w:val="24"/>
          <w:szCs w:val="24"/>
        </w:rPr>
      </w:r>
      <w:r w:rsidR="00E12C1F">
        <w:rPr>
          <w:sz w:val="24"/>
          <w:szCs w:val="24"/>
        </w:rPr>
        <w:fldChar w:fldCharType="separate"/>
      </w:r>
      <w:r w:rsidR="001C6A71">
        <w:rPr>
          <w:sz w:val="24"/>
          <w:szCs w:val="24"/>
        </w:rPr>
        <w:t>5.2</w:t>
      </w:r>
      <w:r w:rsidR="00E12C1F">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E12C1F">
        <w:rPr>
          <w:sz w:val="24"/>
          <w:szCs w:val="24"/>
        </w:rPr>
        <w:fldChar w:fldCharType="begin"/>
      </w:r>
      <w:r w:rsidR="00CA1534">
        <w:rPr>
          <w:sz w:val="24"/>
          <w:szCs w:val="24"/>
        </w:rPr>
        <w:instrText xml:space="preserve"> REF _Ref440274366 \r \h </w:instrText>
      </w:r>
      <w:r w:rsidR="00E12C1F">
        <w:rPr>
          <w:sz w:val="24"/>
          <w:szCs w:val="24"/>
        </w:rPr>
      </w:r>
      <w:r w:rsidR="00E12C1F">
        <w:rPr>
          <w:sz w:val="24"/>
          <w:szCs w:val="24"/>
        </w:rPr>
        <w:fldChar w:fldCharType="separate"/>
      </w:r>
      <w:r w:rsidR="001C6A71">
        <w:rPr>
          <w:sz w:val="24"/>
          <w:szCs w:val="24"/>
        </w:rPr>
        <w:t>5.4</w:t>
      </w:r>
      <w:r w:rsidR="00E12C1F">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6908" w:rsidRDefault="00056908">
      <w:pPr>
        <w:spacing w:line="240" w:lineRule="auto"/>
      </w:pPr>
      <w:r>
        <w:separator/>
      </w:r>
    </w:p>
  </w:endnote>
  <w:endnote w:type="continuationSeparator" w:id="0">
    <w:p w:rsidR="00056908" w:rsidRDefault="000569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DE2" w:rsidRDefault="004E6DE2"/>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DE2" w:rsidRDefault="004E6DE2">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E6DE2" w:rsidRDefault="004E6DE2">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DE2" w:rsidRDefault="004E6DE2"/>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DE2" w:rsidRDefault="004E6DE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DE2" w:rsidRPr="00FA0376" w:rsidRDefault="004E6DE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55C6C">
      <w:rPr>
        <w:noProof/>
        <w:sz w:val="16"/>
        <w:szCs w:val="16"/>
        <w:lang w:eastAsia="ru-RU"/>
      </w:rPr>
      <w:t>2</w:t>
    </w:r>
    <w:r w:rsidRPr="00FA0376">
      <w:rPr>
        <w:sz w:val="16"/>
        <w:szCs w:val="16"/>
        <w:lang w:eastAsia="ru-RU"/>
      </w:rPr>
      <w:fldChar w:fldCharType="end"/>
    </w:r>
  </w:p>
  <w:p w:rsidR="004E6DE2" w:rsidRPr="00EE0539" w:rsidRDefault="004E6DE2"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4E6DE2">
      <w:rPr>
        <w:sz w:val="18"/>
        <w:szCs w:val="18"/>
      </w:rPr>
      <w:t>заключения Договора на оказание услуг по техническому и сервисному обслуживанию кондиционеров и сплит-систем 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DE2" w:rsidRDefault="004E6DE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DE2" w:rsidRDefault="004E6DE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DE2" w:rsidRDefault="004E6DE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DE2" w:rsidRDefault="004E6DE2"/>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DE2" w:rsidRDefault="004E6DE2"/>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DE2" w:rsidRDefault="004E6DE2"/>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DE2" w:rsidRDefault="004E6DE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6908" w:rsidRDefault="00056908">
      <w:pPr>
        <w:spacing w:line="240" w:lineRule="auto"/>
      </w:pPr>
      <w:r>
        <w:separator/>
      </w:r>
    </w:p>
  </w:footnote>
  <w:footnote w:type="continuationSeparator" w:id="0">
    <w:p w:rsidR="00056908" w:rsidRDefault="0005690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DE2" w:rsidRDefault="004E6DE2"/>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DE2" w:rsidRDefault="004E6DE2"/>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DE2" w:rsidRDefault="004E6DE2">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DE2" w:rsidRDefault="004E6DE2"/>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DE2" w:rsidRDefault="004E6DE2"/>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DE2" w:rsidRPr="00930031" w:rsidRDefault="004E6DE2"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DE2" w:rsidRDefault="004E6DE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DE2" w:rsidRDefault="004E6DE2">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DE2" w:rsidRDefault="004E6DE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DE2" w:rsidRDefault="004E6DE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DE2" w:rsidRDefault="004E6DE2">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DE2" w:rsidRDefault="004E6DE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DE2" w:rsidRDefault="004E6DE2"/>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DE2" w:rsidRDefault="004E6DE2">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DE2" w:rsidRDefault="004E6DE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2EC74ECB"/>
    <w:multiLevelType w:val="hybridMultilevel"/>
    <w:tmpl w:val="1B98E25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9">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1">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B7C25E3"/>
    <w:multiLevelType w:val="hybridMultilevel"/>
    <w:tmpl w:val="38240E8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1"/>
  </w:num>
  <w:num w:numId="24">
    <w:abstractNumId w:val="132"/>
  </w:num>
  <w:num w:numId="25">
    <w:abstractNumId w:val="117"/>
  </w:num>
  <w:num w:numId="26">
    <w:abstractNumId w:val="110"/>
  </w:num>
  <w:num w:numId="27">
    <w:abstractNumId w:val="77"/>
  </w:num>
  <w:num w:numId="28">
    <w:abstractNumId w:val="100"/>
  </w:num>
  <w:num w:numId="29">
    <w:abstractNumId w:val="133"/>
  </w:num>
  <w:num w:numId="30">
    <w:abstractNumId w:val="96"/>
  </w:num>
  <w:num w:numId="31">
    <w:abstractNumId w:val="97"/>
  </w:num>
  <w:num w:numId="32">
    <w:abstractNumId w:val="116"/>
  </w:num>
  <w:num w:numId="33">
    <w:abstractNumId w:val="138"/>
  </w:num>
  <w:num w:numId="34">
    <w:abstractNumId w:val="120"/>
  </w:num>
  <w:num w:numId="35">
    <w:abstractNumId w:val="109"/>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3"/>
  </w:num>
  <w:num w:numId="52">
    <w:abstractNumId w:val="123"/>
  </w:num>
  <w:num w:numId="53">
    <w:abstractNumId w:val="94"/>
  </w:num>
  <w:num w:numId="54">
    <w:abstractNumId w:val="126"/>
  </w:num>
  <w:num w:numId="55">
    <w:abstractNumId w:val="81"/>
  </w:num>
  <w:num w:numId="56">
    <w:abstractNumId w:val="131"/>
  </w:num>
  <w:num w:numId="57">
    <w:abstractNumId w:val="105"/>
  </w:num>
  <w:num w:numId="58">
    <w:abstractNumId w:val="102"/>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3"/>
  </w:num>
  <w:num w:numId="66">
    <w:abstractNumId w:val="75"/>
  </w:num>
  <w:num w:numId="67">
    <w:abstractNumId w:val="139"/>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1"/>
  </w:num>
  <w:num w:numId="74">
    <w:abstractNumId w:val="87"/>
  </w:num>
  <w:num w:numId="75">
    <w:abstractNumId w:val="112"/>
  </w:num>
  <w:num w:numId="76">
    <w:abstractNumId w:val="99"/>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40"/>
  </w:num>
  <w:num w:numId="81">
    <w:abstractNumId w:val="91"/>
  </w:num>
  <w:num w:numId="82">
    <w:abstractNumId w:val="113"/>
  </w:num>
  <w:num w:numId="83">
    <w:abstractNumId w:val="89"/>
  </w:num>
  <w:num w:numId="84">
    <w:abstractNumId w:val="136"/>
  </w:num>
  <w:num w:numId="85">
    <w:abstractNumId w:val="13"/>
  </w:num>
  <w:num w:numId="86">
    <w:abstractNumId w:val="20"/>
  </w:num>
  <w:num w:numId="87">
    <w:abstractNumId w:val="70"/>
  </w:num>
  <w:num w:numId="88">
    <w:abstractNumId w:val="119"/>
  </w:num>
  <w:num w:numId="89">
    <w:abstractNumId w:val="92"/>
  </w:num>
  <w:num w:numId="90">
    <w:abstractNumId w:val="1"/>
  </w:num>
  <w:num w:numId="91">
    <w:abstractNumId w:val="142"/>
  </w:num>
  <w:num w:numId="92">
    <w:abstractNumId w:val="145"/>
  </w:num>
  <w:num w:numId="93">
    <w:abstractNumId w:val="103"/>
  </w:num>
  <w:num w:numId="94">
    <w:abstractNumId w:val="137"/>
  </w:num>
  <w:num w:numId="95">
    <w:abstractNumId w:val="144"/>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908"/>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BD0"/>
    <w:rsid w:val="000F1F86"/>
    <w:rsid w:val="000F4365"/>
    <w:rsid w:val="000F4612"/>
    <w:rsid w:val="000F5F2B"/>
    <w:rsid w:val="0010226A"/>
    <w:rsid w:val="00104777"/>
    <w:rsid w:val="00104B1E"/>
    <w:rsid w:val="00106739"/>
    <w:rsid w:val="00111C79"/>
    <w:rsid w:val="001124F8"/>
    <w:rsid w:val="0011547D"/>
    <w:rsid w:val="001178A9"/>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702EE"/>
    <w:rsid w:val="00170C72"/>
    <w:rsid w:val="001716DB"/>
    <w:rsid w:val="0018103F"/>
    <w:rsid w:val="00185F8B"/>
    <w:rsid w:val="00192F71"/>
    <w:rsid w:val="00193067"/>
    <w:rsid w:val="0019725C"/>
    <w:rsid w:val="001A1D23"/>
    <w:rsid w:val="001A2440"/>
    <w:rsid w:val="001A3C31"/>
    <w:rsid w:val="001A53E1"/>
    <w:rsid w:val="001A6511"/>
    <w:rsid w:val="001C01F9"/>
    <w:rsid w:val="001C325A"/>
    <w:rsid w:val="001C3AB0"/>
    <w:rsid w:val="001C3F34"/>
    <w:rsid w:val="001C53D9"/>
    <w:rsid w:val="001C6A71"/>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E7C"/>
    <w:rsid w:val="00232FD8"/>
    <w:rsid w:val="002350E5"/>
    <w:rsid w:val="00235620"/>
    <w:rsid w:val="0023626C"/>
    <w:rsid w:val="00236A91"/>
    <w:rsid w:val="0023759A"/>
    <w:rsid w:val="0023778A"/>
    <w:rsid w:val="00242D62"/>
    <w:rsid w:val="00243AE6"/>
    <w:rsid w:val="00243D8F"/>
    <w:rsid w:val="00246801"/>
    <w:rsid w:val="00246B57"/>
    <w:rsid w:val="00251220"/>
    <w:rsid w:val="002514DE"/>
    <w:rsid w:val="00251B75"/>
    <w:rsid w:val="00255C6C"/>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41BC"/>
    <w:rsid w:val="002D4BC6"/>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422"/>
    <w:rsid w:val="00330669"/>
    <w:rsid w:val="003311F3"/>
    <w:rsid w:val="00332B6A"/>
    <w:rsid w:val="00334232"/>
    <w:rsid w:val="003345FE"/>
    <w:rsid w:val="0033461C"/>
    <w:rsid w:val="003417F7"/>
    <w:rsid w:val="00342937"/>
    <w:rsid w:val="0034341A"/>
    <w:rsid w:val="00344FCF"/>
    <w:rsid w:val="00345CCA"/>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E14D8"/>
    <w:rsid w:val="004E1D0C"/>
    <w:rsid w:val="004E26AE"/>
    <w:rsid w:val="004E3ED2"/>
    <w:rsid w:val="004E4D11"/>
    <w:rsid w:val="004E6DE2"/>
    <w:rsid w:val="004E72CB"/>
    <w:rsid w:val="004E7491"/>
    <w:rsid w:val="004E7EA4"/>
    <w:rsid w:val="004E7FE3"/>
    <w:rsid w:val="004F0694"/>
    <w:rsid w:val="004F3685"/>
    <w:rsid w:val="004F3DEE"/>
    <w:rsid w:val="004F4C26"/>
    <w:rsid w:val="004F4D80"/>
    <w:rsid w:val="004F577B"/>
    <w:rsid w:val="004F5D95"/>
    <w:rsid w:val="004F657D"/>
    <w:rsid w:val="004F67C9"/>
    <w:rsid w:val="0050038D"/>
    <w:rsid w:val="005031D0"/>
    <w:rsid w:val="005036EF"/>
    <w:rsid w:val="00514297"/>
    <w:rsid w:val="0051704E"/>
    <w:rsid w:val="00517550"/>
    <w:rsid w:val="00517D87"/>
    <w:rsid w:val="0052048F"/>
    <w:rsid w:val="00520586"/>
    <w:rsid w:val="0052231C"/>
    <w:rsid w:val="00523C23"/>
    <w:rsid w:val="00524B92"/>
    <w:rsid w:val="005335FE"/>
    <w:rsid w:val="00534967"/>
    <w:rsid w:val="00534CB8"/>
    <w:rsid w:val="00534DFA"/>
    <w:rsid w:val="00535237"/>
    <w:rsid w:val="00541FAB"/>
    <w:rsid w:val="00546518"/>
    <w:rsid w:val="00546583"/>
    <w:rsid w:val="00547466"/>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92B35"/>
    <w:rsid w:val="00696966"/>
    <w:rsid w:val="006B08E2"/>
    <w:rsid w:val="006B3CF3"/>
    <w:rsid w:val="006B43A1"/>
    <w:rsid w:val="006B4939"/>
    <w:rsid w:val="006B7986"/>
    <w:rsid w:val="006C6116"/>
    <w:rsid w:val="006C6F82"/>
    <w:rsid w:val="006D28DA"/>
    <w:rsid w:val="006D58F3"/>
    <w:rsid w:val="006D6975"/>
    <w:rsid w:val="006F457F"/>
    <w:rsid w:val="006F5FD5"/>
    <w:rsid w:val="006F758C"/>
    <w:rsid w:val="0070025A"/>
    <w:rsid w:val="00700EC1"/>
    <w:rsid w:val="007011E2"/>
    <w:rsid w:val="00702B2C"/>
    <w:rsid w:val="007044CB"/>
    <w:rsid w:val="00705286"/>
    <w:rsid w:val="0070668D"/>
    <w:rsid w:val="00711BC4"/>
    <w:rsid w:val="00715758"/>
    <w:rsid w:val="00717F60"/>
    <w:rsid w:val="00721B30"/>
    <w:rsid w:val="00725F9C"/>
    <w:rsid w:val="00726465"/>
    <w:rsid w:val="00726DAC"/>
    <w:rsid w:val="007301B1"/>
    <w:rsid w:val="007321D4"/>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4ACB"/>
    <w:rsid w:val="00785555"/>
    <w:rsid w:val="007857E5"/>
    <w:rsid w:val="00786C63"/>
    <w:rsid w:val="00790920"/>
    <w:rsid w:val="00790D92"/>
    <w:rsid w:val="007A0938"/>
    <w:rsid w:val="007A439E"/>
    <w:rsid w:val="007A5BD1"/>
    <w:rsid w:val="007A681C"/>
    <w:rsid w:val="007A6A39"/>
    <w:rsid w:val="007A6BF1"/>
    <w:rsid w:val="007A7CFF"/>
    <w:rsid w:val="007B29BE"/>
    <w:rsid w:val="007C0F1C"/>
    <w:rsid w:val="007C18F1"/>
    <w:rsid w:val="007C4A46"/>
    <w:rsid w:val="007C4FDF"/>
    <w:rsid w:val="007D07A7"/>
    <w:rsid w:val="007D0EA7"/>
    <w:rsid w:val="007D7C50"/>
    <w:rsid w:val="007E216D"/>
    <w:rsid w:val="007E4290"/>
    <w:rsid w:val="007E756B"/>
    <w:rsid w:val="007F3FB7"/>
    <w:rsid w:val="007F7125"/>
    <w:rsid w:val="0080108A"/>
    <w:rsid w:val="00804801"/>
    <w:rsid w:val="00813F81"/>
    <w:rsid w:val="00832D0A"/>
    <w:rsid w:val="00841A6F"/>
    <w:rsid w:val="00845803"/>
    <w:rsid w:val="00847BAA"/>
    <w:rsid w:val="00851016"/>
    <w:rsid w:val="008515B6"/>
    <w:rsid w:val="00855B41"/>
    <w:rsid w:val="0085751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036"/>
    <w:rsid w:val="008D121B"/>
    <w:rsid w:val="008D2928"/>
    <w:rsid w:val="008D3021"/>
    <w:rsid w:val="008D44B7"/>
    <w:rsid w:val="008D6280"/>
    <w:rsid w:val="008E6130"/>
    <w:rsid w:val="008E6AA9"/>
    <w:rsid w:val="008F389C"/>
    <w:rsid w:val="008F7BD0"/>
    <w:rsid w:val="00900122"/>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54B"/>
    <w:rsid w:val="00983F8A"/>
    <w:rsid w:val="0098480C"/>
    <w:rsid w:val="0098672B"/>
    <w:rsid w:val="0099066F"/>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6947"/>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2D"/>
    <w:rsid w:val="00A164DD"/>
    <w:rsid w:val="00A2572E"/>
    <w:rsid w:val="00A316B7"/>
    <w:rsid w:val="00A33B7C"/>
    <w:rsid w:val="00A35E74"/>
    <w:rsid w:val="00A373C8"/>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0B90"/>
    <w:rsid w:val="00AC1995"/>
    <w:rsid w:val="00AC2737"/>
    <w:rsid w:val="00AD2403"/>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21D"/>
    <w:rsid w:val="00B24E19"/>
    <w:rsid w:val="00B26A26"/>
    <w:rsid w:val="00B27CCD"/>
    <w:rsid w:val="00B32859"/>
    <w:rsid w:val="00B37046"/>
    <w:rsid w:val="00B42DA0"/>
    <w:rsid w:val="00B47890"/>
    <w:rsid w:val="00B51A18"/>
    <w:rsid w:val="00B5307E"/>
    <w:rsid w:val="00B5344A"/>
    <w:rsid w:val="00B56312"/>
    <w:rsid w:val="00B618BA"/>
    <w:rsid w:val="00B62854"/>
    <w:rsid w:val="00B71B9D"/>
    <w:rsid w:val="00B72AA3"/>
    <w:rsid w:val="00B76768"/>
    <w:rsid w:val="00B8118F"/>
    <w:rsid w:val="00B91F40"/>
    <w:rsid w:val="00B924FC"/>
    <w:rsid w:val="00B93617"/>
    <w:rsid w:val="00B950C4"/>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17DE0"/>
    <w:rsid w:val="00C21FA7"/>
    <w:rsid w:val="00C236C0"/>
    <w:rsid w:val="00C2544E"/>
    <w:rsid w:val="00C30AF4"/>
    <w:rsid w:val="00C33106"/>
    <w:rsid w:val="00C3704B"/>
    <w:rsid w:val="00C37FD2"/>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1F59"/>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12D"/>
    <w:rsid w:val="00D50E8D"/>
    <w:rsid w:val="00D51A0B"/>
    <w:rsid w:val="00D52133"/>
    <w:rsid w:val="00D536DC"/>
    <w:rsid w:val="00D5461D"/>
    <w:rsid w:val="00D560EA"/>
    <w:rsid w:val="00D562AE"/>
    <w:rsid w:val="00D56F8C"/>
    <w:rsid w:val="00D57D88"/>
    <w:rsid w:val="00D60982"/>
    <w:rsid w:val="00D63966"/>
    <w:rsid w:val="00D642DF"/>
    <w:rsid w:val="00D663E3"/>
    <w:rsid w:val="00D66D85"/>
    <w:rsid w:val="00D71BB9"/>
    <w:rsid w:val="00D75CA2"/>
    <w:rsid w:val="00D77DCB"/>
    <w:rsid w:val="00D80639"/>
    <w:rsid w:val="00D80662"/>
    <w:rsid w:val="00D82D37"/>
    <w:rsid w:val="00D84AC7"/>
    <w:rsid w:val="00D90031"/>
    <w:rsid w:val="00D904EF"/>
    <w:rsid w:val="00D92448"/>
    <w:rsid w:val="00DA4ADE"/>
    <w:rsid w:val="00DA5A22"/>
    <w:rsid w:val="00DA5FAE"/>
    <w:rsid w:val="00DB109A"/>
    <w:rsid w:val="00DB1BF4"/>
    <w:rsid w:val="00DB3F27"/>
    <w:rsid w:val="00DB74E0"/>
    <w:rsid w:val="00DC0DB5"/>
    <w:rsid w:val="00DC141A"/>
    <w:rsid w:val="00DC15DC"/>
    <w:rsid w:val="00DC2470"/>
    <w:rsid w:val="00DC5206"/>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2871"/>
    <w:rsid w:val="00E12C1F"/>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4C02"/>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B7819"/>
    <w:rsid w:val="00EC1043"/>
    <w:rsid w:val="00EC2E49"/>
    <w:rsid w:val="00EC73BD"/>
    <w:rsid w:val="00ED01BF"/>
    <w:rsid w:val="00ED30BB"/>
    <w:rsid w:val="00ED5414"/>
    <w:rsid w:val="00ED5C7C"/>
    <w:rsid w:val="00ED6C19"/>
    <w:rsid w:val="00ED6E97"/>
    <w:rsid w:val="00EE0539"/>
    <w:rsid w:val="00EE2D3D"/>
    <w:rsid w:val="00EE2EFB"/>
    <w:rsid w:val="00EE5379"/>
    <w:rsid w:val="00EF05C8"/>
    <w:rsid w:val="00EF1559"/>
    <w:rsid w:val="00EF5BD1"/>
    <w:rsid w:val="00EF675E"/>
    <w:rsid w:val="00F00D29"/>
    <w:rsid w:val="00F017EB"/>
    <w:rsid w:val="00F030B1"/>
    <w:rsid w:val="00F1041E"/>
    <w:rsid w:val="00F11F8A"/>
    <w:rsid w:val="00F12F62"/>
    <w:rsid w:val="00F1522B"/>
    <w:rsid w:val="00F15392"/>
    <w:rsid w:val="00F17AEF"/>
    <w:rsid w:val="00F17CD8"/>
    <w:rsid w:val="00F20C7B"/>
    <w:rsid w:val="00F20DBB"/>
    <w:rsid w:val="00F24353"/>
    <w:rsid w:val="00F25BEA"/>
    <w:rsid w:val="00F27064"/>
    <w:rsid w:val="00F279F9"/>
    <w:rsid w:val="00F27D39"/>
    <w:rsid w:val="00F31EC7"/>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zakupki.gov.ru" TargetMode="External"/><Relationship Id="rId26" Type="http://schemas.openxmlformats.org/officeDocument/2006/relationships/header" Target="header7.xml"/><Relationship Id="rId39"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footer" Target="footer8.xml"/><Relationship Id="rId42"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telyatnik.vs@mrsk-1.ru" TargetMode="External"/><Relationship Id="rId25" Type="http://schemas.openxmlformats.org/officeDocument/2006/relationships/footer" Target="footer5.xml"/><Relationship Id="rId33" Type="http://schemas.openxmlformats.org/officeDocument/2006/relationships/header" Target="header11.xm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b2b-mrsk.ru/" TargetMode="External"/><Relationship Id="rId29" Type="http://schemas.openxmlformats.org/officeDocument/2006/relationships/header" Target="header9.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eader" Target="header14.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footer" Target="footer9.xml"/><Relationship Id="rId10" Type="http://schemas.openxmlformats.org/officeDocument/2006/relationships/image" Target="media/image2.png"/><Relationship Id="rId19" Type="http://schemas.openxmlformats.org/officeDocument/2006/relationships/hyperlink" Target="http://www.mrsk-1.ru" TargetMode="External"/><Relationship Id="rId31" Type="http://schemas.openxmlformats.org/officeDocument/2006/relationships/hyperlink" Target="consultantplus://offline/main?base=LAW;n=115717;fld=134;dst=100014"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A412C-F3D4-4169-AF73-C07070FAC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23909</Words>
  <Characters>136283</Characters>
  <Application>Microsoft Office Word</Application>
  <DocSecurity>0</DocSecurity>
  <Lines>1135</Lines>
  <Paragraphs>319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159873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48</cp:revision>
  <cp:lastPrinted>2015-12-29T14:27:00Z</cp:lastPrinted>
  <dcterms:created xsi:type="dcterms:W3CDTF">2016-01-15T11:45:00Z</dcterms:created>
  <dcterms:modified xsi:type="dcterms:W3CDTF">2016-03-03T05:46:00Z</dcterms:modified>
</cp:coreProperties>
</file>