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7E1C68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7E1C68" w:rsidRPr="00CA33D5" w:rsidRDefault="007E1C6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57F949E" wp14:editId="7A754730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Председатель закупочной комиссии -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И.о.заместителя</w:t>
      </w:r>
      <w:r w:rsidRPr="00403D49">
        <w:rPr>
          <w:sz w:val="24"/>
          <w:szCs w:val="24"/>
        </w:rPr>
        <w:t xml:space="preserve"> генерального директора 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7556FF" w:rsidRPr="00382A07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F941F8" w:rsidRPr="00F941F8">
        <w:rPr>
          <w:b/>
          <w:sz w:val="24"/>
          <w:szCs w:val="24"/>
        </w:rPr>
        <w:t xml:space="preserve">Договора </w:t>
      </w:r>
      <w:r w:rsidR="007E1C68" w:rsidRPr="007E1C68">
        <w:rPr>
          <w:b/>
          <w:iCs/>
          <w:sz w:val="24"/>
          <w:szCs w:val="24"/>
        </w:rPr>
        <w:t>на поставку</w:t>
      </w:r>
      <w:r w:rsidR="007E1C68" w:rsidRPr="007E1C68">
        <w:rPr>
          <w:b/>
          <w:sz w:val="24"/>
          <w:szCs w:val="24"/>
        </w:rPr>
        <w:t xml:space="preserve"> компьютеров и оргтехники</w:t>
      </w:r>
      <w:r w:rsidR="00F941F8" w:rsidRPr="00F941F8">
        <w:rPr>
          <w:b/>
          <w:sz w:val="24"/>
          <w:szCs w:val="24"/>
        </w:rPr>
        <w:br/>
        <w:t xml:space="preserve"> для нужд ПАО «МРСК Центра» (филиала «Тамбовэнерго»)</w:t>
      </w:r>
    </w:p>
    <w:p w:rsidR="007556FF" w:rsidRPr="00F941F8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F941F8">
        <w:rPr>
          <w:sz w:val="24"/>
          <w:szCs w:val="24"/>
        </w:rPr>
        <w:t>Тамбов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F941F8" w:rsidRPr="00403D49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F941F8" w:rsidRPr="00403D49">
          <w:rPr>
            <w:rStyle w:val="a7"/>
            <w:iCs/>
            <w:sz w:val="24"/>
            <w:szCs w:val="24"/>
          </w:rPr>
          <w:t>kobeleva.ey@mrsk-1.ru</w:t>
        </w:r>
      </w:hyperlink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F941F8">
        <w:rPr>
          <w:b/>
          <w:sz w:val="24"/>
          <w:szCs w:val="24"/>
        </w:rPr>
        <w:t>«</w:t>
      </w:r>
      <w:r w:rsidR="007E1C68">
        <w:rPr>
          <w:b/>
          <w:sz w:val="24"/>
          <w:szCs w:val="24"/>
        </w:rPr>
        <w:t>13</w:t>
      </w:r>
      <w:r w:rsidRPr="00F941F8">
        <w:rPr>
          <w:b/>
          <w:sz w:val="24"/>
          <w:szCs w:val="24"/>
        </w:rPr>
        <w:t xml:space="preserve">» </w:t>
      </w:r>
      <w:r w:rsidR="007E1C68">
        <w:rPr>
          <w:b/>
          <w:sz w:val="24"/>
          <w:szCs w:val="24"/>
        </w:rPr>
        <w:t>но</w:t>
      </w:r>
      <w:r w:rsidR="00F941F8" w:rsidRPr="00F941F8">
        <w:rPr>
          <w:b/>
          <w:sz w:val="24"/>
          <w:szCs w:val="24"/>
        </w:rPr>
        <w:t>ября</w:t>
      </w:r>
      <w:r w:rsidRPr="00F941F8">
        <w:rPr>
          <w:b/>
          <w:sz w:val="24"/>
          <w:szCs w:val="24"/>
        </w:rPr>
        <w:t xml:space="preserve"> </w:t>
      </w:r>
      <w:r w:rsidR="0042517C" w:rsidRPr="00F941F8">
        <w:rPr>
          <w:b/>
          <w:sz w:val="24"/>
          <w:szCs w:val="24"/>
        </w:rPr>
        <w:t>2018</w:t>
      </w:r>
      <w:r w:rsidRPr="00F941F8">
        <w:rPr>
          <w:b/>
          <w:sz w:val="24"/>
          <w:szCs w:val="24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8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F941F8">
        <w:rPr>
          <w:sz w:val="24"/>
          <w:szCs w:val="24"/>
        </w:rPr>
        <w:t xml:space="preserve">, </w:t>
      </w:r>
      <w:r w:rsidR="00F941F8" w:rsidRPr="00D24DD0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заключения </w:t>
      </w:r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7E1C68" w:rsidRPr="007E1C68">
        <w:rPr>
          <w:rFonts w:eastAsia="Calibri"/>
          <w:bCs w:val="0"/>
          <w:iCs/>
          <w:snapToGrid w:val="0"/>
          <w:sz w:val="24"/>
          <w:szCs w:val="20"/>
          <w:lang w:eastAsia="en-US"/>
        </w:rPr>
        <w:t>на поставку</w:t>
      </w:r>
      <w:r w:rsidR="007E1C68" w:rsidRPr="007E1C68">
        <w:rPr>
          <w:rFonts w:eastAsia="Calibri"/>
          <w:snapToGrid w:val="0"/>
          <w:sz w:val="24"/>
          <w:szCs w:val="20"/>
          <w:lang w:eastAsia="en-US"/>
        </w:rPr>
        <w:t xml:space="preserve"> </w:t>
      </w:r>
      <w:r w:rsidR="007E1C68" w:rsidRPr="007E1C68">
        <w:rPr>
          <w:rFonts w:eastAsia="Calibri"/>
          <w:bCs w:val="0"/>
          <w:snapToGrid w:val="0"/>
          <w:sz w:val="24"/>
          <w:szCs w:val="20"/>
          <w:lang w:eastAsia="en-US"/>
        </w:rPr>
        <w:t>компьютеров и оргтехники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br/>
        <w:t xml:space="preserve"> для нужд ПАО «МРСК Центра» (филиала «Тамбовэнерго»)</w:t>
      </w:r>
      <w:r w:rsidR="00862664" w:rsidRPr="00F941F8">
        <w:rPr>
          <w:sz w:val="24"/>
          <w:szCs w:val="24"/>
        </w:rPr>
        <w:t>, расположенного по адресу: РФ, 392680, г. Тамб</w:t>
      </w:r>
      <w:r w:rsidR="00F941F8" w:rsidRPr="00F941F8">
        <w:rPr>
          <w:sz w:val="24"/>
          <w:szCs w:val="24"/>
        </w:rPr>
        <w:t>ов, ул. Моршанское шоссе, д. 23</w:t>
      </w:r>
      <w:r w:rsidRPr="00F941F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F941F8">
        <w:rPr>
          <w:sz w:val="24"/>
          <w:szCs w:val="24"/>
        </w:rPr>
        <w:t xml:space="preserve">функционала </w:t>
      </w:r>
      <w:r w:rsidR="00914CDF" w:rsidRPr="00F941F8">
        <w:rPr>
          <w:sz w:val="24"/>
          <w:szCs w:val="24"/>
        </w:rPr>
        <w:t xml:space="preserve">электронной торговой площадки ПАО «Россети» </w:t>
      </w:r>
      <w:hyperlink r:id="rId19" w:history="1">
        <w:r w:rsidR="00F941F8" w:rsidRPr="00F941F8">
          <w:rPr>
            <w:rStyle w:val="a7"/>
            <w:sz w:val="24"/>
            <w:szCs w:val="24"/>
          </w:rPr>
          <w:t>etp.rosseti.ru</w:t>
        </w:r>
      </w:hyperlink>
      <w:r w:rsidR="00914CDF" w:rsidRPr="00F941F8">
        <w:rPr>
          <w:sz w:val="24"/>
          <w:szCs w:val="24"/>
        </w:rPr>
        <w:t xml:space="preserve"> </w:t>
      </w:r>
      <w:r w:rsidR="00702B2C" w:rsidRPr="00F941F8">
        <w:rPr>
          <w:sz w:val="24"/>
          <w:szCs w:val="24"/>
        </w:rPr>
        <w:t>(далее — ЭТП)</w:t>
      </w:r>
      <w:r w:rsidR="005B75A6" w:rsidRPr="00F941F8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7E1C68" w:rsidRPr="007E1C68">
        <w:rPr>
          <w:rFonts w:eastAsia="Calibri"/>
          <w:bCs w:val="0"/>
          <w:iCs/>
          <w:snapToGrid w:val="0"/>
          <w:sz w:val="24"/>
          <w:szCs w:val="20"/>
          <w:lang w:eastAsia="en-US"/>
        </w:rPr>
        <w:t>на поставку</w:t>
      </w:r>
      <w:r w:rsidR="007E1C68" w:rsidRPr="007E1C68">
        <w:rPr>
          <w:rFonts w:eastAsia="Calibri"/>
          <w:snapToGrid w:val="0"/>
          <w:sz w:val="24"/>
          <w:szCs w:val="20"/>
          <w:lang w:eastAsia="en-US"/>
        </w:rPr>
        <w:t xml:space="preserve"> </w:t>
      </w:r>
      <w:r w:rsidR="007E1C68" w:rsidRPr="007E1C68">
        <w:rPr>
          <w:rFonts w:eastAsia="Calibri"/>
          <w:bCs w:val="0"/>
          <w:snapToGrid w:val="0"/>
          <w:sz w:val="24"/>
          <w:szCs w:val="20"/>
          <w:lang w:eastAsia="en-US"/>
        </w:rPr>
        <w:t>компьютеров и оргтехники</w:t>
      </w:r>
      <w:r w:rsid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>для нужд ПАО «МРСК Центра» (филиала «Тамбовэнерго»)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Количество лотов</w:t>
      </w:r>
      <w:r w:rsidRPr="00F941F8">
        <w:rPr>
          <w:sz w:val="24"/>
          <w:szCs w:val="24"/>
        </w:rPr>
        <w:t xml:space="preserve">: </w:t>
      </w:r>
      <w:r w:rsidRPr="00F941F8">
        <w:rPr>
          <w:b/>
          <w:sz w:val="24"/>
          <w:szCs w:val="24"/>
        </w:rPr>
        <w:t>1 (один)</w:t>
      </w:r>
      <w:r w:rsidRPr="00F941F8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7E1C68" w:rsidRPr="007E1C68">
        <w:rPr>
          <w:rFonts w:eastAsia="Calibri"/>
          <w:bCs w:val="0"/>
          <w:sz w:val="24"/>
          <w:szCs w:val="24"/>
          <w:lang w:eastAsia="en-US"/>
        </w:rPr>
        <w:t>не позднее 29 декабря 2018 года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F941F8" w:rsidRDefault="002A47D1" w:rsidP="00F941F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F941F8">
        <w:rPr>
          <w:sz w:val="24"/>
          <w:szCs w:val="24"/>
        </w:rPr>
        <w:t xml:space="preserve">Отгрузочные реквизиты/базис поставки: </w:t>
      </w:r>
      <w:r w:rsidR="008D2928" w:rsidRPr="00F941F8">
        <w:rPr>
          <w:sz w:val="24"/>
          <w:szCs w:val="24"/>
        </w:rPr>
        <w:t xml:space="preserve">на условиях DDP (Согласно ИНКОТЕРМС </w:t>
      </w:r>
      <w:r w:rsidR="00DA1402" w:rsidRPr="00F941F8">
        <w:rPr>
          <w:sz w:val="24"/>
          <w:szCs w:val="24"/>
        </w:rPr>
        <w:t>2010</w:t>
      </w:r>
      <w:r w:rsidR="008D2928" w:rsidRPr="00F941F8">
        <w:rPr>
          <w:sz w:val="24"/>
          <w:szCs w:val="24"/>
        </w:rPr>
        <w:t>) по адрес</w:t>
      </w:r>
      <w:r w:rsidR="00F941F8" w:rsidRPr="00F941F8">
        <w:rPr>
          <w:sz w:val="24"/>
          <w:szCs w:val="24"/>
        </w:rPr>
        <w:t>у</w:t>
      </w:r>
      <w:r w:rsidR="008D2928" w:rsidRPr="00F941F8">
        <w:rPr>
          <w:sz w:val="24"/>
          <w:szCs w:val="24"/>
        </w:rPr>
        <w:t xml:space="preserve"> филиал</w:t>
      </w:r>
      <w:r w:rsidR="00F941F8" w:rsidRPr="00F941F8">
        <w:rPr>
          <w:sz w:val="24"/>
          <w:szCs w:val="24"/>
        </w:rPr>
        <w:t>а</w:t>
      </w:r>
      <w:r w:rsidR="008D2928" w:rsidRPr="00F941F8">
        <w:rPr>
          <w:sz w:val="24"/>
          <w:szCs w:val="24"/>
        </w:rPr>
        <w:t xml:space="preserve"> ПАО «МРСК Центра</w:t>
      </w:r>
      <w:bookmarkEnd w:id="20"/>
      <w:r w:rsidR="00F941F8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«Тамбовэнерго», РФ, г.</w:t>
      </w:r>
      <w:r w:rsidR="001F6C0D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Тамбов, ул. Авиац</w:t>
      </w:r>
      <w:r w:rsidR="00F941F8" w:rsidRPr="00F941F8">
        <w:rPr>
          <w:sz w:val="24"/>
          <w:szCs w:val="24"/>
        </w:rPr>
        <w:t>ионная, 149 (Центральный склад).</w:t>
      </w:r>
    </w:p>
    <w:p w:rsidR="002A47D1" w:rsidRPr="00382A07" w:rsidRDefault="002A47D1" w:rsidP="00F941F8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F941F8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82A07" w:rsidRDefault="007E1C68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E1C68">
        <w:rPr>
          <w:b/>
          <w:bCs w:val="0"/>
          <w:sz w:val="24"/>
          <w:szCs w:val="24"/>
          <w:lang w:eastAsia="ru-RU"/>
        </w:rPr>
        <w:t>1 606 428</w:t>
      </w:r>
      <w:r w:rsidRPr="007E1C68">
        <w:rPr>
          <w:bCs w:val="0"/>
          <w:sz w:val="24"/>
          <w:szCs w:val="24"/>
          <w:lang w:eastAsia="ru-RU"/>
        </w:rPr>
        <w:t xml:space="preserve"> (Один миллион шестьсот шесть тысяч четыреста  двадцать восемь) рублей 00 копеек РФ, без учета НДС; НДС составляет </w:t>
      </w:r>
      <w:r w:rsidRPr="007E1C68">
        <w:rPr>
          <w:b/>
          <w:bCs w:val="0"/>
          <w:sz w:val="24"/>
          <w:szCs w:val="24"/>
          <w:lang w:eastAsia="ru-RU"/>
        </w:rPr>
        <w:t xml:space="preserve">289 157 </w:t>
      </w:r>
      <w:r w:rsidRPr="007E1C68">
        <w:rPr>
          <w:bCs w:val="0"/>
          <w:sz w:val="24"/>
          <w:szCs w:val="24"/>
          <w:lang w:eastAsia="ru-RU"/>
        </w:rPr>
        <w:t xml:space="preserve">(Двести восемьдесят девять тысяч сто пятьдесят семь) рублей 04 копейки РФ; </w:t>
      </w:r>
      <w:r w:rsidRPr="007E1C68">
        <w:rPr>
          <w:b/>
          <w:bCs w:val="0"/>
          <w:sz w:val="24"/>
          <w:szCs w:val="24"/>
          <w:lang w:eastAsia="ru-RU"/>
        </w:rPr>
        <w:t>1 895 585</w:t>
      </w:r>
      <w:r w:rsidRPr="007E1C68">
        <w:rPr>
          <w:bCs w:val="0"/>
          <w:sz w:val="24"/>
          <w:szCs w:val="24"/>
          <w:lang w:eastAsia="ru-RU"/>
        </w:rPr>
        <w:t xml:space="preserve"> (Один миллион восемьсот девяносто пять тысяч пятьсот восемьдесят пять) рублей 04 копейки РФ, с учетом НДС</w:t>
      </w:r>
      <w:r w:rsidR="00F941F8">
        <w:rPr>
          <w:bCs w:val="0"/>
          <w:sz w:val="24"/>
          <w:szCs w:val="24"/>
          <w:lang w:eastAsia="ru-RU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F941F8">
        <w:rPr>
          <w:bCs w:val="0"/>
          <w:sz w:val="24"/>
          <w:szCs w:val="24"/>
        </w:rPr>
        <w:t xml:space="preserve">, </w:t>
      </w:r>
      <w:r w:rsidR="00F941F8" w:rsidRPr="00D04DF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F941F8" w:rsidRDefault="00F941F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4DF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F941F8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941F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E1C68">
        <w:rPr>
          <w:b/>
          <w:sz w:val="24"/>
          <w:szCs w:val="24"/>
          <w:highlight w:val="yellow"/>
        </w:rPr>
        <w:t xml:space="preserve">12:00 </w:t>
      </w:r>
      <w:r w:rsidR="007E1C68">
        <w:rPr>
          <w:b/>
          <w:sz w:val="24"/>
          <w:szCs w:val="24"/>
          <w:highlight w:val="yellow"/>
        </w:rPr>
        <w:t>27</w:t>
      </w:r>
      <w:r w:rsidRPr="007E1C68">
        <w:rPr>
          <w:b/>
          <w:sz w:val="24"/>
          <w:szCs w:val="24"/>
          <w:highlight w:val="yellow"/>
        </w:rPr>
        <w:t xml:space="preserve"> </w:t>
      </w:r>
      <w:r w:rsidR="007E1C68">
        <w:rPr>
          <w:b/>
          <w:sz w:val="24"/>
          <w:szCs w:val="24"/>
          <w:highlight w:val="yellow"/>
        </w:rPr>
        <w:t>но</w:t>
      </w:r>
      <w:r w:rsidR="00F941F8" w:rsidRPr="007E1C68">
        <w:rPr>
          <w:b/>
          <w:sz w:val="24"/>
          <w:szCs w:val="24"/>
          <w:highlight w:val="yellow"/>
        </w:rPr>
        <w:t>ября</w:t>
      </w:r>
      <w:r w:rsidRPr="007E1C68">
        <w:rPr>
          <w:b/>
          <w:sz w:val="24"/>
          <w:szCs w:val="24"/>
          <w:highlight w:val="yellow"/>
        </w:rPr>
        <w:t xml:space="preserve"> 2018 года</w:t>
      </w:r>
      <w:r w:rsidRPr="00F941F8">
        <w:rPr>
          <w:sz w:val="24"/>
          <w:szCs w:val="24"/>
        </w:rPr>
        <w:t>.</w:t>
      </w:r>
      <w:bookmarkStart w:id="487" w:name="_GoBack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F941F8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F941F8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</w:t>
      </w:r>
      <w:r w:rsidR="00F941F8" w:rsidRPr="00F941F8">
        <w:rPr>
          <w:bCs/>
          <w:sz w:val="24"/>
          <w:szCs w:val="24"/>
        </w:rPr>
        <w:t xml:space="preserve"> </w:t>
      </w:r>
      <w:r w:rsidR="00F941F8" w:rsidRPr="00403D49">
        <w:rPr>
          <w:bCs/>
          <w:sz w:val="24"/>
          <w:szCs w:val="24"/>
        </w:rPr>
        <w:t xml:space="preserve">РФ, 392680, г. Тамбов, ул. Моршанское шоссе, 23, каб. №205, </w:t>
      </w:r>
      <w:r w:rsidR="00F941F8" w:rsidRPr="00403D49">
        <w:rPr>
          <w:bCs/>
          <w:sz w:val="24"/>
          <w:szCs w:val="24"/>
        </w:rPr>
        <w:lastRenderedPageBreak/>
        <w:t xml:space="preserve">исполнительный сотрудник – </w:t>
      </w:r>
      <w:r w:rsidR="00F941F8" w:rsidRPr="00403D49">
        <w:rPr>
          <w:bCs/>
          <w:iCs/>
          <w:sz w:val="24"/>
          <w:szCs w:val="24"/>
        </w:rPr>
        <w:t>Кобелева Елена Юрьевна, контактный телефон: (4752) 57-82-06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F941F8" w:rsidRPr="00403D49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F941F8" w:rsidRPr="00403D49">
        <w:rPr>
          <w:rFonts w:eastAsia="Calibri"/>
          <w:szCs w:val="24"/>
          <w:u w:val="single"/>
          <w:lang w:eastAsia="en-US"/>
        </w:rPr>
        <w:t>kobeleva.ey@mrsk-1.ru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F941F8" w:rsidRPr="002D5CFA" w:rsidRDefault="00F941F8" w:rsidP="00F941F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7E1C68">
        <w:rPr>
          <w:b/>
          <w:bCs w:val="0"/>
          <w:sz w:val="24"/>
          <w:szCs w:val="24"/>
          <w:highlight w:val="yellow"/>
        </w:rPr>
        <w:t>30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7E1C68">
        <w:rPr>
          <w:b/>
          <w:bCs w:val="0"/>
          <w:sz w:val="24"/>
          <w:szCs w:val="24"/>
          <w:highlight w:val="yellow"/>
        </w:rPr>
        <w:t>но</w:t>
      </w:r>
      <w:r w:rsidR="00F941F8">
        <w:rPr>
          <w:b/>
          <w:bCs w:val="0"/>
          <w:sz w:val="24"/>
          <w:szCs w:val="24"/>
          <w:highlight w:val="yellow"/>
        </w:rPr>
        <w:t>ября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42517C">
        <w:rPr>
          <w:b/>
          <w:bCs w:val="0"/>
          <w:sz w:val="24"/>
          <w:szCs w:val="24"/>
          <w:highlight w:val="yellow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F941F8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 xml:space="preserve">настоящей </w:t>
      </w:r>
      <w:r w:rsidRPr="00F941F8">
        <w:rPr>
          <w:sz w:val="24"/>
          <w:szCs w:val="24"/>
        </w:rPr>
        <w:t>Документацией</w:t>
      </w:r>
      <w:r w:rsidR="00F941F8" w:rsidRPr="00F941F8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941F8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</w:t>
      </w:r>
      <w:r w:rsidRPr="001018D6">
        <w:rPr>
          <w:sz w:val="24"/>
          <w:szCs w:val="24"/>
        </w:rPr>
        <w:lastRenderedPageBreak/>
        <w:t xml:space="preserve">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F941F8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7F3" w:rsidRDefault="00A247F3">
      <w:pPr>
        <w:spacing w:line="240" w:lineRule="auto"/>
      </w:pPr>
      <w:r>
        <w:separator/>
      </w:r>
    </w:p>
  </w:endnote>
  <w:endnote w:type="continuationSeparator" w:id="0">
    <w:p w:rsidR="00A247F3" w:rsidRDefault="00A247F3">
      <w:pPr>
        <w:spacing w:line="240" w:lineRule="auto"/>
      </w:pPr>
      <w:r>
        <w:continuationSeparator/>
      </w:r>
    </w:p>
  </w:endnote>
  <w:endnote w:id="1">
    <w:p w:rsidR="007E1C68" w:rsidRPr="001D6DBB" w:rsidRDefault="007E1C6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E1C68" w:rsidRDefault="007E1C6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Pr="00FA0376" w:rsidRDefault="007E1C6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108D8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7E1C68" w:rsidRPr="00EE0539" w:rsidRDefault="007E1C6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941F8">
      <w:rPr>
        <w:sz w:val="18"/>
        <w:szCs w:val="18"/>
      </w:rPr>
      <w:t xml:space="preserve">Договора </w:t>
    </w:r>
    <w:r w:rsidRPr="007E1C68">
      <w:rPr>
        <w:iCs/>
        <w:sz w:val="18"/>
        <w:szCs w:val="18"/>
      </w:rPr>
      <w:t>на поставку</w:t>
    </w:r>
    <w:r w:rsidRPr="007E1C68">
      <w:rPr>
        <w:sz w:val="18"/>
        <w:szCs w:val="18"/>
      </w:rPr>
      <w:t xml:space="preserve"> компьютеров и оргтехники</w:t>
    </w:r>
    <w:r w:rsidRPr="00F941F8">
      <w:rPr>
        <w:sz w:val="18"/>
        <w:szCs w:val="18"/>
      </w:rPr>
      <w:br/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7F3" w:rsidRDefault="00A247F3">
      <w:pPr>
        <w:spacing w:line="240" w:lineRule="auto"/>
      </w:pPr>
      <w:r>
        <w:separator/>
      </w:r>
    </w:p>
  </w:footnote>
  <w:footnote w:type="continuationSeparator" w:id="0">
    <w:p w:rsidR="00A247F3" w:rsidRDefault="00A247F3">
      <w:pPr>
        <w:spacing w:line="240" w:lineRule="auto"/>
      </w:pPr>
      <w:r>
        <w:continuationSeparator/>
      </w:r>
    </w:p>
  </w:footnote>
  <w:footnote w:id="1">
    <w:p w:rsidR="007E1C68" w:rsidRPr="00B36685" w:rsidRDefault="007E1C6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E1C68" w:rsidRDefault="007E1C6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E1C68" w:rsidRDefault="007E1C6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E1C68" w:rsidRPr="00F83889" w:rsidRDefault="007E1C6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E1C68" w:rsidRPr="00F83889" w:rsidRDefault="007E1C6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E1C68" w:rsidRPr="00F83889" w:rsidRDefault="007E1C6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E1C68" w:rsidRPr="00F83889" w:rsidRDefault="007E1C6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E1C68" w:rsidRDefault="007E1C6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Pr="00930031" w:rsidRDefault="007E1C6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68" w:rsidRDefault="007E1C6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5DF7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0FCA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19AA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3B86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1C68"/>
    <w:rsid w:val="007E216D"/>
    <w:rsid w:val="007E4290"/>
    <w:rsid w:val="007E756B"/>
    <w:rsid w:val="007F1989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47F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8D8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41F8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71E412C-CB64-4D85-A1DE-73954585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F941F8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F941F8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mailto:doverie@mrsk-1.ru" TargetMode="External"/><Relationship Id="rId21" Type="http://schemas.openxmlformats.org/officeDocument/2006/relationships/header" Target="header5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emf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28183-19AF-4CEE-B58F-9DEE640C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89</Pages>
  <Words>30080</Words>
  <Characters>171459</Characters>
  <Application>Microsoft Office Word</Application>
  <DocSecurity>0</DocSecurity>
  <Lines>1428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201137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73</cp:revision>
  <cp:lastPrinted>2015-12-29T14:27:00Z</cp:lastPrinted>
  <dcterms:created xsi:type="dcterms:W3CDTF">2016-12-02T12:44:00Z</dcterms:created>
  <dcterms:modified xsi:type="dcterms:W3CDTF">2018-11-13T08:39:00Z</dcterms:modified>
</cp:coreProperties>
</file>