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73618" w:rsidTr="00D736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18" w:rsidRDefault="00D736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18" w:rsidRDefault="00A44518" w:rsidP="00A84B01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44518">
              <w:rPr>
                <w:b/>
                <w:color w:val="000000"/>
                <w:sz w:val="26"/>
                <w:szCs w:val="26"/>
              </w:rPr>
              <w:t>401H</w:t>
            </w:r>
            <w:r w:rsidR="00732DA0">
              <w:rPr>
                <w:b/>
                <w:color w:val="000000"/>
                <w:sz w:val="26"/>
                <w:szCs w:val="26"/>
              </w:rPr>
              <w:t>_</w:t>
            </w:r>
          </w:p>
        </w:tc>
      </w:tr>
      <w:tr w:rsidR="00D73618" w:rsidTr="00D7361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18" w:rsidRDefault="00D736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18" w:rsidRDefault="00A84B01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84B01">
              <w:rPr>
                <w:b/>
                <w:color w:val="000000"/>
                <w:sz w:val="26"/>
                <w:szCs w:val="26"/>
              </w:rPr>
              <w:t>2052581</w:t>
            </w:r>
          </w:p>
        </w:tc>
      </w:tr>
    </w:tbl>
    <w:p w:rsidR="009D3C79" w:rsidRPr="00083D75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D3C79" w:rsidRPr="00EB40C8" w:rsidRDefault="009D3C79" w:rsidP="009D3C7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3C79" w:rsidRPr="00EB40C8" w:rsidRDefault="009D3C79" w:rsidP="009D3C7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9D3C79" w:rsidRPr="00732DA0" w:rsidRDefault="009D3C79" w:rsidP="009D3C79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732DA0">
        <w:rPr>
          <w:b w:val="0"/>
          <w:sz w:val="26"/>
          <w:szCs w:val="26"/>
        </w:rPr>
        <w:t>“_______” ___________________ 20_____ г.</w:t>
      </w:r>
    </w:p>
    <w:p w:rsidR="0026453A" w:rsidRDefault="0026453A" w:rsidP="0026453A"/>
    <w:p w:rsidR="009D3C79" w:rsidRPr="0026453A" w:rsidRDefault="009D3C79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B14BD5" w:rsidRDefault="004F6968" w:rsidP="00CA3681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5794E">
        <w:rPr>
          <w:b/>
          <w:sz w:val="26"/>
          <w:szCs w:val="26"/>
        </w:rPr>
        <w:t>пускателей</w:t>
      </w:r>
      <w:r w:rsidR="006629A4">
        <w:rPr>
          <w:b/>
          <w:sz w:val="26"/>
          <w:szCs w:val="26"/>
        </w:rPr>
        <w:t xml:space="preserve"> (</w:t>
      </w:r>
      <w:r w:rsidR="00A84B01" w:rsidRPr="00A84B01">
        <w:rPr>
          <w:b/>
          <w:sz w:val="26"/>
          <w:szCs w:val="26"/>
        </w:rPr>
        <w:t>Пускатель магнитный ПМА-3100 220В</w:t>
      </w:r>
      <w:r w:rsidR="006629A4">
        <w:rPr>
          <w:b/>
          <w:sz w:val="26"/>
          <w:szCs w:val="26"/>
        </w:rPr>
        <w:t>)</w:t>
      </w:r>
    </w:p>
    <w:p w:rsidR="004F6968" w:rsidRPr="00260830" w:rsidRDefault="00232E4A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60830">
        <w:rPr>
          <w:b/>
          <w:sz w:val="26"/>
          <w:szCs w:val="26"/>
          <w:u w:val="single"/>
        </w:rPr>
        <w:t>4</w:t>
      </w:r>
      <w:r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35794E">
        <w:rPr>
          <w:b/>
          <w:sz w:val="26"/>
          <w:szCs w:val="26"/>
          <w:u w:val="single"/>
          <w:lang w:val="en-US"/>
        </w:rPr>
        <w:t>H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Технические требования к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4F4E9E" w:rsidRPr="004409B9" w:rsidRDefault="00641E44" w:rsidP="004409B9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Технические требования</w:t>
      </w:r>
      <w:r w:rsidR="00524177">
        <w:rPr>
          <w:sz w:val="24"/>
          <w:szCs w:val="24"/>
        </w:rPr>
        <w:t xml:space="preserve"> и</w:t>
      </w:r>
      <w:r w:rsidRPr="004409B9">
        <w:rPr>
          <w:sz w:val="24"/>
          <w:szCs w:val="24"/>
        </w:rPr>
        <w:t xml:space="preserve"> характеристики </w:t>
      </w:r>
      <w:r w:rsidR="00546ED6">
        <w:rPr>
          <w:sz w:val="24"/>
          <w:szCs w:val="24"/>
        </w:rPr>
        <w:t>пускателей</w:t>
      </w:r>
      <w:r w:rsidR="004F4E9E" w:rsidRPr="004409B9">
        <w:rPr>
          <w:sz w:val="24"/>
          <w:szCs w:val="24"/>
        </w:rPr>
        <w:t xml:space="preserve"> должны соответствовать </w:t>
      </w:r>
      <w:r w:rsidR="00D62950">
        <w:rPr>
          <w:sz w:val="24"/>
          <w:szCs w:val="24"/>
        </w:rPr>
        <w:t>параметрам и быть не ниже приведенных значений.</w:t>
      </w: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2900"/>
        <w:gridCol w:w="7880"/>
      </w:tblGrid>
      <w:tr w:rsidR="00BB4784" w:rsidRPr="00D62950" w:rsidTr="00732DA0">
        <w:trPr>
          <w:trHeight w:val="90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2769EB" w:rsidRDefault="002769EB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2769EB">
              <w:rPr>
                <w:sz w:val="26"/>
                <w:szCs w:val="26"/>
              </w:rPr>
              <w:t>Пускатель магнитный ПМА-3100 220В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461B2B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>Степень защиты IP00</w:t>
            </w:r>
          </w:p>
        </w:tc>
      </w:tr>
      <w:tr w:rsidR="00BB4784" w:rsidRPr="00D62950" w:rsidTr="00732DA0">
        <w:trPr>
          <w:trHeight w:val="79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>Наличие теплового реле</w:t>
            </w:r>
            <w:r w:rsidR="00732DA0">
              <w:rPr>
                <w:sz w:val="24"/>
                <w:szCs w:val="24"/>
              </w:rPr>
              <w:t xml:space="preserve"> – </w:t>
            </w:r>
            <w:r w:rsidRPr="00D62950">
              <w:rPr>
                <w:sz w:val="24"/>
                <w:szCs w:val="24"/>
              </w:rPr>
              <w:t>нет</w:t>
            </w:r>
          </w:p>
        </w:tc>
      </w:tr>
      <w:tr w:rsidR="00BB4784" w:rsidRPr="00D62950" w:rsidTr="00732DA0">
        <w:trPr>
          <w:trHeight w:val="84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 xml:space="preserve">Номинальное напряжение </w:t>
            </w:r>
            <w:r>
              <w:rPr>
                <w:sz w:val="24"/>
                <w:szCs w:val="24"/>
              </w:rPr>
              <w:t>катушек управления, 220В</w:t>
            </w:r>
          </w:p>
        </w:tc>
      </w:tr>
      <w:tr w:rsidR="00BB4784" w:rsidRPr="00D62950" w:rsidTr="00732DA0">
        <w:trPr>
          <w:trHeight w:val="73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 тока цепи управления, переменный</w:t>
            </w:r>
          </w:p>
        </w:tc>
      </w:tr>
      <w:tr w:rsidR="00BB4784" w:rsidRPr="00D62950" w:rsidTr="00732DA0">
        <w:trPr>
          <w:trHeight w:val="53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784" w:rsidRPr="00D62950" w:rsidRDefault="00BB4784" w:rsidP="00DA42DB">
            <w:pPr>
              <w:ind w:firstLine="0"/>
              <w:jc w:val="left"/>
              <w:rPr>
                <w:sz w:val="24"/>
                <w:szCs w:val="24"/>
              </w:rPr>
            </w:pPr>
            <w:r w:rsidRPr="00D62950">
              <w:rPr>
                <w:sz w:val="24"/>
                <w:szCs w:val="24"/>
              </w:rPr>
              <w:t xml:space="preserve">Номинальный ток,  </w:t>
            </w:r>
            <w:r w:rsidR="00D56266">
              <w:rPr>
                <w:sz w:val="24"/>
                <w:szCs w:val="24"/>
              </w:rPr>
              <w:t>40</w:t>
            </w:r>
            <w:proofErr w:type="gramStart"/>
            <w:r w:rsidRPr="00D62950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B4784" w:rsidRPr="00D62950" w:rsidTr="00732DA0">
        <w:trPr>
          <w:trHeight w:val="67"/>
        </w:trPr>
        <w:tc>
          <w:tcPr>
            <w:tcW w:w="2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84" w:rsidRPr="00D62950" w:rsidRDefault="00BB4784" w:rsidP="00D6295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784" w:rsidRPr="00D62950" w:rsidRDefault="00732DA0" w:rsidP="00732D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  <w:r>
              <w:rPr>
                <w:sz w:val="24"/>
                <w:szCs w:val="24"/>
              </w:rPr>
              <w:t xml:space="preserve"> – </w:t>
            </w:r>
            <w:r w:rsidR="00BB4784" w:rsidRPr="00BB4784">
              <w:rPr>
                <w:sz w:val="24"/>
                <w:szCs w:val="24"/>
              </w:rPr>
              <w:t>89х93х116</w:t>
            </w:r>
          </w:p>
        </w:tc>
      </w:tr>
    </w:tbl>
    <w:p w:rsidR="004409B9" w:rsidRPr="004409B9" w:rsidRDefault="004409B9" w:rsidP="004409B9">
      <w:pPr>
        <w:pStyle w:val="ad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Общие требования.</w:t>
      </w:r>
      <w:r w:rsidR="00E00392" w:rsidRPr="004409B9">
        <w:rPr>
          <w:b/>
          <w:bCs/>
          <w:sz w:val="24"/>
          <w:szCs w:val="24"/>
        </w:rPr>
        <w:t xml:space="preserve"> 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 w:rsidR="00EC05CC" w:rsidRPr="004409B9">
        <w:rPr>
          <w:sz w:val="24"/>
          <w:szCs w:val="24"/>
        </w:rPr>
        <w:t>ю</w:t>
      </w:r>
      <w:r w:rsidRPr="004409B9">
        <w:rPr>
          <w:sz w:val="24"/>
          <w:szCs w:val="24"/>
        </w:rPr>
        <w:t xml:space="preserve">тся </w:t>
      </w:r>
      <w:r w:rsidR="00546ED6">
        <w:rPr>
          <w:sz w:val="24"/>
          <w:szCs w:val="24"/>
        </w:rPr>
        <w:t>пускатели</w:t>
      </w:r>
      <w:r w:rsidRPr="004409B9">
        <w:rPr>
          <w:sz w:val="24"/>
          <w:szCs w:val="24"/>
        </w:rPr>
        <w:t>, отвечающ</w:t>
      </w:r>
      <w:r w:rsidR="00EC05CC" w:rsidRPr="004409B9">
        <w:rPr>
          <w:sz w:val="24"/>
          <w:szCs w:val="24"/>
        </w:rPr>
        <w:t>и</w:t>
      </w:r>
      <w:r w:rsidR="00305054" w:rsidRPr="004409B9"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 следующим требованиям:</w:t>
      </w:r>
    </w:p>
    <w:p w:rsidR="00775178" w:rsidRPr="004409B9" w:rsidRDefault="00775178" w:rsidP="004409B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для российских производителей - </w:t>
      </w:r>
      <w:r w:rsidR="000858AE" w:rsidRPr="004409B9">
        <w:rPr>
          <w:sz w:val="24"/>
          <w:szCs w:val="24"/>
        </w:rPr>
        <w:t>документы, подтверждающие соответствие тех</w:t>
      </w:r>
      <w:r w:rsidR="0071533A" w:rsidRPr="004409B9">
        <w:rPr>
          <w:sz w:val="24"/>
          <w:szCs w:val="24"/>
        </w:rPr>
        <w:t xml:space="preserve">ническим требованиям: </w:t>
      </w:r>
      <w:r w:rsidRPr="004409B9">
        <w:rPr>
          <w:sz w:val="24"/>
          <w:szCs w:val="24"/>
        </w:rPr>
        <w:t xml:space="preserve">положительное </w:t>
      </w:r>
      <w:r w:rsidR="0071533A" w:rsidRPr="004409B9">
        <w:rPr>
          <w:sz w:val="24"/>
          <w:szCs w:val="24"/>
        </w:rPr>
        <w:t>заключение МВК, ТУ</w:t>
      </w:r>
      <w:r w:rsidRPr="004409B9">
        <w:rPr>
          <w:sz w:val="24"/>
          <w:szCs w:val="24"/>
        </w:rPr>
        <w:t>;</w:t>
      </w:r>
    </w:p>
    <w:p w:rsidR="00612811" w:rsidRPr="004409B9" w:rsidRDefault="00612811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для импортн</w:t>
      </w:r>
      <w:r w:rsidR="004E144D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71533A" w:rsidRPr="004409B9">
        <w:rPr>
          <w:sz w:val="24"/>
          <w:szCs w:val="24"/>
        </w:rPr>
        <w:t>производителей</w:t>
      </w:r>
      <w:r w:rsidR="004E144D" w:rsidRPr="004409B9">
        <w:rPr>
          <w:sz w:val="24"/>
          <w:szCs w:val="24"/>
        </w:rPr>
        <w:t>, а так же для отечественных</w:t>
      </w:r>
      <w:r w:rsidR="0071533A" w:rsidRPr="004409B9">
        <w:rPr>
          <w:sz w:val="24"/>
          <w:szCs w:val="24"/>
        </w:rPr>
        <w:t xml:space="preserve">, выпускающих </w:t>
      </w:r>
      <w:r w:rsidR="00546ED6">
        <w:rPr>
          <w:sz w:val="24"/>
          <w:szCs w:val="24"/>
        </w:rPr>
        <w:t>пускатели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6F2537" w:rsidRPr="004409B9">
        <w:rPr>
          <w:sz w:val="24"/>
          <w:szCs w:val="24"/>
        </w:rPr>
        <w:t xml:space="preserve"> (с изменениями от 3 января 2001 г., 21 августа 2002 г.);</w:t>
      </w:r>
    </w:p>
    <w:p w:rsidR="00612811" w:rsidRPr="004409B9" w:rsidRDefault="00546ED6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пускатели</w:t>
      </w:r>
      <w:r w:rsidR="00612811" w:rsidRPr="004409B9">
        <w:rPr>
          <w:sz w:val="24"/>
          <w:szCs w:val="24"/>
        </w:rPr>
        <w:t>,  впервые поставляем</w:t>
      </w:r>
      <w:r w:rsidR="00EC05CC" w:rsidRPr="004409B9">
        <w:rPr>
          <w:sz w:val="24"/>
          <w:szCs w:val="24"/>
        </w:rPr>
        <w:t>ые</w:t>
      </w:r>
      <w:r w:rsidR="0071533A" w:rsidRPr="004409B9">
        <w:rPr>
          <w:sz w:val="24"/>
          <w:szCs w:val="24"/>
        </w:rPr>
        <w:t xml:space="preserve"> заводом - изготовителем</w:t>
      </w:r>
      <w:r w:rsidR="00612811" w:rsidRPr="004409B9">
        <w:rPr>
          <w:sz w:val="24"/>
          <w:szCs w:val="24"/>
        </w:rPr>
        <w:t xml:space="preserve"> для нужд </w:t>
      </w:r>
      <w:r w:rsidR="002E3136">
        <w:rPr>
          <w:sz w:val="24"/>
          <w:szCs w:val="24"/>
        </w:rPr>
        <w:t>ПАО «</w:t>
      </w:r>
      <w:r w:rsidR="00612811" w:rsidRPr="004409B9">
        <w:rPr>
          <w:sz w:val="24"/>
          <w:szCs w:val="24"/>
        </w:rPr>
        <w:t>МРСК Центра»</w:t>
      </w:r>
      <w:r w:rsidR="004E144D" w:rsidRPr="004409B9">
        <w:rPr>
          <w:sz w:val="24"/>
          <w:szCs w:val="24"/>
        </w:rPr>
        <w:t>,</w:t>
      </w:r>
      <w:r w:rsidR="00612811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4409B9" w:rsidRDefault="0026458C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E3136">
        <w:rPr>
          <w:sz w:val="24"/>
          <w:szCs w:val="24"/>
        </w:rPr>
        <w:t>ПАО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4D004E" w:rsidRPr="004409B9" w:rsidRDefault="004D004E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E3136">
        <w:rPr>
          <w:sz w:val="24"/>
          <w:szCs w:val="24"/>
        </w:rPr>
        <w:t>ПАО «</w:t>
      </w:r>
      <w:proofErr w:type="spellStart"/>
      <w:r w:rsidR="00F97640" w:rsidRPr="004409B9">
        <w:rPr>
          <w:sz w:val="24"/>
          <w:szCs w:val="24"/>
        </w:rPr>
        <w:t>Россети</w:t>
      </w:r>
      <w:proofErr w:type="spellEnd"/>
      <w:r w:rsidRPr="004409B9">
        <w:rPr>
          <w:sz w:val="24"/>
          <w:szCs w:val="24"/>
        </w:rPr>
        <w:t>»;</w:t>
      </w:r>
    </w:p>
    <w:p w:rsidR="00F66FC0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наличие </w:t>
      </w:r>
      <w:r w:rsidR="004E144D" w:rsidRPr="004409B9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46ED6">
        <w:rPr>
          <w:sz w:val="24"/>
          <w:szCs w:val="24"/>
        </w:rPr>
        <w:t>пускателей</w:t>
      </w:r>
      <w:r w:rsidR="004E144D" w:rsidRPr="004409B9">
        <w:rPr>
          <w:sz w:val="24"/>
          <w:szCs w:val="24"/>
        </w:rPr>
        <w:t xml:space="preserve">) деклараций </w:t>
      </w:r>
      <w:r w:rsidRPr="004409B9">
        <w:rPr>
          <w:sz w:val="24"/>
          <w:szCs w:val="24"/>
        </w:rPr>
        <w:t xml:space="preserve">(сертификатов) </w:t>
      </w:r>
      <w:r w:rsidR="004E144D" w:rsidRPr="004409B9">
        <w:rPr>
          <w:sz w:val="24"/>
          <w:szCs w:val="24"/>
        </w:rPr>
        <w:t>соответствия требованиям безопасности</w:t>
      </w:r>
      <w:r w:rsidRPr="004409B9">
        <w:rPr>
          <w:sz w:val="24"/>
          <w:szCs w:val="24"/>
        </w:rPr>
        <w:t>;</w:t>
      </w:r>
    </w:p>
    <w:p w:rsidR="00FB7AEF" w:rsidRPr="004409B9" w:rsidRDefault="00F66FC0" w:rsidP="004409B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заключени</w:t>
      </w:r>
      <w:r w:rsidR="00FB7AEF" w:rsidRPr="004409B9">
        <w:rPr>
          <w:sz w:val="24"/>
          <w:szCs w:val="24"/>
        </w:rPr>
        <w:t>я</w:t>
      </w:r>
      <w:r w:rsidRPr="004409B9">
        <w:rPr>
          <w:sz w:val="24"/>
          <w:szCs w:val="24"/>
        </w:rPr>
        <w:t xml:space="preserve"> о соответствии требованиям СанПиН и други</w:t>
      </w:r>
      <w:r w:rsidR="00FB7AEF" w:rsidRPr="004409B9">
        <w:rPr>
          <w:sz w:val="24"/>
          <w:szCs w:val="24"/>
        </w:rPr>
        <w:t>м</w:t>
      </w:r>
      <w:r w:rsidRPr="004409B9">
        <w:rPr>
          <w:sz w:val="24"/>
          <w:szCs w:val="24"/>
        </w:rPr>
        <w:t xml:space="preserve"> документ</w:t>
      </w:r>
      <w:r w:rsidR="00FB7AEF" w:rsidRPr="004409B9">
        <w:rPr>
          <w:sz w:val="24"/>
          <w:szCs w:val="24"/>
        </w:rPr>
        <w:t>ам</w:t>
      </w:r>
      <w:r w:rsidRPr="004409B9">
        <w:rPr>
          <w:sz w:val="24"/>
          <w:szCs w:val="24"/>
        </w:rPr>
        <w:t xml:space="preserve">, </w:t>
      </w:r>
      <w:r w:rsidR="00FB7AEF" w:rsidRPr="004409B9">
        <w:rPr>
          <w:sz w:val="24"/>
          <w:szCs w:val="24"/>
        </w:rPr>
        <w:t>устанавливающим требования к</w:t>
      </w:r>
      <w:r w:rsidRPr="004409B9">
        <w:rPr>
          <w:sz w:val="24"/>
          <w:szCs w:val="24"/>
        </w:rPr>
        <w:t xml:space="preserve"> качеств</w:t>
      </w:r>
      <w:r w:rsidR="00FB7AEF" w:rsidRPr="004409B9">
        <w:rPr>
          <w:sz w:val="24"/>
          <w:szCs w:val="24"/>
        </w:rPr>
        <w:t>у</w:t>
      </w:r>
      <w:r w:rsidRPr="004409B9">
        <w:rPr>
          <w:sz w:val="24"/>
          <w:szCs w:val="24"/>
        </w:rPr>
        <w:t xml:space="preserve"> и </w:t>
      </w:r>
      <w:r w:rsidR="00FB7AEF" w:rsidRPr="004409B9">
        <w:rPr>
          <w:sz w:val="24"/>
          <w:szCs w:val="24"/>
        </w:rPr>
        <w:t xml:space="preserve">экологической </w:t>
      </w:r>
      <w:r w:rsidRPr="004409B9">
        <w:rPr>
          <w:sz w:val="24"/>
          <w:szCs w:val="24"/>
        </w:rPr>
        <w:t>безопасност</w:t>
      </w:r>
      <w:r w:rsidR="00FB7AEF" w:rsidRPr="004409B9">
        <w:rPr>
          <w:sz w:val="24"/>
          <w:szCs w:val="24"/>
        </w:rPr>
        <w:t>и продукции</w:t>
      </w:r>
      <w:r w:rsidR="004D4E32" w:rsidRPr="004409B9">
        <w:rPr>
          <w:sz w:val="24"/>
          <w:szCs w:val="24"/>
        </w:rPr>
        <w:t>.</w:t>
      </w:r>
      <w:r w:rsidRPr="004409B9">
        <w:rPr>
          <w:sz w:val="24"/>
          <w:szCs w:val="24"/>
        </w:rPr>
        <w:t xml:space="preserve"> </w:t>
      </w:r>
    </w:p>
    <w:p w:rsidR="00612811" w:rsidRPr="004409B9" w:rsidRDefault="00546ED6" w:rsidP="004409B9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Пускатели</w:t>
      </w:r>
      <w:r w:rsidR="00220582" w:rsidRPr="004409B9">
        <w:rPr>
          <w:sz w:val="24"/>
          <w:szCs w:val="24"/>
        </w:rPr>
        <w:t xml:space="preserve"> </w:t>
      </w:r>
      <w:r w:rsidR="004E144D" w:rsidRPr="004409B9">
        <w:rPr>
          <w:sz w:val="24"/>
          <w:szCs w:val="24"/>
        </w:rPr>
        <w:t xml:space="preserve"> должн</w:t>
      </w:r>
      <w:r w:rsidR="00EC05CC" w:rsidRPr="004409B9">
        <w:rPr>
          <w:sz w:val="24"/>
          <w:szCs w:val="24"/>
        </w:rPr>
        <w:t>ы</w:t>
      </w:r>
      <w:r w:rsidR="004E144D" w:rsidRPr="004409B9">
        <w:rPr>
          <w:sz w:val="24"/>
          <w:szCs w:val="24"/>
        </w:rPr>
        <w:t xml:space="preserve"> с</w:t>
      </w:r>
      <w:r w:rsidR="00612811" w:rsidRPr="004409B9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4409B9">
        <w:rPr>
          <w:sz w:val="24"/>
          <w:szCs w:val="24"/>
        </w:rPr>
        <w:t>ебованиям</w:t>
      </w:r>
      <w:r w:rsidR="00612811" w:rsidRPr="004409B9">
        <w:rPr>
          <w:sz w:val="24"/>
          <w:szCs w:val="24"/>
        </w:rPr>
        <w:t>:</w:t>
      </w:r>
    </w:p>
    <w:p w:rsidR="00F21FAC" w:rsidRPr="004409B9" w:rsidRDefault="00C96768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50030.4.1-2002 </w:t>
      </w:r>
      <w:r w:rsidR="00F21FAC" w:rsidRPr="004409B9">
        <w:rPr>
          <w:sz w:val="24"/>
          <w:szCs w:val="24"/>
        </w:rPr>
        <w:t>«</w:t>
      </w:r>
      <w:r w:rsidRPr="004409B9">
        <w:rPr>
          <w:sz w:val="24"/>
          <w:szCs w:val="24"/>
        </w:rPr>
        <w:t>Аппаратура распределения и управления низковольтная. Часть 4-1. Контакторы и пускатели. Электромеханические контакторы и пускатели</w:t>
      </w:r>
      <w:r w:rsidR="00F21FAC" w:rsidRPr="004409B9">
        <w:rPr>
          <w:sz w:val="24"/>
          <w:szCs w:val="24"/>
        </w:rPr>
        <w:t>»;</w:t>
      </w:r>
    </w:p>
    <w:p w:rsidR="000617D5" w:rsidRPr="004409B9" w:rsidRDefault="000617D5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50030.5.1-2005 «Аппаратура распределения и управления низковольтная.»</w:t>
      </w:r>
      <w:r w:rsidR="005A66DB" w:rsidRPr="004409B9">
        <w:rPr>
          <w:sz w:val="24"/>
          <w:szCs w:val="24"/>
        </w:rPr>
        <w:t>;</w:t>
      </w:r>
    </w:p>
    <w:p w:rsidR="00DA5EA7" w:rsidRPr="004409B9" w:rsidRDefault="00DA5EA7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ГОСТ </w:t>
      </w:r>
      <w:proofErr w:type="gramStart"/>
      <w:r w:rsidRPr="004409B9">
        <w:rPr>
          <w:sz w:val="24"/>
          <w:szCs w:val="24"/>
        </w:rPr>
        <w:t>Р</w:t>
      </w:r>
      <w:proofErr w:type="gramEnd"/>
      <w:r w:rsidRPr="004409B9">
        <w:rPr>
          <w:sz w:val="24"/>
          <w:szCs w:val="24"/>
        </w:rPr>
        <w:t xml:space="preserve"> 50030.1-2007 «Аппаратура распределения и управления низковольтная»</w:t>
      </w:r>
    </w:p>
    <w:p w:rsidR="005A66DB" w:rsidRPr="004409B9" w:rsidRDefault="005A66DB" w:rsidP="004409B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F806BB" w:rsidRPr="004409B9" w:rsidRDefault="00F806BB" w:rsidP="004409B9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4409B9" w:rsidRDefault="00F806BB" w:rsidP="004409B9">
      <w:pPr>
        <w:pStyle w:val="ad"/>
        <w:numPr>
          <w:ilvl w:val="0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4409B9">
        <w:rPr>
          <w:sz w:val="24"/>
          <w:szCs w:val="24"/>
        </w:rPr>
        <w:t>.</w:t>
      </w:r>
    </w:p>
    <w:p w:rsidR="00612811" w:rsidRPr="004409B9" w:rsidRDefault="00612811" w:rsidP="004409B9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4409B9" w:rsidRDefault="006004F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</w:t>
      </w:r>
      <w:r w:rsidR="00E5567C" w:rsidRPr="004409B9">
        <w:rPr>
          <w:sz w:val="24"/>
          <w:szCs w:val="24"/>
        </w:rPr>
        <w:t xml:space="preserve"> маркировка, </w:t>
      </w:r>
      <w:r w:rsidR="002E6C8A" w:rsidRPr="004409B9">
        <w:rPr>
          <w:sz w:val="24"/>
          <w:szCs w:val="24"/>
        </w:rPr>
        <w:t>транспортирование</w:t>
      </w:r>
      <w:r w:rsidRPr="004409B9">
        <w:rPr>
          <w:sz w:val="24"/>
          <w:szCs w:val="24"/>
        </w:rPr>
        <w:t>,</w:t>
      </w:r>
      <w:r w:rsidR="002E6C8A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условия и сроки хранения </w:t>
      </w:r>
      <w:r w:rsidR="00546ED6">
        <w:rPr>
          <w:sz w:val="24"/>
          <w:szCs w:val="24"/>
        </w:rPr>
        <w:t>пускателей</w:t>
      </w:r>
      <w:r w:rsidR="00EC05CC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>,</w:t>
      </w:r>
      <w:r w:rsidR="00767806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 </w:t>
      </w:r>
      <w:r w:rsidR="00767806" w:rsidRPr="004409B9">
        <w:rPr>
          <w:sz w:val="24"/>
          <w:szCs w:val="24"/>
        </w:rPr>
        <w:t xml:space="preserve">ГОСТ 23216, </w:t>
      </w:r>
      <w:r w:rsidR="00612811" w:rsidRPr="004409B9">
        <w:rPr>
          <w:color w:val="000000"/>
          <w:sz w:val="24"/>
          <w:szCs w:val="24"/>
        </w:rPr>
        <w:t>ГОСТ 14192</w:t>
      </w:r>
      <w:r w:rsidR="002E6C8A" w:rsidRPr="004409B9">
        <w:rPr>
          <w:color w:val="000000"/>
          <w:sz w:val="24"/>
          <w:szCs w:val="24"/>
        </w:rPr>
        <w:t xml:space="preserve"> </w:t>
      </w:r>
      <w:r w:rsidR="00C4476E" w:rsidRPr="004409B9">
        <w:rPr>
          <w:color w:val="000000"/>
          <w:sz w:val="24"/>
          <w:szCs w:val="24"/>
        </w:rPr>
        <w:t>–</w:t>
      </w:r>
      <w:r w:rsidR="002E6C8A" w:rsidRPr="004409B9">
        <w:rPr>
          <w:color w:val="000000"/>
          <w:sz w:val="24"/>
          <w:szCs w:val="24"/>
        </w:rPr>
        <w:t xml:space="preserve"> 96</w:t>
      </w:r>
      <w:r w:rsidR="00C4476E" w:rsidRPr="004409B9">
        <w:rPr>
          <w:color w:val="000000"/>
          <w:sz w:val="24"/>
          <w:szCs w:val="24"/>
        </w:rPr>
        <w:t xml:space="preserve">, </w:t>
      </w:r>
      <w:r w:rsidR="007D1AD9" w:rsidRPr="004409B9">
        <w:rPr>
          <w:sz w:val="24"/>
          <w:szCs w:val="24"/>
        </w:rPr>
        <w:t>ГОСТ 1</w:t>
      </w:r>
      <w:r w:rsidR="005A66DB" w:rsidRPr="004409B9">
        <w:rPr>
          <w:sz w:val="24"/>
          <w:szCs w:val="24"/>
        </w:rPr>
        <w:t>1206-77</w:t>
      </w:r>
      <w:r w:rsidR="007D1AD9" w:rsidRPr="004409B9">
        <w:rPr>
          <w:sz w:val="24"/>
          <w:szCs w:val="24"/>
        </w:rPr>
        <w:t xml:space="preserve"> </w:t>
      </w:r>
      <w:r w:rsidR="002E6C8A" w:rsidRPr="004409B9">
        <w:rPr>
          <w:sz w:val="24"/>
          <w:szCs w:val="24"/>
        </w:rPr>
        <w:t>или соответствующих МЭК</w:t>
      </w:r>
      <w:r w:rsidR="00612811" w:rsidRPr="004409B9">
        <w:rPr>
          <w:sz w:val="24"/>
          <w:szCs w:val="24"/>
        </w:rPr>
        <w:t xml:space="preserve">. </w:t>
      </w:r>
      <w:r w:rsidR="003A2F10" w:rsidRPr="004409B9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4409B9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4409B9">
        <w:rPr>
          <w:sz w:val="24"/>
          <w:szCs w:val="24"/>
        </w:rPr>
        <w:t>продукции</w:t>
      </w:r>
      <w:r w:rsidR="00612811" w:rsidRPr="004409B9">
        <w:rPr>
          <w:sz w:val="24"/>
          <w:szCs w:val="24"/>
        </w:rPr>
        <w:t>.</w:t>
      </w:r>
    </w:p>
    <w:p w:rsidR="00ED644C" w:rsidRPr="004409B9" w:rsidRDefault="00384D9C" w:rsidP="004409B9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Правила приемки</w:t>
      </w:r>
      <w:r w:rsidR="00C4476E"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должны соответствовать требованиям </w:t>
      </w:r>
      <w:r w:rsidR="00B67197" w:rsidRPr="004409B9">
        <w:rPr>
          <w:sz w:val="24"/>
          <w:szCs w:val="24"/>
        </w:rPr>
        <w:t xml:space="preserve">ГОСТ </w:t>
      </w:r>
      <w:r w:rsidR="005A66DB" w:rsidRPr="004409B9">
        <w:rPr>
          <w:sz w:val="24"/>
          <w:szCs w:val="24"/>
        </w:rPr>
        <w:t>13268-88</w:t>
      </w:r>
      <w:r w:rsidR="00B67197" w:rsidRPr="004409B9">
        <w:rPr>
          <w:sz w:val="24"/>
          <w:szCs w:val="24"/>
        </w:rPr>
        <w:t>, ГОСТ 1</w:t>
      </w:r>
      <w:r w:rsidR="005A66DB" w:rsidRPr="004409B9">
        <w:rPr>
          <w:sz w:val="24"/>
          <w:szCs w:val="24"/>
        </w:rPr>
        <w:t>1</w:t>
      </w:r>
      <w:r w:rsidR="00B67197" w:rsidRPr="004409B9">
        <w:rPr>
          <w:sz w:val="24"/>
          <w:szCs w:val="24"/>
        </w:rPr>
        <w:t>2</w:t>
      </w:r>
      <w:r w:rsidR="005A66DB" w:rsidRPr="004409B9">
        <w:rPr>
          <w:sz w:val="24"/>
          <w:szCs w:val="24"/>
        </w:rPr>
        <w:t>06</w:t>
      </w:r>
      <w:r w:rsidR="00B67197" w:rsidRPr="004409B9">
        <w:rPr>
          <w:sz w:val="24"/>
          <w:szCs w:val="24"/>
        </w:rPr>
        <w:t>-</w:t>
      </w:r>
      <w:r w:rsidR="005A66DB" w:rsidRPr="004409B9">
        <w:rPr>
          <w:sz w:val="24"/>
          <w:szCs w:val="24"/>
        </w:rPr>
        <w:t>77</w:t>
      </w:r>
      <w:r w:rsidR="00D37612" w:rsidRPr="004409B9">
        <w:rPr>
          <w:sz w:val="24"/>
          <w:szCs w:val="24"/>
        </w:rPr>
        <w:t>.</w:t>
      </w:r>
    </w:p>
    <w:p w:rsidR="00DE0EA0" w:rsidRPr="004409B9" w:rsidRDefault="0049786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Укладка и транспортировка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должна предотвратить </w:t>
      </w:r>
      <w:r w:rsidR="00EC05CC" w:rsidRPr="004409B9">
        <w:rPr>
          <w:szCs w:val="24"/>
        </w:rPr>
        <w:t>их</w:t>
      </w:r>
      <w:r w:rsidRPr="004409B9">
        <w:rPr>
          <w:szCs w:val="24"/>
        </w:rPr>
        <w:t xml:space="preserve"> поврежд</w:t>
      </w:r>
      <w:r w:rsidRPr="004409B9">
        <w:rPr>
          <w:szCs w:val="24"/>
        </w:rPr>
        <w:t>е</w:t>
      </w:r>
      <w:r w:rsidRPr="004409B9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Pr="004409B9">
        <w:rPr>
          <w:szCs w:val="24"/>
        </w:rPr>
        <w:t>е</w:t>
      </w:r>
      <w:r w:rsidRPr="004409B9">
        <w:rPr>
          <w:szCs w:val="24"/>
        </w:rPr>
        <w:t>возки</w:t>
      </w:r>
      <w:r w:rsidR="00DE0EA0" w:rsidRPr="004409B9">
        <w:rPr>
          <w:szCs w:val="24"/>
        </w:rPr>
        <w:t>.</w:t>
      </w:r>
    </w:p>
    <w:p w:rsidR="00CC3003" w:rsidRPr="004409B9" w:rsidRDefault="00CC300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Упаковка </w:t>
      </w:r>
      <w:r w:rsidR="00546ED6">
        <w:rPr>
          <w:szCs w:val="24"/>
        </w:rPr>
        <w:t>пускателей</w:t>
      </w:r>
      <w:r w:rsidR="00886DC0" w:rsidRPr="004409B9">
        <w:rPr>
          <w:szCs w:val="24"/>
        </w:rPr>
        <w:t xml:space="preserve"> д</w:t>
      </w:r>
      <w:r w:rsidRPr="004409B9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4409B9">
        <w:rPr>
          <w:szCs w:val="24"/>
        </w:rPr>
        <w:t>пр</w:t>
      </w:r>
      <w:r w:rsidR="00886DC0" w:rsidRPr="004409B9">
        <w:rPr>
          <w:szCs w:val="24"/>
        </w:rPr>
        <w:t>одукции</w:t>
      </w:r>
      <w:r w:rsidRPr="004409B9">
        <w:rPr>
          <w:szCs w:val="24"/>
        </w:rPr>
        <w:t>.</w:t>
      </w:r>
    </w:p>
    <w:p w:rsidR="00F64478" w:rsidRPr="004409B9" w:rsidRDefault="00546ED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Пускатели</w:t>
      </w:r>
      <w:r w:rsidR="009D1FDC" w:rsidRPr="004409B9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4409B9" w:rsidRDefault="00F64478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Срок изготовления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производителем должен быть </w:t>
      </w:r>
      <w:r w:rsidR="000B5999" w:rsidRPr="004409B9">
        <w:rPr>
          <w:szCs w:val="24"/>
        </w:rPr>
        <w:t>не более полугода от момента поставки.</w:t>
      </w:r>
    </w:p>
    <w:p w:rsidR="00DB29A2" w:rsidRPr="004409B9" w:rsidRDefault="0024201B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должна подвергаться приемо-сдаточным испытаниям </w:t>
      </w:r>
      <w:r w:rsidR="00C07D2C" w:rsidRPr="004409B9">
        <w:rPr>
          <w:szCs w:val="24"/>
        </w:rPr>
        <w:t xml:space="preserve">в соответствие с </w:t>
      </w:r>
      <w:r w:rsidR="00F17304" w:rsidRPr="004409B9">
        <w:rPr>
          <w:szCs w:val="24"/>
        </w:rPr>
        <w:t>ГОСТ 11206-77</w:t>
      </w:r>
      <w:r w:rsidR="00114F37" w:rsidRPr="004409B9">
        <w:rPr>
          <w:szCs w:val="24"/>
        </w:rPr>
        <w:t>, ГОСТ 2933-83</w:t>
      </w:r>
      <w:r w:rsidR="00DE0EA0" w:rsidRPr="004409B9">
        <w:rPr>
          <w:szCs w:val="24"/>
        </w:rPr>
        <w:t>.</w:t>
      </w:r>
    </w:p>
    <w:p w:rsidR="00AC31A0" w:rsidRPr="004409B9" w:rsidRDefault="00AC31A0" w:rsidP="004409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В комплект поставки </w:t>
      </w:r>
      <w:r w:rsidR="00546ED6">
        <w:rPr>
          <w:szCs w:val="24"/>
        </w:rPr>
        <w:t>пускателей</w:t>
      </w:r>
      <w:r w:rsidRPr="004409B9">
        <w:rPr>
          <w:szCs w:val="24"/>
        </w:rPr>
        <w:t xml:space="preserve"> должно входить: </w:t>
      </w:r>
    </w:p>
    <w:p w:rsidR="00886DC0" w:rsidRPr="004409B9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99069A" w:rsidRPr="004409B9">
        <w:rPr>
          <w:szCs w:val="24"/>
        </w:rPr>
        <w:t>п</w:t>
      </w:r>
      <w:r w:rsidR="00886DC0" w:rsidRPr="004409B9">
        <w:rPr>
          <w:szCs w:val="24"/>
        </w:rPr>
        <w:t>ускатели</w:t>
      </w:r>
      <w:r w:rsidRPr="004409B9">
        <w:rPr>
          <w:szCs w:val="24"/>
        </w:rPr>
        <w:t xml:space="preserve"> конкретного типа;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4409B9" w:rsidRDefault="00141F52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</w:t>
      </w:r>
      <w:r w:rsidR="000E31CA" w:rsidRPr="004409B9">
        <w:rPr>
          <w:szCs w:val="24"/>
        </w:rPr>
        <w:t xml:space="preserve">техническое описание и </w:t>
      </w:r>
      <w:r w:rsidRPr="004409B9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Default="00AC31A0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- сертификат соответствия и свидетельство о приемке на </w:t>
      </w:r>
      <w:r w:rsidR="00B12B45" w:rsidRPr="004409B9">
        <w:rPr>
          <w:szCs w:val="24"/>
        </w:rPr>
        <w:t>п</w:t>
      </w:r>
      <w:r w:rsidR="00EF0A7A" w:rsidRPr="004409B9">
        <w:rPr>
          <w:szCs w:val="24"/>
        </w:rPr>
        <w:t>оставляем</w:t>
      </w:r>
      <w:r w:rsidR="00220582" w:rsidRPr="004409B9">
        <w:rPr>
          <w:szCs w:val="24"/>
        </w:rPr>
        <w:t>ые</w:t>
      </w:r>
      <w:r w:rsidRPr="004409B9">
        <w:rPr>
          <w:szCs w:val="24"/>
        </w:rPr>
        <w:t xml:space="preserve"> </w:t>
      </w:r>
      <w:r w:rsidR="00546ED6">
        <w:rPr>
          <w:szCs w:val="24"/>
        </w:rPr>
        <w:t>пускатели</w:t>
      </w:r>
      <w:r w:rsidRPr="004409B9">
        <w:rPr>
          <w:szCs w:val="24"/>
        </w:rPr>
        <w:t>, на русском языке.</w:t>
      </w:r>
    </w:p>
    <w:p w:rsidR="00546ED6" w:rsidRPr="004409B9" w:rsidRDefault="00546ED6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Гарантийные обязательства.</w:t>
      </w:r>
    </w:p>
    <w:p w:rsidR="004F4E9E" w:rsidRPr="004409B9" w:rsidRDefault="0061281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Гарантия на поставляем</w:t>
      </w:r>
      <w:r w:rsidR="00905644" w:rsidRPr="004409B9">
        <w:rPr>
          <w:sz w:val="24"/>
          <w:szCs w:val="24"/>
        </w:rPr>
        <w:t>ые</w:t>
      </w:r>
      <w:r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пускатели</w:t>
      </w:r>
      <w:r w:rsidR="00BF4750" w:rsidRPr="004409B9">
        <w:rPr>
          <w:sz w:val="24"/>
          <w:szCs w:val="24"/>
        </w:rPr>
        <w:t xml:space="preserve"> </w:t>
      </w:r>
      <w:r w:rsidRPr="004409B9">
        <w:rPr>
          <w:sz w:val="24"/>
          <w:szCs w:val="24"/>
        </w:rPr>
        <w:t xml:space="preserve">должна распространяться не менее чем на </w:t>
      </w:r>
      <w:r w:rsidR="003810BB" w:rsidRPr="004409B9">
        <w:rPr>
          <w:sz w:val="24"/>
          <w:szCs w:val="24"/>
        </w:rPr>
        <w:t>24</w:t>
      </w:r>
      <w:r w:rsidRPr="004409B9">
        <w:rPr>
          <w:sz w:val="24"/>
          <w:szCs w:val="24"/>
        </w:rPr>
        <w:t xml:space="preserve"> месяц</w:t>
      </w:r>
      <w:r w:rsidR="00774324" w:rsidRPr="004409B9">
        <w:rPr>
          <w:sz w:val="24"/>
          <w:szCs w:val="24"/>
        </w:rPr>
        <w:t>а</w:t>
      </w:r>
      <w:r w:rsidRPr="004409B9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4409B9">
        <w:rPr>
          <w:sz w:val="24"/>
          <w:szCs w:val="24"/>
        </w:rPr>
        <w:t>их</w:t>
      </w:r>
      <w:r w:rsidR="009465AC" w:rsidRPr="004409B9">
        <w:rPr>
          <w:sz w:val="24"/>
          <w:szCs w:val="24"/>
        </w:rPr>
        <w:t xml:space="preserve"> ввода</w:t>
      </w:r>
      <w:r w:rsidRPr="004409B9">
        <w:rPr>
          <w:sz w:val="24"/>
          <w:szCs w:val="24"/>
        </w:rPr>
        <w:t xml:space="preserve"> в эксплуатацию. Поставщик </w:t>
      </w:r>
      <w:r w:rsidRPr="004409B9">
        <w:rPr>
          <w:sz w:val="24"/>
          <w:szCs w:val="24"/>
        </w:rPr>
        <w:lastRenderedPageBreak/>
        <w:t xml:space="preserve">должен за свой счет  и  сроки, согласованные с </w:t>
      </w:r>
      <w:r w:rsidR="0005243C" w:rsidRPr="004409B9">
        <w:rPr>
          <w:sz w:val="24"/>
          <w:szCs w:val="24"/>
        </w:rPr>
        <w:t>Покупателем</w:t>
      </w:r>
      <w:r w:rsidR="00310587" w:rsidRPr="004409B9">
        <w:rPr>
          <w:sz w:val="24"/>
          <w:szCs w:val="24"/>
        </w:rPr>
        <w:t>, устранять любые дефекты</w:t>
      </w:r>
      <w:r w:rsidRPr="004409B9">
        <w:rPr>
          <w:sz w:val="24"/>
          <w:szCs w:val="24"/>
        </w:rPr>
        <w:t xml:space="preserve">, выявленные в период гарантийного срока. В случае выхода </w:t>
      </w:r>
      <w:r w:rsidR="00546ED6">
        <w:rPr>
          <w:sz w:val="24"/>
          <w:szCs w:val="24"/>
        </w:rPr>
        <w:t>пускателей</w:t>
      </w:r>
      <w:r w:rsidR="00BF4750" w:rsidRPr="004409B9">
        <w:rPr>
          <w:sz w:val="24"/>
          <w:szCs w:val="24"/>
        </w:rPr>
        <w:t xml:space="preserve"> из</w:t>
      </w:r>
      <w:r w:rsidRPr="004409B9">
        <w:rPr>
          <w:sz w:val="24"/>
          <w:szCs w:val="24"/>
        </w:rPr>
        <w:t xml:space="preserve"> строя</w:t>
      </w:r>
      <w:r w:rsidR="00310587" w:rsidRPr="004409B9">
        <w:rPr>
          <w:sz w:val="24"/>
          <w:szCs w:val="24"/>
        </w:rPr>
        <w:t>, П</w:t>
      </w:r>
      <w:r w:rsidRPr="004409B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4409B9">
        <w:rPr>
          <w:sz w:val="24"/>
          <w:szCs w:val="24"/>
        </w:rPr>
        <w:t>5 календарных</w:t>
      </w:r>
      <w:r w:rsidRPr="004409B9">
        <w:rPr>
          <w:sz w:val="24"/>
          <w:szCs w:val="24"/>
        </w:rPr>
        <w:t xml:space="preserve"> дней со дня получения письменного извещения </w:t>
      </w:r>
      <w:r w:rsidR="0005243C" w:rsidRPr="004409B9">
        <w:rPr>
          <w:sz w:val="24"/>
          <w:szCs w:val="24"/>
        </w:rPr>
        <w:t>Покупателя</w:t>
      </w:r>
      <w:r w:rsidRPr="004409B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EA00A8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Требования к надежности и </w:t>
      </w:r>
      <w:r w:rsidR="00612811" w:rsidRPr="004409B9">
        <w:rPr>
          <w:b/>
          <w:bCs/>
          <w:sz w:val="24"/>
          <w:szCs w:val="24"/>
        </w:rPr>
        <w:t xml:space="preserve">живучести </w:t>
      </w:r>
      <w:r w:rsidR="000D4FD2" w:rsidRPr="004409B9">
        <w:rPr>
          <w:b/>
          <w:bCs/>
          <w:sz w:val="24"/>
          <w:szCs w:val="24"/>
        </w:rPr>
        <w:t>продукции</w:t>
      </w:r>
      <w:r w:rsidR="00612811" w:rsidRPr="004409B9">
        <w:rPr>
          <w:b/>
          <w:bCs/>
          <w:sz w:val="24"/>
          <w:szCs w:val="24"/>
        </w:rPr>
        <w:t>.</w:t>
      </w:r>
    </w:p>
    <w:p w:rsidR="002810B6" w:rsidRPr="004409B9" w:rsidRDefault="00546ED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Пускатели</w:t>
      </w:r>
      <w:r w:rsidR="00DD2421" w:rsidRPr="004409B9">
        <w:rPr>
          <w:sz w:val="24"/>
          <w:szCs w:val="24"/>
        </w:rPr>
        <w:t xml:space="preserve"> должн</w:t>
      </w:r>
      <w:r w:rsidR="00DC7781" w:rsidRPr="004409B9">
        <w:rPr>
          <w:sz w:val="24"/>
          <w:szCs w:val="24"/>
        </w:rPr>
        <w:t>ы</w:t>
      </w:r>
      <w:r w:rsidR="00DD2421" w:rsidRPr="004409B9">
        <w:rPr>
          <w:sz w:val="24"/>
          <w:szCs w:val="24"/>
        </w:rPr>
        <w:t xml:space="preserve"> обеспечивать эксплуатационные показатели </w:t>
      </w:r>
      <w:r w:rsidR="00612811" w:rsidRPr="004409B9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4409B9">
        <w:rPr>
          <w:sz w:val="24"/>
          <w:szCs w:val="24"/>
        </w:rPr>
        <w:t xml:space="preserve"> и</w:t>
      </w:r>
      <w:r w:rsidR="00612811" w:rsidRPr="004409B9">
        <w:rPr>
          <w:sz w:val="24"/>
          <w:szCs w:val="24"/>
        </w:rPr>
        <w:t xml:space="preserve"> должн</w:t>
      </w:r>
      <w:r w:rsidR="002810B6" w:rsidRPr="004409B9">
        <w:rPr>
          <w:sz w:val="24"/>
          <w:szCs w:val="24"/>
        </w:rPr>
        <w:t>ы</w:t>
      </w:r>
      <w:r w:rsidR="00612811" w:rsidRPr="004409B9">
        <w:rPr>
          <w:sz w:val="24"/>
          <w:szCs w:val="24"/>
        </w:rPr>
        <w:t xml:space="preserve"> быть не менее</w:t>
      </w:r>
      <w:r w:rsidR="002810B6" w:rsidRPr="004409B9">
        <w:rPr>
          <w:sz w:val="24"/>
          <w:szCs w:val="24"/>
        </w:rPr>
        <w:t>:</w:t>
      </w:r>
    </w:p>
    <w:p w:rsidR="002810B6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Пускатели </w:t>
      </w:r>
      <w:r w:rsidR="002810B6" w:rsidRPr="004409B9">
        <w:rPr>
          <w:sz w:val="24"/>
          <w:szCs w:val="24"/>
        </w:rPr>
        <w:t>– 2,5 года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004FC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Маркировка, с</w:t>
      </w:r>
      <w:r w:rsidR="00612811" w:rsidRPr="004409B9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5A2527" w:rsidRPr="004409B9" w:rsidRDefault="00C9764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</w:t>
      </w:r>
      <w:r w:rsidR="00BC5975" w:rsidRPr="004409B9">
        <w:rPr>
          <w:sz w:val="24"/>
          <w:szCs w:val="24"/>
        </w:rPr>
        <w:t xml:space="preserve">должна соответствовать требованиям </w:t>
      </w:r>
      <w:r w:rsidR="00F17304" w:rsidRPr="004409B9">
        <w:rPr>
          <w:sz w:val="24"/>
          <w:szCs w:val="24"/>
        </w:rPr>
        <w:t xml:space="preserve">ГОСТ 13268-88, ГОСТ 11206-77 </w:t>
      </w:r>
      <w:r w:rsidR="00EE30A8" w:rsidRPr="004409B9">
        <w:rPr>
          <w:sz w:val="24"/>
          <w:szCs w:val="24"/>
        </w:rPr>
        <w:t xml:space="preserve"> </w:t>
      </w:r>
      <w:r w:rsidR="00267155" w:rsidRPr="004409B9">
        <w:rPr>
          <w:sz w:val="24"/>
          <w:szCs w:val="24"/>
        </w:rPr>
        <w:t>(для конкретного типа номенклатуры)</w:t>
      </w:r>
      <w:r w:rsidR="00E226B0" w:rsidRPr="004409B9">
        <w:rPr>
          <w:sz w:val="24"/>
          <w:szCs w:val="24"/>
        </w:rPr>
        <w:t>.</w:t>
      </w:r>
      <w:r w:rsidR="00897389" w:rsidRPr="004409B9">
        <w:rPr>
          <w:sz w:val="24"/>
          <w:szCs w:val="24"/>
        </w:rPr>
        <w:t xml:space="preserve"> Маркировка </w:t>
      </w:r>
      <w:r w:rsidR="00546ED6">
        <w:rPr>
          <w:sz w:val="24"/>
          <w:szCs w:val="24"/>
        </w:rPr>
        <w:t>пускателей</w:t>
      </w:r>
      <w:r w:rsidR="00897389" w:rsidRPr="004409B9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4409B9">
        <w:rPr>
          <w:sz w:val="24"/>
          <w:szCs w:val="24"/>
        </w:rPr>
        <w:t>а</w:t>
      </w:r>
      <w:r w:rsidR="00897389"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пускатели</w:t>
      </w:r>
      <w:r w:rsidR="00897389" w:rsidRPr="004409B9">
        <w:rPr>
          <w:sz w:val="24"/>
          <w:szCs w:val="24"/>
        </w:rPr>
        <w:t xml:space="preserve"> конкретных типов.</w:t>
      </w:r>
    </w:p>
    <w:p w:rsidR="0048459B" w:rsidRPr="004409B9" w:rsidRDefault="0048459B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производится непосредственно на изделии</w:t>
      </w:r>
      <w:r w:rsidR="00154336" w:rsidRPr="004409B9">
        <w:rPr>
          <w:sz w:val="24"/>
          <w:szCs w:val="24"/>
        </w:rPr>
        <w:t>.</w:t>
      </w:r>
    </w:p>
    <w:p w:rsidR="00897389" w:rsidRPr="004409B9" w:rsidRDefault="00872C86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4409B9">
        <w:rPr>
          <w:sz w:val="24"/>
          <w:szCs w:val="24"/>
        </w:rPr>
        <w:t xml:space="preserve">, транспортировании и хранении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в режимах и условиях, установленных </w:t>
      </w:r>
      <w:r w:rsidR="004F7B68" w:rsidRPr="004409B9">
        <w:rPr>
          <w:sz w:val="24"/>
          <w:szCs w:val="24"/>
        </w:rPr>
        <w:t xml:space="preserve">ГОСТ 11206-77  </w:t>
      </w:r>
      <w:r w:rsidR="00395E7A" w:rsidRPr="004409B9">
        <w:rPr>
          <w:sz w:val="24"/>
          <w:szCs w:val="24"/>
        </w:rPr>
        <w:t xml:space="preserve">и стандартами или техническими условиями на </w:t>
      </w:r>
      <w:r w:rsidR="00546ED6">
        <w:rPr>
          <w:sz w:val="24"/>
          <w:szCs w:val="24"/>
        </w:rPr>
        <w:t>пускатели</w:t>
      </w:r>
      <w:r w:rsidR="00395E7A" w:rsidRPr="004409B9">
        <w:rPr>
          <w:sz w:val="24"/>
          <w:szCs w:val="24"/>
        </w:rPr>
        <w:t xml:space="preserve"> конкретных серий и типов.</w:t>
      </w:r>
    </w:p>
    <w:p w:rsidR="00533531" w:rsidRPr="004409B9" w:rsidRDefault="00D36AF4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</w:t>
      </w:r>
      <w:r w:rsidR="00886DC0" w:rsidRPr="004409B9">
        <w:rPr>
          <w:sz w:val="24"/>
          <w:szCs w:val="24"/>
        </w:rPr>
        <w:t>ускатели</w:t>
      </w:r>
      <w:r w:rsidRPr="004409B9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4409B9">
        <w:rPr>
          <w:sz w:val="24"/>
          <w:szCs w:val="24"/>
        </w:rPr>
        <w:t>: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товарный знак предприятия изготовителя;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номинальное напряжение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- </w:t>
      </w:r>
      <w:r w:rsidR="00D36AF4" w:rsidRPr="004409B9">
        <w:rPr>
          <w:sz w:val="24"/>
          <w:szCs w:val="24"/>
        </w:rPr>
        <w:t>номинальный ток</w:t>
      </w:r>
      <w:r w:rsidRPr="004409B9">
        <w:rPr>
          <w:sz w:val="24"/>
          <w:szCs w:val="24"/>
        </w:rPr>
        <w:t>;</w:t>
      </w:r>
    </w:p>
    <w:p w:rsidR="00533531" w:rsidRPr="004409B9" w:rsidRDefault="00533531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дата выпуска;</w:t>
      </w:r>
    </w:p>
    <w:p w:rsidR="004F4E9E" w:rsidRPr="004409B9" w:rsidRDefault="004F4E9E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По всем видам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4409B9">
        <w:rPr>
          <w:sz w:val="24"/>
          <w:szCs w:val="24"/>
        </w:rPr>
        <w:t>-2006</w:t>
      </w:r>
      <w:r w:rsidRPr="004409B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4409B9">
        <w:rPr>
          <w:sz w:val="24"/>
          <w:szCs w:val="24"/>
        </w:rPr>
        <w:t>ых</w:t>
      </w:r>
      <w:r w:rsidRPr="004409B9">
        <w:rPr>
          <w:sz w:val="24"/>
          <w:szCs w:val="24"/>
        </w:rPr>
        <w:t xml:space="preserve"> </w:t>
      </w:r>
      <w:r w:rsidR="00546ED6">
        <w:rPr>
          <w:sz w:val="24"/>
          <w:szCs w:val="24"/>
        </w:rPr>
        <w:t>пускателей</w:t>
      </w:r>
      <w:r w:rsidRPr="004409B9">
        <w:rPr>
          <w:sz w:val="24"/>
          <w:szCs w:val="24"/>
        </w:rPr>
        <w:t xml:space="preserve">. </w:t>
      </w:r>
    </w:p>
    <w:p w:rsidR="004409B9" w:rsidRPr="004409B9" w:rsidRDefault="004409B9" w:rsidP="004409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Правила приемки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612811" w:rsidRPr="004409B9" w:rsidRDefault="003D7943" w:rsidP="004409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Каждая партия </w:t>
      </w:r>
      <w:r w:rsidR="00546ED6">
        <w:rPr>
          <w:szCs w:val="24"/>
        </w:rPr>
        <w:t>пускателей</w:t>
      </w:r>
      <w:r w:rsidR="00886DC0" w:rsidRPr="004409B9">
        <w:rPr>
          <w:szCs w:val="24"/>
        </w:rPr>
        <w:t xml:space="preserve"> </w:t>
      </w:r>
      <w:r w:rsidRPr="004409B9">
        <w:rPr>
          <w:szCs w:val="24"/>
        </w:rPr>
        <w:t>должна пройти</w:t>
      </w:r>
      <w:r w:rsidR="00612811" w:rsidRPr="004409B9">
        <w:rPr>
          <w:szCs w:val="24"/>
        </w:rPr>
        <w:t xml:space="preserve"> входной контроль, осуществляемый представителями филиалов </w:t>
      </w:r>
      <w:r w:rsidR="002E3136">
        <w:rPr>
          <w:szCs w:val="24"/>
        </w:rPr>
        <w:t>ПАО «</w:t>
      </w:r>
      <w:r w:rsidR="00612811" w:rsidRPr="004409B9">
        <w:rPr>
          <w:szCs w:val="24"/>
        </w:rPr>
        <w:t xml:space="preserve">МРСК Центра» и ответственными представителями Поставщика при получении </w:t>
      </w:r>
      <w:r w:rsidR="00CB23BB" w:rsidRPr="004409B9">
        <w:rPr>
          <w:szCs w:val="24"/>
        </w:rPr>
        <w:t>их</w:t>
      </w:r>
      <w:r w:rsidR="00612811" w:rsidRPr="004409B9">
        <w:rPr>
          <w:szCs w:val="24"/>
        </w:rPr>
        <w:t xml:space="preserve"> на склад.</w:t>
      </w:r>
    </w:p>
    <w:p w:rsidR="001D6900" w:rsidRDefault="00612811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46ED6" w:rsidRDefault="00546ED6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732DA0" w:rsidRDefault="00732DA0" w:rsidP="00546E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bookmarkStart w:id="1" w:name="_GoBack"/>
      <w:bookmarkEnd w:id="1"/>
    </w:p>
    <w:p w:rsidR="00AE2742" w:rsidRDefault="00AE2742" w:rsidP="00AE274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E2742" w:rsidRPr="00E1390F" w:rsidRDefault="00AE2742" w:rsidP="00AE274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95D9F" w:rsidRDefault="00795D9F" w:rsidP="00795D9F">
      <w:pPr>
        <w:ind w:firstLine="0"/>
        <w:rPr>
          <w:color w:val="00B0F0"/>
          <w:sz w:val="26"/>
          <w:szCs w:val="26"/>
        </w:rPr>
      </w:pPr>
    </w:p>
    <w:sectPr w:rsidR="00795D9F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E73" w:rsidRDefault="00192E73">
      <w:r>
        <w:separator/>
      </w:r>
    </w:p>
  </w:endnote>
  <w:endnote w:type="continuationSeparator" w:id="0">
    <w:p w:rsidR="00192E73" w:rsidRDefault="0019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E73" w:rsidRDefault="00192E73">
      <w:r>
        <w:separator/>
      </w:r>
    </w:p>
  </w:footnote>
  <w:footnote w:type="continuationSeparator" w:id="0">
    <w:p w:rsidR="00192E73" w:rsidRDefault="00192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232"/>
    <w:rsid w:val="000069D6"/>
    <w:rsid w:val="00010695"/>
    <w:rsid w:val="00010B23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B068C"/>
    <w:rsid w:val="000B095B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2E73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2B21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9EB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136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536F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466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355A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9B9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B2B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6C1C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177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37F54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ED6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9A4"/>
    <w:rsid w:val="00664FBF"/>
    <w:rsid w:val="00665196"/>
    <w:rsid w:val="00667142"/>
    <w:rsid w:val="0066735A"/>
    <w:rsid w:val="0067198B"/>
    <w:rsid w:val="006722EF"/>
    <w:rsid w:val="00676792"/>
    <w:rsid w:val="00676901"/>
    <w:rsid w:val="0068046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07A3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DA0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1F5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198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20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5FE5"/>
    <w:rsid w:val="00966138"/>
    <w:rsid w:val="00967633"/>
    <w:rsid w:val="00967E65"/>
    <w:rsid w:val="00970C99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D7456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1F66"/>
    <w:rsid w:val="00A1241A"/>
    <w:rsid w:val="00A1309C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518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4B01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E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BD5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2F7B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84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8B4"/>
    <w:rsid w:val="00C9178E"/>
    <w:rsid w:val="00C93EC2"/>
    <w:rsid w:val="00C947B3"/>
    <w:rsid w:val="00C94BA4"/>
    <w:rsid w:val="00C96768"/>
    <w:rsid w:val="00C9764E"/>
    <w:rsid w:val="00CA1F26"/>
    <w:rsid w:val="00CA3681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266"/>
    <w:rsid w:val="00D57379"/>
    <w:rsid w:val="00D57953"/>
    <w:rsid w:val="00D61273"/>
    <w:rsid w:val="00D61ED8"/>
    <w:rsid w:val="00D62950"/>
    <w:rsid w:val="00D63D4D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618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42DB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48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7A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E543A-38DE-4CA5-998F-F33B6B0103C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285160-2E5B-4D8D-90BB-CA0B8AE1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584E5-D541-4814-99C3-CE9052BDE8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0F68BC-4D04-4555-A7A5-B038A3F301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C7B4E75-0FAB-4792-B4B6-DA17C49E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2016-09-23T09:53:00Z</dcterms:created>
  <dcterms:modified xsi:type="dcterms:W3CDTF">2016-09-23T09:53:00Z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