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603" w:rsidRDefault="00E85603" w:rsidP="006F19E7">
      <w:pPr>
        <w:pStyle w:val="ConsPlusNormal"/>
        <w:ind w:right="-2" w:firstLine="0"/>
        <w:jc w:val="center"/>
        <w:rPr>
          <w:rFonts w:ascii="Times New Roman" w:eastAsia="Times New Roman" w:hAnsi="Times New Roman" w:cs="Times New Roman"/>
          <w:b/>
          <w:bCs/>
          <w:sz w:val="28"/>
          <w:szCs w:val="28"/>
        </w:rPr>
      </w:pPr>
    </w:p>
    <w:p w:rsidR="0004674F" w:rsidRDefault="0004674F" w:rsidP="006F19E7">
      <w:pPr>
        <w:pStyle w:val="ConsPlusNormal"/>
        <w:ind w:right="-2" w:firstLine="0"/>
        <w:jc w:val="center"/>
        <w:rPr>
          <w:rFonts w:ascii="Times New Roman" w:eastAsia="Times New Roman" w:hAnsi="Times New Roman" w:cs="Times New Roman"/>
          <w:b/>
          <w:bCs/>
          <w:sz w:val="28"/>
          <w:szCs w:val="28"/>
        </w:rPr>
      </w:pPr>
    </w:p>
    <w:p w:rsidR="0004674F" w:rsidRPr="00142B99" w:rsidRDefault="0004674F" w:rsidP="006F19E7">
      <w:pPr>
        <w:pStyle w:val="ConsPlusNormal"/>
        <w:ind w:right="-2" w:firstLine="0"/>
        <w:jc w:val="center"/>
        <w:rPr>
          <w:rFonts w:ascii="Times New Roman" w:eastAsia="Times New Roman" w:hAnsi="Times New Roman" w:cs="Times New Roman"/>
          <w:b/>
          <w:bCs/>
          <w:sz w:val="28"/>
          <w:szCs w:val="28"/>
        </w:rPr>
      </w:pPr>
    </w:p>
    <w:p w:rsidR="00AB531A" w:rsidRDefault="00AB531A" w:rsidP="00E85603">
      <w:pPr>
        <w:pStyle w:val="ConsPlusNormal"/>
        <w:ind w:right="-2" w:firstLine="0"/>
        <w:jc w:val="center"/>
        <w:rPr>
          <w:rFonts w:ascii="Times New Roman" w:eastAsia="Times New Roman" w:hAnsi="Times New Roman" w:cs="Times New Roman"/>
          <w:b/>
          <w:bCs/>
          <w:sz w:val="28"/>
          <w:szCs w:val="28"/>
        </w:rPr>
      </w:pPr>
    </w:p>
    <w:p w:rsidR="0004674F" w:rsidRDefault="0004674F" w:rsidP="00E85603">
      <w:pPr>
        <w:pStyle w:val="ConsPlusNormal"/>
        <w:ind w:right="-2" w:firstLine="0"/>
        <w:jc w:val="center"/>
        <w:rPr>
          <w:rFonts w:ascii="Times New Roman" w:eastAsia="Times New Roman" w:hAnsi="Times New Roman" w:cs="Times New Roman"/>
          <w:b/>
          <w:bCs/>
          <w:sz w:val="28"/>
          <w:szCs w:val="28"/>
        </w:rPr>
      </w:pPr>
    </w:p>
    <w:p w:rsidR="0004674F" w:rsidRDefault="0004674F" w:rsidP="00E85603">
      <w:pPr>
        <w:pStyle w:val="ConsPlusNormal"/>
        <w:ind w:right="-2" w:firstLine="0"/>
        <w:jc w:val="center"/>
        <w:rPr>
          <w:rFonts w:ascii="Times New Roman" w:eastAsia="Times New Roman" w:hAnsi="Times New Roman" w:cs="Times New Roman"/>
          <w:b/>
          <w:bCs/>
          <w:sz w:val="28"/>
          <w:szCs w:val="28"/>
        </w:rPr>
      </w:pPr>
    </w:p>
    <w:p w:rsidR="0004674F" w:rsidRPr="00142B99" w:rsidRDefault="0004674F" w:rsidP="00E85603">
      <w:pPr>
        <w:pStyle w:val="ConsPlusNormal"/>
        <w:ind w:right="-2" w:firstLine="0"/>
        <w:jc w:val="center"/>
        <w:rPr>
          <w:rFonts w:ascii="Times New Roman" w:eastAsia="Times New Roman" w:hAnsi="Times New Roman" w:cs="Times New Roman"/>
          <w:b/>
          <w:bCs/>
          <w:sz w:val="28"/>
          <w:szCs w:val="28"/>
        </w:rPr>
      </w:pPr>
    </w:p>
    <w:p w:rsidR="00EE7E63" w:rsidRPr="006F19E7" w:rsidRDefault="0004674F" w:rsidP="0004674F">
      <w:pPr>
        <w:pStyle w:val="ConsPlusNormal"/>
        <w:ind w:right="-2" w:firstLine="0"/>
        <w:jc w:val="center"/>
        <w:rPr>
          <w:rFonts w:ascii="Times New Roman" w:hAnsi="Times New Roman" w:cs="Times New Roman"/>
          <w:b/>
          <w:bCs/>
          <w:sz w:val="28"/>
          <w:szCs w:val="28"/>
        </w:rPr>
      </w:pPr>
      <w:r>
        <w:rPr>
          <w:rFonts w:ascii="Times New Roman" w:hAnsi="Times New Roman" w:cs="Times New Roman"/>
          <w:b/>
          <w:bCs/>
          <w:sz w:val="28"/>
          <w:szCs w:val="28"/>
        </w:rPr>
        <w:t>Договор</w:t>
      </w:r>
      <w:r w:rsidR="00E85603" w:rsidRPr="00142B99">
        <w:rPr>
          <w:rFonts w:ascii="Times New Roman" w:hAnsi="Times New Roman" w:cs="Times New Roman"/>
          <w:b/>
          <w:bCs/>
          <w:sz w:val="28"/>
          <w:szCs w:val="28"/>
        </w:rPr>
        <w:t xml:space="preserve"> подряда на выполнение работ по строительству/реконструкции</w:t>
      </w:r>
      <w:r w:rsidR="00E85603" w:rsidRPr="006F19E7">
        <w:rPr>
          <w:rFonts w:ascii="Times New Roman" w:hAnsi="Times New Roman" w:cs="Times New Roman"/>
          <w:b/>
          <w:bCs/>
          <w:sz w:val="28"/>
          <w:szCs w:val="28"/>
        </w:rPr>
        <w:t xml:space="preserve"> </w:t>
      </w:r>
      <w:r w:rsidR="006F19E7">
        <w:rPr>
          <w:rFonts w:ascii="Times New Roman" w:hAnsi="Times New Roman" w:cs="Times New Roman"/>
          <w:b/>
          <w:bCs/>
          <w:sz w:val="28"/>
          <w:szCs w:val="28"/>
        </w:rPr>
        <w:t xml:space="preserve">объектов </w:t>
      </w:r>
      <w:r w:rsidRPr="006F19E7">
        <w:rPr>
          <w:rFonts w:ascii="Times New Roman" w:hAnsi="Times New Roman" w:cs="Times New Roman"/>
          <w:b/>
          <w:bCs/>
          <w:sz w:val="28"/>
          <w:szCs w:val="28"/>
        </w:rPr>
        <w:t>филиала ПАО «</w:t>
      </w:r>
      <w:proofErr w:type="spellStart"/>
      <w:r w:rsidRPr="006F19E7">
        <w:rPr>
          <w:rFonts w:ascii="Times New Roman" w:hAnsi="Times New Roman" w:cs="Times New Roman"/>
          <w:b/>
          <w:bCs/>
          <w:sz w:val="28"/>
          <w:szCs w:val="28"/>
        </w:rPr>
        <w:t>Россети</w:t>
      </w:r>
      <w:proofErr w:type="spellEnd"/>
      <w:r w:rsidRPr="006F19E7">
        <w:rPr>
          <w:rFonts w:ascii="Times New Roman" w:hAnsi="Times New Roman" w:cs="Times New Roman"/>
          <w:b/>
          <w:bCs/>
          <w:sz w:val="28"/>
          <w:szCs w:val="28"/>
        </w:rPr>
        <w:t xml:space="preserve"> Центр» - «Смоленскэнерго»</w:t>
      </w:r>
    </w:p>
    <w:p w:rsidR="00E85603" w:rsidRPr="006F19E7" w:rsidRDefault="00E85603" w:rsidP="00E85603">
      <w:pPr>
        <w:pStyle w:val="ConsPlusNormal"/>
        <w:ind w:right="-2" w:firstLine="0"/>
        <w:jc w:val="center"/>
        <w:rPr>
          <w:rFonts w:ascii="Times New Roman" w:hAnsi="Times New Roman" w:cs="Times New Roman"/>
          <w:b/>
          <w:bCs/>
          <w:sz w:val="28"/>
          <w:szCs w:val="28"/>
        </w:rPr>
      </w:pPr>
    </w:p>
    <w:p w:rsidR="00E85603" w:rsidRPr="006F19E7" w:rsidRDefault="00E85603" w:rsidP="00E85603">
      <w:pPr>
        <w:pStyle w:val="ConsPlusNormal"/>
        <w:ind w:right="-2" w:firstLine="0"/>
        <w:jc w:val="center"/>
        <w:rPr>
          <w:rFonts w:ascii="Times New Roman" w:hAnsi="Times New Roman" w:cs="Times New Roman"/>
          <w:b/>
          <w:bCs/>
          <w:sz w:val="28"/>
          <w:szCs w:val="28"/>
        </w:rPr>
      </w:pPr>
      <w:r w:rsidRPr="00142B99">
        <w:rPr>
          <w:rFonts w:ascii="Times New Roman" w:hAnsi="Times New Roman" w:cs="Times New Roman"/>
          <w:b/>
          <w:bCs/>
          <w:sz w:val="28"/>
          <w:szCs w:val="28"/>
        </w:rPr>
        <w:t>от «___» _________20___ г. №___________</w:t>
      </w:r>
    </w:p>
    <w:p w:rsidR="00E85603" w:rsidRPr="006F19E7" w:rsidRDefault="00E85603" w:rsidP="006F19E7">
      <w:pPr>
        <w:pStyle w:val="ConsPlusNormal"/>
        <w:ind w:right="-2" w:firstLine="0"/>
        <w:jc w:val="center"/>
        <w:rPr>
          <w:rFonts w:ascii="Times New Roman" w:hAnsi="Times New Roman" w:cs="Times New Roman"/>
          <w:b/>
          <w:bCs/>
          <w:sz w:val="28"/>
          <w:szCs w:val="28"/>
        </w:rPr>
      </w:pPr>
    </w:p>
    <w:p w:rsidR="00E85603" w:rsidRPr="00760AE8" w:rsidRDefault="00B74206" w:rsidP="00760AE8">
      <w:pPr>
        <w:autoSpaceDE w:val="0"/>
        <w:autoSpaceDN w:val="0"/>
        <w:spacing w:before="40" w:after="40" w:line="240" w:lineRule="auto"/>
        <w:ind w:firstLine="426"/>
        <w:jc w:val="both"/>
        <w:rPr>
          <w:rFonts w:ascii="Times New Roman" w:hAnsi="Times New Roman" w:cs="Times New Roman"/>
          <w:b/>
          <w:sz w:val="24"/>
          <w:szCs w:val="24"/>
        </w:rPr>
      </w:pPr>
      <w:r w:rsidRPr="00760AE8">
        <w:rPr>
          <w:rFonts w:ascii="Times New Roman" w:hAnsi="Times New Roman" w:cs="Times New Roman"/>
          <w:b/>
          <w:bCs/>
          <w:sz w:val="24"/>
          <w:szCs w:val="24"/>
        </w:rPr>
        <w:t>«</w:t>
      </w:r>
      <w:r w:rsidR="00760AE8" w:rsidRPr="00760AE8">
        <w:rPr>
          <w:rFonts w:ascii="Times New Roman" w:hAnsi="Times New Roman" w:cs="Times New Roman"/>
          <w:b/>
          <w:sz w:val="24"/>
          <w:szCs w:val="24"/>
        </w:rPr>
        <w:t xml:space="preserve">Выполнение строительно-монтажных работ по объекту «Реконструкция ВЛ 6 </w:t>
      </w:r>
      <w:proofErr w:type="spellStart"/>
      <w:r w:rsidR="00760AE8" w:rsidRPr="00760AE8">
        <w:rPr>
          <w:rFonts w:ascii="Times New Roman" w:hAnsi="Times New Roman" w:cs="Times New Roman"/>
          <w:b/>
          <w:sz w:val="24"/>
          <w:szCs w:val="24"/>
        </w:rPr>
        <w:t>кВ</w:t>
      </w:r>
      <w:proofErr w:type="spellEnd"/>
      <w:r w:rsidR="00760AE8" w:rsidRPr="00760AE8">
        <w:rPr>
          <w:rFonts w:ascii="Times New Roman" w:hAnsi="Times New Roman" w:cs="Times New Roman"/>
          <w:b/>
          <w:sz w:val="24"/>
          <w:szCs w:val="24"/>
        </w:rPr>
        <w:t xml:space="preserve"> №602 ПС 110/35/6 </w:t>
      </w:r>
      <w:proofErr w:type="spellStart"/>
      <w:r w:rsidR="00760AE8" w:rsidRPr="00760AE8">
        <w:rPr>
          <w:rFonts w:ascii="Times New Roman" w:hAnsi="Times New Roman" w:cs="Times New Roman"/>
          <w:b/>
          <w:sz w:val="24"/>
          <w:szCs w:val="24"/>
        </w:rPr>
        <w:t>кВ</w:t>
      </w:r>
      <w:proofErr w:type="spellEnd"/>
      <w:r w:rsidR="00760AE8" w:rsidRPr="00760AE8">
        <w:rPr>
          <w:rFonts w:ascii="Times New Roman" w:hAnsi="Times New Roman" w:cs="Times New Roman"/>
          <w:b/>
          <w:sz w:val="24"/>
          <w:szCs w:val="24"/>
        </w:rPr>
        <w:t xml:space="preserve"> Индустриальная со строительством участка ЛЭП-6 </w:t>
      </w:r>
      <w:proofErr w:type="spellStart"/>
      <w:r w:rsidR="00760AE8" w:rsidRPr="00760AE8">
        <w:rPr>
          <w:rFonts w:ascii="Times New Roman" w:hAnsi="Times New Roman" w:cs="Times New Roman"/>
          <w:b/>
          <w:sz w:val="24"/>
          <w:szCs w:val="24"/>
        </w:rPr>
        <w:t>кВ</w:t>
      </w:r>
      <w:proofErr w:type="spellEnd"/>
      <w:r w:rsidR="00760AE8" w:rsidRPr="00760AE8">
        <w:rPr>
          <w:rFonts w:ascii="Times New Roman" w:hAnsi="Times New Roman" w:cs="Times New Roman"/>
          <w:b/>
          <w:sz w:val="24"/>
          <w:szCs w:val="24"/>
        </w:rPr>
        <w:t xml:space="preserve"> для технологического присоединения </w:t>
      </w:r>
      <w:proofErr w:type="spellStart"/>
      <w:r w:rsidR="00760AE8" w:rsidRPr="00760AE8">
        <w:rPr>
          <w:rFonts w:ascii="Times New Roman" w:hAnsi="Times New Roman" w:cs="Times New Roman"/>
          <w:b/>
          <w:sz w:val="24"/>
          <w:szCs w:val="24"/>
        </w:rPr>
        <w:t>энергопринимающих</w:t>
      </w:r>
      <w:proofErr w:type="spellEnd"/>
      <w:r w:rsidR="00760AE8" w:rsidRPr="00760AE8">
        <w:rPr>
          <w:rFonts w:ascii="Times New Roman" w:hAnsi="Times New Roman" w:cs="Times New Roman"/>
          <w:b/>
          <w:sz w:val="24"/>
          <w:szCs w:val="24"/>
        </w:rPr>
        <w:t xml:space="preserve"> устройств объекта сельскохозяйственного производства, расположенного по адресу: Смоленская область, </w:t>
      </w:r>
      <w:proofErr w:type="spellStart"/>
      <w:r w:rsidR="00760AE8" w:rsidRPr="00760AE8">
        <w:rPr>
          <w:rFonts w:ascii="Times New Roman" w:hAnsi="Times New Roman" w:cs="Times New Roman"/>
          <w:b/>
          <w:sz w:val="24"/>
          <w:szCs w:val="24"/>
        </w:rPr>
        <w:t>Рославльский</w:t>
      </w:r>
      <w:proofErr w:type="spellEnd"/>
      <w:r w:rsidR="00760AE8" w:rsidRPr="00760AE8">
        <w:rPr>
          <w:rFonts w:ascii="Times New Roman" w:hAnsi="Times New Roman" w:cs="Times New Roman"/>
          <w:b/>
          <w:sz w:val="24"/>
          <w:szCs w:val="24"/>
        </w:rPr>
        <w:t xml:space="preserve"> район, г. Рославль, </w:t>
      </w:r>
      <w:proofErr w:type="spellStart"/>
      <w:r w:rsidR="00760AE8" w:rsidRPr="00760AE8">
        <w:rPr>
          <w:rFonts w:ascii="Times New Roman" w:hAnsi="Times New Roman" w:cs="Times New Roman"/>
          <w:b/>
          <w:sz w:val="24"/>
          <w:szCs w:val="24"/>
        </w:rPr>
        <w:t>Астапковичский</w:t>
      </w:r>
      <w:proofErr w:type="spellEnd"/>
      <w:r w:rsidR="00760AE8" w:rsidRPr="00760AE8">
        <w:rPr>
          <w:rFonts w:ascii="Times New Roman" w:hAnsi="Times New Roman" w:cs="Times New Roman"/>
          <w:b/>
          <w:sz w:val="24"/>
          <w:szCs w:val="24"/>
        </w:rPr>
        <w:t xml:space="preserve"> переезд»</w:t>
      </w:r>
      <w:r w:rsidR="00760AE8" w:rsidRPr="00760AE8">
        <w:rPr>
          <w:rFonts w:ascii="Times New Roman" w:hAnsi="Times New Roman" w:cs="Times New Roman"/>
          <w:b/>
          <w:color w:val="000000"/>
          <w:sz w:val="24"/>
          <w:szCs w:val="24"/>
        </w:rPr>
        <w:t xml:space="preserve"> </w:t>
      </w:r>
    </w:p>
    <w:p w:rsidR="006F19E7"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Pr="00142B99"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Default="006F19E7" w:rsidP="006F19E7">
      <w:pPr>
        <w:pStyle w:val="ConsPlusNormal"/>
        <w:ind w:right="-2" w:firstLine="0"/>
        <w:jc w:val="center"/>
        <w:rPr>
          <w:rFonts w:ascii="Times New Roman" w:eastAsia="Times New Roman" w:hAnsi="Times New Roman" w:cs="Times New Roman"/>
          <w:b/>
          <w:bCs/>
          <w:sz w:val="28"/>
          <w:szCs w:val="28"/>
        </w:rPr>
      </w:pPr>
    </w:p>
    <w:p w:rsidR="006F19E7" w:rsidRPr="00142B99" w:rsidRDefault="006F19E7" w:rsidP="006F19E7">
      <w:pPr>
        <w:pStyle w:val="ConsPlusNormal"/>
        <w:ind w:right="-2" w:firstLine="0"/>
        <w:jc w:val="center"/>
        <w:rPr>
          <w:rFonts w:ascii="Times New Roman" w:eastAsia="Times New Roman" w:hAnsi="Times New Roman" w:cs="Times New Roman"/>
          <w:b/>
          <w:bCs/>
          <w:sz w:val="28"/>
          <w:szCs w:val="28"/>
        </w:rPr>
      </w:pPr>
    </w:p>
    <w:p w:rsidR="00E85603" w:rsidRPr="00142B9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142B99">
        <w:rPr>
          <w:rFonts w:ascii="Times New Roman" w:hAnsi="Times New Roman" w:cs="Times New Roman"/>
          <w:b/>
          <w:bCs/>
          <w:sz w:val="24"/>
          <w:szCs w:val="24"/>
        </w:rPr>
        <w:t xml:space="preserve">Заказчик: </w:t>
      </w:r>
      <w:r w:rsidR="0004674F" w:rsidRPr="0004674F">
        <w:rPr>
          <w:rFonts w:ascii="Times New Roman" w:hAnsi="Times New Roman" w:cs="Times New Roman"/>
          <w:bCs/>
          <w:sz w:val="24"/>
          <w:szCs w:val="24"/>
        </w:rPr>
        <w:t>филиал ПАО «</w:t>
      </w:r>
      <w:proofErr w:type="spellStart"/>
      <w:r w:rsidR="0004674F" w:rsidRPr="0004674F">
        <w:rPr>
          <w:rFonts w:ascii="Times New Roman" w:hAnsi="Times New Roman" w:cs="Times New Roman"/>
          <w:bCs/>
          <w:sz w:val="24"/>
          <w:szCs w:val="24"/>
        </w:rPr>
        <w:t>Россети</w:t>
      </w:r>
      <w:proofErr w:type="spellEnd"/>
      <w:r w:rsidR="0004674F" w:rsidRPr="0004674F">
        <w:rPr>
          <w:rFonts w:ascii="Times New Roman" w:hAnsi="Times New Roman" w:cs="Times New Roman"/>
          <w:bCs/>
          <w:sz w:val="24"/>
          <w:szCs w:val="24"/>
        </w:rPr>
        <w:t xml:space="preserve"> Центр» - «Смоленскэнерго»</w:t>
      </w:r>
    </w:p>
    <w:p w:rsidR="00E85603" w:rsidRPr="00142B9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rsidR="00E85603" w:rsidRPr="00142B9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142B99">
        <w:rPr>
          <w:rFonts w:ascii="Times New Roman" w:hAnsi="Times New Roman" w:cs="Times New Roman"/>
          <w:b/>
          <w:bCs/>
          <w:sz w:val="24"/>
          <w:szCs w:val="24"/>
        </w:rPr>
        <w:t>Подрядчик: ___________________________</w:t>
      </w:r>
    </w:p>
    <w:p w:rsidR="00E85603" w:rsidRPr="00142B99" w:rsidRDefault="00E85603" w:rsidP="00E85603">
      <w:pPr>
        <w:pStyle w:val="ConsPlusNormal"/>
        <w:ind w:right="559" w:firstLine="0"/>
        <w:rPr>
          <w:rFonts w:ascii="Times New Roman" w:eastAsia="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6F19E7" w:rsidRDefault="006F19E7"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6F19E7" w:rsidRDefault="006F19E7"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6F19E7" w:rsidRDefault="006F19E7"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6F19E7" w:rsidRPr="00142B99" w:rsidRDefault="006F19E7"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142B99">
        <w:rPr>
          <w:rFonts w:ascii="Times New Roman" w:hAnsi="Times New Roman" w:cs="Times New Roman"/>
          <w:sz w:val="24"/>
          <w:szCs w:val="24"/>
        </w:rPr>
        <w:t>г.</w:t>
      </w:r>
      <w:r w:rsidR="00B15983">
        <w:rPr>
          <w:rFonts w:ascii="Times New Roman" w:hAnsi="Times New Roman" w:cs="Times New Roman"/>
          <w:sz w:val="24"/>
          <w:szCs w:val="24"/>
        </w:rPr>
        <w:t xml:space="preserve"> </w:t>
      </w:r>
      <w:r w:rsidR="0004674F">
        <w:rPr>
          <w:rFonts w:ascii="Times New Roman" w:hAnsi="Times New Roman" w:cs="Times New Roman"/>
          <w:sz w:val="24"/>
          <w:szCs w:val="24"/>
        </w:rPr>
        <w:t>Смоленск</w:t>
      </w:r>
    </w:p>
    <w:p w:rsidR="00E85603" w:rsidRPr="00142B9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p>
    <w:p w:rsidR="006F19E7" w:rsidRDefault="006F19E7">
      <w:pPr>
        <w:spacing w:after="160" w:line="259" w:lineRule="auto"/>
        <w:rPr>
          <w:rFonts w:ascii="Times New Roman" w:hAnsi="Times New Roman" w:cs="Times New Roman"/>
          <w:b/>
          <w:bCs/>
          <w:kern w:val="32"/>
          <w:sz w:val="24"/>
          <w:szCs w:val="24"/>
        </w:rPr>
      </w:pPr>
      <w:r>
        <w:rPr>
          <w:rFonts w:ascii="Times New Roman" w:hAnsi="Times New Roman" w:cs="Times New Roman"/>
          <w:b/>
          <w:bCs/>
          <w:kern w:val="32"/>
          <w:sz w:val="24"/>
          <w:szCs w:val="24"/>
        </w:rPr>
        <w:br w:type="page"/>
      </w:r>
    </w:p>
    <w:p w:rsidR="00E85603" w:rsidRPr="00142B9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142B99">
        <w:rPr>
          <w:rFonts w:ascii="Times New Roman" w:hAnsi="Times New Roman" w:cs="Times New Roman"/>
          <w:b/>
          <w:bCs/>
          <w:kern w:val="32"/>
          <w:sz w:val="24"/>
          <w:szCs w:val="24"/>
        </w:rPr>
        <w:lastRenderedPageBreak/>
        <w:t>СОДЕРЖАНИЕ</w:t>
      </w:r>
    </w:p>
    <w:p w:rsidR="00E85603" w:rsidRPr="00142B9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142B99">
        <w:rPr>
          <w:rFonts w:ascii="Times New Roman" w:hAnsi="Times New Roman" w:cs="Times New Roman"/>
          <w:b/>
          <w:bCs/>
          <w:kern w:val="32"/>
          <w:sz w:val="24"/>
          <w:szCs w:val="24"/>
        </w:rPr>
        <w:t>РАЗДЕЛ I. ОСНОВНЫЕ ПОЛОЖЕНИЯ ДОГОВОРА</w:t>
      </w:r>
    </w:p>
    <w:p w:rsidR="00E85603" w:rsidRPr="00142B9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142B99">
        <w:rPr>
          <w:rFonts w:ascii="Times New Roman" w:hAnsi="Times New Roman" w:cs="Times New Roman"/>
          <w:kern w:val="32"/>
          <w:sz w:val="24"/>
          <w:szCs w:val="24"/>
          <w:lang w:val="ru-RU"/>
        </w:rPr>
        <w:t>Статья 1. Основные понятия и определения</w:t>
      </w:r>
    </w:p>
    <w:p w:rsidR="00E85603" w:rsidRPr="00142B9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142B99">
        <w:rPr>
          <w:rFonts w:ascii="Times New Roman" w:hAnsi="Times New Roman" w:cs="Times New Roman"/>
          <w:kern w:val="32"/>
          <w:sz w:val="24"/>
          <w:szCs w:val="24"/>
          <w:lang w:val="ru-RU"/>
        </w:rPr>
        <w:t>Статья 2. Цели и предмет договора</w:t>
      </w:r>
    </w:p>
    <w:p w:rsidR="00E85603" w:rsidRPr="00142B99" w:rsidRDefault="00E85603" w:rsidP="00E85603">
      <w:pPr>
        <w:widowControl w:val="0"/>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 xml:space="preserve">Статья 3. Сроки выполнения работ, услуг поставок </w:t>
      </w:r>
    </w:p>
    <w:p w:rsidR="00E85603" w:rsidRPr="00142B9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142B99">
        <w:rPr>
          <w:rFonts w:ascii="Times New Roman" w:hAnsi="Times New Roman" w:cs="Times New Roman"/>
          <w:kern w:val="32"/>
          <w:sz w:val="24"/>
          <w:szCs w:val="24"/>
          <w:lang w:val="ru-RU"/>
        </w:rPr>
        <w:t>Статья 4. Цена по договору</w:t>
      </w:r>
    </w:p>
    <w:p w:rsidR="00E85603" w:rsidRPr="00142B9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142B99">
        <w:rPr>
          <w:rFonts w:ascii="Times New Roman" w:hAnsi="Times New Roman" w:cs="Times New Roman"/>
          <w:kern w:val="32"/>
          <w:sz w:val="24"/>
          <w:szCs w:val="24"/>
          <w:lang w:val="ru-RU"/>
        </w:rPr>
        <w:t>Статья 5. Порядок и условия платежей</w:t>
      </w:r>
    </w:p>
    <w:p w:rsidR="00E85603" w:rsidRPr="00142B99" w:rsidRDefault="00E85603" w:rsidP="00E85603">
      <w:pPr>
        <w:widowControl w:val="0"/>
        <w:spacing w:after="0" w:line="240" w:lineRule="auto"/>
        <w:ind w:right="-2"/>
        <w:rPr>
          <w:rFonts w:ascii="Times New Roman" w:hAnsi="Times New Roman" w:cs="Times New Roman"/>
          <w:sz w:val="24"/>
          <w:szCs w:val="24"/>
        </w:rPr>
      </w:pPr>
    </w:p>
    <w:p w:rsidR="00E85603" w:rsidRPr="00142B9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142B99">
        <w:rPr>
          <w:rFonts w:ascii="Times New Roman" w:hAnsi="Times New Roman" w:cs="Times New Roman"/>
          <w:b/>
          <w:bCs/>
          <w:kern w:val="32"/>
          <w:sz w:val="24"/>
          <w:szCs w:val="24"/>
          <w:lang w:val="ru-RU"/>
        </w:rPr>
        <w:t xml:space="preserve">РАЗДЕЛ </w:t>
      </w:r>
      <w:r w:rsidRPr="00142B99">
        <w:rPr>
          <w:rFonts w:ascii="Times New Roman" w:hAnsi="Times New Roman" w:cs="Times New Roman"/>
          <w:b/>
          <w:bCs/>
          <w:kern w:val="32"/>
          <w:sz w:val="24"/>
          <w:szCs w:val="24"/>
        </w:rPr>
        <w:t>II</w:t>
      </w:r>
      <w:r w:rsidRPr="00142B99">
        <w:rPr>
          <w:rFonts w:ascii="Times New Roman" w:hAnsi="Times New Roman" w:cs="Times New Roman"/>
          <w:b/>
          <w:bCs/>
          <w:kern w:val="32"/>
          <w:sz w:val="24"/>
          <w:szCs w:val="24"/>
          <w:lang w:val="ru-RU"/>
        </w:rPr>
        <w:t>. ОБЩИЕ ОБЯЗАТЕЛЬСТВА СТОРОН</w:t>
      </w:r>
    </w:p>
    <w:p w:rsidR="00E85603" w:rsidRPr="00142B99" w:rsidRDefault="00E85603" w:rsidP="00E85603">
      <w:pPr>
        <w:widowControl w:val="0"/>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 xml:space="preserve">Статья </w:t>
      </w:r>
      <w:r w:rsidR="00B11394">
        <w:rPr>
          <w:rFonts w:ascii="Times New Roman" w:hAnsi="Times New Roman" w:cs="Times New Roman"/>
          <w:sz w:val="24"/>
          <w:szCs w:val="24"/>
        </w:rPr>
        <w:t>6</w:t>
      </w:r>
      <w:r w:rsidRPr="00142B99">
        <w:rPr>
          <w:rFonts w:ascii="Times New Roman" w:hAnsi="Times New Roman" w:cs="Times New Roman"/>
          <w:sz w:val="24"/>
          <w:szCs w:val="24"/>
        </w:rPr>
        <w:t>. Обязательства Подрядчика</w:t>
      </w:r>
    </w:p>
    <w:p w:rsidR="00E85603" w:rsidRPr="00142B99" w:rsidRDefault="00E85603" w:rsidP="00E85603">
      <w:pPr>
        <w:widowControl w:val="0"/>
        <w:spacing w:after="0" w:line="240" w:lineRule="auto"/>
        <w:ind w:right="-2" w:firstLine="709"/>
        <w:rPr>
          <w:rFonts w:ascii="Times New Roman" w:hAnsi="Times New Roman" w:cs="Times New Roman"/>
          <w:sz w:val="24"/>
          <w:szCs w:val="24"/>
        </w:rPr>
      </w:pPr>
      <w:r w:rsidRPr="00142B99">
        <w:rPr>
          <w:rFonts w:ascii="Times New Roman" w:hAnsi="Times New Roman" w:cs="Times New Roman"/>
          <w:sz w:val="24"/>
          <w:szCs w:val="24"/>
        </w:rPr>
        <w:t xml:space="preserve">Статья </w:t>
      </w:r>
      <w:r w:rsidR="00B11394">
        <w:rPr>
          <w:rFonts w:ascii="Times New Roman" w:hAnsi="Times New Roman" w:cs="Times New Roman"/>
          <w:sz w:val="24"/>
          <w:szCs w:val="24"/>
        </w:rPr>
        <w:t>7</w:t>
      </w:r>
      <w:r w:rsidRPr="00142B99">
        <w:rPr>
          <w:rFonts w:ascii="Times New Roman" w:hAnsi="Times New Roman" w:cs="Times New Roman"/>
          <w:sz w:val="24"/>
          <w:szCs w:val="24"/>
        </w:rPr>
        <w:t>. Обязательства Заказчика</w:t>
      </w:r>
    </w:p>
    <w:p w:rsidR="00E85603" w:rsidRPr="00142B99" w:rsidRDefault="00E85603" w:rsidP="00E85603">
      <w:pPr>
        <w:widowControl w:val="0"/>
        <w:spacing w:after="0" w:line="240" w:lineRule="auto"/>
        <w:ind w:right="-2"/>
        <w:rPr>
          <w:rFonts w:ascii="Times New Roman" w:hAnsi="Times New Roman" w:cs="Times New Roman"/>
          <w:b/>
          <w:bCs/>
          <w:sz w:val="24"/>
          <w:szCs w:val="24"/>
        </w:rPr>
      </w:pPr>
    </w:p>
    <w:p w:rsidR="00E85603" w:rsidRPr="00142B99" w:rsidRDefault="00E85603" w:rsidP="00E85603">
      <w:pPr>
        <w:widowControl w:val="0"/>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III</w:t>
      </w:r>
      <w:r w:rsidRPr="00142B99">
        <w:rPr>
          <w:rFonts w:ascii="Times New Roman" w:hAnsi="Times New Roman" w:cs="Times New Roman"/>
          <w:b/>
          <w:bCs/>
          <w:sz w:val="24"/>
          <w:szCs w:val="24"/>
        </w:rPr>
        <w:t>. ОРГАНИЗАЦИЯ РАБОТ</w:t>
      </w:r>
    </w:p>
    <w:p w:rsidR="00E85603" w:rsidRPr="00142B99" w:rsidRDefault="00B15983"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8</w:t>
      </w:r>
      <w:r w:rsidR="00E85603" w:rsidRPr="00142B99">
        <w:rPr>
          <w:rFonts w:ascii="Times New Roman" w:hAnsi="Times New Roman" w:cs="Times New Roman"/>
          <w:sz w:val="24"/>
          <w:szCs w:val="24"/>
        </w:rPr>
        <w:t>. Порядок осуществления строительных работ</w:t>
      </w:r>
    </w:p>
    <w:p w:rsidR="00E85603" w:rsidRPr="00142B99" w:rsidRDefault="00B15983"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9</w:t>
      </w:r>
      <w:r w:rsidR="00E85603" w:rsidRPr="00142B99">
        <w:rPr>
          <w:rFonts w:ascii="Times New Roman" w:hAnsi="Times New Roman" w:cs="Times New Roman"/>
          <w:sz w:val="24"/>
          <w:szCs w:val="24"/>
        </w:rPr>
        <w:t xml:space="preserve">. Дополнительные работы </w:t>
      </w:r>
    </w:p>
    <w:p w:rsidR="00E85603" w:rsidRPr="00142B99" w:rsidRDefault="00B15983" w:rsidP="00E85603">
      <w:pPr>
        <w:pStyle w:val="a3"/>
        <w:shd w:val="clear" w:color="auto" w:fill="FFFFFF"/>
        <w:ind w:left="142" w:right="-2" w:firstLine="567"/>
        <w:rPr>
          <w:rFonts w:ascii="Times New Roman" w:hAnsi="Times New Roman" w:cs="Times New Roman"/>
          <w:sz w:val="24"/>
          <w:szCs w:val="24"/>
        </w:rPr>
      </w:pPr>
      <w:r>
        <w:rPr>
          <w:rFonts w:ascii="Times New Roman" w:hAnsi="Times New Roman" w:cs="Times New Roman"/>
          <w:sz w:val="24"/>
          <w:szCs w:val="24"/>
        </w:rPr>
        <w:t>Статья 10</w:t>
      </w:r>
      <w:r w:rsidR="00E85603" w:rsidRPr="00142B99">
        <w:rPr>
          <w:rFonts w:ascii="Times New Roman" w:hAnsi="Times New Roman" w:cs="Times New Roman"/>
          <w:sz w:val="24"/>
          <w:szCs w:val="24"/>
        </w:rPr>
        <w:t>. Приемка выполненных строительных работ</w:t>
      </w:r>
    </w:p>
    <w:p w:rsidR="00E85603" w:rsidRPr="00142B99" w:rsidRDefault="00B1598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11</w:t>
      </w:r>
      <w:r w:rsidR="00E85603" w:rsidRPr="00142B99">
        <w:rPr>
          <w:rFonts w:ascii="Times New Roman" w:hAnsi="Times New Roman" w:cs="Times New Roman"/>
          <w:sz w:val="24"/>
          <w:szCs w:val="24"/>
        </w:rPr>
        <w:t>. Обеспечение материалами и оборудованием</w:t>
      </w:r>
    </w:p>
    <w:p w:rsidR="00E85603" w:rsidRPr="00142B99" w:rsidRDefault="00B15983" w:rsidP="00E85603">
      <w:pPr>
        <w:widowControl w:val="0"/>
        <w:shd w:val="clear" w:color="auto" w:fill="FFFFFF"/>
        <w:spacing w:after="0" w:line="240" w:lineRule="auto"/>
        <w:ind w:left="709" w:right="-2"/>
        <w:rPr>
          <w:rFonts w:ascii="Times New Roman" w:hAnsi="Times New Roman" w:cs="Times New Roman"/>
          <w:sz w:val="24"/>
          <w:szCs w:val="24"/>
        </w:rPr>
      </w:pPr>
      <w:r>
        <w:rPr>
          <w:rFonts w:ascii="Times New Roman" w:hAnsi="Times New Roman" w:cs="Times New Roman"/>
          <w:sz w:val="24"/>
          <w:szCs w:val="24"/>
        </w:rPr>
        <w:t>Статья 12</w:t>
      </w:r>
      <w:r w:rsidR="00E85603" w:rsidRPr="00142B99">
        <w:rPr>
          <w:rFonts w:ascii="Times New Roman" w:hAnsi="Times New Roman" w:cs="Times New Roman"/>
          <w:sz w:val="24"/>
          <w:szCs w:val="24"/>
        </w:rPr>
        <w:t xml:space="preserve">. Заводские приемо-сдаточные испытания (ПСИ) оборудования. </w:t>
      </w:r>
    </w:p>
    <w:p w:rsidR="00E85603" w:rsidRPr="00142B9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142B99">
        <w:rPr>
          <w:rFonts w:ascii="Times New Roman" w:hAnsi="Times New Roman" w:cs="Times New Roman"/>
          <w:sz w:val="24"/>
          <w:szCs w:val="24"/>
        </w:rPr>
        <w:t>Предпусковые и пусковые приемо-сдаточные испытания</w:t>
      </w:r>
    </w:p>
    <w:p w:rsidR="00E85603" w:rsidRPr="00142B99" w:rsidRDefault="00B1598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13</w:t>
      </w:r>
      <w:r w:rsidR="00E85603" w:rsidRPr="00142B99">
        <w:rPr>
          <w:rFonts w:ascii="Times New Roman" w:hAnsi="Times New Roman" w:cs="Times New Roman"/>
          <w:sz w:val="24"/>
          <w:szCs w:val="24"/>
        </w:rPr>
        <w:t>. Гарантии качества по сданным работам</w:t>
      </w:r>
    </w:p>
    <w:p w:rsidR="00E85603" w:rsidRPr="00142B99" w:rsidRDefault="00E85603" w:rsidP="00E85603">
      <w:pPr>
        <w:widowControl w:val="0"/>
        <w:spacing w:after="0" w:line="240" w:lineRule="auto"/>
        <w:ind w:right="-2" w:firstLine="709"/>
        <w:rPr>
          <w:rFonts w:ascii="Times New Roman" w:hAnsi="Times New Roman" w:cs="Times New Roman"/>
          <w:sz w:val="24"/>
          <w:szCs w:val="24"/>
        </w:rPr>
      </w:pPr>
    </w:p>
    <w:p w:rsidR="00E85603" w:rsidRPr="00142B99" w:rsidRDefault="00E85603" w:rsidP="00E85603">
      <w:pPr>
        <w:widowControl w:val="0"/>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IV</w:t>
      </w:r>
      <w:r w:rsidRPr="00142B99">
        <w:rPr>
          <w:rFonts w:ascii="Times New Roman" w:hAnsi="Times New Roman" w:cs="Times New Roman"/>
          <w:b/>
          <w:bCs/>
          <w:sz w:val="24"/>
          <w:szCs w:val="24"/>
        </w:rPr>
        <w:t xml:space="preserve">. ПРАВА НА РЕЗУЛЬТАТЫ РАБОТ ПО ДОГОВОРУ, </w:t>
      </w:r>
    </w:p>
    <w:p w:rsidR="00E85603" w:rsidRPr="00142B99" w:rsidRDefault="00E85603" w:rsidP="00E85603">
      <w:pPr>
        <w:widowControl w:val="0"/>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ИМУЩЕСТВЕННОЕ СТРАХОВАНИЕ</w:t>
      </w:r>
    </w:p>
    <w:p w:rsidR="00E85603" w:rsidRPr="00142B9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142B99">
        <w:rPr>
          <w:rFonts w:ascii="Times New Roman" w:hAnsi="Times New Roman" w:cs="Times New Roman"/>
          <w:sz w:val="24"/>
          <w:szCs w:val="24"/>
        </w:rPr>
        <w:t>Статья 1</w:t>
      </w:r>
      <w:r w:rsidR="00B15983">
        <w:rPr>
          <w:rFonts w:ascii="Times New Roman" w:hAnsi="Times New Roman" w:cs="Times New Roman"/>
          <w:sz w:val="24"/>
          <w:szCs w:val="24"/>
        </w:rPr>
        <w:t>4</w:t>
      </w:r>
      <w:r w:rsidRPr="00142B99">
        <w:rPr>
          <w:rFonts w:ascii="Times New Roman" w:hAnsi="Times New Roman" w:cs="Times New Roman"/>
          <w:sz w:val="24"/>
          <w:szCs w:val="24"/>
        </w:rPr>
        <w:t>. Риски случайной гибели или случайного повреждения Объекта и право собственности</w:t>
      </w:r>
    </w:p>
    <w:p w:rsidR="00E85603" w:rsidRPr="00142B9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142B99">
        <w:rPr>
          <w:rFonts w:ascii="Times New Roman" w:hAnsi="Times New Roman" w:cs="Times New Roman"/>
          <w:sz w:val="24"/>
          <w:szCs w:val="24"/>
        </w:rPr>
        <w:t>Статья 1</w:t>
      </w:r>
      <w:r w:rsidR="00B15983">
        <w:rPr>
          <w:rFonts w:ascii="Times New Roman" w:hAnsi="Times New Roman" w:cs="Times New Roman"/>
          <w:sz w:val="24"/>
          <w:szCs w:val="24"/>
        </w:rPr>
        <w:t>5</w:t>
      </w:r>
      <w:r w:rsidRPr="00142B99">
        <w:rPr>
          <w:rFonts w:ascii="Times New Roman" w:hAnsi="Times New Roman" w:cs="Times New Roman"/>
          <w:sz w:val="24"/>
          <w:szCs w:val="24"/>
        </w:rPr>
        <w:t>. Распределение прав на результаты интеллектуальной деятельности</w:t>
      </w:r>
    </w:p>
    <w:p w:rsidR="00E85603" w:rsidRPr="00142B9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rsidR="00E85603" w:rsidRPr="00142B99" w:rsidRDefault="00E85603" w:rsidP="00E85603">
      <w:pPr>
        <w:widowControl w:val="0"/>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w:t>
      </w:r>
      <w:r w:rsidRPr="00142B99">
        <w:rPr>
          <w:rFonts w:ascii="Times New Roman" w:hAnsi="Times New Roman" w:cs="Times New Roman"/>
          <w:b/>
          <w:bCs/>
          <w:sz w:val="24"/>
          <w:szCs w:val="24"/>
        </w:rPr>
        <w:t>. ОТВЕТСТВЕННОСТЬ СТОРОН, РАЗРЕШЕНИЕ СПОРОВ</w:t>
      </w:r>
    </w:p>
    <w:p w:rsidR="00E85603" w:rsidRPr="00142B99" w:rsidRDefault="00B15983" w:rsidP="00E85603">
      <w:pPr>
        <w:widowControl w:val="0"/>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w:t>
      </w:r>
      <w:r w:rsidR="00B74206">
        <w:rPr>
          <w:rFonts w:ascii="Times New Roman" w:hAnsi="Times New Roman" w:cs="Times New Roman"/>
          <w:sz w:val="24"/>
          <w:szCs w:val="24"/>
        </w:rPr>
        <w:t>атья 16</w:t>
      </w:r>
      <w:r w:rsidR="00E85603" w:rsidRPr="00142B99">
        <w:rPr>
          <w:rFonts w:ascii="Times New Roman" w:hAnsi="Times New Roman" w:cs="Times New Roman"/>
          <w:sz w:val="24"/>
          <w:szCs w:val="24"/>
        </w:rPr>
        <w:t>. Ответственность Сторон</w:t>
      </w:r>
    </w:p>
    <w:p w:rsidR="00E85603" w:rsidRPr="00142B99" w:rsidRDefault="00B1598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w:t>
      </w:r>
      <w:r w:rsidR="00B74206">
        <w:rPr>
          <w:rFonts w:ascii="Times New Roman" w:hAnsi="Times New Roman" w:cs="Times New Roman"/>
          <w:sz w:val="24"/>
          <w:szCs w:val="24"/>
        </w:rPr>
        <w:t>7</w:t>
      </w:r>
      <w:r w:rsidR="00E85603" w:rsidRPr="00142B99">
        <w:rPr>
          <w:rFonts w:ascii="Times New Roman" w:hAnsi="Times New Roman" w:cs="Times New Roman"/>
          <w:sz w:val="24"/>
          <w:szCs w:val="24"/>
        </w:rPr>
        <w:t xml:space="preserve">. Разрешение споров </w:t>
      </w:r>
    </w:p>
    <w:p w:rsidR="00E85603" w:rsidRPr="00142B9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rsidR="00E85603" w:rsidRPr="00142B9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VI</w:t>
      </w:r>
      <w:r w:rsidRPr="00142B99">
        <w:rPr>
          <w:rFonts w:ascii="Times New Roman" w:hAnsi="Times New Roman" w:cs="Times New Roman"/>
          <w:b/>
          <w:bCs/>
          <w:sz w:val="24"/>
          <w:szCs w:val="24"/>
        </w:rPr>
        <w:t>. ОСОБЫЕ УСЛОВИЯ</w:t>
      </w:r>
    </w:p>
    <w:p w:rsidR="00E85603" w:rsidRPr="00142B99" w:rsidRDefault="00B1598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w:t>
      </w:r>
      <w:r w:rsidR="00B74206">
        <w:rPr>
          <w:rFonts w:ascii="Times New Roman" w:hAnsi="Times New Roman" w:cs="Times New Roman"/>
          <w:sz w:val="24"/>
          <w:szCs w:val="24"/>
        </w:rPr>
        <w:t>8</w:t>
      </w:r>
      <w:r w:rsidR="00E85603" w:rsidRPr="00142B99">
        <w:rPr>
          <w:rFonts w:ascii="Times New Roman" w:hAnsi="Times New Roman" w:cs="Times New Roman"/>
          <w:sz w:val="24"/>
          <w:szCs w:val="24"/>
        </w:rPr>
        <w:t>. Изменение, прекращение и расторжение Договора</w:t>
      </w:r>
    </w:p>
    <w:p w:rsidR="00E85603" w:rsidRPr="00142B99" w:rsidRDefault="00B74206"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19</w:t>
      </w:r>
      <w:r w:rsidR="00E85603" w:rsidRPr="00142B99">
        <w:rPr>
          <w:rFonts w:ascii="Times New Roman" w:hAnsi="Times New Roman" w:cs="Times New Roman"/>
          <w:sz w:val="24"/>
          <w:szCs w:val="24"/>
        </w:rPr>
        <w:t>. Обстоятельства непреодолимой силы</w:t>
      </w:r>
    </w:p>
    <w:p w:rsidR="00E85603" w:rsidRPr="00142B99" w:rsidRDefault="00E85603" w:rsidP="00E85603">
      <w:pPr>
        <w:pStyle w:val="a3"/>
        <w:shd w:val="clear" w:color="auto" w:fill="FFFFFF"/>
        <w:ind w:left="0" w:right="-2" w:firstLine="709"/>
        <w:rPr>
          <w:rFonts w:ascii="Times New Roman" w:hAnsi="Times New Roman" w:cs="Times New Roman"/>
          <w:b/>
          <w:bCs/>
        </w:rPr>
      </w:pPr>
    </w:p>
    <w:p w:rsidR="00E85603" w:rsidRPr="00142B99" w:rsidRDefault="00E85603" w:rsidP="00E85603">
      <w:pPr>
        <w:pStyle w:val="a3"/>
        <w:shd w:val="clear" w:color="auto" w:fill="FFFFFF"/>
        <w:ind w:left="0" w:right="-2" w:firstLine="709"/>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VII</w:t>
      </w:r>
      <w:r w:rsidRPr="00142B99">
        <w:rPr>
          <w:rFonts w:ascii="Times New Roman" w:hAnsi="Times New Roman" w:cs="Times New Roman"/>
          <w:b/>
          <w:bCs/>
          <w:sz w:val="24"/>
          <w:szCs w:val="24"/>
        </w:rPr>
        <w:t>. ПРОЧИЕ УСЛОВИЯ</w:t>
      </w:r>
    </w:p>
    <w:p w:rsidR="00E85603" w:rsidRPr="00142B99" w:rsidRDefault="00B74206" w:rsidP="00E85603">
      <w:pPr>
        <w:pStyle w:val="a3"/>
        <w:shd w:val="clear" w:color="auto" w:fill="FFFFFF"/>
        <w:ind w:left="0" w:right="-2" w:firstLine="709"/>
        <w:rPr>
          <w:rFonts w:ascii="Times New Roman" w:hAnsi="Times New Roman" w:cs="Times New Roman"/>
          <w:sz w:val="24"/>
          <w:szCs w:val="24"/>
        </w:rPr>
      </w:pPr>
      <w:r>
        <w:rPr>
          <w:rFonts w:ascii="Times New Roman" w:hAnsi="Times New Roman" w:cs="Times New Roman"/>
          <w:sz w:val="24"/>
          <w:szCs w:val="24"/>
        </w:rPr>
        <w:t>Статья 20</w:t>
      </w:r>
      <w:r w:rsidR="00E85603" w:rsidRPr="00142B99">
        <w:rPr>
          <w:rFonts w:ascii="Times New Roman" w:hAnsi="Times New Roman" w:cs="Times New Roman"/>
          <w:sz w:val="24"/>
          <w:szCs w:val="24"/>
        </w:rPr>
        <w:t>. Конфиденциальность</w:t>
      </w:r>
    </w:p>
    <w:p w:rsidR="00E85603" w:rsidRPr="00142B99" w:rsidRDefault="00B15983"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w:t>
      </w:r>
      <w:r w:rsidR="00B74206">
        <w:rPr>
          <w:rFonts w:ascii="Times New Roman" w:hAnsi="Times New Roman" w:cs="Times New Roman"/>
          <w:sz w:val="24"/>
          <w:szCs w:val="24"/>
        </w:rPr>
        <w:t>1</w:t>
      </w:r>
      <w:r w:rsidR="00E85603" w:rsidRPr="00142B99">
        <w:rPr>
          <w:rFonts w:ascii="Times New Roman" w:hAnsi="Times New Roman" w:cs="Times New Roman"/>
          <w:sz w:val="24"/>
          <w:szCs w:val="24"/>
        </w:rPr>
        <w:t xml:space="preserve">. Толкование </w:t>
      </w:r>
    </w:p>
    <w:p w:rsidR="00E85603" w:rsidRPr="00142B99" w:rsidRDefault="00B74206"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22</w:t>
      </w:r>
      <w:r w:rsidR="00E85603" w:rsidRPr="00142B99">
        <w:rPr>
          <w:rFonts w:ascii="Times New Roman" w:hAnsi="Times New Roman" w:cs="Times New Roman"/>
          <w:sz w:val="24"/>
          <w:szCs w:val="24"/>
        </w:rPr>
        <w:t>. Заключительные положения</w:t>
      </w:r>
    </w:p>
    <w:p w:rsidR="00E85603" w:rsidRPr="00142B99" w:rsidRDefault="00B74206"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23</w:t>
      </w:r>
      <w:r w:rsidR="00E85603" w:rsidRPr="00142B99">
        <w:rPr>
          <w:rFonts w:ascii="Times New Roman" w:hAnsi="Times New Roman" w:cs="Times New Roman"/>
          <w:sz w:val="24"/>
          <w:szCs w:val="24"/>
        </w:rPr>
        <w:t>. Перечень документов, прилагаемых к настоящему Договору</w:t>
      </w:r>
    </w:p>
    <w:p w:rsidR="00E85603" w:rsidRPr="00142B99" w:rsidRDefault="00B74206" w:rsidP="00E85603">
      <w:pPr>
        <w:widowControl w:val="0"/>
        <w:shd w:val="clear" w:color="auto" w:fill="FFFFFF"/>
        <w:spacing w:after="0" w:line="240" w:lineRule="auto"/>
        <w:ind w:right="-2" w:firstLine="709"/>
        <w:rPr>
          <w:rFonts w:ascii="Times New Roman" w:hAnsi="Times New Roman" w:cs="Times New Roman"/>
          <w:sz w:val="24"/>
          <w:szCs w:val="24"/>
        </w:rPr>
      </w:pPr>
      <w:r>
        <w:rPr>
          <w:rFonts w:ascii="Times New Roman" w:hAnsi="Times New Roman" w:cs="Times New Roman"/>
          <w:sz w:val="24"/>
          <w:szCs w:val="24"/>
        </w:rPr>
        <w:t>Статья 24</w:t>
      </w:r>
      <w:r w:rsidR="00E85603" w:rsidRPr="00142B99">
        <w:rPr>
          <w:rFonts w:ascii="Times New Roman" w:hAnsi="Times New Roman" w:cs="Times New Roman"/>
          <w:sz w:val="24"/>
          <w:szCs w:val="24"/>
        </w:rPr>
        <w:t>. Реквизиты и подписи Сторон</w:t>
      </w:r>
    </w:p>
    <w:p w:rsidR="00E85603" w:rsidRPr="00142B9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rsidR="006F19E7" w:rsidRDefault="006F19E7">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E85603" w:rsidRPr="00C971A4" w:rsidRDefault="0004674F" w:rsidP="00E85603">
      <w:pPr>
        <w:widowControl w:val="0"/>
        <w:shd w:val="clear" w:color="auto" w:fill="FFFFFF"/>
        <w:spacing w:after="0" w:line="240" w:lineRule="auto"/>
        <w:ind w:firstLine="709"/>
        <w:jc w:val="both"/>
        <w:rPr>
          <w:rFonts w:ascii="Times New Roman" w:hAnsi="Times New Roman" w:cs="Times New Roman"/>
          <w:color w:val="000000"/>
          <w:sz w:val="24"/>
          <w:szCs w:val="24"/>
          <w:lang w:bidi="ru-RU"/>
        </w:rPr>
      </w:pPr>
      <w:r w:rsidRPr="00C971A4">
        <w:rPr>
          <w:rFonts w:ascii="Times New Roman" w:hAnsi="Times New Roman" w:cs="Times New Roman"/>
          <w:sz w:val="24"/>
          <w:szCs w:val="24"/>
        </w:rPr>
        <w:lastRenderedPageBreak/>
        <w:t>Публичное акционерное общество «</w:t>
      </w:r>
      <w:proofErr w:type="spellStart"/>
      <w:r w:rsidRPr="00C971A4">
        <w:rPr>
          <w:rFonts w:ascii="Times New Roman" w:hAnsi="Times New Roman" w:cs="Times New Roman"/>
          <w:sz w:val="24"/>
          <w:szCs w:val="24"/>
        </w:rPr>
        <w:t>Россети</w:t>
      </w:r>
      <w:proofErr w:type="spellEnd"/>
      <w:r w:rsidRPr="00C971A4">
        <w:rPr>
          <w:rFonts w:ascii="Times New Roman" w:hAnsi="Times New Roman" w:cs="Times New Roman"/>
          <w:sz w:val="24"/>
          <w:szCs w:val="24"/>
        </w:rPr>
        <w:t xml:space="preserve"> Центр» (филиал «Смоленскэнерго»), именуемое в дальнейшем «Заказчик» в лице заместителя директора по инвестиционной деятельности филиал ПАО «</w:t>
      </w:r>
      <w:proofErr w:type="spellStart"/>
      <w:r w:rsidRPr="00C971A4">
        <w:rPr>
          <w:rFonts w:ascii="Times New Roman" w:hAnsi="Times New Roman" w:cs="Times New Roman"/>
          <w:sz w:val="24"/>
          <w:szCs w:val="24"/>
        </w:rPr>
        <w:t>Россети</w:t>
      </w:r>
      <w:proofErr w:type="spellEnd"/>
      <w:r w:rsidRPr="00C971A4">
        <w:rPr>
          <w:rFonts w:ascii="Times New Roman" w:hAnsi="Times New Roman" w:cs="Times New Roman"/>
          <w:sz w:val="24"/>
          <w:szCs w:val="24"/>
        </w:rPr>
        <w:t xml:space="preserve"> Центр» - «Смоленскэнерго» Широкова Олега Анатольевича, действующего на основании доверенности, удостоверенной от 18.10.2022 года реестровый №Д-СМ/210</w:t>
      </w:r>
      <w:r w:rsidR="00E85603" w:rsidRPr="00C971A4">
        <w:rPr>
          <w:rFonts w:ascii="Times New Roman" w:hAnsi="Times New Roman" w:cs="Times New Roman"/>
          <w:sz w:val="24"/>
          <w:szCs w:val="24"/>
        </w:rPr>
        <w:t xml:space="preserve">, с одной стороны, и ________________, именуемое в дальнейшем «Подрядчик», в лице ___________________________________________, действующего на основании __________________________________, </w:t>
      </w:r>
      <w:r w:rsidR="006F19E7" w:rsidRPr="00C971A4">
        <w:rPr>
          <w:rFonts w:ascii="Times New Roman" w:hAnsi="Times New Roman" w:cs="Times New Roman"/>
          <w:color w:val="000000"/>
          <w:sz w:val="24"/>
          <w:szCs w:val="24"/>
          <w:lang w:bidi="ru-RU"/>
        </w:rPr>
        <w:t xml:space="preserve">по результатам запроса цен по результатам конкурентного предварительного отбора на право заключения Договора на </w:t>
      </w:r>
      <w:r w:rsidR="00760AE8" w:rsidRPr="00760AE8">
        <w:rPr>
          <w:rFonts w:ascii="Times New Roman" w:hAnsi="Times New Roman" w:cs="Times New Roman"/>
          <w:sz w:val="24"/>
          <w:szCs w:val="24"/>
        </w:rPr>
        <w:t>в</w:t>
      </w:r>
      <w:r w:rsidR="00760AE8" w:rsidRPr="00760AE8">
        <w:rPr>
          <w:rFonts w:ascii="Times New Roman" w:hAnsi="Times New Roman" w:cs="Times New Roman"/>
          <w:sz w:val="24"/>
          <w:szCs w:val="24"/>
        </w:rPr>
        <w:t xml:space="preserve">ыполнение строительно-монтажных работ по объекту «Реконструкция ВЛ 6 </w:t>
      </w:r>
      <w:proofErr w:type="spellStart"/>
      <w:r w:rsidR="00760AE8" w:rsidRPr="00760AE8">
        <w:rPr>
          <w:rFonts w:ascii="Times New Roman" w:hAnsi="Times New Roman" w:cs="Times New Roman"/>
          <w:sz w:val="24"/>
          <w:szCs w:val="24"/>
        </w:rPr>
        <w:t>кВ</w:t>
      </w:r>
      <w:proofErr w:type="spellEnd"/>
      <w:r w:rsidR="00760AE8" w:rsidRPr="00760AE8">
        <w:rPr>
          <w:rFonts w:ascii="Times New Roman" w:hAnsi="Times New Roman" w:cs="Times New Roman"/>
          <w:sz w:val="24"/>
          <w:szCs w:val="24"/>
        </w:rPr>
        <w:t xml:space="preserve"> №602 ПС 110/35/6 </w:t>
      </w:r>
      <w:proofErr w:type="spellStart"/>
      <w:r w:rsidR="00760AE8" w:rsidRPr="00760AE8">
        <w:rPr>
          <w:rFonts w:ascii="Times New Roman" w:hAnsi="Times New Roman" w:cs="Times New Roman"/>
          <w:sz w:val="24"/>
          <w:szCs w:val="24"/>
        </w:rPr>
        <w:t>кВ</w:t>
      </w:r>
      <w:proofErr w:type="spellEnd"/>
      <w:r w:rsidR="00760AE8" w:rsidRPr="00760AE8">
        <w:rPr>
          <w:rFonts w:ascii="Times New Roman" w:hAnsi="Times New Roman" w:cs="Times New Roman"/>
          <w:sz w:val="24"/>
          <w:szCs w:val="24"/>
        </w:rPr>
        <w:t xml:space="preserve"> Индустриальная со строительством участка ЛЭП-6 </w:t>
      </w:r>
      <w:proofErr w:type="spellStart"/>
      <w:r w:rsidR="00760AE8" w:rsidRPr="00760AE8">
        <w:rPr>
          <w:rFonts w:ascii="Times New Roman" w:hAnsi="Times New Roman" w:cs="Times New Roman"/>
          <w:sz w:val="24"/>
          <w:szCs w:val="24"/>
        </w:rPr>
        <w:t>кВ</w:t>
      </w:r>
      <w:proofErr w:type="spellEnd"/>
      <w:r w:rsidR="00760AE8" w:rsidRPr="00760AE8">
        <w:rPr>
          <w:rFonts w:ascii="Times New Roman" w:hAnsi="Times New Roman" w:cs="Times New Roman"/>
          <w:sz w:val="24"/>
          <w:szCs w:val="24"/>
        </w:rPr>
        <w:t xml:space="preserve"> для технологического присоединения </w:t>
      </w:r>
      <w:proofErr w:type="spellStart"/>
      <w:r w:rsidR="00760AE8" w:rsidRPr="00760AE8">
        <w:rPr>
          <w:rFonts w:ascii="Times New Roman" w:hAnsi="Times New Roman" w:cs="Times New Roman"/>
          <w:sz w:val="24"/>
          <w:szCs w:val="24"/>
        </w:rPr>
        <w:t>энергопринимающих</w:t>
      </w:r>
      <w:proofErr w:type="spellEnd"/>
      <w:r w:rsidR="00760AE8" w:rsidRPr="00760AE8">
        <w:rPr>
          <w:rFonts w:ascii="Times New Roman" w:hAnsi="Times New Roman" w:cs="Times New Roman"/>
          <w:sz w:val="24"/>
          <w:szCs w:val="24"/>
        </w:rPr>
        <w:t xml:space="preserve"> устройств объекта сельскохозяйственного производства, расположенного по адресу: Смоленская область, </w:t>
      </w:r>
      <w:proofErr w:type="spellStart"/>
      <w:r w:rsidR="00760AE8" w:rsidRPr="00760AE8">
        <w:rPr>
          <w:rFonts w:ascii="Times New Roman" w:hAnsi="Times New Roman" w:cs="Times New Roman"/>
          <w:sz w:val="24"/>
          <w:szCs w:val="24"/>
        </w:rPr>
        <w:t>Рославльский</w:t>
      </w:r>
      <w:proofErr w:type="spellEnd"/>
      <w:r w:rsidR="00760AE8" w:rsidRPr="00760AE8">
        <w:rPr>
          <w:rFonts w:ascii="Times New Roman" w:hAnsi="Times New Roman" w:cs="Times New Roman"/>
          <w:sz w:val="24"/>
          <w:szCs w:val="24"/>
        </w:rPr>
        <w:t xml:space="preserve"> район, г. Рославль, </w:t>
      </w:r>
      <w:proofErr w:type="spellStart"/>
      <w:r w:rsidR="00760AE8" w:rsidRPr="00760AE8">
        <w:rPr>
          <w:rFonts w:ascii="Times New Roman" w:hAnsi="Times New Roman" w:cs="Times New Roman"/>
          <w:sz w:val="24"/>
          <w:szCs w:val="24"/>
        </w:rPr>
        <w:t>Астапковичский</w:t>
      </w:r>
      <w:proofErr w:type="spellEnd"/>
      <w:r w:rsidR="00760AE8" w:rsidRPr="00760AE8">
        <w:rPr>
          <w:rFonts w:ascii="Times New Roman" w:hAnsi="Times New Roman" w:cs="Times New Roman"/>
          <w:sz w:val="24"/>
          <w:szCs w:val="24"/>
        </w:rPr>
        <w:t xml:space="preserve"> переезд</w:t>
      </w:r>
      <w:r w:rsidR="00E85603" w:rsidRPr="00C971A4">
        <w:rPr>
          <w:rFonts w:ascii="Times New Roman" w:hAnsi="Times New Roman" w:cs="Times New Roman"/>
          <w:color w:val="000000"/>
          <w:sz w:val="24"/>
          <w:szCs w:val="24"/>
          <w:lang w:bidi="ru-RU"/>
        </w:rPr>
        <w:t xml:space="preserve">, объявленной извещением от ___________ № ___, на основании протокола о результатах закупочной процедуры </w:t>
      </w:r>
      <w:r w:rsidR="00B15983" w:rsidRPr="00C971A4">
        <w:rPr>
          <w:rFonts w:ascii="Times New Roman" w:hAnsi="Times New Roman" w:cs="Times New Roman"/>
          <w:color w:val="000000"/>
          <w:sz w:val="24"/>
          <w:szCs w:val="24"/>
          <w:lang w:bidi="ru-RU"/>
        </w:rPr>
        <w:t>от</w:t>
      </w:r>
      <w:r w:rsidRPr="00C971A4">
        <w:rPr>
          <w:rFonts w:ascii="Times New Roman" w:hAnsi="Times New Roman" w:cs="Times New Roman"/>
          <w:color w:val="000000"/>
          <w:sz w:val="24"/>
          <w:szCs w:val="24"/>
          <w:lang w:bidi="ru-RU"/>
        </w:rPr>
        <w:t xml:space="preserve"> ________№ ______</w:t>
      </w:r>
      <w:r w:rsidR="00E85603" w:rsidRPr="00C971A4">
        <w:rPr>
          <w:rFonts w:ascii="Times New Roman" w:hAnsi="Times New Roman" w:cs="Times New Roman"/>
          <w:color w:val="000000"/>
          <w:sz w:val="24"/>
          <w:szCs w:val="24"/>
          <w:lang w:bidi="ru-RU"/>
        </w:rPr>
        <w:t>, именуемые в дальнейшем «Стороны»,</w:t>
      </w:r>
      <w:r w:rsidR="006F19E7" w:rsidRPr="00C971A4">
        <w:rPr>
          <w:rFonts w:ascii="Times New Roman" w:hAnsi="Times New Roman" w:cs="Times New Roman"/>
          <w:color w:val="000000"/>
          <w:sz w:val="24"/>
          <w:szCs w:val="24"/>
          <w:lang w:bidi="ru-RU"/>
        </w:rPr>
        <w:t xml:space="preserve"> </w:t>
      </w:r>
      <w:r w:rsidR="00E85603" w:rsidRPr="00C971A4">
        <w:rPr>
          <w:rFonts w:ascii="Times New Roman" w:hAnsi="Times New Roman" w:cs="Times New Roman"/>
          <w:color w:val="000000"/>
          <w:sz w:val="24"/>
          <w:szCs w:val="24"/>
          <w:lang w:bidi="ru-RU"/>
        </w:rPr>
        <w:t>заключили настоящий договор, именуемый в дальнейшем - Договор, о нижеследующем:</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142B99">
        <w:rPr>
          <w:rFonts w:ascii="Times New Roman" w:hAnsi="Times New Roman" w:cs="Times New Roman"/>
          <w:b/>
          <w:bCs/>
          <w:kern w:val="32"/>
          <w:sz w:val="24"/>
          <w:szCs w:val="24"/>
          <w:lang w:val="ru-RU"/>
        </w:rPr>
        <w:t xml:space="preserve">РАЗДЕЛ </w:t>
      </w:r>
      <w:r w:rsidRPr="00142B99">
        <w:rPr>
          <w:rFonts w:ascii="Times New Roman" w:hAnsi="Times New Roman" w:cs="Times New Roman"/>
          <w:b/>
          <w:bCs/>
          <w:kern w:val="32"/>
          <w:sz w:val="24"/>
          <w:szCs w:val="24"/>
        </w:rPr>
        <w:t>I</w:t>
      </w:r>
      <w:r w:rsidRPr="00142B99">
        <w:rPr>
          <w:rFonts w:ascii="Times New Roman" w:hAnsi="Times New Roman" w:cs="Times New Roman"/>
          <w:b/>
          <w:bCs/>
          <w:kern w:val="32"/>
          <w:sz w:val="24"/>
          <w:szCs w:val="24"/>
          <w:lang w:val="ru-RU"/>
        </w:rPr>
        <w:t>. ОСНОВНЫЕ ПОЛОЖЕНИЯ ДОГОВОРА</w:t>
      </w:r>
    </w:p>
    <w:p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142B99">
        <w:rPr>
          <w:rFonts w:ascii="Times New Roman" w:hAnsi="Times New Roman" w:cs="Times New Roman"/>
          <w:b/>
          <w:bCs/>
          <w:sz w:val="24"/>
          <w:szCs w:val="24"/>
          <w:lang w:val="ru-RU"/>
        </w:rPr>
        <w:t>Статья 1. Основные понятия и определения</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E85603" w:rsidRPr="00142B99" w:rsidRDefault="00567470" w:rsidP="00DF0876">
      <w:pPr>
        <w:widowControl w:val="0"/>
        <w:numPr>
          <w:ilvl w:val="0"/>
          <w:numId w:val="56"/>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b/>
          <w:sz w:val="24"/>
          <w:szCs w:val="24"/>
          <w:lang w:eastAsia="ru-RU"/>
        </w:rPr>
        <w:t>Акт о приемке выполненных работ</w:t>
      </w:r>
      <w:r w:rsidRPr="00142B99">
        <w:rPr>
          <w:rFonts w:ascii="Times New Roman" w:eastAsia="Times New Roman" w:hAnsi="Times New Roman" w:cs="Times New Roman"/>
          <w:sz w:val="24"/>
          <w:szCs w:val="24"/>
          <w:lang w:eastAsia="ru-RU"/>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 по форме, утвержденной Учетной политикой Заказчика. </w:t>
      </w:r>
    </w:p>
    <w:p w:rsidR="00E85603" w:rsidRPr="00142B99" w:rsidRDefault="00E85603" w:rsidP="006F19E7">
      <w:pPr>
        <w:widowControl w:val="0"/>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Cs/>
          <w:sz w:val="24"/>
          <w:szCs w:val="24"/>
        </w:rPr>
        <w:t>1.2.</w:t>
      </w:r>
      <w:r w:rsidR="006F19E7">
        <w:rPr>
          <w:rFonts w:ascii="Times New Roman" w:eastAsia="Times New Roman" w:hAnsi="Times New Roman" w:cs="Times New Roman"/>
          <w:b/>
          <w:sz w:val="24"/>
          <w:szCs w:val="24"/>
          <w:lang w:eastAsia="ru-RU"/>
        </w:rPr>
        <w:tab/>
      </w:r>
      <w:r w:rsidR="00180468" w:rsidRPr="00180468">
        <w:rPr>
          <w:rFonts w:ascii="Times New Roman" w:eastAsia="Times New Roman" w:hAnsi="Times New Roman" w:cs="Times New Roman"/>
          <w:b/>
          <w:sz w:val="24"/>
          <w:szCs w:val="24"/>
          <w:lang w:eastAsia="ru-RU"/>
        </w:rPr>
        <w:t xml:space="preserve">Акт приемки законченного строительством объекта приемочной комиссией </w:t>
      </w:r>
      <w:r w:rsidR="00180468" w:rsidRPr="00180468">
        <w:rPr>
          <w:rFonts w:ascii="Times New Roman" w:eastAsia="Times New Roman" w:hAnsi="Times New Roman" w:cs="Times New Roman"/>
          <w:sz w:val="24"/>
          <w:szCs w:val="24"/>
          <w:lang w:eastAsia="ru-RU"/>
        </w:rPr>
        <w:t>- 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w:t>
      </w:r>
      <w:r w:rsidR="00D7635E">
        <w:rPr>
          <w:rFonts w:ascii="Times New Roman" w:eastAsia="Times New Roman" w:hAnsi="Times New Roman" w:cs="Times New Roman"/>
          <w:sz w:val="24"/>
          <w:szCs w:val="24"/>
          <w:lang w:eastAsia="ru-RU"/>
        </w:rPr>
        <w:t>й части закупочной документации</w:t>
      </w:r>
      <w:r w:rsidR="00180468" w:rsidRPr="00180468">
        <w:rPr>
          <w:rFonts w:ascii="Times New Roman" w:eastAsia="Times New Roman" w:hAnsi="Times New Roman" w:cs="Times New Roman"/>
          <w:sz w:val="24"/>
          <w:szCs w:val="24"/>
          <w:lang w:eastAsia="ru-RU"/>
        </w:rPr>
        <w:t xml:space="preserve">. Данный акт составляется по форме, утвержденной Учетной политикой Заказчика (приложение </w:t>
      </w:r>
      <w:r w:rsidR="00B74206">
        <w:rPr>
          <w:rFonts w:ascii="Times New Roman" w:eastAsia="Times New Roman" w:hAnsi="Times New Roman" w:cs="Times New Roman"/>
          <w:sz w:val="24"/>
          <w:szCs w:val="24"/>
          <w:lang w:eastAsia="ru-RU"/>
        </w:rPr>
        <w:t>8</w:t>
      </w:r>
      <w:r w:rsidR="00180468" w:rsidRPr="00180468">
        <w:rPr>
          <w:rFonts w:ascii="Times New Roman" w:eastAsia="Times New Roman" w:hAnsi="Times New Roman" w:cs="Times New Roman"/>
          <w:sz w:val="24"/>
          <w:szCs w:val="24"/>
          <w:lang w:eastAsia="ru-RU"/>
        </w:rPr>
        <w:t xml:space="preserve"> к настоящему Договору) и подтверждает исполнение обяз</w:t>
      </w:r>
      <w:r w:rsidR="00D7635E">
        <w:rPr>
          <w:rFonts w:ascii="Times New Roman" w:eastAsia="Times New Roman" w:hAnsi="Times New Roman" w:cs="Times New Roman"/>
          <w:sz w:val="24"/>
          <w:szCs w:val="24"/>
          <w:lang w:eastAsia="ru-RU"/>
        </w:rPr>
        <w:t>ательств Подрядчика по Договору.</w:t>
      </w:r>
      <w:r w:rsidRPr="00142B99">
        <w:rPr>
          <w:rFonts w:ascii="Times New Roman" w:hAnsi="Times New Roman" w:cs="Times New Roman"/>
          <w:sz w:val="24"/>
          <w:szCs w:val="24"/>
        </w:rPr>
        <w:t xml:space="preserve"> </w:t>
      </w:r>
    </w:p>
    <w:p w:rsidR="00E85603" w:rsidRPr="00142B99" w:rsidRDefault="00E85603" w:rsidP="006F19E7">
      <w:pPr>
        <w:widowControl w:val="0"/>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bCs/>
          <w:sz w:val="24"/>
          <w:szCs w:val="24"/>
        </w:rPr>
        <w:t>1</w:t>
      </w:r>
      <w:r w:rsidR="007A06CE">
        <w:rPr>
          <w:rFonts w:ascii="Times New Roman" w:hAnsi="Times New Roman" w:cs="Times New Roman"/>
          <w:bCs/>
          <w:sz w:val="24"/>
          <w:szCs w:val="24"/>
        </w:rPr>
        <w:t>.3</w:t>
      </w:r>
      <w:r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Pr="00142B99">
        <w:rPr>
          <w:rFonts w:ascii="Times New Roman" w:hAnsi="Times New Roman" w:cs="Times New Roman"/>
          <w:b/>
          <w:bCs/>
          <w:sz w:val="24"/>
          <w:szCs w:val="24"/>
        </w:rPr>
        <w:t>«Акт сверки расчетов»</w:t>
      </w:r>
      <w:r w:rsidRPr="00142B99">
        <w:rPr>
          <w:rFonts w:ascii="Times New Roman" w:hAnsi="Times New Roman" w:cs="Times New Roman"/>
          <w:sz w:val="24"/>
          <w:szCs w:val="24"/>
        </w:rPr>
        <w:t xml:space="preserve"> - документ о ежеквартальной сверке расчетов между Сторонами. </w:t>
      </w:r>
    </w:p>
    <w:p w:rsidR="00E85603" w:rsidRPr="00142B99" w:rsidRDefault="007A06CE" w:rsidP="006F19E7">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142B99">
        <w:rPr>
          <w:rFonts w:ascii="Times New Roman" w:hAnsi="Times New Roman" w:cs="Times New Roman"/>
          <w:sz w:val="24"/>
          <w:szCs w:val="24"/>
        </w:rPr>
        <w:t>.</w:t>
      </w:r>
      <w:r w:rsidR="006F19E7">
        <w:rPr>
          <w:rFonts w:ascii="Times New Roman" w:hAnsi="Times New Roman" w:cs="Times New Roman"/>
          <w:sz w:val="24"/>
          <w:szCs w:val="24"/>
        </w:rPr>
        <w:tab/>
      </w:r>
      <w:r w:rsidR="00E85603" w:rsidRPr="00142B99">
        <w:rPr>
          <w:rFonts w:ascii="Times New Roman" w:hAnsi="Times New Roman" w:cs="Times New Roman"/>
          <w:b/>
          <w:sz w:val="24"/>
          <w:szCs w:val="24"/>
        </w:rPr>
        <w:t>«</w:t>
      </w:r>
      <w:r w:rsidR="0011469F" w:rsidRPr="00142B99">
        <w:rPr>
          <w:rFonts w:ascii="Times New Roman" w:hAnsi="Times New Roman" w:cs="Times New Roman"/>
          <w:b/>
          <w:sz w:val="24"/>
          <w:szCs w:val="24"/>
        </w:rPr>
        <w:t>Приемка</w:t>
      </w:r>
      <w:r w:rsidR="00E85603" w:rsidRPr="00142B99">
        <w:rPr>
          <w:rFonts w:ascii="Times New Roman" w:hAnsi="Times New Roman" w:cs="Times New Roman"/>
          <w:b/>
          <w:sz w:val="24"/>
          <w:szCs w:val="24"/>
        </w:rPr>
        <w:t xml:space="preserve"> в эксплуатацию»</w:t>
      </w:r>
      <w:r w:rsidR="00E85603" w:rsidRPr="00142B9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rsidR="00E85603" w:rsidRPr="00142B99" w:rsidRDefault="007A06CE" w:rsidP="006F19E7">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1.5</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«Гарантийный срок»</w:t>
      </w:r>
      <w:r w:rsidR="00E85603" w:rsidRPr="00142B9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rsidR="00E85603" w:rsidRPr="00142B99" w:rsidRDefault="007A06CE" w:rsidP="006F19E7">
      <w:pPr>
        <w:widowControl w:val="0"/>
        <w:tabs>
          <w:tab w:val="left" w:pos="1134"/>
        </w:tabs>
        <w:spacing w:after="0" w:line="240" w:lineRule="auto"/>
        <w:ind w:firstLine="708"/>
        <w:jc w:val="both"/>
        <w:rPr>
          <w:rFonts w:ascii="Times New Roman" w:hAnsi="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w:t>
      </w:r>
      <w:r w:rsidR="006F19E7">
        <w:rPr>
          <w:rFonts w:ascii="Times New Roman" w:hAnsi="Times New Roman"/>
          <w:sz w:val="24"/>
          <w:szCs w:val="24"/>
        </w:rPr>
        <w:tab/>
      </w:r>
      <w:r w:rsidR="00E85603" w:rsidRPr="00142B99">
        <w:rPr>
          <w:rFonts w:ascii="Times New Roman" w:hAnsi="Times New Roman"/>
          <w:b/>
          <w:sz w:val="24"/>
          <w:szCs w:val="24"/>
        </w:rPr>
        <w:t>«Исполнитель по строительному контролю» -</w:t>
      </w:r>
    </w:p>
    <w:p w:rsidR="00E85603" w:rsidRPr="00142B9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142B9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rsidR="00E85603" w:rsidRPr="00142B9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142B99">
        <w:rPr>
          <w:rFonts w:ascii="Times New Roman" w:hAnsi="Times New Roman"/>
          <w:sz w:val="24"/>
          <w:szCs w:val="24"/>
        </w:rPr>
        <w:t>б) Специализированная служба</w:t>
      </w:r>
      <w:r w:rsidR="001C3DD3" w:rsidRPr="00142B99">
        <w:rPr>
          <w:rFonts w:ascii="Times New Roman" w:hAnsi="Times New Roman"/>
          <w:sz w:val="24"/>
          <w:szCs w:val="24"/>
        </w:rPr>
        <w:t>/работники</w:t>
      </w:r>
      <w:r w:rsidRPr="00142B99">
        <w:rPr>
          <w:rFonts w:ascii="Times New Roman" w:hAnsi="Times New Roman"/>
          <w:sz w:val="24"/>
          <w:szCs w:val="24"/>
        </w:rPr>
        <w:t xml:space="preserve"> Заказчика, обладающ</w:t>
      </w:r>
      <w:r w:rsidR="001C3DD3" w:rsidRPr="00142B99">
        <w:rPr>
          <w:rFonts w:ascii="Times New Roman" w:hAnsi="Times New Roman"/>
          <w:sz w:val="24"/>
          <w:szCs w:val="24"/>
        </w:rPr>
        <w:t>ие</w:t>
      </w:r>
      <w:r w:rsidRPr="00142B99">
        <w:rPr>
          <w:rFonts w:ascii="Times New Roman" w:hAnsi="Times New Roman"/>
          <w:sz w:val="24"/>
          <w:szCs w:val="24"/>
        </w:rPr>
        <w:t xml:space="preserve"> соответствующим опытом, оборудованием </w:t>
      </w:r>
      <w:r w:rsidR="001C3DD3" w:rsidRPr="00142B99">
        <w:rPr>
          <w:rFonts w:ascii="Times New Roman" w:hAnsi="Times New Roman"/>
          <w:sz w:val="24"/>
          <w:szCs w:val="24"/>
        </w:rPr>
        <w:t>и квалификацией для надзора за качеством капитального строительства</w:t>
      </w:r>
      <w:r w:rsidRPr="00142B99">
        <w:rPr>
          <w:rFonts w:ascii="Times New Roman" w:hAnsi="Times New Roman"/>
          <w:sz w:val="24"/>
          <w:szCs w:val="24"/>
        </w:rPr>
        <w:t>, действующ</w:t>
      </w:r>
      <w:r w:rsidR="001C3DD3" w:rsidRPr="00142B99">
        <w:rPr>
          <w:rFonts w:ascii="Times New Roman" w:hAnsi="Times New Roman"/>
          <w:sz w:val="24"/>
          <w:szCs w:val="24"/>
        </w:rPr>
        <w:t>ие</w:t>
      </w:r>
      <w:r w:rsidRPr="00142B9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w:t>
      </w:r>
      <w:r w:rsidRPr="00142B99">
        <w:rPr>
          <w:rFonts w:ascii="Times New Roman" w:hAnsi="Times New Roman"/>
          <w:sz w:val="24"/>
          <w:szCs w:val="24"/>
        </w:rPr>
        <w:lastRenderedPageBreak/>
        <w:t>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rsidR="00E85603" w:rsidRPr="00142B99" w:rsidRDefault="007A06CE" w:rsidP="006F19E7">
      <w:pPr>
        <w:pStyle w:val="3c"/>
        <w:tabs>
          <w:tab w:val="left" w:pos="1134"/>
        </w:tabs>
        <w:spacing w:after="0"/>
        <w:ind w:left="0" w:firstLine="709"/>
        <w:jc w:val="both"/>
        <w:rPr>
          <w:rFonts w:ascii="Times New Roman" w:hAnsi="Times New Roman" w:cs="Times New Roman"/>
          <w:b/>
          <w:bCs/>
          <w:i/>
          <w:iCs/>
          <w:sz w:val="24"/>
          <w:szCs w:val="24"/>
        </w:rPr>
      </w:pPr>
      <w:r>
        <w:rPr>
          <w:rFonts w:ascii="Times New Roman" w:hAnsi="Times New Roman" w:cs="Times New Roman"/>
          <w:bCs/>
          <w:sz w:val="24"/>
          <w:szCs w:val="24"/>
        </w:rPr>
        <w:t>1.7</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«Исполнительная документация» </w:t>
      </w:r>
      <w:r w:rsidR="00E85603" w:rsidRPr="00142B9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00E85603" w:rsidRPr="007A06CE">
        <w:rPr>
          <w:rFonts w:ascii="Times New Roman" w:hAnsi="Times New Roman" w:cs="Times New Roman"/>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7A06CE">
        <w:rPr>
          <w:rFonts w:ascii="Times New Roman" w:hAnsi="Times New Roman" w:cs="Times New Roman"/>
          <w:sz w:val="24"/>
          <w:szCs w:val="24"/>
        </w:rPr>
        <w:t xml:space="preserve"> и </w:t>
      </w:r>
      <w:r w:rsidR="005335C7" w:rsidRPr="007A06CE">
        <w:rPr>
          <w:rFonts w:ascii="Times New Roman" w:hAnsi="Times New Roman" w:cs="Times New Roman"/>
          <w:sz w:val="24"/>
          <w:szCs w:val="24"/>
        </w:rPr>
        <w:t>ОРД Заказчика</w:t>
      </w:r>
    </w:p>
    <w:p w:rsidR="00E85603" w:rsidRPr="00142B99" w:rsidRDefault="00E85603" w:rsidP="00E85603">
      <w:pPr>
        <w:pStyle w:val="3c"/>
        <w:spacing w:after="0"/>
        <w:ind w:left="0" w:firstLine="709"/>
        <w:jc w:val="both"/>
        <w:rPr>
          <w:rFonts w:ascii="Times New Roman" w:eastAsia="Times New Roman" w:hAnsi="Times New Roman" w:cs="Times New Roman"/>
          <w:b/>
          <w:bCs/>
          <w:sz w:val="24"/>
          <w:szCs w:val="24"/>
        </w:rPr>
      </w:pPr>
      <w:r w:rsidRPr="00142B99">
        <w:rPr>
          <w:rFonts w:ascii="Times New Roman" w:eastAsia="Times New Roman" w:hAnsi="Times New Roman" w:cs="Times New Roman"/>
          <w:b/>
          <w:bCs/>
          <w:sz w:val="24"/>
          <w:szCs w:val="24"/>
        </w:rPr>
        <w:t xml:space="preserve">«Исходно-разрешительная документация» - </w:t>
      </w:r>
      <w:r w:rsidRPr="00142B9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005F1A1A">
        <w:rPr>
          <w:rFonts w:ascii="Times New Roman" w:eastAsia="Times New Roman" w:hAnsi="Times New Roman" w:cs="Times New Roman"/>
          <w:b/>
          <w:bCs/>
          <w:sz w:val="24"/>
          <w:szCs w:val="24"/>
        </w:rPr>
        <w:t xml:space="preserve"> </w:t>
      </w:r>
    </w:p>
    <w:p w:rsidR="00E85603" w:rsidRPr="00142B99" w:rsidRDefault="00E85603" w:rsidP="006F19E7">
      <w:pPr>
        <w:pStyle w:val="3c"/>
        <w:tabs>
          <w:tab w:val="left" w:pos="1134"/>
        </w:tabs>
        <w:spacing w:after="0"/>
        <w:ind w:left="0" w:firstLine="709"/>
        <w:jc w:val="both"/>
        <w:rPr>
          <w:rFonts w:ascii="Times New Roman" w:eastAsia="Times New Roman" w:hAnsi="Times New Roman" w:cs="Times New Roman"/>
          <w:sz w:val="24"/>
          <w:szCs w:val="24"/>
        </w:rPr>
      </w:pPr>
      <w:r w:rsidRPr="00142B99">
        <w:rPr>
          <w:rFonts w:ascii="Times New Roman" w:hAnsi="Times New Roman" w:cs="Times New Roman"/>
          <w:bCs/>
          <w:sz w:val="24"/>
          <w:szCs w:val="24"/>
        </w:rPr>
        <w:t>1.</w:t>
      </w:r>
      <w:r w:rsidR="007A06CE">
        <w:rPr>
          <w:rFonts w:ascii="Times New Roman" w:hAnsi="Times New Roman" w:cs="Times New Roman"/>
          <w:bCs/>
          <w:sz w:val="24"/>
          <w:szCs w:val="24"/>
        </w:rPr>
        <w:t>8</w:t>
      </w:r>
      <w:r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Pr="00142B99">
        <w:rPr>
          <w:rFonts w:ascii="Times New Roman" w:hAnsi="Times New Roman" w:cs="Times New Roman"/>
          <w:b/>
          <w:bCs/>
          <w:sz w:val="24"/>
          <w:szCs w:val="24"/>
        </w:rPr>
        <w:t xml:space="preserve">«Консервация Объекта» </w:t>
      </w:r>
      <w:r w:rsidRPr="00142B9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w:t>
      </w:r>
      <w:r w:rsidR="005F1A1A">
        <w:rPr>
          <w:rFonts w:ascii="Times New Roman" w:hAnsi="Times New Roman" w:cs="Times New Roman"/>
          <w:sz w:val="24"/>
          <w:szCs w:val="24"/>
        </w:rPr>
        <w:t xml:space="preserve"> </w:t>
      </w:r>
      <w:r w:rsidRPr="00142B99">
        <w:rPr>
          <w:rFonts w:ascii="Times New Roman" w:hAnsi="Times New Roman" w:cs="Times New Roman"/>
          <w:sz w:val="24"/>
          <w:szCs w:val="24"/>
        </w:rPr>
        <w:t>(Постановление Правительства РФ от 30.09.2011г № 802).</w:t>
      </w:r>
    </w:p>
    <w:p w:rsidR="00E85603" w:rsidRPr="00142B99" w:rsidRDefault="00E85603" w:rsidP="006F19E7">
      <w:pPr>
        <w:pStyle w:val="3c"/>
        <w:tabs>
          <w:tab w:val="left" w:pos="1134"/>
        </w:tabs>
        <w:spacing w:after="0"/>
        <w:ind w:left="0" w:firstLine="709"/>
        <w:jc w:val="both"/>
        <w:rPr>
          <w:rFonts w:ascii="Times New Roman" w:hAnsi="Times New Roman" w:cs="Times New Roman"/>
          <w:sz w:val="24"/>
          <w:szCs w:val="24"/>
        </w:rPr>
      </w:pPr>
      <w:r w:rsidRPr="00142B99">
        <w:rPr>
          <w:rFonts w:ascii="Times New Roman" w:hAnsi="Times New Roman" w:cs="Times New Roman"/>
          <w:bCs/>
          <w:sz w:val="24"/>
          <w:szCs w:val="24"/>
        </w:rPr>
        <w:t>1.</w:t>
      </w:r>
      <w:r w:rsidR="007A06CE">
        <w:rPr>
          <w:rFonts w:ascii="Times New Roman" w:hAnsi="Times New Roman" w:cs="Times New Roman"/>
          <w:bCs/>
          <w:sz w:val="24"/>
          <w:szCs w:val="24"/>
        </w:rPr>
        <w:t>9</w:t>
      </w:r>
      <w:r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Pr="00142B99">
        <w:rPr>
          <w:rFonts w:ascii="Times New Roman" w:hAnsi="Times New Roman" w:cs="Times New Roman"/>
          <w:b/>
          <w:bCs/>
          <w:sz w:val="24"/>
          <w:szCs w:val="24"/>
        </w:rPr>
        <w:t>«Материалы и оборудование</w:t>
      </w:r>
      <w:r w:rsidRPr="00142B9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rsidR="00E85603" w:rsidRPr="00142B99" w:rsidRDefault="00E85603" w:rsidP="00E85603">
      <w:pPr>
        <w:pStyle w:val="3c"/>
        <w:spacing w:after="0"/>
        <w:ind w:left="0" w:firstLine="709"/>
        <w:jc w:val="both"/>
        <w:rPr>
          <w:rFonts w:ascii="Times New Roman" w:hAnsi="Times New Roman" w:cs="Times New Roman"/>
          <w:sz w:val="24"/>
          <w:szCs w:val="24"/>
        </w:rPr>
      </w:pPr>
      <w:r w:rsidRPr="00142B99">
        <w:rPr>
          <w:rFonts w:ascii="Times New Roman" w:hAnsi="Times New Roman" w:cs="Times New Roman"/>
          <w:sz w:val="24"/>
          <w:szCs w:val="24"/>
        </w:rPr>
        <w:t>Давальческие материалы - оборудование и материалы, которые передаются Подрядчику Заказчиком</w:t>
      </w:r>
      <w:r w:rsidR="007A06CE">
        <w:rPr>
          <w:rFonts w:ascii="Times New Roman" w:hAnsi="Times New Roman" w:cs="Times New Roman"/>
          <w:sz w:val="24"/>
          <w:szCs w:val="24"/>
        </w:rPr>
        <w:t>.</w:t>
      </w:r>
    </w:p>
    <w:p w:rsidR="00E85603" w:rsidRDefault="00E85603" w:rsidP="006F19E7">
      <w:pPr>
        <w:pStyle w:val="3c"/>
        <w:tabs>
          <w:tab w:val="left" w:pos="1134"/>
        </w:tabs>
        <w:spacing w:after="0"/>
        <w:ind w:left="0" w:firstLine="709"/>
        <w:jc w:val="both"/>
        <w:rPr>
          <w:rFonts w:ascii="Times New Roman" w:hAnsi="Times New Roman" w:cs="Times New Roman"/>
          <w:i/>
          <w:sz w:val="24"/>
          <w:szCs w:val="24"/>
        </w:rPr>
      </w:pPr>
      <w:r w:rsidRPr="00142B99">
        <w:rPr>
          <w:rFonts w:ascii="Times New Roman" w:hAnsi="Times New Roman" w:cs="Times New Roman"/>
          <w:sz w:val="24"/>
          <w:szCs w:val="24"/>
        </w:rPr>
        <w:t>1.1</w:t>
      </w:r>
      <w:r w:rsidR="007A06CE">
        <w:rPr>
          <w:rFonts w:ascii="Times New Roman" w:hAnsi="Times New Roman" w:cs="Times New Roman"/>
          <w:sz w:val="24"/>
          <w:szCs w:val="24"/>
        </w:rPr>
        <w:t>0</w:t>
      </w:r>
      <w:r w:rsidRPr="00142B99">
        <w:rPr>
          <w:rFonts w:ascii="Times New Roman" w:hAnsi="Times New Roman" w:cs="Times New Roman"/>
          <w:sz w:val="24"/>
          <w:szCs w:val="24"/>
        </w:rPr>
        <w:t>.</w:t>
      </w:r>
      <w:r w:rsidR="006F19E7">
        <w:rPr>
          <w:rFonts w:ascii="Times New Roman" w:hAnsi="Times New Roman" w:cs="Times New Roman"/>
          <w:b/>
          <w:sz w:val="24"/>
          <w:szCs w:val="24"/>
        </w:rPr>
        <w:tab/>
      </w:r>
      <w:r w:rsidR="004912F5" w:rsidRPr="00450B29">
        <w:rPr>
          <w:rFonts w:ascii="Times New Roman" w:hAnsi="Times New Roman" w:cs="Times New Roman"/>
          <w:b/>
          <w:sz w:val="24"/>
          <w:szCs w:val="24"/>
        </w:rPr>
        <w:t>«</w:t>
      </w:r>
      <w:r w:rsidR="004912F5" w:rsidRPr="00E72EFF">
        <w:rPr>
          <w:rFonts w:ascii="Times New Roman" w:hAnsi="Times New Roman" w:cs="Times New Roman"/>
          <w:b/>
          <w:sz w:val="24"/>
          <w:szCs w:val="24"/>
        </w:rPr>
        <w:t>Независимая гарантия»</w:t>
      </w:r>
      <w:r w:rsidR="004912F5" w:rsidRPr="00E72EFF">
        <w:rPr>
          <w:rFonts w:ascii="Times New Roman" w:hAnsi="Times New Roman" w:cs="Times New Roman"/>
          <w:sz w:val="24"/>
          <w:szCs w:val="24"/>
        </w:rPr>
        <w:t xml:space="preserve"> - </w:t>
      </w:r>
      <w:r w:rsidR="004912F5" w:rsidRPr="00E72EFF">
        <w:rPr>
          <w:rFonts w:ascii="Times New Roman" w:eastAsia="Calibri" w:hAnsi="Times New Roman" w:cs="Times New Roman"/>
          <w:color w:val="auto"/>
          <w:sz w:val="24"/>
          <w:szCs w:val="24"/>
          <w:bdr w:val="none" w:sz="0" w:space="0" w:color="auto"/>
        </w:rPr>
        <w:t>независимая гарантия, выданная банками или иными кредитными организациями, а также другими коммерческими организациями, являющаяся способом обеспечения исполнения обязательств, в силу которой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w:t>
      </w:r>
      <w:r w:rsidR="004912F5">
        <w:rPr>
          <w:rFonts w:ascii="Times New Roman" w:eastAsia="Calibri" w:hAnsi="Times New Roman" w:cs="Times New Roman"/>
          <w:color w:val="auto"/>
          <w:sz w:val="24"/>
          <w:szCs w:val="24"/>
          <w:bdr w:val="none" w:sz="0" w:space="0" w:color="auto"/>
        </w:rPr>
        <w:t>.</w:t>
      </w:r>
    </w:p>
    <w:p w:rsidR="00E85603" w:rsidRPr="00142B99" w:rsidRDefault="00E85603" w:rsidP="006F19E7">
      <w:pPr>
        <w:pStyle w:val="3c"/>
        <w:tabs>
          <w:tab w:val="left" w:pos="1134"/>
        </w:tabs>
        <w:spacing w:after="0"/>
        <w:ind w:left="0" w:firstLine="709"/>
        <w:jc w:val="both"/>
        <w:rPr>
          <w:rFonts w:ascii="Times New Roman" w:hAnsi="Times New Roman" w:cs="Times New Roman"/>
          <w:sz w:val="24"/>
          <w:szCs w:val="24"/>
        </w:rPr>
      </w:pPr>
      <w:r w:rsidRPr="00142B99">
        <w:rPr>
          <w:rFonts w:ascii="Times New Roman" w:hAnsi="Times New Roman" w:cs="Times New Roman"/>
          <w:bCs/>
          <w:sz w:val="24"/>
          <w:szCs w:val="24"/>
        </w:rPr>
        <w:t>1.1</w:t>
      </w:r>
      <w:r w:rsidR="007A06CE">
        <w:rPr>
          <w:rFonts w:ascii="Times New Roman" w:hAnsi="Times New Roman" w:cs="Times New Roman"/>
          <w:bCs/>
          <w:sz w:val="24"/>
          <w:szCs w:val="24"/>
        </w:rPr>
        <w:t>1</w:t>
      </w:r>
      <w:r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Pr="00142B99">
        <w:rPr>
          <w:rFonts w:ascii="Times New Roman" w:hAnsi="Times New Roman" w:cs="Times New Roman"/>
          <w:b/>
          <w:bCs/>
          <w:sz w:val="24"/>
          <w:szCs w:val="24"/>
        </w:rPr>
        <w:t xml:space="preserve">«Нормативные акты в области проектирования и строительства» - </w:t>
      </w:r>
      <w:r w:rsidRPr="00142B9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rsidR="00E85603" w:rsidRPr="00E21F5C" w:rsidRDefault="00E85603" w:rsidP="006F19E7">
      <w:pPr>
        <w:pStyle w:val="3c"/>
        <w:tabs>
          <w:tab w:val="left" w:pos="1134"/>
        </w:tabs>
        <w:spacing w:after="0"/>
        <w:ind w:left="0" w:firstLine="709"/>
        <w:jc w:val="both"/>
        <w:rPr>
          <w:rFonts w:ascii="Times New Roman" w:eastAsia="Times New Roman" w:hAnsi="Times New Roman" w:cs="Times New Roman"/>
          <w:b/>
          <w:bCs/>
          <w:i/>
          <w:sz w:val="24"/>
          <w:szCs w:val="24"/>
        </w:rPr>
      </w:pPr>
      <w:r w:rsidRPr="00142B99">
        <w:rPr>
          <w:rFonts w:ascii="Times New Roman" w:hAnsi="Times New Roman" w:cs="Times New Roman"/>
          <w:bCs/>
          <w:sz w:val="24"/>
          <w:szCs w:val="24"/>
        </w:rPr>
        <w:t>1.1</w:t>
      </w:r>
      <w:r w:rsidR="007A06CE">
        <w:rPr>
          <w:rFonts w:ascii="Times New Roman" w:hAnsi="Times New Roman" w:cs="Times New Roman"/>
          <w:bCs/>
          <w:sz w:val="24"/>
          <w:szCs w:val="24"/>
        </w:rPr>
        <w:t>2</w:t>
      </w:r>
      <w:r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Pr="00142B99">
        <w:rPr>
          <w:rFonts w:ascii="Times New Roman" w:hAnsi="Times New Roman" w:cs="Times New Roman"/>
          <w:b/>
          <w:bCs/>
          <w:sz w:val="24"/>
          <w:szCs w:val="24"/>
        </w:rPr>
        <w:t xml:space="preserve">«Объект» - </w:t>
      </w:r>
      <w:r w:rsidR="00760AE8" w:rsidRPr="00760AE8">
        <w:rPr>
          <w:rFonts w:ascii="Times New Roman" w:hAnsi="Times New Roman" w:cs="Times New Roman"/>
          <w:bCs/>
          <w:sz w:val="24"/>
          <w:szCs w:val="24"/>
        </w:rPr>
        <w:t>р</w:t>
      </w:r>
      <w:r w:rsidR="00760AE8" w:rsidRPr="00760AE8">
        <w:rPr>
          <w:rFonts w:ascii="Times New Roman" w:hAnsi="Times New Roman" w:cs="Times New Roman"/>
          <w:sz w:val="24"/>
          <w:szCs w:val="24"/>
        </w:rPr>
        <w:t xml:space="preserve">еконструкция ВЛ 6 </w:t>
      </w:r>
      <w:proofErr w:type="spellStart"/>
      <w:r w:rsidR="00760AE8" w:rsidRPr="00760AE8">
        <w:rPr>
          <w:rFonts w:ascii="Times New Roman" w:hAnsi="Times New Roman" w:cs="Times New Roman"/>
          <w:sz w:val="24"/>
          <w:szCs w:val="24"/>
        </w:rPr>
        <w:t>кВ</w:t>
      </w:r>
      <w:proofErr w:type="spellEnd"/>
      <w:r w:rsidR="00760AE8" w:rsidRPr="00760AE8">
        <w:rPr>
          <w:rFonts w:ascii="Times New Roman" w:hAnsi="Times New Roman" w:cs="Times New Roman"/>
          <w:sz w:val="24"/>
          <w:szCs w:val="24"/>
        </w:rPr>
        <w:t xml:space="preserve"> №602 ПС 110/35/6 </w:t>
      </w:r>
      <w:proofErr w:type="spellStart"/>
      <w:r w:rsidR="00760AE8" w:rsidRPr="00760AE8">
        <w:rPr>
          <w:rFonts w:ascii="Times New Roman" w:hAnsi="Times New Roman" w:cs="Times New Roman"/>
          <w:sz w:val="24"/>
          <w:szCs w:val="24"/>
        </w:rPr>
        <w:t>кВ</w:t>
      </w:r>
      <w:proofErr w:type="spellEnd"/>
      <w:r w:rsidR="00760AE8" w:rsidRPr="00760AE8">
        <w:rPr>
          <w:rFonts w:ascii="Times New Roman" w:hAnsi="Times New Roman" w:cs="Times New Roman"/>
          <w:sz w:val="24"/>
          <w:szCs w:val="24"/>
        </w:rPr>
        <w:t xml:space="preserve"> Индустриальная со строительством участка ЛЭП-6 </w:t>
      </w:r>
      <w:proofErr w:type="spellStart"/>
      <w:r w:rsidR="00760AE8" w:rsidRPr="00760AE8">
        <w:rPr>
          <w:rFonts w:ascii="Times New Roman" w:hAnsi="Times New Roman" w:cs="Times New Roman"/>
          <w:sz w:val="24"/>
          <w:szCs w:val="24"/>
        </w:rPr>
        <w:t>кВ</w:t>
      </w:r>
      <w:proofErr w:type="spellEnd"/>
      <w:r w:rsidR="00760AE8" w:rsidRPr="00760AE8">
        <w:rPr>
          <w:rFonts w:ascii="Times New Roman" w:hAnsi="Times New Roman" w:cs="Times New Roman"/>
          <w:sz w:val="24"/>
          <w:szCs w:val="24"/>
        </w:rPr>
        <w:t xml:space="preserve"> для технологического присоединения </w:t>
      </w:r>
      <w:proofErr w:type="spellStart"/>
      <w:r w:rsidR="00760AE8" w:rsidRPr="00760AE8">
        <w:rPr>
          <w:rFonts w:ascii="Times New Roman" w:hAnsi="Times New Roman" w:cs="Times New Roman"/>
          <w:sz w:val="24"/>
          <w:szCs w:val="24"/>
        </w:rPr>
        <w:t>энергопринимающих</w:t>
      </w:r>
      <w:proofErr w:type="spellEnd"/>
      <w:r w:rsidR="00760AE8" w:rsidRPr="00760AE8">
        <w:rPr>
          <w:rFonts w:ascii="Times New Roman" w:hAnsi="Times New Roman" w:cs="Times New Roman"/>
          <w:sz w:val="24"/>
          <w:szCs w:val="24"/>
        </w:rPr>
        <w:t xml:space="preserve"> устройств объекта сельскохозяйственного производства, расположенного по адресу: Смоленская область, </w:t>
      </w:r>
      <w:proofErr w:type="spellStart"/>
      <w:r w:rsidR="00760AE8" w:rsidRPr="00760AE8">
        <w:rPr>
          <w:rFonts w:ascii="Times New Roman" w:hAnsi="Times New Roman" w:cs="Times New Roman"/>
          <w:sz w:val="24"/>
          <w:szCs w:val="24"/>
        </w:rPr>
        <w:t>Рославльский</w:t>
      </w:r>
      <w:proofErr w:type="spellEnd"/>
      <w:r w:rsidR="00760AE8" w:rsidRPr="00760AE8">
        <w:rPr>
          <w:rFonts w:ascii="Times New Roman" w:hAnsi="Times New Roman" w:cs="Times New Roman"/>
          <w:sz w:val="24"/>
          <w:szCs w:val="24"/>
        </w:rPr>
        <w:t xml:space="preserve"> район, г. Рославль, </w:t>
      </w:r>
      <w:proofErr w:type="spellStart"/>
      <w:r w:rsidR="00760AE8" w:rsidRPr="00760AE8">
        <w:rPr>
          <w:rFonts w:ascii="Times New Roman" w:hAnsi="Times New Roman" w:cs="Times New Roman"/>
          <w:sz w:val="24"/>
          <w:szCs w:val="24"/>
        </w:rPr>
        <w:lastRenderedPageBreak/>
        <w:t>Астапковичский</w:t>
      </w:r>
      <w:proofErr w:type="spellEnd"/>
      <w:r w:rsidR="00760AE8" w:rsidRPr="00760AE8">
        <w:rPr>
          <w:rFonts w:ascii="Times New Roman" w:hAnsi="Times New Roman" w:cs="Times New Roman"/>
          <w:sz w:val="24"/>
          <w:szCs w:val="24"/>
        </w:rPr>
        <w:t xml:space="preserve"> переезд</w:t>
      </w:r>
      <w:r w:rsidRPr="00760AE8">
        <w:rPr>
          <w:rFonts w:ascii="Times New Roman" w:hAnsi="Times New Roman" w:cs="Times New Roman"/>
          <w:i/>
          <w:iCs/>
          <w:sz w:val="24"/>
          <w:szCs w:val="24"/>
        </w:rPr>
        <w:t>.</w:t>
      </w:r>
    </w:p>
    <w:p w:rsidR="00E85603" w:rsidRPr="00142B99" w:rsidRDefault="00E85603" w:rsidP="006F19E7">
      <w:pPr>
        <w:pStyle w:val="3c"/>
        <w:tabs>
          <w:tab w:val="left" w:pos="1134"/>
        </w:tabs>
        <w:spacing w:after="0"/>
        <w:ind w:left="0" w:firstLine="709"/>
        <w:jc w:val="both"/>
        <w:rPr>
          <w:rFonts w:ascii="Times New Roman" w:eastAsia="Times New Roman" w:hAnsi="Times New Roman" w:cs="Times New Roman"/>
          <w:bCs/>
          <w:sz w:val="24"/>
          <w:szCs w:val="24"/>
        </w:rPr>
      </w:pPr>
      <w:r w:rsidRPr="00142B99">
        <w:rPr>
          <w:rFonts w:ascii="Times New Roman" w:eastAsia="Times New Roman" w:hAnsi="Times New Roman" w:cs="Times New Roman"/>
          <w:b/>
          <w:bCs/>
          <w:sz w:val="24"/>
          <w:szCs w:val="24"/>
        </w:rPr>
        <w:t xml:space="preserve">Объект капитального строительства - </w:t>
      </w:r>
      <w:r w:rsidRPr="00142B9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E85603" w:rsidRPr="00142B99" w:rsidRDefault="00E85603" w:rsidP="006F19E7">
      <w:pPr>
        <w:widowControl w:val="0"/>
        <w:tabs>
          <w:tab w:val="left" w:pos="1134"/>
        </w:tabs>
        <w:spacing w:after="0" w:line="240" w:lineRule="auto"/>
        <w:ind w:firstLine="709"/>
        <w:jc w:val="both"/>
        <w:rPr>
          <w:rFonts w:ascii="Times New Roman" w:hAnsi="Times New Roman" w:cs="Times New Roman"/>
          <w:bCs/>
          <w:iCs/>
          <w:sz w:val="24"/>
          <w:szCs w:val="24"/>
        </w:rPr>
      </w:pPr>
      <w:r w:rsidRPr="00142B9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E85603" w:rsidRPr="00142B99" w:rsidRDefault="007A06CE" w:rsidP="006F19E7">
      <w:pPr>
        <w:pStyle w:val="3c"/>
        <w:tabs>
          <w:tab w:val="left" w:pos="1134"/>
        </w:tabs>
        <w:spacing w:after="0"/>
        <w:ind w:left="0" w:firstLine="709"/>
        <w:jc w:val="both"/>
        <w:rPr>
          <w:rFonts w:ascii="Times New Roman" w:eastAsia="Times New Roman" w:hAnsi="Times New Roman" w:cs="Times New Roman"/>
          <w:sz w:val="24"/>
          <w:szCs w:val="24"/>
        </w:rPr>
      </w:pPr>
      <w:r>
        <w:rPr>
          <w:rFonts w:ascii="Times New Roman" w:hAnsi="Times New Roman" w:cs="Times New Roman"/>
          <w:bCs/>
          <w:sz w:val="24"/>
          <w:szCs w:val="24"/>
        </w:rPr>
        <w:t>1.13</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510596" w:rsidRPr="00142B99">
        <w:rPr>
          <w:rFonts w:ascii="Times New Roman" w:hAnsi="Times New Roman" w:cs="Times New Roman"/>
          <w:b/>
          <w:bCs/>
          <w:sz w:val="24"/>
          <w:szCs w:val="24"/>
        </w:rPr>
        <w:t>«</w:t>
      </w:r>
      <w:r w:rsidR="00E85603" w:rsidRPr="00142B99">
        <w:rPr>
          <w:rFonts w:ascii="Times New Roman" w:hAnsi="Times New Roman" w:cs="Times New Roman"/>
          <w:b/>
          <w:bCs/>
          <w:sz w:val="24"/>
          <w:szCs w:val="24"/>
        </w:rPr>
        <w:t>Срок</w:t>
      </w:r>
      <w:r w:rsidR="00510596" w:rsidRPr="00142B99">
        <w:rPr>
          <w:rFonts w:ascii="Times New Roman" w:hAnsi="Times New Roman" w:cs="Times New Roman"/>
          <w:b/>
          <w:bCs/>
          <w:sz w:val="24"/>
          <w:szCs w:val="24"/>
        </w:rPr>
        <w:t>»</w:t>
      </w:r>
      <w:r w:rsidR="00E85603" w:rsidRPr="00142B99">
        <w:rPr>
          <w:rFonts w:ascii="Times New Roman" w:hAnsi="Times New Roman" w:cs="Times New Roman"/>
          <w:b/>
          <w:bCs/>
          <w:sz w:val="24"/>
          <w:szCs w:val="24"/>
        </w:rPr>
        <w:t xml:space="preserve"> - </w:t>
      </w:r>
      <w:r w:rsidR="00E85603" w:rsidRPr="00142B9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142B99">
        <w:rPr>
          <w:rFonts w:ascii="Times New Roman" w:hAnsi="Times New Roman" w:cs="Times New Roman"/>
          <w:sz w:val="24"/>
          <w:szCs w:val="24"/>
        </w:rPr>
        <w:t xml:space="preserve"> либо дата исполнения Договора</w:t>
      </w:r>
      <w:r w:rsidR="00E85603" w:rsidRPr="00142B99">
        <w:rPr>
          <w:rFonts w:ascii="Times New Roman" w:hAnsi="Times New Roman" w:cs="Times New Roman"/>
          <w:sz w:val="24"/>
          <w:szCs w:val="24"/>
        </w:rPr>
        <w:t xml:space="preserve"> </w:t>
      </w:r>
    </w:p>
    <w:p w:rsidR="00E85603" w:rsidRPr="00142B99" w:rsidRDefault="007A06CE" w:rsidP="006F19E7">
      <w:pPr>
        <w:pStyle w:val="3c"/>
        <w:tabs>
          <w:tab w:val="left" w:pos="1134"/>
        </w:tabs>
        <w:spacing w:after="0"/>
        <w:ind w:left="0" w:firstLine="709"/>
        <w:jc w:val="both"/>
        <w:rPr>
          <w:rFonts w:ascii="Times New Roman" w:eastAsia="Times New Roman" w:hAnsi="Times New Roman" w:cs="Times New Roman"/>
          <w:sz w:val="24"/>
          <w:szCs w:val="24"/>
        </w:rPr>
      </w:pPr>
      <w:r>
        <w:rPr>
          <w:rFonts w:ascii="Times New Roman" w:hAnsi="Times New Roman" w:cs="Times New Roman"/>
          <w:bCs/>
          <w:sz w:val="24"/>
          <w:szCs w:val="24"/>
        </w:rPr>
        <w:t>1.14</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«Работы» </w:t>
      </w:r>
      <w:r w:rsidR="00E85603" w:rsidRPr="00142B9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142B99">
        <w:rPr>
          <w:rFonts w:ascii="Times New Roman" w:hAnsi="Times New Roman" w:cs="Times New Roman"/>
          <w:sz w:val="24"/>
          <w:szCs w:val="24"/>
        </w:rPr>
        <w:t>комиссией,</w:t>
      </w:r>
      <w:r w:rsidR="00E85603" w:rsidRPr="00142B99">
        <w:rPr>
          <w:rFonts w:ascii="Times New Roman" w:hAnsi="Times New Roman" w:cs="Times New Roman"/>
          <w:sz w:val="24"/>
          <w:szCs w:val="24"/>
        </w:rPr>
        <w:t xml:space="preserve"> а также устранение выявленных в течение Гарантийного срока недостатков.</w:t>
      </w:r>
    </w:p>
    <w:p w:rsidR="00E85603" w:rsidRPr="00142B99" w:rsidRDefault="007A06CE" w:rsidP="006F19E7">
      <w:pPr>
        <w:pStyle w:val="3c"/>
        <w:tabs>
          <w:tab w:val="left" w:pos="1134"/>
        </w:tabs>
        <w:spacing w:after="0"/>
        <w:ind w:left="0" w:firstLine="709"/>
        <w:jc w:val="both"/>
        <w:rPr>
          <w:rFonts w:ascii="Times New Roman" w:eastAsia="Times New Roman" w:hAnsi="Times New Roman" w:cs="Times New Roman"/>
          <w:sz w:val="24"/>
          <w:szCs w:val="24"/>
        </w:rPr>
      </w:pPr>
      <w:r>
        <w:rPr>
          <w:rFonts w:ascii="Times New Roman" w:hAnsi="Times New Roman" w:cs="Times New Roman"/>
          <w:bCs/>
          <w:sz w:val="24"/>
          <w:szCs w:val="24"/>
        </w:rPr>
        <w:t>1.15</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«Скрытые работы» - </w:t>
      </w:r>
      <w:r w:rsidR="00E85603" w:rsidRPr="00142B9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rsidR="00E85603" w:rsidRPr="00142B99" w:rsidRDefault="007A06CE" w:rsidP="006F19E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1.16</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«Справка о стоимости выполненных работ и затрат» </w:t>
      </w:r>
      <w:r w:rsidR="00E85603" w:rsidRPr="00142B9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r w:rsidR="00C27071" w:rsidRPr="00142B99">
        <w:rPr>
          <w:rFonts w:ascii="Times New Roman" w:hAnsi="Times New Roman" w:cs="Times New Roman"/>
          <w:sz w:val="24"/>
          <w:szCs w:val="24"/>
        </w:rPr>
        <w:t xml:space="preserve"> </w:t>
      </w:r>
      <w:r w:rsidR="00C27071" w:rsidRPr="00142B99">
        <w:rPr>
          <w:rFonts w:ascii="Times New Roman" w:eastAsia="Times New Roman" w:hAnsi="Times New Roman" w:cs="Times New Roman"/>
          <w:sz w:val="24"/>
          <w:szCs w:val="24"/>
          <w:lang w:eastAsia="ru-RU"/>
        </w:rPr>
        <w:t>и подписывается Сторонами по форме, утвержденной Учетной политикой Заказчика</w:t>
      </w:r>
      <w:r w:rsidR="00E85603" w:rsidRPr="00142B99">
        <w:rPr>
          <w:rFonts w:ascii="Times New Roman" w:hAnsi="Times New Roman" w:cs="Times New Roman"/>
          <w:sz w:val="24"/>
          <w:szCs w:val="24"/>
        </w:rPr>
        <w:t>.</w:t>
      </w:r>
    </w:p>
    <w:p w:rsidR="00E85603" w:rsidRPr="00142B99" w:rsidRDefault="007A06CE" w:rsidP="006F19E7">
      <w:pPr>
        <w:pStyle w:val="3c"/>
        <w:tabs>
          <w:tab w:val="left" w:pos="1134"/>
        </w:tabs>
        <w:spacing w:after="0"/>
        <w:ind w:left="0" w:firstLine="709"/>
        <w:jc w:val="both"/>
        <w:rPr>
          <w:rFonts w:ascii="Times New Roman" w:hAnsi="Times New Roman" w:cs="Times New Roman"/>
          <w:sz w:val="24"/>
          <w:szCs w:val="24"/>
        </w:rPr>
      </w:pPr>
      <w:r>
        <w:rPr>
          <w:rFonts w:ascii="Times New Roman" w:hAnsi="Times New Roman" w:cs="Times New Roman"/>
          <w:bCs/>
          <w:sz w:val="24"/>
          <w:szCs w:val="24"/>
        </w:rPr>
        <w:t>1.17</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«Специализированные организации» - </w:t>
      </w:r>
      <w:r w:rsidR="00E85603" w:rsidRPr="00142B9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rsidR="003949D1" w:rsidRPr="00142B99" w:rsidRDefault="007A06CE" w:rsidP="006F19E7">
      <w:pPr>
        <w:widowControl w:val="0"/>
        <w:tabs>
          <w:tab w:val="left" w:pos="1134"/>
        </w:tabs>
        <w:spacing w:line="240" w:lineRule="auto"/>
        <w:ind w:firstLine="709"/>
        <w:contextualSpacing/>
        <w:jc w:val="both"/>
        <w:rPr>
          <w:rFonts w:ascii="Times New Roman" w:hAnsi="Times New Roman"/>
          <w:kern w:val="28"/>
          <w:sz w:val="24"/>
          <w:szCs w:val="24"/>
        </w:rPr>
      </w:pPr>
      <w:r>
        <w:rPr>
          <w:rFonts w:ascii="Times New Roman" w:hAnsi="Times New Roman"/>
          <w:color w:val="000000"/>
          <w:sz w:val="24"/>
          <w:szCs w:val="24"/>
        </w:rPr>
        <w:t>1.18</w:t>
      </w:r>
      <w:r w:rsidR="00E85603" w:rsidRPr="00142B99">
        <w:rPr>
          <w:rFonts w:ascii="Times New Roman" w:hAnsi="Times New Roman"/>
          <w:color w:val="000000"/>
          <w:sz w:val="24"/>
          <w:szCs w:val="24"/>
        </w:rPr>
        <w:t>.</w:t>
      </w:r>
      <w:r w:rsidR="006F19E7">
        <w:rPr>
          <w:rFonts w:ascii="Times New Roman" w:hAnsi="Times New Roman"/>
          <w:b/>
          <w:color w:val="000000"/>
          <w:sz w:val="24"/>
          <w:szCs w:val="24"/>
        </w:rPr>
        <w:tab/>
      </w:r>
      <w:r w:rsidR="00E85603" w:rsidRPr="00142B99">
        <w:rPr>
          <w:rFonts w:ascii="Times New Roman" w:hAnsi="Times New Roman"/>
          <w:b/>
          <w:color w:val="000000"/>
          <w:sz w:val="24"/>
          <w:szCs w:val="24"/>
        </w:rPr>
        <w:t>«Строительный контроль»</w:t>
      </w:r>
      <w:r w:rsidR="00E85603" w:rsidRPr="00142B99">
        <w:rPr>
          <w:rFonts w:ascii="Times New Roman" w:hAnsi="Times New Roman"/>
          <w:color w:val="000000"/>
          <w:sz w:val="24"/>
          <w:szCs w:val="24"/>
        </w:rPr>
        <w:t xml:space="preserve"> - к</w:t>
      </w:r>
      <w:r w:rsidR="00E85603" w:rsidRPr="00142B9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911A6E" w:rsidRPr="00142B99">
        <w:rPr>
          <w:rFonts w:ascii="Times New Roman" w:hAnsi="Times New Roman"/>
          <w:kern w:val="28"/>
          <w:sz w:val="24"/>
          <w:szCs w:val="24"/>
        </w:rPr>
        <w:t>;</w:t>
      </w:r>
    </w:p>
    <w:p w:rsidR="00E85603" w:rsidRPr="00142B99" w:rsidRDefault="007A06CE" w:rsidP="006F19E7">
      <w:pPr>
        <w:widowControl w:val="0"/>
        <w:tabs>
          <w:tab w:val="left" w:pos="1134"/>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bCs/>
          <w:sz w:val="24"/>
          <w:szCs w:val="24"/>
        </w:rPr>
        <w:t>1.19</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«Субподрядчик»</w:t>
      </w:r>
      <w:r w:rsidR="00E85603" w:rsidRPr="00142B9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rsidR="00E85603" w:rsidRPr="00142B99" w:rsidRDefault="007A06CE" w:rsidP="006F19E7">
      <w:pPr>
        <w:widowControl w:val="0"/>
        <w:tabs>
          <w:tab w:val="left" w:pos="1134"/>
        </w:tabs>
        <w:spacing w:after="0" w:line="240" w:lineRule="auto"/>
        <w:ind w:firstLine="709"/>
        <w:jc w:val="both"/>
        <w:rPr>
          <w:rFonts w:ascii="Times New Roman" w:hAnsi="Times New Roman"/>
          <w:sz w:val="24"/>
          <w:szCs w:val="24"/>
        </w:rPr>
      </w:pPr>
      <w:r>
        <w:rPr>
          <w:rFonts w:ascii="Times New Roman" w:hAnsi="Times New Roman" w:cs="Times New Roman"/>
          <w:sz w:val="24"/>
          <w:szCs w:val="24"/>
        </w:rPr>
        <w:t>1.20</w:t>
      </w:r>
      <w:r w:rsidR="00E85603" w:rsidRPr="00142B99">
        <w:rPr>
          <w:rFonts w:ascii="Times New Roman" w:hAnsi="Times New Roman" w:cs="Times New Roman"/>
          <w:sz w:val="24"/>
          <w:szCs w:val="24"/>
        </w:rPr>
        <w:t>.</w:t>
      </w:r>
      <w:r w:rsidR="006F19E7">
        <w:rPr>
          <w:rFonts w:ascii="Times New Roman" w:hAnsi="Times New Roman" w:cs="Times New Roman"/>
          <w:sz w:val="24"/>
          <w:szCs w:val="24"/>
        </w:rPr>
        <w:tab/>
      </w:r>
      <w:r w:rsidR="00E85603" w:rsidRPr="00142B99">
        <w:rPr>
          <w:rFonts w:ascii="Times New Roman" w:hAnsi="Times New Roman"/>
          <w:b/>
          <w:sz w:val="24"/>
          <w:szCs w:val="24"/>
        </w:rPr>
        <w:t>«Уполномоченный (ответственный) представитель Исполнителя по строительному контролю»</w:t>
      </w:r>
      <w:r w:rsidR="00E85603" w:rsidRPr="00142B9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rsidR="00E85603" w:rsidRPr="00142B99" w:rsidRDefault="007A06CE" w:rsidP="006F19E7">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1.21</w:t>
      </w:r>
      <w:r w:rsidR="00E85603" w:rsidRPr="00142B99">
        <w:rPr>
          <w:rFonts w:ascii="Times New Roman" w:hAnsi="Times New Roman" w:cs="Times New Roman"/>
          <w:bCs/>
          <w:sz w:val="24"/>
          <w:szCs w:val="24"/>
        </w:rPr>
        <w:t>.</w:t>
      </w:r>
      <w:r w:rsidR="006F19E7">
        <w:rPr>
          <w:rFonts w:ascii="Times New Roman" w:hAnsi="Times New Roman" w:cs="Times New Roman"/>
          <w:b/>
          <w:bCs/>
          <w:sz w:val="24"/>
          <w:szCs w:val="24"/>
        </w:rPr>
        <w:tab/>
      </w:r>
      <w:r w:rsidR="00E85603" w:rsidRPr="00142B99">
        <w:rPr>
          <w:rFonts w:ascii="Times New Roman" w:hAnsi="Times New Roman" w:cs="Times New Roman"/>
          <w:b/>
          <w:bCs/>
          <w:sz w:val="24"/>
          <w:szCs w:val="24"/>
        </w:rPr>
        <w:t xml:space="preserve">«Цена Договора» - </w:t>
      </w:r>
      <w:r w:rsidR="00E85603" w:rsidRPr="00142B9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rsidR="00E933EC" w:rsidRPr="00142B99" w:rsidRDefault="007A06CE" w:rsidP="006F19E7">
      <w:pPr>
        <w:widowControl w:val="0"/>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1.22</w:t>
      </w:r>
      <w:r w:rsidR="00E85603" w:rsidRPr="00142B99">
        <w:rPr>
          <w:rFonts w:ascii="Times New Roman" w:hAnsi="Times New Roman" w:cs="Times New Roman"/>
          <w:sz w:val="24"/>
          <w:szCs w:val="24"/>
        </w:rPr>
        <w:t>.</w:t>
      </w:r>
      <w:r w:rsidR="006F19E7">
        <w:rPr>
          <w:rFonts w:ascii="Times New Roman" w:hAnsi="Times New Roman" w:cs="Times New Roman"/>
          <w:b/>
          <w:sz w:val="24"/>
          <w:szCs w:val="24"/>
        </w:rPr>
        <w:tab/>
      </w:r>
      <w:r w:rsidR="00E933EC" w:rsidRPr="00142B99">
        <w:rPr>
          <w:rFonts w:ascii="Times New Roman" w:hAnsi="Times New Roman" w:cs="Times New Roman"/>
          <w:b/>
          <w:sz w:val="24"/>
          <w:szCs w:val="24"/>
        </w:rPr>
        <w:t>«</w:t>
      </w:r>
      <w:r w:rsidR="00E933EC" w:rsidRPr="00142B99">
        <w:rPr>
          <w:rFonts w:ascii="Times New Roman" w:eastAsia="Times New Roman" w:hAnsi="Times New Roman" w:cs="Times New Roman"/>
          <w:b/>
          <w:bCs/>
          <w:sz w:val="24"/>
          <w:szCs w:val="24"/>
          <w:lang w:eastAsia="ru-RU"/>
        </w:rPr>
        <w:t>Этап</w:t>
      </w:r>
      <w:r w:rsidR="00E933EC" w:rsidRPr="00142B99">
        <w:rPr>
          <w:rFonts w:ascii="Times New Roman" w:eastAsia="Times New Roman" w:hAnsi="Times New Roman" w:cs="Times New Roman"/>
          <w:b/>
          <w:sz w:val="24"/>
          <w:szCs w:val="24"/>
          <w:lang w:eastAsia="ru-RU"/>
        </w:rPr>
        <w:t xml:space="preserve"> работ»</w:t>
      </w:r>
      <w:r w:rsidR="00E933EC" w:rsidRPr="00142B99">
        <w:rPr>
          <w:rFonts w:ascii="Times New Roman" w:eastAsia="Times New Roman" w:hAnsi="Times New Roman" w:cs="Times New Roman"/>
          <w:sz w:val="24"/>
          <w:szCs w:val="24"/>
          <w:lang w:eastAsia="ru-RU"/>
        </w:rPr>
        <w:t xml:space="preserve"> -</w:t>
      </w:r>
      <w:r w:rsidR="005F1A1A">
        <w:rPr>
          <w:rFonts w:ascii="Times New Roman" w:eastAsia="Times New Roman" w:hAnsi="Times New Roman" w:cs="Times New Roman"/>
          <w:sz w:val="24"/>
          <w:szCs w:val="24"/>
          <w:lang w:eastAsia="ru-RU"/>
        </w:rPr>
        <w:t xml:space="preserve"> </w:t>
      </w:r>
      <w:r w:rsidR="00E933EC" w:rsidRPr="00142B99">
        <w:rPr>
          <w:rFonts w:ascii="Times New Roman" w:eastAsia="Times New Roman" w:hAnsi="Times New Roman" w:cs="Times New Roman"/>
          <w:sz w:val="24"/>
          <w:szCs w:val="24"/>
          <w:lang w:eastAsia="ru-RU"/>
        </w:rPr>
        <w:t>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 по формам, утвержденным Учетной политикой Заказчика.</w:t>
      </w:r>
    </w:p>
    <w:p w:rsidR="00E85603" w:rsidRPr="00142B99" w:rsidRDefault="007A06CE" w:rsidP="006F19E7">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1.23</w:t>
      </w:r>
      <w:r w:rsidR="00E85603" w:rsidRPr="00142B99">
        <w:rPr>
          <w:rFonts w:ascii="Times New Roman" w:hAnsi="Times New Roman" w:cs="Times New Roman"/>
          <w:sz w:val="24"/>
          <w:szCs w:val="24"/>
        </w:rPr>
        <w:t>.</w:t>
      </w:r>
      <w:r w:rsidR="006F19E7">
        <w:rPr>
          <w:rFonts w:ascii="Times New Roman" w:hAnsi="Times New Roman" w:cs="Times New Roman"/>
          <w:b/>
          <w:sz w:val="24"/>
          <w:szCs w:val="24"/>
        </w:rPr>
        <w:tab/>
      </w:r>
      <w:r w:rsidR="00E85603" w:rsidRPr="00142B99">
        <w:rPr>
          <w:rFonts w:ascii="Times New Roman" w:hAnsi="Times New Roman" w:cs="Times New Roman"/>
          <w:b/>
          <w:sz w:val="24"/>
          <w:szCs w:val="24"/>
        </w:rPr>
        <w:t>«Этап строительства»</w:t>
      </w:r>
      <w:r w:rsidR="00E85603" w:rsidRPr="00142B9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w:t>
      </w:r>
      <w:r w:rsidR="00E85603" w:rsidRPr="00142B99">
        <w:rPr>
          <w:rFonts w:ascii="Times New Roman" w:hAnsi="Times New Roman" w:cs="Times New Roman"/>
          <w:sz w:val="24"/>
          <w:szCs w:val="24"/>
        </w:rPr>
        <w:lastRenderedPageBreak/>
        <w:t>строительства</w:t>
      </w:r>
      <w:r w:rsidR="00FC315D" w:rsidRPr="00142B99">
        <w:rPr>
          <w:rFonts w:ascii="Times New Roman" w:hAnsi="Times New Roman" w:cs="Times New Roman"/>
          <w:sz w:val="24"/>
          <w:szCs w:val="24"/>
        </w:rPr>
        <w:t xml:space="preserve"> в объеме предусмотренном проектно-сметной документации</w:t>
      </w:r>
      <w:r w:rsidR="00E85603" w:rsidRPr="00142B99">
        <w:rPr>
          <w:rFonts w:ascii="Times New Roman" w:hAnsi="Times New Roman" w:cs="Times New Roman"/>
          <w:sz w:val="24"/>
          <w:szCs w:val="24"/>
        </w:rPr>
        <w:t>).</w:t>
      </w:r>
    </w:p>
    <w:p w:rsidR="00E85603" w:rsidRPr="00142B99" w:rsidRDefault="007A06CE" w:rsidP="006F19E7">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1.24</w:t>
      </w:r>
      <w:r w:rsidR="00E85603" w:rsidRPr="00142B99">
        <w:rPr>
          <w:rFonts w:ascii="Times New Roman" w:hAnsi="Times New Roman" w:cs="Times New Roman"/>
          <w:sz w:val="24"/>
          <w:szCs w:val="24"/>
        </w:rPr>
        <w:t>.</w:t>
      </w:r>
      <w:r w:rsidR="006F19E7">
        <w:rPr>
          <w:rFonts w:ascii="Times New Roman" w:hAnsi="Times New Roman" w:cs="Times New Roman"/>
          <w:sz w:val="24"/>
          <w:szCs w:val="24"/>
        </w:rPr>
        <w:tab/>
      </w:r>
      <w:r w:rsidR="00E85603" w:rsidRPr="007A06CE">
        <w:rPr>
          <w:rFonts w:ascii="Times New Roman" w:hAnsi="Times New Roman" w:cs="Times New Roman"/>
          <w:b/>
          <w:sz w:val="24"/>
          <w:szCs w:val="24"/>
        </w:rPr>
        <w:t>«Переустройство»</w:t>
      </w:r>
      <w:r w:rsidR="00E85603" w:rsidRPr="00142B99">
        <w:rPr>
          <w:rFonts w:ascii="Times New Roman" w:hAnsi="Times New Roman" w:cs="Times New Roman"/>
          <w:sz w:val="24"/>
          <w:szCs w:val="24"/>
        </w:rPr>
        <w:t xml:space="preserve"> - комплекс работ по реконструкции действующих объектов третьих лиц;</w:t>
      </w:r>
    </w:p>
    <w:p w:rsidR="00E85603" w:rsidRPr="00142B99" w:rsidRDefault="007A06CE" w:rsidP="006F19E7">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1.25</w:t>
      </w:r>
      <w:r w:rsidR="00E85603" w:rsidRPr="00142B99">
        <w:rPr>
          <w:rFonts w:ascii="Times New Roman" w:hAnsi="Times New Roman" w:cs="Times New Roman"/>
          <w:sz w:val="24"/>
          <w:szCs w:val="24"/>
        </w:rPr>
        <w:t>.</w:t>
      </w:r>
      <w:r w:rsidR="006F19E7">
        <w:rPr>
          <w:rFonts w:ascii="Times New Roman" w:hAnsi="Times New Roman" w:cs="Times New Roman"/>
          <w:sz w:val="24"/>
          <w:szCs w:val="24"/>
        </w:rPr>
        <w:tab/>
      </w:r>
      <w:r w:rsidR="00E85603" w:rsidRPr="007A06CE">
        <w:rPr>
          <w:rFonts w:ascii="Times New Roman" w:hAnsi="Times New Roman" w:cs="Times New Roman"/>
          <w:b/>
          <w:sz w:val="24"/>
          <w:szCs w:val="24"/>
        </w:rPr>
        <w:t>«Пересечение» (сближение)</w:t>
      </w:r>
      <w:r w:rsidR="00E85603" w:rsidRPr="00142B99">
        <w:rPr>
          <w:rFonts w:ascii="Times New Roman" w:hAnsi="Times New Roman" w:cs="Times New Roman"/>
          <w:sz w:val="24"/>
          <w:szCs w:val="24"/>
        </w:rPr>
        <w:t xml:space="preserve">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rsidR="00706208" w:rsidRPr="00142B99" w:rsidRDefault="006F19E7" w:rsidP="006F19E7">
      <w:pPr>
        <w:widowControl w:val="0"/>
        <w:tabs>
          <w:tab w:val="left" w:pos="1134"/>
        </w:tabs>
        <w:spacing w:after="0" w:line="240" w:lineRule="auto"/>
        <w:ind w:firstLine="709"/>
        <w:jc w:val="both"/>
        <w:rPr>
          <w:rFonts w:ascii="Times New Roman" w:hAnsi="Times New Roman" w:cs="Times New Roman"/>
          <w:sz w:val="24"/>
          <w:szCs w:val="24"/>
        </w:rPr>
      </w:pPr>
      <w:r w:rsidRPr="00C162D4">
        <w:rPr>
          <w:rFonts w:ascii="Times New Roman" w:hAnsi="Times New Roman" w:cs="Times New Roman"/>
          <w:sz w:val="24"/>
          <w:szCs w:val="24"/>
        </w:rPr>
        <w:t>1.26</w:t>
      </w:r>
      <w:r>
        <w:rPr>
          <w:rFonts w:ascii="Times New Roman" w:hAnsi="Times New Roman" w:cs="Times New Roman"/>
          <w:b/>
          <w:sz w:val="24"/>
          <w:szCs w:val="24"/>
        </w:rPr>
        <w:t>.</w:t>
      </w:r>
      <w:r>
        <w:rPr>
          <w:rFonts w:ascii="Times New Roman" w:hAnsi="Times New Roman" w:cs="Times New Roman"/>
          <w:b/>
          <w:sz w:val="24"/>
          <w:szCs w:val="24"/>
        </w:rPr>
        <w:tab/>
      </w:r>
      <w:r w:rsidR="00B4223C" w:rsidRPr="007A06CE">
        <w:rPr>
          <w:rFonts w:ascii="Times New Roman" w:hAnsi="Times New Roman" w:cs="Times New Roman"/>
          <w:b/>
          <w:sz w:val="24"/>
          <w:szCs w:val="24"/>
        </w:rPr>
        <w:t>«</w:t>
      </w:r>
      <w:r w:rsidR="00706208" w:rsidRPr="007A06CE">
        <w:rPr>
          <w:rFonts w:ascii="Times New Roman" w:hAnsi="Times New Roman" w:cs="Times New Roman"/>
          <w:b/>
          <w:sz w:val="24"/>
          <w:szCs w:val="24"/>
        </w:rPr>
        <w:t>Отечественная продукция (товары)</w:t>
      </w:r>
      <w:r w:rsidR="00B4223C" w:rsidRPr="007A06CE">
        <w:rPr>
          <w:rFonts w:ascii="Times New Roman" w:hAnsi="Times New Roman" w:cs="Times New Roman"/>
          <w:b/>
          <w:sz w:val="24"/>
          <w:szCs w:val="24"/>
        </w:rPr>
        <w:t>»</w:t>
      </w:r>
      <w:r w:rsidR="00706208" w:rsidRPr="007A06CE">
        <w:rPr>
          <w:rFonts w:ascii="Times New Roman" w:hAnsi="Times New Roman" w:cs="Times New Roman"/>
          <w:sz w:val="24"/>
          <w:szCs w:val="24"/>
        </w:rPr>
        <w:t xml:space="preserve"> – это только те продукты (товары), в частности электротехническое оборудование, радиоэлектронная продукция и программное обеспечение, которые включены в реестры </w:t>
      </w:r>
      <w:proofErr w:type="spellStart"/>
      <w:r w:rsidR="00706208" w:rsidRPr="007A06CE">
        <w:rPr>
          <w:rFonts w:ascii="Times New Roman" w:hAnsi="Times New Roman" w:cs="Times New Roman"/>
          <w:sz w:val="24"/>
          <w:szCs w:val="24"/>
        </w:rPr>
        <w:t>Минпромторга</w:t>
      </w:r>
      <w:proofErr w:type="spellEnd"/>
      <w:r w:rsidR="00706208" w:rsidRPr="007A06CE">
        <w:rPr>
          <w:rFonts w:ascii="Times New Roman" w:hAnsi="Times New Roman" w:cs="Times New Roman"/>
          <w:sz w:val="24"/>
          <w:szCs w:val="24"/>
        </w:rPr>
        <w:t xml:space="preserve"> России и </w:t>
      </w:r>
      <w:proofErr w:type="spellStart"/>
      <w:r w:rsidR="00706208" w:rsidRPr="007A06CE">
        <w:rPr>
          <w:rFonts w:ascii="Times New Roman" w:hAnsi="Times New Roman" w:cs="Times New Roman"/>
          <w:sz w:val="24"/>
          <w:szCs w:val="24"/>
        </w:rPr>
        <w:t>Минцифры</w:t>
      </w:r>
      <w:proofErr w:type="spellEnd"/>
      <w:r w:rsidR="00706208" w:rsidRPr="007A06CE">
        <w:rPr>
          <w:rFonts w:ascii="Times New Roman" w:hAnsi="Times New Roman" w:cs="Times New Roman"/>
          <w:sz w:val="24"/>
          <w:szCs w:val="24"/>
        </w:rPr>
        <w:t xml:space="preserve"> России (Реестр промышленной продукции, произведенной на территории Российской Федерации, Реестр радиоэлектронной продукции, Единый реестр российских программ для электронных вычислительных машин и баз данных и прочие). Товары, не включенные в приведенные реестры </w:t>
      </w:r>
      <w:proofErr w:type="spellStart"/>
      <w:r w:rsidR="00706208" w:rsidRPr="007A06CE">
        <w:rPr>
          <w:rFonts w:ascii="Times New Roman" w:hAnsi="Times New Roman" w:cs="Times New Roman"/>
          <w:sz w:val="24"/>
          <w:szCs w:val="24"/>
        </w:rPr>
        <w:t>Минпромторга</w:t>
      </w:r>
      <w:proofErr w:type="spellEnd"/>
      <w:r w:rsidR="00706208" w:rsidRPr="007A06CE">
        <w:rPr>
          <w:rFonts w:ascii="Times New Roman" w:hAnsi="Times New Roman" w:cs="Times New Roman"/>
          <w:sz w:val="24"/>
          <w:szCs w:val="24"/>
        </w:rPr>
        <w:t xml:space="preserve"> России и </w:t>
      </w:r>
      <w:proofErr w:type="spellStart"/>
      <w:r w:rsidR="00706208" w:rsidRPr="007A06CE">
        <w:rPr>
          <w:rFonts w:ascii="Times New Roman" w:hAnsi="Times New Roman" w:cs="Times New Roman"/>
          <w:sz w:val="24"/>
          <w:szCs w:val="24"/>
        </w:rPr>
        <w:t>Минцифры</w:t>
      </w:r>
      <w:proofErr w:type="spellEnd"/>
      <w:r w:rsidR="00706208" w:rsidRPr="007A06CE">
        <w:rPr>
          <w:rFonts w:ascii="Times New Roman" w:hAnsi="Times New Roman" w:cs="Times New Roman"/>
          <w:sz w:val="24"/>
          <w:szCs w:val="24"/>
        </w:rPr>
        <w:t xml:space="preserve"> России</w:t>
      </w:r>
      <w:r w:rsidR="00706208" w:rsidRPr="00142B99">
        <w:rPr>
          <w:rFonts w:ascii="Times New Roman" w:hAnsi="Times New Roman" w:cs="Times New Roman"/>
          <w:sz w:val="24"/>
          <w:szCs w:val="24"/>
        </w:rPr>
        <w:t>, считать иностранными (импортными).</w:t>
      </w:r>
    </w:p>
    <w:p w:rsidR="00E85603" w:rsidRPr="00142B99" w:rsidRDefault="00E85603" w:rsidP="00706208">
      <w:pPr>
        <w:widowControl w:val="0"/>
        <w:tabs>
          <w:tab w:val="left" w:pos="1134"/>
          <w:tab w:val="left" w:pos="1620"/>
          <w:tab w:val="left" w:pos="9840"/>
        </w:tabs>
        <w:spacing w:after="0" w:line="240" w:lineRule="auto"/>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142B99" w:rsidTr="00E85603">
        <w:tc>
          <w:tcPr>
            <w:tcW w:w="9648" w:type="dxa"/>
            <w:gridSpan w:val="2"/>
          </w:tcPr>
          <w:p w:rsidR="00E85603" w:rsidRPr="00142B99" w:rsidRDefault="00E85603" w:rsidP="00E85603">
            <w:pPr>
              <w:widowControl w:val="0"/>
              <w:spacing w:after="0" w:line="240" w:lineRule="auto"/>
              <w:jc w:val="center"/>
              <w:rPr>
                <w:rFonts w:ascii="Times New Roman" w:hAnsi="Times New Roman"/>
                <w:color w:val="000000"/>
                <w:sz w:val="24"/>
                <w:szCs w:val="24"/>
              </w:rPr>
            </w:pPr>
            <w:r w:rsidRPr="00142B99">
              <w:rPr>
                <w:rFonts w:ascii="Times New Roman" w:hAnsi="Times New Roman"/>
                <w:b/>
                <w:sz w:val="24"/>
                <w:szCs w:val="24"/>
              </w:rPr>
              <w:t>Принятые сокращения</w:t>
            </w:r>
          </w:p>
        </w:tc>
      </w:tr>
      <w:tr w:rsidR="00E85603" w:rsidRPr="00142B99" w:rsidTr="00E85603">
        <w:tc>
          <w:tcPr>
            <w:tcW w:w="2805" w:type="dxa"/>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НД</w:t>
            </w:r>
          </w:p>
        </w:tc>
        <w:tc>
          <w:tcPr>
            <w:tcW w:w="6843" w:type="dxa"/>
          </w:tcPr>
          <w:p w:rsidR="00E85603" w:rsidRPr="00142B99" w:rsidRDefault="00E85603" w:rsidP="00E85603">
            <w:pPr>
              <w:widowControl w:val="0"/>
              <w:spacing w:after="0" w:line="240" w:lineRule="auto"/>
              <w:jc w:val="both"/>
              <w:rPr>
                <w:rFonts w:ascii="Times New Roman" w:hAnsi="Times New Roman"/>
                <w:sz w:val="24"/>
                <w:szCs w:val="24"/>
              </w:rPr>
            </w:pPr>
            <w:r w:rsidRPr="00142B99">
              <w:rPr>
                <w:rFonts w:ascii="Times New Roman" w:hAnsi="Times New Roman"/>
                <w:sz w:val="24"/>
                <w:szCs w:val="24"/>
              </w:rPr>
              <w:t>Нормативная документация</w:t>
            </w:r>
          </w:p>
        </w:tc>
      </w:tr>
      <w:tr w:rsidR="00E85603" w:rsidRPr="00142B99" w:rsidTr="00E85603">
        <w:tc>
          <w:tcPr>
            <w:tcW w:w="2805" w:type="dxa"/>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ПС</w:t>
            </w:r>
          </w:p>
        </w:tc>
        <w:tc>
          <w:tcPr>
            <w:tcW w:w="6843" w:type="dxa"/>
          </w:tcPr>
          <w:p w:rsidR="00E85603" w:rsidRPr="00142B99" w:rsidRDefault="00E85603" w:rsidP="00E85603">
            <w:pPr>
              <w:widowControl w:val="0"/>
              <w:spacing w:after="0" w:line="240" w:lineRule="auto"/>
              <w:jc w:val="both"/>
              <w:rPr>
                <w:rFonts w:ascii="Times New Roman" w:hAnsi="Times New Roman"/>
                <w:sz w:val="24"/>
                <w:szCs w:val="24"/>
              </w:rPr>
            </w:pPr>
            <w:r w:rsidRPr="00142B99">
              <w:rPr>
                <w:rFonts w:ascii="Times New Roman" w:hAnsi="Times New Roman"/>
                <w:sz w:val="24"/>
                <w:szCs w:val="24"/>
              </w:rPr>
              <w:t>Подстанция</w:t>
            </w:r>
          </w:p>
        </w:tc>
      </w:tr>
      <w:tr w:rsidR="00E85603" w:rsidRPr="00142B99" w:rsidTr="00E85603">
        <w:tc>
          <w:tcPr>
            <w:tcW w:w="2805" w:type="dxa"/>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ЛЭП</w:t>
            </w:r>
          </w:p>
        </w:tc>
        <w:tc>
          <w:tcPr>
            <w:tcW w:w="6843" w:type="dxa"/>
          </w:tcPr>
          <w:p w:rsidR="00E85603" w:rsidRPr="00142B99" w:rsidRDefault="00E85603" w:rsidP="00E85603">
            <w:pPr>
              <w:widowControl w:val="0"/>
              <w:spacing w:after="0" w:line="240" w:lineRule="auto"/>
              <w:jc w:val="both"/>
              <w:rPr>
                <w:rFonts w:ascii="Times New Roman" w:hAnsi="Times New Roman"/>
                <w:sz w:val="24"/>
                <w:szCs w:val="24"/>
              </w:rPr>
            </w:pPr>
            <w:r w:rsidRPr="00142B99">
              <w:rPr>
                <w:rFonts w:ascii="Times New Roman" w:hAnsi="Times New Roman"/>
                <w:sz w:val="24"/>
                <w:szCs w:val="24"/>
              </w:rPr>
              <w:t>Линия электропередачи</w:t>
            </w:r>
          </w:p>
        </w:tc>
      </w:tr>
      <w:tr w:rsidR="00E85603" w:rsidRPr="00142B99" w:rsidTr="00E85603">
        <w:tc>
          <w:tcPr>
            <w:tcW w:w="2805" w:type="dxa"/>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ПСИ</w:t>
            </w:r>
          </w:p>
        </w:tc>
        <w:tc>
          <w:tcPr>
            <w:tcW w:w="6843" w:type="dxa"/>
          </w:tcPr>
          <w:p w:rsidR="00E85603" w:rsidRPr="00142B99" w:rsidRDefault="00E85603" w:rsidP="00E85603">
            <w:pPr>
              <w:widowControl w:val="0"/>
              <w:spacing w:after="0" w:line="240" w:lineRule="auto"/>
              <w:jc w:val="both"/>
              <w:rPr>
                <w:rFonts w:ascii="Times New Roman" w:hAnsi="Times New Roman"/>
                <w:sz w:val="24"/>
                <w:szCs w:val="24"/>
              </w:rPr>
            </w:pPr>
            <w:r w:rsidRPr="00142B99">
              <w:rPr>
                <w:rFonts w:ascii="Times New Roman" w:hAnsi="Times New Roman"/>
                <w:sz w:val="24"/>
                <w:szCs w:val="24"/>
              </w:rPr>
              <w:t>Приемо-сдаточные испытания</w:t>
            </w:r>
          </w:p>
        </w:tc>
      </w:tr>
      <w:tr w:rsidR="00E85603" w:rsidRPr="00142B99" w:rsidTr="00E85603">
        <w:tc>
          <w:tcPr>
            <w:tcW w:w="2805" w:type="dxa"/>
            <w:vAlign w:val="center"/>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ППР</w:t>
            </w:r>
          </w:p>
        </w:tc>
        <w:tc>
          <w:tcPr>
            <w:tcW w:w="6843" w:type="dxa"/>
            <w:vAlign w:val="center"/>
          </w:tcPr>
          <w:p w:rsidR="00E85603" w:rsidRPr="00142B99" w:rsidRDefault="00E85603" w:rsidP="00E85603">
            <w:pPr>
              <w:autoSpaceDE w:val="0"/>
              <w:autoSpaceDN w:val="0"/>
              <w:adjustRightInd w:val="0"/>
              <w:spacing w:after="0" w:line="240" w:lineRule="auto"/>
              <w:jc w:val="both"/>
              <w:rPr>
                <w:rFonts w:ascii="Times New Roman" w:hAnsi="Times New Roman"/>
                <w:sz w:val="24"/>
                <w:szCs w:val="24"/>
              </w:rPr>
            </w:pPr>
            <w:r w:rsidRPr="00142B99">
              <w:rPr>
                <w:rFonts w:ascii="Times New Roman" w:hAnsi="Times New Roman"/>
                <w:sz w:val="24"/>
                <w:szCs w:val="24"/>
              </w:rPr>
              <w:t>Проект производства работ</w:t>
            </w:r>
          </w:p>
        </w:tc>
      </w:tr>
      <w:tr w:rsidR="00E85603" w:rsidRPr="00142B99" w:rsidTr="00E85603">
        <w:tc>
          <w:tcPr>
            <w:tcW w:w="2805" w:type="dxa"/>
            <w:vAlign w:val="center"/>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ПД</w:t>
            </w:r>
          </w:p>
        </w:tc>
        <w:tc>
          <w:tcPr>
            <w:tcW w:w="6843" w:type="dxa"/>
            <w:vAlign w:val="center"/>
          </w:tcPr>
          <w:p w:rsidR="00E85603" w:rsidRPr="00142B99" w:rsidRDefault="00E85603" w:rsidP="00E85603">
            <w:pPr>
              <w:autoSpaceDE w:val="0"/>
              <w:autoSpaceDN w:val="0"/>
              <w:adjustRightInd w:val="0"/>
              <w:spacing w:after="0" w:line="240" w:lineRule="auto"/>
              <w:jc w:val="both"/>
              <w:rPr>
                <w:rFonts w:ascii="Times New Roman" w:hAnsi="Times New Roman"/>
                <w:sz w:val="24"/>
                <w:szCs w:val="24"/>
              </w:rPr>
            </w:pPr>
            <w:r w:rsidRPr="00142B99">
              <w:rPr>
                <w:rFonts w:ascii="Times New Roman" w:hAnsi="Times New Roman"/>
                <w:sz w:val="24"/>
                <w:szCs w:val="24"/>
              </w:rPr>
              <w:t>Проектная документация</w:t>
            </w:r>
          </w:p>
        </w:tc>
      </w:tr>
      <w:tr w:rsidR="00E85603" w:rsidRPr="00142B99" w:rsidTr="00E85603">
        <w:tc>
          <w:tcPr>
            <w:tcW w:w="2805" w:type="dxa"/>
            <w:vAlign w:val="center"/>
          </w:tcPr>
          <w:p w:rsidR="00E85603" w:rsidRPr="00142B99" w:rsidRDefault="00E85603" w:rsidP="00E85603">
            <w:pPr>
              <w:widowControl w:val="0"/>
              <w:spacing w:after="0" w:line="240" w:lineRule="auto"/>
              <w:jc w:val="both"/>
              <w:rPr>
                <w:rFonts w:ascii="Times New Roman" w:hAnsi="Times New Roman"/>
                <w:b/>
                <w:sz w:val="24"/>
                <w:szCs w:val="24"/>
              </w:rPr>
            </w:pPr>
            <w:r w:rsidRPr="00142B99">
              <w:rPr>
                <w:rFonts w:ascii="Times New Roman" w:hAnsi="Times New Roman"/>
                <w:b/>
                <w:sz w:val="24"/>
                <w:szCs w:val="24"/>
              </w:rPr>
              <w:t>ОРД</w:t>
            </w:r>
          </w:p>
        </w:tc>
        <w:tc>
          <w:tcPr>
            <w:tcW w:w="6843" w:type="dxa"/>
            <w:vAlign w:val="center"/>
          </w:tcPr>
          <w:p w:rsidR="00E85603" w:rsidRPr="00142B99" w:rsidRDefault="00E85603" w:rsidP="00E85603">
            <w:pPr>
              <w:autoSpaceDE w:val="0"/>
              <w:autoSpaceDN w:val="0"/>
              <w:adjustRightInd w:val="0"/>
              <w:spacing w:after="0" w:line="240" w:lineRule="auto"/>
              <w:jc w:val="both"/>
              <w:rPr>
                <w:rFonts w:ascii="Times New Roman" w:hAnsi="Times New Roman"/>
                <w:sz w:val="24"/>
                <w:szCs w:val="24"/>
              </w:rPr>
            </w:pPr>
            <w:r w:rsidRPr="00142B99">
              <w:rPr>
                <w:rFonts w:ascii="Times New Roman" w:hAnsi="Times New Roman"/>
                <w:sz w:val="24"/>
                <w:szCs w:val="24"/>
              </w:rPr>
              <w:t>Организационно-распорядительные документы</w:t>
            </w:r>
          </w:p>
        </w:tc>
      </w:tr>
    </w:tbl>
    <w:p w:rsidR="00E85603" w:rsidRPr="00142B9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142B99">
        <w:rPr>
          <w:rFonts w:ascii="Times New Roman" w:hAnsi="Times New Roman" w:cs="Times New Roman"/>
          <w:b/>
          <w:bCs/>
          <w:kern w:val="32"/>
          <w:sz w:val="24"/>
          <w:szCs w:val="24"/>
          <w:lang w:val="ru-RU"/>
        </w:rPr>
        <w:t>Статья 2. Цели и предмет договора</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eastAsia="Times New Roman" w:hAnsi="Times New Roman" w:cs="Times New Roman"/>
          <w:sz w:val="24"/>
          <w:szCs w:val="24"/>
          <w:lang w:eastAsia="ru-RU"/>
        </w:rPr>
        <w:t>2.1.</w:t>
      </w:r>
      <w:r w:rsidR="006F19E7">
        <w:rPr>
          <w:rFonts w:ascii="Times New Roman" w:eastAsia="Times New Roman" w:hAnsi="Times New Roman" w:cs="Times New Roman"/>
          <w:sz w:val="24"/>
          <w:szCs w:val="24"/>
          <w:lang w:eastAsia="ru-RU"/>
        </w:rPr>
        <w:tab/>
      </w:r>
      <w:r w:rsidRPr="00142B99">
        <w:rPr>
          <w:rFonts w:ascii="Times New Roman" w:eastAsia="Times New Roman" w:hAnsi="Times New Roman" w:cs="Times New Roman"/>
          <w:sz w:val="24"/>
          <w:szCs w:val="24"/>
          <w:lang w:eastAsia="ru-RU"/>
        </w:rPr>
        <w:t>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3. Сроки выполнения Работ.</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3.1.</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Подрядчик приступает к выполнению обязательств с даты подписания настоящего Договора. </w:t>
      </w:r>
    </w:p>
    <w:p w:rsidR="00E85603"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3.2.</w:t>
      </w:r>
      <w:r w:rsidRPr="00142B99">
        <w:rPr>
          <w:rFonts w:ascii="Times New Roman" w:hAnsi="Times New Roman" w:cs="Times New Roman"/>
          <w:sz w:val="24"/>
          <w:szCs w:val="24"/>
        </w:rPr>
        <w:tab/>
        <w:t>Выполнение Работ осуществляется в соответствии с Графиком выполнения Работ (Прил</w:t>
      </w:r>
      <w:r w:rsidR="007A06CE">
        <w:rPr>
          <w:rFonts w:ascii="Times New Roman" w:hAnsi="Times New Roman" w:cs="Times New Roman"/>
          <w:sz w:val="24"/>
          <w:szCs w:val="24"/>
        </w:rPr>
        <w:t>ожение 2 к настоящему Договору):</w:t>
      </w:r>
    </w:p>
    <w:p w:rsidR="00191A0F" w:rsidRPr="00191A0F" w:rsidRDefault="00191A0F" w:rsidP="00191A0F">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p>
    <w:p w:rsidR="00E85603" w:rsidRPr="00142B9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142B99">
        <w:rPr>
          <w:rFonts w:ascii="Times New Roman" w:hAnsi="Times New Roman" w:cs="Times New Roman"/>
          <w:b/>
          <w:bCs/>
          <w:kern w:val="32"/>
          <w:sz w:val="24"/>
          <w:szCs w:val="24"/>
          <w:lang w:val="ru-RU"/>
        </w:rPr>
        <w:t>Статья 4. Цена Договора. Стоимость работ.</w:t>
      </w:r>
    </w:p>
    <w:p w:rsidR="00E85603" w:rsidRPr="00142B99" w:rsidRDefault="00E85603" w:rsidP="006F19E7">
      <w:pPr>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4.1.1.</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rsidR="00E85603" w:rsidRPr="00142B99" w:rsidRDefault="00E85603" w:rsidP="006F19E7">
      <w:pPr>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4.1.2.</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Базисный уровень цен строительно-монтажных и пусконаладочных работ, материалов и оборудования, по состоянию на 01.01.2000, определяется </w:t>
      </w:r>
      <w:r w:rsidR="00814901" w:rsidRPr="00142B99">
        <w:rPr>
          <w:rFonts w:ascii="Times New Roman" w:hAnsi="Times New Roman" w:cs="Times New Roman"/>
          <w:sz w:val="24"/>
          <w:szCs w:val="24"/>
        </w:rPr>
        <w:t xml:space="preserve">на </w:t>
      </w:r>
      <w:r w:rsidR="0046451B" w:rsidRPr="00142B99">
        <w:rPr>
          <w:rFonts w:ascii="Times New Roman" w:hAnsi="Times New Roman" w:cs="Times New Roman"/>
          <w:sz w:val="24"/>
          <w:szCs w:val="24"/>
        </w:rPr>
        <w:t>основании</w:t>
      </w:r>
      <w:r w:rsidR="00814901" w:rsidRPr="00142B9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142B9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rsidR="008E312D" w:rsidRPr="00142B99" w:rsidRDefault="00E85603" w:rsidP="006F19E7">
      <w:pPr>
        <w:shd w:val="clear" w:color="auto" w:fill="FFFFFF"/>
        <w:tabs>
          <w:tab w:val="left" w:pos="1134"/>
        </w:tabs>
        <w:spacing w:before="14" w:after="14"/>
        <w:ind w:firstLine="720"/>
        <w:jc w:val="both"/>
        <w:rPr>
          <w:rFonts w:ascii="Times New Roman" w:hAnsi="Times New Roman" w:cs="Times New Roman"/>
          <w:sz w:val="24"/>
          <w:szCs w:val="24"/>
        </w:rPr>
      </w:pPr>
      <w:r w:rsidRPr="00142B99">
        <w:rPr>
          <w:rFonts w:ascii="Times New Roman" w:hAnsi="Times New Roman" w:cs="Times New Roman"/>
          <w:sz w:val="24"/>
          <w:szCs w:val="24"/>
        </w:rPr>
        <w:t>4.1.3.</w:t>
      </w:r>
      <w:r w:rsidR="006F19E7">
        <w:rPr>
          <w:rFonts w:ascii="Times New Roman" w:hAnsi="Times New Roman" w:cs="Times New Roman"/>
          <w:sz w:val="24"/>
          <w:szCs w:val="24"/>
        </w:rPr>
        <w:tab/>
      </w:r>
      <w:r w:rsidR="008E312D" w:rsidRPr="00142B99">
        <w:rPr>
          <w:rFonts w:ascii="Times New Roman" w:hAnsi="Times New Roman" w:cs="Times New Roman"/>
          <w:sz w:val="24"/>
          <w:szCs w:val="24"/>
        </w:rPr>
        <w:t xml:space="preserve">Стоимость работ по Договору определяется на основании протокола заседания </w:t>
      </w:r>
      <w:r w:rsidR="003733D7">
        <w:rPr>
          <w:rFonts w:ascii="Times New Roman" w:hAnsi="Times New Roman" w:cs="Times New Roman"/>
          <w:sz w:val="24"/>
          <w:szCs w:val="24"/>
        </w:rPr>
        <w:t>закупочной</w:t>
      </w:r>
      <w:r w:rsidR="008E312D" w:rsidRPr="00142B99">
        <w:rPr>
          <w:rFonts w:ascii="Times New Roman" w:hAnsi="Times New Roman" w:cs="Times New Roman"/>
          <w:sz w:val="24"/>
          <w:szCs w:val="24"/>
        </w:rPr>
        <w:t xml:space="preserve"> комиссии и в соответствии со сводной таблицей стоимости поставок, работ и услуг, которая составляет ____________ (указать прописью) рублей, кроме того НДС составляет ____ (указать прописью) рублей. </w:t>
      </w:r>
    </w:p>
    <w:p w:rsidR="008E312D" w:rsidRPr="00142B99" w:rsidRDefault="008E312D" w:rsidP="008E312D">
      <w:pPr>
        <w:shd w:val="clear" w:color="auto" w:fill="FFFFFF"/>
        <w:spacing w:before="14" w:after="14"/>
        <w:ind w:firstLine="720"/>
        <w:jc w:val="both"/>
        <w:rPr>
          <w:rFonts w:ascii="Times New Roman" w:hAnsi="Times New Roman" w:cs="Times New Roman"/>
          <w:sz w:val="24"/>
          <w:szCs w:val="24"/>
        </w:rPr>
      </w:pPr>
      <w:r w:rsidRPr="00142B99">
        <w:rPr>
          <w:rFonts w:ascii="Times New Roman" w:hAnsi="Times New Roman" w:cs="Times New Roman"/>
          <w:sz w:val="24"/>
          <w:szCs w:val="24"/>
        </w:rPr>
        <w:lastRenderedPageBreak/>
        <w:t>Всего с НДС стоимость работ по Договору составляет ____</w:t>
      </w:r>
      <w:proofErr w:type="gramStart"/>
      <w:r w:rsidRPr="00142B99">
        <w:rPr>
          <w:rFonts w:ascii="Times New Roman" w:hAnsi="Times New Roman" w:cs="Times New Roman"/>
          <w:sz w:val="24"/>
          <w:szCs w:val="24"/>
        </w:rPr>
        <w:t>_(</w:t>
      </w:r>
      <w:proofErr w:type="gramEnd"/>
      <w:r w:rsidRPr="00142B99">
        <w:rPr>
          <w:rFonts w:ascii="Times New Roman" w:hAnsi="Times New Roman" w:cs="Times New Roman"/>
          <w:sz w:val="24"/>
          <w:szCs w:val="24"/>
        </w:rPr>
        <w:t>указать прописью) рублей.</w:t>
      </w:r>
    </w:p>
    <w:p w:rsidR="00E85603" w:rsidRPr="00142B9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Цена Договора включает в себя стоимость всех работ согласно пункту 2.1. Договора включая, но не ограничиваясь стоимость</w:t>
      </w:r>
      <w:r w:rsidR="005F1A1A">
        <w:rPr>
          <w:rFonts w:ascii="Times New Roman" w:hAnsi="Times New Roman" w:cs="Times New Roman"/>
          <w:sz w:val="24"/>
          <w:szCs w:val="24"/>
        </w:rPr>
        <w:t xml:space="preserve"> </w:t>
      </w:r>
      <w:r w:rsidR="001230A4" w:rsidRPr="00142B99">
        <w:rPr>
          <w:rFonts w:ascii="Times New Roman" w:hAnsi="Times New Roman" w:cs="Times New Roman"/>
          <w:sz w:val="24"/>
          <w:szCs w:val="24"/>
        </w:rPr>
        <w:t xml:space="preserve">проектно-изыскательских работ, </w:t>
      </w:r>
      <w:r w:rsidRPr="00142B99">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rsidR="00E85603" w:rsidRPr="00142B99" w:rsidRDefault="00E85603" w:rsidP="006F19E7">
      <w:pPr>
        <w:widowControl w:val="0"/>
        <w:shd w:val="clear" w:color="auto" w:fill="FFFFFF"/>
        <w:tabs>
          <w:tab w:val="left" w:pos="1134"/>
        </w:tabs>
        <w:spacing w:after="0" w:line="240" w:lineRule="auto"/>
        <w:ind w:firstLine="709"/>
        <w:contextualSpacing/>
        <w:jc w:val="both"/>
        <w:rPr>
          <w:rFonts w:ascii="Times New Roman" w:hAnsi="Times New Roman" w:cs="Times New Roman"/>
          <w:sz w:val="24"/>
          <w:szCs w:val="24"/>
        </w:rPr>
      </w:pPr>
      <w:bookmarkStart w:id="0" w:name="_Toc299009724"/>
      <w:bookmarkStart w:id="1" w:name="_Toc299010547"/>
      <w:r w:rsidRPr="00142B99">
        <w:rPr>
          <w:rFonts w:ascii="Times New Roman" w:hAnsi="Times New Roman" w:cs="Times New Roman"/>
          <w:sz w:val="24"/>
          <w:szCs w:val="24"/>
        </w:rPr>
        <w:t>4.2.1.</w:t>
      </w:r>
      <w:r w:rsidR="006F19E7">
        <w:rPr>
          <w:rFonts w:ascii="Times New Roman" w:hAnsi="Times New Roman" w:cs="Times New Roman"/>
          <w:sz w:val="24"/>
          <w:szCs w:val="24"/>
        </w:rPr>
        <w:tab/>
      </w:r>
      <w:r w:rsidRPr="00142B99">
        <w:rPr>
          <w:rFonts w:ascii="Times New Roman" w:hAnsi="Times New Roman" w:cs="Times New Roman"/>
          <w:sz w:val="24"/>
          <w:szCs w:val="24"/>
        </w:rPr>
        <w:t>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4.2.2.</w:t>
      </w:r>
      <w:r w:rsidR="006F19E7">
        <w:rPr>
          <w:rFonts w:ascii="Times New Roman" w:hAnsi="Times New Roman" w:cs="Times New Roman"/>
          <w:sz w:val="24"/>
          <w:szCs w:val="24"/>
        </w:rPr>
        <w:tab/>
      </w:r>
      <w:r w:rsidRPr="00142B99">
        <w:rPr>
          <w:rFonts w:ascii="Times New Roman" w:hAnsi="Times New Roman" w:cs="Times New Roman"/>
          <w:sz w:val="24"/>
          <w:szCs w:val="24"/>
        </w:rPr>
        <w:t>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4.2.3.</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Стоимость </w:t>
      </w:r>
      <w:r w:rsidR="0034164B" w:rsidRPr="00142B9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142B9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142B99">
        <w:rPr>
          <w:rFonts w:ascii="Times New Roman" w:hAnsi="Times New Roman" w:cs="Times New Roman"/>
          <w:sz w:val="24"/>
          <w:szCs w:val="24"/>
        </w:rPr>
        <w:t>актам выполненных работ</w:t>
      </w:r>
      <w:r w:rsidRPr="00142B99">
        <w:rPr>
          <w:rFonts w:ascii="Times New Roman" w:hAnsi="Times New Roman" w:cs="Times New Roman"/>
          <w:sz w:val="24"/>
          <w:szCs w:val="24"/>
        </w:rPr>
        <w:t xml:space="preserve">. При этом необходимо учитывать, что цена материала, включенного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4.2.4.</w:t>
      </w:r>
      <w:r w:rsidR="006F19E7">
        <w:rPr>
          <w:rFonts w:ascii="Times New Roman" w:hAnsi="Times New Roman" w:cs="Times New Roman"/>
          <w:sz w:val="24"/>
          <w:szCs w:val="24"/>
        </w:rPr>
        <w:tab/>
      </w:r>
      <w:r w:rsidRPr="00142B99">
        <w:rPr>
          <w:rFonts w:ascii="Times New Roman" w:hAnsi="Times New Roman" w:cs="Times New Roman"/>
          <w:sz w:val="24"/>
          <w:szCs w:val="24"/>
        </w:rPr>
        <w:t>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4.2.5.</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Стоимость выполненных работ по возведению </w:t>
      </w:r>
      <w:r w:rsidR="00EC0022" w:rsidRPr="00142B99">
        <w:rPr>
          <w:rFonts w:ascii="Times New Roman" w:hAnsi="Times New Roman" w:cs="Times New Roman"/>
          <w:sz w:val="24"/>
          <w:szCs w:val="24"/>
        </w:rPr>
        <w:t xml:space="preserve">временных зданий и сооружений (далее - </w:t>
      </w:r>
      <w:proofErr w:type="spellStart"/>
      <w:r w:rsidRPr="00142B99">
        <w:rPr>
          <w:rFonts w:ascii="Times New Roman" w:hAnsi="Times New Roman" w:cs="Times New Roman"/>
          <w:sz w:val="24"/>
          <w:szCs w:val="24"/>
        </w:rPr>
        <w:t>ВЗиС</w:t>
      </w:r>
      <w:proofErr w:type="spellEnd"/>
      <w:r w:rsidR="00EC0022" w:rsidRPr="00142B99">
        <w:rPr>
          <w:rFonts w:ascii="Times New Roman" w:hAnsi="Times New Roman" w:cs="Times New Roman"/>
          <w:sz w:val="24"/>
          <w:szCs w:val="24"/>
        </w:rPr>
        <w:t>)</w:t>
      </w:r>
      <w:r w:rsidRPr="00142B9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142B99">
        <w:rPr>
          <w:rFonts w:ascii="Times New Roman" w:hAnsi="Times New Roman" w:cs="Times New Roman"/>
          <w:sz w:val="24"/>
          <w:szCs w:val="24"/>
        </w:rPr>
        <w:t xml:space="preserve"> строительно-монтажных работ</w:t>
      </w:r>
      <w:r w:rsidRPr="00142B99">
        <w:rPr>
          <w:rFonts w:ascii="Times New Roman" w:hAnsi="Times New Roman" w:cs="Times New Roman"/>
          <w:sz w:val="24"/>
          <w:szCs w:val="24"/>
        </w:rPr>
        <w:t xml:space="preserve"> </w:t>
      </w:r>
      <w:r w:rsidR="00EC0022" w:rsidRPr="00142B99">
        <w:rPr>
          <w:rFonts w:ascii="Times New Roman" w:hAnsi="Times New Roman" w:cs="Times New Roman"/>
          <w:sz w:val="24"/>
          <w:szCs w:val="24"/>
        </w:rPr>
        <w:t xml:space="preserve">(далее - </w:t>
      </w:r>
      <w:r w:rsidRPr="00142B99">
        <w:rPr>
          <w:rFonts w:ascii="Times New Roman" w:hAnsi="Times New Roman" w:cs="Times New Roman"/>
          <w:sz w:val="24"/>
          <w:szCs w:val="24"/>
        </w:rPr>
        <w:t>СМР</w:t>
      </w:r>
      <w:r w:rsidR="00EC0022" w:rsidRPr="00142B99">
        <w:rPr>
          <w:rFonts w:ascii="Times New Roman" w:hAnsi="Times New Roman" w:cs="Times New Roman"/>
          <w:sz w:val="24"/>
          <w:szCs w:val="24"/>
        </w:rPr>
        <w:t>)</w:t>
      </w:r>
      <w:r w:rsidRPr="00142B99">
        <w:rPr>
          <w:rFonts w:ascii="Times New Roman" w:hAnsi="Times New Roman" w:cs="Times New Roman"/>
          <w:sz w:val="24"/>
          <w:szCs w:val="24"/>
        </w:rPr>
        <w:t xml:space="preserve">, определяется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Затраты на </w:t>
      </w:r>
      <w:proofErr w:type="spellStart"/>
      <w:r w:rsidRPr="00142B99">
        <w:rPr>
          <w:rFonts w:ascii="Times New Roman" w:hAnsi="Times New Roman" w:cs="Times New Roman"/>
          <w:sz w:val="24"/>
          <w:szCs w:val="24"/>
        </w:rPr>
        <w:t>ВЗиС</w:t>
      </w:r>
      <w:proofErr w:type="spellEnd"/>
      <w:r w:rsidRPr="00142B99">
        <w:rPr>
          <w:rFonts w:ascii="Times New Roman" w:hAnsi="Times New Roman" w:cs="Times New Roman"/>
          <w:sz w:val="24"/>
          <w:szCs w:val="24"/>
        </w:rPr>
        <w:t xml:space="preserve">, определенные в утвержденной сметной документации по сметным нормативам (путем составления локальных смет), включаются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на основании фактических объемов выполненных работ.</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этом общая сумма </w:t>
      </w:r>
      <w:proofErr w:type="spellStart"/>
      <w:r w:rsidRPr="00142B99">
        <w:rPr>
          <w:rFonts w:ascii="Times New Roman" w:hAnsi="Times New Roman" w:cs="Times New Roman"/>
          <w:sz w:val="24"/>
          <w:szCs w:val="24"/>
        </w:rPr>
        <w:t>ВЗиС</w:t>
      </w:r>
      <w:proofErr w:type="spellEnd"/>
      <w:r w:rsidRPr="00142B99">
        <w:rPr>
          <w:rFonts w:ascii="Times New Roman" w:hAnsi="Times New Roman" w:cs="Times New Roman"/>
          <w:sz w:val="24"/>
          <w:szCs w:val="24"/>
        </w:rPr>
        <w:t xml:space="preserve"> не должна превышать сумму затрат на эти цели, </w:t>
      </w:r>
      <w:r w:rsidRPr="00142B99">
        <w:rPr>
          <w:rFonts w:ascii="Times New Roman" w:hAnsi="Times New Roman" w:cs="Times New Roman"/>
          <w:sz w:val="24"/>
          <w:szCs w:val="24"/>
        </w:rPr>
        <w:lastRenderedPageBreak/>
        <w:t>определенную Ценой договора подряда.</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4.2.6.</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Затраты на зимнее удорожание включаются 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4.2.7.</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В </w:t>
      </w:r>
      <w:r w:rsidR="006C1FB0" w:rsidRPr="00142B99">
        <w:rPr>
          <w:rFonts w:ascii="Times New Roman" w:hAnsi="Times New Roman" w:cs="Times New Roman"/>
          <w:sz w:val="24"/>
          <w:szCs w:val="24"/>
        </w:rPr>
        <w:t xml:space="preserve">актах выполненных работ </w:t>
      </w:r>
      <w:r w:rsidRPr="00142B9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4.2.8.</w:t>
      </w:r>
      <w:r w:rsidR="006F19E7">
        <w:rPr>
          <w:rFonts w:ascii="Times New Roman" w:hAnsi="Times New Roman" w:cs="Times New Roman"/>
          <w:sz w:val="24"/>
          <w:szCs w:val="24"/>
        </w:rPr>
        <w:tab/>
      </w:r>
      <w:r w:rsidRPr="00142B99">
        <w:rPr>
          <w:rFonts w:ascii="Times New Roman" w:hAnsi="Times New Roman" w:cs="Times New Roman"/>
          <w:sz w:val="24"/>
          <w:szCs w:val="24"/>
        </w:rPr>
        <w:t>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w:t>
      </w:r>
      <w:r w:rsidR="00F17F90" w:rsidRPr="00142B99">
        <w:rPr>
          <w:rFonts w:ascii="Times New Roman" w:hAnsi="Times New Roman" w:cs="Times New Roman"/>
          <w:sz w:val="24"/>
          <w:szCs w:val="24"/>
        </w:rPr>
        <w:t xml:space="preserve"> </w:t>
      </w:r>
      <w:r w:rsidRPr="00142B99">
        <w:rPr>
          <w:rFonts w:ascii="Times New Roman" w:hAnsi="Times New Roman" w:cs="Times New Roman"/>
          <w:sz w:val="24"/>
          <w:szCs w:val="24"/>
        </w:rPr>
        <w:t>.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rsidR="00F17F90" w:rsidRPr="00142B99" w:rsidRDefault="00F17F90" w:rsidP="00F17F90">
      <w:pPr>
        <w:shd w:val="clear" w:color="auto" w:fill="FFFFFF"/>
        <w:spacing w:after="0" w:line="240" w:lineRule="auto"/>
        <w:ind w:firstLine="709"/>
        <w:jc w:val="both"/>
        <w:rPr>
          <w:rFonts w:ascii="Times New Roman" w:eastAsia="Calibri" w:hAnsi="Times New Roman" w:cs="Times New Roman"/>
          <w:color w:val="000000"/>
          <w:sz w:val="24"/>
          <w:szCs w:val="24"/>
        </w:rPr>
      </w:pPr>
      <w:r w:rsidRPr="00142B99">
        <w:rPr>
          <w:rFonts w:ascii="Times New Roman" w:eastAsia="Calibri" w:hAnsi="Times New Roman" w:cs="Times New Roman"/>
          <w:color w:val="000000"/>
          <w:sz w:val="24"/>
          <w:szCs w:val="24"/>
        </w:rPr>
        <w:t xml:space="preserve">Сдача-приемка прочих работ, услуг оформляется </w:t>
      </w:r>
      <w:r w:rsidR="005156A0" w:rsidRPr="00142B99">
        <w:rPr>
          <w:rFonts w:ascii="Times New Roman" w:hAnsi="Times New Roman" w:cs="Times New Roman"/>
        </w:rPr>
        <w:t xml:space="preserve">Актом сдачи-приемки прочих работ, составленного по форме Приложения </w:t>
      </w:r>
      <w:r w:rsidR="00B74206">
        <w:rPr>
          <w:rFonts w:ascii="Times New Roman" w:hAnsi="Times New Roman" w:cs="Times New Roman"/>
        </w:rPr>
        <w:t>6</w:t>
      </w:r>
      <w:r w:rsidR="005156A0" w:rsidRPr="00142B99">
        <w:rPr>
          <w:rFonts w:ascii="Times New Roman" w:hAnsi="Times New Roman" w:cs="Times New Roman"/>
        </w:rPr>
        <w:t xml:space="preserve"> к настоящему Договору</w:t>
      </w:r>
      <w:r w:rsidRPr="00142B99">
        <w:rPr>
          <w:rFonts w:ascii="Times New Roman" w:eastAsia="Calibri" w:hAnsi="Times New Roman" w:cs="Times New Roman"/>
          <w:color w:val="000000"/>
          <w:sz w:val="24"/>
          <w:szCs w:val="24"/>
        </w:rPr>
        <w:t xml:space="preserve">. </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4.2.9.</w:t>
      </w:r>
      <w:r w:rsidR="006F19E7">
        <w:rPr>
          <w:rFonts w:ascii="Times New Roman" w:hAnsi="Times New Roman" w:cs="Times New Roman"/>
          <w:sz w:val="24"/>
          <w:szCs w:val="24"/>
        </w:rPr>
        <w:tab/>
      </w:r>
      <w:r w:rsidRPr="00142B99">
        <w:rPr>
          <w:rFonts w:ascii="Times New Roman" w:hAnsi="Times New Roman" w:cs="Times New Roman"/>
          <w:sz w:val="24"/>
          <w:szCs w:val="24"/>
        </w:rPr>
        <w:t>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rsidR="00B11394" w:rsidRPr="00716CCF"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i/>
          <w:sz w:val="24"/>
          <w:szCs w:val="24"/>
        </w:rPr>
      </w:pPr>
      <w:r w:rsidRPr="00142B99">
        <w:rPr>
          <w:rFonts w:ascii="Times New Roman" w:hAnsi="Times New Roman" w:cs="Times New Roman"/>
          <w:sz w:val="24"/>
          <w:szCs w:val="24"/>
        </w:rPr>
        <w:t>4.2.10.</w:t>
      </w:r>
      <w:r w:rsidR="006F19E7">
        <w:rPr>
          <w:rFonts w:ascii="Times New Roman" w:hAnsi="Times New Roman" w:cs="Times New Roman"/>
          <w:sz w:val="24"/>
          <w:szCs w:val="24"/>
        </w:rPr>
        <w:tab/>
      </w:r>
      <w:r w:rsidRPr="00142B99">
        <w:rPr>
          <w:rFonts w:ascii="Times New Roman" w:hAnsi="Times New Roman" w:cs="Times New Roman"/>
          <w:sz w:val="24"/>
          <w:szCs w:val="24"/>
        </w:rPr>
        <w:t xml:space="preserve">Коэффициенты, учитывающие усложняющие факторы, влияющие на производство работ и применяемые в </w:t>
      </w:r>
      <w:r w:rsidR="006C1FB0" w:rsidRPr="00142B99">
        <w:rPr>
          <w:rFonts w:ascii="Times New Roman" w:hAnsi="Times New Roman" w:cs="Times New Roman"/>
          <w:sz w:val="24"/>
          <w:szCs w:val="24"/>
        </w:rPr>
        <w:t>актах выполненных работ</w:t>
      </w:r>
      <w:r w:rsidRPr="00142B99">
        <w:rPr>
          <w:rFonts w:ascii="Times New Roman" w:hAnsi="Times New Roman" w:cs="Times New Roman"/>
          <w:sz w:val="24"/>
          <w:szCs w:val="24"/>
        </w:rPr>
        <w:t xml:space="preserve">, должны быть обоснованы </w:t>
      </w:r>
      <w:r w:rsidRPr="00B11394">
        <w:rPr>
          <w:rFonts w:ascii="Times New Roman" w:hAnsi="Times New Roman" w:cs="Times New Roman"/>
          <w:sz w:val="24"/>
          <w:szCs w:val="24"/>
        </w:rPr>
        <w:t xml:space="preserve">проектом организации строительства и соответствовать по наименованию условиям производства работ, оговоренным в таблицах </w:t>
      </w:r>
      <w:r w:rsidR="00DE2177" w:rsidRPr="00B11394">
        <w:rPr>
          <w:rFonts w:ascii="Times New Roman" w:hAnsi="Times New Roman" w:cs="Times New Roman"/>
          <w:sz w:val="24"/>
          <w:szCs w:val="24"/>
        </w:rPr>
        <w:t>№№ 1 - 5 Приложения № 10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(далее - Методика) и указываться раздельно, со ссылкой на пункт соответствующей таблицы</w:t>
      </w:r>
    </w:p>
    <w:p w:rsidR="00E85603" w:rsidRPr="00142B99" w:rsidRDefault="00E85603" w:rsidP="006F19E7">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4.3.</w:t>
      </w:r>
      <w:r w:rsidR="006F19E7">
        <w:rPr>
          <w:rFonts w:ascii="Times New Roman" w:hAnsi="Times New Roman" w:cs="Times New Roman"/>
          <w:sz w:val="24"/>
          <w:szCs w:val="24"/>
        </w:rPr>
        <w:tab/>
      </w:r>
      <w:r w:rsidRPr="00142B99">
        <w:rPr>
          <w:rFonts w:ascii="Times New Roman" w:hAnsi="Times New Roman" w:cs="Times New Roman"/>
          <w:sz w:val="24"/>
          <w:szCs w:val="24"/>
        </w:rPr>
        <w:t>Взаиморасчеты за выполненные работы.</w:t>
      </w:r>
    </w:p>
    <w:p w:rsidR="00E85603" w:rsidRPr="00142B9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r w:rsidRPr="00142B9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142B99">
        <w:rPr>
          <w:rFonts w:ascii="Times New Roman" w:hAnsi="Times New Roman" w:cs="Times New Roman"/>
          <w:sz w:val="24"/>
          <w:szCs w:val="24"/>
        </w:rPr>
        <w:t xml:space="preserve">акты выполненных работ </w:t>
      </w:r>
      <w:r w:rsidRPr="00142B99">
        <w:rPr>
          <w:rFonts w:ascii="Times New Roman" w:hAnsi="Times New Roman" w:cs="Times New Roman"/>
          <w:sz w:val="24"/>
          <w:szCs w:val="24"/>
        </w:rPr>
        <w:t>и расчетами, включаются Подрядчиком в справку о стоимости выполненных работ и затрат.</w:t>
      </w:r>
    </w:p>
    <w:p w:rsidR="00396446" w:rsidRPr="00142B99" w:rsidRDefault="00396446" w:rsidP="00396446">
      <w:pPr>
        <w:widowControl w:val="0"/>
        <w:shd w:val="clear" w:color="auto" w:fill="FFFFFF"/>
        <w:tabs>
          <w:tab w:val="left" w:pos="425"/>
        </w:tabs>
        <w:spacing w:before="14" w:after="14"/>
        <w:ind w:firstLine="720"/>
        <w:contextualSpacing/>
        <w:jc w:val="both"/>
        <w:rPr>
          <w:rFonts w:ascii="Times New Roman" w:hAnsi="Times New Roman" w:cs="Times New Roman"/>
          <w:sz w:val="24"/>
          <w:szCs w:val="24"/>
        </w:rPr>
      </w:pPr>
      <w:r w:rsidRPr="00142B9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rsidR="00E85603" w:rsidRPr="00142B9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r w:rsidRPr="00142B99">
        <w:rPr>
          <w:rFonts w:ascii="Times New Roman" w:hAnsi="Times New Roman" w:cs="Times New Roman"/>
          <w:sz w:val="24"/>
          <w:szCs w:val="24"/>
        </w:rPr>
        <w:t>На стоимость</w:t>
      </w:r>
      <w:r w:rsidR="006C1FB0" w:rsidRPr="00142B99">
        <w:rPr>
          <w:rFonts w:ascii="Times New Roman" w:hAnsi="Times New Roman" w:cs="Times New Roman"/>
          <w:sz w:val="24"/>
          <w:szCs w:val="24"/>
        </w:rPr>
        <w:t xml:space="preserve"> по актам выполненных работ</w:t>
      </w:r>
      <w:r w:rsidRPr="00142B9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rsidR="00E85603" w:rsidRPr="00142B9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r w:rsidRPr="00142B99">
        <w:rPr>
          <w:rFonts w:ascii="Times New Roman" w:hAnsi="Times New Roman" w:cs="Times New Roman"/>
          <w:sz w:val="24"/>
          <w:szCs w:val="24"/>
        </w:rPr>
        <w:t>Оформленный Подрядчиком комплект первичной учетной документации (</w:t>
      </w:r>
      <w:r w:rsidR="00AF7C42" w:rsidRPr="00142B99">
        <w:rPr>
          <w:rFonts w:ascii="Times New Roman" w:hAnsi="Times New Roman" w:cs="Times New Roman"/>
          <w:sz w:val="24"/>
          <w:szCs w:val="24"/>
        </w:rPr>
        <w:t>журнал</w:t>
      </w:r>
      <w:r w:rsidR="006D1AFA" w:rsidRPr="00142B99">
        <w:rPr>
          <w:rFonts w:ascii="Times New Roman" w:hAnsi="Times New Roman" w:cs="Times New Roman"/>
          <w:sz w:val="24"/>
          <w:szCs w:val="24"/>
        </w:rPr>
        <w:t xml:space="preserve"> учета выполненных работ</w:t>
      </w:r>
      <w:r w:rsidR="00454F8F" w:rsidRPr="00142B99">
        <w:rPr>
          <w:rFonts w:ascii="Times New Roman" w:hAnsi="Times New Roman" w:cs="Times New Roman"/>
          <w:sz w:val="24"/>
          <w:szCs w:val="24"/>
        </w:rPr>
        <w:t>*</w:t>
      </w:r>
      <w:r w:rsidRPr="00142B99">
        <w:rPr>
          <w:rFonts w:ascii="Times New Roman" w:hAnsi="Times New Roman" w:cs="Times New Roman"/>
          <w:sz w:val="24"/>
          <w:szCs w:val="24"/>
        </w:rPr>
        <w:t xml:space="preserve">, </w:t>
      </w:r>
      <w:r w:rsidR="006C1FB0" w:rsidRPr="00142B99">
        <w:rPr>
          <w:rFonts w:ascii="Times New Roman" w:hAnsi="Times New Roman" w:cs="Times New Roman"/>
          <w:sz w:val="24"/>
          <w:szCs w:val="24"/>
        </w:rPr>
        <w:t>актов выполненных работ</w:t>
      </w:r>
      <w:r w:rsidRPr="00142B99">
        <w:rPr>
          <w:rFonts w:ascii="Times New Roman" w:hAnsi="Times New Roman" w:cs="Times New Roman"/>
          <w:sz w:val="24"/>
          <w:szCs w:val="24"/>
        </w:rPr>
        <w:t xml:space="preserve">, </w:t>
      </w:r>
      <w:r w:rsidR="006C1FB0" w:rsidRPr="00142B99">
        <w:rPr>
          <w:rFonts w:ascii="Times New Roman" w:hAnsi="Times New Roman" w:cs="Times New Roman"/>
          <w:sz w:val="24"/>
          <w:szCs w:val="24"/>
        </w:rPr>
        <w:t>справки о стоимости выполненных работ и затрат</w:t>
      </w:r>
      <w:r w:rsidRPr="00142B9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142B99">
        <w:rPr>
          <w:rFonts w:ascii="Times New Roman" w:hAnsi="Times New Roman" w:cs="Times New Roman"/>
          <w:sz w:val="24"/>
          <w:szCs w:val="24"/>
        </w:rPr>
        <w:t xml:space="preserve"> </w:t>
      </w:r>
    </w:p>
    <w:bookmarkEnd w:id="0"/>
    <w:bookmarkEnd w:id="1"/>
    <w:p w:rsidR="006F19E7" w:rsidRDefault="006F19E7" w:rsidP="00E85603">
      <w:pPr>
        <w:pStyle w:val="14"/>
        <w:widowControl w:val="0"/>
        <w:spacing w:after="0" w:line="240" w:lineRule="auto"/>
        <w:ind w:firstLine="709"/>
        <w:jc w:val="both"/>
        <w:rPr>
          <w:rFonts w:ascii="Times New Roman" w:eastAsiaTheme="minorHAnsi" w:hAnsi="Times New Roman" w:cs="Times New Roman"/>
          <w:color w:val="auto"/>
          <w:sz w:val="24"/>
          <w:szCs w:val="24"/>
          <w:bdr w:val="none" w:sz="0" w:space="0" w:color="auto"/>
          <w:lang w:val="ru-RU" w:eastAsia="en-US"/>
        </w:rPr>
      </w:pPr>
    </w:p>
    <w:p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142B99">
        <w:rPr>
          <w:rFonts w:ascii="Times New Roman" w:hAnsi="Times New Roman" w:cs="Times New Roman"/>
          <w:b/>
          <w:bCs/>
          <w:color w:val="auto"/>
          <w:kern w:val="32"/>
          <w:sz w:val="24"/>
          <w:szCs w:val="24"/>
          <w:lang w:val="ru-RU"/>
        </w:rPr>
        <w:t>Статья 5. Порядок и условия платежей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rsidR="00930CDF" w:rsidRPr="00440340" w:rsidRDefault="00930CDF" w:rsidP="00F9401B">
      <w:pPr>
        <w:widowControl w:val="0"/>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5.1</w:t>
      </w:r>
      <w:r w:rsidR="00F9401B">
        <w:rPr>
          <w:rFonts w:ascii="Times New Roman" w:hAnsi="Times New Roman" w:cs="Times New Roman"/>
        </w:rPr>
        <w:tab/>
      </w:r>
      <w:r w:rsidRPr="00440340">
        <w:rPr>
          <w:rFonts w:ascii="Times New Roman" w:hAnsi="Times New Roman" w:cs="Times New Roman"/>
          <w:sz w:val="24"/>
          <w:szCs w:val="24"/>
        </w:rPr>
        <w:t xml:space="preserve">Платежи осуществляются Заказчиком </w:t>
      </w:r>
      <w:r w:rsidR="00F9401B" w:rsidRPr="00440340">
        <w:rPr>
          <w:rFonts w:ascii="Times New Roman" w:hAnsi="Times New Roman" w:cs="Times New Roman"/>
          <w:sz w:val="24"/>
          <w:szCs w:val="24"/>
        </w:rPr>
        <w:t xml:space="preserve">безналичным расчетом, в срок не более 30 (тридцати) рабочих дней с момента подписания сторонами Акта приемки выполненных работ и предоставления счета-фактуры, </w:t>
      </w:r>
      <w:r w:rsidRPr="00440340">
        <w:rPr>
          <w:rFonts w:ascii="Times New Roman" w:hAnsi="Times New Roman" w:cs="Times New Roman"/>
          <w:sz w:val="24"/>
          <w:szCs w:val="24"/>
        </w:rPr>
        <w:t>в сумме, указанной в Справке о стоимо</w:t>
      </w:r>
      <w:r w:rsidR="006C1FB0" w:rsidRPr="00440340">
        <w:rPr>
          <w:rFonts w:ascii="Times New Roman" w:hAnsi="Times New Roman" w:cs="Times New Roman"/>
          <w:sz w:val="24"/>
          <w:szCs w:val="24"/>
        </w:rPr>
        <w:t>сти выполненных работ и затрат</w:t>
      </w:r>
      <w:r w:rsidRPr="00440340">
        <w:rPr>
          <w:rFonts w:ascii="Times New Roman" w:hAnsi="Times New Roman" w:cs="Times New Roman"/>
          <w:sz w:val="24"/>
          <w:szCs w:val="24"/>
        </w:rPr>
        <w:t>.</w:t>
      </w:r>
      <w:r w:rsidR="00F9401B" w:rsidRPr="00440340">
        <w:rPr>
          <w:rFonts w:ascii="Times New Roman" w:hAnsi="Times New Roman" w:cs="Times New Roman"/>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930CDF" w:rsidRPr="00440340" w:rsidRDefault="00930CDF" w:rsidP="00930CDF">
      <w:pPr>
        <w:widowControl w:val="0"/>
        <w:spacing w:after="0" w:line="240" w:lineRule="auto"/>
        <w:ind w:firstLine="709"/>
        <w:jc w:val="both"/>
        <w:rPr>
          <w:rFonts w:ascii="Times New Roman" w:hAnsi="Times New Roman" w:cs="Times New Roman"/>
          <w:sz w:val="24"/>
          <w:szCs w:val="24"/>
        </w:rPr>
      </w:pPr>
      <w:r w:rsidRPr="00440340">
        <w:rPr>
          <w:rFonts w:ascii="Times New Roman" w:hAnsi="Times New Roman" w:cs="Times New Roman"/>
          <w:sz w:val="24"/>
          <w:szCs w:val="24"/>
        </w:rPr>
        <w:t>А</w:t>
      </w:r>
      <w:r w:rsidR="006C1FB0" w:rsidRPr="00440340">
        <w:rPr>
          <w:rFonts w:ascii="Times New Roman" w:hAnsi="Times New Roman" w:cs="Times New Roman"/>
          <w:sz w:val="24"/>
          <w:szCs w:val="24"/>
        </w:rPr>
        <w:t xml:space="preserve">кт о приемке выполненных работ </w:t>
      </w:r>
      <w:r w:rsidRPr="00440340">
        <w:rPr>
          <w:rFonts w:ascii="Times New Roman" w:hAnsi="Times New Roman" w:cs="Times New Roman"/>
          <w:sz w:val="24"/>
          <w:szCs w:val="24"/>
        </w:rPr>
        <w:t>должен быть предварительно завизирован уполномоченным представителем Исполнителя по строительному контролю.</w:t>
      </w:r>
    </w:p>
    <w:p w:rsidR="00930CDF" w:rsidRPr="00440340" w:rsidRDefault="00930CDF" w:rsidP="00CC7D6B">
      <w:pPr>
        <w:widowControl w:val="0"/>
        <w:spacing w:after="0" w:line="240" w:lineRule="auto"/>
        <w:ind w:firstLine="709"/>
        <w:jc w:val="both"/>
        <w:rPr>
          <w:rFonts w:ascii="Times New Roman" w:hAnsi="Times New Roman" w:cs="Times New Roman"/>
          <w:sz w:val="24"/>
          <w:szCs w:val="24"/>
        </w:rPr>
      </w:pPr>
      <w:r w:rsidRPr="00440340">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rsidR="00CC7D6B" w:rsidRPr="00440340"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440340">
        <w:rPr>
          <w:rFonts w:ascii="Times New Roman" w:eastAsiaTheme="minorHAnsi" w:hAnsi="Times New Roman" w:cs="Times New Roman"/>
          <w:sz w:val="24"/>
          <w:szCs w:val="24"/>
          <w:lang w:eastAsia="en-US"/>
        </w:rPr>
        <w:t>а) выставленного Подрядчиком счета;</w:t>
      </w:r>
    </w:p>
    <w:p w:rsidR="00CC7D6B" w:rsidRPr="00440340"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sz w:val="24"/>
          <w:szCs w:val="24"/>
          <w:lang w:eastAsia="en-US"/>
        </w:rPr>
      </w:pPr>
      <w:r w:rsidRPr="00440340">
        <w:rPr>
          <w:rFonts w:ascii="Times New Roman" w:eastAsiaTheme="minorHAnsi" w:hAnsi="Times New Roman" w:cs="Times New Roman"/>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rsidR="00E85603" w:rsidRPr="00142B99" w:rsidRDefault="00B11394" w:rsidP="00796E29">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5.2</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z w:val="24"/>
          <w:szCs w:val="24"/>
        </w:rPr>
        <w:t>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Датой оплаты считается дата списания денежных средств с расчетного счета Заказчика.</w:t>
      </w:r>
    </w:p>
    <w:p w:rsidR="00E85603" w:rsidRPr="00142B99" w:rsidRDefault="00B11394" w:rsidP="00796E29">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5.3</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z w:val="24"/>
          <w:szCs w:val="24"/>
        </w:rPr>
        <w:t>В случае нарушения Подрядчиком своих обязательств, предусмотренных ст. 6 нас</w:t>
      </w:r>
      <w:r w:rsidR="00C162D4">
        <w:rPr>
          <w:rFonts w:ascii="Times New Roman" w:hAnsi="Times New Roman" w:cs="Times New Roman"/>
          <w:sz w:val="24"/>
          <w:szCs w:val="24"/>
        </w:rPr>
        <w:t>тоящего Договора</w:t>
      </w:r>
      <w:r w:rsidR="00E85603" w:rsidRPr="00142B99">
        <w:rPr>
          <w:rFonts w:ascii="Times New Roman" w:hAnsi="Times New Roman" w:cs="Times New Roman"/>
          <w:sz w:val="24"/>
          <w:szCs w:val="24"/>
        </w:rPr>
        <w:t xml:space="preserve">,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w:t>
      </w:r>
      <w:r w:rsidR="00C162D4">
        <w:rPr>
          <w:rFonts w:ascii="Times New Roman" w:hAnsi="Times New Roman" w:cs="Times New Roman"/>
          <w:sz w:val="24"/>
          <w:szCs w:val="24"/>
        </w:rPr>
        <w:t>16</w:t>
      </w:r>
      <w:r w:rsidR="00E85603" w:rsidRPr="00142B99">
        <w:rPr>
          <w:rFonts w:ascii="Times New Roman" w:hAnsi="Times New Roman" w:cs="Times New Roman"/>
          <w:sz w:val="24"/>
          <w:szCs w:val="24"/>
        </w:rPr>
        <w:t>.1 настоящего Договора, Заказчику за период приостановки платежей в соответствии с настоящим пунктом не начисляются.</w:t>
      </w:r>
    </w:p>
    <w:p w:rsidR="00E85603" w:rsidRPr="00142B99" w:rsidRDefault="00B11394" w:rsidP="00796E29">
      <w:pPr>
        <w:pStyle w:val="ab"/>
        <w:widowControl w:val="0"/>
        <w:tabs>
          <w:tab w:val="left" w:pos="1134"/>
        </w:tabs>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5.4</w:t>
      </w:r>
      <w:r w:rsidR="00E85603" w:rsidRPr="00142B99">
        <w:rPr>
          <w:rFonts w:ascii="Times New Roman" w:hAnsi="Times New Roman" w:cs="Times New Roman"/>
          <w:color w:val="auto"/>
        </w:rPr>
        <w:t>.</w:t>
      </w:r>
      <w:r w:rsidR="00796E29">
        <w:rPr>
          <w:rFonts w:ascii="Times New Roman" w:hAnsi="Times New Roman" w:cs="Times New Roman"/>
          <w:color w:val="auto"/>
        </w:rPr>
        <w:tab/>
      </w:r>
      <w:r w:rsidR="00E85603" w:rsidRPr="00142B99">
        <w:rPr>
          <w:rFonts w:ascii="Times New Roman" w:hAnsi="Times New Roman" w:cs="Times New Roman"/>
          <w:color w:val="auto"/>
        </w:rPr>
        <w:t>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rsidR="00E85603" w:rsidRPr="00142B99" w:rsidRDefault="00B11394" w:rsidP="00796E29">
      <w:pPr>
        <w:pStyle w:val="ab"/>
        <w:widowControl w:val="0"/>
        <w:tabs>
          <w:tab w:val="left" w:pos="1134"/>
        </w:tabs>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5.5</w:t>
      </w:r>
      <w:r w:rsidR="00E85603" w:rsidRPr="00142B99">
        <w:rPr>
          <w:rFonts w:ascii="Times New Roman" w:hAnsi="Times New Roman" w:cs="Times New Roman"/>
          <w:color w:val="auto"/>
        </w:rPr>
        <w:t>.</w:t>
      </w:r>
      <w:r w:rsidR="00796E29">
        <w:rPr>
          <w:rFonts w:ascii="Times New Roman" w:hAnsi="Times New Roman" w:cs="Times New Roman"/>
          <w:color w:val="auto"/>
        </w:rPr>
        <w:tab/>
      </w:r>
      <w:r w:rsidR="00E85603" w:rsidRPr="00142B99">
        <w:rPr>
          <w:rFonts w:ascii="Times New Roman" w:hAnsi="Times New Roman" w:cs="Times New Roman"/>
          <w:color w:val="auto"/>
        </w:rPr>
        <w:t>Стороны ежеквартально производят сверку расчетов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w:t>
      </w:r>
      <w:r>
        <w:rPr>
          <w:rFonts w:ascii="Times New Roman" w:hAnsi="Times New Roman" w:cs="Times New Roman"/>
          <w:color w:val="auto"/>
        </w:rPr>
        <w:t>виями Договора сальдо расчетов)</w:t>
      </w:r>
      <w:r w:rsidR="00E85603" w:rsidRPr="00142B99">
        <w:rPr>
          <w:rFonts w:ascii="Times New Roman" w:hAnsi="Times New Roman" w:cs="Times New Roman"/>
          <w:color w:val="auto"/>
        </w:rPr>
        <w:t>.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rsidR="00E85603" w:rsidRPr="00142B99" w:rsidRDefault="00B11394" w:rsidP="00796E29">
      <w:pPr>
        <w:pStyle w:val="2b"/>
        <w:widowControl w:val="0"/>
        <w:tabs>
          <w:tab w:val="left" w:pos="1134"/>
        </w:tabs>
        <w:spacing w:after="0" w:line="240" w:lineRule="atLeast"/>
        <w:ind w:left="0" w:firstLine="709"/>
        <w:jc w:val="both"/>
        <w:rPr>
          <w:rFonts w:cs="Times New Roman"/>
          <w:color w:val="auto"/>
        </w:rPr>
      </w:pPr>
      <w:r>
        <w:rPr>
          <w:rFonts w:cs="Times New Roman"/>
          <w:color w:val="auto"/>
        </w:rPr>
        <w:t>5.6</w:t>
      </w:r>
      <w:r w:rsidR="00E85603" w:rsidRPr="00142B99">
        <w:rPr>
          <w:rFonts w:cs="Times New Roman"/>
          <w:color w:val="auto"/>
        </w:rPr>
        <w:t>.</w:t>
      </w:r>
      <w:r w:rsidR="00796E29">
        <w:rPr>
          <w:rFonts w:cs="Times New Roman"/>
          <w:color w:val="auto"/>
        </w:rPr>
        <w:tab/>
      </w:r>
      <w:r w:rsidR="00E85603" w:rsidRPr="00142B99">
        <w:rPr>
          <w:rFonts w:cs="Times New Roman"/>
          <w:color w:val="auto"/>
        </w:rPr>
        <w:t xml:space="preserve">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w:t>
      </w:r>
      <w:r w:rsidR="00C162D4">
        <w:rPr>
          <w:rFonts w:cs="Times New Roman"/>
          <w:color w:val="auto"/>
        </w:rPr>
        <w:t>16</w:t>
      </w:r>
      <w:r w:rsidR="00E85603" w:rsidRPr="00142B99">
        <w:rPr>
          <w:rFonts w:cs="Times New Roman"/>
          <w:color w:val="auto"/>
        </w:rPr>
        <w:t>.1 настоящего Договора.</w:t>
      </w:r>
    </w:p>
    <w:p w:rsidR="00E85603" w:rsidRPr="00142B99" w:rsidRDefault="00B11394" w:rsidP="00796E29">
      <w:pPr>
        <w:pStyle w:val="2b"/>
        <w:widowControl w:val="0"/>
        <w:tabs>
          <w:tab w:val="left" w:pos="1134"/>
        </w:tabs>
        <w:spacing w:after="0" w:line="240" w:lineRule="atLeast"/>
        <w:ind w:left="0" w:firstLine="709"/>
        <w:jc w:val="both"/>
        <w:rPr>
          <w:rFonts w:cs="Times New Roman"/>
          <w:color w:val="auto"/>
        </w:rPr>
      </w:pPr>
      <w:r>
        <w:rPr>
          <w:rFonts w:cs="Times New Roman"/>
          <w:color w:val="auto"/>
        </w:rPr>
        <w:t>5.7</w:t>
      </w:r>
      <w:r w:rsidR="00E85603" w:rsidRPr="00142B99">
        <w:rPr>
          <w:rFonts w:cs="Times New Roman"/>
          <w:color w:val="auto"/>
        </w:rPr>
        <w:t>.</w:t>
      </w:r>
      <w:r w:rsidR="00796E29">
        <w:rPr>
          <w:rFonts w:cs="Times New Roman"/>
          <w:color w:val="auto"/>
        </w:rPr>
        <w:tab/>
      </w:r>
      <w:r w:rsidR="00E85603" w:rsidRPr="00142B99">
        <w:rPr>
          <w:rFonts w:cs="Times New Roman"/>
          <w:color w:val="auto"/>
        </w:rPr>
        <w:t>Счет-фактура выставляется Подрядчиком в соответствии с требованиями действующего налогового законод</w:t>
      </w:r>
      <w:r w:rsidR="00B14726" w:rsidRPr="00142B99">
        <w:rPr>
          <w:rFonts w:cs="Times New Roman"/>
          <w:color w:val="auto"/>
        </w:rPr>
        <w:t>ательства Российской Федерации.</w:t>
      </w:r>
    </w:p>
    <w:p w:rsidR="00E85603" w:rsidRPr="00142B99" w:rsidRDefault="00E85603" w:rsidP="00E85603">
      <w:pPr>
        <w:pStyle w:val="a3"/>
        <w:ind w:left="0" w:firstLine="709"/>
        <w:jc w:val="both"/>
        <w:rPr>
          <w:rFonts w:ascii="Times New Roman" w:hAnsi="Times New Roman" w:cs="Times New Roman"/>
          <w:sz w:val="24"/>
          <w:szCs w:val="24"/>
        </w:rPr>
      </w:pPr>
    </w:p>
    <w:p w:rsidR="00E85603" w:rsidRPr="00142B9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142B99">
        <w:rPr>
          <w:rFonts w:ascii="Times New Roman" w:hAnsi="Times New Roman" w:cs="Times New Roman"/>
          <w:b/>
          <w:bCs/>
          <w:color w:val="auto"/>
          <w:kern w:val="32"/>
          <w:sz w:val="24"/>
          <w:szCs w:val="24"/>
          <w:lang w:val="ru-RU"/>
        </w:rPr>
        <w:t xml:space="preserve">РАЗДЕЛ </w:t>
      </w:r>
      <w:r w:rsidRPr="00142B99">
        <w:rPr>
          <w:rFonts w:ascii="Times New Roman" w:hAnsi="Times New Roman" w:cs="Times New Roman"/>
          <w:b/>
          <w:bCs/>
          <w:color w:val="auto"/>
          <w:kern w:val="32"/>
          <w:sz w:val="24"/>
          <w:szCs w:val="24"/>
        </w:rPr>
        <w:t>II</w:t>
      </w:r>
      <w:r w:rsidRPr="00142B99">
        <w:rPr>
          <w:rFonts w:ascii="Times New Roman" w:hAnsi="Times New Roman" w:cs="Times New Roman"/>
          <w:b/>
          <w:bCs/>
          <w:color w:val="auto"/>
          <w:kern w:val="32"/>
          <w:sz w:val="24"/>
          <w:szCs w:val="24"/>
          <w:lang w:val="ru-RU"/>
        </w:rPr>
        <w:t>. ОБЩИЕ ОБЯЗАТЕЛЬСТВА СТОРОН</w:t>
      </w:r>
    </w:p>
    <w:p w:rsidR="00E85603" w:rsidRPr="00142B99" w:rsidRDefault="00CD26C1"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6</w:t>
      </w:r>
      <w:r w:rsidR="00E85603" w:rsidRPr="00142B99">
        <w:rPr>
          <w:rFonts w:ascii="Times New Roman" w:hAnsi="Times New Roman" w:cs="Times New Roman"/>
          <w:b/>
          <w:bCs/>
          <w:sz w:val="24"/>
          <w:szCs w:val="24"/>
        </w:rPr>
        <w:t>. Обязательства Подрядчика</w:t>
      </w:r>
    </w:p>
    <w:p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 настоящему Договору Подрядчик обязуется:</w:t>
      </w:r>
    </w:p>
    <w:p w:rsidR="00E85603" w:rsidRPr="00142B99" w:rsidRDefault="00CD26C1" w:rsidP="00796E29">
      <w:pPr>
        <w:widowControl w:val="0"/>
        <w:tabs>
          <w:tab w:val="left" w:pos="-4860"/>
          <w:tab w:val="left" w:pos="-4680"/>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796E29">
        <w:rPr>
          <w:rFonts w:ascii="Times New Roman" w:hAnsi="Times New Roman" w:cs="Times New Roman"/>
          <w:sz w:val="24"/>
          <w:szCs w:val="24"/>
        </w:rPr>
        <w:tab/>
      </w:r>
      <w:r w:rsidR="00E85603" w:rsidRPr="00142B99">
        <w:rPr>
          <w:rFonts w:ascii="Times New Roman" w:hAnsi="Times New Roman" w:cs="Times New Roman"/>
          <w:sz w:val="24"/>
          <w:szCs w:val="24"/>
        </w:rPr>
        <w:t xml:space="preserve">Выполнить все Работы в объеме и сроки, предусмотренные Сводной таблицей </w:t>
      </w:r>
      <w:r w:rsidR="00E85603" w:rsidRPr="00142B99">
        <w:rPr>
          <w:rFonts w:ascii="Times New Roman" w:hAnsi="Times New Roman" w:cs="Times New Roman"/>
          <w:sz w:val="24"/>
          <w:szCs w:val="24"/>
        </w:rPr>
        <w:lastRenderedPageBreak/>
        <w:t xml:space="preserve">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rsidR="00E85603" w:rsidRPr="00142B99" w:rsidRDefault="00CD26C1" w:rsidP="00796E29">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.2.</w:t>
      </w:r>
      <w:r w:rsidR="00796E29">
        <w:rPr>
          <w:rFonts w:ascii="Times New Roman" w:hAnsi="Times New Roman" w:cs="Times New Roman"/>
          <w:sz w:val="24"/>
          <w:szCs w:val="24"/>
        </w:rPr>
        <w:tab/>
      </w:r>
      <w:r w:rsidR="00E85603" w:rsidRPr="00142B99">
        <w:rPr>
          <w:rFonts w:ascii="Times New Roman" w:hAnsi="Times New Roman" w:cs="Times New Roman"/>
          <w:sz w:val="24"/>
          <w:szCs w:val="24"/>
        </w:rPr>
        <w:t xml:space="preserve">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rsidR="00E85603" w:rsidRPr="00142B99" w:rsidRDefault="00CD26C1" w:rsidP="00796E29">
      <w:pPr>
        <w:pStyle w:val="2b"/>
        <w:widowControl w:val="0"/>
        <w:tabs>
          <w:tab w:val="left" w:pos="1134"/>
        </w:tabs>
        <w:spacing w:after="0" w:line="240" w:lineRule="auto"/>
        <w:ind w:left="0" w:firstLine="709"/>
        <w:jc w:val="both"/>
        <w:rPr>
          <w:rFonts w:cs="Times New Roman"/>
          <w:color w:val="auto"/>
        </w:rPr>
      </w:pPr>
      <w:r>
        <w:rPr>
          <w:rFonts w:cs="Times New Roman"/>
          <w:color w:val="auto"/>
        </w:rPr>
        <w:t>6</w:t>
      </w:r>
      <w:r w:rsidR="00440340">
        <w:rPr>
          <w:rFonts w:cs="Times New Roman"/>
          <w:color w:val="auto"/>
        </w:rPr>
        <w:t>.3</w:t>
      </w:r>
      <w:r w:rsidR="00E85603" w:rsidRPr="00142B99">
        <w:rPr>
          <w:rFonts w:cs="Times New Roman"/>
          <w:color w:val="auto"/>
        </w:rPr>
        <w:t>.</w:t>
      </w:r>
      <w:r w:rsidR="00796E29">
        <w:rPr>
          <w:rFonts w:cs="Times New Roman"/>
          <w:color w:val="auto"/>
        </w:rPr>
        <w:tab/>
      </w:r>
      <w:r w:rsidR="00E85603" w:rsidRPr="00142B99">
        <w:rPr>
          <w:rFonts w:cs="Times New Roman"/>
          <w:color w:val="auto"/>
        </w:rPr>
        <w:t xml:space="preserve">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w:t>
      </w:r>
      <w:r w:rsidR="00E933EC" w:rsidRPr="00142B99">
        <w:rPr>
          <w:rFonts w:cs="Times New Roman"/>
          <w:color w:val="auto"/>
        </w:rPr>
        <w:t>строительно-монтажных работ,</w:t>
      </w:r>
      <w:r w:rsidR="00DF694F" w:rsidRPr="00142B99">
        <w:rPr>
          <w:rFonts w:cs="Times New Roman"/>
          <w:color w:val="auto"/>
        </w:rPr>
        <w:t xml:space="preserve"> требующих разработку ППР</w:t>
      </w:r>
      <w:r w:rsidR="00E85603" w:rsidRPr="00142B99">
        <w:rPr>
          <w:rFonts w:cs="Times New Roman"/>
          <w:color w:val="auto"/>
        </w:rPr>
        <w:t xml:space="preserve">. ППР должен быть разработан согласно требованиям Методических указаний разработки ППР, утверждённых </w:t>
      </w:r>
      <w:r w:rsidR="00E933EC" w:rsidRPr="00142B99">
        <w:rPr>
          <w:rFonts w:cs="Times New Roman"/>
          <w:color w:val="auto"/>
        </w:rPr>
        <w:t>ОРД Заказчика</w:t>
      </w:r>
      <w:r w:rsidR="00E85603" w:rsidRPr="00142B99">
        <w:rPr>
          <w:rFonts w:cs="Times New Roman"/>
          <w:color w:val="auto"/>
        </w:rPr>
        <w:t>, СНиП 12-01-2004 и другим требованиям законодательства РФ.</w:t>
      </w:r>
    </w:p>
    <w:p w:rsidR="00E85603" w:rsidRPr="00142B99" w:rsidRDefault="00CD26C1" w:rsidP="00796E29">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w:t>
      </w:r>
      <w:r w:rsidR="00440340">
        <w:rPr>
          <w:rFonts w:ascii="Times New Roman" w:hAnsi="Times New Roman" w:cs="Times New Roman"/>
          <w:sz w:val="24"/>
          <w:szCs w:val="24"/>
        </w:rPr>
        <w:t>4</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z w:val="24"/>
          <w:szCs w:val="24"/>
        </w:rPr>
        <w:t xml:space="preserve">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142B99">
        <w:rPr>
          <w:rFonts w:ascii="Times New Roman" w:hAnsi="Times New Roman" w:cs="Times New Roman"/>
          <w:sz w:val="24"/>
          <w:szCs w:val="24"/>
        </w:rPr>
        <w:t>5</w:t>
      </w:r>
      <w:r w:rsidR="00607972" w:rsidRPr="00142B99">
        <w:rPr>
          <w:rFonts w:ascii="Times New Roman" w:hAnsi="Times New Roman" w:cs="Times New Roman"/>
          <w:sz w:val="24"/>
          <w:szCs w:val="24"/>
        </w:rPr>
        <w:t xml:space="preserve"> </w:t>
      </w:r>
      <w:r w:rsidR="00E85603" w:rsidRPr="00142B99">
        <w:rPr>
          <w:rFonts w:ascii="Times New Roman" w:hAnsi="Times New Roman" w:cs="Times New Roman"/>
          <w:sz w:val="24"/>
          <w:szCs w:val="24"/>
        </w:rPr>
        <w:t>(</w:t>
      </w:r>
      <w:r w:rsidR="00485AC5" w:rsidRPr="00142B99">
        <w:rPr>
          <w:rFonts w:ascii="Times New Roman" w:hAnsi="Times New Roman" w:cs="Times New Roman"/>
          <w:sz w:val="24"/>
          <w:szCs w:val="24"/>
        </w:rPr>
        <w:t>пять</w:t>
      </w:r>
      <w:r w:rsidR="00E85603" w:rsidRPr="00142B9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142B99">
        <w:rPr>
          <w:rFonts w:ascii="Times New Roman" w:hAnsi="Times New Roman" w:cs="Times New Roman"/>
          <w:sz w:val="24"/>
          <w:szCs w:val="24"/>
        </w:rPr>
        <w:t xml:space="preserve"> в соответствии с требованиями </w:t>
      </w:r>
      <w:r w:rsidR="00E839F2" w:rsidRPr="00142B99">
        <w:rPr>
          <w:rFonts w:ascii="Times New Roman" w:hAnsi="Times New Roman" w:cs="Times New Roman"/>
          <w:sz w:val="24"/>
          <w:szCs w:val="24"/>
        </w:rPr>
        <w:t xml:space="preserve">Заказчика - Руководство </w:t>
      </w:r>
      <w:r w:rsidR="00485AC5" w:rsidRPr="00142B9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142B99">
        <w:rPr>
          <w:rFonts w:ascii="Times New Roman" w:hAnsi="Times New Roman" w:cs="Times New Roman"/>
          <w:sz w:val="24"/>
          <w:szCs w:val="24"/>
        </w:rPr>
        <w:t xml:space="preserve"> в действующей редакции</w:t>
      </w:r>
      <w:r w:rsidR="00485AC5" w:rsidRPr="00142B99">
        <w:rPr>
          <w:rFonts w:ascii="Times New Roman" w:hAnsi="Times New Roman" w:cs="Times New Roman"/>
          <w:sz w:val="24"/>
          <w:szCs w:val="24"/>
        </w:rPr>
        <w:t>.</w:t>
      </w:r>
    </w:p>
    <w:p w:rsidR="00E85603" w:rsidRPr="00142B99" w:rsidRDefault="00CD26C1" w:rsidP="00796E29">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z w:val="24"/>
          <w:szCs w:val="24"/>
        </w:rPr>
        <w:t>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rsidR="00607972" w:rsidRPr="00142B99" w:rsidRDefault="00CD26C1" w:rsidP="00796E29">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.1.</w:t>
      </w:r>
      <w:r w:rsidR="00796E29">
        <w:tab/>
      </w:r>
      <w:r w:rsidR="00E85603" w:rsidRPr="00142B99">
        <w:rPr>
          <w:rFonts w:ascii="Times New Roman" w:hAnsi="Times New Roman" w:cs="Times New Roman"/>
          <w:sz w:val="24"/>
          <w:szCs w:val="24"/>
        </w:rPr>
        <w:t>Перед началом строительно-монтажных работ на основании доверенности, выданной Заказчиком, оформить права на земельные участки,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142B99">
        <w:rPr>
          <w:rFonts w:ascii="Times New Roman" w:hAnsi="Times New Roman" w:cs="Times New Roman"/>
          <w:sz w:val="24"/>
          <w:szCs w:val="24"/>
        </w:rPr>
        <w:t>*</w:t>
      </w:r>
    </w:p>
    <w:p w:rsidR="00E85603" w:rsidRPr="00142B99" w:rsidRDefault="00CD26C1" w:rsidP="00796E29">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.2.</w:t>
      </w:r>
      <w:r w:rsidR="00796E29">
        <w:rPr>
          <w:rFonts w:ascii="Times New Roman" w:hAnsi="Times New Roman" w:cs="Times New Roman"/>
          <w:sz w:val="24"/>
          <w:szCs w:val="24"/>
        </w:rPr>
        <w:tab/>
      </w:r>
      <w:r w:rsidR="00E85603" w:rsidRPr="00142B99">
        <w:rPr>
          <w:rFonts w:ascii="Times New Roman" w:hAnsi="Times New Roman" w:cs="Times New Roman"/>
          <w:sz w:val="24"/>
          <w:szCs w:val="24"/>
        </w:rPr>
        <w:t>Получить Разрешения на ввод Объекта в эксплуатацию в порядке, предусмотренном законод</w:t>
      </w:r>
      <w:r w:rsidR="00E9529D" w:rsidRPr="00142B99">
        <w:rPr>
          <w:rFonts w:ascii="Times New Roman" w:hAnsi="Times New Roman" w:cs="Times New Roman"/>
          <w:sz w:val="24"/>
          <w:szCs w:val="24"/>
        </w:rPr>
        <w:t>ательством Российской Федерации</w:t>
      </w:r>
      <w:r w:rsidR="00895518">
        <w:rPr>
          <w:rFonts w:ascii="Times New Roman" w:hAnsi="Times New Roman" w:cs="Times New Roman"/>
          <w:sz w:val="24"/>
          <w:szCs w:val="24"/>
        </w:rPr>
        <w:t>.</w:t>
      </w:r>
    </w:p>
    <w:p w:rsidR="00E85603" w:rsidRPr="00142B99" w:rsidRDefault="00CD26C1" w:rsidP="00796E29">
      <w:pPr>
        <w:widowControl w:val="0"/>
        <w:shd w:val="clear" w:color="auto" w:fill="FFFFFF"/>
        <w:tabs>
          <w:tab w:val="left" w:pos="1134"/>
        </w:tabs>
        <w:spacing w:after="0" w:line="240" w:lineRule="auto"/>
        <w:ind w:firstLine="709"/>
        <w:jc w:val="both"/>
        <w:rPr>
          <w:rFonts w:ascii="Times New Roman" w:hAnsi="Times New Roman" w:cs="Times New Roman"/>
          <w:spacing w:val="-4"/>
          <w:sz w:val="24"/>
          <w:szCs w:val="24"/>
        </w:rPr>
      </w:pPr>
      <w:r>
        <w:rPr>
          <w:rFonts w:ascii="Times New Roman" w:hAnsi="Times New Roman" w:cs="Times New Roman"/>
          <w:sz w:val="24"/>
          <w:szCs w:val="24"/>
        </w:rPr>
        <w:t>6</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00E85603" w:rsidRPr="00142B9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00E85603" w:rsidRPr="00142B9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w:t>
      </w:r>
      <w:proofErr w:type="spellStart"/>
      <w:r w:rsidR="00E85603" w:rsidRPr="00142B99">
        <w:rPr>
          <w:rFonts w:ascii="Times New Roman" w:hAnsi="Times New Roman" w:cs="Times New Roman"/>
          <w:spacing w:val="-4"/>
          <w:sz w:val="24"/>
          <w:szCs w:val="24"/>
        </w:rPr>
        <w:t>внутриобъектового</w:t>
      </w:r>
      <w:proofErr w:type="spellEnd"/>
      <w:r w:rsidR="00E85603" w:rsidRPr="00142B99">
        <w:rPr>
          <w:rFonts w:ascii="Times New Roman" w:hAnsi="Times New Roman" w:cs="Times New Roman"/>
          <w:spacing w:val="-4"/>
          <w:sz w:val="24"/>
          <w:szCs w:val="24"/>
        </w:rPr>
        <w:t xml:space="preserve"> режима на строящихся (реконструируемых) объектах Заказчика (далее - Требования к организации охраны), указанными в Приложении </w:t>
      </w:r>
      <w:r w:rsidR="00D7635E">
        <w:rPr>
          <w:rFonts w:ascii="Times New Roman" w:hAnsi="Times New Roman" w:cs="Times New Roman"/>
          <w:spacing w:val="-4"/>
          <w:sz w:val="24"/>
          <w:szCs w:val="24"/>
        </w:rPr>
        <w:t>3</w:t>
      </w:r>
      <w:r w:rsidR="00E85603" w:rsidRPr="00142B99">
        <w:rPr>
          <w:rFonts w:ascii="Times New Roman" w:hAnsi="Times New Roman" w:cs="Times New Roman"/>
          <w:spacing w:val="-4"/>
          <w:sz w:val="24"/>
          <w:szCs w:val="24"/>
        </w:rPr>
        <w:t xml:space="preserve"> к настоящему Договору. </w:t>
      </w:r>
    </w:p>
    <w:p w:rsidR="00E85603" w:rsidRPr="00142B99" w:rsidRDefault="00CD26C1" w:rsidP="00F9401B">
      <w:pPr>
        <w:widowControl w:val="0"/>
        <w:tabs>
          <w:tab w:val="left" w:pos="-4860"/>
          <w:tab w:val="left" w:pos="-4680"/>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.7</w:t>
      </w:r>
      <w:r w:rsidR="00E85603" w:rsidRPr="00142B99">
        <w:rPr>
          <w:rFonts w:ascii="Times New Roman" w:hAnsi="Times New Roman" w:cs="Times New Roman"/>
          <w:sz w:val="24"/>
          <w:szCs w:val="24"/>
        </w:rPr>
        <w:t>.</w:t>
      </w:r>
      <w:r w:rsidR="00796E29">
        <w:rPr>
          <w:rFonts w:ascii="Times New Roman" w:hAnsi="Times New Roman" w:cs="Times New Roman"/>
          <w:sz w:val="24"/>
          <w:szCs w:val="24"/>
        </w:rPr>
        <w:tab/>
      </w:r>
      <w:r w:rsidR="00E85603" w:rsidRPr="00142B99">
        <w:rPr>
          <w:rFonts w:ascii="Times New Roman" w:hAnsi="Times New Roman" w:cs="Times New Roman"/>
          <w:sz w:val="24"/>
          <w:szCs w:val="24"/>
        </w:rPr>
        <w:t xml:space="preserve">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w:t>
      </w:r>
      <w:r w:rsidR="00E85603" w:rsidRPr="00142B99">
        <w:rPr>
          <w:rFonts w:ascii="Times New Roman" w:hAnsi="Times New Roman" w:cs="Times New Roman"/>
          <w:sz w:val="24"/>
          <w:szCs w:val="24"/>
        </w:rPr>
        <w:lastRenderedPageBreak/>
        <w:t>от Заказчика в качестве давальческих материалов).</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F9401B">
        <w:rPr>
          <w:rFonts w:ascii="Times New Roman" w:hAnsi="Times New Roman" w:cs="Times New Roman"/>
          <w:sz w:val="24"/>
          <w:szCs w:val="24"/>
        </w:rPr>
        <w:t>.</w:t>
      </w:r>
      <w:r w:rsidR="00440340">
        <w:rPr>
          <w:rFonts w:ascii="Times New Roman" w:hAnsi="Times New Roman" w:cs="Times New Roman"/>
          <w:sz w:val="24"/>
          <w:szCs w:val="24"/>
        </w:rPr>
        <w:t>8</w:t>
      </w:r>
      <w:r w:rsidR="00F9401B">
        <w:rPr>
          <w:rFonts w:ascii="Times New Roman" w:hAnsi="Times New Roman" w:cs="Times New Roman"/>
          <w:sz w:val="24"/>
          <w:szCs w:val="24"/>
        </w:rPr>
        <w:t>.</w:t>
      </w:r>
      <w:r w:rsidR="00E85603" w:rsidRPr="00142B99">
        <w:rPr>
          <w:rFonts w:ascii="Times New Roman" w:hAnsi="Times New Roman" w:cs="Times New Roman"/>
          <w:sz w:val="24"/>
          <w:szCs w:val="24"/>
        </w:rPr>
        <w:tab/>
      </w:r>
      <w:r w:rsidR="007E13D2" w:rsidRPr="00142B99">
        <w:rPr>
          <w:rFonts w:ascii="Times New Roman" w:hAnsi="Times New Roman" w:cs="Times New Roman"/>
          <w:sz w:val="24"/>
          <w:szCs w:val="24"/>
        </w:rPr>
        <w:t>Обеспечить сохранность материалов и оборудования, принадлежащих Заказчику, полученных в результате демонтажных работ, а также их передачу по акту приема-передачи демонтирова</w:t>
      </w:r>
      <w:r w:rsidR="00472D0F" w:rsidRPr="00142B99">
        <w:rPr>
          <w:rFonts w:ascii="Times New Roman" w:hAnsi="Times New Roman" w:cs="Times New Roman"/>
          <w:sz w:val="24"/>
          <w:szCs w:val="24"/>
        </w:rPr>
        <w:t xml:space="preserve">нных материалов и оборудования </w:t>
      </w:r>
      <w:r w:rsidR="007E13D2" w:rsidRPr="00142B99">
        <w:rPr>
          <w:rFonts w:ascii="Times New Roman" w:hAnsi="Times New Roman" w:cs="Times New Roman"/>
          <w:sz w:val="24"/>
          <w:szCs w:val="24"/>
        </w:rPr>
        <w:t>(</w:t>
      </w:r>
      <w:proofErr w:type="gramStart"/>
      <w:r w:rsidR="007E13D2" w:rsidRPr="00142B99">
        <w:rPr>
          <w:rFonts w:ascii="Times New Roman" w:hAnsi="Times New Roman" w:cs="Times New Roman"/>
          <w:sz w:val="24"/>
          <w:szCs w:val="24"/>
        </w:rPr>
        <w:t>формат</w:t>
      </w:r>
      <w:proofErr w:type="gramEnd"/>
      <w:r w:rsidR="007E13D2" w:rsidRPr="00142B99">
        <w:rPr>
          <w:rFonts w:ascii="Times New Roman" w:hAnsi="Times New Roman" w:cs="Times New Roman"/>
          <w:sz w:val="24"/>
          <w:szCs w:val="24"/>
        </w:rPr>
        <w:t xml:space="preserve"> утвержденный учетной политикой Общества) в сроки, согласованные Сторонами.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 акту приема-передачи демонтиров</w:t>
      </w:r>
      <w:r w:rsidR="00472D0F" w:rsidRPr="00142B99">
        <w:rPr>
          <w:rFonts w:ascii="Times New Roman" w:hAnsi="Times New Roman" w:cs="Times New Roman"/>
          <w:sz w:val="24"/>
          <w:szCs w:val="24"/>
        </w:rPr>
        <w:t>анных материалов и оборудования</w:t>
      </w:r>
      <w:r w:rsidR="007E13D2" w:rsidRPr="00142B99">
        <w:rPr>
          <w:rFonts w:ascii="Times New Roman" w:hAnsi="Times New Roman" w:cs="Times New Roman"/>
          <w:sz w:val="24"/>
          <w:szCs w:val="24"/>
        </w:rPr>
        <w:t> (</w:t>
      </w:r>
      <w:r w:rsidRPr="00142B99">
        <w:rPr>
          <w:rFonts w:ascii="Times New Roman" w:hAnsi="Times New Roman" w:cs="Times New Roman"/>
          <w:sz w:val="24"/>
          <w:szCs w:val="24"/>
        </w:rPr>
        <w:t>формат,</w:t>
      </w:r>
      <w:r w:rsidR="007E13D2" w:rsidRPr="00142B99">
        <w:rPr>
          <w:rFonts w:ascii="Times New Roman" w:hAnsi="Times New Roman" w:cs="Times New Roman"/>
          <w:sz w:val="24"/>
          <w:szCs w:val="24"/>
        </w:rPr>
        <w:t xml:space="preserve"> утвержденный учетной политикой Общества)</w:t>
      </w:r>
      <w:r w:rsidR="00E85603" w:rsidRPr="00142B99">
        <w:rPr>
          <w:rFonts w:ascii="Times New Roman" w:hAnsi="Times New Roman" w:cs="Times New Roman"/>
          <w:sz w:val="24"/>
          <w:szCs w:val="24"/>
        </w:rPr>
        <w:t>.</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w:t>
      </w:r>
      <w:r w:rsidR="00440340">
        <w:rPr>
          <w:rFonts w:ascii="Times New Roman" w:hAnsi="Times New Roman" w:cs="Times New Roman"/>
          <w:sz w:val="24"/>
          <w:szCs w:val="24"/>
        </w:rPr>
        <w:t>9</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.10</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w:t>
      </w:r>
      <w:r w:rsidR="00B74206">
        <w:rPr>
          <w:rFonts w:ascii="Times New Roman" w:hAnsi="Times New Roman" w:cs="Times New Roman"/>
          <w:sz w:val="24"/>
          <w:szCs w:val="24"/>
        </w:rPr>
        <w:t>5</w:t>
      </w:r>
      <w:r w:rsidRPr="00142B99">
        <w:rPr>
          <w:rFonts w:ascii="Times New Roman" w:hAnsi="Times New Roman" w:cs="Times New Roman"/>
          <w:sz w:val="24"/>
          <w:szCs w:val="24"/>
        </w:rPr>
        <w:t xml:space="preserve"> к настоящему Договору</w:t>
      </w:r>
      <w:r w:rsidRPr="00142B99">
        <w:t xml:space="preserve"> </w:t>
      </w:r>
      <w:r w:rsidRPr="00142B9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rsidR="00485AC5" w:rsidRPr="00142B99" w:rsidRDefault="00485AC5" w:rsidP="00410B2F">
      <w:pPr>
        <w:pStyle w:val="af8"/>
        <w:ind w:firstLine="70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rsidR="00485AC5" w:rsidRPr="00142B99" w:rsidRDefault="00485AC5" w:rsidP="00410B2F">
      <w:pPr>
        <w:pStyle w:val="af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rsidR="00485AC5" w:rsidRPr="00142B99" w:rsidRDefault="00485AC5" w:rsidP="00410B2F">
      <w:pPr>
        <w:pStyle w:val="af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485AC5" w:rsidRPr="00142B99" w:rsidRDefault="00485AC5" w:rsidP="00410B2F">
      <w:pPr>
        <w:pStyle w:val="af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lastRenderedPageBreak/>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w:t>
      </w:r>
      <w:r w:rsidR="00B74206">
        <w:rPr>
          <w:rFonts w:ascii="Times New Roman" w:hAnsi="Times New Roman" w:cs="Times New Roman"/>
          <w:sz w:val="24"/>
          <w:szCs w:val="24"/>
        </w:rPr>
        <w:t>5</w:t>
      </w:r>
      <w:r w:rsidRPr="00142B99">
        <w:rPr>
          <w:rFonts w:ascii="Times New Roman" w:hAnsi="Times New Roman" w:cs="Times New Roman"/>
          <w:sz w:val="24"/>
          <w:szCs w:val="24"/>
        </w:rPr>
        <w:t xml:space="preserve"> к настоящему Договору.</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.11</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2</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соблюдение требований в области охраны окружающей среды (включая, но не ограничиваясь):</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.13</w:t>
      </w:r>
      <w:r w:rsidR="00E85603" w:rsidRPr="00142B99">
        <w:rPr>
          <w:rFonts w:ascii="Times New Roman" w:hAnsi="Times New Roman" w:cs="Times New Roman"/>
          <w:sz w:val="24"/>
          <w:szCs w:val="24"/>
        </w:rPr>
        <w:t>.1.</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.13</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.13</w:t>
      </w:r>
      <w:r w:rsidR="00E85603" w:rsidRPr="00142B99">
        <w:rPr>
          <w:rFonts w:ascii="Times New Roman" w:hAnsi="Times New Roman" w:cs="Times New Roman"/>
          <w:sz w:val="24"/>
          <w:szCs w:val="24"/>
        </w:rPr>
        <w:t>.5.</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Иметь в необходимом количестве собственные либо арендованные емкости для накопления отходов, образующихся в ходе выполнения работ.</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.6.</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rsidR="00E85603" w:rsidRPr="00142B99" w:rsidRDefault="00CD26C1" w:rsidP="00F9401B">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.7.</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rsidR="00E85603" w:rsidRPr="00142B99" w:rsidRDefault="00CD26C1"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6</w:t>
      </w:r>
      <w:r w:rsidR="00440340">
        <w:rPr>
          <w:rFonts w:ascii="Times New Roman" w:hAnsi="Times New Roman" w:cs="Times New Roman"/>
          <w:sz w:val="24"/>
          <w:szCs w:val="24"/>
        </w:rPr>
        <w:t>.13</w:t>
      </w:r>
      <w:r w:rsidR="00E85603" w:rsidRPr="00142B99">
        <w:rPr>
          <w:rFonts w:ascii="Times New Roman" w:hAnsi="Times New Roman" w:cs="Times New Roman"/>
          <w:sz w:val="24"/>
          <w:szCs w:val="24"/>
        </w:rPr>
        <w:t>.8.Осуществлять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rsidR="00E85603" w:rsidRPr="00142B99" w:rsidRDefault="00CD26C1" w:rsidP="00F9401B">
      <w:pPr>
        <w:widowControl w:val="0"/>
        <w:shd w:val="clear" w:color="auto" w:fill="FFFFFF"/>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.14</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 случае привлечения Субподрядчиков для выполнения Работ по настоящему Договору Подрядчик обязан:</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.1.</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обязуется уведомить Заказчика о привлечении к исполнению договора Субподрядчиков</w:t>
      </w:r>
      <w:r w:rsidR="00261C1E" w:rsidRPr="00142B99">
        <w:rPr>
          <w:rFonts w:ascii="Times New Roman" w:hAnsi="Times New Roman" w:cs="Times New Roman"/>
          <w:sz w:val="24"/>
          <w:szCs w:val="24"/>
        </w:rPr>
        <w:t xml:space="preserve"> по форме Приложения </w:t>
      </w:r>
      <w:r w:rsidR="004C3E7D">
        <w:rPr>
          <w:rFonts w:ascii="Times New Roman" w:hAnsi="Times New Roman" w:cs="Times New Roman"/>
          <w:sz w:val="24"/>
          <w:szCs w:val="24"/>
        </w:rPr>
        <w:t>5</w:t>
      </w:r>
      <w:r w:rsidR="00261C1E" w:rsidRPr="00142B99">
        <w:rPr>
          <w:rFonts w:ascii="Times New Roman" w:hAnsi="Times New Roman" w:cs="Times New Roman"/>
          <w:sz w:val="24"/>
          <w:szCs w:val="24"/>
        </w:rPr>
        <w:t xml:space="preserve"> к Договору</w:t>
      </w:r>
      <w:r w:rsidR="00E85603" w:rsidRPr="00142B99">
        <w:rPr>
          <w:rFonts w:ascii="Times New Roman" w:hAnsi="Times New Roman" w:cs="Times New Roman"/>
          <w:sz w:val="24"/>
          <w:szCs w:val="24"/>
        </w:rPr>
        <w:t xml:space="preserve">, а также предоставить </w:t>
      </w:r>
      <w:r w:rsidR="00E85603" w:rsidRPr="00142B99">
        <w:rPr>
          <w:rFonts w:ascii="Times New Roman" w:hAnsi="Times New Roman" w:cs="Times New Roman"/>
          <w:sz w:val="24"/>
          <w:szCs w:val="24"/>
        </w:rPr>
        <w:lastRenderedPageBreak/>
        <w:t xml:space="preserve">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w:t>
      </w:r>
      <w:r w:rsidR="004C3E7D">
        <w:rPr>
          <w:rFonts w:ascii="Times New Roman" w:hAnsi="Times New Roman" w:cs="Times New Roman"/>
          <w:sz w:val="24"/>
          <w:szCs w:val="24"/>
        </w:rPr>
        <w:t>5</w:t>
      </w:r>
      <w:r w:rsidR="00E85603" w:rsidRPr="00142B99">
        <w:rPr>
          <w:rFonts w:ascii="Times New Roman" w:hAnsi="Times New Roman" w:cs="Times New Roman"/>
          <w:sz w:val="24"/>
          <w:szCs w:val="24"/>
        </w:rPr>
        <w:t xml:space="preserve"> к настоящему Договору</w:t>
      </w:r>
      <w:r w:rsidR="00261C1E" w:rsidRPr="00142B99">
        <w:rPr>
          <w:rFonts w:ascii="Times New Roman" w:hAnsi="Times New Roman" w:cs="Times New Roman"/>
          <w:sz w:val="24"/>
          <w:szCs w:val="24"/>
        </w:rPr>
        <w:t>.</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w:t>
      </w:r>
      <w:r w:rsidR="00B74206">
        <w:rPr>
          <w:rFonts w:ascii="Times New Roman" w:hAnsi="Times New Roman" w:cs="Times New Roman"/>
          <w:sz w:val="24"/>
          <w:szCs w:val="24"/>
        </w:rPr>
        <w:t>4</w:t>
      </w:r>
      <w:r w:rsidR="00E85603" w:rsidRPr="00142B99">
        <w:rPr>
          <w:rFonts w:ascii="Times New Roman" w:hAnsi="Times New Roman" w:cs="Times New Roman"/>
          <w:sz w:val="24"/>
          <w:szCs w:val="24"/>
        </w:rPr>
        <w:t xml:space="preserve"> к Договору.</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rsidR="00E85603" w:rsidRPr="00142B99" w:rsidRDefault="00E85603" w:rsidP="00E85603">
      <w:pPr>
        <w:pStyle w:val="a3"/>
        <w:ind w:left="0"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00F9401B">
        <w:rPr>
          <w:rFonts w:ascii="Times New Roman" w:hAnsi="Times New Roman" w:cs="Times New Roman"/>
          <w:sz w:val="24"/>
          <w:szCs w:val="24"/>
        </w:rPr>
        <w:t xml:space="preserve"> </w:t>
      </w:r>
      <w:r w:rsidRPr="00142B9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6A022A" w:rsidRPr="00142B99">
        <w:rPr>
          <w:rFonts w:ascii="Times New Roman" w:hAnsi="Times New Roman" w:cs="Times New Roman"/>
          <w:sz w:val="24"/>
          <w:szCs w:val="24"/>
        </w:rPr>
        <w:t>15 рабочих</w:t>
      </w:r>
      <w:r w:rsidRPr="00142B9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w:t>
      </w:r>
      <w:r w:rsidR="00B74206">
        <w:rPr>
          <w:rFonts w:ascii="Times New Roman" w:hAnsi="Times New Roman" w:cs="Times New Roman"/>
          <w:sz w:val="24"/>
          <w:szCs w:val="24"/>
        </w:rPr>
        <w:t>5</w:t>
      </w:r>
      <w:r w:rsidRPr="00142B99">
        <w:rPr>
          <w:rFonts w:ascii="Times New Roman" w:hAnsi="Times New Roman" w:cs="Times New Roman"/>
          <w:sz w:val="24"/>
          <w:szCs w:val="24"/>
        </w:rPr>
        <w:t xml:space="preserve">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о праве заказчика на отказ от дальнейшего исполнения настоящего договора при нарушении обязанности Субподрядчика представления </w:t>
      </w:r>
      <w:proofErr w:type="spellStart"/>
      <w:r w:rsidRPr="00142B99">
        <w:rPr>
          <w:rFonts w:ascii="Times New Roman" w:hAnsi="Times New Roman" w:cs="Times New Roman"/>
          <w:sz w:val="24"/>
          <w:szCs w:val="24"/>
        </w:rPr>
        <w:t>Заказику</w:t>
      </w:r>
      <w:proofErr w:type="spellEnd"/>
      <w:r w:rsidRPr="00142B99">
        <w:rPr>
          <w:rFonts w:ascii="Times New Roman" w:hAnsi="Times New Roman" w:cs="Times New Roman"/>
          <w:sz w:val="24"/>
          <w:szCs w:val="24"/>
        </w:rPr>
        <w:t xml:space="preserve">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142B99">
        <w:rPr>
          <w:rFonts w:ascii="Times New Roman" w:hAnsi="Times New Roman" w:cs="Times New Roman"/>
          <w:b/>
          <w:sz w:val="24"/>
          <w:szCs w:val="24"/>
        </w:rPr>
        <w:t>*</w:t>
      </w:r>
      <w:r w:rsidRPr="00142B9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w:t>
      </w:r>
      <w:r>
        <w:rPr>
          <w:rFonts w:ascii="Times New Roman" w:hAnsi="Times New Roman" w:cs="Times New Roman"/>
          <w:sz w:val="24"/>
          <w:szCs w:val="24"/>
        </w:rPr>
        <w:t>ментов предусмотренных пунктом 6</w:t>
      </w:r>
      <w:r w:rsidR="00E85603" w:rsidRPr="00142B99">
        <w:rPr>
          <w:rFonts w:ascii="Times New Roman" w:hAnsi="Times New Roman" w:cs="Times New Roman"/>
          <w:sz w:val="24"/>
          <w:szCs w:val="24"/>
        </w:rPr>
        <w:t>.10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w:t>
      </w:r>
      <w:r w:rsidR="00440340">
        <w:rPr>
          <w:rFonts w:ascii="Times New Roman" w:hAnsi="Times New Roman" w:cs="Times New Roman"/>
          <w:sz w:val="24"/>
          <w:szCs w:val="24"/>
        </w:rPr>
        <w:t>.15.</w:t>
      </w:r>
      <w:r w:rsidR="00E85603" w:rsidRPr="00142B99">
        <w:rPr>
          <w:rFonts w:ascii="Times New Roman" w:hAnsi="Times New Roman" w:cs="Times New Roman"/>
          <w:sz w:val="24"/>
          <w:szCs w:val="24"/>
        </w:rPr>
        <w:t>5.</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.16</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Предоставлять следующую отчетную информацию:</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895518">
        <w:rPr>
          <w:rFonts w:ascii="Times New Roman" w:hAnsi="Times New Roman" w:cs="Times New Roman"/>
          <w:sz w:val="24"/>
          <w:szCs w:val="24"/>
        </w:rPr>
        <w:t>.1</w:t>
      </w:r>
      <w:r w:rsidR="00440340">
        <w:rPr>
          <w:rFonts w:ascii="Times New Roman" w:hAnsi="Times New Roman" w:cs="Times New Roman"/>
          <w:sz w:val="24"/>
          <w:szCs w:val="24"/>
        </w:rPr>
        <w:t>6</w:t>
      </w:r>
      <w:r w:rsidR="00895518">
        <w:rPr>
          <w:rFonts w:ascii="Times New Roman" w:hAnsi="Times New Roman" w:cs="Times New Roman"/>
          <w:sz w:val="24"/>
          <w:szCs w:val="24"/>
        </w:rPr>
        <w:t>.1.</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Дополнительные данные о ходе работ, в том числе о наличии на Объекте технических и людских ресурсов, материалов и оборудования.</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895518">
        <w:rPr>
          <w:rFonts w:ascii="Times New Roman" w:hAnsi="Times New Roman" w:cs="Times New Roman"/>
          <w:sz w:val="24"/>
          <w:szCs w:val="24"/>
        </w:rPr>
        <w:t>.1</w:t>
      </w:r>
      <w:r w:rsidR="00440340">
        <w:rPr>
          <w:rFonts w:ascii="Times New Roman" w:hAnsi="Times New Roman" w:cs="Times New Roman"/>
          <w:sz w:val="24"/>
          <w:szCs w:val="24"/>
        </w:rPr>
        <w:t>6</w:t>
      </w:r>
      <w:r w:rsidR="00895518">
        <w:rPr>
          <w:rFonts w:ascii="Times New Roman" w:hAnsi="Times New Roman" w:cs="Times New Roman"/>
          <w:sz w:val="24"/>
          <w:szCs w:val="24"/>
        </w:rPr>
        <w:t>.2</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w:t>
      </w:r>
      <w:r w:rsidR="00895518">
        <w:rPr>
          <w:rFonts w:ascii="Times New Roman" w:hAnsi="Times New Roman" w:cs="Times New Roman"/>
          <w:sz w:val="24"/>
          <w:szCs w:val="24"/>
        </w:rPr>
        <w:t>ючения и пояснительной записки.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F02F09">
        <w:rPr>
          <w:rFonts w:ascii="Times New Roman" w:hAnsi="Times New Roman" w:cs="Times New Roman"/>
          <w:sz w:val="24"/>
          <w:szCs w:val="24"/>
        </w:rPr>
        <w:t>.1</w:t>
      </w:r>
      <w:r w:rsidR="00440340">
        <w:rPr>
          <w:rFonts w:ascii="Times New Roman" w:hAnsi="Times New Roman" w:cs="Times New Roman"/>
          <w:sz w:val="24"/>
          <w:szCs w:val="24"/>
        </w:rPr>
        <w:t>6</w:t>
      </w:r>
      <w:r w:rsidR="00F02F09">
        <w:rPr>
          <w:rFonts w:ascii="Times New Roman" w:hAnsi="Times New Roman" w:cs="Times New Roman"/>
          <w:sz w:val="24"/>
          <w:szCs w:val="24"/>
        </w:rPr>
        <w:t>.3</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Надлежащим образом заверенную копию </w:t>
      </w:r>
      <w:r w:rsidR="006D1AFA" w:rsidRPr="00142B99">
        <w:rPr>
          <w:rFonts w:ascii="Times New Roman" w:hAnsi="Times New Roman" w:cs="Times New Roman"/>
          <w:sz w:val="24"/>
          <w:szCs w:val="24"/>
        </w:rPr>
        <w:t>журнала учета выполненных работ</w:t>
      </w:r>
      <w:r w:rsidR="00E85603" w:rsidRPr="00142B99">
        <w:rPr>
          <w:rFonts w:ascii="Times New Roman" w:hAnsi="Times New Roman" w:cs="Times New Roman"/>
          <w:sz w:val="24"/>
          <w:szCs w:val="24"/>
        </w:rPr>
        <w:t>.</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.16</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наступлении событий, предоставлять информацию в указанные ниже сроки: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.16</w:t>
      </w:r>
      <w:r w:rsidR="00E85603" w:rsidRPr="00142B99">
        <w:rPr>
          <w:rFonts w:ascii="Times New Roman" w:hAnsi="Times New Roman" w:cs="Times New Roman"/>
          <w:sz w:val="24"/>
          <w:szCs w:val="24"/>
        </w:rPr>
        <w:t>.4.1.</w:t>
      </w:r>
      <w:r w:rsidR="00F9401B">
        <w:rPr>
          <w:rFonts w:ascii="Times New Roman" w:hAnsi="Times New Roman" w:cs="Times New Roman"/>
          <w:sz w:val="24"/>
          <w:szCs w:val="24"/>
        </w:rPr>
        <w:tab/>
      </w:r>
      <w:r w:rsidR="00E85603" w:rsidRPr="00142B99">
        <w:rPr>
          <w:rFonts w:ascii="Times New Roman" w:hAnsi="Times New Roman" w:cs="Times New Roman"/>
          <w:sz w:val="24"/>
          <w:szCs w:val="24"/>
        </w:rPr>
        <w:t>Сведения об отклонениях от закрепленных в «Положении о закупах</w:t>
      </w:r>
      <w:r w:rsidR="005335C7" w:rsidRPr="00142B99">
        <w:rPr>
          <w:rFonts w:ascii="Times New Roman" w:hAnsi="Times New Roman" w:cs="Times New Roman"/>
          <w:sz w:val="24"/>
          <w:szCs w:val="24"/>
        </w:rPr>
        <w:t xml:space="preserve"> товаров, работ, услуг для нужд </w:t>
      </w:r>
      <w:r w:rsidR="00F02F09" w:rsidRPr="00F02F09">
        <w:rPr>
          <w:rFonts w:ascii="Times New Roman" w:hAnsi="Times New Roman" w:cs="Times New Roman"/>
          <w:sz w:val="24"/>
          <w:szCs w:val="24"/>
        </w:rPr>
        <w:t>филиал</w:t>
      </w:r>
      <w:r w:rsidR="00F02F09">
        <w:rPr>
          <w:rFonts w:ascii="Times New Roman" w:hAnsi="Times New Roman" w:cs="Times New Roman"/>
          <w:sz w:val="24"/>
          <w:szCs w:val="24"/>
        </w:rPr>
        <w:t>а</w:t>
      </w:r>
      <w:r w:rsidR="00F02F09" w:rsidRPr="00F02F09">
        <w:rPr>
          <w:rFonts w:ascii="Times New Roman" w:hAnsi="Times New Roman" w:cs="Times New Roman"/>
          <w:sz w:val="24"/>
          <w:szCs w:val="24"/>
        </w:rPr>
        <w:t xml:space="preserve"> ПАО «</w:t>
      </w:r>
      <w:proofErr w:type="spellStart"/>
      <w:r w:rsidR="00F02F09" w:rsidRPr="00F02F09">
        <w:rPr>
          <w:rFonts w:ascii="Times New Roman" w:hAnsi="Times New Roman" w:cs="Times New Roman"/>
          <w:sz w:val="24"/>
          <w:szCs w:val="24"/>
        </w:rPr>
        <w:t>Россети</w:t>
      </w:r>
      <w:proofErr w:type="spellEnd"/>
      <w:r w:rsidR="00F02F09" w:rsidRPr="00F02F09">
        <w:rPr>
          <w:rFonts w:ascii="Times New Roman" w:hAnsi="Times New Roman" w:cs="Times New Roman"/>
          <w:sz w:val="24"/>
          <w:szCs w:val="24"/>
        </w:rPr>
        <w:t xml:space="preserve"> Центр» - «Смоленскэнерго»</w:t>
      </w:r>
      <w:r w:rsidR="00E85603" w:rsidRPr="00F02F09">
        <w:rPr>
          <w:rFonts w:ascii="Times New Roman" w:hAnsi="Times New Roman" w:cs="Times New Roman"/>
          <w:sz w:val="24"/>
          <w:szCs w:val="24"/>
        </w:rPr>
        <w:t>,</w:t>
      </w:r>
      <w:r w:rsidR="00E85603" w:rsidRPr="00142B9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.16</w:t>
      </w:r>
      <w:r w:rsidR="00E85603" w:rsidRPr="00142B99">
        <w:rPr>
          <w:rFonts w:ascii="Times New Roman" w:hAnsi="Times New Roman" w:cs="Times New Roman"/>
          <w:sz w:val="24"/>
          <w:szCs w:val="24"/>
        </w:rPr>
        <w:t>.4.2.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w:t>
      </w:r>
      <w:r w:rsidR="00B74206">
        <w:rPr>
          <w:rFonts w:ascii="Times New Roman" w:hAnsi="Times New Roman" w:cs="Times New Roman"/>
          <w:sz w:val="24"/>
          <w:szCs w:val="24"/>
        </w:rPr>
        <w:t>5</w:t>
      </w:r>
      <w:r w:rsidR="00E85603" w:rsidRPr="00142B99">
        <w:rPr>
          <w:rFonts w:ascii="Times New Roman" w:hAnsi="Times New Roman" w:cs="Times New Roman"/>
          <w:sz w:val="24"/>
          <w:szCs w:val="24"/>
        </w:rPr>
        <w:t xml:space="preserve">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E85603" w:rsidRPr="00142B9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.4.3.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.4.4.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Надлежащим образом заверенную копию </w:t>
      </w:r>
      <w:r w:rsidR="006D1AFA" w:rsidRPr="00142B99">
        <w:rPr>
          <w:rFonts w:ascii="Times New Roman" w:hAnsi="Times New Roman" w:cs="Times New Roman"/>
          <w:sz w:val="24"/>
          <w:szCs w:val="24"/>
        </w:rPr>
        <w:t>журнала учета выполненных работ</w:t>
      </w:r>
      <w:r w:rsidR="00E85603" w:rsidRPr="00142B9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.5.</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зафиксированное выполнение «скрытых» этапов работ;</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lastRenderedPageBreak/>
        <w:t xml:space="preserve">- выявленные и зафиксированные дефекты;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зафиксированное качество выполнения работ;</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.1</w:t>
      </w:r>
      <w:r w:rsidR="00440340">
        <w:rPr>
          <w:rFonts w:ascii="Times New Roman" w:hAnsi="Times New Roman" w:cs="Times New Roman"/>
          <w:sz w:val="24"/>
          <w:szCs w:val="24"/>
        </w:rPr>
        <w:t>7</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.18</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Незамедлительно известить Заказчика и до получения от него указаний приостановить работы при обнаружении:</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.19</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.20</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.21</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00E85603" w:rsidRPr="00F9401B">
        <w:rPr>
          <w:rFonts w:ascii="Times New Roman" w:hAnsi="Times New Roman" w:cs="Times New Roman"/>
          <w:sz w:val="24"/>
          <w:szCs w:val="24"/>
        </w:rPr>
        <w:t xml:space="preserve"> </w:t>
      </w:r>
      <w:r w:rsidR="00E85603" w:rsidRPr="00142B99">
        <w:rPr>
          <w:rFonts w:ascii="Times New Roman" w:hAnsi="Times New Roman" w:cs="Times New Roman"/>
          <w:sz w:val="24"/>
          <w:szCs w:val="24"/>
        </w:rPr>
        <w:t>ОРД Заказчика.</w:t>
      </w:r>
    </w:p>
    <w:p w:rsidR="00E85603" w:rsidRPr="00F9401B"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2</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142B99">
        <w:rPr>
          <w:rFonts w:ascii="Times New Roman" w:hAnsi="Times New Roman" w:cs="Times New Roman"/>
          <w:sz w:val="24"/>
          <w:szCs w:val="24"/>
        </w:rPr>
        <w:t xml:space="preserve"> в соответствии </w:t>
      </w:r>
      <w:r w:rsidR="00565B55" w:rsidRPr="00142B99">
        <w:rPr>
          <w:rFonts w:ascii="Times New Roman" w:hAnsi="Times New Roman" w:cs="Times New Roman"/>
          <w:sz w:val="24"/>
          <w:szCs w:val="24"/>
        </w:rPr>
        <w:t xml:space="preserve">с </w:t>
      </w:r>
      <w:r w:rsidR="00E933EC" w:rsidRPr="00142B99">
        <w:rPr>
          <w:rFonts w:ascii="Times New Roman" w:hAnsi="Times New Roman" w:cs="Times New Roman"/>
          <w:sz w:val="24"/>
          <w:szCs w:val="24"/>
        </w:rPr>
        <w:t>ОРД Заказчика</w:t>
      </w:r>
      <w:r w:rsidR="00E85603" w:rsidRPr="00F9401B">
        <w:rPr>
          <w:rFonts w:ascii="Times New Roman" w:hAnsi="Times New Roman" w:cs="Times New Roman"/>
          <w:sz w:val="24"/>
          <w:szCs w:val="24"/>
        </w:rPr>
        <w:t>.</w:t>
      </w:r>
    </w:p>
    <w:p w:rsidR="00E85603" w:rsidRPr="00F9401B"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rsidR="00E85603" w:rsidRPr="00142B99" w:rsidRDefault="00CD26C1"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.24</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E85603" w:rsidRPr="00142B99" w:rsidRDefault="00CD26C1"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.25</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rsidR="00E85603" w:rsidRPr="00142B99" w:rsidRDefault="00E85603" w:rsidP="00E85603">
      <w:pPr>
        <w:spacing w:after="0" w:line="240" w:lineRule="auto"/>
        <w:ind w:firstLine="709"/>
        <w:jc w:val="both"/>
        <w:outlineLvl w:val="1"/>
        <w:rPr>
          <w:rFonts w:ascii="Times New Roman" w:hAnsi="Times New Roman"/>
          <w:sz w:val="24"/>
          <w:szCs w:val="28"/>
        </w:rPr>
      </w:pPr>
      <w:r w:rsidRPr="00142B9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rsidR="00E85603" w:rsidRPr="00142B99" w:rsidRDefault="00CD26C1"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w:t>
      </w:r>
      <w:r w:rsidR="00F02F09">
        <w:rPr>
          <w:rFonts w:ascii="Times New Roman" w:hAnsi="Times New Roman" w:cs="Times New Roman"/>
          <w:sz w:val="24"/>
          <w:szCs w:val="24"/>
        </w:rPr>
        <w:t>.2</w:t>
      </w:r>
      <w:r w:rsidR="00440340">
        <w:rPr>
          <w:rFonts w:ascii="Times New Roman" w:hAnsi="Times New Roman" w:cs="Times New Roman"/>
          <w:sz w:val="24"/>
          <w:szCs w:val="24"/>
        </w:rPr>
        <w:t>7</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pacing w:val="-2"/>
          <w:sz w:val="24"/>
          <w:szCs w:val="24"/>
        </w:rPr>
        <w:t>Письменно согласовывать с Заказчиком публичную информацию с упоминанием</w:t>
      </w:r>
      <w:r w:rsidR="00E85603" w:rsidRPr="00142B99">
        <w:rPr>
          <w:rFonts w:ascii="Times New Roman" w:hAnsi="Times New Roman" w:cs="Times New Roman"/>
          <w:sz w:val="24"/>
          <w:szCs w:val="24"/>
        </w:rPr>
        <w:t xml:space="preserve"> Заказчика, </w:t>
      </w:r>
      <w:r w:rsidR="00E85603" w:rsidRPr="00142B9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rsidR="00E85603" w:rsidRPr="00142B99" w:rsidRDefault="00CD26C1"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Pr>
          <w:rFonts w:ascii="Times New Roman" w:hAnsi="Times New Roman" w:cs="Times New Roman"/>
          <w:sz w:val="24"/>
          <w:szCs w:val="24"/>
        </w:rPr>
        <w:t>6</w:t>
      </w:r>
      <w:r w:rsidR="00440340">
        <w:rPr>
          <w:rFonts w:ascii="Times New Roman" w:hAnsi="Times New Roman" w:cs="Times New Roman"/>
          <w:sz w:val="24"/>
          <w:szCs w:val="24"/>
        </w:rPr>
        <w:t>.28</w:t>
      </w:r>
      <w:r w:rsidR="00E85603" w:rsidRPr="00142B99">
        <w:rPr>
          <w:rFonts w:ascii="Times New Roman" w:hAnsi="Times New Roman" w:cs="Times New Roman"/>
          <w:sz w:val="24"/>
          <w:szCs w:val="24"/>
        </w:rPr>
        <w:t>.</w:t>
      </w:r>
      <w:r w:rsidR="00F9401B">
        <w:rPr>
          <w:rFonts w:ascii="Times New Roman" w:hAnsi="Times New Roman" w:cs="Times New Roman"/>
          <w:spacing w:val="2"/>
          <w:sz w:val="24"/>
          <w:szCs w:val="24"/>
        </w:rPr>
        <w:tab/>
      </w:r>
      <w:r w:rsidR="00E85603" w:rsidRPr="00142B99">
        <w:rPr>
          <w:rFonts w:ascii="Times New Roman" w:hAnsi="Times New Roman" w:cs="Times New Roman"/>
          <w:spacing w:val="2"/>
          <w:sz w:val="24"/>
          <w:szCs w:val="24"/>
        </w:rPr>
        <w:t>При поставке электротехнического оборудования и материалов Подрядчик обязан руководствоваться следующими принципами:</w:t>
      </w:r>
    </w:p>
    <w:p w:rsidR="00FD0C94" w:rsidRPr="00142B99" w:rsidRDefault="00FD0C94" w:rsidP="00FD0C94">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eastAsia="Calibri" w:hAnsi="Times New Roman" w:cs="Times New Roman"/>
          <w:sz w:val="24"/>
          <w:szCs w:val="24"/>
        </w:rPr>
        <w:t>-</w:t>
      </w:r>
      <w:r w:rsidR="00F9401B">
        <w:rPr>
          <w:rFonts w:ascii="Times New Roman" w:eastAsia="Calibri" w:hAnsi="Times New Roman" w:cs="Times New Roman"/>
          <w:sz w:val="24"/>
          <w:szCs w:val="24"/>
        </w:rPr>
        <w:t xml:space="preserve"> </w:t>
      </w:r>
      <w:r w:rsidRPr="00142B99">
        <w:rPr>
          <w:rFonts w:ascii="Times New Roman" w:eastAsia="Calibri" w:hAnsi="Times New Roman" w:cs="Times New Roman"/>
          <w:sz w:val="24"/>
          <w:szCs w:val="24"/>
        </w:rPr>
        <w:t>Подрядчик обязан предоставить положительное заключение аттестационной комиссии ПАО «</w:t>
      </w:r>
      <w:proofErr w:type="spellStart"/>
      <w:r w:rsidRPr="00142B99">
        <w:rPr>
          <w:rFonts w:ascii="Times New Roman" w:eastAsia="Calibri" w:hAnsi="Times New Roman" w:cs="Times New Roman"/>
          <w:sz w:val="24"/>
          <w:szCs w:val="24"/>
        </w:rPr>
        <w:t>Россети</w:t>
      </w:r>
      <w:proofErr w:type="spellEnd"/>
      <w:r w:rsidRPr="00142B99">
        <w:rPr>
          <w:rFonts w:ascii="Times New Roman" w:eastAsia="Calibri" w:hAnsi="Times New Roman" w:cs="Times New Roman"/>
          <w:sz w:val="24"/>
          <w:szCs w:val="24"/>
        </w:rPr>
        <w:t>»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w:t>
      </w:r>
      <w:proofErr w:type="spellStart"/>
      <w:r w:rsidRPr="00142B99">
        <w:rPr>
          <w:rFonts w:ascii="Times New Roman" w:eastAsia="Calibri" w:hAnsi="Times New Roman" w:cs="Times New Roman"/>
          <w:sz w:val="24"/>
          <w:szCs w:val="24"/>
        </w:rPr>
        <w:t>Россети</w:t>
      </w:r>
      <w:proofErr w:type="spellEnd"/>
      <w:r w:rsidRPr="00142B99">
        <w:rPr>
          <w:rFonts w:ascii="Times New Roman" w:eastAsia="Calibri" w:hAnsi="Times New Roman" w:cs="Times New Roman"/>
          <w:sz w:val="24"/>
          <w:szCs w:val="24"/>
        </w:rPr>
        <w:t>» проведения проверки качества (аттестации) оборудования, материалов и систем в электросетевом комплексе (</w:t>
      </w:r>
      <w:r w:rsidRPr="00F02F09">
        <w:rPr>
          <w:rFonts w:ascii="Times New Roman" w:eastAsia="Calibri" w:hAnsi="Times New Roman" w:cs="Times New Roman"/>
          <w:sz w:val="24"/>
          <w:szCs w:val="24"/>
        </w:rPr>
        <w:t>в случае поставки оборудования, технологий или материалов, подлежащих такой аттестации</w:t>
      </w:r>
      <w:r w:rsidRPr="00142B99">
        <w:rPr>
          <w:rFonts w:ascii="Times New Roman" w:eastAsia="Calibri" w:hAnsi="Times New Roman" w:cs="Times New Roman"/>
          <w:sz w:val="24"/>
          <w:szCs w:val="24"/>
        </w:rPr>
        <w:t>)</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Подрядчик обязан минимизироват</w:t>
      </w:r>
      <w:r w:rsidR="00AC1F4C" w:rsidRPr="00142B99">
        <w:rPr>
          <w:rFonts w:ascii="Times New Roman" w:hAnsi="Times New Roman" w:cs="Times New Roman"/>
          <w:spacing w:val="2"/>
          <w:sz w:val="24"/>
          <w:szCs w:val="24"/>
        </w:rPr>
        <w:t>ь применение импортной продукции. Применение импортной продукции должно быть обосновано исключительно на основании технико-экономического сравнения с отечественными аналогами, с проведенным мониторингом отечественного рынка, а также пройти процедуру согласования принимаемых решений Техническим советом Общества, в соответствии с регламентом ПАО «</w:t>
      </w:r>
      <w:proofErr w:type="spellStart"/>
      <w:r w:rsidR="00AC1F4C" w:rsidRPr="00142B99">
        <w:rPr>
          <w:rFonts w:ascii="Times New Roman" w:hAnsi="Times New Roman" w:cs="Times New Roman"/>
          <w:spacing w:val="2"/>
          <w:sz w:val="24"/>
          <w:szCs w:val="24"/>
        </w:rPr>
        <w:t>Россети</w:t>
      </w:r>
      <w:proofErr w:type="spellEnd"/>
      <w:r w:rsidR="00AC1F4C" w:rsidRPr="00142B99">
        <w:rPr>
          <w:rFonts w:ascii="Times New Roman" w:hAnsi="Times New Roman" w:cs="Times New Roman"/>
          <w:spacing w:val="2"/>
          <w:sz w:val="24"/>
          <w:szCs w:val="24"/>
        </w:rPr>
        <w:t xml:space="preserve"> Центр» РГ БП 11/13;</w:t>
      </w:r>
    </w:p>
    <w:p w:rsidR="00706208" w:rsidRPr="00142B99" w:rsidRDefault="00706208" w:rsidP="00706208">
      <w:pPr>
        <w:pStyle w:val="af4"/>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1560"/>
        </w:tabs>
        <w:suppressAutoHyphens/>
        <w:spacing w:after="0"/>
        <w:ind w:left="0" w:firstLine="709"/>
        <w:jc w:val="both"/>
        <w:rPr>
          <w:rFonts w:ascii="Times New Roman" w:eastAsiaTheme="minorHAnsi" w:hAnsi="Times New Roman" w:cs="Times New Roman"/>
          <w:color w:val="auto"/>
          <w:spacing w:val="2"/>
          <w:sz w:val="24"/>
          <w:szCs w:val="24"/>
          <w:bdr w:val="none" w:sz="0" w:space="0" w:color="auto"/>
          <w:lang w:eastAsia="en-US"/>
        </w:rPr>
      </w:pPr>
      <w:r w:rsidRPr="00142B99">
        <w:rPr>
          <w:rFonts w:ascii="Times New Roman" w:eastAsiaTheme="minorHAnsi" w:hAnsi="Times New Roman" w:cs="Times New Roman"/>
          <w:color w:val="auto"/>
          <w:spacing w:val="2"/>
          <w:sz w:val="24"/>
          <w:szCs w:val="24"/>
          <w:bdr w:val="none" w:sz="0" w:space="0" w:color="auto"/>
          <w:lang w:eastAsia="en-US"/>
        </w:rPr>
        <w:t>- запретить Подрядчику осуществлять поставку иностранного (импортного) программного обеспечения и радиоэлектронной продукции для обеспечения критически важной инфраструктуры;</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rsidR="00E85603" w:rsidRPr="00142B99" w:rsidRDefault="00CD26C1" w:rsidP="00E856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.29</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Выполнить в полном объеме все свои обязательства, предусмотренные в других разделах настоящего Договора</w:t>
      </w:r>
    </w:p>
    <w:p w:rsidR="00E85603"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.30</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Заверения.</w:t>
      </w:r>
    </w:p>
    <w:p w:rsidR="007F17DC" w:rsidRPr="00142B99"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.30</w:t>
      </w:r>
      <w:r w:rsidR="00E85603" w:rsidRPr="00142B99">
        <w:rPr>
          <w:rFonts w:ascii="Times New Roman" w:hAnsi="Times New Roman" w:cs="Times New Roman"/>
          <w:sz w:val="24"/>
          <w:szCs w:val="24"/>
        </w:rPr>
        <w:t>.1.</w:t>
      </w:r>
      <w:r w:rsidR="00F9401B">
        <w:rPr>
          <w:rFonts w:ascii="Times New Roman" w:hAnsi="Times New Roman" w:cs="Times New Roman"/>
          <w:sz w:val="24"/>
          <w:szCs w:val="24"/>
        </w:rPr>
        <w:tab/>
      </w:r>
      <w:r w:rsidR="007F17DC" w:rsidRPr="00142B99">
        <w:rPr>
          <w:rFonts w:ascii="Times New Roman" w:hAnsi="Times New Roman" w:cs="Times New Roman"/>
          <w:sz w:val="24"/>
          <w:szCs w:val="24"/>
        </w:rPr>
        <w:t>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A53BC4" w:rsidRPr="00A53BC4" w:rsidRDefault="00CD26C1"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.30.2</w:t>
      </w:r>
      <w:r w:rsidR="007F17DC" w:rsidRPr="00142B99">
        <w:rPr>
          <w:rFonts w:ascii="Times New Roman" w:hAnsi="Times New Roman" w:cs="Times New Roman"/>
          <w:sz w:val="24"/>
          <w:szCs w:val="24"/>
        </w:rPr>
        <w:t>.</w:t>
      </w:r>
      <w:r w:rsidR="00F9401B">
        <w:rPr>
          <w:rFonts w:ascii="Times New Roman" w:hAnsi="Times New Roman" w:cs="Times New Roman"/>
          <w:sz w:val="24"/>
          <w:szCs w:val="24"/>
        </w:rPr>
        <w:tab/>
      </w:r>
      <w:r w:rsidR="007F17DC" w:rsidRPr="00F9401B">
        <w:rPr>
          <w:rFonts w:ascii="Times New Roman" w:hAnsi="Times New Roman" w:cs="Times New Roman"/>
          <w:sz w:val="24"/>
          <w:szCs w:val="24"/>
        </w:rPr>
        <w:t>Антикоррупционная оговорка</w:t>
      </w:r>
      <w:r w:rsidR="00A53BC4" w:rsidRPr="00F9401B">
        <w:rPr>
          <w:rFonts w:ascii="Times New Roman" w:hAnsi="Times New Roman" w:cs="Times New Roman"/>
          <w:sz w:val="24"/>
          <w:szCs w:val="24"/>
        </w:rPr>
        <w:t xml:space="preserve"> д</w:t>
      </w:r>
      <w:r w:rsidR="00A53BC4" w:rsidRPr="00A53BC4">
        <w:rPr>
          <w:rFonts w:ascii="Times New Roman" w:hAnsi="Times New Roman" w:cs="Times New Roman"/>
          <w:sz w:val="24"/>
          <w:szCs w:val="24"/>
        </w:rPr>
        <w:t>ля договоров ПАО «МРСК Центра», заключаемых с контрагентами, не являющимися ДЗО ПАО «</w:t>
      </w:r>
      <w:proofErr w:type="spellStart"/>
      <w:r w:rsidR="00A53BC4" w:rsidRPr="00A53BC4">
        <w:rPr>
          <w:rFonts w:ascii="Times New Roman" w:hAnsi="Times New Roman" w:cs="Times New Roman"/>
          <w:sz w:val="24"/>
          <w:szCs w:val="24"/>
        </w:rPr>
        <w:t>Россети</w:t>
      </w:r>
      <w:proofErr w:type="spellEnd"/>
      <w:r w:rsidR="00A53BC4" w:rsidRPr="00A53BC4">
        <w:rPr>
          <w:rFonts w:ascii="Times New Roman" w:hAnsi="Times New Roman" w:cs="Times New Roman"/>
          <w:sz w:val="24"/>
          <w:szCs w:val="24"/>
        </w:rPr>
        <w:t>»</w:t>
      </w:r>
    </w:p>
    <w:p w:rsidR="00A53BC4" w:rsidRPr="00A53BC4" w:rsidRDefault="00A53BC4" w:rsidP="00A53BC4">
      <w:pPr>
        <w:snapToGrid w:val="0"/>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1. Контрагенту* известно о том, что ПАО «МРСК Центра» / ПАО «МРСК Центра и Приволжья»**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«МРСК Центра» свидетельство от 25.05.2015 № 2050; ПАО «МРСК Центра и Приволжья» свидетельство от 08.04.2015 № 0202),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53BC4" w:rsidRPr="00A53BC4" w:rsidRDefault="00A53BC4" w:rsidP="00A53BC4">
      <w:pPr>
        <w:snapToGrid w:val="0"/>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lastRenderedPageBreak/>
        <w:t>2. Контрагент настоящим подтверждает, что он ознакомился с Антикоррупционной хартией российского бизнеса и Антикоррупционной политикой ПАО «МРСК Центра» / ПАО «МРСК Центра и Приволжья» (представленными на официальном сайте ПАО «МРСК Центра» / ПАО «МРСК Центра и Приволжья»), полностью принимает положения Антикоррупционной политики ПАО «МРСК Центра» / ПАО «МРСК Центра и Приволжья»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53BC4" w:rsidRPr="00A53BC4" w:rsidRDefault="00A53BC4" w:rsidP="00A53BC4">
      <w:pPr>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A53BC4" w:rsidRPr="00A53BC4" w:rsidRDefault="00A53BC4" w:rsidP="00A53BC4">
      <w:pPr>
        <w:autoSpaceDE w:val="0"/>
        <w:autoSpaceDN w:val="0"/>
        <w:adjustRightInd w:val="0"/>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A53BC4" w:rsidRPr="00A53BC4" w:rsidRDefault="00A53BC4" w:rsidP="00A53BC4">
      <w:pPr>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A53BC4" w:rsidRPr="00A53BC4" w:rsidRDefault="00A53BC4" w:rsidP="00A53BC4">
      <w:pPr>
        <w:autoSpaceDE w:val="0"/>
        <w:autoSpaceDN w:val="0"/>
        <w:adjustRightInd w:val="0"/>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A53BC4" w:rsidRPr="00A53BC4" w:rsidRDefault="00A53BC4" w:rsidP="00A53BC4">
      <w:pPr>
        <w:spacing w:after="0" w:line="240" w:lineRule="auto"/>
        <w:ind w:firstLine="709"/>
        <w:jc w:val="both"/>
        <w:rPr>
          <w:rFonts w:ascii="Times New Roman" w:hAnsi="Times New Roman" w:cs="Times New Roman"/>
          <w:sz w:val="24"/>
          <w:szCs w:val="24"/>
        </w:rPr>
      </w:pPr>
      <w:r w:rsidRPr="00A53BC4">
        <w:rPr>
          <w:rFonts w:ascii="Times New Roman" w:hAnsi="Times New Roman" w:cs="Times New Roman"/>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85603" w:rsidRPr="00142B99" w:rsidRDefault="00CD26C1" w:rsidP="00F9401B">
      <w:pPr>
        <w:widowControl w:val="0"/>
        <w:shd w:val="clear" w:color="auto" w:fill="FFFFFF"/>
        <w:tabs>
          <w:tab w:val="left" w:pos="1134"/>
        </w:tabs>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6</w:t>
      </w:r>
      <w:r w:rsidR="00440340">
        <w:rPr>
          <w:rFonts w:ascii="Times New Roman" w:hAnsi="Times New Roman" w:cs="Times New Roman"/>
          <w:sz w:val="24"/>
          <w:szCs w:val="24"/>
        </w:rPr>
        <w:t>.30</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00E933EC" w:rsidRPr="00A53BC4">
        <w:rPr>
          <w:rFonts w:ascii="Times New Roman" w:hAnsi="Times New Roman" w:cs="Times New Roman"/>
          <w:sz w:val="24"/>
          <w:szCs w:val="24"/>
        </w:rPr>
        <w:t>ПАО «</w:t>
      </w:r>
      <w:proofErr w:type="spellStart"/>
      <w:r w:rsidR="00E933EC" w:rsidRPr="00A53BC4">
        <w:rPr>
          <w:rFonts w:ascii="Times New Roman" w:hAnsi="Times New Roman" w:cs="Times New Roman"/>
          <w:sz w:val="24"/>
          <w:szCs w:val="24"/>
        </w:rPr>
        <w:t>Россети</w:t>
      </w:r>
      <w:proofErr w:type="spellEnd"/>
      <w:r w:rsidR="00E933EC" w:rsidRPr="00A53BC4">
        <w:rPr>
          <w:rFonts w:ascii="Times New Roman" w:hAnsi="Times New Roman" w:cs="Times New Roman"/>
          <w:sz w:val="24"/>
          <w:szCs w:val="24"/>
        </w:rPr>
        <w:t xml:space="preserve"> Центр</w:t>
      </w:r>
      <w:r w:rsidR="00E85603" w:rsidRPr="00142B9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w:t>
      </w:r>
    </w:p>
    <w:p w:rsidR="00A50B06" w:rsidRPr="00142B99" w:rsidRDefault="00CD26C1" w:rsidP="00F9401B">
      <w:pPr>
        <w:widowControl w:val="0"/>
        <w:shd w:val="clear" w:color="auto" w:fill="FFFFFF"/>
        <w:tabs>
          <w:tab w:val="left" w:pos="1134"/>
        </w:tabs>
        <w:spacing w:after="0" w:line="240" w:lineRule="atLeast"/>
        <w:ind w:firstLine="709"/>
        <w:jc w:val="both"/>
        <w:rPr>
          <w:rFonts w:ascii="Times New Roman" w:hAnsi="Times New Roman" w:cs="Times New Roman"/>
          <w:sz w:val="24"/>
          <w:szCs w:val="26"/>
        </w:rPr>
      </w:pPr>
      <w:r>
        <w:rPr>
          <w:rFonts w:ascii="Times New Roman" w:hAnsi="Times New Roman" w:cs="Times New Roman"/>
          <w:sz w:val="24"/>
          <w:szCs w:val="24"/>
        </w:rPr>
        <w:t>6</w:t>
      </w:r>
      <w:r w:rsidR="00440340">
        <w:rPr>
          <w:rFonts w:ascii="Times New Roman" w:hAnsi="Times New Roman" w:cs="Times New Roman"/>
          <w:sz w:val="24"/>
          <w:szCs w:val="24"/>
        </w:rPr>
        <w:t>.30</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ОРД </w:t>
      </w:r>
      <w:r w:rsidR="00440340" w:rsidRPr="00440340">
        <w:rPr>
          <w:rFonts w:ascii="Times New Roman" w:hAnsi="Times New Roman" w:cs="Times New Roman"/>
          <w:sz w:val="24"/>
          <w:szCs w:val="24"/>
        </w:rPr>
        <w:t>ПАО «</w:t>
      </w:r>
      <w:proofErr w:type="spellStart"/>
      <w:r w:rsidR="00440340" w:rsidRPr="00440340">
        <w:rPr>
          <w:rFonts w:ascii="Times New Roman" w:hAnsi="Times New Roman" w:cs="Times New Roman"/>
          <w:sz w:val="24"/>
          <w:szCs w:val="24"/>
        </w:rPr>
        <w:t>Россети</w:t>
      </w:r>
      <w:proofErr w:type="spellEnd"/>
      <w:r w:rsidR="00440340" w:rsidRPr="00440340">
        <w:rPr>
          <w:rFonts w:ascii="Times New Roman" w:hAnsi="Times New Roman" w:cs="Times New Roman"/>
          <w:sz w:val="24"/>
          <w:szCs w:val="24"/>
        </w:rPr>
        <w:t xml:space="preserve"> Центр»</w:t>
      </w:r>
      <w:r w:rsidR="00E85603" w:rsidRPr="00142B99">
        <w:rPr>
          <w:rFonts w:ascii="Times New Roman" w:hAnsi="Times New Roman" w:cs="Times New Roman"/>
          <w:sz w:val="24"/>
          <w:szCs w:val="24"/>
        </w:rPr>
        <w:t>, разработа</w:t>
      </w:r>
      <w:r w:rsidR="00E933EC" w:rsidRPr="00142B99">
        <w:rPr>
          <w:rFonts w:ascii="Times New Roman" w:hAnsi="Times New Roman" w:cs="Times New Roman"/>
          <w:sz w:val="24"/>
          <w:szCs w:val="24"/>
        </w:rPr>
        <w:t xml:space="preserve">нным и внедренным на основании </w:t>
      </w:r>
      <w:r w:rsidR="00A50B06" w:rsidRPr="00142B99">
        <w:rPr>
          <w:rFonts w:ascii="Times New Roman" w:hAnsi="Times New Roman" w:cs="Times New Roman"/>
          <w:sz w:val="24"/>
          <w:szCs w:val="24"/>
        </w:rPr>
        <w:t xml:space="preserve">ОРД ПАО </w:t>
      </w:r>
      <w:r w:rsidR="00A50B06" w:rsidRPr="00142B99">
        <w:rPr>
          <w:rFonts w:ascii="Times New Roman" w:hAnsi="Times New Roman" w:cs="Times New Roman"/>
          <w:sz w:val="24"/>
          <w:szCs w:val="24"/>
        </w:rPr>
        <w:lastRenderedPageBreak/>
        <w:t>«</w:t>
      </w:r>
      <w:proofErr w:type="spellStart"/>
      <w:r w:rsidR="00A50B06" w:rsidRPr="00142B99">
        <w:rPr>
          <w:rFonts w:ascii="Times New Roman" w:hAnsi="Times New Roman" w:cs="Times New Roman"/>
          <w:sz w:val="24"/>
          <w:szCs w:val="24"/>
        </w:rPr>
        <w:t>Россети</w:t>
      </w:r>
      <w:proofErr w:type="spellEnd"/>
      <w:r w:rsidR="00A50B06" w:rsidRPr="00142B99">
        <w:rPr>
          <w:rFonts w:ascii="Times New Roman" w:hAnsi="Times New Roman" w:cs="Times New Roman"/>
          <w:sz w:val="24"/>
          <w:szCs w:val="24"/>
        </w:rPr>
        <w:t>»:</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w:t>
      </w:r>
      <w:r w:rsidR="00A53BC4">
        <w:rPr>
          <w:rFonts w:ascii="Times New Roman" w:eastAsia="Times New Roman" w:hAnsi="Times New Roman" w:cs="Times New Roman"/>
          <w:sz w:val="24"/>
          <w:szCs w:val="26"/>
          <w:lang w:eastAsia="ru-RU"/>
        </w:rPr>
        <w:t>споряжение от 25.08.2014 № 362р</w:t>
      </w:r>
      <w:r w:rsidRPr="00142B99">
        <w:rPr>
          <w:rFonts w:ascii="Times New Roman" w:eastAsia="Times New Roman" w:hAnsi="Times New Roman" w:cs="Times New Roman"/>
          <w:sz w:val="24"/>
          <w:szCs w:val="26"/>
          <w:lang w:eastAsia="ru-RU"/>
        </w:rPr>
        <w:t xml:space="preserve"> «Об утверждении Типового порядка осуществления строительного контроля на объектах электросетевого комплекса ДЗО ПАО «</w:t>
      </w:r>
      <w:proofErr w:type="spellStart"/>
      <w:r w:rsidRPr="00142B99">
        <w:rPr>
          <w:rFonts w:ascii="Times New Roman" w:eastAsia="Times New Roman" w:hAnsi="Times New Roman" w:cs="Times New Roman"/>
          <w:sz w:val="24"/>
          <w:szCs w:val="26"/>
          <w:lang w:eastAsia="ru-RU"/>
        </w:rPr>
        <w:t>Россети</w:t>
      </w:r>
      <w:proofErr w:type="spellEnd"/>
      <w:r w:rsidRPr="00142B99">
        <w:rPr>
          <w:rFonts w:ascii="Times New Roman" w:eastAsia="Times New Roman" w:hAnsi="Times New Roman" w:cs="Times New Roman"/>
          <w:sz w:val="24"/>
          <w:szCs w:val="26"/>
          <w:lang w:eastAsia="ru-RU"/>
        </w:rPr>
        <w:t>»;</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Распоряж</w:t>
      </w:r>
      <w:r w:rsidR="00A53BC4">
        <w:rPr>
          <w:rFonts w:ascii="Times New Roman" w:eastAsia="Times New Roman" w:hAnsi="Times New Roman" w:cs="Times New Roman"/>
          <w:sz w:val="24"/>
          <w:szCs w:val="26"/>
          <w:lang w:eastAsia="ru-RU"/>
        </w:rPr>
        <w:t>ение от 19.11.2019 № 479р</w:t>
      </w:r>
      <w:r w:rsidRPr="00142B99">
        <w:rPr>
          <w:rFonts w:ascii="Times New Roman" w:eastAsia="Times New Roman" w:hAnsi="Times New Roman" w:cs="Times New Roman"/>
          <w:sz w:val="24"/>
          <w:szCs w:val="26"/>
          <w:lang w:eastAsia="ru-RU"/>
        </w:rPr>
        <w:t xml:space="preserve"> «Об утверждении Типовой методики подтверждения и приемки объемов и качества СМР, выполненных строительными подрядными организациями на электросет</w:t>
      </w:r>
      <w:r w:rsidR="00CD26C1">
        <w:rPr>
          <w:rFonts w:ascii="Times New Roman" w:eastAsia="Times New Roman" w:hAnsi="Times New Roman" w:cs="Times New Roman"/>
          <w:sz w:val="24"/>
          <w:szCs w:val="26"/>
          <w:lang w:eastAsia="ru-RU"/>
        </w:rPr>
        <w:t>евых объектах ДЗО ПАО «</w:t>
      </w:r>
      <w:proofErr w:type="spellStart"/>
      <w:r w:rsidR="00CD26C1">
        <w:rPr>
          <w:rFonts w:ascii="Times New Roman" w:eastAsia="Times New Roman" w:hAnsi="Times New Roman" w:cs="Times New Roman"/>
          <w:sz w:val="24"/>
          <w:szCs w:val="26"/>
          <w:lang w:eastAsia="ru-RU"/>
        </w:rPr>
        <w:t>Россети</w:t>
      </w:r>
      <w:proofErr w:type="spellEnd"/>
      <w:r w:rsidR="00CD26C1">
        <w:rPr>
          <w:rFonts w:ascii="Times New Roman" w:eastAsia="Times New Roman" w:hAnsi="Times New Roman" w:cs="Times New Roman"/>
          <w:sz w:val="24"/>
          <w:szCs w:val="26"/>
          <w:lang w:eastAsia="ru-RU"/>
        </w:rPr>
        <w:t>»</w:t>
      </w:r>
      <w:r w:rsidRPr="00142B99">
        <w:rPr>
          <w:rFonts w:ascii="Times New Roman" w:eastAsia="Times New Roman" w:hAnsi="Times New Roman" w:cs="Times New Roman"/>
          <w:sz w:val="24"/>
          <w:szCs w:val="26"/>
          <w:lang w:eastAsia="ru-RU"/>
        </w:rPr>
        <w:t>;</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w:t>
      </w:r>
      <w:r w:rsidR="00CD26C1">
        <w:rPr>
          <w:rFonts w:ascii="Times New Roman" w:eastAsia="Times New Roman" w:hAnsi="Times New Roman" w:cs="Times New Roman"/>
          <w:sz w:val="24"/>
          <w:szCs w:val="26"/>
          <w:lang w:eastAsia="ru-RU"/>
        </w:rPr>
        <w:t>аспоряжение от 19.02.2015 № 80р</w:t>
      </w:r>
      <w:r w:rsidRPr="00142B99">
        <w:rPr>
          <w:rFonts w:ascii="Times New Roman" w:eastAsia="Times New Roman" w:hAnsi="Times New Roman" w:cs="Times New Roman"/>
          <w:sz w:val="24"/>
          <w:szCs w:val="26"/>
          <w:lang w:eastAsia="ru-RU"/>
        </w:rPr>
        <w:t xml:space="preserve">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ДЗО ПАО «</w:t>
      </w:r>
      <w:proofErr w:type="spellStart"/>
      <w:r w:rsidRPr="00142B99">
        <w:rPr>
          <w:rFonts w:ascii="Times New Roman" w:eastAsia="Times New Roman" w:hAnsi="Times New Roman" w:cs="Times New Roman"/>
          <w:sz w:val="24"/>
          <w:szCs w:val="26"/>
          <w:lang w:eastAsia="ru-RU"/>
        </w:rPr>
        <w:t>Россети</w:t>
      </w:r>
      <w:proofErr w:type="spellEnd"/>
      <w:r w:rsidRPr="00142B99">
        <w:rPr>
          <w:rFonts w:ascii="Times New Roman" w:eastAsia="Times New Roman" w:hAnsi="Times New Roman" w:cs="Times New Roman"/>
          <w:sz w:val="24"/>
          <w:szCs w:val="26"/>
          <w:lang w:eastAsia="ru-RU"/>
        </w:rPr>
        <w:t>».</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w:t>
      </w:r>
      <w:r w:rsidR="00CD26C1">
        <w:rPr>
          <w:rFonts w:ascii="Times New Roman" w:eastAsia="Times New Roman" w:hAnsi="Times New Roman" w:cs="Times New Roman"/>
          <w:sz w:val="24"/>
          <w:szCs w:val="26"/>
          <w:lang w:eastAsia="ru-RU"/>
        </w:rPr>
        <w:t>споряжение от 14.11.2019 № 469р</w:t>
      </w:r>
      <w:r w:rsidRPr="00142B99">
        <w:rPr>
          <w:rFonts w:ascii="Times New Roman" w:eastAsia="Times New Roman" w:hAnsi="Times New Roman" w:cs="Times New Roman"/>
          <w:sz w:val="24"/>
          <w:szCs w:val="26"/>
          <w:lang w:eastAsia="ru-RU"/>
        </w:rPr>
        <w:t xml:space="preserve"> «Об утверждении Типового порядка ведения исполнительной и формирования приемо-сдаточной документации на объектах электросетевого комплекса ДЗО ПАО «</w:t>
      </w:r>
      <w:proofErr w:type="spellStart"/>
      <w:r w:rsidRPr="00142B99">
        <w:rPr>
          <w:rFonts w:ascii="Times New Roman" w:eastAsia="Times New Roman" w:hAnsi="Times New Roman" w:cs="Times New Roman"/>
          <w:sz w:val="24"/>
          <w:szCs w:val="26"/>
          <w:lang w:eastAsia="ru-RU"/>
        </w:rPr>
        <w:t>Россети</w:t>
      </w:r>
      <w:proofErr w:type="spellEnd"/>
      <w:r w:rsidRPr="00142B99">
        <w:rPr>
          <w:rFonts w:ascii="Times New Roman" w:eastAsia="Times New Roman" w:hAnsi="Times New Roman" w:cs="Times New Roman"/>
          <w:sz w:val="24"/>
          <w:szCs w:val="26"/>
          <w:lang w:eastAsia="ru-RU"/>
        </w:rPr>
        <w:t>»;</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w:t>
      </w:r>
      <w:r w:rsidR="00CD26C1">
        <w:rPr>
          <w:rFonts w:ascii="Times New Roman" w:eastAsia="Times New Roman" w:hAnsi="Times New Roman" w:cs="Times New Roman"/>
          <w:sz w:val="24"/>
          <w:szCs w:val="26"/>
          <w:lang w:eastAsia="ru-RU"/>
        </w:rPr>
        <w:t>споряжение от 07.11.2019 № 453р</w:t>
      </w:r>
      <w:r w:rsidRPr="00142B99">
        <w:rPr>
          <w:rFonts w:ascii="Times New Roman" w:eastAsia="Times New Roman" w:hAnsi="Times New Roman" w:cs="Times New Roman"/>
          <w:sz w:val="24"/>
          <w:szCs w:val="26"/>
          <w:lang w:eastAsia="ru-RU"/>
        </w:rPr>
        <w:t xml:space="preserve"> «Об утверждении Типового порядка оценки соответствия законченных строительством объектов электросетевого комплекса ДЗО ПАО «</w:t>
      </w:r>
      <w:proofErr w:type="spellStart"/>
      <w:r w:rsidRPr="00142B99">
        <w:rPr>
          <w:rFonts w:ascii="Times New Roman" w:eastAsia="Times New Roman" w:hAnsi="Times New Roman" w:cs="Times New Roman"/>
          <w:sz w:val="24"/>
          <w:szCs w:val="26"/>
          <w:lang w:eastAsia="ru-RU"/>
        </w:rPr>
        <w:t>Россети</w:t>
      </w:r>
      <w:proofErr w:type="spellEnd"/>
      <w:r w:rsidRPr="00142B99">
        <w:rPr>
          <w:rFonts w:ascii="Times New Roman" w:eastAsia="Times New Roman" w:hAnsi="Times New Roman" w:cs="Times New Roman"/>
          <w:sz w:val="24"/>
          <w:szCs w:val="26"/>
          <w:lang w:eastAsia="ru-RU"/>
        </w:rPr>
        <w:t xml:space="preserve">»; </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Распоряжение от 14.11.2019 № 468р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w:t>
      </w:r>
      <w:proofErr w:type="spellStart"/>
      <w:r w:rsidRPr="00142B99">
        <w:rPr>
          <w:rFonts w:ascii="Times New Roman" w:eastAsia="Times New Roman" w:hAnsi="Times New Roman" w:cs="Times New Roman"/>
          <w:sz w:val="24"/>
          <w:szCs w:val="26"/>
          <w:lang w:eastAsia="ru-RU"/>
        </w:rPr>
        <w:t>Россети</w:t>
      </w:r>
      <w:proofErr w:type="spellEnd"/>
      <w:r w:rsidRPr="00142B99">
        <w:rPr>
          <w:rFonts w:ascii="Times New Roman" w:eastAsia="Times New Roman" w:hAnsi="Times New Roman" w:cs="Times New Roman"/>
          <w:sz w:val="24"/>
          <w:szCs w:val="26"/>
          <w:lang w:eastAsia="ru-RU"/>
        </w:rPr>
        <w:t>»;</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Распоряжение от 13.11.2019 № 465р «Об утверждении Методических указаний по разработке проекта производства работ на строительство, реконструкцию объектов электросетевого комплекса ДЗО ПАО «</w:t>
      </w:r>
      <w:proofErr w:type="spellStart"/>
      <w:r w:rsidRPr="00142B99">
        <w:rPr>
          <w:rFonts w:ascii="Times New Roman" w:eastAsia="Times New Roman" w:hAnsi="Times New Roman" w:cs="Times New Roman"/>
          <w:sz w:val="24"/>
          <w:szCs w:val="26"/>
          <w:lang w:eastAsia="ru-RU"/>
        </w:rPr>
        <w:t>Россети</w:t>
      </w:r>
      <w:proofErr w:type="spellEnd"/>
      <w:r w:rsidRPr="00142B99">
        <w:rPr>
          <w:rFonts w:ascii="Times New Roman" w:eastAsia="Times New Roman" w:hAnsi="Times New Roman" w:cs="Times New Roman"/>
          <w:sz w:val="24"/>
          <w:szCs w:val="26"/>
          <w:lang w:eastAsia="ru-RU"/>
        </w:rPr>
        <w:t>».</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Ра</w:t>
      </w:r>
      <w:r w:rsidR="00CD26C1">
        <w:rPr>
          <w:rFonts w:ascii="Times New Roman" w:eastAsia="Times New Roman" w:hAnsi="Times New Roman" w:cs="Times New Roman"/>
          <w:sz w:val="24"/>
          <w:szCs w:val="26"/>
          <w:lang w:eastAsia="ru-RU"/>
        </w:rPr>
        <w:t>споряжение от 25.07.2019 № 318р</w:t>
      </w:r>
      <w:r w:rsidRPr="00142B99">
        <w:rPr>
          <w:rFonts w:ascii="Times New Roman" w:eastAsia="Times New Roman" w:hAnsi="Times New Roman" w:cs="Times New Roman"/>
          <w:sz w:val="24"/>
          <w:szCs w:val="26"/>
          <w:lang w:eastAsia="ru-RU"/>
        </w:rPr>
        <w:t xml:space="preserve"> «Об утверждении Типового регламента реализации инвестиционных проектов ДЗО ПАО «</w:t>
      </w:r>
      <w:proofErr w:type="spellStart"/>
      <w:r w:rsidRPr="00142B99">
        <w:rPr>
          <w:rFonts w:ascii="Times New Roman" w:eastAsia="Times New Roman" w:hAnsi="Times New Roman" w:cs="Times New Roman"/>
          <w:sz w:val="24"/>
          <w:szCs w:val="26"/>
          <w:lang w:eastAsia="ru-RU"/>
        </w:rPr>
        <w:t>Россети</w:t>
      </w:r>
      <w:proofErr w:type="spellEnd"/>
      <w:r w:rsidRPr="00142B99">
        <w:rPr>
          <w:rFonts w:ascii="Times New Roman" w:eastAsia="Times New Roman" w:hAnsi="Times New Roman" w:cs="Times New Roman"/>
          <w:sz w:val="24"/>
          <w:szCs w:val="26"/>
          <w:lang w:eastAsia="ru-RU"/>
        </w:rPr>
        <w:t>» в части выполнения проектно-изыскательских работ, оформления исходно-разрешительной документации и производства строительно-монтажных работ».</w:t>
      </w:r>
    </w:p>
    <w:p w:rsidR="00C71F1D" w:rsidRPr="00142B99" w:rsidRDefault="00C71F1D" w:rsidP="000C022E">
      <w:pPr>
        <w:numPr>
          <w:ilvl w:val="0"/>
          <w:numId w:val="53"/>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42B99">
        <w:rPr>
          <w:rFonts w:ascii="Times New Roman" w:eastAsia="Times New Roman" w:hAnsi="Times New Roman" w:cs="Times New Roman"/>
          <w:sz w:val="24"/>
          <w:szCs w:val="26"/>
          <w:lang w:eastAsia="ru-RU"/>
        </w:rPr>
        <w:t>Протокол заседания Правления ПАО «</w:t>
      </w:r>
      <w:proofErr w:type="spellStart"/>
      <w:r w:rsidRPr="00142B99">
        <w:rPr>
          <w:rFonts w:ascii="Times New Roman" w:eastAsia="Times New Roman" w:hAnsi="Times New Roman" w:cs="Times New Roman"/>
          <w:sz w:val="24"/>
          <w:szCs w:val="26"/>
          <w:lang w:eastAsia="ru-RU"/>
        </w:rPr>
        <w:t>Россети</w:t>
      </w:r>
      <w:proofErr w:type="spellEnd"/>
      <w:r w:rsidRPr="00142B99">
        <w:rPr>
          <w:rFonts w:ascii="Times New Roman" w:eastAsia="Times New Roman" w:hAnsi="Times New Roman" w:cs="Times New Roman"/>
          <w:sz w:val="24"/>
          <w:szCs w:val="26"/>
          <w:lang w:eastAsia="ru-RU"/>
        </w:rPr>
        <w:t>» от 29.01.201</w:t>
      </w:r>
      <w:r w:rsidR="00CD26C1">
        <w:rPr>
          <w:rFonts w:ascii="Times New Roman" w:eastAsia="Times New Roman" w:hAnsi="Times New Roman" w:cs="Times New Roman"/>
          <w:sz w:val="24"/>
          <w:szCs w:val="26"/>
          <w:lang w:eastAsia="ru-RU"/>
        </w:rPr>
        <w:t>8 № 678пр</w:t>
      </w:r>
      <w:r w:rsidRPr="00142B99">
        <w:rPr>
          <w:rFonts w:ascii="Times New Roman" w:eastAsia="Times New Roman" w:hAnsi="Times New Roman" w:cs="Times New Roman"/>
          <w:sz w:val="24"/>
          <w:szCs w:val="26"/>
          <w:lang w:eastAsia="ru-RU"/>
        </w:rPr>
        <w:t xml:space="preserve"> (вопрос «Об утверждении Порядка переустройства объектов ДЗО ПАО «</w:t>
      </w:r>
      <w:proofErr w:type="spellStart"/>
      <w:r w:rsidRPr="00142B99">
        <w:rPr>
          <w:rFonts w:ascii="Times New Roman" w:eastAsia="Times New Roman" w:hAnsi="Times New Roman" w:cs="Times New Roman"/>
          <w:sz w:val="24"/>
          <w:szCs w:val="26"/>
          <w:lang w:eastAsia="ru-RU"/>
        </w:rPr>
        <w:t>Россети</w:t>
      </w:r>
      <w:proofErr w:type="spellEnd"/>
      <w:r w:rsidRPr="00142B99">
        <w:rPr>
          <w:rFonts w:ascii="Times New Roman" w:eastAsia="Times New Roman" w:hAnsi="Times New Roman" w:cs="Times New Roman"/>
          <w:sz w:val="24"/>
          <w:szCs w:val="26"/>
          <w:lang w:eastAsia="ru-RU"/>
        </w:rPr>
        <w:t>», осуществляемого по инициативе третьих лиц»).</w:t>
      </w:r>
    </w:p>
    <w:p w:rsidR="00E85603" w:rsidRPr="00142B99" w:rsidRDefault="00CD26C1" w:rsidP="00F9401B">
      <w:pPr>
        <w:pStyle w:val="a3"/>
        <w:widowControl/>
        <w:tabs>
          <w:tab w:val="left" w:pos="1134"/>
        </w:tabs>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w:t>
      </w:r>
      <w:r w:rsidR="00440340">
        <w:rPr>
          <w:rFonts w:ascii="Times New Roman" w:hAnsi="Times New Roman" w:cs="Times New Roman"/>
          <w:sz w:val="24"/>
          <w:szCs w:val="26"/>
        </w:rPr>
        <w:t>.31</w:t>
      </w:r>
      <w:r w:rsidR="00E85603" w:rsidRPr="00142B99">
        <w:rPr>
          <w:rFonts w:ascii="Times New Roman" w:hAnsi="Times New Roman" w:cs="Times New Roman"/>
          <w:sz w:val="24"/>
          <w:szCs w:val="26"/>
        </w:rPr>
        <w:t>.</w:t>
      </w:r>
      <w:r w:rsidR="00F9401B">
        <w:rPr>
          <w:rFonts w:ascii="Times New Roman" w:hAnsi="Times New Roman" w:cs="Times New Roman"/>
          <w:sz w:val="24"/>
          <w:szCs w:val="26"/>
        </w:rPr>
        <w:tab/>
      </w:r>
      <w:r w:rsidR="00E85603" w:rsidRPr="00142B99">
        <w:rPr>
          <w:rFonts w:ascii="Times New Roman" w:hAnsi="Times New Roman" w:cs="Times New Roman"/>
          <w:sz w:val="24"/>
          <w:szCs w:val="26"/>
        </w:rPr>
        <w:t>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rsidR="00E85603" w:rsidRPr="00142B99" w:rsidRDefault="00CD26C1" w:rsidP="00F9401B">
      <w:pPr>
        <w:pStyle w:val="a3"/>
        <w:widowControl/>
        <w:tabs>
          <w:tab w:val="left" w:pos="1134"/>
        </w:tabs>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w:t>
      </w:r>
      <w:r w:rsidR="00E85603" w:rsidRPr="00142B99">
        <w:rPr>
          <w:rFonts w:ascii="Times New Roman" w:hAnsi="Times New Roman" w:cs="Times New Roman"/>
          <w:sz w:val="24"/>
          <w:szCs w:val="26"/>
        </w:rPr>
        <w:t>.3</w:t>
      </w:r>
      <w:r w:rsidR="00440340">
        <w:rPr>
          <w:rFonts w:ascii="Times New Roman" w:hAnsi="Times New Roman" w:cs="Times New Roman"/>
          <w:sz w:val="24"/>
          <w:szCs w:val="26"/>
        </w:rPr>
        <w:t>2</w:t>
      </w:r>
      <w:r w:rsidR="00E85603" w:rsidRPr="00142B99">
        <w:rPr>
          <w:rFonts w:ascii="Times New Roman" w:hAnsi="Times New Roman" w:cs="Times New Roman"/>
          <w:sz w:val="24"/>
          <w:szCs w:val="26"/>
        </w:rPr>
        <w:t>.</w:t>
      </w:r>
      <w:r w:rsidR="00F9401B">
        <w:rPr>
          <w:rFonts w:ascii="Times New Roman" w:hAnsi="Times New Roman" w:cs="Times New Roman"/>
          <w:sz w:val="24"/>
          <w:szCs w:val="26"/>
        </w:rPr>
        <w:tab/>
      </w:r>
      <w:r w:rsidR="00E85603" w:rsidRPr="00142B99">
        <w:rPr>
          <w:rFonts w:ascii="Times New Roman" w:hAnsi="Times New Roman" w:cs="Times New Roman"/>
          <w:sz w:val="24"/>
          <w:szCs w:val="26"/>
        </w:rPr>
        <w:t>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rsidR="00E85603" w:rsidRPr="00142B99" w:rsidRDefault="00CD26C1" w:rsidP="00F9401B">
      <w:pPr>
        <w:pStyle w:val="a3"/>
        <w:widowControl/>
        <w:tabs>
          <w:tab w:val="left" w:pos="1134"/>
        </w:tabs>
        <w:autoSpaceDE/>
        <w:autoSpaceDN/>
        <w:adjustRightInd/>
        <w:ind w:left="0" w:firstLine="709"/>
        <w:jc w:val="both"/>
        <w:rPr>
          <w:rFonts w:ascii="Times New Roman" w:hAnsi="Times New Roman" w:cs="Times New Roman"/>
          <w:sz w:val="24"/>
          <w:szCs w:val="26"/>
        </w:rPr>
      </w:pPr>
      <w:r>
        <w:rPr>
          <w:rFonts w:ascii="Times New Roman" w:hAnsi="Times New Roman" w:cs="Times New Roman"/>
          <w:sz w:val="24"/>
          <w:szCs w:val="26"/>
        </w:rPr>
        <w:t>6</w:t>
      </w:r>
      <w:r w:rsidR="00E85603" w:rsidRPr="00142B99">
        <w:rPr>
          <w:rFonts w:ascii="Times New Roman" w:hAnsi="Times New Roman" w:cs="Times New Roman"/>
          <w:sz w:val="24"/>
          <w:szCs w:val="26"/>
        </w:rPr>
        <w:t>.3</w:t>
      </w:r>
      <w:r w:rsidR="00440340">
        <w:rPr>
          <w:rFonts w:ascii="Times New Roman" w:hAnsi="Times New Roman" w:cs="Times New Roman"/>
          <w:sz w:val="24"/>
          <w:szCs w:val="26"/>
        </w:rPr>
        <w:t>3</w:t>
      </w:r>
      <w:r w:rsidR="00E85603" w:rsidRPr="00142B99">
        <w:rPr>
          <w:rFonts w:ascii="Times New Roman" w:hAnsi="Times New Roman" w:cs="Times New Roman"/>
          <w:sz w:val="24"/>
          <w:szCs w:val="26"/>
        </w:rPr>
        <w:t>.</w:t>
      </w:r>
      <w:r w:rsidR="00F9401B">
        <w:rPr>
          <w:rFonts w:ascii="Times New Roman" w:hAnsi="Times New Roman" w:cs="Times New Roman"/>
          <w:sz w:val="24"/>
          <w:szCs w:val="26"/>
        </w:rPr>
        <w:tab/>
      </w:r>
      <w:r w:rsidR="00E85603" w:rsidRPr="00142B99">
        <w:rPr>
          <w:rFonts w:ascii="Times New Roman" w:hAnsi="Times New Roman" w:cs="Times New Roman"/>
          <w:sz w:val="24"/>
          <w:szCs w:val="26"/>
        </w:rPr>
        <w:t>При необходимости применения оборудования/</w:t>
      </w:r>
      <w:r w:rsidR="00F9401B">
        <w:rPr>
          <w:rFonts w:ascii="Times New Roman" w:hAnsi="Times New Roman" w:cs="Times New Roman"/>
          <w:sz w:val="24"/>
          <w:szCs w:val="26"/>
        </w:rPr>
        <w:t xml:space="preserve"> </w:t>
      </w:r>
      <w:r w:rsidR="00E85603" w:rsidRPr="00142B99">
        <w:rPr>
          <w:rFonts w:ascii="Times New Roman" w:hAnsi="Times New Roman" w:cs="Times New Roman"/>
          <w:sz w:val="24"/>
          <w:szCs w:val="26"/>
        </w:rPr>
        <w:t>товаров/</w:t>
      </w:r>
      <w:r w:rsidR="00F9401B">
        <w:rPr>
          <w:rFonts w:ascii="Times New Roman" w:hAnsi="Times New Roman" w:cs="Times New Roman"/>
          <w:sz w:val="24"/>
          <w:szCs w:val="26"/>
        </w:rPr>
        <w:t xml:space="preserve"> </w:t>
      </w:r>
      <w:r w:rsidR="00E85603" w:rsidRPr="00142B99">
        <w:rPr>
          <w:rFonts w:ascii="Times New Roman" w:hAnsi="Times New Roman" w:cs="Times New Roman"/>
          <w:sz w:val="24"/>
          <w:szCs w:val="26"/>
        </w:rPr>
        <w:t>продукции/</w:t>
      </w:r>
      <w:r w:rsidR="00F9401B">
        <w:rPr>
          <w:rFonts w:ascii="Times New Roman" w:hAnsi="Times New Roman" w:cs="Times New Roman"/>
          <w:sz w:val="24"/>
          <w:szCs w:val="26"/>
        </w:rPr>
        <w:t xml:space="preserve"> </w:t>
      </w:r>
      <w:r w:rsidR="00E85603" w:rsidRPr="00142B99">
        <w:rPr>
          <w:rFonts w:ascii="Times New Roman" w:hAnsi="Times New Roman" w:cs="Times New Roman"/>
          <w:sz w:val="24"/>
          <w:szCs w:val="26"/>
        </w:rPr>
        <w:t>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rsidR="00E85603" w:rsidRPr="00142B99" w:rsidRDefault="00E85603" w:rsidP="00E85603">
      <w:pPr>
        <w:pStyle w:val="a3"/>
        <w:widowControl/>
        <w:autoSpaceDE/>
        <w:autoSpaceDN/>
        <w:adjustRightInd/>
        <w:ind w:left="0" w:firstLine="709"/>
        <w:jc w:val="both"/>
        <w:rPr>
          <w:rFonts w:ascii="Times New Roman" w:hAnsi="Times New Roman" w:cs="Times New Roman"/>
          <w:sz w:val="24"/>
          <w:szCs w:val="26"/>
        </w:rPr>
      </w:pPr>
      <w:r w:rsidRPr="00142B9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rsidR="008D4BB4"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6</w:t>
      </w:r>
      <w:r w:rsidR="00BD0067" w:rsidRPr="00142B99">
        <w:rPr>
          <w:rFonts w:ascii="Times New Roman" w:hAnsi="Times New Roman" w:cs="Times New Roman"/>
          <w:sz w:val="24"/>
          <w:szCs w:val="24"/>
        </w:rPr>
        <w:t>.3</w:t>
      </w:r>
      <w:r w:rsidR="00440340">
        <w:rPr>
          <w:rFonts w:ascii="Times New Roman" w:hAnsi="Times New Roman" w:cs="Times New Roman"/>
          <w:sz w:val="24"/>
          <w:szCs w:val="24"/>
        </w:rPr>
        <w:t>4</w:t>
      </w:r>
      <w:r w:rsidR="008D4BB4" w:rsidRPr="00142B99">
        <w:rPr>
          <w:rFonts w:ascii="Times New Roman" w:hAnsi="Times New Roman" w:cs="Times New Roman"/>
          <w:sz w:val="24"/>
          <w:szCs w:val="24"/>
        </w:rPr>
        <w:t>.</w:t>
      </w:r>
      <w:r w:rsidR="00F9401B">
        <w:rPr>
          <w:rFonts w:ascii="Times New Roman" w:hAnsi="Times New Roman" w:cs="Times New Roman"/>
          <w:sz w:val="24"/>
          <w:szCs w:val="24"/>
        </w:rPr>
        <w:tab/>
      </w:r>
      <w:r w:rsidR="008D4BB4" w:rsidRPr="00142B99">
        <w:rPr>
          <w:rFonts w:ascii="Times New Roman" w:hAnsi="Times New Roman" w:cs="Times New Roman"/>
          <w:sz w:val="24"/>
          <w:szCs w:val="24"/>
        </w:rPr>
        <w:t xml:space="preserve">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rsidR="007A5BA4" w:rsidRPr="00142B99" w:rsidRDefault="00CD26C1" w:rsidP="00F9401B">
      <w:pPr>
        <w:widowControl w:val="0"/>
        <w:shd w:val="clear" w:color="auto" w:fill="FFFFFF"/>
        <w:tabs>
          <w:tab w:val="left" w:pos="1134"/>
        </w:tabs>
        <w:spacing w:after="0" w:line="240" w:lineRule="auto"/>
        <w:ind w:firstLine="709"/>
        <w:jc w:val="both"/>
        <w:rPr>
          <w:rFonts w:ascii="Arial" w:eastAsia="Times New Roman" w:hAnsi="Times New Roman" w:cs="Arial"/>
          <w:sz w:val="24"/>
          <w:szCs w:val="24"/>
          <w:lang w:eastAsia="ru-RU"/>
        </w:rPr>
      </w:pPr>
      <w:r>
        <w:rPr>
          <w:rFonts w:ascii="Times New Roman" w:eastAsia="Times New Roman" w:hAnsi="Times New Roman" w:cs="Times New Roman"/>
          <w:sz w:val="24"/>
          <w:szCs w:val="24"/>
          <w:lang w:eastAsia="ru-RU"/>
        </w:rPr>
        <w:t>6</w:t>
      </w:r>
      <w:r w:rsidR="007A5BA4" w:rsidRPr="00142B99">
        <w:rPr>
          <w:rFonts w:ascii="Times New Roman" w:eastAsia="Times New Roman" w:hAnsi="Times New Roman" w:cs="Times New Roman"/>
          <w:sz w:val="24"/>
          <w:szCs w:val="24"/>
          <w:lang w:eastAsia="ru-RU"/>
        </w:rPr>
        <w:t>.3</w:t>
      </w:r>
      <w:r w:rsidR="00440340">
        <w:rPr>
          <w:rFonts w:ascii="Times New Roman" w:eastAsia="Times New Roman" w:hAnsi="Times New Roman" w:cs="Times New Roman"/>
          <w:sz w:val="24"/>
          <w:szCs w:val="24"/>
          <w:lang w:eastAsia="ru-RU"/>
        </w:rPr>
        <w:t>5</w:t>
      </w:r>
      <w:r w:rsidR="007A5BA4" w:rsidRPr="00142B99">
        <w:rPr>
          <w:rFonts w:ascii="Times New Roman" w:eastAsia="Times New Roman" w:hAnsi="Times New Roman" w:cs="Times New Roman"/>
          <w:sz w:val="24"/>
          <w:szCs w:val="24"/>
          <w:lang w:eastAsia="ru-RU"/>
        </w:rPr>
        <w:t>.</w:t>
      </w:r>
      <w:r w:rsidR="00F9401B">
        <w:rPr>
          <w:rFonts w:ascii="Times New Roman" w:eastAsia="Times New Roman" w:hAnsi="Times New Roman" w:cs="Times New Roman"/>
          <w:sz w:val="24"/>
          <w:szCs w:val="24"/>
          <w:lang w:eastAsia="ru-RU"/>
        </w:rPr>
        <w:tab/>
      </w:r>
      <w:r w:rsidR="007A5BA4" w:rsidRPr="00F9401B">
        <w:rPr>
          <w:rFonts w:ascii="Times New Roman" w:hAnsi="Times New Roman" w:cs="Times New Roman"/>
          <w:sz w:val="24"/>
          <w:szCs w:val="24"/>
        </w:rPr>
        <w:t>Самостоятельно</w:t>
      </w:r>
      <w:r w:rsidR="007A5BA4" w:rsidRPr="00142B99">
        <w:rPr>
          <w:rFonts w:ascii="Arial" w:eastAsia="Times New Roman" w:hAnsi="Times New Roman" w:cs="Arial"/>
          <w:sz w:val="24"/>
          <w:szCs w:val="24"/>
          <w:lang w:eastAsia="ru-RU"/>
        </w:rPr>
        <w:t xml:space="preserve"> </w:t>
      </w:r>
      <w:r w:rsidR="007A5BA4" w:rsidRPr="00142B99">
        <w:rPr>
          <w:rFonts w:ascii="Arial" w:eastAsia="Times New Roman" w:hAnsi="Times New Roman" w:cs="Arial"/>
          <w:sz w:val="24"/>
          <w:szCs w:val="24"/>
          <w:lang w:eastAsia="ru-RU"/>
        </w:rPr>
        <w:t>осуществить</w:t>
      </w:r>
      <w:r w:rsidR="007A5BA4" w:rsidRPr="00142B99">
        <w:rPr>
          <w:rFonts w:ascii="Arial" w:eastAsia="Times New Roman" w:hAnsi="Times New Roman" w:cs="Arial"/>
          <w:sz w:val="24"/>
          <w:szCs w:val="24"/>
          <w:lang w:eastAsia="ru-RU"/>
        </w:rPr>
        <w:t xml:space="preserve"> </w:t>
      </w:r>
      <w:r w:rsidR="007A5BA4" w:rsidRPr="00142B99">
        <w:rPr>
          <w:rFonts w:ascii="Arial" w:eastAsia="Times New Roman" w:hAnsi="Times New Roman" w:cs="Arial"/>
          <w:sz w:val="24"/>
          <w:szCs w:val="24"/>
          <w:lang w:eastAsia="ru-RU"/>
        </w:rPr>
        <w:t>страхование</w:t>
      </w:r>
      <w:r w:rsidR="007A5BA4" w:rsidRPr="00142B99">
        <w:rPr>
          <w:rFonts w:ascii="Arial" w:eastAsia="Times New Roman" w:hAnsi="Times New Roman" w:cs="Arial"/>
          <w:sz w:val="24"/>
          <w:szCs w:val="24"/>
          <w:lang w:eastAsia="ru-RU"/>
        </w:rPr>
        <w:t xml:space="preserve"> </w:t>
      </w:r>
      <w:r w:rsidR="007A5BA4" w:rsidRPr="00142B99">
        <w:rPr>
          <w:rFonts w:ascii="Arial" w:eastAsia="Times New Roman" w:hAnsi="Times New Roman" w:cs="Arial"/>
          <w:sz w:val="24"/>
          <w:szCs w:val="24"/>
          <w:lang w:eastAsia="ru-RU"/>
        </w:rPr>
        <w:t>от</w:t>
      </w:r>
      <w:r w:rsidR="007A5BA4" w:rsidRPr="00142B99">
        <w:rPr>
          <w:rFonts w:ascii="Arial" w:eastAsia="Times New Roman" w:hAnsi="Times New Roman" w:cs="Arial"/>
          <w:sz w:val="24"/>
          <w:szCs w:val="24"/>
          <w:lang w:eastAsia="ru-RU"/>
        </w:rPr>
        <w:t xml:space="preserve"> </w:t>
      </w:r>
      <w:r w:rsidR="007A5BA4" w:rsidRPr="00142B99">
        <w:rPr>
          <w:rFonts w:ascii="Arial" w:eastAsia="Times New Roman" w:hAnsi="Times New Roman" w:cs="Arial"/>
          <w:sz w:val="24"/>
          <w:szCs w:val="24"/>
          <w:lang w:eastAsia="ru-RU"/>
        </w:rPr>
        <w:t>несчастных</w:t>
      </w:r>
      <w:r w:rsidR="007A5BA4" w:rsidRPr="00142B99">
        <w:rPr>
          <w:rFonts w:ascii="Arial" w:eastAsia="Times New Roman" w:hAnsi="Times New Roman" w:cs="Arial"/>
          <w:sz w:val="24"/>
          <w:szCs w:val="24"/>
          <w:lang w:eastAsia="ru-RU"/>
        </w:rPr>
        <w:t xml:space="preserve"> </w:t>
      </w:r>
      <w:r w:rsidR="007A5BA4" w:rsidRPr="00142B99">
        <w:rPr>
          <w:rFonts w:ascii="Arial" w:eastAsia="Times New Roman" w:hAnsi="Times New Roman" w:cs="Arial"/>
          <w:sz w:val="24"/>
          <w:szCs w:val="24"/>
          <w:lang w:eastAsia="ru-RU"/>
        </w:rPr>
        <w:t>случаев</w:t>
      </w:r>
      <w:r w:rsidR="007A5BA4" w:rsidRPr="00142B99">
        <w:rPr>
          <w:rFonts w:ascii="Arial" w:eastAsia="Times New Roman" w:hAnsi="Times New Roman" w:cs="Arial"/>
          <w:sz w:val="24"/>
          <w:szCs w:val="24"/>
          <w:lang w:eastAsia="ru-RU"/>
        </w:rPr>
        <w:t xml:space="preserve">. </w:t>
      </w:r>
    </w:p>
    <w:p w:rsidR="007A5BA4" w:rsidRPr="00142B99" w:rsidRDefault="00CD26C1" w:rsidP="00F9401B">
      <w:pPr>
        <w:widowControl w:val="0"/>
        <w:shd w:val="clear" w:color="auto" w:fill="FFFFFF"/>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7A5BA4" w:rsidRPr="00142B99">
        <w:rPr>
          <w:rFonts w:ascii="Times New Roman" w:eastAsia="Times New Roman" w:hAnsi="Times New Roman" w:cs="Times New Roman"/>
          <w:sz w:val="24"/>
          <w:szCs w:val="24"/>
          <w:lang w:eastAsia="ru-RU"/>
        </w:rPr>
        <w:t>.3</w:t>
      </w:r>
      <w:r w:rsidR="00440340">
        <w:rPr>
          <w:rFonts w:ascii="Times New Roman" w:eastAsia="Times New Roman" w:hAnsi="Times New Roman" w:cs="Times New Roman"/>
          <w:sz w:val="24"/>
          <w:szCs w:val="24"/>
          <w:lang w:eastAsia="ru-RU"/>
        </w:rPr>
        <w:t>6</w:t>
      </w:r>
      <w:r w:rsidR="007A5BA4" w:rsidRPr="00142B99">
        <w:rPr>
          <w:rFonts w:ascii="Times New Roman" w:eastAsia="Times New Roman" w:hAnsi="Times New Roman" w:cs="Times New Roman"/>
          <w:sz w:val="24"/>
          <w:szCs w:val="24"/>
          <w:lang w:eastAsia="ru-RU"/>
        </w:rPr>
        <w:t>.</w:t>
      </w:r>
      <w:r w:rsidR="00F9401B">
        <w:rPr>
          <w:rFonts w:ascii="Times New Roman" w:eastAsia="Times New Roman" w:hAnsi="Times New Roman" w:cs="Times New Roman"/>
          <w:sz w:val="24"/>
          <w:szCs w:val="24"/>
          <w:lang w:eastAsia="ru-RU"/>
        </w:rPr>
        <w:tab/>
      </w:r>
      <w:r w:rsidR="007A5BA4" w:rsidRPr="00142B99">
        <w:rPr>
          <w:rFonts w:ascii="Times New Roman" w:eastAsia="Times New Roman" w:hAnsi="Times New Roman" w:cs="Times New Roman"/>
          <w:sz w:val="24"/>
          <w:szCs w:val="24"/>
          <w:lang w:eastAsia="ru-RU"/>
        </w:rPr>
        <w:t xml:space="preserve">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w:t>
      </w:r>
      <w:r w:rsidR="00784789" w:rsidRPr="00142B99">
        <w:rPr>
          <w:rFonts w:ascii="Times New Roman" w:eastAsia="Times New Roman" w:hAnsi="Times New Roman" w:cs="Times New Roman"/>
          <w:sz w:val="24"/>
          <w:szCs w:val="24"/>
          <w:lang w:eastAsia="ru-RU"/>
        </w:rPr>
        <w:t>объекте необходимых</w:t>
      </w:r>
      <w:r w:rsidR="007A5BA4" w:rsidRPr="00142B99">
        <w:rPr>
          <w:rFonts w:ascii="Times New Roman" w:eastAsia="Times New Roman" w:hAnsi="Times New Roman" w:cs="Times New Roman"/>
          <w:sz w:val="24"/>
          <w:szCs w:val="24"/>
          <w:lang w:eastAsia="ru-RU"/>
        </w:rPr>
        <w:t xml:space="preserve">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lastRenderedPageBreak/>
        <w:t xml:space="preserve">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Обеспечить эффективную работу собственной системы контроля работающих бригад.</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Обеспечивать безопасность технологии работ всеми членами бригады.</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Не приступать самовольно к выполнению работ без оформления наряда/распоряжения/Акта допуска на производство строительно-</w:t>
      </w:r>
      <w:r w:rsidR="00CD26C1" w:rsidRPr="00142B99">
        <w:rPr>
          <w:rFonts w:ascii="Times New Roman" w:eastAsia="Times New Roman" w:hAnsi="Times New Roman" w:cs="Times New Roman"/>
          <w:sz w:val="24"/>
          <w:szCs w:val="24"/>
          <w:lang w:eastAsia="ru-RU"/>
        </w:rPr>
        <w:t>монтажных работ</w:t>
      </w:r>
      <w:r w:rsidRPr="00142B99">
        <w:rPr>
          <w:rFonts w:ascii="Times New Roman" w:eastAsia="Times New Roman" w:hAnsi="Times New Roman" w:cs="Times New Roman"/>
          <w:sz w:val="24"/>
          <w:szCs w:val="24"/>
          <w:lang w:eastAsia="ru-RU"/>
        </w:rPr>
        <w:t xml:space="preserve">,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Обеспечить выполнение объема работ, предусмотренного настоящим Договором, исключить выполнение не согласованных с Заказчиком работ, </w:t>
      </w:r>
      <w:proofErr w:type="gramStart"/>
      <w:r w:rsidRPr="00142B99">
        <w:rPr>
          <w:rFonts w:ascii="Times New Roman" w:eastAsia="Times New Roman" w:hAnsi="Times New Roman" w:cs="Times New Roman"/>
          <w:sz w:val="24"/>
          <w:szCs w:val="24"/>
          <w:lang w:eastAsia="ru-RU"/>
        </w:rPr>
        <w:t>работ</w:t>
      </w:r>
      <w:proofErr w:type="gramEnd"/>
      <w:r w:rsidRPr="00142B99">
        <w:rPr>
          <w:rFonts w:ascii="Times New Roman" w:eastAsia="Times New Roman" w:hAnsi="Times New Roman" w:cs="Times New Roman"/>
          <w:sz w:val="24"/>
          <w:szCs w:val="24"/>
          <w:lang w:eastAsia="ru-RU"/>
        </w:rPr>
        <w:t xml:space="preserve"> не определенных нарядом/распоряжением/Актом допуска на производство строительно- </w:t>
      </w:r>
      <w:r w:rsidR="00CD26C1" w:rsidRPr="00142B99">
        <w:rPr>
          <w:rFonts w:ascii="Times New Roman" w:eastAsia="Times New Roman" w:hAnsi="Times New Roman" w:cs="Times New Roman"/>
          <w:sz w:val="24"/>
          <w:szCs w:val="24"/>
          <w:lang w:eastAsia="ru-RU"/>
        </w:rPr>
        <w:t>монтажных работ</w:t>
      </w:r>
      <w:r w:rsidRPr="00142B99">
        <w:rPr>
          <w:rFonts w:ascii="Times New Roman" w:eastAsia="Times New Roman" w:hAnsi="Times New Roman" w:cs="Times New Roman"/>
          <w:sz w:val="24"/>
          <w:szCs w:val="24"/>
          <w:lang w:eastAsia="ru-RU"/>
        </w:rPr>
        <w:t>,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w:t>
      </w:r>
      <w:r w:rsidR="005F1A1A">
        <w:rPr>
          <w:rFonts w:ascii="Times New Roman" w:eastAsia="Times New Roman" w:hAnsi="Times New Roman" w:cs="Times New Roman"/>
          <w:sz w:val="24"/>
          <w:szCs w:val="24"/>
          <w:lang w:eastAsia="ru-RU"/>
        </w:rPr>
        <w:t xml:space="preserve"> </w:t>
      </w:r>
      <w:r w:rsidRPr="00142B99">
        <w:rPr>
          <w:rFonts w:ascii="Times New Roman" w:eastAsia="Times New Roman" w:hAnsi="Times New Roman" w:cs="Times New Roman"/>
          <w:sz w:val="24"/>
          <w:szCs w:val="24"/>
          <w:lang w:eastAsia="ru-RU"/>
        </w:rPr>
        <w:t>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w:t>
      </w:r>
      <w:r w:rsidR="005F1A1A">
        <w:rPr>
          <w:rFonts w:ascii="Times New Roman" w:eastAsia="Times New Roman" w:hAnsi="Times New Roman" w:cs="Times New Roman"/>
          <w:sz w:val="24"/>
          <w:szCs w:val="24"/>
          <w:lang w:eastAsia="ru-RU"/>
        </w:rPr>
        <w:t xml:space="preserve"> </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Указанные действия Заказчика являются обязательными и безусловными для исполнения Подрядчиком (привлеченными субподрядчиками).</w:t>
      </w:r>
    </w:p>
    <w:p w:rsidR="007A5BA4" w:rsidRPr="00142B99" w:rsidRDefault="007A5BA4" w:rsidP="00F9401B">
      <w:pPr>
        <w:widowControl w:val="0"/>
        <w:spacing w:before="14" w:after="14"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E85603" w:rsidRPr="00142B99" w:rsidRDefault="00E85603" w:rsidP="00E85603">
      <w:pPr>
        <w:widowControl w:val="0"/>
        <w:spacing w:after="0" w:line="240" w:lineRule="auto"/>
        <w:ind w:right="-2"/>
        <w:jc w:val="both"/>
        <w:rPr>
          <w:rFonts w:ascii="Times New Roman" w:hAnsi="Times New Roman" w:cs="Times New Roman"/>
          <w:sz w:val="24"/>
          <w:szCs w:val="24"/>
        </w:rPr>
      </w:pPr>
    </w:p>
    <w:p w:rsidR="00E85603" w:rsidRPr="00142B99" w:rsidRDefault="00CD26C1" w:rsidP="00E85603">
      <w:pPr>
        <w:widowControl w:val="0"/>
        <w:spacing w:after="0" w:line="240" w:lineRule="auto"/>
        <w:ind w:right="-2" w:firstLine="709"/>
        <w:jc w:val="both"/>
        <w:rPr>
          <w:rFonts w:ascii="Times New Roman" w:hAnsi="Times New Roman" w:cs="Times New Roman"/>
          <w:b/>
          <w:bCs/>
          <w:sz w:val="24"/>
          <w:szCs w:val="24"/>
        </w:rPr>
      </w:pPr>
      <w:r>
        <w:rPr>
          <w:rFonts w:ascii="Times New Roman" w:hAnsi="Times New Roman" w:cs="Times New Roman"/>
          <w:b/>
          <w:bCs/>
          <w:sz w:val="24"/>
          <w:szCs w:val="24"/>
        </w:rPr>
        <w:t>Статья 7</w:t>
      </w:r>
      <w:r w:rsidR="00E85603" w:rsidRPr="00142B99">
        <w:rPr>
          <w:rFonts w:ascii="Times New Roman" w:hAnsi="Times New Roman" w:cs="Times New Roman"/>
          <w:b/>
          <w:bCs/>
          <w:sz w:val="24"/>
          <w:szCs w:val="24"/>
        </w:rPr>
        <w:t>. Обязательства Заказчика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pacing w:val="-6"/>
          <w:sz w:val="24"/>
          <w:szCs w:val="24"/>
        </w:rPr>
        <w:t>По настоящему Договору Заказчик принимает на себя обязательства:</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.1</w:t>
      </w:r>
      <w:r w:rsidR="00E85603" w:rsidRPr="00142B99">
        <w:rPr>
          <w:rFonts w:ascii="Times New Roman" w:hAnsi="Times New Roman" w:cs="Times New Roman"/>
          <w:iCs/>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Передать Подрядчику по акту приема-передачи следующие документы нео</w:t>
      </w:r>
      <w:r>
        <w:rPr>
          <w:rFonts w:ascii="Times New Roman" w:hAnsi="Times New Roman" w:cs="Times New Roman"/>
          <w:sz w:val="24"/>
          <w:szCs w:val="24"/>
        </w:rPr>
        <w:t>бходимые для производства работ.</w:t>
      </w:r>
    </w:p>
    <w:p w:rsidR="00E85603" w:rsidRPr="00F9401B"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rsidR="00E85603" w:rsidRPr="00F9401B"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F9401B">
        <w:rPr>
          <w:rFonts w:ascii="Times New Roman" w:hAnsi="Times New Roman" w:cs="Times New Roman"/>
          <w:sz w:val="24"/>
          <w:szCs w:val="24"/>
        </w:rPr>
        <w:t>Указать места для складирования избыточного грунта и строительного мусора.</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Производить приемку и оплату работ, услуг, выполненных Подрядчиком, в порядке, предусмотренном настоящим Договором.</w:t>
      </w:r>
    </w:p>
    <w:p w:rsidR="00E85603" w:rsidRPr="00142B99" w:rsidRDefault="00CD26C1"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.5.</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w:t>
      </w:r>
      <w:r w:rsidR="00E85603" w:rsidRPr="00142B99">
        <w:rPr>
          <w:rFonts w:ascii="Times New Roman" w:hAnsi="Times New Roman" w:cs="Times New Roman"/>
          <w:sz w:val="24"/>
          <w:szCs w:val="24"/>
        </w:rPr>
        <w:lastRenderedPageBreak/>
        <w:t>Подрядчика в течение 10 (десяти) дней со дня подписания настоящего Договора.</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в течение 15 (</w:t>
      </w:r>
      <w:r w:rsidR="00933242" w:rsidRPr="00142B99">
        <w:rPr>
          <w:rFonts w:ascii="Times New Roman" w:hAnsi="Times New Roman" w:cs="Times New Roman"/>
          <w:sz w:val="24"/>
          <w:szCs w:val="24"/>
        </w:rPr>
        <w:t>пятнадцати</w:t>
      </w:r>
      <w:r w:rsidRPr="00142B9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142B99">
        <w:rPr>
          <w:rFonts w:ascii="Times New Roman" w:hAnsi="Times New Roman" w:cs="Times New Roman"/>
          <w:sz w:val="24"/>
          <w:szCs w:val="24"/>
        </w:rPr>
        <w:t xml:space="preserve">рабочей </w:t>
      </w:r>
      <w:r w:rsidRPr="00142B99">
        <w:rPr>
          <w:rFonts w:ascii="Times New Roman" w:hAnsi="Times New Roman" w:cs="Times New Roman"/>
          <w:sz w:val="24"/>
          <w:szCs w:val="24"/>
        </w:rPr>
        <w:t xml:space="preserve">документации, для проверки соответствия ей выполняемых работ. </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.6.</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Осуществлять экологический контроль за соблюдением Подрядчиком требований и мероприятий по охране окружающей среды.</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b/>
          <w:bCs/>
          <w:i/>
          <w:iCs/>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.7.</w:t>
      </w:r>
      <w:r w:rsidR="00F9401B">
        <w:rPr>
          <w:rFonts w:ascii="Times New Roman" w:hAnsi="Times New Roman" w:cs="Times New Roman"/>
          <w:spacing w:val="-4"/>
          <w:sz w:val="24"/>
          <w:szCs w:val="24"/>
        </w:rPr>
        <w:tab/>
      </w:r>
      <w:r w:rsidR="00E85603" w:rsidRPr="00142B99">
        <w:rPr>
          <w:rFonts w:ascii="Times New Roman" w:hAnsi="Times New Roman" w:cs="Times New Roman"/>
          <w:spacing w:val="-4"/>
          <w:sz w:val="24"/>
          <w:szCs w:val="24"/>
        </w:rPr>
        <w:t xml:space="preserve">Осуществлять проведение проверок (плановых и внеплановых) исполнения Подрядчиком Требований к организации охраны, предусмотренных в Приложении </w:t>
      </w:r>
      <w:r w:rsidR="00D7635E">
        <w:rPr>
          <w:rFonts w:ascii="Times New Roman" w:hAnsi="Times New Roman" w:cs="Times New Roman"/>
          <w:spacing w:val="-4"/>
          <w:sz w:val="24"/>
          <w:szCs w:val="24"/>
        </w:rPr>
        <w:t>3</w:t>
      </w:r>
      <w:r w:rsidR="00E85603" w:rsidRPr="00142B99">
        <w:rPr>
          <w:rFonts w:ascii="Times New Roman" w:hAnsi="Times New Roman" w:cs="Times New Roman"/>
          <w:spacing w:val="-4"/>
          <w:sz w:val="24"/>
          <w:szCs w:val="24"/>
        </w:rPr>
        <w:t xml:space="preserve"> к настоящему Договору.</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.8.</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w:t>
      </w:r>
    </w:p>
    <w:p w:rsidR="00E85603" w:rsidRPr="00142B99" w:rsidRDefault="00030223" w:rsidP="00F9401B">
      <w:pPr>
        <w:widowControl w:val="0"/>
        <w:shd w:val="clear" w:color="auto" w:fill="FFFFFF"/>
        <w:tabs>
          <w:tab w:val="left" w:pos="1134"/>
          <w:tab w:val="left" w:pos="119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CD26C1">
        <w:rPr>
          <w:rFonts w:ascii="Times New Roman" w:hAnsi="Times New Roman" w:cs="Times New Roman"/>
          <w:sz w:val="24"/>
          <w:szCs w:val="24"/>
        </w:rPr>
        <w:t>.9</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rsidR="00E85603" w:rsidRPr="00142B99" w:rsidRDefault="00030223" w:rsidP="00F9401B">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E85603" w:rsidRPr="00142B99">
        <w:rPr>
          <w:rFonts w:ascii="Times New Roman" w:hAnsi="Times New Roman" w:cs="Times New Roman"/>
          <w:sz w:val="24"/>
          <w:szCs w:val="24"/>
        </w:rPr>
        <w:t>.1</w:t>
      </w:r>
      <w:r w:rsidR="00CD26C1">
        <w:rPr>
          <w:rFonts w:ascii="Times New Roman" w:hAnsi="Times New Roman" w:cs="Times New Roman"/>
          <w:sz w:val="24"/>
          <w:szCs w:val="24"/>
        </w:rPr>
        <w:t>0</w:t>
      </w:r>
      <w:r w:rsidR="00F9401B">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7</w:t>
      </w:r>
      <w:r w:rsidR="00CD26C1">
        <w:rPr>
          <w:rFonts w:ascii="Times New Roman" w:hAnsi="Times New Roman" w:cs="Times New Roman"/>
          <w:sz w:val="24"/>
          <w:szCs w:val="24"/>
        </w:rPr>
        <w:t>.11</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CD26C1">
        <w:rPr>
          <w:rFonts w:ascii="Times New Roman" w:hAnsi="Times New Roman" w:cs="Times New Roman"/>
          <w:sz w:val="24"/>
          <w:szCs w:val="24"/>
        </w:rPr>
        <w:t>.12</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Выполнить в полном объеме все свои обязательства, предусмотренные в других разделах настоящего Договора.</w:t>
      </w:r>
    </w:p>
    <w:p w:rsidR="00E85603" w:rsidRPr="00142B99" w:rsidRDefault="00237A27" w:rsidP="00237A27">
      <w:pPr>
        <w:widowControl w:val="0"/>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ab/>
      </w: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РАЗДЕЛ I</w:t>
      </w:r>
      <w:r w:rsidRPr="00142B99">
        <w:rPr>
          <w:rFonts w:ascii="Times New Roman" w:hAnsi="Times New Roman" w:cs="Times New Roman"/>
          <w:b/>
          <w:bCs/>
          <w:sz w:val="24"/>
          <w:szCs w:val="24"/>
          <w:lang w:val="en-US"/>
        </w:rPr>
        <w:t>II</w:t>
      </w:r>
      <w:r w:rsidRPr="00142B99">
        <w:rPr>
          <w:rFonts w:ascii="Times New Roman" w:hAnsi="Times New Roman" w:cs="Times New Roman"/>
          <w:b/>
          <w:bCs/>
          <w:sz w:val="24"/>
          <w:szCs w:val="24"/>
        </w:rPr>
        <w:t>. ОРГАНИЗАЦИЯ РАБОТ</w:t>
      </w:r>
    </w:p>
    <w:p w:rsidR="00E85603" w:rsidRPr="00142B99" w:rsidRDefault="0003022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8</w:t>
      </w:r>
      <w:r w:rsidR="00E85603" w:rsidRPr="00142B99">
        <w:rPr>
          <w:rFonts w:ascii="Times New Roman" w:hAnsi="Times New Roman" w:cs="Times New Roman"/>
          <w:b/>
          <w:bCs/>
          <w:sz w:val="24"/>
          <w:szCs w:val="24"/>
        </w:rPr>
        <w:t>. Порядок осуществления строительных работ</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142B99">
        <w:rPr>
          <w:rFonts w:ascii="Times New Roman" w:hAnsi="Times New Roman" w:cs="Times New Roman"/>
          <w:sz w:val="24"/>
          <w:szCs w:val="24"/>
        </w:rPr>
        <w:t>.1.</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Форма журнала учета выполненных работ должна соответствовать форм</w:t>
      </w:r>
      <w:r w:rsidR="006D1AFA" w:rsidRPr="00142B99">
        <w:rPr>
          <w:rFonts w:ascii="Times New Roman" w:hAnsi="Times New Roman" w:cs="Times New Roman"/>
          <w:sz w:val="24"/>
          <w:szCs w:val="24"/>
        </w:rPr>
        <w:t xml:space="preserve">е </w:t>
      </w:r>
      <w:r w:rsidRPr="00142B99">
        <w:rPr>
          <w:rFonts w:ascii="Times New Roman" w:hAnsi="Times New Roman" w:cs="Times New Roman"/>
          <w:sz w:val="24"/>
          <w:szCs w:val="24"/>
        </w:rPr>
        <w:t>КС-6а, утвержденной постановлением Госкомстата от 11.11.1999 № 1</w:t>
      </w:r>
      <w:r w:rsidR="006D1AFA" w:rsidRPr="00142B99">
        <w:rPr>
          <w:rFonts w:ascii="Times New Roman" w:hAnsi="Times New Roman" w:cs="Times New Roman"/>
          <w:sz w:val="24"/>
          <w:szCs w:val="24"/>
        </w:rPr>
        <w:t>00 (</w:t>
      </w:r>
      <w:r w:rsidR="00FC315D" w:rsidRPr="00142B99">
        <w:rPr>
          <w:rFonts w:ascii="Times New Roman" w:hAnsi="Times New Roman" w:cs="Times New Roman"/>
          <w:sz w:val="24"/>
          <w:szCs w:val="24"/>
        </w:rPr>
        <w:t>Рекомендуемая эталонная форма.</w:t>
      </w:r>
      <w:r w:rsidR="006D1AFA" w:rsidRPr="00142B99">
        <w:rPr>
          <w:rFonts w:ascii="Times New Roman" w:hAnsi="Times New Roman" w:cs="Times New Roman"/>
          <w:sz w:val="24"/>
          <w:szCs w:val="24"/>
        </w:rPr>
        <w:t>).</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Подрядчик одновременно с Актом приемки выполненных работ предоставляет Заказчику должным образом заверенную копию </w:t>
      </w:r>
      <w:r w:rsidR="006D1AFA" w:rsidRPr="00142B99">
        <w:rPr>
          <w:rFonts w:ascii="Times New Roman" w:hAnsi="Times New Roman" w:cs="Times New Roman"/>
          <w:sz w:val="24"/>
          <w:szCs w:val="24"/>
        </w:rPr>
        <w:t>журнала учета выполненных работ</w:t>
      </w:r>
      <w:r w:rsidRPr="00142B99">
        <w:rPr>
          <w:rFonts w:ascii="Times New Roman" w:hAnsi="Times New Roman" w:cs="Times New Roman"/>
          <w:sz w:val="24"/>
          <w:szCs w:val="24"/>
        </w:rPr>
        <w:t>, заполненного на отчетную дату.</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CD26C1">
        <w:rPr>
          <w:rFonts w:ascii="Times New Roman" w:hAnsi="Times New Roman" w:cs="Times New Roman"/>
          <w:sz w:val="24"/>
          <w:szCs w:val="24"/>
        </w:rPr>
        <w:t>.5</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CD26C1">
        <w:rPr>
          <w:rFonts w:ascii="Times New Roman" w:hAnsi="Times New Roman" w:cs="Times New Roman"/>
          <w:sz w:val="24"/>
          <w:szCs w:val="24"/>
        </w:rPr>
        <w:t>.6</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rsidR="00E85603" w:rsidRPr="00142B99" w:rsidRDefault="00E8560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CD26C1">
        <w:rPr>
          <w:rFonts w:ascii="Times New Roman" w:hAnsi="Times New Roman" w:cs="Times New Roman"/>
          <w:sz w:val="24"/>
          <w:szCs w:val="24"/>
        </w:rPr>
        <w:t>.7</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rsidR="00E85603" w:rsidRPr="00142B9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rsidR="00E85603" w:rsidRPr="00142B99" w:rsidRDefault="00030223" w:rsidP="00E85603">
      <w:pPr>
        <w:pStyle w:val="a3"/>
        <w:shd w:val="clear" w:color="auto" w:fill="FFFFFF"/>
        <w:ind w:left="0" w:firstLine="709"/>
        <w:jc w:val="both"/>
        <w:rPr>
          <w:rFonts w:ascii="Times New Roman" w:hAnsi="Times New Roman" w:cs="Times New Roman"/>
          <w:b/>
          <w:bCs/>
          <w:sz w:val="24"/>
          <w:szCs w:val="24"/>
        </w:rPr>
      </w:pPr>
      <w:r>
        <w:rPr>
          <w:rFonts w:ascii="Times New Roman" w:hAnsi="Times New Roman" w:cs="Times New Roman"/>
          <w:b/>
          <w:bCs/>
          <w:sz w:val="24"/>
          <w:szCs w:val="24"/>
        </w:rPr>
        <w:t>Статья 9</w:t>
      </w:r>
      <w:r w:rsidR="00E85603" w:rsidRPr="00142B99">
        <w:rPr>
          <w:rFonts w:ascii="Times New Roman" w:hAnsi="Times New Roman" w:cs="Times New Roman"/>
          <w:b/>
          <w:bCs/>
          <w:sz w:val="24"/>
          <w:szCs w:val="24"/>
        </w:rPr>
        <w:t>. Изменение объема работ по Договору</w:t>
      </w:r>
    </w:p>
    <w:p w:rsidR="00E85603" w:rsidRPr="00142B99" w:rsidRDefault="00030223" w:rsidP="00F9401B">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142B99">
        <w:rPr>
          <w:rFonts w:ascii="Times New Roman" w:hAnsi="Times New Roman" w:cs="Times New Roman"/>
          <w:sz w:val="24"/>
          <w:szCs w:val="24"/>
        </w:rPr>
        <w:t>.1.</w:t>
      </w:r>
      <w:bookmarkStart w:id="2" w:name="Par0"/>
      <w:bookmarkEnd w:id="2"/>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об</w:t>
      </w:r>
      <w:r w:rsidR="009556AD" w:rsidRPr="00142B99">
        <w:rPr>
          <w:rFonts w:ascii="Times New Roman" w:hAnsi="Times New Roman" w:cs="Times New Roman"/>
          <w:sz w:val="24"/>
          <w:szCs w:val="24"/>
        </w:rPr>
        <w:t xml:space="preserve">наруживший в ходе </w:t>
      </w:r>
      <w:r w:rsidRPr="00142B99">
        <w:rPr>
          <w:rFonts w:ascii="Times New Roman" w:hAnsi="Times New Roman" w:cs="Times New Roman"/>
          <w:sz w:val="24"/>
          <w:szCs w:val="24"/>
        </w:rPr>
        <w:t>строительства,</w:t>
      </w:r>
      <w:r w:rsidR="00E85603" w:rsidRPr="00142B99">
        <w:rPr>
          <w:rFonts w:ascii="Times New Roman" w:hAnsi="Times New Roman" w:cs="Times New Roman"/>
          <w:sz w:val="24"/>
          <w:szCs w:val="24"/>
        </w:rPr>
        <w:t xml:space="preserve"> не учтенные в технической документации работы</w:t>
      </w:r>
      <w:r w:rsidR="009556AD"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rsidR="00E85603" w:rsidRPr="00142B99" w:rsidRDefault="00030223" w:rsidP="00F9401B">
      <w:pPr>
        <w:widowControl w:val="0"/>
        <w:shd w:val="clear" w:color="auto" w:fill="FFFFFF"/>
        <w:tabs>
          <w:tab w:val="left" w:pos="1134"/>
          <w:tab w:val="left" w:pos="571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w:t>
      </w:r>
      <w:r w:rsidR="00E85603" w:rsidRPr="00142B99">
        <w:rPr>
          <w:rFonts w:ascii="Times New Roman" w:hAnsi="Times New Roman" w:cs="Times New Roman"/>
          <w:sz w:val="24"/>
          <w:szCs w:val="24"/>
        </w:rPr>
        <w:lastRenderedPageBreak/>
        <w:t xml:space="preserve">настоящему Договору. </w:t>
      </w:r>
    </w:p>
    <w:p w:rsidR="00E85603" w:rsidRPr="00142B9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rsidR="00E85603" w:rsidRPr="00142B99" w:rsidRDefault="00030223" w:rsidP="00F9401B">
      <w:pPr>
        <w:pStyle w:val="ab"/>
        <w:widowControl w:val="0"/>
        <w:tabs>
          <w:tab w:val="left" w:pos="1134"/>
        </w:tabs>
        <w:spacing w:before="0" w:after="0" w:line="240" w:lineRule="auto"/>
        <w:ind w:firstLine="709"/>
        <w:rPr>
          <w:rFonts w:ascii="Times New Roman" w:eastAsia="Times New Roman" w:hAnsi="Times New Roman" w:cs="Times New Roman"/>
          <w:color w:val="auto"/>
        </w:rPr>
      </w:pPr>
      <w:r>
        <w:rPr>
          <w:rFonts w:ascii="Times New Roman" w:hAnsi="Times New Roman" w:cs="Times New Roman"/>
          <w:color w:val="auto"/>
        </w:rPr>
        <w:t>9</w:t>
      </w:r>
      <w:r w:rsidR="00E85603" w:rsidRPr="00142B99">
        <w:rPr>
          <w:rFonts w:ascii="Times New Roman" w:hAnsi="Times New Roman" w:cs="Times New Roman"/>
          <w:color w:val="auto"/>
        </w:rPr>
        <w:t>.3.</w:t>
      </w:r>
      <w:r w:rsidR="00F9401B">
        <w:rPr>
          <w:rFonts w:ascii="Times New Roman" w:hAnsi="Times New Roman" w:cs="Times New Roman"/>
          <w:color w:val="auto"/>
        </w:rPr>
        <w:tab/>
      </w:r>
      <w:r w:rsidR="00E85603" w:rsidRPr="00142B99">
        <w:rPr>
          <w:rFonts w:ascii="Times New Roman" w:hAnsi="Times New Roman" w:cs="Times New Roman"/>
          <w:color w:val="auto"/>
        </w:rPr>
        <w:t>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rsidR="00E85603" w:rsidRPr="00142B99" w:rsidRDefault="0003022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E85603" w:rsidRPr="00142B99" w:rsidRDefault="00E85603" w:rsidP="002171F6">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увеличить или сократить объем любой работы, включенной в Договор; </w:t>
      </w:r>
    </w:p>
    <w:p w:rsidR="00E85603" w:rsidRPr="00142B99" w:rsidRDefault="00E85603" w:rsidP="002171F6">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исключить любую работу;</w:t>
      </w:r>
    </w:p>
    <w:p w:rsidR="00E85603" w:rsidRPr="00142B99" w:rsidRDefault="00E85603" w:rsidP="002171F6">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изменить характер</w:t>
      </w:r>
      <w:r w:rsidR="00C53914" w:rsidRPr="00142B99">
        <w:rPr>
          <w:rFonts w:ascii="Times New Roman" w:hAnsi="Times New Roman" w:cs="Times New Roman"/>
          <w:sz w:val="24"/>
          <w:szCs w:val="24"/>
        </w:rPr>
        <w:t>,</w:t>
      </w:r>
      <w:r w:rsidRPr="00142B99">
        <w:rPr>
          <w:rFonts w:ascii="Times New Roman" w:hAnsi="Times New Roman" w:cs="Times New Roman"/>
          <w:sz w:val="24"/>
          <w:szCs w:val="24"/>
        </w:rPr>
        <w:t xml:space="preserve"> качество или вид любой части работы;</w:t>
      </w:r>
    </w:p>
    <w:p w:rsidR="00E85603" w:rsidRPr="00142B99" w:rsidRDefault="00E85603" w:rsidP="002171F6">
      <w:pPr>
        <w:widowControl w:val="0"/>
        <w:numPr>
          <w:ilvl w:val="0"/>
          <w:numId w:val="12"/>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142B9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142B99">
        <w:rPr>
          <w:rFonts w:ascii="Times New Roman" w:hAnsi="Times New Roman" w:cs="Times New Roman"/>
          <w:sz w:val="24"/>
          <w:szCs w:val="24"/>
        </w:rPr>
        <w:t>.</w:t>
      </w:r>
    </w:p>
    <w:p w:rsidR="00E85603" w:rsidRPr="00142B9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w:t>
      </w:r>
      <w:r w:rsidR="00BD590E">
        <w:rPr>
          <w:rFonts w:ascii="Times New Roman" w:hAnsi="Times New Roman" w:cs="Times New Roman"/>
          <w:sz w:val="24"/>
          <w:szCs w:val="24"/>
        </w:rPr>
        <w:t xml:space="preserve">орядке, определенном пунктами </w:t>
      </w:r>
      <w:r w:rsidR="00284A49">
        <w:rPr>
          <w:rFonts w:ascii="Times New Roman" w:hAnsi="Times New Roman" w:cs="Times New Roman"/>
          <w:sz w:val="24"/>
          <w:szCs w:val="24"/>
        </w:rPr>
        <w:t>17</w:t>
      </w:r>
      <w:r w:rsidR="00BD590E">
        <w:rPr>
          <w:rFonts w:ascii="Times New Roman" w:hAnsi="Times New Roman" w:cs="Times New Roman"/>
          <w:sz w:val="24"/>
          <w:szCs w:val="24"/>
        </w:rPr>
        <w:t xml:space="preserve">.2, </w:t>
      </w:r>
      <w:r w:rsidR="00284A49">
        <w:rPr>
          <w:rFonts w:ascii="Times New Roman" w:hAnsi="Times New Roman" w:cs="Times New Roman"/>
          <w:sz w:val="24"/>
          <w:szCs w:val="24"/>
        </w:rPr>
        <w:t>17</w:t>
      </w:r>
      <w:r w:rsidRPr="00142B99">
        <w:rPr>
          <w:rFonts w:ascii="Times New Roman" w:hAnsi="Times New Roman" w:cs="Times New Roman"/>
          <w:sz w:val="24"/>
          <w:szCs w:val="24"/>
        </w:rPr>
        <w:t>.3 настоящего Договора.</w:t>
      </w:r>
    </w:p>
    <w:p w:rsidR="00E85603" w:rsidRPr="00142B99" w:rsidRDefault="00BD590E" w:rsidP="00F9401B">
      <w:pPr>
        <w:widowControl w:val="0"/>
        <w:tabs>
          <w:tab w:val="left" w:pos="-4860"/>
          <w:tab w:val="left" w:pos="-4680"/>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E85603" w:rsidRPr="00142B99">
        <w:rPr>
          <w:rFonts w:ascii="Times New Roman" w:hAnsi="Times New Roman" w:cs="Times New Roman"/>
          <w:sz w:val="24"/>
          <w:szCs w:val="24"/>
        </w:rPr>
        <w:t>.5.</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142B99">
        <w:rPr>
          <w:rFonts w:ascii="Times New Roman" w:hAnsi="Times New Roman" w:cs="Times New Roman"/>
          <w:sz w:val="24"/>
          <w:szCs w:val="24"/>
        </w:rPr>
        <w:t xml:space="preserve">при необходимости </w:t>
      </w:r>
      <w:r w:rsidR="00E85603" w:rsidRPr="00142B99">
        <w:rPr>
          <w:rFonts w:ascii="Times New Roman" w:hAnsi="Times New Roman" w:cs="Times New Roman"/>
          <w:sz w:val="24"/>
          <w:szCs w:val="24"/>
        </w:rPr>
        <w:t>обеспечивает:</w:t>
      </w:r>
    </w:p>
    <w:p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Pr="00142B9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Pr="00142B99">
        <w:rPr>
          <w:rFonts w:ascii="Times New Roman" w:hAnsi="Times New Roman" w:cs="Times New Roman"/>
          <w:sz w:val="24"/>
          <w:szCs w:val="24"/>
        </w:rPr>
        <w:tab/>
        <w:t>получение положительных заключений экспертиз по проектной документации;</w:t>
      </w:r>
    </w:p>
    <w:p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Pr="00142B9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w:t>
      </w:r>
      <w:r w:rsidRPr="00142B9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rsidR="00E85603" w:rsidRPr="00142B9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rsidR="00E85603" w:rsidRPr="00142B99" w:rsidRDefault="00E85603" w:rsidP="00E85603">
      <w:pPr>
        <w:pStyle w:val="a3"/>
        <w:shd w:val="clear" w:color="auto" w:fill="FFFFFF"/>
        <w:ind w:left="0"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w:t>
      </w:r>
      <w:r w:rsidR="00BD590E">
        <w:rPr>
          <w:rFonts w:ascii="Times New Roman" w:hAnsi="Times New Roman" w:cs="Times New Roman"/>
          <w:b/>
          <w:bCs/>
          <w:sz w:val="24"/>
          <w:szCs w:val="24"/>
        </w:rPr>
        <w:t>татья 10</w:t>
      </w:r>
      <w:r w:rsidRPr="00142B99">
        <w:rPr>
          <w:rFonts w:ascii="Times New Roman" w:hAnsi="Times New Roman" w:cs="Times New Roman"/>
          <w:b/>
          <w:bCs/>
          <w:sz w:val="24"/>
          <w:szCs w:val="24"/>
        </w:rPr>
        <w:t>. Приемка выполненных строительных работ</w:t>
      </w:r>
    </w:p>
    <w:p w:rsidR="00E85603" w:rsidRPr="00142B99" w:rsidRDefault="00E8560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BD590E">
        <w:rPr>
          <w:rFonts w:ascii="Times New Roman" w:hAnsi="Times New Roman" w:cs="Times New Roman"/>
          <w:sz w:val="24"/>
          <w:szCs w:val="24"/>
        </w:rPr>
        <w:t>0</w:t>
      </w:r>
      <w:r w:rsidRPr="00142B99">
        <w:rPr>
          <w:rFonts w:ascii="Times New Roman" w:hAnsi="Times New Roman" w:cs="Times New Roman"/>
          <w:sz w:val="24"/>
          <w:szCs w:val="24"/>
        </w:rPr>
        <w:t>.1.</w:t>
      </w:r>
      <w:r w:rsidR="00F9401B">
        <w:rPr>
          <w:rFonts w:ascii="Times New Roman" w:hAnsi="Times New Roman" w:cs="Times New Roman"/>
          <w:sz w:val="24"/>
          <w:szCs w:val="24"/>
        </w:rPr>
        <w:tab/>
      </w:r>
      <w:r w:rsidRPr="00142B99">
        <w:rPr>
          <w:rFonts w:ascii="Times New Roman" w:hAnsi="Times New Roman" w:cs="Times New Roman"/>
          <w:sz w:val="24"/>
          <w:szCs w:val="24"/>
        </w:rPr>
        <w:t>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rsidR="00E85603" w:rsidRPr="00142B99" w:rsidRDefault="00BD590E"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E85603" w:rsidRPr="00142B99">
        <w:rPr>
          <w:rFonts w:ascii="Times New Roman" w:hAnsi="Times New Roman" w:cs="Times New Roman"/>
          <w:sz w:val="24"/>
          <w:szCs w:val="24"/>
        </w:rPr>
        <w:t>.2.</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w:t>
      </w:r>
      <w:r w:rsidR="00E85603" w:rsidRPr="00142B99">
        <w:rPr>
          <w:rFonts w:ascii="Times New Roman" w:hAnsi="Times New Roman" w:cs="Times New Roman"/>
          <w:sz w:val="24"/>
          <w:szCs w:val="24"/>
        </w:rPr>
        <w:lastRenderedPageBreak/>
        <w:t xml:space="preserve">работ. </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E85603" w:rsidRPr="00142B9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142B99">
        <w:rPr>
          <w:rFonts w:ascii="Times New Roman" w:hAnsi="Times New Roman" w:cs="Times New Roman"/>
          <w:sz w:val="24"/>
          <w:szCs w:val="24"/>
        </w:rPr>
        <w:t>,</w:t>
      </w:r>
      <w:r w:rsidRPr="00142B99">
        <w:rPr>
          <w:rFonts w:ascii="Times New Roman" w:hAnsi="Times New Roman" w:cs="Times New Roman"/>
          <w:sz w:val="24"/>
          <w:szCs w:val="24"/>
        </w:rPr>
        <w:t xml:space="preserve"> и Заказчик вправе применить штрафные санкции</w:t>
      </w:r>
      <w:r w:rsidR="00C53914" w:rsidRPr="00142B99">
        <w:rPr>
          <w:rFonts w:ascii="Times New Roman" w:hAnsi="Times New Roman" w:cs="Times New Roman"/>
          <w:sz w:val="24"/>
          <w:szCs w:val="24"/>
        </w:rPr>
        <w:t>.</w:t>
      </w:r>
    </w:p>
    <w:p w:rsidR="00E85603" w:rsidRPr="00142B99" w:rsidRDefault="00BD590E"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E85603" w:rsidRPr="00142B99">
        <w:rPr>
          <w:rFonts w:ascii="Times New Roman" w:hAnsi="Times New Roman" w:cs="Times New Roman"/>
          <w:sz w:val="24"/>
          <w:szCs w:val="24"/>
        </w:rPr>
        <w:t>.3.</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rsidR="00E85603" w:rsidRPr="00142B99" w:rsidRDefault="00BD590E"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E85603" w:rsidRPr="00142B99">
        <w:rPr>
          <w:rFonts w:ascii="Times New Roman" w:hAnsi="Times New Roman" w:cs="Times New Roman"/>
          <w:sz w:val="24"/>
          <w:szCs w:val="24"/>
        </w:rPr>
        <w:t>.4.</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w:t>
      </w:r>
      <w:r>
        <w:rPr>
          <w:rFonts w:ascii="Times New Roman" w:hAnsi="Times New Roman" w:cs="Times New Roman"/>
          <w:sz w:val="24"/>
          <w:szCs w:val="24"/>
        </w:rPr>
        <w:t>ветственность, указанную в п. 18</w:t>
      </w:r>
      <w:r w:rsidR="00E85603" w:rsidRPr="00142B99">
        <w:rPr>
          <w:rFonts w:ascii="Times New Roman" w:hAnsi="Times New Roman" w:cs="Times New Roman"/>
          <w:sz w:val="24"/>
          <w:szCs w:val="24"/>
        </w:rPr>
        <w:t>.2 настоящего Договора (за окончание всех работ после установленного срока работ по Договору).</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rsidR="00D1224C" w:rsidRPr="00142B99" w:rsidRDefault="00BD590E" w:rsidP="00F9401B">
      <w:pPr>
        <w:widowControl w:val="0"/>
        <w:shd w:val="clear" w:color="auto" w:fill="FFFFFF"/>
        <w:tabs>
          <w:tab w:val="left" w:pos="1134"/>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10.5</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Приемка Объекта в эксплуатацию осуществляется Приемочной комиссией. Состав комиссии утверждается Заказчиком</w:t>
      </w:r>
      <w:r w:rsidR="005A0D72" w:rsidRPr="00142B99">
        <w:rPr>
          <w:rFonts w:ascii="Times New Roman" w:hAnsi="Times New Roman" w:cs="Times New Roman"/>
          <w:sz w:val="24"/>
          <w:szCs w:val="24"/>
        </w:rPr>
        <w:t xml:space="preserve"> в соответствии </w:t>
      </w:r>
      <w:r w:rsidR="00A50B06" w:rsidRPr="00142B99">
        <w:rPr>
          <w:rFonts w:ascii="Times New Roman" w:hAnsi="Times New Roman" w:cs="Times New Roman"/>
          <w:sz w:val="24"/>
          <w:szCs w:val="24"/>
        </w:rPr>
        <w:t xml:space="preserve">с </w:t>
      </w:r>
      <w:r w:rsidR="00E933EC" w:rsidRPr="00142B99">
        <w:rPr>
          <w:rFonts w:ascii="Times New Roman" w:hAnsi="Times New Roman" w:cs="Times New Roman"/>
          <w:sz w:val="24"/>
          <w:szCs w:val="24"/>
        </w:rPr>
        <w:t>ОРД Заказчика</w:t>
      </w:r>
      <w:r w:rsidR="00D1224C" w:rsidRPr="00142B99">
        <w:rPr>
          <w:rFonts w:ascii="Times New Roman" w:hAnsi="Times New Roman" w:cs="Times New Roman"/>
          <w:i/>
          <w:sz w:val="24"/>
          <w:szCs w:val="24"/>
        </w:rPr>
        <w:t>.</w:t>
      </w:r>
    </w:p>
    <w:p w:rsidR="00E85603" w:rsidRPr="00142B99" w:rsidRDefault="00E85603" w:rsidP="00D1224C">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всего титула в целом;</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этапов строительства (в объеме, предусмотренном проектной документацией);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пускового этапа (в объеме, предусмотренном проектной документацией);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отдельных зданий и сооружений (в объеме, предусмотренном проектной документацией);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rsidR="00E85603" w:rsidRPr="00142B99" w:rsidRDefault="00BD590E"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10.6</w:t>
      </w:r>
      <w:r w:rsidR="00E85603" w:rsidRPr="00142B99">
        <w:rPr>
          <w:rFonts w:ascii="Times New Roman" w:hAnsi="Times New Roman" w:cs="Times New Roman"/>
          <w:sz w:val="24"/>
          <w:szCs w:val="24"/>
        </w:rPr>
        <w:t>.</w:t>
      </w:r>
      <w:r w:rsidR="00F9401B">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если Заказчиком при приемке работ (Объекта) будут обнаружены недостатки, они фиксируются в письменной форме.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rsidR="00E85603" w:rsidRPr="00142B9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w:t>
      </w:r>
      <w:r w:rsidRPr="00142B99">
        <w:rPr>
          <w:rFonts w:ascii="Times New Roman" w:hAnsi="Times New Roman" w:cs="Times New Roman"/>
          <w:sz w:val="24"/>
          <w:szCs w:val="24"/>
        </w:rPr>
        <w:lastRenderedPageBreak/>
        <w:t>расходов за счет Подрядчика.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w:t>
      </w:r>
      <w:r w:rsidR="00284A49">
        <w:rPr>
          <w:rFonts w:ascii="Times New Roman" w:hAnsi="Times New Roman" w:cs="Times New Roman"/>
          <w:sz w:val="24"/>
          <w:szCs w:val="24"/>
        </w:rPr>
        <w:t>16</w:t>
      </w:r>
      <w:r w:rsidRPr="00142B99">
        <w:rPr>
          <w:rFonts w:ascii="Times New Roman" w:hAnsi="Times New Roman" w:cs="Times New Roman"/>
          <w:sz w:val="24"/>
          <w:szCs w:val="24"/>
        </w:rPr>
        <w:t xml:space="preserve">.2 настоящего Договора.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142B99">
        <w:rPr>
          <w:rFonts w:ascii="Times New Roman" w:hAnsi="Times New Roman" w:cs="Times New Roman"/>
          <w:sz w:val="24"/>
          <w:szCs w:val="24"/>
        </w:rPr>
        <w:t>и</w:t>
      </w:r>
      <w:r w:rsidRPr="00142B9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142B99">
        <w:rPr>
          <w:rFonts w:ascii="Times New Roman" w:hAnsi="Times New Roman" w:cs="Times New Roman"/>
          <w:i/>
          <w:iCs/>
          <w:sz w:val="24"/>
          <w:szCs w:val="24"/>
        </w:rPr>
        <w:t xml:space="preserve"> </w:t>
      </w:r>
      <w:r w:rsidRPr="00142B99">
        <w:rPr>
          <w:rFonts w:ascii="Times New Roman" w:hAnsi="Times New Roman" w:cs="Times New Roman"/>
          <w:sz w:val="24"/>
          <w:szCs w:val="24"/>
        </w:rPr>
        <w:t xml:space="preserve">на стоимость устранения выявленных недостатков.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rsidR="00E85603" w:rsidRPr="00142B99" w:rsidRDefault="00BD590E" w:rsidP="00E85603">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11</w:t>
      </w:r>
      <w:r w:rsidR="00E85603" w:rsidRPr="00142B99">
        <w:rPr>
          <w:rFonts w:ascii="Times New Roman" w:hAnsi="Times New Roman" w:cs="Times New Roman"/>
          <w:b/>
          <w:bCs/>
          <w:sz w:val="24"/>
          <w:szCs w:val="24"/>
        </w:rPr>
        <w:t>. Обеспечение материалами и оборудованием</w:t>
      </w:r>
    </w:p>
    <w:p w:rsidR="00E85603" w:rsidRPr="00142B99" w:rsidRDefault="00E85603" w:rsidP="00F9401B">
      <w:pPr>
        <w:widowControl w:val="0"/>
        <w:tabs>
          <w:tab w:val="left" w:pos="1134"/>
        </w:tabs>
        <w:autoSpaceDN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1</w:t>
      </w:r>
      <w:r w:rsidR="00BD590E">
        <w:rPr>
          <w:rFonts w:ascii="Times New Roman" w:eastAsia="Times New Roman" w:hAnsi="Times New Roman" w:cs="Times New Roman"/>
          <w:sz w:val="24"/>
          <w:szCs w:val="24"/>
          <w:lang w:eastAsia="ru-RU"/>
        </w:rPr>
        <w:t>1</w:t>
      </w:r>
      <w:r w:rsidRPr="00142B99">
        <w:rPr>
          <w:rFonts w:ascii="Times New Roman" w:eastAsia="Times New Roman" w:hAnsi="Times New Roman" w:cs="Times New Roman"/>
          <w:sz w:val="24"/>
          <w:szCs w:val="24"/>
          <w:lang w:eastAsia="ru-RU"/>
        </w:rPr>
        <w:t>.1.</w:t>
      </w:r>
      <w:r w:rsidR="00F9401B">
        <w:rPr>
          <w:rFonts w:ascii="Times New Roman" w:eastAsia="Times New Roman" w:hAnsi="Times New Roman" w:cs="Times New Roman"/>
          <w:sz w:val="24"/>
          <w:szCs w:val="24"/>
          <w:lang w:eastAsia="ru-RU"/>
        </w:rPr>
        <w:tab/>
      </w:r>
      <w:r w:rsidRPr="00142B99">
        <w:rPr>
          <w:rFonts w:ascii="Times New Roman" w:eastAsia="Times New Roman" w:hAnsi="Times New Roman" w:cs="Times New Roman"/>
          <w:sz w:val="24"/>
          <w:szCs w:val="24"/>
          <w:lang w:eastAsia="ru-RU"/>
        </w:rPr>
        <w:t xml:space="preserve">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w:t>
      </w:r>
      <w:r w:rsidR="00BD590E">
        <w:rPr>
          <w:rFonts w:ascii="Times New Roman" w:eastAsia="Times New Roman" w:hAnsi="Times New Roman" w:cs="Times New Roman"/>
          <w:sz w:val="24"/>
          <w:szCs w:val="24"/>
          <w:lang w:eastAsia="ru-RU"/>
        </w:rPr>
        <w:t xml:space="preserve">установленном </w:t>
      </w:r>
      <w:r w:rsidRPr="00142B99">
        <w:rPr>
          <w:rFonts w:ascii="Times New Roman" w:eastAsia="Times New Roman" w:hAnsi="Times New Roman" w:cs="Times New Roman"/>
          <w:sz w:val="24"/>
          <w:szCs w:val="24"/>
          <w:lang w:eastAsia="ru-RU"/>
        </w:rPr>
        <w:t>порядке.</w:t>
      </w:r>
    </w:p>
    <w:p w:rsidR="00E85603" w:rsidRPr="00142B9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rsidR="00E85603" w:rsidRPr="00142B9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rsidR="00E85603" w:rsidRPr="00142B99" w:rsidRDefault="00BD590E" w:rsidP="00F9401B">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iCs/>
          <w:sz w:val="24"/>
          <w:szCs w:val="24"/>
        </w:rPr>
        <w:t>11</w:t>
      </w:r>
      <w:r w:rsidR="00CC52F0" w:rsidRPr="00142B99">
        <w:rPr>
          <w:rFonts w:ascii="Times New Roman" w:hAnsi="Times New Roman" w:cs="Times New Roman"/>
          <w:iCs/>
          <w:sz w:val="24"/>
          <w:szCs w:val="24"/>
        </w:rPr>
        <w:t>.</w:t>
      </w:r>
      <w:r w:rsidR="00D67321" w:rsidRPr="00142B99">
        <w:rPr>
          <w:rFonts w:ascii="Times New Roman" w:hAnsi="Times New Roman" w:cs="Times New Roman"/>
          <w:iCs/>
          <w:sz w:val="24"/>
          <w:szCs w:val="24"/>
        </w:rPr>
        <w:t>2.</w:t>
      </w:r>
      <w:r w:rsidR="00F9401B">
        <w:rPr>
          <w:rFonts w:ascii="Times New Roman" w:hAnsi="Times New Roman" w:cs="Times New Roman"/>
          <w:iCs/>
          <w:sz w:val="24"/>
          <w:szCs w:val="24"/>
        </w:rPr>
        <w:tab/>
      </w:r>
      <w:r w:rsidR="00D67321" w:rsidRPr="00142B99">
        <w:rPr>
          <w:rFonts w:ascii="Times New Roman" w:hAnsi="Times New Roman" w:cs="Times New Roman"/>
          <w:iCs/>
          <w:sz w:val="24"/>
          <w:szCs w:val="24"/>
        </w:rPr>
        <w:t>Подрядчик не имеет права на удержание оборудования, находящегося в собственности Заказчика и переданного Заказчиком Подрядчику в монтаж.</w:t>
      </w:r>
      <w:r w:rsidR="00E9529D" w:rsidRPr="00142B99">
        <w:rPr>
          <w:rFonts w:ascii="Times New Roman" w:hAnsi="Times New Roman" w:cs="Times New Roman"/>
          <w:iCs/>
          <w:sz w:val="24"/>
          <w:szCs w:val="24"/>
        </w:rPr>
        <w:t xml:space="preserve"> </w:t>
      </w:r>
      <w:r w:rsidR="00E85603" w:rsidRPr="00142B9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rsidR="00E85603" w:rsidRPr="00142B99" w:rsidRDefault="00E85603" w:rsidP="00F9401B">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rsidR="00E85603" w:rsidRPr="00142B99" w:rsidRDefault="00BD590E" w:rsidP="00F9401B">
      <w:pPr>
        <w:widowControl w:val="0"/>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.3.</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color w:val="000000"/>
          <w:sz w:val="24"/>
          <w:szCs w:val="24"/>
          <w:lang w:eastAsia="ru-RU"/>
        </w:rPr>
        <w:t xml:space="preserve">Транспортировка, доставка на строительную площадку материалов, </w:t>
      </w:r>
      <w:r w:rsidR="00E85603" w:rsidRPr="00F9401B">
        <w:rPr>
          <w:rFonts w:ascii="Times New Roman" w:hAnsi="Times New Roman" w:cs="Times New Roman"/>
          <w:iCs/>
          <w:sz w:val="24"/>
          <w:szCs w:val="24"/>
        </w:rPr>
        <w:t>оборудования</w:t>
      </w:r>
      <w:r w:rsidR="00E85603" w:rsidRPr="00142B99">
        <w:rPr>
          <w:rFonts w:ascii="Times New Roman" w:eastAsia="Times New Roman" w:hAnsi="Times New Roman" w:cs="Times New Roman"/>
          <w:color w:val="000000"/>
          <w:sz w:val="24"/>
          <w:szCs w:val="24"/>
          <w:lang w:eastAsia="ru-RU"/>
        </w:rPr>
        <w:t xml:space="preserve"> и запасных частей к оборудованию, их выгрузка, складирование, хранение обеспечивается Подрядчиком в счет цены Договора.</w:t>
      </w:r>
    </w:p>
    <w:p w:rsidR="00E85603" w:rsidRPr="00F9401B" w:rsidRDefault="00BD590E" w:rsidP="00F9401B">
      <w:pPr>
        <w:widowControl w:val="0"/>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.4.</w:t>
      </w:r>
      <w:r w:rsidR="00F9401B">
        <w:rPr>
          <w:rFonts w:ascii="Times New Roman" w:eastAsia="Times New Roman" w:hAnsi="Times New Roman" w:cs="Times New Roman"/>
          <w:color w:val="000000"/>
          <w:sz w:val="24"/>
          <w:szCs w:val="24"/>
          <w:lang w:eastAsia="ru-RU"/>
        </w:rPr>
        <w:tab/>
      </w:r>
      <w:r w:rsidR="00E85603" w:rsidRPr="00F9401B">
        <w:rPr>
          <w:rFonts w:ascii="Times New Roman" w:hAnsi="Times New Roman" w:cs="Times New Roman"/>
          <w:iCs/>
          <w:sz w:val="24"/>
          <w:szCs w:val="24"/>
        </w:rPr>
        <w:t>Подрядчик</w:t>
      </w:r>
      <w:r w:rsidR="00E85603" w:rsidRPr="00142B99">
        <w:rPr>
          <w:rFonts w:ascii="Times New Roman" w:eastAsia="Times New Roman" w:hAnsi="Times New Roman" w:cs="Times New Roman"/>
          <w:color w:val="000000"/>
          <w:sz w:val="24"/>
          <w:szCs w:val="24"/>
          <w:lang w:eastAsia="ru-RU"/>
        </w:rPr>
        <w:t xml:space="preserve">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00E85603" w:rsidRPr="00F9401B">
        <w:rPr>
          <w:rFonts w:ascii="Times New Roman" w:eastAsia="Times New Roman" w:hAnsi="Times New Roman" w:cs="Times New Roman"/>
          <w:color w:val="000000"/>
          <w:sz w:val="24"/>
          <w:szCs w:val="24"/>
          <w:lang w:eastAsia="ru-RU"/>
        </w:rPr>
        <w:t>об отгрузке оборудования, принятое Заказчиком.</w:t>
      </w:r>
    </w:p>
    <w:p w:rsidR="00E85603" w:rsidRPr="00142B99" w:rsidRDefault="00E85603" w:rsidP="00F9401B">
      <w:pPr>
        <w:widowControl w:val="0"/>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1</w:t>
      </w:r>
      <w:r w:rsidR="00BD590E">
        <w:rPr>
          <w:rFonts w:ascii="Times New Roman" w:eastAsia="Times New Roman" w:hAnsi="Times New Roman" w:cs="Times New Roman"/>
          <w:color w:val="000000"/>
          <w:sz w:val="24"/>
          <w:szCs w:val="24"/>
          <w:lang w:eastAsia="ru-RU"/>
        </w:rPr>
        <w:t>1</w:t>
      </w:r>
      <w:r w:rsidRPr="00142B99">
        <w:rPr>
          <w:rFonts w:ascii="Times New Roman" w:eastAsia="Times New Roman" w:hAnsi="Times New Roman" w:cs="Times New Roman"/>
          <w:color w:val="000000"/>
          <w:sz w:val="24"/>
          <w:szCs w:val="24"/>
          <w:lang w:eastAsia="ru-RU"/>
        </w:rPr>
        <w:t>.5.</w:t>
      </w:r>
      <w:r w:rsidR="00F9401B">
        <w:rPr>
          <w:rFonts w:ascii="Times New Roman" w:eastAsia="Times New Roman" w:hAnsi="Times New Roman" w:cs="Times New Roman"/>
          <w:color w:val="000000"/>
          <w:sz w:val="24"/>
          <w:szCs w:val="24"/>
          <w:lang w:eastAsia="ru-RU"/>
        </w:rPr>
        <w:tab/>
      </w:r>
      <w:r w:rsidRPr="00142B99">
        <w:rPr>
          <w:rFonts w:ascii="Times New Roman" w:eastAsia="Times New Roman" w:hAnsi="Times New Roman" w:cs="Times New Roman"/>
          <w:color w:val="000000"/>
          <w:sz w:val="24"/>
          <w:szCs w:val="24"/>
          <w:lang w:eastAsia="ru-RU"/>
        </w:rPr>
        <w:t>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rsidR="00E85603" w:rsidRPr="00142B9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w:t>
      </w:r>
      <w:r w:rsidR="00BD590E">
        <w:rPr>
          <w:rFonts w:ascii="Times New Roman" w:eastAsia="Times New Roman" w:hAnsi="Times New Roman" w:cs="Times New Roman"/>
          <w:color w:val="000000"/>
          <w:sz w:val="24"/>
          <w:szCs w:val="24"/>
          <w:lang w:eastAsia="ru-RU"/>
        </w:rPr>
        <w:t xml:space="preserve"> указанным в </w:t>
      </w:r>
      <w:proofErr w:type="spellStart"/>
      <w:r w:rsidR="00BD590E">
        <w:rPr>
          <w:rFonts w:ascii="Times New Roman" w:eastAsia="Times New Roman" w:hAnsi="Times New Roman" w:cs="Times New Roman"/>
          <w:color w:val="000000"/>
          <w:sz w:val="24"/>
          <w:szCs w:val="24"/>
          <w:lang w:eastAsia="ru-RU"/>
        </w:rPr>
        <w:t>пп</w:t>
      </w:r>
      <w:proofErr w:type="spellEnd"/>
      <w:r w:rsidR="00BD590E">
        <w:rPr>
          <w:rFonts w:ascii="Times New Roman" w:eastAsia="Times New Roman" w:hAnsi="Times New Roman" w:cs="Times New Roman"/>
          <w:color w:val="000000"/>
          <w:sz w:val="24"/>
          <w:szCs w:val="24"/>
          <w:lang w:eastAsia="ru-RU"/>
        </w:rPr>
        <w:t>. 11.6-11</w:t>
      </w:r>
      <w:r w:rsidRPr="00142B99">
        <w:rPr>
          <w:rFonts w:ascii="Times New Roman" w:eastAsia="Times New Roman" w:hAnsi="Times New Roman" w:cs="Times New Roman"/>
          <w:color w:val="000000"/>
          <w:sz w:val="24"/>
          <w:szCs w:val="24"/>
          <w:lang w:eastAsia="ru-RU"/>
        </w:rPr>
        <w:t>.8 Договора.</w:t>
      </w:r>
    </w:p>
    <w:p w:rsidR="00E85603" w:rsidRPr="00142B99" w:rsidRDefault="00BD590E" w:rsidP="00F9401B">
      <w:pPr>
        <w:widowControl w:val="0"/>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.6.</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color w:val="000000"/>
          <w:sz w:val="24"/>
          <w:szCs w:val="24"/>
          <w:lang w:eastAsia="ru-RU"/>
        </w:rPr>
        <w:t xml:space="preserve">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w:t>
      </w:r>
      <w:r w:rsidR="00E85603" w:rsidRPr="00142B99">
        <w:rPr>
          <w:rFonts w:ascii="Times New Roman" w:eastAsia="Times New Roman" w:hAnsi="Times New Roman" w:cs="Times New Roman"/>
          <w:color w:val="000000"/>
          <w:sz w:val="24"/>
          <w:szCs w:val="24"/>
          <w:lang w:eastAsia="ru-RU"/>
        </w:rPr>
        <w:lastRenderedPageBreak/>
        <w:t xml:space="preserve">документов должны быть в наличии у Подрядчика до начала производства работ с использованием этих материалов и оборудования. </w:t>
      </w:r>
    </w:p>
    <w:p w:rsidR="00E85603" w:rsidRPr="00142B9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 xml:space="preserve">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w:t>
      </w:r>
      <w:proofErr w:type="spellStart"/>
      <w:r w:rsidRPr="00142B99">
        <w:rPr>
          <w:rFonts w:ascii="Times New Roman" w:eastAsia="Times New Roman" w:hAnsi="Times New Roman" w:cs="Times New Roman"/>
          <w:sz w:val="24"/>
          <w:szCs w:val="24"/>
          <w:lang w:eastAsia="ru-RU"/>
        </w:rPr>
        <w:t>Ростехнадзора</w:t>
      </w:r>
      <w:proofErr w:type="spellEnd"/>
      <w:r w:rsidRPr="00142B99">
        <w:rPr>
          <w:rFonts w:ascii="Times New Roman" w:eastAsia="Times New Roman" w:hAnsi="Times New Roman" w:cs="Times New Roman"/>
          <w:sz w:val="24"/>
          <w:szCs w:val="24"/>
          <w:lang w:eastAsia="ru-RU"/>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w:t>
      </w:r>
      <w:r w:rsidR="00BD590E" w:rsidRPr="00BD590E">
        <w:rPr>
          <w:rFonts w:ascii="Times New Roman" w:eastAsia="Times New Roman" w:hAnsi="Times New Roman" w:cs="Times New Roman"/>
          <w:sz w:val="24"/>
          <w:szCs w:val="24"/>
          <w:lang w:eastAsia="ru-RU"/>
        </w:rPr>
        <w:t>филиал ПАО «</w:t>
      </w:r>
      <w:proofErr w:type="spellStart"/>
      <w:r w:rsidR="00BD590E" w:rsidRPr="00BD590E">
        <w:rPr>
          <w:rFonts w:ascii="Times New Roman" w:eastAsia="Times New Roman" w:hAnsi="Times New Roman" w:cs="Times New Roman"/>
          <w:sz w:val="24"/>
          <w:szCs w:val="24"/>
          <w:lang w:eastAsia="ru-RU"/>
        </w:rPr>
        <w:t>Россети</w:t>
      </w:r>
      <w:proofErr w:type="spellEnd"/>
      <w:r w:rsidR="00BD590E" w:rsidRPr="00BD590E">
        <w:rPr>
          <w:rFonts w:ascii="Times New Roman" w:eastAsia="Times New Roman" w:hAnsi="Times New Roman" w:cs="Times New Roman"/>
          <w:sz w:val="24"/>
          <w:szCs w:val="24"/>
          <w:lang w:eastAsia="ru-RU"/>
        </w:rPr>
        <w:t xml:space="preserve"> Центр» - «Смоленскэнерго»</w:t>
      </w:r>
      <w:r w:rsidRPr="00142B99">
        <w:rPr>
          <w:rFonts w:ascii="Times New Roman" w:eastAsia="Times New Roman" w:hAnsi="Times New Roman" w:cs="Times New Roman"/>
          <w:sz w:val="24"/>
          <w:szCs w:val="24"/>
          <w:lang w:eastAsia="ru-RU"/>
        </w:rPr>
        <w:t>.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142B99">
        <w:rPr>
          <w:rFonts w:ascii="Times New Roman" w:eastAsia="Times New Roman" w:hAnsi="Times New Roman" w:cs="Times New Roman"/>
          <w:sz w:val="24"/>
          <w:szCs w:val="24"/>
          <w:lang w:eastAsia="ru-RU"/>
        </w:rPr>
        <w:t xml:space="preserve"> </w:t>
      </w:r>
      <w:r w:rsidRPr="00142B99">
        <w:rPr>
          <w:rFonts w:ascii="Times New Roman" w:eastAsia="Times New Roman" w:hAnsi="Times New Roman" w:cs="Times New Roman"/>
          <w:sz w:val="24"/>
          <w:szCs w:val="24"/>
          <w:lang w:eastAsia="ru-RU"/>
        </w:rPr>
        <w:t>112.</w:t>
      </w:r>
    </w:p>
    <w:p w:rsidR="00E85603" w:rsidRPr="00142B9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142B9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rsidR="00E85603" w:rsidRPr="00142B9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142B99">
        <w:rPr>
          <w:rFonts w:ascii="Times New Roman" w:eastAsia="Times New Roman" w:hAnsi="Times New Roman" w:cs="Times New Roman"/>
          <w:sz w:val="24"/>
          <w:szCs w:val="24"/>
          <w:lang w:eastAsia="ru-RU"/>
        </w:rPr>
        <w:t xml:space="preserve">от подписания «Акта осмотра оборудования», а также </w:t>
      </w:r>
      <w:r w:rsidRPr="00142B9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rsidR="00E85603" w:rsidRPr="00142B99" w:rsidRDefault="00BD590E"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.7.</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00E85603" w:rsidRPr="00142B99">
        <w:rPr>
          <w:rFonts w:ascii="Times New Roman" w:eastAsia="Times New Roman" w:hAnsi="Times New Roman" w:cs="Times New Roman"/>
          <w:color w:val="000000"/>
          <w:sz w:val="24"/>
          <w:szCs w:val="24"/>
          <w:lang w:eastAsia="ru-RU"/>
        </w:rPr>
        <w:t xml:space="preserve">. </w:t>
      </w:r>
    </w:p>
    <w:p w:rsidR="00E85603" w:rsidRPr="00142B99" w:rsidRDefault="00BD590E"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.8.</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rsidR="00E85603" w:rsidRPr="00142B9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rsidR="00E85603" w:rsidRPr="00142B99" w:rsidRDefault="00E85603" w:rsidP="00F9401B">
      <w:pPr>
        <w:widowControl w:val="0"/>
        <w:tabs>
          <w:tab w:val="left" w:pos="1134"/>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Arial"/>
          <w:color w:val="000000"/>
          <w:sz w:val="24"/>
          <w:szCs w:val="24"/>
          <w:lang w:eastAsia="ru-RU"/>
        </w:rPr>
        <w:t>1</w:t>
      </w:r>
      <w:r w:rsidR="00BD590E">
        <w:rPr>
          <w:rFonts w:ascii="Times New Roman" w:eastAsia="Times New Roman" w:hAnsi="Times New Roman" w:cs="Arial"/>
          <w:color w:val="000000"/>
          <w:sz w:val="24"/>
          <w:szCs w:val="24"/>
          <w:lang w:eastAsia="ru-RU"/>
        </w:rPr>
        <w:t>1</w:t>
      </w:r>
      <w:r w:rsidRPr="00142B99">
        <w:rPr>
          <w:rFonts w:ascii="Times New Roman" w:eastAsia="Times New Roman" w:hAnsi="Times New Roman" w:cs="Arial"/>
          <w:color w:val="000000"/>
          <w:sz w:val="24"/>
          <w:szCs w:val="24"/>
          <w:lang w:eastAsia="ru-RU"/>
        </w:rPr>
        <w:t>.9.</w:t>
      </w:r>
      <w:r w:rsidR="00F9401B">
        <w:rPr>
          <w:rFonts w:ascii="Times New Roman" w:eastAsia="Times New Roman" w:hAnsi="Times New Roman" w:cs="Arial"/>
          <w:color w:val="000000"/>
          <w:sz w:val="24"/>
          <w:szCs w:val="24"/>
          <w:lang w:eastAsia="ru-RU"/>
        </w:rPr>
        <w:tab/>
      </w:r>
      <w:r w:rsidRPr="00142B9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rsidR="00E85603" w:rsidRPr="00142B9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rsidR="00E85603" w:rsidRPr="00142B9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w:t>
      </w:r>
      <w:proofErr w:type="spellStart"/>
      <w:r w:rsidRPr="00142B99">
        <w:rPr>
          <w:rFonts w:ascii="Times New Roman" w:eastAsia="Times New Roman" w:hAnsi="Times New Roman" w:cs="Times New Roman"/>
          <w:color w:val="000000"/>
          <w:sz w:val="24"/>
          <w:szCs w:val="24"/>
          <w:lang w:eastAsia="ru-RU"/>
        </w:rPr>
        <w:t>пп</w:t>
      </w:r>
      <w:proofErr w:type="spellEnd"/>
      <w:r w:rsidRPr="00142B99">
        <w:rPr>
          <w:rFonts w:ascii="Times New Roman" w:eastAsia="Times New Roman" w:hAnsi="Times New Roman" w:cs="Times New Roman"/>
          <w:color w:val="000000"/>
          <w:sz w:val="24"/>
          <w:szCs w:val="24"/>
          <w:lang w:eastAsia="ru-RU"/>
        </w:rPr>
        <w:t>. 1</w:t>
      </w:r>
      <w:r w:rsidR="00BD590E">
        <w:rPr>
          <w:rFonts w:ascii="Times New Roman" w:eastAsia="Times New Roman" w:hAnsi="Times New Roman" w:cs="Times New Roman"/>
          <w:color w:val="000000"/>
          <w:sz w:val="24"/>
          <w:szCs w:val="24"/>
          <w:lang w:eastAsia="ru-RU"/>
        </w:rPr>
        <w:t>1.6. - 11</w:t>
      </w:r>
      <w:r w:rsidRPr="00142B99">
        <w:rPr>
          <w:rFonts w:ascii="Times New Roman" w:eastAsia="Times New Roman" w:hAnsi="Times New Roman" w:cs="Times New Roman"/>
          <w:color w:val="000000"/>
          <w:sz w:val="24"/>
          <w:szCs w:val="24"/>
          <w:lang w:eastAsia="ru-RU"/>
        </w:rPr>
        <w:t>.7.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w:t>
      </w:r>
      <w:r w:rsidR="005F1A1A">
        <w:rPr>
          <w:rFonts w:ascii="Times New Roman" w:eastAsia="Times New Roman" w:hAnsi="Times New Roman" w:cs="Times New Roman"/>
          <w:color w:val="000000"/>
          <w:sz w:val="24"/>
          <w:szCs w:val="24"/>
          <w:lang w:eastAsia="ru-RU"/>
        </w:rPr>
        <w:t xml:space="preserve"> </w:t>
      </w:r>
    </w:p>
    <w:p w:rsidR="00E85603" w:rsidRPr="00142B99" w:rsidRDefault="00BD590E"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.10.</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color w:val="000000"/>
          <w:sz w:val="24"/>
          <w:szCs w:val="24"/>
          <w:lang w:eastAsia="ru-RU"/>
        </w:rPr>
        <w:t xml:space="preserve">Риск случайной гибели или повреждения материалов и оборудования, доставленных на </w:t>
      </w:r>
      <w:proofErr w:type="spellStart"/>
      <w:r w:rsidR="00E85603" w:rsidRPr="00142B99">
        <w:rPr>
          <w:rFonts w:ascii="Times New Roman" w:eastAsia="Times New Roman" w:hAnsi="Times New Roman" w:cs="Times New Roman"/>
          <w:color w:val="000000"/>
          <w:sz w:val="24"/>
          <w:szCs w:val="24"/>
          <w:lang w:eastAsia="ru-RU"/>
        </w:rPr>
        <w:t>приобъектный</w:t>
      </w:r>
      <w:proofErr w:type="spellEnd"/>
      <w:r w:rsidR="00E85603" w:rsidRPr="00142B99">
        <w:rPr>
          <w:rFonts w:ascii="Times New Roman" w:eastAsia="Times New Roman" w:hAnsi="Times New Roman" w:cs="Times New Roman"/>
          <w:color w:val="000000"/>
          <w:sz w:val="24"/>
          <w:szCs w:val="24"/>
          <w:lang w:eastAsia="ru-RU"/>
        </w:rPr>
        <w:t xml:space="preserve"> склад, </w:t>
      </w:r>
      <w:r w:rsidR="00E85603" w:rsidRPr="00142B99">
        <w:rPr>
          <w:rFonts w:ascii="Times New Roman" w:eastAsia="Times New Roman" w:hAnsi="Times New Roman" w:cs="Times New Roman"/>
          <w:iCs/>
          <w:color w:val="000000"/>
          <w:sz w:val="24"/>
          <w:szCs w:val="24"/>
          <w:lang w:eastAsia="ru-RU"/>
        </w:rPr>
        <w:t>расположенный на территории Объекта,</w:t>
      </w:r>
      <w:r w:rsidR="00E85603" w:rsidRPr="00142B99">
        <w:rPr>
          <w:rFonts w:ascii="Times New Roman" w:eastAsia="Times New Roman" w:hAnsi="Times New Roman" w:cs="Times New Roman"/>
          <w:color w:val="000000"/>
          <w:sz w:val="24"/>
          <w:szCs w:val="24"/>
          <w:lang w:eastAsia="ru-RU"/>
        </w:rPr>
        <w:t xml:space="preserve"> несет Подрядчик до утверждения «</w:t>
      </w:r>
      <w:r w:rsidR="00E85603" w:rsidRPr="00142B9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00E85603" w:rsidRPr="00142B9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rsidR="00E85603" w:rsidRPr="00142B99" w:rsidRDefault="00BD590E"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r w:rsidR="00E85603" w:rsidRPr="00142B99">
        <w:rPr>
          <w:rFonts w:ascii="Times New Roman" w:eastAsia="Times New Roman" w:hAnsi="Times New Roman" w:cs="Times New Roman"/>
          <w:color w:val="000000"/>
          <w:sz w:val="24"/>
          <w:szCs w:val="24"/>
          <w:lang w:eastAsia="ru-RU"/>
        </w:rPr>
        <w:t>.11.</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color w:val="000000"/>
          <w:sz w:val="24"/>
          <w:szCs w:val="24"/>
          <w:lang w:eastAsia="ru-RU"/>
        </w:rPr>
        <w:t>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w:t>
      </w:r>
      <w:r>
        <w:rPr>
          <w:rFonts w:ascii="Times New Roman" w:eastAsia="Times New Roman" w:hAnsi="Times New Roman" w:cs="Times New Roman"/>
          <w:color w:val="000000"/>
          <w:sz w:val="24"/>
          <w:szCs w:val="24"/>
          <w:lang w:eastAsia="ru-RU"/>
        </w:rPr>
        <w:t xml:space="preserve">пасные части, указанных в </w:t>
      </w:r>
      <w:proofErr w:type="spellStart"/>
      <w:r>
        <w:rPr>
          <w:rFonts w:ascii="Times New Roman" w:eastAsia="Times New Roman" w:hAnsi="Times New Roman" w:cs="Times New Roman"/>
          <w:color w:val="000000"/>
          <w:sz w:val="24"/>
          <w:szCs w:val="24"/>
          <w:lang w:eastAsia="ru-RU"/>
        </w:rPr>
        <w:t>пп</w:t>
      </w:r>
      <w:proofErr w:type="spellEnd"/>
      <w:r>
        <w:rPr>
          <w:rFonts w:ascii="Times New Roman" w:eastAsia="Times New Roman" w:hAnsi="Times New Roman" w:cs="Times New Roman"/>
          <w:color w:val="000000"/>
          <w:sz w:val="24"/>
          <w:szCs w:val="24"/>
          <w:lang w:eastAsia="ru-RU"/>
        </w:rPr>
        <w:t>. 11</w:t>
      </w:r>
      <w:r w:rsidR="00E85603" w:rsidRPr="00142B99">
        <w:rPr>
          <w:rFonts w:ascii="Times New Roman" w:eastAsia="Times New Roman" w:hAnsi="Times New Roman" w:cs="Times New Roman"/>
          <w:color w:val="000000"/>
          <w:sz w:val="24"/>
          <w:szCs w:val="24"/>
          <w:lang w:eastAsia="ru-RU"/>
        </w:rPr>
        <w:t>.6 и 1</w:t>
      </w:r>
      <w:r>
        <w:rPr>
          <w:rFonts w:ascii="Times New Roman" w:eastAsia="Times New Roman" w:hAnsi="Times New Roman" w:cs="Times New Roman"/>
          <w:color w:val="000000"/>
          <w:sz w:val="24"/>
          <w:szCs w:val="24"/>
          <w:lang w:eastAsia="ru-RU"/>
        </w:rPr>
        <w:t>1</w:t>
      </w:r>
      <w:r w:rsidR="00E85603" w:rsidRPr="00142B99">
        <w:rPr>
          <w:rFonts w:ascii="Times New Roman" w:eastAsia="Times New Roman" w:hAnsi="Times New Roman" w:cs="Times New Roman"/>
          <w:color w:val="000000"/>
          <w:sz w:val="24"/>
          <w:szCs w:val="24"/>
          <w:lang w:eastAsia="ru-RU"/>
        </w:rPr>
        <w:t>.7 Договора.</w:t>
      </w:r>
    </w:p>
    <w:p w:rsidR="00E85603" w:rsidRPr="00142B99" w:rsidRDefault="00BD590E" w:rsidP="00F9401B">
      <w:pPr>
        <w:widowControl w:val="0"/>
        <w:tabs>
          <w:tab w:val="left" w:pos="1134"/>
        </w:tabs>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E85603" w:rsidRPr="00142B99">
        <w:rPr>
          <w:rFonts w:ascii="Times New Roman" w:eastAsia="Times New Roman" w:hAnsi="Times New Roman" w:cs="Times New Roman"/>
          <w:sz w:val="24"/>
          <w:szCs w:val="24"/>
          <w:lang w:eastAsia="ru-RU"/>
        </w:rPr>
        <w:t>.12.</w:t>
      </w:r>
      <w:r w:rsidR="00F9401B">
        <w:rPr>
          <w:rFonts w:ascii="Times New Roman" w:eastAsia="Times New Roman" w:hAnsi="Times New Roman" w:cs="Times New Roman"/>
          <w:sz w:val="24"/>
          <w:szCs w:val="24"/>
          <w:lang w:eastAsia="ru-RU"/>
        </w:rPr>
        <w:tab/>
      </w:r>
      <w:r w:rsidR="00E85603" w:rsidRPr="00142B9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w:t>
      </w:r>
      <w:r w:rsidR="00E85603" w:rsidRPr="00142B99">
        <w:rPr>
          <w:rFonts w:ascii="Times New Roman" w:eastAsia="Times New Roman" w:hAnsi="Times New Roman" w:cs="Times New Roman"/>
          <w:color w:val="000000"/>
          <w:sz w:val="24"/>
          <w:szCs w:val="24"/>
          <w:lang w:eastAsia="ru-RU"/>
        </w:rPr>
        <w:lastRenderedPageBreak/>
        <w:t xml:space="preserve">счет-фактура от поставщика, а также товарно-транспортная накладная) при необходимости. </w:t>
      </w:r>
    </w:p>
    <w:p w:rsidR="00E85603" w:rsidRPr="00142B99" w:rsidRDefault="00E85603"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1</w:t>
      </w:r>
      <w:r w:rsidR="00BD590E">
        <w:rPr>
          <w:rFonts w:ascii="Times New Roman" w:eastAsia="Times New Roman" w:hAnsi="Times New Roman" w:cs="Times New Roman"/>
          <w:color w:val="000000"/>
          <w:sz w:val="24"/>
          <w:szCs w:val="24"/>
          <w:lang w:eastAsia="ru-RU"/>
        </w:rPr>
        <w:t>1</w:t>
      </w:r>
      <w:r w:rsidRPr="00142B99">
        <w:rPr>
          <w:rFonts w:ascii="Times New Roman" w:eastAsia="Times New Roman" w:hAnsi="Times New Roman" w:cs="Times New Roman"/>
          <w:color w:val="000000"/>
          <w:sz w:val="24"/>
          <w:szCs w:val="24"/>
          <w:lang w:eastAsia="ru-RU"/>
        </w:rPr>
        <w:t>.13.</w:t>
      </w:r>
      <w:r w:rsidR="00F9401B">
        <w:rPr>
          <w:rFonts w:ascii="Times New Roman" w:eastAsia="Times New Roman" w:hAnsi="Times New Roman" w:cs="Times New Roman"/>
          <w:color w:val="000000"/>
          <w:sz w:val="24"/>
          <w:szCs w:val="24"/>
          <w:lang w:eastAsia="ru-RU"/>
        </w:rPr>
        <w:tab/>
      </w:r>
      <w:r w:rsidRPr="00142B99">
        <w:rPr>
          <w:rFonts w:ascii="Times New Roman" w:eastAsia="Times New Roman" w:hAnsi="Times New Roman" w:cs="Times New Roman"/>
          <w:color w:val="000000"/>
          <w:sz w:val="24"/>
          <w:szCs w:val="24"/>
          <w:lang w:eastAsia="ru-RU"/>
        </w:rPr>
        <w:t>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rsidR="00E85603" w:rsidRPr="00F9401B" w:rsidRDefault="00BD590E" w:rsidP="00F9401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9401B">
        <w:rPr>
          <w:rFonts w:ascii="Times New Roman" w:eastAsia="Times New Roman" w:hAnsi="Times New Roman" w:cs="Times New Roman"/>
          <w:color w:val="000000"/>
          <w:sz w:val="24"/>
          <w:szCs w:val="24"/>
          <w:lang w:eastAsia="ru-RU"/>
        </w:rPr>
        <w:t>11</w:t>
      </w:r>
      <w:r w:rsidR="00E85603" w:rsidRPr="00F9401B">
        <w:rPr>
          <w:rFonts w:ascii="Times New Roman" w:eastAsia="Times New Roman" w:hAnsi="Times New Roman" w:cs="Times New Roman"/>
          <w:color w:val="000000"/>
          <w:sz w:val="24"/>
          <w:szCs w:val="24"/>
          <w:lang w:eastAsia="ru-RU"/>
        </w:rPr>
        <w:t>.14.</w:t>
      </w:r>
      <w:r w:rsidR="00F9401B" w:rsidRPr="00F9401B">
        <w:rPr>
          <w:rFonts w:ascii="Times New Roman" w:eastAsia="Times New Roman" w:hAnsi="Times New Roman" w:cs="Times New Roman"/>
          <w:color w:val="000000"/>
          <w:sz w:val="24"/>
          <w:szCs w:val="24"/>
          <w:lang w:eastAsia="ru-RU"/>
        </w:rPr>
        <w:tab/>
      </w:r>
      <w:r w:rsidR="00E85603" w:rsidRPr="00F9401B">
        <w:rPr>
          <w:rFonts w:ascii="Times New Roman" w:eastAsia="Times New Roman" w:hAnsi="Times New Roman" w:cs="Times New Roman"/>
          <w:color w:val="000000"/>
          <w:sz w:val="24"/>
          <w:szCs w:val="24"/>
          <w:lang w:eastAsia="ru-RU"/>
        </w:rPr>
        <w:t xml:space="preserve">Транспортировка, доставка на строительную площадку и/или </w:t>
      </w:r>
      <w:proofErr w:type="spellStart"/>
      <w:r w:rsidR="00E85603" w:rsidRPr="00F9401B">
        <w:rPr>
          <w:rFonts w:ascii="Times New Roman" w:eastAsia="Times New Roman" w:hAnsi="Times New Roman" w:cs="Times New Roman"/>
          <w:color w:val="000000"/>
          <w:sz w:val="24"/>
          <w:szCs w:val="24"/>
          <w:lang w:eastAsia="ru-RU"/>
        </w:rPr>
        <w:t>приобъектный</w:t>
      </w:r>
      <w:proofErr w:type="spellEnd"/>
      <w:r w:rsidR="00E85603" w:rsidRPr="00F9401B">
        <w:rPr>
          <w:rFonts w:ascii="Times New Roman" w:eastAsia="Times New Roman" w:hAnsi="Times New Roman" w:cs="Times New Roman"/>
          <w:color w:val="000000"/>
          <w:sz w:val="24"/>
          <w:szCs w:val="24"/>
          <w:lang w:eastAsia="ru-RU"/>
        </w:rPr>
        <w:t xml:space="preserve"> склад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rsidR="00E85603" w:rsidRPr="00142B99" w:rsidRDefault="00BD590E" w:rsidP="00F9401B">
      <w:pPr>
        <w:widowControl w:val="0"/>
        <w:tabs>
          <w:tab w:val="left" w:pos="1134"/>
        </w:tabs>
        <w:autoSpaceDE w:val="0"/>
        <w:autoSpaceDN w:val="0"/>
        <w:adjustRightInd w:val="0"/>
        <w:spacing w:after="0" w:line="240" w:lineRule="auto"/>
        <w:ind w:firstLine="709"/>
        <w:jc w:val="both"/>
        <w:rPr>
          <w:rFonts w:ascii="Times New Roman" w:hAnsi="Times New Roman" w:cs="Times New Roman"/>
          <w:iCs/>
          <w:sz w:val="24"/>
          <w:szCs w:val="24"/>
        </w:rPr>
      </w:pPr>
      <w:r w:rsidRPr="00F9401B">
        <w:rPr>
          <w:rFonts w:ascii="Times New Roman" w:eastAsia="Times New Roman" w:hAnsi="Times New Roman" w:cs="Times New Roman"/>
          <w:color w:val="000000"/>
          <w:sz w:val="24"/>
          <w:szCs w:val="24"/>
          <w:lang w:eastAsia="ru-RU"/>
        </w:rPr>
        <w:t>11</w:t>
      </w:r>
      <w:r w:rsidR="00E85603" w:rsidRPr="00F9401B">
        <w:rPr>
          <w:rFonts w:ascii="Times New Roman" w:eastAsia="Times New Roman" w:hAnsi="Times New Roman" w:cs="Times New Roman"/>
          <w:color w:val="000000"/>
          <w:sz w:val="24"/>
          <w:szCs w:val="24"/>
          <w:lang w:eastAsia="ru-RU"/>
        </w:rPr>
        <w:t>.15.</w:t>
      </w:r>
      <w:r w:rsidR="00F9401B" w:rsidRPr="00F9401B">
        <w:rPr>
          <w:rFonts w:ascii="Times New Roman" w:eastAsia="Times New Roman" w:hAnsi="Times New Roman" w:cs="Times New Roman"/>
          <w:color w:val="000000"/>
          <w:sz w:val="24"/>
          <w:szCs w:val="24"/>
          <w:lang w:eastAsia="ru-RU"/>
        </w:rPr>
        <w:tab/>
      </w:r>
      <w:r w:rsidR="00E85603" w:rsidRPr="00F9401B">
        <w:rPr>
          <w:rFonts w:ascii="Times New Roman" w:eastAsia="Times New Roman" w:hAnsi="Times New Roman" w:cs="Times New Roman"/>
          <w:color w:val="000000"/>
          <w:sz w:val="24"/>
          <w:szCs w:val="24"/>
          <w:lang w:eastAsia="ru-RU"/>
        </w:rPr>
        <w:t>Приобретаемые МТР и оборудование не должны быть бывшими в употреблении, восстановленным</w:t>
      </w:r>
      <w:r w:rsidR="00E85603" w:rsidRPr="00142B99">
        <w:rPr>
          <w:rFonts w:ascii="Times New Roman" w:hAnsi="Times New Roman" w:cs="Times New Roman"/>
          <w:iCs/>
          <w:sz w:val="24"/>
          <w:szCs w:val="24"/>
        </w:rPr>
        <w:t xml:space="preserve">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w:t>
      </w:r>
      <w:r>
        <w:rPr>
          <w:rFonts w:ascii="Times New Roman" w:hAnsi="Times New Roman" w:cs="Times New Roman"/>
          <w:iCs/>
          <w:sz w:val="24"/>
          <w:szCs w:val="24"/>
        </w:rPr>
        <w:t>22</w:t>
      </w:r>
      <w:r w:rsidR="00E85603" w:rsidRPr="00142B99">
        <w:rPr>
          <w:rFonts w:ascii="Times New Roman" w:hAnsi="Times New Roman" w:cs="Times New Roman"/>
          <w:iCs/>
          <w:sz w:val="24"/>
          <w:szCs w:val="24"/>
        </w:rPr>
        <w:t xml:space="preserve"> года.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rsidR="00E85603" w:rsidRPr="00142B99" w:rsidRDefault="00BD590E"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12</w:t>
      </w:r>
      <w:r w:rsidR="00E85603" w:rsidRPr="00142B99">
        <w:rPr>
          <w:rFonts w:ascii="Times New Roman" w:hAnsi="Times New Roman" w:cs="Times New Roman"/>
          <w:b/>
          <w:bCs/>
          <w:sz w:val="24"/>
          <w:szCs w:val="24"/>
        </w:rPr>
        <w:t>. Заводские приемо-сдаточные испытания (ПСИ) оборудования. Предпусковые и пусковые приемо-сдаточные испытания</w:t>
      </w:r>
    </w:p>
    <w:p w:rsidR="00E85603" w:rsidRPr="00142B99" w:rsidRDefault="00E85603" w:rsidP="00F9401B">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1</w:t>
      </w:r>
      <w:r w:rsidR="00BD590E">
        <w:rPr>
          <w:rFonts w:ascii="Times New Roman" w:eastAsia="Times New Roman" w:hAnsi="Times New Roman" w:cs="Times New Roman"/>
          <w:spacing w:val="-3"/>
          <w:sz w:val="24"/>
          <w:szCs w:val="24"/>
          <w:lang w:eastAsia="ar-SA"/>
        </w:rPr>
        <w:t>2</w:t>
      </w:r>
      <w:r w:rsidRPr="00142B99">
        <w:rPr>
          <w:rFonts w:ascii="Times New Roman" w:eastAsia="Times New Roman" w:hAnsi="Times New Roman" w:cs="Times New Roman"/>
          <w:spacing w:val="-3"/>
          <w:sz w:val="24"/>
          <w:szCs w:val="24"/>
          <w:lang w:eastAsia="ar-SA"/>
        </w:rPr>
        <w:t>.1.</w:t>
      </w:r>
      <w:r w:rsidR="00F9401B">
        <w:rPr>
          <w:rFonts w:ascii="Times New Roman" w:eastAsia="Times New Roman" w:hAnsi="Times New Roman" w:cs="Times New Roman"/>
          <w:spacing w:val="-3"/>
          <w:sz w:val="24"/>
          <w:szCs w:val="24"/>
          <w:lang w:eastAsia="ar-SA"/>
        </w:rPr>
        <w:tab/>
      </w:r>
      <w:r w:rsidRPr="00142B99">
        <w:rPr>
          <w:rFonts w:ascii="Times New Roman" w:eastAsia="Times New Roman" w:hAnsi="Times New Roman" w:cs="Times New Roman"/>
          <w:spacing w:val="-3"/>
          <w:sz w:val="24"/>
          <w:szCs w:val="24"/>
          <w:lang w:eastAsia="ar-SA"/>
        </w:rPr>
        <w:t xml:space="preserve">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142B9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142B99">
        <w:rPr>
          <w:rFonts w:ascii="Times New Roman" w:eastAsia="Times New Roman" w:hAnsi="Times New Roman" w:cs="Times New Roman"/>
          <w:spacing w:val="-3"/>
          <w:sz w:val="24"/>
          <w:szCs w:val="24"/>
          <w:lang w:eastAsia="ar-SA"/>
        </w:rPr>
        <w:t>в указанном ниже порядке</w:t>
      </w:r>
      <w:r w:rsidR="001E30A0" w:rsidRPr="00142B99">
        <w:rPr>
          <w:rFonts w:ascii="Times New Roman" w:eastAsia="Times New Roman" w:hAnsi="Times New Roman" w:cs="Times New Roman"/>
          <w:spacing w:val="-3"/>
          <w:sz w:val="24"/>
          <w:szCs w:val="24"/>
          <w:lang w:eastAsia="ar-SA"/>
        </w:rPr>
        <w:t>.</w:t>
      </w:r>
    </w:p>
    <w:p w:rsidR="008D4BB4" w:rsidRPr="00142B9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 xml:space="preserve">Обязательному прохождению заводских приёмо-сдаточных испытаний подлежит электрооборудование до 220 </w:t>
      </w:r>
      <w:proofErr w:type="spellStart"/>
      <w:r w:rsidRPr="00142B99">
        <w:rPr>
          <w:rFonts w:ascii="Times New Roman" w:eastAsia="Times New Roman" w:hAnsi="Times New Roman" w:cs="Times New Roman"/>
          <w:spacing w:val="-3"/>
          <w:sz w:val="24"/>
          <w:szCs w:val="24"/>
          <w:lang w:eastAsia="ar-SA"/>
        </w:rPr>
        <w:t>кВ</w:t>
      </w:r>
      <w:proofErr w:type="spellEnd"/>
      <w:r w:rsidRPr="00142B99">
        <w:rPr>
          <w:rFonts w:ascii="Times New Roman" w:eastAsia="Times New Roman" w:hAnsi="Times New Roman" w:cs="Times New Roman"/>
          <w:spacing w:val="-3"/>
          <w:sz w:val="24"/>
          <w:szCs w:val="24"/>
          <w:lang w:eastAsia="ar-SA"/>
        </w:rPr>
        <w:t xml:space="preserve">,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w:t>
      </w:r>
      <w:proofErr w:type="spellStart"/>
      <w:r w:rsidRPr="00142B99">
        <w:rPr>
          <w:rFonts w:ascii="Times New Roman" w:eastAsia="Times New Roman" w:hAnsi="Times New Roman" w:cs="Times New Roman"/>
          <w:spacing w:val="-3"/>
          <w:sz w:val="24"/>
          <w:szCs w:val="24"/>
          <w:lang w:eastAsia="ar-SA"/>
        </w:rPr>
        <w:t>токопроводы</w:t>
      </w:r>
      <w:proofErr w:type="spellEnd"/>
      <w:r w:rsidRPr="00142B99">
        <w:rPr>
          <w:rFonts w:ascii="Times New Roman" w:eastAsia="Times New Roman" w:hAnsi="Times New Roman" w:cs="Times New Roman"/>
          <w:spacing w:val="-3"/>
          <w:sz w:val="24"/>
          <w:szCs w:val="24"/>
          <w:lang w:eastAsia="ar-SA"/>
        </w:rPr>
        <w:t xml:space="preserve"> (</w:t>
      </w:r>
      <w:proofErr w:type="spellStart"/>
      <w:r w:rsidRPr="00142B99">
        <w:rPr>
          <w:rFonts w:ascii="Times New Roman" w:eastAsia="Times New Roman" w:hAnsi="Times New Roman" w:cs="Times New Roman"/>
          <w:spacing w:val="-3"/>
          <w:sz w:val="24"/>
          <w:szCs w:val="24"/>
          <w:lang w:eastAsia="ar-SA"/>
        </w:rPr>
        <w:t>шинопроводы</w:t>
      </w:r>
      <w:proofErr w:type="spellEnd"/>
      <w:r w:rsidRPr="00142B99">
        <w:rPr>
          <w:rFonts w:ascii="Times New Roman" w:eastAsia="Times New Roman" w:hAnsi="Times New Roman" w:cs="Times New Roman"/>
          <w:spacing w:val="-3"/>
          <w:sz w:val="24"/>
          <w:szCs w:val="24"/>
          <w:lang w:eastAsia="ar-SA"/>
        </w:rPr>
        <w:t xml:space="preserve">);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w:t>
      </w:r>
      <w:proofErr w:type="spellStart"/>
      <w:r w:rsidRPr="00142B99">
        <w:rPr>
          <w:rFonts w:ascii="Times New Roman" w:eastAsia="Times New Roman" w:hAnsi="Times New Roman" w:cs="Times New Roman"/>
          <w:spacing w:val="-3"/>
          <w:sz w:val="24"/>
          <w:szCs w:val="24"/>
          <w:lang w:eastAsia="ar-SA"/>
        </w:rPr>
        <w:t>кВ</w:t>
      </w:r>
      <w:proofErr w:type="spellEnd"/>
      <w:r w:rsidRPr="00142B99">
        <w:rPr>
          <w:rFonts w:ascii="Times New Roman" w:eastAsia="Times New Roman" w:hAnsi="Times New Roman" w:cs="Times New Roman"/>
          <w:spacing w:val="-3"/>
          <w:sz w:val="24"/>
          <w:szCs w:val="24"/>
          <w:lang w:eastAsia="ar-SA"/>
        </w:rPr>
        <w:t>; Аккумуляторные батареи; Заземляющие устройства; Силовые кабельные линии; Воздушные линии электропередачи напряжением выше 1кВ*</w:t>
      </w:r>
    </w:p>
    <w:p w:rsidR="00E85603" w:rsidRPr="00142B99" w:rsidRDefault="00F33CF2" w:rsidP="00F9401B">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12</w:t>
      </w:r>
      <w:r w:rsidR="00E85603" w:rsidRPr="00142B99">
        <w:rPr>
          <w:rFonts w:ascii="Times New Roman" w:eastAsia="Times New Roman" w:hAnsi="Times New Roman" w:cs="Times New Roman"/>
          <w:spacing w:val="-3"/>
          <w:sz w:val="24"/>
          <w:szCs w:val="24"/>
          <w:lang w:eastAsia="ar-SA"/>
        </w:rPr>
        <w:t>.2.</w:t>
      </w:r>
      <w:r w:rsidR="00F9401B">
        <w:rPr>
          <w:rFonts w:ascii="Times New Roman" w:eastAsia="Times New Roman" w:hAnsi="Times New Roman" w:cs="Times New Roman"/>
          <w:spacing w:val="-3"/>
          <w:sz w:val="24"/>
          <w:szCs w:val="24"/>
          <w:lang w:eastAsia="ar-SA"/>
        </w:rPr>
        <w:tab/>
      </w:r>
      <w:r w:rsidR="00E85603" w:rsidRPr="00142B9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142B99">
        <w:rPr>
          <w:rFonts w:ascii="Times New Roman" w:eastAsia="Times New Roman" w:hAnsi="Times New Roman" w:cs="Times New Roman"/>
          <w:color w:val="000000"/>
          <w:sz w:val="24"/>
          <w:szCs w:val="24"/>
          <w:lang w:eastAsia="ru-RU"/>
        </w:rPr>
        <w:t xml:space="preserve">10 </w:t>
      </w:r>
      <w:r w:rsidR="00E85603" w:rsidRPr="00142B99">
        <w:rPr>
          <w:rFonts w:ascii="Times New Roman" w:eastAsia="Times New Roman" w:hAnsi="Times New Roman" w:cs="Times New Roman"/>
          <w:color w:val="000000"/>
          <w:sz w:val="24"/>
          <w:szCs w:val="24"/>
          <w:lang w:eastAsia="ru-RU"/>
        </w:rPr>
        <w:t>(</w:t>
      </w:r>
      <w:r w:rsidR="002A31B3" w:rsidRPr="00142B99">
        <w:rPr>
          <w:rFonts w:ascii="Times New Roman" w:eastAsia="Times New Roman" w:hAnsi="Times New Roman" w:cs="Times New Roman"/>
          <w:color w:val="000000"/>
          <w:sz w:val="24"/>
          <w:szCs w:val="24"/>
          <w:lang w:eastAsia="ru-RU"/>
        </w:rPr>
        <w:t>десять</w:t>
      </w:r>
      <w:r w:rsidR="00E85603" w:rsidRPr="00142B9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00E85603" w:rsidRPr="00142B9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rsidR="00E85603" w:rsidRPr="00142B9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142B9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rsidR="00E85603" w:rsidRPr="00142B99" w:rsidRDefault="00F33CF2" w:rsidP="00F9401B">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pacing w:val="-3"/>
          <w:sz w:val="24"/>
          <w:szCs w:val="24"/>
          <w:lang w:eastAsia="ar-SA"/>
        </w:rPr>
        <w:t>12</w:t>
      </w:r>
      <w:r w:rsidR="00E85603" w:rsidRPr="00142B99">
        <w:rPr>
          <w:rFonts w:ascii="Times New Roman" w:eastAsia="Times New Roman" w:hAnsi="Times New Roman" w:cs="Times New Roman"/>
          <w:spacing w:val="-3"/>
          <w:sz w:val="24"/>
          <w:szCs w:val="24"/>
          <w:lang w:eastAsia="ar-SA"/>
        </w:rPr>
        <w:t>.3.</w:t>
      </w:r>
      <w:r w:rsidR="00F9401B">
        <w:rPr>
          <w:rFonts w:ascii="Times New Roman" w:eastAsia="Times New Roman" w:hAnsi="Times New Roman" w:cs="Times New Roman"/>
          <w:spacing w:val="-3"/>
          <w:sz w:val="24"/>
          <w:szCs w:val="24"/>
          <w:lang w:eastAsia="ar-SA"/>
        </w:rPr>
        <w:tab/>
      </w:r>
      <w:r w:rsidR="00E85603" w:rsidRPr="00142B99">
        <w:rPr>
          <w:rFonts w:ascii="Times New Roman" w:eastAsia="Times New Roman" w:hAnsi="Times New Roman" w:cs="Times New Roman"/>
          <w:spacing w:val="-3"/>
          <w:sz w:val="24"/>
          <w:szCs w:val="24"/>
          <w:lang w:eastAsia="ar-SA"/>
        </w:rPr>
        <w:t xml:space="preserve">Подрядчик обеспечивает проведение заводских ПСИ оборудования по согласованной с Заказчиком </w:t>
      </w:r>
      <w:r w:rsidR="00E85603" w:rsidRPr="00142B99">
        <w:rPr>
          <w:rFonts w:ascii="Times New Roman" w:eastAsia="Times New Roman" w:hAnsi="Times New Roman" w:cs="Times New Roman"/>
          <w:color w:val="000000"/>
          <w:sz w:val="24"/>
          <w:szCs w:val="24"/>
          <w:lang w:eastAsia="ru-RU"/>
        </w:rPr>
        <w:t>программе и методике ПСИ.</w:t>
      </w:r>
    </w:p>
    <w:p w:rsidR="00E85603" w:rsidRPr="00142B99" w:rsidRDefault="00F33CF2" w:rsidP="00F9401B">
      <w:pPr>
        <w:tabs>
          <w:tab w:val="left" w:pos="1134"/>
        </w:tabs>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color w:val="000000"/>
          <w:sz w:val="24"/>
          <w:szCs w:val="24"/>
          <w:lang w:eastAsia="ru-RU"/>
        </w:rPr>
        <w:t>12</w:t>
      </w:r>
      <w:r w:rsidR="00E85603" w:rsidRPr="00142B99">
        <w:rPr>
          <w:rFonts w:ascii="Times New Roman" w:eastAsia="Times New Roman" w:hAnsi="Times New Roman" w:cs="Times New Roman"/>
          <w:color w:val="000000"/>
          <w:sz w:val="24"/>
          <w:szCs w:val="24"/>
          <w:lang w:eastAsia="ru-RU"/>
        </w:rPr>
        <w:t>.4.</w:t>
      </w:r>
      <w:r w:rsidR="00F9401B">
        <w:rPr>
          <w:rFonts w:ascii="Times New Roman" w:eastAsia="Times New Roman" w:hAnsi="Times New Roman" w:cs="Times New Roman"/>
          <w:color w:val="000000"/>
          <w:sz w:val="24"/>
          <w:szCs w:val="24"/>
          <w:lang w:eastAsia="ru-RU"/>
        </w:rPr>
        <w:tab/>
      </w:r>
      <w:r w:rsidR="00E85603" w:rsidRPr="00142B99">
        <w:rPr>
          <w:rFonts w:ascii="Times New Roman" w:eastAsia="Times New Roman" w:hAnsi="Times New Roman" w:cs="Times New Roman"/>
          <w:color w:val="000000"/>
          <w:sz w:val="24"/>
          <w:szCs w:val="24"/>
          <w:lang w:eastAsia="ru-RU"/>
        </w:rPr>
        <w:t xml:space="preserve">По окончании заводских ПСИ </w:t>
      </w:r>
      <w:r w:rsidR="00E85603" w:rsidRPr="00142B99">
        <w:rPr>
          <w:rFonts w:ascii="Times New Roman" w:eastAsia="Times New Roman" w:hAnsi="Times New Roman" w:cs="Times New Roman"/>
          <w:spacing w:val="-3"/>
          <w:sz w:val="24"/>
          <w:szCs w:val="24"/>
          <w:lang w:eastAsia="ar-SA"/>
        </w:rPr>
        <w:t xml:space="preserve">Подрядчик предоставляет Заказчику все протоколы испытаний, в </w:t>
      </w:r>
      <w:proofErr w:type="spellStart"/>
      <w:r w:rsidR="00E85603" w:rsidRPr="00142B99">
        <w:rPr>
          <w:rFonts w:ascii="Times New Roman" w:eastAsia="Times New Roman" w:hAnsi="Times New Roman" w:cs="Times New Roman"/>
          <w:spacing w:val="-3"/>
          <w:sz w:val="24"/>
          <w:szCs w:val="24"/>
          <w:lang w:eastAsia="ar-SA"/>
        </w:rPr>
        <w:t>т.ч</w:t>
      </w:r>
      <w:proofErr w:type="spellEnd"/>
      <w:r w:rsidR="00E85603" w:rsidRPr="00142B99">
        <w:rPr>
          <w:rFonts w:ascii="Times New Roman" w:eastAsia="Times New Roman" w:hAnsi="Times New Roman" w:cs="Times New Roman"/>
          <w:spacing w:val="-3"/>
          <w:sz w:val="24"/>
          <w:szCs w:val="24"/>
          <w:lang w:eastAsia="ar-SA"/>
        </w:rPr>
        <w:t>. осуществленных при изготовлении и настройке оборудования, протоколы его сертификационных испытаний.</w:t>
      </w:r>
    </w:p>
    <w:p w:rsidR="00E85603" w:rsidRPr="00142B99" w:rsidRDefault="00F33CF2" w:rsidP="00F9401B">
      <w:pPr>
        <w:tabs>
          <w:tab w:val="left" w:pos="1134"/>
        </w:tabs>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12</w:t>
      </w:r>
      <w:r w:rsidR="00E85603" w:rsidRPr="00142B99">
        <w:rPr>
          <w:rFonts w:ascii="Times New Roman" w:eastAsia="Times New Roman" w:hAnsi="Times New Roman" w:cs="Times New Roman"/>
          <w:spacing w:val="-3"/>
          <w:sz w:val="24"/>
          <w:szCs w:val="24"/>
          <w:lang w:eastAsia="ar-SA"/>
        </w:rPr>
        <w:t>.5.</w:t>
      </w:r>
      <w:r w:rsidR="00F9401B">
        <w:rPr>
          <w:rFonts w:ascii="Times New Roman" w:eastAsia="Times New Roman" w:hAnsi="Times New Roman" w:cs="Times New Roman"/>
          <w:spacing w:val="-3"/>
          <w:sz w:val="24"/>
          <w:szCs w:val="24"/>
          <w:lang w:eastAsia="ar-SA"/>
        </w:rPr>
        <w:tab/>
      </w:r>
      <w:r w:rsidR="00E85603" w:rsidRPr="00142B99">
        <w:rPr>
          <w:rFonts w:ascii="Times New Roman" w:eastAsia="Times New Roman" w:hAnsi="Times New Roman" w:cs="Times New Roman"/>
          <w:spacing w:val="-3"/>
          <w:sz w:val="24"/>
          <w:szCs w:val="24"/>
          <w:lang w:eastAsia="ar-SA"/>
        </w:rPr>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rsidR="00E85603" w:rsidRPr="00142B9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В</w:t>
      </w:r>
      <w:r w:rsidRPr="00142B9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142B9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сообщает данные своих представителей, которые будут принимать участие в ПСИ. </w:t>
      </w:r>
      <w:r w:rsidRPr="00142B99">
        <w:rPr>
          <w:rFonts w:ascii="Times New Roman" w:eastAsia="Times New Roman" w:hAnsi="Times New Roman" w:cs="Times New Roman"/>
          <w:spacing w:val="-3"/>
          <w:sz w:val="24"/>
          <w:szCs w:val="24"/>
          <w:lang w:eastAsia="ar-SA"/>
        </w:rPr>
        <w:t xml:space="preserve">Количество представителей </w:t>
      </w:r>
      <w:r w:rsidRPr="00142B9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rsidR="00E85603" w:rsidRPr="00142B9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142B99">
        <w:rPr>
          <w:rFonts w:ascii="Times New Roman" w:eastAsia="Times New Roman" w:hAnsi="Times New Roman" w:cs="Times New Roman"/>
          <w:spacing w:val="-3"/>
          <w:sz w:val="24"/>
          <w:szCs w:val="24"/>
          <w:lang w:eastAsia="ar-SA"/>
        </w:rPr>
        <w:lastRenderedPageBreak/>
        <w:t xml:space="preserve">При этом объем испытаний, которые должны быть проведены в присутствии представителей Заказчика, определяется Заказчиком. </w:t>
      </w:r>
    </w:p>
    <w:p w:rsidR="00E85603" w:rsidRPr="00142B99" w:rsidRDefault="00F33CF2" w:rsidP="00F9401B">
      <w:pPr>
        <w:tabs>
          <w:tab w:val="left" w:pos="1134"/>
        </w:tabs>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w:t>
      </w:r>
      <w:r w:rsidRPr="00180468">
        <w:rPr>
          <w:rFonts w:ascii="Times New Roman" w:eastAsia="Times New Roman" w:hAnsi="Times New Roman" w:cs="Times New Roman"/>
          <w:spacing w:val="-3"/>
          <w:sz w:val="24"/>
          <w:szCs w:val="24"/>
          <w:lang w:eastAsia="ar-SA"/>
        </w:rPr>
        <w:t>2</w:t>
      </w:r>
      <w:r w:rsidR="00E85603" w:rsidRPr="00142B99">
        <w:rPr>
          <w:rFonts w:ascii="Times New Roman" w:eastAsia="Times New Roman" w:hAnsi="Times New Roman" w:cs="Times New Roman"/>
          <w:spacing w:val="-3"/>
          <w:sz w:val="24"/>
          <w:szCs w:val="24"/>
          <w:lang w:eastAsia="ar-SA"/>
        </w:rPr>
        <w:t>.6.</w:t>
      </w:r>
      <w:r w:rsidR="00F9401B">
        <w:rPr>
          <w:rFonts w:ascii="Times New Roman" w:eastAsia="Times New Roman" w:hAnsi="Times New Roman" w:cs="Times New Roman"/>
          <w:spacing w:val="-3"/>
          <w:sz w:val="24"/>
          <w:szCs w:val="24"/>
          <w:lang w:eastAsia="ar-SA"/>
        </w:rPr>
        <w:tab/>
      </w:r>
      <w:r w:rsidR="00E85603" w:rsidRPr="00142B99">
        <w:rPr>
          <w:rFonts w:ascii="Times New Roman" w:eastAsia="Times New Roman" w:hAnsi="Times New Roman" w:cs="Times New Roman"/>
          <w:spacing w:val="-3"/>
          <w:sz w:val="24"/>
          <w:szCs w:val="24"/>
          <w:lang w:eastAsia="ar-SA"/>
        </w:rPr>
        <w:t xml:space="preserve">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rsidR="00E85603" w:rsidRPr="00142B99" w:rsidRDefault="00F33CF2" w:rsidP="00F9401B">
      <w:pPr>
        <w:tabs>
          <w:tab w:val="left" w:pos="1134"/>
        </w:tabs>
        <w:spacing w:after="0" w:line="240" w:lineRule="auto"/>
        <w:ind w:firstLine="709"/>
        <w:jc w:val="both"/>
        <w:rPr>
          <w:rFonts w:ascii="Times New Roman" w:eastAsia="Times New Roman" w:hAnsi="Times New Roman" w:cs="Times New Roman"/>
          <w:spacing w:val="-3"/>
          <w:sz w:val="24"/>
          <w:szCs w:val="24"/>
          <w:lang w:eastAsia="ar-SA"/>
        </w:rPr>
      </w:pPr>
      <w:r>
        <w:rPr>
          <w:rFonts w:ascii="Times New Roman" w:eastAsia="Times New Roman" w:hAnsi="Times New Roman" w:cs="Times New Roman"/>
          <w:spacing w:val="-3"/>
          <w:sz w:val="24"/>
          <w:szCs w:val="24"/>
          <w:lang w:eastAsia="ar-SA"/>
        </w:rPr>
        <w:t>12</w:t>
      </w:r>
      <w:r w:rsidR="00E85603" w:rsidRPr="00142B99">
        <w:rPr>
          <w:rFonts w:ascii="Times New Roman" w:eastAsia="Times New Roman" w:hAnsi="Times New Roman" w:cs="Times New Roman"/>
          <w:spacing w:val="-3"/>
          <w:sz w:val="24"/>
          <w:szCs w:val="24"/>
          <w:lang w:eastAsia="ar-SA"/>
        </w:rPr>
        <w:t>.7.</w:t>
      </w:r>
      <w:r w:rsidR="00F9401B">
        <w:rPr>
          <w:rFonts w:ascii="Times New Roman" w:eastAsia="Times New Roman" w:hAnsi="Times New Roman" w:cs="Times New Roman"/>
          <w:spacing w:val="-3"/>
          <w:sz w:val="24"/>
          <w:szCs w:val="24"/>
          <w:lang w:eastAsia="ar-SA"/>
        </w:rPr>
        <w:tab/>
      </w:r>
      <w:r w:rsidR="00E85603" w:rsidRPr="00142B99">
        <w:rPr>
          <w:rFonts w:ascii="Times New Roman" w:eastAsia="Times New Roman" w:hAnsi="Times New Roman" w:cs="Times New Roman"/>
          <w:spacing w:val="-3"/>
          <w:sz w:val="24"/>
          <w:szCs w:val="24"/>
          <w:lang w:eastAsia="ar-SA"/>
        </w:rPr>
        <w:t>Трансфер, проживание в гостинице, медици</w:t>
      </w:r>
      <w:r>
        <w:rPr>
          <w:rFonts w:ascii="Times New Roman" w:eastAsia="Times New Roman" w:hAnsi="Times New Roman" w:cs="Times New Roman"/>
          <w:spacing w:val="-3"/>
          <w:sz w:val="24"/>
          <w:szCs w:val="24"/>
          <w:lang w:eastAsia="ar-SA"/>
        </w:rPr>
        <w:t>нская страховка, оформление виз</w:t>
      </w:r>
      <w:r w:rsidR="00E85603" w:rsidRPr="00142B99">
        <w:rPr>
          <w:rFonts w:ascii="Times New Roman" w:eastAsia="Times New Roman" w:hAnsi="Times New Roman" w:cs="Times New Roman"/>
          <w:spacing w:val="-3"/>
          <w:sz w:val="24"/>
          <w:szCs w:val="24"/>
          <w:lang w:eastAsia="ar-SA"/>
        </w:rPr>
        <w:t xml:space="preserve"> и оплата суточных представителям Заказчика производится Подрядчиком в счет цены Договора.</w:t>
      </w:r>
    </w:p>
    <w:p w:rsidR="00E85603" w:rsidRPr="00142B99" w:rsidRDefault="00E85603" w:rsidP="00F9401B">
      <w:pPr>
        <w:tabs>
          <w:tab w:val="left" w:pos="1134"/>
        </w:tabs>
        <w:spacing w:after="0" w:line="240" w:lineRule="auto"/>
        <w:ind w:firstLine="709"/>
        <w:jc w:val="both"/>
        <w:rPr>
          <w:rFonts w:ascii="Times New Roman" w:eastAsia="Times New Roman" w:hAnsi="Times New Roman" w:cs="Times New Roman"/>
          <w:spacing w:val="-3"/>
          <w:sz w:val="24"/>
          <w:szCs w:val="24"/>
          <w:lang w:eastAsia="ar-SA"/>
        </w:rPr>
      </w:pPr>
      <w:r w:rsidRPr="00142B99">
        <w:rPr>
          <w:rFonts w:ascii="Times New Roman" w:eastAsia="Times New Roman" w:hAnsi="Times New Roman" w:cs="Times New Roman"/>
          <w:spacing w:val="-3"/>
          <w:sz w:val="24"/>
          <w:szCs w:val="24"/>
          <w:lang w:eastAsia="ar-SA"/>
        </w:rPr>
        <w:t>1</w:t>
      </w:r>
      <w:r w:rsidR="00F33CF2" w:rsidRPr="00180468">
        <w:rPr>
          <w:rFonts w:ascii="Times New Roman" w:eastAsia="Times New Roman" w:hAnsi="Times New Roman" w:cs="Times New Roman"/>
          <w:spacing w:val="-3"/>
          <w:sz w:val="24"/>
          <w:szCs w:val="24"/>
          <w:lang w:eastAsia="ar-SA"/>
        </w:rPr>
        <w:t>2</w:t>
      </w:r>
      <w:r w:rsidRPr="00142B99">
        <w:rPr>
          <w:rFonts w:ascii="Times New Roman" w:eastAsia="Times New Roman" w:hAnsi="Times New Roman" w:cs="Times New Roman"/>
          <w:spacing w:val="-3"/>
          <w:sz w:val="24"/>
          <w:szCs w:val="24"/>
          <w:lang w:eastAsia="ar-SA"/>
        </w:rPr>
        <w:t>.8.</w:t>
      </w:r>
      <w:r w:rsidR="00F9401B">
        <w:rPr>
          <w:rFonts w:ascii="Times New Roman" w:eastAsia="Times New Roman" w:hAnsi="Times New Roman" w:cs="Times New Roman"/>
          <w:spacing w:val="-3"/>
          <w:sz w:val="24"/>
          <w:szCs w:val="24"/>
          <w:lang w:eastAsia="ar-SA"/>
        </w:rPr>
        <w:tab/>
      </w:r>
      <w:r w:rsidRPr="00142B99">
        <w:rPr>
          <w:rFonts w:ascii="Times New Roman" w:eastAsia="Times New Roman" w:hAnsi="Times New Roman" w:cs="Times New Roman"/>
          <w:spacing w:val="-3"/>
          <w:sz w:val="24"/>
          <w:szCs w:val="24"/>
          <w:lang w:eastAsia="ar-SA"/>
        </w:rPr>
        <w:t>Результаты ПСИ с участием представителей Заказчика оформляются соответствующими протоколами.</w:t>
      </w:r>
    </w:p>
    <w:p w:rsidR="00E85603" w:rsidRPr="00142B99" w:rsidRDefault="00E85603" w:rsidP="00F9401B">
      <w:pPr>
        <w:widowControl w:val="0"/>
        <w:shd w:val="clear" w:color="auto" w:fill="FFFFFF"/>
        <w:tabs>
          <w:tab w:val="left" w:pos="1134"/>
        </w:tabs>
        <w:spacing w:after="0" w:line="240" w:lineRule="auto"/>
        <w:ind w:firstLine="709"/>
        <w:jc w:val="both"/>
        <w:rPr>
          <w:rFonts w:ascii="Times New Roman" w:hAnsi="Times New Roman" w:cs="Times New Roman"/>
          <w:i/>
          <w:iCs/>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2</w:t>
      </w:r>
      <w:r w:rsidRPr="00142B99">
        <w:rPr>
          <w:rFonts w:ascii="Times New Roman" w:hAnsi="Times New Roman" w:cs="Times New Roman"/>
          <w:sz w:val="24"/>
          <w:szCs w:val="24"/>
        </w:rPr>
        <w:t>.9.</w:t>
      </w:r>
      <w:r w:rsidR="00F9401B">
        <w:rPr>
          <w:rFonts w:ascii="Times New Roman" w:hAnsi="Times New Roman" w:cs="Times New Roman"/>
          <w:sz w:val="24"/>
          <w:szCs w:val="24"/>
        </w:rPr>
        <w:tab/>
      </w:r>
      <w:r w:rsidRPr="00142B99">
        <w:rPr>
          <w:rFonts w:ascii="Times New Roman" w:hAnsi="Times New Roman" w:cs="Times New Roman"/>
          <w:sz w:val="24"/>
          <w:szCs w:val="24"/>
        </w:rPr>
        <w:t xml:space="preserve">Предпусковые и пусковые испытания проводятся в соответствии с разработанной Подрядчиком и </w:t>
      </w:r>
      <w:r w:rsidR="00645F51" w:rsidRPr="00142B99">
        <w:rPr>
          <w:rFonts w:ascii="Times New Roman" w:hAnsi="Times New Roman" w:cs="Times New Roman"/>
          <w:sz w:val="24"/>
          <w:szCs w:val="24"/>
        </w:rPr>
        <w:t>утвержденной Заказчиком программой,</w:t>
      </w:r>
      <w:r w:rsidRPr="00142B99">
        <w:rPr>
          <w:rFonts w:ascii="Times New Roman" w:hAnsi="Times New Roman" w:cs="Times New Roman"/>
          <w:sz w:val="24"/>
          <w:szCs w:val="24"/>
        </w:rPr>
        <w:t xml:space="preserve"> и методикой испытаний </w:t>
      </w:r>
      <w:r w:rsidRPr="00F33CF2">
        <w:rPr>
          <w:rFonts w:ascii="Times New Roman" w:hAnsi="Times New Roman" w:cs="Times New Roman"/>
          <w:sz w:val="24"/>
          <w:szCs w:val="24"/>
        </w:rPr>
        <w:t>в соответствии с техническими требованиями Закуп</w:t>
      </w:r>
      <w:r w:rsidR="001964FD" w:rsidRPr="00F33CF2">
        <w:rPr>
          <w:rFonts w:ascii="Times New Roman" w:hAnsi="Times New Roman" w:cs="Times New Roman"/>
          <w:sz w:val="24"/>
          <w:szCs w:val="24"/>
        </w:rPr>
        <w:t>очной документации.</w:t>
      </w:r>
    </w:p>
    <w:p w:rsidR="00E85603" w:rsidRPr="00142B99" w:rsidRDefault="00E85603" w:rsidP="00F9401B">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2</w:t>
      </w:r>
      <w:r w:rsidRPr="00142B99">
        <w:rPr>
          <w:rFonts w:ascii="Times New Roman" w:hAnsi="Times New Roman" w:cs="Times New Roman"/>
          <w:sz w:val="24"/>
          <w:szCs w:val="24"/>
        </w:rPr>
        <w:t>.10.</w:t>
      </w:r>
      <w:r w:rsidR="00F9401B">
        <w:rPr>
          <w:rFonts w:ascii="Times New Roman" w:hAnsi="Times New Roman" w:cs="Times New Roman"/>
          <w:sz w:val="24"/>
          <w:szCs w:val="24"/>
        </w:rPr>
        <w:tab/>
      </w:r>
      <w:r w:rsidRPr="00142B99">
        <w:rPr>
          <w:rFonts w:ascii="Times New Roman" w:hAnsi="Times New Roman" w:cs="Times New Roman"/>
          <w:sz w:val="24"/>
          <w:szCs w:val="24"/>
        </w:rPr>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rsidR="00E85603" w:rsidRPr="00142B9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rsidR="00E85603" w:rsidRPr="00142B99" w:rsidRDefault="00F33CF2"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13</w:t>
      </w:r>
      <w:r w:rsidR="00E85603" w:rsidRPr="00142B99">
        <w:rPr>
          <w:rFonts w:ascii="Times New Roman" w:hAnsi="Times New Roman" w:cs="Times New Roman"/>
          <w:b/>
          <w:bCs/>
          <w:sz w:val="24"/>
          <w:szCs w:val="24"/>
        </w:rPr>
        <w:t>. Гарантии качества по сданным работам</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3</w:t>
      </w:r>
      <w:r w:rsidRPr="00142B99">
        <w:rPr>
          <w:rFonts w:ascii="Times New Roman" w:hAnsi="Times New Roman" w:cs="Times New Roman"/>
          <w:sz w:val="24"/>
          <w:szCs w:val="24"/>
        </w:rPr>
        <w:t>.1.</w:t>
      </w:r>
      <w:r w:rsidR="00052E03">
        <w:rPr>
          <w:rFonts w:ascii="Times New Roman" w:hAnsi="Times New Roman" w:cs="Times New Roman"/>
          <w:sz w:val="24"/>
          <w:szCs w:val="24"/>
        </w:rPr>
        <w:tab/>
      </w:r>
      <w:r w:rsidRPr="00142B99">
        <w:rPr>
          <w:rFonts w:ascii="Times New Roman" w:hAnsi="Times New Roman" w:cs="Times New Roman"/>
          <w:sz w:val="24"/>
          <w:szCs w:val="24"/>
        </w:rPr>
        <w:t>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3</w:t>
      </w:r>
      <w:r w:rsidRPr="00142B99">
        <w:rPr>
          <w:rFonts w:ascii="Times New Roman" w:hAnsi="Times New Roman" w:cs="Times New Roman"/>
          <w:sz w:val="24"/>
          <w:szCs w:val="24"/>
        </w:rPr>
        <w:t>.2.</w:t>
      </w:r>
      <w:r w:rsidR="00052E03">
        <w:rPr>
          <w:rFonts w:ascii="Times New Roman" w:hAnsi="Times New Roman" w:cs="Times New Roman"/>
          <w:sz w:val="24"/>
          <w:szCs w:val="24"/>
        </w:rPr>
        <w:tab/>
      </w:r>
      <w:r w:rsidRPr="00142B99">
        <w:rPr>
          <w:rFonts w:ascii="Times New Roman" w:hAnsi="Times New Roman" w:cs="Times New Roman"/>
          <w:sz w:val="24"/>
          <w:szCs w:val="24"/>
        </w:rPr>
        <w:t xml:space="preserve">Гарантийный срок на выполненные работы (в том числе на материалы и оборудование, использованные при выполнении работ) составляет не менее </w:t>
      </w:r>
      <w:r w:rsidR="00F32AE2">
        <w:rPr>
          <w:rFonts w:ascii="Times New Roman" w:hAnsi="Times New Roman" w:cs="Times New Roman"/>
          <w:sz w:val="24"/>
          <w:szCs w:val="24"/>
        </w:rPr>
        <w:t>24</w:t>
      </w:r>
      <w:r w:rsidRPr="00142B99">
        <w:rPr>
          <w:rFonts w:ascii="Times New Roman" w:hAnsi="Times New Roman" w:cs="Times New Roman"/>
          <w:sz w:val="24"/>
          <w:szCs w:val="24"/>
        </w:rPr>
        <w:t xml:space="preserve"> (</w:t>
      </w:r>
      <w:r w:rsidR="00F32AE2">
        <w:rPr>
          <w:rFonts w:ascii="Times New Roman" w:hAnsi="Times New Roman" w:cs="Times New Roman"/>
          <w:sz w:val="24"/>
          <w:szCs w:val="24"/>
        </w:rPr>
        <w:t>двадцать четырех</w:t>
      </w:r>
      <w:r w:rsidRPr="00142B99">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eastAsia="Times New Roman" w:hAnsi="Times New Roman" w:cs="Times New Roman"/>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3</w:t>
      </w:r>
      <w:r w:rsidRPr="00142B99">
        <w:rPr>
          <w:rFonts w:ascii="Times New Roman" w:hAnsi="Times New Roman" w:cs="Times New Roman"/>
          <w:sz w:val="24"/>
          <w:szCs w:val="24"/>
        </w:rPr>
        <w:t>.3.</w:t>
      </w:r>
      <w:r w:rsidR="00052E03">
        <w:rPr>
          <w:rFonts w:ascii="Times New Roman" w:hAnsi="Times New Roman" w:cs="Times New Roman"/>
          <w:sz w:val="24"/>
          <w:szCs w:val="24"/>
        </w:rPr>
        <w:tab/>
      </w:r>
      <w:r w:rsidRPr="00142B99">
        <w:rPr>
          <w:rFonts w:ascii="Times New Roman" w:hAnsi="Times New Roman" w:cs="Times New Roman"/>
          <w:sz w:val="24"/>
          <w:szCs w:val="24"/>
        </w:rPr>
        <w:t>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rsidR="00E85603" w:rsidRPr="00142B99" w:rsidRDefault="00E85603" w:rsidP="00E85603">
      <w:pPr>
        <w:pStyle w:val="3c"/>
        <w:tabs>
          <w:tab w:val="left" w:pos="9840"/>
        </w:tabs>
        <w:spacing w:after="0"/>
        <w:ind w:left="0" w:firstLine="709"/>
        <w:jc w:val="both"/>
        <w:rPr>
          <w:rFonts w:ascii="Times New Roman" w:eastAsia="Times New Roman" w:hAnsi="Times New Roman" w:cs="Times New Roman"/>
          <w:color w:val="auto"/>
          <w:sz w:val="24"/>
          <w:szCs w:val="24"/>
        </w:rPr>
      </w:pPr>
      <w:r w:rsidRPr="00142B9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Гарантийный срок в этом случае продлевается соответственно на период устранения </w:t>
      </w:r>
      <w:r w:rsidRPr="00142B99">
        <w:rPr>
          <w:rFonts w:ascii="Times New Roman" w:hAnsi="Times New Roman" w:cs="Times New Roman"/>
          <w:sz w:val="24"/>
          <w:szCs w:val="24"/>
        </w:rPr>
        <w:lastRenderedPageBreak/>
        <w:t>дефектов.</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sidR="00E85603" w:rsidRPr="00142B99">
        <w:rPr>
          <w:rFonts w:ascii="Times New Roman" w:hAnsi="Times New Roman" w:cs="Times New Roman"/>
          <w:sz w:val="24"/>
          <w:szCs w:val="24"/>
        </w:rPr>
        <w:t>.4.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sidRPr="00180468">
        <w:rPr>
          <w:rFonts w:ascii="Times New Roman" w:hAnsi="Times New Roman" w:cs="Times New Roman"/>
          <w:sz w:val="24"/>
          <w:szCs w:val="24"/>
        </w:rPr>
        <w:t>3</w:t>
      </w:r>
      <w:r w:rsidRPr="00142B99">
        <w:rPr>
          <w:rFonts w:ascii="Times New Roman" w:hAnsi="Times New Roman" w:cs="Times New Roman"/>
          <w:sz w:val="24"/>
          <w:szCs w:val="24"/>
        </w:rPr>
        <w:t>.5.</w:t>
      </w:r>
      <w:r w:rsidR="00052E03">
        <w:rPr>
          <w:rFonts w:ascii="Times New Roman" w:hAnsi="Times New Roman" w:cs="Times New Roman"/>
          <w:sz w:val="24"/>
          <w:szCs w:val="24"/>
        </w:rPr>
        <w:tab/>
      </w:r>
      <w:r w:rsidRPr="00142B99">
        <w:rPr>
          <w:rFonts w:ascii="Times New Roman" w:hAnsi="Times New Roman" w:cs="Times New Roman"/>
          <w:sz w:val="24"/>
          <w:szCs w:val="24"/>
        </w:rPr>
        <w:t>Подрядчик обязан устранить за свой счет выявленные в период гарантийного срока несоответствия, в сроки, не превышающие:</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- 2 (двух) месяцев с момента выявления дефекта электрических аппаратов (35 кВ-750 </w:t>
      </w:r>
      <w:proofErr w:type="spellStart"/>
      <w:r w:rsidRPr="00142B99">
        <w:rPr>
          <w:rFonts w:ascii="Times New Roman" w:hAnsi="Times New Roman" w:cs="Times New Roman"/>
          <w:sz w:val="24"/>
          <w:szCs w:val="24"/>
        </w:rPr>
        <w:t>кВ</w:t>
      </w:r>
      <w:proofErr w:type="spellEnd"/>
      <w:r w:rsidRPr="00142B99">
        <w:rPr>
          <w:rFonts w:ascii="Times New Roman" w:hAnsi="Times New Roman" w:cs="Times New Roman"/>
          <w:sz w:val="24"/>
          <w:szCs w:val="24"/>
        </w:rPr>
        <w:t>);</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- 5 (пяти) месяцев с момента выявления дефекта для силового оборудования 35 кВ-750 </w:t>
      </w:r>
      <w:proofErr w:type="spellStart"/>
      <w:r w:rsidRPr="00142B99">
        <w:rPr>
          <w:rFonts w:ascii="Times New Roman" w:hAnsi="Times New Roman" w:cs="Times New Roman"/>
          <w:sz w:val="24"/>
          <w:szCs w:val="24"/>
        </w:rPr>
        <w:t>кВ.</w:t>
      </w:r>
      <w:proofErr w:type="spellEnd"/>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выявлении дефекта Подрядчик должен: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w:t>
      </w:r>
      <w:r w:rsidR="00F33CF2" w:rsidRPr="00F33CF2">
        <w:rPr>
          <w:rFonts w:ascii="Times New Roman" w:hAnsi="Times New Roman" w:cs="Times New Roman"/>
          <w:sz w:val="24"/>
          <w:szCs w:val="24"/>
        </w:rPr>
        <w:t>3</w:t>
      </w:r>
      <w:r w:rsidR="00F33CF2">
        <w:rPr>
          <w:rFonts w:ascii="Times New Roman" w:hAnsi="Times New Roman" w:cs="Times New Roman"/>
          <w:sz w:val="24"/>
          <w:szCs w:val="24"/>
        </w:rPr>
        <w:t xml:space="preserve"> (трех</w:t>
      </w:r>
      <w:r w:rsidR="00F33CF2" w:rsidRPr="00F33CF2">
        <w:rPr>
          <w:rFonts w:ascii="Times New Roman" w:hAnsi="Times New Roman" w:cs="Times New Roman"/>
          <w:sz w:val="24"/>
          <w:szCs w:val="24"/>
        </w:rPr>
        <w:t>) рабоч</w:t>
      </w:r>
      <w:r w:rsidR="00F33CF2">
        <w:rPr>
          <w:rFonts w:ascii="Times New Roman" w:hAnsi="Times New Roman" w:cs="Times New Roman"/>
          <w:sz w:val="24"/>
          <w:szCs w:val="24"/>
        </w:rPr>
        <w:t>их</w:t>
      </w:r>
      <w:r w:rsidR="00F33CF2" w:rsidRPr="00F33CF2">
        <w:rPr>
          <w:rFonts w:ascii="Times New Roman" w:hAnsi="Times New Roman" w:cs="Times New Roman"/>
          <w:sz w:val="24"/>
          <w:szCs w:val="24"/>
        </w:rPr>
        <w:t xml:space="preserve"> дн</w:t>
      </w:r>
      <w:r w:rsidR="00F33CF2">
        <w:rPr>
          <w:rFonts w:ascii="Times New Roman" w:hAnsi="Times New Roman" w:cs="Times New Roman"/>
          <w:sz w:val="24"/>
          <w:szCs w:val="24"/>
        </w:rPr>
        <w:t>ей</w:t>
      </w:r>
      <w:r w:rsidRPr="00142B99">
        <w:rPr>
          <w:rFonts w:ascii="Times New Roman" w:hAnsi="Times New Roman" w:cs="Times New Roman"/>
          <w:sz w:val="24"/>
          <w:szCs w:val="24"/>
        </w:rPr>
        <w:t xml:space="preserve"> с даты подписания акта о выявленных дефектах.</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sidR="00E85603" w:rsidRPr="00142B99">
        <w:rPr>
          <w:rFonts w:ascii="Times New Roman" w:hAnsi="Times New Roman" w:cs="Times New Roman"/>
          <w:sz w:val="24"/>
          <w:szCs w:val="24"/>
        </w:rPr>
        <w:t>.6.</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Pr>
          <w:rFonts w:ascii="Times New Roman" w:hAnsi="Times New Roman" w:cs="Times New Roman"/>
          <w:sz w:val="24"/>
          <w:szCs w:val="24"/>
        </w:rPr>
        <w:t>3</w:t>
      </w:r>
      <w:r w:rsidRPr="00142B99">
        <w:rPr>
          <w:rFonts w:ascii="Times New Roman" w:hAnsi="Times New Roman" w:cs="Times New Roman"/>
          <w:sz w:val="24"/>
          <w:szCs w:val="24"/>
        </w:rPr>
        <w:t>.7.</w:t>
      </w:r>
      <w:r w:rsidR="00052E03">
        <w:rPr>
          <w:rFonts w:ascii="Times New Roman" w:hAnsi="Times New Roman" w:cs="Times New Roman"/>
          <w:sz w:val="24"/>
          <w:szCs w:val="24"/>
        </w:rPr>
        <w:tab/>
      </w:r>
      <w:r w:rsidRPr="00142B99">
        <w:rPr>
          <w:rFonts w:ascii="Times New Roman" w:hAnsi="Times New Roman" w:cs="Times New Roman"/>
          <w:sz w:val="24"/>
          <w:szCs w:val="24"/>
        </w:rPr>
        <w:t>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w:t>
      </w:r>
      <w:r w:rsidR="00F33CF2">
        <w:rPr>
          <w:rFonts w:ascii="Times New Roman" w:hAnsi="Times New Roman" w:cs="Times New Roman"/>
          <w:sz w:val="24"/>
          <w:szCs w:val="24"/>
        </w:rPr>
        <w:t>3</w:t>
      </w:r>
      <w:r w:rsidRPr="00142B99">
        <w:rPr>
          <w:rFonts w:ascii="Times New Roman" w:hAnsi="Times New Roman" w:cs="Times New Roman"/>
          <w:sz w:val="24"/>
          <w:szCs w:val="24"/>
        </w:rPr>
        <w:t>.8</w:t>
      </w:r>
      <w:r w:rsidR="00052E03">
        <w:rPr>
          <w:rFonts w:ascii="Times New Roman" w:hAnsi="Times New Roman" w:cs="Times New Roman"/>
          <w:sz w:val="24"/>
          <w:szCs w:val="24"/>
        </w:rPr>
        <w:t>.</w:t>
      </w:r>
      <w:r w:rsidR="00052E03">
        <w:rPr>
          <w:rFonts w:ascii="Times New Roman" w:hAnsi="Times New Roman" w:cs="Times New Roman"/>
          <w:sz w:val="24"/>
          <w:szCs w:val="24"/>
        </w:rPr>
        <w:tab/>
      </w:r>
      <w:r w:rsidRPr="00142B99">
        <w:rPr>
          <w:rFonts w:ascii="Times New Roman" w:hAnsi="Times New Roman" w:cs="Times New Roman"/>
          <w:sz w:val="24"/>
          <w:szCs w:val="24"/>
        </w:rPr>
        <w:t>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w:t>
      </w:r>
      <w:r w:rsidR="005F1A1A">
        <w:rPr>
          <w:rFonts w:ascii="Times New Roman" w:hAnsi="Times New Roman" w:cs="Times New Roman"/>
          <w:sz w:val="24"/>
          <w:szCs w:val="24"/>
        </w:rPr>
        <w:t xml:space="preserve">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IV</w:t>
      </w:r>
      <w:r w:rsidRPr="00142B99">
        <w:rPr>
          <w:rFonts w:ascii="Times New Roman" w:hAnsi="Times New Roman" w:cs="Times New Roman"/>
          <w:b/>
          <w:bCs/>
          <w:sz w:val="24"/>
          <w:szCs w:val="24"/>
        </w:rPr>
        <w:t xml:space="preserve">. ПРАВА НА РЕЗУЛЬТАТЫ РАБОТ ПО ДОГОВОРУ, ИМУЩЕСТВЕННОЕ СТРАХОВАНИЕ </w:t>
      </w:r>
    </w:p>
    <w:p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1</w:t>
      </w:r>
      <w:r w:rsidR="00F33CF2">
        <w:rPr>
          <w:rFonts w:ascii="Times New Roman" w:hAnsi="Times New Roman" w:cs="Times New Roman"/>
          <w:b/>
          <w:bCs/>
          <w:sz w:val="24"/>
          <w:szCs w:val="24"/>
        </w:rPr>
        <w:t>4</w:t>
      </w:r>
      <w:r w:rsidRPr="00142B99">
        <w:rPr>
          <w:rFonts w:ascii="Times New Roman" w:hAnsi="Times New Roman" w:cs="Times New Roman"/>
          <w:b/>
          <w:bCs/>
          <w:sz w:val="24"/>
          <w:szCs w:val="24"/>
        </w:rPr>
        <w:t>. Риски случайной гибели или случайного повреждения Объекта и право собственности</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Использование Заказчиком или собственником, интересы которого представляет Заказчик, для своих нужд или нужд эксплуатации части сооружаемого объекта, </w:t>
      </w:r>
      <w:r w:rsidR="00E85603" w:rsidRPr="00142B99">
        <w:rPr>
          <w:rFonts w:ascii="Times New Roman" w:hAnsi="Times New Roman" w:cs="Times New Roman"/>
          <w:sz w:val="24"/>
          <w:szCs w:val="24"/>
        </w:rPr>
        <w:lastRenderedPageBreak/>
        <w:t>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E85603" w:rsidRPr="00142B99" w:rsidRDefault="00F33CF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E85603" w:rsidRPr="00142B99">
        <w:rPr>
          <w:rFonts w:ascii="Times New Roman" w:hAnsi="Times New Roman" w:cs="Times New Roman"/>
          <w:sz w:val="24"/>
          <w:szCs w:val="24"/>
        </w:rPr>
        <w:t>.4</w:t>
      </w:r>
      <w:r w:rsidR="00052E03">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Риск случайной гибели или повреждения Объекта, а также переданных Подрядчику давальческих материалов</w:t>
      </w:r>
      <w:r w:rsidR="00E85603" w:rsidRPr="00142B99">
        <w:rPr>
          <w:rFonts w:ascii="Times New Roman" w:hAnsi="Times New Roman" w:cs="Times New Roman"/>
          <w:i/>
          <w:iCs/>
          <w:sz w:val="24"/>
          <w:szCs w:val="24"/>
        </w:rPr>
        <w:t>,</w:t>
      </w:r>
      <w:r w:rsidR="00E85603" w:rsidRPr="00142B9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rsidR="00E85603" w:rsidRPr="00142B9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rsidR="00E85603" w:rsidRPr="00142B99" w:rsidRDefault="00F33CF2"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15</w:t>
      </w:r>
      <w:r w:rsidR="00E85603" w:rsidRPr="00142B99">
        <w:rPr>
          <w:rFonts w:ascii="Times New Roman" w:hAnsi="Times New Roman" w:cs="Times New Roman"/>
          <w:b/>
          <w:bCs/>
          <w:sz w:val="24"/>
          <w:szCs w:val="24"/>
        </w:rPr>
        <w:t>. Распределение прав на результаты интеллектуальной деятельности</w:t>
      </w:r>
    </w:p>
    <w:p w:rsidR="00E85603" w:rsidRPr="00142B99" w:rsidRDefault="00F33CF2"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rsidR="00E85603" w:rsidRPr="00142B99" w:rsidRDefault="00F33CF2"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w:t>
      </w:r>
      <w:r>
        <w:rPr>
          <w:rFonts w:ascii="Times New Roman" w:hAnsi="Times New Roman" w:cs="Times New Roman"/>
          <w:sz w:val="24"/>
          <w:szCs w:val="24"/>
        </w:rPr>
        <w:t>5</w:t>
      </w:r>
      <w:r w:rsidR="00E85603" w:rsidRPr="00142B99">
        <w:rPr>
          <w:rFonts w:ascii="Times New Roman" w:hAnsi="Times New Roman" w:cs="Times New Roman"/>
          <w:sz w:val="24"/>
          <w:szCs w:val="24"/>
        </w:rPr>
        <w:t>.1 настоящего Договора.</w:t>
      </w:r>
    </w:p>
    <w:p w:rsidR="00E85603" w:rsidRPr="00142B99" w:rsidRDefault="00F33CF2"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w:t>
      </w:r>
      <w:r w:rsidRPr="00142B99">
        <w:rPr>
          <w:rFonts w:ascii="Times New Roman" w:hAnsi="Times New Roman" w:cs="Times New Roman"/>
          <w:b/>
          <w:bCs/>
          <w:sz w:val="24"/>
          <w:szCs w:val="24"/>
        </w:rPr>
        <w:t>. ОТВЕТСТВЕННОСТЬ СТОРОН, РАЗРЕШЕНИЕ СПОРОВ</w:t>
      </w:r>
    </w:p>
    <w:p w:rsidR="00E85603" w:rsidRPr="00142B99" w:rsidRDefault="00E85603" w:rsidP="00E85603">
      <w:pPr>
        <w:widowControl w:val="0"/>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 xml:space="preserve">Статья </w:t>
      </w:r>
      <w:r w:rsidR="001B1E7E">
        <w:rPr>
          <w:rFonts w:ascii="Times New Roman" w:hAnsi="Times New Roman" w:cs="Times New Roman"/>
          <w:b/>
          <w:bCs/>
          <w:sz w:val="24"/>
          <w:szCs w:val="24"/>
        </w:rPr>
        <w:t>16</w:t>
      </w:r>
      <w:r w:rsidRPr="00142B99">
        <w:rPr>
          <w:rFonts w:ascii="Times New Roman" w:hAnsi="Times New Roman" w:cs="Times New Roman"/>
          <w:b/>
          <w:bCs/>
          <w:sz w:val="24"/>
          <w:szCs w:val="24"/>
        </w:rPr>
        <w:t>. Ответственность Сторон</w:t>
      </w:r>
    </w:p>
    <w:p w:rsidR="00E85603" w:rsidRPr="00142B99" w:rsidRDefault="001B1E7E" w:rsidP="00052E03">
      <w:pPr>
        <w:pStyle w:val="af"/>
        <w:tabs>
          <w:tab w:val="left" w:pos="1134"/>
        </w:tabs>
        <w:spacing w:after="0"/>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16</w:t>
      </w:r>
      <w:r w:rsidR="00E85603" w:rsidRPr="00142B99">
        <w:rPr>
          <w:rFonts w:ascii="Times New Roman" w:hAnsi="Times New Roman" w:cs="Times New Roman"/>
          <w:color w:val="auto"/>
          <w:sz w:val="24"/>
          <w:szCs w:val="24"/>
        </w:rPr>
        <w:t>.1.</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Заказчик за нарушение договорных обязательств уплачивает Подрядчику:</w:t>
      </w:r>
    </w:p>
    <w:p w:rsidR="00E85603" w:rsidRPr="00142B99" w:rsidRDefault="001B1E7E" w:rsidP="00052E03">
      <w:pPr>
        <w:pStyle w:val="af"/>
        <w:tabs>
          <w:tab w:val="left" w:pos="1134"/>
        </w:tabs>
        <w:spacing w:after="0"/>
        <w:ind w:firstLine="709"/>
        <w:jc w:val="both"/>
        <w:rPr>
          <w:rFonts w:ascii="Times New Roman" w:eastAsia="Times New Roman" w:hAnsi="Times New Roman" w:cs="Times New Roman"/>
          <w:color w:val="auto"/>
          <w:sz w:val="24"/>
          <w:szCs w:val="24"/>
        </w:rPr>
      </w:pPr>
      <w:r>
        <w:rPr>
          <w:rFonts w:ascii="Times New Roman" w:hAnsi="Times New Roman" w:cs="Times New Roman"/>
          <w:color w:val="auto"/>
          <w:sz w:val="24"/>
          <w:szCs w:val="24"/>
        </w:rPr>
        <w:t>16</w:t>
      </w:r>
      <w:r w:rsidR="00E85603" w:rsidRPr="00142B99">
        <w:rPr>
          <w:rFonts w:ascii="Times New Roman" w:hAnsi="Times New Roman" w:cs="Times New Roman"/>
          <w:color w:val="auto"/>
          <w:sz w:val="24"/>
          <w:szCs w:val="24"/>
        </w:rPr>
        <w:t>.1.1.</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142B99">
        <w:rPr>
          <w:rFonts w:ascii="Times New Roman" w:hAnsi="Times New Roman" w:cs="Times New Roman"/>
          <w:color w:val="auto"/>
          <w:sz w:val="24"/>
          <w:szCs w:val="24"/>
        </w:rPr>
        <w:t>0</w:t>
      </w:r>
      <w:r w:rsidR="00E85603" w:rsidRPr="00142B99">
        <w:rPr>
          <w:rFonts w:ascii="Times New Roman" w:hAnsi="Times New Roman" w:cs="Times New Roman"/>
          <w:color w:val="auto"/>
          <w:sz w:val="24"/>
          <w:szCs w:val="24"/>
        </w:rPr>
        <w:t xml:space="preserve">1% (ноль целых одна </w:t>
      </w:r>
      <w:r w:rsidR="00BA76E4" w:rsidRPr="00142B99">
        <w:rPr>
          <w:rFonts w:ascii="Times New Roman" w:hAnsi="Times New Roman" w:cs="Times New Roman"/>
          <w:color w:val="auto"/>
          <w:sz w:val="24"/>
          <w:szCs w:val="24"/>
        </w:rPr>
        <w:t>сотая</w:t>
      </w:r>
      <w:r w:rsidR="00E85603" w:rsidRPr="00142B9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rsidR="00E85603" w:rsidRPr="00142B9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142B9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rsidR="00E85603" w:rsidRPr="00142B99" w:rsidRDefault="001B1E7E" w:rsidP="00052E03">
      <w:pPr>
        <w:pStyle w:val="af"/>
        <w:tabs>
          <w:tab w:val="left" w:pos="1134"/>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16.</w:t>
      </w:r>
      <w:r w:rsidR="00E85603" w:rsidRPr="00142B99">
        <w:rPr>
          <w:rFonts w:ascii="Times New Roman" w:hAnsi="Times New Roman" w:cs="Times New Roman"/>
          <w:color w:val="auto"/>
          <w:sz w:val="24"/>
          <w:szCs w:val="24"/>
        </w:rPr>
        <w:t>2.</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Подрядчик при нарушении договорных обязательств уплачивает Заказчику:</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2.1.</w:t>
      </w:r>
      <w:r w:rsidR="00E85603" w:rsidRPr="00142B9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3</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За неисполнение/ненадлежащее исполнение, нарушение Требований к организации охраны (Приложение </w:t>
      </w:r>
      <w:r w:rsidR="00D7635E">
        <w:rPr>
          <w:rFonts w:ascii="Times New Roman" w:hAnsi="Times New Roman" w:cs="Times New Roman"/>
          <w:sz w:val="24"/>
          <w:szCs w:val="24"/>
        </w:rPr>
        <w:t>3</w:t>
      </w:r>
      <w:r w:rsidR="00E85603" w:rsidRPr="00142B99">
        <w:rPr>
          <w:rFonts w:ascii="Times New Roman" w:hAnsi="Times New Roman" w:cs="Times New Roman"/>
          <w:sz w:val="24"/>
          <w:szCs w:val="24"/>
        </w:rPr>
        <w:t>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rsidR="00E85603" w:rsidRPr="00142B9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w:t>
      </w:r>
      <w:proofErr w:type="spellStart"/>
      <w:r w:rsidRPr="00142B99">
        <w:rPr>
          <w:rFonts w:ascii="Times New Roman" w:hAnsi="Times New Roman" w:cs="Times New Roman"/>
          <w:sz w:val="24"/>
          <w:szCs w:val="24"/>
        </w:rPr>
        <w:t>неустранения</w:t>
      </w:r>
      <w:proofErr w:type="spellEnd"/>
      <w:r w:rsidRPr="00142B99">
        <w:rPr>
          <w:rFonts w:ascii="Times New Roman" w:hAnsi="Times New Roman" w:cs="Times New Roman"/>
          <w:sz w:val="24"/>
          <w:szCs w:val="24"/>
        </w:rPr>
        <w:t xml:space="preserve">/несвоевременного устранения нарушений Требований к организации охраны, (Приложение </w:t>
      </w:r>
      <w:r w:rsidR="00D7635E">
        <w:rPr>
          <w:rFonts w:ascii="Times New Roman" w:hAnsi="Times New Roman" w:cs="Times New Roman"/>
          <w:sz w:val="24"/>
          <w:szCs w:val="24"/>
        </w:rPr>
        <w:t>3</w:t>
      </w:r>
      <w:r w:rsidRPr="00142B99">
        <w:rPr>
          <w:rFonts w:ascii="Times New Roman" w:hAnsi="Times New Roman" w:cs="Times New Roman"/>
          <w:sz w:val="24"/>
          <w:szCs w:val="24"/>
        </w:rPr>
        <w:t xml:space="preserve">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4</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нарушения Подрядчиком и (или) третьими лицами, привлекаемыми как непосредственно Подрядчиком (Субподрядчики</w:t>
      </w:r>
      <w:proofErr w:type="gramStart"/>
      <w:r w:rsidR="00E85603" w:rsidRPr="00142B99">
        <w:rPr>
          <w:rFonts w:ascii="Times New Roman" w:hAnsi="Times New Roman" w:cs="Times New Roman"/>
          <w:sz w:val="24"/>
          <w:szCs w:val="24"/>
        </w:rPr>
        <w:t>)</w:t>
      </w:r>
      <w:proofErr w:type="gramEnd"/>
      <w:r w:rsidR="00E85603" w:rsidRPr="00142B99">
        <w:rPr>
          <w:rFonts w:ascii="Times New Roman" w:hAnsi="Times New Roman" w:cs="Times New Roman"/>
          <w:sz w:val="24"/>
          <w:szCs w:val="24"/>
        </w:rPr>
        <w:t xml:space="preserve">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w:t>
      </w:r>
      <w:r w:rsidR="00E85603" w:rsidRPr="00142B99">
        <w:rPr>
          <w:rFonts w:ascii="Times New Roman" w:hAnsi="Times New Roman" w:cs="Times New Roman"/>
          <w:sz w:val="24"/>
          <w:szCs w:val="24"/>
        </w:rPr>
        <w:lastRenderedPageBreak/>
        <w:t>0,01% (ноль целых одна сотая процента) от цены Договора за каждый случай нарушения</w:t>
      </w:r>
      <w:r w:rsidR="00E85603" w:rsidRPr="00142B99">
        <w:rPr>
          <w:rFonts w:ascii="Times New Roman" w:hAnsi="Times New Roman" w:cs="Times New Roman"/>
          <w:sz w:val="24"/>
          <w:szCs w:val="24"/>
          <w:u w:val="single"/>
        </w:rPr>
        <w:t>.</w:t>
      </w:r>
      <w:r w:rsidR="00E85603" w:rsidRPr="00142B9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5</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rsidR="00E85603" w:rsidRPr="00142B99" w:rsidRDefault="001B1E7E" w:rsidP="00052E03">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6</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За несоблюдение обязательств по соблюдению требований в области охраны окружающей среды, предусмотренных п. </w:t>
      </w:r>
      <w:r w:rsidR="00284A49">
        <w:rPr>
          <w:rFonts w:ascii="Times New Roman" w:hAnsi="Times New Roman" w:cs="Times New Roman"/>
          <w:sz w:val="24"/>
          <w:szCs w:val="24"/>
        </w:rPr>
        <w:t>6</w:t>
      </w:r>
      <w:r w:rsidR="00E85603" w:rsidRPr="00142B99">
        <w:rPr>
          <w:rFonts w:ascii="Times New Roman" w:hAnsi="Times New Roman" w:cs="Times New Roman"/>
          <w:sz w:val="24"/>
          <w:szCs w:val="24"/>
        </w:rPr>
        <w:t>.14 настоящего Договора, - штраф в размере 0,01% (ноль целых одна сотая процента) от цены Договора за каждое зафиксированное нарушение.</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7</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 штраф в размере 0,1% (ноль целых одна десятая процента) от цены Договора за каждый зафиксированный случай. </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8</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rsidR="00E85603"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E85603" w:rsidRPr="00142B99">
        <w:rPr>
          <w:rFonts w:ascii="Times New Roman" w:hAnsi="Times New Roman" w:cs="Times New Roman"/>
          <w:sz w:val="24"/>
          <w:szCs w:val="24"/>
        </w:rPr>
        <w:t>2.</w:t>
      </w:r>
      <w:r w:rsidR="00440340">
        <w:rPr>
          <w:rFonts w:ascii="Times New Roman" w:hAnsi="Times New Roman" w:cs="Times New Roman"/>
          <w:sz w:val="24"/>
          <w:szCs w:val="24"/>
        </w:rPr>
        <w:t>9</w:t>
      </w:r>
      <w:r w:rsidR="00E85603" w:rsidRPr="00142B99">
        <w:rPr>
          <w:rFonts w:ascii="Times New Roman" w:hAnsi="Times New Roman" w:cs="Times New Roman"/>
          <w:sz w:val="24"/>
          <w:szCs w:val="24"/>
        </w:rPr>
        <w:t>.</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rsidR="00FD0C94" w:rsidRPr="00142B99" w:rsidRDefault="001B1E7E" w:rsidP="00052E03">
      <w:pPr>
        <w:widowControl w:val="0"/>
        <w:pBdr>
          <w:top w:val="nil"/>
          <w:left w:val="nil"/>
          <w:bottom w:val="nil"/>
          <w:right w:val="nil"/>
          <w:between w:val="nil"/>
          <w:bar w:val="nil"/>
        </w:pBdr>
        <w:tabs>
          <w:tab w:val="left" w:pos="1134"/>
        </w:tabs>
        <w:spacing w:after="0" w:line="240"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t>16.</w:t>
      </w:r>
      <w:r w:rsidR="00440340">
        <w:rPr>
          <w:rFonts w:ascii="Times New Roman" w:hAnsi="Times New Roman" w:cs="Times New Roman"/>
          <w:sz w:val="24"/>
          <w:szCs w:val="24"/>
        </w:rPr>
        <w:t>2.10</w:t>
      </w:r>
      <w:r w:rsidR="00FD0C94" w:rsidRPr="00142B99">
        <w:rPr>
          <w:rFonts w:ascii="Times New Roman" w:hAnsi="Times New Roman" w:cs="Times New Roman"/>
          <w:sz w:val="24"/>
          <w:szCs w:val="24"/>
        </w:rPr>
        <w:t>.</w:t>
      </w:r>
      <w:r w:rsidR="00F57411" w:rsidRPr="00142B99">
        <w:rPr>
          <w:rFonts w:ascii="Times New Roman" w:eastAsia="Calibri" w:hAnsi="Times New Roman" w:cs="Times New Roman"/>
          <w:sz w:val="24"/>
          <w:szCs w:val="24"/>
        </w:rPr>
        <w:t xml:space="preserve">При </w:t>
      </w:r>
      <w:r w:rsidR="00FD0C94" w:rsidRPr="00142B99">
        <w:rPr>
          <w:rFonts w:ascii="Times New Roman" w:eastAsia="Calibri" w:hAnsi="Times New Roman" w:cs="Times New Roman"/>
          <w:sz w:val="24"/>
          <w:szCs w:val="24"/>
        </w:rPr>
        <w:t>нарушении сроков</w:t>
      </w:r>
      <w:r w:rsidR="005F1A1A">
        <w:rPr>
          <w:rFonts w:ascii="Times New Roman" w:eastAsia="Calibri" w:hAnsi="Times New Roman" w:cs="Times New Roman"/>
          <w:sz w:val="24"/>
          <w:szCs w:val="24"/>
        </w:rPr>
        <w:t xml:space="preserve"> </w:t>
      </w:r>
      <w:r w:rsidR="00FD0C94" w:rsidRPr="00142B99">
        <w:rPr>
          <w:rFonts w:ascii="Times New Roman" w:eastAsia="Calibri" w:hAnsi="Times New Roman" w:cs="Times New Roman"/>
          <w:sz w:val="24"/>
          <w:szCs w:val="24"/>
        </w:rPr>
        <w:t>предоставления положительного заключение аттестационной комиссии ПАО «</w:t>
      </w:r>
      <w:proofErr w:type="spellStart"/>
      <w:r w:rsidR="00FD0C94" w:rsidRPr="00142B99">
        <w:rPr>
          <w:rFonts w:ascii="Times New Roman" w:eastAsia="Calibri" w:hAnsi="Times New Roman" w:cs="Times New Roman"/>
          <w:sz w:val="24"/>
          <w:szCs w:val="24"/>
        </w:rPr>
        <w:t>Россети</w:t>
      </w:r>
      <w:proofErr w:type="spellEnd"/>
      <w:r w:rsidR="00FD0C94" w:rsidRPr="00142B99">
        <w:rPr>
          <w:rFonts w:ascii="Times New Roman" w:eastAsia="Calibri" w:hAnsi="Times New Roman" w:cs="Times New Roman"/>
          <w:sz w:val="24"/>
          <w:szCs w:val="24"/>
        </w:rPr>
        <w:t>», Подрядчик уплачивает неустойку в размере 0,1 % от стоимости товара за каждый день просрочки выполнения своих обязательств п.</w:t>
      </w:r>
      <w:r w:rsidR="00284A49">
        <w:rPr>
          <w:rFonts w:ascii="Times New Roman" w:eastAsia="Calibri" w:hAnsi="Times New Roman" w:cs="Times New Roman"/>
          <w:sz w:val="24"/>
          <w:szCs w:val="24"/>
        </w:rPr>
        <w:t>6</w:t>
      </w:r>
      <w:r w:rsidR="00FD0C94" w:rsidRPr="00142B99">
        <w:rPr>
          <w:rFonts w:ascii="Times New Roman" w:eastAsia="Calibri" w:hAnsi="Times New Roman" w:cs="Times New Roman"/>
          <w:sz w:val="24"/>
          <w:szCs w:val="24"/>
        </w:rPr>
        <w:t>.30 Договора</w:t>
      </w:r>
      <w:r w:rsidR="005F1A1A">
        <w:rPr>
          <w:rFonts w:ascii="Times New Roman" w:eastAsia="Calibri" w:hAnsi="Times New Roman" w:cs="Times New Roman"/>
          <w:sz w:val="24"/>
          <w:szCs w:val="24"/>
        </w:rPr>
        <w:t xml:space="preserve"> </w:t>
      </w:r>
      <w:r w:rsidR="00FD0C94" w:rsidRPr="00142B99">
        <w:rPr>
          <w:rFonts w:ascii="Times New Roman" w:eastAsia="Calibri" w:hAnsi="Times New Roman" w:cs="Times New Roman"/>
          <w:sz w:val="24"/>
          <w:szCs w:val="24"/>
        </w:rPr>
        <w:t>(кроме случаев, когда оборудование допущено к применению Комиссией по допуску оборудования, материалов и систем Покупателя).</w:t>
      </w:r>
    </w:p>
    <w:p w:rsidR="00FD0C94" w:rsidRPr="00142B99" w:rsidRDefault="001B1E7E" w:rsidP="00440340">
      <w:pPr>
        <w:widowControl w:val="0"/>
        <w:pBdr>
          <w:top w:val="nil"/>
          <w:left w:val="nil"/>
          <w:bottom w:val="nil"/>
          <w:right w:val="nil"/>
          <w:between w:val="nil"/>
          <w:bar w:val="nil"/>
        </w:pBdr>
        <w:tabs>
          <w:tab w:val="left" w:pos="1134"/>
          <w:tab w:val="left" w:pos="1418"/>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440340">
        <w:rPr>
          <w:rFonts w:ascii="Times New Roman" w:hAnsi="Times New Roman" w:cs="Times New Roman"/>
          <w:sz w:val="24"/>
          <w:szCs w:val="24"/>
        </w:rPr>
        <w:t>2.11</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 xml:space="preserve">В случае непредставления Подрядчиком, предоставления не в полном объеме либо отказе в предоставлении сведений, указанных в п. </w:t>
      </w:r>
      <w:r w:rsidR="00284A49">
        <w:rPr>
          <w:rFonts w:ascii="Times New Roman" w:hAnsi="Times New Roman" w:cs="Times New Roman"/>
          <w:sz w:val="24"/>
          <w:szCs w:val="24"/>
        </w:rPr>
        <w:t>6</w:t>
      </w:r>
      <w:r w:rsidR="00FD0C94" w:rsidRPr="00142B99">
        <w:rPr>
          <w:rFonts w:ascii="Times New Roman" w:hAnsi="Times New Roman" w:cs="Times New Roman"/>
          <w:sz w:val="24"/>
          <w:szCs w:val="24"/>
        </w:rPr>
        <w:t>.17.4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rsidR="00FD0C94" w:rsidRPr="00142B99" w:rsidRDefault="001B1E7E" w:rsidP="00440340">
      <w:pPr>
        <w:widowControl w:val="0"/>
        <w:pBdr>
          <w:top w:val="nil"/>
          <w:left w:val="nil"/>
          <w:bottom w:val="nil"/>
          <w:right w:val="nil"/>
          <w:between w:val="nil"/>
          <w:bar w:val="nil"/>
        </w:pBdr>
        <w:tabs>
          <w:tab w:val="left" w:pos="1134"/>
          <w:tab w:val="left" w:pos="1418"/>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2.1</w:t>
      </w:r>
      <w:r w:rsidR="00440340">
        <w:rPr>
          <w:rFonts w:ascii="Times New Roman" w:hAnsi="Times New Roman" w:cs="Times New Roman"/>
          <w:sz w:val="24"/>
          <w:szCs w:val="24"/>
        </w:rPr>
        <w:t>2</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За нарушение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rsidR="00FD0C94" w:rsidRPr="00142B99" w:rsidRDefault="001B1E7E" w:rsidP="00440340">
      <w:pPr>
        <w:widowControl w:val="0"/>
        <w:pBdr>
          <w:top w:val="nil"/>
          <w:left w:val="nil"/>
          <w:bottom w:val="nil"/>
          <w:right w:val="nil"/>
          <w:between w:val="nil"/>
          <w:bar w:val="nil"/>
        </w:pBdr>
        <w:tabs>
          <w:tab w:val="left" w:pos="1134"/>
          <w:tab w:val="left" w:pos="1418"/>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440340">
        <w:rPr>
          <w:rFonts w:ascii="Times New Roman" w:hAnsi="Times New Roman" w:cs="Times New Roman"/>
          <w:sz w:val="24"/>
          <w:szCs w:val="24"/>
        </w:rPr>
        <w:t>2.13</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rsidR="00FD0C94" w:rsidRPr="00142B99" w:rsidRDefault="001B1E7E" w:rsidP="00440340">
      <w:pPr>
        <w:widowControl w:val="0"/>
        <w:pBdr>
          <w:top w:val="nil"/>
          <w:left w:val="nil"/>
          <w:bottom w:val="nil"/>
          <w:right w:val="nil"/>
          <w:between w:val="nil"/>
          <w:bar w:val="nil"/>
        </w:pBdr>
        <w:tabs>
          <w:tab w:val="left" w:pos="1134"/>
          <w:tab w:val="left" w:pos="1418"/>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7F645D">
        <w:rPr>
          <w:rFonts w:ascii="Times New Roman" w:hAnsi="Times New Roman" w:cs="Times New Roman"/>
          <w:sz w:val="24"/>
          <w:szCs w:val="24"/>
        </w:rPr>
        <w:t>2.1</w:t>
      </w:r>
      <w:r w:rsidR="00440340">
        <w:rPr>
          <w:rFonts w:ascii="Times New Roman" w:hAnsi="Times New Roman" w:cs="Times New Roman"/>
          <w:sz w:val="24"/>
          <w:szCs w:val="24"/>
        </w:rPr>
        <w:t>4</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rsidR="00FD0C94" w:rsidRPr="00142B99" w:rsidRDefault="001B1E7E" w:rsidP="00440340">
      <w:pPr>
        <w:widowControl w:val="0"/>
        <w:pBdr>
          <w:top w:val="nil"/>
          <w:left w:val="nil"/>
          <w:bottom w:val="nil"/>
          <w:right w:val="nil"/>
          <w:between w:val="nil"/>
          <w:bar w:val="nil"/>
        </w:pBdr>
        <w:tabs>
          <w:tab w:val="left" w:pos="1134"/>
          <w:tab w:val="left" w:pos="1418"/>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7F645D">
        <w:rPr>
          <w:rFonts w:ascii="Times New Roman" w:hAnsi="Times New Roman" w:cs="Times New Roman"/>
          <w:sz w:val="24"/>
          <w:szCs w:val="24"/>
        </w:rPr>
        <w:t>2.1</w:t>
      </w:r>
      <w:r w:rsidR="00440340">
        <w:rPr>
          <w:rFonts w:ascii="Times New Roman" w:hAnsi="Times New Roman" w:cs="Times New Roman"/>
          <w:sz w:val="24"/>
          <w:szCs w:val="24"/>
        </w:rPr>
        <w:t>5</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00FD0C94" w:rsidRPr="00142B99">
        <w:rPr>
          <w:rFonts w:ascii="Times New Roman" w:hAnsi="Times New Roman" w:cs="Times New Roman"/>
          <w:b/>
          <w:sz w:val="24"/>
          <w:szCs w:val="24"/>
        </w:rPr>
        <w:t>*</w:t>
      </w:r>
      <w:r w:rsidR="00FD0C94" w:rsidRPr="00142B99">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15 рабочих дней с момента подписания Заказчиком соответствующего Акта о приемке выполненных работ/услуг - штраф в размере 0,01% (ноль </w:t>
      </w:r>
      <w:r w:rsidR="00FD0C94" w:rsidRPr="00142B99">
        <w:rPr>
          <w:rFonts w:ascii="Times New Roman" w:hAnsi="Times New Roman" w:cs="Times New Roman"/>
          <w:sz w:val="24"/>
          <w:szCs w:val="24"/>
        </w:rPr>
        <w:lastRenderedPageBreak/>
        <w:t>целых одна сотая процента) за каждый зафиксированный случай.</w:t>
      </w:r>
    </w:p>
    <w:p w:rsidR="00FD0C94" w:rsidRPr="00142B99" w:rsidRDefault="001B1E7E" w:rsidP="00440340">
      <w:pPr>
        <w:widowControl w:val="0"/>
        <w:tabs>
          <w:tab w:val="left" w:pos="1134"/>
          <w:tab w:val="left" w:pos="1276"/>
          <w:tab w:val="left" w:pos="156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2.1</w:t>
      </w:r>
      <w:r w:rsidR="00440340">
        <w:rPr>
          <w:rFonts w:ascii="Times New Roman" w:hAnsi="Times New Roman" w:cs="Times New Roman"/>
          <w:sz w:val="24"/>
          <w:szCs w:val="24"/>
        </w:rPr>
        <w:t>6</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 случае нарушения условия, указанного в пункте 2</w:t>
      </w:r>
      <w:r w:rsidR="00284A49">
        <w:rPr>
          <w:rFonts w:ascii="Times New Roman" w:hAnsi="Times New Roman" w:cs="Times New Roman"/>
          <w:sz w:val="24"/>
          <w:szCs w:val="24"/>
        </w:rPr>
        <w:t>2</w:t>
      </w:r>
      <w:r w:rsidR="00FD0C94" w:rsidRPr="00142B99">
        <w:rPr>
          <w:rFonts w:ascii="Times New Roman" w:hAnsi="Times New Roman" w:cs="Times New Roman"/>
          <w:sz w:val="24"/>
          <w:szCs w:val="24"/>
        </w:rPr>
        <w:t>.1, штраф за каждое нарушение в размере 1% от стоимости заключенного договора.</w:t>
      </w:r>
    </w:p>
    <w:p w:rsidR="00FD0C94" w:rsidRPr="00142B99" w:rsidRDefault="001B1E7E" w:rsidP="00440340">
      <w:pPr>
        <w:widowControl w:val="0"/>
        <w:tabs>
          <w:tab w:val="left" w:pos="1134"/>
          <w:tab w:val="left" w:pos="1276"/>
          <w:tab w:val="left" w:pos="156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2.</w:t>
      </w:r>
      <w:r w:rsidR="007F645D">
        <w:rPr>
          <w:rFonts w:ascii="Times New Roman" w:hAnsi="Times New Roman" w:cs="Times New Roman"/>
          <w:sz w:val="24"/>
          <w:szCs w:val="24"/>
        </w:rPr>
        <w:t>1</w:t>
      </w:r>
      <w:r w:rsidR="00440340">
        <w:rPr>
          <w:rFonts w:ascii="Times New Roman" w:hAnsi="Times New Roman" w:cs="Times New Roman"/>
          <w:sz w:val="24"/>
          <w:szCs w:val="24"/>
        </w:rPr>
        <w:t>7</w:t>
      </w:r>
      <w:r w:rsidR="007F645D">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 случае несоблюдения Подрядчик</w:t>
      </w:r>
      <w:r w:rsidR="00967BF8">
        <w:rPr>
          <w:rFonts w:ascii="Times New Roman" w:hAnsi="Times New Roman" w:cs="Times New Roman"/>
          <w:sz w:val="24"/>
          <w:szCs w:val="24"/>
        </w:rPr>
        <w:t>ом обязанности, указанной в п. 6</w:t>
      </w:r>
      <w:r w:rsidR="00FD0C94" w:rsidRPr="00142B99">
        <w:rPr>
          <w:rFonts w:ascii="Times New Roman" w:hAnsi="Times New Roman" w:cs="Times New Roman"/>
          <w:sz w:val="24"/>
          <w:szCs w:val="24"/>
        </w:rPr>
        <w:t>.17.2.1 настоящего Договора, – штраф в размере 0,1% от цены Договора за каждый случай нарушения.</w:t>
      </w:r>
    </w:p>
    <w:p w:rsidR="00FD0C94" w:rsidRPr="00142B99" w:rsidRDefault="001B1E7E" w:rsidP="00440340">
      <w:pPr>
        <w:widowControl w:val="0"/>
        <w:tabs>
          <w:tab w:val="left" w:pos="1134"/>
          <w:tab w:val="left" w:pos="1276"/>
          <w:tab w:val="left" w:pos="156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440340">
        <w:rPr>
          <w:rFonts w:ascii="Times New Roman" w:hAnsi="Times New Roman" w:cs="Times New Roman"/>
          <w:sz w:val="24"/>
          <w:szCs w:val="24"/>
        </w:rPr>
        <w:t>2.18</w:t>
      </w:r>
      <w:r w:rsidR="00FD0C94" w:rsidRPr="00142B99">
        <w:rPr>
          <w:rFonts w:ascii="Times New Roman" w:hAnsi="Times New Roman" w:cs="Times New Roman"/>
          <w:sz w:val="24"/>
          <w:szCs w:val="24"/>
        </w:rPr>
        <w:t>.</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 случае несоблюдения Подрядчик</w:t>
      </w:r>
      <w:r w:rsidR="00967BF8">
        <w:rPr>
          <w:rFonts w:ascii="Times New Roman" w:hAnsi="Times New Roman" w:cs="Times New Roman"/>
          <w:sz w:val="24"/>
          <w:szCs w:val="24"/>
        </w:rPr>
        <w:t>ом обязанности, указанной в п. 6</w:t>
      </w:r>
      <w:r w:rsidR="00FD0C94" w:rsidRPr="00142B99">
        <w:rPr>
          <w:rFonts w:ascii="Times New Roman" w:hAnsi="Times New Roman" w:cs="Times New Roman"/>
          <w:sz w:val="24"/>
          <w:szCs w:val="24"/>
        </w:rPr>
        <w:t>.17.2.2 настоящего Договора, – штраф в размере 0,01% от цены Договора за каждый случай нарушения.</w:t>
      </w:r>
    </w:p>
    <w:p w:rsidR="00FD0C94"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3.</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каких-либо работ, указанных в Графике выполнения Работ (Приложение 2 к настоящему Договору), или по Договору в целом или уменьшения их размера.</w:t>
      </w:r>
    </w:p>
    <w:p w:rsidR="00FD0C94"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4.</w:t>
      </w:r>
      <w:r w:rsidR="00052E03">
        <w:rPr>
          <w:rFonts w:ascii="Times New Roman" w:hAnsi="Times New Roman" w:cs="Times New Roman"/>
          <w:sz w:val="24"/>
          <w:szCs w:val="24"/>
        </w:rPr>
        <w:tab/>
      </w:r>
      <w:r w:rsidR="00FD0C94" w:rsidRPr="00142B99">
        <w:rPr>
          <w:rFonts w:ascii="Times New Roman" w:hAnsi="Times New Roman" w:cs="Times New Roman"/>
          <w:sz w:val="24"/>
          <w:szCs w:val="24"/>
        </w:rPr>
        <w:t>Срок уплаты неустойки за неисполнение обязательств по настоящему Договору - в течение 20 (двадцати) рабочих дней со дня получения претензии.</w:t>
      </w:r>
    </w:p>
    <w:p w:rsidR="00FD0C94"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5.</w:t>
      </w:r>
      <w:r w:rsidR="00052E03">
        <w:rPr>
          <w:rFonts w:ascii="Times New Roman" w:hAnsi="Times New Roman" w:cs="Times New Roman"/>
          <w:sz w:val="24"/>
          <w:szCs w:val="24"/>
        </w:rPr>
        <w:tab/>
      </w:r>
      <w:r w:rsidR="00FD0C94" w:rsidRPr="00142B99">
        <w:rPr>
          <w:rFonts w:ascii="Times New Roman" w:hAnsi="Times New Roman" w:cs="Times New Roman"/>
          <w:sz w:val="24"/>
          <w:szCs w:val="24"/>
        </w:rPr>
        <w:t xml:space="preserve">Уплата неустойки не освобождает Стороны от исполнения своих обязательств по настоящему Договору. </w:t>
      </w:r>
    </w:p>
    <w:p w:rsidR="00FD0C94" w:rsidRPr="00142B99" w:rsidRDefault="00FD0C94" w:rsidP="00FD0C94">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 связанных с нарушениями передачи электроэнергии.</w:t>
      </w:r>
    </w:p>
    <w:p w:rsidR="00FD0C94"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6.</w:t>
      </w:r>
      <w:r w:rsidR="00052E03">
        <w:rPr>
          <w:rFonts w:ascii="Times New Roman" w:hAnsi="Times New Roman" w:cs="Times New Roman"/>
          <w:sz w:val="24"/>
          <w:szCs w:val="24"/>
        </w:rPr>
        <w:tab/>
      </w:r>
      <w:r w:rsidR="00FD0C94" w:rsidRPr="00142B99">
        <w:rPr>
          <w:rFonts w:ascii="Times New Roman" w:hAnsi="Times New Roman" w:cs="Times New Roman"/>
          <w:sz w:val="24"/>
          <w:szCs w:val="24"/>
        </w:rPr>
        <w:t xml:space="preserve">Подрядчик обязан возместить Заказчику убытки, причиненные в результате </w:t>
      </w:r>
      <w:proofErr w:type="spellStart"/>
      <w:r w:rsidR="00FD0C94" w:rsidRPr="00142B99">
        <w:rPr>
          <w:rFonts w:ascii="Times New Roman" w:hAnsi="Times New Roman" w:cs="Times New Roman"/>
          <w:sz w:val="24"/>
          <w:szCs w:val="24"/>
        </w:rPr>
        <w:t>несохранности</w:t>
      </w:r>
      <w:proofErr w:type="spellEnd"/>
      <w:r w:rsidR="00FD0C94" w:rsidRPr="00142B9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rsidR="00FD0C94" w:rsidRPr="00142B99" w:rsidRDefault="001B1E7E"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FD0C94" w:rsidRPr="00142B99">
        <w:rPr>
          <w:rFonts w:ascii="Times New Roman" w:hAnsi="Times New Roman" w:cs="Times New Roman"/>
          <w:sz w:val="24"/>
          <w:szCs w:val="24"/>
        </w:rPr>
        <w:t>7.</w:t>
      </w:r>
      <w:r w:rsidR="00052E03">
        <w:rPr>
          <w:rFonts w:ascii="Times New Roman" w:hAnsi="Times New Roman" w:cs="Times New Roman"/>
          <w:sz w:val="24"/>
          <w:szCs w:val="24"/>
        </w:rPr>
        <w:tab/>
      </w:r>
      <w:r w:rsidR="00FD0C94" w:rsidRPr="00142B99">
        <w:rPr>
          <w:rFonts w:ascii="Times New Roman" w:hAnsi="Times New Roman" w:cs="Times New Roman"/>
          <w:sz w:val="24"/>
          <w:szCs w:val="24"/>
        </w:rPr>
        <w:t xml:space="preserve">В случае нарушения Подрядчиком и/или Заказчиком обязательств воздерживаться от запрещенных в настоящем Договоре действий, поименованных в пункте </w:t>
      </w:r>
      <w:r w:rsidR="00284A49">
        <w:rPr>
          <w:rFonts w:ascii="Times New Roman" w:hAnsi="Times New Roman" w:cs="Times New Roman"/>
          <w:sz w:val="24"/>
          <w:szCs w:val="24"/>
        </w:rPr>
        <w:t>6</w:t>
      </w:r>
      <w:r w:rsidR="00FD0C94" w:rsidRPr="00142B99">
        <w:rPr>
          <w:rFonts w:ascii="Times New Roman" w:hAnsi="Times New Roman" w:cs="Times New Roman"/>
          <w:sz w:val="24"/>
          <w:szCs w:val="24"/>
        </w:rPr>
        <w:t>.32.2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D0C94" w:rsidRPr="00142B99" w:rsidRDefault="007F645D"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1B1E7E">
        <w:rPr>
          <w:rFonts w:ascii="Times New Roman" w:hAnsi="Times New Roman" w:cs="Times New Roman"/>
          <w:sz w:val="24"/>
          <w:szCs w:val="24"/>
        </w:rPr>
        <w:t>6</w:t>
      </w:r>
      <w:r>
        <w:rPr>
          <w:rFonts w:ascii="Times New Roman" w:hAnsi="Times New Roman" w:cs="Times New Roman"/>
          <w:sz w:val="24"/>
          <w:szCs w:val="24"/>
        </w:rPr>
        <w:t>.</w:t>
      </w:r>
      <w:r w:rsidR="00FD0C94" w:rsidRPr="00142B99">
        <w:rPr>
          <w:rFonts w:ascii="Times New Roman" w:hAnsi="Times New Roman" w:cs="Times New Roman"/>
          <w:sz w:val="24"/>
          <w:szCs w:val="24"/>
        </w:rPr>
        <w:t>8.</w:t>
      </w:r>
      <w:r w:rsidR="00052E03">
        <w:rPr>
          <w:rFonts w:ascii="Times New Roman" w:hAnsi="Times New Roman" w:cs="Times New Roman"/>
          <w:sz w:val="24"/>
          <w:szCs w:val="24"/>
        </w:rPr>
        <w:tab/>
      </w:r>
      <w:r w:rsidR="00FD0C94" w:rsidRPr="00142B99">
        <w:rPr>
          <w:rFonts w:ascii="Times New Roman" w:hAnsi="Times New Roman" w:cs="Times New Roman"/>
          <w:sz w:val="24"/>
          <w:szCs w:val="24"/>
        </w:rPr>
        <w:t>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rsidR="00E85603" w:rsidRPr="00142B99" w:rsidRDefault="007F645D"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w:t>
      </w:r>
      <w:r w:rsidR="001B1E7E">
        <w:rPr>
          <w:rFonts w:ascii="Times New Roman" w:hAnsi="Times New Roman" w:cs="Times New Roman"/>
          <w:b/>
          <w:bCs/>
          <w:sz w:val="24"/>
          <w:szCs w:val="24"/>
        </w:rPr>
        <w:t>7</w:t>
      </w:r>
      <w:r w:rsidR="00E85603" w:rsidRPr="00142B99">
        <w:rPr>
          <w:rFonts w:ascii="Times New Roman" w:hAnsi="Times New Roman" w:cs="Times New Roman"/>
          <w:b/>
          <w:bCs/>
          <w:sz w:val="24"/>
          <w:szCs w:val="24"/>
        </w:rPr>
        <w:t>. Разрешение споров</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7F645D">
        <w:rPr>
          <w:rFonts w:ascii="Times New Roman" w:hAnsi="Times New Roman" w:cs="Times New Roman"/>
          <w:sz w:val="24"/>
          <w:szCs w:val="24"/>
        </w:rPr>
        <w:t>.</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w:t>
      </w:r>
      <w:r w:rsidR="00E85603" w:rsidRPr="00142B99">
        <w:rPr>
          <w:rFonts w:ascii="Times New Roman" w:hAnsi="Times New Roman" w:cs="Times New Roman"/>
          <w:sz w:val="24"/>
          <w:szCs w:val="24"/>
        </w:rPr>
        <w:lastRenderedPageBreak/>
        <w:t>действиями Подрядчика и обнаруженными недостатками, расходы на экспертизу, назначенную Заказчиком, несет Подрядчик.</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E85603" w:rsidRPr="00142B99">
        <w:rPr>
          <w:rFonts w:ascii="Times New Roman" w:hAnsi="Times New Roman" w:cs="Times New Roman"/>
          <w:sz w:val="24"/>
          <w:szCs w:val="24"/>
        </w:rPr>
        <w:t>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rsidR="00E85603" w:rsidRPr="00142B99" w:rsidRDefault="001B1E7E" w:rsidP="00052E03">
      <w:pPr>
        <w:pStyle w:val="msonormalmailrucssattributepostfix"/>
        <w:tabs>
          <w:tab w:val="left" w:pos="1134"/>
        </w:tabs>
        <w:spacing w:before="0" w:beforeAutospacing="0" w:after="0" w:afterAutospacing="0"/>
        <w:ind w:firstLine="709"/>
        <w:jc w:val="both"/>
      </w:pPr>
      <w:r>
        <w:t>17</w:t>
      </w:r>
      <w:r w:rsidR="007F645D">
        <w:t>.</w:t>
      </w:r>
      <w:r w:rsidR="00E85603" w:rsidRPr="00142B99">
        <w:t>5.</w:t>
      </w:r>
      <w:r w:rsidR="00052E03">
        <w:tab/>
      </w:r>
      <w:r w:rsidR="00E85603" w:rsidRPr="00142B99">
        <w:rPr>
          <w:rFonts w:eastAsiaTheme="minorHAnsi"/>
          <w:lang w:eastAsia="en-US"/>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w:t>
      </w:r>
      <w:r w:rsidR="007F645D" w:rsidRPr="00142B99">
        <w:rPr>
          <w:rFonts w:eastAsiaTheme="minorHAnsi"/>
          <w:lang w:eastAsia="en-US"/>
        </w:rPr>
        <w:t>прямо,</w:t>
      </w:r>
      <w:r w:rsidR="00E85603" w:rsidRPr="00142B99">
        <w:rPr>
          <w:rFonts w:eastAsiaTheme="minorHAnsi"/>
          <w:lang w:eastAsia="en-US"/>
        </w:rPr>
        <w:t xml:space="preserve">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w:t>
      </w:r>
      <w:r w:rsidR="007F645D" w:rsidRPr="007F645D">
        <w:rPr>
          <w:rFonts w:eastAsiaTheme="minorHAnsi"/>
          <w:lang w:eastAsia="en-US"/>
        </w:rPr>
        <w:t xml:space="preserve">подлежат разрешению в Арбитражном суде Смоленской области в соответствии с действующим законодательством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rsidR="00E85603" w:rsidRPr="00142B99"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 xml:space="preserve">РАЗДЕЛ </w:t>
      </w:r>
      <w:r w:rsidRPr="00142B99">
        <w:rPr>
          <w:rFonts w:ascii="Times New Roman" w:hAnsi="Times New Roman" w:cs="Times New Roman"/>
          <w:b/>
          <w:bCs/>
          <w:sz w:val="24"/>
          <w:szCs w:val="24"/>
          <w:lang w:val="en-US"/>
        </w:rPr>
        <w:t>VI</w:t>
      </w:r>
      <w:r w:rsidRPr="00142B99">
        <w:rPr>
          <w:rFonts w:ascii="Times New Roman" w:hAnsi="Times New Roman" w:cs="Times New Roman"/>
          <w:b/>
          <w:bCs/>
          <w:sz w:val="24"/>
          <w:szCs w:val="24"/>
        </w:rPr>
        <w:t>. ОСОБЫЕ УСЛОВИЯ</w:t>
      </w:r>
    </w:p>
    <w:p w:rsidR="00E85603" w:rsidRPr="00142B99" w:rsidRDefault="001B1E7E"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18</w:t>
      </w:r>
      <w:r w:rsidR="00E85603" w:rsidRPr="00142B99">
        <w:rPr>
          <w:rFonts w:ascii="Times New Roman" w:hAnsi="Times New Roman" w:cs="Times New Roman"/>
          <w:b/>
          <w:bCs/>
          <w:sz w:val="24"/>
          <w:szCs w:val="24"/>
        </w:rPr>
        <w:t>. Изменение, прекращение и расторжение Договора</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В случае изменения реквизитов, указанных в статье </w:t>
      </w:r>
      <w:r w:rsidR="00284A49">
        <w:rPr>
          <w:rFonts w:ascii="Times New Roman" w:hAnsi="Times New Roman" w:cs="Times New Roman"/>
          <w:sz w:val="24"/>
          <w:szCs w:val="24"/>
        </w:rPr>
        <w:t>24</w:t>
      </w:r>
      <w:r w:rsidRPr="00142B99">
        <w:rPr>
          <w:rFonts w:ascii="Times New Roman" w:hAnsi="Times New Roman" w:cs="Times New Roman"/>
          <w:sz w:val="24"/>
          <w:szCs w:val="24"/>
        </w:rPr>
        <w:t xml:space="preserve">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Подрядчик, прежде чем продолжить выполнение работ, на которые влияют указанные в п. </w:t>
      </w:r>
      <w:r>
        <w:rPr>
          <w:rFonts w:ascii="Times New Roman" w:hAnsi="Times New Roman" w:cs="Times New Roman"/>
          <w:sz w:val="24"/>
          <w:szCs w:val="24"/>
        </w:rPr>
        <w:t>18.</w:t>
      </w:r>
      <w:r w:rsidR="00E85603" w:rsidRPr="00142B99">
        <w:rPr>
          <w:rFonts w:ascii="Times New Roman" w:hAnsi="Times New Roman" w:cs="Times New Roman"/>
          <w:sz w:val="24"/>
          <w:szCs w:val="24"/>
        </w:rPr>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E85603" w:rsidRPr="00142B9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Подрядчик не производит никаких изменений в работах до подписания </w:t>
      </w:r>
      <w:r w:rsidRPr="00142B99">
        <w:rPr>
          <w:rFonts w:ascii="Times New Roman" w:hAnsi="Times New Roman" w:cs="Times New Roman"/>
          <w:sz w:val="24"/>
          <w:szCs w:val="24"/>
        </w:rPr>
        <w:lastRenderedPageBreak/>
        <w:t>соответствующего дополнительного соглашения к настоящему Договору.</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922476"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5.</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142B9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6.</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142B99">
        <w:rPr>
          <w:rFonts w:ascii="Times New Roman" w:hAnsi="Times New Roman" w:cs="Times New Roman"/>
          <w:sz w:val="24"/>
          <w:szCs w:val="24"/>
        </w:rPr>
        <w:t>даты</w:t>
      </w:r>
      <w:r w:rsidR="00E85603" w:rsidRPr="00142B9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rsidR="00E85603" w:rsidRPr="00142B9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E85603" w:rsidRPr="00142B99" w:rsidRDefault="001B1E7E"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w:t>
      </w:r>
      <w:r w:rsidR="005F1A1A">
        <w:rPr>
          <w:rFonts w:ascii="Times New Roman" w:hAnsi="Times New Roman" w:cs="Times New Roman"/>
          <w:spacing w:val="-2"/>
          <w:sz w:val="24"/>
          <w:szCs w:val="24"/>
        </w:rPr>
        <w:t xml:space="preserve"> </w:t>
      </w:r>
      <w:r w:rsidRPr="00142B99">
        <w:rPr>
          <w:rFonts w:ascii="Times New Roman" w:hAnsi="Times New Roman" w:cs="Times New Roman"/>
          <w:spacing w:val="-2"/>
          <w:sz w:val="24"/>
          <w:szCs w:val="24"/>
        </w:rPr>
        <w:t xml:space="preserve">в саморегулируемой организации в области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w:t>
      </w:r>
      <w:r w:rsidRPr="00142B99">
        <w:rPr>
          <w:rFonts w:ascii="Times New Roman" w:hAnsi="Times New Roman" w:cs="Times New Roman"/>
          <w:spacing w:val="-2"/>
          <w:sz w:val="24"/>
          <w:szCs w:val="24"/>
        </w:rPr>
        <w:lastRenderedPageBreak/>
        <w:t>организаций, выдающих сертификаты и аттестаты, в рамках законодательства, лишающих Подрядчика права на производство работ;</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xml:space="preserve">- </w:t>
      </w:r>
      <w:proofErr w:type="spellStart"/>
      <w:r w:rsidRPr="00142B99">
        <w:rPr>
          <w:rFonts w:ascii="Times New Roman" w:hAnsi="Times New Roman" w:cs="Times New Roman"/>
          <w:spacing w:val="-2"/>
          <w:sz w:val="24"/>
          <w:szCs w:val="24"/>
        </w:rPr>
        <w:t>неустранения</w:t>
      </w:r>
      <w:proofErr w:type="spellEnd"/>
      <w:r w:rsidRPr="00142B99">
        <w:rPr>
          <w:rFonts w:ascii="Times New Roman" w:hAnsi="Times New Roman" w:cs="Times New Roman"/>
          <w:spacing w:val="-2"/>
          <w:sz w:val="24"/>
          <w:szCs w:val="24"/>
        </w:rPr>
        <w:t xml:space="preserve">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xml:space="preserve">-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w:t>
      </w:r>
      <w:proofErr w:type="spellStart"/>
      <w:r w:rsidRPr="00142B99">
        <w:rPr>
          <w:rFonts w:ascii="Times New Roman" w:hAnsi="Times New Roman" w:cs="Times New Roman"/>
          <w:spacing w:val="-2"/>
          <w:sz w:val="24"/>
          <w:szCs w:val="24"/>
        </w:rPr>
        <w:t>пп</w:t>
      </w:r>
      <w:proofErr w:type="spellEnd"/>
      <w:r w:rsidRPr="00142B99">
        <w:rPr>
          <w:rFonts w:ascii="Times New Roman" w:hAnsi="Times New Roman" w:cs="Times New Roman"/>
          <w:spacing w:val="-2"/>
          <w:sz w:val="24"/>
          <w:szCs w:val="24"/>
        </w:rPr>
        <w:t xml:space="preserve">. </w:t>
      </w:r>
      <w:r w:rsidR="00284A49">
        <w:rPr>
          <w:rFonts w:ascii="Times New Roman" w:hAnsi="Times New Roman" w:cs="Times New Roman"/>
          <w:spacing w:val="-2"/>
          <w:sz w:val="24"/>
          <w:szCs w:val="24"/>
        </w:rPr>
        <w:t>6</w:t>
      </w:r>
      <w:r w:rsidRPr="00142B99">
        <w:rPr>
          <w:rFonts w:ascii="Times New Roman" w:hAnsi="Times New Roman" w:cs="Times New Roman"/>
          <w:spacing w:val="-2"/>
          <w:sz w:val="24"/>
          <w:szCs w:val="24"/>
        </w:rPr>
        <w:t xml:space="preserve">.16.1, </w:t>
      </w:r>
      <w:r w:rsidR="00284A49">
        <w:rPr>
          <w:rFonts w:ascii="Times New Roman" w:hAnsi="Times New Roman" w:cs="Times New Roman"/>
          <w:spacing w:val="-2"/>
          <w:sz w:val="24"/>
          <w:szCs w:val="24"/>
        </w:rPr>
        <w:t>6</w:t>
      </w:r>
      <w:r w:rsidRPr="00142B99">
        <w:rPr>
          <w:rFonts w:ascii="Times New Roman" w:hAnsi="Times New Roman" w:cs="Times New Roman"/>
          <w:spacing w:val="-2"/>
          <w:sz w:val="24"/>
          <w:szCs w:val="24"/>
        </w:rPr>
        <w:t xml:space="preserve">.17.4 настоящего Договора, по форме Приложения </w:t>
      </w:r>
      <w:r w:rsidR="00B74206">
        <w:rPr>
          <w:rFonts w:ascii="Times New Roman" w:hAnsi="Times New Roman" w:cs="Times New Roman"/>
          <w:spacing w:val="-2"/>
          <w:sz w:val="24"/>
          <w:szCs w:val="24"/>
        </w:rPr>
        <w:t xml:space="preserve">5 </w:t>
      </w:r>
      <w:r w:rsidRPr="00142B99">
        <w:rPr>
          <w:rFonts w:ascii="Times New Roman" w:hAnsi="Times New Roman" w:cs="Times New Roman"/>
          <w:spacing w:val="-2"/>
          <w:sz w:val="24"/>
          <w:szCs w:val="24"/>
        </w:rPr>
        <w:t>к настоящему Договору;</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142B9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rsidR="00E85603" w:rsidRPr="00142B9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rsidR="00E85603" w:rsidRPr="00142B99" w:rsidRDefault="001B1E7E"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8.</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rsidR="00E85603" w:rsidRPr="00142B99" w:rsidRDefault="001B1E7E"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9.</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расторжения настоящего Договора по указанным в </w:t>
      </w:r>
      <w:proofErr w:type="spellStart"/>
      <w:r w:rsidR="00E85603" w:rsidRPr="00142B99">
        <w:rPr>
          <w:rFonts w:ascii="Times New Roman" w:hAnsi="Times New Roman" w:cs="Times New Roman"/>
          <w:sz w:val="24"/>
          <w:szCs w:val="24"/>
        </w:rPr>
        <w:t>пп</w:t>
      </w:r>
      <w:proofErr w:type="spellEnd"/>
      <w:r w:rsidR="00E85603" w:rsidRPr="00142B99">
        <w:rPr>
          <w:rFonts w:ascii="Times New Roman" w:hAnsi="Times New Roman" w:cs="Times New Roman"/>
          <w:sz w:val="24"/>
          <w:szCs w:val="24"/>
        </w:rPr>
        <w:t xml:space="preserve">. </w:t>
      </w:r>
      <w:r>
        <w:rPr>
          <w:rFonts w:ascii="Times New Roman" w:hAnsi="Times New Roman" w:cs="Times New Roman"/>
          <w:sz w:val="24"/>
          <w:szCs w:val="24"/>
        </w:rPr>
        <w:t>18.</w:t>
      </w:r>
      <w:r w:rsidR="00E85603" w:rsidRPr="00142B99">
        <w:rPr>
          <w:rFonts w:ascii="Times New Roman" w:hAnsi="Times New Roman" w:cs="Times New Roman"/>
          <w:sz w:val="24"/>
          <w:szCs w:val="24"/>
        </w:rPr>
        <w:t xml:space="preserve">7, </w:t>
      </w:r>
      <w:r>
        <w:rPr>
          <w:rFonts w:ascii="Times New Roman" w:hAnsi="Times New Roman" w:cs="Times New Roman"/>
          <w:sz w:val="24"/>
          <w:szCs w:val="24"/>
        </w:rPr>
        <w:t>18.</w:t>
      </w:r>
      <w:r w:rsidR="00E85603" w:rsidRPr="00142B99">
        <w:rPr>
          <w:rFonts w:ascii="Times New Roman" w:hAnsi="Times New Roman" w:cs="Times New Roman"/>
          <w:sz w:val="24"/>
          <w:szCs w:val="24"/>
        </w:rPr>
        <w:t>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rsidR="00E85603" w:rsidRPr="00142B99" w:rsidRDefault="001B1E7E" w:rsidP="00052E03">
      <w:pPr>
        <w:widowControl w:val="0"/>
        <w:tabs>
          <w:tab w:val="left" w:pos="1134"/>
        </w:tabs>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10.</w:t>
      </w:r>
      <w:r w:rsidR="00E85603" w:rsidRPr="00142B9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00E85603" w:rsidRPr="00142B99">
        <w:rPr>
          <w:rFonts w:ascii="Times New Roman" w:hAnsi="Times New Roman" w:cs="Times New Roman"/>
          <w:b/>
          <w:bCs/>
          <w:sz w:val="24"/>
          <w:szCs w:val="24"/>
        </w:rPr>
        <w:t xml:space="preserve"> </w:t>
      </w:r>
    </w:p>
    <w:p w:rsidR="00E85603" w:rsidRPr="00142B99" w:rsidRDefault="001B1E7E"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В случае одностороннего отказа одной из Сторон от исполнения Договора по основаниям, указанным в </w:t>
      </w:r>
      <w:proofErr w:type="spellStart"/>
      <w:r w:rsidR="00E85603" w:rsidRPr="00142B99">
        <w:rPr>
          <w:rFonts w:ascii="Times New Roman" w:hAnsi="Times New Roman" w:cs="Times New Roman"/>
          <w:sz w:val="24"/>
          <w:szCs w:val="24"/>
        </w:rPr>
        <w:t>пп</w:t>
      </w:r>
      <w:proofErr w:type="spellEnd"/>
      <w:r w:rsidR="00E85603" w:rsidRPr="00142B99">
        <w:rPr>
          <w:rFonts w:ascii="Times New Roman" w:hAnsi="Times New Roman" w:cs="Times New Roman"/>
          <w:sz w:val="24"/>
          <w:szCs w:val="24"/>
        </w:rPr>
        <w:t xml:space="preserve">. </w:t>
      </w:r>
      <w:r>
        <w:rPr>
          <w:rFonts w:ascii="Times New Roman" w:hAnsi="Times New Roman" w:cs="Times New Roman"/>
          <w:sz w:val="24"/>
          <w:szCs w:val="24"/>
        </w:rPr>
        <w:t>18.</w:t>
      </w:r>
      <w:r w:rsidR="00E85603" w:rsidRPr="00142B99">
        <w:rPr>
          <w:rFonts w:ascii="Times New Roman" w:hAnsi="Times New Roman" w:cs="Times New Roman"/>
          <w:sz w:val="24"/>
          <w:szCs w:val="24"/>
        </w:rPr>
        <w:t xml:space="preserve">7, </w:t>
      </w:r>
      <w:r>
        <w:rPr>
          <w:rFonts w:ascii="Times New Roman" w:hAnsi="Times New Roman" w:cs="Times New Roman"/>
          <w:sz w:val="24"/>
          <w:szCs w:val="24"/>
        </w:rPr>
        <w:t>18.</w:t>
      </w:r>
      <w:r w:rsidR="00E85603" w:rsidRPr="00142B99">
        <w:rPr>
          <w:rFonts w:ascii="Times New Roman" w:hAnsi="Times New Roman" w:cs="Times New Roman"/>
          <w:sz w:val="24"/>
          <w:szCs w:val="24"/>
        </w:rPr>
        <w:t xml:space="preserve">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rsidR="00E85603" w:rsidRPr="00142B9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w:t>
      </w:r>
      <w:r w:rsidRPr="00142B99">
        <w:rPr>
          <w:rFonts w:ascii="Times New Roman" w:hAnsi="Times New Roman" w:cs="Times New Roman"/>
          <w:sz w:val="24"/>
          <w:szCs w:val="24"/>
        </w:rPr>
        <w:lastRenderedPageBreak/>
        <w:t xml:space="preserve">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расторжении договора по основаниям, указанным в </w:t>
      </w:r>
      <w:proofErr w:type="spellStart"/>
      <w:r w:rsidRPr="00142B99">
        <w:rPr>
          <w:rFonts w:ascii="Times New Roman" w:hAnsi="Times New Roman" w:cs="Times New Roman"/>
          <w:sz w:val="24"/>
          <w:szCs w:val="24"/>
        </w:rPr>
        <w:t>пп</w:t>
      </w:r>
      <w:proofErr w:type="spellEnd"/>
      <w:r w:rsidRPr="00142B99">
        <w:rPr>
          <w:rFonts w:ascii="Times New Roman" w:hAnsi="Times New Roman" w:cs="Times New Roman"/>
          <w:sz w:val="24"/>
          <w:szCs w:val="24"/>
        </w:rPr>
        <w:t xml:space="preserve">. </w:t>
      </w:r>
      <w:r w:rsidR="001B1E7E">
        <w:rPr>
          <w:rFonts w:ascii="Times New Roman" w:hAnsi="Times New Roman" w:cs="Times New Roman"/>
          <w:sz w:val="24"/>
          <w:szCs w:val="24"/>
        </w:rPr>
        <w:t>18.</w:t>
      </w:r>
      <w:r w:rsidRPr="00142B99">
        <w:rPr>
          <w:rFonts w:ascii="Times New Roman" w:hAnsi="Times New Roman" w:cs="Times New Roman"/>
          <w:sz w:val="24"/>
          <w:szCs w:val="24"/>
        </w:rPr>
        <w:t xml:space="preserve">7, </w:t>
      </w:r>
      <w:r w:rsidR="001B1E7E">
        <w:rPr>
          <w:rFonts w:ascii="Times New Roman" w:hAnsi="Times New Roman" w:cs="Times New Roman"/>
          <w:sz w:val="24"/>
          <w:szCs w:val="24"/>
        </w:rPr>
        <w:t>18.</w:t>
      </w:r>
      <w:r w:rsidRPr="00142B99">
        <w:rPr>
          <w:rFonts w:ascii="Times New Roman" w:hAnsi="Times New Roman" w:cs="Times New Roman"/>
          <w:sz w:val="24"/>
          <w:szCs w:val="24"/>
        </w:rPr>
        <w:t xml:space="preserve">8, </w:t>
      </w:r>
      <w:proofErr w:type="gramStart"/>
      <w:r w:rsidR="001B1E7E">
        <w:rPr>
          <w:rFonts w:ascii="Times New Roman" w:hAnsi="Times New Roman" w:cs="Times New Roman"/>
          <w:sz w:val="24"/>
          <w:szCs w:val="24"/>
        </w:rPr>
        <w:t>18.</w:t>
      </w:r>
      <w:r w:rsidRPr="00142B99">
        <w:rPr>
          <w:rFonts w:ascii="Times New Roman" w:hAnsi="Times New Roman" w:cs="Times New Roman"/>
          <w:sz w:val="24"/>
          <w:szCs w:val="24"/>
        </w:rPr>
        <w:t>10,.</w:t>
      </w:r>
      <w:proofErr w:type="gramEnd"/>
      <w:r w:rsidRPr="00142B99">
        <w:rPr>
          <w:rFonts w:ascii="Times New Roman" w:hAnsi="Times New Roman" w:cs="Times New Roman"/>
          <w:sz w:val="24"/>
          <w:szCs w:val="24"/>
        </w:rPr>
        <w:t xml:space="preserve"> </w:t>
      </w:r>
      <w:r w:rsidR="001B1E7E">
        <w:rPr>
          <w:rFonts w:ascii="Times New Roman" w:hAnsi="Times New Roman" w:cs="Times New Roman"/>
          <w:sz w:val="24"/>
          <w:szCs w:val="24"/>
        </w:rPr>
        <w:t>18.</w:t>
      </w:r>
      <w:r w:rsidRPr="00142B99">
        <w:rPr>
          <w:rFonts w:ascii="Times New Roman" w:hAnsi="Times New Roman" w:cs="Times New Roman"/>
          <w:sz w:val="24"/>
          <w:szCs w:val="24"/>
        </w:rPr>
        <w:t>13 настоящего Договора</w:t>
      </w:r>
      <w:r w:rsidR="007D5D76" w:rsidRPr="00142B99">
        <w:rPr>
          <w:rFonts w:ascii="Times New Roman" w:hAnsi="Times New Roman" w:cs="Times New Roman"/>
          <w:sz w:val="24"/>
          <w:szCs w:val="24"/>
        </w:rPr>
        <w:t>,</w:t>
      </w:r>
      <w:r w:rsidRPr="00142B9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rsidR="00E85603" w:rsidRPr="00142B99" w:rsidRDefault="001B1E7E" w:rsidP="00052E03">
      <w:pPr>
        <w:widowControl w:val="0"/>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Стороны договорились, что Заказчик вправе</w:t>
      </w:r>
      <w:r w:rsidR="007D5D76"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письменно уведомив Подрядчика</w:t>
      </w:r>
      <w:r w:rsidR="007D5D76"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В случае если по истечени</w:t>
      </w:r>
      <w:r w:rsidR="007D5D76" w:rsidRPr="00142B99">
        <w:rPr>
          <w:rFonts w:ascii="Times New Roman" w:hAnsi="Times New Roman" w:cs="Times New Roman"/>
          <w:sz w:val="24"/>
          <w:szCs w:val="24"/>
        </w:rPr>
        <w:t>и</w:t>
      </w:r>
      <w:r w:rsidRPr="00142B9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этом в течение 30 (тридцати</w:t>
      </w:r>
      <w:r w:rsidR="007D5D76" w:rsidRPr="00142B99">
        <w:rPr>
          <w:rFonts w:ascii="Times New Roman" w:hAnsi="Times New Roman" w:cs="Times New Roman"/>
          <w:sz w:val="24"/>
          <w:szCs w:val="24"/>
        </w:rPr>
        <w:t>)</w:t>
      </w:r>
      <w:r w:rsidRPr="00142B9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и Акт сверки для проведения расчетов за фактически выполненные работы.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E85603" w:rsidRPr="00142B99">
        <w:rPr>
          <w:rFonts w:ascii="Times New Roman" w:hAnsi="Times New Roman" w:cs="Times New Roman"/>
          <w:sz w:val="24"/>
          <w:szCs w:val="24"/>
        </w:rPr>
        <w:t>14.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rsidR="00AC48F0" w:rsidRPr="00142B99" w:rsidRDefault="001B1E7E" w:rsidP="00052E03">
      <w:pPr>
        <w:pStyle w:val="af8"/>
        <w:tabs>
          <w:tab w:val="left" w:pos="1134"/>
        </w:tabs>
        <w:ind w:firstLine="708"/>
        <w:jc w:val="both"/>
        <w:rPr>
          <w:rFonts w:eastAsiaTheme="minorHAnsi" w:cs="Times New Roman"/>
          <w:color w:val="auto"/>
          <w:sz w:val="24"/>
          <w:szCs w:val="24"/>
          <w:bdr w:val="none" w:sz="0" w:space="0" w:color="auto"/>
          <w:lang w:eastAsia="en-US"/>
        </w:rPr>
      </w:pPr>
      <w:r>
        <w:rPr>
          <w:rFonts w:eastAsiaTheme="minorHAnsi" w:cs="Times New Roman"/>
          <w:color w:val="auto"/>
          <w:sz w:val="24"/>
          <w:szCs w:val="24"/>
          <w:bdr w:val="none" w:sz="0" w:space="0" w:color="auto"/>
          <w:lang w:eastAsia="en-US"/>
        </w:rPr>
        <w:t>18.</w:t>
      </w:r>
      <w:r w:rsidR="00AC48F0" w:rsidRPr="00142B99">
        <w:rPr>
          <w:rFonts w:eastAsiaTheme="minorHAnsi" w:cs="Times New Roman"/>
          <w:color w:val="auto"/>
          <w:sz w:val="24"/>
          <w:szCs w:val="24"/>
          <w:bdr w:val="none" w:sz="0" w:space="0" w:color="auto"/>
          <w:lang w:eastAsia="en-US"/>
        </w:rPr>
        <w:t>15.</w:t>
      </w:r>
      <w:r w:rsidR="00052E03">
        <w:rPr>
          <w:rFonts w:eastAsiaTheme="minorHAnsi" w:cs="Times New Roman"/>
          <w:color w:val="auto"/>
          <w:sz w:val="24"/>
          <w:szCs w:val="24"/>
          <w:bdr w:val="none" w:sz="0" w:space="0" w:color="auto"/>
          <w:lang w:eastAsia="en-US"/>
        </w:rPr>
        <w:tab/>
      </w:r>
      <w:r w:rsidR="00AC48F0" w:rsidRPr="00142B99">
        <w:rPr>
          <w:rFonts w:eastAsiaTheme="minorHAnsi" w:cs="Times New Roman"/>
          <w:color w:val="auto"/>
          <w:sz w:val="24"/>
          <w:szCs w:val="24"/>
          <w:bdr w:val="none" w:sz="0" w:space="0" w:color="auto"/>
          <w:lang w:eastAsia="en-US"/>
        </w:rPr>
        <w:t xml:space="preserve">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w:t>
      </w:r>
      <w:proofErr w:type="gramStart"/>
      <w:r w:rsidR="00AC48F0" w:rsidRPr="00142B99">
        <w:rPr>
          <w:rFonts w:eastAsiaTheme="minorHAnsi" w:cs="Times New Roman"/>
          <w:color w:val="auto"/>
          <w:sz w:val="24"/>
          <w:szCs w:val="24"/>
          <w:bdr w:val="none" w:sz="0" w:space="0" w:color="auto"/>
          <w:lang w:eastAsia="en-US"/>
        </w:rPr>
        <w:t>в сроки</w:t>
      </w:r>
      <w:proofErr w:type="gramEnd"/>
      <w:r w:rsidR="00AC48F0" w:rsidRPr="00142B99">
        <w:rPr>
          <w:rFonts w:eastAsiaTheme="minorHAnsi" w:cs="Times New Roman"/>
          <w:color w:val="auto"/>
          <w:sz w:val="24"/>
          <w:szCs w:val="24"/>
          <w:bdr w:val="none" w:sz="0" w:space="0" w:color="auto"/>
          <w:lang w:eastAsia="en-US"/>
        </w:rPr>
        <w:t xml:space="preserve"> предусмотренные Договором. </w:t>
      </w:r>
    </w:p>
    <w:p w:rsidR="00AC48F0" w:rsidRPr="00142B99" w:rsidRDefault="00AC48F0" w:rsidP="00AC48F0">
      <w:pPr>
        <w:pStyle w:val="af8"/>
        <w:jc w:val="both"/>
        <w:rPr>
          <w:rFonts w:eastAsiaTheme="minorHAnsi" w:cs="Times New Roman"/>
          <w:color w:val="auto"/>
          <w:sz w:val="24"/>
          <w:szCs w:val="24"/>
          <w:bdr w:val="none" w:sz="0" w:space="0" w:color="auto"/>
          <w:lang w:eastAsia="en-US"/>
        </w:rPr>
      </w:pPr>
      <w:r w:rsidRPr="00142B9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rsidR="00902F38" w:rsidRPr="001B1E7E" w:rsidRDefault="001B1E7E" w:rsidP="00052E03">
      <w:pPr>
        <w:tabs>
          <w:tab w:val="left" w:pos="1134"/>
        </w:tabs>
        <w:spacing w:after="0" w:line="240" w:lineRule="auto"/>
        <w:ind w:firstLine="709"/>
        <w:jc w:val="both"/>
        <w:rPr>
          <w:rFonts w:ascii="Times New Roman" w:hAnsi="Times New Roman" w:cs="Times New Roman"/>
          <w:sz w:val="24"/>
          <w:szCs w:val="24"/>
          <w:u w:color="000000"/>
        </w:rPr>
      </w:pPr>
      <w:r w:rsidRPr="001B1E7E">
        <w:rPr>
          <w:rFonts w:ascii="Times New Roman" w:hAnsi="Times New Roman" w:cs="Times New Roman"/>
          <w:sz w:val="24"/>
          <w:szCs w:val="24"/>
          <w:u w:color="000000"/>
        </w:rPr>
        <w:lastRenderedPageBreak/>
        <w:t>18</w:t>
      </w:r>
      <w:r w:rsidR="007F645D" w:rsidRPr="001B1E7E">
        <w:rPr>
          <w:rFonts w:ascii="Times New Roman" w:hAnsi="Times New Roman" w:cs="Times New Roman"/>
          <w:sz w:val="24"/>
          <w:szCs w:val="24"/>
          <w:u w:color="000000"/>
        </w:rPr>
        <w:t>.</w:t>
      </w:r>
      <w:r w:rsidR="00174A67" w:rsidRPr="001B1E7E">
        <w:rPr>
          <w:rFonts w:ascii="Times New Roman" w:hAnsi="Times New Roman" w:cs="Times New Roman"/>
          <w:sz w:val="24"/>
          <w:szCs w:val="24"/>
          <w:u w:color="000000"/>
        </w:rPr>
        <w:t>16.</w:t>
      </w:r>
      <w:r w:rsidR="00052E03">
        <w:rPr>
          <w:rFonts w:ascii="Times New Roman" w:hAnsi="Times New Roman" w:cs="Times New Roman"/>
          <w:sz w:val="24"/>
          <w:szCs w:val="24"/>
          <w:u w:color="000000"/>
        </w:rPr>
        <w:tab/>
      </w:r>
      <w:r w:rsidR="00174A67" w:rsidRPr="001B1E7E">
        <w:rPr>
          <w:rFonts w:ascii="Times New Roman" w:hAnsi="Times New Roman" w:cs="Times New Roman"/>
          <w:sz w:val="24"/>
          <w:szCs w:val="24"/>
          <w:u w:color="000000"/>
        </w:rPr>
        <w:t>Заказчик вправе отказаться от исполнения Договора в одностороннем внесудебном порядке в случае неоднократного нарушения подрядчиком требований к квалификации привлекаемых работников субподрядной организации</w:t>
      </w:r>
      <w:r w:rsidR="00902F38" w:rsidRPr="001B1E7E">
        <w:rPr>
          <w:rFonts w:ascii="Times New Roman" w:hAnsi="Times New Roman" w:cs="Times New Roman"/>
          <w:sz w:val="24"/>
          <w:szCs w:val="24"/>
          <w:u w:color="000000"/>
        </w:rPr>
        <w:t>.</w:t>
      </w:r>
    </w:p>
    <w:p w:rsidR="00AC48F0" w:rsidRPr="001B1E7E" w:rsidRDefault="00174A67" w:rsidP="00052E03">
      <w:pPr>
        <w:tabs>
          <w:tab w:val="left" w:pos="993"/>
        </w:tabs>
        <w:spacing w:after="0" w:line="240" w:lineRule="auto"/>
        <w:ind w:firstLine="709"/>
        <w:jc w:val="both"/>
        <w:rPr>
          <w:rFonts w:ascii="Times New Roman" w:hAnsi="Times New Roman" w:cs="Times New Roman"/>
          <w:sz w:val="24"/>
          <w:szCs w:val="24"/>
          <w:u w:color="000000"/>
        </w:rPr>
      </w:pPr>
      <w:r w:rsidRPr="001B1E7E">
        <w:rPr>
          <w:rFonts w:ascii="Times New Roman" w:hAnsi="Times New Roman" w:cs="Times New Roman"/>
          <w:sz w:val="24"/>
          <w:szCs w:val="24"/>
          <w:u w:color="000000"/>
        </w:rPr>
        <w:t>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E85603" w:rsidRPr="00142B9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rsidR="00E85603" w:rsidRPr="00142B99" w:rsidRDefault="001B1E7E"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19</w:t>
      </w:r>
      <w:r w:rsidR="00E85603" w:rsidRPr="00142B99">
        <w:rPr>
          <w:rFonts w:ascii="Times New Roman" w:hAnsi="Times New Roman" w:cs="Times New Roman"/>
          <w:b/>
          <w:bCs/>
          <w:sz w:val="24"/>
          <w:szCs w:val="24"/>
        </w:rPr>
        <w:t>. Обстоятельства непреодолимой силы</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Если, по мнению Сторон, работы могут быть продолжены в порядке, установленном</w:t>
      </w:r>
      <w:r w:rsidR="00E85603" w:rsidRPr="00142B9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00E85603" w:rsidRPr="00142B9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Обстоятельствами непреодолимой силы являются любые чрезвычайные и непредотвратимые ситуации, включая, но не ограничиваясь</w:t>
      </w:r>
      <w:r w:rsidR="007D5D76" w:rsidRPr="00142B99">
        <w:rPr>
          <w:rFonts w:ascii="Times New Roman" w:hAnsi="Times New Roman" w:cs="Times New Roman"/>
          <w:sz w:val="24"/>
          <w:szCs w:val="24"/>
        </w:rPr>
        <w:t>,</w:t>
      </w:r>
      <w:r w:rsidR="00E85603" w:rsidRPr="00142B99">
        <w:rPr>
          <w:rFonts w:ascii="Times New Roman" w:hAnsi="Times New Roman" w:cs="Times New Roman"/>
          <w:sz w:val="24"/>
          <w:szCs w:val="24"/>
        </w:rPr>
        <w:t xml:space="preserve"> следующими:</w:t>
      </w:r>
    </w:p>
    <w:p w:rsidR="00E85603" w:rsidRPr="00142B99" w:rsidRDefault="001B1E7E" w:rsidP="00052E03">
      <w:pPr>
        <w:widowControl w:val="0"/>
        <w:shd w:val="clear" w:color="auto" w:fill="FFFFFF"/>
        <w:tabs>
          <w:tab w:val="left" w:pos="567"/>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Война и другие агрессии (война объявленная или нет), мобилизация или эмбарго.</w:t>
      </w:r>
    </w:p>
    <w:p w:rsidR="00E85603" w:rsidRPr="00142B99" w:rsidRDefault="001B1E7E" w:rsidP="00052E03">
      <w:pPr>
        <w:widowControl w:val="0"/>
        <w:shd w:val="clear" w:color="auto" w:fill="FFFFFF"/>
        <w:tabs>
          <w:tab w:val="left" w:pos="567"/>
          <w:tab w:val="left" w:pos="1134"/>
          <w:tab w:val="left" w:pos="133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E85603" w:rsidRPr="00142B99" w:rsidRDefault="001B1E7E" w:rsidP="00052E03">
      <w:pPr>
        <w:widowControl w:val="0"/>
        <w:shd w:val="clear" w:color="auto" w:fill="FFFFFF"/>
        <w:tabs>
          <w:tab w:val="left" w:pos="567"/>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Восстание, революция, свержение существующего строя и установление военной власти, гражданская война.</w:t>
      </w:r>
    </w:p>
    <w:p w:rsidR="00E85603" w:rsidRPr="00142B99" w:rsidRDefault="001B1E7E" w:rsidP="00052E03">
      <w:pPr>
        <w:widowControl w:val="0"/>
        <w:shd w:val="clear" w:color="auto" w:fill="FFFFFF"/>
        <w:tabs>
          <w:tab w:val="left" w:pos="567"/>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4.4.</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Массовые беспорядки, столкновения, забастовки, террористические акты.</w:t>
      </w:r>
    </w:p>
    <w:p w:rsidR="00E85603" w:rsidRPr="00142B99" w:rsidRDefault="001B1E7E"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E85603" w:rsidRPr="00142B99">
        <w:rPr>
          <w:rFonts w:ascii="Times New Roman" w:hAnsi="Times New Roman" w:cs="Times New Roman"/>
          <w:sz w:val="24"/>
          <w:szCs w:val="24"/>
        </w:rPr>
        <w:t>4.5. Другие общепринятые обстоятельства непреодолимой силы.</w:t>
      </w:r>
    </w:p>
    <w:p w:rsidR="00E85603" w:rsidRPr="00142B99" w:rsidRDefault="00E85603" w:rsidP="00E85603">
      <w:pPr>
        <w:pStyle w:val="2b"/>
        <w:widowControl w:val="0"/>
        <w:shd w:val="clear" w:color="auto" w:fill="FFFFFF"/>
        <w:spacing w:after="0" w:line="240" w:lineRule="auto"/>
        <w:ind w:left="0" w:firstLine="709"/>
        <w:jc w:val="both"/>
        <w:rPr>
          <w:rFonts w:cs="Times New Roman"/>
          <w:color w:val="auto"/>
        </w:rPr>
      </w:pPr>
      <w:r w:rsidRPr="00142B99">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7F645D">
        <w:rPr>
          <w:rFonts w:ascii="Times New Roman" w:hAnsi="Times New Roman" w:cs="Times New Roman"/>
          <w:sz w:val="24"/>
          <w:szCs w:val="24"/>
        </w:rPr>
        <w:t>.</w:t>
      </w:r>
      <w:r w:rsidR="00E85603" w:rsidRPr="00142B99">
        <w:rPr>
          <w:rFonts w:ascii="Times New Roman" w:hAnsi="Times New Roman" w:cs="Times New Roman"/>
          <w:sz w:val="24"/>
          <w:szCs w:val="24"/>
        </w:rPr>
        <w:t>5.</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rsidR="00E85603" w:rsidRPr="00142B9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rsidR="00E85603" w:rsidRPr="00142B99" w:rsidRDefault="00E85603" w:rsidP="00E85603">
      <w:pPr>
        <w:pStyle w:val="a3"/>
        <w:shd w:val="clear" w:color="auto" w:fill="FFFFFF"/>
        <w:ind w:left="0" w:firstLine="709"/>
        <w:jc w:val="both"/>
        <w:rPr>
          <w:rFonts w:ascii="Times New Roman" w:hAnsi="Times New Roman" w:cs="Times New Roman"/>
          <w:b/>
          <w:bCs/>
          <w:sz w:val="24"/>
          <w:szCs w:val="24"/>
        </w:rPr>
      </w:pPr>
      <w:r w:rsidRPr="00142B99">
        <w:rPr>
          <w:rFonts w:ascii="Times New Roman" w:hAnsi="Times New Roman" w:cs="Times New Roman"/>
          <w:b/>
          <w:bCs/>
          <w:sz w:val="24"/>
          <w:szCs w:val="24"/>
          <w:lang w:val="en-US"/>
        </w:rPr>
        <w:t>VII</w:t>
      </w:r>
      <w:r w:rsidRPr="00142B99">
        <w:rPr>
          <w:rFonts w:ascii="Times New Roman" w:hAnsi="Times New Roman" w:cs="Times New Roman"/>
          <w:b/>
          <w:bCs/>
          <w:sz w:val="24"/>
          <w:szCs w:val="24"/>
        </w:rPr>
        <w:t>. ПРОЧИЕ УСЛОВИЯ</w:t>
      </w:r>
    </w:p>
    <w:p w:rsidR="00E85603" w:rsidRPr="00142B99" w:rsidRDefault="001B1E7E" w:rsidP="00E85603">
      <w:pPr>
        <w:pStyle w:val="a3"/>
        <w:shd w:val="clear" w:color="auto" w:fill="FFFFFF"/>
        <w:ind w:left="0" w:firstLine="709"/>
        <w:jc w:val="both"/>
        <w:rPr>
          <w:rFonts w:ascii="Times New Roman" w:hAnsi="Times New Roman" w:cs="Times New Roman"/>
          <w:b/>
          <w:bCs/>
          <w:sz w:val="24"/>
          <w:szCs w:val="24"/>
        </w:rPr>
      </w:pPr>
      <w:r>
        <w:rPr>
          <w:rFonts w:ascii="Times New Roman" w:hAnsi="Times New Roman" w:cs="Times New Roman"/>
          <w:b/>
          <w:bCs/>
          <w:sz w:val="24"/>
          <w:szCs w:val="24"/>
        </w:rPr>
        <w:t>Статья 20</w:t>
      </w:r>
      <w:r w:rsidR="00E85603" w:rsidRPr="00142B99">
        <w:rPr>
          <w:rFonts w:ascii="Times New Roman" w:hAnsi="Times New Roman" w:cs="Times New Roman"/>
          <w:b/>
          <w:bCs/>
          <w:sz w:val="24"/>
          <w:szCs w:val="24"/>
        </w:rPr>
        <w:t>. Конфиденциальность</w:t>
      </w:r>
    </w:p>
    <w:p w:rsidR="00E85603" w:rsidRPr="00142B99" w:rsidRDefault="001B1E7E" w:rsidP="00052E03">
      <w:pPr>
        <w:pStyle w:val="af"/>
        <w:tabs>
          <w:tab w:val="left" w:pos="1134"/>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20</w:t>
      </w:r>
      <w:r w:rsidR="00E85603" w:rsidRPr="00142B99">
        <w:rPr>
          <w:rFonts w:ascii="Times New Roman" w:hAnsi="Times New Roman" w:cs="Times New Roman"/>
          <w:color w:val="auto"/>
          <w:sz w:val="24"/>
          <w:szCs w:val="24"/>
        </w:rPr>
        <w:t>.1.</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 xml:space="preserve">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rsidR="00E85603" w:rsidRPr="00142B99" w:rsidRDefault="001B1E7E" w:rsidP="00052E03">
      <w:pPr>
        <w:pStyle w:val="af"/>
        <w:tabs>
          <w:tab w:val="left" w:pos="1134"/>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20</w:t>
      </w:r>
      <w:r w:rsidR="00E85603" w:rsidRPr="00142B99">
        <w:rPr>
          <w:rFonts w:ascii="Times New Roman" w:hAnsi="Times New Roman" w:cs="Times New Roman"/>
          <w:color w:val="auto"/>
          <w:sz w:val="24"/>
          <w:szCs w:val="24"/>
        </w:rPr>
        <w:t>.2.</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 xml:space="preserve">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w:t>
      </w:r>
      <w:r w:rsidR="00E85603" w:rsidRPr="00142B99">
        <w:rPr>
          <w:rFonts w:ascii="Times New Roman" w:hAnsi="Times New Roman" w:cs="Times New Roman"/>
          <w:color w:val="auto"/>
          <w:sz w:val="24"/>
          <w:szCs w:val="24"/>
        </w:rPr>
        <w:lastRenderedPageBreak/>
        <w:t>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rsidR="00E85603" w:rsidRPr="00142B99" w:rsidRDefault="001B1E7E" w:rsidP="00052E03">
      <w:pPr>
        <w:pStyle w:val="af"/>
        <w:tabs>
          <w:tab w:val="left" w:pos="1134"/>
        </w:tabs>
        <w:spacing w:after="0"/>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20</w:t>
      </w:r>
      <w:r w:rsidR="00E85603" w:rsidRPr="00142B99">
        <w:rPr>
          <w:rFonts w:ascii="Times New Roman" w:hAnsi="Times New Roman" w:cs="Times New Roman"/>
          <w:color w:val="auto"/>
          <w:sz w:val="24"/>
          <w:szCs w:val="24"/>
        </w:rPr>
        <w:t>.3.</w:t>
      </w:r>
      <w:r w:rsidR="00052E03">
        <w:rPr>
          <w:rFonts w:ascii="Times New Roman" w:hAnsi="Times New Roman" w:cs="Times New Roman"/>
          <w:color w:val="auto"/>
          <w:sz w:val="24"/>
          <w:szCs w:val="24"/>
        </w:rPr>
        <w:tab/>
      </w:r>
      <w:r w:rsidR="00E85603" w:rsidRPr="00142B99">
        <w:rPr>
          <w:rFonts w:ascii="Times New Roman" w:hAnsi="Times New Roman" w:cs="Times New Roman"/>
          <w:color w:val="auto"/>
          <w:sz w:val="24"/>
          <w:szCs w:val="24"/>
        </w:rPr>
        <w:t>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w:t>
      </w:r>
      <w:r w:rsidR="00B15983">
        <w:rPr>
          <w:rFonts w:ascii="Times New Roman" w:hAnsi="Times New Roman" w:cs="Times New Roman"/>
          <w:color w:val="auto"/>
          <w:sz w:val="24"/>
          <w:szCs w:val="24"/>
        </w:rPr>
        <w:t>.</w:t>
      </w:r>
    </w:p>
    <w:p w:rsidR="00E85603" w:rsidRPr="00142B99" w:rsidRDefault="00E85603" w:rsidP="00B15983">
      <w:pPr>
        <w:pStyle w:val="af"/>
        <w:tabs>
          <w:tab w:val="left" w:pos="1080"/>
        </w:tabs>
        <w:spacing w:after="0"/>
        <w:ind w:firstLine="709"/>
        <w:jc w:val="both"/>
        <w:rPr>
          <w:rFonts w:ascii="Times New Roman" w:eastAsia="Times New Roman" w:hAnsi="Times New Roman" w:cs="Times New Roman"/>
          <w:color w:val="auto"/>
          <w:sz w:val="24"/>
          <w:szCs w:val="24"/>
        </w:rPr>
      </w:pPr>
    </w:p>
    <w:p w:rsidR="00E85603" w:rsidRPr="00142B99" w:rsidRDefault="007F645D"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2</w:t>
      </w:r>
      <w:r w:rsidR="001B1E7E">
        <w:rPr>
          <w:rFonts w:ascii="Times New Roman" w:hAnsi="Times New Roman" w:cs="Times New Roman"/>
          <w:b/>
          <w:bCs/>
          <w:sz w:val="24"/>
          <w:szCs w:val="24"/>
        </w:rPr>
        <w:t>1</w:t>
      </w:r>
      <w:r w:rsidR="00E85603" w:rsidRPr="00142B99">
        <w:rPr>
          <w:rFonts w:ascii="Times New Roman" w:hAnsi="Times New Roman" w:cs="Times New Roman"/>
          <w:b/>
          <w:bCs/>
          <w:sz w:val="24"/>
          <w:szCs w:val="24"/>
        </w:rPr>
        <w:t>. Толкование</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142B99">
        <w:rPr>
          <w:rFonts w:ascii="Times New Roman" w:hAnsi="Times New Roman" w:cs="Times New Roman"/>
          <w:sz w:val="24"/>
          <w:szCs w:val="24"/>
        </w:rPr>
        <w:t>.1.</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w:t>
      </w:r>
      <w:r w:rsidR="001B1E7E">
        <w:rPr>
          <w:rFonts w:ascii="Times New Roman" w:hAnsi="Times New Roman" w:cs="Times New Roman"/>
          <w:sz w:val="24"/>
          <w:szCs w:val="24"/>
        </w:rPr>
        <w:t>1</w:t>
      </w:r>
      <w:r w:rsidRPr="00142B99">
        <w:rPr>
          <w:rFonts w:ascii="Times New Roman" w:hAnsi="Times New Roman" w:cs="Times New Roman"/>
          <w:sz w:val="24"/>
          <w:szCs w:val="24"/>
        </w:rPr>
        <w:t>.2.</w:t>
      </w:r>
      <w:r w:rsidR="00052E03">
        <w:rPr>
          <w:rFonts w:ascii="Times New Roman" w:hAnsi="Times New Roman" w:cs="Times New Roman"/>
          <w:sz w:val="24"/>
          <w:szCs w:val="24"/>
        </w:rPr>
        <w:tab/>
      </w:r>
      <w:r w:rsidRPr="00142B99">
        <w:rPr>
          <w:rFonts w:ascii="Times New Roman" w:hAnsi="Times New Roman" w:cs="Times New Roman"/>
          <w:sz w:val="24"/>
          <w:szCs w:val="24"/>
        </w:rPr>
        <w:t>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E85603" w:rsidRPr="00142B99" w:rsidRDefault="001B1E7E"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E85603" w:rsidRPr="00142B99">
        <w:rPr>
          <w:rFonts w:ascii="Times New Roman" w:hAnsi="Times New Roman" w:cs="Times New Roman"/>
          <w:sz w:val="24"/>
          <w:szCs w:val="24"/>
        </w:rPr>
        <w:t>.3.</w:t>
      </w:r>
      <w:r w:rsidR="00052E03">
        <w:rPr>
          <w:rFonts w:ascii="Times New Roman" w:hAnsi="Times New Roman" w:cs="Times New Roman"/>
          <w:sz w:val="24"/>
          <w:szCs w:val="24"/>
        </w:rPr>
        <w:tab/>
      </w:r>
      <w:r w:rsidR="00E85603" w:rsidRPr="00142B99">
        <w:rPr>
          <w:rFonts w:ascii="Times New Roman" w:hAnsi="Times New Roman" w:cs="Times New Roman"/>
          <w:sz w:val="24"/>
          <w:szCs w:val="24"/>
        </w:rPr>
        <w:t xml:space="preserve">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rsidR="00E85603" w:rsidRPr="00142B99" w:rsidRDefault="00F32AE2" w:rsidP="00E85603">
      <w:pPr>
        <w:widowControl w:val="0"/>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Статья 22</w:t>
      </w:r>
      <w:r w:rsidR="00E85603" w:rsidRPr="00142B99">
        <w:rPr>
          <w:rFonts w:ascii="Times New Roman" w:hAnsi="Times New Roman" w:cs="Times New Roman"/>
          <w:b/>
          <w:bCs/>
          <w:sz w:val="24"/>
          <w:szCs w:val="24"/>
        </w:rPr>
        <w:t>. Заключительные положения</w:t>
      </w:r>
    </w:p>
    <w:p w:rsidR="00E85603" w:rsidRPr="00142B99" w:rsidRDefault="00F32AE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00E85603" w:rsidRPr="00142B99">
        <w:rPr>
          <w:rFonts w:ascii="Times New Roman" w:hAnsi="Times New Roman" w:cs="Times New Roman"/>
          <w:sz w:val="24"/>
          <w:szCs w:val="24"/>
        </w:rPr>
        <w:t>.1.</w:t>
      </w:r>
      <w:r w:rsidR="00052E03">
        <w:tab/>
      </w:r>
      <w:r w:rsidR="00E85603" w:rsidRPr="00142B9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rsidR="00E85603" w:rsidRPr="00142B99" w:rsidRDefault="00E85603"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rsidR="00E85603" w:rsidRPr="00142B99" w:rsidRDefault="00F32AE2" w:rsidP="00052E03">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00E85603" w:rsidRPr="00142B99">
        <w:rPr>
          <w:rFonts w:ascii="Times New Roman" w:hAnsi="Times New Roman" w:cs="Times New Roman"/>
          <w:sz w:val="24"/>
          <w:szCs w:val="24"/>
        </w:rPr>
        <w:t>.2.</w:t>
      </w:r>
      <w:r w:rsidR="00052E03">
        <w:rPr>
          <w:rFonts w:ascii="Times New Roman" w:hAnsi="Times New Roman" w:cs="Times New Roman"/>
          <w:sz w:val="24"/>
          <w:szCs w:val="24"/>
        </w:rPr>
        <w:tab/>
      </w:r>
      <w:r w:rsidR="00E85603" w:rsidRPr="00142B99">
        <w:rPr>
          <w:rFonts w:ascii="Times New Roman" w:hAnsi="Times New Roman" w:cs="Times New Roman"/>
          <w:sz w:val="24"/>
          <w:szCs w:val="24"/>
        </w:rPr>
        <w:t>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E85603" w:rsidRPr="00142B99" w:rsidRDefault="00E85603" w:rsidP="00052E03">
      <w:pPr>
        <w:widowControl w:val="0"/>
        <w:tabs>
          <w:tab w:val="left" w:pos="1134"/>
        </w:tabs>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pacing w:val="-4"/>
          <w:sz w:val="24"/>
          <w:szCs w:val="24"/>
        </w:rPr>
        <w:t>2</w:t>
      </w:r>
      <w:r w:rsidR="00F32AE2">
        <w:rPr>
          <w:rFonts w:ascii="Times New Roman" w:hAnsi="Times New Roman" w:cs="Times New Roman"/>
          <w:spacing w:val="-4"/>
          <w:sz w:val="24"/>
          <w:szCs w:val="24"/>
        </w:rPr>
        <w:t>2</w:t>
      </w:r>
      <w:r w:rsidRPr="00142B99">
        <w:rPr>
          <w:rFonts w:ascii="Times New Roman" w:hAnsi="Times New Roman" w:cs="Times New Roman"/>
          <w:spacing w:val="-4"/>
          <w:sz w:val="24"/>
          <w:szCs w:val="24"/>
        </w:rPr>
        <w:t>.3.</w:t>
      </w:r>
      <w:r w:rsidR="00052E03">
        <w:rPr>
          <w:rFonts w:ascii="Times New Roman" w:hAnsi="Times New Roman" w:cs="Times New Roman"/>
          <w:spacing w:val="-4"/>
          <w:sz w:val="24"/>
          <w:szCs w:val="24"/>
        </w:rPr>
        <w:tab/>
      </w:r>
      <w:r w:rsidRPr="00142B99">
        <w:rPr>
          <w:rFonts w:ascii="Times New Roman" w:hAnsi="Times New Roman" w:cs="Times New Roman"/>
          <w:spacing w:val="-4"/>
          <w:sz w:val="24"/>
          <w:szCs w:val="24"/>
        </w:rPr>
        <w:t>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142B9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rsidR="00E85603" w:rsidRPr="00142B9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rsidR="00E85603" w:rsidRPr="00142B9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w:t>
      </w:r>
      <w:r w:rsidR="007F645D" w:rsidRPr="007F645D">
        <w:rPr>
          <w:rFonts w:ascii="Times New Roman" w:hAnsi="Times New Roman" w:cs="Times New Roman"/>
          <w:sz w:val="24"/>
          <w:szCs w:val="24"/>
        </w:rPr>
        <w:t>smolenskenergo@mrsk-1.ru</w:t>
      </w:r>
      <w:r w:rsidRPr="00142B99">
        <w:rPr>
          <w:rFonts w:ascii="Times New Roman" w:hAnsi="Times New Roman" w:cs="Times New Roman"/>
          <w:sz w:val="24"/>
          <w:szCs w:val="24"/>
        </w:rPr>
        <w:t xml:space="preserve"> на адрес электронной почты Подрядчика ______________________________.</w:t>
      </w:r>
    </w:p>
    <w:p w:rsidR="00E85603" w:rsidRPr="00142B9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w:t>
      </w:r>
      <w:r w:rsidR="007F645D" w:rsidRPr="007F645D">
        <w:rPr>
          <w:rFonts w:ascii="Times New Roman" w:hAnsi="Times New Roman" w:cs="Times New Roman"/>
          <w:sz w:val="24"/>
          <w:szCs w:val="24"/>
        </w:rPr>
        <w:t>smolenskenergo@mrsk-1.ru</w:t>
      </w:r>
      <w:r w:rsidRPr="00142B99">
        <w:rPr>
          <w:rFonts w:ascii="Times New Roman" w:hAnsi="Times New Roman" w:cs="Times New Roman"/>
          <w:sz w:val="24"/>
          <w:szCs w:val="24"/>
        </w:rPr>
        <w:t>.</w:t>
      </w:r>
    </w:p>
    <w:p w:rsidR="00E85603" w:rsidRPr="00142B9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rsidR="00E85603" w:rsidRPr="00142B99" w:rsidRDefault="007F645D" w:rsidP="005F1A1A">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2AE2">
        <w:rPr>
          <w:rFonts w:ascii="Times New Roman" w:hAnsi="Times New Roman" w:cs="Times New Roman"/>
          <w:sz w:val="24"/>
          <w:szCs w:val="24"/>
        </w:rPr>
        <w:t>2</w:t>
      </w:r>
      <w:r w:rsidR="00E85603" w:rsidRPr="00142B99">
        <w:rPr>
          <w:rFonts w:ascii="Times New Roman" w:hAnsi="Times New Roman" w:cs="Times New Roman"/>
          <w:sz w:val="24"/>
          <w:szCs w:val="24"/>
        </w:rPr>
        <w:t>.4.</w:t>
      </w:r>
      <w:r w:rsidR="005F1A1A">
        <w:rPr>
          <w:rFonts w:ascii="Times New Roman" w:hAnsi="Times New Roman" w:cs="Times New Roman"/>
          <w:sz w:val="24"/>
          <w:szCs w:val="24"/>
        </w:rPr>
        <w:tab/>
      </w:r>
      <w:r w:rsidR="00E85603" w:rsidRPr="00142B99">
        <w:rPr>
          <w:rFonts w:ascii="Times New Roman" w:hAnsi="Times New Roman" w:cs="Times New Roman"/>
          <w:sz w:val="24"/>
          <w:szCs w:val="24"/>
        </w:rPr>
        <w:t xml:space="preserve">Полномочия представителя Подрядчика, должны быть подтверждены </w:t>
      </w:r>
      <w:r w:rsidR="00E85603" w:rsidRPr="00142B99">
        <w:rPr>
          <w:rFonts w:ascii="Times New Roman" w:hAnsi="Times New Roman" w:cs="Times New Roman"/>
          <w:sz w:val="24"/>
          <w:szCs w:val="24"/>
        </w:rPr>
        <w:lastRenderedPageBreak/>
        <w:t>доверенностью, совершенной в нотариальной форме. Подлинник или нотариально заверенная копия доверенности должна быть передана Заказчику.</w:t>
      </w:r>
      <w:r w:rsidR="005F1A1A">
        <w:rPr>
          <w:rFonts w:ascii="Times New Roman" w:hAnsi="Times New Roman" w:cs="Times New Roman"/>
          <w:sz w:val="24"/>
          <w:szCs w:val="24"/>
        </w:rPr>
        <w:t xml:space="preserve"> </w:t>
      </w:r>
    </w:p>
    <w:p w:rsidR="00E85603" w:rsidRPr="00142B99" w:rsidRDefault="007F645D" w:rsidP="005F1A1A">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2AE2">
        <w:rPr>
          <w:rFonts w:ascii="Times New Roman" w:hAnsi="Times New Roman" w:cs="Times New Roman"/>
          <w:sz w:val="24"/>
          <w:szCs w:val="24"/>
        </w:rPr>
        <w:t>2</w:t>
      </w:r>
      <w:r w:rsidR="00E85603" w:rsidRPr="00142B99">
        <w:rPr>
          <w:rFonts w:ascii="Times New Roman" w:hAnsi="Times New Roman" w:cs="Times New Roman"/>
          <w:sz w:val="24"/>
          <w:szCs w:val="24"/>
        </w:rPr>
        <w:t>.5.</w:t>
      </w:r>
      <w:r w:rsidR="005F1A1A">
        <w:rPr>
          <w:rFonts w:ascii="Times New Roman" w:hAnsi="Times New Roman" w:cs="Times New Roman"/>
          <w:sz w:val="24"/>
          <w:szCs w:val="24"/>
        </w:rPr>
        <w:tab/>
      </w:r>
      <w:r w:rsidR="00E85603" w:rsidRPr="00142B99">
        <w:rPr>
          <w:rFonts w:ascii="Times New Roman" w:hAnsi="Times New Roman" w:cs="Times New Roman"/>
          <w:sz w:val="24"/>
          <w:szCs w:val="24"/>
        </w:rPr>
        <w:t>При выполнении настоящего Договора Стороны руководствуются нормами законодательства Российской Федерации.</w:t>
      </w:r>
    </w:p>
    <w:p w:rsidR="00E85603" w:rsidRPr="00142B99" w:rsidRDefault="007F645D" w:rsidP="005F1A1A">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2AE2">
        <w:rPr>
          <w:rFonts w:ascii="Times New Roman" w:hAnsi="Times New Roman" w:cs="Times New Roman"/>
          <w:sz w:val="24"/>
          <w:szCs w:val="24"/>
        </w:rPr>
        <w:t>2</w:t>
      </w:r>
      <w:r w:rsidR="00E85603" w:rsidRPr="00142B99">
        <w:rPr>
          <w:rFonts w:ascii="Times New Roman" w:hAnsi="Times New Roman" w:cs="Times New Roman"/>
          <w:sz w:val="24"/>
          <w:szCs w:val="24"/>
        </w:rPr>
        <w:t>.6.</w:t>
      </w:r>
      <w:r w:rsidR="005F1A1A">
        <w:rPr>
          <w:rFonts w:ascii="Times New Roman" w:hAnsi="Times New Roman" w:cs="Times New Roman"/>
          <w:sz w:val="24"/>
          <w:szCs w:val="24"/>
        </w:rPr>
        <w:tab/>
      </w:r>
      <w:r w:rsidR="00E85603" w:rsidRPr="00142B99">
        <w:rPr>
          <w:rFonts w:ascii="Times New Roman" w:hAnsi="Times New Roman" w:cs="Times New Roman"/>
          <w:sz w:val="24"/>
          <w:szCs w:val="24"/>
        </w:rPr>
        <w:t>Все указанные в настоящем Договоре приложения являются его неотъемлемой частью.</w:t>
      </w:r>
    </w:p>
    <w:p w:rsidR="00E85603" w:rsidRPr="00142B99" w:rsidRDefault="007F645D" w:rsidP="005F1A1A">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2AE2">
        <w:rPr>
          <w:rFonts w:ascii="Times New Roman" w:hAnsi="Times New Roman" w:cs="Times New Roman"/>
          <w:sz w:val="24"/>
          <w:szCs w:val="24"/>
        </w:rPr>
        <w:t>2</w:t>
      </w:r>
      <w:r w:rsidR="00E85603" w:rsidRPr="00142B99">
        <w:rPr>
          <w:rFonts w:ascii="Times New Roman" w:hAnsi="Times New Roman" w:cs="Times New Roman"/>
          <w:sz w:val="24"/>
          <w:szCs w:val="24"/>
        </w:rPr>
        <w:t>.7.</w:t>
      </w:r>
      <w:r w:rsidR="005F1A1A">
        <w:rPr>
          <w:rFonts w:ascii="Times New Roman" w:hAnsi="Times New Roman" w:cs="Times New Roman"/>
          <w:sz w:val="24"/>
          <w:szCs w:val="24"/>
        </w:rPr>
        <w:tab/>
      </w:r>
      <w:r w:rsidR="00E85603" w:rsidRPr="00142B99">
        <w:rPr>
          <w:rFonts w:ascii="Times New Roman" w:hAnsi="Times New Roman" w:cs="Times New Roman"/>
          <w:sz w:val="24"/>
          <w:szCs w:val="24"/>
        </w:rPr>
        <w:t>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p>
    <w:p w:rsidR="00E85603" w:rsidRPr="00142B99" w:rsidRDefault="007F645D" w:rsidP="005F1A1A">
      <w:pPr>
        <w:widowControl w:val="0"/>
        <w:shd w:val="clear" w:color="auto" w:fill="FFFFFF"/>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F32AE2">
        <w:rPr>
          <w:rFonts w:ascii="Times New Roman" w:hAnsi="Times New Roman" w:cs="Times New Roman"/>
          <w:sz w:val="24"/>
          <w:szCs w:val="24"/>
        </w:rPr>
        <w:t>2</w:t>
      </w:r>
      <w:r w:rsidR="00E85603" w:rsidRPr="00142B99">
        <w:rPr>
          <w:rFonts w:ascii="Times New Roman" w:hAnsi="Times New Roman" w:cs="Times New Roman"/>
          <w:sz w:val="24"/>
          <w:szCs w:val="24"/>
        </w:rPr>
        <w:t>.8.</w:t>
      </w:r>
      <w:r w:rsidR="005F1A1A">
        <w:rPr>
          <w:rFonts w:ascii="Times New Roman" w:hAnsi="Times New Roman" w:cs="Times New Roman"/>
          <w:sz w:val="24"/>
          <w:szCs w:val="24"/>
        </w:rPr>
        <w:tab/>
      </w:r>
      <w:r w:rsidR="00E85603" w:rsidRPr="00142B99">
        <w:rPr>
          <w:rFonts w:ascii="Times New Roman" w:hAnsi="Times New Roman" w:cs="Times New Roman"/>
          <w:sz w:val="24"/>
          <w:szCs w:val="24"/>
        </w:rPr>
        <w:t xml:space="preserve">Настоящий Договор составлен в </w:t>
      </w:r>
      <w:r>
        <w:rPr>
          <w:rFonts w:ascii="Times New Roman" w:hAnsi="Times New Roman" w:cs="Times New Roman"/>
          <w:sz w:val="24"/>
          <w:szCs w:val="24"/>
        </w:rPr>
        <w:t>двух</w:t>
      </w:r>
      <w:r w:rsidR="00E85603" w:rsidRPr="00142B99">
        <w:rPr>
          <w:rFonts w:ascii="Times New Roman" w:hAnsi="Times New Roman" w:cs="Times New Roman"/>
          <w:sz w:val="24"/>
          <w:szCs w:val="24"/>
        </w:rPr>
        <w:t xml:space="preserve"> экземплярах, обладающих равной юридической силой.</w:t>
      </w: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rsidR="00E85603" w:rsidRPr="00142B99" w:rsidRDefault="007F645D" w:rsidP="00E85603">
      <w:pPr>
        <w:pStyle w:val="a3"/>
        <w:shd w:val="clear" w:color="auto" w:fill="FFFFFF"/>
        <w:ind w:left="0" w:firstLine="709"/>
        <w:jc w:val="both"/>
        <w:rPr>
          <w:rFonts w:ascii="Times New Roman" w:hAnsi="Times New Roman" w:cs="Times New Roman"/>
          <w:b/>
          <w:bCs/>
          <w:sz w:val="24"/>
          <w:szCs w:val="24"/>
        </w:rPr>
      </w:pPr>
      <w:r>
        <w:rPr>
          <w:rFonts w:ascii="Times New Roman" w:hAnsi="Times New Roman" w:cs="Times New Roman"/>
          <w:b/>
          <w:bCs/>
          <w:sz w:val="24"/>
          <w:szCs w:val="24"/>
        </w:rPr>
        <w:t>Статья 2</w:t>
      </w:r>
      <w:r w:rsidR="00F32AE2">
        <w:rPr>
          <w:rFonts w:ascii="Times New Roman" w:hAnsi="Times New Roman" w:cs="Times New Roman"/>
          <w:b/>
          <w:bCs/>
          <w:sz w:val="24"/>
          <w:szCs w:val="24"/>
        </w:rPr>
        <w:t>3</w:t>
      </w:r>
      <w:r w:rsidR="00E85603" w:rsidRPr="00142B99">
        <w:rPr>
          <w:rFonts w:ascii="Times New Roman" w:hAnsi="Times New Roman" w:cs="Times New Roman"/>
          <w:b/>
          <w:bCs/>
          <w:sz w:val="24"/>
          <w:szCs w:val="24"/>
        </w:rPr>
        <w:t>. Перечень документов, прилагаемых к Договору</w:t>
      </w:r>
    </w:p>
    <w:p w:rsidR="00E85603" w:rsidRPr="00142B99" w:rsidRDefault="00E85603" w:rsidP="00E85603">
      <w:pPr>
        <w:pStyle w:val="a3"/>
        <w:shd w:val="clear" w:color="auto" w:fill="FFFFFF"/>
        <w:ind w:left="0" w:firstLine="709"/>
        <w:jc w:val="both"/>
        <w:rPr>
          <w:rFonts w:ascii="Times New Roman" w:hAnsi="Times New Roman" w:cs="Times New Roman"/>
          <w:sz w:val="24"/>
          <w:szCs w:val="24"/>
        </w:rPr>
      </w:pPr>
      <w:r w:rsidRPr="00142B9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8693"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729"/>
        <w:gridCol w:w="7964"/>
      </w:tblGrid>
      <w:tr w:rsidR="00E85603" w:rsidRPr="00142B99" w:rsidTr="00966880">
        <w:trPr>
          <w:cantSplit/>
          <w:trHeight w:val="278"/>
        </w:trPr>
        <w:tc>
          <w:tcPr>
            <w:tcW w:w="729" w:type="dxa"/>
            <w:shd w:val="clear" w:color="auto" w:fill="auto"/>
            <w:tcMar>
              <w:top w:w="0" w:type="dxa"/>
              <w:left w:w="28" w:type="dxa"/>
              <w:bottom w:w="0" w:type="dxa"/>
              <w:right w:w="28" w:type="dxa"/>
            </w:tcMar>
          </w:tcPr>
          <w:p w:rsidR="00E85603" w:rsidRPr="00142B99" w:rsidRDefault="00E85603" w:rsidP="00ED4651">
            <w:pPr>
              <w:widowControl w:val="0"/>
              <w:jc w:val="center"/>
            </w:pPr>
            <w:r w:rsidRPr="00142B99">
              <w:rPr>
                <w:b/>
                <w:bCs/>
                <w:szCs w:val="24"/>
              </w:rPr>
              <w:t>№ п/п</w:t>
            </w:r>
          </w:p>
        </w:tc>
        <w:tc>
          <w:tcPr>
            <w:tcW w:w="7964" w:type="dxa"/>
            <w:shd w:val="clear" w:color="auto" w:fill="auto"/>
            <w:tcMar>
              <w:top w:w="0" w:type="dxa"/>
              <w:left w:w="28" w:type="dxa"/>
              <w:bottom w:w="0" w:type="dxa"/>
              <w:right w:w="28" w:type="dxa"/>
            </w:tcMar>
          </w:tcPr>
          <w:p w:rsidR="00E85603" w:rsidRPr="00142B99" w:rsidRDefault="00E85603" w:rsidP="00E85603">
            <w:pPr>
              <w:widowControl w:val="0"/>
              <w:ind w:right="619" w:firstLine="720"/>
              <w:jc w:val="center"/>
            </w:pPr>
            <w:r w:rsidRPr="00142B99">
              <w:rPr>
                <w:b/>
                <w:bCs/>
                <w:szCs w:val="24"/>
              </w:rPr>
              <w:t>Наименование приложения</w:t>
            </w:r>
          </w:p>
        </w:tc>
      </w:tr>
      <w:tr w:rsidR="00E85603" w:rsidRPr="00142B99" w:rsidTr="00966880">
        <w:trPr>
          <w:cantSplit/>
          <w:trHeight w:val="17"/>
        </w:trPr>
        <w:tc>
          <w:tcPr>
            <w:tcW w:w="729" w:type="dxa"/>
            <w:shd w:val="clear" w:color="auto" w:fill="auto"/>
            <w:tcMar>
              <w:top w:w="0" w:type="dxa"/>
              <w:left w:w="28" w:type="dxa"/>
              <w:bottom w:w="0" w:type="dxa"/>
              <w:right w:w="28" w:type="dxa"/>
            </w:tcMar>
          </w:tcPr>
          <w:p w:rsidR="00E85603" w:rsidRPr="00142B99" w:rsidRDefault="00E85603" w:rsidP="00E85603">
            <w:pPr>
              <w:widowControl w:val="0"/>
              <w:rPr>
                <w:sz w:val="24"/>
                <w:szCs w:val="24"/>
              </w:rPr>
            </w:pPr>
            <w:r w:rsidRPr="00142B99">
              <w:rPr>
                <w:sz w:val="24"/>
                <w:szCs w:val="24"/>
              </w:rPr>
              <w:t>1.</w:t>
            </w:r>
          </w:p>
        </w:tc>
        <w:tc>
          <w:tcPr>
            <w:tcW w:w="7964" w:type="dxa"/>
            <w:shd w:val="clear" w:color="auto" w:fill="auto"/>
            <w:tcMar>
              <w:top w:w="0" w:type="dxa"/>
              <w:left w:w="28" w:type="dxa"/>
              <w:bottom w:w="0" w:type="dxa"/>
              <w:right w:w="28" w:type="dxa"/>
            </w:tcMar>
          </w:tcPr>
          <w:p w:rsidR="00E85603" w:rsidRPr="00142B99" w:rsidRDefault="00E85603" w:rsidP="00E85603">
            <w:pPr>
              <w:widowControl w:val="0"/>
              <w:ind w:right="619"/>
              <w:rPr>
                <w:sz w:val="24"/>
                <w:szCs w:val="24"/>
              </w:rPr>
            </w:pPr>
            <w:r w:rsidRPr="00142B99">
              <w:rPr>
                <w:sz w:val="24"/>
                <w:szCs w:val="24"/>
              </w:rPr>
              <w:t xml:space="preserve">Сводная таблица стоимости Работ </w:t>
            </w:r>
          </w:p>
        </w:tc>
      </w:tr>
      <w:tr w:rsidR="00E85603" w:rsidRPr="00142B99" w:rsidTr="00966880">
        <w:trPr>
          <w:cantSplit/>
          <w:trHeight w:val="243"/>
        </w:trPr>
        <w:tc>
          <w:tcPr>
            <w:tcW w:w="729" w:type="dxa"/>
            <w:shd w:val="clear" w:color="auto" w:fill="auto"/>
            <w:tcMar>
              <w:top w:w="0" w:type="dxa"/>
              <w:left w:w="28" w:type="dxa"/>
              <w:bottom w:w="0" w:type="dxa"/>
              <w:right w:w="28" w:type="dxa"/>
            </w:tcMar>
          </w:tcPr>
          <w:p w:rsidR="00E85603" w:rsidRPr="00142B99" w:rsidRDefault="00E85603" w:rsidP="00E85603">
            <w:pPr>
              <w:widowControl w:val="0"/>
              <w:rPr>
                <w:sz w:val="24"/>
                <w:szCs w:val="24"/>
              </w:rPr>
            </w:pPr>
            <w:r w:rsidRPr="00142B99">
              <w:rPr>
                <w:sz w:val="24"/>
                <w:szCs w:val="24"/>
              </w:rPr>
              <w:t>2.</w:t>
            </w:r>
          </w:p>
        </w:tc>
        <w:tc>
          <w:tcPr>
            <w:tcW w:w="7964" w:type="dxa"/>
            <w:shd w:val="clear" w:color="auto" w:fill="auto"/>
            <w:tcMar>
              <w:top w:w="0" w:type="dxa"/>
              <w:left w:w="28" w:type="dxa"/>
              <w:bottom w:w="0" w:type="dxa"/>
              <w:right w:w="28" w:type="dxa"/>
            </w:tcMar>
          </w:tcPr>
          <w:p w:rsidR="00E85603" w:rsidRPr="00142B99" w:rsidRDefault="00E85603" w:rsidP="00E85603">
            <w:pPr>
              <w:widowControl w:val="0"/>
              <w:ind w:right="619"/>
              <w:rPr>
                <w:sz w:val="24"/>
                <w:szCs w:val="24"/>
              </w:rPr>
            </w:pPr>
            <w:r w:rsidRPr="00142B99">
              <w:rPr>
                <w:sz w:val="24"/>
                <w:szCs w:val="24"/>
              </w:rPr>
              <w:t xml:space="preserve">График выполнения Работ </w:t>
            </w:r>
          </w:p>
        </w:tc>
      </w:tr>
      <w:tr w:rsidR="00E85603" w:rsidRPr="00142B99" w:rsidTr="00966880">
        <w:trPr>
          <w:cantSplit/>
          <w:trHeight w:val="243"/>
        </w:trPr>
        <w:tc>
          <w:tcPr>
            <w:tcW w:w="729" w:type="dxa"/>
            <w:shd w:val="clear" w:color="auto" w:fill="auto"/>
            <w:tcMar>
              <w:top w:w="0" w:type="dxa"/>
              <w:left w:w="28" w:type="dxa"/>
              <w:bottom w:w="0" w:type="dxa"/>
              <w:right w:w="28" w:type="dxa"/>
            </w:tcMar>
          </w:tcPr>
          <w:p w:rsidR="00E85603" w:rsidRPr="00142B99" w:rsidRDefault="00ED4651" w:rsidP="00E85603">
            <w:pPr>
              <w:widowControl w:val="0"/>
              <w:rPr>
                <w:sz w:val="24"/>
                <w:szCs w:val="24"/>
              </w:rPr>
            </w:pPr>
            <w:r>
              <w:rPr>
                <w:sz w:val="24"/>
                <w:szCs w:val="24"/>
              </w:rPr>
              <w:t>3</w:t>
            </w:r>
            <w:r w:rsidR="00E85603" w:rsidRPr="00142B99">
              <w:rPr>
                <w:sz w:val="24"/>
                <w:szCs w:val="24"/>
              </w:rPr>
              <w:t>.</w:t>
            </w:r>
          </w:p>
        </w:tc>
        <w:tc>
          <w:tcPr>
            <w:tcW w:w="7964" w:type="dxa"/>
            <w:shd w:val="clear" w:color="auto" w:fill="auto"/>
            <w:tcMar>
              <w:top w:w="0" w:type="dxa"/>
              <w:left w:w="28" w:type="dxa"/>
              <w:bottom w:w="0" w:type="dxa"/>
              <w:right w:w="28" w:type="dxa"/>
            </w:tcMar>
          </w:tcPr>
          <w:p w:rsidR="00E85603" w:rsidRPr="00142B99" w:rsidRDefault="00E85603" w:rsidP="00E85603">
            <w:pPr>
              <w:widowControl w:val="0"/>
              <w:ind w:right="619"/>
              <w:rPr>
                <w:sz w:val="24"/>
                <w:szCs w:val="24"/>
              </w:rPr>
            </w:pPr>
            <w:r w:rsidRPr="00142B99">
              <w:rPr>
                <w:sz w:val="24"/>
                <w:szCs w:val="24"/>
              </w:rPr>
              <w:t xml:space="preserve">Требования к организации охраны, пропускного и </w:t>
            </w:r>
            <w:proofErr w:type="spellStart"/>
            <w:r w:rsidRPr="00142B99">
              <w:rPr>
                <w:sz w:val="24"/>
                <w:szCs w:val="24"/>
              </w:rPr>
              <w:t>внутриобъектового</w:t>
            </w:r>
            <w:proofErr w:type="spellEnd"/>
            <w:r w:rsidRPr="00142B99">
              <w:rPr>
                <w:sz w:val="24"/>
                <w:szCs w:val="24"/>
              </w:rPr>
              <w:t xml:space="preserve"> режима на строящихся (реконструируемых) объектах Заказчика</w:t>
            </w:r>
          </w:p>
        </w:tc>
      </w:tr>
      <w:tr w:rsidR="00B74206" w:rsidRPr="00142B99" w:rsidTr="00966880">
        <w:trPr>
          <w:cantSplit/>
          <w:trHeight w:val="630"/>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rPr>
            </w:pPr>
            <w:r>
              <w:rPr>
                <w:sz w:val="24"/>
                <w:szCs w:val="24"/>
              </w:rPr>
              <w:t>4</w:t>
            </w:r>
            <w:r w:rsidRPr="00142B99">
              <w:rPr>
                <w:sz w:val="24"/>
                <w:szCs w:val="24"/>
              </w:rPr>
              <w:t>.</w:t>
            </w:r>
          </w:p>
        </w:tc>
        <w:tc>
          <w:tcPr>
            <w:tcW w:w="7964" w:type="dxa"/>
            <w:shd w:val="clear" w:color="auto" w:fill="auto"/>
            <w:tcMar>
              <w:top w:w="0" w:type="dxa"/>
              <w:left w:w="28" w:type="dxa"/>
              <w:bottom w:w="0" w:type="dxa"/>
              <w:right w:w="28" w:type="dxa"/>
            </w:tcMar>
          </w:tcPr>
          <w:p w:rsidR="00B74206" w:rsidRPr="00142B99" w:rsidRDefault="00B74206" w:rsidP="00B74206">
            <w:pPr>
              <w:widowControl w:val="0"/>
              <w:ind w:right="619"/>
              <w:rPr>
                <w:sz w:val="24"/>
                <w:szCs w:val="24"/>
              </w:rPr>
            </w:pPr>
            <w:r w:rsidRPr="00142B99">
              <w:rPr>
                <w:sz w:val="24"/>
                <w:szCs w:val="24"/>
              </w:rPr>
              <w:t>Форма Соглашения о раскрытии информации</w:t>
            </w:r>
          </w:p>
        </w:tc>
      </w:tr>
      <w:tr w:rsidR="00B74206" w:rsidRPr="00142B99" w:rsidTr="00966880">
        <w:trPr>
          <w:cantSplit/>
          <w:trHeight w:val="243"/>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rPr>
            </w:pPr>
            <w:r>
              <w:rPr>
                <w:sz w:val="24"/>
                <w:szCs w:val="24"/>
              </w:rPr>
              <w:t>5</w:t>
            </w:r>
            <w:r w:rsidRPr="00142B99">
              <w:rPr>
                <w:sz w:val="24"/>
                <w:szCs w:val="24"/>
              </w:rPr>
              <w:t>.</w:t>
            </w:r>
          </w:p>
        </w:tc>
        <w:tc>
          <w:tcPr>
            <w:tcW w:w="7964" w:type="dxa"/>
            <w:shd w:val="clear" w:color="auto" w:fill="auto"/>
            <w:tcMar>
              <w:top w:w="0" w:type="dxa"/>
              <w:left w:w="28" w:type="dxa"/>
              <w:bottom w:w="0" w:type="dxa"/>
              <w:right w:w="28" w:type="dxa"/>
            </w:tcMar>
          </w:tcPr>
          <w:p w:rsidR="00B74206" w:rsidRPr="00142B99" w:rsidRDefault="00B74206" w:rsidP="00B74206">
            <w:pPr>
              <w:widowControl w:val="0"/>
              <w:ind w:right="619"/>
              <w:rPr>
                <w:sz w:val="24"/>
                <w:szCs w:val="24"/>
              </w:rPr>
            </w:pPr>
            <w:r w:rsidRPr="00142B99">
              <w:rPr>
                <w:sz w:val="24"/>
                <w:szCs w:val="24"/>
              </w:rPr>
              <w:t>Информация о собственниках Подрядчика/Субподрядчика</w:t>
            </w:r>
          </w:p>
        </w:tc>
      </w:tr>
      <w:tr w:rsidR="00B74206" w:rsidRPr="00142B99" w:rsidTr="00966880">
        <w:trPr>
          <w:cantSplit/>
          <w:trHeight w:val="44"/>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rPr>
            </w:pPr>
            <w:r>
              <w:rPr>
                <w:sz w:val="24"/>
                <w:szCs w:val="24"/>
              </w:rPr>
              <w:t>6</w:t>
            </w:r>
            <w:r w:rsidRPr="00142B99">
              <w:rPr>
                <w:sz w:val="24"/>
                <w:szCs w:val="24"/>
              </w:rPr>
              <w:t>.</w:t>
            </w:r>
          </w:p>
        </w:tc>
        <w:tc>
          <w:tcPr>
            <w:tcW w:w="7964" w:type="dxa"/>
            <w:shd w:val="clear" w:color="auto" w:fill="auto"/>
            <w:tcMar>
              <w:top w:w="0" w:type="dxa"/>
              <w:left w:w="28" w:type="dxa"/>
              <w:bottom w:w="0" w:type="dxa"/>
              <w:right w:w="28" w:type="dxa"/>
            </w:tcMar>
          </w:tcPr>
          <w:p w:rsidR="00B74206" w:rsidRPr="00142B99" w:rsidRDefault="00B74206" w:rsidP="00B74206">
            <w:pPr>
              <w:widowControl w:val="0"/>
              <w:ind w:right="619"/>
              <w:rPr>
                <w:sz w:val="24"/>
                <w:szCs w:val="24"/>
              </w:rPr>
            </w:pPr>
            <w:r w:rsidRPr="00142B99">
              <w:rPr>
                <w:sz w:val="24"/>
                <w:szCs w:val="24"/>
              </w:rPr>
              <w:t xml:space="preserve">Форма акта сдачи-приемки прочих работ </w:t>
            </w:r>
          </w:p>
        </w:tc>
      </w:tr>
      <w:tr w:rsidR="00B74206" w:rsidRPr="00142B99" w:rsidTr="00966880">
        <w:trPr>
          <w:cantSplit/>
          <w:trHeight w:val="44"/>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rPr>
            </w:pPr>
            <w:r>
              <w:rPr>
                <w:sz w:val="24"/>
                <w:szCs w:val="24"/>
              </w:rPr>
              <w:t>7</w:t>
            </w:r>
            <w:r w:rsidRPr="00142B99">
              <w:rPr>
                <w:sz w:val="24"/>
                <w:szCs w:val="24"/>
              </w:rPr>
              <w:t xml:space="preserve">. </w:t>
            </w:r>
          </w:p>
        </w:tc>
        <w:tc>
          <w:tcPr>
            <w:tcW w:w="7964" w:type="dxa"/>
            <w:shd w:val="clear" w:color="auto" w:fill="auto"/>
            <w:tcMar>
              <w:top w:w="0" w:type="dxa"/>
              <w:left w:w="28" w:type="dxa"/>
              <w:bottom w:w="0" w:type="dxa"/>
              <w:right w:w="28" w:type="dxa"/>
            </w:tcMar>
          </w:tcPr>
          <w:p w:rsidR="00B74206" w:rsidRPr="00142B99" w:rsidRDefault="00B74206" w:rsidP="00B74206">
            <w:pPr>
              <w:widowControl w:val="0"/>
              <w:ind w:right="619"/>
              <w:rPr>
                <w:sz w:val="24"/>
                <w:szCs w:val="24"/>
              </w:rPr>
            </w:pPr>
            <w:r w:rsidRPr="00142B99">
              <w:rPr>
                <w:sz w:val="24"/>
                <w:szCs w:val="24"/>
              </w:rPr>
              <w:t>Список субподрядных организаций</w:t>
            </w:r>
          </w:p>
        </w:tc>
      </w:tr>
      <w:tr w:rsidR="00B74206" w:rsidRPr="00142B99" w:rsidTr="00966880">
        <w:trPr>
          <w:cantSplit/>
          <w:trHeight w:val="285"/>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lang w:val="en-US"/>
              </w:rPr>
            </w:pPr>
            <w:r>
              <w:rPr>
                <w:sz w:val="24"/>
                <w:szCs w:val="24"/>
                <w:lang w:val="en-US"/>
              </w:rPr>
              <w:t>8</w:t>
            </w:r>
          </w:p>
        </w:tc>
        <w:tc>
          <w:tcPr>
            <w:tcW w:w="7964" w:type="dxa"/>
            <w:shd w:val="clear" w:color="auto" w:fill="auto"/>
            <w:tcMar>
              <w:top w:w="0" w:type="dxa"/>
              <w:left w:w="28" w:type="dxa"/>
              <w:bottom w:w="0" w:type="dxa"/>
              <w:right w:w="28" w:type="dxa"/>
            </w:tcMar>
          </w:tcPr>
          <w:p w:rsidR="00B74206" w:rsidRPr="00142B99" w:rsidRDefault="00B74206" w:rsidP="00B74206">
            <w:pPr>
              <w:pStyle w:val="xl28"/>
              <w:widowControl w:val="0"/>
              <w:spacing w:before="0" w:beforeAutospacing="0" w:after="0" w:afterAutospacing="0"/>
              <w:jc w:val="left"/>
              <w:rPr>
                <w:bCs/>
                <w:sz w:val="24"/>
                <w:szCs w:val="24"/>
              </w:rPr>
            </w:pPr>
            <w:r w:rsidRPr="00142B99">
              <w:rPr>
                <w:bCs/>
                <w:sz w:val="24"/>
                <w:szCs w:val="24"/>
              </w:rPr>
              <w:t>Акт приемки законченного строительством объекта приемочной комиссией</w:t>
            </w:r>
          </w:p>
        </w:tc>
      </w:tr>
      <w:tr w:rsidR="00B74206" w:rsidRPr="00142B99" w:rsidTr="00966880">
        <w:trPr>
          <w:cantSplit/>
          <w:trHeight w:val="44"/>
        </w:trPr>
        <w:tc>
          <w:tcPr>
            <w:tcW w:w="729" w:type="dxa"/>
            <w:shd w:val="clear" w:color="auto" w:fill="auto"/>
            <w:tcMar>
              <w:top w:w="0" w:type="dxa"/>
              <w:left w:w="28" w:type="dxa"/>
              <w:bottom w:w="0" w:type="dxa"/>
              <w:right w:w="28" w:type="dxa"/>
            </w:tcMar>
          </w:tcPr>
          <w:p w:rsidR="00B74206" w:rsidRPr="00142B99" w:rsidRDefault="00B74206" w:rsidP="00B74206">
            <w:pPr>
              <w:widowControl w:val="0"/>
              <w:rPr>
                <w:sz w:val="24"/>
                <w:szCs w:val="24"/>
              </w:rPr>
            </w:pPr>
            <w:r>
              <w:rPr>
                <w:sz w:val="24"/>
                <w:szCs w:val="24"/>
              </w:rPr>
              <w:t>9</w:t>
            </w:r>
          </w:p>
        </w:tc>
        <w:tc>
          <w:tcPr>
            <w:tcW w:w="7964" w:type="dxa"/>
            <w:shd w:val="clear" w:color="auto" w:fill="auto"/>
            <w:tcMar>
              <w:top w:w="0" w:type="dxa"/>
              <w:left w:w="28" w:type="dxa"/>
              <w:bottom w:w="0" w:type="dxa"/>
              <w:right w:w="28" w:type="dxa"/>
            </w:tcMar>
          </w:tcPr>
          <w:p w:rsidR="00B74206" w:rsidRPr="00142B99" w:rsidRDefault="00B74206" w:rsidP="00B74206">
            <w:pPr>
              <w:pStyle w:val="xl28"/>
              <w:widowControl w:val="0"/>
              <w:spacing w:before="0" w:beforeAutospacing="0" w:after="0" w:afterAutospacing="0"/>
              <w:jc w:val="left"/>
              <w:rPr>
                <w:bCs/>
                <w:sz w:val="24"/>
                <w:szCs w:val="24"/>
              </w:rPr>
            </w:pPr>
            <w:r w:rsidRPr="00142B99">
              <w:rPr>
                <w:sz w:val="24"/>
                <w:szCs w:val="24"/>
                <w:bdr w:val="none" w:sz="0" w:space="0" w:color="auto" w:frame="1"/>
              </w:rPr>
              <w:t>Форма справки о стоимости выполненных работ и затрат</w:t>
            </w:r>
          </w:p>
        </w:tc>
      </w:tr>
      <w:tr w:rsidR="00B74206" w:rsidRPr="00142B99" w:rsidTr="00966880">
        <w:trPr>
          <w:cantSplit/>
          <w:trHeight w:val="44"/>
        </w:trPr>
        <w:tc>
          <w:tcPr>
            <w:tcW w:w="729" w:type="dxa"/>
            <w:shd w:val="clear" w:color="auto" w:fill="auto"/>
            <w:tcMar>
              <w:top w:w="0" w:type="dxa"/>
              <w:left w:w="28" w:type="dxa"/>
              <w:bottom w:w="0" w:type="dxa"/>
              <w:right w:w="28" w:type="dxa"/>
            </w:tcMar>
          </w:tcPr>
          <w:p w:rsidR="00B74206" w:rsidRPr="00142B99" w:rsidRDefault="00B74206" w:rsidP="00B74206">
            <w:pPr>
              <w:rPr>
                <w:sz w:val="24"/>
                <w:szCs w:val="24"/>
              </w:rPr>
            </w:pPr>
            <w:r>
              <w:rPr>
                <w:sz w:val="24"/>
                <w:szCs w:val="24"/>
                <w:bdr w:val="none" w:sz="0" w:space="0" w:color="auto" w:frame="1"/>
              </w:rPr>
              <w:t>10</w:t>
            </w:r>
          </w:p>
        </w:tc>
        <w:tc>
          <w:tcPr>
            <w:tcW w:w="7964" w:type="dxa"/>
            <w:shd w:val="clear" w:color="auto" w:fill="auto"/>
            <w:tcMar>
              <w:top w:w="0" w:type="dxa"/>
              <w:left w:w="28" w:type="dxa"/>
              <w:bottom w:w="0" w:type="dxa"/>
              <w:right w:w="28" w:type="dxa"/>
            </w:tcMar>
          </w:tcPr>
          <w:p w:rsidR="00B74206" w:rsidRPr="00142B99" w:rsidRDefault="00B74206" w:rsidP="00B74206">
            <w:pPr>
              <w:rPr>
                <w:sz w:val="24"/>
                <w:szCs w:val="24"/>
              </w:rPr>
            </w:pPr>
            <w:r w:rsidRPr="00142B99">
              <w:rPr>
                <w:sz w:val="24"/>
                <w:szCs w:val="24"/>
                <w:bdr w:val="none" w:sz="0" w:space="0" w:color="auto" w:frame="1"/>
              </w:rPr>
              <w:t>Форма Акта выполненных работ</w:t>
            </w:r>
          </w:p>
        </w:tc>
      </w:tr>
      <w:tr w:rsidR="00B74206" w:rsidRPr="00142B99" w:rsidTr="00966880">
        <w:trPr>
          <w:cantSplit/>
          <w:trHeight w:val="44"/>
        </w:trPr>
        <w:tc>
          <w:tcPr>
            <w:tcW w:w="729" w:type="dxa"/>
            <w:shd w:val="clear" w:color="auto" w:fill="auto"/>
            <w:tcMar>
              <w:top w:w="0" w:type="dxa"/>
              <w:left w:w="28" w:type="dxa"/>
              <w:bottom w:w="0" w:type="dxa"/>
              <w:right w:w="28" w:type="dxa"/>
            </w:tcMar>
          </w:tcPr>
          <w:p w:rsidR="00B74206" w:rsidRPr="00142B99" w:rsidRDefault="00B74206" w:rsidP="00B74206">
            <w:pPr>
              <w:rPr>
                <w:sz w:val="24"/>
                <w:szCs w:val="24"/>
              </w:rPr>
            </w:pPr>
            <w:r>
              <w:rPr>
                <w:sz w:val="24"/>
                <w:szCs w:val="24"/>
                <w:bdr w:val="none" w:sz="0" w:space="0" w:color="auto" w:frame="1"/>
              </w:rPr>
              <w:t>11</w:t>
            </w:r>
          </w:p>
        </w:tc>
        <w:tc>
          <w:tcPr>
            <w:tcW w:w="7964" w:type="dxa"/>
            <w:shd w:val="clear" w:color="auto" w:fill="auto"/>
            <w:tcMar>
              <w:top w:w="0" w:type="dxa"/>
              <w:left w:w="28" w:type="dxa"/>
              <w:bottom w:w="0" w:type="dxa"/>
              <w:right w:w="28" w:type="dxa"/>
            </w:tcMar>
          </w:tcPr>
          <w:p w:rsidR="00B74206" w:rsidRPr="00142B99" w:rsidRDefault="00B74206" w:rsidP="00B74206">
            <w:pPr>
              <w:rPr>
                <w:sz w:val="24"/>
                <w:szCs w:val="24"/>
              </w:rPr>
            </w:pPr>
            <w:r w:rsidRPr="00966880">
              <w:rPr>
                <w:sz w:val="24"/>
                <w:szCs w:val="24"/>
                <w:bdr w:val="none" w:sz="0" w:space="0" w:color="auto" w:frame="1"/>
              </w:rPr>
              <w:t>Техническое задание</w:t>
            </w:r>
          </w:p>
        </w:tc>
      </w:tr>
    </w:tbl>
    <w:p w:rsidR="00E85603" w:rsidRPr="00142B99" w:rsidRDefault="00E85603" w:rsidP="00E85603">
      <w:pPr>
        <w:widowControl w:val="0"/>
        <w:shd w:val="clear" w:color="auto" w:fill="FFFFFF"/>
        <w:spacing w:after="0" w:line="240" w:lineRule="auto"/>
        <w:rPr>
          <w:rFonts w:ascii="Times New Roman" w:hAnsi="Times New Roman" w:cs="Times New Roman"/>
          <w:b/>
          <w:bCs/>
          <w:sz w:val="24"/>
          <w:szCs w:val="24"/>
        </w:rPr>
      </w:pPr>
    </w:p>
    <w:p w:rsidR="00E85603" w:rsidRPr="00142B9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142B99">
        <w:rPr>
          <w:rFonts w:ascii="Times New Roman" w:hAnsi="Times New Roman" w:cs="Times New Roman"/>
          <w:b/>
          <w:bCs/>
          <w:sz w:val="24"/>
          <w:szCs w:val="24"/>
        </w:rPr>
        <w:t>Статья 2</w:t>
      </w:r>
      <w:r w:rsidR="005C72F0">
        <w:rPr>
          <w:rFonts w:ascii="Times New Roman" w:hAnsi="Times New Roman" w:cs="Times New Roman"/>
          <w:b/>
          <w:bCs/>
          <w:sz w:val="24"/>
          <w:szCs w:val="24"/>
        </w:rPr>
        <w:t>4</w:t>
      </w:r>
      <w:r w:rsidRPr="00142B99">
        <w:rPr>
          <w:rFonts w:ascii="Times New Roman" w:hAnsi="Times New Roman" w:cs="Times New Roman"/>
          <w:b/>
          <w:bCs/>
          <w:sz w:val="24"/>
          <w:szCs w:val="24"/>
        </w:rPr>
        <w:t>. Реквизиты и подписи Сторон</w:t>
      </w:r>
    </w:p>
    <w:p w:rsidR="00E85603" w:rsidRPr="00142B99" w:rsidRDefault="00E85603" w:rsidP="00E85603">
      <w:pPr>
        <w:widowControl w:val="0"/>
        <w:shd w:val="clear" w:color="auto" w:fill="FFFFFF"/>
        <w:spacing w:after="0" w:line="240" w:lineRule="auto"/>
        <w:jc w:val="center"/>
        <w:rPr>
          <w:rFonts w:ascii="Times New Roman" w:hAnsi="Times New Roman" w:cs="Times New Roman"/>
          <w:b/>
          <w:bCs/>
          <w:sz w:val="24"/>
          <w:szCs w:val="24"/>
        </w:rPr>
      </w:pPr>
    </w:p>
    <w:tbl>
      <w:tblPr>
        <w:tblW w:w="9224" w:type="dxa"/>
        <w:jc w:val="center"/>
        <w:tblLook w:val="01E0" w:firstRow="1" w:lastRow="1" w:firstColumn="1" w:lastColumn="1" w:noHBand="0" w:noVBand="0"/>
      </w:tblPr>
      <w:tblGrid>
        <w:gridCol w:w="4796"/>
        <w:gridCol w:w="4428"/>
      </w:tblGrid>
      <w:tr w:rsidR="00D7635E" w:rsidRPr="00752F44" w:rsidTr="00F32AE2">
        <w:trPr>
          <w:trHeight w:val="4296"/>
          <w:jc w:val="center"/>
        </w:trPr>
        <w:tc>
          <w:tcPr>
            <w:tcW w:w="4796" w:type="dxa"/>
          </w:tcPr>
          <w:p w:rsidR="005F1A1A" w:rsidRDefault="005F1A1A" w:rsidP="005F1A1A">
            <w:pPr>
              <w:tabs>
                <w:tab w:val="left" w:pos="992"/>
              </w:tabs>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ЗАКАЗЧИК</w:t>
            </w:r>
          </w:p>
          <w:p w:rsidR="00D7635E" w:rsidRPr="00752F44" w:rsidRDefault="00D7635E" w:rsidP="005F1A1A">
            <w:pPr>
              <w:tabs>
                <w:tab w:val="left" w:pos="992"/>
              </w:tabs>
              <w:spacing w:after="0" w:line="240" w:lineRule="auto"/>
              <w:contextualSpacing/>
              <w:jc w:val="center"/>
              <w:rPr>
                <w:rFonts w:ascii="Times New Roman" w:eastAsia="Times New Roman" w:hAnsi="Times New Roman" w:cs="Times New Roman"/>
                <w:b/>
                <w:bCs/>
                <w:color w:val="000000"/>
                <w:sz w:val="24"/>
                <w:szCs w:val="24"/>
                <w:lang w:eastAsia="ru-RU" w:bidi="ru-RU"/>
              </w:rPr>
            </w:pPr>
            <w:r w:rsidRPr="00752F44">
              <w:rPr>
                <w:rFonts w:ascii="Times New Roman" w:eastAsia="Times New Roman" w:hAnsi="Times New Roman" w:cs="Times New Roman"/>
                <w:b/>
                <w:bCs/>
                <w:color w:val="000000"/>
                <w:sz w:val="24"/>
                <w:szCs w:val="24"/>
                <w:lang w:eastAsia="ru-RU" w:bidi="ru-RU"/>
              </w:rPr>
              <w:t>ПАО «</w:t>
            </w:r>
            <w:proofErr w:type="spellStart"/>
            <w:r w:rsidRPr="00752F44">
              <w:rPr>
                <w:rFonts w:ascii="Times New Roman" w:eastAsia="Times New Roman" w:hAnsi="Times New Roman" w:cs="Times New Roman"/>
                <w:b/>
                <w:bCs/>
                <w:color w:val="000000"/>
                <w:sz w:val="24"/>
                <w:szCs w:val="24"/>
                <w:lang w:eastAsia="ru-RU" w:bidi="ru-RU"/>
              </w:rPr>
              <w:t>Россети</w:t>
            </w:r>
            <w:proofErr w:type="spellEnd"/>
            <w:r w:rsidRPr="00752F44">
              <w:rPr>
                <w:rFonts w:ascii="Times New Roman" w:eastAsia="Times New Roman" w:hAnsi="Times New Roman" w:cs="Times New Roman"/>
                <w:b/>
                <w:bCs/>
                <w:color w:val="000000"/>
                <w:sz w:val="24"/>
                <w:szCs w:val="24"/>
                <w:lang w:eastAsia="ru-RU" w:bidi="ru-RU"/>
              </w:rPr>
              <w:t xml:space="preserve"> Центр»</w:t>
            </w:r>
          </w:p>
          <w:p w:rsidR="00D7635E" w:rsidRPr="00752F44" w:rsidRDefault="00D7635E" w:rsidP="005F1A1A">
            <w:pPr>
              <w:tabs>
                <w:tab w:val="left" w:pos="992"/>
              </w:tabs>
              <w:spacing w:after="0" w:line="240" w:lineRule="auto"/>
              <w:contextualSpacing/>
              <w:jc w:val="center"/>
              <w:rPr>
                <w:rFonts w:ascii="Times New Roman" w:eastAsia="Times New Roman" w:hAnsi="Times New Roman" w:cs="Times New Roman"/>
                <w:b/>
                <w:sz w:val="24"/>
                <w:szCs w:val="24"/>
                <w:lang w:eastAsia="ru-RU"/>
              </w:rPr>
            </w:pPr>
            <w:r w:rsidRPr="00752F44">
              <w:rPr>
                <w:rFonts w:ascii="Times New Roman" w:eastAsia="Times New Roman" w:hAnsi="Times New Roman" w:cs="Times New Roman"/>
                <w:b/>
                <w:sz w:val="24"/>
                <w:szCs w:val="24"/>
                <w:lang w:eastAsia="ru-RU"/>
              </w:rPr>
              <w:t>(филиал «Смоленскэнерго»)</w:t>
            </w:r>
          </w:p>
          <w:p w:rsidR="00D7635E" w:rsidRPr="00752F44" w:rsidRDefault="00D7635E" w:rsidP="005F1A1A">
            <w:pPr>
              <w:spacing w:after="0" w:line="240" w:lineRule="auto"/>
              <w:contextualSpacing/>
              <w:jc w:val="both"/>
              <w:rPr>
                <w:rFonts w:ascii="Times New Roman" w:eastAsia="Times New Roman" w:hAnsi="Times New Roman" w:cs="Times New Roman"/>
                <w:sz w:val="24"/>
                <w:szCs w:val="24"/>
                <w:lang w:eastAsia="ru-RU"/>
              </w:rPr>
            </w:pPr>
            <w:r w:rsidRPr="00752F44">
              <w:rPr>
                <w:rFonts w:ascii="Times New Roman" w:eastAsia="Times New Roman" w:hAnsi="Times New Roman" w:cs="Times New Roman"/>
                <w:sz w:val="24"/>
                <w:szCs w:val="24"/>
                <w:lang w:eastAsia="ru-RU"/>
              </w:rPr>
              <w:t>Юридический адрес: 119017, город Москва, улица Ордынка М., дом 15;</w:t>
            </w:r>
          </w:p>
          <w:p w:rsidR="00D7635E" w:rsidRPr="00752F44" w:rsidRDefault="00D7635E" w:rsidP="005F1A1A">
            <w:pPr>
              <w:spacing w:after="0" w:line="240" w:lineRule="auto"/>
              <w:contextualSpacing/>
              <w:jc w:val="both"/>
              <w:rPr>
                <w:rFonts w:ascii="Times New Roman" w:eastAsia="Times New Roman" w:hAnsi="Times New Roman" w:cs="Times New Roman"/>
                <w:sz w:val="24"/>
                <w:szCs w:val="24"/>
                <w:lang w:eastAsia="ru-RU"/>
              </w:rPr>
            </w:pPr>
            <w:r w:rsidRPr="00752F44">
              <w:rPr>
                <w:rFonts w:ascii="Times New Roman" w:eastAsia="Times New Roman" w:hAnsi="Times New Roman" w:cs="Times New Roman"/>
                <w:sz w:val="24"/>
                <w:szCs w:val="24"/>
                <w:lang w:eastAsia="ru-RU"/>
              </w:rPr>
              <w:t>Фактический адрес: 119017, город Москва, улица Ордынка М., дом 15;</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ОГРН-1046900099498, ИНН 6901067107</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Филиал ПАО «</w:t>
            </w:r>
            <w:proofErr w:type="spellStart"/>
            <w:r w:rsidRPr="00752F44">
              <w:rPr>
                <w:rFonts w:ascii="Times New Roman" w:eastAsia="Times New Roman" w:hAnsi="Times New Roman" w:cs="Times New Roman"/>
                <w:sz w:val="24"/>
                <w:szCs w:val="24"/>
                <w:lang w:eastAsia="ru-RU"/>
              </w:rPr>
              <w:t>Россети</w:t>
            </w:r>
            <w:proofErr w:type="spellEnd"/>
            <w:r w:rsidRPr="00752F44">
              <w:rPr>
                <w:rFonts w:ascii="Times New Roman" w:eastAsia="Times New Roman" w:hAnsi="Times New Roman" w:cs="Times New Roman"/>
                <w:sz w:val="24"/>
                <w:szCs w:val="24"/>
                <w:lang w:eastAsia="ru-RU"/>
              </w:rPr>
              <w:t xml:space="preserve"> Центр</w:t>
            </w:r>
            <w:proofErr w:type="gramStart"/>
            <w:r w:rsidRPr="00752F44">
              <w:rPr>
                <w:rFonts w:ascii="Times New Roman" w:eastAsia="Times New Roman" w:hAnsi="Times New Roman" w:cs="Times New Roman"/>
                <w:sz w:val="24"/>
                <w:szCs w:val="24"/>
                <w:lang w:eastAsia="ru-RU"/>
              </w:rPr>
              <w:t>»»-</w:t>
            </w:r>
            <w:proofErr w:type="gramEnd"/>
            <w:r w:rsidRPr="00752F44">
              <w:rPr>
                <w:rFonts w:ascii="Times New Roman" w:eastAsia="Times New Roman" w:hAnsi="Times New Roman" w:cs="Times New Roman"/>
                <w:sz w:val="24"/>
                <w:szCs w:val="24"/>
                <w:lang w:eastAsia="ru-RU"/>
              </w:rPr>
              <w:t xml:space="preserve"> «Смоленскэнерго»</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 xml:space="preserve">214019 г. Смоленск, ул. </w:t>
            </w:r>
            <w:proofErr w:type="spellStart"/>
            <w:r w:rsidRPr="00752F44">
              <w:rPr>
                <w:rFonts w:ascii="Times New Roman" w:eastAsia="Times New Roman" w:hAnsi="Times New Roman" w:cs="Times New Roman"/>
                <w:sz w:val="24"/>
                <w:szCs w:val="24"/>
                <w:lang w:eastAsia="ru-RU"/>
              </w:rPr>
              <w:t>Тенишевой</w:t>
            </w:r>
            <w:proofErr w:type="spellEnd"/>
            <w:r w:rsidRPr="00752F44">
              <w:rPr>
                <w:rFonts w:ascii="Times New Roman" w:eastAsia="Times New Roman" w:hAnsi="Times New Roman" w:cs="Times New Roman"/>
                <w:sz w:val="24"/>
                <w:szCs w:val="24"/>
                <w:lang w:eastAsia="ru-RU"/>
              </w:rPr>
              <w:t>, д.33</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ИНН 6901067107 / КПП 673102001</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р/с № 40702810623250000008</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 xml:space="preserve">в филиале Банка ВТБ (ПАО) в г. Воронеже </w:t>
            </w:r>
            <w:proofErr w:type="spellStart"/>
            <w:r w:rsidRPr="00752F44">
              <w:rPr>
                <w:rFonts w:ascii="Times New Roman" w:eastAsia="Times New Roman" w:hAnsi="Times New Roman" w:cs="Times New Roman"/>
                <w:sz w:val="24"/>
                <w:szCs w:val="24"/>
                <w:lang w:eastAsia="ru-RU"/>
              </w:rPr>
              <w:t>кор</w:t>
            </w:r>
            <w:proofErr w:type="spellEnd"/>
            <w:r w:rsidRPr="00752F44">
              <w:rPr>
                <w:rFonts w:ascii="Times New Roman" w:eastAsia="Times New Roman" w:hAnsi="Times New Roman" w:cs="Times New Roman"/>
                <w:sz w:val="24"/>
                <w:szCs w:val="24"/>
                <w:lang w:eastAsia="ru-RU"/>
              </w:rPr>
              <w:t>/</w:t>
            </w:r>
            <w:proofErr w:type="spellStart"/>
            <w:r w:rsidRPr="00752F44">
              <w:rPr>
                <w:rFonts w:ascii="Times New Roman" w:eastAsia="Times New Roman" w:hAnsi="Times New Roman" w:cs="Times New Roman"/>
                <w:sz w:val="24"/>
                <w:szCs w:val="24"/>
                <w:lang w:eastAsia="ru-RU"/>
              </w:rPr>
              <w:t>сч</w:t>
            </w:r>
            <w:proofErr w:type="spellEnd"/>
            <w:r w:rsidRPr="00752F44">
              <w:rPr>
                <w:rFonts w:ascii="Times New Roman" w:eastAsia="Times New Roman" w:hAnsi="Times New Roman" w:cs="Times New Roman"/>
                <w:sz w:val="24"/>
                <w:szCs w:val="24"/>
                <w:lang w:eastAsia="ru-RU"/>
              </w:rPr>
              <w:t xml:space="preserve"> № 30101810100000000835</w:t>
            </w:r>
          </w:p>
          <w:p w:rsidR="00D7635E" w:rsidRPr="00752F44" w:rsidRDefault="00D7635E" w:rsidP="005F1A1A">
            <w:pPr>
              <w:spacing w:after="0" w:line="240" w:lineRule="auto"/>
              <w:contextualSpacing/>
              <w:jc w:val="both"/>
              <w:rPr>
                <w:rFonts w:ascii="Times New Roman" w:eastAsia="Times New Roman" w:hAnsi="Times New Roman" w:cs="Times New Roman"/>
                <w:bCs/>
                <w:sz w:val="24"/>
                <w:szCs w:val="24"/>
                <w:lang w:eastAsia="ru-RU"/>
              </w:rPr>
            </w:pPr>
            <w:r w:rsidRPr="00752F44">
              <w:rPr>
                <w:rFonts w:ascii="Times New Roman" w:eastAsia="Times New Roman" w:hAnsi="Times New Roman" w:cs="Times New Roman"/>
                <w:sz w:val="24"/>
                <w:szCs w:val="24"/>
                <w:lang w:eastAsia="ru-RU"/>
              </w:rPr>
              <w:t>БИК 042007835</w:t>
            </w:r>
          </w:p>
        </w:tc>
        <w:tc>
          <w:tcPr>
            <w:tcW w:w="4428" w:type="dxa"/>
          </w:tcPr>
          <w:p w:rsidR="00D7635E" w:rsidRPr="00752F44" w:rsidRDefault="00D7635E" w:rsidP="005F1A1A">
            <w:pPr>
              <w:spacing w:after="0" w:line="240" w:lineRule="auto"/>
              <w:contextualSpacing/>
              <w:jc w:val="center"/>
              <w:rPr>
                <w:rFonts w:ascii="Times New Roman" w:eastAsia="Times New Roman" w:hAnsi="Times New Roman" w:cs="Times New Roman"/>
                <w:b/>
                <w:sz w:val="24"/>
                <w:szCs w:val="24"/>
                <w:lang w:eastAsia="ru-RU"/>
              </w:rPr>
            </w:pPr>
            <w:r w:rsidRPr="00752F44">
              <w:rPr>
                <w:rFonts w:ascii="Times New Roman" w:eastAsia="Times New Roman" w:hAnsi="Times New Roman" w:cs="Times New Roman"/>
                <w:b/>
                <w:sz w:val="24"/>
                <w:szCs w:val="24"/>
                <w:lang w:eastAsia="ru-RU"/>
              </w:rPr>
              <w:t>ПОДРЯДЧИК</w:t>
            </w:r>
          </w:p>
          <w:p w:rsidR="00D7635E" w:rsidRPr="00752F44" w:rsidRDefault="00D7635E" w:rsidP="005F1A1A">
            <w:pPr>
              <w:spacing w:after="0" w:line="240" w:lineRule="auto"/>
              <w:ind w:left="92"/>
              <w:contextualSpacing/>
              <w:jc w:val="center"/>
              <w:rPr>
                <w:rFonts w:ascii="Times New Roman" w:eastAsia="Times New Roman" w:hAnsi="Times New Roman" w:cs="Times New Roman"/>
                <w:bCs/>
                <w:spacing w:val="-12"/>
                <w:sz w:val="24"/>
                <w:szCs w:val="24"/>
                <w:lang w:eastAsia="x-none"/>
              </w:rPr>
            </w:pPr>
          </w:p>
        </w:tc>
      </w:tr>
    </w:tbl>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D7635E" w:rsidRPr="00752F44" w:rsidTr="00B74206">
        <w:trPr>
          <w:trHeight w:val="641"/>
        </w:trPr>
        <w:tc>
          <w:tcPr>
            <w:tcW w:w="4961" w:type="dxa"/>
          </w:tcPr>
          <w:p w:rsidR="00D7635E" w:rsidRPr="00752F44" w:rsidRDefault="00D7635E" w:rsidP="00B74206">
            <w:pPr>
              <w:tabs>
                <w:tab w:val="left" w:pos="1134"/>
              </w:tabs>
              <w:spacing w:after="0" w:line="240" w:lineRule="auto"/>
              <w:contextualSpacing/>
              <w:rPr>
                <w:rFonts w:ascii="Times New Roman" w:eastAsia="Times New Roman" w:hAnsi="Times New Roman" w:cs="Times New Roman"/>
                <w:b/>
                <w:sz w:val="24"/>
                <w:szCs w:val="24"/>
                <w:lang w:eastAsia="ru-RU"/>
              </w:rPr>
            </w:pPr>
            <w:r w:rsidRPr="00752F44">
              <w:rPr>
                <w:rFonts w:ascii="Times New Roman" w:eastAsia="Times New Roman" w:hAnsi="Times New Roman" w:cs="Times New Roman"/>
                <w:b/>
                <w:sz w:val="24"/>
                <w:szCs w:val="24"/>
                <w:lang w:eastAsia="ru-RU"/>
              </w:rPr>
              <w:t>Заместитель директора по инвестиционной деятельности</w:t>
            </w:r>
            <w:r w:rsidRPr="00752F44">
              <w:rPr>
                <w:rFonts w:ascii="Times New Roman" w:eastAsia="Times New Roman" w:hAnsi="Times New Roman" w:cs="Times New Roman"/>
                <w:sz w:val="24"/>
                <w:szCs w:val="24"/>
                <w:lang w:eastAsia="ru-RU"/>
              </w:rPr>
              <w:t xml:space="preserve"> </w:t>
            </w:r>
            <w:r w:rsidRPr="00752F44">
              <w:rPr>
                <w:rFonts w:ascii="Times New Roman" w:eastAsia="Times New Roman" w:hAnsi="Times New Roman" w:cs="Times New Roman"/>
                <w:b/>
                <w:sz w:val="24"/>
                <w:szCs w:val="24"/>
                <w:lang w:eastAsia="ru-RU"/>
              </w:rPr>
              <w:t>филиала ПАО «</w:t>
            </w:r>
            <w:proofErr w:type="spellStart"/>
            <w:r w:rsidRPr="00752F44">
              <w:rPr>
                <w:rFonts w:ascii="Times New Roman" w:eastAsia="Times New Roman" w:hAnsi="Times New Roman" w:cs="Times New Roman"/>
                <w:b/>
                <w:sz w:val="24"/>
                <w:szCs w:val="24"/>
                <w:lang w:eastAsia="ru-RU"/>
              </w:rPr>
              <w:t>Россети</w:t>
            </w:r>
            <w:proofErr w:type="spellEnd"/>
            <w:r w:rsidRPr="00752F44">
              <w:rPr>
                <w:rFonts w:ascii="Times New Roman" w:eastAsia="Times New Roman" w:hAnsi="Times New Roman" w:cs="Times New Roman"/>
                <w:b/>
                <w:sz w:val="24"/>
                <w:szCs w:val="24"/>
                <w:lang w:eastAsia="ru-RU"/>
              </w:rPr>
              <w:t xml:space="preserve"> Центр» – «Смоленскэнерго»</w:t>
            </w:r>
          </w:p>
          <w:p w:rsidR="00D7635E" w:rsidRPr="00752F44" w:rsidRDefault="00D7635E" w:rsidP="00B74206">
            <w:pPr>
              <w:tabs>
                <w:tab w:val="left" w:pos="1134"/>
              </w:tabs>
              <w:spacing w:after="0" w:line="240" w:lineRule="auto"/>
              <w:contextualSpacing/>
              <w:jc w:val="both"/>
              <w:rPr>
                <w:rFonts w:ascii="Times New Roman" w:eastAsia="Times New Roman" w:hAnsi="Times New Roman" w:cs="Times New Roman"/>
                <w:sz w:val="24"/>
                <w:szCs w:val="24"/>
                <w:lang w:eastAsia="ru-RU"/>
              </w:rPr>
            </w:pPr>
            <w:r w:rsidRPr="00752F44">
              <w:rPr>
                <w:rFonts w:ascii="Times New Roman" w:eastAsia="Times New Roman" w:hAnsi="Times New Roman" w:cs="Times New Roman"/>
                <w:b/>
                <w:sz w:val="24"/>
                <w:szCs w:val="24"/>
                <w:lang w:eastAsia="ru-RU"/>
              </w:rPr>
              <w:t>________________/Широков О.А./</w:t>
            </w:r>
          </w:p>
          <w:p w:rsidR="00D7635E" w:rsidRPr="00752F44" w:rsidRDefault="00D7635E" w:rsidP="005F1A1A">
            <w:pPr>
              <w:tabs>
                <w:tab w:val="left" w:pos="1134"/>
              </w:tabs>
              <w:spacing w:after="0" w:line="240" w:lineRule="auto"/>
              <w:contextualSpacing/>
              <w:jc w:val="both"/>
              <w:rPr>
                <w:rFonts w:ascii="Times New Roman" w:eastAsia="Times New Roman" w:hAnsi="Times New Roman" w:cs="Times New Roman"/>
                <w:sz w:val="24"/>
                <w:szCs w:val="24"/>
                <w:lang w:eastAsia="ru-RU"/>
              </w:rPr>
            </w:pPr>
            <w:proofErr w:type="spellStart"/>
            <w:r w:rsidRPr="00752F44">
              <w:rPr>
                <w:rFonts w:ascii="Times New Roman" w:eastAsia="Times New Roman" w:hAnsi="Times New Roman" w:cs="Times New Roman"/>
                <w:sz w:val="24"/>
                <w:szCs w:val="24"/>
                <w:lang w:eastAsia="ru-RU"/>
              </w:rPr>
              <w:t>м.п</w:t>
            </w:r>
            <w:proofErr w:type="spellEnd"/>
            <w:r w:rsidRPr="00752F44">
              <w:rPr>
                <w:rFonts w:ascii="Times New Roman" w:eastAsia="Times New Roman" w:hAnsi="Times New Roman" w:cs="Times New Roman"/>
                <w:sz w:val="24"/>
                <w:szCs w:val="24"/>
                <w:lang w:eastAsia="ru-RU"/>
              </w:rPr>
              <w:t>.</w:t>
            </w:r>
          </w:p>
        </w:tc>
        <w:tc>
          <w:tcPr>
            <w:tcW w:w="4961" w:type="dxa"/>
          </w:tcPr>
          <w:p w:rsidR="00D7635E" w:rsidRPr="00752F44" w:rsidRDefault="00D7635E" w:rsidP="00B74206">
            <w:pPr>
              <w:tabs>
                <w:tab w:val="left" w:pos="1134"/>
              </w:tabs>
              <w:spacing w:after="0" w:line="240" w:lineRule="auto"/>
              <w:contextualSpacing/>
              <w:rPr>
                <w:rFonts w:ascii="Times New Roman" w:eastAsia="Times New Roman" w:hAnsi="Times New Roman" w:cs="Times New Roman"/>
                <w:bCs/>
                <w:spacing w:val="-1"/>
                <w:sz w:val="24"/>
                <w:szCs w:val="24"/>
                <w:lang w:eastAsia="x-none"/>
              </w:rPr>
            </w:pPr>
          </w:p>
        </w:tc>
      </w:tr>
    </w:tbl>
    <w:p w:rsidR="007D5D76" w:rsidRPr="00142B99" w:rsidRDefault="007D5D76">
      <w:r w:rsidRPr="00142B9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142B99"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rsidR="00E85603" w:rsidRPr="00142B99" w:rsidRDefault="00E85603" w:rsidP="00E85603">
            <w:pPr>
              <w:widowControl w:val="0"/>
              <w:spacing w:after="0" w:line="240" w:lineRule="auto"/>
              <w:ind w:firstLine="6237"/>
              <w:rPr>
                <w:rFonts w:ascii="Times New Roman" w:hAnsi="Times New Roman" w:cs="Times New Roman"/>
                <w:color w:val="000000"/>
                <w:sz w:val="24"/>
                <w:szCs w:val="24"/>
              </w:rPr>
            </w:pPr>
            <w:r w:rsidRPr="00142B99">
              <w:rPr>
                <w:rFonts w:ascii="Times New Roman" w:hAnsi="Times New Roman" w:cs="Times New Roman"/>
                <w:color w:val="000000"/>
                <w:sz w:val="24"/>
                <w:szCs w:val="24"/>
              </w:rPr>
              <w:lastRenderedPageBreak/>
              <w:t>Приложение 1 к Договору</w:t>
            </w:r>
          </w:p>
          <w:p w:rsidR="00E85603" w:rsidRPr="00142B99" w:rsidRDefault="00E85603" w:rsidP="00E85603">
            <w:pPr>
              <w:widowControl w:val="0"/>
              <w:spacing w:after="0" w:line="240" w:lineRule="auto"/>
              <w:ind w:firstLine="6237"/>
              <w:rPr>
                <w:rFonts w:ascii="Times New Roman" w:hAnsi="Times New Roman" w:cs="Times New Roman"/>
                <w:color w:val="000000"/>
                <w:sz w:val="24"/>
                <w:szCs w:val="24"/>
              </w:rPr>
            </w:pPr>
            <w:r w:rsidRPr="00142B99">
              <w:rPr>
                <w:rFonts w:ascii="Times New Roman" w:hAnsi="Times New Roman" w:cs="Times New Roman"/>
                <w:color w:val="000000"/>
                <w:sz w:val="24"/>
                <w:szCs w:val="24"/>
              </w:rPr>
              <w:t>от __________ № ______</w:t>
            </w:r>
          </w:p>
          <w:tbl>
            <w:tblPr>
              <w:tblpPr w:leftFromText="180" w:rightFromText="180" w:vertAnchor="page" w:horzAnchor="margin" w:tblpY="706"/>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967BF8" w:rsidRPr="00142B99" w:rsidTr="00967BF8">
              <w:trPr>
                <w:trHeight w:val="491"/>
              </w:trPr>
              <w:tc>
                <w:tcPr>
                  <w:tcW w:w="9412" w:type="dxa"/>
                  <w:gridSpan w:val="9"/>
                  <w:vMerge w:val="restart"/>
                  <w:tcBorders>
                    <w:top w:val="nil"/>
                    <w:left w:val="nil"/>
                    <w:bottom w:val="nil"/>
                    <w:right w:val="nil"/>
                  </w:tcBorders>
                  <w:vAlign w:val="center"/>
                </w:tcPr>
                <w:p w:rsidR="00967BF8" w:rsidRPr="00760AE8" w:rsidRDefault="00967BF8" w:rsidP="00191A0F">
                  <w:pPr>
                    <w:widowControl w:val="0"/>
                    <w:spacing w:after="0" w:line="240" w:lineRule="auto"/>
                    <w:ind w:right="-6" w:firstLine="567"/>
                    <w:contextualSpacing/>
                    <w:jc w:val="center"/>
                    <w:rPr>
                      <w:rFonts w:ascii="Times New Roman" w:eastAsia="Times New Roman" w:hAnsi="Times New Roman" w:cs="Times New Roman"/>
                      <w:bCs/>
                      <w:snapToGrid w:val="0"/>
                      <w:sz w:val="24"/>
                      <w:szCs w:val="24"/>
                      <w:lang w:eastAsia="ru-RU"/>
                    </w:rPr>
                  </w:pPr>
                  <w:r w:rsidRPr="00191A0F">
                    <w:rPr>
                      <w:rFonts w:ascii="Times New Roman" w:eastAsia="Times New Roman" w:hAnsi="Times New Roman" w:cs="Times New Roman"/>
                      <w:b/>
                      <w:bCs/>
                      <w:snapToGrid w:val="0"/>
                      <w:sz w:val="26"/>
                      <w:szCs w:val="26"/>
                      <w:lang w:eastAsia="ru-RU"/>
                    </w:rPr>
                    <w:t>С</w:t>
                  </w:r>
                  <w:r w:rsidR="00B15983" w:rsidRPr="00191A0F">
                    <w:rPr>
                      <w:rFonts w:ascii="Times New Roman" w:eastAsia="Times New Roman" w:hAnsi="Times New Roman" w:cs="Times New Roman"/>
                      <w:b/>
                      <w:bCs/>
                      <w:snapToGrid w:val="0"/>
                      <w:sz w:val="26"/>
                      <w:szCs w:val="26"/>
                      <w:lang w:eastAsia="ru-RU"/>
                    </w:rPr>
                    <w:t xml:space="preserve">водная таблица стоимости Работ </w:t>
                  </w:r>
                  <w:r w:rsidRPr="00191A0F">
                    <w:rPr>
                      <w:rFonts w:ascii="Times New Roman" w:eastAsia="Times New Roman" w:hAnsi="Times New Roman" w:cs="Times New Roman"/>
                      <w:b/>
                      <w:bCs/>
                      <w:snapToGrid w:val="0"/>
                      <w:sz w:val="26"/>
                      <w:szCs w:val="26"/>
                      <w:lang w:eastAsia="ru-RU"/>
                    </w:rPr>
                    <w:t>по строительству (реконструкции) объекта</w:t>
                  </w:r>
                  <w:r w:rsidR="00B15983" w:rsidRPr="00191A0F">
                    <w:rPr>
                      <w:rFonts w:ascii="Times New Roman" w:eastAsia="Times New Roman" w:hAnsi="Times New Roman" w:cs="Times New Roman"/>
                      <w:b/>
                      <w:bCs/>
                      <w:snapToGrid w:val="0"/>
                      <w:sz w:val="26"/>
                      <w:szCs w:val="26"/>
                      <w:lang w:eastAsia="ru-RU"/>
                    </w:rPr>
                    <w:t>:</w:t>
                  </w:r>
                  <w:r w:rsidRPr="00191A0F">
                    <w:rPr>
                      <w:rFonts w:ascii="Times New Roman" w:eastAsia="Times New Roman" w:hAnsi="Times New Roman" w:cs="Times New Roman"/>
                      <w:bCs/>
                      <w:snapToGrid w:val="0"/>
                      <w:sz w:val="26"/>
                      <w:szCs w:val="26"/>
                      <w:lang w:eastAsia="ru-RU"/>
                    </w:rPr>
                    <w:t xml:space="preserve"> </w:t>
                  </w:r>
                  <w:r w:rsidR="00760AE8" w:rsidRPr="00760AE8">
                    <w:rPr>
                      <w:rFonts w:ascii="Times New Roman" w:eastAsia="Times New Roman" w:hAnsi="Times New Roman" w:cs="Times New Roman"/>
                      <w:bCs/>
                      <w:snapToGrid w:val="0"/>
                      <w:sz w:val="24"/>
                      <w:szCs w:val="24"/>
                      <w:lang w:eastAsia="ru-RU"/>
                    </w:rPr>
                    <w:t>р</w:t>
                  </w:r>
                  <w:r w:rsidR="00760AE8" w:rsidRPr="00760AE8">
                    <w:rPr>
                      <w:rFonts w:ascii="Times New Roman" w:hAnsi="Times New Roman" w:cs="Times New Roman"/>
                      <w:sz w:val="24"/>
                      <w:szCs w:val="24"/>
                    </w:rPr>
                    <w:t xml:space="preserve">еконструкция ВЛ 6 </w:t>
                  </w:r>
                  <w:proofErr w:type="spellStart"/>
                  <w:r w:rsidR="00760AE8" w:rsidRPr="00760AE8">
                    <w:rPr>
                      <w:rFonts w:ascii="Times New Roman" w:hAnsi="Times New Roman" w:cs="Times New Roman"/>
                      <w:sz w:val="24"/>
                      <w:szCs w:val="24"/>
                    </w:rPr>
                    <w:t>кВ</w:t>
                  </w:r>
                  <w:proofErr w:type="spellEnd"/>
                  <w:r w:rsidR="00760AE8" w:rsidRPr="00760AE8">
                    <w:rPr>
                      <w:rFonts w:ascii="Times New Roman" w:hAnsi="Times New Roman" w:cs="Times New Roman"/>
                      <w:sz w:val="24"/>
                      <w:szCs w:val="24"/>
                    </w:rPr>
                    <w:t xml:space="preserve"> №602 ПС 110/35/6 </w:t>
                  </w:r>
                  <w:proofErr w:type="spellStart"/>
                  <w:r w:rsidR="00760AE8" w:rsidRPr="00760AE8">
                    <w:rPr>
                      <w:rFonts w:ascii="Times New Roman" w:hAnsi="Times New Roman" w:cs="Times New Roman"/>
                      <w:sz w:val="24"/>
                      <w:szCs w:val="24"/>
                    </w:rPr>
                    <w:t>кВ</w:t>
                  </w:r>
                  <w:proofErr w:type="spellEnd"/>
                  <w:r w:rsidR="00760AE8" w:rsidRPr="00760AE8">
                    <w:rPr>
                      <w:rFonts w:ascii="Times New Roman" w:hAnsi="Times New Roman" w:cs="Times New Roman"/>
                      <w:sz w:val="24"/>
                      <w:szCs w:val="24"/>
                    </w:rPr>
                    <w:t xml:space="preserve"> Индустриальная со строительством участка ЛЭП-6 </w:t>
                  </w:r>
                  <w:proofErr w:type="spellStart"/>
                  <w:r w:rsidR="00760AE8" w:rsidRPr="00760AE8">
                    <w:rPr>
                      <w:rFonts w:ascii="Times New Roman" w:hAnsi="Times New Roman" w:cs="Times New Roman"/>
                      <w:sz w:val="24"/>
                      <w:szCs w:val="24"/>
                    </w:rPr>
                    <w:t>кВ</w:t>
                  </w:r>
                  <w:proofErr w:type="spellEnd"/>
                  <w:r w:rsidR="00760AE8" w:rsidRPr="00760AE8">
                    <w:rPr>
                      <w:rFonts w:ascii="Times New Roman" w:hAnsi="Times New Roman" w:cs="Times New Roman"/>
                      <w:sz w:val="24"/>
                      <w:szCs w:val="24"/>
                    </w:rPr>
                    <w:t xml:space="preserve"> для технологического присоединения </w:t>
                  </w:r>
                  <w:proofErr w:type="spellStart"/>
                  <w:r w:rsidR="00760AE8" w:rsidRPr="00760AE8">
                    <w:rPr>
                      <w:rFonts w:ascii="Times New Roman" w:hAnsi="Times New Roman" w:cs="Times New Roman"/>
                      <w:sz w:val="24"/>
                      <w:szCs w:val="24"/>
                    </w:rPr>
                    <w:t>энергопринимающих</w:t>
                  </w:r>
                  <w:proofErr w:type="spellEnd"/>
                  <w:r w:rsidR="00760AE8" w:rsidRPr="00760AE8">
                    <w:rPr>
                      <w:rFonts w:ascii="Times New Roman" w:hAnsi="Times New Roman" w:cs="Times New Roman"/>
                      <w:sz w:val="24"/>
                      <w:szCs w:val="24"/>
                    </w:rPr>
                    <w:t xml:space="preserve"> устройств объекта сельскохозяйственного производства, расположенного по адресу: Смоленская область, </w:t>
                  </w:r>
                  <w:proofErr w:type="spellStart"/>
                  <w:r w:rsidR="00760AE8" w:rsidRPr="00760AE8">
                    <w:rPr>
                      <w:rFonts w:ascii="Times New Roman" w:hAnsi="Times New Roman" w:cs="Times New Roman"/>
                      <w:sz w:val="24"/>
                      <w:szCs w:val="24"/>
                    </w:rPr>
                    <w:t>Рославльский</w:t>
                  </w:r>
                  <w:proofErr w:type="spellEnd"/>
                  <w:r w:rsidR="00760AE8" w:rsidRPr="00760AE8">
                    <w:rPr>
                      <w:rFonts w:ascii="Times New Roman" w:hAnsi="Times New Roman" w:cs="Times New Roman"/>
                      <w:sz w:val="24"/>
                      <w:szCs w:val="24"/>
                    </w:rPr>
                    <w:t xml:space="preserve"> район, г. Рославль, </w:t>
                  </w:r>
                  <w:proofErr w:type="spellStart"/>
                  <w:r w:rsidR="00760AE8" w:rsidRPr="00760AE8">
                    <w:rPr>
                      <w:rFonts w:ascii="Times New Roman" w:hAnsi="Times New Roman" w:cs="Times New Roman"/>
                      <w:sz w:val="24"/>
                      <w:szCs w:val="24"/>
                    </w:rPr>
                    <w:t>Астапковичский</w:t>
                  </w:r>
                  <w:proofErr w:type="spellEnd"/>
                  <w:r w:rsidR="00760AE8" w:rsidRPr="00760AE8">
                    <w:rPr>
                      <w:rFonts w:ascii="Times New Roman" w:hAnsi="Times New Roman" w:cs="Times New Roman"/>
                      <w:sz w:val="24"/>
                      <w:szCs w:val="24"/>
                    </w:rPr>
                    <w:t xml:space="preserve"> переезд</w:t>
                  </w:r>
                  <w:r w:rsidR="009740AF" w:rsidRPr="00760AE8">
                    <w:rPr>
                      <w:rFonts w:ascii="Times New Roman" w:hAnsi="Times New Roman" w:cs="Times New Roman"/>
                      <w:sz w:val="24"/>
                      <w:szCs w:val="24"/>
                      <w:lang w:eastAsia="ru-RU"/>
                    </w:rPr>
                    <w:t>.</w:t>
                  </w:r>
                </w:p>
                <w:p w:rsidR="00967BF8" w:rsidRPr="00191A0F" w:rsidRDefault="00967BF8" w:rsidP="00191A0F">
                  <w:pPr>
                    <w:widowControl w:val="0"/>
                    <w:spacing w:after="0" w:line="240" w:lineRule="auto"/>
                    <w:ind w:right="-6" w:firstLine="567"/>
                    <w:contextualSpacing/>
                    <w:jc w:val="center"/>
                    <w:rPr>
                      <w:rFonts w:ascii="Times New Roman" w:eastAsia="Times New Roman" w:hAnsi="Times New Roman" w:cs="Times New Roman"/>
                      <w:bCs/>
                      <w:snapToGrid w:val="0"/>
                      <w:sz w:val="26"/>
                      <w:szCs w:val="26"/>
                      <w:lang w:eastAsia="ru-RU"/>
                    </w:rPr>
                  </w:pPr>
                </w:p>
              </w:tc>
            </w:tr>
            <w:tr w:rsidR="00967BF8" w:rsidRPr="00142B99" w:rsidTr="00967BF8">
              <w:trPr>
                <w:trHeight w:val="517"/>
              </w:trPr>
              <w:tc>
                <w:tcPr>
                  <w:tcW w:w="9412" w:type="dxa"/>
                  <w:gridSpan w:val="9"/>
                  <w:vMerge/>
                  <w:tcBorders>
                    <w:top w:val="nil"/>
                    <w:left w:val="nil"/>
                    <w:bottom w:val="nil"/>
                    <w:right w:val="nil"/>
                  </w:tcBorders>
                  <w:vAlign w:val="center"/>
                </w:tcPr>
                <w:p w:rsidR="00967BF8" w:rsidRPr="00142B99" w:rsidRDefault="00967BF8" w:rsidP="00967BF8">
                  <w:pPr>
                    <w:widowControl w:val="0"/>
                    <w:spacing w:after="0" w:line="240" w:lineRule="auto"/>
                    <w:rPr>
                      <w:rFonts w:ascii="Times New Roman" w:hAnsi="Times New Roman" w:cs="Times New Roman"/>
                      <w:b/>
                      <w:bCs/>
                      <w:color w:val="000000"/>
                      <w:sz w:val="24"/>
                      <w:szCs w:val="24"/>
                    </w:rPr>
                  </w:pPr>
                </w:p>
              </w:tc>
            </w:tr>
            <w:tr w:rsidR="00967BF8" w:rsidRPr="00142B99" w:rsidTr="00967BF8">
              <w:trPr>
                <w:trHeight w:val="137"/>
              </w:trPr>
              <w:tc>
                <w:tcPr>
                  <w:tcW w:w="738"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r>
            <w:tr w:rsidR="00967BF8" w:rsidRPr="00142B99" w:rsidTr="00967BF8">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 xml:space="preserve">Стоимость, руб. </w:t>
                  </w:r>
                </w:p>
              </w:tc>
            </w:tr>
            <w:tr w:rsidR="00967BF8" w:rsidRPr="00142B99" w:rsidTr="00967BF8">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r w:rsidRPr="00142B9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r w:rsidRPr="00142B9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r w:rsidRPr="00142B9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r w:rsidRPr="00142B99">
                    <w:rPr>
                      <w:rFonts w:ascii="Times New Roman" w:hAnsi="Times New Roman" w:cs="Times New Roman"/>
                      <w:b/>
                      <w:bCs/>
                      <w:color w:val="000000"/>
                      <w:sz w:val="24"/>
                      <w:szCs w:val="24"/>
                    </w:rPr>
                    <w:t>ВСЕГО</w:t>
                  </w:r>
                </w:p>
              </w:tc>
            </w:tr>
            <w:tr w:rsidR="00967BF8" w:rsidRPr="00142B99" w:rsidTr="00967BF8">
              <w:trPr>
                <w:trHeight w:val="311"/>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r w:rsidRPr="00142B9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r w:rsidRPr="00142B9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r w:rsidRPr="00142B9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r w:rsidRPr="00142B9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r w:rsidRPr="00142B9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rsidR="00967BF8" w:rsidRPr="00142B99" w:rsidRDefault="00967BF8" w:rsidP="005F1A1A">
                  <w:pPr>
                    <w:widowControl w:val="0"/>
                    <w:spacing w:after="0" w:line="240" w:lineRule="auto"/>
                    <w:jc w:val="center"/>
                    <w:rPr>
                      <w:rFonts w:ascii="Times New Roman" w:hAnsi="Times New Roman" w:cs="Times New Roman"/>
                      <w:color w:val="000000"/>
                    </w:rPr>
                  </w:pPr>
                  <w:r w:rsidRPr="00142B9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b/>
                      <w:bCs/>
                      <w:color w:val="000000"/>
                      <w:sz w:val="24"/>
                      <w:szCs w:val="24"/>
                    </w:rPr>
                  </w:pPr>
                </w:p>
              </w:tc>
            </w:tr>
            <w:tr w:rsidR="00967BF8" w:rsidRPr="00142B99" w:rsidTr="00967BF8">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967BF8" w:rsidRPr="00142B99" w:rsidTr="00967BF8">
                    <w:trPr>
                      <w:trHeight w:val="302"/>
                    </w:trPr>
                    <w:tc>
                      <w:tcPr>
                        <w:tcW w:w="912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FF0000"/>
                          </w:rPr>
                        </w:pPr>
                        <w:r w:rsidRPr="00142B99">
                          <w:rPr>
                            <w:rFonts w:ascii="Times New Roman" w:hAnsi="Times New Roman" w:cs="Times New Roman"/>
                            <w:b/>
                            <w:bCs/>
                            <w:color w:val="000000"/>
                          </w:rPr>
                          <w:t>Оформление прав на земельные участки</w:t>
                        </w:r>
                      </w:p>
                    </w:tc>
                  </w:tr>
                </w:tbl>
                <w:p w:rsidR="00967BF8" w:rsidRPr="00142B99" w:rsidRDefault="00967BF8" w:rsidP="00967BF8">
                  <w:pPr>
                    <w:widowControl w:val="0"/>
                    <w:spacing w:after="0" w:line="240" w:lineRule="auto"/>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1. Подготовка территории строительства</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2. Основные объекты строительства</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3. Объекты подсобного и обслуживающего назначения</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4. Объекты энергетического хозяйства</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5. Объекты транспортного хозяйства и связи</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 xml:space="preserve">Глава 6. Наружные сети и сооружения водопровода и канализации, </w:t>
                  </w:r>
                  <w:proofErr w:type="spellStart"/>
                  <w:r w:rsidRPr="00142B99">
                    <w:rPr>
                      <w:rFonts w:ascii="Times New Roman" w:hAnsi="Times New Roman" w:cs="Times New Roman"/>
                      <w:b/>
                      <w:bCs/>
                      <w:color w:val="000000"/>
                    </w:rPr>
                    <w:t>маслоотводы</w:t>
                  </w:r>
                  <w:proofErr w:type="spellEnd"/>
                  <w:r w:rsidRPr="00142B99">
                    <w:rPr>
                      <w:rFonts w:ascii="Times New Roman" w:hAnsi="Times New Roman" w:cs="Times New Roman"/>
                      <w:b/>
                      <w:bCs/>
                      <w:color w:val="000000"/>
                    </w:rPr>
                    <w:t xml:space="preserve"> и маслосборники</w:t>
                  </w:r>
                </w:p>
              </w:tc>
            </w:tr>
            <w:tr w:rsidR="00967BF8" w:rsidRPr="00142B99" w:rsidTr="00B15983">
              <w:trPr>
                <w:trHeight w:val="400"/>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7. Благоустройство и озеленение территории</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8. Временные здания и сооружения</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9. Прочие работы и затраты</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r w:rsidRPr="00142B99">
                    <w:rPr>
                      <w:rFonts w:ascii="Times New Roman" w:hAnsi="Times New Roman" w:cs="Times New Roman"/>
                      <w:b/>
                      <w:bCs/>
                      <w:color w:val="000000"/>
                    </w:rPr>
                    <w:t>Глава 10. Подготовка эксплуатационных кадров</w:t>
                  </w: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9412" w:type="dxa"/>
                  <w:gridSpan w:val="9"/>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r>
            <w:tr w:rsidR="00967BF8" w:rsidRPr="00142B99" w:rsidTr="00967BF8">
              <w:trPr>
                <w:trHeight w:val="302"/>
              </w:trPr>
              <w:tc>
                <w:tcPr>
                  <w:tcW w:w="738" w:type="dxa"/>
                  <w:tcBorders>
                    <w:top w:val="nil"/>
                    <w:left w:val="single" w:sz="4" w:space="0" w:color="auto"/>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rPr>
                      <w:rFonts w:ascii="Times New Roman" w:hAnsi="Times New Roman" w:cs="Times New Roman"/>
                      <w:color w:val="000000"/>
                    </w:rPr>
                  </w:pPr>
                  <w:r w:rsidRPr="00142B9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rsidR="00967BF8" w:rsidRPr="00142B99" w:rsidRDefault="00967BF8" w:rsidP="00967BF8">
                  <w:pPr>
                    <w:widowControl w:val="0"/>
                    <w:spacing w:after="0" w:line="240" w:lineRule="auto"/>
                    <w:jc w:val="center"/>
                    <w:rPr>
                      <w:rFonts w:ascii="Times New Roman" w:hAnsi="Times New Roman" w:cs="Times New Roman"/>
                      <w:b/>
                      <w:bCs/>
                      <w:color w:val="000000"/>
                    </w:rPr>
                  </w:pPr>
                </w:p>
              </w:tc>
            </w:tr>
          </w:tbl>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rsidR="00760AE8" w:rsidRPr="00966880" w:rsidRDefault="00760AE8" w:rsidP="00967BF8">
      <w:pPr>
        <w:tabs>
          <w:tab w:val="left" w:pos="1134"/>
        </w:tabs>
        <w:spacing w:after="0" w:line="240" w:lineRule="auto"/>
        <w:contextualSpacing/>
        <w:jc w:val="center"/>
        <w:rPr>
          <w:rFonts w:ascii="Times New Roman" w:eastAsia="Times New Roman" w:hAnsi="Times New Roman" w:cs="Times New Roman"/>
          <w:b/>
          <w:sz w:val="24"/>
          <w:szCs w:val="24"/>
          <w:lang w:val="en-US" w:eastAsia="ru-RU"/>
        </w:rPr>
      </w:pPr>
    </w:p>
    <w:tbl>
      <w:tblPr>
        <w:tblpPr w:leftFromText="180" w:rightFromText="180" w:vertAnchor="text" w:horzAnchor="margin" w:tblpXSpec="center" w:tblpY="193"/>
        <w:tblOverlap w:val="never"/>
        <w:tblW w:w="5114" w:type="pct"/>
        <w:tblLook w:val="01E0" w:firstRow="1" w:lastRow="1" w:firstColumn="1" w:lastColumn="1" w:noHBand="0" w:noVBand="0"/>
      </w:tblPr>
      <w:tblGrid>
        <w:gridCol w:w="4962"/>
        <w:gridCol w:w="4744"/>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967BF8" w:rsidRPr="00966880" w:rsidTr="005F1A1A">
        <w:trPr>
          <w:trHeight w:val="20"/>
        </w:trPr>
        <w:tc>
          <w:tcPr>
            <w:tcW w:w="2556" w:type="pct"/>
            <w:vAlign w:val="center"/>
          </w:tcPr>
          <w:p w:rsidR="00967BF8" w:rsidRPr="00966880" w:rsidRDefault="00967BF8"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w:t>
            </w:r>
            <w:proofErr w:type="spellStart"/>
            <w:r w:rsidRPr="00966880">
              <w:rPr>
                <w:rFonts w:ascii="Times New Roman" w:eastAsia="Times New Roman" w:hAnsi="Times New Roman" w:cs="Times New Roman"/>
                <w:b/>
                <w:sz w:val="24"/>
                <w:szCs w:val="24"/>
                <w:lang w:eastAsia="ru-RU"/>
              </w:rPr>
              <w:t>Россети</w:t>
            </w:r>
            <w:proofErr w:type="spellEnd"/>
            <w:r w:rsidRPr="00966880">
              <w:rPr>
                <w:rFonts w:ascii="Times New Roman" w:eastAsia="Times New Roman" w:hAnsi="Times New Roman" w:cs="Times New Roman"/>
                <w:b/>
                <w:sz w:val="24"/>
                <w:szCs w:val="24"/>
                <w:lang w:eastAsia="ru-RU"/>
              </w:rPr>
              <w:t xml:space="preserve"> Центр» - «Смоленскэнерго»</w:t>
            </w:r>
          </w:p>
          <w:p w:rsidR="00967BF8" w:rsidRPr="00966880" w:rsidRDefault="00967BF8"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967BF8" w:rsidRPr="00966880" w:rsidRDefault="00967BF8"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967BF8" w:rsidRPr="00966880" w:rsidRDefault="00967BF8"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967BF8" w:rsidRPr="00966880" w:rsidRDefault="00967BF8"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A54333" w:rsidRDefault="00967BF8" w:rsidP="00967BF8">
      <w:pPr>
        <w:spacing w:after="160" w:line="259" w:lineRule="auto"/>
        <w:rPr>
          <w:rFonts w:ascii="Times New Roman" w:hAnsi="Times New Roman" w:cs="Times New Roman"/>
          <w:b/>
          <w:bCs/>
          <w:sz w:val="28"/>
          <w:szCs w:val="28"/>
        </w:rPr>
      </w:pPr>
      <w:r>
        <w:rPr>
          <w:rFonts w:ascii="Times New Roman" w:hAnsi="Times New Roman" w:cs="Times New Roman"/>
          <w:sz w:val="24"/>
          <w:szCs w:val="24"/>
        </w:rPr>
        <w:br w:type="page"/>
      </w:r>
    </w:p>
    <w:p w:rsidR="00A54333" w:rsidRDefault="00A54333" w:rsidP="00A54333">
      <w:pPr>
        <w:widowControl w:val="0"/>
        <w:spacing w:after="0" w:line="240" w:lineRule="auto"/>
        <w:ind w:left="11340"/>
        <w:rPr>
          <w:rFonts w:ascii="Times New Roman" w:hAnsi="Times New Roman" w:cs="Times New Roman"/>
          <w:b/>
          <w:bCs/>
          <w:sz w:val="28"/>
          <w:szCs w:val="28"/>
        </w:rPr>
      </w:pPr>
    </w:p>
    <w:p w:rsidR="00966880" w:rsidRPr="00142B99" w:rsidRDefault="00966880" w:rsidP="00966880">
      <w:pPr>
        <w:widowControl w:val="0"/>
        <w:spacing w:after="0" w:line="240" w:lineRule="auto"/>
        <w:ind w:firstLine="6237"/>
        <w:rPr>
          <w:rFonts w:ascii="Times New Roman" w:hAnsi="Times New Roman" w:cs="Times New Roman"/>
          <w:color w:val="000000"/>
          <w:sz w:val="24"/>
          <w:szCs w:val="24"/>
        </w:rPr>
      </w:pPr>
      <w:r w:rsidRPr="00142B99">
        <w:rPr>
          <w:rFonts w:ascii="Times New Roman" w:hAnsi="Times New Roman" w:cs="Times New Roman"/>
          <w:color w:val="000000"/>
          <w:sz w:val="24"/>
          <w:szCs w:val="24"/>
        </w:rPr>
        <w:t xml:space="preserve">Приложение </w:t>
      </w:r>
      <w:r>
        <w:rPr>
          <w:rFonts w:ascii="Times New Roman" w:hAnsi="Times New Roman" w:cs="Times New Roman"/>
          <w:color w:val="000000"/>
          <w:sz w:val="24"/>
          <w:szCs w:val="24"/>
        </w:rPr>
        <w:t xml:space="preserve">2 </w:t>
      </w:r>
      <w:r w:rsidRPr="00142B99">
        <w:rPr>
          <w:rFonts w:ascii="Times New Roman" w:hAnsi="Times New Roman" w:cs="Times New Roman"/>
          <w:color w:val="000000"/>
          <w:sz w:val="24"/>
          <w:szCs w:val="24"/>
        </w:rPr>
        <w:t>к Договору</w:t>
      </w:r>
    </w:p>
    <w:p w:rsidR="00966880" w:rsidRPr="00142B99" w:rsidRDefault="00966880" w:rsidP="00966880">
      <w:pPr>
        <w:widowControl w:val="0"/>
        <w:spacing w:after="0" w:line="240" w:lineRule="auto"/>
        <w:ind w:firstLine="6237"/>
        <w:rPr>
          <w:rFonts w:ascii="Times New Roman" w:hAnsi="Times New Roman" w:cs="Times New Roman"/>
          <w:color w:val="000000"/>
          <w:sz w:val="24"/>
          <w:szCs w:val="24"/>
        </w:rPr>
      </w:pPr>
      <w:r w:rsidRPr="00142B99">
        <w:rPr>
          <w:rFonts w:ascii="Times New Roman" w:hAnsi="Times New Roman" w:cs="Times New Roman"/>
          <w:color w:val="000000"/>
          <w:sz w:val="24"/>
          <w:szCs w:val="24"/>
        </w:rPr>
        <w:t>от __________ № ______</w:t>
      </w:r>
    </w:p>
    <w:p w:rsidR="00966880" w:rsidRDefault="00966880" w:rsidP="00A54333">
      <w:pPr>
        <w:tabs>
          <w:tab w:val="left" w:pos="709"/>
          <w:tab w:val="left" w:pos="2856"/>
        </w:tabs>
        <w:rPr>
          <w:rFonts w:ascii="Times New Roman" w:hAnsi="Times New Roman" w:cs="Times New Roman"/>
          <w:sz w:val="24"/>
          <w:szCs w:val="24"/>
        </w:rPr>
      </w:pPr>
    </w:p>
    <w:p w:rsidR="00966880" w:rsidRDefault="00966880" w:rsidP="00967BF8">
      <w:pPr>
        <w:widowControl w:val="0"/>
        <w:spacing w:after="0" w:line="240" w:lineRule="auto"/>
        <w:ind w:right="-6" w:firstLine="567"/>
        <w:contextualSpacing/>
        <w:jc w:val="center"/>
        <w:rPr>
          <w:rFonts w:ascii="Times New Roman" w:eastAsia="Times New Roman" w:hAnsi="Times New Roman" w:cs="Times New Roman"/>
          <w:b/>
          <w:bCs/>
          <w:snapToGrid w:val="0"/>
          <w:sz w:val="26"/>
          <w:szCs w:val="26"/>
          <w:lang w:eastAsia="ru-RU"/>
        </w:rPr>
      </w:pPr>
      <w:r>
        <w:rPr>
          <w:rFonts w:ascii="Times New Roman" w:eastAsia="Times New Roman" w:hAnsi="Times New Roman" w:cs="Times New Roman"/>
          <w:b/>
          <w:bCs/>
          <w:snapToGrid w:val="0"/>
          <w:sz w:val="26"/>
          <w:szCs w:val="26"/>
          <w:lang w:eastAsia="ru-RU"/>
        </w:rPr>
        <w:t xml:space="preserve">График выполнения </w:t>
      </w:r>
      <w:r w:rsidRPr="00966880">
        <w:rPr>
          <w:rFonts w:ascii="Times New Roman" w:eastAsia="Times New Roman" w:hAnsi="Times New Roman" w:cs="Times New Roman"/>
          <w:b/>
          <w:bCs/>
          <w:snapToGrid w:val="0"/>
          <w:sz w:val="26"/>
          <w:szCs w:val="26"/>
          <w:lang w:eastAsia="ru-RU"/>
        </w:rPr>
        <w:t>объекта</w:t>
      </w:r>
      <w:r>
        <w:rPr>
          <w:rFonts w:ascii="Times New Roman" w:eastAsia="Times New Roman" w:hAnsi="Times New Roman" w:cs="Times New Roman"/>
          <w:b/>
          <w:bCs/>
          <w:snapToGrid w:val="0"/>
          <w:sz w:val="26"/>
          <w:szCs w:val="26"/>
          <w:lang w:eastAsia="ru-RU"/>
        </w:rPr>
        <w:t>:</w:t>
      </w:r>
    </w:p>
    <w:p w:rsidR="00760AE8" w:rsidRPr="00760AE8" w:rsidRDefault="00760AE8" w:rsidP="00760AE8">
      <w:pPr>
        <w:widowControl w:val="0"/>
        <w:spacing w:after="0" w:line="240" w:lineRule="auto"/>
        <w:ind w:right="-6" w:firstLine="567"/>
        <w:contextualSpacing/>
        <w:jc w:val="center"/>
        <w:rPr>
          <w:rFonts w:ascii="Times New Roman" w:eastAsia="Times New Roman" w:hAnsi="Times New Roman" w:cs="Times New Roman"/>
          <w:bCs/>
          <w:snapToGrid w:val="0"/>
          <w:sz w:val="24"/>
          <w:szCs w:val="24"/>
          <w:lang w:eastAsia="ru-RU"/>
        </w:rPr>
      </w:pPr>
      <w:r w:rsidRPr="00760AE8">
        <w:rPr>
          <w:rFonts w:ascii="Times New Roman" w:eastAsia="Times New Roman" w:hAnsi="Times New Roman" w:cs="Times New Roman"/>
          <w:bCs/>
          <w:snapToGrid w:val="0"/>
          <w:sz w:val="24"/>
          <w:szCs w:val="24"/>
          <w:lang w:eastAsia="ru-RU"/>
        </w:rPr>
        <w:t>р</w:t>
      </w:r>
      <w:r w:rsidRPr="00760AE8">
        <w:rPr>
          <w:rFonts w:ascii="Times New Roman" w:hAnsi="Times New Roman" w:cs="Times New Roman"/>
          <w:sz w:val="24"/>
          <w:szCs w:val="24"/>
        </w:rPr>
        <w:t xml:space="preserve">еконструкция ВЛ 6 </w:t>
      </w:r>
      <w:proofErr w:type="spellStart"/>
      <w:r w:rsidRPr="00760AE8">
        <w:rPr>
          <w:rFonts w:ascii="Times New Roman" w:hAnsi="Times New Roman" w:cs="Times New Roman"/>
          <w:sz w:val="24"/>
          <w:szCs w:val="24"/>
        </w:rPr>
        <w:t>кВ</w:t>
      </w:r>
      <w:proofErr w:type="spellEnd"/>
      <w:r w:rsidRPr="00760AE8">
        <w:rPr>
          <w:rFonts w:ascii="Times New Roman" w:hAnsi="Times New Roman" w:cs="Times New Roman"/>
          <w:sz w:val="24"/>
          <w:szCs w:val="24"/>
        </w:rPr>
        <w:t xml:space="preserve"> №602 ПС 110/35/6 </w:t>
      </w:r>
      <w:proofErr w:type="spellStart"/>
      <w:r w:rsidRPr="00760AE8">
        <w:rPr>
          <w:rFonts w:ascii="Times New Roman" w:hAnsi="Times New Roman" w:cs="Times New Roman"/>
          <w:sz w:val="24"/>
          <w:szCs w:val="24"/>
        </w:rPr>
        <w:t>кВ</w:t>
      </w:r>
      <w:proofErr w:type="spellEnd"/>
      <w:r w:rsidRPr="00760AE8">
        <w:rPr>
          <w:rFonts w:ascii="Times New Roman" w:hAnsi="Times New Roman" w:cs="Times New Roman"/>
          <w:sz w:val="24"/>
          <w:szCs w:val="24"/>
        </w:rPr>
        <w:t xml:space="preserve"> Индустриальная со строительством участка ЛЭП-6 </w:t>
      </w:r>
      <w:proofErr w:type="spellStart"/>
      <w:r w:rsidRPr="00760AE8">
        <w:rPr>
          <w:rFonts w:ascii="Times New Roman" w:hAnsi="Times New Roman" w:cs="Times New Roman"/>
          <w:sz w:val="24"/>
          <w:szCs w:val="24"/>
        </w:rPr>
        <w:t>кВ</w:t>
      </w:r>
      <w:proofErr w:type="spellEnd"/>
      <w:r w:rsidRPr="00760AE8">
        <w:rPr>
          <w:rFonts w:ascii="Times New Roman" w:hAnsi="Times New Roman" w:cs="Times New Roman"/>
          <w:sz w:val="24"/>
          <w:szCs w:val="24"/>
        </w:rPr>
        <w:t xml:space="preserve"> для технологического присоединения </w:t>
      </w:r>
      <w:proofErr w:type="spellStart"/>
      <w:r w:rsidRPr="00760AE8">
        <w:rPr>
          <w:rFonts w:ascii="Times New Roman" w:hAnsi="Times New Roman" w:cs="Times New Roman"/>
          <w:sz w:val="24"/>
          <w:szCs w:val="24"/>
        </w:rPr>
        <w:t>энергопринимающих</w:t>
      </w:r>
      <w:proofErr w:type="spellEnd"/>
      <w:r w:rsidRPr="00760AE8">
        <w:rPr>
          <w:rFonts w:ascii="Times New Roman" w:hAnsi="Times New Roman" w:cs="Times New Roman"/>
          <w:sz w:val="24"/>
          <w:szCs w:val="24"/>
        </w:rPr>
        <w:t xml:space="preserve"> устройств объекта сельскохозяйственного производства, расположенного по адресу: Смоленская область, </w:t>
      </w:r>
      <w:proofErr w:type="spellStart"/>
      <w:r w:rsidRPr="00760AE8">
        <w:rPr>
          <w:rFonts w:ascii="Times New Roman" w:hAnsi="Times New Roman" w:cs="Times New Roman"/>
          <w:sz w:val="24"/>
          <w:szCs w:val="24"/>
        </w:rPr>
        <w:t>Рославльский</w:t>
      </w:r>
      <w:proofErr w:type="spellEnd"/>
      <w:r w:rsidRPr="00760AE8">
        <w:rPr>
          <w:rFonts w:ascii="Times New Roman" w:hAnsi="Times New Roman" w:cs="Times New Roman"/>
          <w:sz w:val="24"/>
          <w:szCs w:val="24"/>
        </w:rPr>
        <w:t xml:space="preserve"> район, г. Рославль, </w:t>
      </w:r>
      <w:proofErr w:type="spellStart"/>
      <w:r w:rsidRPr="00760AE8">
        <w:rPr>
          <w:rFonts w:ascii="Times New Roman" w:hAnsi="Times New Roman" w:cs="Times New Roman"/>
          <w:sz w:val="24"/>
          <w:szCs w:val="24"/>
        </w:rPr>
        <w:t>Астапковичский</w:t>
      </w:r>
      <w:proofErr w:type="spellEnd"/>
      <w:r w:rsidRPr="00760AE8">
        <w:rPr>
          <w:rFonts w:ascii="Times New Roman" w:hAnsi="Times New Roman" w:cs="Times New Roman"/>
          <w:sz w:val="24"/>
          <w:szCs w:val="24"/>
        </w:rPr>
        <w:t xml:space="preserve"> переезд</w:t>
      </w:r>
      <w:r w:rsidRPr="00760AE8">
        <w:rPr>
          <w:rFonts w:ascii="Times New Roman" w:hAnsi="Times New Roman" w:cs="Times New Roman"/>
          <w:sz w:val="24"/>
          <w:szCs w:val="24"/>
          <w:lang w:eastAsia="ru-RU"/>
        </w:rPr>
        <w:t>.</w:t>
      </w:r>
    </w:p>
    <w:p w:rsidR="00966880" w:rsidRDefault="00966880" w:rsidP="00191A0F">
      <w:pPr>
        <w:widowControl w:val="0"/>
        <w:spacing w:after="0" w:line="240" w:lineRule="auto"/>
        <w:ind w:right="-6" w:firstLine="567"/>
        <w:contextualSpacing/>
        <w:jc w:val="center"/>
        <w:rPr>
          <w:rFonts w:ascii="Times New Roman" w:eastAsia="Times New Roman" w:hAnsi="Times New Roman" w:cs="Times New Roman"/>
          <w:b/>
          <w:bCs/>
          <w:snapToGrid w:val="0"/>
          <w:sz w:val="24"/>
          <w:szCs w:val="24"/>
          <w:lang w:eastAsia="ru-RU"/>
        </w:rPr>
      </w:pPr>
    </w:p>
    <w:p w:rsidR="00760AE8" w:rsidRPr="009740AF" w:rsidRDefault="00760AE8" w:rsidP="00191A0F">
      <w:pPr>
        <w:widowControl w:val="0"/>
        <w:spacing w:after="0" w:line="240" w:lineRule="auto"/>
        <w:ind w:right="-6" w:firstLine="567"/>
        <w:contextualSpacing/>
        <w:jc w:val="center"/>
        <w:rPr>
          <w:rFonts w:ascii="Times New Roman" w:eastAsia="Times New Roman" w:hAnsi="Times New Roman" w:cs="Times New Roman"/>
          <w:b/>
          <w:bCs/>
          <w:snapToGrid w:val="0"/>
          <w:sz w:val="24"/>
          <w:szCs w:val="24"/>
          <w:lang w:eastAsia="ru-RU"/>
        </w:rPr>
      </w:pPr>
    </w:p>
    <w:p w:rsidR="00966880" w:rsidRDefault="00966880" w:rsidP="00966880">
      <w:pPr>
        <w:widowControl w:val="0"/>
        <w:spacing w:after="0" w:line="240" w:lineRule="auto"/>
        <w:ind w:right="-6" w:firstLine="567"/>
        <w:contextualSpacing/>
        <w:jc w:val="both"/>
        <w:rPr>
          <w:rFonts w:ascii="Times New Roman" w:eastAsia="Times New Roman" w:hAnsi="Times New Roman" w:cs="Times New Roman"/>
          <w:b/>
          <w:bCs/>
          <w:snapToGrid w:val="0"/>
          <w:sz w:val="26"/>
          <w:szCs w:val="26"/>
          <w:lang w:eastAsia="ru-RU"/>
        </w:rPr>
      </w:pPr>
    </w:p>
    <w:p w:rsidR="00966880" w:rsidRPr="00966880" w:rsidRDefault="00966880" w:rsidP="00966880">
      <w:pPr>
        <w:widowControl w:val="0"/>
        <w:spacing w:after="0" w:line="240" w:lineRule="auto"/>
        <w:ind w:right="-6" w:firstLine="567"/>
        <w:contextualSpacing/>
        <w:jc w:val="both"/>
        <w:rPr>
          <w:rFonts w:ascii="Times New Roman" w:eastAsia="Times New Roman" w:hAnsi="Times New Roman" w:cs="Times New Roman"/>
          <w:b/>
          <w:bCs/>
          <w:snapToGrid w:val="0"/>
          <w:sz w:val="26"/>
          <w:szCs w:val="26"/>
          <w:lang w:eastAsia="ru-RU"/>
        </w:rPr>
      </w:pPr>
    </w:p>
    <w:tbl>
      <w:tblPr>
        <w:tblW w:w="51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4"/>
        <w:gridCol w:w="4326"/>
        <w:gridCol w:w="4744"/>
      </w:tblGrid>
      <w:tr w:rsidR="00966880" w:rsidRPr="00966880" w:rsidTr="00966880">
        <w:trPr>
          <w:trHeight w:val="31"/>
        </w:trPr>
        <w:tc>
          <w:tcPr>
            <w:tcW w:w="341" w:type="pct"/>
          </w:tcPr>
          <w:p w:rsidR="00966880" w:rsidRPr="00966880" w:rsidRDefault="00966880" w:rsidP="00966880">
            <w:pPr>
              <w:spacing w:after="0" w:line="240" w:lineRule="auto"/>
              <w:contextualSpacing/>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w:t>
            </w:r>
          </w:p>
          <w:p w:rsidR="00966880" w:rsidRPr="00966880" w:rsidRDefault="00966880" w:rsidP="00966880">
            <w:pPr>
              <w:spacing w:after="0" w:line="240" w:lineRule="auto"/>
              <w:contextualSpacing/>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п/п</w:t>
            </w:r>
          </w:p>
        </w:tc>
        <w:tc>
          <w:tcPr>
            <w:tcW w:w="2222" w:type="pct"/>
            <w:vAlign w:val="center"/>
          </w:tcPr>
          <w:p w:rsidR="00966880" w:rsidRPr="00966880" w:rsidRDefault="00966880" w:rsidP="00966880">
            <w:pPr>
              <w:spacing w:after="0" w:line="240" w:lineRule="auto"/>
              <w:contextualSpacing/>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Наименование этапа</w:t>
            </w:r>
          </w:p>
        </w:tc>
        <w:tc>
          <w:tcPr>
            <w:tcW w:w="2437" w:type="pct"/>
            <w:vAlign w:val="center"/>
          </w:tcPr>
          <w:p w:rsidR="00966880" w:rsidRPr="00966880" w:rsidRDefault="00966880" w:rsidP="00966880">
            <w:pPr>
              <w:spacing w:after="0" w:line="240" w:lineRule="auto"/>
              <w:contextualSpacing/>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 xml:space="preserve">График выполнения работ </w:t>
            </w:r>
          </w:p>
        </w:tc>
      </w:tr>
      <w:tr w:rsidR="00966880" w:rsidRPr="00966880" w:rsidTr="00966880">
        <w:trPr>
          <w:trHeight w:val="574"/>
        </w:trPr>
        <w:tc>
          <w:tcPr>
            <w:tcW w:w="341" w:type="pct"/>
            <w:vAlign w:val="center"/>
          </w:tcPr>
          <w:p w:rsidR="00966880" w:rsidRPr="00966880" w:rsidRDefault="00966880" w:rsidP="00966880">
            <w:pPr>
              <w:spacing w:after="0" w:line="240" w:lineRule="auto"/>
              <w:contextualSpacing/>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1.1</w:t>
            </w:r>
          </w:p>
        </w:tc>
        <w:tc>
          <w:tcPr>
            <w:tcW w:w="2222" w:type="pct"/>
            <w:vAlign w:val="center"/>
          </w:tcPr>
          <w:p w:rsidR="00966880" w:rsidRPr="00966880" w:rsidRDefault="00966880" w:rsidP="00966880">
            <w:pPr>
              <w:spacing w:after="0" w:line="240" w:lineRule="auto"/>
              <w:ind w:firstLine="25"/>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Поставка оборудования</w:t>
            </w:r>
          </w:p>
        </w:tc>
        <w:tc>
          <w:tcPr>
            <w:tcW w:w="2437" w:type="pct"/>
            <w:vMerge w:val="restart"/>
            <w:shd w:val="clear" w:color="auto" w:fill="FFFFFF"/>
            <w:vAlign w:val="center"/>
          </w:tcPr>
          <w:p w:rsidR="00966880" w:rsidRPr="00191A0F" w:rsidRDefault="00966880" w:rsidP="00967BF8">
            <w:pPr>
              <w:widowControl w:val="0"/>
              <w:tabs>
                <w:tab w:val="left" w:pos="1134"/>
              </w:tabs>
              <w:spacing w:after="0" w:line="240" w:lineRule="auto"/>
              <w:ind w:right="-6"/>
              <w:contextualSpacing/>
              <w:rPr>
                <w:rFonts w:ascii="Times New Roman" w:eastAsia="Times New Roman" w:hAnsi="Times New Roman" w:cs="Times New Roman"/>
                <w:bCs/>
                <w:color w:val="000000"/>
                <w:sz w:val="24"/>
                <w:szCs w:val="24"/>
                <w:lang w:eastAsia="ru-RU"/>
              </w:rPr>
            </w:pPr>
          </w:p>
        </w:tc>
      </w:tr>
      <w:tr w:rsidR="00966880" w:rsidRPr="00966880" w:rsidTr="00967BF8">
        <w:trPr>
          <w:trHeight w:val="659"/>
        </w:trPr>
        <w:tc>
          <w:tcPr>
            <w:tcW w:w="341" w:type="pct"/>
            <w:vAlign w:val="center"/>
          </w:tcPr>
          <w:p w:rsidR="00966880" w:rsidRPr="00966880" w:rsidRDefault="00966880" w:rsidP="00966880">
            <w:pPr>
              <w:spacing w:after="0" w:line="240" w:lineRule="auto"/>
              <w:contextualSpacing/>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1.2</w:t>
            </w:r>
          </w:p>
        </w:tc>
        <w:tc>
          <w:tcPr>
            <w:tcW w:w="2222" w:type="pct"/>
            <w:vAlign w:val="center"/>
          </w:tcPr>
          <w:p w:rsidR="00966880" w:rsidRPr="00966880" w:rsidRDefault="00966880" w:rsidP="00966880">
            <w:pPr>
              <w:spacing w:after="0" w:line="240" w:lineRule="auto"/>
              <w:ind w:firstLine="25"/>
              <w:contextualSpacing/>
              <w:rPr>
                <w:rFonts w:ascii="Times New Roman" w:eastAsia="Times New Roman" w:hAnsi="Times New Roman" w:cs="Times New Roman"/>
                <w:iCs/>
                <w:sz w:val="24"/>
                <w:szCs w:val="24"/>
                <w:lang w:eastAsia="ru-RU"/>
              </w:rPr>
            </w:pPr>
            <w:r w:rsidRPr="00966880">
              <w:rPr>
                <w:rFonts w:ascii="Times New Roman" w:eastAsia="Times New Roman" w:hAnsi="Times New Roman" w:cs="Times New Roman"/>
                <w:iCs/>
                <w:sz w:val="24"/>
                <w:szCs w:val="24"/>
                <w:lang w:eastAsia="ru-RU"/>
              </w:rPr>
              <w:t>Строительно-монтажные работы</w:t>
            </w:r>
          </w:p>
        </w:tc>
        <w:tc>
          <w:tcPr>
            <w:tcW w:w="2437" w:type="pct"/>
            <w:vMerge/>
            <w:shd w:val="clear" w:color="auto" w:fill="FFFFFF"/>
          </w:tcPr>
          <w:p w:rsidR="00966880" w:rsidRPr="00966880" w:rsidRDefault="00966880" w:rsidP="00966880">
            <w:pPr>
              <w:spacing w:after="0" w:line="240" w:lineRule="auto"/>
              <w:contextualSpacing/>
              <w:jc w:val="center"/>
              <w:rPr>
                <w:rFonts w:ascii="Times New Roman" w:eastAsia="Times New Roman" w:hAnsi="Times New Roman" w:cs="Times New Roman"/>
                <w:bCs/>
                <w:color w:val="FFFFFF"/>
                <w:sz w:val="24"/>
                <w:szCs w:val="24"/>
                <w:lang w:eastAsia="ru-RU"/>
              </w:rPr>
            </w:pPr>
          </w:p>
        </w:tc>
      </w:tr>
      <w:tr w:rsidR="00966880" w:rsidRPr="00966880" w:rsidTr="00966880">
        <w:trPr>
          <w:trHeight w:val="471"/>
        </w:trPr>
        <w:tc>
          <w:tcPr>
            <w:tcW w:w="341" w:type="pct"/>
            <w:vAlign w:val="center"/>
          </w:tcPr>
          <w:p w:rsidR="00966880" w:rsidRPr="00966880" w:rsidRDefault="00966880" w:rsidP="00966880">
            <w:pPr>
              <w:spacing w:after="0" w:line="240" w:lineRule="auto"/>
              <w:contextualSpacing/>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1.3</w:t>
            </w:r>
          </w:p>
        </w:tc>
        <w:tc>
          <w:tcPr>
            <w:tcW w:w="2222" w:type="pct"/>
            <w:vAlign w:val="center"/>
          </w:tcPr>
          <w:p w:rsidR="00966880" w:rsidRPr="00966880" w:rsidRDefault="00966880" w:rsidP="00966880">
            <w:pPr>
              <w:spacing w:after="0" w:line="240" w:lineRule="auto"/>
              <w:ind w:firstLine="25"/>
              <w:contextualSpacing/>
              <w:rPr>
                <w:rFonts w:ascii="Times New Roman" w:eastAsia="Times New Roman" w:hAnsi="Times New Roman" w:cs="Times New Roman"/>
                <w:iCs/>
                <w:sz w:val="24"/>
                <w:szCs w:val="24"/>
                <w:lang w:eastAsia="ru-RU"/>
              </w:rPr>
            </w:pPr>
            <w:r w:rsidRPr="00966880">
              <w:rPr>
                <w:rFonts w:ascii="Times New Roman" w:eastAsia="Times New Roman" w:hAnsi="Times New Roman" w:cs="Times New Roman"/>
                <w:iCs/>
                <w:sz w:val="24"/>
                <w:szCs w:val="24"/>
                <w:lang w:eastAsia="ru-RU"/>
              </w:rPr>
              <w:t>Пуско-наладочные работы</w:t>
            </w:r>
          </w:p>
        </w:tc>
        <w:tc>
          <w:tcPr>
            <w:tcW w:w="2437" w:type="pct"/>
            <w:vMerge/>
            <w:shd w:val="clear" w:color="auto" w:fill="FFFFFF"/>
          </w:tcPr>
          <w:p w:rsidR="00966880" w:rsidRPr="00966880" w:rsidRDefault="00966880" w:rsidP="00966880">
            <w:pPr>
              <w:spacing w:after="0" w:line="240" w:lineRule="auto"/>
              <w:contextualSpacing/>
              <w:jc w:val="center"/>
              <w:rPr>
                <w:rFonts w:ascii="Times New Roman" w:eastAsia="Times New Roman" w:hAnsi="Times New Roman" w:cs="Times New Roman"/>
                <w:bCs/>
                <w:color w:val="FFFFFF"/>
                <w:sz w:val="24"/>
                <w:szCs w:val="24"/>
                <w:lang w:eastAsia="ru-RU"/>
              </w:rPr>
            </w:pPr>
          </w:p>
        </w:tc>
      </w:tr>
    </w:tbl>
    <w:p w:rsidR="00966880" w:rsidRPr="00966880" w:rsidRDefault="00966880" w:rsidP="00966880">
      <w:pPr>
        <w:spacing w:after="0" w:line="240" w:lineRule="auto"/>
        <w:contextualSpacing/>
        <w:rPr>
          <w:rFonts w:ascii="Times New Roman" w:eastAsia="Times New Roman" w:hAnsi="Times New Roman" w:cs="Times New Roman"/>
          <w:sz w:val="28"/>
          <w:szCs w:val="28"/>
          <w:lang w:eastAsia="ru-RU"/>
        </w:rPr>
      </w:pPr>
    </w:p>
    <w:tbl>
      <w:tblPr>
        <w:tblpPr w:leftFromText="180" w:rightFromText="180" w:vertAnchor="text" w:horzAnchor="margin" w:tblpXSpec="center" w:tblpY="193"/>
        <w:tblOverlap w:val="never"/>
        <w:tblW w:w="5114" w:type="pct"/>
        <w:tblLook w:val="01E0" w:firstRow="1" w:lastRow="1" w:firstColumn="1" w:lastColumn="1" w:noHBand="0" w:noVBand="0"/>
      </w:tblPr>
      <w:tblGrid>
        <w:gridCol w:w="4962"/>
        <w:gridCol w:w="4744"/>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w:t>
            </w:r>
            <w:proofErr w:type="spellStart"/>
            <w:r w:rsidRPr="00966880">
              <w:rPr>
                <w:rFonts w:ascii="Times New Roman" w:eastAsia="Times New Roman" w:hAnsi="Times New Roman" w:cs="Times New Roman"/>
                <w:b/>
                <w:sz w:val="24"/>
                <w:szCs w:val="24"/>
                <w:lang w:eastAsia="ru-RU"/>
              </w:rPr>
              <w:t>Россети</w:t>
            </w:r>
            <w:proofErr w:type="spellEnd"/>
            <w:r w:rsidRPr="00966880">
              <w:rPr>
                <w:rFonts w:ascii="Times New Roman" w:eastAsia="Times New Roman" w:hAnsi="Times New Roman" w:cs="Times New Roman"/>
                <w:b/>
                <w:sz w:val="24"/>
                <w:szCs w:val="24"/>
                <w:lang w:eastAsia="ru-RU"/>
              </w:rPr>
              <w:t xml:space="preserve"> Центр» - «Смоленскэнерго»</w:t>
            </w:r>
          </w:p>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966880" w:rsidRDefault="00966880">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E85603" w:rsidRPr="00142B99" w:rsidRDefault="00E85603" w:rsidP="00967BF8">
      <w:pPr>
        <w:tabs>
          <w:tab w:val="left" w:pos="709"/>
          <w:tab w:val="left" w:pos="2856"/>
        </w:tabs>
        <w:jc w:val="right"/>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123427">
        <w:rPr>
          <w:rFonts w:ascii="Times New Roman" w:hAnsi="Times New Roman" w:cs="Times New Roman"/>
          <w:sz w:val="24"/>
          <w:szCs w:val="24"/>
        </w:rPr>
        <w:t>3</w:t>
      </w:r>
      <w:r w:rsidRPr="00142B99">
        <w:rPr>
          <w:rFonts w:ascii="Times New Roman" w:hAnsi="Times New Roman" w:cs="Times New Roman"/>
          <w:sz w:val="24"/>
          <w:szCs w:val="24"/>
        </w:rPr>
        <w:t xml:space="preserve"> к Договору </w:t>
      </w:r>
    </w:p>
    <w:p w:rsidR="00E85603" w:rsidRPr="00142B9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142B99">
        <w:rPr>
          <w:rFonts w:ascii="Times New Roman" w:hAnsi="Times New Roman" w:cs="Times New Roman"/>
          <w:sz w:val="24"/>
          <w:szCs w:val="24"/>
        </w:rPr>
        <w:t xml:space="preserve">от ____________ № ____ </w:t>
      </w:r>
    </w:p>
    <w:p w:rsidR="00E85603" w:rsidRPr="00142B99"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rsidR="00E85603" w:rsidRPr="00142B9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142B99">
        <w:rPr>
          <w:rFonts w:ascii="Times New Roman" w:hAnsi="Times New Roman" w:cs="Times New Roman"/>
          <w:b/>
          <w:bCs/>
          <w:sz w:val="26"/>
          <w:szCs w:val="26"/>
        </w:rPr>
        <w:t xml:space="preserve">Требования к организации охраны, пропускного и </w:t>
      </w:r>
      <w:proofErr w:type="spellStart"/>
      <w:r w:rsidRPr="00142B99">
        <w:rPr>
          <w:rFonts w:ascii="Times New Roman" w:hAnsi="Times New Roman" w:cs="Times New Roman"/>
          <w:b/>
          <w:bCs/>
          <w:sz w:val="26"/>
          <w:szCs w:val="26"/>
        </w:rPr>
        <w:t>внутриобъектового</w:t>
      </w:r>
      <w:proofErr w:type="spellEnd"/>
      <w:r w:rsidRPr="00142B99">
        <w:rPr>
          <w:rFonts w:ascii="Times New Roman" w:hAnsi="Times New Roman" w:cs="Times New Roman"/>
          <w:b/>
          <w:bCs/>
          <w:sz w:val="26"/>
          <w:szCs w:val="26"/>
        </w:rPr>
        <w:t xml:space="preserve"> режима на строящихся (реконструируемых) объектах Заказчика</w:t>
      </w:r>
    </w:p>
    <w:p w:rsidR="00E85603" w:rsidRPr="00142B99" w:rsidRDefault="00E85603" w:rsidP="00E85603">
      <w:pPr>
        <w:pStyle w:val="afa"/>
        <w:widowControl w:val="0"/>
        <w:spacing w:line="240" w:lineRule="auto"/>
        <w:ind w:right="-8" w:firstLine="567"/>
        <w:jc w:val="both"/>
        <w:rPr>
          <w:rFonts w:cs="Times New Roman"/>
          <w:b/>
          <w:bCs/>
          <w:sz w:val="26"/>
          <w:szCs w:val="26"/>
        </w:rPr>
      </w:pPr>
      <w:bookmarkStart w:id="3" w:name="_GoBack"/>
      <w:bookmarkEnd w:id="3"/>
      <w:r w:rsidRPr="00142B9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tabs>
                <w:tab w:val="left" w:pos="1080"/>
              </w:tabs>
              <w:jc w:val="center"/>
              <w:rPr>
                <w:sz w:val="22"/>
              </w:rPr>
            </w:pPr>
            <w:r w:rsidRPr="00142B9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tabs>
                <w:tab w:val="left" w:pos="1080"/>
              </w:tabs>
              <w:jc w:val="center"/>
              <w:rPr>
                <w:sz w:val="22"/>
              </w:rPr>
            </w:pPr>
            <w:r w:rsidRPr="00142B99">
              <w:rPr>
                <w:b/>
                <w:bCs/>
                <w:sz w:val="22"/>
                <w:szCs w:val="26"/>
              </w:rPr>
              <w:t>Расшифровка</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Инженерно-технические средства охраны.</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Контрольно-пропускной пункт.</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Взрывчатые вещества.</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Взрывные устройства.</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Система охранного телевидения.</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Телевизионная камера системы охранного телевидения.</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Система охранной сигнализации периметра.</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Кнопка тревожной сигнализации.</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Система тревожной сигнализации.</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Товарно-материальные ценности.</w:t>
            </w:r>
          </w:p>
        </w:tc>
      </w:tr>
      <w:tr w:rsidR="00E85603" w:rsidRPr="00142B99"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jc w:val="both"/>
              <w:rPr>
                <w:sz w:val="22"/>
              </w:rPr>
            </w:pPr>
            <w:r w:rsidRPr="00142B99">
              <w:rPr>
                <w:sz w:val="22"/>
                <w:szCs w:val="26"/>
              </w:rPr>
              <w:t>Пункт централизованного наблюдения.</w:t>
            </w:r>
          </w:p>
        </w:tc>
      </w:tr>
    </w:tbl>
    <w:p w:rsidR="00E85603" w:rsidRPr="00142B99" w:rsidRDefault="00E85603" w:rsidP="00E85603">
      <w:pPr>
        <w:pStyle w:val="-"/>
        <w:widowControl w:val="0"/>
        <w:spacing w:before="0" w:after="0" w:line="240" w:lineRule="auto"/>
        <w:ind w:right="-8" w:firstLine="567"/>
        <w:jc w:val="both"/>
        <w:rPr>
          <w:rFonts w:cs="Times New Roman"/>
          <w:sz w:val="26"/>
          <w:szCs w:val="26"/>
        </w:rPr>
      </w:pPr>
    </w:p>
    <w:p w:rsidR="00E85603" w:rsidRPr="00142B99" w:rsidRDefault="00E85603" w:rsidP="00E85603">
      <w:pPr>
        <w:pStyle w:val="-"/>
        <w:widowControl w:val="0"/>
        <w:spacing w:before="0" w:after="0" w:line="240" w:lineRule="auto"/>
        <w:ind w:right="-8" w:firstLine="567"/>
        <w:jc w:val="both"/>
        <w:rPr>
          <w:rFonts w:cs="Times New Roman"/>
          <w:sz w:val="26"/>
          <w:szCs w:val="26"/>
        </w:rPr>
      </w:pPr>
      <w:r w:rsidRPr="00142B9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142B99"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Определение</w:t>
            </w:r>
          </w:p>
        </w:tc>
      </w:tr>
      <w:tr w:rsidR="00E85603" w:rsidRPr="00142B99"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142B99">
              <w:rPr>
                <w:i/>
                <w:sz w:val="22"/>
                <w:szCs w:val="26"/>
              </w:rPr>
              <w:t>(наименование ДЗО ПАО «</w:t>
            </w:r>
            <w:proofErr w:type="spellStart"/>
            <w:r w:rsidRPr="00142B99">
              <w:rPr>
                <w:i/>
                <w:sz w:val="22"/>
                <w:szCs w:val="26"/>
              </w:rPr>
              <w:t>Россети</w:t>
            </w:r>
            <w:proofErr w:type="spellEnd"/>
            <w:r w:rsidRPr="00142B99">
              <w:rPr>
                <w:i/>
                <w:sz w:val="22"/>
                <w:szCs w:val="26"/>
              </w:rPr>
              <w:t>»)</w:t>
            </w:r>
            <w:r w:rsidRPr="00142B9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142B99">
              <w:rPr>
                <w:b/>
                <w:bCs/>
                <w:sz w:val="22"/>
                <w:szCs w:val="26"/>
              </w:rPr>
              <w:t xml:space="preserve"> </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proofErr w:type="spellStart"/>
            <w:r w:rsidRPr="00142B99">
              <w:rPr>
                <w:b/>
                <w:bCs/>
                <w:sz w:val="22"/>
                <w:szCs w:val="26"/>
              </w:rPr>
              <w:t>Внутриобъектовый</w:t>
            </w:r>
            <w:proofErr w:type="spellEnd"/>
            <w:r w:rsidRPr="00142B99">
              <w:rPr>
                <w:b/>
                <w:bCs/>
                <w:sz w:val="22"/>
                <w:szCs w:val="26"/>
              </w:rPr>
              <w:t xml:space="preserve">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outlineLvl w:val="1"/>
              <w:rPr>
                <w:sz w:val="22"/>
              </w:rPr>
            </w:pPr>
            <w:r w:rsidRPr="00142B9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142B99"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 xml:space="preserve">Организация, выполняющая строительно-монтажные работы на объекте на основании заключенного договора, в том числе субподрядчик </w:t>
            </w:r>
            <w:r w:rsidRPr="00142B99">
              <w:rPr>
                <w:sz w:val="22"/>
                <w:szCs w:val="26"/>
              </w:rPr>
              <w:lastRenderedPageBreak/>
              <w:t>(организация, выполняющая строительно-монтажные работы на объекте на основании договора субподряда с Подрядчиком).</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lastRenderedPageBreak/>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Строящиеся (реконструируемые) подстанции, объекты (вне территорий действующих подстанций, объектов).</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Линии электропередачи, линии связи (в том числе линейно-кабельные сооружения) и другие подобные сооружения.</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142B99">
              <w:rPr>
                <w:i/>
                <w:sz w:val="22"/>
                <w:szCs w:val="26"/>
              </w:rPr>
              <w:t>(наименование ДЗО ПАО «</w:t>
            </w:r>
            <w:proofErr w:type="spellStart"/>
            <w:r w:rsidRPr="00142B99">
              <w:rPr>
                <w:i/>
                <w:sz w:val="22"/>
                <w:szCs w:val="26"/>
              </w:rPr>
              <w:t>Россети</w:t>
            </w:r>
            <w:proofErr w:type="spellEnd"/>
            <w:r w:rsidRPr="00142B99">
              <w:rPr>
                <w:i/>
                <w:sz w:val="22"/>
                <w:szCs w:val="26"/>
              </w:rPr>
              <w:t>»)</w:t>
            </w:r>
            <w:r w:rsidRPr="00142B99">
              <w:rPr>
                <w:sz w:val="22"/>
                <w:szCs w:val="26"/>
              </w:rPr>
              <w:t xml:space="preserve">, автотранспорта Подрядчика и посетителей. </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outlineLvl w:val="0"/>
              <w:rPr>
                <w:sz w:val="22"/>
              </w:rPr>
            </w:pPr>
            <w:r w:rsidRPr="00142B9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142B99"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outlineLvl w:val="0"/>
              <w:rPr>
                <w:sz w:val="22"/>
              </w:rPr>
            </w:pPr>
            <w:r w:rsidRPr="00142B9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szCs w:val="26"/>
              </w:rPr>
            </w:pPr>
            <w:r w:rsidRPr="00142B9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rsidR="00E85603" w:rsidRPr="00142B99" w:rsidRDefault="00E85603" w:rsidP="00E85603">
            <w:pPr>
              <w:widowControl w:val="0"/>
              <w:ind w:right="-8"/>
              <w:jc w:val="both"/>
              <w:rPr>
                <w:sz w:val="22"/>
                <w:szCs w:val="26"/>
              </w:rPr>
            </w:pPr>
            <w:r w:rsidRPr="00142B99">
              <w:rPr>
                <w:sz w:val="22"/>
                <w:szCs w:val="26"/>
              </w:rPr>
              <w:t>- дипломатический паспорт гражданина Российской Федерации;</w:t>
            </w:r>
          </w:p>
          <w:p w:rsidR="00E85603" w:rsidRPr="00142B99" w:rsidRDefault="00E85603" w:rsidP="00E85603">
            <w:pPr>
              <w:widowControl w:val="0"/>
              <w:ind w:right="-8"/>
              <w:jc w:val="both"/>
              <w:rPr>
                <w:sz w:val="22"/>
                <w:szCs w:val="26"/>
              </w:rPr>
            </w:pPr>
            <w:r w:rsidRPr="00142B99">
              <w:rPr>
                <w:sz w:val="22"/>
                <w:szCs w:val="26"/>
              </w:rPr>
              <w:t>- служебный паспорт гражданина Российской Федерации;</w:t>
            </w:r>
          </w:p>
          <w:p w:rsidR="00E85603" w:rsidRPr="00142B99" w:rsidRDefault="00E85603" w:rsidP="00E85603">
            <w:pPr>
              <w:widowControl w:val="0"/>
              <w:ind w:right="-8"/>
              <w:jc w:val="both"/>
              <w:rPr>
                <w:sz w:val="22"/>
                <w:szCs w:val="26"/>
              </w:rPr>
            </w:pPr>
            <w:r w:rsidRPr="00142B99">
              <w:rPr>
                <w:sz w:val="22"/>
                <w:szCs w:val="26"/>
              </w:rPr>
              <w:t xml:space="preserve">- удостоверение личности офицера для военнослужащего (офицера, прапорщика, мичмана); </w:t>
            </w:r>
          </w:p>
          <w:p w:rsidR="00E85603" w:rsidRPr="00142B99" w:rsidRDefault="00E85603" w:rsidP="00E85603">
            <w:pPr>
              <w:widowControl w:val="0"/>
              <w:ind w:right="-8"/>
              <w:jc w:val="both"/>
              <w:rPr>
                <w:sz w:val="22"/>
                <w:szCs w:val="26"/>
              </w:rPr>
            </w:pPr>
            <w:r w:rsidRPr="00142B99">
              <w:rPr>
                <w:sz w:val="22"/>
                <w:szCs w:val="26"/>
              </w:rPr>
              <w:t xml:space="preserve">- военный билет солдата (матроса, сержанта, старшины), военный билет офицера запаса; </w:t>
            </w:r>
          </w:p>
          <w:p w:rsidR="00E85603" w:rsidRPr="00142B99" w:rsidRDefault="00E85603" w:rsidP="00E85603">
            <w:pPr>
              <w:widowControl w:val="0"/>
              <w:ind w:right="-8"/>
              <w:jc w:val="both"/>
              <w:rPr>
                <w:sz w:val="22"/>
                <w:szCs w:val="26"/>
              </w:rPr>
            </w:pPr>
            <w:r w:rsidRPr="00142B9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rsidR="00E85603" w:rsidRPr="00142B99" w:rsidRDefault="00E85603" w:rsidP="00E85603">
            <w:pPr>
              <w:widowControl w:val="0"/>
              <w:ind w:right="-8"/>
              <w:jc w:val="both"/>
              <w:rPr>
                <w:sz w:val="22"/>
              </w:rPr>
            </w:pPr>
            <w:r w:rsidRPr="00142B99">
              <w:rPr>
                <w:sz w:val="22"/>
                <w:szCs w:val="26"/>
              </w:rPr>
              <w:t xml:space="preserve">- временное удостоверение личности гражданина Российской Федерации. </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142B99"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szCs w:val="26"/>
              </w:rPr>
            </w:pPr>
            <w:r w:rsidRPr="00142B9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rsidR="00E85603" w:rsidRPr="00142B99" w:rsidRDefault="00E85603" w:rsidP="00E85603">
            <w:pPr>
              <w:widowControl w:val="0"/>
              <w:ind w:right="-8"/>
              <w:jc w:val="both"/>
              <w:outlineLvl w:val="0"/>
              <w:rPr>
                <w:sz w:val="22"/>
              </w:rPr>
            </w:pPr>
            <w:r w:rsidRPr="00142B9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w:t>
            </w:r>
            <w:r w:rsidRPr="00142B99">
              <w:rPr>
                <w:sz w:val="22"/>
                <w:szCs w:val="26"/>
              </w:rPr>
              <w:lastRenderedPageBreak/>
              <w:t xml:space="preserve">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142B99"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b/>
                <w:bCs/>
                <w:sz w:val="22"/>
                <w:szCs w:val="26"/>
              </w:rPr>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142B99" w:rsidRDefault="00E85603" w:rsidP="00E85603">
            <w:pPr>
              <w:widowControl w:val="0"/>
              <w:ind w:right="-8"/>
              <w:jc w:val="both"/>
              <w:rPr>
                <w:sz w:val="22"/>
              </w:rPr>
            </w:pPr>
            <w:r w:rsidRPr="00142B9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rsidR="00E85603" w:rsidRPr="00142B99" w:rsidRDefault="00E85603" w:rsidP="00E85603">
      <w:pPr>
        <w:pStyle w:val="-"/>
        <w:widowControl w:val="0"/>
        <w:spacing w:before="0" w:after="0" w:line="240" w:lineRule="auto"/>
        <w:ind w:firstLine="709"/>
        <w:jc w:val="both"/>
        <w:rPr>
          <w:rFonts w:cs="Times New Roman"/>
          <w:sz w:val="26"/>
          <w:szCs w:val="26"/>
        </w:rPr>
      </w:pPr>
    </w:p>
    <w:p w:rsidR="00E85603" w:rsidRPr="00F95C3B" w:rsidRDefault="00E85603" w:rsidP="00B82CCA">
      <w:pPr>
        <w:widowControl w:val="0"/>
        <w:spacing w:after="0" w:line="240" w:lineRule="auto"/>
        <w:ind w:firstLine="709"/>
        <w:jc w:val="both"/>
        <w:outlineLvl w:val="0"/>
        <w:rPr>
          <w:rFonts w:ascii="Times New Roman" w:hAnsi="Times New Roman" w:cs="Times New Roman"/>
          <w:b/>
          <w:bCs/>
          <w:sz w:val="24"/>
          <w:szCs w:val="24"/>
        </w:rPr>
      </w:pPr>
      <w:r w:rsidRPr="00142B99">
        <w:rPr>
          <w:rFonts w:ascii="Times New Roman" w:hAnsi="Times New Roman" w:cs="Times New Roman"/>
          <w:b/>
          <w:bCs/>
          <w:sz w:val="26"/>
          <w:szCs w:val="26"/>
        </w:rPr>
        <w:t xml:space="preserve">1. </w:t>
      </w:r>
      <w:r w:rsidRPr="00F95C3B">
        <w:rPr>
          <w:rFonts w:ascii="Times New Roman" w:hAnsi="Times New Roman" w:cs="Times New Roman"/>
          <w:b/>
          <w:bCs/>
          <w:sz w:val="24"/>
          <w:szCs w:val="24"/>
        </w:rPr>
        <w:t>Общие положения</w:t>
      </w:r>
    </w:p>
    <w:p w:rsidR="00E85603" w:rsidRPr="00F95C3B" w:rsidRDefault="00E85603" w:rsidP="00B82CCA">
      <w:pPr>
        <w:pStyle w:val="Style17"/>
        <w:spacing w:line="240" w:lineRule="auto"/>
        <w:ind w:firstLine="709"/>
        <w:rPr>
          <w:rFonts w:ascii="Times New Roman" w:eastAsia="Times New Roman" w:hAnsi="Times New Roman" w:cs="Times New Roman"/>
        </w:rPr>
      </w:pPr>
      <w:r w:rsidRPr="00F95C3B">
        <w:rPr>
          <w:rFonts w:ascii="Times New Roman" w:hAnsi="Times New Roman" w:cs="Times New Roman"/>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rsidR="00E85603" w:rsidRPr="00F95C3B"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F95C3B">
        <w:rPr>
          <w:rFonts w:ascii="Times New Roman" w:hAnsi="Times New Roman" w:cs="Times New Roman"/>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rsidR="00E85603" w:rsidRPr="00F95C3B"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F95C3B">
        <w:rPr>
          <w:rFonts w:ascii="Times New Roman" w:hAnsi="Times New Roman" w:cs="Times New Roman"/>
        </w:rPr>
        <w:t xml:space="preserve">1.3. К охране Объекта и организации на нем пропускного и </w:t>
      </w:r>
      <w:proofErr w:type="spellStart"/>
      <w:r w:rsidRPr="00F95C3B">
        <w:rPr>
          <w:rFonts w:ascii="Times New Roman" w:hAnsi="Times New Roman" w:cs="Times New Roman"/>
        </w:rPr>
        <w:t>внутриобъектового</w:t>
      </w:r>
      <w:proofErr w:type="spellEnd"/>
      <w:r w:rsidRPr="00F95C3B">
        <w:rPr>
          <w:rFonts w:ascii="Times New Roman" w:hAnsi="Times New Roman" w:cs="Times New Roman"/>
        </w:rPr>
        <w:t xml:space="preserve"> режима Подрядчик привлекает Охранную организацию. Выбор Охранной организации согласуется с Заказчиком путем уведомления.</w:t>
      </w:r>
    </w:p>
    <w:p w:rsidR="00E85603" w:rsidRPr="00F95C3B" w:rsidRDefault="00E85603" w:rsidP="00B82CCA">
      <w:pPr>
        <w:pStyle w:val="Style22"/>
        <w:tabs>
          <w:tab w:val="left" w:pos="1190"/>
        </w:tabs>
        <w:spacing w:line="240" w:lineRule="auto"/>
        <w:ind w:firstLine="709"/>
        <w:jc w:val="both"/>
        <w:rPr>
          <w:rFonts w:ascii="Times New Roman" w:eastAsia="Times New Roman" w:hAnsi="Times New Roman" w:cs="Times New Roman"/>
        </w:rPr>
      </w:pPr>
      <w:r w:rsidRPr="00F95C3B">
        <w:rPr>
          <w:rFonts w:ascii="Times New Roman" w:hAnsi="Times New Roman" w:cs="Times New Roman"/>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F95C3B">
        <w:rPr>
          <w:rFonts w:ascii="Times New Roman" w:hAnsi="Times New Roman" w:cs="Times New Roman"/>
          <w:i/>
          <w:iCs/>
        </w:rPr>
        <w:t>.</w:t>
      </w:r>
      <w:r w:rsidRPr="00F95C3B">
        <w:rPr>
          <w:rFonts w:ascii="Times New Roman" w:hAnsi="Times New Roman" w:cs="Times New Roman"/>
        </w:rPr>
        <w:t xml:space="preserve"> </w:t>
      </w:r>
    </w:p>
    <w:p w:rsidR="00E85603" w:rsidRPr="00F95C3B" w:rsidRDefault="00E85603" w:rsidP="00B82CCA">
      <w:pPr>
        <w:pStyle w:val="Style22"/>
        <w:tabs>
          <w:tab w:val="left" w:pos="1190"/>
        </w:tabs>
        <w:spacing w:line="240" w:lineRule="auto"/>
        <w:ind w:firstLine="709"/>
        <w:jc w:val="both"/>
        <w:rPr>
          <w:rFonts w:ascii="Times New Roman" w:eastAsia="Times New Roman" w:hAnsi="Times New Roman" w:cs="Times New Roman"/>
        </w:rPr>
      </w:pPr>
    </w:p>
    <w:p w:rsidR="00E85603" w:rsidRPr="00F95C3B" w:rsidRDefault="00E85603" w:rsidP="002171F6">
      <w:pPr>
        <w:pStyle w:val="Style22"/>
        <w:numPr>
          <w:ilvl w:val="0"/>
          <w:numId w:val="37"/>
        </w:numPr>
        <w:spacing w:line="240" w:lineRule="auto"/>
        <w:ind w:left="0" w:firstLine="709"/>
        <w:jc w:val="both"/>
        <w:rPr>
          <w:rFonts w:ascii="Times New Roman" w:eastAsia="Times New Roman" w:hAnsi="Times New Roman" w:cs="Times New Roman"/>
          <w:b/>
          <w:bCs/>
        </w:rPr>
      </w:pPr>
      <w:r w:rsidRPr="00F95C3B">
        <w:rPr>
          <w:rFonts w:ascii="Times New Roman" w:hAnsi="Times New Roman" w:cs="Times New Roman"/>
          <w:b/>
          <w:bCs/>
        </w:rPr>
        <w:t>Мероприятия по предотвращению угроз безопасности Объекта</w:t>
      </w:r>
    </w:p>
    <w:p w:rsidR="00E85603" w:rsidRPr="00F95C3B" w:rsidRDefault="00E85603" w:rsidP="00B82CCA">
      <w:pPr>
        <w:pStyle w:val="Style17"/>
        <w:spacing w:line="240" w:lineRule="auto"/>
        <w:ind w:firstLine="709"/>
        <w:rPr>
          <w:rFonts w:ascii="Times New Roman" w:eastAsia="Times New Roman" w:hAnsi="Times New Roman" w:cs="Times New Roman"/>
        </w:rPr>
      </w:pPr>
      <w:r w:rsidRPr="00F95C3B">
        <w:rPr>
          <w:rFonts w:ascii="Times New Roman" w:hAnsi="Times New Roman" w:cs="Times New Roman"/>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rsidR="00E85603" w:rsidRPr="00F95C3B" w:rsidRDefault="00E85603" w:rsidP="00B82CCA">
      <w:pPr>
        <w:pStyle w:val="Style16"/>
        <w:ind w:firstLine="709"/>
        <w:jc w:val="both"/>
        <w:rPr>
          <w:rFonts w:ascii="Times New Roman" w:eastAsia="Times New Roman" w:hAnsi="Times New Roman" w:cs="Times New Roman"/>
          <w:b/>
          <w:bCs/>
          <w:u w:val="single"/>
        </w:rPr>
      </w:pPr>
      <w:r w:rsidRPr="00F95C3B">
        <w:rPr>
          <w:rFonts w:ascii="Times New Roman" w:hAnsi="Times New Roman" w:cs="Times New Roman"/>
        </w:rPr>
        <w:t>2.1. На стационарных Объектах:</w:t>
      </w:r>
    </w:p>
    <w:p w:rsidR="00E85603" w:rsidRPr="00F95C3B" w:rsidRDefault="00E85603" w:rsidP="002171F6">
      <w:pPr>
        <w:pStyle w:val="Style17"/>
        <w:numPr>
          <w:ilvl w:val="0"/>
          <w:numId w:val="39"/>
        </w:numPr>
        <w:spacing w:line="240" w:lineRule="auto"/>
        <w:ind w:left="0" w:firstLine="709"/>
        <w:rPr>
          <w:rFonts w:ascii="Times New Roman" w:eastAsia="Times New Roman" w:hAnsi="Times New Roman" w:cs="Times New Roman"/>
          <w:color w:val="00B050"/>
          <w:u w:color="00B050"/>
        </w:rPr>
      </w:pPr>
      <w:r w:rsidRPr="00F95C3B">
        <w:rPr>
          <w:rFonts w:ascii="Times New Roman" w:hAnsi="Times New Roman" w:cs="Times New Roman"/>
        </w:rPr>
        <w:t xml:space="preserve">возведение временного </w:t>
      </w:r>
      <w:proofErr w:type="spellStart"/>
      <w:r w:rsidRPr="00F95C3B">
        <w:rPr>
          <w:rFonts w:ascii="Times New Roman" w:hAnsi="Times New Roman" w:cs="Times New Roman"/>
        </w:rPr>
        <w:t>периметрового</w:t>
      </w:r>
      <w:proofErr w:type="spellEnd"/>
      <w:r w:rsidRPr="00F95C3B">
        <w:rPr>
          <w:rFonts w:ascii="Times New Roman" w:hAnsi="Times New Roman" w:cs="Times New Roman"/>
        </w:rPr>
        <w:t xml:space="preserve"> ограждения Объекта; </w:t>
      </w:r>
    </w:p>
    <w:p w:rsidR="00E85603" w:rsidRPr="00F95C3B" w:rsidRDefault="00E85603" w:rsidP="002171F6">
      <w:pPr>
        <w:pStyle w:val="Style17"/>
        <w:numPr>
          <w:ilvl w:val="0"/>
          <w:numId w:val="39"/>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w:t>
      </w:r>
      <w:proofErr w:type="spellStart"/>
      <w:r w:rsidRPr="00F95C3B">
        <w:rPr>
          <w:rFonts w:ascii="Times New Roman" w:hAnsi="Times New Roman" w:cs="Times New Roman"/>
        </w:rPr>
        <w:t>внутриобъектового</w:t>
      </w:r>
      <w:proofErr w:type="spellEnd"/>
      <w:r w:rsidRPr="00F95C3B">
        <w:rPr>
          <w:rFonts w:ascii="Times New Roman" w:hAnsi="Times New Roman" w:cs="Times New Roman"/>
        </w:rPr>
        <w:t xml:space="preserve"> режима;</w:t>
      </w:r>
    </w:p>
    <w:p w:rsidR="00E85603" w:rsidRPr="00F95C3B" w:rsidRDefault="00E85603" w:rsidP="002171F6">
      <w:pPr>
        <w:pStyle w:val="Style17"/>
        <w:numPr>
          <w:ilvl w:val="0"/>
          <w:numId w:val="39"/>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обеспечение охраны материалов, оборудования и запасных частей к нему;</w:t>
      </w:r>
    </w:p>
    <w:p w:rsidR="00E85603" w:rsidRPr="00F95C3B" w:rsidRDefault="00E85603" w:rsidP="002171F6">
      <w:pPr>
        <w:pStyle w:val="Style17"/>
        <w:numPr>
          <w:ilvl w:val="0"/>
          <w:numId w:val="39"/>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rsidR="00E85603" w:rsidRPr="00F95C3B" w:rsidRDefault="00E85603" w:rsidP="002171F6">
      <w:pPr>
        <w:pStyle w:val="Style17"/>
        <w:numPr>
          <w:ilvl w:val="0"/>
          <w:numId w:val="39"/>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rsidR="00E85603" w:rsidRPr="00F95C3B" w:rsidRDefault="00E85603" w:rsidP="00B82CCA">
      <w:pPr>
        <w:pStyle w:val="Style16"/>
        <w:ind w:firstLine="709"/>
        <w:jc w:val="both"/>
        <w:rPr>
          <w:rFonts w:ascii="Times New Roman" w:eastAsia="Times New Roman" w:hAnsi="Times New Roman" w:cs="Times New Roman"/>
        </w:rPr>
      </w:pPr>
      <w:r w:rsidRPr="00F95C3B">
        <w:rPr>
          <w:rFonts w:ascii="Times New Roman" w:hAnsi="Times New Roman" w:cs="Times New Roman"/>
        </w:rPr>
        <w:t xml:space="preserve">2.2. На линейных Объектах: </w:t>
      </w:r>
    </w:p>
    <w:p w:rsidR="00E85603" w:rsidRPr="00F95C3B" w:rsidRDefault="00E85603" w:rsidP="002171F6">
      <w:pPr>
        <w:pStyle w:val="Style17"/>
        <w:numPr>
          <w:ilvl w:val="1"/>
          <w:numId w:val="39"/>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контроль материалов, оборудования и конструкций, поставляемых на </w:t>
      </w:r>
      <w:proofErr w:type="spellStart"/>
      <w:r w:rsidRPr="00F95C3B">
        <w:rPr>
          <w:rFonts w:ascii="Times New Roman" w:hAnsi="Times New Roman" w:cs="Times New Roman"/>
        </w:rPr>
        <w:t>приобъектовые</w:t>
      </w:r>
      <w:proofErr w:type="spellEnd"/>
      <w:r w:rsidRPr="00F95C3B">
        <w:rPr>
          <w:rFonts w:ascii="Times New Roman" w:hAnsi="Times New Roman" w:cs="Times New Roman"/>
        </w:rPr>
        <w:t xml:space="preserve"> склады, в целях обеспечения антитеррористической защищенности;</w:t>
      </w:r>
    </w:p>
    <w:p w:rsidR="00E85603" w:rsidRPr="00F95C3B" w:rsidRDefault="00E85603" w:rsidP="002171F6">
      <w:pPr>
        <w:pStyle w:val="Style17"/>
        <w:numPr>
          <w:ilvl w:val="1"/>
          <w:numId w:val="40"/>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w:t>
      </w:r>
      <w:r w:rsidRPr="00F95C3B">
        <w:rPr>
          <w:rFonts w:ascii="Times New Roman" w:hAnsi="Times New Roman" w:cs="Times New Roman"/>
        </w:rPr>
        <w:lastRenderedPageBreak/>
        <w:t>оборудования Объекта;</w:t>
      </w:r>
    </w:p>
    <w:p w:rsidR="00E85603" w:rsidRPr="00F95C3B" w:rsidRDefault="00E85603" w:rsidP="002171F6">
      <w:pPr>
        <w:pStyle w:val="Style17"/>
        <w:numPr>
          <w:ilvl w:val="1"/>
          <w:numId w:val="41"/>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rsidR="00E85603" w:rsidRPr="00F95C3B" w:rsidRDefault="00E85603" w:rsidP="00B82CCA">
      <w:pPr>
        <w:pStyle w:val="Style16"/>
        <w:ind w:firstLine="709"/>
        <w:jc w:val="both"/>
        <w:rPr>
          <w:rFonts w:ascii="Times New Roman" w:eastAsia="Times New Roman" w:hAnsi="Times New Roman" w:cs="Times New Roman"/>
        </w:rPr>
      </w:pPr>
    </w:p>
    <w:p w:rsidR="00E85603" w:rsidRPr="00F95C3B" w:rsidRDefault="00E85603" w:rsidP="00B82CCA">
      <w:pPr>
        <w:pStyle w:val="Style17"/>
        <w:spacing w:line="240" w:lineRule="auto"/>
        <w:ind w:firstLine="709"/>
        <w:rPr>
          <w:rFonts w:ascii="Times New Roman" w:eastAsia="Times New Roman" w:hAnsi="Times New Roman" w:cs="Times New Roman"/>
          <w:b/>
          <w:bCs/>
        </w:rPr>
      </w:pPr>
      <w:r w:rsidRPr="00F95C3B">
        <w:rPr>
          <w:rFonts w:ascii="Times New Roman" w:hAnsi="Times New Roman" w:cs="Times New Roman"/>
          <w:b/>
          <w:bCs/>
        </w:rPr>
        <w:t>3. Требования к ИТСО строящегося Объекта</w:t>
      </w:r>
    </w:p>
    <w:p w:rsidR="00E85603" w:rsidRPr="00F95C3B" w:rsidRDefault="00E85603" w:rsidP="000C022E">
      <w:pPr>
        <w:pStyle w:val="Style32"/>
        <w:numPr>
          <w:ilvl w:val="1"/>
          <w:numId w:val="54"/>
        </w:numPr>
        <w:tabs>
          <w:tab w:val="left" w:pos="1418"/>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F95C3B">
        <w:rPr>
          <w:rFonts w:ascii="Times New Roman" w:hAnsi="Times New Roman" w:cs="Times New Roman"/>
          <w:bCs/>
        </w:rPr>
        <w:t>Акта приемки законченного строительством объекта приемочной комиссией</w:t>
      </w:r>
      <w:r w:rsidRPr="00F95C3B">
        <w:rPr>
          <w:rFonts w:ascii="Times New Roman" w:hAnsi="Times New Roman" w:cs="Times New Roman"/>
        </w:rPr>
        <w:t>.</w:t>
      </w:r>
    </w:p>
    <w:p w:rsidR="00E85603" w:rsidRPr="00F95C3B" w:rsidRDefault="00E85603" w:rsidP="00B82CCA">
      <w:pPr>
        <w:pStyle w:val="Style17"/>
        <w:tabs>
          <w:tab w:val="left" w:pos="1418"/>
        </w:tabs>
        <w:spacing w:line="240" w:lineRule="auto"/>
        <w:ind w:firstLine="709"/>
        <w:rPr>
          <w:rFonts w:ascii="Times New Roman" w:eastAsia="Times New Roman" w:hAnsi="Times New Roman" w:cs="Times New Roman"/>
        </w:rPr>
      </w:pPr>
      <w:r w:rsidRPr="00F95C3B">
        <w:rPr>
          <w:rFonts w:ascii="Times New Roman" w:hAnsi="Times New Roman" w:cs="Times New Roman"/>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Внешнее ограждение не должно иметь пролазов, проломов и других повреждений, а также не запираемых дверей, ворот, калиток и т.д.</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КПП и их месторасположения должны выбираться в соответствии с утвержденной рабочей документации объекта строительства. </w:t>
      </w:r>
    </w:p>
    <w:p w:rsidR="00E85603" w:rsidRPr="00F95C3B" w:rsidRDefault="00E85603" w:rsidP="00B82CCA">
      <w:pPr>
        <w:pStyle w:val="Style32"/>
        <w:tabs>
          <w:tab w:val="left" w:pos="1418"/>
        </w:tabs>
        <w:spacing w:line="240" w:lineRule="auto"/>
        <w:ind w:firstLine="709"/>
        <w:rPr>
          <w:rFonts w:ascii="Times New Roman" w:eastAsia="Times New Roman" w:hAnsi="Times New Roman" w:cs="Times New Roman"/>
        </w:rPr>
      </w:pPr>
      <w:r w:rsidRPr="00F95C3B">
        <w:rPr>
          <w:rFonts w:ascii="Times New Roman" w:hAnsi="Times New Roman" w:cs="Times New Roman"/>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rsidR="00E85603" w:rsidRPr="00F95C3B" w:rsidRDefault="00E85603" w:rsidP="000C022E">
      <w:pPr>
        <w:pStyle w:val="Style32"/>
        <w:numPr>
          <w:ilvl w:val="1"/>
          <w:numId w:val="54"/>
        </w:numPr>
        <w:tabs>
          <w:tab w:val="left" w:pos="1418"/>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Требования к системе охранной сигнализации периметра строящегося Объекта. </w:t>
      </w:r>
    </w:p>
    <w:p w:rsidR="00E85603" w:rsidRPr="00F95C3B" w:rsidRDefault="00E85603" w:rsidP="000C022E">
      <w:pPr>
        <w:pStyle w:val="Style32"/>
        <w:numPr>
          <w:ilvl w:val="2"/>
          <w:numId w:val="54"/>
        </w:numPr>
        <w:tabs>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Для обнаружения попыток преодоления ограждения путем пролома или </w:t>
      </w:r>
      <w:proofErr w:type="spellStart"/>
      <w:r w:rsidRPr="00F95C3B">
        <w:rPr>
          <w:rFonts w:ascii="Times New Roman" w:hAnsi="Times New Roman" w:cs="Times New Roman"/>
        </w:rPr>
        <w:t>перелазания</w:t>
      </w:r>
      <w:proofErr w:type="spellEnd"/>
      <w:r w:rsidRPr="00F95C3B">
        <w:rPr>
          <w:rFonts w:ascii="Times New Roman" w:hAnsi="Times New Roman" w:cs="Times New Roman"/>
        </w:rPr>
        <w:t xml:space="preserve"> применяется система </w:t>
      </w:r>
      <w:proofErr w:type="spellStart"/>
      <w:r w:rsidRPr="00F95C3B">
        <w:rPr>
          <w:rFonts w:ascii="Times New Roman" w:hAnsi="Times New Roman" w:cs="Times New Roman"/>
        </w:rPr>
        <w:t>однорубежной</w:t>
      </w:r>
      <w:proofErr w:type="spellEnd"/>
      <w:r w:rsidRPr="00F95C3B">
        <w:rPr>
          <w:rFonts w:ascii="Times New Roman" w:hAnsi="Times New Roman" w:cs="Times New Roman"/>
        </w:rPr>
        <w:t xml:space="preserve"> охранной сигнализации на основе вибрационной системы охраны.</w:t>
      </w:r>
    </w:p>
    <w:p w:rsidR="00E85603" w:rsidRPr="00F95C3B" w:rsidRDefault="00E85603" w:rsidP="000C022E">
      <w:pPr>
        <w:pStyle w:val="Style32"/>
        <w:numPr>
          <w:ilvl w:val="2"/>
          <w:numId w:val="54"/>
        </w:numPr>
        <w:tabs>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rsidR="00E85603" w:rsidRPr="00F95C3B" w:rsidRDefault="00E85603" w:rsidP="000C022E">
      <w:pPr>
        <w:pStyle w:val="Style32"/>
        <w:numPr>
          <w:ilvl w:val="2"/>
          <w:numId w:val="54"/>
        </w:numPr>
        <w:tabs>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Все оборудование, входящее в СОС периметра, должно иметь защиту от вскрытия (несанкционированного доступа).</w:t>
      </w:r>
    </w:p>
    <w:p w:rsidR="00E85603" w:rsidRPr="00F95C3B" w:rsidRDefault="00E85603" w:rsidP="000C022E">
      <w:pPr>
        <w:pStyle w:val="Style32"/>
        <w:numPr>
          <w:ilvl w:val="2"/>
          <w:numId w:val="54"/>
        </w:numPr>
        <w:tabs>
          <w:tab w:val="left" w:pos="16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Вывод информации от датчиков </w:t>
      </w:r>
      <w:proofErr w:type="spellStart"/>
      <w:r w:rsidRPr="00F95C3B">
        <w:rPr>
          <w:rFonts w:ascii="Times New Roman" w:hAnsi="Times New Roman" w:cs="Times New Roman"/>
        </w:rPr>
        <w:t>периметральной</w:t>
      </w:r>
      <w:proofErr w:type="spellEnd"/>
      <w:r w:rsidRPr="00F95C3B">
        <w:rPr>
          <w:rFonts w:ascii="Times New Roman" w:hAnsi="Times New Roman" w:cs="Times New Roman"/>
        </w:rPr>
        <w:t xml:space="preserve"> охраны должен осуществятся под управлением единого программного обеспечения.</w:t>
      </w:r>
    </w:p>
    <w:p w:rsidR="00E85603" w:rsidRPr="00F95C3B" w:rsidRDefault="00E85603" w:rsidP="000C022E">
      <w:pPr>
        <w:pStyle w:val="Style32"/>
        <w:numPr>
          <w:ilvl w:val="1"/>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Требования к системе охранного телевидения строящегося Объекта. </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СОТ должна решать следующие задачи:</w:t>
      </w:r>
    </w:p>
    <w:p w:rsidR="00E85603" w:rsidRPr="00F95C3B" w:rsidRDefault="00E85603" w:rsidP="00B82CCA">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lastRenderedPageBreak/>
        <w:t xml:space="preserve">- наблюдение - оценка обстановки на просматриваемом участке территории (сцене); </w:t>
      </w:r>
    </w:p>
    <w:p w:rsidR="00E85603" w:rsidRPr="00F95C3B" w:rsidRDefault="00E85603" w:rsidP="00B82CCA">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xml:space="preserve">- верификации тревог - просмотр оператором необходимой сцены по сигналу от </w:t>
      </w:r>
      <w:proofErr w:type="spellStart"/>
      <w:r w:rsidRPr="00F95C3B">
        <w:rPr>
          <w:rFonts w:ascii="Times New Roman" w:hAnsi="Times New Roman" w:cs="Times New Roman"/>
          <w:sz w:val="24"/>
          <w:szCs w:val="24"/>
        </w:rPr>
        <w:t>извещателей</w:t>
      </w:r>
      <w:proofErr w:type="spellEnd"/>
      <w:r w:rsidRPr="00F95C3B">
        <w:rPr>
          <w:rFonts w:ascii="Times New Roman" w:hAnsi="Times New Roman" w:cs="Times New Roman"/>
          <w:sz w:val="24"/>
          <w:szCs w:val="24"/>
        </w:rPr>
        <w:t xml:space="preserve"> охранной сигнализации для подтверждения факта нештатной ситуации; </w:t>
      </w:r>
    </w:p>
    <w:p w:rsidR="00E85603" w:rsidRPr="00F95C3B" w:rsidRDefault="00E85603" w:rsidP="00B82CCA">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xml:space="preserve">- регистрации событий (видеозаписи); </w:t>
      </w:r>
    </w:p>
    <w:p w:rsidR="00E85603" w:rsidRPr="00F95C3B" w:rsidRDefault="00E85603" w:rsidP="00B82CCA">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автоматического обнаружения проникновения - анализ изображения и выдача сигнала тревоги по обнаружению движения.</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w:t>
      </w:r>
      <w:proofErr w:type="spellStart"/>
      <w:r w:rsidRPr="00F95C3B">
        <w:rPr>
          <w:rFonts w:ascii="Times New Roman" w:hAnsi="Times New Roman" w:cs="Times New Roman"/>
        </w:rPr>
        <w:t>видеонакопитель</w:t>
      </w:r>
      <w:proofErr w:type="spellEnd"/>
      <w:r w:rsidRPr="00F95C3B">
        <w:rPr>
          <w:rFonts w:ascii="Times New Roman" w:hAnsi="Times New Roman" w:cs="Times New Roman"/>
        </w:rPr>
        <w:t>; линии связи.</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Время хранения записи телевизионного сигнала с ТК должно быть не менее 15 (пятнадцати) суток.</w:t>
      </w:r>
    </w:p>
    <w:p w:rsidR="00E85603" w:rsidRPr="00F95C3B" w:rsidRDefault="00E85603" w:rsidP="000C022E">
      <w:pPr>
        <w:pStyle w:val="Style32"/>
        <w:numPr>
          <w:ilvl w:val="1"/>
          <w:numId w:val="54"/>
        </w:numPr>
        <w:tabs>
          <w:tab w:val="left" w:pos="1306"/>
        </w:tabs>
        <w:spacing w:line="240" w:lineRule="auto"/>
        <w:ind w:left="0" w:firstLine="709"/>
        <w:rPr>
          <w:rFonts w:ascii="Times New Roman" w:eastAsia="Times New Roman" w:hAnsi="Times New Roman" w:cs="Times New Roman"/>
        </w:rPr>
      </w:pPr>
      <w:r w:rsidRPr="00F95C3B">
        <w:rPr>
          <w:rFonts w:ascii="Times New Roman" w:hAnsi="Times New Roman" w:cs="Times New Roman"/>
        </w:rPr>
        <w:t>Требования к системе тревожной сигнализации строящегося Объекта.</w:t>
      </w:r>
    </w:p>
    <w:p w:rsidR="00E85603" w:rsidRPr="00F95C3B" w:rsidRDefault="00E85603" w:rsidP="00B82CCA">
      <w:pPr>
        <w:pStyle w:val="Style17"/>
        <w:tabs>
          <w:tab w:val="left" w:pos="1276"/>
        </w:tabs>
        <w:spacing w:line="240" w:lineRule="auto"/>
        <w:ind w:firstLine="709"/>
        <w:rPr>
          <w:rFonts w:ascii="Times New Roman" w:eastAsia="Times New Roman" w:hAnsi="Times New Roman" w:cs="Times New Roman"/>
        </w:rPr>
      </w:pPr>
      <w:r w:rsidRPr="00F95C3B">
        <w:rPr>
          <w:rFonts w:ascii="Times New Roman" w:hAnsi="Times New Roman" w:cs="Times New Roman"/>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rsidR="00E85603" w:rsidRPr="00F95C3B" w:rsidRDefault="00E85603" w:rsidP="000C022E">
      <w:pPr>
        <w:pStyle w:val="Style32"/>
        <w:numPr>
          <w:ilvl w:val="1"/>
          <w:numId w:val="54"/>
        </w:numPr>
        <w:tabs>
          <w:tab w:val="left" w:pos="1306"/>
        </w:tabs>
        <w:spacing w:line="240" w:lineRule="auto"/>
        <w:ind w:left="0" w:firstLine="709"/>
        <w:rPr>
          <w:rFonts w:ascii="Times New Roman" w:eastAsia="Times New Roman" w:hAnsi="Times New Roman" w:cs="Times New Roman"/>
        </w:rPr>
      </w:pPr>
      <w:r w:rsidRPr="00F95C3B">
        <w:rPr>
          <w:rFonts w:ascii="Times New Roman" w:hAnsi="Times New Roman" w:cs="Times New Roman"/>
        </w:rPr>
        <w:t>Требования к электроснабжению технических средств охраны.</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Установленные на Объекте технические средства охраны в соответствии с РД 78.36.003-2002 «Инженерно-техническая </w:t>
      </w:r>
      <w:proofErr w:type="spellStart"/>
      <w:r w:rsidRPr="00F95C3B">
        <w:rPr>
          <w:rFonts w:ascii="Times New Roman" w:hAnsi="Times New Roman" w:cs="Times New Roman"/>
        </w:rPr>
        <w:t>укрепленность</w:t>
      </w:r>
      <w:proofErr w:type="spellEnd"/>
      <w:r w:rsidRPr="00F95C3B">
        <w:rPr>
          <w:rFonts w:ascii="Times New Roman" w:hAnsi="Times New Roman" w:cs="Times New Roman"/>
        </w:rPr>
        <w:t xml:space="preserve">. Технические средства охраны. Требования и нормы проектирования по защите объектов от преступных посягательств» рекомендуется относить к 1 категории </w:t>
      </w:r>
      <w:proofErr w:type="spellStart"/>
      <w:r w:rsidRPr="00F95C3B">
        <w:rPr>
          <w:rFonts w:ascii="Times New Roman" w:hAnsi="Times New Roman" w:cs="Times New Roman"/>
        </w:rPr>
        <w:t>электроприемников</w:t>
      </w:r>
      <w:proofErr w:type="spellEnd"/>
      <w:r w:rsidRPr="00F95C3B">
        <w:rPr>
          <w:rFonts w:ascii="Times New Roman" w:hAnsi="Times New Roman" w:cs="Times New Roman"/>
        </w:rPr>
        <w:t xml:space="preserve">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При использовании в качестве резервного источника питания аккумуляторной батареи должна обеспечиваться работа переключателей и </w:t>
      </w:r>
      <w:proofErr w:type="spellStart"/>
      <w:r w:rsidRPr="00F95C3B">
        <w:rPr>
          <w:rFonts w:ascii="Times New Roman" w:hAnsi="Times New Roman" w:cs="Times New Roman"/>
        </w:rPr>
        <w:t>извещателей</w:t>
      </w:r>
      <w:proofErr w:type="spellEnd"/>
      <w:r w:rsidRPr="00F95C3B">
        <w:rPr>
          <w:rFonts w:ascii="Times New Roman" w:hAnsi="Times New Roman" w:cs="Times New Roman"/>
        </w:rPr>
        <w:t xml:space="preserve"> охранной и тревожной сигнализации в течение не менее 24 (двадцати четырех) часов в дежурном режиме и в течение не менее 3(трех) часов в режиме тревоги.</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Переход ИТСО на работу от резервного источника электропитания и обратно должен осуществляться автоматически без выдачи сигналов тревоги.</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Защитное заземление или </w:t>
      </w:r>
      <w:proofErr w:type="spellStart"/>
      <w:r w:rsidRPr="00F95C3B">
        <w:rPr>
          <w:rFonts w:ascii="Times New Roman" w:hAnsi="Times New Roman" w:cs="Times New Roman"/>
        </w:rPr>
        <w:t>зануление</w:t>
      </w:r>
      <w:proofErr w:type="spellEnd"/>
      <w:r w:rsidRPr="00F95C3B">
        <w:rPr>
          <w:rFonts w:ascii="Times New Roman" w:hAnsi="Times New Roman" w:cs="Times New Roman"/>
        </w:rPr>
        <w:t xml:space="preserve"> ИТСО, соединительных и </w:t>
      </w:r>
      <w:proofErr w:type="spellStart"/>
      <w:r w:rsidRPr="00F95C3B">
        <w:rPr>
          <w:rFonts w:ascii="Times New Roman" w:hAnsi="Times New Roman" w:cs="Times New Roman"/>
        </w:rPr>
        <w:t>ответвительных</w:t>
      </w:r>
      <w:proofErr w:type="spellEnd"/>
      <w:r w:rsidRPr="00F95C3B">
        <w:rPr>
          <w:rFonts w:ascii="Times New Roman" w:hAnsi="Times New Roman" w:cs="Times New Roman"/>
        </w:rPr>
        <w:t xml:space="preserve">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rsidR="00E85603" w:rsidRPr="00F95C3B" w:rsidRDefault="00E85603" w:rsidP="000C022E">
      <w:pPr>
        <w:pStyle w:val="Style32"/>
        <w:numPr>
          <w:ilvl w:val="1"/>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Требования к освещению строительной площадки.</w:t>
      </w:r>
    </w:p>
    <w:p w:rsidR="00E85603" w:rsidRPr="00F95C3B" w:rsidRDefault="00E85603" w:rsidP="000C022E">
      <w:pPr>
        <w:pStyle w:val="Style32"/>
        <w:numPr>
          <w:ilvl w:val="2"/>
          <w:numId w:val="54"/>
        </w:numPr>
        <w:spacing w:line="240" w:lineRule="auto"/>
        <w:ind w:left="0" w:firstLine="709"/>
        <w:rPr>
          <w:rFonts w:ascii="Times New Roman" w:eastAsia="Times New Roman" w:hAnsi="Times New Roman" w:cs="Times New Roman"/>
        </w:rPr>
      </w:pPr>
      <w:r w:rsidRPr="00F95C3B">
        <w:rPr>
          <w:rFonts w:ascii="Times New Roman" w:hAnsi="Times New Roman" w:cs="Times New Roman"/>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rsidR="00E85603" w:rsidRPr="00F95C3B" w:rsidRDefault="00E85603" w:rsidP="000C022E">
      <w:pPr>
        <w:pStyle w:val="Style32"/>
        <w:numPr>
          <w:ilvl w:val="2"/>
          <w:numId w:val="54"/>
        </w:numPr>
        <w:tabs>
          <w:tab w:val="left" w:pos="720"/>
        </w:tabs>
        <w:spacing w:line="240" w:lineRule="auto"/>
        <w:ind w:left="0" w:firstLine="709"/>
        <w:rPr>
          <w:rFonts w:ascii="Times New Roman" w:eastAsia="Times New Roman" w:hAnsi="Times New Roman" w:cs="Times New Roman"/>
          <w:b/>
          <w:bCs/>
        </w:rPr>
      </w:pPr>
      <w:r w:rsidRPr="00F95C3B">
        <w:rPr>
          <w:rFonts w:ascii="Times New Roman" w:hAnsi="Times New Roman" w:cs="Times New Roman"/>
        </w:rPr>
        <w:t>Осветительные приборы охранного освещения могут быть любых типов: подъемные, консольные, прожекторные и иные.</w:t>
      </w:r>
    </w:p>
    <w:p w:rsidR="00E85603" w:rsidRPr="00F95C3B" w:rsidRDefault="00E85603" w:rsidP="000C022E">
      <w:pPr>
        <w:pStyle w:val="Style32"/>
        <w:numPr>
          <w:ilvl w:val="2"/>
          <w:numId w:val="54"/>
        </w:numPr>
        <w:tabs>
          <w:tab w:val="left" w:pos="720"/>
        </w:tabs>
        <w:spacing w:line="240" w:lineRule="auto"/>
        <w:ind w:left="0" w:firstLine="709"/>
        <w:rPr>
          <w:rFonts w:ascii="Times New Roman" w:eastAsia="Times New Roman" w:hAnsi="Times New Roman" w:cs="Times New Roman"/>
        </w:rPr>
      </w:pPr>
      <w:r w:rsidRPr="00F95C3B">
        <w:rPr>
          <w:rFonts w:ascii="Times New Roman" w:hAnsi="Times New Roman" w:cs="Times New Roman"/>
        </w:rPr>
        <w:t xml:space="preserve">Для нужд </w:t>
      </w:r>
      <w:proofErr w:type="spellStart"/>
      <w:r w:rsidRPr="00F95C3B">
        <w:rPr>
          <w:rFonts w:ascii="Times New Roman" w:hAnsi="Times New Roman" w:cs="Times New Roman"/>
        </w:rPr>
        <w:t>периметрального</w:t>
      </w:r>
      <w:proofErr w:type="spellEnd"/>
      <w:r w:rsidRPr="00F95C3B">
        <w:rPr>
          <w:rFonts w:ascii="Times New Roman" w:hAnsi="Times New Roman" w:cs="Times New Roman"/>
        </w:rPr>
        <w:t xml:space="preserve"> охранного освещения необходимо применять энергосберегающие светодиодные светильники.</w:t>
      </w:r>
    </w:p>
    <w:p w:rsidR="00E85603" w:rsidRPr="00F95C3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rPr>
      </w:pPr>
    </w:p>
    <w:p w:rsidR="00E85603" w:rsidRPr="00F95C3B" w:rsidRDefault="00E85603" w:rsidP="00B82CCA">
      <w:pPr>
        <w:pStyle w:val="Style32"/>
        <w:tabs>
          <w:tab w:val="left" w:pos="426"/>
          <w:tab w:val="left" w:pos="1286"/>
        </w:tabs>
        <w:spacing w:line="240" w:lineRule="auto"/>
        <w:ind w:firstLine="709"/>
        <w:rPr>
          <w:rFonts w:ascii="Times New Roman" w:eastAsia="Times New Roman" w:hAnsi="Times New Roman" w:cs="Times New Roman"/>
        </w:rPr>
      </w:pPr>
      <w:r w:rsidRPr="00F95C3B">
        <w:rPr>
          <w:rFonts w:ascii="Times New Roman" w:hAnsi="Times New Roman" w:cs="Times New Roman"/>
          <w:b/>
          <w:bCs/>
        </w:rPr>
        <w:lastRenderedPageBreak/>
        <w:t>4. Требования к временным ИТСО реконструируемого Объекта</w:t>
      </w:r>
    </w:p>
    <w:p w:rsidR="00E85603" w:rsidRPr="00F95C3B" w:rsidRDefault="00E85603" w:rsidP="00B82CCA">
      <w:pPr>
        <w:pStyle w:val="Style32"/>
        <w:tabs>
          <w:tab w:val="left" w:pos="1276"/>
          <w:tab w:val="left" w:pos="1418"/>
        </w:tabs>
        <w:spacing w:line="240" w:lineRule="auto"/>
        <w:ind w:firstLine="709"/>
        <w:rPr>
          <w:rFonts w:ascii="Times New Roman" w:eastAsia="Times New Roman" w:hAnsi="Times New Roman" w:cs="Times New Roman"/>
        </w:rPr>
      </w:pPr>
      <w:r w:rsidRPr="00F95C3B">
        <w:rPr>
          <w:rFonts w:ascii="Times New Roman" w:hAnsi="Times New Roman" w:cs="Times New Roman"/>
        </w:rPr>
        <w:t>4.1.</w:t>
      </w:r>
      <w:r w:rsidRPr="00F95C3B">
        <w:rPr>
          <w:rFonts w:ascii="Times New Roman" w:hAnsi="Times New Roman" w:cs="Times New Roman"/>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rsidR="00E85603" w:rsidRPr="00F95C3B" w:rsidRDefault="00E85603" w:rsidP="00B82CCA">
      <w:pPr>
        <w:pStyle w:val="Style32"/>
        <w:tabs>
          <w:tab w:val="left" w:pos="709"/>
        </w:tabs>
        <w:spacing w:line="240" w:lineRule="auto"/>
        <w:ind w:firstLine="709"/>
        <w:rPr>
          <w:rFonts w:ascii="Times New Roman" w:eastAsia="Times New Roman" w:hAnsi="Times New Roman" w:cs="Times New Roman"/>
        </w:rPr>
      </w:pPr>
      <w:r w:rsidRPr="00F95C3B">
        <w:rPr>
          <w:rFonts w:ascii="Times New Roman" w:hAnsi="Times New Roman" w:cs="Times New Roman"/>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rsidR="00E85603" w:rsidRPr="00F95C3B" w:rsidRDefault="00E85603" w:rsidP="00B82CCA">
      <w:pPr>
        <w:pStyle w:val="Style32"/>
        <w:tabs>
          <w:tab w:val="left" w:pos="709"/>
        </w:tabs>
        <w:spacing w:line="240" w:lineRule="auto"/>
        <w:ind w:firstLine="709"/>
        <w:rPr>
          <w:rFonts w:ascii="Times New Roman" w:eastAsia="Times New Roman" w:hAnsi="Times New Roman" w:cs="Times New Roman"/>
        </w:rPr>
      </w:pPr>
      <w:r w:rsidRPr="00F95C3B">
        <w:rPr>
          <w:rFonts w:ascii="Times New Roman" w:hAnsi="Times New Roman" w:cs="Times New Roman"/>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rsidR="00E85603" w:rsidRPr="00F95C3B" w:rsidRDefault="00E85603" w:rsidP="00B82CCA">
      <w:pPr>
        <w:pStyle w:val="Style32"/>
        <w:tabs>
          <w:tab w:val="left" w:pos="709"/>
        </w:tabs>
        <w:spacing w:line="240" w:lineRule="auto"/>
        <w:ind w:firstLine="709"/>
        <w:rPr>
          <w:rFonts w:ascii="Times New Roman" w:eastAsia="Times New Roman" w:hAnsi="Times New Roman" w:cs="Times New Roman"/>
        </w:rPr>
      </w:pPr>
      <w:r w:rsidRPr="00F95C3B">
        <w:rPr>
          <w:rFonts w:ascii="Times New Roman" w:hAnsi="Times New Roman" w:cs="Times New Roman"/>
        </w:rPr>
        <w:t>4.1.3. Ограждение не должно иметь пролазов, проломов и других повреждений, а также не запираемых ворот, калиток и т.д.</w:t>
      </w:r>
    </w:p>
    <w:p w:rsidR="00E85603" w:rsidRPr="00F95C3B" w:rsidRDefault="00E85603" w:rsidP="00B82CCA">
      <w:pPr>
        <w:pStyle w:val="Style32"/>
        <w:tabs>
          <w:tab w:val="left" w:pos="709"/>
        </w:tabs>
        <w:spacing w:line="240" w:lineRule="auto"/>
        <w:ind w:firstLine="709"/>
        <w:rPr>
          <w:rFonts w:ascii="Times New Roman" w:eastAsia="Times New Roman" w:hAnsi="Times New Roman" w:cs="Times New Roman"/>
        </w:rPr>
      </w:pPr>
      <w:r w:rsidRPr="00F95C3B">
        <w:rPr>
          <w:rFonts w:ascii="Times New Roman" w:hAnsi="Times New Roman" w:cs="Times New Roman"/>
        </w:rPr>
        <w:t xml:space="preserve">4.1.4. Организация прохода людей и проезда транспортных средств осуществляется через действующее КПП объекта. </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4.2. Требования к системе охранной сигнализации периметра строительных площадок и участков производства строительно-монтажных работ.</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F95C3B">
        <w:rPr>
          <w:rFonts w:ascii="Times New Roman" w:hAnsi="Times New Roman" w:cs="Times New Roman"/>
        </w:rPr>
        <w:tab/>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4.2.3. Все оборудование, входящее в СОС периметра, должно иметь защиту от вскрытия (несанкционированного доступа).</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4.3. Требования к системе охранного телевидения.</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4.3.3. Время хранения записи телевизионного сигнала должно быть не менее 15 суток.</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4.4. Требования к электроснабжению технических средств охраны.</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 xml:space="preserve">4.4.1. При использовании в качестве резервного источника питания аккумуляторной батареи должна обеспечиваться работа переключателей и </w:t>
      </w:r>
      <w:proofErr w:type="spellStart"/>
      <w:r w:rsidRPr="00F95C3B">
        <w:rPr>
          <w:rFonts w:ascii="Times New Roman" w:hAnsi="Times New Roman" w:cs="Times New Roman"/>
        </w:rPr>
        <w:t>извещателей</w:t>
      </w:r>
      <w:proofErr w:type="spellEnd"/>
      <w:r w:rsidRPr="00F95C3B">
        <w:rPr>
          <w:rFonts w:ascii="Times New Roman" w:hAnsi="Times New Roman" w:cs="Times New Roman"/>
        </w:rPr>
        <w:t xml:space="preserve"> охранной и тревожной сигнализации в течение не менее 24 часов в дежурном режиме и в течение не менее 3 часов в режиме тревоги.</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4.4.2. Переход ИТСО на работу от резервного источника электропитания и обратно должен осуществляться автоматически без выдачи сигналов тревоги.</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lastRenderedPageBreak/>
        <w:t>4.5. Требования к освещению строительной площадки.</w:t>
      </w:r>
    </w:p>
    <w:p w:rsidR="00E85603" w:rsidRPr="00F95C3B" w:rsidRDefault="00E85603" w:rsidP="00B82CCA">
      <w:pPr>
        <w:pStyle w:val="Style32"/>
        <w:tabs>
          <w:tab w:val="left" w:pos="709"/>
          <w:tab w:val="left" w:pos="1620"/>
        </w:tabs>
        <w:spacing w:line="240" w:lineRule="auto"/>
        <w:ind w:firstLine="709"/>
        <w:rPr>
          <w:rFonts w:ascii="Times New Roman" w:eastAsia="Times New Roman" w:hAnsi="Times New Roman" w:cs="Times New Roman"/>
        </w:rPr>
      </w:pPr>
      <w:r w:rsidRPr="00F95C3B">
        <w:rPr>
          <w:rFonts w:ascii="Times New Roman" w:hAnsi="Times New Roman" w:cs="Times New Roman"/>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rsidR="00E85603" w:rsidRPr="00F95C3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rPr>
      </w:pPr>
      <w:r w:rsidRPr="00F95C3B">
        <w:rPr>
          <w:rFonts w:ascii="Times New Roman" w:hAnsi="Times New Roman" w:cs="Times New Roman"/>
        </w:rPr>
        <w:t xml:space="preserve">4.5.2. Осветительные приборы охранного освещения могут быть любого типа: подъемные, консольные, прожекторные и иные. </w:t>
      </w:r>
    </w:p>
    <w:p w:rsidR="00E85603" w:rsidRPr="00F95C3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rPr>
      </w:pPr>
    </w:p>
    <w:p w:rsidR="00E85603" w:rsidRPr="00F95C3B" w:rsidRDefault="00E85603" w:rsidP="00E85603">
      <w:pPr>
        <w:pStyle w:val="af"/>
        <w:spacing w:after="0"/>
        <w:ind w:firstLine="709"/>
        <w:jc w:val="both"/>
        <w:rPr>
          <w:rFonts w:ascii="Times New Roman" w:eastAsia="Times New Roman" w:hAnsi="Times New Roman" w:cs="Times New Roman"/>
          <w:sz w:val="24"/>
          <w:szCs w:val="24"/>
        </w:rPr>
      </w:pPr>
      <w:r w:rsidRPr="00F95C3B">
        <w:rPr>
          <w:rFonts w:ascii="Times New Roman" w:hAnsi="Times New Roman" w:cs="Times New Roman"/>
          <w:b/>
          <w:bCs/>
          <w:sz w:val="24"/>
          <w:szCs w:val="24"/>
        </w:rPr>
        <w:t>5. Требования к охранной организации по осуществлению мероприятий по физической защите Объекта</w:t>
      </w:r>
    </w:p>
    <w:p w:rsidR="00E85603" w:rsidRPr="00F95C3B" w:rsidRDefault="00E85603" w:rsidP="00E85603">
      <w:pPr>
        <w:pStyle w:val="af"/>
        <w:spacing w:after="0"/>
        <w:ind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5.1. Охранная организация по условиям заключаемого с Подрядчиком договора должна:</w:t>
      </w:r>
    </w:p>
    <w:p w:rsidR="00E85603" w:rsidRPr="00F95C3B" w:rsidRDefault="00E85603" w:rsidP="002171F6">
      <w:pPr>
        <w:pStyle w:val="af"/>
        <w:numPr>
          <w:ilvl w:val="0"/>
          <w:numId w:val="44"/>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быть зарегистрирована в установленном законодательством Российской Федерации порядке;</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обладать необходимыми разрешительными документами на предоставление услуг по охране объектов и обеспечению пропускного и </w:t>
      </w:r>
      <w:proofErr w:type="spellStart"/>
      <w:r w:rsidRPr="00F95C3B">
        <w:rPr>
          <w:rFonts w:ascii="Times New Roman" w:hAnsi="Times New Roman" w:cs="Times New Roman"/>
          <w:sz w:val="24"/>
          <w:szCs w:val="24"/>
        </w:rPr>
        <w:t>внутриобъектового</w:t>
      </w:r>
      <w:proofErr w:type="spellEnd"/>
      <w:r w:rsidRPr="00F95C3B">
        <w:rPr>
          <w:rFonts w:ascii="Times New Roman" w:hAnsi="Times New Roman" w:cs="Times New Roman"/>
          <w:sz w:val="24"/>
          <w:szCs w:val="24"/>
        </w:rPr>
        <w:t xml:space="preserve"> режима; </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организовывать проведение проверок (плановых/внеплановых) выполнения функциональных обязанностей работниками охранных организаций;</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разработать и согласовать с Заказчиком документацию, регламентирующую пропускной и </w:t>
      </w:r>
      <w:proofErr w:type="spellStart"/>
      <w:r w:rsidRPr="00F95C3B">
        <w:rPr>
          <w:rFonts w:ascii="Times New Roman" w:hAnsi="Times New Roman" w:cs="Times New Roman"/>
          <w:sz w:val="24"/>
          <w:szCs w:val="24"/>
        </w:rPr>
        <w:t>внутриобъектовый</w:t>
      </w:r>
      <w:proofErr w:type="spellEnd"/>
      <w:r w:rsidRPr="00F95C3B">
        <w:rPr>
          <w:rFonts w:ascii="Times New Roman" w:hAnsi="Times New Roman" w:cs="Times New Roman"/>
          <w:sz w:val="24"/>
          <w:szCs w:val="24"/>
        </w:rPr>
        <w:t xml:space="preserve"> режим на Объекте в соответствии с требованиями организационно-распорядительных документов Заказчика;</w:t>
      </w:r>
    </w:p>
    <w:p w:rsidR="00E85603" w:rsidRPr="00F95C3B" w:rsidRDefault="00E85603" w:rsidP="002171F6">
      <w:pPr>
        <w:pStyle w:val="af"/>
        <w:numPr>
          <w:ilvl w:val="0"/>
          <w:numId w:val="45"/>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rsidR="00E85603" w:rsidRPr="00F95C3B" w:rsidRDefault="00E85603" w:rsidP="00E85603">
      <w:pPr>
        <w:pStyle w:val="af"/>
        <w:tabs>
          <w:tab w:val="left" w:pos="960"/>
        </w:tabs>
        <w:spacing w:after="0"/>
        <w:ind w:firstLine="709"/>
        <w:jc w:val="both"/>
        <w:rPr>
          <w:rFonts w:ascii="Times New Roman" w:eastAsia="Times New Roman" w:hAnsi="Times New Roman" w:cs="Times New Roman"/>
          <w:b/>
          <w:bCs/>
          <w:i/>
          <w:iCs/>
          <w:sz w:val="24"/>
          <w:szCs w:val="24"/>
        </w:rPr>
      </w:pPr>
      <w:r w:rsidRPr="00F95C3B">
        <w:rPr>
          <w:rFonts w:ascii="Times New Roman" w:hAnsi="Times New Roman" w:cs="Times New Roman"/>
          <w:b/>
          <w:bCs/>
          <w:i/>
          <w:iCs/>
          <w:sz w:val="24"/>
          <w:szCs w:val="24"/>
        </w:rPr>
        <w:t>*Примечание: указывается организационно-распорядительный документ, действующий на дату заключения настоящего Договора.</w:t>
      </w:r>
    </w:p>
    <w:p w:rsidR="00E85603" w:rsidRPr="00F95C3B" w:rsidRDefault="00E85603" w:rsidP="00E85603">
      <w:pPr>
        <w:pStyle w:val="af"/>
        <w:tabs>
          <w:tab w:val="left" w:pos="1080"/>
        </w:tabs>
        <w:spacing w:after="0"/>
        <w:ind w:firstLine="709"/>
        <w:jc w:val="both"/>
        <w:rPr>
          <w:rFonts w:ascii="Times New Roman" w:eastAsia="Times New Roman" w:hAnsi="Times New Roman" w:cs="Times New Roman"/>
          <w:sz w:val="24"/>
          <w:szCs w:val="24"/>
        </w:rPr>
      </w:pPr>
    </w:p>
    <w:p w:rsidR="00E85603" w:rsidRPr="00F95C3B" w:rsidRDefault="00E85603" w:rsidP="00E85603">
      <w:pPr>
        <w:pStyle w:val="af"/>
        <w:tabs>
          <w:tab w:val="left" w:pos="960"/>
        </w:tabs>
        <w:spacing w:after="0"/>
        <w:ind w:firstLine="709"/>
        <w:jc w:val="both"/>
        <w:rPr>
          <w:rFonts w:ascii="Times New Roman" w:eastAsia="Times New Roman" w:hAnsi="Times New Roman" w:cs="Times New Roman"/>
          <w:b/>
          <w:bCs/>
          <w:sz w:val="24"/>
          <w:szCs w:val="24"/>
        </w:rPr>
      </w:pPr>
      <w:r w:rsidRPr="00F95C3B">
        <w:rPr>
          <w:rFonts w:ascii="Times New Roman" w:hAnsi="Times New Roman" w:cs="Times New Roman"/>
          <w:b/>
          <w:bCs/>
          <w:sz w:val="24"/>
          <w:szCs w:val="24"/>
        </w:rPr>
        <w:t>6. Требования к оказываемым услугам в области организации</w:t>
      </w:r>
    </w:p>
    <w:p w:rsidR="00E85603" w:rsidRPr="00F95C3B" w:rsidRDefault="00E85603" w:rsidP="00E85603">
      <w:pPr>
        <w:pStyle w:val="af"/>
        <w:tabs>
          <w:tab w:val="left" w:pos="960"/>
        </w:tabs>
        <w:spacing w:after="0"/>
        <w:ind w:firstLine="709"/>
        <w:jc w:val="both"/>
        <w:rPr>
          <w:rFonts w:ascii="Times New Roman" w:eastAsia="Times New Roman" w:hAnsi="Times New Roman" w:cs="Times New Roman"/>
          <w:b/>
          <w:bCs/>
          <w:sz w:val="24"/>
          <w:szCs w:val="24"/>
        </w:rPr>
      </w:pPr>
      <w:r w:rsidRPr="00F95C3B">
        <w:rPr>
          <w:rFonts w:ascii="Times New Roman" w:hAnsi="Times New Roman" w:cs="Times New Roman"/>
          <w:b/>
          <w:bCs/>
          <w:sz w:val="24"/>
          <w:szCs w:val="24"/>
        </w:rPr>
        <w:t xml:space="preserve">пропускного и </w:t>
      </w:r>
      <w:proofErr w:type="spellStart"/>
      <w:r w:rsidRPr="00F95C3B">
        <w:rPr>
          <w:rFonts w:ascii="Times New Roman" w:hAnsi="Times New Roman" w:cs="Times New Roman"/>
          <w:b/>
          <w:bCs/>
          <w:sz w:val="24"/>
          <w:szCs w:val="24"/>
        </w:rPr>
        <w:t>внутриобъектового</w:t>
      </w:r>
      <w:proofErr w:type="spellEnd"/>
      <w:r w:rsidRPr="00F95C3B">
        <w:rPr>
          <w:rFonts w:ascii="Times New Roman" w:hAnsi="Times New Roman" w:cs="Times New Roman"/>
          <w:b/>
          <w:bCs/>
          <w:sz w:val="24"/>
          <w:szCs w:val="24"/>
        </w:rPr>
        <w:t xml:space="preserve"> режима Объекта</w:t>
      </w:r>
    </w:p>
    <w:p w:rsidR="00E85603" w:rsidRPr="00F95C3B" w:rsidRDefault="00E85603" w:rsidP="00E85603">
      <w:pPr>
        <w:pStyle w:val="af"/>
        <w:tabs>
          <w:tab w:val="left" w:pos="960"/>
        </w:tabs>
        <w:spacing w:after="0"/>
        <w:ind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6.1. При реализации мероприятий пропускного и </w:t>
      </w:r>
      <w:proofErr w:type="spellStart"/>
      <w:r w:rsidRPr="00F95C3B">
        <w:rPr>
          <w:rFonts w:ascii="Times New Roman" w:hAnsi="Times New Roman" w:cs="Times New Roman"/>
          <w:sz w:val="24"/>
          <w:szCs w:val="24"/>
        </w:rPr>
        <w:t>внутриобъектового</w:t>
      </w:r>
      <w:proofErr w:type="spellEnd"/>
      <w:r w:rsidRPr="00F95C3B">
        <w:rPr>
          <w:rFonts w:ascii="Times New Roman" w:hAnsi="Times New Roman" w:cs="Times New Roman"/>
          <w:sz w:val="24"/>
          <w:szCs w:val="24"/>
        </w:rPr>
        <w:t xml:space="preserve"> режима Охранная организация должна:</w:t>
      </w:r>
    </w:p>
    <w:p w:rsidR="00E85603" w:rsidRPr="00F95C3B" w:rsidRDefault="00E85603" w:rsidP="002171F6">
      <w:pPr>
        <w:pStyle w:val="af"/>
        <w:numPr>
          <w:ilvl w:val="1"/>
          <w:numId w:val="47"/>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осуществлять пропускной и </w:t>
      </w:r>
      <w:proofErr w:type="spellStart"/>
      <w:r w:rsidRPr="00F95C3B">
        <w:rPr>
          <w:rFonts w:ascii="Times New Roman" w:hAnsi="Times New Roman" w:cs="Times New Roman"/>
          <w:sz w:val="24"/>
          <w:szCs w:val="24"/>
        </w:rPr>
        <w:t>внутриобъектовый</w:t>
      </w:r>
      <w:proofErr w:type="spellEnd"/>
      <w:r w:rsidRPr="00F95C3B">
        <w:rPr>
          <w:rFonts w:ascii="Times New Roman" w:hAnsi="Times New Roman" w:cs="Times New Roman"/>
          <w:sz w:val="24"/>
          <w:szCs w:val="24"/>
        </w:rPr>
        <w:t xml:space="preserve"> режим в соответствии с утвержденными Заказчиком инструкциями «О пропускном и </w:t>
      </w:r>
      <w:proofErr w:type="spellStart"/>
      <w:r w:rsidRPr="00F95C3B">
        <w:rPr>
          <w:rFonts w:ascii="Times New Roman" w:hAnsi="Times New Roman" w:cs="Times New Roman"/>
          <w:sz w:val="24"/>
          <w:szCs w:val="24"/>
        </w:rPr>
        <w:t>внутриобъектовом</w:t>
      </w:r>
      <w:proofErr w:type="spellEnd"/>
      <w:r w:rsidRPr="00F95C3B">
        <w:rPr>
          <w:rFonts w:ascii="Times New Roman" w:hAnsi="Times New Roman" w:cs="Times New Roman"/>
          <w:sz w:val="24"/>
          <w:szCs w:val="24"/>
        </w:rPr>
        <w:t xml:space="preserve"> режимах», разработанными в соответствии с требованиями организационно-распорядительных документов Заказчика; </w:t>
      </w:r>
    </w:p>
    <w:p w:rsidR="00E85603" w:rsidRPr="00F95C3B" w:rsidRDefault="00E85603" w:rsidP="002171F6">
      <w:pPr>
        <w:pStyle w:val="af"/>
        <w:numPr>
          <w:ilvl w:val="1"/>
          <w:numId w:val="48"/>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rsidR="00E85603" w:rsidRPr="00F95C3B" w:rsidRDefault="00E85603" w:rsidP="002171F6">
      <w:pPr>
        <w:pStyle w:val="af"/>
        <w:numPr>
          <w:ilvl w:val="1"/>
          <w:numId w:val="49"/>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работники охраны Объекта должны быть обеспечены техническими средствами осмотра (осмотровые зеркала, </w:t>
      </w:r>
      <w:proofErr w:type="spellStart"/>
      <w:r w:rsidRPr="00F95C3B">
        <w:rPr>
          <w:rFonts w:ascii="Times New Roman" w:hAnsi="Times New Roman" w:cs="Times New Roman"/>
          <w:sz w:val="24"/>
          <w:szCs w:val="24"/>
        </w:rPr>
        <w:t>металлодетекторы</w:t>
      </w:r>
      <w:proofErr w:type="spellEnd"/>
      <w:r w:rsidRPr="00F95C3B">
        <w:rPr>
          <w:rFonts w:ascii="Times New Roman" w:hAnsi="Times New Roman" w:cs="Times New Roman"/>
          <w:sz w:val="24"/>
          <w:szCs w:val="24"/>
        </w:rPr>
        <w:t>, переносные приборы для обнаружения радиоактивных материалов), приобретаемыми за счет средств охранной организации;</w:t>
      </w:r>
    </w:p>
    <w:p w:rsidR="00E85603" w:rsidRPr="00F95C3B" w:rsidRDefault="00E85603" w:rsidP="002171F6">
      <w:pPr>
        <w:pStyle w:val="af"/>
        <w:numPr>
          <w:ilvl w:val="1"/>
          <w:numId w:val="49"/>
        </w:numPr>
        <w:spacing w:after="0"/>
        <w:ind w:left="0" w:firstLine="709"/>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у охраны Объекта на КПП должен 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rsidR="00E85603" w:rsidRPr="00F95C3B" w:rsidRDefault="00E85603" w:rsidP="00123427">
      <w:pPr>
        <w:pStyle w:val="af"/>
        <w:tabs>
          <w:tab w:val="left" w:pos="960"/>
        </w:tabs>
        <w:spacing w:after="0"/>
        <w:jc w:val="both"/>
        <w:rPr>
          <w:rFonts w:ascii="Times New Roman" w:eastAsia="Times New Roman" w:hAnsi="Times New Roman" w:cs="Times New Roman"/>
          <w:b/>
          <w:bCs/>
          <w:i/>
          <w:iCs/>
          <w:sz w:val="24"/>
          <w:szCs w:val="24"/>
        </w:rPr>
      </w:pPr>
    </w:p>
    <w:p w:rsidR="00E85603" w:rsidRPr="00F95C3B" w:rsidRDefault="00E85603" w:rsidP="00E85603">
      <w:pPr>
        <w:widowControl w:val="0"/>
        <w:spacing w:after="0" w:line="240" w:lineRule="auto"/>
        <w:ind w:firstLine="709"/>
        <w:jc w:val="both"/>
        <w:rPr>
          <w:rFonts w:ascii="Times New Roman" w:hAnsi="Times New Roman" w:cs="Times New Roman"/>
          <w:sz w:val="24"/>
          <w:szCs w:val="24"/>
        </w:rPr>
      </w:pPr>
    </w:p>
    <w:p w:rsidR="00E85603" w:rsidRPr="00F95C3B" w:rsidRDefault="00E85603" w:rsidP="00E85603">
      <w:pPr>
        <w:pStyle w:val="a9"/>
        <w:widowControl w:val="0"/>
        <w:ind w:left="7371" w:right="-8"/>
        <w:jc w:val="both"/>
        <w:rPr>
          <w:rFonts w:cs="Times New Roman"/>
        </w:rPr>
      </w:pPr>
      <w:r w:rsidRPr="00F95C3B">
        <w:rPr>
          <w:rFonts w:cs="Times New Roman"/>
          <w:b w:val="0"/>
          <w:bCs w:val="0"/>
        </w:rPr>
        <w:br w:type="page"/>
      </w:r>
      <w:r w:rsidRPr="00F95C3B">
        <w:rPr>
          <w:rFonts w:cs="Times New Roman"/>
          <w:b w:val="0"/>
          <w:bCs w:val="0"/>
        </w:rPr>
        <w:lastRenderedPageBreak/>
        <w:t xml:space="preserve">Приложение </w:t>
      </w:r>
    </w:p>
    <w:p w:rsidR="00E85603" w:rsidRPr="00F95C3B" w:rsidRDefault="00E85603" w:rsidP="00E85603">
      <w:pPr>
        <w:pStyle w:val="a9"/>
        <w:widowControl w:val="0"/>
        <w:ind w:left="7371"/>
        <w:jc w:val="both"/>
        <w:rPr>
          <w:rFonts w:cs="Times New Roman"/>
        </w:rPr>
      </w:pPr>
      <w:r w:rsidRPr="00F95C3B">
        <w:rPr>
          <w:rFonts w:cs="Times New Roman"/>
          <w:b w:val="0"/>
          <w:bCs w:val="0"/>
        </w:rPr>
        <w:t>к Требованиям</w:t>
      </w:r>
    </w:p>
    <w:p w:rsidR="00E85603" w:rsidRPr="00F95C3B" w:rsidRDefault="00E85603" w:rsidP="00E85603">
      <w:pPr>
        <w:widowControl w:val="0"/>
        <w:spacing w:after="0" w:line="240" w:lineRule="auto"/>
        <w:rPr>
          <w:rFonts w:ascii="Times New Roman" w:hAnsi="Times New Roman" w:cs="Times New Roman"/>
          <w:b/>
          <w:bCs/>
          <w:sz w:val="24"/>
          <w:szCs w:val="24"/>
        </w:rPr>
      </w:pPr>
    </w:p>
    <w:p w:rsidR="00E85603" w:rsidRPr="00F95C3B" w:rsidRDefault="00E85603" w:rsidP="00E85603">
      <w:pPr>
        <w:widowControl w:val="0"/>
        <w:spacing w:after="0" w:line="240" w:lineRule="auto"/>
        <w:ind w:firstLine="567"/>
        <w:jc w:val="center"/>
        <w:rPr>
          <w:rFonts w:ascii="Times New Roman" w:hAnsi="Times New Roman" w:cs="Times New Roman"/>
          <w:b/>
          <w:bCs/>
          <w:sz w:val="24"/>
          <w:szCs w:val="24"/>
        </w:rPr>
      </w:pPr>
      <w:r w:rsidRPr="00F95C3B">
        <w:rPr>
          <w:rFonts w:ascii="Times New Roman" w:hAnsi="Times New Roman" w:cs="Times New Roman"/>
          <w:b/>
          <w:bCs/>
          <w:sz w:val="24"/>
          <w:szCs w:val="24"/>
        </w:rPr>
        <w:t>ФОРМА</w:t>
      </w:r>
    </w:p>
    <w:p w:rsidR="00E85603" w:rsidRPr="00F95C3B" w:rsidRDefault="00E85603" w:rsidP="00E85603">
      <w:pPr>
        <w:widowControl w:val="0"/>
        <w:spacing w:after="0" w:line="240" w:lineRule="auto"/>
        <w:ind w:firstLine="567"/>
        <w:jc w:val="center"/>
        <w:rPr>
          <w:rFonts w:ascii="Times New Roman" w:hAnsi="Times New Roman" w:cs="Times New Roman"/>
          <w:b/>
          <w:bCs/>
          <w:sz w:val="24"/>
          <w:szCs w:val="24"/>
        </w:rPr>
      </w:pPr>
    </w:p>
    <w:p w:rsidR="00E85603" w:rsidRPr="00F95C3B" w:rsidRDefault="00E85603" w:rsidP="00E85603">
      <w:pPr>
        <w:widowControl w:val="0"/>
        <w:spacing w:after="0" w:line="240" w:lineRule="auto"/>
        <w:ind w:firstLine="567"/>
        <w:jc w:val="center"/>
        <w:rPr>
          <w:rFonts w:ascii="Times New Roman" w:hAnsi="Times New Roman" w:cs="Times New Roman"/>
          <w:b/>
          <w:bCs/>
          <w:sz w:val="24"/>
          <w:szCs w:val="24"/>
        </w:rPr>
      </w:pPr>
      <w:r w:rsidRPr="00F95C3B">
        <w:rPr>
          <w:rFonts w:ascii="Times New Roman" w:hAnsi="Times New Roman" w:cs="Times New Roman"/>
          <w:b/>
          <w:bCs/>
          <w:sz w:val="24"/>
          <w:szCs w:val="24"/>
        </w:rPr>
        <w:t>Акт о нарушении Требований к организации охраны</w:t>
      </w:r>
    </w:p>
    <w:p w:rsidR="00E85603" w:rsidRPr="00F95C3B" w:rsidRDefault="00E85603" w:rsidP="00E85603">
      <w:pPr>
        <w:pStyle w:val="af"/>
        <w:spacing w:after="0"/>
        <w:ind w:firstLine="567"/>
        <w:jc w:val="both"/>
        <w:rPr>
          <w:rFonts w:ascii="Times New Roman" w:eastAsia="Times New Roman" w:hAnsi="Times New Roman" w:cs="Times New Roman"/>
          <w:sz w:val="24"/>
          <w:szCs w:val="24"/>
        </w:rPr>
      </w:pPr>
      <w:r w:rsidRPr="00F95C3B">
        <w:rPr>
          <w:rFonts w:ascii="Times New Roman" w:hAnsi="Times New Roman" w:cs="Times New Roman"/>
          <w:sz w:val="24"/>
          <w:szCs w:val="24"/>
        </w:rPr>
        <w:t>_________________</w:t>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t>________________</w:t>
      </w:r>
    </w:p>
    <w:p w:rsidR="00E85603" w:rsidRPr="00F95C3B" w:rsidRDefault="00E85603" w:rsidP="00E85603">
      <w:pPr>
        <w:pStyle w:val="af"/>
        <w:spacing w:after="0"/>
        <w:ind w:firstLine="567"/>
        <w:jc w:val="both"/>
        <w:rPr>
          <w:rFonts w:ascii="Times New Roman" w:eastAsia="Times New Roman" w:hAnsi="Times New Roman" w:cs="Times New Roman"/>
          <w:sz w:val="24"/>
          <w:szCs w:val="24"/>
        </w:rPr>
      </w:pPr>
      <w:r w:rsidRPr="00F95C3B">
        <w:rPr>
          <w:rFonts w:ascii="Times New Roman" w:hAnsi="Times New Roman" w:cs="Times New Roman"/>
          <w:sz w:val="24"/>
          <w:szCs w:val="24"/>
        </w:rPr>
        <w:t xml:space="preserve">(место </w:t>
      </w:r>
      <w:proofErr w:type="gramStart"/>
      <w:r w:rsidRPr="00F95C3B">
        <w:rPr>
          <w:rFonts w:ascii="Times New Roman" w:hAnsi="Times New Roman" w:cs="Times New Roman"/>
          <w:sz w:val="24"/>
          <w:szCs w:val="24"/>
        </w:rPr>
        <w:t>составления)</w:t>
      </w:r>
      <w:r w:rsidRPr="00F95C3B">
        <w:rPr>
          <w:rFonts w:ascii="Times New Roman" w:hAnsi="Times New Roman" w:cs="Times New Roman"/>
          <w:sz w:val="24"/>
          <w:szCs w:val="24"/>
        </w:rPr>
        <w:tab/>
      </w:r>
      <w:proofErr w:type="gramEnd"/>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r>
      <w:r w:rsidRPr="00F95C3B">
        <w:rPr>
          <w:rFonts w:ascii="Times New Roman" w:hAnsi="Times New Roman" w:cs="Times New Roman"/>
          <w:sz w:val="24"/>
          <w:szCs w:val="24"/>
        </w:rPr>
        <w:tab/>
        <w:t>(дата составления)</w:t>
      </w:r>
    </w:p>
    <w:p w:rsidR="00E85603" w:rsidRPr="00F95C3B" w:rsidRDefault="00E85603" w:rsidP="00E85603">
      <w:pPr>
        <w:pStyle w:val="af"/>
        <w:spacing w:after="0"/>
        <w:ind w:firstLine="567"/>
        <w:jc w:val="both"/>
        <w:rPr>
          <w:rFonts w:ascii="Times New Roman" w:eastAsia="Times New Roman" w:hAnsi="Times New Roman" w:cs="Times New Roman"/>
          <w:sz w:val="24"/>
          <w:szCs w:val="24"/>
        </w:rPr>
      </w:pPr>
    </w:p>
    <w:p w:rsidR="00E85603" w:rsidRPr="00F95C3B" w:rsidRDefault="00E85603" w:rsidP="00E85603">
      <w:pPr>
        <w:pStyle w:val="af"/>
        <w:spacing w:after="0"/>
        <w:ind w:firstLine="567"/>
        <w:jc w:val="both"/>
        <w:rPr>
          <w:rFonts w:ascii="Times New Roman" w:eastAsia="Times New Roman" w:hAnsi="Times New Roman" w:cs="Times New Roman"/>
          <w:sz w:val="24"/>
          <w:szCs w:val="24"/>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F95C3B"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603" w:rsidRPr="00F95C3B" w:rsidRDefault="00E85603" w:rsidP="00E85603">
            <w:pPr>
              <w:pStyle w:val="af"/>
              <w:spacing w:after="0"/>
              <w:ind w:firstLine="567"/>
              <w:jc w:val="center"/>
              <w:rPr>
                <w:rFonts w:ascii="Times New Roman" w:hAnsi="Times New Roman" w:cs="Times New Roman"/>
                <w:sz w:val="24"/>
                <w:szCs w:val="24"/>
              </w:rPr>
            </w:pPr>
            <w:r w:rsidRPr="00F95C3B">
              <w:rPr>
                <w:rFonts w:ascii="Times New Roman" w:hAnsi="Times New Roman" w:cs="Times New Roman"/>
                <w:sz w:val="24"/>
                <w:szCs w:val="24"/>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603" w:rsidRPr="00F95C3B" w:rsidRDefault="00E85603" w:rsidP="00E85603">
            <w:pPr>
              <w:pStyle w:val="af"/>
              <w:spacing w:after="0"/>
              <w:ind w:firstLine="567"/>
              <w:jc w:val="center"/>
              <w:rPr>
                <w:rFonts w:ascii="Times New Roman" w:hAnsi="Times New Roman" w:cs="Times New Roman"/>
                <w:sz w:val="24"/>
                <w:szCs w:val="24"/>
              </w:rPr>
            </w:pPr>
            <w:r w:rsidRPr="00F95C3B">
              <w:rPr>
                <w:rFonts w:ascii="Times New Roman" w:hAnsi="Times New Roman" w:cs="Times New Roman"/>
                <w:sz w:val="24"/>
                <w:szCs w:val="24"/>
              </w:rPr>
              <w:t>Реквизиты Договора</w:t>
            </w:r>
          </w:p>
        </w:tc>
      </w:tr>
      <w:tr w:rsidR="00E85603" w:rsidRPr="00F95C3B"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603" w:rsidRPr="00F95C3B" w:rsidRDefault="00E85603" w:rsidP="00E85603">
            <w:pPr>
              <w:widowControl w:val="0"/>
              <w:rPr>
                <w:sz w:val="24"/>
                <w:szCs w:val="24"/>
              </w:rPr>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85603" w:rsidRPr="00F95C3B" w:rsidRDefault="00E85603" w:rsidP="00E85603">
            <w:pPr>
              <w:widowControl w:val="0"/>
              <w:rPr>
                <w:sz w:val="24"/>
                <w:szCs w:val="24"/>
              </w:rPr>
            </w:pPr>
          </w:p>
        </w:tc>
      </w:tr>
    </w:tbl>
    <w:p w:rsidR="00E85603" w:rsidRPr="00F95C3B" w:rsidRDefault="00E85603" w:rsidP="00E85603">
      <w:pPr>
        <w:pStyle w:val="af"/>
        <w:spacing w:after="0"/>
        <w:jc w:val="both"/>
        <w:rPr>
          <w:rFonts w:ascii="Times New Roman" w:eastAsia="Times New Roman" w:hAnsi="Times New Roman" w:cs="Times New Roman"/>
          <w:sz w:val="24"/>
          <w:szCs w:val="24"/>
        </w:rPr>
      </w:pPr>
    </w:p>
    <w:p w:rsidR="00E85603" w:rsidRPr="00F95C3B" w:rsidRDefault="00E85603" w:rsidP="00E85603">
      <w:pPr>
        <w:pStyle w:val="af"/>
        <w:spacing w:after="0"/>
        <w:ind w:firstLine="567"/>
        <w:jc w:val="center"/>
        <w:rPr>
          <w:rFonts w:ascii="Times New Roman" w:eastAsia="Times New Roman" w:hAnsi="Times New Roman" w:cs="Times New Roman"/>
          <w:b/>
          <w:bCs/>
          <w:sz w:val="24"/>
          <w:szCs w:val="24"/>
        </w:rPr>
      </w:pPr>
      <w:r w:rsidRPr="00F95C3B">
        <w:rPr>
          <w:rFonts w:ascii="Times New Roman" w:hAnsi="Times New Roman" w:cs="Times New Roman"/>
          <w:b/>
          <w:bCs/>
          <w:sz w:val="24"/>
          <w:szCs w:val="24"/>
        </w:rPr>
        <w:t>Содержание Акта*</w:t>
      </w:r>
    </w:p>
    <w:p w:rsidR="00E85603" w:rsidRPr="00F95C3B" w:rsidRDefault="00E85603" w:rsidP="00E85603">
      <w:pPr>
        <w:pStyle w:val="af"/>
        <w:tabs>
          <w:tab w:val="left" w:pos="9072"/>
        </w:tabs>
        <w:spacing w:after="0"/>
        <w:ind w:right="418" w:firstLine="567"/>
        <w:jc w:val="center"/>
        <w:rPr>
          <w:rFonts w:ascii="Times New Roman" w:eastAsia="Times New Roman" w:hAnsi="Times New Roman" w:cs="Times New Roman"/>
          <w:b/>
          <w:bCs/>
          <w:sz w:val="24"/>
          <w:szCs w:val="24"/>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F95C3B"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F95C3B" w:rsidRDefault="00E85603" w:rsidP="00E85603">
            <w:pPr>
              <w:widowControl w:val="0"/>
              <w:tabs>
                <w:tab w:val="left" w:pos="9072"/>
              </w:tabs>
              <w:ind w:right="418"/>
              <w:rPr>
                <w:sz w:val="24"/>
                <w:szCs w:val="24"/>
              </w:rPr>
            </w:pPr>
          </w:p>
        </w:tc>
      </w:tr>
      <w:tr w:rsidR="00E85603" w:rsidRPr="00F95C3B"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F95C3B" w:rsidRDefault="00E85603" w:rsidP="00E85603">
            <w:pPr>
              <w:widowControl w:val="0"/>
              <w:tabs>
                <w:tab w:val="left" w:pos="9072"/>
              </w:tabs>
              <w:ind w:right="418"/>
              <w:rPr>
                <w:sz w:val="24"/>
                <w:szCs w:val="24"/>
              </w:rPr>
            </w:pPr>
          </w:p>
        </w:tc>
      </w:tr>
      <w:tr w:rsidR="00E85603" w:rsidRPr="00F95C3B"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F95C3B" w:rsidRDefault="00E85603" w:rsidP="00E85603">
            <w:pPr>
              <w:widowControl w:val="0"/>
              <w:tabs>
                <w:tab w:val="left" w:pos="9072"/>
              </w:tabs>
              <w:ind w:right="418"/>
              <w:rPr>
                <w:sz w:val="24"/>
                <w:szCs w:val="24"/>
              </w:rPr>
            </w:pPr>
          </w:p>
        </w:tc>
      </w:tr>
      <w:tr w:rsidR="00E85603" w:rsidRPr="00F95C3B"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F95C3B" w:rsidRDefault="00E85603" w:rsidP="00E85603">
            <w:pPr>
              <w:widowControl w:val="0"/>
              <w:tabs>
                <w:tab w:val="left" w:pos="9072"/>
              </w:tabs>
              <w:ind w:right="418"/>
              <w:rPr>
                <w:sz w:val="24"/>
                <w:szCs w:val="24"/>
              </w:rPr>
            </w:pPr>
          </w:p>
        </w:tc>
      </w:tr>
      <w:tr w:rsidR="00E85603" w:rsidRPr="00F95C3B"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rsidR="00E85603" w:rsidRPr="00F95C3B" w:rsidRDefault="00E85603" w:rsidP="00E85603">
            <w:pPr>
              <w:widowControl w:val="0"/>
              <w:tabs>
                <w:tab w:val="left" w:pos="9072"/>
              </w:tabs>
              <w:ind w:right="418"/>
              <w:rPr>
                <w:sz w:val="24"/>
                <w:szCs w:val="24"/>
              </w:rPr>
            </w:pPr>
          </w:p>
        </w:tc>
      </w:tr>
    </w:tbl>
    <w:p w:rsidR="00E85603" w:rsidRPr="00F95C3B" w:rsidRDefault="00E85603" w:rsidP="00E85603">
      <w:pPr>
        <w:pStyle w:val="afb"/>
        <w:widowControl w:val="0"/>
        <w:ind w:firstLine="567"/>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F95C3B"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ind w:firstLine="0"/>
              <w:jc w:val="center"/>
              <w:rPr>
                <w:b/>
              </w:rPr>
            </w:pPr>
            <w:r w:rsidRPr="00F95C3B">
              <w:rPr>
                <w:b/>
                <w:bCs/>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ind w:firstLine="0"/>
              <w:jc w:val="center"/>
              <w:rPr>
                <w:b/>
              </w:rPr>
            </w:pPr>
            <w:r w:rsidRPr="00F95C3B">
              <w:rPr>
                <w:b/>
              </w:rPr>
              <w:t xml:space="preserve">Выявленные нарушения Требований </w:t>
            </w:r>
            <w:r w:rsidRPr="00F95C3B">
              <w:rPr>
                <w:rFonts w:eastAsia="Arial Unicode MS"/>
                <w:b/>
              </w:rPr>
              <w:br/>
            </w:r>
            <w:r w:rsidRPr="00F95C3B">
              <w:rPr>
                <w:b/>
              </w:rPr>
              <w:t>к организации охраны Заказчика</w:t>
            </w:r>
            <w:r w:rsidRPr="00F95C3B">
              <w:rPr>
                <w:b/>
                <w:bCs/>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ind w:firstLine="0"/>
              <w:jc w:val="center"/>
              <w:rPr>
                <w:b/>
              </w:rPr>
            </w:pPr>
            <w:r w:rsidRPr="00F95C3B">
              <w:rPr>
                <w:b/>
              </w:rPr>
              <w:t>Срок устранения нарушения</w:t>
            </w:r>
          </w:p>
        </w:tc>
      </w:tr>
      <w:tr w:rsidR="00E85603" w:rsidRPr="00F95C3B"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tabs>
                <w:tab w:val="left" w:pos="567"/>
              </w:tabs>
              <w:ind w:firstLine="0"/>
            </w:pPr>
            <w:r w:rsidRPr="00F95C3B">
              <w:rPr>
                <w:b/>
                <w:bCs/>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r>
      <w:tr w:rsidR="00E85603" w:rsidRPr="00F95C3B"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ind w:firstLine="0"/>
            </w:pPr>
            <w:r w:rsidRPr="00F95C3B">
              <w:rPr>
                <w:b/>
                <w:bCs/>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r>
      <w:tr w:rsidR="00E85603" w:rsidRPr="00F95C3B"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pStyle w:val="afb"/>
              <w:widowControl w:val="0"/>
              <w:ind w:firstLine="0"/>
            </w:pPr>
            <w:r w:rsidRPr="00F95C3B">
              <w:rPr>
                <w:b/>
                <w:bCs/>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85603" w:rsidRPr="00F95C3B" w:rsidRDefault="00E85603" w:rsidP="00E85603">
            <w:pPr>
              <w:widowControl w:val="0"/>
              <w:jc w:val="both"/>
              <w:rPr>
                <w:sz w:val="24"/>
                <w:szCs w:val="24"/>
              </w:rPr>
            </w:pPr>
          </w:p>
        </w:tc>
      </w:tr>
    </w:tbl>
    <w:p w:rsidR="00E85603" w:rsidRPr="00F95C3B" w:rsidRDefault="00E85603" w:rsidP="00E85603">
      <w:pPr>
        <w:pStyle w:val="afb"/>
        <w:widowControl w:val="0"/>
        <w:ind w:firstLine="0"/>
      </w:pPr>
    </w:p>
    <w:p w:rsidR="00E85603" w:rsidRPr="00F95C3B" w:rsidRDefault="00E85603" w:rsidP="00E85603">
      <w:pPr>
        <w:pStyle w:val="afb"/>
        <w:widowControl w:val="0"/>
        <w:ind w:firstLine="709"/>
      </w:pPr>
      <w:r w:rsidRPr="00F95C3B">
        <w:t xml:space="preserve">Настоящий акт является основанием для привлечения Подрядчика к ответственности в соответствии с п. </w:t>
      </w:r>
      <w:r w:rsidRPr="00F95C3B">
        <w:rPr>
          <w:i/>
          <w:iCs/>
        </w:rPr>
        <w:t xml:space="preserve">21.2.29 </w:t>
      </w:r>
      <w:r w:rsidRPr="00F95C3B">
        <w:t>Договора.</w:t>
      </w:r>
    </w:p>
    <w:p w:rsidR="00E85603" w:rsidRPr="00F95C3B" w:rsidRDefault="00E85603" w:rsidP="00E85603">
      <w:pPr>
        <w:widowControl w:val="0"/>
        <w:spacing w:after="0" w:line="240" w:lineRule="auto"/>
        <w:ind w:firstLine="709"/>
        <w:jc w:val="both"/>
        <w:rPr>
          <w:rFonts w:ascii="Times New Roman" w:hAnsi="Times New Roman" w:cs="Times New Roman"/>
          <w:sz w:val="24"/>
          <w:szCs w:val="24"/>
        </w:rPr>
      </w:pPr>
      <w:r w:rsidRPr="00F95C3B">
        <w:rPr>
          <w:rFonts w:ascii="Times New Roman" w:hAnsi="Times New Roman" w:cs="Times New Roman"/>
          <w:sz w:val="24"/>
          <w:szCs w:val="24"/>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w:t>
      </w:r>
      <w:proofErr w:type="spellStart"/>
      <w:r w:rsidRPr="00F95C3B">
        <w:rPr>
          <w:rFonts w:ascii="Times New Roman" w:hAnsi="Times New Roman" w:cs="Times New Roman"/>
          <w:sz w:val="24"/>
          <w:szCs w:val="24"/>
        </w:rPr>
        <w:t>внутриобъектового</w:t>
      </w:r>
      <w:proofErr w:type="spellEnd"/>
      <w:r w:rsidRPr="00F95C3B">
        <w:rPr>
          <w:rFonts w:ascii="Times New Roman" w:hAnsi="Times New Roman" w:cs="Times New Roman"/>
          <w:sz w:val="24"/>
          <w:szCs w:val="24"/>
        </w:rPr>
        <w:t xml:space="preserve"> режима на строящихся (реконструируемых) объектах </w:t>
      </w:r>
      <w:r w:rsidRPr="00F95C3B">
        <w:rPr>
          <w:rFonts w:ascii="Times New Roman" w:hAnsi="Times New Roman" w:cs="Times New Roman"/>
          <w:i/>
          <w:sz w:val="24"/>
          <w:szCs w:val="24"/>
        </w:rPr>
        <w:t>(наименование ДЗО ПАО «</w:t>
      </w:r>
      <w:proofErr w:type="spellStart"/>
      <w:r w:rsidRPr="00F95C3B">
        <w:rPr>
          <w:rFonts w:ascii="Times New Roman" w:hAnsi="Times New Roman" w:cs="Times New Roman"/>
          <w:i/>
          <w:sz w:val="24"/>
          <w:szCs w:val="24"/>
        </w:rPr>
        <w:t>Россети</w:t>
      </w:r>
      <w:proofErr w:type="spellEnd"/>
      <w:r w:rsidRPr="00F95C3B">
        <w:rPr>
          <w:rFonts w:ascii="Times New Roman" w:hAnsi="Times New Roman" w:cs="Times New Roman"/>
          <w:i/>
          <w:sz w:val="24"/>
          <w:szCs w:val="24"/>
        </w:rPr>
        <w:t>»).</w:t>
      </w:r>
    </w:p>
    <w:p w:rsidR="00E85603" w:rsidRPr="00F95C3B" w:rsidRDefault="00E85603" w:rsidP="00E85603">
      <w:pPr>
        <w:pStyle w:val="afb"/>
        <w:widowControl w:val="0"/>
        <w:ind w:firstLine="709"/>
      </w:pPr>
      <w:r w:rsidRPr="00F95C3B">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F95C3B" w:rsidTr="00E85603">
        <w:trPr>
          <w:gridAfter w:val="2"/>
          <w:wAfter w:w="370" w:type="dxa"/>
          <w:trHeight w:val="31"/>
        </w:trPr>
        <w:tc>
          <w:tcPr>
            <w:tcW w:w="9639" w:type="dxa"/>
            <w:shd w:val="clear" w:color="auto" w:fill="auto"/>
            <w:tcMar>
              <w:top w:w="80" w:type="dxa"/>
              <w:left w:w="80" w:type="dxa"/>
              <w:bottom w:w="80" w:type="dxa"/>
              <w:right w:w="80" w:type="dxa"/>
            </w:tcMar>
          </w:tcPr>
          <w:p w:rsidR="00E85603" w:rsidRPr="00F95C3B" w:rsidRDefault="00E85603" w:rsidP="00E85603">
            <w:pPr>
              <w:pStyle w:val="afb"/>
              <w:widowControl w:val="0"/>
              <w:tabs>
                <w:tab w:val="left" w:pos="8222"/>
              </w:tabs>
              <w:ind w:firstLine="709"/>
            </w:pPr>
            <w:r w:rsidRPr="00F95C3B">
              <w:rPr>
                <w:b/>
                <w:bCs/>
              </w:rPr>
              <w:t>При проведении проверки присутствовали:</w:t>
            </w:r>
          </w:p>
        </w:tc>
      </w:tr>
      <w:tr w:rsidR="00E85603" w:rsidRPr="00F95C3B" w:rsidTr="00E85603">
        <w:trPr>
          <w:trHeight w:val="211"/>
        </w:trPr>
        <w:tc>
          <w:tcPr>
            <w:tcW w:w="9829" w:type="dxa"/>
            <w:gridSpan w:val="2"/>
            <w:shd w:val="clear" w:color="auto" w:fill="auto"/>
            <w:tcMar>
              <w:top w:w="80" w:type="dxa"/>
              <w:left w:w="80" w:type="dxa"/>
              <w:bottom w:w="80" w:type="dxa"/>
              <w:right w:w="80" w:type="dxa"/>
            </w:tcMar>
            <w:vAlign w:val="bottom"/>
          </w:tcPr>
          <w:p w:rsidR="00E85603" w:rsidRPr="00F95C3B" w:rsidRDefault="00E85603" w:rsidP="00E85603">
            <w:pPr>
              <w:pStyle w:val="afb"/>
              <w:widowControl w:val="0"/>
              <w:tabs>
                <w:tab w:val="left" w:pos="8222"/>
              </w:tabs>
              <w:ind w:right="-8" w:firstLine="0"/>
              <w:rPr>
                <w:u w:val="single"/>
              </w:rPr>
            </w:pPr>
            <w:r w:rsidRPr="00F95C3B">
              <w:rPr>
                <w:u w:val="single"/>
              </w:rPr>
              <w:t>Заказчика:</w:t>
            </w:r>
          </w:p>
          <w:p w:rsidR="00E85603" w:rsidRPr="00F95C3B" w:rsidRDefault="00E85603" w:rsidP="00E85603">
            <w:pPr>
              <w:pStyle w:val="afb"/>
              <w:widowControl w:val="0"/>
              <w:tabs>
                <w:tab w:val="left" w:pos="8222"/>
              </w:tabs>
              <w:ind w:right="-8" w:firstLine="0"/>
            </w:pPr>
            <w:r w:rsidRPr="00F95C3B">
              <w:rPr>
                <w:u w:val="single"/>
              </w:rPr>
              <w:t>______________________________________________________________________</w:t>
            </w:r>
          </w:p>
          <w:p w:rsidR="00E85603" w:rsidRPr="00F95C3B" w:rsidRDefault="00E85603" w:rsidP="00E85603">
            <w:pPr>
              <w:pStyle w:val="afb"/>
              <w:widowControl w:val="0"/>
              <w:tabs>
                <w:tab w:val="left" w:pos="8222"/>
              </w:tabs>
              <w:ind w:right="-8" w:firstLine="0"/>
            </w:pPr>
            <w:r w:rsidRPr="00F95C3B">
              <w:t>______________________________________________________________________</w:t>
            </w:r>
          </w:p>
          <w:p w:rsidR="00E85603" w:rsidRPr="00F95C3B" w:rsidRDefault="00E85603" w:rsidP="00E85603">
            <w:pPr>
              <w:pStyle w:val="afb"/>
              <w:widowControl w:val="0"/>
              <w:tabs>
                <w:tab w:val="left" w:pos="8222"/>
              </w:tabs>
              <w:ind w:right="-8" w:firstLine="0"/>
            </w:pPr>
          </w:p>
          <w:p w:rsidR="00E85603" w:rsidRPr="00F95C3B" w:rsidRDefault="00E85603" w:rsidP="00E85603">
            <w:pPr>
              <w:pStyle w:val="afb"/>
              <w:widowControl w:val="0"/>
              <w:tabs>
                <w:tab w:val="left" w:pos="8222"/>
              </w:tabs>
              <w:ind w:right="-8" w:firstLine="0"/>
              <w:rPr>
                <w:u w:val="single"/>
              </w:rPr>
            </w:pPr>
            <w:r w:rsidRPr="00F95C3B">
              <w:rPr>
                <w:u w:val="single"/>
              </w:rPr>
              <w:t>От Подрядчика:</w:t>
            </w:r>
          </w:p>
          <w:p w:rsidR="00E85603" w:rsidRPr="00F95C3B" w:rsidRDefault="00E85603" w:rsidP="00E85603">
            <w:pPr>
              <w:pStyle w:val="afb"/>
              <w:widowControl w:val="0"/>
              <w:tabs>
                <w:tab w:val="left" w:pos="8222"/>
              </w:tabs>
              <w:ind w:right="-8" w:firstLine="0"/>
            </w:pPr>
            <w:r w:rsidRPr="00F95C3B">
              <w:t>______________________________________________________________________</w:t>
            </w:r>
          </w:p>
          <w:p w:rsidR="00E85603" w:rsidRPr="00F95C3B" w:rsidRDefault="00E85603" w:rsidP="00E85603">
            <w:pPr>
              <w:pStyle w:val="afb"/>
              <w:widowControl w:val="0"/>
              <w:tabs>
                <w:tab w:val="left" w:pos="8222"/>
              </w:tabs>
              <w:ind w:right="-8" w:firstLine="0"/>
            </w:pPr>
            <w:r w:rsidRPr="00F95C3B">
              <w:t>______________________________________________________________________</w:t>
            </w:r>
          </w:p>
          <w:p w:rsidR="00E85603" w:rsidRPr="00F95C3B" w:rsidRDefault="00E85603" w:rsidP="00E85603">
            <w:pPr>
              <w:pStyle w:val="afb"/>
              <w:widowControl w:val="0"/>
              <w:tabs>
                <w:tab w:val="left" w:pos="8222"/>
              </w:tabs>
              <w:ind w:right="-8" w:firstLine="0"/>
            </w:pPr>
          </w:p>
          <w:p w:rsidR="00E85603" w:rsidRPr="00F95C3B" w:rsidRDefault="00E85603" w:rsidP="00E85603">
            <w:pPr>
              <w:pStyle w:val="afb"/>
              <w:widowControl w:val="0"/>
              <w:tabs>
                <w:tab w:val="left" w:pos="8222"/>
              </w:tabs>
              <w:ind w:right="-8" w:firstLine="0"/>
            </w:pPr>
            <w:r w:rsidRPr="00F95C3B">
              <w:rPr>
                <w:u w:val="single"/>
              </w:rPr>
              <w:t>Иные лица:</w:t>
            </w:r>
            <w:r w:rsidRPr="00F95C3B">
              <w:t xml:space="preserve"> _______________________________________</w:t>
            </w:r>
          </w:p>
        </w:tc>
        <w:tc>
          <w:tcPr>
            <w:tcW w:w="180" w:type="dxa"/>
            <w:shd w:val="clear" w:color="auto" w:fill="auto"/>
            <w:tcMar>
              <w:top w:w="80" w:type="dxa"/>
              <w:left w:w="80" w:type="dxa"/>
              <w:bottom w:w="80" w:type="dxa"/>
              <w:right w:w="80" w:type="dxa"/>
            </w:tcMar>
            <w:vAlign w:val="bottom"/>
          </w:tcPr>
          <w:p w:rsidR="00E85603" w:rsidRPr="00F95C3B" w:rsidRDefault="00E85603" w:rsidP="00E85603">
            <w:pPr>
              <w:widowControl w:val="0"/>
              <w:ind w:right="-8"/>
              <w:rPr>
                <w:sz w:val="24"/>
                <w:szCs w:val="24"/>
              </w:rPr>
            </w:pPr>
          </w:p>
        </w:tc>
      </w:tr>
    </w:tbl>
    <w:p w:rsidR="00E85603" w:rsidRPr="00F95C3B" w:rsidRDefault="00E85603" w:rsidP="00E85603">
      <w:pPr>
        <w:pStyle w:val="afb"/>
        <w:widowControl w:val="0"/>
        <w:ind w:left="108" w:right="-8" w:hanging="108"/>
      </w:pPr>
    </w:p>
    <w:p w:rsidR="00E85603" w:rsidRPr="00F95C3B" w:rsidRDefault="00E85603" w:rsidP="00E85603">
      <w:pPr>
        <w:pStyle w:val="afb"/>
        <w:widowControl w:val="0"/>
        <w:ind w:right="-8" w:firstLine="0"/>
      </w:pPr>
    </w:p>
    <w:p w:rsidR="00E85603" w:rsidRPr="00F95C3B" w:rsidRDefault="00E85603" w:rsidP="00E85603">
      <w:pPr>
        <w:pStyle w:val="afb"/>
        <w:widowControl w:val="0"/>
        <w:ind w:right="-8" w:firstLine="0"/>
        <w:rPr>
          <w:b/>
          <w:bCs/>
        </w:rPr>
      </w:pPr>
      <w:r w:rsidRPr="00F95C3B">
        <w:rPr>
          <w:b/>
          <w:bCs/>
        </w:rPr>
        <w:t>От Заказчика</w:t>
      </w:r>
      <w:r w:rsidR="005F1A1A">
        <w:rPr>
          <w:b/>
          <w:bCs/>
        </w:rPr>
        <w:tab/>
      </w:r>
      <w:r w:rsidR="005F1A1A">
        <w:rPr>
          <w:b/>
          <w:bCs/>
        </w:rPr>
        <w:tab/>
      </w:r>
      <w:r w:rsidR="005F1A1A">
        <w:rPr>
          <w:b/>
          <w:bCs/>
        </w:rPr>
        <w:tab/>
      </w:r>
      <w:r w:rsidR="005F1A1A">
        <w:rPr>
          <w:b/>
          <w:bCs/>
        </w:rPr>
        <w:tab/>
      </w:r>
      <w:r w:rsidR="005F1A1A">
        <w:rPr>
          <w:b/>
          <w:bCs/>
        </w:rPr>
        <w:tab/>
      </w:r>
      <w:r w:rsidRPr="00F95C3B">
        <w:rPr>
          <w:b/>
          <w:bCs/>
        </w:rPr>
        <w:t>От Подрядчика</w:t>
      </w:r>
    </w:p>
    <w:p w:rsidR="00E85603" w:rsidRPr="00F95C3B" w:rsidRDefault="00E85603" w:rsidP="00E85603">
      <w:pPr>
        <w:pStyle w:val="afb"/>
        <w:widowControl w:val="0"/>
        <w:ind w:right="-8" w:firstLine="0"/>
      </w:pPr>
    </w:p>
    <w:p w:rsidR="00E85603" w:rsidRPr="00F95C3B" w:rsidRDefault="00E85603" w:rsidP="00E85603">
      <w:pPr>
        <w:pStyle w:val="afb"/>
        <w:widowControl w:val="0"/>
        <w:ind w:right="-8" w:firstLine="0"/>
      </w:pPr>
      <w:r w:rsidRPr="00F95C3B">
        <w:t xml:space="preserve">_______________ </w:t>
      </w:r>
      <w:r w:rsidRPr="00F95C3B">
        <w:rPr>
          <w:b/>
          <w:bCs/>
        </w:rPr>
        <w:t>(________________)</w:t>
      </w:r>
      <w:r w:rsidR="005F1A1A">
        <w:tab/>
      </w:r>
      <w:r w:rsidR="005F1A1A">
        <w:tab/>
      </w:r>
      <w:r w:rsidRPr="00F95C3B">
        <w:t>________________ (_____________)</w:t>
      </w:r>
    </w:p>
    <w:p w:rsidR="00E85603" w:rsidRPr="00F95C3B" w:rsidRDefault="005F1A1A" w:rsidP="00E85603">
      <w:pPr>
        <w:pStyle w:val="afb"/>
        <w:widowControl w:val="0"/>
        <w:ind w:right="-8" w:firstLine="0"/>
      </w:pPr>
      <w:r>
        <w:tab/>
        <w:t>М.П.</w:t>
      </w:r>
      <w:r>
        <w:tab/>
      </w:r>
      <w:r>
        <w:tab/>
      </w:r>
      <w:r>
        <w:tab/>
      </w:r>
      <w:r>
        <w:tab/>
      </w:r>
      <w:r w:rsidR="00E85603" w:rsidRPr="00F95C3B">
        <w:tab/>
      </w:r>
      <w:r w:rsidR="00E85603" w:rsidRPr="00F95C3B">
        <w:tab/>
      </w:r>
      <w:r>
        <w:tab/>
      </w:r>
      <w:r w:rsidR="00E85603" w:rsidRPr="00F95C3B">
        <w:t>М.П.</w:t>
      </w:r>
    </w:p>
    <w:p w:rsidR="00E85603" w:rsidRPr="00F95C3B" w:rsidRDefault="00E85603" w:rsidP="00E85603">
      <w:pPr>
        <w:pStyle w:val="afb"/>
        <w:widowControl w:val="0"/>
        <w:ind w:right="-8" w:firstLine="0"/>
      </w:pPr>
    </w:p>
    <w:p w:rsidR="00E85603" w:rsidRPr="00F95C3B" w:rsidRDefault="00E85603" w:rsidP="00E85603">
      <w:pPr>
        <w:pStyle w:val="afb"/>
        <w:widowControl w:val="0"/>
        <w:ind w:right="-8" w:firstLine="709"/>
        <w:rPr>
          <w:b/>
          <w:bCs/>
          <w:i/>
          <w:iCs/>
        </w:rPr>
      </w:pPr>
      <w:r w:rsidRPr="00F95C3B">
        <w:rPr>
          <w:b/>
          <w:bCs/>
          <w:i/>
          <w:iCs/>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rsidR="00E85603" w:rsidRPr="00F95C3B" w:rsidRDefault="00E85603" w:rsidP="00E85603">
      <w:pPr>
        <w:pStyle w:val="afb"/>
        <w:widowControl w:val="0"/>
        <w:ind w:right="-8" w:firstLine="709"/>
        <w:rPr>
          <w:b/>
          <w:bCs/>
          <w:i/>
          <w:iCs/>
        </w:rPr>
      </w:pPr>
      <w:r w:rsidRPr="00F95C3B">
        <w:rPr>
          <w:b/>
          <w:bCs/>
          <w:i/>
          <w:iCs/>
        </w:rPr>
        <w:t>**Примечание. В столбце «Выявленные нарушения» необходимо указать состав нарушения и ссылку на пункт Требований.</w:t>
      </w:r>
    </w:p>
    <w:p w:rsidR="00E85603" w:rsidRPr="00F95C3B" w:rsidRDefault="00E85603" w:rsidP="00E85603">
      <w:pPr>
        <w:pStyle w:val="afb"/>
        <w:widowControl w:val="0"/>
        <w:ind w:right="-8" w:firstLine="709"/>
        <w:rPr>
          <w:b/>
          <w:bCs/>
          <w:i/>
          <w:iCs/>
        </w:rPr>
      </w:pPr>
      <w:r w:rsidRPr="00F95C3B">
        <w:rPr>
          <w:b/>
          <w:bCs/>
          <w:i/>
          <w:iCs/>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rsidR="00E85603" w:rsidRPr="00F95C3B" w:rsidRDefault="00E85603" w:rsidP="00E85603">
      <w:pPr>
        <w:pStyle w:val="afb"/>
        <w:widowControl w:val="0"/>
        <w:ind w:right="-8" w:firstLine="0"/>
      </w:pPr>
    </w:p>
    <w:p w:rsidR="00E85603" w:rsidRDefault="00E85603" w:rsidP="00E85603">
      <w:pPr>
        <w:pStyle w:val="afb"/>
        <w:widowControl w:val="0"/>
        <w:ind w:right="-8" w:firstLine="0"/>
        <w:rPr>
          <w:b/>
          <w:bCs/>
        </w:rPr>
      </w:pPr>
      <w:r w:rsidRPr="00F95C3B">
        <w:rPr>
          <w:b/>
          <w:bCs/>
        </w:rPr>
        <w:t>ФОРМУ СОГЛАСОВАЛИ:</w:t>
      </w:r>
    </w:p>
    <w:p w:rsidR="00967BF8" w:rsidRDefault="00967BF8" w:rsidP="00E85603">
      <w:pPr>
        <w:pStyle w:val="afb"/>
        <w:widowControl w:val="0"/>
        <w:ind w:right="-8" w:firstLine="0"/>
        <w:rPr>
          <w:b/>
          <w:bCs/>
        </w:rPr>
      </w:pPr>
    </w:p>
    <w:p w:rsidR="00967BF8" w:rsidRPr="00F95C3B" w:rsidRDefault="00967BF8" w:rsidP="00E85603">
      <w:pPr>
        <w:pStyle w:val="afb"/>
        <w:widowControl w:val="0"/>
        <w:ind w:right="-8" w:firstLine="0"/>
        <w:rPr>
          <w:b/>
          <w:bCs/>
        </w:rPr>
      </w:pPr>
    </w:p>
    <w:tbl>
      <w:tblPr>
        <w:tblpPr w:leftFromText="180" w:rightFromText="180" w:vertAnchor="text" w:horzAnchor="margin" w:tblpXSpec="center" w:tblpY="193"/>
        <w:tblOverlap w:val="never"/>
        <w:tblW w:w="5114" w:type="pct"/>
        <w:tblLook w:val="01E0" w:firstRow="1" w:lastRow="1" w:firstColumn="1" w:lastColumn="1" w:noHBand="0" w:noVBand="0"/>
      </w:tblPr>
      <w:tblGrid>
        <w:gridCol w:w="4962"/>
        <w:gridCol w:w="4744"/>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w:t>
            </w:r>
            <w:proofErr w:type="spellStart"/>
            <w:r w:rsidRPr="00966880">
              <w:rPr>
                <w:rFonts w:ascii="Times New Roman" w:eastAsia="Times New Roman" w:hAnsi="Times New Roman" w:cs="Times New Roman"/>
                <w:b/>
                <w:sz w:val="24"/>
                <w:szCs w:val="24"/>
                <w:lang w:eastAsia="ru-RU"/>
              </w:rPr>
              <w:t>Россети</w:t>
            </w:r>
            <w:proofErr w:type="spellEnd"/>
            <w:r w:rsidRPr="00966880">
              <w:rPr>
                <w:rFonts w:ascii="Times New Roman" w:eastAsia="Times New Roman" w:hAnsi="Times New Roman" w:cs="Times New Roman"/>
                <w:b/>
                <w:sz w:val="24"/>
                <w:szCs w:val="24"/>
                <w:lang w:eastAsia="ru-RU"/>
              </w:rPr>
              <w:t xml:space="preserve"> Центр» - «Смоленскэнерго»</w:t>
            </w:r>
          </w:p>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967BF8" w:rsidRDefault="00967BF8" w:rsidP="00967BF8">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E85603" w:rsidRPr="00142B9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F32AE2">
        <w:rPr>
          <w:rFonts w:ascii="Times New Roman" w:hAnsi="Times New Roman" w:cs="Times New Roman"/>
          <w:sz w:val="24"/>
          <w:szCs w:val="24"/>
        </w:rPr>
        <w:t>4</w:t>
      </w:r>
      <w:r w:rsidRPr="00142B99">
        <w:rPr>
          <w:rFonts w:ascii="Times New Roman" w:hAnsi="Times New Roman" w:cs="Times New Roman"/>
          <w:sz w:val="24"/>
          <w:szCs w:val="24"/>
        </w:rPr>
        <w:t xml:space="preserve"> к Договору </w:t>
      </w:r>
    </w:p>
    <w:p w:rsidR="00E85603" w:rsidRPr="00142B9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142B99">
        <w:rPr>
          <w:rFonts w:ascii="Times New Roman" w:hAnsi="Times New Roman" w:cs="Times New Roman"/>
          <w:sz w:val="24"/>
        </w:rPr>
        <w:t>от ____________ № _____</w:t>
      </w:r>
    </w:p>
    <w:p w:rsidR="00E85603" w:rsidRPr="00142B99" w:rsidRDefault="00E85603" w:rsidP="00E85603">
      <w:pPr>
        <w:pStyle w:val="afa"/>
        <w:widowControl w:val="0"/>
        <w:spacing w:line="240" w:lineRule="auto"/>
        <w:ind w:firstLine="0"/>
        <w:rPr>
          <w:rFonts w:cs="Times New Roman"/>
          <w:b/>
          <w:bCs/>
        </w:rPr>
      </w:pPr>
    </w:p>
    <w:p w:rsidR="00E85603" w:rsidRPr="00142B99" w:rsidRDefault="00E85603" w:rsidP="00E85603">
      <w:pPr>
        <w:widowControl w:val="0"/>
        <w:spacing w:after="0" w:line="240" w:lineRule="auto"/>
        <w:jc w:val="center"/>
        <w:rPr>
          <w:rFonts w:ascii="Times New Roman" w:hAnsi="Times New Roman" w:cs="Times New Roman"/>
          <w:b/>
          <w:bCs/>
          <w:sz w:val="24"/>
          <w:szCs w:val="24"/>
        </w:rPr>
      </w:pPr>
      <w:r w:rsidRPr="00142B9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rsidR="00E85603" w:rsidRPr="00142B99" w:rsidRDefault="00E85603" w:rsidP="00E85603">
      <w:pPr>
        <w:widowControl w:val="0"/>
        <w:spacing w:after="0" w:line="240" w:lineRule="auto"/>
        <w:jc w:val="center"/>
        <w:rPr>
          <w:rFonts w:ascii="Times New Roman" w:hAnsi="Times New Roman" w:cs="Times New Roman"/>
          <w:b/>
          <w:bCs/>
          <w:sz w:val="24"/>
          <w:szCs w:val="24"/>
        </w:rPr>
      </w:pPr>
    </w:p>
    <w:p w:rsidR="00E85603" w:rsidRPr="00142B99" w:rsidRDefault="00E85603" w:rsidP="00E85603">
      <w:pPr>
        <w:widowControl w:val="0"/>
        <w:spacing w:after="0" w:line="240" w:lineRule="auto"/>
        <w:jc w:val="center"/>
        <w:rPr>
          <w:rFonts w:ascii="Times New Roman" w:hAnsi="Times New Roman" w:cs="Times New Roman"/>
          <w:sz w:val="24"/>
          <w:szCs w:val="24"/>
        </w:rPr>
      </w:pPr>
      <w:r w:rsidRPr="00142B99">
        <w:rPr>
          <w:rFonts w:ascii="Times New Roman" w:hAnsi="Times New Roman" w:cs="Times New Roman"/>
          <w:b/>
          <w:bCs/>
          <w:sz w:val="24"/>
          <w:szCs w:val="24"/>
        </w:rPr>
        <w:t>СОГЛАШЕНИЕ О РАСКРЫТИИ ИНФОРМАЦИИ</w:t>
      </w:r>
    </w:p>
    <w:p w:rsidR="00E85603" w:rsidRPr="00142B99" w:rsidRDefault="00E85603" w:rsidP="00E85603">
      <w:pPr>
        <w:widowControl w:val="0"/>
        <w:spacing w:after="0" w:line="240" w:lineRule="auto"/>
        <w:rPr>
          <w:rFonts w:ascii="Times New Roman" w:hAnsi="Times New Roman" w:cs="Times New Roman"/>
          <w:sz w:val="24"/>
          <w:szCs w:val="24"/>
        </w:rPr>
      </w:pPr>
    </w:p>
    <w:p w:rsidR="00E85603" w:rsidRPr="00142B99" w:rsidRDefault="00E85603" w:rsidP="005F1A1A">
      <w:pPr>
        <w:widowControl w:val="0"/>
        <w:spacing w:after="0" w:line="240" w:lineRule="auto"/>
        <w:jc w:val="center"/>
        <w:rPr>
          <w:rFonts w:ascii="Times New Roman" w:hAnsi="Times New Roman" w:cs="Times New Roman"/>
          <w:sz w:val="24"/>
          <w:szCs w:val="24"/>
        </w:rPr>
      </w:pPr>
      <w:r w:rsidRPr="00142B99">
        <w:rPr>
          <w:rFonts w:ascii="Times New Roman" w:hAnsi="Times New Roman" w:cs="Times New Roman"/>
          <w:sz w:val="24"/>
          <w:szCs w:val="24"/>
        </w:rPr>
        <w:t>г._______________</w:t>
      </w:r>
      <w:r w:rsidR="005F1A1A">
        <w:rPr>
          <w:rFonts w:ascii="Times New Roman" w:hAnsi="Times New Roman" w:cs="Times New Roman"/>
          <w:sz w:val="24"/>
          <w:szCs w:val="24"/>
        </w:rPr>
        <w:tab/>
      </w:r>
      <w:r w:rsidR="005F1A1A">
        <w:rPr>
          <w:rFonts w:ascii="Times New Roman" w:hAnsi="Times New Roman" w:cs="Times New Roman"/>
          <w:sz w:val="24"/>
          <w:szCs w:val="24"/>
        </w:rPr>
        <w:tab/>
      </w:r>
      <w:r w:rsidR="005F1A1A">
        <w:rPr>
          <w:rFonts w:ascii="Times New Roman" w:hAnsi="Times New Roman" w:cs="Times New Roman"/>
          <w:sz w:val="24"/>
          <w:szCs w:val="24"/>
        </w:rPr>
        <w:tab/>
      </w:r>
      <w:r w:rsidR="005F1A1A">
        <w:rPr>
          <w:rFonts w:ascii="Times New Roman" w:hAnsi="Times New Roman" w:cs="Times New Roman"/>
          <w:sz w:val="24"/>
          <w:szCs w:val="24"/>
        </w:rPr>
        <w:tab/>
      </w:r>
      <w:r w:rsidR="005F1A1A">
        <w:rPr>
          <w:rFonts w:ascii="Times New Roman" w:hAnsi="Times New Roman" w:cs="Times New Roman"/>
          <w:sz w:val="24"/>
          <w:szCs w:val="24"/>
        </w:rPr>
        <w:tab/>
      </w:r>
      <w:r w:rsidR="005F1A1A">
        <w:rPr>
          <w:rFonts w:ascii="Times New Roman" w:hAnsi="Times New Roman" w:cs="Times New Roman"/>
          <w:sz w:val="24"/>
          <w:szCs w:val="24"/>
        </w:rPr>
        <w:tab/>
      </w:r>
      <w:r w:rsidR="005F1A1A">
        <w:rPr>
          <w:rFonts w:ascii="Times New Roman" w:hAnsi="Times New Roman" w:cs="Times New Roman"/>
          <w:sz w:val="24"/>
          <w:szCs w:val="24"/>
        </w:rPr>
        <w:tab/>
      </w:r>
      <w:r w:rsidRPr="00142B99">
        <w:rPr>
          <w:rFonts w:ascii="Times New Roman" w:hAnsi="Times New Roman" w:cs="Times New Roman"/>
          <w:sz w:val="24"/>
          <w:szCs w:val="24"/>
        </w:rPr>
        <w:t>«___»_________20</w:t>
      </w:r>
      <w:r w:rsidR="00FA0454" w:rsidRPr="00142B99">
        <w:rPr>
          <w:rFonts w:ascii="Times New Roman" w:hAnsi="Times New Roman" w:cs="Times New Roman"/>
          <w:sz w:val="24"/>
          <w:szCs w:val="24"/>
        </w:rPr>
        <w:t>_</w:t>
      </w:r>
      <w:r w:rsidRPr="00142B99">
        <w:rPr>
          <w:rFonts w:ascii="Times New Roman" w:hAnsi="Times New Roman" w:cs="Times New Roman"/>
          <w:sz w:val="24"/>
          <w:szCs w:val="24"/>
        </w:rPr>
        <w:t>_г.</w:t>
      </w:r>
    </w:p>
    <w:p w:rsidR="00E85603" w:rsidRPr="00142B99" w:rsidRDefault="00E85603" w:rsidP="00E85603">
      <w:pPr>
        <w:widowControl w:val="0"/>
        <w:spacing w:after="0" w:line="240" w:lineRule="auto"/>
        <w:rPr>
          <w:rFonts w:ascii="Times New Roman" w:hAnsi="Times New Roman" w:cs="Times New Roman"/>
          <w:sz w:val="24"/>
          <w:szCs w:val="24"/>
        </w:rPr>
      </w:pP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rsidR="00E85603" w:rsidRPr="00142B99" w:rsidRDefault="00E85603" w:rsidP="00E85603">
      <w:pPr>
        <w:widowControl w:val="0"/>
        <w:spacing w:after="0" w:line="240" w:lineRule="auto"/>
        <w:rPr>
          <w:rFonts w:ascii="Times New Roman" w:hAnsi="Times New Roman" w:cs="Times New Roman"/>
          <w:b/>
          <w:bCs/>
          <w:sz w:val="24"/>
          <w:szCs w:val="24"/>
        </w:rPr>
      </w:pPr>
    </w:p>
    <w:p w:rsidR="00E85603" w:rsidRPr="00142B99" w:rsidRDefault="00E85603" w:rsidP="00E85603">
      <w:pPr>
        <w:widowControl w:val="0"/>
        <w:spacing w:after="0" w:line="240" w:lineRule="auto"/>
        <w:jc w:val="center"/>
        <w:rPr>
          <w:rFonts w:ascii="Times New Roman" w:hAnsi="Times New Roman" w:cs="Times New Roman"/>
          <w:b/>
          <w:bCs/>
          <w:sz w:val="24"/>
          <w:szCs w:val="24"/>
        </w:rPr>
      </w:pP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rsidR="00E85603" w:rsidRPr="00142B99" w:rsidRDefault="00E85603" w:rsidP="00E85603">
      <w:pPr>
        <w:widowControl w:val="0"/>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4. «Сторона-1» вправе передавать указанную в </w:t>
      </w:r>
      <w:proofErr w:type="spellStart"/>
      <w:r w:rsidRPr="00142B99">
        <w:rPr>
          <w:rFonts w:ascii="Times New Roman" w:hAnsi="Times New Roman" w:cs="Times New Roman"/>
          <w:sz w:val="24"/>
          <w:szCs w:val="24"/>
        </w:rPr>
        <w:t>пп</w:t>
      </w:r>
      <w:proofErr w:type="spellEnd"/>
      <w:r w:rsidRPr="00142B99">
        <w:rPr>
          <w:rFonts w:ascii="Times New Roman" w:hAnsi="Times New Roman" w:cs="Times New Roman"/>
          <w:sz w:val="24"/>
          <w:szCs w:val="24"/>
        </w:rPr>
        <w:t xml:space="preserve">. 2, 3 настоящего Соглашения информацию </w:t>
      </w:r>
      <w:r w:rsidRPr="00142B99">
        <w:rPr>
          <w:rFonts w:ascii="Times New Roman" w:hAnsi="Times New Roman" w:cs="Times New Roman"/>
          <w:i/>
          <w:sz w:val="24"/>
          <w:szCs w:val="24"/>
        </w:rPr>
        <w:t>(наименование ДЗО ПАО «</w:t>
      </w:r>
      <w:proofErr w:type="spellStart"/>
      <w:r w:rsidRPr="00142B99">
        <w:rPr>
          <w:rFonts w:ascii="Times New Roman" w:hAnsi="Times New Roman" w:cs="Times New Roman"/>
          <w:i/>
          <w:sz w:val="24"/>
          <w:szCs w:val="24"/>
        </w:rPr>
        <w:t>Россети</w:t>
      </w:r>
      <w:proofErr w:type="spellEnd"/>
      <w:r w:rsidRPr="00142B99">
        <w:rPr>
          <w:rFonts w:ascii="Times New Roman" w:hAnsi="Times New Roman" w:cs="Times New Roman"/>
          <w:i/>
          <w:sz w:val="24"/>
          <w:szCs w:val="24"/>
        </w:rPr>
        <w:t>»)</w:t>
      </w:r>
      <w:r w:rsidRPr="00142B99">
        <w:rPr>
          <w:rFonts w:ascii="Times New Roman" w:hAnsi="Times New Roman" w:cs="Times New Roman"/>
          <w:sz w:val="24"/>
          <w:szCs w:val="24"/>
        </w:rPr>
        <w:t xml:space="preserve"> и/или лицам, указанным </w:t>
      </w:r>
      <w:r w:rsidRPr="00142B99">
        <w:rPr>
          <w:rFonts w:ascii="Times New Roman" w:hAnsi="Times New Roman" w:cs="Times New Roman"/>
          <w:i/>
          <w:sz w:val="24"/>
          <w:szCs w:val="24"/>
        </w:rPr>
        <w:t>(наименование ДЗО ПАО «</w:t>
      </w:r>
      <w:proofErr w:type="spellStart"/>
      <w:r w:rsidRPr="00142B99">
        <w:rPr>
          <w:rFonts w:ascii="Times New Roman" w:hAnsi="Times New Roman" w:cs="Times New Roman"/>
          <w:i/>
          <w:sz w:val="24"/>
          <w:szCs w:val="24"/>
        </w:rPr>
        <w:t>Россети</w:t>
      </w:r>
      <w:proofErr w:type="spellEnd"/>
      <w:r w:rsidRPr="00142B99">
        <w:rPr>
          <w:rFonts w:ascii="Times New Roman" w:hAnsi="Times New Roman" w:cs="Times New Roman"/>
          <w:i/>
          <w:sz w:val="24"/>
          <w:szCs w:val="24"/>
        </w:rPr>
        <w:t>»)</w:t>
      </w:r>
      <w:r w:rsidRPr="00142B99">
        <w:rPr>
          <w:rFonts w:ascii="Times New Roman" w:hAnsi="Times New Roman" w:cs="Times New Roman"/>
          <w:sz w:val="24"/>
          <w:szCs w:val="24"/>
        </w:rPr>
        <w:t xml:space="preserve"> в качестве получателей указанной информации.</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5. В случае непредставления «Стороной-2», предоставления не в полном объеме либо при отказе в предоставлении информации, указанной в </w:t>
      </w:r>
      <w:proofErr w:type="spellStart"/>
      <w:r w:rsidRPr="00142B99">
        <w:rPr>
          <w:rFonts w:ascii="Times New Roman" w:hAnsi="Times New Roman" w:cs="Times New Roman"/>
          <w:sz w:val="24"/>
          <w:szCs w:val="24"/>
        </w:rPr>
        <w:t>пп</w:t>
      </w:r>
      <w:proofErr w:type="spellEnd"/>
      <w:r w:rsidRPr="00142B99">
        <w:rPr>
          <w:rFonts w:ascii="Times New Roman" w:hAnsi="Times New Roman" w:cs="Times New Roman"/>
          <w:sz w:val="24"/>
          <w:szCs w:val="24"/>
        </w:rPr>
        <w:t>. 2, 3 настоящего Соглашения, «Сторона-2»</w:t>
      </w:r>
      <w:r w:rsidRPr="00142B99">
        <w:rPr>
          <w:rFonts w:ascii="Times New Roman" w:hAnsi="Times New Roman" w:cs="Times New Roman"/>
          <w:i/>
          <w:iCs/>
          <w:sz w:val="24"/>
          <w:szCs w:val="24"/>
        </w:rPr>
        <w:t xml:space="preserve"> </w:t>
      </w:r>
      <w:r w:rsidRPr="00142B9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142B99">
        <w:rPr>
          <w:rFonts w:ascii="Times New Roman" w:hAnsi="Times New Roman" w:cs="Times New Roman"/>
          <w:i/>
          <w:iCs/>
          <w:sz w:val="24"/>
          <w:szCs w:val="24"/>
        </w:rPr>
        <w:t>работ/услуг по титулу: ___________</w:t>
      </w:r>
      <w:r w:rsidRPr="00142B99">
        <w:rPr>
          <w:rFonts w:ascii="Times New Roman" w:hAnsi="Times New Roman" w:cs="Times New Roman"/>
          <w:sz w:val="24"/>
          <w:szCs w:val="24"/>
        </w:rPr>
        <w:t xml:space="preserve">* в качестве обязательных условий договора будут включены условия </w:t>
      </w:r>
      <w:proofErr w:type="spellStart"/>
      <w:r w:rsidRPr="00142B99">
        <w:rPr>
          <w:rFonts w:ascii="Times New Roman" w:hAnsi="Times New Roman" w:cs="Times New Roman"/>
          <w:sz w:val="24"/>
          <w:szCs w:val="24"/>
        </w:rPr>
        <w:t>пп</w:t>
      </w:r>
      <w:proofErr w:type="spellEnd"/>
      <w:r w:rsidRPr="00142B99">
        <w:rPr>
          <w:rFonts w:ascii="Times New Roman" w:hAnsi="Times New Roman" w:cs="Times New Roman"/>
          <w:sz w:val="24"/>
          <w:szCs w:val="24"/>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Pr="00142B99">
        <w:rPr>
          <w:rFonts w:ascii="Times New Roman" w:hAnsi="Times New Roman" w:cs="Times New Roman"/>
          <w:sz w:val="24"/>
          <w:szCs w:val="24"/>
        </w:rPr>
        <w:t>пп</w:t>
      </w:r>
      <w:proofErr w:type="spellEnd"/>
      <w:r w:rsidRPr="00142B99">
        <w:rPr>
          <w:rFonts w:ascii="Times New Roman" w:hAnsi="Times New Roman" w:cs="Times New Roman"/>
          <w:sz w:val="24"/>
          <w:szCs w:val="24"/>
        </w:rPr>
        <w:t xml:space="preserve">. 2, 3 настоящего Соглашения. </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rsidR="00E85603" w:rsidRPr="00142B99" w:rsidRDefault="00E85603" w:rsidP="00E85603">
      <w:pPr>
        <w:widowControl w:val="0"/>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rsidR="00E85603" w:rsidRPr="00142B9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9. Настоящее Соглашение подписано в ___ экземплярах, __ экземпляр передается «Стороне-1», __ экземпляр - «Стороне-2», _ экземпляр – </w:t>
      </w:r>
      <w:r w:rsidRPr="00142B99">
        <w:rPr>
          <w:rFonts w:ascii="Times New Roman" w:hAnsi="Times New Roman" w:cs="Times New Roman"/>
          <w:i/>
          <w:sz w:val="24"/>
          <w:szCs w:val="24"/>
        </w:rPr>
        <w:t>(наименование ДЗО ПАО «</w:t>
      </w:r>
      <w:proofErr w:type="spellStart"/>
      <w:r w:rsidRPr="00142B99">
        <w:rPr>
          <w:rFonts w:ascii="Times New Roman" w:hAnsi="Times New Roman" w:cs="Times New Roman"/>
          <w:i/>
          <w:sz w:val="24"/>
          <w:szCs w:val="24"/>
        </w:rPr>
        <w:t>Россети</w:t>
      </w:r>
      <w:proofErr w:type="spellEnd"/>
      <w:r w:rsidRPr="00142B99">
        <w:rPr>
          <w:rFonts w:ascii="Times New Roman" w:hAnsi="Times New Roman" w:cs="Times New Roman"/>
          <w:i/>
          <w:sz w:val="24"/>
          <w:szCs w:val="24"/>
        </w:rPr>
        <w:t>»)</w:t>
      </w:r>
    </w:p>
    <w:p w:rsidR="00E85603" w:rsidRPr="00142B9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142B9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142B99"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E85603" w:rsidRPr="00142B99" w:rsidRDefault="00E85603" w:rsidP="00E85603">
            <w:pPr>
              <w:widowControl w:val="0"/>
              <w:ind w:right="-8"/>
              <w:rPr>
                <w:sz w:val="24"/>
                <w:szCs w:val="24"/>
              </w:rPr>
            </w:pPr>
            <w:r w:rsidRPr="00142B99">
              <w:rPr>
                <w:sz w:val="24"/>
                <w:szCs w:val="24"/>
              </w:rPr>
              <w:lastRenderedPageBreak/>
              <w:tab/>
            </w:r>
            <w:r w:rsidRPr="00142B99">
              <w:rPr>
                <w:sz w:val="24"/>
                <w:szCs w:val="24"/>
              </w:rPr>
              <w:tab/>
            </w:r>
            <w:r w:rsidRPr="00142B99">
              <w:rPr>
                <w:sz w:val="24"/>
                <w:szCs w:val="24"/>
              </w:rPr>
              <w:tab/>
            </w:r>
          </w:p>
          <w:p w:rsidR="00E85603" w:rsidRPr="00142B99" w:rsidRDefault="00E85603" w:rsidP="00E85603">
            <w:pPr>
              <w:widowControl w:val="0"/>
              <w:ind w:right="-8"/>
              <w:rPr>
                <w:b/>
                <w:bCs/>
                <w:sz w:val="24"/>
                <w:szCs w:val="24"/>
              </w:rPr>
            </w:pPr>
            <w:r w:rsidRPr="00142B99">
              <w:rPr>
                <w:b/>
                <w:bCs/>
                <w:sz w:val="24"/>
                <w:szCs w:val="24"/>
              </w:rPr>
              <w:t>«Сторона-</w:t>
            </w:r>
            <w:proofErr w:type="gramStart"/>
            <w:r w:rsidRPr="00142B99">
              <w:rPr>
                <w:b/>
                <w:bCs/>
                <w:sz w:val="24"/>
                <w:szCs w:val="24"/>
              </w:rPr>
              <w:t>1»</w:t>
            </w:r>
            <w:r w:rsidRPr="00142B99">
              <w:rPr>
                <w:b/>
                <w:bCs/>
                <w:sz w:val="24"/>
                <w:szCs w:val="24"/>
              </w:rPr>
              <w:tab/>
            </w:r>
            <w:proofErr w:type="gramEnd"/>
            <w:r w:rsidR="005F1A1A" w:rsidRPr="00142B99">
              <w:rPr>
                <w:b/>
                <w:bCs/>
                <w:sz w:val="24"/>
                <w:szCs w:val="24"/>
              </w:rPr>
              <w:tab/>
              <w:t xml:space="preserve"> </w:t>
            </w:r>
            <w:r w:rsidR="005F1A1A" w:rsidRPr="00142B99">
              <w:rPr>
                <w:b/>
                <w:bCs/>
                <w:sz w:val="24"/>
                <w:szCs w:val="24"/>
              </w:rPr>
              <w:tab/>
              <w:t xml:space="preserve"> </w:t>
            </w:r>
            <w:r w:rsidR="005F1A1A" w:rsidRPr="00142B99">
              <w:rPr>
                <w:b/>
                <w:bCs/>
                <w:sz w:val="24"/>
                <w:szCs w:val="24"/>
              </w:rPr>
              <w:tab/>
              <w:t xml:space="preserve"> </w:t>
            </w:r>
            <w:r w:rsidR="005F1A1A" w:rsidRPr="00142B99">
              <w:rPr>
                <w:b/>
                <w:bCs/>
                <w:sz w:val="24"/>
                <w:szCs w:val="24"/>
              </w:rPr>
              <w:tab/>
              <w:t xml:space="preserve"> </w:t>
            </w:r>
            <w:r w:rsidRPr="00142B99">
              <w:rPr>
                <w:b/>
                <w:bCs/>
                <w:sz w:val="24"/>
                <w:szCs w:val="24"/>
              </w:rPr>
              <w:t xml:space="preserve">«Сторона-2 </w:t>
            </w:r>
          </w:p>
          <w:p w:rsidR="00E85603" w:rsidRPr="00142B99" w:rsidRDefault="00E85603" w:rsidP="00E85603">
            <w:pPr>
              <w:widowControl w:val="0"/>
              <w:ind w:right="-8"/>
              <w:rPr>
                <w:i/>
                <w:iCs/>
                <w:sz w:val="24"/>
                <w:szCs w:val="24"/>
              </w:rPr>
            </w:pPr>
            <w:r w:rsidRPr="00142B99">
              <w:rPr>
                <w:i/>
                <w:iCs/>
                <w:sz w:val="24"/>
                <w:szCs w:val="24"/>
              </w:rPr>
              <w:t>________________________________</w:t>
            </w:r>
            <w:r w:rsidRPr="00142B99">
              <w:rPr>
                <w:i/>
                <w:iCs/>
                <w:sz w:val="24"/>
                <w:szCs w:val="24"/>
              </w:rPr>
              <w:tab/>
              <w:t>________________________________</w:t>
            </w:r>
          </w:p>
          <w:p w:rsidR="00E85603" w:rsidRPr="00142B99" w:rsidRDefault="00E85603" w:rsidP="00E85603">
            <w:pPr>
              <w:widowControl w:val="0"/>
              <w:ind w:right="-8"/>
              <w:rPr>
                <w:i/>
                <w:iCs/>
                <w:sz w:val="24"/>
                <w:szCs w:val="24"/>
              </w:rPr>
            </w:pPr>
            <w:r w:rsidRPr="00142B99">
              <w:rPr>
                <w:i/>
                <w:iCs/>
                <w:sz w:val="24"/>
                <w:szCs w:val="24"/>
              </w:rPr>
              <w:t>________________________________</w:t>
            </w:r>
            <w:r w:rsidR="005F1A1A" w:rsidRPr="00142B99">
              <w:rPr>
                <w:b/>
                <w:bCs/>
                <w:sz w:val="24"/>
                <w:szCs w:val="24"/>
              </w:rPr>
              <w:tab/>
            </w:r>
            <w:r w:rsidRPr="00142B99">
              <w:rPr>
                <w:i/>
                <w:iCs/>
                <w:sz w:val="24"/>
                <w:szCs w:val="24"/>
              </w:rPr>
              <w:t>________________________________</w:t>
            </w:r>
          </w:p>
          <w:p w:rsidR="00E85603" w:rsidRPr="00142B99" w:rsidRDefault="00E85603" w:rsidP="00E85603">
            <w:pPr>
              <w:widowControl w:val="0"/>
              <w:ind w:right="-8"/>
              <w:rPr>
                <w:i/>
                <w:iCs/>
                <w:sz w:val="24"/>
                <w:szCs w:val="24"/>
              </w:rPr>
            </w:pPr>
          </w:p>
          <w:p w:rsidR="00E85603" w:rsidRPr="00142B99" w:rsidRDefault="00E85603" w:rsidP="00E85603">
            <w:pPr>
              <w:widowControl w:val="0"/>
              <w:ind w:right="-8"/>
              <w:rPr>
                <w:i/>
                <w:iCs/>
                <w:sz w:val="24"/>
                <w:szCs w:val="24"/>
              </w:rPr>
            </w:pPr>
            <w:r w:rsidRPr="00142B99">
              <w:rPr>
                <w:b/>
                <w:bCs/>
                <w:sz w:val="24"/>
                <w:szCs w:val="24"/>
              </w:rPr>
              <w:t>от</w:t>
            </w:r>
            <w:r w:rsidRPr="00142B99">
              <w:rPr>
                <w:i/>
                <w:iCs/>
                <w:sz w:val="24"/>
                <w:szCs w:val="24"/>
              </w:rPr>
              <w:t xml:space="preserve"> </w:t>
            </w:r>
            <w:r w:rsidRPr="00142B99">
              <w:rPr>
                <w:b/>
                <w:bCs/>
                <w:sz w:val="24"/>
                <w:szCs w:val="24"/>
              </w:rPr>
              <w:t>«Стороны-1»</w:t>
            </w:r>
            <w:r w:rsidR="005F1A1A" w:rsidRPr="00142B99">
              <w:rPr>
                <w:b/>
                <w:bCs/>
                <w:sz w:val="24"/>
                <w:szCs w:val="24"/>
              </w:rPr>
              <w:t xml:space="preserve"> </w:t>
            </w:r>
            <w:r w:rsidR="005F1A1A" w:rsidRPr="00142B99">
              <w:rPr>
                <w:b/>
                <w:bCs/>
                <w:sz w:val="24"/>
                <w:szCs w:val="24"/>
              </w:rPr>
              <w:tab/>
            </w:r>
            <w:r w:rsidR="005F1A1A" w:rsidRPr="00142B99">
              <w:rPr>
                <w:b/>
                <w:bCs/>
                <w:sz w:val="24"/>
                <w:szCs w:val="24"/>
              </w:rPr>
              <w:tab/>
            </w:r>
            <w:r w:rsidR="005F1A1A" w:rsidRPr="00142B99">
              <w:rPr>
                <w:b/>
                <w:bCs/>
                <w:sz w:val="24"/>
                <w:szCs w:val="24"/>
              </w:rPr>
              <w:tab/>
            </w:r>
            <w:r w:rsidR="005F1A1A" w:rsidRPr="00142B99">
              <w:rPr>
                <w:b/>
                <w:bCs/>
                <w:sz w:val="24"/>
                <w:szCs w:val="24"/>
              </w:rPr>
              <w:tab/>
            </w:r>
            <w:r w:rsidRPr="00142B99">
              <w:rPr>
                <w:b/>
                <w:bCs/>
                <w:sz w:val="24"/>
                <w:szCs w:val="24"/>
              </w:rPr>
              <w:t>от</w:t>
            </w:r>
            <w:r w:rsidRPr="00142B99">
              <w:rPr>
                <w:b/>
                <w:bCs/>
                <w:i/>
                <w:iCs/>
                <w:sz w:val="24"/>
                <w:szCs w:val="24"/>
              </w:rPr>
              <w:t xml:space="preserve"> </w:t>
            </w:r>
            <w:r w:rsidRPr="00142B99">
              <w:rPr>
                <w:b/>
                <w:bCs/>
                <w:sz w:val="24"/>
                <w:szCs w:val="24"/>
              </w:rPr>
              <w:t>«Стороны-2»</w:t>
            </w:r>
            <w:r w:rsidRPr="00142B99">
              <w:rPr>
                <w:b/>
                <w:bCs/>
                <w:i/>
                <w:iCs/>
                <w:sz w:val="24"/>
                <w:szCs w:val="24"/>
              </w:rPr>
              <w:t xml:space="preserve"> </w:t>
            </w:r>
          </w:p>
          <w:p w:rsidR="00E85603" w:rsidRPr="00142B99" w:rsidRDefault="00E85603" w:rsidP="00E85603">
            <w:pPr>
              <w:widowControl w:val="0"/>
              <w:ind w:right="-8"/>
              <w:rPr>
                <w:sz w:val="24"/>
                <w:szCs w:val="24"/>
              </w:rPr>
            </w:pPr>
            <w:r w:rsidRPr="00142B99">
              <w:rPr>
                <w:sz w:val="24"/>
                <w:szCs w:val="24"/>
              </w:rPr>
              <w:t>______________</w:t>
            </w:r>
            <w:r w:rsidR="005F1A1A">
              <w:rPr>
                <w:sz w:val="24"/>
                <w:szCs w:val="24"/>
              </w:rPr>
              <w:t xml:space="preserve"> </w:t>
            </w:r>
            <w:r w:rsidRPr="00142B99">
              <w:rPr>
                <w:sz w:val="24"/>
                <w:szCs w:val="24"/>
              </w:rPr>
              <w:t>(_________________)</w:t>
            </w:r>
            <w:r w:rsidR="005F1A1A" w:rsidRPr="00142B99">
              <w:rPr>
                <w:b/>
                <w:bCs/>
                <w:sz w:val="24"/>
                <w:szCs w:val="24"/>
              </w:rPr>
              <w:tab/>
            </w:r>
            <w:r w:rsidRPr="00142B99">
              <w:rPr>
                <w:sz w:val="24"/>
                <w:szCs w:val="24"/>
              </w:rPr>
              <w:t>________________</w:t>
            </w:r>
            <w:r w:rsidR="005F1A1A">
              <w:rPr>
                <w:sz w:val="24"/>
                <w:szCs w:val="24"/>
              </w:rPr>
              <w:t xml:space="preserve"> </w:t>
            </w:r>
            <w:r w:rsidRPr="00142B99">
              <w:rPr>
                <w:sz w:val="24"/>
                <w:szCs w:val="24"/>
              </w:rPr>
              <w:t>(_______________)</w:t>
            </w:r>
          </w:p>
          <w:p w:rsidR="00E85603" w:rsidRPr="00142B99" w:rsidRDefault="005F1A1A" w:rsidP="00E85603">
            <w:pPr>
              <w:widowControl w:val="0"/>
              <w:ind w:right="-8"/>
            </w:pPr>
            <w:r w:rsidRPr="00142B99">
              <w:rPr>
                <w:b/>
                <w:bCs/>
                <w:sz w:val="24"/>
                <w:szCs w:val="24"/>
              </w:rPr>
              <w:tab/>
            </w:r>
            <w:r w:rsidR="00E85603" w:rsidRPr="00142B99">
              <w:rPr>
                <w:sz w:val="24"/>
                <w:szCs w:val="24"/>
              </w:rPr>
              <w:t>МП</w:t>
            </w:r>
            <w:r w:rsidRPr="00142B99">
              <w:rPr>
                <w:b/>
                <w:bCs/>
                <w:sz w:val="24"/>
                <w:szCs w:val="24"/>
              </w:rPr>
              <w:tab/>
            </w:r>
            <w:r w:rsidRPr="00142B99">
              <w:rPr>
                <w:b/>
                <w:bCs/>
                <w:sz w:val="24"/>
                <w:szCs w:val="24"/>
              </w:rPr>
              <w:tab/>
            </w:r>
            <w:r w:rsidRPr="00142B99">
              <w:rPr>
                <w:b/>
                <w:bCs/>
                <w:sz w:val="24"/>
                <w:szCs w:val="24"/>
              </w:rPr>
              <w:tab/>
            </w:r>
            <w:r w:rsidRPr="00142B99">
              <w:rPr>
                <w:b/>
                <w:bCs/>
                <w:sz w:val="24"/>
                <w:szCs w:val="24"/>
              </w:rPr>
              <w:tab/>
            </w:r>
            <w:r w:rsidRPr="00142B99">
              <w:rPr>
                <w:b/>
                <w:bCs/>
                <w:sz w:val="24"/>
                <w:szCs w:val="24"/>
              </w:rPr>
              <w:tab/>
            </w:r>
            <w:proofErr w:type="spellStart"/>
            <w:r w:rsidR="00E85603" w:rsidRPr="00142B99">
              <w:rPr>
                <w:sz w:val="24"/>
                <w:szCs w:val="24"/>
              </w:rPr>
              <w:t>МП</w:t>
            </w:r>
            <w:proofErr w:type="spellEnd"/>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rsidR="00E85603" w:rsidRPr="00142B99" w:rsidRDefault="00E85603" w:rsidP="00E85603">
            <w:pPr>
              <w:widowControl w:val="0"/>
              <w:ind w:right="-8"/>
              <w:rPr>
                <w:sz w:val="24"/>
                <w:szCs w:val="24"/>
              </w:rPr>
            </w:pPr>
          </w:p>
          <w:p w:rsidR="00E85603" w:rsidRPr="00142B99" w:rsidRDefault="00E85603" w:rsidP="00E85603">
            <w:pPr>
              <w:widowControl w:val="0"/>
              <w:ind w:right="-8"/>
            </w:pPr>
          </w:p>
        </w:tc>
      </w:tr>
    </w:tbl>
    <w:p w:rsidR="00E85603" w:rsidRPr="00142B9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rsidR="00E85603" w:rsidRPr="00142B9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142B99">
        <w:rPr>
          <w:rFonts w:ascii="Times New Roman" w:hAnsi="Times New Roman" w:cs="Times New Roman"/>
          <w:b/>
          <w:bCs/>
          <w:i/>
          <w:iCs/>
          <w:sz w:val="24"/>
          <w:szCs w:val="24"/>
          <w:u w:val="single"/>
        </w:rPr>
        <w:t xml:space="preserve">ПРИМЕЧАНИЕ: </w:t>
      </w:r>
    </w:p>
    <w:p w:rsidR="00E85603" w:rsidRPr="00142B9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142B99">
        <w:rPr>
          <w:rFonts w:ascii="Times New Roman" w:hAnsi="Times New Roman" w:cs="Times New Roman"/>
          <w:sz w:val="24"/>
          <w:szCs w:val="24"/>
        </w:rPr>
        <w:t>*</w:t>
      </w:r>
      <w:r w:rsidRPr="00142B9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rsidR="00E85603" w:rsidRPr="00142B9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142B99">
        <w:rPr>
          <w:rFonts w:ascii="Times New Roman" w:hAnsi="Times New Roman" w:cs="Times New Roman"/>
          <w:sz w:val="24"/>
          <w:szCs w:val="24"/>
        </w:rPr>
        <w:t>ФОРМУ СОГЛАСОВАЛИ:</w:t>
      </w:r>
    </w:p>
    <w:p w:rsidR="00967BF8" w:rsidRDefault="00967BF8" w:rsidP="00E85603">
      <w:pPr>
        <w:pStyle w:val="ConsPlusNormal"/>
        <w:ind w:right="-8" w:firstLine="0"/>
        <w:rPr>
          <w:rFonts w:ascii="Times New Roman" w:hAnsi="Times New Roman" w:cs="Times New Roman"/>
        </w:rPr>
      </w:pPr>
    </w:p>
    <w:tbl>
      <w:tblPr>
        <w:tblpPr w:leftFromText="180" w:rightFromText="180" w:vertAnchor="text" w:horzAnchor="margin" w:tblpXSpec="center" w:tblpY="193"/>
        <w:tblOverlap w:val="never"/>
        <w:tblW w:w="5114" w:type="pct"/>
        <w:tblLook w:val="01E0" w:firstRow="1" w:lastRow="1" w:firstColumn="1" w:lastColumn="1" w:noHBand="0" w:noVBand="0"/>
      </w:tblPr>
      <w:tblGrid>
        <w:gridCol w:w="4962"/>
        <w:gridCol w:w="4744"/>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w:t>
            </w:r>
            <w:proofErr w:type="spellStart"/>
            <w:r w:rsidRPr="00966880">
              <w:rPr>
                <w:rFonts w:ascii="Times New Roman" w:eastAsia="Times New Roman" w:hAnsi="Times New Roman" w:cs="Times New Roman"/>
                <w:b/>
                <w:sz w:val="24"/>
                <w:szCs w:val="24"/>
                <w:lang w:eastAsia="ru-RU"/>
              </w:rPr>
              <w:t>Россети</w:t>
            </w:r>
            <w:proofErr w:type="spellEnd"/>
            <w:r w:rsidRPr="00966880">
              <w:rPr>
                <w:rFonts w:ascii="Times New Roman" w:eastAsia="Times New Roman" w:hAnsi="Times New Roman" w:cs="Times New Roman"/>
                <w:b/>
                <w:sz w:val="24"/>
                <w:szCs w:val="24"/>
                <w:lang w:eastAsia="ru-RU"/>
              </w:rPr>
              <w:t xml:space="preserve"> Центр» - «Смоленскэнерго»</w:t>
            </w:r>
          </w:p>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967BF8" w:rsidRDefault="00967BF8" w:rsidP="00967BF8">
      <w:pPr>
        <w:spacing w:after="160" w:line="259" w:lineRule="auto"/>
        <w:rPr>
          <w:lang w:eastAsia="ru-RU"/>
        </w:rPr>
      </w:pPr>
      <w:r>
        <w:rPr>
          <w:rFonts w:ascii="Times New Roman" w:hAnsi="Times New Roman" w:cs="Times New Roman"/>
          <w:sz w:val="24"/>
          <w:szCs w:val="24"/>
        </w:rPr>
        <w:br w:type="page"/>
      </w:r>
    </w:p>
    <w:p w:rsidR="00E85603" w:rsidRPr="00967BF8" w:rsidRDefault="00E85603" w:rsidP="00967BF8">
      <w:pPr>
        <w:rPr>
          <w:lang w:eastAsia="ru-RU"/>
        </w:rPr>
        <w:sectPr w:rsidR="00E85603" w:rsidRPr="00967BF8" w:rsidSect="00760AE8">
          <w:headerReference w:type="default" r:id="rId8"/>
          <w:headerReference w:type="first" r:id="rId9"/>
          <w:pgSz w:w="11900" w:h="16840"/>
          <w:pgMar w:top="709" w:right="709" w:bottom="851" w:left="1701" w:header="567" w:footer="709" w:gutter="0"/>
          <w:cols w:space="720"/>
          <w:titlePg/>
          <w:docGrid w:linePitch="299"/>
        </w:sectPr>
      </w:pPr>
    </w:p>
    <w:p w:rsidR="00E85603" w:rsidRPr="00142B99"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123427">
        <w:rPr>
          <w:rFonts w:ascii="Times New Roman" w:hAnsi="Times New Roman" w:cs="Times New Roman"/>
          <w:sz w:val="24"/>
          <w:szCs w:val="24"/>
        </w:rPr>
        <w:t>5</w:t>
      </w:r>
      <w:r w:rsidRPr="00142B99">
        <w:rPr>
          <w:rFonts w:ascii="Times New Roman" w:hAnsi="Times New Roman" w:cs="Times New Roman"/>
          <w:sz w:val="24"/>
          <w:szCs w:val="24"/>
        </w:rPr>
        <w:t xml:space="preserve"> к Договору</w:t>
      </w:r>
    </w:p>
    <w:p w:rsidR="00E85603" w:rsidRPr="00142B9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142B99">
        <w:rPr>
          <w:rFonts w:ascii="Times New Roman" w:hAnsi="Times New Roman" w:cs="Times New Roman"/>
          <w:sz w:val="24"/>
        </w:rPr>
        <w:t>от ____________ № _____</w:t>
      </w:r>
    </w:p>
    <w:p w:rsidR="00E85603" w:rsidRPr="00142B99" w:rsidRDefault="00E85603" w:rsidP="00E85603">
      <w:pPr>
        <w:widowControl w:val="0"/>
        <w:spacing w:after="0" w:line="240" w:lineRule="auto"/>
        <w:jc w:val="center"/>
        <w:rPr>
          <w:rFonts w:ascii="Times New Roman" w:hAnsi="Times New Roman" w:cs="Times New Roman"/>
          <w:b/>
        </w:rPr>
      </w:pPr>
      <w:r w:rsidRPr="00142B9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613"/>
        <w:gridCol w:w="614"/>
        <w:gridCol w:w="614"/>
        <w:gridCol w:w="870"/>
        <w:gridCol w:w="614"/>
        <w:gridCol w:w="828"/>
        <w:gridCol w:w="1016"/>
        <w:gridCol w:w="614"/>
        <w:gridCol w:w="614"/>
        <w:gridCol w:w="614"/>
        <w:gridCol w:w="1436"/>
        <w:gridCol w:w="1082"/>
        <w:gridCol w:w="1711"/>
        <w:gridCol w:w="1357"/>
        <w:gridCol w:w="1684"/>
      </w:tblGrid>
      <w:tr w:rsidR="00E85603" w:rsidRPr="00142B99" w:rsidTr="00E85603">
        <w:trPr>
          <w:trHeight w:val="315"/>
        </w:trPr>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800" w:type="dxa"/>
            <w:gridSpan w:val="6"/>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Наименование контрагента (ИНН, вид деятельности)</w:t>
            </w:r>
          </w:p>
        </w:tc>
        <w:tc>
          <w:tcPr>
            <w:tcW w:w="11440" w:type="dxa"/>
            <w:gridSpan w:val="8"/>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Информация о цепочке собственников контрагента, включая бенефициаров (в том числе, конечных)</w:t>
            </w:r>
          </w:p>
        </w:tc>
      </w:tr>
      <w:tr w:rsidR="00E85603" w:rsidRPr="00142B99" w:rsidTr="00E85603">
        <w:trPr>
          <w:trHeight w:val="1875"/>
        </w:trPr>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ИНН</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ОГРН</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Наименование краткое</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КОД ОКВЭД</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ФИО руководителя</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Серия,</w:t>
            </w:r>
          </w:p>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номер документа, удостоверяющего личность руководителя</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sz w:val="16"/>
                <w:szCs w:val="16"/>
                <w:lang w:eastAsia="ar-SA"/>
              </w:rPr>
              <w:t>№</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ИНН</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ОГРН</w:t>
            </w:r>
          </w:p>
        </w:tc>
        <w:tc>
          <w:tcPr>
            <w:tcW w:w="208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Наименование / Ф.И.О.</w:t>
            </w:r>
          </w:p>
        </w:tc>
        <w:tc>
          <w:tcPr>
            <w:tcW w:w="154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Адрес регистрации</w:t>
            </w:r>
          </w:p>
        </w:tc>
        <w:tc>
          <w:tcPr>
            <w:tcW w:w="25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 xml:space="preserve">Серия, номер документа, удостоверяющего личность (для </w:t>
            </w:r>
            <w:proofErr w:type="spellStart"/>
            <w:r w:rsidRPr="00142B99">
              <w:rPr>
                <w:bCs/>
                <w:sz w:val="16"/>
                <w:szCs w:val="16"/>
                <w:lang w:eastAsia="ar-SA"/>
              </w:rPr>
              <w:t>физич</w:t>
            </w:r>
            <w:proofErr w:type="spellEnd"/>
            <w:r w:rsidRPr="00142B99">
              <w:rPr>
                <w:bCs/>
                <w:sz w:val="16"/>
                <w:szCs w:val="16"/>
                <w:lang w:eastAsia="ar-SA"/>
              </w:rPr>
              <w:t>. лица)</w:t>
            </w:r>
          </w:p>
        </w:tc>
        <w:tc>
          <w:tcPr>
            <w:tcW w:w="196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Руководитель / участник /</w:t>
            </w:r>
            <w:r w:rsidRPr="00142B99">
              <w:rPr>
                <w:bCs/>
                <w:sz w:val="16"/>
                <w:szCs w:val="16"/>
                <w:lang w:eastAsia="ar-SA"/>
              </w:rPr>
              <w:br/>
              <w:t xml:space="preserve">акционер / </w:t>
            </w:r>
            <w:r w:rsidRPr="00142B99">
              <w:rPr>
                <w:bCs/>
                <w:sz w:val="16"/>
                <w:szCs w:val="16"/>
                <w:lang w:eastAsia="ar-SA"/>
              </w:rPr>
              <w:br/>
              <w:t>бенефициар</w:t>
            </w:r>
          </w:p>
        </w:tc>
        <w:tc>
          <w:tcPr>
            <w:tcW w:w="246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Информация о подтверждающих документах (наименование, реквизиты и т.д.)</w:t>
            </w:r>
          </w:p>
        </w:tc>
      </w:tr>
      <w:tr w:rsidR="00E85603" w:rsidRPr="00142B99" w:rsidTr="00E85603">
        <w:trPr>
          <w:trHeight w:val="315"/>
        </w:trPr>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2</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3</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4</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5</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6</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7</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8</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9</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10</w:t>
            </w:r>
          </w:p>
        </w:tc>
        <w:tc>
          <w:tcPr>
            <w:tcW w:w="208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11</w:t>
            </w:r>
          </w:p>
        </w:tc>
        <w:tc>
          <w:tcPr>
            <w:tcW w:w="154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12</w:t>
            </w:r>
          </w:p>
        </w:tc>
        <w:tc>
          <w:tcPr>
            <w:tcW w:w="250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13</w:t>
            </w:r>
          </w:p>
        </w:tc>
        <w:tc>
          <w:tcPr>
            <w:tcW w:w="196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14</w:t>
            </w:r>
          </w:p>
        </w:tc>
        <w:tc>
          <w:tcPr>
            <w:tcW w:w="2460" w:type="dxa"/>
            <w:hideMark/>
          </w:tcPr>
          <w:p w:rsidR="00E85603" w:rsidRPr="00142B9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142B99">
              <w:rPr>
                <w:bCs/>
                <w:sz w:val="16"/>
                <w:szCs w:val="16"/>
                <w:lang w:eastAsia="ar-SA"/>
              </w:rPr>
              <w:t>15</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r w:rsidR="00E85603" w:rsidRPr="00142B99" w:rsidTr="00E85603">
        <w:trPr>
          <w:trHeight w:val="300"/>
        </w:trPr>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3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08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54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50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19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c>
          <w:tcPr>
            <w:tcW w:w="2460" w:type="dxa"/>
            <w:noWrap/>
            <w:hideMark/>
          </w:tcPr>
          <w:p w:rsidR="00E85603" w:rsidRPr="00142B9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142B99">
              <w:rPr>
                <w:bCs/>
                <w:sz w:val="16"/>
                <w:szCs w:val="16"/>
                <w:lang w:eastAsia="ar-SA"/>
              </w:rPr>
              <w:t> </w:t>
            </w:r>
          </w:p>
        </w:tc>
      </w:tr>
    </w:tbl>
    <w:p w:rsidR="00E85603" w:rsidRPr="00142B9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rsidR="00E85603" w:rsidRPr="00142B9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142B99">
        <w:rPr>
          <w:rFonts w:ascii="Times New Roman" w:hAnsi="Times New Roman" w:cs="Times New Roman"/>
          <w:bCs/>
          <w:sz w:val="16"/>
          <w:lang w:eastAsia="ar-SA"/>
        </w:rPr>
        <w:t>_______________________________________________________________________________________________________</w:t>
      </w:r>
    </w:p>
    <w:p w:rsidR="00E85603" w:rsidRPr="00142B99" w:rsidRDefault="00E85603" w:rsidP="005F1A1A">
      <w:pPr>
        <w:widowControl w:val="0"/>
        <w:overflowPunct w:val="0"/>
        <w:autoSpaceDE w:val="0"/>
        <w:spacing w:after="0" w:line="240" w:lineRule="auto"/>
        <w:ind w:firstLine="708"/>
        <w:jc w:val="both"/>
        <w:rPr>
          <w:rFonts w:ascii="Times New Roman" w:hAnsi="Times New Roman" w:cs="Times New Roman"/>
          <w:bCs/>
          <w:sz w:val="18"/>
          <w:lang w:eastAsia="ar-SA"/>
        </w:rPr>
      </w:pPr>
      <w:r w:rsidRPr="00142B99">
        <w:rPr>
          <w:rFonts w:ascii="Times New Roman" w:hAnsi="Times New Roman" w:cs="Times New Roman"/>
          <w:bCs/>
          <w:snapToGrid w:val="0"/>
          <w:sz w:val="18"/>
          <w:lang w:eastAsia="ar-SA"/>
        </w:rPr>
        <w:t xml:space="preserve">(Подпись уполномоченного </w:t>
      </w:r>
      <w:proofErr w:type="gramStart"/>
      <w:r w:rsidRPr="00142B99">
        <w:rPr>
          <w:rFonts w:ascii="Times New Roman" w:hAnsi="Times New Roman" w:cs="Times New Roman"/>
          <w:bCs/>
          <w:snapToGrid w:val="0"/>
          <w:sz w:val="18"/>
          <w:lang w:eastAsia="ar-SA"/>
        </w:rPr>
        <w:t>представителя)</w:t>
      </w:r>
      <w:r w:rsidR="005F1A1A">
        <w:rPr>
          <w:rFonts w:ascii="Times New Roman" w:hAnsi="Times New Roman" w:cs="Times New Roman"/>
          <w:bCs/>
          <w:snapToGrid w:val="0"/>
          <w:sz w:val="18"/>
          <w:lang w:eastAsia="ar-SA"/>
        </w:rPr>
        <w:tab/>
      </w:r>
      <w:proofErr w:type="gramEnd"/>
      <w:r w:rsidR="005F1A1A">
        <w:rPr>
          <w:rFonts w:ascii="Times New Roman" w:hAnsi="Times New Roman" w:cs="Times New Roman"/>
          <w:bCs/>
          <w:snapToGrid w:val="0"/>
          <w:sz w:val="18"/>
          <w:lang w:eastAsia="ar-SA"/>
        </w:rPr>
        <w:tab/>
      </w:r>
      <w:r w:rsidR="005F1A1A">
        <w:rPr>
          <w:rFonts w:ascii="Times New Roman" w:hAnsi="Times New Roman" w:cs="Times New Roman"/>
          <w:bCs/>
          <w:snapToGrid w:val="0"/>
          <w:sz w:val="18"/>
          <w:lang w:eastAsia="ar-SA"/>
        </w:rPr>
        <w:tab/>
      </w:r>
      <w:r w:rsidRPr="00142B99">
        <w:rPr>
          <w:rFonts w:ascii="Times New Roman" w:hAnsi="Times New Roman" w:cs="Times New Roman"/>
          <w:bCs/>
          <w:snapToGrid w:val="0"/>
          <w:sz w:val="18"/>
          <w:lang w:eastAsia="ar-SA"/>
        </w:rPr>
        <w:t>(Ф.И.О. и должность подписавшего)</w:t>
      </w:r>
    </w:p>
    <w:p w:rsidR="00E85603" w:rsidRPr="00142B9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rsidR="00E85603" w:rsidRPr="00142B9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142B99">
        <w:rPr>
          <w:rFonts w:ascii="Times New Roman" w:hAnsi="Times New Roman" w:cs="Times New Roman"/>
          <w:b/>
          <w:sz w:val="18"/>
          <w:szCs w:val="20"/>
          <w:lang w:eastAsia="ar-SA"/>
        </w:rPr>
        <w:t>М.П.</w:t>
      </w:r>
    </w:p>
    <w:p w:rsidR="00E85603" w:rsidRPr="00142B9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rsidR="00E85603" w:rsidRPr="00142B9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142B99">
        <w:rPr>
          <w:rFonts w:ascii="Times New Roman" w:hAnsi="Times New Roman" w:cs="Times New Roman"/>
          <w:i/>
          <w:sz w:val="18"/>
          <w:szCs w:val="20"/>
          <w:lang w:eastAsia="ar-SA"/>
        </w:rPr>
        <w:t>*</w:t>
      </w:r>
      <w:proofErr w:type="gramStart"/>
      <w:r w:rsidRPr="00142B99">
        <w:rPr>
          <w:rFonts w:ascii="Times New Roman" w:hAnsi="Times New Roman" w:cs="Times New Roman"/>
          <w:i/>
          <w:sz w:val="18"/>
          <w:szCs w:val="20"/>
          <w:lang w:eastAsia="ar-SA"/>
        </w:rPr>
        <w:t>В</w:t>
      </w:r>
      <w:proofErr w:type="gramEnd"/>
      <w:r w:rsidRPr="00142B99">
        <w:rPr>
          <w:rFonts w:ascii="Times New Roman" w:hAnsi="Times New Roman" w:cs="Times New Roman"/>
          <w:i/>
          <w:sz w:val="18"/>
          <w:szCs w:val="20"/>
          <w:lang w:eastAsia="ar-SA"/>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142B9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142B99">
        <w:rPr>
          <w:rFonts w:ascii="Times New Roman" w:hAnsi="Times New Roman" w:cs="Times New Roman"/>
          <w:bCs/>
          <w:sz w:val="18"/>
          <w:szCs w:val="20"/>
          <w:lang w:eastAsia="ar-SA"/>
        </w:rPr>
        <w:t xml:space="preserve"> </w:t>
      </w:r>
    </w:p>
    <w:p w:rsidR="00E85603" w:rsidRPr="00142B9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142B99">
        <w:rPr>
          <w:rFonts w:ascii="Times New Roman" w:hAnsi="Times New Roman" w:cs="Times New Roman"/>
          <w:bCs/>
          <w:i/>
          <w:sz w:val="18"/>
          <w:szCs w:val="20"/>
          <w:lang w:eastAsia="ar-SA"/>
        </w:rPr>
        <w:t>- Изменение формы справки недопустимо;</w:t>
      </w:r>
    </w:p>
    <w:p w:rsidR="00E85603" w:rsidRPr="00142B9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142B9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rsidR="00E85603" w:rsidRPr="00142B9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142B9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rsidR="00E85603" w:rsidRPr="00142B9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142B9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rsidR="00E85603" w:rsidRPr="00142B99" w:rsidRDefault="00E85603" w:rsidP="00E85603">
      <w:pPr>
        <w:pStyle w:val="Times12"/>
        <w:widowControl w:val="0"/>
        <w:ind w:firstLine="0"/>
        <w:rPr>
          <w:rFonts w:cs="Times New Roman"/>
          <w:bCs/>
          <w:i/>
          <w:sz w:val="18"/>
          <w:szCs w:val="20"/>
        </w:rPr>
      </w:pPr>
      <w:r w:rsidRPr="00142B99">
        <w:rPr>
          <w:rFonts w:cs="Times New Roman"/>
          <w:bCs/>
          <w:i/>
          <w:sz w:val="18"/>
          <w:szCs w:val="20"/>
        </w:rPr>
        <w:t>- При заполнении паспортных данных указывается только серия и номер паспорта в формате ХХХХ ХХХХХХ</w:t>
      </w:r>
    </w:p>
    <w:p w:rsidR="00E85603" w:rsidRPr="00142B99" w:rsidRDefault="00E85603" w:rsidP="00E85603">
      <w:pPr>
        <w:pStyle w:val="Times12"/>
        <w:widowControl w:val="0"/>
        <w:ind w:firstLine="0"/>
        <w:rPr>
          <w:rFonts w:cs="Times New Roman"/>
          <w:bCs/>
          <w:i/>
          <w:sz w:val="18"/>
          <w:szCs w:val="20"/>
        </w:rPr>
      </w:pPr>
    </w:p>
    <w:p w:rsidR="00E85603" w:rsidRPr="00142B99" w:rsidRDefault="00E85603" w:rsidP="00E85603">
      <w:pPr>
        <w:pStyle w:val="Times12"/>
        <w:widowControl w:val="0"/>
        <w:ind w:firstLine="0"/>
        <w:rPr>
          <w:rFonts w:cs="Times New Roman"/>
          <w:bCs/>
          <w:sz w:val="20"/>
          <w:szCs w:val="20"/>
        </w:rPr>
        <w:sectPr w:rsidR="00E85603" w:rsidRPr="00142B99" w:rsidSect="00E85603">
          <w:pgSz w:w="16838" w:h="11906" w:orient="landscape"/>
          <w:pgMar w:top="964" w:right="851" w:bottom="567" w:left="1701" w:header="709" w:footer="709" w:gutter="0"/>
          <w:cols w:space="708"/>
          <w:titlePg/>
          <w:docGrid w:linePitch="360"/>
        </w:sectPr>
      </w:pPr>
    </w:p>
    <w:p w:rsidR="005C72F0" w:rsidRDefault="005C72F0" w:rsidP="00E85603">
      <w:pPr>
        <w:widowControl w:val="0"/>
        <w:spacing w:after="0" w:line="240" w:lineRule="auto"/>
        <w:ind w:left="6237"/>
        <w:rPr>
          <w:rFonts w:ascii="Times New Roman" w:hAnsi="Times New Roman" w:cs="Times New Roman"/>
          <w:sz w:val="24"/>
          <w:szCs w:val="24"/>
        </w:rPr>
      </w:pPr>
    </w:p>
    <w:p w:rsidR="005C72F0" w:rsidRPr="00142B99" w:rsidRDefault="005C72F0" w:rsidP="005C72F0">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 xml:space="preserve">Приложение </w:t>
      </w:r>
      <w:r>
        <w:rPr>
          <w:rFonts w:ascii="Times New Roman" w:hAnsi="Times New Roman" w:cs="Times New Roman"/>
          <w:sz w:val="24"/>
          <w:szCs w:val="24"/>
        </w:rPr>
        <w:t>5.1</w:t>
      </w:r>
      <w:r w:rsidRPr="00142B99">
        <w:rPr>
          <w:rFonts w:ascii="Times New Roman" w:hAnsi="Times New Roman" w:cs="Times New Roman"/>
          <w:sz w:val="24"/>
          <w:szCs w:val="24"/>
        </w:rPr>
        <w:t xml:space="preserve"> к Договору </w:t>
      </w:r>
    </w:p>
    <w:p w:rsidR="005C72F0" w:rsidRPr="00142B99" w:rsidRDefault="005C72F0" w:rsidP="005C72F0">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от ____________ № _____</w:t>
      </w:r>
    </w:p>
    <w:p w:rsidR="005C72F0" w:rsidRPr="00142B99" w:rsidRDefault="005C72F0" w:rsidP="005C72F0">
      <w:pPr>
        <w:tabs>
          <w:tab w:val="left" w:pos="0"/>
          <w:tab w:val="num" w:pos="1134"/>
        </w:tabs>
        <w:jc w:val="center"/>
        <w:outlineLvl w:val="1"/>
        <w:rPr>
          <w:rFonts w:ascii="Times New Roman" w:hAnsi="Times New Roman" w:cs="Times New Roman"/>
          <w:b/>
          <w:sz w:val="24"/>
          <w:szCs w:val="24"/>
        </w:rPr>
      </w:pPr>
    </w:p>
    <w:p w:rsidR="005C72F0" w:rsidRPr="00142B99" w:rsidRDefault="005C72F0" w:rsidP="005C72F0">
      <w:pPr>
        <w:tabs>
          <w:tab w:val="left" w:pos="0"/>
          <w:tab w:val="num" w:pos="1134"/>
        </w:tabs>
        <w:jc w:val="center"/>
        <w:outlineLvl w:val="1"/>
        <w:rPr>
          <w:rFonts w:ascii="Times New Roman" w:hAnsi="Times New Roman" w:cs="Times New Roman"/>
          <w:b/>
          <w:sz w:val="24"/>
          <w:szCs w:val="24"/>
        </w:rPr>
      </w:pPr>
      <w:r w:rsidRPr="00142B99">
        <w:rPr>
          <w:rFonts w:ascii="Times New Roman" w:hAnsi="Times New Roman" w:cs="Times New Roman"/>
          <w:b/>
          <w:sz w:val="24"/>
          <w:szCs w:val="24"/>
        </w:rPr>
        <w:t xml:space="preserve">Согласие на обработку персональных данных </w:t>
      </w:r>
    </w:p>
    <w:p w:rsidR="005C72F0" w:rsidRPr="00142B99" w:rsidRDefault="005C72F0" w:rsidP="005C72F0">
      <w:pPr>
        <w:tabs>
          <w:tab w:val="left" w:pos="0"/>
        </w:tabs>
        <w:jc w:val="center"/>
        <w:rPr>
          <w:rFonts w:ascii="Times New Roman" w:hAnsi="Times New Roman" w:cs="Times New Roman"/>
          <w:b/>
          <w:snapToGrid w:val="0"/>
          <w:sz w:val="24"/>
          <w:szCs w:val="24"/>
        </w:rPr>
      </w:pPr>
      <w:r w:rsidRPr="00142B99">
        <w:rPr>
          <w:rFonts w:ascii="Times New Roman" w:hAnsi="Times New Roman" w:cs="Times New Roman"/>
          <w:b/>
          <w:snapToGrid w:val="0"/>
          <w:sz w:val="24"/>
          <w:szCs w:val="24"/>
        </w:rPr>
        <w:t xml:space="preserve">от «_____» ____________ 20____ г. </w:t>
      </w:r>
    </w:p>
    <w:p w:rsidR="005C72F0" w:rsidRPr="00142B99" w:rsidRDefault="005C72F0" w:rsidP="005C72F0">
      <w:pPr>
        <w:jc w:val="center"/>
        <w:rPr>
          <w:rFonts w:ascii="Times New Roman" w:hAnsi="Times New Roman" w:cs="Times New Roman"/>
          <w:sz w:val="24"/>
          <w:szCs w:val="24"/>
        </w:rPr>
      </w:pPr>
    </w:p>
    <w:p w:rsidR="005C72F0" w:rsidRPr="00142B99" w:rsidRDefault="005C72F0" w:rsidP="005C72F0">
      <w:pPr>
        <w:spacing w:after="0" w:line="240" w:lineRule="auto"/>
        <w:ind w:firstLine="709"/>
        <w:jc w:val="both"/>
        <w:rPr>
          <w:rFonts w:ascii="Times New Roman" w:hAnsi="Times New Roman" w:cs="Times New Roman"/>
          <w:sz w:val="24"/>
          <w:szCs w:val="24"/>
        </w:rPr>
      </w:pPr>
      <w:r w:rsidRPr="00142B99">
        <w:rPr>
          <w:rFonts w:ascii="Times New Roman" w:hAnsi="Times New Roman" w:cs="Times New Roman"/>
          <w:sz w:val="24"/>
          <w:szCs w:val="24"/>
        </w:rPr>
        <w:t xml:space="preserve">Настоящим </w:t>
      </w:r>
      <w:r w:rsidRPr="00142B9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142B99">
        <w:rPr>
          <w:rFonts w:ascii="Times New Roman" w:hAnsi="Times New Roman" w:cs="Times New Roman"/>
          <w:sz w:val="24"/>
          <w:szCs w:val="24"/>
        </w:rPr>
        <w:t>,</w:t>
      </w:r>
      <w:r w:rsidRPr="00142B99">
        <w:rPr>
          <w:rFonts w:ascii="Times New Roman" w:hAnsi="Times New Roman" w:cs="Times New Roman"/>
          <w:b/>
          <w:i/>
          <w:sz w:val="24"/>
          <w:szCs w:val="24"/>
        </w:rPr>
        <w:t xml:space="preserve"> действующего на основании ___________________</w:t>
      </w:r>
      <w:r w:rsidRPr="00142B99">
        <w:rPr>
          <w:rFonts w:ascii="Times New Roman" w:hAnsi="Times New Roman" w:cs="Times New Roman"/>
          <w:i/>
          <w:sz w:val="24"/>
          <w:szCs w:val="24"/>
        </w:rPr>
        <w:t>_,</w:t>
      </w:r>
      <w:r w:rsidRPr="00142B99">
        <w:rPr>
          <w:rFonts w:ascii="Times New Roman" w:hAnsi="Times New Roman" w:cs="Times New Roman"/>
          <w:b/>
          <w:i/>
          <w:sz w:val="24"/>
          <w:szCs w:val="24"/>
        </w:rPr>
        <w:t xml:space="preserve"> </w:t>
      </w:r>
      <w:r w:rsidRPr="00142B99">
        <w:rPr>
          <w:rFonts w:ascii="Times New Roman" w:hAnsi="Times New Roman" w:cs="Times New Roman"/>
          <w:sz w:val="24"/>
          <w:szCs w:val="24"/>
        </w:rPr>
        <w:t xml:space="preserve">дает свое согласие на </w:t>
      </w:r>
      <w:r w:rsidRPr="00142B99">
        <w:rPr>
          <w:rFonts w:ascii="Times New Roman" w:hAnsi="Times New Roman" w:cs="Times New Roman"/>
          <w:snapToGrid w:val="0"/>
          <w:sz w:val="24"/>
          <w:szCs w:val="24"/>
        </w:rPr>
        <w:t xml:space="preserve">совершение </w:t>
      </w:r>
      <w:r w:rsidRPr="00142B99">
        <w:rPr>
          <w:rFonts w:ascii="Times New Roman" w:hAnsi="Times New Roman" w:cs="Times New Roman"/>
          <w:b/>
          <w:sz w:val="24"/>
          <w:szCs w:val="24"/>
        </w:rPr>
        <w:t>ПАО «</w:t>
      </w:r>
      <w:proofErr w:type="spellStart"/>
      <w:r w:rsidRPr="00142B99">
        <w:rPr>
          <w:rFonts w:ascii="Times New Roman" w:hAnsi="Times New Roman" w:cs="Times New Roman"/>
          <w:b/>
          <w:sz w:val="24"/>
          <w:szCs w:val="24"/>
        </w:rPr>
        <w:t>Россети</w:t>
      </w:r>
      <w:proofErr w:type="spellEnd"/>
      <w:r w:rsidRPr="00142B99">
        <w:rPr>
          <w:rFonts w:ascii="Times New Roman" w:hAnsi="Times New Roman" w:cs="Times New Roman"/>
          <w:b/>
          <w:sz w:val="24"/>
          <w:szCs w:val="24"/>
        </w:rPr>
        <w:t>»</w:t>
      </w:r>
      <w:r w:rsidRPr="00142B99">
        <w:rPr>
          <w:rFonts w:ascii="Times New Roman" w:hAnsi="Times New Roman" w:cs="Times New Roman"/>
          <w:sz w:val="24"/>
          <w:szCs w:val="24"/>
        </w:rPr>
        <w:t xml:space="preserve"> </w:t>
      </w:r>
      <w:r w:rsidRPr="00142B99">
        <w:rPr>
          <w:rFonts w:ascii="Times New Roman" w:hAnsi="Times New Roman" w:cs="Times New Roman"/>
          <w:snapToGrid w:val="0"/>
          <w:sz w:val="24"/>
          <w:szCs w:val="24"/>
        </w:rPr>
        <w:t>действий, предусмотренных п. 3 ст. 3 ФЗ «О персональных данных» от 27.07.2006 № 152</w:t>
      </w:r>
      <w:r w:rsidRPr="00142B99">
        <w:rPr>
          <w:rFonts w:ascii="Times New Roman" w:hAnsi="Times New Roman" w:cs="Times New Roman"/>
          <w:snapToGrid w:val="0"/>
          <w:sz w:val="24"/>
          <w:szCs w:val="24"/>
        </w:rPr>
        <w:noBreakHyphen/>
        <w:t>ФЗ, в отношении</w:t>
      </w:r>
      <w:r w:rsidRPr="00142B99">
        <w:rPr>
          <w:rFonts w:ascii="Times New Roman" w:hAnsi="Times New Roman" w:cs="Times New Roman"/>
          <w:sz w:val="24"/>
          <w:szCs w:val="24"/>
        </w:rPr>
        <w:t xml:space="preserve"> персональных данных руководителей </w:t>
      </w:r>
      <w:r w:rsidRPr="00142B99">
        <w:rPr>
          <w:rFonts w:ascii="Times New Roman" w:hAnsi="Times New Roman" w:cs="Times New Roman"/>
          <w:b/>
          <w:i/>
          <w:sz w:val="24"/>
          <w:szCs w:val="24"/>
        </w:rPr>
        <w:t>Подрядчика/Субподрядчика</w:t>
      </w:r>
      <w:r w:rsidRPr="00142B9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rsidR="005C72F0" w:rsidRPr="00142B99" w:rsidRDefault="005C72F0" w:rsidP="005C72F0">
      <w:pPr>
        <w:spacing w:after="0" w:line="240" w:lineRule="auto"/>
        <w:ind w:firstLine="709"/>
        <w:jc w:val="both"/>
        <w:rPr>
          <w:rFonts w:ascii="Times New Roman" w:hAnsi="Times New Roman" w:cs="Times New Roman"/>
          <w:snapToGrid w:val="0"/>
          <w:sz w:val="18"/>
          <w:szCs w:val="18"/>
        </w:rPr>
      </w:pPr>
      <w:r w:rsidRPr="00142B99">
        <w:rPr>
          <w:rFonts w:ascii="Times New Roman" w:hAnsi="Times New Roman" w:cs="Times New Roman"/>
          <w:sz w:val="26"/>
          <w:szCs w:val="26"/>
        </w:rPr>
        <w:t xml:space="preserve"> </w:t>
      </w:r>
      <w:r w:rsidRPr="00142B9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rsidR="005C72F0" w:rsidRPr="00142B99" w:rsidRDefault="005C72F0" w:rsidP="005C72F0">
      <w:pPr>
        <w:spacing w:after="0" w:line="240" w:lineRule="auto"/>
        <w:jc w:val="both"/>
        <w:rPr>
          <w:rFonts w:ascii="Times New Roman" w:hAnsi="Times New Roman" w:cs="Times New Roman"/>
          <w:snapToGrid w:val="0"/>
          <w:sz w:val="18"/>
          <w:szCs w:val="18"/>
        </w:rPr>
      </w:pPr>
      <w:r w:rsidRPr="00142B99">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142B99">
        <w:rPr>
          <w:rFonts w:ascii="Times New Roman" w:hAnsi="Times New Roman" w:cs="Times New Roman"/>
          <w:sz w:val="18"/>
          <w:szCs w:val="18"/>
        </w:rPr>
        <w:t>(участников, учредителей, акционеров)</w:t>
      </w:r>
      <w:r w:rsidRPr="00142B99">
        <w:rPr>
          <w:rFonts w:ascii="Times New Roman" w:hAnsi="Times New Roman" w:cs="Times New Roman"/>
          <w:sz w:val="26"/>
          <w:szCs w:val="26"/>
        </w:rPr>
        <w:t xml:space="preserve"> </w:t>
      </w:r>
    </w:p>
    <w:p w:rsidR="005C72F0" w:rsidRPr="00142B99" w:rsidRDefault="005C72F0" w:rsidP="005C72F0">
      <w:pPr>
        <w:spacing w:after="0" w:line="240" w:lineRule="auto"/>
        <w:jc w:val="both"/>
        <w:rPr>
          <w:rFonts w:ascii="Times New Roman" w:hAnsi="Times New Roman" w:cs="Times New Roman"/>
          <w:sz w:val="24"/>
          <w:szCs w:val="24"/>
        </w:rPr>
      </w:pPr>
      <w:r w:rsidRPr="00142B99">
        <w:rPr>
          <w:rFonts w:ascii="Times New Roman" w:hAnsi="Times New Roman" w:cs="Times New Roman"/>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42B99">
        <w:rPr>
          <w:rFonts w:ascii="Times New Roman" w:hAnsi="Times New Roman" w:cs="Times New Roman"/>
          <w:sz w:val="24"/>
          <w:szCs w:val="24"/>
        </w:rPr>
        <w:t>Росфинмониторинг</w:t>
      </w:r>
      <w:proofErr w:type="spellEnd"/>
      <w:r w:rsidRPr="00142B99">
        <w:rPr>
          <w:rFonts w:ascii="Times New Roman" w:hAnsi="Times New Roman" w:cs="Times New Roman"/>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rsidR="005C72F0" w:rsidRPr="00142B99" w:rsidRDefault="005C72F0" w:rsidP="005C72F0">
      <w:pPr>
        <w:spacing w:after="0" w:line="240" w:lineRule="auto"/>
        <w:ind w:firstLine="709"/>
        <w:jc w:val="both"/>
        <w:rPr>
          <w:rFonts w:ascii="Times New Roman" w:hAnsi="Times New Roman" w:cs="Times New Roman"/>
          <w:snapToGrid w:val="0"/>
          <w:sz w:val="24"/>
          <w:szCs w:val="24"/>
        </w:rPr>
      </w:pPr>
      <w:r w:rsidRPr="00142B9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5C72F0" w:rsidRDefault="005C72F0" w:rsidP="005C72F0">
      <w:pPr>
        <w:spacing w:after="0" w:line="240" w:lineRule="auto"/>
        <w:ind w:firstLine="709"/>
        <w:jc w:val="both"/>
        <w:rPr>
          <w:rFonts w:ascii="Times New Roman" w:hAnsi="Times New Roman" w:cs="Times New Roman"/>
          <w:snapToGrid w:val="0"/>
          <w:sz w:val="24"/>
          <w:szCs w:val="24"/>
        </w:rPr>
      </w:pPr>
      <w:r w:rsidRPr="00142B99">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5F1A1A" w:rsidRPr="00142B99" w:rsidRDefault="005F1A1A" w:rsidP="005C72F0">
      <w:pPr>
        <w:spacing w:after="0" w:line="240" w:lineRule="auto"/>
        <w:ind w:firstLine="709"/>
        <w:jc w:val="both"/>
        <w:rPr>
          <w:rFonts w:ascii="Times New Roman" w:hAnsi="Times New Roman" w:cs="Times New Roman"/>
          <w:snapToGrid w:val="0"/>
          <w:sz w:val="24"/>
          <w:szCs w:val="24"/>
        </w:rPr>
      </w:pPr>
    </w:p>
    <w:p w:rsidR="005C72F0" w:rsidRPr="00142B99" w:rsidRDefault="005C72F0" w:rsidP="005F1A1A">
      <w:pPr>
        <w:spacing w:after="0"/>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_______________________</w:t>
      </w:r>
      <w:r w:rsidR="005F1A1A">
        <w:rPr>
          <w:rFonts w:ascii="Times New Roman" w:hAnsi="Times New Roman" w:cs="Times New Roman"/>
          <w:color w:val="000000"/>
          <w:sz w:val="24"/>
          <w:szCs w:val="24"/>
        </w:rPr>
        <w:tab/>
      </w:r>
      <w:r w:rsidR="005F1A1A">
        <w:rPr>
          <w:rFonts w:ascii="Times New Roman" w:hAnsi="Times New Roman" w:cs="Times New Roman"/>
          <w:color w:val="000000"/>
          <w:sz w:val="24"/>
          <w:szCs w:val="24"/>
        </w:rPr>
        <w:tab/>
      </w:r>
      <w:r w:rsidR="005F1A1A">
        <w:rPr>
          <w:rFonts w:ascii="Times New Roman" w:hAnsi="Times New Roman" w:cs="Times New Roman"/>
          <w:color w:val="000000"/>
          <w:sz w:val="24"/>
          <w:szCs w:val="24"/>
        </w:rPr>
        <w:tab/>
      </w:r>
      <w:r w:rsidR="005F1A1A">
        <w:rPr>
          <w:rFonts w:ascii="Times New Roman" w:hAnsi="Times New Roman" w:cs="Times New Roman"/>
          <w:color w:val="000000"/>
          <w:sz w:val="24"/>
          <w:szCs w:val="24"/>
        </w:rPr>
        <w:tab/>
      </w:r>
      <w:r w:rsidR="005F1A1A">
        <w:rPr>
          <w:rFonts w:ascii="Times New Roman" w:hAnsi="Times New Roman" w:cs="Times New Roman"/>
          <w:color w:val="000000"/>
          <w:sz w:val="24"/>
          <w:szCs w:val="24"/>
        </w:rPr>
        <w:tab/>
      </w:r>
      <w:r w:rsidR="005F1A1A">
        <w:rPr>
          <w:rFonts w:ascii="Times New Roman" w:hAnsi="Times New Roman" w:cs="Times New Roman"/>
          <w:color w:val="000000"/>
          <w:sz w:val="24"/>
          <w:szCs w:val="24"/>
        </w:rPr>
        <w:tab/>
      </w:r>
      <w:r w:rsidRPr="00142B99">
        <w:rPr>
          <w:rFonts w:ascii="Times New Roman" w:hAnsi="Times New Roman" w:cs="Times New Roman"/>
          <w:color w:val="000000"/>
          <w:sz w:val="24"/>
          <w:szCs w:val="24"/>
        </w:rPr>
        <w:t>______________________</w:t>
      </w:r>
    </w:p>
    <w:p w:rsidR="005C72F0" w:rsidRPr="00142B99" w:rsidRDefault="005C72F0" w:rsidP="005F1A1A">
      <w:pPr>
        <w:spacing w:after="0"/>
        <w:jc w:val="both"/>
        <w:rPr>
          <w:rFonts w:ascii="Times New Roman" w:hAnsi="Times New Roman" w:cs="Times New Roman"/>
        </w:rPr>
      </w:pPr>
      <w:r w:rsidRPr="00142B99">
        <w:rPr>
          <w:rFonts w:ascii="Times New Roman" w:hAnsi="Times New Roman" w:cs="Times New Roman"/>
        </w:rPr>
        <w:t xml:space="preserve">(Подпись уполномоченного </w:t>
      </w:r>
      <w:proofErr w:type="gramStart"/>
      <w:r w:rsidRPr="00142B99">
        <w:rPr>
          <w:rFonts w:ascii="Times New Roman" w:hAnsi="Times New Roman" w:cs="Times New Roman"/>
        </w:rPr>
        <w:t>представителя</w:t>
      </w:r>
      <w:r w:rsidRPr="00142B99">
        <w:rPr>
          <w:rFonts w:ascii="Times New Roman" w:hAnsi="Times New Roman" w:cs="Times New Roman"/>
          <w:sz w:val="26"/>
          <w:szCs w:val="26"/>
        </w:rPr>
        <w:t>)</w:t>
      </w:r>
      <w:r w:rsidR="005F1A1A">
        <w:rPr>
          <w:rFonts w:ascii="Times New Roman" w:hAnsi="Times New Roman" w:cs="Times New Roman"/>
          <w:sz w:val="26"/>
          <w:szCs w:val="26"/>
        </w:rPr>
        <w:tab/>
      </w:r>
      <w:proofErr w:type="gramEnd"/>
      <w:r w:rsidR="005F1A1A">
        <w:rPr>
          <w:rFonts w:ascii="Times New Roman" w:hAnsi="Times New Roman" w:cs="Times New Roman"/>
          <w:sz w:val="26"/>
          <w:szCs w:val="26"/>
        </w:rPr>
        <w:tab/>
      </w:r>
      <w:r w:rsidR="005F1A1A">
        <w:rPr>
          <w:rFonts w:ascii="Times New Roman" w:hAnsi="Times New Roman" w:cs="Times New Roman"/>
          <w:sz w:val="26"/>
          <w:szCs w:val="26"/>
        </w:rPr>
        <w:tab/>
      </w:r>
      <w:r w:rsidRPr="00142B99">
        <w:rPr>
          <w:rFonts w:ascii="Times New Roman" w:hAnsi="Times New Roman" w:cs="Times New Roman"/>
        </w:rPr>
        <w:t>(Ф.И.О. и должность подписавшего**)</w:t>
      </w:r>
    </w:p>
    <w:p w:rsidR="005C72F0" w:rsidRPr="00142B99" w:rsidRDefault="005C72F0" w:rsidP="005C72F0">
      <w:pPr>
        <w:jc w:val="both"/>
        <w:rPr>
          <w:rFonts w:ascii="Times New Roman" w:hAnsi="Times New Roman" w:cs="Times New Roman"/>
          <w:b/>
          <w:bCs/>
        </w:rPr>
      </w:pPr>
      <w:r w:rsidRPr="00142B99">
        <w:rPr>
          <w:rFonts w:ascii="Times New Roman" w:hAnsi="Times New Roman" w:cs="Times New Roman"/>
          <w:b/>
          <w:bCs/>
        </w:rPr>
        <w:t>М.П.</w:t>
      </w:r>
    </w:p>
    <w:p w:rsidR="005C72F0" w:rsidRPr="00142B99" w:rsidRDefault="005C72F0" w:rsidP="005C72F0">
      <w:pPr>
        <w:jc w:val="both"/>
        <w:rPr>
          <w:rFonts w:ascii="Times New Roman" w:hAnsi="Times New Roman" w:cs="Times New Roman"/>
          <w:sz w:val="14"/>
          <w:szCs w:val="14"/>
        </w:rPr>
      </w:pPr>
      <w:r w:rsidRPr="00142B99">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w:t>
      </w:r>
      <w:proofErr w:type="spellStart"/>
      <w:r w:rsidRPr="00142B99">
        <w:rPr>
          <w:rFonts w:ascii="Times New Roman" w:hAnsi="Times New Roman" w:cs="Times New Roman"/>
          <w:sz w:val="14"/>
          <w:szCs w:val="14"/>
        </w:rPr>
        <w:t>Россети</w:t>
      </w:r>
      <w:proofErr w:type="spellEnd"/>
      <w:r w:rsidRPr="00142B99">
        <w:rPr>
          <w:rFonts w:ascii="Times New Roman" w:hAnsi="Times New Roman" w:cs="Times New Roman"/>
          <w:sz w:val="14"/>
          <w:szCs w:val="14"/>
        </w:rPr>
        <w:t>»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w:t>
      </w:r>
      <w:proofErr w:type="spellStart"/>
      <w:r w:rsidRPr="00142B99">
        <w:rPr>
          <w:rFonts w:ascii="Times New Roman" w:hAnsi="Times New Roman" w:cs="Times New Roman"/>
          <w:sz w:val="14"/>
          <w:szCs w:val="14"/>
        </w:rPr>
        <w:t>Россети</w:t>
      </w:r>
      <w:proofErr w:type="spellEnd"/>
      <w:r w:rsidRPr="00142B99">
        <w:rPr>
          <w:rFonts w:ascii="Times New Roman" w:hAnsi="Times New Roman" w:cs="Times New Roman"/>
          <w:sz w:val="14"/>
          <w:szCs w:val="14"/>
        </w:rPr>
        <w:t>» и в уполномоченные государственные органы указанных сведений.</w:t>
      </w:r>
    </w:p>
    <w:p w:rsidR="005C72F0" w:rsidRPr="00142B99" w:rsidRDefault="005C72F0" w:rsidP="005C72F0">
      <w:pPr>
        <w:shd w:val="clear" w:color="auto" w:fill="FFFFFF"/>
        <w:jc w:val="both"/>
        <w:rPr>
          <w:rFonts w:ascii="Times New Roman" w:hAnsi="Times New Roman" w:cs="Times New Roman"/>
          <w:sz w:val="24"/>
        </w:rPr>
      </w:pPr>
      <w:r w:rsidRPr="00142B9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5C72F0" w:rsidRPr="00142B99" w:rsidRDefault="005C72F0" w:rsidP="005C72F0">
      <w:pPr>
        <w:widowControl w:val="0"/>
        <w:spacing w:after="0" w:line="240" w:lineRule="auto"/>
        <w:ind w:left="6237"/>
        <w:rPr>
          <w:rFonts w:ascii="Times New Roman" w:hAnsi="Times New Roman" w:cs="Times New Roman"/>
          <w:sz w:val="24"/>
          <w:szCs w:val="24"/>
        </w:rPr>
      </w:pPr>
    </w:p>
    <w:p w:rsidR="005C72F0" w:rsidRPr="00142B99" w:rsidRDefault="005C72F0" w:rsidP="005C72F0">
      <w:pPr>
        <w:spacing w:after="160" w:line="259" w:lineRule="auto"/>
        <w:rPr>
          <w:rFonts w:ascii="Times New Roman" w:hAnsi="Times New Roman" w:cs="Times New Roman"/>
          <w:sz w:val="24"/>
          <w:szCs w:val="24"/>
        </w:rPr>
      </w:pPr>
      <w:r w:rsidRPr="00142B99">
        <w:rPr>
          <w:rFonts w:ascii="Times New Roman" w:hAnsi="Times New Roman" w:cs="Times New Roman"/>
          <w:sz w:val="24"/>
          <w:szCs w:val="24"/>
        </w:rPr>
        <w:br w:type="page"/>
      </w:r>
    </w:p>
    <w:p w:rsidR="00E85603" w:rsidRPr="00142B99" w:rsidRDefault="00E85603" w:rsidP="00E85603">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5C72F0">
        <w:rPr>
          <w:rFonts w:ascii="Times New Roman" w:hAnsi="Times New Roman" w:cs="Times New Roman"/>
          <w:sz w:val="24"/>
          <w:szCs w:val="24"/>
        </w:rPr>
        <w:t>6</w:t>
      </w:r>
      <w:r w:rsidRPr="00142B99">
        <w:rPr>
          <w:rFonts w:ascii="Times New Roman" w:hAnsi="Times New Roman" w:cs="Times New Roman"/>
          <w:sz w:val="24"/>
          <w:szCs w:val="24"/>
        </w:rPr>
        <w:t xml:space="preserve"> к Договору </w:t>
      </w:r>
    </w:p>
    <w:p w:rsidR="00E85603" w:rsidRPr="00142B99" w:rsidRDefault="00E85603" w:rsidP="00E85603">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rPr>
        <w:t>от ____________ № _____</w:t>
      </w:r>
    </w:p>
    <w:p w:rsidR="00E85603" w:rsidRPr="00142B99" w:rsidRDefault="00E85603" w:rsidP="00E85603">
      <w:pPr>
        <w:widowControl w:val="0"/>
        <w:spacing w:after="0" w:line="240" w:lineRule="auto"/>
        <w:ind w:left="5812"/>
        <w:rPr>
          <w:rFonts w:ascii="Times New Roman" w:hAnsi="Times New Roman" w:cs="Times New Roman"/>
        </w:rPr>
      </w:pPr>
    </w:p>
    <w:p w:rsidR="00E85603" w:rsidRPr="00142B99" w:rsidRDefault="00E85603" w:rsidP="00E85603">
      <w:pPr>
        <w:widowControl w:val="0"/>
        <w:spacing w:after="0" w:line="240" w:lineRule="auto"/>
        <w:jc w:val="center"/>
        <w:rPr>
          <w:rFonts w:ascii="Times New Roman" w:hAnsi="Times New Roman" w:cs="Times New Roman"/>
          <w:b/>
          <w:sz w:val="24"/>
          <w:szCs w:val="24"/>
        </w:rPr>
      </w:pPr>
      <w:r w:rsidRPr="00142B99">
        <w:rPr>
          <w:rFonts w:ascii="Times New Roman" w:hAnsi="Times New Roman" w:cs="Times New Roman"/>
          <w:b/>
          <w:sz w:val="24"/>
          <w:szCs w:val="24"/>
        </w:rPr>
        <w:t xml:space="preserve">АКТ </w:t>
      </w:r>
    </w:p>
    <w:p w:rsidR="00E85603" w:rsidRPr="00142B99" w:rsidRDefault="00E85603" w:rsidP="00E85603">
      <w:pPr>
        <w:widowControl w:val="0"/>
        <w:spacing w:after="0" w:line="240" w:lineRule="auto"/>
        <w:jc w:val="center"/>
        <w:rPr>
          <w:rFonts w:ascii="Times New Roman" w:hAnsi="Times New Roman" w:cs="Times New Roman"/>
          <w:b/>
          <w:sz w:val="24"/>
          <w:szCs w:val="24"/>
        </w:rPr>
      </w:pPr>
      <w:r w:rsidRPr="00142B99">
        <w:rPr>
          <w:rFonts w:ascii="Times New Roman" w:hAnsi="Times New Roman" w:cs="Times New Roman"/>
          <w:b/>
          <w:sz w:val="24"/>
          <w:szCs w:val="24"/>
        </w:rPr>
        <w:t>СДАЧИ-ПРИЕМКИ ПРОЧИХ РАБОТ,</w:t>
      </w:r>
    </w:p>
    <w:p w:rsidR="00E85603" w:rsidRPr="00142B99" w:rsidRDefault="00E85603" w:rsidP="00E85603">
      <w:pPr>
        <w:widowControl w:val="0"/>
        <w:spacing w:after="0" w:line="240" w:lineRule="auto"/>
        <w:jc w:val="center"/>
        <w:rPr>
          <w:rFonts w:ascii="Times New Roman" w:hAnsi="Times New Roman" w:cs="Times New Roman"/>
          <w:b/>
          <w:sz w:val="24"/>
          <w:szCs w:val="24"/>
        </w:rPr>
      </w:pPr>
      <w:r w:rsidRPr="00142B99">
        <w:rPr>
          <w:rFonts w:ascii="Times New Roman" w:hAnsi="Times New Roman" w:cs="Times New Roman"/>
          <w:b/>
          <w:sz w:val="24"/>
          <w:szCs w:val="24"/>
        </w:rPr>
        <w:t>выполненных по договору №_____ от ___________________</w:t>
      </w:r>
    </w:p>
    <w:p w:rsidR="00E85603" w:rsidRPr="00142B99" w:rsidRDefault="00E85603" w:rsidP="00E85603">
      <w:pPr>
        <w:widowControl w:val="0"/>
        <w:spacing w:after="0" w:line="240" w:lineRule="auto"/>
        <w:rPr>
          <w:rFonts w:ascii="Times New Roman" w:hAnsi="Times New Roman" w:cs="Times New Roman"/>
          <w:b/>
          <w:sz w:val="24"/>
          <w:szCs w:val="24"/>
        </w:rPr>
      </w:pPr>
      <w:r w:rsidRPr="00142B99">
        <w:rPr>
          <w:rFonts w:ascii="Times New Roman" w:hAnsi="Times New Roman" w:cs="Times New Roman"/>
          <w:b/>
          <w:sz w:val="24"/>
          <w:szCs w:val="24"/>
        </w:rPr>
        <w:t>№ __________</w:t>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005F1A1A">
        <w:rPr>
          <w:rFonts w:ascii="Times New Roman" w:hAnsi="Times New Roman" w:cs="Times New Roman"/>
          <w:b/>
          <w:sz w:val="24"/>
          <w:szCs w:val="24"/>
        </w:rPr>
        <w:tab/>
      </w:r>
      <w:r w:rsidRPr="00142B99">
        <w:rPr>
          <w:rFonts w:ascii="Times New Roman" w:hAnsi="Times New Roman" w:cs="Times New Roman"/>
          <w:b/>
          <w:sz w:val="24"/>
          <w:szCs w:val="24"/>
        </w:rPr>
        <w:t>от ___. ___.20___</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b/>
          <w:color w:val="000000"/>
          <w:sz w:val="24"/>
          <w:szCs w:val="24"/>
        </w:rPr>
        <w:t>Подрядчик</w:t>
      </w:r>
      <w:r w:rsidRPr="00142B99">
        <w:rPr>
          <w:rFonts w:ascii="Times New Roman" w:hAnsi="Times New Roman" w:cs="Times New Roman"/>
          <w:color w:val="000000"/>
          <w:sz w:val="24"/>
          <w:szCs w:val="24"/>
        </w:rPr>
        <w:t>___________________________________________________________________</w:t>
      </w:r>
    </w:p>
    <w:p w:rsidR="00E85603" w:rsidRPr="00142B9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 xml:space="preserve">указывается фирменное наименование, место нахождения </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в лице ________________________________________________________________________</w:t>
      </w:r>
    </w:p>
    <w:p w:rsidR="00E85603" w:rsidRPr="00142B99" w:rsidRDefault="00E85603" w:rsidP="005F1A1A">
      <w:pPr>
        <w:widowControl w:val="0"/>
        <w:shd w:val="clear" w:color="auto" w:fill="FFFFFF"/>
        <w:spacing w:after="0" w:line="240" w:lineRule="auto"/>
        <w:ind w:left="2124" w:firstLine="708"/>
        <w:jc w:val="both"/>
        <w:rPr>
          <w:rFonts w:ascii="Times New Roman" w:hAnsi="Times New Roman" w:cs="Times New Roman"/>
          <w:i/>
          <w:color w:val="000000"/>
          <w:sz w:val="24"/>
          <w:szCs w:val="24"/>
        </w:rPr>
      </w:pPr>
      <w:r w:rsidRPr="00142B99">
        <w:rPr>
          <w:rFonts w:ascii="Times New Roman" w:hAnsi="Times New Roman" w:cs="Times New Roman"/>
          <w:i/>
          <w:color w:val="000000"/>
          <w:sz w:val="24"/>
          <w:szCs w:val="24"/>
        </w:rPr>
        <w:t>(должность, ФИО уполномоченного лица)</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 действующего на основании ___________________________, с одной стороны, и</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b/>
          <w:color w:val="000000"/>
          <w:sz w:val="24"/>
          <w:szCs w:val="24"/>
        </w:rPr>
        <w:t>Заказчик</w:t>
      </w:r>
      <w:r w:rsidRPr="00142B99">
        <w:rPr>
          <w:rFonts w:ascii="Times New Roman" w:hAnsi="Times New Roman" w:cs="Times New Roman"/>
          <w:color w:val="000000"/>
          <w:sz w:val="24"/>
          <w:szCs w:val="24"/>
        </w:rPr>
        <w:t>___________________________________________________________________</w:t>
      </w:r>
    </w:p>
    <w:p w:rsidR="00E85603" w:rsidRPr="00142B9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 xml:space="preserve">Указывается фирменное наименование, место нахождения </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в лице ________________________________________________________________________</w:t>
      </w:r>
    </w:p>
    <w:p w:rsidR="00E85603" w:rsidRPr="00142B99" w:rsidRDefault="00E85603" w:rsidP="005F1A1A">
      <w:pPr>
        <w:widowControl w:val="0"/>
        <w:shd w:val="clear" w:color="auto" w:fill="FFFFFF"/>
        <w:spacing w:after="0" w:line="240" w:lineRule="auto"/>
        <w:ind w:left="2832"/>
        <w:jc w:val="both"/>
        <w:rPr>
          <w:rFonts w:ascii="Times New Roman" w:hAnsi="Times New Roman" w:cs="Times New Roman"/>
          <w:i/>
          <w:color w:val="000000"/>
          <w:sz w:val="24"/>
          <w:szCs w:val="24"/>
        </w:rPr>
      </w:pPr>
      <w:r w:rsidRPr="00142B99">
        <w:rPr>
          <w:rFonts w:ascii="Times New Roman" w:hAnsi="Times New Roman" w:cs="Times New Roman"/>
          <w:i/>
          <w:color w:val="000000"/>
          <w:sz w:val="24"/>
          <w:szCs w:val="24"/>
        </w:rPr>
        <w:t>(должность, ФИО уполномоченного лица)</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142B99" w:rsidTr="00E85603">
        <w:trPr>
          <w:trHeight w:val="58"/>
        </w:trPr>
        <w:tc>
          <w:tcPr>
            <w:tcW w:w="2376" w:type="dxa"/>
          </w:tcPr>
          <w:p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Наименование работ</w:t>
            </w:r>
          </w:p>
        </w:tc>
        <w:tc>
          <w:tcPr>
            <w:tcW w:w="1782" w:type="dxa"/>
          </w:tcPr>
          <w:p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Ед. изм.</w:t>
            </w:r>
          </w:p>
        </w:tc>
        <w:tc>
          <w:tcPr>
            <w:tcW w:w="1701" w:type="dxa"/>
          </w:tcPr>
          <w:p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К-во</w:t>
            </w:r>
          </w:p>
        </w:tc>
        <w:tc>
          <w:tcPr>
            <w:tcW w:w="1843" w:type="dxa"/>
          </w:tcPr>
          <w:p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 xml:space="preserve">Цена </w:t>
            </w:r>
          </w:p>
        </w:tc>
        <w:tc>
          <w:tcPr>
            <w:tcW w:w="2268" w:type="dxa"/>
          </w:tcPr>
          <w:p w:rsidR="00E85603" w:rsidRPr="00142B99" w:rsidRDefault="00E85603" w:rsidP="00E85603">
            <w:pPr>
              <w:widowControl w:val="0"/>
              <w:spacing w:after="0" w:line="240" w:lineRule="auto"/>
              <w:jc w:val="center"/>
              <w:rPr>
                <w:rFonts w:ascii="Times New Roman" w:hAnsi="Times New Roman" w:cs="Times New Roman"/>
                <w:b/>
                <w:sz w:val="20"/>
                <w:szCs w:val="24"/>
              </w:rPr>
            </w:pPr>
            <w:r w:rsidRPr="00142B99">
              <w:rPr>
                <w:rFonts w:ascii="Times New Roman" w:hAnsi="Times New Roman" w:cs="Times New Roman"/>
                <w:b/>
                <w:sz w:val="20"/>
                <w:szCs w:val="24"/>
              </w:rPr>
              <w:t xml:space="preserve">Сумма </w:t>
            </w:r>
          </w:p>
        </w:tc>
      </w:tr>
      <w:tr w:rsidR="00E85603" w:rsidRPr="00142B99" w:rsidTr="00E85603">
        <w:trPr>
          <w:trHeight w:val="180"/>
        </w:trPr>
        <w:tc>
          <w:tcPr>
            <w:tcW w:w="2376" w:type="dxa"/>
            <w:vMerge w:val="restart"/>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782"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701"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843"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2268" w:type="dxa"/>
          </w:tcPr>
          <w:p w:rsidR="00E85603" w:rsidRPr="00142B99" w:rsidRDefault="00E85603" w:rsidP="00E85603">
            <w:pPr>
              <w:widowControl w:val="0"/>
              <w:spacing w:after="0" w:line="240" w:lineRule="auto"/>
              <w:jc w:val="center"/>
              <w:rPr>
                <w:rFonts w:ascii="Times New Roman" w:hAnsi="Times New Roman" w:cs="Times New Roman"/>
                <w:b/>
                <w:szCs w:val="24"/>
              </w:rPr>
            </w:pPr>
          </w:p>
        </w:tc>
      </w:tr>
      <w:tr w:rsidR="00E85603" w:rsidRPr="00142B99" w:rsidTr="00E85603">
        <w:trPr>
          <w:trHeight w:val="120"/>
        </w:trPr>
        <w:tc>
          <w:tcPr>
            <w:tcW w:w="2376" w:type="dxa"/>
            <w:vMerge/>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782"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701"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1843" w:type="dxa"/>
          </w:tcPr>
          <w:p w:rsidR="00E85603" w:rsidRPr="00142B99" w:rsidRDefault="00E85603" w:rsidP="00E85603">
            <w:pPr>
              <w:widowControl w:val="0"/>
              <w:spacing w:after="0" w:line="240" w:lineRule="auto"/>
              <w:jc w:val="center"/>
              <w:rPr>
                <w:rFonts w:ascii="Times New Roman" w:hAnsi="Times New Roman" w:cs="Times New Roman"/>
                <w:b/>
                <w:szCs w:val="24"/>
              </w:rPr>
            </w:pPr>
          </w:p>
        </w:tc>
        <w:tc>
          <w:tcPr>
            <w:tcW w:w="2268" w:type="dxa"/>
          </w:tcPr>
          <w:p w:rsidR="00E85603" w:rsidRPr="00142B99" w:rsidRDefault="00E85603" w:rsidP="00E85603">
            <w:pPr>
              <w:widowControl w:val="0"/>
              <w:spacing w:after="0" w:line="240" w:lineRule="auto"/>
              <w:jc w:val="center"/>
              <w:rPr>
                <w:rFonts w:ascii="Times New Roman" w:hAnsi="Times New Roman" w:cs="Times New Roman"/>
                <w:b/>
                <w:szCs w:val="24"/>
              </w:rPr>
            </w:pPr>
          </w:p>
        </w:tc>
      </w:tr>
      <w:tr w:rsidR="00E85603" w:rsidRPr="00142B99" w:rsidTr="00E85603">
        <w:trPr>
          <w:trHeight w:val="300"/>
        </w:trPr>
        <w:tc>
          <w:tcPr>
            <w:tcW w:w="2376" w:type="dxa"/>
            <w:vMerge/>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82"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01"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843"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2268" w:type="dxa"/>
          </w:tcPr>
          <w:p w:rsidR="00E85603" w:rsidRPr="00142B99" w:rsidRDefault="00E85603" w:rsidP="00E85603">
            <w:pPr>
              <w:widowControl w:val="0"/>
              <w:spacing w:after="0" w:line="240" w:lineRule="auto"/>
              <w:jc w:val="both"/>
              <w:rPr>
                <w:rFonts w:ascii="Times New Roman" w:hAnsi="Times New Roman" w:cs="Times New Roman"/>
                <w:b/>
                <w:szCs w:val="24"/>
              </w:rPr>
            </w:pPr>
          </w:p>
        </w:tc>
      </w:tr>
      <w:tr w:rsidR="00E85603" w:rsidRPr="00142B99" w:rsidTr="00E85603">
        <w:trPr>
          <w:trHeight w:val="300"/>
        </w:trPr>
        <w:tc>
          <w:tcPr>
            <w:tcW w:w="2376"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82"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01"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843" w:type="dxa"/>
          </w:tcPr>
          <w:p w:rsidR="00E85603" w:rsidRPr="00142B99" w:rsidRDefault="00E85603" w:rsidP="00E85603">
            <w:pPr>
              <w:widowControl w:val="0"/>
              <w:spacing w:after="0" w:line="240" w:lineRule="auto"/>
              <w:jc w:val="both"/>
              <w:rPr>
                <w:rFonts w:ascii="Times New Roman" w:hAnsi="Times New Roman" w:cs="Times New Roman"/>
                <w:b/>
                <w:szCs w:val="24"/>
              </w:rPr>
            </w:pPr>
            <w:r w:rsidRPr="00142B99">
              <w:rPr>
                <w:rFonts w:ascii="Times New Roman" w:hAnsi="Times New Roman" w:cs="Times New Roman"/>
                <w:b/>
                <w:szCs w:val="24"/>
              </w:rPr>
              <w:t>НДС</w:t>
            </w:r>
          </w:p>
        </w:tc>
        <w:tc>
          <w:tcPr>
            <w:tcW w:w="2268" w:type="dxa"/>
          </w:tcPr>
          <w:p w:rsidR="00E85603" w:rsidRPr="00142B99" w:rsidRDefault="00E85603" w:rsidP="00E85603">
            <w:pPr>
              <w:widowControl w:val="0"/>
              <w:spacing w:after="0" w:line="240" w:lineRule="auto"/>
              <w:jc w:val="both"/>
              <w:rPr>
                <w:rFonts w:ascii="Times New Roman" w:hAnsi="Times New Roman" w:cs="Times New Roman"/>
                <w:b/>
                <w:szCs w:val="24"/>
              </w:rPr>
            </w:pPr>
          </w:p>
        </w:tc>
      </w:tr>
      <w:tr w:rsidR="00E85603" w:rsidRPr="00142B99" w:rsidTr="00E85603">
        <w:trPr>
          <w:trHeight w:val="300"/>
        </w:trPr>
        <w:tc>
          <w:tcPr>
            <w:tcW w:w="2376"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82"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701" w:type="dxa"/>
          </w:tcPr>
          <w:p w:rsidR="00E85603" w:rsidRPr="00142B99" w:rsidRDefault="00E85603" w:rsidP="00E85603">
            <w:pPr>
              <w:widowControl w:val="0"/>
              <w:spacing w:after="0" w:line="240" w:lineRule="auto"/>
              <w:jc w:val="both"/>
              <w:rPr>
                <w:rFonts w:ascii="Times New Roman" w:hAnsi="Times New Roman" w:cs="Times New Roman"/>
                <w:b/>
                <w:szCs w:val="24"/>
              </w:rPr>
            </w:pPr>
          </w:p>
        </w:tc>
        <w:tc>
          <w:tcPr>
            <w:tcW w:w="1843" w:type="dxa"/>
          </w:tcPr>
          <w:p w:rsidR="00E85603" w:rsidRPr="00142B99" w:rsidRDefault="00E85603" w:rsidP="00E85603">
            <w:pPr>
              <w:widowControl w:val="0"/>
              <w:spacing w:after="0" w:line="240" w:lineRule="auto"/>
              <w:jc w:val="both"/>
              <w:rPr>
                <w:rFonts w:ascii="Times New Roman" w:hAnsi="Times New Roman" w:cs="Times New Roman"/>
                <w:b/>
                <w:szCs w:val="24"/>
              </w:rPr>
            </w:pPr>
            <w:r w:rsidRPr="00142B99">
              <w:rPr>
                <w:rFonts w:ascii="Times New Roman" w:hAnsi="Times New Roman" w:cs="Times New Roman"/>
                <w:b/>
                <w:szCs w:val="24"/>
              </w:rPr>
              <w:t>Сумма с НДС</w:t>
            </w:r>
          </w:p>
        </w:tc>
        <w:tc>
          <w:tcPr>
            <w:tcW w:w="2268" w:type="dxa"/>
          </w:tcPr>
          <w:p w:rsidR="00E85603" w:rsidRPr="00142B99" w:rsidRDefault="00E85603" w:rsidP="00E85603">
            <w:pPr>
              <w:widowControl w:val="0"/>
              <w:spacing w:after="0" w:line="240" w:lineRule="auto"/>
              <w:jc w:val="both"/>
              <w:rPr>
                <w:rFonts w:ascii="Times New Roman" w:hAnsi="Times New Roman" w:cs="Times New Roman"/>
                <w:b/>
                <w:szCs w:val="24"/>
              </w:rPr>
            </w:pPr>
          </w:p>
        </w:tc>
      </w:tr>
    </w:tbl>
    <w:p w:rsidR="00E85603" w:rsidRPr="00142B9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rsidR="00E85603" w:rsidRPr="00142B99" w:rsidRDefault="00E85603" w:rsidP="00E85603">
      <w:pPr>
        <w:widowControl w:val="0"/>
        <w:spacing w:after="0" w:line="240" w:lineRule="auto"/>
        <w:ind w:firstLine="540"/>
        <w:jc w:val="center"/>
        <w:rPr>
          <w:rFonts w:ascii="Times New Roman" w:hAnsi="Times New Roman" w:cs="Times New Roman"/>
          <w:i/>
        </w:rPr>
      </w:pPr>
      <w:r w:rsidRPr="00142B99">
        <w:rPr>
          <w:rFonts w:ascii="Times New Roman" w:hAnsi="Times New Roman" w:cs="Times New Roman"/>
          <w:i/>
        </w:rPr>
        <w:t>(сумма прописью)</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В том числе НДС _____________________________________________________________</w:t>
      </w:r>
    </w:p>
    <w:p w:rsidR="00E85603" w:rsidRPr="00142B99" w:rsidRDefault="00E85603" w:rsidP="00E85603">
      <w:pPr>
        <w:widowControl w:val="0"/>
        <w:shd w:val="clear" w:color="auto" w:fill="FFFFFF"/>
        <w:spacing w:after="0" w:line="240" w:lineRule="auto"/>
        <w:jc w:val="both"/>
        <w:rPr>
          <w:rFonts w:ascii="Times New Roman" w:hAnsi="Times New Roman" w:cs="Times New Roman"/>
          <w:i/>
          <w:color w:val="000000"/>
        </w:rPr>
      </w:pP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color w:val="000000"/>
          <w:sz w:val="24"/>
          <w:szCs w:val="24"/>
        </w:rPr>
        <w:tab/>
      </w:r>
      <w:r w:rsidRPr="00142B99">
        <w:rPr>
          <w:rFonts w:ascii="Times New Roman" w:hAnsi="Times New Roman" w:cs="Times New Roman"/>
          <w:i/>
          <w:color w:val="000000"/>
        </w:rPr>
        <w:t>(сумма НДС прописью)</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142B99">
        <w:rPr>
          <w:rFonts w:ascii="Times New Roman" w:hAnsi="Times New Roman" w:cs="Times New Roman"/>
          <w:i/>
          <w:color w:val="000000"/>
          <w:sz w:val="24"/>
          <w:szCs w:val="24"/>
        </w:rPr>
        <w:t>__ (</w:t>
      </w:r>
      <w:r w:rsidRPr="00142B99">
        <w:rPr>
          <w:rFonts w:ascii="Times New Roman" w:hAnsi="Times New Roman" w:cs="Times New Roman"/>
          <w:i/>
          <w:color w:val="000000"/>
        </w:rPr>
        <w:t xml:space="preserve">наименование документа: накладная, акт передачи документации и </w:t>
      </w:r>
      <w:proofErr w:type="gramStart"/>
      <w:r w:rsidRPr="00142B99">
        <w:rPr>
          <w:rFonts w:ascii="Times New Roman" w:hAnsi="Times New Roman" w:cs="Times New Roman"/>
          <w:i/>
          <w:color w:val="000000"/>
        </w:rPr>
        <w:t>пр.</w:t>
      </w:r>
      <w:r w:rsidRPr="00142B99">
        <w:rPr>
          <w:rFonts w:ascii="Times New Roman" w:hAnsi="Times New Roman" w:cs="Times New Roman"/>
          <w:i/>
          <w:color w:val="000000"/>
          <w:sz w:val="24"/>
          <w:szCs w:val="24"/>
        </w:rPr>
        <w:t>)</w:t>
      </w:r>
      <w:r w:rsidRPr="00142B99">
        <w:rPr>
          <w:rFonts w:ascii="Times New Roman" w:hAnsi="Times New Roman" w:cs="Times New Roman"/>
          <w:color w:val="000000"/>
          <w:sz w:val="24"/>
          <w:szCs w:val="24"/>
        </w:rPr>
        <w:t>_</w:t>
      </w:r>
      <w:proofErr w:type="gramEnd"/>
      <w:r w:rsidRPr="00142B99">
        <w:rPr>
          <w:rFonts w:ascii="Times New Roman" w:hAnsi="Times New Roman" w:cs="Times New Roman"/>
          <w:color w:val="000000"/>
          <w:sz w:val="24"/>
          <w:szCs w:val="24"/>
        </w:rPr>
        <w:t>_</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color w:val="000000"/>
          <w:sz w:val="24"/>
          <w:szCs w:val="24"/>
        </w:rPr>
        <w:t>Стороны претензий друг к другу не имеют.</w:t>
      </w:r>
    </w:p>
    <w:p w:rsidR="00E85603" w:rsidRPr="00142B9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rsidR="005F1A1A"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sz w:val="24"/>
          <w:szCs w:val="24"/>
        </w:rPr>
        <w:t>Работу сдал</w:t>
      </w:r>
      <w:r w:rsidR="005F1A1A">
        <w:rPr>
          <w:rFonts w:ascii="Times New Roman" w:hAnsi="Times New Roman" w:cs="Times New Roman"/>
          <w:sz w:val="24"/>
          <w:szCs w:val="24"/>
        </w:rPr>
        <w:tab/>
      </w:r>
      <w:r w:rsidRPr="00142B99">
        <w:rPr>
          <w:rFonts w:ascii="Times New Roman" w:hAnsi="Times New Roman" w:cs="Times New Roman"/>
          <w:sz w:val="24"/>
          <w:szCs w:val="24"/>
        </w:rPr>
        <w:t>___</w:t>
      </w:r>
      <w:r w:rsidRPr="00142B99">
        <w:rPr>
          <w:rFonts w:ascii="Times New Roman" w:hAnsi="Times New Roman" w:cs="Times New Roman"/>
          <w:color w:val="000000"/>
          <w:sz w:val="24"/>
          <w:szCs w:val="24"/>
        </w:rPr>
        <w:t>______</w:t>
      </w:r>
      <w:r w:rsidR="005F1A1A">
        <w:rPr>
          <w:rFonts w:ascii="Times New Roman" w:hAnsi="Times New Roman" w:cs="Times New Roman"/>
          <w:color w:val="000000"/>
          <w:sz w:val="24"/>
          <w:szCs w:val="24"/>
        </w:rPr>
        <w:t>___ __________</w:t>
      </w:r>
      <w:r w:rsidRPr="00142B99">
        <w:rPr>
          <w:rFonts w:ascii="Times New Roman" w:hAnsi="Times New Roman" w:cs="Times New Roman"/>
          <w:color w:val="000000"/>
          <w:sz w:val="24"/>
          <w:szCs w:val="24"/>
        </w:rPr>
        <w:t>_____ _______</w:t>
      </w:r>
      <w:r w:rsidR="005F1A1A">
        <w:rPr>
          <w:rFonts w:ascii="Times New Roman" w:hAnsi="Times New Roman" w:cs="Times New Roman"/>
          <w:color w:val="000000"/>
          <w:sz w:val="24"/>
          <w:szCs w:val="24"/>
        </w:rPr>
        <w:t>______</w:t>
      </w:r>
      <w:r w:rsidRPr="00142B99">
        <w:rPr>
          <w:rFonts w:ascii="Times New Roman" w:hAnsi="Times New Roman" w:cs="Times New Roman"/>
          <w:color w:val="000000"/>
          <w:sz w:val="24"/>
          <w:szCs w:val="24"/>
        </w:rPr>
        <w:t>_________</w:t>
      </w:r>
    </w:p>
    <w:p w:rsidR="00E85603" w:rsidRPr="00142B99" w:rsidRDefault="00E85603" w:rsidP="00E85603">
      <w:pPr>
        <w:widowControl w:val="0"/>
        <w:shd w:val="clear" w:color="auto" w:fill="FFFFFF"/>
        <w:spacing w:after="0" w:line="240" w:lineRule="auto"/>
        <w:jc w:val="both"/>
        <w:rPr>
          <w:rFonts w:ascii="Times New Roman" w:hAnsi="Times New Roman" w:cs="Times New Roman"/>
          <w:sz w:val="24"/>
          <w:szCs w:val="24"/>
        </w:rPr>
      </w:pPr>
      <w:r w:rsidRPr="00142B99">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ab/>
        <w:t>Должность</w:t>
      </w:r>
      <w:r w:rsidRPr="00142B99">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подпись</w:t>
      </w:r>
      <w:r w:rsidR="005F1A1A">
        <w:rPr>
          <w:rFonts w:ascii="Times New Roman" w:hAnsi="Times New Roman" w:cs="Times New Roman"/>
          <w:i/>
          <w:color w:val="000000"/>
          <w:sz w:val="24"/>
          <w:szCs w:val="24"/>
        </w:rPr>
        <w:tab/>
      </w:r>
      <w:r w:rsidRPr="00142B99">
        <w:rPr>
          <w:rFonts w:ascii="Times New Roman" w:hAnsi="Times New Roman" w:cs="Times New Roman"/>
          <w:i/>
          <w:color w:val="000000"/>
          <w:sz w:val="24"/>
          <w:szCs w:val="24"/>
        </w:rPr>
        <w:t>расшифровка подписи</w:t>
      </w:r>
    </w:p>
    <w:p w:rsidR="005F1A1A" w:rsidRDefault="00E85603" w:rsidP="005F1A1A">
      <w:pPr>
        <w:widowControl w:val="0"/>
        <w:shd w:val="clear" w:color="auto" w:fill="FFFFFF"/>
        <w:spacing w:after="0" w:line="240" w:lineRule="auto"/>
        <w:jc w:val="both"/>
        <w:rPr>
          <w:rFonts w:ascii="Times New Roman" w:hAnsi="Times New Roman" w:cs="Times New Roman"/>
          <w:color w:val="000000"/>
          <w:sz w:val="24"/>
          <w:szCs w:val="24"/>
        </w:rPr>
      </w:pPr>
      <w:r w:rsidRPr="00142B99">
        <w:rPr>
          <w:rFonts w:ascii="Times New Roman" w:hAnsi="Times New Roman" w:cs="Times New Roman"/>
          <w:sz w:val="24"/>
          <w:szCs w:val="24"/>
        </w:rPr>
        <w:t>Работу принял</w:t>
      </w:r>
      <w:r w:rsidR="005F1A1A">
        <w:rPr>
          <w:rFonts w:ascii="Times New Roman" w:hAnsi="Times New Roman" w:cs="Times New Roman"/>
          <w:sz w:val="24"/>
          <w:szCs w:val="24"/>
        </w:rPr>
        <w:tab/>
      </w:r>
      <w:r w:rsidR="005F1A1A" w:rsidRPr="00142B99">
        <w:rPr>
          <w:rFonts w:ascii="Times New Roman" w:hAnsi="Times New Roman" w:cs="Times New Roman"/>
          <w:sz w:val="24"/>
          <w:szCs w:val="24"/>
        </w:rPr>
        <w:t>___</w:t>
      </w:r>
      <w:r w:rsidR="005F1A1A" w:rsidRPr="00142B99">
        <w:rPr>
          <w:rFonts w:ascii="Times New Roman" w:hAnsi="Times New Roman" w:cs="Times New Roman"/>
          <w:color w:val="000000"/>
          <w:sz w:val="24"/>
          <w:szCs w:val="24"/>
        </w:rPr>
        <w:t>______</w:t>
      </w:r>
      <w:r w:rsidR="005F1A1A">
        <w:rPr>
          <w:rFonts w:ascii="Times New Roman" w:hAnsi="Times New Roman" w:cs="Times New Roman"/>
          <w:color w:val="000000"/>
          <w:sz w:val="24"/>
          <w:szCs w:val="24"/>
        </w:rPr>
        <w:t>___ __________</w:t>
      </w:r>
      <w:r w:rsidR="005F1A1A" w:rsidRPr="00142B99">
        <w:rPr>
          <w:rFonts w:ascii="Times New Roman" w:hAnsi="Times New Roman" w:cs="Times New Roman"/>
          <w:color w:val="000000"/>
          <w:sz w:val="24"/>
          <w:szCs w:val="24"/>
        </w:rPr>
        <w:t>_____ _______</w:t>
      </w:r>
      <w:r w:rsidR="005F1A1A">
        <w:rPr>
          <w:rFonts w:ascii="Times New Roman" w:hAnsi="Times New Roman" w:cs="Times New Roman"/>
          <w:color w:val="000000"/>
          <w:sz w:val="24"/>
          <w:szCs w:val="24"/>
        </w:rPr>
        <w:t>______</w:t>
      </w:r>
      <w:r w:rsidR="005F1A1A" w:rsidRPr="00142B99">
        <w:rPr>
          <w:rFonts w:ascii="Times New Roman" w:hAnsi="Times New Roman" w:cs="Times New Roman"/>
          <w:color w:val="000000"/>
          <w:sz w:val="24"/>
          <w:szCs w:val="24"/>
        </w:rPr>
        <w:t>_________</w:t>
      </w:r>
    </w:p>
    <w:p w:rsidR="005F1A1A" w:rsidRPr="00142B99" w:rsidRDefault="00E85603" w:rsidP="005F1A1A">
      <w:pPr>
        <w:widowControl w:val="0"/>
        <w:shd w:val="clear" w:color="auto" w:fill="FFFFFF"/>
        <w:spacing w:after="0" w:line="240" w:lineRule="auto"/>
        <w:jc w:val="both"/>
        <w:rPr>
          <w:rFonts w:ascii="Times New Roman" w:hAnsi="Times New Roman" w:cs="Times New Roman"/>
          <w:sz w:val="24"/>
          <w:szCs w:val="24"/>
        </w:rPr>
      </w:pPr>
      <w:r w:rsidRPr="00142B99">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005F1A1A" w:rsidRPr="00142B99">
        <w:rPr>
          <w:rFonts w:ascii="Times New Roman" w:hAnsi="Times New Roman" w:cs="Times New Roman"/>
          <w:i/>
          <w:color w:val="000000"/>
          <w:sz w:val="24"/>
          <w:szCs w:val="24"/>
        </w:rPr>
        <w:t>Должность</w:t>
      </w:r>
      <w:r w:rsidR="005F1A1A" w:rsidRPr="00142B99">
        <w:rPr>
          <w:rFonts w:ascii="Times New Roman" w:hAnsi="Times New Roman" w:cs="Times New Roman"/>
          <w:i/>
          <w:color w:val="000000"/>
          <w:sz w:val="24"/>
          <w:szCs w:val="24"/>
        </w:rPr>
        <w:tab/>
      </w:r>
      <w:r w:rsidR="005F1A1A">
        <w:rPr>
          <w:rFonts w:ascii="Times New Roman" w:hAnsi="Times New Roman" w:cs="Times New Roman"/>
          <w:i/>
          <w:color w:val="000000"/>
          <w:sz w:val="24"/>
          <w:szCs w:val="24"/>
        </w:rPr>
        <w:tab/>
      </w:r>
      <w:r w:rsidR="005F1A1A" w:rsidRPr="00142B99">
        <w:rPr>
          <w:rFonts w:ascii="Times New Roman" w:hAnsi="Times New Roman" w:cs="Times New Roman"/>
          <w:i/>
          <w:color w:val="000000"/>
          <w:sz w:val="24"/>
          <w:szCs w:val="24"/>
        </w:rPr>
        <w:t>подпись</w:t>
      </w:r>
      <w:r w:rsidR="005F1A1A">
        <w:rPr>
          <w:rFonts w:ascii="Times New Roman" w:hAnsi="Times New Roman" w:cs="Times New Roman"/>
          <w:i/>
          <w:color w:val="000000"/>
          <w:sz w:val="24"/>
          <w:szCs w:val="24"/>
        </w:rPr>
        <w:tab/>
      </w:r>
      <w:r w:rsidR="005F1A1A" w:rsidRPr="00142B99">
        <w:rPr>
          <w:rFonts w:ascii="Times New Roman" w:hAnsi="Times New Roman" w:cs="Times New Roman"/>
          <w:i/>
          <w:color w:val="000000"/>
          <w:sz w:val="24"/>
          <w:szCs w:val="24"/>
        </w:rPr>
        <w:t>расшифровка подписи</w:t>
      </w:r>
    </w:p>
    <w:p w:rsidR="00E85603" w:rsidRPr="00142B99" w:rsidRDefault="00E85603" w:rsidP="00E85603">
      <w:pPr>
        <w:widowControl w:val="0"/>
        <w:shd w:val="clear" w:color="auto" w:fill="FFFFFF"/>
        <w:spacing w:after="0" w:line="240" w:lineRule="auto"/>
        <w:jc w:val="both"/>
        <w:rPr>
          <w:rFonts w:ascii="Times New Roman" w:hAnsi="Times New Roman" w:cs="Times New Roman"/>
          <w:sz w:val="18"/>
          <w:szCs w:val="18"/>
        </w:rPr>
      </w:pPr>
    </w:p>
    <w:p w:rsidR="00E85603" w:rsidRPr="00142B9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142B99">
        <w:rPr>
          <w:rFonts w:ascii="Times New Roman" w:hAnsi="Times New Roman" w:cs="Times New Roman"/>
          <w:sz w:val="24"/>
          <w:szCs w:val="24"/>
        </w:rPr>
        <w:t>ФОРМУ СОГЛАСОВАЛИ:</w:t>
      </w:r>
    </w:p>
    <w:p w:rsidR="00967BF8" w:rsidRPr="005F1A1A" w:rsidRDefault="00967BF8" w:rsidP="00967BF8">
      <w:pPr>
        <w:tabs>
          <w:tab w:val="left" w:pos="1134"/>
        </w:tabs>
        <w:spacing w:after="0" w:line="240" w:lineRule="auto"/>
        <w:contextualSpacing/>
        <w:jc w:val="center"/>
        <w:rPr>
          <w:rFonts w:ascii="Times New Roman" w:eastAsia="Times New Roman" w:hAnsi="Times New Roman" w:cs="Times New Roman"/>
          <w:b/>
          <w:sz w:val="24"/>
          <w:szCs w:val="24"/>
          <w:lang w:eastAsia="ru-RU"/>
        </w:rPr>
      </w:pPr>
    </w:p>
    <w:tbl>
      <w:tblPr>
        <w:tblpPr w:leftFromText="180" w:rightFromText="180" w:vertAnchor="text" w:horzAnchor="margin" w:tblpY="193"/>
        <w:tblOverlap w:val="never"/>
        <w:tblW w:w="5114" w:type="pct"/>
        <w:tblLook w:val="01E0" w:firstRow="1" w:lastRow="1" w:firstColumn="1" w:lastColumn="1" w:noHBand="0" w:noVBand="0"/>
      </w:tblPr>
      <w:tblGrid>
        <w:gridCol w:w="4965"/>
        <w:gridCol w:w="4748"/>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w:t>
            </w:r>
            <w:proofErr w:type="spellStart"/>
            <w:r w:rsidRPr="00966880">
              <w:rPr>
                <w:rFonts w:ascii="Times New Roman" w:eastAsia="Times New Roman" w:hAnsi="Times New Roman" w:cs="Times New Roman"/>
                <w:b/>
                <w:sz w:val="24"/>
                <w:szCs w:val="24"/>
                <w:lang w:eastAsia="ru-RU"/>
              </w:rPr>
              <w:t>Россети</w:t>
            </w:r>
            <w:proofErr w:type="spellEnd"/>
            <w:r w:rsidRPr="00966880">
              <w:rPr>
                <w:rFonts w:ascii="Times New Roman" w:eastAsia="Times New Roman" w:hAnsi="Times New Roman" w:cs="Times New Roman"/>
                <w:b/>
                <w:sz w:val="24"/>
                <w:szCs w:val="24"/>
                <w:lang w:eastAsia="ru-RU"/>
              </w:rPr>
              <w:t xml:space="preserve"> Центр» - «Смоленскэнерго»</w:t>
            </w:r>
          </w:p>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E85603" w:rsidRPr="00142B99" w:rsidRDefault="00E85603" w:rsidP="00967BF8">
      <w:pPr>
        <w:spacing w:after="160" w:line="259" w:lineRule="auto"/>
        <w:rPr>
          <w:rFonts w:cs="Times New Roman"/>
          <w:bCs/>
          <w:sz w:val="20"/>
          <w:szCs w:val="20"/>
        </w:rPr>
        <w:sectPr w:rsidR="00E85603" w:rsidRPr="00142B99" w:rsidSect="00E85603">
          <w:pgSz w:w="11906" w:h="16838"/>
          <w:pgMar w:top="1134" w:right="709" w:bottom="851" w:left="1701" w:header="709" w:footer="709" w:gutter="0"/>
          <w:cols w:space="708"/>
          <w:titlePg/>
          <w:docGrid w:linePitch="360"/>
        </w:sectPr>
      </w:pPr>
    </w:p>
    <w:p w:rsidR="00E85603" w:rsidRPr="00142B9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5C72F0">
        <w:rPr>
          <w:rFonts w:ascii="Times New Roman" w:hAnsi="Times New Roman" w:cs="Times New Roman"/>
          <w:sz w:val="24"/>
          <w:szCs w:val="24"/>
        </w:rPr>
        <w:t>7</w:t>
      </w:r>
      <w:r w:rsidRPr="00142B99">
        <w:rPr>
          <w:rFonts w:ascii="Times New Roman" w:hAnsi="Times New Roman" w:cs="Times New Roman"/>
          <w:sz w:val="24"/>
          <w:szCs w:val="24"/>
        </w:rPr>
        <w:t xml:space="preserve"> к Договору</w:t>
      </w:r>
    </w:p>
    <w:p w:rsidR="00E85603" w:rsidRPr="00142B9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142B99">
        <w:rPr>
          <w:rFonts w:ascii="Times New Roman" w:hAnsi="Times New Roman" w:cs="Times New Roman"/>
          <w:sz w:val="24"/>
        </w:rPr>
        <w:t>от ____________ № _____</w:t>
      </w:r>
    </w:p>
    <w:p w:rsidR="003127DB" w:rsidRPr="00142B99" w:rsidRDefault="003127DB" w:rsidP="003127D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3127DB" w:rsidRPr="00142B99" w:rsidTr="00E62F35">
        <w:trPr>
          <w:trHeight w:val="596"/>
        </w:trPr>
        <w:tc>
          <w:tcPr>
            <w:tcW w:w="10306" w:type="dxa"/>
          </w:tcPr>
          <w:p w:rsidR="003127DB" w:rsidRPr="00142B99" w:rsidRDefault="003127DB" w:rsidP="00E62F35">
            <w:pPr>
              <w:tabs>
                <w:tab w:val="left" w:pos="993"/>
              </w:tabs>
              <w:autoSpaceDE w:val="0"/>
              <w:autoSpaceDN w:val="0"/>
              <w:adjustRightInd w:val="0"/>
              <w:ind w:firstLine="567"/>
              <w:jc w:val="center"/>
              <w:rPr>
                <w:rFonts w:ascii="Times New Roman" w:hAnsi="Times New Roman" w:cs="Times New Roman"/>
                <w:b/>
                <w:bCs/>
                <w:sz w:val="24"/>
                <w:szCs w:val="24"/>
              </w:rPr>
            </w:pPr>
            <w:r w:rsidRPr="00142B99">
              <w:rPr>
                <w:rFonts w:ascii="Times New Roman" w:hAnsi="Times New Roman" w:cs="Times New Roman"/>
                <w:b/>
                <w:bCs/>
                <w:sz w:val="24"/>
                <w:szCs w:val="24"/>
              </w:rPr>
              <w:t>СПИСОК</w:t>
            </w:r>
          </w:p>
          <w:p w:rsidR="003127DB" w:rsidRPr="00142B99" w:rsidRDefault="003127DB" w:rsidP="00E62F35">
            <w:pPr>
              <w:tabs>
                <w:tab w:val="left" w:pos="993"/>
              </w:tabs>
              <w:autoSpaceDE w:val="0"/>
              <w:autoSpaceDN w:val="0"/>
              <w:adjustRightInd w:val="0"/>
              <w:ind w:firstLine="567"/>
              <w:jc w:val="center"/>
              <w:rPr>
                <w:rFonts w:ascii="Times New Roman" w:hAnsi="Times New Roman" w:cs="Times New Roman"/>
                <w:b/>
                <w:i/>
                <w:sz w:val="24"/>
                <w:szCs w:val="24"/>
              </w:rPr>
            </w:pPr>
            <w:r w:rsidRPr="00142B99">
              <w:rPr>
                <w:rFonts w:ascii="Times New Roman" w:hAnsi="Times New Roman" w:cs="Times New Roman"/>
                <w:b/>
                <w:bCs/>
                <w:sz w:val="24"/>
                <w:szCs w:val="24"/>
              </w:rPr>
              <w:t>субподрядных организаций</w:t>
            </w:r>
          </w:p>
        </w:tc>
      </w:tr>
      <w:tr w:rsidR="003127DB" w:rsidRPr="00142B99" w:rsidTr="00E62F35">
        <w:tc>
          <w:tcPr>
            <w:tcW w:w="10306" w:type="dxa"/>
          </w:tcPr>
          <w:p w:rsidR="003127DB" w:rsidRPr="00142B99" w:rsidRDefault="003127DB" w:rsidP="00E62F35">
            <w:pPr>
              <w:tabs>
                <w:tab w:val="left" w:pos="993"/>
              </w:tabs>
              <w:autoSpaceDE w:val="0"/>
              <w:autoSpaceDN w:val="0"/>
              <w:adjustRightInd w:val="0"/>
              <w:rPr>
                <w:rFonts w:ascii="Times New Roman" w:hAnsi="Times New Roman" w:cs="Times New Roman"/>
                <w:b/>
                <w:bCs/>
                <w:sz w:val="24"/>
                <w:szCs w:val="24"/>
              </w:rPr>
            </w:pPr>
            <w:r w:rsidRPr="00142B99">
              <w:rPr>
                <w:rFonts w:ascii="Times New Roman" w:hAnsi="Times New Roman" w:cs="Times New Roman"/>
                <w:bCs/>
                <w:sz w:val="24"/>
                <w:szCs w:val="24"/>
              </w:rPr>
              <w:t>Заказчик: ………………</w:t>
            </w:r>
            <w:proofErr w:type="gramStart"/>
            <w:r w:rsidRPr="00142B99">
              <w:rPr>
                <w:rFonts w:ascii="Times New Roman" w:hAnsi="Times New Roman" w:cs="Times New Roman"/>
                <w:bCs/>
                <w:sz w:val="24"/>
                <w:szCs w:val="24"/>
              </w:rPr>
              <w:t>…….</w:t>
            </w:r>
            <w:proofErr w:type="gramEnd"/>
            <w:r w:rsidRPr="00142B99">
              <w:rPr>
                <w:rFonts w:ascii="Times New Roman" w:hAnsi="Times New Roman" w:cs="Times New Roman"/>
                <w:bCs/>
                <w:sz w:val="24"/>
                <w:szCs w:val="24"/>
              </w:rPr>
              <w:t xml:space="preserve">. </w:t>
            </w:r>
          </w:p>
        </w:tc>
      </w:tr>
      <w:tr w:rsidR="003127DB" w:rsidRPr="00142B99" w:rsidTr="00E62F35">
        <w:tc>
          <w:tcPr>
            <w:tcW w:w="10306" w:type="dxa"/>
          </w:tcPr>
          <w:p w:rsidR="003127DB" w:rsidRPr="00142B99" w:rsidRDefault="003127DB" w:rsidP="00E62F35">
            <w:pPr>
              <w:tabs>
                <w:tab w:val="left" w:pos="993"/>
              </w:tabs>
              <w:autoSpaceDE w:val="0"/>
              <w:autoSpaceDN w:val="0"/>
              <w:adjustRightInd w:val="0"/>
              <w:rPr>
                <w:rFonts w:ascii="Times New Roman" w:hAnsi="Times New Roman" w:cs="Times New Roman"/>
                <w:b/>
                <w:bCs/>
                <w:sz w:val="24"/>
                <w:szCs w:val="24"/>
              </w:rPr>
            </w:pPr>
            <w:r w:rsidRPr="00142B99">
              <w:rPr>
                <w:rFonts w:ascii="Times New Roman" w:hAnsi="Times New Roman" w:cs="Times New Roman"/>
                <w:bCs/>
                <w:sz w:val="24"/>
                <w:szCs w:val="24"/>
              </w:rPr>
              <w:t>Подрядчик: ……………</w:t>
            </w:r>
            <w:proofErr w:type="gramStart"/>
            <w:r w:rsidRPr="00142B99">
              <w:rPr>
                <w:rFonts w:ascii="Times New Roman" w:hAnsi="Times New Roman" w:cs="Times New Roman"/>
                <w:bCs/>
                <w:sz w:val="24"/>
                <w:szCs w:val="24"/>
              </w:rPr>
              <w:t>…….</w:t>
            </w:r>
            <w:proofErr w:type="gramEnd"/>
            <w:r w:rsidRPr="00142B99">
              <w:rPr>
                <w:rFonts w:ascii="Times New Roman" w:hAnsi="Times New Roman" w:cs="Times New Roman"/>
                <w:bCs/>
                <w:sz w:val="24"/>
                <w:szCs w:val="24"/>
              </w:rPr>
              <w:t>.</w:t>
            </w:r>
          </w:p>
        </w:tc>
      </w:tr>
      <w:tr w:rsidR="003127DB" w:rsidRPr="00142B99" w:rsidTr="00E62F35">
        <w:tc>
          <w:tcPr>
            <w:tcW w:w="10306" w:type="dxa"/>
          </w:tcPr>
          <w:p w:rsidR="003127DB" w:rsidRPr="00142B99" w:rsidRDefault="003127DB" w:rsidP="00E62F35">
            <w:pPr>
              <w:tabs>
                <w:tab w:val="left" w:pos="993"/>
              </w:tabs>
              <w:autoSpaceDE w:val="0"/>
              <w:autoSpaceDN w:val="0"/>
              <w:adjustRightInd w:val="0"/>
              <w:rPr>
                <w:rFonts w:ascii="Times New Roman" w:hAnsi="Times New Roman" w:cs="Times New Roman"/>
                <w:bCs/>
                <w:sz w:val="24"/>
                <w:szCs w:val="24"/>
              </w:rPr>
            </w:pPr>
          </w:p>
        </w:tc>
      </w:tr>
      <w:tr w:rsidR="003127DB" w:rsidRPr="00142B99" w:rsidTr="00E62F35">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3127DB" w:rsidRPr="00142B99" w:rsidTr="00E62F35">
              <w:trPr>
                <w:trHeight w:val="690"/>
              </w:trPr>
              <w:tc>
                <w:tcPr>
                  <w:tcW w:w="1038"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171"/>
                    </w:tabs>
                    <w:ind w:firstLine="29"/>
                    <w:jc w:val="center"/>
                    <w:rPr>
                      <w:rFonts w:ascii="Times New Roman" w:hAnsi="Times New Roman" w:cs="Times New Roman"/>
                      <w:sz w:val="24"/>
                      <w:szCs w:val="24"/>
                    </w:rPr>
                  </w:pPr>
                  <w:r w:rsidRPr="00142B99">
                    <w:rPr>
                      <w:rFonts w:ascii="Times New Roman" w:hAnsi="Times New Roman" w:cs="Times New Roman"/>
                      <w:sz w:val="24"/>
                      <w:szCs w:val="24"/>
                    </w:rPr>
                    <w:t>№</w:t>
                  </w:r>
                </w:p>
                <w:p w:rsidR="003127DB" w:rsidRPr="00142B99" w:rsidRDefault="003127DB" w:rsidP="00E62F35">
                  <w:pPr>
                    <w:tabs>
                      <w:tab w:val="left" w:pos="171"/>
                    </w:tabs>
                    <w:ind w:firstLine="29"/>
                    <w:jc w:val="center"/>
                    <w:rPr>
                      <w:rFonts w:ascii="Times New Roman" w:hAnsi="Times New Roman" w:cs="Times New Roman"/>
                      <w:sz w:val="24"/>
                      <w:szCs w:val="24"/>
                    </w:rPr>
                  </w:pPr>
                  <w:r w:rsidRPr="00142B99">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jc w:val="center"/>
                    <w:rPr>
                      <w:rFonts w:ascii="Times New Roman" w:hAnsi="Times New Roman" w:cs="Times New Roman"/>
                      <w:sz w:val="24"/>
                      <w:szCs w:val="24"/>
                    </w:rPr>
                  </w:pPr>
                  <w:r w:rsidRPr="00142B9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hanging="21"/>
                    <w:jc w:val="center"/>
                    <w:rPr>
                      <w:rFonts w:ascii="Times New Roman" w:hAnsi="Times New Roman" w:cs="Times New Roman"/>
                      <w:sz w:val="24"/>
                      <w:szCs w:val="24"/>
                    </w:rPr>
                  </w:pPr>
                </w:p>
                <w:p w:rsidR="003127DB" w:rsidRPr="00142B99" w:rsidRDefault="003127DB" w:rsidP="00E62F35">
                  <w:pPr>
                    <w:tabs>
                      <w:tab w:val="left" w:pos="993"/>
                    </w:tabs>
                    <w:jc w:val="center"/>
                    <w:rPr>
                      <w:rFonts w:ascii="Times New Roman" w:hAnsi="Times New Roman" w:cs="Times New Roman"/>
                      <w:sz w:val="24"/>
                      <w:szCs w:val="24"/>
                    </w:rPr>
                  </w:pPr>
                  <w:r w:rsidRPr="00142B9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hanging="21"/>
                    <w:jc w:val="center"/>
                    <w:rPr>
                      <w:rFonts w:ascii="Times New Roman" w:hAnsi="Times New Roman" w:cs="Times New Roman"/>
                      <w:sz w:val="24"/>
                      <w:szCs w:val="24"/>
                    </w:rPr>
                  </w:pPr>
                </w:p>
                <w:p w:rsidR="003127DB" w:rsidRPr="00142B99" w:rsidRDefault="003127DB" w:rsidP="00E62F35">
                  <w:pPr>
                    <w:tabs>
                      <w:tab w:val="left" w:pos="993"/>
                    </w:tabs>
                    <w:ind w:hanging="21"/>
                    <w:jc w:val="center"/>
                    <w:rPr>
                      <w:rFonts w:ascii="Times New Roman" w:hAnsi="Times New Roman" w:cs="Times New Roman"/>
                      <w:sz w:val="24"/>
                      <w:szCs w:val="24"/>
                    </w:rPr>
                  </w:pPr>
                  <w:r w:rsidRPr="00142B9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ind w:hanging="21"/>
                    <w:jc w:val="center"/>
                    <w:rPr>
                      <w:rFonts w:ascii="Times New Roman" w:hAnsi="Times New Roman" w:cs="Times New Roman"/>
                      <w:sz w:val="24"/>
                      <w:szCs w:val="24"/>
                    </w:rPr>
                  </w:pPr>
                  <w:r w:rsidRPr="00142B99">
                    <w:rPr>
                      <w:rFonts w:ascii="Times New Roman" w:hAnsi="Times New Roman" w:cs="Times New Roman"/>
                      <w:sz w:val="24"/>
                      <w:szCs w:val="24"/>
                    </w:rPr>
                    <w:t>Состав выполняемых работ и сумма договора субподряда (</w:t>
                  </w:r>
                  <w:r w:rsidRPr="00142B99">
                    <w:rPr>
                      <w:rFonts w:ascii="Times New Roman" w:hAnsi="Times New Roman" w:cs="Times New Roman"/>
                      <w:bCs/>
                      <w:sz w:val="24"/>
                      <w:szCs w:val="24"/>
                    </w:rPr>
                    <w:t>тыс. рублей без НДС)</w:t>
                  </w:r>
                </w:p>
              </w:tc>
            </w:tr>
            <w:tr w:rsidR="003127DB" w:rsidRPr="00142B99" w:rsidTr="00E62F35">
              <w:trPr>
                <w:trHeight w:val="690"/>
              </w:trPr>
              <w:tc>
                <w:tcPr>
                  <w:tcW w:w="1038"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ind w:firstLine="567"/>
                    <w:jc w:val="center"/>
                    <w:rPr>
                      <w:rFonts w:ascii="Times New Roman" w:hAnsi="Times New Roman" w:cs="Times New Roman"/>
                      <w:sz w:val="24"/>
                      <w:szCs w:val="24"/>
                    </w:rPr>
                  </w:pPr>
                </w:p>
              </w:tc>
            </w:tr>
            <w:tr w:rsidR="003127DB" w:rsidRPr="00142B99" w:rsidTr="00E62F35">
              <w:trPr>
                <w:trHeight w:val="690"/>
              </w:trPr>
              <w:tc>
                <w:tcPr>
                  <w:tcW w:w="1038"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rsidR="003127DB" w:rsidRPr="00142B99" w:rsidRDefault="003127DB" w:rsidP="00E62F35">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3127DB" w:rsidRPr="00142B99" w:rsidRDefault="003127DB" w:rsidP="00E62F35">
                  <w:pPr>
                    <w:tabs>
                      <w:tab w:val="left" w:pos="993"/>
                    </w:tabs>
                    <w:ind w:firstLine="567"/>
                    <w:jc w:val="center"/>
                    <w:rPr>
                      <w:rFonts w:ascii="Times New Roman" w:hAnsi="Times New Roman" w:cs="Times New Roman"/>
                      <w:sz w:val="24"/>
                      <w:szCs w:val="24"/>
                    </w:rPr>
                  </w:pPr>
                </w:p>
              </w:tc>
            </w:tr>
          </w:tbl>
          <w:p w:rsidR="003127DB" w:rsidRPr="00142B99" w:rsidRDefault="003127DB" w:rsidP="00E62F35">
            <w:pPr>
              <w:tabs>
                <w:tab w:val="left" w:pos="993"/>
              </w:tabs>
              <w:autoSpaceDE w:val="0"/>
              <w:autoSpaceDN w:val="0"/>
              <w:adjustRightInd w:val="0"/>
              <w:rPr>
                <w:rFonts w:ascii="Times New Roman" w:hAnsi="Times New Roman" w:cs="Times New Roman"/>
                <w:b/>
                <w:bCs/>
                <w:sz w:val="24"/>
                <w:szCs w:val="24"/>
              </w:rPr>
            </w:pPr>
          </w:p>
        </w:tc>
      </w:tr>
      <w:tr w:rsidR="003127DB" w:rsidRPr="00142B99" w:rsidTr="00E62F35">
        <w:tc>
          <w:tcPr>
            <w:tcW w:w="10306" w:type="dxa"/>
          </w:tcPr>
          <w:p w:rsidR="003127DB" w:rsidRPr="00142B99" w:rsidRDefault="003127DB" w:rsidP="00E62F35">
            <w:pPr>
              <w:tabs>
                <w:tab w:val="left" w:pos="993"/>
              </w:tabs>
              <w:autoSpaceDE w:val="0"/>
              <w:autoSpaceDN w:val="0"/>
              <w:adjustRightInd w:val="0"/>
              <w:rPr>
                <w:rFonts w:ascii="Times New Roman" w:hAnsi="Times New Roman" w:cs="Times New Roman"/>
                <w:b/>
                <w:bCs/>
                <w:sz w:val="24"/>
                <w:szCs w:val="24"/>
              </w:rPr>
            </w:pPr>
          </w:p>
        </w:tc>
      </w:tr>
      <w:tr w:rsidR="003127DB" w:rsidRPr="00142B99" w:rsidTr="00E62F35">
        <w:tc>
          <w:tcPr>
            <w:tcW w:w="10306" w:type="dxa"/>
          </w:tcPr>
          <w:p w:rsidR="003127DB" w:rsidRPr="00142B99" w:rsidRDefault="003127DB" w:rsidP="00E62F35">
            <w:pPr>
              <w:pStyle w:val="Times12"/>
              <w:tabs>
                <w:tab w:val="left" w:pos="993"/>
              </w:tabs>
              <w:rPr>
                <w:rFonts w:cs="Times New Roman"/>
              </w:rPr>
            </w:pPr>
          </w:p>
          <w:p w:rsidR="003127DB" w:rsidRPr="00142B99" w:rsidRDefault="003127DB" w:rsidP="00E62F35">
            <w:pPr>
              <w:pStyle w:val="Times12"/>
              <w:tabs>
                <w:tab w:val="left" w:pos="993"/>
              </w:tabs>
              <w:rPr>
                <w:rFonts w:cs="Times New Roman"/>
              </w:rPr>
            </w:pPr>
            <w:r w:rsidRPr="00142B99">
              <w:rPr>
                <w:rFonts w:cs="Times New Roman"/>
              </w:rPr>
              <w:t>_______________</w:t>
            </w:r>
            <w:r w:rsidR="005F1A1A">
              <w:rPr>
                <w:rFonts w:cs="Times New Roman"/>
                <w:i/>
              </w:rPr>
              <w:tab/>
            </w:r>
            <w:r w:rsidR="005F1A1A">
              <w:rPr>
                <w:rFonts w:cs="Times New Roman"/>
                <w:i/>
              </w:rPr>
              <w:tab/>
            </w:r>
            <w:r w:rsidRPr="00142B99">
              <w:rPr>
                <w:rFonts w:cs="Times New Roman"/>
              </w:rPr>
              <w:t>____________________</w:t>
            </w:r>
            <w:r w:rsidR="005F1A1A">
              <w:rPr>
                <w:rFonts w:cs="Times New Roman"/>
                <w:i/>
              </w:rPr>
              <w:tab/>
            </w:r>
            <w:r w:rsidRPr="00142B99">
              <w:rPr>
                <w:rFonts w:cs="Times New Roman"/>
              </w:rPr>
              <w:t>___________________________</w:t>
            </w:r>
          </w:p>
          <w:p w:rsidR="003127DB" w:rsidRPr="00142B99" w:rsidRDefault="003127DB" w:rsidP="00E62F35">
            <w:pPr>
              <w:pStyle w:val="Times12"/>
              <w:tabs>
                <w:tab w:val="left" w:pos="993"/>
              </w:tabs>
              <w:rPr>
                <w:rFonts w:cs="Times New Roman"/>
                <w:vertAlign w:val="superscript"/>
              </w:rPr>
            </w:pPr>
            <w:r w:rsidRPr="00142B99">
              <w:rPr>
                <w:rFonts w:cs="Times New Roman"/>
                <w:vertAlign w:val="superscript"/>
              </w:rPr>
              <w:t>(должность)</w:t>
            </w:r>
            <w:r w:rsidR="00593D68">
              <w:rPr>
                <w:rFonts w:cs="Times New Roman"/>
                <w:i/>
              </w:rPr>
              <w:tab/>
            </w:r>
            <w:r w:rsidR="00593D68">
              <w:rPr>
                <w:rFonts w:cs="Times New Roman"/>
                <w:i/>
              </w:rPr>
              <w:tab/>
            </w:r>
            <w:r w:rsidR="00593D68" w:rsidRPr="00142B99">
              <w:rPr>
                <w:rFonts w:cs="Times New Roman"/>
                <w:vertAlign w:val="superscript"/>
              </w:rPr>
              <w:t xml:space="preserve"> </w:t>
            </w:r>
            <w:r w:rsidR="00593D68">
              <w:rPr>
                <w:rFonts w:cs="Times New Roman"/>
                <w:i/>
              </w:rPr>
              <w:tab/>
            </w:r>
            <w:r w:rsidR="00593D68" w:rsidRPr="00142B99">
              <w:rPr>
                <w:rFonts w:cs="Times New Roman"/>
                <w:vertAlign w:val="superscript"/>
              </w:rPr>
              <w:t xml:space="preserve"> </w:t>
            </w:r>
            <w:r w:rsidR="00593D68">
              <w:rPr>
                <w:rFonts w:cs="Times New Roman"/>
                <w:i/>
              </w:rPr>
              <w:tab/>
            </w:r>
            <w:r w:rsidR="00593D68" w:rsidRPr="00142B99">
              <w:rPr>
                <w:rFonts w:cs="Times New Roman"/>
                <w:vertAlign w:val="superscript"/>
              </w:rPr>
              <w:t xml:space="preserve"> </w:t>
            </w:r>
            <w:r w:rsidR="00593D68">
              <w:rPr>
                <w:rFonts w:cs="Times New Roman"/>
                <w:i/>
              </w:rPr>
              <w:tab/>
            </w:r>
            <w:r w:rsidR="00593D68" w:rsidRPr="00142B99">
              <w:rPr>
                <w:rFonts w:cs="Times New Roman"/>
                <w:vertAlign w:val="superscript"/>
              </w:rPr>
              <w:t xml:space="preserve"> </w:t>
            </w:r>
            <w:r w:rsidRPr="00142B99">
              <w:rPr>
                <w:rFonts w:cs="Times New Roman"/>
                <w:vertAlign w:val="superscript"/>
              </w:rPr>
              <w:t>(подпись, М.П.)</w:t>
            </w:r>
            <w:r w:rsidR="00593D68">
              <w:rPr>
                <w:rFonts w:cs="Times New Roman"/>
                <w:i/>
              </w:rPr>
              <w:tab/>
            </w:r>
            <w:r w:rsidR="00593D68">
              <w:rPr>
                <w:rFonts w:cs="Times New Roman"/>
                <w:i/>
              </w:rPr>
              <w:tab/>
            </w:r>
            <w:r w:rsidRPr="00142B99">
              <w:rPr>
                <w:rFonts w:cs="Times New Roman"/>
                <w:vertAlign w:val="superscript"/>
              </w:rPr>
              <w:t xml:space="preserve"> (фамилия, имя, отчество подписавшего)</w:t>
            </w:r>
          </w:p>
          <w:p w:rsidR="003127DB" w:rsidRDefault="003127DB" w:rsidP="00E62F35">
            <w:pPr>
              <w:tabs>
                <w:tab w:val="left" w:pos="993"/>
              </w:tabs>
              <w:ind w:firstLine="567"/>
              <w:jc w:val="center"/>
              <w:rPr>
                <w:rFonts w:ascii="Times New Roman" w:hAnsi="Times New Roman" w:cs="Times New Roman"/>
                <w:sz w:val="24"/>
                <w:szCs w:val="24"/>
              </w:rPr>
            </w:pPr>
          </w:p>
          <w:tbl>
            <w:tblPr>
              <w:tblpPr w:leftFromText="180" w:rightFromText="180" w:vertAnchor="text" w:horzAnchor="margin" w:tblpY="193"/>
              <w:tblOverlap w:val="never"/>
              <w:tblW w:w="5114" w:type="pct"/>
              <w:tblLook w:val="01E0" w:firstRow="1" w:lastRow="1" w:firstColumn="1" w:lastColumn="1" w:noHBand="0" w:noVBand="0"/>
            </w:tblPr>
            <w:tblGrid>
              <w:gridCol w:w="5276"/>
              <w:gridCol w:w="5044"/>
            </w:tblGrid>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ЗАКАЗЧИК</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r w:rsidRPr="00966880">
                    <w:rPr>
                      <w:rFonts w:ascii="Times New Roman" w:eastAsia="Times New Roman" w:hAnsi="Times New Roman" w:cs="Times New Roman"/>
                      <w:b/>
                      <w:sz w:val="24"/>
                      <w:szCs w:val="24"/>
                      <w:lang w:eastAsia="ru-RU"/>
                    </w:rPr>
                    <w:t>ПОДРЯДЧИК</w:t>
                  </w:r>
                </w:p>
              </w:tc>
            </w:tr>
            <w:tr w:rsidR="005F1A1A" w:rsidRPr="00966880" w:rsidTr="005F1A1A">
              <w:trPr>
                <w:trHeight w:val="20"/>
              </w:trPr>
              <w:tc>
                <w:tcPr>
                  <w:tcW w:w="2556"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r w:rsidRPr="00966880">
                    <w:rPr>
                      <w:rFonts w:ascii="Times New Roman" w:eastAsia="Times New Roman" w:hAnsi="Times New Roman" w:cs="Times New Roman"/>
                      <w:b/>
                      <w:sz w:val="24"/>
                      <w:szCs w:val="24"/>
                      <w:lang w:eastAsia="ru-RU"/>
                    </w:rPr>
                    <w:t>Заместитель директора по инвестиционной деятельности</w:t>
                  </w:r>
                  <w:r w:rsidRPr="00966880">
                    <w:rPr>
                      <w:rFonts w:ascii="Times New Roman" w:eastAsia="Times New Roman" w:hAnsi="Times New Roman" w:cs="Times New Roman"/>
                      <w:sz w:val="24"/>
                      <w:szCs w:val="24"/>
                      <w:lang w:eastAsia="ru-RU"/>
                    </w:rPr>
                    <w:t xml:space="preserve"> </w:t>
                  </w:r>
                  <w:r w:rsidRPr="00966880">
                    <w:rPr>
                      <w:rFonts w:ascii="Times New Roman" w:eastAsia="Times New Roman" w:hAnsi="Times New Roman" w:cs="Times New Roman"/>
                      <w:b/>
                      <w:sz w:val="24"/>
                      <w:szCs w:val="24"/>
                      <w:lang w:eastAsia="ru-RU"/>
                    </w:rPr>
                    <w:t>филиала ПАО «</w:t>
                  </w:r>
                  <w:proofErr w:type="spellStart"/>
                  <w:r w:rsidRPr="00966880">
                    <w:rPr>
                      <w:rFonts w:ascii="Times New Roman" w:eastAsia="Times New Roman" w:hAnsi="Times New Roman" w:cs="Times New Roman"/>
                      <w:b/>
                      <w:sz w:val="24"/>
                      <w:szCs w:val="24"/>
                      <w:lang w:eastAsia="ru-RU"/>
                    </w:rPr>
                    <w:t>Россети</w:t>
                  </w:r>
                  <w:proofErr w:type="spellEnd"/>
                  <w:r w:rsidRPr="00966880">
                    <w:rPr>
                      <w:rFonts w:ascii="Times New Roman" w:eastAsia="Times New Roman" w:hAnsi="Times New Roman" w:cs="Times New Roman"/>
                      <w:b/>
                      <w:sz w:val="24"/>
                      <w:szCs w:val="24"/>
                      <w:lang w:eastAsia="ru-RU"/>
                    </w:rPr>
                    <w:t xml:space="preserve"> Центр» - «Смоленскэнерго»</w:t>
                  </w:r>
                </w:p>
                <w:p w:rsidR="005F1A1A" w:rsidRPr="00966880" w:rsidRDefault="005F1A1A" w:rsidP="005F1A1A">
                  <w:pPr>
                    <w:tabs>
                      <w:tab w:val="left" w:pos="1134"/>
                    </w:tabs>
                    <w:spacing w:after="0" w:line="240" w:lineRule="auto"/>
                    <w:jc w:val="center"/>
                    <w:rPr>
                      <w:rFonts w:ascii="Times New Roman" w:eastAsia="Times New Roman" w:hAnsi="Times New Roman" w:cs="Times New Roman"/>
                      <w:b/>
                      <w:sz w:val="24"/>
                      <w:szCs w:val="24"/>
                      <w:lang w:eastAsia="ru-RU"/>
                    </w:rPr>
                  </w:pP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r w:rsidRPr="00966880">
                    <w:rPr>
                      <w:rFonts w:ascii="Times New Roman" w:eastAsia="Times New Roman" w:hAnsi="Times New Roman" w:cs="Times New Roman"/>
                      <w:b/>
                      <w:sz w:val="24"/>
                      <w:szCs w:val="24"/>
                      <w:lang w:eastAsia="ru-RU"/>
                    </w:rPr>
                    <w:t>________________ /Широков О.А./</w:t>
                  </w:r>
                </w:p>
                <w:p w:rsidR="005F1A1A" w:rsidRPr="00966880" w:rsidRDefault="005F1A1A" w:rsidP="005F1A1A">
                  <w:pPr>
                    <w:tabs>
                      <w:tab w:val="left" w:pos="1134"/>
                    </w:tabs>
                    <w:spacing w:after="0" w:line="240" w:lineRule="auto"/>
                    <w:jc w:val="center"/>
                    <w:rPr>
                      <w:rFonts w:ascii="Times New Roman" w:eastAsia="Times New Roman" w:hAnsi="Times New Roman" w:cs="Times New Roman"/>
                      <w:sz w:val="24"/>
                      <w:szCs w:val="24"/>
                      <w:lang w:eastAsia="ru-RU"/>
                    </w:rPr>
                  </w:pPr>
                  <w:proofErr w:type="spellStart"/>
                  <w:r w:rsidRPr="00966880">
                    <w:rPr>
                      <w:rFonts w:ascii="Times New Roman" w:eastAsia="Times New Roman" w:hAnsi="Times New Roman" w:cs="Times New Roman"/>
                      <w:sz w:val="24"/>
                      <w:szCs w:val="24"/>
                      <w:lang w:eastAsia="ru-RU"/>
                    </w:rPr>
                    <w:t>м.п</w:t>
                  </w:r>
                  <w:proofErr w:type="spellEnd"/>
                  <w:r w:rsidRPr="00966880">
                    <w:rPr>
                      <w:rFonts w:ascii="Times New Roman" w:eastAsia="Times New Roman" w:hAnsi="Times New Roman" w:cs="Times New Roman"/>
                      <w:sz w:val="24"/>
                      <w:szCs w:val="24"/>
                      <w:lang w:eastAsia="ru-RU"/>
                    </w:rPr>
                    <w:t>.</w:t>
                  </w:r>
                </w:p>
              </w:tc>
              <w:tc>
                <w:tcPr>
                  <w:tcW w:w="2444" w:type="pct"/>
                  <w:vAlign w:val="center"/>
                </w:tcPr>
                <w:p w:rsidR="005F1A1A" w:rsidRPr="00966880" w:rsidRDefault="005F1A1A" w:rsidP="005F1A1A">
                  <w:pPr>
                    <w:tabs>
                      <w:tab w:val="left" w:pos="1134"/>
                    </w:tabs>
                    <w:spacing w:after="0" w:line="240" w:lineRule="auto"/>
                    <w:jc w:val="center"/>
                    <w:rPr>
                      <w:rFonts w:ascii="Times New Roman" w:eastAsia="Times New Roman" w:hAnsi="Times New Roman" w:cs="Times New Roman"/>
                      <w:bCs/>
                      <w:spacing w:val="-1"/>
                      <w:sz w:val="24"/>
                      <w:szCs w:val="24"/>
                      <w:lang w:eastAsia="x-none"/>
                    </w:rPr>
                  </w:pPr>
                </w:p>
              </w:tc>
            </w:tr>
          </w:tbl>
          <w:p w:rsidR="003127DB" w:rsidRPr="00142B99" w:rsidRDefault="003127DB" w:rsidP="005F1A1A">
            <w:pPr>
              <w:spacing w:after="160" w:line="259" w:lineRule="auto"/>
              <w:rPr>
                <w:rFonts w:ascii="Times New Roman" w:hAnsi="Times New Roman" w:cs="Times New Roman"/>
                <w:bCs/>
                <w:sz w:val="24"/>
                <w:szCs w:val="24"/>
              </w:rPr>
            </w:pPr>
          </w:p>
        </w:tc>
      </w:tr>
    </w:tbl>
    <w:p w:rsidR="007E13D2" w:rsidRPr="00142B99" w:rsidRDefault="007E13D2">
      <w:pPr>
        <w:spacing w:after="160" w:line="259" w:lineRule="auto"/>
        <w:rPr>
          <w:rFonts w:ascii="Times New Roman" w:eastAsia="Times New Roman" w:hAnsi="Times New Roman" w:cs="Times New Roman"/>
          <w:sz w:val="24"/>
          <w:szCs w:val="24"/>
          <w:lang w:eastAsia="ru-RU"/>
        </w:rPr>
      </w:pPr>
    </w:p>
    <w:p w:rsidR="006C0E07" w:rsidRPr="007A6A46" w:rsidRDefault="006C0E07" w:rsidP="006C0E07">
      <w:pPr>
        <w:pStyle w:val="af1"/>
        <w:tabs>
          <w:tab w:val="left" w:pos="5670"/>
        </w:tabs>
        <w:jc w:val="both"/>
        <w:rPr>
          <w:rFonts w:ascii="Times New Roman" w:hAnsi="Times New Roman" w:cs="Times New Roman"/>
          <w:sz w:val="24"/>
          <w:szCs w:val="24"/>
        </w:rPr>
        <w:sectPr w:rsidR="006C0E07" w:rsidRPr="007A6A46" w:rsidSect="00E85603">
          <w:headerReference w:type="default" r:id="rId10"/>
          <w:footerReference w:type="default" r:id="rId11"/>
          <w:headerReference w:type="first" r:id="rId12"/>
          <w:footerReference w:type="first" r:id="rId13"/>
          <w:pgSz w:w="11906" w:h="16838"/>
          <w:pgMar w:top="1440" w:right="566" w:bottom="1440" w:left="1133" w:header="0" w:footer="0" w:gutter="0"/>
          <w:cols w:space="720"/>
          <w:noEndnote/>
          <w:docGrid w:linePitch="299"/>
        </w:sectPr>
      </w:pPr>
    </w:p>
    <w:p w:rsidR="006C0E07" w:rsidRPr="007A6A46" w:rsidRDefault="006C0E07" w:rsidP="006C0E07">
      <w:pPr>
        <w:widowControl w:val="0"/>
        <w:spacing w:after="0" w:line="240" w:lineRule="auto"/>
        <w:ind w:left="6237"/>
        <w:rPr>
          <w:rFonts w:ascii="Times New Roman" w:hAnsi="Times New Roman" w:cs="Times New Roman"/>
          <w:sz w:val="24"/>
          <w:szCs w:val="24"/>
        </w:rPr>
      </w:pPr>
      <w:r w:rsidRPr="007A6A46">
        <w:rPr>
          <w:rFonts w:ascii="Times New Roman" w:hAnsi="Times New Roman" w:cs="Times New Roman"/>
          <w:sz w:val="24"/>
          <w:szCs w:val="24"/>
        </w:rPr>
        <w:lastRenderedPageBreak/>
        <w:t xml:space="preserve">Приложение </w:t>
      </w:r>
      <w:r w:rsidR="005C72F0">
        <w:rPr>
          <w:rFonts w:ascii="Times New Roman" w:hAnsi="Times New Roman" w:cs="Times New Roman"/>
          <w:sz w:val="24"/>
          <w:szCs w:val="24"/>
        </w:rPr>
        <w:t>8</w:t>
      </w:r>
      <w:r w:rsidRPr="007A6A46">
        <w:rPr>
          <w:rFonts w:ascii="Times New Roman" w:hAnsi="Times New Roman" w:cs="Times New Roman"/>
          <w:sz w:val="24"/>
          <w:szCs w:val="24"/>
        </w:rPr>
        <w:t xml:space="preserve"> к Договору </w:t>
      </w:r>
    </w:p>
    <w:p w:rsidR="006C0E07" w:rsidRPr="007A6A46" w:rsidRDefault="006C0E07" w:rsidP="006C0E07">
      <w:pPr>
        <w:widowControl w:val="0"/>
        <w:spacing w:after="0" w:line="240" w:lineRule="auto"/>
        <w:ind w:left="6237"/>
        <w:rPr>
          <w:rFonts w:ascii="Times New Roman" w:hAnsi="Times New Roman" w:cs="Times New Roman"/>
          <w:sz w:val="24"/>
          <w:szCs w:val="24"/>
        </w:rPr>
      </w:pPr>
      <w:r w:rsidRPr="007A6A46">
        <w:rPr>
          <w:rFonts w:ascii="Times New Roman" w:hAnsi="Times New Roman" w:cs="Times New Roman"/>
          <w:sz w:val="24"/>
          <w:szCs w:val="24"/>
        </w:rPr>
        <w:t>от ____________ № _____</w:t>
      </w:r>
    </w:p>
    <w:p w:rsidR="006C0E07" w:rsidRPr="00AF488A" w:rsidRDefault="006C0E07" w:rsidP="006C0E07">
      <w:pPr>
        <w:widowControl w:val="0"/>
        <w:spacing w:after="0" w:line="240" w:lineRule="auto"/>
        <w:ind w:firstLine="708"/>
        <w:rPr>
          <w:rFonts w:ascii="Times New Roman" w:hAnsi="Times New Roman" w:cs="Times New Roman"/>
          <w:b/>
          <w:sz w:val="24"/>
          <w:szCs w:val="24"/>
        </w:rPr>
      </w:pPr>
    </w:p>
    <w:p w:rsidR="006C0E07" w:rsidRDefault="006C0E07" w:rsidP="006C0E07">
      <w:pPr>
        <w:widowControl w:val="0"/>
        <w:spacing w:after="0" w:line="240" w:lineRule="auto"/>
        <w:ind w:firstLine="708"/>
        <w:jc w:val="both"/>
        <w:rPr>
          <w:rFonts w:ascii="Times New Roman" w:hAnsi="Times New Roman" w:cs="Times New Roman"/>
          <w:sz w:val="24"/>
          <w:szCs w:val="24"/>
        </w:rPr>
      </w:pPr>
    </w:p>
    <w:p w:rsidR="006C0E07" w:rsidRPr="00AF488A" w:rsidRDefault="006C0E07" w:rsidP="006C0E07">
      <w:pPr>
        <w:spacing w:after="0" w:line="240" w:lineRule="atLeast"/>
        <w:ind w:left="6804"/>
        <w:rPr>
          <w:rFonts w:ascii="Times New Roman" w:hAnsi="Times New Roman" w:cs="Times New Roman"/>
        </w:rPr>
      </w:pPr>
      <w:r w:rsidRPr="00AF488A">
        <w:rPr>
          <w:rFonts w:ascii="Times New Roman" w:hAnsi="Times New Roman" w:cs="Times New Roman"/>
        </w:rPr>
        <w:t>Типовая форма РС-14</w:t>
      </w:r>
    </w:p>
    <w:p w:rsidR="006C0E07" w:rsidRPr="00AF488A" w:rsidRDefault="006C0E07" w:rsidP="006C0E07">
      <w:pPr>
        <w:spacing w:after="0" w:line="240" w:lineRule="atLeast"/>
        <w:ind w:left="6804"/>
        <w:rPr>
          <w:rFonts w:ascii="Times New Roman" w:hAnsi="Times New Roman" w:cs="Times New Roman"/>
        </w:rPr>
      </w:pPr>
    </w:p>
    <w:p w:rsidR="006C0E07" w:rsidRPr="00AF488A" w:rsidRDefault="006C0E07" w:rsidP="006C0E07">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b/>
          <w:bCs/>
        </w:rPr>
        <w:tab/>
      </w:r>
      <w:r w:rsidRPr="00AF488A">
        <w:rPr>
          <w:rFonts w:ascii="Times New Roman" w:hAnsi="Times New Roman" w:cs="Times New Roman"/>
          <w:b/>
          <w:bCs/>
        </w:rPr>
        <w:tab/>
      </w:r>
      <w:r w:rsidRPr="00AF488A">
        <w:rPr>
          <w:rFonts w:ascii="Times New Roman" w:hAnsi="Times New Roman" w:cs="Times New Roman"/>
          <w:b/>
          <w:bCs/>
          <w:color w:val="000000"/>
        </w:rPr>
        <w:t>УТВЕРЖДАЮ</w:t>
      </w:r>
    </w:p>
    <w:p w:rsidR="006C0E07" w:rsidRPr="00AF488A" w:rsidRDefault="006C0E07" w:rsidP="006C0E07">
      <w:pPr>
        <w:pBdr>
          <w:bottom w:val="single" w:sz="12" w:space="1" w:color="auto"/>
        </w:pBdr>
        <w:tabs>
          <w:tab w:val="left" w:pos="1560"/>
        </w:tabs>
        <w:spacing w:after="0" w:line="240" w:lineRule="atLeast"/>
        <w:ind w:left="5812"/>
        <w:jc w:val="center"/>
        <w:rPr>
          <w:rFonts w:ascii="Times New Roman" w:hAnsi="Times New Roman" w:cs="Times New Roman"/>
          <w:color w:val="000000"/>
        </w:rPr>
      </w:pPr>
    </w:p>
    <w:p w:rsidR="006C0E07" w:rsidRPr="00AF488A" w:rsidRDefault="006C0E07" w:rsidP="006C0E07">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color w:val="000000"/>
          <w:vertAlign w:val="superscript"/>
        </w:rPr>
        <w:t>должность лица, утвердившего документ</w:t>
      </w:r>
    </w:p>
    <w:p w:rsidR="006C0E07" w:rsidRPr="00AF488A" w:rsidRDefault="006C0E07" w:rsidP="006C0E07">
      <w:pPr>
        <w:tabs>
          <w:tab w:val="left" w:pos="1560"/>
        </w:tabs>
        <w:spacing w:after="0" w:line="240" w:lineRule="atLeast"/>
        <w:ind w:left="5812"/>
        <w:jc w:val="center"/>
        <w:rPr>
          <w:rFonts w:ascii="Times New Roman" w:hAnsi="Times New Roman" w:cs="Times New Roman"/>
          <w:color w:val="000000"/>
        </w:rPr>
      </w:pPr>
      <w:r w:rsidRPr="00AF488A">
        <w:rPr>
          <w:rFonts w:ascii="Times New Roman" w:hAnsi="Times New Roman" w:cs="Times New Roman"/>
          <w:color w:val="000000"/>
        </w:rPr>
        <w:t>______________________________</w:t>
      </w:r>
    </w:p>
    <w:p w:rsidR="006C0E07" w:rsidRPr="00AF488A" w:rsidRDefault="006C0E07" w:rsidP="006C0E07">
      <w:pPr>
        <w:tabs>
          <w:tab w:val="left" w:pos="1560"/>
        </w:tabs>
        <w:spacing w:after="0" w:line="240" w:lineRule="atLeast"/>
        <w:ind w:left="5812"/>
        <w:jc w:val="center"/>
        <w:rPr>
          <w:rFonts w:ascii="Times New Roman" w:hAnsi="Times New Roman" w:cs="Times New Roman"/>
          <w:color w:val="000000"/>
          <w:vertAlign w:val="superscript"/>
        </w:rPr>
      </w:pPr>
      <w:r w:rsidRPr="00AF488A">
        <w:rPr>
          <w:rFonts w:ascii="Times New Roman" w:hAnsi="Times New Roman" w:cs="Times New Roman"/>
          <w:color w:val="000000"/>
          <w:vertAlign w:val="superscript"/>
        </w:rPr>
        <w:t>подпись, Ф.И.О.</w:t>
      </w:r>
    </w:p>
    <w:p w:rsidR="006C0E07" w:rsidRPr="00AF488A" w:rsidRDefault="006C0E07" w:rsidP="006C0E07">
      <w:pPr>
        <w:tabs>
          <w:tab w:val="left" w:pos="1560"/>
        </w:tabs>
        <w:spacing w:after="0" w:line="240" w:lineRule="atLeast"/>
        <w:ind w:left="5812"/>
        <w:rPr>
          <w:rFonts w:ascii="Times New Roman" w:hAnsi="Times New Roman" w:cs="Times New Roman"/>
          <w:color w:val="000000"/>
        </w:rPr>
      </w:pPr>
      <w:r w:rsidRPr="00AF488A">
        <w:rPr>
          <w:rFonts w:ascii="Times New Roman" w:hAnsi="Times New Roman" w:cs="Times New Roman"/>
          <w:color w:val="000000"/>
        </w:rPr>
        <w:t>"______" ______________</w:t>
      </w:r>
      <w:r w:rsidR="00593D68">
        <w:rPr>
          <w:rFonts w:ascii="Times New Roman" w:hAnsi="Times New Roman" w:cs="Times New Roman"/>
          <w:color w:val="000000"/>
        </w:rPr>
        <w:t xml:space="preserve"> </w:t>
      </w:r>
      <w:r w:rsidRPr="00AF488A">
        <w:rPr>
          <w:rFonts w:ascii="Times New Roman" w:hAnsi="Times New Roman" w:cs="Times New Roman"/>
          <w:color w:val="000000"/>
        </w:rPr>
        <w:t>20___г.</w:t>
      </w:r>
    </w:p>
    <w:p w:rsidR="006C0E07" w:rsidRPr="00AF488A" w:rsidRDefault="006C0E07" w:rsidP="006C0E07">
      <w:pPr>
        <w:tabs>
          <w:tab w:val="left" w:pos="1560"/>
        </w:tabs>
        <w:spacing w:after="0" w:line="240" w:lineRule="atLeast"/>
        <w:jc w:val="right"/>
        <w:rPr>
          <w:rFonts w:ascii="Times New Roman" w:hAnsi="Times New Roman" w:cs="Times New Roman"/>
          <w:color w:val="000000"/>
          <w:sz w:val="20"/>
          <w:szCs w:val="20"/>
        </w:rPr>
      </w:pPr>
    </w:p>
    <w:p w:rsidR="006C0E07" w:rsidRPr="00AF488A" w:rsidRDefault="006C0E07" w:rsidP="006C0E07">
      <w:pPr>
        <w:tabs>
          <w:tab w:val="left" w:pos="1560"/>
        </w:tabs>
        <w:spacing w:after="0" w:line="240" w:lineRule="atLeast"/>
        <w:jc w:val="center"/>
        <w:rPr>
          <w:rFonts w:ascii="Times New Roman" w:hAnsi="Times New Roman" w:cs="Times New Roman"/>
          <w:color w:val="000000"/>
          <w:sz w:val="16"/>
          <w:szCs w:val="16"/>
        </w:rPr>
      </w:pPr>
    </w:p>
    <w:p w:rsidR="006C0E07" w:rsidRPr="00AF488A" w:rsidRDefault="006C0E07" w:rsidP="006C0E07">
      <w:pPr>
        <w:tabs>
          <w:tab w:val="left" w:pos="1560"/>
        </w:tabs>
        <w:spacing w:after="0" w:line="240" w:lineRule="atLeast"/>
        <w:jc w:val="center"/>
        <w:rPr>
          <w:rFonts w:ascii="Times New Roman" w:hAnsi="Times New Roman" w:cs="Times New Roman"/>
          <w:b/>
          <w:sz w:val="28"/>
          <w:szCs w:val="28"/>
        </w:rPr>
      </w:pPr>
      <w:r w:rsidRPr="00AF488A">
        <w:rPr>
          <w:rFonts w:ascii="Times New Roman" w:hAnsi="Times New Roman" w:cs="Times New Roman"/>
          <w:b/>
          <w:sz w:val="28"/>
          <w:szCs w:val="28"/>
        </w:rPr>
        <w:t>АКТ № _________</w:t>
      </w:r>
    </w:p>
    <w:p w:rsidR="006C0E07" w:rsidRPr="00AF488A" w:rsidRDefault="006C0E07" w:rsidP="006C0E07">
      <w:pPr>
        <w:tabs>
          <w:tab w:val="left" w:pos="0"/>
        </w:tabs>
        <w:spacing w:after="0" w:line="240" w:lineRule="atLeast"/>
        <w:jc w:val="center"/>
        <w:rPr>
          <w:rFonts w:ascii="Times New Roman" w:hAnsi="Times New Roman" w:cs="Times New Roman"/>
          <w:b/>
        </w:rPr>
      </w:pPr>
      <w:r w:rsidRPr="00AF488A">
        <w:rPr>
          <w:rFonts w:ascii="Times New Roman" w:hAnsi="Times New Roman" w:cs="Times New Roman"/>
          <w:b/>
        </w:rPr>
        <w:t>приемки законченного строительством объекта Приемочной комиссией</w:t>
      </w:r>
    </w:p>
    <w:p w:rsidR="006C0E07" w:rsidRPr="00AF488A" w:rsidRDefault="006C0E07" w:rsidP="006C0E07">
      <w:pPr>
        <w:tabs>
          <w:tab w:val="left" w:pos="1560"/>
        </w:tabs>
        <w:spacing w:after="0" w:line="240" w:lineRule="atLeast"/>
        <w:jc w:val="center"/>
        <w:rPr>
          <w:rFonts w:ascii="Times New Roman" w:hAnsi="Times New Roman" w:cs="Times New Roman"/>
          <w:sz w:val="20"/>
          <w:szCs w:val="20"/>
        </w:rPr>
      </w:pPr>
    </w:p>
    <w:p w:rsidR="006C0E07" w:rsidRPr="00AF488A" w:rsidRDefault="006C0E07" w:rsidP="006C0E07">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6"/>
        <w:gridCol w:w="607"/>
        <w:gridCol w:w="602"/>
        <w:gridCol w:w="598"/>
      </w:tblGrid>
      <w:tr w:rsidR="006C0E07" w:rsidRPr="00AF488A" w:rsidTr="00F866E8">
        <w:tc>
          <w:tcPr>
            <w:tcW w:w="8280" w:type="dxa"/>
            <w:tcBorders>
              <w:top w:val="nil"/>
              <w:left w:val="nil"/>
              <w:bottom w:val="nil"/>
            </w:tcBorders>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033" w:type="dxa"/>
            <w:gridSpan w:val="3"/>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6C0E07" w:rsidRPr="00AF488A" w:rsidTr="00F866E8">
        <w:tc>
          <w:tcPr>
            <w:tcW w:w="8280" w:type="dxa"/>
            <w:tcBorders>
              <w:top w:val="nil"/>
              <w:left w:val="nil"/>
              <w:bottom w:val="nil"/>
            </w:tcBorders>
          </w:tcPr>
          <w:p w:rsidR="006C0E07" w:rsidRPr="00AF488A" w:rsidRDefault="006C0E07" w:rsidP="00F866E8">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Форма по ОКУД</w:t>
            </w:r>
          </w:p>
        </w:tc>
        <w:tc>
          <w:tcPr>
            <w:tcW w:w="2033" w:type="dxa"/>
            <w:gridSpan w:val="3"/>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0322003</w:t>
            </w:r>
          </w:p>
        </w:tc>
      </w:tr>
      <w:tr w:rsidR="006C0E07" w:rsidRPr="00AF488A" w:rsidTr="00F866E8">
        <w:tc>
          <w:tcPr>
            <w:tcW w:w="8280" w:type="dxa"/>
            <w:tcBorders>
              <w:top w:val="nil"/>
              <w:left w:val="nil"/>
              <w:bottom w:val="nil"/>
            </w:tcBorders>
          </w:tcPr>
          <w:p w:rsidR="006C0E07" w:rsidRPr="00AF488A" w:rsidRDefault="006C0E07" w:rsidP="00F866E8">
            <w:pPr>
              <w:tabs>
                <w:tab w:val="left" w:pos="1560"/>
              </w:tabs>
              <w:spacing w:after="0" w:line="240" w:lineRule="atLeast"/>
              <w:jc w:val="right"/>
              <w:rPr>
                <w:rFonts w:ascii="Times New Roman" w:hAnsi="Times New Roman" w:cs="Times New Roman"/>
                <w:sz w:val="20"/>
                <w:szCs w:val="20"/>
              </w:rPr>
            </w:pPr>
            <w:r w:rsidRPr="00AF488A">
              <w:rPr>
                <w:rFonts w:ascii="Times New Roman" w:hAnsi="Times New Roman" w:cs="Times New Roman"/>
                <w:sz w:val="20"/>
                <w:szCs w:val="20"/>
              </w:rPr>
              <w:t>Дата составления</w:t>
            </w:r>
          </w:p>
        </w:tc>
        <w:tc>
          <w:tcPr>
            <w:tcW w:w="67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678"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678"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8280" w:type="dxa"/>
            <w:tcBorders>
              <w:top w:val="nil"/>
              <w:left w:val="nil"/>
              <w:bottom w:val="nil"/>
            </w:tcBorders>
          </w:tcPr>
          <w:p w:rsidR="006C0E07" w:rsidRPr="00AF488A" w:rsidRDefault="006C0E07" w:rsidP="00F866E8">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Организация ______________________________________________ по ОКПО</w:t>
            </w:r>
          </w:p>
        </w:tc>
        <w:tc>
          <w:tcPr>
            <w:tcW w:w="2033" w:type="dxa"/>
            <w:gridSpan w:val="3"/>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bl>
    <w:p w:rsidR="006C0E07" w:rsidRPr="00AF488A" w:rsidRDefault="006C0E07" w:rsidP="006C0E07">
      <w:pPr>
        <w:tabs>
          <w:tab w:val="left" w:pos="1560"/>
        </w:tabs>
        <w:spacing w:after="0" w:line="240" w:lineRule="atLeast"/>
        <w:jc w:val="center"/>
        <w:rPr>
          <w:rFonts w:ascii="Times New Roman" w:hAnsi="Times New Roman" w:cs="Times New Roman"/>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6C0E07" w:rsidRPr="00AF488A" w:rsidTr="00F866E8">
        <w:trPr>
          <w:cantSplit/>
        </w:trPr>
        <w:tc>
          <w:tcPr>
            <w:tcW w:w="1260" w:type="dxa"/>
            <w:vMerge w:val="restart"/>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 вида операции</w:t>
            </w:r>
          </w:p>
        </w:tc>
        <w:tc>
          <w:tcPr>
            <w:tcW w:w="3869" w:type="dxa"/>
            <w:gridSpan w:val="4"/>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Код</w:t>
            </w:r>
          </w:p>
        </w:tc>
      </w:tr>
      <w:tr w:rsidR="006C0E07" w:rsidRPr="00AF488A" w:rsidTr="00F866E8">
        <w:trPr>
          <w:cantSplit/>
        </w:trPr>
        <w:tc>
          <w:tcPr>
            <w:tcW w:w="1260" w:type="dxa"/>
            <w:vMerge/>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26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roofErr w:type="gramStart"/>
            <w:r w:rsidRPr="00AF488A">
              <w:rPr>
                <w:rFonts w:ascii="Times New Roman" w:hAnsi="Times New Roman" w:cs="Times New Roman"/>
                <w:sz w:val="20"/>
                <w:szCs w:val="20"/>
              </w:rPr>
              <w:t>строитель-ной</w:t>
            </w:r>
            <w:proofErr w:type="gramEnd"/>
            <w:r w:rsidRPr="00AF488A">
              <w:rPr>
                <w:rFonts w:ascii="Times New Roman" w:hAnsi="Times New Roman" w:cs="Times New Roman"/>
                <w:sz w:val="20"/>
                <w:szCs w:val="20"/>
              </w:rPr>
              <w:t xml:space="preserve"> </w:t>
            </w:r>
            <w:proofErr w:type="spellStart"/>
            <w:r w:rsidRPr="00AF488A">
              <w:rPr>
                <w:rFonts w:ascii="Times New Roman" w:hAnsi="Times New Roman" w:cs="Times New Roman"/>
                <w:sz w:val="20"/>
                <w:szCs w:val="20"/>
              </w:rPr>
              <w:t>орга-низации</w:t>
            </w:r>
            <w:proofErr w:type="spellEnd"/>
          </w:p>
        </w:tc>
        <w:tc>
          <w:tcPr>
            <w:tcW w:w="93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участка</w:t>
            </w:r>
          </w:p>
        </w:tc>
        <w:tc>
          <w:tcPr>
            <w:tcW w:w="10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объекта</w:t>
            </w:r>
          </w:p>
        </w:tc>
        <w:tc>
          <w:tcPr>
            <w:tcW w:w="59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126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26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93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0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59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bl>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Местонахождение объекта ___________________________________________________________________</w:t>
      </w: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ПРИЕМОЧНАЯ КОМИССИЯ, назначенная_________________________________________________________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органа, назначившего комиссию)</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решением (приказом, постановлением и др.) от “______”</w:t>
      </w:r>
      <w:r w:rsidR="00593D68">
        <w:rPr>
          <w:rFonts w:ascii="Times New Roman" w:hAnsi="Times New Roman" w:cs="Times New Roman"/>
          <w:sz w:val="20"/>
          <w:szCs w:val="20"/>
        </w:rPr>
        <w:t xml:space="preserve"> </w:t>
      </w:r>
      <w:r w:rsidRPr="00AF488A">
        <w:rPr>
          <w:rFonts w:ascii="Times New Roman" w:hAnsi="Times New Roman" w:cs="Times New Roman"/>
          <w:sz w:val="20"/>
          <w:szCs w:val="20"/>
        </w:rPr>
        <w:t>___________________ __________ год</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УСТАНОВИЛА:</w:t>
      </w: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1. Исполнителем работ предъявлены комиссии к приемке 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00593D68">
        <w:rPr>
          <w:rFonts w:ascii="Times New Roman" w:hAnsi="Times New Roman" w:cs="Times New Roman"/>
          <w:sz w:val="16"/>
          <w:szCs w:val="16"/>
        </w:rPr>
        <w:t xml:space="preserve"> </w:t>
      </w:r>
      <w:r w:rsidRPr="00AF488A">
        <w:rPr>
          <w:rFonts w:ascii="Times New Roman" w:hAnsi="Times New Roman" w:cs="Times New Roman"/>
          <w:sz w:val="16"/>
          <w:szCs w:val="16"/>
        </w:rPr>
        <w:t>(наименование объекта и вид строительства)</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расположенный по адресу ______________________________________________________________________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2. Строительство производилось в соответствии с разрешением на строительство, выданным _____________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органа, выдавшего разрешение)</w:t>
      </w: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3. В строительстве принимали участие 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00593D68">
        <w:rPr>
          <w:rFonts w:ascii="Times New Roman" w:hAnsi="Times New Roman" w:cs="Times New Roman"/>
          <w:sz w:val="16"/>
          <w:szCs w:val="16"/>
        </w:rPr>
        <w:t xml:space="preserve"> </w:t>
      </w:r>
      <w:r w:rsidRPr="00AF488A">
        <w:rPr>
          <w:rFonts w:ascii="Times New Roman" w:hAnsi="Times New Roman" w:cs="Times New Roman"/>
          <w:sz w:val="16"/>
          <w:szCs w:val="16"/>
        </w:rPr>
        <w:t>(наименование субподрядных организаций, их реквизиты, виды работ,</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______________________________________________________________________________________________</w:t>
      </w:r>
    </w:p>
    <w:p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4. Проектная документация на строительство разработана генеральным проектировщиком</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выполнившим _______________________________________________________________________________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частей или разделов документации)</w:t>
      </w: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и субподрядными организациями _______________________________________________________________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(наименование организаций, их реквизиты </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w:t>
      </w: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5. Исходные данные для проектирования выданы 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 xml:space="preserve"> (наименование научно-исследовательских,</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w:t>
      </w:r>
    </w:p>
    <w:p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lastRenderedPageBreak/>
        <w:t>изыскательских и других организаций, их реквизиты (перечень организаций может указываться в приложении)</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6. Проектная документация утверждена 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00593D68">
        <w:rPr>
          <w:rFonts w:ascii="Times New Roman" w:hAnsi="Times New Roman" w:cs="Times New Roman"/>
          <w:sz w:val="16"/>
          <w:szCs w:val="16"/>
        </w:rPr>
        <w:tab/>
      </w:r>
      <w:r w:rsidRPr="00AF488A">
        <w:rPr>
          <w:rFonts w:ascii="Times New Roman" w:hAnsi="Times New Roman" w:cs="Times New Roman"/>
          <w:sz w:val="16"/>
          <w:szCs w:val="16"/>
        </w:rPr>
        <w:t>(наименование органа, утвердившего (</w:t>
      </w:r>
      <w:proofErr w:type="spellStart"/>
      <w:r w:rsidRPr="00AF488A">
        <w:rPr>
          <w:rFonts w:ascii="Times New Roman" w:hAnsi="Times New Roman" w:cs="Times New Roman"/>
          <w:sz w:val="16"/>
          <w:szCs w:val="16"/>
        </w:rPr>
        <w:t>переутвердившего</w:t>
      </w:r>
      <w:proofErr w:type="spellEnd"/>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_____________________________________________________________________________________________</w:t>
      </w:r>
    </w:p>
    <w:p w:rsidR="006C0E07" w:rsidRPr="00AF488A" w:rsidRDefault="006C0E07" w:rsidP="006C0E07">
      <w:pPr>
        <w:tabs>
          <w:tab w:val="left" w:pos="1560"/>
        </w:tabs>
        <w:spacing w:after="0" w:line="240" w:lineRule="atLeast"/>
        <w:jc w:val="center"/>
        <w:rPr>
          <w:rFonts w:ascii="Times New Roman" w:hAnsi="Times New Roman" w:cs="Times New Roman"/>
          <w:sz w:val="16"/>
          <w:szCs w:val="16"/>
        </w:rPr>
      </w:pPr>
      <w:r w:rsidRPr="00AF488A">
        <w:rPr>
          <w:rFonts w:ascii="Times New Roman" w:hAnsi="Times New Roman" w:cs="Times New Roman"/>
          <w:sz w:val="16"/>
          <w:szCs w:val="16"/>
        </w:rPr>
        <w:t>проектную документацию на объект (очередь, пусковой этап))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"____" ___________________ __________ год</w:t>
      </w:r>
      <w:r w:rsidRPr="00AF488A">
        <w:rPr>
          <w:rFonts w:ascii="Times New Roman" w:hAnsi="Times New Roman" w:cs="Times New Roman"/>
          <w:sz w:val="20"/>
          <w:szCs w:val="20"/>
        </w:rPr>
        <w:tab/>
        <w:t>№ _________________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Заключение ____________________________________________________________________________________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ab/>
      </w:r>
      <w:r w:rsidRPr="00AF488A">
        <w:rPr>
          <w:rFonts w:ascii="Times New Roman" w:hAnsi="Times New Roman" w:cs="Times New Roman"/>
          <w:sz w:val="16"/>
          <w:szCs w:val="16"/>
        </w:rPr>
        <w:t>наименование органа экспертизы проектной документации, реквизиты положительного заключения экспертизы</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7. Строительно-монтажные работы осуществлены в сроки:</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Начало работ _________________________________________________________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Окончание работ ______________________________________________________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(месяц, год)</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8. Предъявленный исполнителем работ к приемке ____________________________________</w:t>
      </w:r>
    </w:p>
    <w:p w:rsidR="006C0E07" w:rsidRPr="00AF488A" w:rsidRDefault="006C0E07" w:rsidP="006C0E07">
      <w:pPr>
        <w:tabs>
          <w:tab w:val="left" w:pos="1560"/>
        </w:tabs>
        <w:spacing w:after="0" w:line="240" w:lineRule="atLeast"/>
        <w:jc w:val="both"/>
        <w:rPr>
          <w:rFonts w:ascii="Times New Roman" w:hAnsi="Times New Roman" w:cs="Times New Roman"/>
          <w:sz w:val="16"/>
          <w:szCs w:val="16"/>
        </w:rPr>
      </w:pP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r>
      <w:r w:rsidRPr="00AF488A">
        <w:rPr>
          <w:rFonts w:ascii="Times New Roman" w:hAnsi="Times New Roman" w:cs="Times New Roman"/>
          <w:sz w:val="16"/>
          <w:szCs w:val="16"/>
        </w:rPr>
        <w:tab/>
        <w:t>(наименование объекта)</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6C0E07" w:rsidRPr="00AF488A" w:rsidTr="00F866E8">
        <w:trPr>
          <w:cantSplit/>
        </w:trPr>
        <w:tc>
          <w:tcPr>
            <w:tcW w:w="4513" w:type="dxa"/>
            <w:vMerge w:val="restart"/>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Наименование показателя</w:t>
            </w:r>
          </w:p>
        </w:tc>
        <w:tc>
          <w:tcPr>
            <w:tcW w:w="4973" w:type="dxa"/>
            <w:gridSpan w:val="2"/>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Фактически</w:t>
            </w:r>
          </w:p>
        </w:tc>
      </w:tr>
      <w:tr w:rsidR="006C0E07" w:rsidRPr="00AF488A" w:rsidTr="00F866E8">
        <w:trPr>
          <w:cantSplit/>
        </w:trPr>
        <w:tc>
          <w:tcPr>
            <w:tcW w:w="4513" w:type="dxa"/>
            <w:vMerge/>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общая с учетом ранее принятых</w:t>
            </w: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в том числе пускового этапа или очереди</w:t>
            </w:r>
          </w:p>
        </w:tc>
      </w:tr>
      <w:tr w:rsidR="006C0E07" w:rsidRPr="00AF488A" w:rsidTr="00F866E8">
        <w:tc>
          <w:tcPr>
            <w:tcW w:w="451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Тип объекта</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Мощность</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Производительность</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Сети и системы инженерно-технического обеспечения</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Лифты, шт.</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Эскалаторы, шт.</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Инвалидные подъемники, шт.</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фундаментов</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стен</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перекрытий</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Материалы кровли</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c>
          <w:tcPr>
            <w:tcW w:w="4513" w:type="dxa"/>
          </w:tcPr>
          <w:p w:rsidR="006C0E07" w:rsidRPr="00AF488A" w:rsidRDefault="006C0E07" w:rsidP="00F866E8">
            <w:pPr>
              <w:pStyle w:val="ConsPlusNormal"/>
              <w:spacing w:line="240" w:lineRule="atLeast"/>
              <w:ind w:firstLine="29"/>
              <w:rPr>
                <w:rFonts w:ascii="Times New Roman" w:hAnsi="Times New Roman" w:cs="Times New Roman"/>
              </w:rPr>
            </w:pPr>
            <w:r w:rsidRPr="00AF488A">
              <w:rPr>
                <w:rFonts w:ascii="Times New Roman" w:hAnsi="Times New Roman" w:cs="Times New Roman"/>
              </w:rPr>
              <w:t>Дополнительные характеристики объекта капитального строительства</w:t>
            </w:r>
          </w:p>
        </w:tc>
        <w:tc>
          <w:tcPr>
            <w:tcW w:w="2486"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487"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bl>
    <w:p w:rsidR="006C0E07" w:rsidRPr="00AF488A" w:rsidRDefault="006C0E07" w:rsidP="006C0E07">
      <w:pPr>
        <w:tabs>
          <w:tab w:val="left" w:pos="1560"/>
        </w:tabs>
        <w:spacing w:after="0" w:line="240" w:lineRule="atLeast"/>
        <w:jc w:val="both"/>
        <w:rPr>
          <w:rFonts w:ascii="Times New Roman" w:hAnsi="Times New Roman" w:cs="Times New Roman"/>
          <w:b/>
          <w:sz w:val="20"/>
          <w:szCs w:val="20"/>
        </w:rPr>
      </w:pP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sidDel="00E1512D">
        <w:rPr>
          <w:rFonts w:ascii="Times New Roman" w:hAnsi="Times New Roman" w:cs="Times New Roman"/>
          <w:b/>
          <w:sz w:val="20"/>
          <w:szCs w:val="20"/>
        </w:rPr>
        <w:t xml:space="preserve"> </w:t>
      </w:r>
      <w:r w:rsidRPr="00AF488A">
        <w:rPr>
          <w:rFonts w:ascii="Times New Roman" w:hAnsi="Times New Roman" w:cs="Times New Roman"/>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 xml:space="preserve">11. Неотъемлемые приложения к настоящему акту </w:t>
      </w:r>
      <w:r w:rsidR="00593D68">
        <w:rPr>
          <w:rFonts w:ascii="Times New Roman" w:hAnsi="Times New Roman" w:cs="Times New Roman"/>
        </w:rPr>
        <w:t>–</w:t>
      </w:r>
      <w:r w:rsidRPr="00AF488A">
        <w:rPr>
          <w:rFonts w:ascii="Times New Roman" w:hAnsi="Times New Roman" w:cs="Times New Roman"/>
        </w:rPr>
        <w:t xml:space="preserve"> исполнительная</w:t>
      </w:r>
      <w:r w:rsidR="00593D68">
        <w:rPr>
          <w:rFonts w:ascii="Times New Roman" w:hAnsi="Times New Roman" w:cs="Times New Roman"/>
        </w:rPr>
        <w:t xml:space="preserve"> </w:t>
      </w:r>
      <w:r w:rsidRPr="00AF488A">
        <w:rPr>
          <w:rFonts w:ascii="Times New Roman" w:hAnsi="Times New Roman" w:cs="Times New Roman"/>
        </w:rPr>
        <w:t>документация и энергетический паспорт объекта.</w:t>
      </w:r>
    </w:p>
    <w:p w:rsidR="006C0E07" w:rsidRPr="00AF488A" w:rsidRDefault="006C0E07" w:rsidP="006C0E07">
      <w:pPr>
        <w:pStyle w:val="ConsPlusNonformat"/>
        <w:spacing w:line="240" w:lineRule="atLeast"/>
        <w:jc w:val="both"/>
        <w:rPr>
          <w:rFonts w:ascii="Times New Roman" w:hAnsi="Times New Roman" w:cs="Times New Roman"/>
        </w:rPr>
      </w:pPr>
    </w:p>
    <w:p w:rsidR="006C0E07" w:rsidRPr="00AF488A" w:rsidRDefault="006C0E07" w:rsidP="006C0E07">
      <w:pPr>
        <w:pStyle w:val="ConsPlusNonformat"/>
        <w:spacing w:line="240" w:lineRule="atLeast"/>
        <w:jc w:val="both"/>
        <w:rPr>
          <w:rFonts w:ascii="Times New Roman" w:hAnsi="Times New Roman" w:cs="Times New Roman"/>
        </w:rPr>
      </w:pP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12. Работы, выполнение которых в связи с приемкой объекта</w:t>
      </w:r>
      <w:r w:rsidR="00593D68">
        <w:rPr>
          <w:rFonts w:ascii="Times New Roman" w:hAnsi="Times New Roman" w:cs="Times New Roman"/>
        </w:rPr>
        <w:t xml:space="preserve"> </w:t>
      </w:r>
      <w:r w:rsidRPr="00AF488A">
        <w:rPr>
          <w:rFonts w:ascii="Times New Roman" w:hAnsi="Times New Roman" w:cs="Times New Roman"/>
        </w:rPr>
        <w:t>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Работы</w:t>
            </w: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Единица измерения</w:t>
            </w: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Объем работ</w:t>
            </w: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Срок выполнения</w:t>
            </w: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1</w:t>
            </w: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2</w:t>
            </w: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3</w:t>
            </w: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r w:rsidRPr="00AF488A">
              <w:rPr>
                <w:rFonts w:ascii="Times New Roman" w:hAnsi="Times New Roman" w:cs="Times New Roman"/>
                <w:sz w:val="20"/>
                <w:szCs w:val="20"/>
              </w:rPr>
              <w:t>4</w:t>
            </w: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r w:rsidR="006C0E07" w:rsidRPr="00AF488A" w:rsidTr="00F866E8">
        <w:trPr>
          <w:jc w:val="center"/>
        </w:trPr>
        <w:tc>
          <w:tcPr>
            <w:tcW w:w="3303"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191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53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c>
          <w:tcPr>
            <w:tcW w:w="2280" w:type="dxa"/>
          </w:tcPr>
          <w:p w:rsidR="006C0E07" w:rsidRPr="00AF488A" w:rsidRDefault="006C0E07" w:rsidP="00F866E8">
            <w:pPr>
              <w:tabs>
                <w:tab w:val="left" w:pos="1560"/>
              </w:tabs>
              <w:spacing w:after="0" w:line="240" w:lineRule="atLeast"/>
              <w:jc w:val="center"/>
              <w:rPr>
                <w:rFonts w:ascii="Times New Roman" w:hAnsi="Times New Roman" w:cs="Times New Roman"/>
                <w:sz w:val="20"/>
                <w:szCs w:val="20"/>
              </w:rPr>
            </w:pPr>
          </w:p>
        </w:tc>
      </w:tr>
    </w:tbl>
    <w:p w:rsidR="006C0E07" w:rsidRPr="00AF488A" w:rsidRDefault="006C0E07" w:rsidP="006C0E07">
      <w:pPr>
        <w:pStyle w:val="ConsPlusNonformat"/>
        <w:spacing w:line="240" w:lineRule="atLeast"/>
        <w:jc w:val="both"/>
        <w:rPr>
          <w:rFonts w:ascii="Times New Roman" w:hAnsi="Times New Roman" w:cs="Times New Roman"/>
        </w:rPr>
      </w:pP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 xml:space="preserve">13. Мероприятия по охране труда, обеспечению </w:t>
      </w:r>
      <w:proofErr w:type="spellStart"/>
      <w:r w:rsidRPr="00AF488A">
        <w:rPr>
          <w:rFonts w:ascii="Times New Roman" w:hAnsi="Times New Roman" w:cs="Times New Roman"/>
        </w:rPr>
        <w:t>пожаро</w:t>
      </w:r>
      <w:proofErr w:type="spellEnd"/>
      <w:r w:rsidRPr="00AF488A">
        <w:rPr>
          <w:rFonts w:ascii="Times New Roman" w:hAnsi="Times New Roman" w:cs="Times New Roman"/>
        </w:rPr>
        <w:t>-</w:t>
      </w:r>
      <w:r w:rsidR="00593D68">
        <w:rPr>
          <w:rFonts w:ascii="Times New Roman" w:hAnsi="Times New Roman" w:cs="Times New Roman"/>
        </w:rPr>
        <w:t xml:space="preserve"> </w:t>
      </w:r>
      <w:r w:rsidRPr="00AF488A">
        <w:rPr>
          <w:rFonts w:ascii="Times New Roman" w:hAnsi="Times New Roman" w:cs="Times New Roman"/>
        </w:rPr>
        <w:t>и</w:t>
      </w:r>
      <w:r w:rsidR="00593D68">
        <w:rPr>
          <w:rFonts w:ascii="Times New Roman" w:hAnsi="Times New Roman" w:cs="Times New Roman"/>
        </w:rPr>
        <w:t xml:space="preserve"> </w:t>
      </w:r>
      <w:r w:rsidRPr="00AF488A">
        <w:rPr>
          <w:rFonts w:ascii="Times New Roman" w:hAnsi="Times New Roman" w:cs="Times New Roman"/>
        </w:rPr>
        <w:t>взрывобезопасности, охране окружающей среды, предусмотренные проектом_______________________________________________________________________</w:t>
      </w:r>
    </w:p>
    <w:p w:rsidR="006C0E07" w:rsidRPr="00AF488A" w:rsidRDefault="006C0E07" w:rsidP="00593D68">
      <w:pPr>
        <w:pStyle w:val="ConsPlusNonformat"/>
        <w:spacing w:line="240" w:lineRule="atLeast"/>
        <w:ind w:left="3540" w:firstLine="708"/>
        <w:jc w:val="both"/>
        <w:rPr>
          <w:rFonts w:ascii="Times New Roman" w:hAnsi="Times New Roman" w:cs="Times New Roman"/>
        </w:rPr>
      </w:pPr>
      <w:r w:rsidRPr="00AF488A">
        <w:rPr>
          <w:rFonts w:ascii="Times New Roman" w:hAnsi="Times New Roman" w:cs="Times New Roman"/>
        </w:rPr>
        <w:t>сведения о выполнении</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lastRenderedPageBreak/>
        <w:t>14. Стоимость объекта по утвержденной проектной документации</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Всего _______________________________________________________ руб. ________________ коп.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 руб. ________________ коп.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 руб. ________________ коп.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15. Стоимость принимаемых основных фондов ____________________ руб. ________________ коп.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в том числе:</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строительно-монтажных работ ________________________ руб. _________________ коп.</w:t>
      </w:r>
    </w:p>
    <w:p w:rsidR="006C0E07" w:rsidRPr="00AF488A" w:rsidRDefault="006C0E07" w:rsidP="006C0E07">
      <w:pPr>
        <w:tabs>
          <w:tab w:val="left" w:pos="1560"/>
        </w:tabs>
        <w:spacing w:after="0" w:line="240" w:lineRule="atLeast"/>
        <w:jc w:val="both"/>
        <w:rPr>
          <w:rFonts w:ascii="Times New Roman" w:hAnsi="Times New Roman" w:cs="Times New Roman"/>
          <w:sz w:val="20"/>
          <w:szCs w:val="20"/>
        </w:rPr>
      </w:pPr>
      <w:r w:rsidRPr="00AF488A">
        <w:rPr>
          <w:rFonts w:ascii="Times New Roman" w:hAnsi="Times New Roman" w:cs="Times New Roman"/>
          <w:sz w:val="20"/>
          <w:szCs w:val="20"/>
        </w:rPr>
        <w:t>стоимость оборудования, инструмента и инвентаря ________________ руб. _________________ коп.</w:t>
      </w:r>
    </w:p>
    <w:p w:rsidR="006C0E07" w:rsidRPr="00AF488A" w:rsidRDefault="006C0E07" w:rsidP="006C0E07">
      <w:pPr>
        <w:tabs>
          <w:tab w:val="left" w:pos="1560"/>
        </w:tabs>
        <w:spacing w:after="0" w:line="240" w:lineRule="atLeast"/>
        <w:jc w:val="both"/>
        <w:rPr>
          <w:rFonts w:ascii="Times New Roman" w:hAnsi="Times New Roman" w:cs="Times New Roman"/>
          <w:b/>
          <w:sz w:val="20"/>
          <w:szCs w:val="20"/>
        </w:rPr>
      </w:pPr>
      <w:r w:rsidRPr="00AF488A">
        <w:rPr>
          <w:rFonts w:ascii="Times New Roman" w:hAnsi="Times New Roman" w:cs="Times New Roman"/>
          <w:b/>
          <w:sz w:val="20"/>
          <w:szCs w:val="20"/>
        </w:rPr>
        <w:t>РЕШЕНИЕ ЗАСТРОЙЩИКА (Технического заказчика:</w:t>
      </w:r>
    </w:p>
    <w:p w:rsidR="006C0E07" w:rsidRPr="00AF488A" w:rsidRDefault="006C0E07" w:rsidP="006C0E07">
      <w:pPr>
        <w:pStyle w:val="ConsPlusNonformat"/>
        <w:pBdr>
          <w:bottom w:val="single" w:sz="12" w:space="10" w:color="auto"/>
        </w:pBdr>
        <w:spacing w:line="240" w:lineRule="atLeast"/>
        <w:jc w:val="both"/>
        <w:rPr>
          <w:rFonts w:ascii="Times New Roman" w:hAnsi="Times New Roman" w:cs="Times New Roman"/>
          <w:color w:val="FFFFFF"/>
        </w:rPr>
      </w:pPr>
      <w:r w:rsidRPr="00AF488A">
        <w:rPr>
          <w:rFonts w:ascii="Times New Roman" w:hAnsi="Times New Roman" w:cs="Times New Roman"/>
        </w:rPr>
        <w:t>Предъявленный к приемке объект ____________________________________________</w:t>
      </w:r>
      <w:r w:rsidRPr="00AF488A">
        <w:rPr>
          <w:rFonts w:ascii="Times New Roman" w:hAnsi="Times New Roman" w:cs="Times New Roman"/>
          <w:color w:val="FFFFFF"/>
        </w:rPr>
        <w:t>наименование</w:t>
      </w:r>
      <w:r w:rsidR="00593D68">
        <w:rPr>
          <w:rFonts w:ascii="Times New Roman" w:hAnsi="Times New Roman" w:cs="Times New Roman"/>
          <w:color w:val="FFFFFF"/>
        </w:rPr>
        <w:t xml:space="preserve"> </w:t>
      </w:r>
    </w:p>
    <w:p w:rsidR="006C0E07" w:rsidRPr="00AF488A" w:rsidRDefault="00593D68" w:rsidP="006C0E07">
      <w:pPr>
        <w:pStyle w:val="ConsPlusNonformat"/>
        <w:pBdr>
          <w:bottom w:val="single" w:sz="12" w:space="10" w:color="auto"/>
        </w:pBdr>
        <w:spacing w:line="240" w:lineRule="atLeast"/>
        <w:ind w:firstLine="709"/>
        <w:jc w:val="both"/>
        <w:rPr>
          <w:rFonts w:ascii="Times New Roman" w:hAnsi="Times New Roman" w:cs="Times New Roman"/>
        </w:rPr>
      </w:pPr>
      <w:r>
        <w:rPr>
          <w:rFonts w:ascii="Times New Roman" w:hAnsi="Times New Roman" w:cs="Times New Roman"/>
        </w:rPr>
        <w:tab/>
      </w:r>
      <w:r w:rsidR="006C0E07" w:rsidRPr="00AF488A">
        <w:rPr>
          <w:rFonts w:ascii="Times New Roman" w:hAnsi="Times New Roman" w:cs="Times New Roman"/>
        </w:rPr>
        <w:tab/>
      </w:r>
      <w:r w:rsidR="006C0E07" w:rsidRPr="00AF488A">
        <w:rPr>
          <w:rFonts w:ascii="Times New Roman" w:hAnsi="Times New Roman" w:cs="Times New Roman"/>
        </w:rPr>
        <w:tab/>
      </w:r>
      <w:r w:rsidR="006C0E07" w:rsidRPr="00AF488A">
        <w:rPr>
          <w:rFonts w:ascii="Times New Roman" w:hAnsi="Times New Roman" w:cs="Times New Roman"/>
        </w:rPr>
        <w:tab/>
        <w:t>наименование объекта, его местонахождение</w:t>
      </w:r>
    </w:p>
    <w:p w:rsidR="006C0E07" w:rsidRPr="00AF488A" w:rsidRDefault="006C0E07" w:rsidP="006C0E07">
      <w:pPr>
        <w:pStyle w:val="ConsPlusNonformat"/>
        <w:pBdr>
          <w:bottom w:val="single" w:sz="12" w:space="10" w:color="auto"/>
        </w:pBdr>
        <w:spacing w:line="240" w:lineRule="atLeast"/>
        <w:jc w:val="both"/>
        <w:rPr>
          <w:rFonts w:ascii="Times New Roman" w:hAnsi="Times New Roman" w:cs="Times New Roman"/>
        </w:rPr>
      </w:pPr>
      <w:r w:rsidRPr="00AF488A">
        <w:rPr>
          <w:rFonts w:ascii="Times New Roman" w:hAnsi="Times New Roman" w:cs="Times New Roman"/>
        </w:rPr>
        <w:t>выполнен в соответствии с градостроительным планом, утвержденной</w:t>
      </w:r>
      <w:r w:rsidR="00593D68">
        <w:rPr>
          <w:rFonts w:ascii="Times New Roman" w:hAnsi="Times New Roman" w:cs="Times New Roman"/>
        </w:rPr>
        <w:t xml:space="preserve"> </w:t>
      </w:r>
      <w:r w:rsidRPr="00AF488A">
        <w:rPr>
          <w:rFonts w:ascii="Times New Roman" w:hAnsi="Times New Roman" w:cs="Times New Roman"/>
        </w:rPr>
        <w:t>проектной документацией</w:t>
      </w:r>
      <w:r w:rsidR="00593D68">
        <w:rPr>
          <w:rFonts w:ascii="Times New Roman" w:hAnsi="Times New Roman" w:cs="Times New Roman"/>
        </w:rPr>
        <w:t xml:space="preserve"> </w:t>
      </w:r>
      <w:r w:rsidRPr="00AF488A">
        <w:rPr>
          <w:rFonts w:ascii="Times New Roman" w:hAnsi="Times New Roman" w:cs="Times New Roman"/>
        </w:rPr>
        <w:t>и</w:t>
      </w:r>
      <w:r w:rsidR="00593D68">
        <w:rPr>
          <w:rFonts w:ascii="Times New Roman" w:hAnsi="Times New Roman" w:cs="Times New Roman"/>
        </w:rPr>
        <w:t xml:space="preserve"> </w:t>
      </w:r>
      <w:r w:rsidRPr="00AF488A">
        <w:rPr>
          <w:rFonts w:ascii="Times New Roman" w:hAnsi="Times New Roman" w:cs="Times New Roman"/>
        </w:rPr>
        <w:t>требованиями</w:t>
      </w:r>
      <w:r w:rsidR="00593D68">
        <w:rPr>
          <w:rFonts w:ascii="Times New Roman" w:hAnsi="Times New Roman" w:cs="Times New Roman"/>
        </w:rPr>
        <w:t xml:space="preserve"> </w:t>
      </w:r>
      <w:r w:rsidRPr="00AF488A">
        <w:rPr>
          <w:rFonts w:ascii="Times New Roman" w:hAnsi="Times New Roman" w:cs="Times New Roman"/>
        </w:rPr>
        <w:t>нормативных</w:t>
      </w:r>
      <w:r w:rsidR="00593D68">
        <w:rPr>
          <w:rFonts w:ascii="Times New Roman" w:hAnsi="Times New Roman" w:cs="Times New Roman"/>
        </w:rPr>
        <w:t xml:space="preserve"> </w:t>
      </w:r>
      <w:r w:rsidRPr="00AF488A">
        <w:rPr>
          <w:rFonts w:ascii="Times New Roman" w:hAnsi="Times New Roman" w:cs="Times New Roman"/>
        </w:rPr>
        <w:t>документов,</w:t>
      </w:r>
      <w:r w:rsidR="00593D68">
        <w:rPr>
          <w:rFonts w:ascii="Times New Roman" w:hAnsi="Times New Roman" w:cs="Times New Roman"/>
        </w:rPr>
        <w:t xml:space="preserve"> </w:t>
      </w:r>
      <w:r w:rsidRPr="00AF488A">
        <w:rPr>
          <w:rFonts w:ascii="Times New Roman" w:hAnsi="Times New Roman" w:cs="Times New Roman"/>
        </w:rPr>
        <w:t>в</w:t>
      </w:r>
      <w:r w:rsidR="00593D68">
        <w:rPr>
          <w:rFonts w:ascii="Times New Roman" w:hAnsi="Times New Roman" w:cs="Times New Roman"/>
        </w:rPr>
        <w:t xml:space="preserve"> </w:t>
      </w:r>
      <w:r w:rsidRPr="00AF488A">
        <w:rPr>
          <w:rFonts w:ascii="Times New Roman" w:hAnsi="Times New Roman" w:cs="Times New Roman"/>
        </w:rPr>
        <w:t>том</w:t>
      </w:r>
      <w:r w:rsidR="00593D68">
        <w:rPr>
          <w:rFonts w:ascii="Times New Roman" w:hAnsi="Times New Roman" w:cs="Times New Roman"/>
        </w:rPr>
        <w:t xml:space="preserve"> </w:t>
      </w:r>
      <w:r w:rsidRPr="00AF488A">
        <w:rPr>
          <w:rFonts w:ascii="Times New Roman" w:hAnsi="Times New Roman" w:cs="Times New Roman"/>
        </w:rPr>
        <w:t>числе требованием энергетической эффективности, требованием</w:t>
      </w:r>
      <w:r w:rsidR="00593D68">
        <w:rPr>
          <w:rFonts w:ascii="Times New Roman" w:hAnsi="Times New Roman" w:cs="Times New Roman"/>
        </w:rPr>
        <w:t xml:space="preserve"> </w:t>
      </w:r>
      <w:r w:rsidRPr="00AF488A">
        <w:rPr>
          <w:rFonts w:ascii="Times New Roman" w:hAnsi="Times New Roman" w:cs="Times New Roman"/>
        </w:rPr>
        <w:t>оснащенности объекта капитального</w:t>
      </w:r>
      <w:r w:rsidR="00593D68">
        <w:rPr>
          <w:rFonts w:ascii="Times New Roman" w:hAnsi="Times New Roman" w:cs="Times New Roman"/>
        </w:rPr>
        <w:t xml:space="preserve"> </w:t>
      </w:r>
      <w:r w:rsidRPr="00AF488A">
        <w:rPr>
          <w:rFonts w:ascii="Times New Roman" w:hAnsi="Times New Roman" w:cs="Times New Roman"/>
        </w:rPr>
        <w:t>строительства</w:t>
      </w:r>
      <w:r w:rsidR="00593D68">
        <w:rPr>
          <w:rFonts w:ascii="Times New Roman" w:hAnsi="Times New Roman" w:cs="Times New Roman"/>
        </w:rPr>
        <w:t xml:space="preserve"> </w:t>
      </w:r>
      <w:r w:rsidRPr="00AF488A">
        <w:rPr>
          <w:rFonts w:ascii="Times New Roman" w:hAnsi="Times New Roman" w:cs="Times New Roman"/>
        </w:rPr>
        <w:t>приборами</w:t>
      </w:r>
      <w:r w:rsidR="00593D68">
        <w:rPr>
          <w:rFonts w:ascii="Times New Roman" w:hAnsi="Times New Roman" w:cs="Times New Roman"/>
        </w:rPr>
        <w:t xml:space="preserve"> </w:t>
      </w:r>
      <w:r w:rsidRPr="00AF488A">
        <w:rPr>
          <w:rFonts w:ascii="Times New Roman" w:hAnsi="Times New Roman" w:cs="Times New Roman"/>
        </w:rPr>
        <w:t>учета</w:t>
      </w:r>
      <w:r w:rsidR="00593D68">
        <w:rPr>
          <w:rFonts w:ascii="Times New Roman" w:hAnsi="Times New Roman" w:cs="Times New Roman"/>
        </w:rPr>
        <w:t xml:space="preserve"> </w:t>
      </w:r>
      <w:proofErr w:type="gramStart"/>
      <w:r w:rsidRPr="00AF488A">
        <w:rPr>
          <w:rFonts w:ascii="Times New Roman" w:hAnsi="Times New Roman" w:cs="Times New Roman"/>
        </w:rPr>
        <w:t>используемых  энергетических</w:t>
      </w:r>
      <w:proofErr w:type="gramEnd"/>
      <w:r w:rsidRPr="00AF488A">
        <w:rPr>
          <w:rFonts w:ascii="Times New Roman" w:hAnsi="Times New Roman" w:cs="Times New Roman"/>
        </w:rPr>
        <w:t xml:space="preserve"> ресурсов, подготовлен к вводу в эксплуатацию и принят.</w:t>
      </w:r>
    </w:p>
    <w:p w:rsidR="006C0E07" w:rsidRPr="00AF488A" w:rsidRDefault="006C0E07" w:rsidP="006C0E07">
      <w:pPr>
        <w:tabs>
          <w:tab w:val="left" w:pos="1560"/>
        </w:tabs>
        <w:spacing w:after="0" w:line="240" w:lineRule="atLeast"/>
        <w:jc w:val="both"/>
        <w:rPr>
          <w:rFonts w:ascii="Times New Roman" w:hAnsi="Times New Roman" w:cs="Times New Roman"/>
          <w:b/>
          <w:color w:val="000000"/>
          <w:sz w:val="18"/>
          <w:szCs w:val="18"/>
        </w:rPr>
      </w:pPr>
    </w:p>
    <w:p w:rsidR="006C0E07" w:rsidRPr="00AF488A" w:rsidRDefault="006C0E07" w:rsidP="006C0E07">
      <w:pPr>
        <w:tabs>
          <w:tab w:val="left" w:pos="1560"/>
        </w:tabs>
        <w:spacing w:after="0" w:line="240" w:lineRule="atLeast"/>
        <w:jc w:val="both"/>
        <w:rPr>
          <w:rFonts w:ascii="Times New Roman" w:hAnsi="Times New Roman" w:cs="Times New Roman"/>
          <w:color w:val="000000"/>
          <w:sz w:val="18"/>
          <w:szCs w:val="18"/>
        </w:rPr>
      </w:pPr>
      <w:r w:rsidRPr="00AF488A">
        <w:rPr>
          <w:rFonts w:ascii="Times New Roman" w:hAnsi="Times New Roman" w:cs="Times New Roman"/>
          <w:b/>
          <w:color w:val="000000"/>
          <w:sz w:val="18"/>
          <w:szCs w:val="18"/>
        </w:rPr>
        <w:t>Председатель комиссии _</w:t>
      </w:r>
      <w:r w:rsidRPr="00AF488A">
        <w:rPr>
          <w:rFonts w:ascii="Times New Roman" w:hAnsi="Times New Roman" w:cs="Times New Roman"/>
          <w:color w:val="000000"/>
          <w:sz w:val="18"/>
          <w:szCs w:val="18"/>
        </w:rPr>
        <w:t>__________</w:t>
      </w:r>
      <w:r w:rsidR="00593D68">
        <w:rPr>
          <w:rFonts w:ascii="Times New Roman" w:hAnsi="Times New Roman" w:cs="Times New Roman"/>
          <w:color w:val="000000"/>
          <w:sz w:val="18"/>
          <w:szCs w:val="18"/>
        </w:rPr>
        <w:t>_</w:t>
      </w:r>
      <w:r w:rsidRPr="00AF488A">
        <w:rPr>
          <w:rFonts w:ascii="Times New Roman" w:hAnsi="Times New Roman" w:cs="Times New Roman"/>
          <w:color w:val="000000"/>
          <w:sz w:val="18"/>
          <w:szCs w:val="18"/>
        </w:rPr>
        <w:t>_____________ _________</w:t>
      </w:r>
      <w:r w:rsidR="00593D68">
        <w:rPr>
          <w:rFonts w:ascii="Times New Roman" w:hAnsi="Times New Roman" w:cs="Times New Roman"/>
          <w:color w:val="000000"/>
          <w:sz w:val="18"/>
          <w:szCs w:val="18"/>
        </w:rPr>
        <w:t>__</w:t>
      </w:r>
      <w:r w:rsidRPr="00AF488A">
        <w:rPr>
          <w:rFonts w:ascii="Times New Roman" w:hAnsi="Times New Roman" w:cs="Times New Roman"/>
          <w:color w:val="000000"/>
          <w:sz w:val="18"/>
          <w:szCs w:val="18"/>
        </w:rPr>
        <w:t>________ _____________</w:t>
      </w:r>
      <w:r w:rsidR="00593D68">
        <w:rPr>
          <w:rFonts w:ascii="Times New Roman" w:hAnsi="Times New Roman" w:cs="Times New Roman"/>
          <w:color w:val="000000"/>
          <w:sz w:val="18"/>
          <w:szCs w:val="18"/>
        </w:rPr>
        <w:t>______</w:t>
      </w:r>
      <w:r w:rsidRPr="00AF488A">
        <w:rPr>
          <w:rFonts w:ascii="Times New Roman" w:hAnsi="Times New Roman" w:cs="Times New Roman"/>
          <w:color w:val="000000"/>
          <w:sz w:val="18"/>
          <w:szCs w:val="18"/>
        </w:rPr>
        <w:t>___________________</w:t>
      </w:r>
    </w:p>
    <w:p w:rsidR="006C0E07" w:rsidRPr="00AF488A" w:rsidRDefault="00593D68" w:rsidP="006C0E07">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6C0E07" w:rsidRPr="00AF488A">
        <w:rPr>
          <w:rFonts w:ascii="Times New Roman" w:hAnsi="Times New Roman" w:cs="Times New Roman"/>
          <w:color w:val="000000"/>
          <w:sz w:val="18"/>
          <w:szCs w:val="18"/>
        </w:rPr>
        <w:t>(должность)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006C0E07" w:rsidRPr="00AF488A">
        <w:rPr>
          <w:rFonts w:ascii="Times New Roman" w:hAnsi="Times New Roman" w:cs="Times New Roman"/>
          <w:color w:val="000000"/>
          <w:sz w:val="18"/>
          <w:szCs w:val="18"/>
        </w:rPr>
        <w:t>(подпись)</w:t>
      </w:r>
      <w:r>
        <w:rPr>
          <w:rFonts w:ascii="Times New Roman" w:hAnsi="Times New Roman" w:cs="Times New Roman"/>
          <w:color w:val="000000"/>
          <w:sz w:val="18"/>
          <w:szCs w:val="18"/>
        </w:rPr>
        <w:tab/>
      </w:r>
      <w:proofErr w:type="gramStart"/>
      <w:r>
        <w:rPr>
          <w:rFonts w:ascii="Times New Roman" w:hAnsi="Times New Roman" w:cs="Times New Roman"/>
          <w:color w:val="000000"/>
          <w:sz w:val="18"/>
          <w:szCs w:val="18"/>
        </w:rPr>
        <w:tab/>
      </w:r>
      <w:r w:rsidR="006C0E07" w:rsidRPr="00AF488A">
        <w:rPr>
          <w:rFonts w:ascii="Times New Roman" w:hAnsi="Times New Roman" w:cs="Times New Roman"/>
          <w:color w:val="000000"/>
          <w:sz w:val="18"/>
          <w:szCs w:val="18"/>
        </w:rPr>
        <w:t>(</w:t>
      </w:r>
      <w:proofErr w:type="gramEnd"/>
      <w:r w:rsidR="006C0E07" w:rsidRPr="00AF488A">
        <w:rPr>
          <w:rFonts w:ascii="Times New Roman" w:hAnsi="Times New Roman" w:cs="Times New Roman"/>
          <w:color w:val="000000"/>
          <w:sz w:val="18"/>
          <w:szCs w:val="18"/>
        </w:rPr>
        <w:t>расшифровка подписи)</w:t>
      </w:r>
    </w:p>
    <w:p w:rsidR="006C0E07" w:rsidRPr="00AF488A" w:rsidRDefault="006C0E07" w:rsidP="006C0E07">
      <w:pPr>
        <w:tabs>
          <w:tab w:val="left" w:pos="1560"/>
        </w:tabs>
        <w:spacing w:after="0" w:line="240" w:lineRule="atLeast"/>
        <w:jc w:val="both"/>
        <w:rPr>
          <w:rFonts w:ascii="Times New Roman" w:hAnsi="Times New Roman" w:cs="Times New Roman"/>
          <w:b/>
          <w:color w:val="000000"/>
          <w:sz w:val="18"/>
          <w:szCs w:val="18"/>
        </w:rPr>
      </w:pPr>
      <w:r w:rsidRPr="00AF488A">
        <w:rPr>
          <w:rFonts w:ascii="Times New Roman" w:hAnsi="Times New Roman" w:cs="Times New Roman"/>
          <w:b/>
          <w:color w:val="000000"/>
          <w:sz w:val="18"/>
          <w:szCs w:val="18"/>
        </w:rPr>
        <w:t>Члены комиссии:</w:t>
      </w:r>
    </w:p>
    <w:p w:rsidR="00593D68" w:rsidRDefault="00593D68" w:rsidP="006C0E07">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b/>
          <w:color w:val="000000"/>
          <w:sz w:val="18"/>
          <w:szCs w:val="18"/>
        </w:rPr>
        <w:tab/>
      </w:r>
      <w:r>
        <w:rPr>
          <w:rFonts w:ascii="Times New Roman" w:hAnsi="Times New Roman" w:cs="Times New Roman"/>
          <w:b/>
          <w:color w:val="000000"/>
          <w:sz w:val="18"/>
          <w:szCs w:val="18"/>
        </w:rPr>
        <w:tab/>
      </w:r>
      <w:r w:rsidRPr="00AF488A">
        <w:rPr>
          <w:rFonts w:ascii="Times New Roman" w:hAnsi="Times New Roman" w:cs="Times New Roman"/>
          <w:b/>
          <w:color w:val="000000"/>
          <w:sz w:val="18"/>
          <w:szCs w:val="18"/>
        </w:rPr>
        <w:t>_</w:t>
      </w:r>
      <w:r w:rsidRPr="00AF488A">
        <w:rPr>
          <w:rFonts w:ascii="Times New Roman" w:hAnsi="Times New Roman" w:cs="Times New Roman"/>
          <w:color w:val="000000"/>
          <w:sz w:val="18"/>
          <w:szCs w:val="18"/>
        </w:rPr>
        <w:t>__________</w:t>
      </w:r>
      <w:r>
        <w:rPr>
          <w:rFonts w:ascii="Times New Roman" w:hAnsi="Times New Roman" w:cs="Times New Roman"/>
          <w:color w:val="000000"/>
          <w:sz w:val="18"/>
          <w:szCs w:val="18"/>
        </w:rPr>
        <w:t>_</w:t>
      </w:r>
      <w:r w:rsidRPr="00AF488A">
        <w:rPr>
          <w:rFonts w:ascii="Times New Roman" w:hAnsi="Times New Roman" w:cs="Times New Roman"/>
          <w:color w:val="000000"/>
          <w:sz w:val="18"/>
          <w:szCs w:val="18"/>
        </w:rPr>
        <w:t>_____________ _________</w:t>
      </w:r>
      <w:r>
        <w:rPr>
          <w:rFonts w:ascii="Times New Roman" w:hAnsi="Times New Roman" w:cs="Times New Roman"/>
          <w:color w:val="000000"/>
          <w:sz w:val="18"/>
          <w:szCs w:val="18"/>
        </w:rPr>
        <w:t>__</w:t>
      </w:r>
      <w:r w:rsidRPr="00AF488A">
        <w:rPr>
          <w:rFonts w:ascii="Times New Roman" w:hAnsi="Times New Roman" w:cs="Times New Roman"/>
          <w:color w:val="000000"/>
          <w:sz w:val="18"/>
          <w:szCs w:val="18"/>
        </w:rPr>
        <w:t>________ _____________</w:t>
      </w:r>
      <w:r>
        <w:rPr>
          <w:rFonts w:ascii="Times New Roman" w:hAnsi="Times New Roman" w:cs="Times New Roman"/>
          <w:color w:val="000000"/>
          <w:sz w:val="18"/>
          <w:szCs w:val="18"/>
        </w:rPr>
        <w:t>______</w:t>
      </w:r>
      <w:r w:rsidRPr="00AF488A">
        <w:rPr>
          <w:rFonts w:ascii="Times New Roman" w:hAnsi="Times New Roman" w:cs="Times New Roman"/>
          <w:color w:val="000000"/>
          <w:sz w:val="18"/>
          <w:szCs w:val="18"/>
        </w:rPr>
        <w:t>_________________</w:t>
      </w:r>
    </w:p>
    <w:p w:rsidR="00593D68" w:rsidRPr="00AF488A" w:rsidRDefault="00593D68" w:rsidP="00593D68">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(должность)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(подпись)</w:t>
      </w:r>
      <w:r>
        <w:rPr>
          <w:rFonts w:ascii="Times New Roman" w:hAnsi="Times New Roman" w:cs="Times New Roman"/>
          <w:color w:val="000000"/>
          <w:sz w:val="18"/>
          <w:szCs w:val="18"/>
        </w:rPr>
        <w:tab/>
      </w:r>
      <w:proofErr w:type="gramStart"/>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w:t>
      </w:r>
      <w:proofErr w:type="gramEnd"/>
      <w:r w:rsidRPr="00AF488A">
        <w:rPr>
          <w:rFonts w:ascii="Times New Roman" w:hAnsi="Times New Roman" w:cs="Times New Roman"/>
          <w:color w:val="000000"/>
          <w:sz w:val="18"/>
          <w:szCs w:val="18"/>
        </w:rPr>
        <w:t>расшифровка подписи)</w:t>
      </w:r>
    </w:p>
    <w:p w:rsidR="006C0E07" w:rsidRPr="00AF488A" w:rsidRDefault="006C0E07" w:rsidP="006C0E07">
      <w:pPr>
        <w:tabs>
          <w:tab w:val="left" w:pos="1560"/>
        </w:tabs>
        <w:spacing w:after="0" w:line="240" w:lineRule="atLeast"/>
        <w:jc w:val="both"/>
        <w:rPr>
          <w:rFonts w:ascii="Times New Roman" w:hAnsi="Times New Roman" w:cs="Times New Roman"/>
          <w:color w:val="000000"/>
          <w:sz w:val="18"/>
          <w:szCs w:val="18"/>
        </w:rPr>
      </w:pPr>
    </w:p>
    <w:p w:rsidR="00593D68" w:rsidRDefault="00593D68" w:rsidP="00593D68">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b/>
          <w:color w:val="000000"/>
          <w:sz w:val="18"/>
          <w:szCs w:val="18"/>
        </w:rPr>
        <w:tab/>
      </w:r>
      <w:r>
        <w:rPr>
          <w:rFonts w:ascii="Times New Roman" w:hAnsi="Times New Roman" w:cs="Times New Roman"/>
          <w:b/>
          <w:color w:val="000000"/>
          <w:sz w:val="18"/>
          <w:szCs w:val="18"/>
        </w:rPr>
        <w:tab/>
      </w:r>
      <w:r w:rsidRPr="00AF488A">
        <w:rPr>
          <w:rFonts w:ascii="Times New Roman" w:hAnsi="Times New Roman" w:cs="Times New Roman"/>
          <w:b/>
          <w:color w:val="000000"/>
          <w:sz w:val="18"/>
          <w:szCs w:val="18"/>
        </w:rPr>
        <w:t>_</w:t>
      </w:r>
      <w:r w:rsidRPr="00AF488A">
        <w:rPr>
          <w:rFonts w:ascii="Times New Roman" w:hAnsi="Times New Roman" w:cs="Times New Roman"/>
          <w:color w:val="000000"/>
          <w:sz w:val="18"/>
          <w:szCs w:val="18"/>
        </w:rPr>
        <w:t>__________</w:t>
      </w:r>
      <w:r>
        <w:rPr>
          <w:rFonts w:ascii="Times New Roman" w:hAnsi="Times New Roman" w:cs="Times New Roman"/>
          <w:color w:val="000000"/>
          <w:sz w:val="18"/>
          <w:szCs w:val="18"/>
        </w:rPr>
        <w:t>_</w:t>
      </w:r>
      <w:r w:rsidRPr="00AF488A">
        <w:rPr>
          <w:rFonts w:ascii="Times New Roman" w:hAnsi="Times New Roman" w:cs="Times New Roman"/>
          <w:color w:val="000000"/>
          <w:sz w:val="18"/>
          <w:szCs w:val="18"/>
        </w:rPr>
        <w:t>_____________ _________</w:t>
      </w:r>
      <w:r>
        <w:rPr>
          <w:rFonts w:ascii="Times New Roman" w:hAnsi="Times New Roman" w:cs="Times New Roman"/>
          <w:color w:val="000000"/>
          <w:sz w:val="18"/>
          <w:szCs w:val="18"/>
        </w:rPr>
        <w:t>__</w:t>
      </w:r>
      <w:r w:rsidRPr="00AF488A">
        <w:rPr>
          <w:rFonts w:ascii="Times New Roman" w:hAnsi="Times New Roman" w:cs="Times New Roman"/>
          <w:color w:val="000000"/>
          <w:sz w:val="18"/>
          <w:szCs w:val="18"/>
        </w:rPr>
        <w:t>________ _____________</w:t>
      </w:r>
      <w:r>
        <w:rPr>
          <w:rFonts w:ascii="Times New Roman" w:hAnsi="Times New Roman" w:cs="Times New Roman"/>
          <w:color w:val="000000"/>
          <w:sz w:val="18"/>
          <w:szCs w:val="18"/>
        </w:rPr>
        <w:t>______</w:t>
      </w:r>
      <w:r w:rsidRPr="00AF488A">
        <w:rPr>
          <w:rFonts w:ascii="Times New Roman" w:hAnsi="Times New Roman" w:cs="Times New Roman"/>
          <w:color w:val="000000"/>
          <w:sz w:val="18"/>
          <w:szCs w:val="18"/>
        </w:rPr>
        <w:t>_________________</w:t>
      </w:r>
    </w:p>
    <w:p w:rsidR="00593D68" w:rsidRPr="00AF488A" w:rsidRDefault="00593D68" w:rsidP="00593D68">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(должность)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(подпись)</w:t>
      </w:r>
      <w:r>
        <w:rPr>
          <w:rFonts w:ascii="Times New Roman" w:hAnsi="Times New Roman" w:cs="Times New Roman"/>
          <w:color w:val="000000"/>
          <w:sz w:val="18"/>
          <w:szCs w:val="18"/>
        </w:rPr>
        <w:tab/>
      </w:r>
      <w:proofErr w:type="gramStart"/>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w:t>
      </w:r>
      <w:proofErr w:type="gramEnd"/>
      <w:r w:rsidRPr="00AF488A">
        <w:rPr>
          <w:rFonts w:ascii="Times New Roman" w:hAnsi="Times New Roman" w:cs="Times New Roman"/>
          <w:color w:val="000000"/>
          <w:sz w:val="18"/>
          <w:szCs w:val="18"/>
        </w:rPr>
        <w:t>расшифровка подписи)</w:t>
      </w:r>
    </w:p>
    <w:p w:rsidR="006C0E07" w:rsidRPr="00AF488A" w:rsidRDefault="006C0E07" w:rsidP="006C0E07">
      <w:pPr>
        <w:tabs>
          <w:tab w:val="left" w:pos="1560"/>
        </w:tabs>
        <w:spacing w:after="0" w:line="240" w:lineRule="atLeast"/>
        <w:rPr>
          <w:rFonts w:ascii="Times New Roman" w:hAnsi="Times New Roman" w:cs="Times New Roman"/>
          <w:color w:val="000000"/>
          <w:sz w:val="18"/>
          <w:szCs w:val="18"/>
        </w:rPr>
      </w:pPr>
    </w:p>
    <w:p w:rsidR="00593D68" w:rsidRDefault="00593D68" w:rsidP="00593D68">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b/>
          <w:color w:val="000000"/>
          <w:sz w:val="18"/>
          <w:szCs w:val="18"/>
        </w:rPr>
        <w:tab/>
      </w:r>
      <w:r>
        <w:rPr>
          <w:rFonts w:ascii="Times New Roman" w:hAnsi="Times New Roman" w:cs="Times New Roman"/>
          <w:b/>
          <w:color w:val="000000"/>
          <w:sz w:val="18"/>
          <w:szCs w:val="18"/>
        </w:rPr>
        <w:tab/>
      </w:r>
      <w:r w:rsidRPr="00AF488A">
        <w:rPr>
          <w:rFonts w:ascii="Times New Roman" w:hAnsi="Times New Roman" w:cs="Times New Roman"/>
          <w:b/>
          <w:color w:val="000000"/>
          <w:sz w:val="18"/>
          <w:szCs w:val="18"/>
        </w:rPr>
        <w:t>_</w:t>
      </w:r>
      <w:r w:rsidRPr="00AF488A">
        <w:rPr>
          <w:rFonts w:ascii="Times New Roman" w:hAnsi="Times New Roman" w:cs="Times New Roman"/>
          <w:color w:val="000000"/>
          <w:sz w:val="18"/>
          <w:szCs w:val="18"/>
        </w:rPr>
        <w:t>__________</w:t>
      </w:r>
      <w:r>
        <w:rPr>
          <w:rFonts w:ascii="Times New Roman" w:hAnsi="Times New Roman" w:cs="Times New Roman"/>
          <w:color w:val="000000"/>
          <w:sz w:val="18"/>
          <w:szCs w:val="18"/>
        </w:rPr>
        <w:t>_</w:t>
      </w:r>
      <w:r w:rsidRPr="00AF488A">
        <w:rPr>
          <w:rFonts w:ascii="Times New Roman" w:hAnsi="Times New Roman" w:cs="Times New Roman"/>
          <w:color w:val="000000"/>
          <w:sz w:val="18"/>
          <w:szCs w:val="18"/>
        </w:rPr>
        <w:t>_____________ _________</w:t>
      </w:r>
      <w:r>
        <w:rPr>
          <w:rFonts w:ascii="Times New Roman" w:hAnsi="Times New Roman" w:cs="Times New Roman"/>
          <w:color w:val="000000"/>
          <w:sz w:val="18"/>
          <w:szCs w:val="18"/>
        </w:rPr>
        <w:t>__</w:t>
      </w:r>
      <w:r w:rsidRPr="00AF488A">
        <w:rPr>
          <w:rFonts w:ascii="Times New Roman" w:hAnsi="Times New Roman" w:cs="Times New Roman"/>
          <w:color w:val="000000"/>
          <w:sz w:val="18"/>
          <w:szCs w:val="18"/>
        </w:rPr>
        <w:t>________ _____________</w:t>
      </w:r>
      <w:r>
        <w:rPr>
          <w:rFonts w:ascii="Times New Roman" w:hAnsi="Times New Roman" w:cs="Times New Roman"/>
          <w:color w:val="000000"/>
          <w:sz w:val="18"/>
          <w:szCs w:val="18"/>
        </w:rPr>
        <w:t>______</w:t>
      </w:r>
      <w:r w:rsidRPr="00AF488A">
        <w:rPr>
          <w:rFonts w:ascii="Times New Roman" w:hAnsi="Times New Roman" w:cs="Times New Roman"/>
          <w:color w:val="000000"/>
          <w:sz w:val="18"/>
          <w:szCs w:val="18"/>
        </w:rPr>
        <w:t>_________________</w:t>
      </w:r>
    </w:p>
    <w:p w:rsidR="00593D68" w:rsidRPr="00AF488A" w:rsidRDefault="00593D68" w:rsidP="00593D68">
      <w:pPr>
        <w:tabs>
          <w:tab w:val="left" w:pos="1560"/>
        </w:tabs>
        <w:spacing w:after="0" w:line="240" w:lineRule="atLeast"/>
        <w:rPr>
          <w:rFonts w:ascii="Times New Roman" w:hAnsi="Times New Roman" w:cs="Times New Roman"/>
          <w:color w:val="000000"/>
          <w:sz w:val="18"/>
          <w:szCs w:val="18"/>
        </w:rPr>
      </w:pPr>
      <w:r>
        <w:rPr>
          <w:rFonts w:ascii="Times New Roman" w:hAnsi="Times New Roman" w:cs="Times New Roman"/>
          <w:color w:val="000000"/>
          <w:sz w:val="18"/>
          <w:szCs w:val="18"/>
        </w:rPr>
        <w:tab/>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(должность)</w:t>
      </w:r>
      <w:r>
        <w:rPr>
          <w:rFonts w:ascii="Times New Roman" w:hAnsi="Times New Roman" w:cs="Times New Roman"/>
          <w:color w:val="000000"/>
          <w:sz w:val="18"/>
          <w:szCs w:val="18"/>
        </w:rPr>
        <w:tab/>
      </w:r>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(подпись)</w:t>
      </w:r>
      <w:r>
        <w:rPr>
          <w:rFonts w:ascii="Times New Roman" w:hAnsi="Times New Roman" w:cs="Times New Roman"/>
          <w:color w:val="000000"/>
          <w:sz w:val="18"/>
          <w:szCs w:val="18"/>
        </w:rPr>
        <w:tab/>
      </w:r>
      <w:proofErr w:type="gramStart"/>
      <w:r>
        <w:rPr>
          <w:rFonts w:ascii="Times New Roman" w:hAnsi="Times New Roman" w:cs="Times New Roman"/>
          <w:color w:val="000000"/>
          <w:sz w:val="18"/>
          <w:szCs w:val="18"/>
        </w:rPr>
        <w:tab/>
      </w:r>
      <w:r w:rsidRPr="00AF488A">
        <w:rPr>
          <w:rFonts w:ascii="Times New Roman" w:hAnsi="Times New Roman" w:cs="Times New Roman"/>
          <w:color w:val="000000"/>
          <w:sz w:val="18"/>
          <w:szCs w:val="18"/>
        </w:rPr>
        <w:t>(</w:t>
      </w:r>
      <w:proofErr w:type="gramEnd"/>
      <w:r w:rsidRPr="00AF488A">
        <w:rPr>
          <w:rFonts w:ascii="Times New Roman" w:hAnsi="Times New Roman" w:cs="Times New Roman"/>
          <w:color w:val="000000"/>
          <w:sz w:val="18"/>
          <w:szCs w:val="18"/>
        </w:rPr>
        <w:t>расшифровка подписи)</w:t>
      </w:r>
    </w:p>
    <w:p w:rsidR="00593D68" w:rsidRDefault="00593D68" w:rsidP="006C0E07">
      <w:pPr>
        <w:tabs>
          <w:tab w:val="left" w:pos="1560"/>
        </w:tabs>
        <w:spacing w:after="0" w:line="240" w:lineRule="atLeast"/>
        <w:rPr>
          <w:rFonts w:ascii="Times New Roman" w:hAnsi="Times New Roman" w:cs="Times New Roman"/>
          <w:sz w:val="20"/>
          <w:szCs w:val="20"/>
        </w:rPr>
      </w:pPr>
    </w:p>
    <w:p w:rsidR="006C0E07" w:rsidRPr="00AF488A" w:rsidRDefault="006C0E07" w:rsidP="006C0E07">
      <w:pPr>
        <w:tabs>
          <w:tab w:val="left" w:pos="1560"/>
        </w:tabs>
        <w:spacing w:after="0" w:line="240" w:lineRule="atLeast"/>
        <w:rPr>
          <w:rFonts w:ascii="Times New Roman" w:hAnsi="Times New Roman" w:cs="Times New Roman"/>
          <w:sz w:val="20"/>
          <w:szCs w:val="20"/>
        </w:rPr>
      </w:pPr>
      <w:r w:rsidRPr="00AF488A">
        <w:rPr>
          <w:rFonts w:ascii="Times New Roman" w:hAnsi="Times New Roman" w:cs="Times New Roman"/>
          <w:sz w:val="20"/>
          <w:szCs w:val="20"/>
        </w:rPr>
        <w:t xml:space="preserve">СЧИТАТЬ </w:t>
      </w:r>
      <w:proofErr w:type="gramStart"/>
      <w:r w:rsidRPr="00AF488A">
        <w:rPr>
          <w:rFonts w:ascii="Times New Roman" w:hAnsi="Times New Roman" w:cs="Times New Roman"/>
          <w:sz w:val="20"/>
          <w:szCs w:val="20"/>
        </w:rPr>
        <w:t>ПРИНЯТЫМ  В</w:t>
      </w:r>
      <w:proofErr w:type="gramEnd"/>
      <w:r w:rsidRPr="00AF488A">
        <w:rPr>
          <w:rFonts w:ascii="Times New Roman" w:hAnsi="Times New Roman" w:cs="Times New Roman"/>
          <w:sz w:val="20"/>
          <w:szCs w:val="20"/>
        </w:rPr>
        <w:t xml:space="preserve"> ЭКСПЛУАТАЦИЮ</w:t>
      </w: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Объект сдал</w:t>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Pr="00AF488A">
        <w:rPr>
          <w:rFonts w:ascii="Times New Roman" w:hAnsi="Times New Roman" w:cs="Times New Roman"/>
        </w:rPr>
        <w:t>Объект принял</w:t>
      </w: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__________________________________</w:t>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Pr="00AF488A">
        <w:rPr>
          <w:rFonts w:ascii="Times New Roman" w:hAnsi="Times New Roman" w:cs="Times New Roman"/>
        </w:rPr>
        <w:t>_________________________________</w:t>
      </w:r>
    </w:p>
    <w:p w:rsidR="006C0E07" w:rsidRPr="00AF488A" w:rsidRDefault="006C0E07" w:rsidP="006C0E07">
      <w:pPr>
        <w:pStyle w:val="ConsPlusNonformat"/>
        <w:spacing w:line="240" w:lineRule="atLeast"/>
        <w:jc w:val="both"/>
        <w:rPr>
          <w:rFonts w:ascii="Times New Roman" w:hAnsi="Times New Roman" w:cs="Times New Roman"/>
        </w:rPr>
      </w:pPr>
      <w:r w:rsidRPr="00AF488A">
        <w:rPr>
          <w:rFonts w:ascii="Times New Roman" w:hAnsi="Times New Roman" w:cs="Times New Roman"/>
        </w:rPr>
        <w:t>лицо, осуществляющее строительство</w:t>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Pr="00AF488A">
        <w:rPr>
          <w:rFonts w:ascii="Times New Roman" w:hAnsi="Times New Roman" w:cs="Times New Roman"/>
        </w:rPr>
        <w:t>застройщик (технический заказчик)</w:t>
      </w:r>
    </w:p>
    <w:p w:rsidR="006C0E07" w:rsidRPr="00AF488A" w:rsidRDefault="006C0E07" w:rsidP="006C0E07">
      <w:pPr>
        <w:spacing w:after="0" w:line="240" w:lineRule="atLeast"/>
        <w:rPr>
          <w:rFonts w:ascii="Times New Roman" w:hAnsi="Times New Roman" w:cs="Times New Roman"/>
          <w:b/>
          <w:sz w:val="16"/>
          <w:szCs w:val="16"/>
        </w:rPr>
      </w:pPr>
      <w:r w:rsidRPr="00AF488A">
        <w:rPr>
          <w:rFonts w:ascii="Times New Roman" w:hAnsi="Times New Roman" w:cs="Times New Roman"/>
        </w:rPr>
        <w:t>М.П.</w:t>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00593D68">
        <w:rPr>
          <w:rFonts w:ascii="Times New Roman" w:hAnsi="Times New Roman" w:cs="Times New Roman"/>
        </w:rPr>
        <w:tab/>
      </w:r>
      <w:r w:rsidRPr="00AF488A">
        <w:rPr>
          <w:rFonts w:ascii="Times New Roman" w:hAnsi="Times New Roman" w:cs="Times New Roman"/>
        </w:rPr>
        <w:t>М.П.</w:t>
      </w:r>
    </w:p>
    <w:p w:rsidR="006C0E07" w:rsidRPr="00F5440C" w:rsidRDefault="006C0E07" w:rsidP="006C0E07">
      <w:pPr>
        <w:tabs>
          <w:tab w:val="left" w:pos="1560"/>
        </w:tabs>
        <w:ind w:left="5812"/>
        <w:jc w:val="center"/>
        <w:rPr>
          <w:b/>
          <w:sz w:val="16"/>
          <w:szCs w:val="16"/>
        </w:rPr>
      </w:pPr>
    </w:p>
    <w:p w:rsidR="001F6422" w:rsidRPr="00142B99" w:rsidRDefault="001F6422" w:rsidP="009F7B92">
      <w:pPr>
        <w:widowControl w:val="0"/>
        <w:spacing w:after="0" w:line="240" w:lineRule="auto"/>
        <w:ind w:firstLine="708"/>
        <w:jc w:val="both"/>
        <w:rPr>
          <w:rFonts w:ascii="Times New Roman" w:hAnsi="Times New Roman" w:cs="Times New Roman"/>
          <w:sz w:val="24"/>
          <w:szCs w:val="24"/>
        </w:rPr>
      </w:pPr>
    </w:p>
    <w:p w:rsidR="00E85603" w:rsidRPr="00142B99"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142B99" w:rsidSect="00E85603">
          <w:pgSz w:w="11906" w:h="16838"/>
          <w:pgMar w:top="1134" w:right="709" w:bottom="851" w:left="1701" w:header="0" w:footer="0" w:gutter="0"/>
          <w:cols w:space="720"/>
          <w:noEndnote/>
          <w:docGrid w:linePitch="299"/>
        </w:sectPr>
      </w:pPr>
    </w:p>
    <w:p w:rsidR="00E62F35" w:rsidRPr="00142B99" w:rsidRDefault="00E62F35" w:rsidP="00E52C3B">
      <w:pPr>
        <w:widowControl w:val="0"/>
        <w:ind w:right="34" w:firstLine="5760"/>
        <w:jc w:val="both"/>
      </w:pPr>
    </w:p>
    <w:p w:rsidR="00E62F35" w:rsidRPr="00142B99" w:rsidRDefault="00E62F35" w:rsidP="00E62F35">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Приложение</w:t>
      </w:r>
      <w:r w:rsidR="00966880">
        <w:rPr>
          <w:rFonts w:ascii="Times New Roman" w:hAnsi="Times New Roman" w:cs="Times New Roman"/>
          <w:sz w:val="24"/>
          <w:szCs w:val="24"/>
        </w:rPr>
        <w:t xml:space="preserve"> </w:t>
      </w:r>
      <w:r w:rsidR="005C72F0">
        <w:rPr>
          <w:rFonts w:ascii="Times New Roman" w:hAnsi="Times New Roman" w:cs="Times New Roman"/>
          <w:sz w:val="24"/>
          <w:szCs w:val="24"/>
        </w:rPr>
        <w:t>9</w:t>
      </w:r>
      <w:r w:rsidRPr="00142B99">
        <w:rPr>
          <w:rFonts w:ascii="Times New Roman" w:hAnsi="Times New Roman" w:cs="Times New Roman"/>
          <w:sz w:val="24"/>
          <w:szCs w:val="24"/>
        </w:rPr>
        <w:t xml:space="preserve"> к Договору </w:t>
      </w:r>
    </w:p>
    <w:p w:rsidR="00E62F35" w:rsidRPr="00142B99" w:rsidRDefault="00E62F35" w:rsidP="00E62F35">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от ____________ № _____</w:t>
      </w:r>
    </w:p>
    <w:p w:rsidR="00E62F35" w:rsidRPr="00142B99" w:rsidRDefault="00E62F35" w:rsidP="00E62F35">
      <w:pPr>
        <w:widowControl w:val="0"/>
        <w:spacing w:after="0" w:line="240" w:lineRule="auto"/>
        <w:ind w:left="6237"/>
        <w:rPr>
          <w:rFonts w:ascii="Times New Roman" w:hAnsi="Times New Roman" w:cs="Times New Roman"/>
          <w:sz w:val="24"/>
          <w:szCs w:val="24"/>
        </w:rPr>
      </w:pPr>
    </w:p>
    <w:p w:rsidR="00E62F35" w:rsidRPr="00142B99" w:rsidRDefault="00E62F35" w:rsidP="00E62F35">
      <w:pPr>
        <w:widowControl w:val="0"/>
        <w:spacing w:after="0" w:line="240" w:lineRule="auto"/>
        <w:ind w:firstLine="708"/>
        <w:jc w:val="center"/>
        <w:rPr>
          <w:rFonts w:ascii="Times New Roman" w:hAnsi="Times New Roman" w:cs="Times New Roman"/>
          <w:b/>
          <w:sz w:val="24"/>
          <w:szCs w:val="24"/>
          <w:bdr w:val="none" w:sz="0" w:space="0" w:color="auto" w:frame="1"/>
          <w:lang w:eastAsia="ru-RU"/>
        </w:rPr>
      </w:pPr>
      <w:r w:rsidRPr="00142B99">
        <w:rPr>
          <w:rFonts w:ascii="Times New Roman" w:hAnsi="Times New Roman" w:cs="Times New Roman"/>
          <w:b/>
          <w:sz w:val="24"/>
          <w:szCs w:val="24"/>
          <w:bdr w:val="none" w:sz="0" w:space="0" w:color="auto" w:frame="1"/>
          <w:lang w:eastAsia="ru-RU"/>
        </w:rPr>
        <w:t>Форма справки о стоимости выполненных работ и затрат*</w:t>
      </w:r>
    </w:p>
    <w:p w:rsidR="00E62F35" w:rsidRPr="00142B99" w:rsidRDefault="00E62F35" w:rsidP="00E62F35">
      <w:pPr>
        <w:widowControl w:val="0"/>
        <w:ind w:right="34"/>
        <w:jc w:val="center"/>
      </w:pPr>
      <w:r w:rsidRPr="00142B99">
        <w:rPr>
          <w:noProof/>
          <w:lang w:eastAsia="ru-RU"/>
        </w:rPr>
        <w:drawing>
          <wp:inline distT="0" distB="0" distL="0" distR="0" wp14:anchorId="45FE3EDF" wp14:editId="3D386A0A">
            <wp:extent cx="4087594" cy="6334760"/>
            <wp:effectExtent l="0" t="0" r="8255"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95423" cy="6346893"/>
                    </a:xfrm>
                    <a:prstGeom prst="rect">
                      <a:avLst/>
                    </a:prstGeom>
                  </pic:spPr>
                </pic:pic>
              </a:graphicData>
            </a:graphic>
          </wp:inline>
        </w:drawing>
      </w:r>
    </w:p>
    <w:p w:rsidR="00E62F35" w:rsidRPr="00142B99" w:rsidRDefault="00E62F35" w:rsidP="00E52C3B">
      <w:pPr>
        <w:widowControl w:val="0"/>
        <w:ind w:right="34" w:firstLine="5760"/>
        <w:jc w:val="both"/>
      </w:pPr>
    </w:p>
    <w:p w:rsidR="00E62F35" w:rsidRPr="00142B99" w:rsidRDefault="00E62F35" w:rsidP="00E52C3B">
      <w:pPr>
        <w:widowControl w:val="0"/>
        <w:ind w:right="34" w:firstLine="5760"/>
        <w:jc w:val="both"/>
      </w:pPr>
    </w:p>
    <w:p w:rsidR="00E62F35" w:rsidRPr="00142B99" w:rsidRDefault="00E62F35" w:rsidP="00E52C3B">
      <w:pPr>
        <w:widowControl w:val="0"/>
        <w:ind w:right="34" w:firstLine="5760"/>
        <w:jc w:val="both"/>
      </w:pPr>
    </w:p>
    <w:p w:rsidR="00E62F35" w:rsidRPr="00142B99" w:rsidRDefault="00E62F35" w:rsidP="00E52C3B">
      <w:pPr>
        <w:widowControl w:val="0"/>
        <w:ind w:right="34" w:firstLine="5760"/>
        <w:jc w:val="both"/>
      </w:pPr>
    </w:p>
    <w:p w:rsidR="00E62F35" w:rsidRPr="00142B99" w:rsidRDefault="00E62F35" w:rsidP="00E52C3B">
      <w:pPr>
        <w:widowControl w:val="0"/>
        <w:ind w:right="34" w:firstLine="5760"/>
        <w:jc w:val="both"/>
      </w:pPr>
    </w:p>
    <w:p w:rsidR="00021D0E" w:rsidRDefault="00021D0E" w:rsidP="00E62F35">
      <w:pPr>
        <w:widowControl w:val="0"/>
        <w:spacing w:after="0" w:line="240" w:lineRule="auto"/>
        <w:ind w:left="6237"/>
        <w:rPr>
          <w:rFonts w:ascii="Times New Roman" w:hAnsi="Times New Roman" w:cs="Times New Roman"/>
          <w:sz w:val="24"/>
          <w:szCs w:val="24"/>
        </w:rPr>
      </w:pPr>
    </w:p>
    <w:p w:rsidR="00E62F35" w:rsidRPr="00142B99" w:rsidRDefault="00E62F35" w:rsidP="00E62F35">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sidR="00966880">
        <w:rPr>
          <w:rFonts w:ascii="Times New Roman" w:hAnsi="Times New Roman" w:cs="Times New Roman"/>
          <w:sz w:val="24"/>
          <w:szCs w:val="24"/>
        </w:rPr>
        <w:t>1</w:t>
      </w:r>
      <w:r w:rsidR="005C72F0">
        <w:rPr>
          <w:rFonts w:ascii="Times New Roman" w:hAnsi="Times New Roman" w:cs="Times New Roman"/>
          <w:sz w:val="24"/>
          <w:szCs w:val="24"/>
        </w:rPr>
        <w:t xml:space="preserve">0 </w:t>
      </w:r>
      <w:r w:rsidRPr="00142B99">
        <w:rPr>
          <w:rFonts w:ascii="Times New Roman" w:hAnsi="Times New Roman" w:cs="Times New Roman"/>
          <w:sz w:val="24"/>
          <w:szCs w:val="24"/>
        </w:rPr>
        <w:t xml:space="preserve">к Договору </w:t>
      </w:r>
    </w:p>
    <w:p w:rsidR="00E62F35" w:rsidRPr="00142B99" w:rsidRDefault="00E62F35" w:rsidP="00E62F35">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от ____________ № _____</w:t>
      </w:r>
    </w:p>
    <w:p w:rsidR="00E62F35" w:rsidRPr="00142B99" w:rsidRDefault="00E62F35" w:rsidP="00E62F35">
      <w:pPr>
        <w:widowControl w:val="0"/>
        <w:spacing w:after="0" w:line="240" w:lineRule="auto"/>
        <w:ind w:left="6237"/>
        <w:rPr>
          <w:rFonts w:ascii="Times New Roman" w:hAnsi="Times New Roman" w:cs="Times New Roman"/>
          <w:sz w:val="24"/>
          <w:szCs w:val="24"/>
        </w:rPr>
      </w:pPr>
    </w:p>
    <w:p w:rsidR="00E62F35" w:rsidRPr="00142B99" w:rsidRDefault="00E62F35" w:rsidP="00E62F35">
      <w:pPr>
        <w:widowControl w:val="0"/>
        <w:spacing w:after="0" w:line="240" w:lineRule="auto"/>
        <w:ind w:left="6237"/>
        <w:rPr>
          <w:rFonts w:ascii="Times New Roman" w:hAnsi="Times New Roman" w:cs="Times New Roman"/>
          <w:sz w:val="24"/>
          <w:szCs w:val="24"/>
        </w:rPr>
      </w:pPr>
    </w:p>
    <w:p w:rsidR="00E62F35" w:rsidRPr="00142B99" w:rsidRDefault="00E62F35" w:rsidP="00E62F35">
      <w:pPr>
        <w:widowControl w:val="0"/>
        <w:spacing w:after="0" w:line="240" w:lineRule="auto"/>
        <w:ind w:firstLine="708"/>
        <w:jc w:val="center"/>
        <w:rPr>
          <w:rFonts w:ascii="Times New Roman" w:hAnsi="Times New Roman" w:cs="Times New Roman"/>
          <w:b/>
          <w:sz w:val="24"/>
          <w:szCs w:val="24"/>
          <w:bdr w:val="none" w:sz="0" w:space="0" w:color="auto" w:frame="1"/>
          <w:lang w:eastAsia="ru-RU"/>
        </w:rPr>
      </w:pPr>
      <w:r w:rsidRPr="00142B99">
        <w:rPr>
          <w:rFonts w:ascii="Times New Roman" w:hAnsi="Times New Roman" w:cs="Times New Roman"/>
          <w:b/>
          <w:sz w:val="24"/>
          <w:szCs w:val="24"/>
          <w:bdr w:val="none" w:sz="0" w:space="0" w:color="auto" w:frame="1"/>
          <w:lang w:eastAsia="ru-RU"/>
        </w:rPr>
        <w:t>Форма Акта выполненных работ*</w:t>
      </w:r>
    </w:p>
    <w:p w:rsidR="00E62F35" w:rsidRPr="00142B99" w:rsidRDefault="00E62F35" w:rsidP="00E62F35">
      <w:pPr>
        <w:widowControl w:val="0"/>
        <w:spacing w:after="0" w:line="240" w:lineRule="auto"/>
        <w:ind w:firstLine="708"/>
        <w:jc w:val="both"/>
        <w:rPr>
          <w:rFonts w:ascii="Times New Roman" w:eastAsia="Times New Roman" w:hAnsi="Times New Roman" w:cs="Times New Roman"/>
          <w:sz w:val="24"/>
          <w:szCs w:val="24"/>
          <w:lang w:eastAsia="ru-RU"/>
        </w:rPr>
      </w:pPr>
    </w:p>
    <w:p w:rsidR="00E62F35" w:rsidRPr="00450B29" w:rsidRDefault="00966880" w:rsidP="00966880">
      <w:pPr>
        <w:widowControl w:val="0"/>
        <w:spacing w:after="0" w:line="240" w:lineRule="auto"/>
        <w:rPr>
          <w:rFonts w:ascii="Times New Roman" w:hAnsi="Times New Roman" w:cs="Times New Roman"/>
          <w:sz w:val="24"/>
          <w:szCs w:val="24"/>
        </w:rPr>
      </w:pPr>
      <w:r w:rsidRPr="000C7146">
        <w:rPr>
          <w:rFonts w:eastAsia="Calibri"/>
          <w:noProof/>
          <w:lang w:eastAsia="ru-RU"/>
        </w:rPr>
        <w:drawing>
          <wp:inline distT="0" distB="0" distL="0" distR="0" wp14:anchorId="54EC4FFB" wp14:editId="709CB059">
            <wp:extent cx="5972175" cy="6260487"/>
            <wp:effectExtent l="0" t="0" r="0" b="698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72927" cy="6261275"/>
                    </a:xfrm>
                    <a:prstGeom prst="rect">
                      <a:avLst/>
                    </a:prstGeom>
                    <a:noFill/>
                    <a:ln>
                      <a:noFill/>
                    </a:ln>
                  </pic:spPr>
                </pic:pic>
              </a:graphicData>
            </a:graphic>
          </wp:inline>
        </w:drawing>
      </w:r>
    </w:p>
    <w:p w:rsidR="00021D0E" w:rsidRDefault="00021D0E" w:rsidP="00E52C3B">
      <w:pPr>
        <w:widowControl w:val="0"/>
        <w:ind w:right="34" w:firstLine="5760"/>
        <w:jc w:val="both"/>
      </w:pPr>
    </w:p>
    <w:p w:rsidR="00021D0E" w:rsidRDefault="00021D0E">
      <w:pPr>
        <w:spacing w:after="160" w:line="259" w:lineRule="auto"/>
      </w:pPr>
      <w:r>
        <w:br w:type="page"/>
      </w:r>
    </w:p>
    <w:p w:rsidR="00021D0E" w:rsidRPr="00142B99" w:rsidRDefault="00021D0E" w:rsidP="00021D0E">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1</w:t>
      </w:r>
      <w:r w:rsidR="005C72F0">
        <w:rPr>
          <w:rFonts w:ascii="Times New Roman" w:hAnsi="Times New Roman" w:cs="Times New Roman"/>
          <w:sz w:val="24"/>
          <w:szCs w:val="24"/>
        </w:rPr>
        <w:t>1</w:t>
      </w:r>
      <w:r w:rsidRPr="00142B99">
        <w:rPr>
          <w:rFonts w:ascii="Times New Roman" w:hAnsi="Times New Roman" w:cs="Times New Roman"/>
          <w:sz w:val="24"/>
          <w:szCs w:val="24"/>
        </w:rPr>
        <w:t xml:space="preserve"> к Договору </w:t>
      </w:r>
    </w:p>
    <w:p w:rsidR="00021D0E" w:rsidRDefault="00021D0E" w:rsidP="00021D0E">
      <w:pPr>
        <w:widowControl w:val="0"/>
        <w:spacing w:after="0" w:line="240" w:lineRule="auto"/>
        <w:ind w:left="6237"/>
        <w:rPr>
          <w:rFonts w:ascii="Times New Roman" w:hAnsi="Times New Roman" w:cs="Times New Roman"/>
          <w:sz w:val="24"/>
          <w:szCs w:val="24"/>
        </w:rPr>
      </w:pPr>
      <w:r w:rsidRPr="00142B99">
        <w:rPr>
          <w:rFonts w:ascii="Times New Roman" w:hAnsi="Times New Roman" w:cs="Times New Roman"/>
          <w:sz w:val="24"/>
          <w:szCs w:val="24"/>
        </w:rPr>
        <w:t>от ____________ № _____</w:t>
      </w:r>
    </w:p>
    <w:p w:rsidR="00821CC1" w:rsidRDefault="00821CC1" w:rsidP="00021D0E">
      <w:pPr>
        <w:widowControl w:val="0"/>
        <w:spacing w:after="0" w:line="240" w:lineRule="auto"/>
        <w:ind w:left="6237"/>
        <w:rPr>
          <w:rFonts w:ascii="Times New Roman" w:hAnsi="Times New Roman" w:cs="Times New Roman"/>
          <w:sz w:val="24"/>
          <w:szCs w:val="24"/>
        </w:rPr>
      </w:pPr>
    </w:p>
    <w:p w:rsidR="00821CC1" w:rsidRPr="00821CC1" w:rsidRDefault="009740AF" w:rsidP="00821CC1">
      <w:pPr>
        <w:widowControl w:val="0"/>
        <w:spacing w:after="0" w:line="240" w:lineRule="auto"/>
        <w:ind w:left="284"/>
        <w:jc w:val="center"/>
        <w:rPr>
          <w:rFonts w:ascii="Times New Roman" w:hAnsi="Times New Roman" w:cs="Times New Roman"/>
          <w:b/>
          <w:sz w:val="24"/>
          <w:szCs w:val="24"/>
        </w:rPr>
      </w:pPr>
      <w:r>
        <w:rPr>
          <w:rFonts w:ascii="Times New Roman" w:hAnsi="Times New Roman" w:cs="Times New Roman"/>
          <w:b/>
          <w:sz w:val="24"/>
          <w:szCs w:val="24"/>
        </w:rPr>
        <w:t>ТЕХНИЧЕСКОЕ ЗАДАНИЕ</w:t>
      </w:r>
    </w:p>
    <w:p w:rsidR="00B74206" w:rsidRDefault="00B74206" w:rsidP="00967BF8">
      <w:pPr>
        <w:tabs>
          <w:tab w:val="left" w:pos="1134"/>
        </w:tabs>
        <w:spacing w:after="0" w:line="240" w:lineRule="auto"/>
        <w:contextualSpacing/>
        <w:jc w:val="center"/>
        <w:rPr>
          <w:rFonts w:ascii="Times New Roman" w:eastAsia="Times New Roman" w:hAnsi="Times New Roman" w:cs="Times New Roman"/>
          <w:sz w:val="24"/>
          <w:szCs w:val="24"/>
          <w:lang w:eastAsia="ru-RU"/>
        </w:rPr>
      </w:pPr>
    </w:p>
    <w:sectPr w:rsidR="00B74206"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E0C" w:rsidRDefault="00B35E0C" w:rsidP="00E85603">
      <w:pPr>
        <w:spacing w:after="0" w:line="240" w:lineRule="auto"/>
      </w:pPr>
      <w:r>
        <w:separator/>
      </w:r>
    </w:p>
  </w:endnote>
  <w:endnote w:type="continuationSeparator" w:id="0">
    <w:p w:rsidR="00B35E0C" w:rsidRDefault="00B35E0C"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open-sans">
    <w:altName w:val="Times New Roman"/>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38B" w:rsidRDefault="007B438B">
    <w:pPr>
      <w:pStyle w:val="a7"/>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38B" w:rsidRDefault="007B438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E0C" w:rsidRDefault="00B35E0C" w:rsidP="00E85603">
      <w:pPr>
        <w:spacing w:after="0" w:line="240" w:lineRule="auto"/>
      </w:pPr>
      <w:r>
        <w:separator/>
      </w:r>
    </w:p>
  </w:footnote>
  <w:footnote w:type="continuationSeparator" w:id="0">
    <w:p w:rsidR="00B35E0C" w:rsidRDefault="00B35E0C" w:rsidP="00E856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2830093"/>
      <w:docPartObj>
        <w:docPartGallery w:val="Page Numbers (Top of Page)"/>
        <w:docPartUnique/>
      </w:docPartObj>
    </w:sdtPr>
    <w:sdtEndPr/>
    <w:sdtContent>
      <w:p w:rsidR="007B438B" w:rsidRDefault="007B438B">
        <w:pPr>
          <w:pStyle w:val="af1"/>
          <w:jc w:val="center"/>
        </w:pPr>
        <w:r>
          <w:fldChar w:fldCharType="begin"/>
        </w:r>
        <w:r>
          <w:instrText>PAGE   \* MERGEFORMAT</w:instrText>
        </w:r>
        <w:r>
          <w:fldChar w:fldCharType="separate"/>
        </w:r>
        <w:r w:rsidR="00760AE8">
          <w:rPr>
            <w:noProof/>
          </w:rPr>
          <w:t>55</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8837988"/>
      <w:docPartObj>
        <w:docPartGallery w:val="Page Numbers (Top of Page)"/>
        <w:docPartUnique/>
      </w:docPartObj>
    </w:sdtPr>
    <w:sdtEndPr>
      <w:rPr>
        <w:rFonts w:ascii="Times New Roman" w:hAnsi="Times New Roman" w:cs="Times New Roman"/>
        <w:sz w:val="22"/>
        <w:szCs w:val="22"/>
      </w:rPr>
    </w:sdtEndPr>
    <w:sdtContent>
      <w:p w:rsidR="007B438B" w:rsidRPr="005F1A1A" w:rsidRDefault="007B438B">
        <w:pPr>
          <w:pStyle w:val="af1"/>
          <w:jc w:val="center"/>
          <w:rPr>
            <w:rFonts w:ascii="Times New Roman" w:hAnsi="Times New Roman" w:cs="Times New Roman"/>
            <w:sz w:val="22"/>
            <w:szCs w:val="22"/>
          </w:rPr>
        </w:pPr>
        <w:r w:rsidRPr="005F1A1A">
          <w:rPr>
            <w:rFonts w:ascii="Times New Roman" w:hAnsi="Times New Roman" w:cs="Times New Roman"/>
            <w:sz w:val="22"/>
            <w:szCs w:val="22"/>
          </w:rPr>
          <w:fldChar w:fldCharType="begin"/>
        </w:r>
        <w:r w:rsidRPr="005F1A1A">
          <w:rPr>
            <w:rFonts w:ascii="Times New Roman" w:hAnsi="Times New Roman" w:cs="Times New Roman"/>
            <w:sz w:val="22"/>
            <w:szCs w:val="22"/>
          </w:rPr>
          <w:instrText>PAGE   \* MERGEFORMAT</w:instrText>
        </w:r>
        <w:r w:rsidRPr="005F1A1A">
          <w:rPr>
            <w:rFonts w:ascii="Times New Roman" w:hAnsi="Times New Roman" w:cs="Times New Roman"/>
            <w:sz w:val="22"/>
            <w:szCs w:val="22"/>
          </w:rPr>
          <w:fldChar w:fldCharType="separate"/>
        </w:r>
        <w:r w:rsidR="00760AE8">
          <w:rPr>
            <w:rFonts w:ascii="Times New Roman" w:hAnsi="Times New Roman" w:cs="Times New Roman"/>
            <w:noProof/>
            <w:sz w:val="22"/>
            <w:szCs w:val="22"/>
          </w:rPr>
          <w:t>54</w:t>
        </w:r>
        <w:r w:rsidRPr="005F1A1A">
          <w:rPr>
            <w:rFonts w:ascii="Times New Roman" w:hAnsi="Times New Roman" w:cs="Times New Roman"/>
            <w:sz w:val="22"/>
            <w:szCs w:val="22"/>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429889"/>
      <w:docPartObj>
        <w:docPartGallery w:val="Page Numbers (Top of Page)"/>
        <w:docPartUnique/>
      </w:docPartObj>
    </w:sdtPr>
    <w:sdtEndPr/>
    <w:sdtContent>
      <w:p w:rsidR="007B438B" w:rsidRDefault="007B438B">
        <w:pPr>
          <w:pStyle w:val="af1"/>
          <w:jc w:val="center"/>
        </w:pPr>
        <w:r>
          <w:fldChar w:fldCharType="begin"/>
        </w:r>
        <w:r>
          <w:instrText>PAGE   \* MERGEFORMAT</w:instrText>
        </w:r>
        <w:r>
          <w:fldChar w:fldCharType="separate"/>
        </w:r>
        <w:r w:rsidR="00760AE8">
          <w:rPr>
            <w:noProof/>
          </w:rPr>
          <w:t>60</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716555"/>
      <w:docPartObj>
        <w:docPartGallery w:val="Page Numbers (Top of Page)"/>
        <w:docPartUnique/>
      </w:docPartObj>
    </w:sdtPr>
    <w:sdtEndPr/>
    <w:sdtContent>
      <w:p w:rsidR="007B438B" w:rsidRDefault="007B438B">
        <w:pPr>
          <w:pStyle w:val="af1"/>
          <w:jc w:val="center"/>
        </w:pPr>
        <w:r>
          <w:fldChar w:fldCharType="begin"/>
        </w:r>
        <w:r>
          <w:instrText>PAGE   \* MERGEFORMAT</w:instrText>
        </w:r>
        <w:r>
          <w:fldChar w:fldCharType="separate"/>
        </w:r>
        <w:r>
          <w:rPr>
            <w:noProof/>
          </w:rPr>
          <w:t>94</w:t>
        </w:r>
        <w:r>
          <w:fldChar w:fldCharType="end"/>
        </w:r>
      </w:p>
    </w:sdtContent>
  </w:sdt>
  <w:p w:rsidR="007B438B" w:rsidRDefault="007B438B">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8"/>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 w15:restartNumberingAfterBreak="0">
    <w:nsid w:val="00000005"/>
    <w:multiLevelType w:val="singleLevel"/>
    <w:tmpl w:val="00000005"/>
    <w:name w:val="WW8Num5"/>
    <w:lvl w:ilvl="0">
      <w:start w:val="1"/>
      <w:numFmt w:val="bullet"/>
      <w:lvlText w:val=""/>
      <w:lvlJc w:val="left"/>
      <w:pPr>
        <w:tabs>
          <w:tab w:val="num" w:pos="0"/>
        </w:tabs>
        <w:ind w:left="1429" w:hanging="360"/>
      </w:pPr>
      <w:rPr>
        <w:rFonts w:ascii="Symbol" w:hAnsi="Symbol" w:cs="Symbol" w:hint="default"/>
      </w:rPr>
    </w:lvl>
  </w:abstractNum>
  <w:abstractNum w:abstractNumId="2" w15:restartNumberingAfterBreak="0">
    <w:nsid w:val="00000006"/>
    <w:multiLevelType w:val="singleLevel"/>
    <w:tmpl w:val="00000006"/>
    <w:name w:val="WW8Num6"/>
    <w:lvl w:ilvl="0">
      <w:start w:val="1"/>
      <w:numFmt w:val="bullet"/>
      <w:lvlText w:val=""/>
      <w:lvlJc w:val="left"/>
      <w:pPr>
        <w:tabs>
          <w:tab w:val="num" w:pos="0"/>
        </w:tabs>
        <w:ind w:left="1571" w:hanging="360"/>
      </w:pPr>
      <w:rPr>
        <w:rFonts w:ascii="Symbol" w:hAnsi="Symbol" w:cs="Symbol" w:hint="default"/>
        <w:sz w:val="24"/>
        <w:szCs w:val="24"/>
      </w:rPr>
    </w:lvl>
  </w:abstractNum>
  <w:abstractNum w:abstractNumId="3" w15:restartNumberingAfterBreak="0">
    <w:nsid w:val="00000007"/>
    <w:multiLevelType w:val="singleLevel"/>
    <w:tmpl w:val="00000007"/>
    <w:name w:val="WW8Num7"/>
    <w:lvl w:ilvl="0">
      <w:start w:val="1"/>
      <w:numFmt w:val="bullet"/>
      <w:lvlText w:val=""/>
      <w:lvlJc w:val="left"/>
      <w:pPr>
        <w:tabs>
          <w:tab w:val="num" w:pos="0"/>
        </w:tabs>
        <w:ind w:left="1571" w:hanging="360"/>
      </w:pPr>
      <w:rPr>
        <w:rFonts w:ascii="Symbol" w:hAnsi="Symbol" w:cs="Symbol" w:hint="default"/>
      </w:rPr>
    </w:lvl>
  </w:abstractNum>
  <w:abstractNum w:abstractNumId="4" w15:restartNumberingAfterBreak="0">
    <w:nsid w:val="00000009"/>
    <w:multiLevelType w:val="singleLevel"/>
    <w:tmpl w:val="00000009"/>
    <w:name w:val="WW8Num9"/>
    <w:lvl w:ilvl="0">
      <w:start w:val="1"/>
      <w:numFmt w:val="bullet"/>
      <w:lvlText w:val=""/>
      <w:lvlJc w:val="left"/>
      <w:pPr>
        <w:tabs>
          <w:tab w:val="num" w:pos="1440"/>
        </w:tabs>
        <w:ind w:left="1440" w:hanging="360"/>
      </w:pPr>
      <w:rPr>
        <w:rFonts w:ascii="Symbol" w:hAnsi="Symbol" w:cs="Symbol" w:hint="default"/>
        <w:sz w:val="24"/>
      </w:rPr>
    </w:lvl>
  </w:abstractNum>
  <w:abstractNum w:abstractNumId="5" w15:restartNumberingAfterBreak="0">
    <w:nsid w:val="0000000A"/>
    <w:multiLevelType w:val="singleLevel"/>
    <w:tmpl w:val="0000000A"/>
    <w:name w:val="WW8Num10"/>
    <w:lvl w:ilvl="0">
      <w:start w:val="1"/>
      <w:numFmt w:val="bullet"/>
      <w:lvlText w:val=""/>
      <w:lvlJc w:val="left"/>
      <w:pPr>
        <w:tabs>
          <w:tab w:val="num" w:pos="0"/>
        </w:tabs>
        <w:ind w:left="1571" w:hanging="360"/>
      </w:pPr>
      <w:rPr>
        <w:rFonts w:ascii="Symbol" w:hAnsi="Symbol" w:cs="Symbol" w:hint="default"/>
      </w:rPr>
    </w:lvl>
  </w:abstractNum>
  <w:abstractNum w:abstractNumId="6" w15:restartNumberingAfterBreak="0">
    <w:nsid w:val="0000000D"/>
    <w:multiLevelType w:val="singleLevel"/>
    <w:tmpl w:val="0000000D"/>
    <w:name w:val="WW8Num13"/>
    <w:lvl w:ilvl="0">
      <w:start w:val="1"/>
      <w:numFmt w:val="bullet"/>
      <w:lvlText w:val=""/>
      <w:lvlJc w:val="left"/>
      <w:pPr>
        <w:tabs>
          <w:tab w:val="num" w:pos="0"/>
        </w:tabs>
        <w:ind w:left="1571" w:hanging="360"/>
      </w:pPr>
      <w:rPr>
        <w:rFonts w:ascii="Symbol" w:hAnsi="Symbol" w:cs="Symbol" w:hint="default"/>
        <w:szCs w:val="24"/>
      </w:rPr>
    </w:lvl>
  </w:abstractNum>
  <w:abstractNum w:abstractNumId="7" w15:restartNumberingAfterBreak="0">
    <w:nsid w:val="0000000E"/>
    <w:multiLevelType w:val="multilevel"/>
    <w:tmpl w:val="B09E0B56"/>
    <w:name w:val="WW8Num14"/>
    <w:lvl w:ilvl="0">
      <w:start w:val="11"/>
      <w:numFmt w:val="decimal"/>
      <w:lvlText w:val="%1."/>
      <w:lvlJc w:val="left"/>
      <w:pPr>
        <w:tabs>
          <w:tab w:val="num" w:pos="0"/>
        </w:tabs>
        <w:ind w:left="480" w:hanging="480"/>
      </w:pPr>
      <w:rPr>
        <w:rFonts w:hint="default"/>
        <w:b/>
        <w:sz w:val="24"/>
        <w:szCs w:val="24"/>
      </w:rPr>
    </w:lvl>
    <w:lvl w:ilvl="1">
      <w:start w:val="1"/>
      <w:numFmt w:val="decimal"/>
      <w:lvlText w:val="%1.%2."/>
      <w:lvlJc w:val="left"/>
      <w:pPr>
        <w:tabs>
          <w:tab w:val="num" w:pos="0"/>
        </w:tabs>
        <w:ind w:left="480" w:hanging="480"/>
      </w:pPr>
      <w:rPr>
        <w:rFonts w:hint="default"/>
        <w:b/>
        <w:sz w:val="24"/>
        <w:szCs w:val="24"/>
      </w:rPr>
    </w:lvl>
    <w:lvl w:ilvl="2">
      <w:start w:val="1"/>
      <w:numFmt w:val="decimal"/>
      <w:lvlText w:val="%1.%2.%3."/>
      <w:lvlJc w:val="left"/>
      <w:pPr>
        <w:tabs>
          <w:tab w:val="num" w:pos="0"/>
        </w:tabs>
        <w:ind w:left="720" w:hanging="720"/>
      </w:pPr>
      <w:rPr>
        <w:rFonts w:hint="default"/>
        <w:b/>
        <w:sz w:val="24"/>
        <w:szCs w:val="24"/>
      </w:rPr>
    </w:lvl>
    <w:lvl w:ilvl="3">
      <w:start w:val="1"/>
      <w:numFmt w:val="decimal"/>
      <w:lvlText w:val="%1.%2.%3.%4."/>
      <w:lvlJc w:val="left"/>
      <w:pPr>
        <w:tabs>
          <w:tab w:val="num" w:pos="0"/>
        </w:tabs>
        <w:ind w:left="720" w:hanging="720"/>
      </w:pPr>
      <w:rPr>
        <w:rFonts w:hint="default"/>
        <w:b/>
        <w:sz w:val="24"/>
        <w:szCs w:val="24"/>
      </w:rPr>
    </w:lvl>
    <w:lvl w:ilvl="4">
      <w:start w:val="1"/>
      <w:numFmt w:val="decimal"/>
      <w:lvlText w:val="%1.%2.%3.%4.%5."/>
      <w:lvlJc w:val="left"/>
      <w:pPr>
        <w:tabs>
          <w:tab w:val="num" w:pos="0"/>
        </w:tabs>
        <w:ind w:left="1080" w:hanging="1080"/>
      </w:pPr>
      <w:rPr>
        <w:rFonts w:hint="default"/>
        <w:b/>
        <w:sz w:val="24"/>
        <w:szCs w:val="24"/>
      </w:rPr>
    </w:lvl>
    <w:lvl w:ilvl="5">
      <w:start w:val="1"/>
      <w:numFmt w:val="decimal"/>
      <w:lvlText w:val="%1.%2.%3.%4.%5.%6."/>
      <w:lvlJc w:val="left"/>
      <w:pPr>
        <w:tabs>
          <w:tab w:val="num" w:pos="0"/>
        </w:tabs>
        <w:ind w:left="1080" w:hanging="1080"/>
      </w:pPr>
      <w:rPr>
        <w:rFonts w:hint="default"/>
        <w:b/>
        <w:sz w:val="24"/>
        <w:szCs w:val="24"/>
      </w:rPr>
    </w:lvl>
    <w:lvl w:ilvl="6">
      <w:start w:val="1"/>
      <w:numFmt w:val="decimal"/>
      <w:lvlText w:val="%1.%2.%3.%4.%5.%6.%7."/>
      <w:lvlJc w:val="left"/>
      <w:pPr>
        <w:tabs>
          <w:tab w:val="num" w:pos="0"/>
        </w:tabs>
        <w:ind w:left="1440" w:hanging="1440"/>
      </w:pPr>
      <w:rPr>
        <w:rFonts w:hint="default"/>
        <w:b/>
        <w:sz w:val="24"/>
        <w:szCs w:val="24"/>
      </w:rPr>
    </w:lvl>
    <w:lvl w:ilvl="7">
      <w:start w:val="1"/>
      <w:numFmt w:val="decimal"/>
      <w:lvlText w:val="%1.%2.%3.%4.%5.%6.%7.%8."/>
      <w:lvlJc w:val="left"/>
      <w:pPr>
        <w:tabs>
          <w:tab w:val="num" w:pos="0"/>
        </w:tabs>
        <w:ind w:left="1440" w:hanging="1440"/>
      </w:pPr>
      <w:rPr>
        <w:rFonts w:hint="default"/>
        <w:b/>
        <w:sz w:val="24"/>
        <w:szCs w:val="24"/>
      </w:rPr>
    </w:lvl>
    <w:lvl w:ilvl="8">
      <w:start w:val="1"/>
      <w:numFmt w:val="decimal"/>
      <w:lvlText w:val="%1.%2.%3.%4.%5.%6.%7.%8.%9."/>
      <w:lvlJc w:val="left"/>
      <w:pPr>
        <w:tabs>
          <w:tab w:val="num" w:pos="0"/>
        </w:tabs>
        <w:ind w:left="1800" w:hanging="1800"/>
      </w:pPr>
      <w:rPr>
        <w:rFonts w:hint="default"/>
        <w:b/>
        <w:sz w:val="24"/>
        <w:szCs w:val="24"/>
      </w:rPr>
    </w:lvl>
  </w:abstractNum>
  <w:abstractNum w:abstractNumId="8" w15:restartNumberingAfterBreak="0">
    <w:nsid w:val="0000000F"/>
    <w:multiLevelType w:val="multilevel"/>
    <w:tmpl w:val="3D2C4B70"/>
    <w:name w:val="WW8Num15"/>
    <w:lvl w:ilvl="0">
      <w:start w:val="1"/>
      <w:numFmt w:val="decimal"/>
      <w:lvlText w:val="%1."/>
      <w:lvlJc w:val="left"/>
      <w:pPr>
        <w:tabs>
          <w:tab w:val="num" w:pos="1740"/>
        </w:tabs>
        <w:ind w:left="1740" w:hanging="1020"/>
      </w:pPr>
      <w:rPr>
        <w:rFonts w:ascii="Symbol" w:hAnsi="Symbol" w:cs="Symbol" w:hint="default"/>
        <w:b/>
        <w:bCs/>
        <w:iCs/>
        <w:color w:val="000000"/>
        <w:sz w:val="24"/>
        <w:szCs w:val="24"/>
        <w:lang w:val="ru-RU"/>
      </w:rPr>
    </w:lvl>
    <w:lvl w:ilvl="1">
      <w:start w:val="1"/>
      <w:numFmt w:val="decimal"/>
      <w:isLgl/>
      <w:lvlText w:val="%1.%2."/>
      <w:lvlJc w:val="left"/>
      <w:pPr>
        <w:ind w:left="2629"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00000010"/>
    <w:multiLevelType w:val="multilevel"/>
    <w:tmpl w:val="A592809E"/>
    <w:name w:val="WW8Num16"/>
    <w:lvl w:ilvl="0">
      <w:start w:val="4"/>
      <w:numFmt w:val="decimal"/>
      <w:lvlText w:val="%1."/>
      <w:lvlJc w:val="left"/>
      <w:pPr>
        <w:tabs>
          <w:tab w:val="num" w:pos="0"/>
        </w:tabs>
        <w:ind w:left="2100" w:hanging="360"/>
      </w:pPr>
    </w:lvl>
    <w:lvl w:ilvl="1">
      <w:start w:val="1"/>
      <w:numFmt w:val="decimal"/>
      <w:lvlText w:val="6.%2."/>
      <w:lvlJc w:val="left"/>
      <w:pPr>
        <w:tabs>
          <w:tab w:val="num" w:pos="0"/>
        </w:tabs>
        <w:ind w:left="2130" w:hanging="390"/>
      </w:pPr>
      <w:rPr>
        <w:b w:val="0"/>
        <w:sz w:val="24"/>
        <w:szCs w:val="24"/>
      </w:rPr>
    </w:lvl>
    <w:lvl w:ilvl="2">
      <w:start w:val="1"/>
      <w:numFmt w:val="decimal"/>
      <w:lvlText w:val="%1.%2.%3"/>
      <w:lvlJc w:val="left"/>
      <w:pPr>
        <w:tabs>
          <w:tab w:val="num" w:pos="0"/>
        </w:tabs>
        <w:ind w:left="2460" w:hanging="720"/>
      </w:pPr>
    </w:lvl>
    <w:lvl w:ilvl="3">
      <w:start w:val="1"/>
      <w:numFmt w:val="decimal"/>
      <w:lvlText w:val="%1.%2.%3.%4"/>
      <w:lvlJc w:val="left"/>
      <w:pPr>
        <w:tabs>
          <w:tab w:val="num" w:pos="0"/>
        </w:tabs>
        <w:ind w:left="2460" w:hanging="720"/>
      </w:p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180" w:hanging="1440"/>
      </w:pPr>
    </w:lvl>
    <w:lvl w:ilvl="6">
      <w:start w:val="1"/>
      <w:numFmt w:val="decimal"/>
      <w:lvlText w:val="%1.%2.%3.%4.%5.%6.%7"/>
      <w:lvlJc w:val="left"/>
      <w:pPr>
        <w:tabs>
          <w:tab w:val="num" w:pos="0"/>
        </w:tabs>
        <w:ind w:left="3180" w:hanging="1440"/>
      </w:pPr>
    </w:lvl>
    <w:lvl w:ilvl="7">
      <w:start w:val="1"/>
      <w:numFmt w:val="decimal"/>
      <w:lvlText w:val="%1.%2.%3.%4.%5.%6.%7.%8"/>
      <w:lvlJc w:val="left"/>
      <w:pPr>
        <w:tabs>
          <w:tab w:val="num" w:pos="0"/>
        </w:tabs>
        <w:ind w:left="3540" w:hanging="1800"/>
      </w:pPr>
    </w:lvl>
    <w:lvl w:ilvl="8">
      <w:start w:val="1"/>
      <w:numFmt w:val="decimal"/>
      <w:lvlText w:val="%1.%2.%3.%4.%5.%6.%7.%8.%9"/>
      <w:lvlJc w:val="left"/>
      <w:pPr>
        <w:tabs>
          <w:tab w:val="num" w:pos="0"/>
        </w:tabs>
        <w:ind w:left="3540" w:hanging="1800"/>
      </w:pPr>
    </w:lvl>
  </w:abstractNum>
  <w:abstractNum w:abstractNumId="10" w15:restartNumberingAfterBreak="0">
    <w:nsid w:val="00000011"/>
    <w:multiLevelType w:val="singleLevel"/>
    <w:tmpl w:val="00000011"/>
    <w:name w:val="WW8Num17"/>
    <w:lvl w:ilvl="0">
      <w:start w:val="1"/>
      <w:numFmt w:val="bullet"/>
      <w:lvlText w:val=""/>
      <w:lvlJc w:val="left"/>
      <w:pPr>
        <w:tabs>
          <w:tab w:val="num" w:pos="0"/>
        </w:tabs>
        <w:ind w:left="1571" w:hanging="360"/>
      </w:pPr>
      <w:rPr>
        <w:rFonts w:ascii="Symbol" w:hAnsi="Symbol" w:hint="default"/>
        <w:sz w:val="24"/>
        <w:szCs w:val="24"/>
      </w:rPr>
    </w:lvl>
  </w:abstractNum>
  <w:abstractNum w:abstractNumId="11" w15:restartNumberingAfterBreak="0">
    <w:nsid w:val="00000012"/>
    <w:multiLevelType w:val="multilevel"/>
    <w:tmpl w:val="00000012"/>
    <w:name w:val="WW8Num18"/>
    <w:lvl w:ilvl="0">
      <w:start w:val="5"/>
      <w:numFmt w:val="decimal"/>
      <w:lvlText w:val="%1."/>
      <w:lvlJc w:val="left"/>
      <w:pPr>
        <w:tabs>
          <w:tab w:val="num" w:pos="0"/>
        </w:tabs>
        <w:ind w:left="360" w:hanging="360"/>
      </w:pPr>
      <w:rPr>
        <w:lang w:val="ru-RU"/>
      </w:rPr>
    </w:lvl>
    <w:lvl w:ilvl="1">
      <w:start w:val="4"/>
      <w:numFmt w:val="decimal"/>
      <w:lvlText w:val="%1.%2."/>
      <w:lvlJc w:val="left"/>
      <w:pPr>
        <w:tabs>
          <w:tab w:val="num" w:pos="0"/>
        </w:tabs>
        <w:ind w:left="2100" w:hanging="360"/>
      </w:pPr>
      <w:rPr>
        <w:lang w:val="ru-RU"/>
      </w:rPr>
    </w:lvl>
    <w:lvl w:ilvl="2">
      <w:start w:val="1"/>
      <w:numFmt w:val="decimal"/>
      <w:lvlText w:val="%1.%2.%3."/>
      <w:lvlJc w:val="left"/>
      <w:pPr>
        <w:tabs>
          <w:tab w:val="num" w:pos="0"/>
        </w:tabs>
        <w:ind w:left="4200" w:hanging="720"/>
      </w:pPr>
      <w:rPr>
        <w:lang w:val="ru-RU"/>
      </w:rPr>
    </w:lvl>
    <w:lvl w:ilvl="3">
      <w:start w:val="1"/>
      <w:numFmt w:val="decimal"/>
      <w:lvlText w:val="%1.%2.%3.%4."/>
      <w:lvlJc w:val="left"/>
      <w:pPr>
        <w:tabs>
          <w:tab w:val="num" w:pos="0"/>
        </w:tabs>
        <w:ind w:left="5940" w:hanging="720"/>
      </w:pPr>
      <w:rPr>
        <w:lang w:val="ru-RU"/>
      </w:rPr>
    </w:lvl>
    <w:lvl w:ilvl="4">
      <w:start w:val="1"/>
      <w:numFmt w:val="decimal"/>
      <w:lvlText w:val="%1.%2.%3.%4.%5."/>
      <w:lvlJc w:val="left"/>
      <w:pPr>
        <w:tabs>
          <w:tab w:val="num" w:pos="0"/>
        </w:tabs>
        <w:ind w:left="8040" w:hanging="1080"/>
      </w:pPr>
      <w:rPr>
        <w:lang w:val="ru-RU"/>
      </w:rPr>
    </w:lvl>
    <w:lvl w:ilvl="5">
      <w:start w:val="1"/>
      <w:numFmt w:val="decimal"/>
      <w:lvlText w:val="%1.%2.%3.%4.%5.%6."/>
      <w:lvlJc w:val="left"/>
      <w:pPr>
        <w:tabs>
          <w:tab w:val="num" w:pos="0"/>
        </w:tabs>
        <w:ind w:left="9780" w:hanging="1080"/>
      </w:pPr>
      <w:rPr>
        <w:lang w:val="ru-RU"/>
      </w:rPr>
    </w:lvl>
    <w:lvl w:ilvl="6">
      <w:start w:val="1"/>
      <w:numFmt w:val="decimal"/>
      <w:lvlText w:val="%1.%2.%3.%4.%5.%6.%7."/>
      <w:lvlJc w:val="left"/>
      <w:pPr>
        <w:tabs>
          <w:tab w:val="num" w:pos="0"/>
        </w:tabs>
        <w:ind w:left="11880" w:hanging="1440"/>
      </w:pPr>
      <w:rPr>
        <w:lang w:val="ru-RU"/>
      </w:rPr>
    </w:lvl>
    <w:lvl w:ilvl="7">
      <w:start w:val="1"/>
      <w:numFmt w:val="decimal"/>
      <w:lvlText w:val="%1.%2.%3.%4.%5.%6.%7.%8."/>
      <w:lvlJc w:val="left"/>
      <w:pPr>
        <w:tabs>
          <w:tab w:val="num" w:pos="0"/>
        </w:tabs>
        <w:ind w:left="13620" w:hanging="1440"/>
      </w:pPr>
      <w:rPr>
        <w:lang w:val="ru-RU"/>
      </w:rPr>
    </w:lvl>
    <w:lvl w:ilvl="8">
      <w:start w:val="1"/>
      <w:numFmt w:val="decimal"/>
      <w:lvlText w:val="%1.%2.%3.%4.%5.%6.%7.%8.%9."/>
      <w:lvlJc w:val="left"/>
      <w:pPr>
        <w:tabs>
          <w:tab w:val="num" w:pos="0"/>
        </w:tabs>
        <w:ind w:left="15720" w:hanging="1800"/>
      </w:pPr>
      <w:rPr>
        <w:lang w:val="ru-RU"/>
      </w:rPr>
    </w:lvl>
  </w:abstractNum>
  <w:abstractNum w:abstractNumId="12" w15:restartNumberingAfterBreak="0">
    <w:nsid w:val="00000014"/>
    <w:multiLevelType w:val="multilevel"/>
    <w:tmpl w:val="00000014"/>
    <w:name w:val="WW8Num20"/>
    <w:lvl w:ilvl="0">
      <w:start w:val="1"/>
      <w:numFmt w:val="decimal"/>
      <w:lvlText w:val="%1."/>
      <w:lvlJc w:val="left"/>
      <w:pPr>
        <w:tabs>
          <w:tab w:val="num" w:pos="1695"/>
        </w:tabs>
        <w:ind w:left="1695" w:hanging="975"/>
      </w:pPr>
      <w:rPr>
        <w:rFonts w:hint="default"/>
        <w:b w:val="0"/>
        <w:bCs/>
        <w:sz w:val="24"/>
        <w:szCs w:val="24"/>
      </w:rPr>
    </w:lvl>
    <w:lvl w:ilvl="1">
      <w:start w:val="1"/>
      <w:numFmt w:val="decimal"/>
      <w:lvlText w:val="1.%2."/>
      <w:lvlJc w:val="center"/>
      <w:pPr>
        <w:tabs>
          <w:tab w:val="num" w:pos="791"/>
        </w:tabs>
        <w:ind w:left="791" w:firstLine="289"/>
      </w:pPr>
      <w:rPr>
        <w:rFonts w:hint="default"/>
        <w:b w:val="0"/>
        <w:bCs/>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6"/>
    <w:multiLevelType w:val="singleLevel"/>
    <w:tmpl w:val="00000016"/>
    <w:name w:val="WW8Num22"/>
    <w:lvl w:ilvl="0">
      <w:start w:val="1"/>
      <w:numFmt w:val="bullet"/>
      <w:lvlText w:val=""/>
      <w:lvlJc w:val="left"/>
      <w:pPr>
        <w:tabs>
          <w:tab w:val="num" w:pos="0"/>
        </w:tabs>
        <w:ind w:left="1571" w:hanging="360"/>
      </w:pPr>
      <w:rPr>
        <w:rFonts w:ascii="Symbol" w:hAnsi="Symbol"/>
      </w:rPr>
    </w:lvl>
  </w:abstractNum>
  <w:abstractNum w:abstractNumId="14" w15:restartNumberingAfterBreak="0">
    <w:nsid w:val="00000017"/>
    <w:multiLevelType w:val="singleLevel"/>
    <w:tmpl w:val="00000017"/>
    <w:name w:val="WW8Num23"/>
    <w:lvl w:ilvl="0">
      <w:start w:val="1"/>
      <w:numFmt w:val="bullet"/>
      <w:lvlText w:val=""/>
      <w:lvlJc w:val="left"/>
      <w:pPr>
        <w:tabs>
          <w:tab w:val="num" w:pos="0"/>
        </w:tabs>
        <w:ind w:left="1571" w:hanging="360"/>
      </w:pPr>
      <w:rPr>
        <w:rFonts w:ascii="Symbol" w:hAnsi="Symbol" w:hint="default"/>
        <w:sz w:val="24"/>
        <w:szCs w:val="24"/>
      </w:rPr>
    </w:lvl>
  </w:abstractNum>
  <w:abstractNum w:abstractNumId="15" w15:restartNumberingAfterBreak="0">
    <w:nsid w:val="0000001A"/>
    <w:multiLevelType w:val="multilevel"/>
    <w:tmpl w:val="87C28A16"/>
    <w:name w:val="WW8Num26"/>
    <w:lvl w:ilvl="0">
      <w:start w:val="4"/>
      <w:numFmt w:val="decimal"/>
      <w:lvlText w:val="%1."/>
      <w:lvlJc w:val="left"/>
      <w:pPr>
        <w:tabs>
          <w:tab w:val="num" w:pos="0"/>
        </w:tabs>
        <w:ind w:left="2100" w:hanging="360"/>
      </w:pPr>
    </w:lvl>
    <w:lvl w:ilvl="1">
      <w:start w:val="1"/>
      <w:numFmt w:val="decimal"/>
      <w:lvlText w:val="5.%2."/>
      <w:lvlJc w:val="left"/>
      <w:pPr>
        <w:tabs>
          <w:tab w:val="num" w:pos="0"/>
        </w:tabs>
        <w:ind w:left="2130" w:hanging="390"/>
      </w:pPr>
      <w:rPr>
        <w:sz w:val="24"/>
        <w:szCs w:val="24"/>
      </w:rPr>
    </w:lvl>
    <w:lvl w:ilvl="2">
      <w:start w:val="1"/>
      <w:numFmt w:val="decimal"/>
      <w:lvlText w:val="%1.%2.%3"/>
      <w:lvlJc w:val="left"/>
      <w:pPr>
        <w:tabs>
          <w:tab w:val="num" w:pos="0"/>
        </w:tabs>
        <w:ind w:left="2460" w:hanging="720"/>
      </w:pPr>
    </w:lvl>
    <w:lvl w:ilvl="3">
      <w:start w:val="1"/>
      <w:numFmt w:val="decimal"/>
      <w:lvlText w:val="%1.%2.%3.%4"/>
      <w:lvlJc w:val="left"/>
      <w:pPr>
        <w:tabs>
          <w:tab w:val="num" w:pos="0"/>
        </w:tabs>
        <w:ind w:left="2460" w:hanging="720"/>
      </w:p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180" w:hanging="1440"/>
      </w:pPr>
    </w:lvl>
    <w:lvl w:ilvl="6">
      <w:start w:val="1"/>
      <w:numFmt w:val="decimal"/>
      <w:lvlText w:val="%1.%2.%3.%4.%5.%6.%7"/>
      <w:lvlJc w:val="left"/>
      <w:pPr>
        <w:tabs>
          <w:tab w:val="num" w:pos="0"/>
        </w:tabs>
        <w:ind w:left="3180" w:hanging="1440"/>
      </w:pPr>
    </w:lvl>
    <w:lvl w:ilvl="7">
      <w:start w:val="1"/>
      <w:numFmt w:val="decimal"/>
      <w:lvlText w:val="%1.%2.%3.%4.%5.%6.%7.%8"/>
      <w:lvlJc w:val="left"/>
      <w:pPr>
        <w:tabs>
          <w:tab w:val="num" w:pos="0"/>
        </w:tabs>
        <w:ind w:left="3540" w:hanging="1800"/>
      </w:pPr>
    </w:lvl>
    <w:lvl w:ilvl="8">
      <w:start w:val="1"/>
      <w:numFmt w:val="decimal"/>
      <w:lvlText w:val="%1.%2.%3.%4.%5.%6.%7.%8.%9"/>
      <w:lvlJc w:val="left"/>
      <w:pPr>
        <w:tabs>
          <w:tab w:val="num" w:pos="0"/>
        </w:tabs>
        <w:ind w:left="3540" w:hanging="1800"/>
      </w:pPr>
    </w:lvl>
  </w:abstractNum>
  <w:abstractNum w:abstractNumId="16"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20"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3B7100A"/>
    <w:multiLevelType w:val="hybridMultilevel"/>
    <w:tmpl w:val="BFC8F460"/>
    <w:numStyleLink w:val="39"/>
  </w:abstractNum>
  <w:abstractNum w:abstractNumId="24"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BDC75AC"/>
    <w:multiLevelType w:val="multilevel"/>
    <w:tmpl w:val="9312B480"/>
    <w:name w:val="WW8Num202"/>
    <w:lvl w:ilvl="0">
      <w:start w:val="1"/>
      <w:numFmt w:val="decimal"/>
      <w:lvlText w:val="%1."/>
      <w:lvlJc w:val="left"/>
      <w:pPr>
        <w:tabs>
          <w:tab w:val="num" w:pos="2252"/>
        </w:tabs>
        <w:ind w:left="2252" w:hanging="975"/>
      </w:pPr>
      <w:rPr>
        <w:rFonts w:hint="default"/>
        <w:b w:val="0"/>
        <w:bCs/>
        <w:sz w:val="24"/>
        <w:szCs w:val="24"/>
      </w:rPr>
    </w:lvl>
    <w:lvl w:ilvl="1">
      <w:start w:val="1"/>
      <w:numFmt w:val="decimal"/>
      <w:lvlText w:val="1.%2."/>
      <w:lvlJc w:val="center"/>
      <w:pPr>
        <w:tabs>
          <w:tab w:val="num" w:pos="791"/>
        </w:tabs>
        <w:ind w:left="791" w:firstLine="289"/>
      </w:pPr>
      <w:rPr>
        <w:rFonts w:hint="default"/>
        <w:b w:val="0"/>
        <w:bCs/>
        <w:sz w:val="24"/>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CF511C7"/>
    <w:multiLevelType w:val="hybridMultilevel"/>
    <w:tmpl w:val="B412B36C"/>
    <w:numStyleLink w:val="41"/>
  </w:abstractNum>
  <w:abstractNum w:abstractNumId="29"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3B310C4D"/>
    <w:multiLevelType w:val="multilevel"/>
    <w:tmpl w:val="9F340A88"/>
    <w:name w:val="WW8Num203"/>
    <w:lvl w:ilvl="0">
      <w:start w:val="1"/>
      <w:numFmt w:val="decimal"/>
      <w:lvlText w:val="%1."/>
      <w:lvlJc w:val="left"/>
      <w:pPr>
        <w:tabs>
          <w:tab w:val="num" w:pos="1695"/>
        </w:tabs>
        <w:ind w:left="1695" w:hanging="975"/>
      </w:pPr>
      <w:rPr>
        <w:rFonts w:hint="default"/>
        <w:b w:val="0"/>
        <w:bCs/>
        <w:sz w:val="24"/>
        <w:szCs w:val="24"/>
      </w:rPr>
    </w:lvl>
    <w:lvl w:ilvl="1">
      <w:start w:val="1"/>
      <w:numFmt w:val="decimal"/>
      <w:lvlText w:val="1.%2."/>
      <w:lvlJc w:val="center"/>
      <w:pPr>
        <w:tabs>
          <w:tab w:val="num" w:pos="791"/>
        </w:tabs>
        <w:ind w:left="791" w:firstLine="289"/>
      </w:pPr>
      <w:rPr>
        <w:rFonts w:hint="default"/>
        <w:b w:val="0"/>
        <w:bCs/>
        <w:sz w:val="24"/>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4C0100AC"/>
    <w:multiLevelType w:val="multilevel"/>
    <w:tmpl w:val="942CD15E"/>
    <w:name w:val="WW8Num152"/>
    <w:lvl w:ilvl="0">
      <w:start w:val="1"/>
      <w:numFmt w:val="decimal"/>
      <w:lvlText w:val="%1."/>
      <w:lvlJc w:val="left"/>
      <w:pPr>
        <w:tabs>
          <w:tab w:val="num" w:pos="1740"/>
        </w:tabs>
        <w:ind w:left="1740" w:hanging="1020"/>
      </w:pPr>
      <w:rPr>
        <w:rFonts w:ascii="Symbol" w:hAnsi="Symbol" w:cs="Symbol" w:hint="default"/>
        <w:b/>
        <w:bCs/>
        <w:iCs/>
        <w:color w:val="000000"/>
        <w:sz w:val="24"/>
        <w:szCs w:val="24"/>
      </w:rPr>
    </w:lvl>
    <w:lvl w:ilvl="1">
      <w:start w:val="1"/>
      <w:numFmt w:val="decimal"/>
      <w:isLgl/>
      <w:lvlText w:val="%1.%2."/>
      <w:lvlJc w:val="left"/>
      <w:pPr>
        <w:ind w:left="2629"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5"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52E144DA"/>
    <w:multiLevelType w:val="hybridMultilevel"/>
    <w:tmpl w:val="2514EAD2"/>
    <w:lvl w:ilvl="0" w:tplc="10D4E004">
      <w:start w:val="1"/>
      <w:numFmt w:val="decimal"/>
      <w:lvlText w:val="1.%1."/>
      <w:lvlJc w:val="left"/>
      <w:pPr>
        <w:ind w:left="1211" w:hanging="360"/>
      </w:pPr>
      <w:rPr>
        <w:rFonts w:ascii="Times New Roman" w:eastAsia="Times New Roman" w:hAnsi="Times New Roman" w:cs="Times New Roman" w:hint="default"/>
        <w:b w:val="0"/>
        <w:i w:val="0"/>
        <w:sz w:val="24"/>
        <w:szCs w:val="24"/>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0"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8587E60"/>
    <w:multiLevelType w:val="multilevel"/>
    <w:tmpl w:val="ACCA40EA"/>
    <w:name w:val="WW8Num153"/>
    <w:lvl w:ilvl="0">
      <w:start w:val="1"/>
      <w:numFmt w:val="decimal"/>
      <w:lvlText w:val="%1."/>
      <w:lvlJc w:val="left"/>
      <w:pPr>
        <w:tabs>
          <w:tab w:val="num" w:pos="1740"/>
        </w:tabs>
        <w:ind w:left="1740" w:hanging="1020"/>
      </w:pPr>
      <w:rPr>
        <w:rFonts w:ascii="Symbol" w:hAnsi="Symbol" w:cs="Symbol" w:hint="default"/>
        <w:b/>
        <w:bCs/>
        <w:iCs/>
        <w:color w:val="000000"/>
        <w:sz w:val="24"/>
        <w:szCs w:val="24"/>
      </w:rPr>
    </w:lvl>
    <w:lvl w:ilvl="1">
      <w:start w:val="1"/>
      <w:numFmt w:val="decimal"/>
      <w:isLgl/>
      <w:lvlText w:val="%1.%2."/>
      <w:lvlJc w:val="left"/>
      <w:pPr>
        <w:ind w:left="2629"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6"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0" w15:restartNumberingAfterBreak="0">
    <w:nsid w:val="62B6234D"/>
    <w:multiLevelType w:val="hybridMultilevel"/>
    <w:tmpl w:val="700CF12E"/>
    <w:numStyleLink w:val="13"/>
  </w:abstractNum>
  <w:abstractNum w:abstractNumId="61" w15:restartNumberingAfterBreak="0">
    <w:nsid w:val="712309F6"/>
    <w:multiLevelType w:val="hybridMultilevel"/>
    <w:tmpl w:val="2F2863BC"/>
    <w:numStyleLink w:val="42"/>
  </w:abstractNum>
  <w:abstractNum w:abstractNumId="62"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71D373B9"/>
    <w:multiLevelType w:val="multilevel"/>
    <w:tmpl w:val="76B8FB18"/>
    <w:numStyleLink w:val="38"/>
  </w:abstractNum>
  <w:abstractNum w:abstractNumId="65"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74971BE9"/>
    <w:multiLevelType w:val="hybridMultilevel"/>
    <w:tmpl w:val="0284BF46"/>
    <w:lvl w:ilvl="0" w:tplc="0000000F">
      <w:start w:val="1"/>
      <w:numFmt w:val="bullet"/>
      <w:lvlText w:val="−"/>
      <w:lvlJc w:val="left"/>
      <w:pPr>
        <w:ind w:left="1713" w:hanging="360"/>
      </w:pPr>
      <w:rPr>
        <w:rFonts w:ascii="Times New Roman" w:hAnsi="Times New Roman" w:cs="Times New Roman" w:hint="default"/>
        <w:sz w:val="24"/>
        <w:szCs w:val="26"/>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9"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78854B2E"/>
    <w:multiLevelType w:val="hybridMultilevel"/>
    <w:tmpl w:val="F78EB78E"/>
    <w:lvl w:ilvl="0" w:tplc="0419000F">
      <w:start w:val="1"/>
      <w:numFmt w:val="decimal"/>
      <w:lvlText w:val="%1."/>
      <w:lvlJc w:val="left"/>
      <w:pPr>
        <w:ind w:left="502" w:hanging="360"/>
      </w:p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71"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2"/>
  </w:num>
  <w:num w:numId="2">
    <w:abstractNumId w:val="48"/>
  </w:num>
  <w:num w:numId="3">
    <w:abstractNumId w:val="54"/>
  </w:num>
  <w:num w:numId="4">
    <w:abstractNumId w:val="65"/>
  </w:num>
  <w:num w:numId="5">
    <w:abstractNumId w:val="16"/>
  </w:num>
  <w:num w:numId="6">
    <w:abstractNumId w:val="46"/>
  </w:num>
  <w:num w:numId="7">
    <w:abstractNumId w:val="33"/>
  </w:num>
  <w:num w:numId="8">
    <w:abstractNumId w:val="27"/>
  </w:num>
  <w:num w:numId="9">
    <w:abstractNumId w:val="30"/>
  </w:num>
  <w:num w:numId="10">
    <w:abstractNumId w:val="72"/>
  </w:num>
  <w:num w:numId="11">
    <w:abstractNumId w:val="24"/>
  </w:num>
  <w:num w:numId="12">
    <w:abstractNumId w:val="60"/>
  </w:num>
  <w:num w:numId="13">
    <w:abstractNumId w:val="32"/>
  </w:num>
  <w:num w:numId="14">
    <w:abstractNumId w:val="45"/>
  </w:num>
  <w:num w:numId="15">
    <w:abstractNumId w:val="37"/>
  </w:num>
  <w:num w:numId="16">
    <w:abstractNumId w:val="31"/>
  </w:num>
  <w:num w:numId="17">
    <w:abstractNumId w:val="17"/>
  </w:num>
  <w:num w:numId="18">
    <w:abstractNumId w:val="20"/>
  </w:num>
  <w:num w:numId="19">
    <w:abstractNumId w:val="35"/>
  </w:num>
  <w:num w:numId="20">
    <w:abstractNumId w:val="21"/>
  </w:num>
  <w:num w:numId="21">
    <w:abstractNumId w:val="41"/>
  </w:num>
  <w:num w:numId="22">
    <w:abstractNumId w:val="56"/>
  </w:num>
  <w:num w:numId="23">
    <w:abstractNumId w:val="62"/>
  </w:num>
  <w:num w:numId="24">
    <w:abstractNumId w:val="39"/>
  </w:num>
  <w:num w:numId="25">
    <w:abstractNumId w:val="71"/>
  </w:num>
  <w:num w:numId="26">
    <w:abstractNumId w:val="63"/>
  </w:num>
  <w:num w:numId="27">
    <w:abstractNumId w:val="50"/>
  </w:num>
  <w:num w:numId="28">
    <w:abstractNumId w:val="52"/>
  </w:num>
  <w:num w:numId="29">
    <w:abstractNumId w:val="25"/>
  </w:num>
  <w:num w:numId="30">
    <w:abstractNumId w:val="69"/>
  </w:num>
  <w:num w:numId="31">
    <w:abstractNumId w:val="18"/>
  </w:num>
  <w:num w:numId="32">
    <w:abstractNumId w:val="53"/>
  </w:num>
  <w:num w:numId="33">
    <w:abstractNumId w:val="67"/>
  </w:num>
  <w:num w:numId="34">
    <w:abstractNumId w:val="58"/>
  </w:num>
  <w:num w:numId="35">
    <w:abstractNumId w:val="57"/>
  </w:num>
  <w:num w:numId="36">
    <w:abstractNumId w:val="29"/>
  </w:num>
  <w:num w:numId="37">
    <w:abstractNumId w:val="64"/>
    <w:lvlOverride w:ilvl="0">
      <w:startOverride w:val="2"/>
    </w:lvlOverride>
  </w:num>
  <w:num w:numId="38">
    <w:abstractNumId w:val="51"/>
  </w:num>
  <w:num w:numId="39">
    <w:abstractNumId w:val="23"/>
  </w:num>
  <w:num w:numId="40">
    <w:abstractNumId w:val="23"/>
    <w:lvlOverride w:ilvl="0">
      <w:lvl w:ilvl="0" w:tplc="29E2230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DB641E6">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29AF2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BCA8032">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F82611E">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2EAAC48">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4B6A2A6">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624070E">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A6461F0">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1">
    <w:abstractNumId w:val="23"/>
    <w:lvlOverride w:ilvl="0">
      <w:lvl w:ilvl="0" w:tplc="29E2230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DB641E6">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29AF2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BCA8032">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F82611E">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2EAAC48">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4B6A2A6">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624070E">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A6461F0">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22"/>
  </w:num>
  <w:num w:numId="43">
    <w:abstractNumId w:val="66"/>
  </w:num>
  <w:num w:numId="44">
    <w:abstractNumId w:val="28"/>
  </w:num>
  <w:num w:numId="45">
    <w:abstractNumId w:val="28"/>
    <w:lvlOverride w:ilvl="0">
      <w:lvl w:ilvl="0" w:tplc="309EAB94">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414DE54">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BD5279EE">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44A85970">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144A8E0">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B302144">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16CDFC4">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DF0A00C">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5AA6CCA">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43"/>
  </w:num>
  <w:num w:numId="47">
    <w:abstractNumId w:val="61"/>
  </w:num>
  <w:num w:numId="48">
    <w:abstractNumId w:val="61"/>
    <w:lvlOverride w:ilvl="0">
      <w:lvl w:ilvl="0" w:tplc="A762FD38">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830CF10">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3FEDC82">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DF6DBD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A9C577C">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460918C">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4D4EE80">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498E932">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B4079DC">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9">
    <w:abstractNumId w:val="61"/>
    <w:lvlOverride w:ilvl="0">
      <w:lvl w:ilvl="0" w:tplc="A762FD38">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830CF10">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3FEDC82">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DF6DBD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A9C577C">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460918C">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4D4EE80">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498E932">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B4079DC">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0">
    <w:abstractNumId w:val="34"/>
  </w:num>
  <w:num w:numId="51">
    <w:abstractNumId w:val="36"/>
  </w:num>
  <w:num w:numId="52">
    <w:abstractNumId w:val="40"/>
  </w:num>
  <w:num w:numId="53">
    <w:abstractNumId w:val="47"/>
  </w:num>
  <w:num w:numId="54">
    <w:abstractNumId w:val="19"/>
  </w:num>
  <w:num w:numId="55">
    <w:abstractNumId w:val="59"/>
  </w:num>
  <w:num w:numId="5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num>
  <w:num w:numId="58">
    <w:abstractNumId w:val="6"/>
  </w:num>
  <w:num w:numId="59">
    <w:abstractNumId w:val="8"/>
  </w:num>
  <w:num w:numId="60">
    <w:abstractNumId w:val="9"/>
  </w:num>
  <w:num w:numId="61">
    <w:abstractNumId w:val="12"/>
  </w:num>
  <w:num w:numId="62">
    <w:abstractNumId w:val="3"/>
  </w:num>
  <w:num w:numId="63">
    <w:abstractNumId w:val="70"/>
  </w:num>
  <w:num w:numId="64">
    <w:abstractNumId w:val="6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CC3"/>
    <w:rsid w:val="00003033"/>
    <w:rsid w:val="0001202D"/>
    <w:rsid w:val="00014C51"/>
    <w:rsid w:val="00021D0E"/>
    <w:rsid w:val="0002655A"/>
    <w:rsid w:val="00026FDA"/>
    <w:rsid w:val="00030223"/>
    <w:rsid w:val="00034C00"/>
    <w:rsid w:val="00041661"/>
    <w:rsid w:val="00044A54"/>
    <w:rsid w:val="0004628D"/>
    <w:rsid w:val="0004674F"/>
    <w:rsid w:val="00050C1A"/>
    <w:rsid w:val="00052E03"/>
    <w:rsid w:val="00055677"/>
    <w:rsid w:val="00061B43"/>
    <w:rsid w:val="00070678"/>
    <w:rsid w:val="00074802"/>
    <w:rsid w:val="000753CB"/>
    <w:rsid w:val="00075AF0"/>
    <w:rsid w:val="00076DD9"/>
    <w:rsid w:val="00082AD5"/>
    <w:rsid w:val="00085A33"/>
    <w:rsid w:val="00087D9E"/>
    <w:rsid w:val="000963E7"/>
    <w:rsid w:val="000A6753"/>
    <w:rsid w:val="000B452A"/>
    <w:rsid w:val="000C022E"/>
    <w:rsid w:val="000C0C06"/>
    <w:rsid w:val="000C1671"/>
    <w:rsid w:val="000C2D8B"/>
    <w:rsid w:val="000C37DA"/>
    <w:rsid w:val="000C3A6C"/>
    <w:rsid w:val="000D14E2"/>
    <w:rsid w:val="000D382C"/>
    <w:rsid w:val="000D3D41"/>
    <w:rsid w:val="000E4DDF"/>
    <w:rsid w:val="000E60DF"/>
    <w:rsid w:val="000F4D42"/>
    <w:rsid w:val="00107238"/>
    <w:rsid w:val="00110392"/>
    <w:rsid w:val="0011469F"/>
    <w:rsid w:val="001205D7"/>
    <w:rsid w:val="00121648"/>
    <w:rsid w:val="001230A4"/>
    <w:rsid w:val="00123427"/>
    <w:rsid w:val="00125631"/>
    <w:rsid w:val="00126F11"/>
    <w:rsid w:val="00127D1F"/>
    <w:rsid w:val="001363D4"/>
    <w:rsid w:val="00142B99"/>
    <w:rsid w:val="00150E55"/>
    <w:rsid w:val="00151772"/>
    <w:rsid w:val="00156B2B"/>
    <w:rsid w:val="0016274B"/>
    <w:rsid w:val="00174A67"/>
    <w:rsid w:val="001759B6"/>
    <w:rsid w:val="001769E8"/>
    <w:rsid w:val="00180468"/>
    <w:rsid w:val="00185632"/>
    <w:rsid w:val="00190F29"/>
    <w:rsid w:val="00191A0F"/>
    <w:rsid w:val="00196186"/>
    <w:rsid w:val="001964FD"/>
    <w:rsid w:val="001A5DF2"/>
    <w:rsid w:val="001B1E7E"/>
    <w:rsid w:val="001C3DD3"/>
    <w:rsid w:val="001C6735"/>
    <w:rsid w:val="001C6E12"/>
    <w:rsid w:val="001D307B"/>
    <w:rsid w:val="001D44DF"/>
    <w:rsid w:val="001D7065"/>
    <w:rsid w:val="001E111B"/>
    <w:rsid w:val="001E2035"/>
    <w:rsid w:val="001E24A6"/>
    <w:rsid w:val="001E30A0"/>
    <w:rsid w:val="001E5C1C"/>
    <w:rsid w:val="001E6514"/>
    <w:rsid w:val="001F6422"/>
    <w:rsid w:val="002068DB"/>
    <w:rsid w:val="00207FF7"/>
    <w:rsid w:val="002171F6"/>
    <w:rsid w:val="00233C72"/>
    <w:rsid w:val="00237A27"/>
    <w:rsid w:val="00253B33"/>
    <w:rsid w:val="00261C1E"/>
    <w:rsid w:val="00262C17"/>
    <w:rsid w:val="00271AA7"/>
    <w:rsid w:val="00271EA2"/>
    <w:rsid w:val="002808B0"/>
    <w:rsid w:val="00281494"/>
    <w:rsid w:val="00283FFA"/>
    <w:rsid w:val="00284A0B"/>
    <w:rsid w:val="00284A49"/>
    <w:rsid w:val="002910D3"/>
    <w:rsid w:val="002A0B9F"/>
    <w:rsid w:val="002A199C"/>
    <w:rsid w:val="002A22B2"/>
    <w:rsid w:val="002A247B"/>
    <w:rsid w:val="002A31B3"/>
    <w:rsid w:val="002A3A5D"/>
    <w:rsid w:val="002A3BC7"/>
    <w:rsid w:val="002A66B4"/>
    <w:rsid w:val="002B07B8"/>
    <w:rsid w:val="002B0B56"/>
    <w:rsid w:val="002B2E10"/>
    <w:rsid w:val="002C2948"/>
    <w:rsid w:val="002D2AE2"/>
    <w:rsid w:val="002D5C2F"/>
    <w:rsid w:val="002D5E5F"/>
    <w:rsid w:val="002D7E1D"/>
    <w:rsid w:val="002E3057"/>
    <w:rsid w:val="002F0B55"/>
    <w:rsid w:val="0030406D"/>
    <w:rsid w:val="003046DC"/>
    <w:rsid w:val="003079A7"/>
    <w:rsid w:val="003127DB"/>
    <w:rsid w:val="00314CAB"/>
    <w:rsid w:val="0031669C"/>
    <w:rsid w:val="003204FB"/>
    <w:rsid w:val="00323EF6"/>
    <w:rsid w:val="00335D1D"/>
    <w:rsid w:val="00336CB3"/>
    <w:rsid w:val="00341602"/>
    <w:rsid w:val="0034164B"/>
    <w:rsid w:val="003613CA"/>
    <w:rsid w:val="0036319D"/>
    <w:rsid w:val="003673FF"/>
    <w:rsid w:val="00370A23"/>
    <w:rsid w:val="003718BE"/>
    <w:rsid w:val="003733D7"/>
    <w:rsid w:val="003768A0"/>
    <w:rsid w:val="00382454"/>
    <w:rsid w:val="00386A60"/>
    <w:rsid w:val="003949D1"/>
    <w:rsid w:val="00395651"/>
    <w:rsid w:val="00396446"/>
    <w:rsid w:val="003D23FC"/>
    <w:rsid w:val="003E00CA"/>
    <w:rsid w:val="003E093A"/>
    <w:rsid w:val="003E6EFA"/>
    <w:rsid w:val="003F14C3"/>
    <w:rsid w:val="003F28CE"/>
    <w:rsid w:val="003F6DD2"/>
    <w:rsid w:val="003F75A0"/>
    <w:rsid w:val="00403469"/>
    <w:rsid w:val="0040474C"/>
    <w:rsid w:val="00406308"/>
    <w:rsid w:val="00410B2F"/>
    <w:rsid w:val="00410DF1"/>
    <w:rsid w:val="00413508"/>
    <w:rsid w:val="00413732"/>
    <w:rsid w:val="004138A0"/>
    <w:rsid w:val="00415ACD"/>
    <w:rsid w:val="004166F7"/>
    <w:rsid w:val="0042571C"/>
    <w:rsid w:val="0043652F"/>
    <w:rsid w:val="0044017C"/>
    <w:rsid w:val="0044026D"/>
    <w:rsid w:val="00440340"/>
    <w:rsid w:val="00450B29"/>
    <w:rsid w:val="00453B3B"/>
    <w:rsid w:val="00454F8F"/>
    <w:rsid w:val="004622A6"/>
    <w:rsid w:val="0046451B"/>
    <w:rsid w:val="00471503"/>
    <w:rsid w:val="00472D0F"/>
    <w:rsid w:val="0047392C"/>
    <w:rsid w:val="004766BA"/>
    <w:rsid w:val="00484321"/>
    <w:rsid w:val="00485AC5"/>
    <w:rsid w:val="004912F5"/>
    <w:rsid w:val="00493F72"/>
    <w:rsid w:val="004952AE"/>
    <w:rsid w:val="00496C1B"/>
    <w:rsid w:val="004A408E"/>
    <w:rsid w:val="004A51A9"/>
    <w:rsid w:val="004C04BC"/>
    <w:rsid w:val="004C1C72"/>
    <w:rsid w:val="004C3E7D"/>
    <w:rsid w:val="004D77C4"/>
    <w:rsid w:val="004E0F19"/>
    <w:rsid w:val="004E7D25"/>
    <w:rsid w:val="004F48A4"/>
    <w:rsid w:val="00510596"/>
    <w:rsid w:val="0051065D"/>
    <w:rsid w:val="005156A0"/>
    <w:rsid w:val="00517F1D"/>
    <w:rsid w:val="00521F8F"/>
    <w:rsid w:val="00522834"/>
    <w:rsid w:val="005232CC"/>
    <w:rsid w:val="005335C7"/>
    <w:rsid w:val="005340EE"/>
    <w:rsid w:val="00547A44"/>
    <w:rsid w:val="005511A4"/>
    <w:rsid w:val="00557B7C"/>
    <w:rsid w:val="0056215A"/>
    <w:rsid w:val="00562D8F"/>
    <w:rsid w:val="00565B55"/>
    <w:rsid w:val="00567470"/>
    <w:rsid w:val="0056748E"/>
    <w:rsid w:val="00567637"/>
    <w:rsid w:val="005707FF"/>
    <w:rsid w:val="00571ABB"/>
    <w:rsid w:val="00574915"/>
    <w:rsid w:val="005808D4"/>
    <w:rsid w:val="00580B71"/>
    <w:rsid w:val="00583A8E"/>
    <w:rsid w:val="00583C21"/>
    <w:rsid w:val="005856DB"/>
    <w:rsid w:val="0059139D"/>
    <w:rsid w:val="00592197"/>
    <w:rsid w:val="00593D68"/>
    <w:rsid w:val="005A0D72"/>
    <w:rsid w:val="005A6D8C"/>
    <w:rsid w:val="005B266C"/>
    <w:rsid w:val="005C22CC"/>
    <w:rsid w:val="005C475F"/>
    <w:rsid w:val="005C72F0"/>
    <w:rsid w:val="005F1A1A"/>
    <w:rsid w:val="005F323C"/>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45F51"/>
    <w:rsid w:val="006521E6"/>
    <w:rsid w:val="00655287"/>
    <w:rsid w:val="0066413C"/>
    <w:rsid w:val="0067165C"/>
    <w:rsid w:val="00673078"/>
    <w:rsid w:val="00676339"/>
    <w:rsid w:val="00680FA1"/>
    <w:rsid w:val="0068178F"/>
    <w:rsid w:val="0069385A"/>
    <w:rsid w:val="00695C68"/>
    <w:rsid w:val="00695E73"/>
    <w:rsid w:val="006A022A"/>
    <w:rsid w:val="006A53E1"/>
    <w:rsid w:val="006B1EFE"/>
    <w:rsid w:val="006C0E07"/>
    <w:rsid w:val="006C1FB0"/>
    <w:rsid w:val="006C4CC3"/>
    <w:rsid w:val="006C5AEE"/>
    <w:rsid w:val="006D1AFA"/>
    <w:rsid w:val="006D5A97"/>
    <w:rsid w:val="006D5F90"/>
    <w:rsid w:val="006E1361"/>
    <w:rsid w:val="006E53AD"/>
    <w:rsid w:val="006F19E7"/>
    <w:rsid w:val="006F2DB1"/>
    <w:rsid w:val="00703D08"/>
    <w:rsid w:val="00706208"/>
    <w:rsid w:val="00706401"/>
    <w:rsid w:val="0072729F"/>
    <w:rsid w:val="007465DB"/>
    <w:rsid w:val="007553DF"/>
    <w:rsid w:val="0075655F"/>
    <w:rsid w:val="00760AE8"/>
    <w:rsid w:val="00762359"/>
    <w:rsid w:val="00776A8D"/>
    <w:rsid w:val="00784789"/>
    <w:rsid w:val="00796E29"/>
    <w:rsid w:val="007A06CE"/>
    <w:rsid w:val="007A50B7"/>
    <w:rsid w:val="007A5BA4"/>
    <w:rsid w:val="007A6A2D"/>
    <w:rsid w:val="007B13F6"/>
    <w:rsid w:val="007B1511"/>
    <w:rsid w:val="007B438B"/>
    <w:rsid w:val="007B662A"/>
    <w:rsid w:val="007B79B8"/>
    <w:rsid w:val="007C4633"/>
    <w:rsid w:val="007D286C"/>
    <w:rsid w:val="007D4652"/>
    <w:rsid w:val="007D5C52"/>
    <w:rsid w:val="007D5D76"/>
    <w:rsid w:val="007E13D2"/>
    <w:rsid w:val="007E534F"/>
    <w:rsid w:val="007F17DC"/>
    <w:rsid w:val="007F645D"/>
    <w:rsid w:val="00800EFE"/>
    <w:rsid w:val="00805C36"/>
    <w:rsid w:val="00805F76"/>
    <w:rsid w:val="00811CFD"/>
    <w:rsid w:val="00814901"/>
    <w:rsid w:val="00814AEE"/>
    <w:rsid w:val="008218D4"/>
    <w:rsid w:val="00821CC1"/>
    <w:rsid w:val="00824EB3"/>
    <w:rsid w:val="00844AF7"/>
    <w:rsid w:val="0084509F"/>
    <w:rsid w:val="008460E9"/>
    <w:rsid w:val="0085205D"/>
    <w:rsid w:val="00856B35"/>
    <w:rsid w:val="00860A3A"/>
    <w:rsid w:val="00870658"/>
    <w:rsid w:val="00876375"/>
    <w:rsid w:val="008802B5"/>
    <w:rsid w:val="00880E74"/>
    <w:rsid w:val="00886AB9"/>
    <w:rsid w:val="008927F2"/>
    <w:rsid w:val="00895518"/>
    <w:rsid w:val="008A1831"/>
    <w:rsid w:val="008A202D"/>
    <w:rsid w:val="008B5C0B"/>
    <w:rsid w:val="008D289F"/>
    <w:rsid w:val="008D4BB4"/>
    <w:rsid w:val="008D6B8A"/>
    <w:rsid w:val="008D7AE4"/>
    <w:rsid w:val="008E312D"/>
    <w:rsid w:val="008F00B7"/>
    <w:rsid w:val="008F35C1"/>
    <w:rsid w:val="008F4E70"/>
    <w:rsid w:val="008F6921"/>
    <w:rsid w:val="009000A5"/>
    <w:rsid w:val="00902F38"/>
    <w:rsid w:val="00903C74"/>
    <w:rsid w:val="00911A6E"/>
    <w:rsid w:val="0091439E"/>
    <w:rsid w:val="00914944"/>
    <w:rsid w:val="00922476"/>
    <w:rsid w:val="00927A0E"/>
    <w:rsid w:val="009304C4"/>
    <w:rsid w:val="00930CDF"/>
    <w:rsid w:val="00933242"/>
    <w:rsid w:val="009344EA"/>
    <w:rsid w:val="0094019A"/>
    <w:rsid w:val="00943100"/>
    <w:rsid w:val="00945E94"/>
    <w:rsid w:val="009556AD"/>
    <w:rsid w:val="00957512"/>
    <w:rsid w:val="00957C0C"/>
    <w:rsid w:val="00960F43"/>
    <w:rsid w:val="009622C3"/>
    <w:rsid w:val="00966880"/>
    <w:rsid w:val="00967BF8"/>
    <w:rsid w:val="0097315D"/>
    <w:rsid w:val="009740AF"/>
    <w:rsid w:val="00977089"/>
    <w:rsid w:val="0098042A"/>
    <w:rsid w:val="0098580D"/>
    <w:rsid w:val="00985C94"/>
    <w:rsid w:val="00987608"/>
    <w:rsid w:val="00993C59"/>
    <w:rsid w:val="009C0BE6"/>
    <w:rsid w:val="009C5534"/>
    <w:rsid w:val="009D0914"/>
    <w:rsid w:val="009D2F70"/>
    <w:rsid w:val="009D32CF"/>
    <w:rsid w:val="009D6DDC"/>
    <w:rsid w:val="009D793B"/>
    <w:rsid w:val="009E0E30"/>
    <w:rsid w:val="009F31FB"/>
    <w:rsid w:val="009F7B92"/>
    <w:rsid w:val="00A00828"/>
    <w:rsid w:val="00A01551"/>
    <w:rsid w:val="00A02729"/>
    <w:rsid w:val="00A07B45"/>
    <w:rsid w:val="00A13D54"/>
    <w:rsid w:val="00A21293"/>
    <w:rsid w:val="00A30C52"/>
    <w:rsid w:val="00A508CA"/>
    <w:rsid w:val="00A50B06"/>
    <w:rsid w:val="00A53BC4"/>
    <w:rsid w:val="00A54333"/>
    <w:rsid w:val="00A54D1C"/>
    <w:rsid w:val="00A55D54"/>
    <w:rsid w:val="00A8022C"/>
    <w:rsid w:val="00A844BA"/>
    <w:rsid w:val="00A85F48"/>
    <w:rsid w:val="00A86C23"/>
    <w:rsid w:val="00A92EE5"/>
    <w:rsid w:val="00A94EE9"/>
    <w:rsid w:val="00AA10F0"/>
    <w:rsid w:val="00AA5DC6"/>
    <w:rsid w:val="00AB1116"/>
    <w:rsid w:val="00AB4D08"/>
    <w:rsid w:val="00AB531A"/>
    <w:rsid w:val="00AB6C57"/>
    <w:rsid w:val="00AC028A"/>
    <w:rsid w:val="00AC18AA"/>
    <w:rsid w:val="00AC1F4C"/>
    <w:rsid w:val="00AC48F0"/>
    <w:rsid w:val="00AD5945"/>
    <w:rsid w:val="00AE2475"/>
    <w:rsid w:val="00AE3F5C"/>
    <w:rsid w:val="00AF1A77"/>
    <w:rsid w:val="00AF6427"/>
    <w:rsid w:val="00AF7C42"/>
    <w:rsid w:val="00B005C8"/>
    <w:rsid w:val="00B04BBF"/>
    <w:rsid w:val="00B05D62"/>
    <w:rsid w:val="00B11394"/>
    <w:rsid w:val="00B11437"/>
    <w:rsid w:val="00B14726"/>
    <w:rsid w:val="00B15983"/>
    <w:rsid w:val="00B35E0C"/>
    <w:rsid w:val="00B405D9"/>
    <w:rsid w:val="00B420AD"/>
    <w:rsid w:val="00B4223C"/>
    <w:rsid w:val="00B47F38"/>
    <w:rsid w:val="00B5075C"/>
    <w:rsid w:val="00B62D13"/>
    <w:rsid w:val="00B64527"/>
    <w:rsid w:val="00B74206"/>
    <w:rsid w:val="00B766BC"/>
    <w:rsid w:val="00B76DD6"/>
    <w:rsid w:val="00B82CCA"/>
    <w:rsid w:val="00B87787"/>
    <w:rsid w:val="00BA1A18"/>
    <w:rsid w:val="00BA28AD"/>
    <w:rsid w:val="00BA76E4"/>
    <w:rsid w:val="00BB63B5"/>
    <w:rsid w:val="00BB6ECD"/>
    <w:rsid w:val="00BC32F6"/>
    <w:rsid w:val="00BC47CB"/>
    <w:rsid w:val="00BC47FC"/>
    <w:rsid w:val="00BD0067"/>
    <w:rsid w:val="00BD0896"/>
    <w:rsid w:val="00BD583C"/>
    <w:rsid w:val="00BD590E"/>
    <w:rsid w:val="00BF08C1"/>
    <w:rsid w:val="00BF0E64"/>
    <w:rsid w:val="00C0077E"/>
    <w:rsid w:val="00C13024"/>
    <w:rsid w:val="00C15D5E"/>
    <w:rsid w:val="00C162D4"/>
    <w:rsid w:val="00C27071"/>
    <w:rsid w:val="00C374ED"/>
    <w:rsid w:val="00C47643"/>
    <w:rsid w:val="00C51C70"/>
    <w:rsid w:val="00C53914"/>
    <w:rsid w:val="00C65329"/>
    <w:rsid w:val="00C70B22"/>
    <w:rsid w:val="00C71CF9"/>
    <w:rsid w:val="00C71F1D"/>
    <w:rsid w:val="00C81878"/>
    <w:rsid w:val="00C971A4"/>
    <w:rsid w:val="00CA08EA"/>
    <w:rsid w:val="00CA2333"/>
    <w:rsid w:val="00CA3729"/>
    <w:rsid w:val="00CA4131"/>
    <w:rsid w:val="00CA4868"/>
    <w:rsid w:val="00CB4792"/>
    <w:rsid w:val="00CB58A1"/>
    <w:rsid w:val="00CC39A2"/>
    <w:rsid w:val="00CC52F0"/>
    <w:rsid w:val="00CC70C2"/>
    <w:rsid w:val="00CC7D6B"/>
    <w:rsid w:val="00CD09CC"/>
    <w:rsid w:val="00CD26C1"/>
    <w:rsid w:val="00CD64E3"/>
    <w:rsid w:val="00CE17F8"/>
    <w:rsid w:val="00CE4807"/>
    <w:rsid w:val="00D03564"/>
    <w:rsid w:val="00D112AF"/>
    <w:rsid w:val="00D1224C"/>
    <w:rsid w:val="00D21223"/>
    <w:rsid w:val="00D219F0"/>
    <w:rsid w:val="00D4678F"/>
    <w:rsid w:val="00D52CDC"/>
    <w:rsid w:val="00D605B0"/>
    <w:rsid w:val="00D619D2"/>
    <w:rsid w:val="00D61DB6"/>
    <w:rsid w:val="00D67321"/>
    <w:rsid w:val="00D7635E"/>
    <w:rsid w:val="00D77585"/>
    <w:rsid w:val="00D83DC0"/>
    <w:rsid w:val="00D86968"/>
    <w:rsid w:val="00D93B89"/>
    <w:rsid w:val="00D9538A"/>
    <w:rsid w:val="00DB5A01"/>
    <w:rsid w:val="00DB73FC"/>
    <w:rsid w:val="00DB787E"/>
    <w:rsid w:val="00DD0056"/>
    <w:rsid w:val="00DE2177"/>
    <w:rsid w:val="00DE539D"/>
    <w:rsid w:val="00DE5E91"/>
    <w:rsid w:val="00DF0876"/>
    <w:rsid w:val="00DF259C"/>
    <w:rsid w:val="00DF694F"/>
    <w:rsid w:val="00DF7075"/>
    <w:rsid w:val="00E02AF1"/>
    <w:rsid w:val="00E064E9"/>
    <w:rsid w:val="00E21F5C"/>
    <w:rsid w:val="00E2757F"/>
    <w:rsid w:val="00E3224A"/>
    <w:rsid w:val="00E34187"/>
    <w:rsid w:val="00E41540"/>
    <w:rsid w:val="00E44A09"/>
    <w:rsid w:val="00E44C99"/>
    <w:rsid w:val="00E507F1"/>
    <w:rsid w:val="00E52328"/>
    <w:rsid w:val="00E52C3B"/>
    <w:rsid w:val="00E57204"/>
    <w:rsid w:val="00E62F35"/>
    <w:rsid w:val="00E73012"/>
    <w:rsid w:val="00E839F2"/>
    <w:rsid w:val="00E84FA0"/>
    <w:rsid w:val="00E85603"/>
    <w:rsid w:val="00E933EC"/>
    <w:rsid w:val="00E9529D"/>
    <w:rsid w:val="00EA14FB"/>
    <w:rsid w:val="00EA5335"/>
    <w:rsid w:val="00EC0022"/>
    <w:rsid w:val="00EC051C"/>
    <w:rsid w:val="00EC0CE2"/>
    <w:rsid w:val="00EC0ECA"/>
    <w:rsid w:val="00EC3264"/>
    <w:rsid w:val="00EC5D31"/>
    <w:rsid w:val="00EC7545"/>
    <w:rsid w:val="00EC7990"/>
    <w:rsid w:val="00ED2D48"/>
    <w:rsid w:val="00ED4651"/>
    <w:rsid w:val="00ED73A3"/>
    <w:rsid w:val="00EE7E63"/>
    <w:rsid w:val="00EF29A3"/>
    <w:rsid w:val="00EF3A0B"/>
    <w:rsid w:val="00F02F09"/>
    <w:rsid w:val="00F113FF"/>
    <w:rsid w:val="00F12E37"/>
    <w:rsid w:val="00F13A1A"/>
    <w:rsid w:val="00F174D6"/>
    <w:rsid w:val="00F17F90"/>
    <w:rsid w:val="00F2314D"/>
    <w:rsid w:val="00F32AE2"/>
    <w:rsid w:val="00F33604"/>
    <w:rsid w:val="00F33CF2"/>
    <w:rsid w:val="00F374D1"/>
    <w:rsid w:val="00F37977"/>
    <w:rsid w:val="00F44E83"/>
    <w:rsid w:val="00F57411"/>
    <w:rsid w:val="00F74453"/>
    <w:rsid w:val="00F8087E"/>
    <w:rsid w:val="00F866E8"/>
    <w:rsid w:val="00F9401B"/>
    <w:rsid w:val="00F957F9"/>
    <w:rsid w:val="00F95C3B"/>
    <w:rsid w:val="00FA0454"/>
    <w:rsid w:val="00FA783D"/>
    <w:rsid w:val="00FC153C"/>
    <w:rsid w:val="00FC1A8C"/>
    <w:rsid w:val="00FC315D"/>
    <w:rsid w:val="00FC508B"/>
    <w:rsid w:val="00FC6182"/>
    <w:rsid w:val="00FD0C94"/>
    <w:rsid w:val="00FD3EE8"/>
    <w:rsid w:val="00FD520B"/>
    <w:rsid w:val="00FE5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9633A6-CB59-4055-9C09-605CC0036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03"/>
    <w:pPr>
      <w:spacing w:after="200" w:line="276" w:lineRule="auto"/>
    </w:pPr>
  </w:style>
  <w:style w:type="paragraph" w:styleId="14">
    <w:name w:val="heading 1"/>
    <w:next w:val="a"/>
    <w:link w:val="1a"/>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basedOn w:val="a"/>
    <w:next w:val="a"/>
    <w:link w:val="3b"/>
    <w:qFormat/>
    <w:rsid w:val="00021D0E"/>
    <w:pPr>
      <w:keepNext/>
      <w:tabs>
        <w:tab w:val="num" w:pos="720"/>
      </w:tabs>
      <w:suppressAutoHyphens/>
      <w:spacing w:before="240" w:after="60" w:line="240" w:lineRule="auto"/>
      <w:ind w:left="720" w:hanging="720"/>
      <w:outlineLvl w:val="2"/>
    </w:pPr>
    <w:rPr>
      <w:rFonts w:ascii="Arial" w:eastAsia="Times New Roman" w:hAnsi="Arial" w:cs="Arial"/>
      <w:sz w:val="24"/>
      <w:szCs w:val="20"/>
      <w:lang w:eastAsia="ar-SA"/>
    </w:rPr>
  </w:style>
  <w:style w:type="paragraph" w:styleId="46">
    <w:name w:val="heading 4"/>
    <w:next w:val="a"/>
    <w:link w:val="47"/>
    <w:qFormat/>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basedOn w:val="a"/>
    <w:next w:val="a"/>
    <w:link w:val="71"/>
    <w:qFormat/>
    <w:rsid w:val="00021D0E"/>
    <w:pPr>
      <w:tabs>
        <w:tab w:val="num" w:pos="1296"/>
      </w:tabs>
      <w:suppressAutoHyphens/>
      <w:spacing w:before="240" w:after="60" w:line="240" w:lineRule="auto"/>
      <w:ind w:left="1296" w:hanging="1296"/>
      <w:outlineLvl w:val="6"/>
    </w:pPr>
    <w:rPr>
      <w:rFonts w:ascii="Arial" w:eastAsia="Times New Roman" w:hAnsi="Arial" w:cs="Arial"/>
      <w:sz w:val="20"/>
      <w:szCs w:val="20"/>
      <w:lang w:eastAsia="ar-SA"/>
    </w:rPr>
  </w:style>
  <w:style w:type="paragraph" w:styleId="80">
    <w:name w:val="heading 8"/>
    <w:basedOn w:val="a"/>
    <w:next w:val="a"/>
    <w:link w:val="81"/>
    <w:qFormat/>
    <w:rsid w:val="00021D0E"/>
    <w:pPr>
      <w:tabs>
        <w:tab w:val="num" w:pos="1440"/>
      </w:tabs>
      <w:suppressAutoHyphens/>
      <w:spacing w:before="240" w:after="60" w:line="240" w:lineRule="auto"/>
      <w:ind w:left="1440" w:hanging="1440"/>
      <w:outlineLvl w:val="7"/>
    </w:pPr>
    <w:rPr>
      <w:rFonts w:ascii="Arial" w:eastAsia="Times New Roman" w:hAnsi="Arial" w:cs="Arial"/>
      <w:i/>
      <w:sz w:val="20"/>
      <w:szCs w:val="20"/>
      <w:lang w:eastAsia="ar-SA"/>
    </w:rPr>
  </w:style>
  <w:style w:type="paragraph" w:styleId="90">
    <w:name w:val="heading 9"/>
    <w:basedOn w:val="a"/>
    <w:next w:val="a"/>
    <w:link w:val="91"/>
    <w:qFormat/>
    <w:rsid w:val="00021D0E"/>
    <w:pPr>
      <w:tabs>
        <w:tab w:val="num" w:pos="1584"/>
      </w:tabs>
      <w:suppressAutoHyphens/>
      <w:spacing w:before="240" w:after="60" w:line="240" w:lineRule="auto"/>
      <w:ind w:left="1584" w:hanging="1584"/>
      <w:outlineLvl w:val="8"/>
    </w:pPr>
    <w:rPr>
      <w:rFonts w:ascii="Arial" w:eastAsia="Times New Roman" w:hAnsi="Arial" w:cs="Arial"/>
      <w:b/>
      <w:i/>
      <w:sz w:val="1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uiPriority w:val="10"/>
    <w:qFormat/>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uiPriority w:val="10"/>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1"/>
      </w:numPr>
    </w:pPr>
  </w:style>
  <w:style w:type="numbering" w:customStyle="1" w:styleId="4">
    <w:name w:val="Импортированный стиль 4"/>
    <w:rsid w:val="00E85603"/>
    <w:pPr>
      <w:numPr>
        <w:numId w:val="2"/>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3"/>
      </w:numPr>
    </w:pPr>
  </w:style>
  <w:style w:type="numbering" w:customStyle="1" w:styleId="6">
    <w:name w:val="Импортированный стиль 6"/>
    <w:rsid w:val="00E85603"/>
    <w:pPr>
      <w:numPr>
        <w:numId w:val="4"/>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5"/>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6"/>
      </w:numPr>
    </w:pPr>
  </w:style>
  <w:style w:type="numbering" w:customStyle="1" w:styleId="9">
    <w:name w:val="Импортированный стиль 9"/>
    <w:rsid w:val="00E85603"/>
    <w:pPr>
      <w:numPr>
        <w:numId w:val="7"/>
      </w:numPr>
    </w:pPr>
  </w:style>
  <w:style w:type="numbering" w:customStyle="1" w:styleId="10">
    <w:name w:val="Импортированный стиль 10"/>
    <w:rsid w:val="00E85603"/>
    <w:pPr>
      <w:numPr>
        <w:numId w:val="8"/>
      </w:numPr>
    </w:pPr>
  </w:style>
  <w:style w:type="numbering" w:customStyle="1" w:styleId="11">
    <w:name w:val="Импортированный стиль 11"/>
    <w:rsid w:val="00E85603"/>
    <w:pPr>
      <w:numPr>
        <w:numId w:val="9"/>
      </w:numPr>
    </w:pPr>
  </w:style>
  <w:style w:type="numbering" w:customStyle="1" w:styleId="12">
    <w:name w:val="Импортированный стиль 12"/>
    <w:rsid w:val="00E85603"/>
    <w:pPr>
      <w:numPr>
        <w:numId w:val="10"/>
      </w:numPr>
    </w:pPr>
  </w:style>
  <w:style w:type="numbering" w:customStyle="1" w:styleId="13">
    <w:name w:val="Импортированный стиль 13"/>
    <w:rsid w:val="00E85603"/>
    <w:pPr>
      <w:numPr>
        <w:numId w:val="11"/>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3"/>
      </w:numPr>
    </w:pPr>
  </w:style>
  <w:style w:type="numbering" w:customStyle="1" w:styleId="16">
    <w:name w:val="Импортированный стиль 16"/>
    <w:rsid w:val="00E85603"/>
    <w:pPr>
      <w:numPr>
        <w:numId w:val="14"/>
      </w:numPr>
    </w:pPr>
  </w:style>
  <w:style w:type="numbering" w:customStyle="1" w:styleId="17">
    <w:name w:val="Импортированный стиль 17"/>
    <w:rsid w:val="00E85603"/>
    <w:pPr>
      <w:numPr>
        <w:numId w:val="15"/>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6"/>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7"/>
      </w:numPr>
    </w:pPr>
  </w:style>
  <w:style w:type="numbering" w:customStyle="1" w:styleId="20">
    <w:name w:val="Импортированный стиль 20"/>
    <w:rsid w:val="00E85603"/>
    <w:pPr>
      <w:numPr>
        <w:numId w:val="18"/>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19"/>
      </w:numPr>
    </w:pPr>
  </w:style>
  <w:style w:type="paragraph" w:styleId="af4">
    <w:name w:val="Body Text Indent"/>
    <w:link w:val="af5"/>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0"/>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1"/>
      </w:numPr>
    </w:pPr>
  </w:style>
  <w:style w:type="numbering" w:customStyle="1" w:styleId="24">
    <w:name w:val="Импортированный стиль 24"/>
    <w:rsid w:val="00E85603"/>
    <w:pPr>
      <w:numPr>
        <w:numId w:val="22"/>
      </w:numPr>
    </w:pPr>
  </w:style>
  <w:style w:type="numbering" w:customStyle="1" w:styleId="25">
    <w:name w:val="Импортированный стиль 25"/>
    <w:rsid w:val="00E85603"/>
    <w:pPr>
      <w:numPr>
        <w:numId w:val="23"/>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4"/>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5"/>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6"/>
      </w:numPr>
    </w:pPr>
  </w:style>
  <w:style w:type="numbering" w:customStyle="1" w:styleId="29">
    <w:name w:val="Импортированный стиль 29"/>
    <w:rsid w:val="00E85603"/>
    <w:pPr>
      <w:numPr>
        <w:numId w:val="27"/>
      </w:numPr>
    </w:pPr>
  </w:style>
  <w:style w:type="numbering" w:customStyle="1" w:styleId="30">
    <w:name w:val="Импортированный стиль 30"/>
    <w:rsid w:val="00E85603"/>
    <w:pPr>
      <w:numPr>
        <w:numId w:val="28"/>
      </w:numPr>
    </w:pPr>
  </w:style>
  <w:style w:type="numbering" w:customStyle="1" w:styleId="31">
    <w:name w:val="Импортированный стиль 31"/>
    <w:rsid w:val="00E85603"/>
    <w:pPr>
      <w:numPr>
        <w:numId w:val="29"/>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0"/>
      </w:numPr>
    </w:pPr>
  </w:style>
  <w:style w:type="numbering" w:customStyle="1" w:styleId="33">
    <w:name w:val="Импортированный стиль 33"/>
    <w:rsid w:val="00E85603"/>
    <w:pPr>
      <w:numPr>
        <w:numId w:val="31"/>
      </w:numPr>
    </w:pPr>
  </w:style>
  <w:style w:type="numbering" w:customStyle="1" w:styleId="34">
    <w:name w:val="Импортированный стиль 34"/>
    <w:rsid w:val="00E85603"/>
    <w:pPr>
      <w:numPr>
        <w:numId w:val="32"/>
      </w:numPr>
    </w:pPr>
  </w:style>
  <w:style w:type="numbering" w:customStyle="1" w:styleId="35">
    <w:name w:val="Импортированный стиль 35"/>
    <w:rsid w:val="00E85603"/>
    <w:pPr>
      <w:numPr>
        <w:numId w:val="33"/>
      </w:numPr>
    </w:pPr>
  </w:style>
  <w:style w:type="numbering" w:customStyle="1" w:styleId="36">
    <w:name w:val="Импортированный стиль 36"/>
    <w:rsid w:val="00E85603"/>
    <w:pPr>
      <w:numPr>
        <w:numId w:val="34"/>
      </w:numPr>
    </w:pPr>
  </w:style>
  <w:style w:type="numbering" w:customStyle="1" w:styleId="37">
    <w:name w:val="Импортированный стиль 37"/>
    <w:rsid w:val="00E85603"/>
    <w:pPr>
      <w:numPr>
        <w:numId w:val="35"/>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6"/>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8"/>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2"/>
      </w:numPr>
    </w:pPr>
  </w:style>
  <w:style w:type="numbering" w:customStyle="1" w:styleId="41">
    <w:name w:val="Импортированный стиль 41"/>
    <w:rsid w:val="00E85603"/>
    <w:pPr>
      <w:numPr>
        <w:numId w:val="43"/>
      </w:numPr>
    </w:pPr>
  </w:style>
  <w:style w:type="numbering" w:customStyle="1" w:styleId="42">
    <w:name w:val="Импортированный стиль 42"/>
    <w:rsid w:val="00E85603"/>
    <w:pPr>
      <w:numPr>
        <w:numId w:val="46"/>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0"/>
      </w:numPr>
    </w:pPr>
  </w:style>
  <w:style w:type="numbering" w:customStyle="1" w:styleId="44">
    <w:name w:val="Импортированный стиль 44"/>
    <w:rsid w:val="00E85603"/>
    <w:pPr>
      <w:numPr>
        <w:numId w:val="51"/>
      </w:numPr>
    </w:pPr>
  </w:style>
  <w:style w:type="numbering" w:customStyle="1" w:styleId="45">
    <w:name w:val="Импортированный стиль 45"/>
    <w:rsid w:val="00E85603"/>
    <w:pPr>
      <w:numPr>
        <w:numId w:val="52"/>
      </w:numPr>
    </w:pPr>
  </w:style>
  <w:style w:type="paragraph" w:styleId="afc">
    <w:name w:val="Balloon Text"/>
    <w:basedOn w:val="a"/>
    <w:link w:val="afd"/>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2">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2">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2">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 w:type="character" w:customStyle="1" w:styleId="3b">
    <w:name w:val="Заголовок 3 Знак"/>
    <w:basedOn w:val="a0"/>
    <w:link w:val="3a"/>
    <w:rsid w:val="00021D0E"/>
    <w:rPr>
      <w:rFonts w:ascii="Arial" w:eastAsia="Times New Roman" w:hAnsi="Arial" w:cs="Arial"/>
      <w:sz w:val="24"/>
      <w:szCs w:val="20"/>
      <w:lang w:eastAsia="ar-SA"/>
    </w:rPr>
  </w:style>
  <w:style w:type="character" w:customStyle="1" w:styleId="71">
    <w:name w:val="Заголовок 7 Знак"/>
    <w:basedOn w:val="a0"/>
    <w:link w:val="70"/>
    <w:rsid w:val="00021D0E"/>
    <w:rPr>
      <w:rFonts w:ascii="Arial" w:eastAsia="Times New Roman" w:hAnsi="Arial" w:cs="Arial"/>
      <w:sz w:val="20"/>
      <w:szCs w:val="20"/>
      <w:lang w:eastAsia="ar-SA"/>
    </w:rPr>
  </w:style>
  <w:style w:type="character" w:customStyle="1" w:styleId="81">
    <w:name w:val="Заголовок 8 Знак"/>
    <w:basedOn w:val="a0"/>
    <w:link w:val="80"/>
    <w:rsid w:val="00021D0E"/>
    <w:rPr>
      <w:rFonts w:ascii="Arial" w:eastAsia="Times New Roman" w:hAnsi="Arial" w:cs="Arial"/>
      <w:i/>
      <w:sz w:val="20"/>
      <w:szCs w:val="20"/>
      <w:lang w:eastAsia="ar-SA"/>
    </w:rPr>
  </w:style>
  <w:style w:type="character" w:customStyle="1" w:styleId="91">
    <w:name w:val="Заголовок 9 Знак"/>
    <w:basedOn w:val="a0"/>
    <w:link w:val="90"/>
    <w:rsid w:val="00021D0E"/>
    <w:rPr>
      <w:rFonts w:ascii="Arial" w:eastAsia="Times New Roman" w:hAnsi="Arial" w:cs="Arial"/>
      <w:b/>
      <w:i/>
      <w:sz w:val="18"/>
      <w:szCs w:val="20"/>
      <w:lang w:eastAsia="ar-SA"/>
    </w:rPr>
  </w:style>
  <w:style w:type="numbering" w:customStyle="1" w:styleId="1f4">
    <w:name w:val="Нет списка1"/>
    <w:next w:val="a2"/>
    <w:uiPriority w:val="99"/>
    <w:semiHidden/>
    <w:unhideWhenUsed/>
    <w:rsid w:val="00021D0E"/>
  </w:style>
  <w:style w:type="character" w:customStyle="1" w:styleId="WW8Num1z0">
    <w:name w:val="WW8Num1z0"/>
    <w:rsid w:val="00021D0E"/>
    <w:rPr>
      <w:rFonts w:ascii="Symbol" w:hAnsi="Symbol" w:cs="Symbol" w:hint="default"/>
    </w:rPr>
  </w:style>
  <w:style w:type="character" w:customStyle="1" w:styleId="WW8Num1z1">
    <w:name w:val="WW8Num1z1"/>
    <w:rsid w:val="00021D0E"/>
    <w:rPr>
      <w:rFonts w:ascii="Courier New" w:hAnsi="Courier New" w:cs="Courier New" w:hint="default"/>
    </w:rPr>
  </w:style>
  <w:style w:type="character" w:customStyle="1" w:styleId="WW8Num1z2">
    <w:name w:val="WW8Num1z2"/>
    <w:rsid w:val="00021D0E"/>
    <w:rPr>
      <w:rFonts w:ascii="Wingdings" w:hAnsi="Wingdings" w:cs="Wingdings" w:hint="default"/>
    </w:rPr>
  </w:style>
  <w:style w:type="character" w:customStyle="1" w:styleId="WW8Num1z3">
    <w:name w:val="WW8Num1z3"/>
    <w:rsid w:val="00021D0E"/>
  </w:style>
  <w:style w:type="character" w:customStyle="1" w:styleId="WW8Num1z4">
    <w:name w:val="WW8Num1z4"/>
    <w:rsid w:val="00021D0E"/>
  </w:style>
  <w:style w:type="character" w:customStyle="1" w:styleId="WW8Num1z5">
    <w:name w:val="WW8Num1z5"/>
    <w:rsid w:val="00021D0E"/>
  </w:style>
  <w:style w:type="character" w:customStyle="1" w:styleId="WW8Num1z6">
    <w:name w:val="WW8Num1z6"/>
    <w:rsid w:val="00021D0E"/>
  </w:style>
  <w:style w:type="character" w:customStyle="1" w:styleId="WW8Num1z7">
    <w:name w:val="WW8Num1z7"/>
    <w:rsid w:val="00021D0E"/>
  </w:style>
  <w:style w:type="character" w:customStyle="1" w:styleId="WW8Num1z8">
    <w:name w:val="WW8Num1z8"/>
    <w:rsid w:val="00021D0E"/>
  </w:style>
  <w:style w:type="character" w:customStyle="1" w:styleId="WW8Num2z0">
    <w:name w:val="WW8Num2z0"/>
    <w:rsid w:val="00021D0E"/>
    <w:rPr>
      <w:b/>
    </w:rPr>
  </w:style>
  <w:style w:type="character" w:customStyle="1" w:styleId="WW8Num3z0">
    <w:name w:val="WW8Num3z0"/>
    <w:rsid w:val="00021D0E"/>
    <w:rPr>
      <w:rFonts w:hint="default"/>
      <w:color w:val="000000"/>
      <w:sz w:val="24"/>
      <w:szCs w:val="24"/>
      <w:shd w:val="clear" w:color="auto" w:fill="FFFF99"/>
    </w:rPr>
  </w:style>
  <w:style w:type="character" w:customStyle="1" w:styleId="WW8Num4z0">
    <w:name w:val="WW8Num4z0"/>
    <w:rsid w:val="00021D0E"/>
    <w:rPr>
      <w:rFonts w:ascii="Symbol" w:hAnsi="Symbol" w:cs="Symbol" w:hint="default"/>
      <w:color w:val="000000"/>
      <w:sz w:val="24"/>
      <w:szCs w:val="24"/>
    </w:rPr>
  </w:style>
  <w:style w:type="character" w:customStyle="1" w:styleId="WW8Num5z0">
    <w:name w:val="WW8Num5z0"/>
    <w:rsid w:val="00021D0E"/>
    <w:rPr>
      <w:rFonts w:ascii="Symbol" w:hAnsi="Symbol" w:cs="Symbol" w:hint="default"/>
    </w:rPr>
  </w:style>
  <w:style w:type="character" w:customStyle="1" w:styleId="WW8Num6z0">
    <w:name w:val="WW8Num6z0"/>
    <w:rsid w:val="00021D0E"/>
    <w:rPr>
      <w:rFonts w:ascii="Symbol" w:hAnsi="Symbol" w:cs="Symbol" w:hint="default"/>
      <w:sz w:val="24"/>
      <w:szCs w:val="24"/>
    </w:rPr>
  </w:style>
  <w:style w:type="character" w:customStyle="1" w:styleId="WW8Num7z0">
    <w:name w:val="WW8Num7z0"/>
    <w:rsid w:val="00021D0E"/>
    <w:rPr>
      <w:rFonts w:ascii="Symbol" w:hAnsi="Symbol" w:cs="Symbol" w:hint="default"/>
    </w:rPr>
  </w:style>
  <w:style w:type="character" w:customStyle="1" w:styleId="WW8Num8z0">
    <w:name w:val="WW8Num8z0"/>
    <w:rsid w:val="00021D0E"/>
    <w:rPr>
      <w:rFonts w:ascii="Symbol" w:hAnsi="Symbol" w:cs="Symbol" w:hint="default"/>
      <w:color w:val="000000"/>
      <w:sz w:val="24"/>
      <w:szCs w:val="24"/>
    </w:rPr>
  </w:style>
  <w:style w:type="character" w:customStyle="1" w:styleId="WW8Num9z0">
    <w:name w:val="WW8Num9z0"/>
    <w:rsid w:val="00021D0E"/>
    <w:rPr>
      <w:rFonts w:ascii="Symbol" w:hAnsi="Symbol" w:cs="Symbol" w:hint="default"/>
      <w:sz w:val="24"/>
    </w:rPr>
  </w:style>
  <w:style w:type="character" w:customStyle="1" w:styleId="WW8Num10z0">
    <w:name w:val="WW8Num10z0"/>
    <w:rsid w:val="00021D0E"/>
    <w:rPr>
      <w:rFonts w:ascii="Symbol" w:hAnsi="Symbol" w:cs="Symbol" w:hint="default"/>
    </w:rPr>
  </w:style>
  <w:style w:type="character" w:customStyle="1" w:styleId="WW8Num11z0">
    <w:name w:val="WW8Num11z0"/>
    <w:rsid w:val="00021D0E"/>
    <w:rPr>
      <w:b/>
      <w:sz w:val="24"/>
      <w:szCs w:val="24"/>
      <w:lang w:val="ru-RU"/>
    </w:rPr>
  </w:style>
  <w:style w:type="character" w:customStyle="1" w:styleId="WW8Num12z0">
    <w:name w:val="WW8Num12z0"/>
    <w:rsid w:val="00021D0E"/>
    <w:rPr>
      <w:b/>
      <w:sz w:val="24"/>
      <w:szCs w:val="24"/>
    </w:rPr>
  </w:style>
  <w:style w:type="character" w:customStyle="1" w:styleId="WW8Num13z0">
    <w:name w:val="WW8Num13z0"/>
    <w:rsid w:val="00021D0E"/>
    <w:rPr>
      <w:rFonts w:ascii="Symbol" w:hAnsi="Symbol" w:cs="Symbol" w:hint="default"/>
      <w:szCs w:val="24"/>
    </w:rPr>
  </w:style>
  <w:style w:type="character" w:customStyle="1" w:styleId="WW8Num14z0">
    <w:name w:val="WW8Num14z0"/>
    <w:rsid w:val="00021D0E"/>
    <w:rPr>
      <w:rFonts w:hint="default"/>
      <w:b/>
      <w:sz w:val="24"/>
      <w:szCs w:val="24"/>
    </w:rPr>
  </w:style>
  <w:style w:type="character" w:customStyle="1" w:styleId="WW8Num15z0">
    <w:name w:val="WW8Num15z0"/>
    <w:rsid w:val="00021D0E"/>
    <w:rPr>
      <w:rFonts w:ascii="Symbol" w:hAnsi="Symbol" w:cs="Symbol" w:hint="default"/>
      <w:b/>
      <w:bCs/>
      <w:iCs/>
      <w:color w:val="000000"/>
      <w:sz w:val="24"/>
      <w:szCs w:val="24"/>
    </w:rPr>
  </w:style>
  <w:style w:type="character" w:customStyle="1" w:styleId="WW8Num16z0">
    <w:name w:val="WW8Num16z0"/>
    <w:rsid w:val="00021D0E"/>
  </w:style>
  <w:style w:type="character" w:customStyle="1" w:styleId="WW8Num16z1">
    <w:name w:val="WW8Num16z1"/>
    <w:rsid w:val="00021D0E"/>
    <w:rPr>
      <w:sz w:val="24"/>
      <w:szCs w:val="24"/>
    </w:rPr>
  </w:style>
  <w:style w:type="character" w:customStyle="1" w:styleId="WW8Num17z0">
    <w:name w:val="WW8Num17z0"/>
    <w:rsid w:val="00021D0E"/>
    <w:rPr>
      <w:rFonts w:hint="default"/>
      <w:sz w:val="24"/>
      <w:szCs w:val="24"/>
    </w:rPr>
  </w:style>
  <w:style w:type="character" w:customStyle="1" w:styleId="WW8Num18z0">
    <w:name w:val="WW8Num18z0"/>
    <w:rsid w:val="00021D0E"/>
    <w:rPr>
      <w:lang w:val="ru-RU"/>
    </w:rPr>
  </w:style>
  <w:style w:type="character" w:customStyle="1" w:styleId="WW8Num19z0">
    <w:name w:val="WW8Num19z0"/>
    <w:rsid w:val="00021D0E"/>
    <w:rPr>
      <w:rFonts w:hint="default"/>
    </w:rPr>
  </w:style>
  <w:style w:type="character" w:customStyle="1" w:styleId="WW8Num20z0">
    <w:name w:val="WW8Num20z0"/>
    <w:rsid w:val="00021D0E"/>
    <w:rPr>
      <w:rFonts w:hint="default"/>
      <w:b w:val="0"/>
      <w:bCs/>
      <w:sz w:val="24"/>
      <w:szCs w:val="24"/>
    </w:rPr>
  </w:style>
  <w:style w:type="character" w:customStyle="1" w:styleId="WW8Num20z2">
    <w:name w:val="WW8Num20z2"/>
    <w:rsid w:val="00021D0E"/>
  </w:style>
  <w:style w:type="character" w:customStyle="1" w:styleId="WW8Num20z3">
    <w:name w:val="WW8Num20z3"/>
    <w:rsid w:val="00021D0E"/>
  </w:style>
  <w:style w:type="character" w:customStyle="1" w:styleId="WW8Num20z4">
    <w:name w:val="WW8Num20z4"/>
    <w:rsid w:val="00021D0E"/>
  </w:style>
  <w:style w:type="character" w:customStyle="1" w:styleId="WW8Num20z5">
    <w:name w:val="WW8Num20z5"/>
    <w:rsid w:val="00021D0E"/>
  </w:style>
  <w:style w:type="character" w:customStyle="1" w:styleId="WW8Num20z6">
    <w:name w:val="WW8Num20z6"/>
    <w:rsid w:val="00021D0E"/>
  </w:style>
  <w:style w:type="character" w:customStyle="1" w:styleId="WW8Num20z7">
    <w:name w:val="WW8Num20z7"/>
    <w:rsid w:val="00021D0E"/>
  </w:style>
  <w:style w:type="character" w:customStyle="1" w:styleId="WW8Num20z8">
    <w:name w:val="WW8Num20z8"/>
    <w:rsid w:val="00021D0E"/>
  </w:style>
  <w:style w:type="character" w:customStyle="1" w:styleId="WW8Num21z0">
    <w:name w:val="WW8Num21z0"/>
    <w:rsid w:val="00021D0E"/>
    <w:rPr>
      <w:rFonts w:ascii="Symbol" w:hAnsi="Symbol" w:cs="Symbol" w:hint="default"/>
      <w:b/>
      <w:iCs/>
      <w:color w:val="000000"/>
      <w:sz w:val="24"/>
      <w:szCs w:val="24"/>
    </w:rPr>
  </w:style>
  <w:style w:type="character" w:customStyle="1" w:styleId="WW8Num22z0">
    <w:name w:val="WW8Num22z0"/>
    <w:rsid w:val="00021D0E"/>
  </w:style>
  <w:style w:type="character" w:customStyle="1" w:styleId="WW8Num23z0">
    <w:name w:val="WW8Num23z0"/>
    <w:rsid w:val="00021D0E"/>
    <w:rPr>
      <w:rFonts w:hint="default"/>
      <w:sz w:val="24"/>
      <w:szCs w:val="24"/>
    </w:rPr>
  </w:style>
  <w:style w:type="character" w:customStyle="1" w:styleId="WW8Num24z0">
    <w:name w:val="WW8Num24z0"/>
    <w:rsid w:val="00021D0E"/>
    <w:rPr>
      <w:rFonts w:hint="default"/>
      <w:b/>
      <w:iCs/>
      <w:color w:val="000000"/>
      <w:sz w:val="24"/>
      <w:szCs w:val="24"/>
    </w:rPr>
  </w:style>
  <w:style w:type="character" w:customStyle="1" w:styleId="WW8Num25z0">
    <w:name w:val="WW8Num25z0"/>
    <w:rsid w:val="00021D0E"/>
    <w:rPr>
      <w:rFonts w:hint="default"/>
    </w:rPr>
  </w:style>
  <w:style w:type="character" w:customStyle="1" w:styleId="WW8Num26z0">
    <w:name w:val="WW8Num26z0"/>
    <w:rsid w:val="00021D0E"/>
  </w:style>
  <w:style w:type="character" w:customStyle="1" w:styleId="WW8Num26z1">
    <w:name w:val="WW8Num26z1"/>
    <w:rsid w:val="00021D0E"/>
  </w:style>
  <w:style w:type="character" w:customStyle="1" w:styleId="WW8Num2z1">
    <w:name w:val="WW8Num2z1"/>
    <w:rsid w:val="00021D0E"/>
  </w:style>
  <w:style w:type="character" w:customStyle="1" w:styleId="WW8Num2z2">
    <w:name w:val="WW8Num2z2"/>
    <w:rsid w:val="00021D0E"/>
  </w:style>
  <w:style w:type="character" w:customStyle="1" w:styleId="WW8Num2z3">
    <w:name w:val="WW8Num2z3"/>
    <w:rsid w:val="00021D0E"/>
  </w:style>
  <w:style w:type="character" w:customStyle="1" w:styleId="WW8Num2z4">
    <w:name w:val="WW8Num2z4"/>
    <w:rsid w:val="00021D0E"/>
  </w:style>
  <w:style w:type="character" w:customStyle="1" w:styleId="WW8Num2z5">
    <w:name w:val="WW8Num2z5"/>
    <w:rsid w:val="00021D0E"/>
  </w:style>
  <w:style w:type="character" w:customStyle="1" w:styleId="WW8Num2z6">
    <w:name w:val="WW8Num2z6"/>
    <w:rsid w:val="00021D0E"/>
  </w:style>
  <w:style w:type="character" w:customStyle="1" w:styleId="WW8Num2z7">
    <w:name w:val="WW8Num2z7"/>
    <w:rsid w:val="00021D0E"/>
  </w:style>
  <w:style w:type="character" w:customStyle="1" w:styleId="WW8Num2z8">
    <w:name w:val="WW8Num2z8"/>
    <w:rsid w:val="00021D0E"/>
  </w:style>
  <w:style w:type="character" w:customStyle="1" w:styleId="WW8Num4z1">
    <w:name w:val="WW8Num4z1"/>
    <w:rsid w:val="00021D0E"/>
    <w:rPr>
      <w:rFonts w:ascii="Courier New" w:hAnsi="Courier New" w:cs="Courier New" w:hint="default"/>
    </w:rPr>
  </w:style>
  <w:style w:type="character" w:customStyle="1" w:styleId="WW8Num4z2">
    <w:name w:val="WW8Num4z2"/>
    <w:rsid w:val="00021D0E"/>
    <w:rPr>
      <w:rFonts w:ascii="Wingdings" w:hAnsi="Wingdings" w:cs="Wingdings" w:hint="default"/>
    </w:rPr>
  </w:style>
  <w:style w:type="character" w:customStyle="1" w:styleId="WW8Num5z1">
    <w:name w:val="WW8Num5z1"/>
    <w:rsid w:val="00021D0E"/>
    <w:rPr>
      <w:rFonts w:ascii="Courier New" w:hAnsi="Courier New" w:cs="Courier New" w:hint="default"/>
    </w:rPr>
  </w:style>
  <w:style w:type="character" w:customStyle="1" w:styleId="WW8Num5z2">
    <w:name w:val="WW8Num5z2"/>
    <w:rsid w:val="00021D0E"/>
    <w:rPr>
      <w:rFonts w:ascii="Wingdings" w:hAnsi="Wingdings" w:cs="Wingdings" w:hint="default"/>
    </w:rPr>
  </w:style>
  <w:style w:type="character" w:customStyle="1" w:styleId="WW8Num6z1">
    <w:name w:val="WW8Num6z1"/>
    <w:rsid w:val="00021D0E"/>
    <w:rPr>
      <w:rFonts w:ascii="Courier New" w:hAnsi="Courier New" w:cs="Courier New" w:hint="default"/>
    </w:rPr>
  </w:style>
  <w:style w:type="character" w:customStyle="1" w:styleId="WW8Num6z2">
    <w:name w:val="WW8Num6z2"/>
    <w:rsid w:val="00021D0E"/>
    <w:rPr>
      <w:rFonts w:ascii="Wingdings" w:hAnsi="Wingdings" w:cs="Wingdings" w:hint="default"/>
    </w:rPr>
  </w:style>
  <w:style w:type="character" w:customStyle="1" w:styleId="WW8Num7z1">
    <w:name w:val="WW8Num7z1"/>
    <w:rsid w:val="00021D0E"/>
    <w:rPr>
      <w:rFonts w:ascii="Courier New" w:hAnsi="Courier New" w:cs="Courier New" w:hint="default"/>
    </w:rPr>
  </w:style>
  <w:style w:type="character" w:customStyle="1" w:styleId="WW8Num7z2">
    <w:name w:val="WW8Num7z2"/>
    <w:rsid w:val="00021D0E"/>
    <w:rPr>
      <w:rFonts w:ascii="Wingdings" w:hAnsi="Wingdings" w:cs="Wingdings" w:hint="default"/>
    </w:rPr>
  </w:style>
  <w:style w:type="character" w:customStyle="1" w:styleId="WW8Num8z1">
    <w:name w:val="WW8Num8z1"/>
    <w:rsid w:val="00021D0E"/>
    <w:rPr>
      <w:rFonts w:ascii="Courier New" w:hAnsi="Courier New" w:cs="Courier New" w:hint="default"/>
    </w:rPr>
  </w:style>
  <w:style w:type="character" w:customStyle="1" w:styleId="WW8Num8z2">
    <w:name w:val="WW8Num8z2"/>
    <w:rsid w:val="00021D0E"/>
    <w:rPr>
      <w:rFonts w:ascii="Wingdings" w:hAnsi="Wingdings" w:cs="Wingdings" w:hint="default"/>
    </w:rPr>
  </w:style>
  <w:style w:type="character" w:customStyle="1" w:styleId="WW8Num9z1">
    <w:name w:val="WW8Num9z1"/>
    <w:rsid w:val="00021D0E"/>
    <w:rPr>
      <w:rFonts w:ascii="Courier New" w:hAnsi="Courier New" w:cs="Courier New" w:hint="default"/>
    </w:rPr>
  </w:style>
  <w:style w:type="character" w:customStyle="1" w:styleId="WW8Num9z2">
    <w:name w:val="WW8Num9z2"/>
    <w:rsid w:val="00021D0E"/>
    <w:rPr>
      <w:rFonts w:ascii="Wingdings" w:hAnsi="Wingdings" w:cs="Wingdings" w:hint="default"/>
    </w:rPr>
  </w:style>
  <w:style w:type="character" w:customStyle="1" w:styleId="WW8Num10z1">
    <w:name w:val="WW8Num10z1"/>
    <w:rsid w:val="00021D0E"/>
    <w:rPr>
      <w:rFonts w:ascii="Courier New" w:hAnsi="Courier New" w:cs="Courier New" w:hint="default"/>
    </w:rPr>
  </w:style>
  <w:style w:type="character" w:customStyle="1" w:styleId="WW8Num10z2">
    <w:name w:val="WW8Num10z2"/>
    <w:rsid w:val="00021D0E"/>
    <w:rPr>
      <w:rFonts w:ascii="Wingdings" w:hAnsi="Wingdings" w:cs="Wingdings" w:hint="default"/>
    </w:rPr>
  </w:style>
  <w:style w:type="character" w:customStyle="1" w:styleId="WW8Num11z1">
    <w:name w:val="WW8Num11z1"/>
    <w:rsid w:val="00021D0E"/>
  </w:style>
  <w:style w:type="character" w:customStyle="1" w:styleId="WW8Num11z2">
    <w:name w:val="WW8Num11z2"/>
    <w:rsid w:val="00021D0E"/>
  </w:style>
  <w:style w:type="character" w:customStyle="1" w:styleId="WW8Num11z3">
    <w:name w:val="WW8Num11z3"/>
    <w:rsid w:val="00021D0E"/>
  </w:style>
  <w:style w:type="character" w:customStyle="1" w:styleId="WW8Num11z4">
    <w:name w:val="WW8Num11z4"/>
    <w:rsid w:val="00021D0E"/>
  </w:style>
  <w:style w:type="character" w:customStyle="1" w:styleId="WW8Num11z5">
    <w:name w:val="WW8Num11z5"/>
    <w:rsid w:val="00021D0E"/>
  </w:style>
  <w:style w:type="character" w:customStyle="1" w:styleId="WW8Num11z6">
    <w:name w:val="WW8Num11z6"/>
    <w:rsid w:val="00021D0E"/>
  </w:style>
  <w:style w:type="character" w:customStyle="1" w:styleId="WW8Num11z7">
    <w:name w:val="WW8Num11z7"/>
    <w:rsid w:val="00021D0E"/>
  </w:style>
  <w:style w:type="character" w:customStyle="1" w:styleId="WW8Num11z8">
    <w:name w:val="WW8Num11z8"/>
    <w:rsid w:val="00021D0E"/>
  </w:style>
  <w:style w:type="character" w:customStyle="1" w:styleId="WW8Num12z1">
    <w:name w:val="WW8Num12z1"/>
    <w:rsid w:val="00021D0E"/>
  </w:style>
  <w:style w:type="character" w:customStyle="1" w:styleId="WW8Num12z2">
    <w:name w:val="WW8Num12z2"/>
    <w:rsid w:val="00021D0E"/>
  </w:style>
  <w:style w:type="character" w:customStyle="1" w:styleId="WW8Num12z3">
    <w:name w:val="WW8Num12z3"/>
    <w:rsid w:val="00021D0E"/>
  </w:style>
  <w:style w:type="character" w:customStyle="1" w:styleId="WW8Num12z4">
    <w:name w:val="WW8Num12z4"/>
    <w:rsid w:val="00021D0E"/>
  </w:style>
  <w:style w:type="character" w:customStyle="1" w:styleId="WW8Num12z5">
    <w:name w:val="WW8Num12z5"/>
    <w:rsid w:val="00021D0E"/>
  </w:style>
  <w:style w:type="character" w:customStyle="1" w:styleId="WW8Num12z6">
    <w:name w:val="WW8Num12z6"/>
    <w:rsid w:val="00021D0E"/>
  </w:style>
  <w:style w:type="character" w:customStyle="1" w:styleId="WW8Num12z7">
    <w:name w:val="WW8Num12z7"/>
    <w:rsid w:val="00021D0E"/>
  </w:style>
  <w:style w:type="character" w:customStyle="1" w:styleId="WW8Num12z8">
    <w:name w:val="WW8Num12z8"/>
    <w:rsid w:val="00021D0E"/>
  </w:style>
  <w:style w:type="character" w:customStyle="1" w:styleId="WW8Num13z1">
    <w:name w:val="WW8Num13z1"/>
    <w:rsid w:val="00021D0E"/>
    <w:rPr>
      <w:rFonts w:ascii="Courier New" w:hAnsi="Courier New" w:cs="Courier New" w:hint="default"/>
    </w:rPr>
  </w:style>
  <w:style w:type="character" w:customStyle="1" w:styleId="WW8Num13z2">
    <w:name w:val="WW8Num13z2"/>
    <w:rsid w:val="00021D0E"/>
    <w:rPr>
      <w:rFonts w:ascii="Wingdings" w:hAnsi="Wingdings" w:cs="Wingdings" w:hint="default"/>
    </w:rPr>
  </w:style>
  <w:style w:type="character" w:customStyle="1" w:styleId="WW8Num15z1">
    <w:name w:val="WW8Num15z1"/>
    <w:rsid w:val="00021D0E"/>
    <w:rPr>
      <w:rFonts w:ascii="Courier New" w:hAnsi="Courier New" w:cs="Courier New" w:hint="default"/>
    </w:rPr>
  </w:style>
  <w:style w:type="character" w:customStyle="1" w:styleId="WW8Num15z2">
    <w:name w:val="WW8Num15z2"/>
    <w:rsid w:val="00021D0E"/>
    <w:rPr>
      <w:rFonts w:ascii="Wingdings" w:hAnsi="Wingdings" w:cs="Wingdings" w:hint="default"/>
    </w:rPr>
  </w:style>
  <w:style w:type="character" w:customStyle="1" w:styleId="WW8Num16z2">
    <w:name w:val="WW8Num16z2"/>
    <w:rsid w:val="00021D0E"/>
  </w:style>
  <w:style w:type="character" w:customStyle="1" w:styleId="WW8Num16z3">
    <w:name w:val="WW8Num16z3"/>
    <w:rsid w:val="00021D0E"/>
  </w:style>
  <w:style w:type="character" w:customStyle="1" w:styleId="WW8Num16z4">
    <w:name w:val="WW8Num16z4"/>
    <w:rsid w:val="00021D0E"/>
  </w:style>
  <w:style w:type="character" w:customStyle="1" w:styleId="WW8Num16z5">
    <w:name w:val="WW8Num16z5"/>
    <w:rsid w:val="00021D0E"/>
  </w:style>
  <w:style w:type="character" w:customStyle="1" w:styleId="WW8Num16z6">
    <w:name w:val="WW8Num16z6"/>
    <w:rsid w:val="00021D0E"/>
  </w:style>
  <w:style w:type="character" w:customStyle="1" w:styleId="WW8Num16z7">
    <w:name w:val="WW8Num16z7"/>
    <w:rsid w:val="00021D0E"/>
  </w:style>
  <w:style w:type="character" w:customStyle="1" w:styleId="WW8Num16z8">
    <w:name w:val="WW8Num16z8"/>
    <w:rsid w:val="00021D0E"/>
  </w:style>
  <w:style w:type="character" w:customStyle="1" w:styleId="WW8Num18z1">
    <w:name w:val="WW8Num18z1"/>
    <w:rsid w:val="00021D0E"/>
  </w:style>
  <w:style w:type="character" w:customStyle="1" w:styleId="WW8Num18z2">
    <w:name w:val="WW8Num18z2"/>
    <w:rsid w:val="00021D0E"/>
  </w:style>
  <w:style w:type="character" w:customStyle="1" w:styleId="WW8Num18z3">
    <w:name w:val="WW8Num18z3"/>
    <w:rsid w:val="00021D0E"/>
  </w:style>
  <w:style w:type="character" w:customStyle="1" w:styleId="WW8Num18z4">
    <w:name w:val="WW8Num18z4"/>
    <w:rsid w:val="00021D0E"/>
  </w:style>
  <w:style w:type="character" w:customStyle="1" w:styleId="WW8Num18z5">
    <w:name w:val="WW8Num18z5"/>
    <w:rsid w:val="00021D0E"/>
  </w:style>
  <w:style w:type="character" w:customStyle="1" w:styleId="WW8Num18z6">
    <w:name w:val="WW8Num18z6"/>
    <w:rsid w:val="00021D0E"/>
  </w:style>
  <w:style w:type="character" w:customStyle="1" w:styleId="WW8Num18z7">
    <w:name w:val="WW8Num18z7"/>
    <w:rsid w:val="00021D0E"/>
  </w:style>
  <w:style w:type="character" w:customStyle="1" w:styleId="WW8Num18z8">
    <w:name w:val="WW8Num18z8"/>
    <w:rsid w:val="00021D0E"/>
  </w:style>
  <w:style w:type="character" w:customStyle="1" w:styleId="WW8Num21z1">
    <w:name w:val="WW8Num21z1"/>
    <w:rsid w:val="00021D0E"/>
    <w:rPr>
      <w:rFonts w:ascii="Courier New" w:hAnsi="Courier New" w:cs="Courier New" w:hint="default"/>
    </w:rPr>
  </w:style>
  <w:style w:type="character" w:customStyle="1" w:styleId="WW8Num21z2">
    <w:name w:val="WW8Num21z2"/>
    <w:rsid w:val="00021D0E"/>
    <w:rPr>
      <w:rFonts w:ascii="Wingdings" w:hAnsi="Wingdings" w:cs="Wingdings" w:hint="default"/>
    </w:rPr>
  </w:style>
  <w:style w:type="character" w:customStyle="1" w:styleId="WW8Num22z1">
    <w:name w:val="WW8Num22z1"/>
    <w:rsid w:val="00021D0E"/>
  </w:style>
  <w:style w:type="character" w:customStyle="1" w:styleId="WW8Num22z2">
    <w:name w:val="WW8Num22z2"/>
    <w:rsid w:val="00021D0E"/>
  </w:style>
  <w:style w:type="character" w:customStyle="1" w:styleId="WW8Num22z3">
    <w:name w:val="WW8Num22z3"/>
    <w:rsid w:val="00021D0E"/>
  </w:style>
  <w:style w:type="character" w:customStyle="1" w:styleId="WW8Num22z4">
    <w:name w:val="WW8Num22z4"/>
    <w:rsid w:val="00021D0E"/>
  </w:style>
  <w:style w:type="character" w:customStyle="1" w:styleId="WW8Num22z5">
    <w:name w:val="WW8Num22z5"/>
    <w:rsid w:val="00021D0E"/>
  </w:style>
  <w:style w:type="character" w:customStyle="1" w:styleId="WW8Num22z6">
    <w:name w:val="WW8Num22z6"/>
    <w:rsid w:val="00021D0E"/>
  </w:style>
  <w:style w:type="character" w:customStyle="1" w:styleId="WW8Num22z7">
    <w:name w:val="WW8Num22z7"/>
    <w:rsid w:val="00021D0E"/>
  </w:style>
  <w:style w:type="character" w:customStyle="1" w:styleId="WW8Num22z8">
    <w:name w:val="WW8Num22z8"/>
    <w:rsid w:val="00021D0E"/>
  </w:style>
  <w:style w:type="character" w:customStyle="1" w:styleId="WW8Num24z2">
    <w:name w:val="WW8Num24z2"/>
    <w:rsid w:val="00021D0E"/>
  </w:style>
  <w:style w:type="character" w:customStyle="1" w:styleId="WW8Num24z3">
    <w:name w:val="WW8Num24z3"/>
    <w:rsid w:val="00021D0E"/>
  </w:style>
  <w:style w:type="character" w:customStyle="1" w:styleId="WW8Num24z4">
    <w:name w:val="WW8Num24z4"/>
    <w:rsid w:val="00021D0E"/>
  </w:style>
  <w:style w:type="character" w:customStyle="1" w:styleId="WW8Num24z5">
    <w:name w:val="WW8Num24z5"/>
    <w:rsid w:val="00021D0E"/>
  </w:style>
  <w:style w:type="character" w:customStyle="1" w:styleId="WW8Num24z6">
    <w:name w:val="WW8Num24z6"/>
    <w:rsid w:val="00021D0E"/>
  </w:style>
  <w:style w:type="character" w:customStyle="1" w:styleId="WW8Num24z7">
    <w:name w:val="WW8Num24z7"/>
    <w:rsid w:val="00021D0E"/>
  </w:style>
  <w:style w:type="character" w:customStyle="1" w:styleId="WW8Num24z8">
    <w:name w:val="WW8Num24z8"/>
    <w:rsid w:val="00021D0E"/>
  </w:style>
  <w:style w:type="character" w:customStyle="1" w:styleId="WW8Num25z1">
    <w:name w:val="WW8Num25z1"/>
    <w:rsid w:val="00021D0E"/>
    <w:rPr>
      <w:rFonts w:hint="default"/>
      <w:i w:val="0"/>
      <w:sz w:val="24"/>
      <w:szCs w:val="24"/>
    </w:rPr>
  </w:style>
  <w:style w:type="character" w:customStyle="1" w:styleId="WW8Num26z2">
    <w:name w:val="WW8Num26z2"/>
    <w:rsid w:val="00021D0E"/>
  </w:style>
  <w:style w:type="character" w:customStyle="1" w:styleId="WW8Num26z3">
    <w:name w:val="WW8Num26z3"/>
    <w:rsid w:val="00021D0E"/>
  </w:style>
  <w:style w:type="character" w:customStyle="1" w:styleId="WW8Num26z4">
    <w:name w:val="WW8Num26z4"/>
    <w:rsid w:val="00021D0E"/>
  </w:style>
  <w:style w:type="character" w:customStyle="1" w:styleId="WW8Num26z5">
    <w:name w:val="WW8Num26z5"/>
    <w:rsid w:val="00021D0E"/>
  </w:style>
  <w:style w:type="character" w:customStyle="1" w:styleId="WW8Num26z6">
    <w:name w:val="WW8Num26z6"/>
    <w:rsid w:val="00021D0E"/>
  </w:style>
  <w:style w:type="character" w:customStyle="1" w:styleId="WW8Num26z7">
    <w:name w:val="WW8Num26z7"/>
    <w:rsid w:val="00021D0E"/>
  </w:style>
  <w:style w:type="character" w:customStyle="1" w:styleId="WW8Num26z8">
    <w:name w:val="WW8Num26z8"/>
    <w:rsid w:val="00021D0E"/>
  </w:style>
  <w:style w:type="character" w:customStyle="1" w:styleId="WW8Num27z0">
    <w:name w:val="WW8Num27z0"/>
    <w:rsid w:val="00021D0E"/>
    <w:rPr>
      <w:rFonts w:ascii="Symbol" w:hAnsi="Symbol" w:cs="Symbol" w:hint="default"/>
      <w:sz w:val="24"/>
      <w:szCs w:val="24"/>
    </w:rPr>
  </w:style>
  <w:style w:type="character" w:customStyle="1" w:styleId="WW8Num27z1">
    <w:name w:val="WW8Num27z1"/>
    <w:rsid w:val="00021D0E"/>
    <w:rPr>
      <w:rFonts w:ascii="Courier New" w:hAnsi="Courier New" w:cs="Courier New" w:hint="default"/>
    </w:rPr>
  </w:style>
  <w:style w:type="character" w:customStyle="1" w:styleId="WW8Num27z2">
    <w:name w:val="WW8Num27z2"/>
    <w:rsid w:val="00021D0E"/>
    <w:rPr>
      <w:rFonts w:ascii="Wingdings" w:hAnsi="Wingdings" w:cs="Wingdings" w:hint="default"/>
    </w:rPr>
  </w:style>
  <w:style w:type="character" w:customStyle="1" w:styleId="WW8Num28z0">
    <w:name w:val="WW8Num28z0"/>
    <w:rsid w:val="00021D0E"/>
    <w:rPr>
      <w:rFonts w:hint="default"/>
      <w:bCs/>
      <w:sz w:val="24"/>
      <w:szCs w:val="24"/>
    </w:rPr>
  </w:style>
  <w:style w:type="character" w:customStyle="1" w:styleId="WW8Num29z0">
    <w:name w:val="WW8Num29z0"/>
    <w:rsid w:val="00021D0E"/>
    <w:rPr>
      <w:rFonts w:hint="default"/>
    </w:rPr>
  </w:style>
  <w:style w:type="character" w:customStyle="1" w:styleId="WW8Num30z0">
    <w:name w:val="WW8Num30z0"/>
    <w:rsid w:val="00021D0E"/>
    <w:rPr>
      <w:rFonts w:hint="default"/>
      <w:sz w:val="24"/>
      <w:szCs w:val="24"/>
    </w:rPr>
  </w:style>
  <w:style w:type="character" w:customStyle="1" w:styleId="WW8Num30z2">
    <w:name w:val="WW8Num30z2"/>
    <w:rsid w:val="00021D0E"/>
  </w:style>
  <w:style w:type="character" w:customStyle="1" w:styleId="WW8Num30z3">
    <w:name w:val="WW8Num30z3"/>
    <w:rsid w:val="00021D0E"/>
  </w:style>
  <w:style w:type="character" w:customStyle="1" w:styleId="WW8Num30z4">
    <w:name w:val="WW8Num30z4"/>
    <w:rsid w:val="00021D0E"/>
  </w:style>
  <w:style w:type="character" w:customStyle="1" w:styleId="WW8Num30z5">
    <w:name w:val="WW8Num30z5"/>
    <w:rsid w:val="00021D0E"/>
  </w:style>
  <w:style w:type="character" w:customStyle="1" w:styleId="WW8Num30z6">
    <w:name w:val="WW8Num30z6"/>
    <w:rsid w:val="00021D0E"/>
  </w:style>
  <w:style w:type="character" w:customStyle="1" w:styleId="WW8Num30z7">
    <w:name w:val="WW8Num30z7"/>
    <w:rsid w:val="00021D0E"/>
  </w:style>
  <w:style w:type="character" w:customStyle="1" w:styleId="WW8Num30z8">
    <w:name w:val="WW8Num30z8"/>
    <w:rsid w:val="00021D0E"/>
  </w:style>
  <w:style w:type="character" w:customStyle="1" w:styleId="WW8Num31z0">
    <w:name w:val="WW8Num31z0"/>
    <w:rsid w:val="00021D0E"/>
    <w:rPr>
      <w:rFonts w:hint="default"/>
      <w:color w:val="000000"/>
      <w:sz w:val="24"/>
      <w:szCs w:val="24"/>
    </w:rPr>
  </w:style>
  <w:style w:type="character" w:customStyle="1" w:styleId="WW8Num32z0">
    <w:name w:val="WW8Num32z0"/>
    <w:rsid w:val="00021D0E"/>
    <w:rPr>
      <w:rFonts w:ascii="Symbol" w:hAnsi="Symbol" w:cs="Symbol" w:hint="default"/>
    </w:rPr>
  </w:style>
  <w:style w:type="character" w:customStyle="1" w:styleId="WW8Num32z1">
    <w:name w:val="WW8Num32z1"/>
    <w:rsid w:val="00021D0E"/>
    <w:rPr>
      <w:rFonts w:ascii="Courier New" w:hAnsi="Courier New" w:cs="Courier New" w:hint="default"/>
    </w:rPr>
  </w:style>
  <w:style w:type="character" w:customStyle="1" w:styleId="WW8Num32z2">
    <w:name w:val="WW8Num32z2"/>
    <w:rsid w:val="00021D0E"/>
    <w:rPr>
      <w:rFonts w:ascii="Wingdings" w:hAnsi="Wingdings" w:cs="Wingdings" w:hint="default"/>
    </w:rPr>
  </w:style>
  <w:style w:type="character" w:customStyle="1" w:styleId="WW8Num33z0">
    <w:name w:val="WW8Num33z0"/>
    <w:rsid w:val="00021D0E"/>
    <w:rPr>
      <w:rFonts w:ascii="Symbol" w:hAnsi="Symbol" w:cs="Symbol" w:hint="default"/>
    </w:rPr>
  </w:style>
  <w:style w:type="character" w:customStyle="1" w:styleId="WW8Num33z1">
    <w:name w:val="WW8Num33z1"/>
    <w:rsid w:val="00021D0E"/>
    <w:rPr>
      <w:rFonts w:ascii="Courier New" w:hAnsi="Courier New" w:cs="Courier New" w:hint="default"/>
    </w:rPr>
  </w:style>
  <w:style w:type="character" w:customStyle="1" w:styleId="WW8Num33z2">
    <w:name w:val="WW8Num33z2"/>
    <w:rsid w:val="00021D0E"/>
    <w:rPr>
      <w:rFonts w:ascii="Wingdings" w:hAnsi="Wingdings" w:cs="Wingdings" w:hint="default"/>
    </w:rPr>
  </w:style>
  <w:style w:type="character" w:customStyle="1" w:styleId="WW8Num34z0">
    <w:name w:val="WW8Num34z0"/>
    <w:rsid w:val="00021D0E"/>
    <w:rPr>
      <w:rFonts w:ascii="Symbol" w:hAnsi="Symbol" w:cs="Symbol" w:hint="default"/>
    </w:rPr>
  </w:style>
  <w:style w:type="character" w:customStyle="1" w:styleId="WW8Num34z1">
    <w:name w:val="WW8Num34z1"/>
    <w:rsid w:val="00021D0E"/>
    <w:rPr>
      <w:rFonts w:ascii="Courier New" w:hAnsi="Courier New" w:cs="Courier New" w:hint="default"/>
    </w:rPr>
  </w:style>
  <w:style w:type="character" w:customStyle="1" w:styleId="WW8Num34z2">
    <w:name w:val="WW8Num34z2"/>
    <w:rsid w:val="00021D0E"/>
    <w:rPr>
      <w:rFonts w:ascii="Wingdings" w:hAnsi="Wingdings" w:cs="Wingdings" w:hint="default"/>
    </w:rPr>
  </w:style>
  <w:style w:type="character" w:customStyle="1" w:styleId="WW8Num35z0">
    <w:name w:val="WW8Num35z0"/>
    <w:rsid w:val="00021D0E"/>
    <w:rPr>
      <w:rFonts w:ascii="Symbol" w:hAnsi="Symbol" w:cs="Symbol" w:hint="default"/>
      <w:sz w:val="24"/>
      <w:szCs w:val="24"/>
    </w:rPr>
  </w:style>
  <w:style w:type="character" w:customStyle="1" w:styleId="WW8Num35z1">
    <w:name w:val="WW8Num35z1"/>
    <w:rsid w:val="00021D0E"/>
    <w:rPr>
      <w:rFonts w:ascii="Courier New" w:hAnsi="Courier New" w:cs="Courier New" w:hint="default"/>
    </w:rPr>
  </w:style>
  <w:style w:type="character" w:customStyle="1" w:styleId="WW8Num35z2">
    <w:name w:val="WW8Num35z2"/>
    <w:rsid w:val="00021D0E"/>
    <w:rPr>
      <w:rFonts w:ascii="Wingdings" w:hAnsi="Wingdings" w:cs="Wingdings" w:hint="default"/>
    </w:rPr>
  </w:style>
  <w:style w:type="character" w:customStyle="1" w:styleId="WW8Num36z0">
    <w:name w:val="WW8Num36z0"/>
    <w:rsid w:val="00021D0E"/>
    <w:rPr>
      <w:rFonts w:ascii="Symbol" w:hAnsi="Symbol" w:cs="Symbol" w:hint="default"/>
      <w:sz w:val="24"/>
      <w:szCs w:val="24"/>
    </w:rPr>
  </w:style>
  <w:style w:type="character" w:customStyle="1" w:styleId="WW8Num36z1">
    <w:name w:val="WW8Num36z1"/>
    <w:rsid w:val="00021D0E"/>
    <w:rPr>
      <w:rFonts w:ascii="Courier New" w:hAnsi="Courier New" w:cs="Courier New" w:hint="default"/>
    </w:rPr>
  </w:style>
  <w:style w:type="character" w:customStyle="1" w:styleId="WW8Num36z2">
    <w:name w:val="WW8Num36z2"/>
    <w:rsid w:val="00021D0E"/>
    <w:rPr>
      <w:rFonts w:ascii="Wingdings" w:hAnsi="Wingdings" w:cs="Wingdings" w:hint="default"/>
    </w:rPr>
  </w:style>
  <w:style w:type="character" w:customStyle="1" w:styleId="WW8Num37z0">
    <w:name w:val="WW8Num37z0"/>
    <w:rsid w:val="00021D0E"/>
  </w:style>
  <w:style w:type="character" w:customStyle="1" w:styleId="WW8Num37z1">
    <w:name w:val="WW8Num37z1"/>
    <w:rsid w:val="00021D0E"/>
  </w:style>
  <w:style w:type="character" w:customStyle="1" w:styleId="WW8Num37z2">
    <w:name w:val="WW8Num37z2"/>
    <w:rsid w:val="00021D0E"/>
  </w:style>
  <w:style w:type="character" w:customStyle="1" w:styleId="WW8Num37z3">
    <w:name w:val="WW8Num37z3"/>
    <w:rsid w:val="00021D0E"/>
  </w:style>
  <w:style w:type="character" w:customStyle="1" w:styleId="WW8Num37z4">
    <w:name w:val="WW8Num37z4"/>
    <w:rsid w:val="00021D0E"/>
  </w:style>
  <w:style w:type="character" w:customStyle="1" w:styleId="WW8Num37z5">
    <w:name w:val="WW8Num37z5"/>
    <w:rsid w:val="00021D0E"/>
  </w:style>
  <w:style w:type="character" w:customStyle="1" w:styleId="WW8Num37z6">
    <w:name w:val="WW8Num37z6"/>
    <w:rsid w:val="00021D0E"/>
  </w:style>
  <w:style w:type="character" w:customStyle="1" w:styleId="WW8Num37z7">
    <w:name w:val="WW8Num37z7"/>
    <w:rsid w:val="00021D0E"/>
  </w:style>
  <w:style w:type="character" w:customStyle="1" w:styleId="WW8Num37z8">
    <w:name w:val="WW8Num37z8"/>
    <w:rsid w:val="00021D0E"/>
  </w:style>
  <w:style w:type="character" w:customStyle="1" w:styleId="WW8Num38z0">
    <w:name w:val="WW8Num38z0"/>
    <w:rsid w:val="00021D0E"/>
    <w:rPr>
      <w:rFonts w:hint="default"/>
    </w:rPr>
  </w:style>
  <w:style w:type="character" w:customStyle="1" w:styleId="WW8Num38z1">
    <w:name w:val="WW8Num38z1"/>
    <w:rsid w:val="00021D0E"/>
    <w:rPr>
      <w:rFonts w:hint="default"/>
      <w:bCs/>
      <w:i w:val="0"/>
      <w:sz w:val="24"/>
      <w:szCs w:val="24"/>
    </w:rPr>
  </w:style>
  <w:style w:type="character" w:customStyle="1" w:styleId="1f5">
    <w:name w:val="Основной шрифт абзаца1"/>
    <w:rsid w:val="00021D0E"/>
  </w:style>
  <w:style w:type="character" w:customStyle="1" w:styleId="apple-style-span">
    <w:name w:val="apple-style-span"/>
    <w:basedOn w:val="1f5"/>
    <w:rsid w:val="00021D0E"/>
  </w:style>
  <w:style w:type="character" w:customStyle="1" w:styleId="apple-converted-space">
    <w:name w:val="apple-converted-space"/>
    <w:basedOn w:val="1f5"/>
    <w:rsid w:val="00021D0E"/>
  </w:style>
  <w:style w:type="paragraph" w:customStyle="1" w:styleId="afffa">
    <w:name w:val="Заголовок"/>
    <w:basedOn w:val="a"/>
    <w:next w:val="af"/>
    <w:rsid w:val="00021D0E"/>
    <w:pPr>
      <w:keepNext/>
      <w:suppressAutoHyphens/>
      <w:spacing w:before="240" w:after="120" w:line="240" w:lineRule="auto"/>
    </w:pPr>
    <w:rPr>
      <w:rFonts w:ascii="Arial" w:eastAsia="Microsoft YaHei" w:hAnsi="Arial" w:cs="Mangal"/>
      <w:sz w:val="28"/>
      <w:szCs w:val="28"/>
      <w:lang w:eastAsia="ar-SA"/>
    </w:rPr>
  </w:style>
  <w:style w:type="paragraph" w:styleId="afffb">
    <w:name w:val="List"/>
    <w:basedOn w:val="af"/>
    <w:rsid w:val="00021D0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pPr>
    <w:rPr>
      <w:rFonts w:ascii="Times New Roman" w:eastAsia="Times New Roman" w:hAnsi="Times New Roman" w:cs="Mangal"/>
      <w:color w:val="auto"/>
      <w:sz w:val="26"/>
      <w:bdr w:val="none" w:sz="0" w:space="0" w:color="auto"/>
      <w:lang w:eastAsia="ar-SA"/>
    </w:rPr>
  </w:style>
  <w:style w:type="paragraph" w:customStyle="1" w:styleId="1f6">
    <w:name w:val="Название1"/>
    <w:basedOn w:val="a"/>
    <w:rsid w:val="00021D0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7">
    <w:name w:val="Указатель1"/>
    <w:basedOn w:val="a"/>
    <w:rsid w:val="00021D0E"/>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210">
    <w:name w:val="Основной текст с отступом 21"/>
    <w:basedOn w:val="a"/>
    <w:rsid w:val="00021D0E"/>
    <w:pPr>
      <w:suppressAutoHyphens/>
      <w:spacing w:after="0" w:line="240" w:lineRule="auto"/>
      <w:ind w:left="5040"/>
    </w:pPr>
    <w:rPr>
      <w:rFonts w:ascii="Times New Roman" w:eastAsia="Times New Roman" w:hAnsi="Times New Roman" w:cs="Times New Roman"/>
      <w:sz w:val="24"/>
      <w:szCs w:val="20"/>
      <w:lang w:val="x-none" w:eastAsia="ar-SA"/>
    </w:rPr>
  </w:style>
  <w:style w:type="paragraph" w:customStyle="1" w:styleId="310">
    <w:name w:val="Основной текст с отступом 31"/>
    <w:basedOn w:val="a"/>
    <w:rsid w:val="00021D0E"/>
    <w:pPr>
      <w:suppressAutoHyphens/>
      <w:spacing w:after="0" w:line="240" w:lineRule="auto"/>
      <w:ind w:firstLine="709"/>
    </w:pPr>
    <w:rPr>
      <w:rFonts w:ascii="Times New Roman" w:eastAsia="Times New Roman" w:hAnsi="Times New Roman" w:cs="Times New Roman"/>
      <w:sz w:val="26"/>
      <w:szCs w:val="20"/>
      <w:lang w:eastAsia="ar-SA"/>
    </w:rPr>
  </w:style>
  <w:style w:type="paragraph" w:customStyle="1" w:styleId="afffc">
    <w:name w:val="Список определений"/>
    <w:basedOn w:val="a"/>
    <w:next w:val="a"/>
    <w:rsid w:val="00021D0E"/>
    <w:pPr>
      <w:suppressAutoHyphens/>
      <w:spacing w:after="0" w:line="240" w:lineRule="auto"/>
      <w:ind w:left="360"/>
    </w:pPr>
    <w:rPr>
      <w:rFonts w:ascii="Times New Roman" w:eastAsia="Times New Roman" w:hAnsi="Times New Roman" w:cs="Times New Roman"/>
      <w:sz w:val="24"/>
      <w:szCs w:val="20"/>
      <w:lang w:eastAsia="ar-SA"/>
    </w:rPr>
  </w:style>
  <w:style w:type="paragraph" w:customStyle="1" w:styleId="311">
    <w:name w:val="Основной текст 31"/>
    <w:basedOn w:val="a"/>
    <w:rsid w:val="00021D0E"/>
    <w:pPr>
      <w:suppressAutoHyphens/>
      <w:spacing w:after="120" w:line="240" w:lineRule="auto"/>
    </w:pPr>
    <w:rPr>
      <w:rFonts w:ascii="Times New Roman" w:eastAsia="Times New Roman" w:hAnsi="Times New Roman" w:cs="Times New Roman"/>
      <w:sz w:val="16"/>
      <w:szCs w:val="16"/>
      <w:lang w:val="x-none" w:eastAsia="ar-SA"/>
    </w:rPr>
  </w:style>
  <w:style w:type="paragraph" w:customStyle="1" w:styleId="afffd">
    <w:name w:val="Содержимое таблицы"/>
    <w:basedOn w:val="a"/>
    <w:rsid w:val="00021D0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e">
    <w:name w:val="Содержимое врезки"/>
    <w:basedOn w:val="af"/>
    <w:rsid w:val="00021D0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pPr>
    <w:rPr>
      <w:rFonts w:ascii="Times New Roman" w:eastAsia="Times New Roman" w:hAnsi="Times New Roman" w:cs="Times New Roman"/>
      <w:color w:val="auto"/>
      <w:sz w:val="26"/>
      <w:bdr w:val="none" w:sz="0" w:space="0" w:color="auto"/>
      <w:lang w:eastAsia="ar-SA"/>
    </w:rPr>
  </w:style>
  <w:style w:type="paragraph" w:customStyle="1" w:styleId="ConsPlusTitle">
    <w:name w:val="ConsPlusTitle"/>
    <w:uiPriority w:val="99"/>
    <w:rsid w:val="00021D0E"/>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11">
    <w:name w:val="Основной текст с отступом 2 Знак1"/>
    <w:uiPriority w:val="99"/>
    <w:semiHidden/>
    <w:rsid w:val="00021D0E"/>
    <w:rPr>
      <w:lang w:eastAsia="ar-SA"/>
    </w:rPr>
  </w:style>
  <w:style w:type="character" w:customStyle="1" w:styleId="2f4">
    <w:name w:val="Основной текст (2)"/>
    <w:rsid w:val="00021D0E"/>
    <w:rPr>
      <w:rFonts w:ascii="Arial Narrow" w:eastAsia="Arial Narrow" w:hAnsi="Arial Narrow" w:cs="Arial Narrow"/>
      <w:b w:val="0"/>
      <w:bCs w:val="0"/>
      <w:i/>
      <w:iCs/>
      <w:smallCaps w:val="0"/>
      <w:strike w:val="0"/>
      <w:color w:val="000000"/>
      <w:spacing w:val="-10"/>
      <w:w w:val="100"/>
      <w:position w:val="0"/>
      <w:sz w:val="22"/>
      <w:szCs w:val="22"/>
      <w:u w:val="none"/>
      <w:lang w:val="ru-RU" w:eastAsia="ru-RU" w:bidi="ru-RU"/>
    </w:rPr>
  </w:style>
  <w:style w:type="character" w:customStyle="1" w:styleId="2f5">
    <w:name w:val="Основной текст (2)_"/>
    <w:rsid w:val="00021D0E"/>
    <w:rPr>
      <w:rFonts w:ascii="Arial Narrow" w:eastAsia="Arial Narrow" w:hAnsi="Arial Narrow" w:cs="Arial Narrow"/>
      <w:b w:val="0"/>
      <w:bCs w:val="0"/>
      <w:i/>
      <w:iCs/>
      <w:smallCaps w:val="0"/>
      <w:strike w:val="0"/>
      <w:spacing w:val="-10"/>
      <w:sz w:val="22"/>
      <w:szCs w:val="22"/>
      <w:u w:val="none"/>
    </w:rPr>
  </w:style>
  <w:style w:type="character" w:customStyle="1" w:styleId="2Exact">
    <w:name w:val="Основной текст (2) Exact"/>
    <w:rsid w:val="00021D0E"/>
    <w:rPr>
      <w:rFonts w:ascii="Arial Narrow" w:eastAsia="Arial Narrow" w:hAnsi="Arial Narrow" w:cs="Arial Narrow"/>
      <w:b w:val="0"/>
      <w:bCs w:val="0"/>
      <w:i/>
      <w:iCs/>
      <w:smallCaps w:val="0"/>
      <w:strike w:val="0"/>
      <w:spacing w:val="-10"/>
      <w:sz w:val="22"/>
      <w:szCs w:val="22"/>
      <w:u w:val="none"/>
    </w:rPr>
  </w:style>
  <w:style w:type="character" w:customStyle="1" w:styleId="20pt">
    <w:name w:val="Основной текст (2) + Не курсив;Интервал 0 pt"/>
    <w:rsid w:val="00021D0E"/>
    <w:rPr>
      <w:rFonts w:ascii="Arial Narrow" w:eastAsia="Arial Narrow" w:hAnsi="Arial Narrow" w:cs="Arial Narrow"/>
      <w:b w:val="0"/>
      <w:bCs w:val="0"/>
      <w:i/>
      <w:iCs/>
      <w:smallCaps w:val="0"/>
      <w:strike w:val="0"/>
      <w:color w:val="000000"/>
      <w:spacing w:val="0"/>
      <w:w w:val="100"/>
      <w:position w:val="0"/>
      <w:sz w:val="22"/>
      <w:szCs w:val="22"/>
      <w:u w:val="none"/>
      <w:lang w:val="ru-RU" w:eastAsia="ru-RU" w:bidi="ru-RU"/>
    </w:rPr>
  </w:style>
  <w:style w:type="character" w:customStyle="1" w:styleId="2ArialNarrow95pt0pt">
    <w:name w:val="Основной текст (2) + Arial Narrow;9;5 pt;Полужирный;Интервал 0 pt"/>
    <w:rsid w:val="00021D0E"/>
    <w:rPr>
      <w:rFonts w:ascii="Arial Narrow" w:eastAsia="Arial Narrow" w:hAnsi="Arial Narrow" w:cs="Arial Narrow"/>
      <w:b/>
      <w:bCs/>
      <w:i w:val="0"/>
      <w:iCs w:val="0"/>
      <w:smallCaps w:val="0"/>
      <w:strike w:val="0"/>
      <w:color w:val="000000"/>
      <w:spacing w:val="10"/>
      <w:w w:val="100"/>
      <w:position w:val="0"/>
      <w:sz w:val="19"/>
      <w:szCs w:val="19"/>
      <w:u w:val="none"/>
      <w:lang w:val="ru-RU" w:eastAsia="ru-RU" w:bidi="ru-RU"/>
    </w:rPr>
  </w:style>
  <w:style w:type="character" w:customStyle="1" w:styleId="2ArialNarrow105pt0pt">
    <w:name w:val="Основной текст (2) + Arial Narrow;10;5 pt;Полужирный;Курсив;Интервал 0 pt"/>
    <w:rsid w:val="00021D0E"/>
    <w:rPr>
      <w:rFonts w:ascii="Arial Narrow" w:eastAsia="Arial Narrow" w:hAnsi="Arial Narrow" w:cs="Arial Narrow"/>
      <w:b/>
      <w:bCs/>
      <w:i/>
      <w:iCs/>
      <w:smallCaps w:val="0"/>
      <w:strike w:val="0"/>
      <w:color w:val="000000"/>
      <w:spacing w:val="-10"/>
      <w:w w:val="100"/>
      <w:position w:val="0"/>
      <w:sz w:val="21"/>
      <w:szCs w:val="21"/>
      <w:u w:val="none"/>
      <w:lang w:val="ru-RU" w:eastAsia="ru-RU" w:bidi="ru-RU"/>
    </w:rPr>
  </w:style>
  <w:style w:type="character" w:customStyle="1" w:styleId="2ArialNarrow12pt0pt">
    <w:name w:val="Основной текст (2) + Arial Narrow;12 pt;Курсив;Интервал 0 pt"/>
    <w:rsid w:val="00021D0E"/>
    <w:rPr>
      <w:rFonts w:ascii="Arial Narrow" w:eastAsia="Arial Narrow" w:hAnsi="Arial Narrow" w:cs="Arial Narrow"/>
      <w:b w:val="0"/>
      <w:bCs w:val="0"/>
      <w:i/>
      <w:iCs/>
      <w:smallCaps w:val="0"/>
      <w:strike w:val="0"/>
      <w:color w:val="000000"/>
      <w:spacing w:val="-10"/>
      <w:w w:val="100"/>
      <w:position w:val="0"/>
      <w:sz w:val="24"/>
      <w:szCs w:val="24"/>
      <w:u w:val="none"/>
      <w:lang w:val="en-US" w:eastAsia="en-US" w:bidi="en-US"/>
    </w:rPr>
  </w:style>
  <w:style w:type="character" w:customStyle="1" w:styleId="28Exact">
    <w:name w:val="Основной текст (28) Exact"/>
    <w:rsid w:val="00021D0E"/>
    <w:rPr>
      <w:rFonts w:ascii="Arial Narrow" w:eastAsia="Arial Narrow" w:hAnsi="Arial Narrow" w:cs="Arial Narrow"/>
      <w:b/>
      <w:bCs/>
      <w:i/>
      <w:iCs/>
      <w:smallCaps w:val="0"/>
      <w:strike w:val="0"/>
      <w:spacing w:val="-10"/>
      <w:sz w:val="21"/>
      <w:szCs w:val="21"/>
      <w:u w:val="none"/>
    </w:rPr>
  </w:style>
  <w:style w:type="character" w:customStyle="1" w:styleId="280">
    <w:name w:val="Основной текст (28)_"/>
    <w:link w:val="281"/>
    <w:rsid w:val="00021D0E"/>
    <w:rPr>
      <w:rFonts w:ascii="Arial Narrow" w:eastAsia="Arial Narrow" w:hAnsi="Arial Narrow" w:cs="Arial Narrow"/>
      <w:b/>
      <w:bCs/>
      <w:i/>
      <w:iCs/>
      <w:spacing w:val="-10"/>
      <w:sz w:val="21"/>
      <w:szCs w:val="21"/>
      <w:shd w:val="clear" w:color="auto" w:fill="FFFFFF"/>
    </w:rPr>
  </w:style>
  <w:style w:type="paragraph" w:customStyle="1" w:styleId="281">
    <w:name w:val="Основной текст (28)"/>
    <w:basedOn w:val="a"/>
    <w:link w:val="280"/>
    <w:rsid w:val="00021D0E"/>
    <w:pPr>
      <w:widowControl w:val="0"/>
      <w:shd w:val="clear" w:color="auto" w:fill="FFFFFF"/>
      <w:spacing w:before="5400" w:after="180" w:line="371" w:lineRule="exact"/>
      <w:ind w:hanging="1480"/>
    </w:pPr>
    <w:rPr>
      <w:rFonts w:ascii="Arial Narrow" w:eastAsia="Arial Narrow" w:hAnsi="Arial Narrow" w:cs="Arial Narrow"/>
      <w:b/>
      <w:bCs/>
      <w:i/>
      <w:iCs/>
      <w:spacing w:val="-10"/>
      <w:sz w:val="21"/>
      <w:szCs w:val="21"/>
    </w:rPr>
  </w:style>
  <w:style w:type="character" w:customStyle="1" w:styleId="28Exact0">
    <w:name w:val="Основной текст (28) + Малые прописные Exact"/>
    <w:rsid w:val="00021D0E"/>
    <w:rPr>
      <w:rFonts w:ascii="Arial Narrow" w:eastAsia="Arial Narrow" w:hAnsi="Arial Narrow" w:cs="Arial Narrow"/>
      <w:b/>
      <w:bCs/>
      <w:i/>
      <w:iCs/>
      <w:smallCaps/>
      <w:strike w:val="0"/>
      <w:color w:val="000000"/>
      <w:spacing w:val="-10"/>
      <w:w w:val="100"/>
      <w:position w:val="0"/>
      <w:sz w:val="21"/>
      <w:szCs w:val="21"/>
      <w:u w:val="none"/>
      <w:shd w:val="clear" w:color="auto" w:fill="FFFFFF"/>
      <w:lang w:val="en-US" w:eastAsia="en-US" w:bidi="en-US"/>
    </w:rPr>
  </w:style>
  <w:style w:type="character" w:customStyle="1" w:styleId="2812ptExact">
    <w:name w:val="Основной текст (28) + 12 pt;Не полужирный;Малые прописные Exact"/>
    <w:rsid w:val="00021D0E"/>
    <w:rPr>
      <w:rFonts w:ascii="Arial Narrow" w:eastAsia="Arial Narrow" w:hAnsi="Arial Narrow" w:cs="Arial Narrow"/>
      <w:b/>
      <w:bCs/>
      <w:i/>
      <w:iCs/>
      <w:smallCaps/>
      <w:strike w:val="0"/>
      <w:color w:val="000000"/>
      <w:spacing w:val="-10"/>
      <w:w w:val="100"/>
      <w:position w:val="0"/>
      <w:sz w:val="24"/>
      <w:szCs w:val="24"/>
      <w:u w:val="none"/>
      <w:shd w:val="clear" w:color="auto" w:fill="FFFFFF"/>
      <w:lang w:val="en-US" w:eastAsia="en-US" w:bidi="en-US"/>
    </w:rPr>
  </w:style>
  <w:style w:type="character" w:customStyle="1" w:styleId="2ArialNarrow8pt0pt">
    <w:name w:val="Основной текст (2) + Arial Narrow;8 pt;Интервал 0 pt"/>
    <w:rsid w:val="00021D0E"/>
    <w:rPr>
      <w:rFonts w:ascii="Arial Narrow" w:eastAsia="Arial Narrow" w:hAnsi="Arial Narrow" w:cs="Arial Narrow"/>
      <w:b w:val="0"/>
      <w:bCs w:val="0"/>
      <w:i w:val="0"/>
      <w:iCs w:val="0"/>
      <w:smallCaps w:val="0"/>
      <w:strike w:val="0"/>
      <w:color w:val="000000"/>
      <w:spacing w:val="-10"/>
      <w:w w:val="100"/>
      <w:position w:val="0"/>
      <w:sz w:val="16"/>
      <w:szCs w:val="16"/>
      <w:u w:val="none"/>
      <w:lang w:val="ru-RU" w:eastAsia="ru-RU" w:bidi="ru-RU"/>
    </w:rPr>
  </w:style>
  <w:style w:type="numbering" w:customStyle="1" w:styleId="2f6">
    <w:name w:val="Нет списка2"/>
    <w:next w:val="a2"/>
    <w:uiPriority w:val="99"/>
    <w:semiHidden/>
    <w:unhideWhenUsed/>
    <w:rsid w:val="00B74206"/>
  </w:style>
  <w:style w:type="character" w:customStyle="1" w:styleId="2ArialUnicodeMS7pt">
    <w:name w:val="Основной текст (2) + Arial Unicode MS;7 pt"/>
    <w:rsid w:val="00B74206"/>
    <w:rPr>
      <w:rFonts w:ascii="Arial Unicode MS" w:eastAsia="Arial Unicode MS" w:hAnsi="Arial Unicode MS" w:cs="Arial Unicode MS"/>
      <w:b w:val="0"/>
      <w:bCs w:val="0"/>
      <w:i w:val="0"/>
      <w:iCs w:val="0"/>
      <w:smallCaps w:val="0"/>
      <w:strike w:val="0"/>
      <w:color w:val="000000"/>
      <w:spacing w:val="0"/>
      <w:w w:val="100"/>
      <w:position w:val="0"/>
      <w:sz w:val="14"/>
      <w:szCs w:val="14"/>
      <w:u w:val="none"/>
      <w:lang w:val="ru-RU" w:eastAsia="ru-RU" w:bidi="ru-RU"/>
    </w:rPr>
  </w:style>
  <w:style w:type="character" w:customStyle="1" w:styleId="2ArialUnicodeMS5pt">
    <w:name w:val="Основной текст (2) + Arial Unicode MS;5 pt"/>
    <w:rsid w:val="00B74206"/>
    <w:rPr>
      <w:rFonts w:ascii="Arial Unicode MS" w:eastAsia="Arial Unicode MS" w:hAnsi="Arial Unicode MS" w:cs="Arial Unicode MS"/>
      <w:b w:val="0"/>
      <w:bCs w:val="0"/>
      <w:i w:val="0"/>
      <w:iCs w:val="0"/>
      <w:smallCaps w:val="0"/>
      <w:strike w:val="0"/>
      <w:color w:val="000000"/>
      <w:spacing w:val="0"/>
      <w:w w:val="100"/>
      <w:position w:val="0"/>
      <w:sz w:val="10"/>
      <w:szCs w:val="10"/>
      <w:u w:val="none"/>
      <w:lang w:val="en-US" w:eastAsia="en-US" w:bidi="en-US"/>
    </w:rPr>
  </w:style>
  <w:style w:type="character" w:customStyle="1" w:styleId="2FranklinGothicHeavy55pt">
    <w:name w:val="Основной текст (2) + Franklin Gothic Heavy;5;5 pt"/>
    <w:rsid w:val="00B74206"/>
    <w:rPr>
      <w:rFonts w:ascii="Franklin Gothic Heavy" w:eastAsia="Franklin Gothic Heavy" w:hAnsi="Franklin Gothic Heavy" w:cs="Franklin Gothic Heavy"/>
      <w:b w:val="0"/>
      <w:bCs w:val="0"/>
      <w:i w:val="0"/>
      <w:iCs w:val="0"/>
      <w:smallCaps w:val="0"/>
      <w:strike w:val="0"/>
      <w:color w:val="000000"/>
      <w:spacing w:val="0"/>
      <w:w w:val="100"/>
      <w:position w:val="0"/>
      <w:sz w:val="11"/>
      <w:szCs w:val="11"/>
      <w:u w:val="none"/>
      <w:shd w:val="clear" w:color="auto" w:fill="FFFFFF"/>
      <w:lang w:val="en-US" w:eastAsia="en-US" w:bidi="en-US"/>
    </w:rPr>
  </w:style>
  <w:style w:type="character" w:customStyle="1" w:styleId="2Arial7pt">
    <w:name w:val="Основной текст (2) + Arial;7 pt"/>
    <w:rsid w:val="00B74206"/>
    <w:rPr>
      <w:rFonts w:ascii="Arial" w:eastAsia="Arial" w:hAnsi="Arial" w:cs="Arial"/>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ArialUnicodeMS">
    <w:name w:val="Основной текст (2) + Arial Unicode MS"/>
    <w:aliases w:val="7 pt"/>
    <w:rsid w:val="00B74206"/>
    <w:rPr>
      <w:rFonts w:ascii="Arial Unicode MS" w:eastAsia="Arial Unicode MS" w:hAnsi="Arial Unicode MS" w:cs="Arial Unicode MS" w:hint="eastAsia"/>
      <w:b w:val="0"/>
      <w:bCs w:val="0"/>
      <w:i w:val="0"/>
      <w:iCs w:val="0"/>
      <w:smallCaps w:val="0"/>
      <w:strike w:val="0"/>
      <w:dstrike w:val="0"/>
      <w:color w:val="000000"/>
      <w:spacing w:val="0"/>
      <w:w w:val="100"/>
      <w:position w:val="0"/>
      <w:sz w:val="14"/>
      <w:szCs w:val="14"/>
      <w:u w:val="none"/>
      <w:effect w:val="none"/>
      <w:lang w:val="ru-RU" w:eastAsia="ru-RU" w:bidi="ru-RU"/>
    </w:rPr>
  </w:style>
  <w:style w:type="numbering" w:customStyle="1" w:styleId="3f1">
    <w:name w:val="Нет списка3"/>
    <w:next w:val="a2"/>
    <w:uiPriority w:val="99"/>
    <w:semiHidden/>
    <w:unhideWhenUsed/>
    <w:rsid w:val="00B74206"/>
  </w:style>
  <w:style w:type="numbering" w:customStyle="1" w:styleId="49">
    <w:name w:val="Нет списка4"/>
    <w:next w:val="a2"/>
    <w:uiPriority w:val="99"/>
    <w:semiHidden/>
    <w:unhideWhenUsed/>
    <w:rsid w:val="00B74206"/>
  </w:style>
  <w:style w:type="character" w:customStyle="1" w:styleId="fielddisplayvalue">
    <w:name w:val="fielddisplayvalue"/>
    <w:basedOn w:val="a0"/>
    <w:rsid w:val="0094019A"/>
  </w:style>
  <w:style w:type="numbering" w:customStyle="1" w:styleId="53">
    <w:name w:val="Нет списка5"/>
    <w:next w:val="a2"/>
    <w:uiPriority w:val="99"/>
    <w:semiHidden/>
    <w:unhideWhenUsed/>
    <w:rsid w:val="007B438B"/>
  </w:style>
  <w:style w:type="table" w:customStyle="1" w:styleId="1f8">
    <w:name w:val="Сетка таблицы1"/>
    <w:basedOn w:val="a1"/>
    <w:next w:val="aff"/>
    <w:rsid w:val="007B43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145702891">
      <w:bodyDiv w:val="1"/>
      <w:marLeft w:val="0"/>
      <w:marRight w:val="0"/>
      <w:marTop w:val="0"/>
      <w:marBottom w:val="0"/>
      <w:divBdr>
        <w:top w:val="none" w:sz="0" w:space="0" w:color="auto"/>
        <w:left w:val="none" w:sz="0" w:space="0" w:color="auto"/>
        <w:bottom w:val="none" w:sz="0" w:space="0" w:color="auto"/>
        <w:right w:val="none" w:sz="0" w:space="0" w:color="auto"/>
      </w:divBdr>
    </w:div>
    <w:div w:id="173351560">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8102915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058363178">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1739134469">
      <w:bodyDiv w:val="1"/>
      <w:marLeft w:val="0"/>
      <w:marRight w:val="0"/>
      <w:marTop w:val="0"/>
      <w:marBottom w:val="0"/>
      <w:divBdr>
        <w:top w:val="none" w:sz="0" w:space="0" w:color="auto"/>
        <w:left w:val="none" w:sz="0" w:space="0" w:color="auto"/>
        <w:bottom w:val="none" w:sz="0" w:space="0" w:color="auto"/>
        <w:right w:val="none" w:sz="0" w:space="0" w:color="auto"/>
      </w:divBdr>
    </w:div>
    <w:div w:id="181706495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 w:id="2093549946">
      <w:bodyDiv w:val="1"/>
      <w:marLeft w:val="0"/>
      <w:marRight w:val="0"/>
      <w:marTop w:val="0"/>
      <w:marBottom w:val="0"/>
      <w:divBdr>
        <w:top w:val="none" w:sz="0" w:space="0" w:color="auto"/>
        <w:left w:val="none" w:sz="0" w:space="0" w:color="auto"/>
        <w:bottom w:val="none" w:sz="0" w:space="0" w:color="auto"/>
        <w:right w:val="none" w:sz="0" w:space="0" w:color="auto"/>
      </w:divBdr>
    </w:div>
    <w:div w:id="212901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35FF1-A290-4913-97EE-46F74AD54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62</Pages>
  <Words>27404</Words>
  <Characters>156204</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Начаров Олег Михайлович</cp:lastModifiedBy>
  <cp:revision>12</cp:revision>
  <cp:lastPrinted>2023-04-25T10:17:00Z</cp:lastPrinted>
  <dcterms:created xsi:type="dcterms:W3CDTF">2023-04-26T08:28:00Z</dcterms:created>
  <dcterms:modified xsi:type="dcterms:W3CDTF">2023-06-01T07:44:00Z</dcterms:modified>
</cp:coreProperties>
</file>