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5F106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0D5A5B" w:rsidRDefault="002C30C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D5A5B">
                    <w:rPr>
                      <w:rFonts w:ascii="Helios" w:hAnsi="Helios"/>
                      <w:sz w:val="12"/>
                      <w:szCs w:val="12"/>
                      <w:lang w:val="en-US"/>
                    </w:rPr>
                    <w:t>-</w:t>
                  </w:r>
                  <w:r w:rsidRPr="000D67AD">
                    <w:rPr>
                      <w:rFonts w:ascii="Helios" w:hAnsi="Helios"/>
                      <w:sz w:val="12"/>
                      <w:szCs w:val="12"/>
                      <w:lang w:val="en-US"/>
                    </w:rPr>
                    <w:t>mail</w:t>
                  </w:r>
                  <w:proofErr w:type="gramEnd"/>
                  <w:r w:rsidRPr="000D5A5B">
                    <w:rPr>
                      <w:rFonts w:ascii="Helios" w:hAnsi="Helios"/>
                      <w:sz w:val="12"/>
                      <w:szCs w:val="12"/>
                      <w:lang w:val="en-US"/>
                    </w:rPr>
                    <w:t xml:space="preserve">: </w:t>
                  </w:r>
                  <w:hyperlink r:id="rId8" w:history="1">
                    <w:r w:rsidRPr="000D67AD">
                      <w:rPr>
                        <w:rFonts w:ascii="Helios" w:hAnsi="Helios"/>
                        <w:sz w:val="12"/>
                        <w:szCs w:val="12"/>
                        <w:lang w:val="en-US"/>
                      </w:rPr>
                      <w:t>posta</w:t>
                    </w:r>
                    <w:r w:rsidRPr="000D5A5B">
                      <w:rPr>
                        <w:rFonts w:ascii="Helios" w:hAnsi="Helios"/>
                        <w:sz w:val="12"/>
                        <w:szCs w:val="12"/>
                        <w:lang w:val="en-US"/>
                      </w:rPr>
                      <w:t>@</w:t>
                    </w:r>
                    <w:r w:rsidRPr="000D67AD">
                      <w:rPr>
                        <w:rFonts w:ascii="Helios" w:hAnsi="Helios"/>
                        <w:sz w:val="12"/>
                        <w:szCs w:val="12"/>
                        <w:lang w:val="en-US"/>
                      </w:rPr>
                      <w:t>mrsk</w:t>
                    </w:r>
                    <w:r w:rsidRPr="000D5A5B">
                      <w:rPr>
                        <w:rFonts w:ascii="Helios" w:hAnsi="Helios"/>
                        <w:sz w:val="12"/>
                        <w:szCs w:val="12"/>
                        <w:lang w:val="en-US"/>
                      </w:rPr>
                      <w:t>-1.</w:t>
                    </w:r>
                    <w:r w:rsidRPr="000D67AD">
                      <w:rPr>
                        <w:rFonts w:ascii="Helios" w:hAnsi="Helios"/>
                        <w:sz w:val="12"/>
                        <w:szCs w:val="12"/>
                        <w:lang w:val="en-US"/>
                      </w:rPr>
                      <w:t>ru</w:t>
                    </w:r>
                  </w:hyperlink>
                  <w:r w:rsidRPr="000D5A5B">
                    <w:rPr>
                      <w:rFonts w:ascii="Helios" w:hAnsi="Helios"/>
                      <w:sz w:val="12"/>
                      <w:szCs w:val="12"/>
                      <w:lang w:val="en-US"/>
                    </w:rPr>
                    <w:t xml:space="preserve">, </w:t>
                  </w:r>
                  <w:hyperlink r:id="rId9" w:history="1">
                    <w:r w:rsidRPr="000D67AD">
                      <w:rPr>
                        <w:rFonts w:ascii="Helios" w:hAnsi="Helios"/>
                        <w:sz w:val="12"/>
                        <w:szCs w:val="12"/>
                        <w:lang w:val="en-US"/>
                      </w:rPr>
                      <w:t>www</w:t>
                    </w:r>
                    <w:r w:rsidRPr="000D5A5B">
                      <w:rPr>
                        <w:rFonts w:ascii="Helios" w:hAnsi="Helios"/>
                        <w:sz w:val="12"/>
                        <w:szCs w:val="12"/>
                        <w:lang w:val="en-US"/>
                      </w:rPr>
                      <w:t>.</w:t>
                    </w:r>
                    <w:r w:rsidRPr="000D67AD">
                      <w:rPr>
                        <w:rFonts w:ascii="Helios" w:hAnsi="Helios"/>
                        <w:sz w:val="12"/>
                        <w:szCs w:val="12"/>
                        <w:lang w:val="en-US"/>
                      </w:rPr>
                      <w:t>mrsk</w:t>
                    </w:r>
                    <w:r w:rsidRPr="000D5A5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sidR="00575C9C">
        <w:rPr>
          <w:sz w:val="24"/>
          <w:szCs w:val="24"/>
        </w:rPr>
        <w:t>08</w:t>
      </w:r>
      <w:r w:rsidRPr="00D43999">
        <w:rPr>
          <w:sz w:val="24"/>
          <w:szCs w:val="24"/>
        </w:rPr>
        <w:t>»</w:t>
      </w:r>
      <w:r w:rsidR="000D5A5B">
        <w:rPr>
          <w:sz w:val="24"/>
          <w:szCs w:val="24"/>
        </w:rPr>
        <w:t xml:space="preserve">декабря </w:t>
      </w:r>
      <w:r>
        <w:rPr>
          <w:sz w:val="24"/>
          <w:szCs w:val="24"/>
        </w:rPr>
        <w:t xml:space="preserve">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00575C9C">
        <w:rPr>
          <w:b/>
          <w:kern w:val="36"/>
          <w:sz w:val="24"/>
          <w:szCs w:val="24"/>
        </w:rPr>
        <w:t>40</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sidR="00575C9C">
        <w:rPr>
          <w:b/>
          <w:kern w:val="36"/>
          <w:sz w:val="24"/>
          <w:szCs w:val="24"/>
        </w:rPr>
        <w:t>08</w:t>
      </w:r>
      <w:r w:rsidRPr="00D43999">
        <w:rPr>
          <w:b/>
          <w:kern w:val="36"/>
          <w:sz w:val="24"/>
          <w:szCs w:val="24"/>
        </w:rPr>
        <w:t xml:space="preserve">» </w:t>
      </w:r>
      <w:r w:rsidR="000D5A5B">
        <w:rPr>
          <w:b/>
          <w:kern w:val="36"/>
          <w:sz w:val="24"/>
          <w:szCs w:val="24"/>
        </w:rPr>
        <w:t>декабря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575C9C" w:rsidRPr="00FA424D">
        <w:rPr>
          <w:b/>
          <w:sz w:val="24"/>
          <w:szCs w:val="24"/>
        </w:rPr>
        <w:t xml:space="preserve">Договора  </w:t>
      </w:r>
      <w:r w:rsidR="00575C9C" w:rsidRPr="00F94294">
        <w:rPr>
          <w:b/>
          <w:sz w:val="24"/>
          <w:szCs w:val="24"/>
        </w:rPr>
        <w:t xml:space="preserve">на поставку </w:t>
      </w:r>
      <w:r w:rsidR="00575C9C">
        <w:rPr>
          <w:b/>
          <w:sz w:val="24"/>
          <w:szCs w:val="24"/>
        </w:rPr>
        <w:t>бумаги</w:t>
      </w:r>
      <w:r w:rsidR="00575C9C" w:rsidRPr="005E09F3">
        <w:rPr>
          <w:b/>
          <w:sz w:val="24"/>
          <w:szCs w:val="24"/>
        </w:rPr>
        <w:t xml:space="preserve"> для нужд ПАО «МРСК Центра» (филиала «Белгородэнерго»)</w:t>
      </w:r>
      <w:r w:rsidR="000D5A5B" w:rsidRPr="00FA424D">
        <w:rPr>
          <w:b/>
          <w:sz w:val="24"/>
          <w:szCs w:val="24"/>
        </w:rPr>
        <w:t>.</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5F1062">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5F1062" w:rsidRPr="00382A07">
        <w:rPr>
          <w:noProof/>
        </w:rPr>
        <w:fldChar w:fldCharType="begin"/>
      </w:r>
      <w:r w:rsidRPr="00382A07">
        <w:rPr>
          <w:noProof/>
        </w:rPr>
        <w:instrText xml:space="preserve"> PAGEREF _Toc466970487 \h </w:instrText>
      </w:r>
      <w:r w:rsidR="005F1062" w:rsidRPr="00382A07">
        <w:rPr>
          <w:noProof/>
        </w:rPr>
      </w:r>
      <w:r w:rsidR="005F1062" w:rsidRPr="00382A07">
        <w:rPr>
          <w:noProof/>
        </w:rPr>
        <w:fldChar w:fldCharType="separate"/>
      </w:r>
      <w:r w:rsidR="00130165">
        <w:rPr>
          <w:noProof/>
        </w:rPr>
        <w:t>4</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5F1062" w:rsidRPr="00382A07">
        <w:rPr>
          <w:noProof/>
        </w:rPr>
        <w:fldChar w:fldCharType="begin"/>
      </w:r>
      <w:r w:rsidRPr="00382A07">
        <w:rPr>
          <w:noProof/>
        </w:rPr>
        <w:instrText xml:space="preserve"> PAGEREF _Toc466970488 \h </w:instrText>
      </w:r>
      <w:r w:rsidR="005F1062" w:rsidRPr="00382A07">
        <w:rPr>
          <w:noProof/>
        </w:rPr>
      </w:r>
      <w:r w:rsidR="005F1062" w:rsidRPr="00382A07">
        <w:rPr>
          <w:noProof/>
        </w:rPr>
        <w:fldChar w:fldCharType="separate"/>
      </w:r>
      <w:r w:rsidR="00130165">
        <w:rPr>
          <w:noProof/>
        </w:rPr>
        <w:t>6</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5F1062" w:rsidRPr="00382A07">
        <w:rPr>
          <w:noProof/>
        </w:rPr>
        <w:fldChar w:fldCharType="begin"/>
      </w:r>
      <w:r w:rsidRPr="00382A07">
        <w:rPr>
          <w:noProof/>
        </w:rPr>
        <w:instrText xml:space="preserve"> PAGEREF _Toc466970489 \h </w:instrText>
      </w:r>
      <w:r w:rsidR="005F1062" w:rsidRPr="00382A07">
        <w:rPr>
          <w:noProof/>
        </w:rPr>
      </w:r>
      <w:r w:rsidR="005F1062" w:rsidRPr="00382A07">
        <w:rPr>
          <w:noProof/>
        </w:rPr>
        <w:fldChar w:fldCharType="separate"/>
      </w:r>
      <w:r w:rsidR="00130165">
        <w:rPr>
          <w:noProof/>
        </w:rPr>
        <w:t>7</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5F1062" w:rsidRPr="00382A07">
        <w:rPr>
          <w:noProof/>
        </w:rPr>
        <w:fldChar w:fldCharType="begin"/>
      </w:r>
      <w:r w:rsidRPr="00382A07">
        <w:rPr>
          <w:noProof/>
        </w:rPr>
        <w:instrText xml:space="preserve"> PAGEREF _Toc466970490 \h </w:instrText>
      </w:r>
      <w:r w:rsidR="005F1062" w:rsidRPr="00382A07">
        <w:rPr>
          <w:noProof/>
        </w:rPr>
      </w:r>
      <w:r w:rsidR="005F1062" w:rsidRPr="00382A07">
        <w:rPr>
          <w:noProof/>
        </w:rPr>
        <w:fldChar w:fldCharType="separate"/>
      </w:r>
      <w:r w:rsidR="00130165">
        <w:rPr>
          <w:noProof/>
        </w:rPr>
        <w:t>7</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5F1062" w:rsidRPr="00382A07">
        <w:rPr>
          <w:noProof/>
        </w:rPr>
        <w:fldChar w:fldCharType="begin"/>
      </w:r>
      <w:r w:rsidRPr="00382A07">
        <w:rPr>
          <w:noProof/>
        </w:rPr>
        <w:instrText xml:space="preserve"> PAGEREF _Toc466970491 \h </w:instrText>
      </w:r>
      <w:r w:rsidR="005F1062" w:rsidRPr="00382A07">
        <w:rPr>
          <w:noProof/>
        </w:rPr>
      </w:r>
      <w:r w:rsidR="005F1062" w:rsidRPr="00382A07">
        <w:rPr>
          <w:noProof/>
        </w:rPr>
        <w:fldChar w:fldCharType="separate"/>
      </w:r>
      <w:r w:rsidR="00130165">
        <w:rPr>
          <w:noProof/>
        </w:rPr>
        <w:t>8</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5F1062" w:rsidRPr="00382A07">
        <w:rPr>
          <w:noProof/>
        </w:rPr>
        <w:fldChar w:fldCharType="begin"/>
      </w:r>
      <w:r w:rsidRPr="00382A07">
        <w:rPr>
          <w:noProof/>
        </w:rPr>
        <w:instrText xml:space="preserve"> PAGEREF _Toc466970492 \h </w:instrText>
      </w:r>
      <w:r w:rsidR="005F1062" w:rsidRPr="00382A07">
        <w:rPr>
          <w:noProof/>
        </w:rPr>
      </w:r>
      <w:r w:rsidR="005F1062" w:rsidRPr="00382A07">
        <w:rPr>
          <w:noProof/>
        </w:rPr>
        <w:fldChar w:fldCharType="separate"/>
      </w:r>
      <w:r w:rsidR="00130165">
        <w:rPr>
          <w:noProof/>
        </w:rPr>
        <w:t>9</w:t>
      </w:r>
      <w:r w:rsidR="005F1062"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5F1062" w:rsidRPr="00382A07">
        <w:rPr>
          <w:noProof/>
        </w:rPr>
        <w:fldChar w:fldCharType="begin"/>
      </w:r>
      <w:r w:rsidRPr="00382A07">
        <w:rPr>
          <w:noProof/>
        </w:rPr>
        <w:instrText xml:space="preserve"> PAGEREF _Toc466970499 \h </w:instrText>
      </w:r>
      <w:r w:rsidR="005F1062" w:rsidRPr="00382A07">
        <w:rPr>
          <w:noProof/>
        </w:rPr>
      </w:r>
      <w:r w:rsidR="005F1062" w:rsidRPr="00382A07">
        <w:rPr>
          <w:noProof/>
        </w:rPr>
        <w:fldChar w:fldCharType="separate"/>
      </w:r>
      <w:r w:rsidR="00130165">
        <w:rPr>
          <w:noProof/>
        </w:rPr>
        <w:t>10</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5F1062" w:rsidRPr="00382A07">
        <w:rPr>
          <w:noProof/>
        </w:rPr>
        <w:fldChar w:fldCharType="begin"/>
      </w:r>
      <w:r w:rsidRPr="00382A07">
        <w:rPr>
          <w:noProof/>
        </w:rPr>
        <w:instrText xml:space="preserve"> PAGEREF _Toc466970500 \h </w:instrText>
      </w:r>
      <w:r w:rsidR="005F1062" w:rsidRPr="00382A07">
        <w:rPr>
          <w:noProof/>
        </w:rPr>
      </w:r>
      <w:r w:rsidR="005F1062" w:rsidRPr="00382A07">
        <w:rPr>
          <w:noProof/>
        </w:rPr>
        <w:fldChar w:fldCharType="separate"/>
      </w:r>
      <w:r w:rsidR="00130165">
        <w:rPr>
          <w:noProof/>
        </w:rPr>
        <w:t>10</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5F1062" w:rsidRPr="00382A07">
        <w:rPr>
          <w:noProof/>
        </w:rPr>
        <w:fldChar w:fldCharType="begin"/>
      </w:r>
      <w:r w:rsidRPr="00382A07">
        <w:rPr>
          <w:noProof/>
        </w:rPr>
        <w:instrText xml:space="preserve"> PAGEREF _Toc466970504 \h </w:instrText>
      </w:r>
      <w:r w:rsidR="005F1062" w:rsidRPr="00382A07">
        <w:rPr>
          <w:noProof/>
        </w:rPr>
      </w:r>
      <w:r w:rsidR="005F1062" w:rsidRPr="00382A07">
        <w:rPr>
          <w:noProof/>
        </w:rPr>
        <w:fldChar w:fldCharType="separate"/>
      </w:r>
      <w:r w:rsidR="00130165">
        <w:rPr>
          <w:noProof/>
        </w:rPr>
        <w:t>10</w:t>
      </w:r>
      <w:r w:rsidR="005F1062"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5F1062" w:rsidRPr="00382A07">
        <w:rPr>
          <w:noProof/>
        </w:rPr>
        <w:fldChar w:fldCharType="begin"/>
      </w:r>
      <w:r w:rsidRPr="00382A07">
        <w:rPr>
          <w:noProof/>
        </w:rPr>
        <w:instrText xml:space="preserve"> PAGEREF _Toc466970508 \h </w:instrText>
      </w:r>
      <w:r w:rsidR="005F1062" w:rsidRPr="00382A07">
        <w:rPr>
          <w:noProof/>
        </w:rPr>
      </w:r>
      <w:r w:rsidR="005F1062" w:rsidRPr="00382A07">
        <w:rPr>
          <w:noProof/>
        </w:rPr>
        <w:fldChar w:fldCharType="separate"/>
      </w:r>
      <w:r w:rsidR="00130165">
        <w:rPr>
          <w:noProof/>
        </w:rPr>
        <w:t>12</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5F1062" w:rsidRPr="00382A07">
        <w:rPr>
          <w:noProof/>
        </w:rPr>
        <w:fldChar w:fldCharType="begin"/>
      </w:r>
      <w:r w:rsidRPr="00382A07">
        <w:rPr>
          <w:noProof/>
        </w:rPr>
        <w:instrText xml:space="preserve"> PAGEREF _Toc466970509 \h </w:instrText>
      </w:r>
      <w:r w:rsidR="005F1062" w:rsidRPr="00382A07">
        <w:rPr>
          <w:noProof/>
        </w:rPr>
      </w:r>
      <w:r w:rsidR="005F1062" w:rsidRPr="00382A07">
        <w:rPr>
          <w:noProof/>
        </w:rPr>
        <w:fldChar w:fldCharType="separate"/>
      </w:r>
      <w:r w:rsidR="00130165">
        <w:rPr>
          <w:noProof/>
        </w:rPr>
        <w:t>12</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5F1062" w:rsidRPr="00382A07">
        <w:rPr>
          <w:noProof/>
        </w:rPr>
        <w:fldChar w:fldCharType="begin"/>
      </w:r>
      <w:r w:rsidRPr="00382A07">
        <w:rPr>
          <w:noProof/>
        </w:rPr>
        <w:instrText xml:space="preserve"> PAGEREF _Toc466970512 \h </w:instrText>
      </w:r>
      <w:r w:rsidR="005F1062" w:rsidRPr="00382A07">
        <w:rPr>
          <w:noProof/>
        </w:rPr>
      </w:r>
      <w:r w:rsidR="005F1062" w:rsidRPr="00382A07">
        <w:rPr>
          <w:noProof/>
        </w:rPr>
        <w:fldChar w:fldCharType="separate"/>
      </w:r>
      <w:r w:rsidR="00130165">
        <w:rPr>
          <w:noProof/>
        </w:rPr>
        <w:t>12</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5F1062" w:rsidRPr="00382A07">
        <w:rPr>
          <w:noProof/>
        </w:rPr>
        <w:fldChar w:fldCharType="begin"/>
      </w:r>
      <w:r w:rsidRPr="00382A07">
        <w:rPr>
          <w:noProof/>
        </w:rPr>
        <w:instrText xml:space="preserve"> PAGEREF _Toc466970513 \h </w:instrText>
      </w:r>
      <w:r w:rsidR="005F1062" w:rsidRPr="00382A07">
        <w:rPr>
          <w:noProof/>
        </w:rPr>
      </w:r>
      <w:r w:rsidR="005F1062" w:rsidRPr="00382A07">
        <w:rPr>
          <w:noProof/>
        </w:rPr>
        <w:fldChar w:fldCharType="separate"/>
      </w:r>
      <w:r w:rsidR="00130165">
        <w:rPr>
          <w:noProof/>
        </w:rPr>
        <w:t>13</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5F1062" w:rsidRPr="00382A07">
        <w:rPr>
          <w:noProof/>
        </w:rPr>
        <w:fldChar w:fldCharType="begin"/>
      </w:r>
      <w:r w:rsidRPr="00382A07">
        <w:rPr>
          <w:noProof/>
        </w:rPr>
        <w:instrText xml:space="preserve"> PAGEREF _Toc466970528 \h </w:instrText>
      </w:r>
      <w:r w:rsidR="005F1062" w:rsidRPr="00382A07">
        <w:rPr>
          <w:noProof/>
        </w:rPr>
      </w:r>
      <w:r w:rsidR="005F1062" w:rsidRPr="00382A07">
        <w:rPr>
          <w:noProof/>
        </w:rPr>
        <w:fldChar w:fldCharType="separate"/>
      </w:r>
      <w:r w:rsidR="00130165">
        <w:rPr>
          <w:noProof/>
        </w:rPr>
        <w:t>29</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5F1062" w:rsidRPr="00382A07">
        <w:rPr>
          <w:noProof/>
        </w:rPr>
        <w:fldChar w:fldCharType="begin"/>
      </w:r>
      <w:r w:rsidRPr="00382A07">
        <w:rPr>
          <w:noProof/>
        </w:rPr>
        <w:instrText xml:space="preserve"> PAGEREF _Toc466970531 \h </w:instrText>
      </w:r>
      <w:r w:rsidR="005F1062" w:rsidRPr="00382A07">
        <w:rPr>
          <w:noProof/>
        </w:rPr>
      </w:r>
      <w:r w:rsidR="005F1062" w:rsidRPr="00382A07">
        <w:rPr>
          <w:noProof/>
        </w:rPr>
        <w:fldChar w:fldCharType="separate"/>
      </w:r>
      <w:r w:rsidR="00130165">
        <w:rPr>
          <w:noProof/>
        </w:rPr>
        <w:t>30</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5F1062" w:rsidRPr="00382A07">
        <w:rPr>
          <w:noProof/>
        </w:rPr>
        <w:fldChar w:fldCharType="begin"/>
      </w:r>
      <w:r w:rsidRPr="00382A07">
        <w:rPr>
          <w:noProof/>
        </w:rPr>
        <w:instrText xml:space="preserve"> PAGEREF _Toc466970532 \h </w:instrText>
      </w:r>
      <w:r w:rsidR="005F1062" w:rsidRPr="00382A07">
        <w:rPr>
          <w:noProof/>
        </w:rPr>
      </w:r>
      <w:r w:rsidR="005F1062" w:rsidRPr="00382A07">
        <w:rPr>
          <w:noProof/>
        </w:rPr>
        <w:fldChar w:fldCharType="separate"/>
      </w:r>
      <w:r w:rsidR="00130165">
        <w:rPr>
          <w:noProof/>
        </w:rPr>
        <w:t>30</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5F1062" w:rsidRPr="00382A07">
        <w:rPr>
          <w:noProof/>
        </w:rPr>
        <w:fldChar w:fldCharType="begin"/>
      </w:r>
      <w:r w:rsidRPr="00382A07">
        <w:rPr>
          <w:noProof/>
        </w:rPr>
        <w:instrText xml:space="preserve"> PAGEREF _Toc466970537 \h </w:instrText>
      </w:r>
      <w:r w:rsidR="005F1062" w:rsidRPr="00382A07">
        <w:rPr>
          <w:noProof/>
        </w:rPr>
      </w:r>
      <w:r w:rsidR="005F1062" w:rsidRPr="00382A07">
        <w:rPr>
          <w:noProof/>
        </w:rPr>
        <w:fldChar w:fldCharType="separate"/>
      </w:r>
      <w:r w:rsidR="00130165">
        <w:rPr>
          <w:noProof/>
        </w:rPr>
        <w:t>32</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5F1062" w:rsidRPr="00382A07">
        <w:rPr>
          <w:noProof/>
        </w:rPr>
        <w:fldChar w:fldCharType="begin"/>
      </w:r>
      <w:r w:rsidRPr="00382A07">
        <w:rPr>
          <w:noProof/>
        </w:rPr>
        <w:instrText xml:space="preserve"> PAGEREF _Toc466970538 \h </w:instrText>
      </w:r>
      <w:r w:rsidR="005F1062" w:rsidRPr="00382A07">
        <w:rPr>
          <w:noProof/>
        </w:rPr>
      </w:r>
      <w:r w:rsidR="005F1062" w:rsidRPr="00382A07">
        <w:rPr>
          <w:noProof/>
        </w:rPr>
        <w:fldChar w:fldCharType="separate"/>
      </w:r>
      <w:r w:rsidR="00130165">
        <w:rPr>
          <w:noProof/>
        </w:rPr>
        <w:t>33</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5F1062" w:rsidRPr="00382A07">
        <w:rPr>
          <w:noProof/>
        </w:rPr>
        <w:fldChar w:fldCharType="begin"/>
      </w:r>
      <w:r w:rsidRPr="00382A07">
        <w:rPr>
          <w:noProof/>
        </w:rPr>
        <w:instrText xml:space="preserve"> PAGEREF _Toc466970539 \h </w:instrText>
      </w:r>
      <w:r w:rsidR="005F1062" w:rsidRPr="00382A07">
        <w:rPr>
          <w:noProof/>
        </w:rPr>
      </w:r>
      <w:r w:rsidR="005F1062" w:rsidRPr="00382A07">
        <w:rPr>
          <w:noProof/>
        </w:rPr>
        <w:fldChar w:fldCharType="separate"/>
      </w:r>
      <w:r w:rsidR="00130165">
        <w:rPr>
          <w:noProof/>
        </w:rPr>
        <w:t>34</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5F1062" w:rsidRPr="00382A07">
        <w:rPr>
          <w:noProof/>
        </w:rPr>
        <w:fldChar w:fldCharType="begin"/>
      </w:r>
      <w:r w:rsidRPr="00382A07">
        <w:rPr>
          <w:noProof/>
        </w:rPr>
        <w:instrText xml:space="preserve"> PAGEREF _Toc466970540 \h </w:instrText>
      </w:r>
      <w:r w:rsidR="005F1062" w:rsidRPr="00382A07">
        <w:rPr>
          <w:noProof/>
        </w:rPr>
      </w:r>
      <w:r w:rsidR="005F1062" w:rsidRPr="00382A07">
        <w:rPr>
          <w:noProof/>
        </w:rPr>
        <w:fldChar w:fldCharType="separate"/>
      </w:r>
      <w:r w:rsidR="00130165">
        <w:rPr>
          <w:noProof/>
        </w:rPr>
        <w:t>34</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5F1062" w:rsidRPr="00382A07">
        <w:rPr>
          <w:noProof/>
        </w:rPr>
        <w:fldChar w:fldCharType="begin"/>
      </w:r>
      <w:r w:rsidRPr="00382A07">
        <w:rPr>
          <w:noProof/>
        </w:rPr>
        <w:instrText xml:space="preserve"> PAGEREF _Toc466970541 \h </w:instrText>
      </w:r>
      <w:r w:rsidR="005F1062" w:rsidRPr="00382A07">
        <w:rPr>
          <w:noProof/>
        </w:rPr>
      </w:r>
      <w:r w:rsidR="005F1062" w:rsidRPr="00382A07">
        <w:rPr>
          <w:noProof/>
        </w:rPr>
        <w:fldChar w:fldCharType="separate"/>
      </w:r>
      <w:r w:rsidR="00130165">
        <w:rPr>
          <w:noProof/>
        </w:rPr>
        <w:t>35</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5F1062" w:rsidRPr="00382A07">
        <w:rPr>
          <w:noProof/>
        </w:rPr>
        <w:fldChar w:fldCharType="begin"/>
      </w:r>
      <w:r w:rsidRPr="00382A07">
        <w:rPr>
          <w:noProof/>
        </w:rPr>
        <w:instrText xml:space="preserve"> PAGEREF _Toc466970542 \h </w:instrText>
      </w:r>
      <w:r w:rsidR="005F1062" w:rsidRPr="00382A07">
        <w:rPr>
          <w:noProof/>
        </w:rPr>
      </w:r>
      <w:r w:rsidR="005F1062" w:rsidRPr="00382A07">
        <w:rPr>
          <w:noProof/>
        </w:rPr>
        <w:fldChar w:fldCharType="separate"/>
      </w:r>
      <w:r w:rsidR="00130165">
        <w:rPr>
          <w:noProof/>
        </w:rPr>
        <w:t>35</w:t>
      </w:r>
      <w:r w:rsidR="005F1062"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5F1062" w:rsidRPr="00382A07">
        <w:rPr>
          <w:noProof/>
        </w:rPr>
        <w:fldChar w:fldCharType="begin"/>
      </w:r>
      <w:r w:rsidRPr="00382A07">
        <w:rPr>
          <w:noProof/>
        </w:rPr>
        <w:instrText xml:space="preserve"> PAGEREF _Toc466970543 \h </w:instrText>
      </w:r>
      <w:r w:rsidR="005F1062" w:rsidRPr="00382A07">
        <w:rPr>
          <w:noProof/>
        </w:rPr>
      </w:r>
      <w:r w:rsidR="005F1062" w:rsidRPr="00382A07">
        <w:rPr>
          <w:noProof/>
        </w:rPr>
        <w:fldChar w:fldCharType="separate"/>
      </w:r>
      <w:r w:rsidR="00130165">
        <w:rPr>
          <w:noProof/>
        </w:rPr>
        <w:t>37</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5F1062" w:rsidRPr="00382A07">
        <w:rPr>
          <w:noProof/>
        </w:rPr>
        <w:fldChar w:fldCharType="begin"/>
      </w:r>
      <w:r w:rsidRPr="00382A07">
        <w:rPr>
          <w:noProof/>
        </w:rPr>
        <w:instrText xml:space="preserve"> PAGEREF _Toc466970544 \h </w:instrText>
      </w:r>
      <w:r w:rsidR="005F1062" w:rsidRPr="00382A07">
        <w:rPr>
          <w:noProof/>
        </w:rPr>
      </w:r>
      <w:r w:rsidR="005F1062" w:rsidRPr="00382A07">
        <w:rPr>
          <w:noProof/>
        </w:rPr>
        <w:fldChar w:fldCharType="separate"/>
      </w:r>
      <w:r w:rsidR="00130165">
        <w:rPr>
          <w:noProof/>
        </w:rPr>
        <w:t>37</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5F1062" w:rsidRPr="00382A07">
        <w:rPr>
          <w:noProof/>
        </w:rPr>
        <w:fldChar w:fldCharType="begin"/>
      </w:r>
      <w:r w:rsidRPr="00382A07">
        <w:rPr>
          <w:noProof/>
        </w:rPr>
        <w:instrText xml:space="preserve"> PAGEREF _Toc466970547 \h </w:instrText>
      </w:r>
      <w:r w:rsidR="005F1062" w:rsidRPr="00382A07">
        <w:rPr>
          <w:noProof/>
        </w:rPr>
      </w:r>
      <w:r w:rsidR="005F1062" w:rsidRPr="00382A07">
        <w:rPr>
          <w:noProof/>
        </w:rPr>
        <w:fldChar w:fldCharType="separate"/>
      </w:r>
      <w:r w:rsidR="00130165">
        <w:rPr>
          <w:noProof/>
        </w:rPr>
        <w:t>37</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5F1062" w:rsidRPr="00382A07">
        <w:rPr>
          <w:noProof/>
        </w:rPr>
        <w:fldChar w:fldCharType="begin"/>
      </w:r>
      <w:r w:rsidRPr="00382A07">
        <w:rPr>
          <w:noProof/>
        </w:rPr>
        <w:instrText xml:space="preserve"> PAGEREF _Toc466970550 \h </w:instrText>
      </w:r>
      <w:r w:rsidR="005F1062" w:rsidRPr="00382A07">
        <w:rPr>
          <w:noProof/>
        </w:rPr>
      </w:r>
      <w:r w:rsidR="005F1062" w:rsidRPr="00382A07">
        <w:rPr>
          <w:noProof/>
        </w:rPr>
        <w:fldChar w:fldCharType="separate"/>
      </w:r>
      <w:r w:rsidR="00130165">
        <w:rPr>
          <w:noProof/>
        </w:rPr>
        <w:t>37</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5F1062" w:rsidRPr="00382A07">
        <w:rPr>
          <w:noProof/>
        </w:rPr>
        <w:fldChar w:fldCharType="begin"/>
      </w:r>
      <w:r w:rsidRPr="00382A07">
        <w:rPr>
          <w:noProof/>
        </w:rPr>
        <w:instrText xml:space="preserve"> PAGEREF _Toc466970553 \h </w:instrText>
      </w:r>
      <w:r w:rsidR="005F1062" w:rsidRPr="00382A07">
        <w:rPr>
          <w:noProof/>
        </w:rPr>
      </w:r>
      <w:r w:rsidR="005F1062" w:rsidRPr="00382A07">
        <w:rPr>
          <w:noProof/>
        </w:rPr>
        <w:fldChar w:fldCharType="separate"/>
      </w:r>
      <w:r w:rsidR="00130165">
        <w:rPr>
          <w:noProof/>
        </w:rPr>
        <w:t>37</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5F1062" w:rsidRPr="00382A07">
        <w:rPr>
          <w:noProof/>
        </w:rPr>
        <w:fldChar w:fldCharType="begin"/>
      </w:r>
      <w:r w:rsidRPr="00382A07">
        <w:rPr>
          <w:noProof/>
        </w:rPr>
        <w:instrText xml:space="preserve"> PAGEREF _Toc466970556 \h </w:instrText>
      </w:r>
      <w:r w:rsidR="005F1062" w:rsidRPr="00382A07">
        <w:rPr>
          <w:noProof/>
        </w:rPr>
      </w:r>
      <w:r w:rsidR="005F1062" w:rsidRPr="00382A07">
        <w:rPr>
          <w:noProof/>
        </w:rPr>
        <w:fldChar w:fldCharType="separate"/>
      </w:r>
      <w:r w:rsidR="00130165">
        <w:rPr>
          <w:noProof/>
        </w:rPr>
        <w:t>37</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5F1062" w:rsidRPr="00382A07">
        <w:rPr>
          <w:noProof/>
        </w:rPr>
        <w:fldChar w:fldCharType="begin"/>
      </w:r>
      <w:r w:rsidRPr="00382A07">
        <w:rPr>
          <w:noProof/>
        </w:rPr>
        <w:instrText xml:space="preserve"> PAGEREF _Toc466970559 \h </w:instrText>
      </w:r>
      <w:r w:rsidR="005F1062" w:rsidRPr="00382A07">
        <w:rPr>
          <w:noProof/>
        </w:rPr>
      </w:r>
      <w:r w:rsidR="005F1062" w:rsidRPr="00382A07">
        <w:rPr>
          <w:noProof/>
        </w:rPr>
        <w:fldChar w:fldCharType="separate"/>
      </w:r>
      <w:r w:rsidR="00130165">
        <w:rPr>
          <w:noProof/>
        </w:rPr>
        <w:t>38</w:t>
      </w:r>
      <w:r w:rsidR="005F1062"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5F1062" w:rsidRPr="00382A07">
        <w:rPr>
          <w:noProof/>
        </w:rPr>
        <w:fldChar w:fldCharType="begin"/>
      </w:r>
      <w:r w:rsidRPr="00382A07">
        <w:rPr>
          <w:noProof/>
        </w:rPr>
        <w:instrText xml:space="preserve"> PAGEREF _Toc466970561 \h </w:instrText>
      </w:r>
      <w:r w:rsidR="005F1062" w:rsidRPr="00382A07">
        <w:rPr>
          <w:noProof/>
        </w:rPr>
      </w:r>
      <w:r w:rsidR="005F1062" w:rsidRPr="00382A07">
        <w:rPr>
          <w:noProof/>
        </w:rPr>
        <w:fldChar w:fldCharType="separate"/>
      </w:r>
      <w:r w:rsidR="00130165">
        <w:rPr>
          <w:noProof/>
        </w:rPr>
        <w:t>39</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5F1062" w:rsidRPr="00382A07">
        <w:rPr>
          <w:noProof/>
        </w:rPr>
        <w:fldChar w:fldCharType="begin"/>
      </w:r>
      <w:r w:rsidRPr="00382A07">
        <w:rPr>
          <w:noProof/>
        </w:rPr>
        <w:instrText xml:space="preserve"> PAGEREF _Toc466970562 \h </w:instrText>
      </w:r>
      <w:r w:rsidR="005F1062" w:rsidRPr="00382A07">
        <w:rPr>
          <w:noProof/>
        </w:rPr>
      </w:r>
      <w:r w:rsidR="005F1062" w:rsidRPr="00382A07">
        <w:rPr>
          <w:noProof/>
        </w:rPr>
        <w:fldChar w:fldCharType="separate"/>
      </w:r>
      <w:r w:rsidR="00130165">
        <w:rPr>
          <w:noProof/>
        </w:rPr>
        <w:t>39</w:t>
      </w:r>
      <w:r w:rsidR="005F1062"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5F1062" w:rsidRPr="00382A07">
        <w:rPr>
          <w:noProof/>
        </w:rPr>
        <w:fldChar w:fldCharType="begin"/>
      </w:r>
      <w:r w:rsidRPr="00382A07">
        <w:rPr>
          <w:noProof/>
        </w:rPr>
        <w:instrText xml:space="preserve"> PAGEREF _Toc466970565 \h </w:instrText>
      </w:r>
      <w:r w:rsidR="005F1062" w:rsidRPr="00382A07">
        <w:rPr>
          <w:noProof/>
        </w:rPr>
      </w:r>
      <w:r w:rsidR="005F1062" w:rsidRPr="00382A07">
        <w:rPr>
          <w:noProof/>
        </w:rPr>
        <w:fldChar w:fldCharType="separate"/>
      </w:r>
      <w:r w:rsidR="00130165">
        <w:rPr>
          <w:noProof/>
        </w:rPr>
        <w:t>43</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5F1062" w:rsidRPr="00382A07">
        <w:rPr>
          <w:noProof/>
        </w:rPr>
        <w:fldChar w:fldCharType="begin"/>
      </w:r>
      <w:r w:rsidRPr="00382A07">
        <w:rPr>
          <w:noProof/>
        </w:rPr>
        <w:instrText xml:space="preserve"> PAGEREF _Toc466970567 \h </w:instrText>
      </w:r>
      <w:r w:rsidR="005F1062" w:rsidRPr="00382A07">
        <w:rPr>
          <w:noProof/>
        </w:rPr>
      </w:r>
      <w:r w:rsidR="005F1062" w:rsidRPr="00382A07">
        <w:rPr>
          <w:noProof/>
        </w:rPr>
        <w:fldChar w:fldCharType="separate"/>
      </w:r>
      <w:r w:rsidR="00130165">
        <w:rPr>
          <w:noProof/>
        </w:rPr>
        <w:t>45</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5F1062" w:rsidRPr="00382A07">
        <w:rPr>
          <w:noProof/>
        </w:rPr>
        <w:fldChar w:fldCharType="begin"/>
      </w:r>
      <w:r w:rsidRPr="00382A07">
        <w:rPr>
          <w:noProof/>
        </w:rPr>
        <w:instrText xml:space="preserve"> PAGEREF _Toc466970570 \h </w:instrText>
      </w:r>
      <w:r w:rsidR="005F1062" w:rsidRPr="00382A07">
        <w:rPr>
          <w:noProof/>
        </w:rPr>
      </w:r>
      <w:r w:rsidR="005F1062" w:rsidRPr="00382A07">
        <w:rPr>
          <w:noProof/>
        </w:rPr>
        <w:fldChar w:fldCharType="separate"/>
      </w:r>
      <w:r w:rsidR="00130165">
        <w:rPr>
          <w:noProof/>
        </w:rPr>
        <w:t>49</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5F1062" w:rsidRPr="00382A07">
        <w:rPr>
          <w:noProof/>
        </w:rPr>
        <w:fldChar w:fldCharType="begin"/>
      </w:r>
      <w:r w:rsidRPr="00382A07">
        <w:rPr>
          <w:noProof/>
        </w:rPr>
        <w:instrText xml:space="preserve"> PAGEREF _Toc466970573 \h </w:instrText>
      </w:r>
      <w:r w:rsidR="005F1062" w:rsidRPr="00382A07">
        <w:rPr>
          <w:noProof/>
        </w:rPr>
      </w:r>
      <w:r w:rsidR="005F1062" w:rsidRPr="00382A07">
        <w:rPr>
          <w:noProof/>
        </w:rPr>
        <w:fldChar w:fldCharType="separate"/>
      </w:r>
      <w:r w:rsidR="00130165">
        <w:rPr>
          <w:noProof/>
        </w:rPr>
        <w:t>51</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5F1062" w:rsidRPr="00382A07">
        <w:rPr>
          <w:noProof/>
        </w:rPr>
        <w:fldChar w:fldCharType="begin"/>
      </w:r>
      <w:r w:rsidRPr="00382A07">
        <w:rPr>
          <w:noProof/>
        </w:rPr>
        <w:instrText xml:space="preserve"> PAGEREF _Toc466970576 \h </w:instrText>
      </w:r>
      <w:r w:rsidR="005F1062" w:rsidRPr="00382A07">
        <w:rPr>
          <w:noProof/>
        </w:rPr>
      </w:r>
      <w:r w:rsidR="005F1062" w:rsidRPr="00382A07">
        <w:rPr>
          <w:noProof/>
        </w:rPr>
        <w:fldChar w:fldCharType="separate"/>
      </w:r>
      <w:r w:rsidR="00130165">
        <w:rPr>
          <w:noProof/>
        </w:rPr>
        <w:t>53</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5F1062" w:rsidRPr="00382A07">
        <w:rPr>
          <w:noProof/>
        </w:rPr>
        <w:fldChar w:fldCharType="begin"/>
      </w:r>
      <w:r w:rsidRPr="00382A07">
        <w:rPr>
          <w:noProof/>
        </w:rPr>
        <w:instrText xml:space="preserve"> PAGEREF _Toc466970579 \h </w:instrText>
      </w:r>
      <w:r w:rsidR="005F1062" w:rsidRPr="00382A07">
        <w:rPr>
          <w:noProof/>
        </w:rPr>
      </w:r>
      <w:r w:rsidR="005F1062" w:rsidRPr="00382A07">
        <w:rPr>
          <w:noProof/>
        </w:rPr>
        <w:fldChar w:fldCharType="separate"/>
      </w:r>
      <w:r w:rsidR="00130165">
        <w:rPr>
          <w:noProof/>
        </w:rPr>
        <w:t>55</w:t>
      </w:r>
      <w:r w:rsidR="005F1062"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5F1062" w:rsidRPr="00382A07">
        <w:rPr>
          <w:noProof/>
        </w:rPr>
        <w:fldChar w:fldCharType="begin"/>
      </w:r>
      <w:r w:rsidRPr="00382A07">
        <w:rPr>
          <w:noProof/>
        </w:rPr>
        <w:instrText xml:space="preserve"> PAGEREF _Toc466970581 \h </w:instrText>
      </w:r>
      <w:r w:rsidR="005F1062" w:rsidRPr="00382A07">
        <w:rPr>
          <w:noProof/>
        </w:rPr>
      </w:r>
      <w:r w:rsidR="005F1062" w:rsidRPr="00382A07">
        <w:rPr>
          <w:noProof/>
        </w:rPr>
        <w:fldChar w:fldCharType="separate"/>
      </w:r>
      <w:r w:rsidR="00130165">
        <w:rPr>
          <w:noProof/>
        </w:rPr>
        <w:t>57</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5F1062" w:rsidRPr="00382A07">
        <w:rPr>
          <w:noProof/>
        </w:rPr>
        <w:fldChar w:fldCharType="begin"/>
      </w:r>
      <w:r w:rsidRPr="00382A07">
        <w:rPr>
          <w:noProof/>
        </w:rPr>
        <w:instrText xml:space="preserve"> PAGEREF _Toc466970583 \h </w:instrText>
      </w:r>
      <w:r w:rsidR="005F1062" w:rsidRPr="00382A07">
        <w:rPr>
          <w:noProof/>
        </w:rPr>
      </w:r>
      <w:r w:rsidR="005F1062" w:rsidRPr="00382A07">
        <w:rPr>
          <w:noProof/>
        </w:rPr>
        <w:fldChar w:fldCharType="separate"/>
      </w:r>
      <w:r w:rsidR="00130165">
        <w:rPr>
          <w:noProof/>
        </w:rPr>
        <w:t>62</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5F1062" w:rsidRPr="00382A07">
        <w:rPr>
          <w:noProof/>
        </w:rPr>
        <w:fldChar w:fldCharType="begin"/>
      </w:r>
      <w:r w:rsidRPr="00382A07">
        <w:rPr>
          <w:noProof/>
        </w:rPr>
        <w:instrText xml:space="preserve"> PAGEREF _Toc466970586 \h </w:instrText>
      </w:r>
      <w:r w:rsidR="005F1062" w:rsidRPr="00382A07">
        <w:rPr>
          <w:noProof/>
        </w:rPr>
      </w:r>
      <w:r w:rsidR="005F1062" w:rsidRPr="00382A07">
        <w:rPr>
          <w:noProof/>
        </w:rPr>
        <w:fldChar w:fldCharType="separate"/>
      </w:r>
      <w:r w:rsidR="00130165">
        <w:rPr>
          <w:noProof/>
        </w:rPr>
        <w:t>64</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5F1062" w:rsidRPr="00382A07">
        <w:rPr>
          <w:noProof/>
        </w:rPr>
        <w:fldChar w:fldCharType="begin"/>
      </w:r>
      <w:r w:rsidRPr="00382A07">
        <w:rPr>
          <w:noProof/>
        </w:rPr>
        <w:instrText xml:space="preserve"> PAGEREF _Toc466970589 \h </w:instrText>
      </w:r>
      <w:r w:rsidR="005F1062" w:rsidRPr="00382A07">
        <w:rPr>
          <w:noProof/>
        </w:rPr>
      </w:r>
      <w:r w:rsidR="005F1062" w:rsidRPr="00382A07">
        <w:rPr>
          <w:noProof/>
        </w:rPr>
        <w:fldChar w:fldCharType="separate"/>
      </w:r>
      <w:r w:rsidR="00130165">
        <w:rPr>
          <w:noProof/>
        </w:rPr>
        <w:t>66</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5F1062" w:rsidRPr="00382A07">
        <w:rPr>
          <w:noProof/>
        </w:rPr>
        <w:fldChar w:fldCharType="begin"/>
      </w:r>
      <w:r w:rsidRPr="00382A07">
        <w:rPr>
          <w:noProof/>
        </w:rPr>
        <w:instrText xml:space="preserve"> PAGEREF _Toc466970592 \h </w:instrText>
      </w:r>
      <w:r w:rsidR="005F1062" w:rsidRPr="00382A07">
        <w:rPr>
          <w:noProof/>
        </w:rPr>
      </w:r>
      <w:r w:rsidR="005F1062" w:rsidRPr="00382A07">
        <w:rPr>
          <w:noProof/>
        </w:rPr>
        <w:fldChar w:fldCharType="separate"/>
      </w:r>
      <w:r w:rsidR="00130165">
        <w:rPr>
          <w:noProof/>
        </w:rPr>
        <w:t>68</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5F1062" w:rsidRPr="00382A07">
        <w:rPr>
          <w:noProof/>
        </w:rPr>
        <w:fldChar w:fldCharType="begin"/>
      </w:r>
      <w:r w:rsidRPr="00382A07">
        <w:rPr>
          <w:noProof/>
        </w:rPr>
        <w:instrText xml:space="preserve"> PAGEREF _Toc466970595 \h </w:instrText>
      </w:r>
      <w:r w:rsidR="005F1062" w:rsidRPr="00382A07">
        <w:rPr>
          <w:noProof/>
        </w:rPr>
      </w:r>
      <w:r w:rsidR="005F1062" w:rsidRPr="00382A07">
        <w:rPr>
          <w:noProof/>
        </w:rPr>
        <w:fldChar w:fldCharType="separate"/>
      </w:r>
      <w:r w:rsidR="00130165">
        <w:rPr>
          <w:noProof/>
        </w:rPr>
        <w:t>71</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5F1062" w:rsidRPr="00382A07">
        <w:rPr>
          <w:noProof/>
        </w:rPr>
        <w:fldChar w:fldCharType="begin"/>
      </w:r>
      <w:r w:rsidRPr="00382A07">
        <w:rPr>
          <w:noProof/>
        </w:rPr>
        <w:instrText xml:space="preserve"> PAGEREF _Toc466970600 \h </w:instrText>
      </w:r>
      <w:r w:rsidR="005F1062" w:rsidRPr="00382A07">
        <w:rPr>
          <w:noProof/>
        </w:rPr>
      </w:r>
      <w:r w:rsidR="005F1062" w:rsidRPr="00382A07">
        <w:rPr>
          <w:noProof/>
        </w:rPr>
        <w:fldChar w:fldCharType="separate"/>
      </w:r>
      <w:r w:rsidR="00130165">
        <w:rPr>
          <w:noProof/>
        </w:rPr>
        <w:t>75</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5F1062" w:rsidRPr="00382A07">
        <w:rPr>
          <w:noProof/>
        </w:rPr>
        <w:fldChar w:fldCharType="begin"/>
      </w:r>
      <w:r w:rsidRPr="00382A07">
        <w:rPr>
          <w:noProof/>
        </w:rPr>
        <w:instrText xml:space="preserve"> PAGEREF _Toc466970603 \h </w:instrText>
      </w:r>
      <w:r w:rsidR="005F1062" w:rsidRPr="00382A07">
        <w:rPr>
          <w:noProof/>
        </w:rPr>
      </w:r>
      <w:r w:rsidR="005F1062" w:rsidRPr="00382A07">
        <w:rPr>
          <w:noProof/>
        </w:rPr>
        <w:fldChar w:fldCharType="separate"/>
      </w:r>
      <w:r w:rsidR="00130165">
        <w:rPr>
          <w:noProof/>
        </w:rPr>
        <w:t>78</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5F1062" w:rsidRPr="00382A07">
        <w:rPr>
          <w:noProof/>
        </w:rPr>
        <w:fldChar w:fldCharType="begin"/>
      </w:r>
      <w:r w:rsidRPr="00382A07">
        <w:rPr>
          <w:noProof/>
        </w:rPr>
        <w:instrText xml:space="preserve"> PAGEREF _Toc466970606 \h </w:instrText>
      </w:r>
      <w:r w:rsidR="005F1062" w:rsidRPr="00382A07">
        <w:rPr>
          <w:noProof/>
        </w:rPr>
      </w:r>
      <w:r w:rsidR="005F1062" w:rsidRPr="00382A07">
        <w:rPr>
          <w:noProof/>
        </w:rPr>
        <w:fldChar w:fldCharType="separate"/>
      </w:r>
      <w:r w:rsidR="00130165">
        <w:rPr>
          <w:noProof/>
        </w:rPr>
        <w:t>80</w:t>
      </w:r>
      <w:r w:rsidR="005F1062"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5F1062" w:rsidRPr="00382A07">
        <w:rPr>
          <w:noProof/>
        </w:rPr>
        <w:fldChar w:fldCharType="begin"/>
      </w:r>
      <w:r w:rsidRPr="00382A07">
        <w:rPr>
          <w:noProof/>
        </w:rPr>
        <w:instrText xml:space="preserve"> PAGEREF _Toc466970609 \h </w:instrText>
      </w:r>
      <w:r w:rsidR="005F1062" w:rsidRPr="00382A07">
        <w:rPr>
          <w:noProof/>
        </w:rPr>
      </w:r>
      <w:r w:rsidR="005F1062" w:rsidRPr="00382A07">
        <w:rPr>
          <w:noProof/>
        </w:rPr>
        <w:fldChar w:fldCharType="separate"/>
      </w:r>
      <w:r w:rsidR="00130165">
        <w:rPr>
          <w:noProof/>
        </w:rPr>
        <w:t>82</w:t>
      </w:r>
      <w:r w:rsidR="005F1062" w:rsidRPr="00382A07">
        <w:rPr>
          <w:noProof/>
        </w:rPr>
        <w:fldChar w:fldCharType="end"/>
      </w:r>
    </w:p>
    <w:p w:rsidR="00717F60" w:rsidRPr="00382A07" w:rsidRDefault="005F106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0D5A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w:t>
      </w:r>
      <w:proofErr w:type="gramEnd"/>
      <w:r w:rsidR="002C30C3" w:rsidRPr="00702B2C">
        <w:rPr>
          <w:iCs/>
          <w:sz w:val="24"/>
          <w:szCs w:val="24"/>
        </w:rPr>
        <w:t xml:space="preserve">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w:t>
      </w:r>
      <w:proofErr w:type="gramStart"/>
      <w:r w:rsidR="002C30C3" w:rsidRPr="00297EB0">
        <w:t>Организатора  –</w:t>
      </w:r>
      <w:proofErr w:type="gramEnd"/>
      <w:r w:rsidR="002C30C3" w:rsidRPr="00297EB0">
        <w:t xml:space="preserve"> </w:t>
      </w:r>
      <w:r w:rsidR="00575C9C" w:rsidRPr="00695B47">
        <w:t>Камышанченко Ю</w:t>
      </w:r>
      <w:r w:rsidR="00575C9C">
        <w:t xml:space="preserve">рий </w:t>
      </w:r>
      <w:r w:rsidR="00575C9C" w:rsidRPr="00695B47">
        <w:t>А</w:t>
      </w:r>
      <w:r w:rsidR="00575C9C">
        <w:t>натольевич</w:t>
      </w:r>
      <w:r w:rsidR="00575C9C" w:rsidRPr="00551E29">
        <w:t xml:space="preserve">, контактный телефон </w:t>
      </w:r>
      <w:r w:rsidR="00575C9C">
        <w:t xml:space="preserve">(4722) 30-46-26 </w:t>
      </w:r>
      <w:r w:rsidR="00575C9C" w:rsidRPr="00916BBB">
        <w:rPr>
          <w:lang w:val="en-US"/>
        </w:rPr>
        <w:t>e</w:t>
      </w:r>
      <w:r w:rsidR="00575C9C" w:rsidRPr="00916BBB">
        <w:t>-</w:t>
      </w:r>
      <w:r w:rsidR="00575C9C" w:rsidRPr="00916BBB">
        <w:rPr>
          <w:lang w:val="en-US"/>
        </w:rPr>
        <w:t>mail</w:t>
      </w:r>
      <w:r w:rsidR="00575C9C" w:rsidRPr="00916BBB">
        <w:t xml:space="preserve">: </w:t>
      </w:r>
      <w:hyperlink r:id="rId19" w:history="1">
        <w:r w:rsidR="00575C9C" w:rsidRPr="00C84C10">
          <w:rPr>
            <w:rStyle w:val="a7"/>
            <w:lang w:val="en-US"/>
          </w:rPr>
          <w:t>Kamyshanchenko</w:t>
        </w:r>
        <w:r w:rsidR="00575C9C" w:rsidRPr="00C84C10">
          <w:rPr>
            <w:rStyle w:val="a7"/>
          </w:rPr>
          <w:t>.</w:t>
        </w:r>
        <w:r w:rsidR="00575C9C" w:rsidRPr="00C84C10">
          <w:rPr>
            <w:rStyle w:val="a7"/>
            <w:lang w:val="en-US"/>
          </w:rPr>
          <w:t>UA</w:t>
        </w:r>
        <w:r w:rsidR="00575C9C" w:rsidRPr="00C84C10">
          <w:rPr>
            <w:rStyle w:val="a7"/>
          </w:rPr>
          <w:t>@</w:t>
        </w:r>
        <w:r w:rsidR="00575C9C" w:rsidRPr="00C84C10">
          <w:rPr>
            <w:rStyle w:val="a7"/>
            <w:lang w:val="en-US"/>
          </w:rPr>
          <w:t>mrsk</w:t>
        </w:r>
        <w:r w:rsidR="00575C9C" w:rsidRPr="00C84C10">
          <w:rPr>
            <w:rStyle w:val="a7"/>
          </w:rPr>
          <w:t>-1.</w:t>
        </w:r>
        <w:r w:rsidR="00575C9C" w:rsidRPr="00C84C10">
          <w:rPr>
            <w:rStyle w:val="a7"/>
            <w:lang w:val="en-US"/>
          </w:rPr>
          <w:t>ru</w:t>
        </w:r>
      </w:hyperlink>
      <w:r w:rsidR="00F55EB0" w:rsidRPr="00575C9C">
        <w:rPr>
          <w:rStyle w:val="a7"/>
        </w:rPr>
        <w:t>.</w:t>
      </w:r>
      <w:r w:rsidR="002C30C3">
        <w:t xml:space="preserve"> </w:t>
      </w:r>
      <w:proofErr w:type="gramStart"/>
      <w:r w:rsidR="002C30C3">
        <w:t>.</w:t>
      </w:r>
      <w:r w:rsidR="002C30C3" w:rsidRPr="00BA4AB0">
        <w:rPr>
          <w:sz w:val="24"/>
          <w:szCs w:val="24"/>
        </w:rPr>
        <w:t xml:space="preserve"> </w:t>
      </w:r>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175A1C">
        <w:rPr>
          <w:b/>
          <w:sz w:val="24"/>
          <w:szCs w:val="24"/>
        </w:rPr>
        <w:t>12</w:t>
      </w:r>
      <w:r w:rsidR="002C30C3" w:rsidRPr="00BA4AB0">
        <w:rPr>
          <w:b/>
          <w:sz w:val="24"/>
          <w:szCs w:val="24"/>
        </w:rPr>
        <w:t xml:space="preserve">» </w:t>
      </w:r>
      <w:r w:rsidR="000D5A5B">
        <w:rPr>
          <w:b/>
          <w:sz w:val="24"/>
          <w:szCs w:val="24"/>
        </w:rPr>
        <w:t>декабря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C30C3" w:rsidRPr="007259EC">
        <w:rPr>
          <w:sz w:val="24"/>
          <w:szCs w:val="24"/>
        </w:rPr>
        <w:t xml:space="preserve"> </w:t>
      </w:r>
      <w:proofErr w:type="gramStart"/>
      <w:r w:rsidR="002C30C3"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575C9C" w:rsidRPr="00916BBB">
        <w:rPr>
          <w:iCs/>
          <w:sz w:val="24"/>
          <w:szCs w:val="24"/>
          <w:lang w:eastAsia="ru-RU"/>
        </w:rPr>
        <w:t>Договора</w:t>
      </w:r>
      <w:r w:rsidR="00575C9C" w:rsidRPr="00916BBB">
        <w:rPr>
          <w:sz w:val="24"/>
          <w:szCs w:val="24"/>
        </w:rPr>
        <w:t xml:space="preserve">  </w:t>
      </w:r>
      <w:r w:rsidR="00575C9C">
        <w:t xml:space="preserve">на </w:t>
      </w:r>
      <w:r w:rsidR="00575C9C">
        <w:rPr>
          <w:bCs w:val="0"/>
        </w:rPr>
        <w:t xml:space="preserve">поставку </w:t>
      </w:r>
      <w:r w:rsidR="00575C9C">
        <w:t xml:space="preserve">бумаги </w:t>
      </w:r>
      <w:r w:rsidR="00575C9C" w:rsidRPr="009B33BB">
        <w:t>для нужд ПАО «МРСК Центра» (филиала «Белгородэнерго»)</w:t>
      </w:r>
      <w:r w:rsidR="002C30C3" w:rsidRPr="00BA4AB0">
        <w:rPr>
          <w:sz w:val="24"/>
          <w:szCs w:val="24"/>
        </w:rPr>
        <w:t>, ра</w:t>
      </w:r>
      <w:r w:rsidR="002C30C3">
        <w:rPr>
          <w:sz w:val="24"/>
          <w:szCs w:val="24"/>
        </w:rPr>
        <w:t>сположенного по адресу:</w:t>
      </w:r>
      <w:proofErr w:type="gramEnd"/>
      <w:r w:rsidR="002C30C3">
        <w:rPr>
          <w:sz w:val="24"/>
          <w:szCs w:val="24"/>
        </w:rPr>
        <w:t xml:space="preserve">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hyperlink r:id="rId22" w:history="1">
        <w:proofErr w:type="spellStart"/>
        <w:r w:rsidR="00862664" w:rsidRPr="002C30C3">
          <w:rPr>
            <w:rStyle w:val="a7"/>
            <w:color w:val="auto"/>
            <w:sz w:val="24"/>
            <w:szCs w:val="24"/>
          </w:rPr>
          <w:t>etp.rosseti.ru</w:t>
        </w:r>
        <w:proofErr w:type="spellEnd"/>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575C9C" w:rsidRPr="00916BBB">
        <w:rPr>
          <w:iCs/>
          <w:sz w:val="24"/>
          <w:szCs w:val="24"/>
          <w:lang w:eastAsia="ru-RU"/>
        </w:rPr>
        <w:t>Договора</w:t>
      </w:r>
      <w:r w:rsidR="00575C9C" w:rsidRPr="00916BBB">
        <w:rPr>
          <w:sz w:val="24"/>
          <w:szCs w:val="24"/>
        </w:rPr>
        <w:t xml:space="preserve">  </w:t>
      </w:r>
      <w:r w:rsidR="00575C9C">
        <w:t xml:space="preserve">на </w:t>
      </w:r>
      <w:r w:rsidR="00575C9C">
        <w:rPr>
          <w:bCs w:val="0"/>
        </w:rPr>
        <w:t xml:space="preserve">поставку </w:t>
      </w:r>
      <w:r w:rsidR="00575C9C">
        <w:t xml:space="preserve">бумаги </w:t>
      </w:r>
      <w:r w:rsidR="00575C9C" w:rsidRPr="009B33BB">
        <w:t>для нужд ПАО «МРСК Центра» (филиала «Белгородэнерго»)</w:t>
      </w:r>
      <w:r w:rsidR="00B46A83" w:rsidRPr="00B46A83">
        <w:rPr>
          <w:sz w:val="24"/>
          <w:szCs w:val="24"/>
        </w:rPr>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sidR="009E73EF">
        <w:t>В соответствии с Техническим задани</w:t>
      </w:r>
      <w:r w:rsidR="00575C9C">
        <w:t>ем</w:t>
      </w:r>
      <w:r w:rsidR="009E73EF">
        <w:t xml:space="preserve"> Заказчика</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441A42">
        <w:t xml:space="preserve">,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lastRenderedPageBreak/>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8C00CC">
        <w:rPr>
          <w:rFonts w:ascii="Times New Roman" w:hAnsi="Times New Roman" w:cs="Times New Roman"/>
          <w:bCs/>
          <w:snapToGrid/>
          <w:sz w:val="24"/>
          <w:szCs w:val="24"/>
          <w:lang w:eastAsia="ar-SA"/>
        </w:rPr>
        <w:t>календарных дней</w:t>
      </w:r>
      <w:r w:rsidR="0022360B" w:rsidRPr="002C30C3">
        <w:rPr>
          <w:rFonts w:ascii="Times New Roman" w:hAnsi="Times New Roman" w:cs="Times New Roman"/>
          <w:bCs/>
          <w:snapToGrid/>
          <w:sz w:val="24"/>
          <w:szCs w:val="24"/>
          <w:lang w:eastAsia="ar-SA"/>
        </w:rPr>
        <w:t xml:space="preserve">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w:t>
      </w:r>
      <w:r w:rsidR="00AE556B" w:rsidRPr="00382A07">
        <w:rPr>
          <w:b w:val="0"/>
          <w:szCs w:val="24"/>
        </w:rPr>
        <w:lastRenderedPageBreak/>
        <w:t xml:space="preserve">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5F1062"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5F1062" w:rsidRPr="00382A07">
        <w:rPr>
          <w:bCs w:val="0"/>
          <w:sz w:val="24"/>
          <w:szCs w:val="24"/>
        </w:rPr>
      </w:r>
      <w:r w:rsidR="005F1062"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5F1062"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5F1062" w:rsidRPr="00382A07">
        <w:rPr>
          <w:bCs w:val="0"/>
          <w:sz w:val="24"/>
          <w:szCs w:val="24"/>
        </w:rPr>
      </w:r>
      <w:r w:rsidR="005F1062"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5F1062"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5F1062" w:rsidRPr="00382A07">
        <w:rPr>
          <w:bCs w:val="0"/>
          <w:sz w:val="24"/>
          <w:szCs w:val="24"/>
        </w:rPr>
      </w:r>
      <w:r w:rsidR="005F1062"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5F1062"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5F1062" w:rsidRPr="00382A07">
        <w:rPr>
          <w:bCs w:val="0"/>
          <w:sz w:val="24"/>
          <w:szCs w:val="24"/>
        </w:rPr>
      </w:r>
      <w:r w:rsidR="005F1062"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5F1062"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5F1062" w:rsidRPr="00382A07">
        <w:rPr>
          <w:bCs w:val="0"/>
          <w:sz w:val="24"/>
          <w:szCs w:val="24"/>
        </w:rPr>
      </w:r>
      <w:r w:rsidR="005F1062"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5F1062">
        <w:fldChar w:fldCharType="begin"/>
      </w:r>
      <w:r w:rsidR="00E71DF1">
        <w:instrText xml:space="preserve"> REF _Ref440372460 \r \h  \* MERGEFORMAT </w:instrText>
      </w:r>
      <w:r w:rsidR="005F1062">
        <w:fldChar w:fldCharType="separate"/>
      </w:r>
      <w:proofErr w:type="spellStart"/>
      <w:r w:rsidR="00CA44AD" w:rsidRPr="00CA44AD">
        <w:rPr>
          <w:sz w:val="24"/>
          <w:szCs w:val="24"/>
        </w:rPr>
        <w:t>д</w:t>
      </w:r>
      <w:proofErr w:type="spellEnd"/>
      <w:r w:rsidR="00CA44AD" w:rsidRPr="00CA44AD">
        <w:rPr>
          <w:sz w:val="24"/>
          <w:szCs w:val="24"/>
        </w:rPr>
        <w:t>)</w:t>
      </w:r>
      <w:r w:rsidR="005F1062">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5F1062">
        <w:fldChar w:fldCharType="begin"/>
      </w:r>
      <w:r w:rsidR="00E71DF1">
        <w:instrText xml:space="preserve"> REF _Ref440372477 \r \h  \* MERGEFORMAT </w:instrText>
      </w:r>
      <w:r w:rsidR="005F1062">
        <w:fldChar w:fldCharType="separate"/>
      </w:r>
      <w:proofErr w:type="spellStart"/>
      <w:r w:rsidR="00CA44AD" w:rsidRPr="00CA44AD">
        <w:rPr>
          <w:sz w:val="24"/>
          <w:szCs w:val="24"/>
        </w:rPr>
        <w:t>н</w:t>
      </w:r>
      <w:proofErr w:type="spellEnd"/>
      <w:r w:rsidR="00CA44AD" w:rsidRPr="00CA44AD">
        <w:rPr>
          <w:sz w:val="24"/>
          <w:szCs w:val="24"/>
        </w:rPr>
        <w:t>)</w:t>
      </w:r>
      <w:r w:rsidR="005F1062">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5F1062">
        <w:fldChar w:fldCharType="begin"/>
      </w:r>
      <w:r w:rsidR="00E71DF1">
        <w:instrText xml:space="preserve"> REF _Ref464462966 \r \h  \* MERGEFORMAT </w:instrText>
      </w:r>
      <w:r w:rsidR="005F1062">
        <w:fldChar w:fldCharType="separate"/>
      </w:r>
      <w:proofErr w:type="spellStart"/>
      <w:r w:rsidR="00CA44AD" w:rsidRPr="00DB5A15">
        <w:rPr>
          <w:sz w:val="24"/>
          <w:szCs w:val="24"/>
        </w:rPr>
        <w:t>х</w:t>
      </w:r>
      <w:proofErr w:type="spellEnd"/>
      <w:r w:rsidR="00CA44AD" w:rsidRPr="00DB5A15">
        <w:rPr>
          <w:sz w:val="24"/>
          <w:szCs w:val="24"/>
        </w:rPr>
        <w:t>)</w:t>
      </w:r>
      <w:r w:rsidR="005F1062">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Закупочная комиссия вправе не рассматривать документы, не </w:t>
      </w:r>
      <w:r w:rsidRPr="00382A07">
        <w:rPr>
          <w:bCs w:val="0"/>
          <w:sz w:val="24"/>
          <w:szCs w:val="24"/>
        </w:rPr>
        <w:lastRenderedPageBreak/>
        <w:t>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C30C3">
        <w:rPr>
          <w:b/>
          <w:bCs w:val="0"/>
          <w:sz w:val="24"/>
          <w:szCs w:val="24"/>
          <w:u w:val="single"/>
        </w:rPr>
        <w:t>По Лоту №1:</w:t>
      </w:r>
      <w:r w:rsidR="00717F60" w:rsidRPr="002C30C3">
        <w:rPr>
          <w:bCs w:val="0"/>
          <w:sz w:val="24"/>
          <w:szCs w:val="24"/>
        </w:rPr>
        <w:t xml:space="preserve"> </w:t>
      </w:r>
      <w:r w:rsidR="00575C9C" w:rsidRPr="00D0713C">
        <w:rPr>
          <w:rFonts w:cs="Courier New"/>
          <w:b/>
          <w:color w:val="000000"/>
          <w:sz w:val="24"/>
          <w:szCs w:val="24"/>
        </w:rPr>
        <w:t>1 482 922,00</w:t>
      </w:r>
      <w:r w:rsidR="00575C9C">
        <w:rPr>
          <w:rFonts w:cs="Courier New"/>
          <w:color w:val="000000"/>
        </w:rPr>
        <w:t xml:space="preserve"> </w:t>
      </w:r>
      <w:r w:rsidR="00575C9C" w:rsidRPr="00441A42">
        <w:t>(</w:t>
      </w:r>
      <w:r w:rsidR="00575C9C" w:rsidRPr="000C137D">
        <w:t>один миллион четыреста восемьдесят две тысячи девятьсот двадцать два</w:t>
      </w:r>
      <w:r w:rsidR="00575C9C">
        <w:t>)</w:t>
      </w:r>
      <w:r w:rsidR="00575C9C" w:rsidRPr="000C137D">
        <w:t xml:space="preserve"> рубля </w:t>
      </w:r>
      <w:r w:rsidR="00575C9C" w:rsidRPr="00441A42">
        <w:t xml:space="preserve"> 00 копеек РФ</w:t>
      </w:r>
      <w:r w:rsidR="00575C9C">
        <w:t>, без учета НДС; НДС составляет</w:t>
      </w:r>
      <w:r w:rsidR="00575C9C" w:rsidRPr="00441A42">
        <w:t xml:space="preserve">: </w:t>
      </w:r>
      <w:r w:rsidR="00575C9C" w:rsidRPr="00D0713C">
        <w:rPr>
          <w:rFonts w:cs="Courier New"/>
          <w:b/>
          <w:color w:val="000000"/>
          <w:sz w:val="24"/>
          <w:szCs w:val="24"/>
        </w:rPr>
        <w:t>266 925,96</w:t>
      </w:r>
      <w:r w:rsidR="00575C9C">
        <w:rPr>
          <w:rFonts w:cs="Courier New"/>
          <w:color w:val="000000"/>
        </w:rPr>
        <w:t xml:space="preserve"> </w:t>
      </w:r>
      <w:r w:rsidR="00575C9C" w:rsidRPr="00441A42">
        <w:t>(</w:t>
      </w:r>
      <w:r w:rsidR="00575C9C" w:rsidRPr="00D0713C">
        <w:t>двести шестьдесят шесть тысяч девятьсот двадцать пять</w:t>
      </w:r>
      <w:r w:rsidR="00575C9C">
        <w:t>)</w:t>
      </w:r>
      <w:r w:rsidR="00575C9C" w:rsidRPr="00D0713C">
        <w:t xml:space="preserve"> рублей </w:t>
      </w:r>
      <w:r w:rsidR="00575C9C">
        <w:t xml:space="preserve"> 96 коп. РФ, без учета НДС; </w:t>
      </w:r>
      <w:r w:rsidR="00575C9C" w:rsidRPr="00D0713C">
        <w:rPr>
          <w:rFonts w:cs="Courier New"/>
          <w:b/>
          <w:color w:val="000000"/>
          <w:sz w:val="24"/>
          <w:szCs w:val="24"/>
        </w:rPr>
        <w:t>1 749 847,96</w:t>
      </w:r>
      <w:r w:rsidR="00575C9C">
        <w:rPr>
          <w:color w:val="000000"/>
        </w:rPr>
        <w:t xml:space="preserve"> </w:t>
      </w:r>
      <w:r w:rsidR="00575C9C" w:rsidRPr="00441A42">
        <w:t>(</w:t>
      </w:r>
      <w:r w:rsidR="00575C9C" w:rsidRPr="00D0713C">
        <w:t>один миллион семьсот сорок девять тысяч восемьсот сорок семь</w:t>
      </w:r>
      <w:r w:rsidR="00575C9C">
        <w:t>)</w:t>
      </w:r>
      <w:r w:rsidR="00575C9C" w:rsidRPr="00D0713C">
        <w:t xml:space="preserve"> рублей </w:t>
      </w:r>
      <w:r w:rsidR="00575C9C" w:rsidRPr="00441A42">
        <w:t xml:space="preserve"> </w:t>
      </w:r>
      <w:r w:rsidR="00575C9C">
        <w:t>96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w:t>
      </w:r>
      <w:r w:rsidRPr="008C00CC">
        <w:rPr>
          <w:bCs w:val="0"/>
          <w:sz w:val="24"/>
          <w:szCs w:val="24"/>
        </w:rPr>
        <w:lastRenderedPageBreak/>
        <w:t xml:space="preserve">может любое юридическое, физическое лицо </w:t>
      </w:r>
      <w:r w:rsidR="00E71628" w:rsidRPr="008C00CC">
        <w:rPr>
          <w:bCs w:val="0"/>
          <w:sz w:val="24"/>
          <w:szCs w:val="24"/>
        </w:rPr>
        <w:t>(в т.</w:t>
      </w:r>
      <w:r w:rsidR="003129D4" w:rsidRPr="008C00CC">
        <w:rPr>
          <w:bCs w:val="0"/>
          <w:sz w:val="24"/>
          <w:szCs w:val="24"/>
        </w:rPr>
        <w:t xml:space="preserve"> </w:t>
      </w:r>
      <w:r w:rsidR="00E71628" w:rsidRPr="008C00CC">
        <w:rPr>
          <w:bCs w:val="0"/>
          <w:sz w:val="24"/>
          <w:szCs w:val="24"/>
        </w:rPr>
        <w:t xml:space="preserve">ч. </w:t>
      </w:r>
      <w:r w:rsidRPr="008C00CC">
        <w:rPr>
          <w:bCs w:val="0"/>
          <w:sz w:val="24"/>
          <w:szCs w:val="24"/>
        </w:rPr>
        <w:t>индивидуальный предприниматель</w:t>
      </w:r>
      <w:r w:rsidR="00E71628" w:rsidRPr="008C00CC">
        <w:rPr>
          <w:bCs w:val="0"/>
          <w:sz w:val="24"/>
          <w:szCs w:val="24"/>
        </w:rPr>
        <w:t>)</w:t>
      </w:r>
      <w:r w:rsidR="008C00CC" w:rsidRPr="008C00CC">
        <w:rPr>
          <w:bCs w:val="0"/>
          <w:sz w:val="24"/>
          <w:szCs w:val="24"/>
        </w:rPr>
        <w:t>,</w:t>
      </w:r>
      <w:r w:rsidR="008C00CC" w:rsidRPr="008C00CC">
        <w:rPr>
          <w:sz w:val="24"/>
          <w:szCs w:val="24"/>
        </w:rPr>
        <w:t xml:space="preserve"> являющееся субъектом малого и среднего предпринимательства</w:t>
      </w:r>
      <w:r w:rsidRPr="008C00CC">
        <w:rPr>
          <w:bCs w:val="0"/>
          <w:sz w:val="24"/>
          <w:szCs w:val="24"/>
        </w:rPr>
        <w:t>.</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8C00CC" w:rsidRPr="008C00CC" w:rsidRDefault="008C00CC" w:rsidP="00CF39D0">
      <w:pPr>
        <w:numPr>
          <w:ilvl w:val="0"/>
          <w:numId w:val="21"/>
        </w:numPr>
        <w:suppressAutoHyphens w:val="0"/>
        <w:spacing w:line="264" w:lineRule="auto"/>
        <w:rPr>
          <w:sz w:val="24"/>
          <w:szCs w:val="24"/>
          <w:lang w:eastAsia="ru-RU"/>
        </w:rPr>
      </w:pPr>
      <w:r w:rsidRPr="008C00C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313" w:name="_Ref306005578"/>
      <w:proofErr w:type="gramStart"/>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w:t>
      </w:r>
      <w:r w:rsidRPr="00382A07">
        <w:rPr>
          <w:sz w:val="24"/>
          <w:szCs w:val="24"/>
        </w:rPr>
        <w:lastRenderedPageBreak/>
        <w:t xml:space="preserve">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 xml:space="preserve">желательное требование, предоставляется Участником при </w:t>
      </w:r>
      <w:r w:rsidR="00E45C56" w:rsidRPr="00382A07">
        <w:rPr>
          <w:sz w:val="24"/>
          <w:szCs w:val="24"/>
        </w:rPr>
        <w:lastRenderedPageBreak/>
        <w:t>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w:t>
      </w:r>
      <w:r w:rsidRPr="00382A07">
        <w:rPr>
          <w:sz w:val="24"/>
          <w:szCs w:val="24"/>
        </w:rPr>
        <w:lastRenderedPageBreak/>
        <w:t xml:space="preserve">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 xml:space="preserve">соглашение не должно изменяться без одобрения Организатора запроса </w:t>
      </w:r>
      <w:r w:rsidRPr="00382A07">
        <w:rPr>
          <w:bCs w:val="0"/>
          <w:sz w:val="24"/>
          <w:szCs w:val="24"/>
        </w:rPr>
        <w:lastRenderedPageBreak/>
        <w:t>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5F1062">
        <w:fldChar w:fldCharType="begin"/>
      </w:r>
      <w:r w:rsidR="00E71DF1">
        <w:instrText xml:space="preserve"> REF _Ref464462966 \r \h  \* MERGEFORMAT </w:instrText>
      </w:r>
      <w:r w:rsidR="005F1062">
        <w:fldChar w:fldCharType="separate"/>
      </w:r>
      <w:proofErr w:type="spellStart"/>
      <w:r w:rsidR="00CA44AD" w:rsidRPr="00CA44AD">
        <w:rPr>
          <w:sz w:val="24"/>
          <w:szCs w:val="24"/>
        </w:rPr>
        <w:t>х</w:t>
      </w:r>
      <w:proofErr w:type="spellEnd"/>
      <w:r w:rsidR="00CA44AD" w:rsidRPr="00CA44AD">
        <w:rPr>
          <w:sz w:val="24"/>
          <w:szCs w:val="24"/>
        </w:rPr>
        <w:t>)</w:t>
      </w:r>
      <w:r w:rsidR="005F1062">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382A07">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8C00C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или по адресу электронной почты:</w:t>
      </w:r>
      <w:proofErr w:type="gramEnd"/>
      <w:r w:rsidR="00F745A4" w:rsidRPr="00441A42">
        <w:rPr>
          <w:sz w:val="22"/>
        </w:rPr>
        <w:t xml:space="preserve">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6" w:history="1">
        <w:r w:rsidR="00F745A4" w:rsidRPr="00441A42">
          <w:rPr>
            <w:rStyle w:val="a7"/>
          </w:rPr>
          <w:t>Ermolova.IV@mrsk-1.ru</w:t>
        </w:r>
      </w:hyperlink>
      <w:proofErr w:type="gramStart"/>
      <w:r w:rsidR="00F745A4" w:rsidRPr="008D1B83">
        <w:rPr>
          <w:bCs w:val="0"/>
          <w:szCs w:val="24"/>
        </w:rPr>
        <w:t>.</w:t>
      </w:r>
      <w:r w:rsidRPr="00DB5A15">
        <w:rPr>
          <w:rFonts w:eastAsia="Calibri"/>
          <w:szCs w:val="24"/>
          <w:lang w:eastAsia="en-US"/>
        </w:rPr>
        <w:t>.</w:t>
      </w:r>
      <w:proofErr w:type="gram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Получатель платежа</w:t>
      </w:r>
      <w:proofErr w:type="gramStart"/>
      <w:r w:rsidRPr="0054060D">
        <w:rPr>
          <w:sz w:val="24"/>
          <w:szCs w:val="24"/>
        </w:rPr>
        <w:t xml:space="preserve"> :</w:t>
      </w:r>
      <w:proofErr w:type="gramEnd"/>
      <w:r w:rsidRPr="0054060D">
        <w:rPr>
          <w:sz w:val="24"/>
          <w:szCs w:val="24"/>
        </w:rPr>
        <w:t xml:space="preserve">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w:t>
      </w:r>
      <w:r w:rsidRPr="00DB5A15">
        <w:rPr>
          <w:szCs w:val="24"/>
        </w:rPr>
        <w:lastRenderedPageBreak/>
        <w:t>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175A1C">
        <w:rPr>
          <w:b/>
          <w:bCs w:val="0"/>
          <w:sz w:val="24"/>
          <w:szCs w:val="24"/>
        </w:rPr>
        <w:t>22</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w:t>
      </w:r>
      <w:r w:rsidR="00CA44AD" w:rsidRPr="00DB5A15">
        <w:rPr>
          <w:sz w:val="24"/>
          <w:szCs w:val="24"/>
        </w:rPr>
        <w:lastRenderedPageBreak/>
        <w:t xml:space="preserve">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lastRenderedPageBreak/>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w:t>
      </w:r>
      <w:r w:rsidRPr="00382A07">
        <w:rPr>
          <w:sz w:val="24"/>
          <w:szCs w:val="24"/>
        </w:rPr>
        <w:lastRenderedPageBreak/>
        <w:t xml:space="preserve">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 xml:space="preserve">ам направляются уведомления о результатах запроса предложений согласно </w:t>
      </w:r>
      <w:r w:rsidRPr="00382A07">
        <w:rPr>
          <w:sz w:val="24"/>
          <w:szCs w:val="24"/>
        </w:rPr>
        <w:lastRenderedPageBreak/>
        <w:t>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 xml:space="preserve">Признание запроса предложений </w:t>
      </w:r>
      <w:proofErr w:type="gramStart"/>
      <w:r w:rsidRPr="00382A07">
        <w:t>несостоявшимся</w:t>
      </w:r>
      <w:bookmarkEnd w:id="473"/>
      <w:bookmarkEnd w:id="474"/>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lastRenderedPageBreak/>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w:t>
      </w:r>
      <w:proofErr w:type="gramEnd"/>
      <w:r w:rsidRPr="00382A07">
        <w:rPr>
          <w:sz w:val="24"/>
          <w:szCs w:val="24"/>
        </w:rPr>
        <w:t xml:space="preserve">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DBA" w:rsidRDefault="00743DBA">
      <w:pPr>
        <w:spacing w:line="240" w:lineRule="auto"/>
      </w:pPr>
      <w:r>
        <w:separator/>
      </w:r>
    </w:p>
  </w:endnote>
  <w:endnote w:type="continuationSeparator" w:id="0">
    <w:p w:rsidR="00743DBA" w:rsidRDefault="00743D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5F1062">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F1062" w:rsidRPr="00FA0376">
      <w:rPr>
        <w:sz w:val="16"/>
        <w:szCs w:val="16"/>
        <w:lang w:eastAsia="ru-RU"/>
      </w:rPr>
      <w:fldChar w:fldCharType="begin"/>
    </w:r>
    <w:r w:rsidRPr="00FA0376">
      <w:rPr>
        <w:sz w:val="16"/>
        <w:szCs w:val="16"/>
        <w:lang w:eastAsia="ru-RU"/>
      </w:rPr>
      <w:instrText xml:space="preserve"> PAGE </w:instrText>
    </w:r>
    <w:r w:rsidR="005F1062" w:rsidRPr="00FA0376">
      <w:rPr>
        <w:sz w:val="16"/>
        <w:szCs w:val="16"/>
        <w:lang w:eastAsia="ru-RU"/>
      </w:rPr>
      <w:fldChar w:fldCharType="separate"/>
    </w:r>
    <w:r w:rsidR="00175A1C">
      <w:rPr>
        <w:noProof/>
        <w:sz w:val="16"/>
        <w:szCs w:val="16"/>
        <w:lang w:eastAsia="ru-RU"/>
      </w:rPr>
      <w:t>28</w:t>
    </w:r>
    <w:r w:rsidR="005F1062" w:rsidRPr="00FA0376">
      <w:rPr>
        <w:sz w:val="16"/>
        <w:szCs w:val="16"/>
        <w:lang w:eastAsia="ru-RU"/>
      </w:rPr>
      <w:fldChar w:fldCharType="end"/>
    </w:r>
  </w:p>
  <w:p w:rsidR="00575C9C" w:rsidRPr="00EE0539" w:rsidRDefault="00575C9C" w:rsidP="00575C9C">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 xml:space="preserve">Договора  </w:t>
    </w:r>
    <w:r w:rsidRPr="00F94294">
      <w:rPr>
        <w:sz w:val="18"/>
        <w:szCs w:val="18"/>
      </w:rPr>
      <w:t xml:space="preserve">на поставку </w:t>
    </w:r>
    <w:r>
      <w:rPr>
        <w:sz w:val="18"/>
        <w:szCs w:val="18"/>
      </w:rPr>
      <w:t>бумаги</w:t>
    </w:r>
    <w:r w:rsidRPr="005E09F3">
      <w:rPr>
        <w:sz w:val="18"/>
        <w:szCs w:val="18"/>
      </w:rPr>
      <w:t xml:space="preserve"> для нужд ПАО «МРСК Центра» (филиала «Белгородэнерго»)</w:t>
    </w:r>
    <w:r w:rsidRPr="00FA424D">
      <w:rPr>
        <w:sz w:val="18"/>
        <w:szCs w:val="18"/>
      </w:rPr>
      <w:t>.</w:t>
    </w:r>
  </w:p>
  <w:p w:rsidR="002C30C3" w:rsidRPr="00EE0539" w:rsidRDefault="002C30C3" w:rsidP="00575C9C">
    <w:pPr>
      <w:pStyle w:val="aff2"/>
      <w:jc w:val="cente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DBA" w:rsidRDefault="00743DBA">
      <w:pPr>
        <w:spacing w:line="240" w:lineRule="auto"/>
      </w:pPr>
      <w:r>
        <w:separator/>
      </w:r>
    </w:p>
  </w:footnote>
  <w:footnote w:type="continuationSeparator" w:id="0">
    <w:p w:rsidR="00743DBA" w:rsidRDefault="00743DBA">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12642"/>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391"/>
    <w:rsid w:val="00056D43"/>
    <w:rsid w:val="00061936"/>
    <w:rsid w:val="00065ED6"/>
    <w:rsid w:val="00067238"/>
    <w:rsid w:val="0007043F"/>
    <w:rsid w:val="0007288B"/>
    <w:rsid w:val="000729D6"/>
    <w:rsid w:val="000731A1"/>
    <w:rsid w:val="00076D8B"/>
    <w:rsid w:val="00077FB6"/>
    <w:rsid w:val="000904E7"/>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5A5B"/>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75A1C"/>
    <w:rsid w:val="0018103F"/>
    <w:rsid w:val="00185F8B"/>
    <w:rsid w:val="00192F71"/>
    <w:rsid w:val="00193067"/>
    <w:rsid w:val="001952D8"/>
    <w:rsid w:val="00195450"/>
    <w:rsid w:val="0019725C"/>
    <w:rsid w:val="001A1D23"/>
    <w:rsid w:val="001A3C31"/>
    <w:rsid w:val="001A4D0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5839"/>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5DB5"/>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C5C94"/>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3B3C"/>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B629C"/>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3BA"/>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75C9C"/>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3D83"/>
    <w:rsid w:val="005D4A00"/>
    <w:rsid w:val="005D7AA7"/>
    <w:rsid w:val="005D7E4C"/>
    <w:rsid w:val="005E12FD"/>
    <w:rsid w:val="005E3DD2"/>
    <w:rsid w:val="005E724B"/>
    <w:rsid w:val="005E7B4E"/>
    <w:rsid w:val="005F1062"/>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BDA"/>
    <w:rsid w:val="00673C22"/>
    <w:rsid w:val="00673FC7"/>
    <w:rsid w:val="0067458D"/>
    <w:rsid w:val="00680B79"/>
    <w:rsid w:val="00684527"/>
    <w:rsid w:val="00685336"/>
    <w:rsid w:val="00685381"/>
    <w:rsid w:val="00687401"/>
    <w:rsid w:val="00696966"/>
    <w:rsid w:val="006A1B1E"/>
    <w:rsid w:val="006A695C"/>
    <w:rsid w:val="006A69EB"/>
    <w:rsid w:val="006B08E2"/>
    <w:rsid w:val="006B3CF3"/>
    <w:rsid w:val="006B43A1"/>
    <w:rsid w:val="006B4939"/>
    <w:rsid w:val="006B7986"/>
    <w:rsid w:val="006C6116"/>
    <w:rsid w:val="006C6F82"/>
    <w:rsid w:val="006D0DE7"/>
    <w:rsid w:val="006D2FCD"/>
    <w:rsid w:val="006D58F3"/>
    <w:rsid w:val="006E10CC"/>
    <w:rsid w:val="006F457F"/>
    <w:rsid w:val="006F5FD5"/>
    <w:rsid w:val="006F6A9A"/>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3DB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3F8F"/>
    <w:rsid w:val="008B5A00"/>
    <w:rsid w:val="008B5C43"/>
    <w:rsid w:val="008C00CC"/>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E73EF"/>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07AD"/>
    <w:rsid w:val="00B42AE0"/>
    <w:rsid w:val="00B42DA0"/>
    <w:rsid w:val="00B46A83"/>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03E4"/>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6737"/>
    <w:rsid w:val="00C21FA7"/>
    <w:rsid w:val="00C236C0"/>
    <w:rsid w:val="00C2544E"/>
    <w:rsid w:val="00C30AF4"/>
    <w:rsid w:val="00C33106"/>
    <w:rsid w:val="00C41228"/>
    <w:rsid w:val="00C421E1"/>
    <w:rsid w:val="00C47845"/>
    <w:rsid w:val="00C521DF"/>
    <w:rsid w:val="00C55B59"/>
    <w:rsid w:val="00C55CBF"/>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5AA"/>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C4182"/>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1DF1"/>
    <w:rsid w:val="00E722B6"/>
    <w:rsid w:val="00E74632"/>
    <w:rsid w:val="00E749E5"/>
    <w:rsid w:val="00E832A4"/>
    <w:rsid w:val="00E837F8"/>
    <w:rsid w:val="00E84ECF"/>
    <w:rsid w:val="00E87D32"/>
    <w:rsid w:val="00E91F3E"/>
    <w:rsid w:val="00E922BA"/>
    <w:rsid w:val="00E963D9"/>
    <w:rsid w:val="00EA00A3"/>
    <w:rsid w:val="00EB1E5E"/>
    <w:rsid w:val="00EB5268"/>
    <w:rsid w:val="00EC1043"/>
    <w:rsid w:val="00EC2E49"/>
    <w:rsid w:val="00EC73BD"/>
    <w:rsid w:val="00ED01BF"/>
    <w:rsid w:val="00ED30BB"/>
    <w:rsid w:val="00ED5414"/>
    <w:rsid w:val="00ED5C7C"/>
    <w:rsid w:val="00ED6E97"/>
    <w:rsid w:val="00EE0095"/>
    <w:rsid w:val="00EE0539"/>
    <w:rsid w:val="00EE0574"/>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196"/>
    <w:rsid w:val="00F53BA0"/>
    <w:rsid w:val="00F55EB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Kamyshanchenko.UA@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DF170-C9DB-436E-8A6A-0071BE91D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80</Pages>
  <Words>25167</Words>
  <Characters>143453</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168284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58</cp:revision>
  <cp:lastPrinted>2015-12-29T14:27:00Z</cp:lastPrinted>
  <dcterms:created xsi:type="dcterms:W3CDTF">2016-04-01T06:18:00Z</dcterms:created>
  <dcterms:modified xsi:type="dcterms:W3CDTF">2016-12-12T06:22:00Z</dcterms:modified>
</cp:coreProperties>
</file>