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3D540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46FB7" w:rsidRPr="000D67AD" w:rsidRDefault="00646FB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46FB7" w:rsidRPr="000D67AD" w:rsidRDefault="00646FB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46FB7" w:rsidRPr="000D67AD" w:rsidRDefault="00646FB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46FB7" w:rsidRPr="000D67AD" w:rsidRDefault="00646FB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46FB7" w:rsidRPr="000D67AD" w:rsidRDefault="00646FB7" w:rsidP="00BF0828">
                  <w:pPr>
                    <w:spacing w:line="240" w:lineRule="auto"/>
                    <w:ind w:right="-23"/>
                    <w:rPr>
                      <w:rFonts w:ascii="Helios" w:hAnsi="Helios"/>
                      <w:sz w:val="12"/>
                      <w:szCs w:val="12"/>
                    </w:rPr>
                  </w:pPr>
                  <w:r w:rsidRPr="000D67AD">
                    <w:rPr>
                      <w:rFonts w:ascii="Helios" w:hAnsi="Helios"/>
                      <w:sz w:val="12"/>
                      <w:szCs w:val="12"/>
                    </w:rPr>
                    <w:t>тел.: +7 (495) 747-92-92,</w:t>
                  </w:r>
                </w:p>
                <w:p w:rsidR="00646FB7" w:rsidRPr="000D67AD" w:rsidRDefault="00646FB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46FB7" w:rsidRPr="000D67AD" w:rsidRDefault="00646F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46FB7" w:rsidRPr="000D67AD" w:rsidRDefault="00646F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46FB7" w:rsidRPr="000D67AD" w:rsidRDefault="00646FB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46FB7" w:rsidRPr="00351B49" w:rsidRDefault="00646FB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51B49">
                    <w:rPr>
                      <w:rFonts w:ascii="Helios" w:hAnsi="Helios"/>
                      <w:sz w:val="12"/>
                      <w:szCs w:val="12"/>
                      <w:lang w:val="en-US"/>
                    </w:rPr>
                    <w:t>-</w:t>
                  </w:r>
                  <w:r w:rsidRPr="000D67AD">
                    <w:rPr>
                      <w:rFonts w:ascii="Helios" w:hAnsi="Helios"/>
                      <w:sz w:val="12"/>
                      <w:szCs w:val="12"/>
                      <w:lang w:val="en-US"/>
                    </w:rPr>
                    <w:t>mail</w:t>
                  </w:r>
                  <w:proofErr w:type="gramEnd"/>
                  <w:r w:rsidRPr="00351B49">
                    <w:rPr>
                      <w:rFonts w:ascii="Helios" w:hAnsi="Helios"/>
                      <w:sz w:val="12"/>
                      <w:szCs w:val="12"/>
                      <w:lang w:val="en-US"/>
                    </w:rPr>
                    <w:t xml:space="preserve">: </w:t>
                  </w:r>
                  <w:hyperlink r:id="rId9" w:history="1">
                    <w:r w:rsidRPr="000D67AD">
                      <w:rPr>
                        <w:rFonts w:ascii="Helios" w:hAnsi="Helios"/>
                        <w:sz w:val="12"/>
                        <w:szCs w:val="12"/>
                        <w:lang w:val="en-US"/>
                      </w:rPr>
                      <w:t>posta</w:t>
                    </w:r>
                    <w:r w:rsidRPr="00351B49">
                      <w:rPr>
                        <w:rFonts w:ascii="Helios" w:hAnsi="Helios"/>
                        <w:sz w:val="12"/>
                        <w:szCs w:val="12"/>
                        <w:lang w:val="en-US"/>
                      </w:rPr>
                      <w:t>@</w:t>
                    </w:r>
                    <w:r w:rsidRPr="000D67AD">
                      <w:rPr>
                        <w:rFonts w:ascii="Helios" w:hAnsi="Helios"/>
                        <w:sz w:val="12"/>
                        <w:szCs w:val="12"/>
                        <w:lang w:val="en-US"/>
                      </w:rPr>
                      <w:t>mrsk</w:t>
                    </w:r>
                    <w:r w:rsidRPr="00351B49">
                      <w:rPr>
                        <w:rFonts w:ascii="Helios" w:hAnsi="Helios"/>
                        <w:sz w:val="12"/>
                        <w:szCs w:val="12"/>
                        <w:lang w:val="en-US"/>
                      </w:rPr>
                      <w:t>-1.</w:t>
                    </w:r>
                    <w:r w:rsidRPr="000D67AD">
                      <w:rPr>
                        <w:rFonts w:ascii="Helios" w:hAnsi="Helios"/>
                        <w:sz w:val="12"/>
                        <w:szCs w:val="12"/>
                        <w:lang w:val="en-US"/>
                      </w:rPr>
                      <w:t>ru</w:t>
                    </w:r>
                  </w:hyperlink>
                  <w:r w:rsidRPr="00351B49">
                    <w:rPr>
                      <w:rFonts w:ascii="Helios" w:hAnsi="Helios"/>
                      <w:sz w:val="12"/>
                      <w:szCs w:val="12"/>
                      <w:lang w:val="en-US"/>
                    </w:rPr>
                    <w:t xml:space="preserve">, </w:t>
                  </w:r>
                  <w:hyperlink r:id="rId10" w:history="1">
                    <w:r w:rsidRPr="000D67AD">
                      <w:rPr>
                        <w:rFonts w:ascii="Helios" w:hAnsi="Helios"/>
                        <w:sz w:val="12"/>
                        <w:szCs w:val="12"/>
                        <w:lang w:val="en-US"/>
                      </w:rPr>
                      <w:t>www</w:t>
                    </w:r>
                    <w:r w:rsidRPr="00351B49">
                      <w:rPr>
                        <w:rFonts w:ascii="Helios" w:hAnsi="Helios"/>
                        <w:sz w:val="12"/>
                        <w:szCs w:val="12"/>
                        <w:lang w:val="en-US"/>
                      </w:rPr>
                      <w:t>.</w:t>
                    </w:r>
                    <w:r w:rsidRPr="000D67AD">
                      <w:rPr>
                        <w:rFonts w:ascii="Helios" w:hAnsi="Helios"/>
                        <w:sz w:val="12"/>
                        <w:szCs w:val="12"/>
                        <w:lang w:val="en-US"/>
                      </w:rPr>
                      <w:t>mrsk</w:t>
                    </w:r>
                    <w:r w:rsidRPr="00351B4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646FB7" w:rsidRPr="00830CA3" w:rsidRDefault="00646FB7" w:rsidP="00646FB7">
      <w:pPr>
        <w:spacing w:line="240" w:lineRule="auto"/>
        <w:ind w:left="5670" w:firstLine="0"/>
        <w:jc w:val="right"/>
        <w:rPr>
          <w:sz w:val="24"/>
          <w:szCs w:val="24"/>
        </w:rPr>
      </w:pPr>
      <w:r w:rsidRPr="00D7588A">
        <w:rPr>
          <w:sz w:val="24"/>
          <w:szCs w:val="24"/>
        </w:rPr>
        <w:tab/>
      </w:r>
      <w:r w:rsidRPr="00830CA3">
        <w:rPr>
          <w:sz w:val="24"/>
          <w:szCs w:val="24"/>
        </w:rPr>
        <w:t>УТВЕРЖДАЮ:</w:t>
      </w:r>
    </w:p>
    <w:p w:rsidR="00646FB7" w:rsidRDefault="00646FB7" w:rsidP="00646FB7">
      <w:pPr>
        <w:spacing w:line="240" w:lineRule="auto"/>
        <w:ind w:left="5670" w:firstLine="0"/>
        <w:jc w:val="right"/>
        <w:rPr>
          <w:sz w:val="24"/>
          <w:szCs w:val="24"/>
        </w:rPr>
      </w:pPr>
      <w:r>
        <w:rPr>
          <w:sz w:val="24"/>
          <w:szCs w:val="24"/>
        </w:rPr>
        <w:t>Председатель закупочной комиссии -</w:t>
      </w:r>
    </w:p>
    <w:p w:rsidR="00646FB7" w:rsidRDefault="00646FB7" w:rsidP="00646FB7">
      <w:pPr>
        <w:spacing w:line="240" w:lineRule="auto"/>
        <w:ind w:left="5670" w:firstLine="0"/>
        <w:jc w:val="right"/>
        <w:rPr>
          <w:sz w:val="24"/>
          <w:szCs w:val="24"/>
        </w:rPr>
      </w:pPr>
      <w:r>
        <w:rPr>
          <w:sz w:val="24"/>
          <w:szCs w:val="24"/>
        </w:rPr>
        <w:t>начальник Управления логистики и</w:t>
      </w:r>
    </w:p>
    <w:p w:rsidR="00646FB7" w:rsidRDefault="00646FB7" w:rsidP="00646FB7">
      <w:pPr>
        <w:spacing w:line="240" w:lineRule="auto"/>
        <w:ind w:left="5670" w:firstLine="0"/>
        <w:jc w:val="right"/>
        <w:rPr>
          <w:sz w:val="24"/>
          <w:szCs w:val="24"/>
        </w:rPr>
      </w:pPr>
      <w:r>
        <w:rPr>
          <w:sz w:val="24"/>
          <w:szCs w:val="24"/>
        </w:rPr>
        <w:t>материально-технического обеспечения</w:t>
      </w:r>
    </w:p>
    <w:p w:rsidR="00646FB7" w:rsidRDefault="00646FB7" w:rsidP="00646FB7">
      <w:pPr>
        <w:spacing w:line="240" w:lineRule="auto"/>
        <w:ind w:left="5670" w:firstLine="0"/>
        <w:jc w:val="right"/>
        <w:rPr>
          <w:sz w:val="24"/>
          <w:szCs w:val="24"/>
        </w:rPr>
      </w:pPr>
      <w:r>
        <w:rPr>
          <w:sz w:val="24"/>
          <w:szCs w:val="24"/>
        </w:rPr>
        <w:t>филиала ПАО «МРСК Центра» -</w:t>
      </w:r>
    </w:p>
    <w:p w:rsidR="00646FB7" w:rsidRDefault="00646FB7" w:rsidP="00646FB7">
      <w:pPr>
        <w:spacing w:line="240" w:lineRule="auto"/>
        <w:ind w:left="5670" w:firstLine="0"/>
        <w:jc w:val="right"/>
        <w:rPr>
          <w:sz w:val="24"/>
          <w:szCs w:val="24"/>
        </w:rPr>
      </w:pPr>
      <w:r>
        <w:rPr>
          <w:sz w:val="24"/>
          <w:szCs w:val="24"/>
        </w:rPr>
        <w:t>«Смоленскэнерго»</w:t>
      </w:r>
    </w:p>
    <w:p w:rsidR="00646FB7" w:rsidRPr="00D7588A" w:rsidRDefault="00646FB7" w:rsidP="00646FB7">
      <w:pPr>
        <w:spacing w:line="240" w:lineRule="auto"/>
        <w:ind w:left="5670" w:firstLine="0"/>
        <w:jc w:val="right"/>
        <w:rPr>
          <w:sz w:val="24"/>
          <w:szCs w:val="24"/>
        </w:rPr>
      </w:pPr>
    </w:p>
    <w:p w:rsidR="00646FB7" w:rsidRDefault="00646FB7" w:rsidP="00646FB7">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646FB7" w:rsidRPr="00646FB7">
        <w:rPr>
          <w:b/>
          <w:sz w:val="24"/>
          <w:szCs w:val="24"/>
        </w:rPr>
        <w:t>Договора на поставку печатной продукции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46FB7">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A70A4" w:rsidRDefault="00A4225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A70A4">
        <w:rPr>
          <w:noProof/>
        </w:rPr>
        <w:t>1</w:t>
      </w:r>
      <w:r w:rsidR="009A70A4">
        <w:rPr>
          <w:rFonts w:asciiTheme="minorHAnsi" w:eastAsiaTheme="minorEastAsia" w:hAnsiTheme="minorHAnsi" w:cstheme="minorBidi"/>
          <w:b w:val="0"/>
          <w:caps w:val="0"/>
          <w:noProof/>
          <w:szCs w:val="22"/>
          <w:lang w:eastAsia="ru-RU"/>
        </w:rPr>
        <w:tab/>
      </w:r>
      <w:r w:rsidR="009A70A4">
        <w:rPr>
          <w:noProof/>
        </w:rPr>
        <w:t>Общие положения</w:t>
      </w:r>
      <w:r w:rsidR="009A70A4">
        <w:rPr>
          <w:noProof/>
        </w:rPr>
        <w:tab/>
      </w:r>
      <w:r>
        <w:rPr>
          <w:noProof/>
        </w:rPr>
        <w:fldChar w:fldCharType="begin"/>
      </w:r>
      <w:r w:rsidR="009A70A4">
        <w:rPr>
          <w:noProof/>
        </w:rPr>
        <w:instrText xml:space="preserve"> PAGEREF _Toc441130744 \h </w:instrText>
      </w:r>
      <w:r>
        <w:rPr>
          <w:noProof/>
        </w:rPr>
      </w:r>
      <w:r>
        <w:rPr>
          <w:noProof/>
        </w:rPr>
        <w:fldChar w:fldCharType="separate"/>
      </w:r>
      <w:r w:rsidR="00C64CD9">
        <w:rPr>
          <w:noProof/>
        </w:rPr>
        <w:t>4</w:t>
      </w:r>
      <w:r>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42256">
        <w:rPr>
          <w:noProof/>
        </w:rPr>
        <w:fldChar w:fldCharType="begin"/>
      </w:r>
      <w:r>
        <w:rPr>
          <w:noProof/>
        </w:rPr>
        <w:instrText xml:space="preserve"> PAGEREF _Toc441130745 \h </w:instrText>
      </w:r>
      <w:r w:rsidR="00A42256">
        <w:rPr>
          <w:noProof/>
        </w:rPr>
      </w:r>
      <w:r w:rsidR="00A42256">
        <w:rPr>
          <w:noProof/>
        </w:rPr>
        <w:fldChar w:fldCharType="separate"/>
      </w:r>
      <w:r w:rsidR="00C64CD9">
        <w:rPr>
          <w:noProof/>
        </w:rPr>
        <w:t>4</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42256">
        <w:rPr>
          <w:noProof/>
        </w:rPr>
        <w:fldChar w:fldCharType="begin"/>
      </w:r>
      <w:r>
        <w:rPr>
          <w:noProof/>
        </w:rPr>
        <w:instrText xml:space="preserve"> PAGEREF _Toc441130746 \h </w:instrText>
      </w:r>
      <w:r w:rsidR="00A42256">
        <w:rPr>
          <w:noProof/>
        </w:rPr>
      </w:r>
      <w:r w:rsidR="00A42256">
        <w:rPr>
          <w:noProof/>
        </w:rPr>
        <w:fldChar w:fldCharType="separate"/>
      </w:r>
      <w:r w:rsidR="00C64CD9">
        <w:rPr>
          <w:noProof/>
        </w:rPr>
        <w:t>6</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42256">
        <w:rPr>
          <w:noProof/>
        </w:rPr>
        <w:fldChar w:fldCharType="begin"/>
      </w:r>
      <w:r>
        <w:rPr>
          <w:noProof/>
        </w:rPr>
        <w:instrText xml:space="preserve"> PAGEREF _Toc441130747 \h </w:instrText>
      </w:r>
      <w:r w:rsidR="00A42256">
        <w:rPr>
          <w:noProof/>
        </w:rPr>
      </w:r>
      <w:r w:rsidR="00A42256">
        <w:rPr>
          <w:noProof/>
        </w:rPr>
        <w:fldChar w:fldCharType="separate"/>
      </w:r>
      <w:r w:rsidR="00C64CD9">
        <w:rPr>
          <w:noProof/>
        </w:rPr>
        <w:t>7</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42256">
        <w:rPr>
          <w:noProof/>
        </w:rPr>
        <w:fldChar w:fldCharType="begin"/>
      </w:r>
      <w:r>
        <w:rPr>
          <w:noProof/>
        </w:rPr>
        <w:instrText xml:space="preserve"> PAGEREF _Toc441130748 \h </w:instrText>
      </w:r>
      <w:r w:rsidR="00A42256">
        <w:rPr>
          <w:noProof/>
        </w:rPr>
      </w:r>
      <w:r w:rsidR="00A42256">
        <w:rPr>
          <w:noProof/>
        </w:rPr>
        <w:fldChar w:fldCharType="separate"/>
      </w:r>
      <w:r w:rsidR="00C64CD9">
        <w:rPr>
          <w:noProof/>
        </w:rPr>
        <w:t>7</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42256">
        <w:rPr>
          <w:noProof/>
        </w:rPr>
        <w:fldChar w:fldCharType="begin"/>
      </w:r>
      <w:r>
        <w:rPr>
          <w:noProof/>
        </w:rPr>
        <w:instrText xml:space="preserve"> PAGEREF _Toc441130749 \h </w:instrText>
      </w:r>
      <w:r w:rsidR="00A42256">
        <w:rPr>
          <w:noProof/>
        </w:rPr>
      </w:r>
      <w:r w:rsidR="00A42256">
        <w:rPr>
          <w:noProof/>
        </w:rPr>
        <w:fldChar w:fldCharType="separate"/>
      </w:r>
      <w:r w:rsidR="00C64CD9">
        <w:rPr>
          <w:noProof/>
        </w:rPr>
        <w:t>8</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42256">
        <w:rPr>
          <w:noProof/>
        </w:rPr>
        <w:fldChar w:fldCharType="begin"/>
      </w:r>
      <w:r>
        <w:rPr>
          <w:noProof/>
        </w:rPr>
        <w:instrText xml:space="preserve"> PAGEREF _Toc441130750 \h </w:instrText>
      </w:r>
      <w:r w:rsidR="00A42256">
        <w:rPr>
          <w:noProof/>
        </w:rPr>
      </w:r>
      <w:r w:rsidR="00A42256">
        <w:rPr>
          <w:noProof/>
        </w:rPr>
        <w:fldChar w:fldCharType="separate"/>
      </w:r>
      <w:r w:rsidR="00C64CD9">
        <w:rPr>
          <w:noProof/>
        </w:rPr>
        <w:t>9</w:t>
      </w:r>
      <w:r w:rsidR="00A42256">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8063C">
        <w:rPr>
          <w:noProof/>
        </w:rPr>
        <w:t>Антикоррупционная оговорка, включаемая в проект договора</w:t>
      </w:r>
      <w:r>
        <w:rPr>
          <w:noProof/>
        </w:rPr>
        <w:tab/>
      </w:r>
      <w:r w:rsidR="00A42256">
        <w:rPr>
          <w:noProof/>
        </w:rPr>
        <w:fldChar w:fldCharType="begin"/>
      </w:r>
      <w:r>
        <w:rPr>
          <w:noProof/>
        </w:rPr>
        <w:instrText xml:space="preserve"> PAGEREF _Toc441130757 \h </w:instrText>
      </w:r>
      <w:r w:rsidR="00A42256">
        <w:rPr>
          <w:noProof/>
        </w:rPr>
      </w:r>
      <w:r w:rsidR="00A42256">
        <w:rPr>
          <w:noProof/>
        </w:rPr>
        <w:fldChar w:fldCharType="separate"/>
      </w:r>
      <w:r w:rsidR="00C64CD9">
        <w:rPr>
          <w:noProof/>
        </w:rPr>
        <w:t>10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42256">
        <w:rPr>
          <w:noProof/>
        </w:rPr>
        <w:fldChar w:fldCharType="begin"/>
      </w:r>
      <w:r>
        <w:rPr>
          <w:noProof/>
        </w:rPr>
        <w:instrText xml:space="preserve"> PAGEREF _Toc441130758 \h </w:instrText>
      </w:r>
      <w:r w:rsidR="00A42256">
        <w:rPr>
          <w:noProof/>
        </w:rPr>
      </w:r>
      <w:r w:rsidR="00A42256">
        <w:rPr>
          <w:noProof/>
        </w:rPr>
        <w:fldChar w:fldCharType="separate"/>
      </w:r>
      <w:r w:rsidR="00C64CD9">
        <w:rPr>
          <w:noProof/>
        </w:rPr>
        <w:t>10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8063C">
        <w:rPr>
          <w:bCs w:val="0"/>
          <w:noProof/>
        </w:rPr>
        <w:t>Антикоррупционная оговорка, включаемая в проект договора</w:t>
      </w:r>
      <w:r>
        <w:rPr>
          <w:noProof/>
        </w:rPr>
        <w:tab/>
      </w:r>
      <w:r w:rsidR="00A42256">
        <w:rPr>
          <w:noProof/>
        </w:rPr>
        <w:fldChar w:fldCharType="begin"/>
      </w:r>
      <w:r>
        <w:rPr>
          <w:noProof/>
        </w:rPr>
        <w:instrText xml:space="preserve"> PAGEREF _Toc441130762 \h </w:instrText>
      </w:r>
      <w:r w:rsidR="00A42256">
        <w:rPr>
          <w:noProof/>
        </w:rPr>
      </w:r>
      <w:r w:rsidR="00A42256">
        <w:rPr>
          <w:noProof/>
        </w:rPr>
        <w:fldChar w:fldCharType="separate"/>
      </w:r>
      <w:r w:rsidR="00C64CD9">
        <w:rPr>
          <w:noProof/>
        </w:rPr>
        <w:t>10</w:t>
      </w:r>
      <w:r w:rsidR="00A42256">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42256">
        <w:rPr>
          <w:noProof/>
        </w:rPr>
        <w:fldChar w:fldCharType="begin"/>
      </w:r>
      <w:r>
        <w:rPr>
          <w:noProof/>
        </w:rPr>
        <w:instrText xml:space="preserve"> PAGEREF _Toc441130766 \h </w:instrText>
      </w:r>
      <w:r w:rsidR="00A42256">
        <w:rPr>
          <w:noProof/>
        </w:rPr>
      </w:r>
      <w:r w:rsidR="00A42256">
        <w:rPr>
          <w:noProof/>
        </w:rPr>
        <w:fldChar w:fldCharType="separate"/>
      </w:r>
      <w:r w:rsidR="00C64CD9">
        <w:rPr>
          <w:noProof/>
        </w:rPr>
        <w:t>13</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42256">
        <w:rPr>
          <w:noProof/>
        </w:rPr>
        <w:fldChar w:fldCharType="begin"/>
      </w:r>
      <w:r>
        <w:rPr>
          <w:noProof/>
        </w:rPr>
        <w:instrText xml:space="preserve"> PAGEREF _Toc441130767 \h </w:instrText>
      </w:r>
      <w:r w:rsidR="00A42256">
        <w:rPr>
          <w:noProof/>
        </w:rPr>
      </w:r>
      <w:r w:rsidR="00A42256">
        <w:rPr>
          <w:noProof/>
        </w:rPr>
        <w:fldChar w:fldCharType="separate"/>
      </w:r>
      <w:r w:rsidR="00C64CD9">
        <w:rPr>
          <w:noProof/>
        </w:rPr>
        <w:t>13</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42256">
        <w:rPr>
          <w:noProof/>
        </w:rPr>
        <w:fldChar w:fldCharType="begin"/>
      </w:r>
      <w:r>
        <w:rPr>
          <w:noProof/>
        </w:rPr>
        <w:instrText xml:space="preserve"> PAGEREF _Toc441130770 \h </w:instrText>
      </w:r>
      <w:r w:rsidR="00A42256">
        <w:rPr>
          <w:noProof/>
        </w:rPr>
      </w:r>
      <w:r w:rsidR="00A42256">
        <w:rPr>
          <w:noProof/>
        </w:rPr>
        <w:fldChar w:fldCharType="separate"/>
      </w:r>
      <w:r w:rsidR="00C64CD9">
        <w:rPr>
          <w:noProof/>
        </w:rPr>
        <w:t>13</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42256">
        <w:rPr>
          <w:noProof/>
        </w:rPr>
        <w:fldChar w:fldCharType="begin"/>
      </w:r>
      <w:r>
        <w:rPr>
          <w:noProof/>
        </w:rPr>
        <w:instrText xml:space="preserve"> PAGEREF _Toc441130771 \h </w:instrText>
      </w:r>
      <w:r w:rsidR="00A42256">
        <w:rPr>
          <w:noProof/>
        </w:rPr>
      </w:r>
      <w:r w:rsidR="00A42256">
        <w:rPr>
          <w:noProof/>
        </w:rPr>
        <w:fldChar w:fldCharType="separate"/>
      </w:r>
      <w:r w:rsidR="00C64CD9">
        <w:rPr>
          <w:noProof/>
        </w:rPr>
        <w:t>14</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42256">
        <w:rPr>
          <w:noProof/>
        </w:rPr>
        <w:fldChar w:fldCharType="begin"/>
      </w:r>
      <w:r>
        <w:rPr>
          <w:noProof/>
        </w:rPr>
        <w:instrText xml:space="preserve"> PAGEREF _Toc441130786 \h </w:instrText>
      </w:r>
      <w:r w:rsidR="00A42256">
        <w:rPr>
          <w:noProof/>
        </w:rPr>
      </w:r>
      <w:r w:rsidR="00A42256">
        <w:rPr>
          <w:noProof/>
        </w:rPr>
        <w:fldChar w:fldCharType="separate"/>
      </w:r>
      <w:r w:rsidR="00C64CD9">
        <w:rPr>
          <w:noProof/>
        </w:rPr>
        <w:t>28</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42256">
        <w:rPr>
          <w:noProof/>
        </w:rPr>
        <w:fldChar w:fldCharType="begin"/>
      </w:r>
      <w:r>
        <w:rPr>
          <w:noProof/>
        </w:rPr>
        <w:instrText xml:space="preserve"> PAGEREF _Toc441130789 \h </w:instrText>
      </w:r>
      <w:r w:rsidR="00A42256">
        <w:rPr>
          <w:noProof/>
        </w:rPr>
      </w:r>
      <w:r w:rsidR="00A42256">
        <w:rPr>
          <w:noProof/>
        </w:rPr>
        <w:fldChar w:fldCharType="separate"/>
      </w:r>
      <w:r w:rsidR="00C64CD9">
        <w:rPr>
          <w:noProof/>
        </w:rPr>
        <w:t>29</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42256">
        <w:rPr>
          <w:noProof/>
        </w:rPr>
        <w:fldChar w:fldCharType="begin"/>
      </w:r>
      <w:r>
        <w:rPr>
          <w:noProof/>
        </w:rPr>
        <w:instrText xml:space="preserve"> PAGEREF _Toc441130790 \h </w:instrText>
      </w:r>
      <w:r w:rsidR="00A42256">
        <w:rPr>
          <w:noProof/>
        </w:rPr>
      </w:r>
      <w:r w:rsidR="00A42256">
        <w:rPr>
          <w:noProof/>
        </w:rPr>
        <w:fldChar w:fldCharType="separate"/>
      </w:r>
      <w:r w:rsidR="00C64CD9">
        <w:rPr>
          <w:noProof/>
        </w:rPr>
        <w:t>29</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42256">
        <w:rPr>
          <w:noProof/>
        </w:rPr>
        <w:fldChar w:fldCharType="begin"/>
      </w:r>
      <w:r>
        <w:rPr>
          <w:noProof/>
        </w:rPr>
        <w:instrText xml:space="preserve"> PAGEREF _Toc441130795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42256">
        <w:rPr>
          <w:noProof/>
        </w:rPr>
        <w:fldChar w:fldCharType="begin"/>
      </w:r>
      <w:r>
        <w:rPr>
          <w:noProof/>
        </w:rPr>
        <w:instrText xml:space="preserve"> PAGEREF _Toc441130796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42256">
        <w:rPr>
          <w:noProof/>
        </w:rPr>
        <w:fldChar w:fldCharType="begin"/>
      </w:r>
      <w:r>
        <w:rPr>
          <w:noProof/>
        </w:rPr>
        <w:instrText xml:space="preserve"> PAGEREF _Toc441130797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42256">
        <w:rPr>
          <w:noProof/>
        </w:rPr>
        <w:fldChar w:fldCharType="begin"/>
      </w:r>
      <w:r>
        <w:rPr>
          <w:noProof/>
        </w:rPr>
        <w:instrText xml:space="preserve"> PAGEREF _Toc441130798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42256">
        <w:rPr>
          <w:noProof/>
        </w:rPr>
        <w:fldChar w:fldCharType="begin"/>
      </w:r>
      <w:r>
        <w:rPr>
          <w:noProof/>
        </w:rPr>
        <w:instrText xml:space="preserve"> PAGEREF _Toc441130799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42256">
        <w:rPr>
          <w:noProof/>
        </w:rPr>
        <w:fldChar w:fldCharType="begin"/>
      </w:r>
      <w:r>
        <w:rPr>
          <w:noProof/>
        </w:rPr>
        <w:instrText xml:space="preserve"> PAGEREF _Toc441130800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sidRPr="00E8063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42256">
        <w:rPr>
          <w:noProof/>
        </w:rPr>
        <w:fldChar w:fldCharType="begin"/>
      </w:r>
      <w:r>
        <w:rPr>
          <w:noProof/>
        </w:rPr>
        <w:instrText xml:space="preserve"> PAGEREF _Toc441130801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42256">
        <w:rPr>
          <w:noProof/>
        </w:rPr>
        <w:fldChar w:fldCharType="begin"/>
      </w:r>
      <w:r>
        <w:rPr>
          <w:noProof/>
        </w:rPr>
        <w:instrText xml:space="preserve"> PAGEREF _Toc441130802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42256">
        <w:rPr>
          <w:noProof/>
        </w:rPr>
        <w:fldChar w:fldCharType="begin"/>
      </w:r>
      <w:r>
        <w:rPr>
          <w:noProof/>
        </w:rPr>
        <w:instrText xml:space="preserve"> PAGEREF _Toc441130805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42256">
        <w:rPr>
          <w:noProof/>
        </w:rPr>
        <w:fldChar w:fldCharType="begin"/>
      </w:r>
      <w:r>
        <w:rPr>
          <w:noProof/>
        </w:rPr>
        <w:instrText xml:space="preserve"> PAGEREF _Toc441130807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42256">
        <w:rPr>
          <w:noProof/>
        </w:rPr>
        <w:fldChar w:fldCharType="begin"/>
      </w:r>
      <w:r>
        <w:rPr>
          <w:noProof/>
        </w:rPr>
        <w:instrText xml:space="preserve"> PAGEREF _Toc441130810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42256">
        <w:rPr>
          <w:noProof/>
        </w:rPr>
        <w:fldChar w:fldCharType="begin"/>
      </w:r>
      <w:r>
        <w:rPr>
          <w:noProof/>
        </w:rPr>
        <w:instrText xml:space="preserve"> PAGEREF _Toc441130813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42256">
        <w:rPr>
          <w:noProof/>
        </w:rPr>
        <w:fldChar w:fldCharType="begin"/>
      </w:r>
      <w:r>
        <w:rPr>
          <w:noProof/>
        </w:rPr>
        <w:instrText xml:space="preserve"> PAGEREF _Toc441130814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42256">
        <w:rPr>
          <w:noProof/>
        </w:rPr>
        <w:fldChar w:fldCharType="begin"/>
      </w:r>
      <w:r>
        <w:rPr>
          <w:noProof/>
        </w:rPr>
        <w:instrText xml:space="preserve"> PAGEREF _Toc441130815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42256">
        <w:rPr>
          <w:noProof/>
        </w:rPr>
        <w:fldChar w:fldCharType="begin"/>
      </w:r>
      <w:r>
        <w:rPr>
          <w:noProof/>
        </w:rPr>
        <w:instrText xml:space="preserve"> PAGEREF _Toc441130817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8063C">
        <w:rPr>
          <w:bCs w:val="0"/>
          <w:noProof/>
        </w:rPr>
        <w:t xml:space="preserve">поставок </w:t>
      </w:r>
      <w:r>
        <w:rPr>
          <w:noProof/>
        </w:rPr>
        <w:t>(форма 2)</w:t>
      </w:r>
      <w:r>
        <w:rPr>
          <w:noProof/>
        </w:rPr>
        <w:tab/>
      </w:r>
      <w:r w:rsidR="00A42256">
        <w:rPr>
          <w:noProof/>
        </w:rPr>
        <w:fldChar w:fldCharType="begin"/>
      </w:r>
      <w:r>
        <w:rPr>
          <w:noProof/>
        </w:rPr>
        <w:instrText xml:space="preserve"> PAGEREF _Toc441130819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sidRPr="00E8063C">
        <w:rPr>
          <w:noProof/>
          <w:color w:val="000000"/>
        </w:rPr>
        <w:t>5.3</w:t>
      </w:r>
      <w:r>
        <w:rPr>
          <w:rFonts w:asciiTheme="minorHAnsi" w:eastAsiaTheme="minorEastAsia" w:hAnsiTheme="minorHAnsi" w:cstheme="minorBidi"/>
          <w:b w:val="0"/>
          <w:bCs w:val="0"/>
          <w:noProof/>
          <w:sz w:val="22"/>
          <w:szCs w:val="22"/>
          <w:lang w:eastAsia="ru-RU"/>
        </w:rPr>
        <w:tab/>
      </w:r>
      <w:r w:rsidRPr="00E8063C">
        <w:rPr>
          <w:noProof/>
          <w:color w:val="000000"/>
        </w:rPr>
        <w:t>Техническое предложение (форма 3)</w:t>
      </w:r>
      <w:r>
        <w:rPr>
          <w:noProof/>
        </w:rPr>
        <w:tab/>
      </w:r>
      <w:r w:rsidR="00A42256">
        <w:rPr>
          <w:noProof/>
        </w:rPr>
        <w:fldChar w:fldCharType="begin"/>
      </w:r>
      <w:r>
        <w:rPr>
          <w:noProof/>
        </w:rPr>
        <w:instrText xml:space="preserve"> PAGEREF _Toc441130822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42256">
        <w:rPr>
          <w:noProof/>
        </w:rPr>
        <w:fldChar w:fldCharType="begin"/>
      </w:r>
      <w:r>
        <w:rPr>
          <w:noProof/>
        </w:rPr>
        <w:instrText xml:space="preserve"> PAGEREF _Toc441130825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sidRPr="00E8063C">
        <w:rPr>
          <w:noProof/>
          <w:color w:val="000000"/>
        </w:rPr>
        <w:t>5.5</w:t>
      </w:r>
      <w:r>
        <w:rPr>
          <w:rFonts w:asciiTheme="minorHAnsi" w:eastAsiaTheme="minorEastAsia" w:hAnsiTheme="minorHAnsi" w:cstheme="minorBidi"/>
          <w:b w:val="0"/>
          <w:bCs w:val="0"/>
          <w:noProof/>
          <w:sz w:val="22"/>
          <w:szCs w:val="22"/>
          <w:lang w:eastAsia="ru-RU"/>
        </w:rPr>
        <w:tab/>
      </w:r>
      <w:r w:rsidRPr="00E8063C">
        <w:rPr>
          <w:noProof/>
          <w:color w:val="000000"/>
        </w:rPr>
        <w:t>Протокол разногласий к проекту Договора (форма 5)</w:t>
      </w:r>
      <w:r>
        <w:rPr>
          <w:noProof/>
        </w:rPr>
        <w:tab/>
      </w:r>
      <w:r w:rsidR="00A42256">
        <w:rPr>
          <w:noProof/>
        </w:rPr>
        <w:fldChar w:fldCharType="begin"/>
      </w:r>
      <w:r>
        <w:rPr>
          <w:noProof/>
        </w:rPr>
        <w:instrText xml:space="preserve"> PAGEREF _Toc441130828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42256">
        <w:rPr>
          <w:noProof/>
        </w:rPr>
        <w:fldChar w:fldCharType="begin"/>
      </w:r>
      <w:r>
        <w:rPr>
          <w:noProof/>
        </w:rPr>
        <w:instrText xml:space="preserve"> PAGEREF _Toc441130831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sidRPr="00E8063C">
        <w:rPr>
          <w:noProof/>
        </w:rPr>
        <w:t>5.6.1</w:t>
      </w:r>
      <w:r>
        <w:rPr>
          <w:rFonts w:asciiTheme="minorHAnsi" w:eastAsiaTheme="minorEastAsia" w:hAnsiTheme="minorHAnsi" w:cstheme="minorBidi"/>
          <w:bCs w:val="0"/>
          <w:iCs w:val="0"/>
          <w:noProof/>
          <w:sz w:val="22"/>
          <w:szCs w:val="22"/>
          <w:lang w:eastAsia="ru-RU"/>
        </w:rPr>
        <w:tab/>
      </w:r>
      <w:r w:rsidRPr="00E8063C">
        <w:rPr>
          <w:noProof/>
        </w:rPr>
        <w:t>Форма Анкеты Участника</w:t>
      </w:r>
      <w:r>
        <w:rPr>
          <w:noProof/>
        </w:rPr>
        <w:tab/>
      </w:r>
      <w:r w:rsidR="00A42256">
        <w:rPr>
          <w:noProof/>
        </w:rPr>
        <w:fldChar w:fldCharType="begin"/>
      </w:r>
      <w:r>
        <w:rPr>
          <w:noProof/>
        </w:rPr>
        <w:instrText xml:space="preserve"> PAGEREF _Toc441130832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sidRPr="00E8063C">
        <w:rPr>
          <w:noProof/>
        </w:rPr>
        <w:t>5.6.2</w:t>
      </w:r>
      <w:r>
        <w:rPr>
          <w:rFonts w:asciiTheme="minorHAnsi" w:eastAsiaTheme="minorEastAsia" w:hAnsiTheme="minorHAnsi" w:cstheme="minorBidi"/>
          <w:bCs w:val="0"/>
          <w:iCs w:val="0"/>
          <w:noProof/>
          <w:sz w:val="22"/>
          <w:szCs w:val="22"/>
          <w:lang w:eastAsia="ru-RU"/>
        </w:rPr>
        <w:tab/>
      </w:r>
      <w:r w:rsidRPr="00E8063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42256">
        <w:rPr>
          <w:noProof/>
        </w:rPr>
        <w:fldChar w:fldCharType="begin"/>
      </w:r>
      <w:r>
        <w:rPr>
          <w:noProof/>
        </w:rPr>
        <w:instrText xml:space="preserve"> PAGEREF _Toc441130833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42256">
        <w:rPr>
          <w:noProof/>
        </w:rPr>
        <w:fldChar w:fldCharType="begin"/>
      </w:r>
      <w:r>
        <w:rPr>
          <w:noProof/>
        </w:rPr>
        <w:instrText xml:space="preserve"> PAGEREF _Toc441130835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42256">
        <w:rPr>
          <w:noProof/>
        </w:rPr>
        <w:fldChar w:fldCharType="begin"/>
      </w:r>
      <w:r>
        <w:rPr>
          <w:noProof/>
        </w:rPr>
        <w:instrText xml:space="preserve"> PAGEREF _Toc441130838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42256">
        <w:rPr>
          <w:noProof/>
        </w:rPr>
        <w:fldChar w:fldCharType="begin"/>
      </w:r>
      <w:r>
        <w:rPr>
          <w:noProof/>
        </w:rPr>
        <w:instrText xml:space="preserve"> PAGEREF _Toc441130841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A42256">
        <w:rPr>
          <w:noProof/>
        </w:rPr>
        <w:fldChar w:fldCharType="begin"/>
      </w:r>
      <w:r>
        <w:rPr>
          <w:noProof/>
        </w:rPr>
        <w:instrText xml:space="preserve"> PAGEREF _Toc441130844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A42256">
        <w:rPr>
          <w:noProof/>
        </w:rPr>
        <w:fldChar w:fldCharType="begin"/>
      </w:r>
      <w:r>
        <w:rPr>
          <w:noProof/>
        </w:rPr>
        <w:instrText xml:space="preserve"> PAGEREF _Toc441130846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A42256">
        <w:rPr>
          <w:noProof/>
        </w:rPr>
        <w:fldChar w:fldCharType="begin"/>
      </w:r>
      <w:r>
        <w:rPr>
          <w:noProof/>
        </w:rPr>
        <w:instrText xml:space="preserve"> PAGEREF _Toc441130849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A42256">
        <w:rPr>
          <w:noProof/>
        </w:rPr>
        <w:fldChar w:fldCharType="begin"/>
      </w:r>
      <w:r>
        <w:rPr>
          <w:noProof/>
        </w:rPr>
        <w:instrText xml:space="preserve"> PAGEREF _Toc441130852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42256">
        <w:rPr>
          <w:noProof/>
        </w:rPr>
        <w:fldChar w:fldCharType="begin"/>
      </w:r>
      <w:r>
        <w:rPr>
          <w:noProof/>
        </w:rPr>
        <w:instrText xml:space="preserve"> PAGEREF _Toc441130855 \h </w:instrText>
      </w:r>
      <w:r w:rsidR="00A42256">
        <w:rPr>
          <w:noProof/>
        </w:rPr>
      </w:r>
      <w:r w:rsidR="00A42256">
        <w:rPr>
          <w:noProof/>
        </w:rPr>
        <w:fldChar w:fldCharType="separate"/>
      </w:r>
      <w:r w:rsidR="00C64CD9">
        <w:rPr>
          <w:noProof/>
        </w:rPr>
        <w:t>30</w:t>
      </w:r>
      <w:r w:rsidR="00A42256">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sidRPr="00E8063C">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E8063C">
        <w:rPr>
          <w:noProof/>
          <w:color w:val="000000"/>
        </w:rPr>
        <w:t>(форма 15)</w:t>
      </w:r>
      <w:r>
        <w:rPr>
          <w:noProof/>
        </w:rPr>
        <w:tab/>
      </w:r>
      <w:r w:rsidR="00A42256">
        <w:rPr>
          <w:noProof/>
        </w:rPr>
        <w:fldChar w:fldCharType="begin"/>
      </w:r>
      <w:r>
        <w:rPr>
          <w:noProof/>
        </w:rPr>
        <w:instrText xml:space="preserve"> PAGEREF _Toc441130858 \h </w:instrText>
      </w:r>
      <w:r w:rsidR="00A42256">
        <w:rPr>
          <w:noProof/>
        </w:rPr>
      </w:r>
      <w:r w:rsidR="00A42256">
        <w:rPr>
          <w:noProof/>
        </w:rPr>
        <w:fldChar w:fldCharType="separate"/>
      </w:r>
      <w:r w:rsidR="00C64CD9">
        <w:rPr>
          <w:noProof/>
        </w:rPr>
        <w:t>30</w:t>
      </w:r>
      <w:r w:rsidR="00A42256">
        <w:rPr>
          <w:noProof/>
        </w:rPr>
        <w:fldChar w:fldCharType="end"/>
      </w:r>
    </w:p>
    <w:p w:rsidR="00717F60" w:rsidRPr="00E71A48" w:rsidRDefault="00A4225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745"/>
      <w:bookmarkEnd w:id="8"/>
      <w:r w:rsidRPr="00E71A48">
        <w:t>Общие сведения о процедуре запроса предложений</w:t>
      </w:r>
      <w:bookmarkEnd w:id="9"/>
    </w:p>
    <w:p w:rsidR="005B75A6" w:rsidRPr="005C162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5C162A">
        <w:rPr>
          <w:iCs/>
          <w:sz w:val="24"/>
          <w:szCs w:val="24"/>
        </w:rPr>
        <w:t xml:space="preserve">Заказчик, являющийся Организатором запроса предложений </w:t>
      </w:r>
      <w:r w:rsidR="007556FF" w:rsidRPr="005C162A">
        <w:rPr>
          <w:iCs/>
          <w:sz w:val="24"/>
          <w:szCs w:val="24"/>
        </w:rPr>
        <w:t>– ПАО «МРСК Центра» (далее – Заказчик или Организатор)</w:t>
      </w:r>
      <w:r w:rsidRPr="005C162A">
        <w:rPr>
          <w:iCs/>
          <w:sz w:val="24"/>
          <w:szCs w:val="24"/>
        </w:rPr>
        <w:t xml:space="preserve"> (почтовый адрес:</w:t>
      </w:r>
      <w:proofErr w:type="gramEnd"/>
      <w:r w:rsidR="007556FF" w:rsidRPr="005C162A">
        <w:rPr>
          <w:iCs/>
          <w:sz w:val="24"/>
          <w:szCs w:val="24"/>
        </w:rPr>
        <w:t xml:space="preserve"> РФ, 127018, г. Москва, ул. 2-я Ямская, 4</w:t>
      </w:r>
      <w:r w:rsidR="00EC1043" w:rsidRPr="005C162A">
        <w:rPr>
          <w:iCs/>
          <w:sz w:val="24"/>
          <w:szCs w:val="24"/>
        </w:rPr>
        <w:t>, с</w:t>
      </w:r>
      <w:r w:rsidRPr="005C162A">
        <w:rPr>
          <w:iCs/>
          <w:sz w:val="24"/>
          <w:szCs w:val="24"/>
        </w:rPr>
        <w:t xml:space="preserve">екретарь Закупочной комиссии – </w:t>
      </w:r>
      <w:r w:rsidR="00646FB7" w:rsidRPr="005C162A">
        <w:rPr>
          <w:iCs/>
          <w:sz w:val="24"/>
          <w:szCs w:val="24"/>
        </w:rPr>
        <w:t xml:space="preserve">ведущий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w:t>
      </w:r>
      <w:r w:rsidR="00646FB7" w:rsidRPr="005C162A">
        <w:rPr>
          <w:sz w:val="24"/>
          <w:szCs w:val="24"/>
        </w:rPr>
        <w:t xml:space="preserve">адрес электронной почты: </w:t>
      </w:r>
      <w:hyperlink r:id="rId18" w:history="1">
        <w:r w:rsidR="00646FB7" w:rsidRPr="005C162A">
          <w:rPr>
            <w:rStyle w:val="a7"/>
            <w:sz w:val="24"/>
            <w:szCs w:val="24"/>
          </w:rPr>
          <w:t>L</w:t>
        </w:r>
        <w:r w:rsidR="00646FB7" w:rsidRPr="005C162A">
          <w:rPr>
            <w:rStyle w:val="a7"/>
            <w:sz w:val="24"/>
            <w:szCs w:val="24"/>
            <w:lang w:val="en-US"/>
          </w:rPr>
          <w:t>ebedev</w:t>
        </w:r>
        <w:r w:rsidR="00646FB7" w:rsidRPr="005C162A">
          <w:rPr>
            <w:rStyle w:val="a7"/>
            <w:sz w:val="24"/>
            <w:szCs w:val="24"/>
          </w:rPr>
          <w:t>.</w:t>
        </w:r>
        <w:r w:rsidR="00646FB7" w:rsidRPr="005C162A">
          <w:rPr>
            <w:rStyle w:val="a7"/>
            <w:sz w:val="24"/>
            <w:szCs w:val="24"/>
            <w:lang w:val="en-US"/>
          </w:rPr>
          <w:t>AAL</w:t>
        </w:r>
        <w:r w:rsidR="00646FB7" w:rsidRPr="005C162A">
          <w:rPr>
            <w:rStyle w:val="a7"/>
            <w:sz w:val="24"/>
            <w:szCs w:val="24"/>
          </w:rPr>
          <w:t>@mrsk-1.ru</w:t>
        </w:r>
      </w:hyperlink>
      <w:r w:rsidR="00646FB7" w:rsidRPr="005C162A">
        <w:rPr>
          <w:iCs/>
          <w:sz w:val="24"/>
          <w:szCs w:val="24"/>
        </w:rPr>
        <w:t>, ответственное лицо – Лебедев Александр Александрович</w:t>
      </w:r>
      <w:r w:rsidR="00646FB7" w:rsidRPr="005C162A">
        <w:rPr>
          <w:sz w:val="24"/>
          <w:szCs w:val="24"/>
        </w:rPr>
        <w:t xml:space="preserve">, </w:t>
      </w:r>
      <w:r w:rsidR="00646FB7" w:rsidRPr="005C162A">
        <w:rPr>
          <w:iCs/>
          <w:sz w:val="24"/>
          <w:szCs w:val="24"/>
        </w:rPr>
        <w:t xml:space="preserve">контактный телефон (4812) 42-95-08, </w:t>
      </w:r>
      <w:r w:rsidR="00646FB7" w:rsidRPr="005C162A">
        <w:rPr>
          <w:sz w:val="24"/>
          <w:szCs w:val="24"/>
        </w:rPr>
        <w:t xml:space="preserve">адрес электронной почты: </w:t>
      </w:r>
      <w:hyperlink r:id="rId19" w:history="1">
        <w:proofErr w:type="gramStart"/>
        <w:r w:rsidR="00646FB7" w:rsidRPr="005C162A">
          <w:rPr>
            <w:rStyle w:val="a7"/>
            <w:sz w:val="24"/>
            <w:szCs w:val="24"/>
          </w:rPr>
          <w:t>L</w:t>
        </w:r>
        <w:r w:rsidR="00646FB7" w:rsidRPr="005C162A">
          <w:rPr>
            <w:rStyle w:val="a7"/>
            <w:sz w:val="24"/>
            <w:szCs w:val="24"/>
            <w:lang w:val="en-US"/>
          </w:rPr>
          <w:t>ebedev</w:t>
        </w:r>
        <w:r w:rsidR="00646FB7" w:rsidRPr="005C162A">
          <w:rPr>
            <w:rStyle w:val="a7"/>
            <w:sz w:val="24"/>
            <w:szCs w:val="24"/>
          </w:rPr>
          <w:t>.</w:t>
        </w:r>
        <w:r w:rsidR="00646FB7" w:rsidRPr="005C162A">
          <w:rPr>
            <w:rStyle w:val="a7"/>
            <w:sz w:val="24"/>
            <w:szCs w:val="24"/>
            <w:lang w:val="en-US"/>
          </w:rPr>
          <w:t>AAL</w:t>
        </w:r>
        <w:r w:rsidR="00646FB7" w:rsidRPr="005C162A">
          <w:rPr>
            <w:rStyle w:val="a7"/>
            <w:sz w:val="24"/>
            <w:szCs w:val="24"/>
          </w:rPr>
          <w:t>@mrsk-1.ru</w:t>
        </w:r>
      </w:hyperlink>
      <w:r w:rsidR="00646FB7" w:rsidRPr="005C162A">
        <w:rPr>
          <w:rStyle w:val="a7"/>
          <w:sz w:val="24"/>
          <w:szCs w:val="24"/>
        </w:rPr>
        <w:t>)</w:t>
      </w:r>
      <w:r w:rsidR="00862664" w:rsidRPr="005C162A">
        <w:rPr>
          <w:sz w:val="24"/>
          <w:szCs w:val="24"/>
        </w:rPr>
        <w:t xml:space="preserve"> </w:t>
      </w:r>
      <w:r w:rsidR="004B5EB3" w:rsidRPr="005C162A">
        <w:rPr>
          <w:iCs/>
          <w:sz w:val="24"/>
          <w:szCs w:val="24"/>
        </w:rPr>
        <w:t>Извещени</w:t>
      </w:r>
      <w:r w:rsidRPr="005C162A">
        <w:rPr>
          <w:iCs/>
          <w:sz w:val="24"/>
          <w:szCs w:val="24"/>
        </w:rPr>
        <w:t>ем</w:t>
      </w:r>
      <w:r w:rsidRPr="005C162A">
        <w:rPr>
          <w:sz w:val="24"/>
          <w:szCs w:val="24"/>
        </w:rPr>
        <w:t xml:space="preserve"> о проведении открытого </w:t>
      </w:r>
      <w:r w:rsidRPr="005C162A">
        <w:rPr>
          <w:iCs/>
          <w:sz w:val="24"/>
          <w:szCs w:val="24"/>
        </w:rPr>
        <w:t>запроса предложений</w:t>
      </w:r>
      <w:r w:rsidRPr="005C162A">
        <w:rPr>
          <w:sz w:val="24"/>
          <w:szCs w:val="24"/>
        </w:rPr>
        <w:t xml:space="preserve">, опубликованным </w:t>
      </w:r>
      <w:r w:rsidRPr="005C162A">
        <w:rPr>
          <w:b/>
          <w:sz w:val="24"/>
          <w:szCs w:val="24"/>
        </w:rPr>
        <w:t>«</w:t>
      </w:r>
      <w:r w:rsidR="005C162A" w:rsidRPr="005C162A">
        <w:rPr>
          <w:b/>
          <w:sz w:val="24"/>
          <w:szCs w:val="24"/>
        </w:rPr>
        <w:t>29</w:t>
      </w:r>
      <w:r w:rsidRPr="005C162A">
        <w:rPr>
          <w:b/>
          <w:sz w:val="24"/>
          <w:szCs w:val="24"/>
        </w:rPr>
        <w:t xml:space="preserve">» </w:t>
      </w:r>
      <w:r w:rsidR="005C162A" w:rsidRPr="005C162A">
        <w:rPr>
          <w:b/>
          <w:sz w:val="24"/>
          <w:szCs w:val="24"/>
        </w:rPr>
        <w:t xml:space="preserve">февраля </w:t>
      </w:r>
      <w:r w:rsidRPr="005C162A">
        <w:rPr>
          <w:b/>
          <w:sz w:val="24"/>
          <w:szCs w:val="24"/>
        </w:rPr>
        <w:t>20</w:t>
      </w:r>
      <w:r w:rsidR="00C12FA4" w:rsidRPr="005C162A">
        <w:rPr>
          <w:b/>
          <w:sz w:val="24"/>
          <w:szCs w:val="24"/>
        </w:rPr>
        <w:t>1</w:t>
      </w:r>
      <w:r w:rsidR="00862664" w:rsidRPr="005C162A">
        <w:rPr>
          <w:b/>
          <w:sz w:val="24"/>
          <w:szCs w:val="24"/>
        </w:rPr>
        <w:t>6</w:t>
      </w:r>
      <w:r w:rsidRPr="005C162A">
        <w:rPr>
          <w:b/>
          <w:sz w:val="24"/>
          <w:szCs w:val="24"/>
        </w:rPr>
        <w:t xml:space="preserve"> г.</w:t>
      </w:r>
      <w:r w:rsidRPr="005C162A">
        <w:rPr>
          <w:sz w:val="24"/>
          <w:szCs w:val="24"/>
        </w:rPr>
        <w:t xml:space="preserve"> на официальном сайте (</w:t>
      </w:r>
      <w:hyperlink r:id="rId20" w:history="1">
        <w:r w:rsidR="00345CCA" w:rsidRPr="005C162A">
          <w:rPr>
            <w:rStyle w:val="a7"/>
            <w:sz w:val="24"/>
            <w:szCs w:val="24"/>
          </w:rPr>
          <w:t>www.zakupki.</w:t>
        </w:r>
        <w:r w:rsidR="00345CCA" w:rsidRPr="005C162A">
          <w:rPr>
            <w:rStyle w:val="a7"/>
            <w:sz w:val="24"/>
            <w:szCs w:val="24"/>
            <w:lang w:val="en-US"/>
          </w:rPr>
          <w:t>gov</w:t>
        </w:r>
        <w:r w:rsidR="00345CCA" w:rsidRPr="005C162A">
          <w:rPr>
            <w:rStyle w:val="a7"/>
            <w:sz w:val="24"/>
            <w:szCs w:val="24"/>
          </w:rPr>
          <w:t>.ru</w:t>
        </w:r>
      </w:hyperlink>
      <w:r w:rsidRPr="005C162A">
        <w:rPr>
          <w:sz w:val="24"/>
          <w:szCs w:val="24"/>
        </w:rPr>
        <w:t>),</w:t>
      </w:r>
      <w:r w:rsidR="009D7F01" w:rsidRPr="005C162A">
        <w:rPr>
          <w:iCs/>
          <w:sz w:val="24"/>
          <w:szCs w:val="24"/>
        </w:rPr>
        <w:t xml:space="preserve"> </w:t>
      </w:r>
      <w:r w:rsidR="009D7F01" w:rsidRPr="005C162A">
        <w:rPr>
          <w:sz w:val="24"/>
          <w:szCs w:val="24"/>
        </w:rPr>
        <w:t xml:space="preserve">на сайте </w:t>
      </w:r>
      <w:r w:rsidR="007556FF" w:rsidRPr="005C162A">
        <w:rPr>
          <w:iCs/>
          <w:sz w:val="24"/>
          <w:szCs w:val="24"/>
        </w:rPr>
        <w:t>ПАО «МРСК Центра»</w:t>
      </w:r>
      <w:r w:rsidR="009D7F01" w:rsidRPr="005C162A">
        <w:rPr>
          <w:sz w:val="24"/>
          <w:szCs w:val="24"/>
        </w:rPr>
        <w:t xml:space="preserve"> (</w:t>
      </w:r>
      <w:hyperlink r:id="rId21" w:history="1">
        <w:r w:rsidR="007556FF" w:rsidRPr="005C162A">
          <w:rPr>
            <w:rStyle w:val="a7"/>
            <w:sz w:val="24"/>
            <w:szCs w:val="24"/>
          </w:rPr>
          <w:t>www.mrsk-1.ru</w:t>
        </w:r>
      </w:hyperlink>
      <w:r w:rsidR="00862664" w:rsidRPr="005C162A">
        <w:rPr>
          <w:sz w:val="24"/>
          <w:szCs w:val="24"/>
        </w:rPr>
        <w:t>)</w:t>
      </w:r>
      <w:r w:rsidR="00702B2C" w:rsidRPr="005C162A">
        <w:rPr>
          <w:sz w:val="24"/>
          <w:szCs w:val="24"/>
        </w:rPr>
        <w:t xml:space="preserve">, на сайте ЭТП, указанном в п. </w:t>
      </w:r>
      <w:r w:rsidR="009925FE" w:rsidRPr="005C162A">
        <w:rPr>
          <w:sz w:val="24"/>
          <w:szCs w:val="24"/>
        </w:rPr>
        <w:fldChar w:fldCharType="begin"/>
      </w:r>
      <w:r w:rsidR="009925FE" w:rsidRPr="005C162A">
        <w:rPr>
          <w:sz w:val="24"/>
          <w:szCs w:val="24"/>
        </w:rPr>
        <w:instrText xml:space="preserve"> REF _Ref440269836 \r \h  \* MERGEFORMAT </w:instrText>
      </w:r>
      <w:r w:rsidR="009925FE" w:rsidRPr="005C162A">
        <w:rPr>
          <w:sz w:val="24"/>
          <w:szCs w:val="24"/>
        </w:rPr>
      </w:r>
      <w:r w:rsidR="009925FE" w:rsidRPr="005C162A">
        <w:rPr>
          <w:sz w:val="24"/>
          <w:szCs w:val="24"/>
        </w:rPr>
        <w:fldChar w:fldCharType="separate"/>
      </w:r>
      <w:r w:rsidR="00C64CD9" w:rsidRPr="005C162A">
        <w:rPr>
          <w:sz w:val="24"/>
          <w:szCs w:val="24"/>
        </w:rPr>
        <w:t>1.1.2</w:t>
      </w:r>
      <w:r w:rsidR="009925FE" w:rsidRPr="005C162A">
        <w:rPr>
          <w:sz w:val="24"/>
          <w:szCs w:val="24"/>
        </w:rPr>
        <w:fldChar w:fldCharType="end"/>
      </w:r>
      <w:r w:rsidR="00702B2C" w:rsidRPr="005C162A">
        <w:rPr>
          <w:sz w:val="24"/>
          <w:szCs w:val="24"/>
        </w:rPr>
        <w:t xml:space="preserve"> настоящей Документации, </w:t>
      </w:r>
      <w:r w:rsidRPr="005C162A">
        <w:rPr>
          <w:iCs/>
          <w:sz w:val="24"/>
          <w:szCs w:val="24"/>
        </w:rPr>
        <w:t>приг</w:t>
      </w:r>
      <w:r w:rsidRPr="005C162A">
        <w:rPr>
          <w:sz w:val="24"/>
          <w:szCs w:val="24"/>
        </w:rPr>
        <w:t>ласило юридических лиц</w:t>
      </w:r>
      <w:r w:rsidR="005B75A6" w:rsidRPr="005C162A">
        <w:rPr>
          <w:sz w:val="24"/>
          <w:szCs w:val="24"/>
        </w:rPr>
        <w:t xml:space="preserve"> и физических лиц (в т.</w:t>
      </w:r>
      <w:r w:rsidR="003129D4" w:rsidRPr="005C162A">
        <w:rPr>
          <w:sz w:val="24"/>
          <w:szCs w:val="24"/>
        </w:rPr>
        <w:t xml:space="preserve"> </w:t>
      </w:r>
      <w:r w:rsidR="005B75A6" w:rsidRPr="005C162A">
        <w:rPr>
          <w:sz w:val="24"/>
          <w:szCs w:val="24"/>
        </w:rPr>
        <w:t>ч. индивидуальных предпринимателей)</w:t>
      </w:r>
      <w:r w:rsidR="00646FB7" w:rsidRPr="005C162A">
        <w:rPr>
          <w:sz w:val="24"/>
          <w:szCs w:val="24"/>
        </w:rPr>
        <w:t>,</w:t>
      </w:r>
      <w:r w:rsidR="009D7F01" w:rsidRPr="005C162A">
        <w:rPr>
          <w:sz w:val="24"/>
          <w:szCs w:val="24"/>
        </w:rPr>
        <w:t xml:space="preserve"> </w:t>
      </w:r>
      <w:r w:rsidR="00646FB7" w:rsidRPr="005C162A">
        <w:rPr>
          <w:sz w:val="24"/>
          <w:szCs w:val="24"/>
        </w:rPr>
        <w:t>являющихся субъектами малого и среднего предпринимательства (соответствующих критериям отнесения к</w:t>
      </w:r>
      <w:proofErr w:type="gramEnd"/>
      <w:r w:rsidR="00646FB7" w:rsidRPr="005C162A">
        <w:rPr>
          <w:sz w:val="24"/>
          <w:szCs w:val="24"/>
        </w:rPr>
        <w:t xml:space="preserve"> </w:t>
      </w:r>
      <w:proofErr w:type="gramStart"/>
      <w:r w:rsidR="00646FB7" w:rsidRPr="005C162A">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5C162A">
        <w:rPr>
          <w:sz w:val="24"/>
          <w:szCs w:val="24"/>
        </w:rPr>
        <w:t xml:space="preserve">(далее – Участники) </w:t>
      </w:r>
      <w:r w:rsidR="004B5EB3" w:rsidRPr="005C162A">
        <w:rPr>
          <w:sz w:val="24"/>
          <w:szCs w:val="24"/>
        </w:rPr>
        <w:t>к участию в процедуре О</w:t>
      </w:r>
      <w:r w:rsidRPr="005C162A">
        <w:rPr>
          <w:sz w:val="24"/>
          <w:szCs w:val="24"/>
        </w:rPr>
        <w:t xml:space="preserve">ткрытого запроса предложений (далее – запрос предложений) </w:t>
      </w:r>
      <w:bookmarkEnd w:id="10"/>
      <w:r w:rsidR="004B5EB3" w:rsidRPr="005C162A">
        <w:rPr>
          <w:sz w:val="24"/>
          <w:szCs w:val="24"/>
        </w:rPr>
        <w:t xml:space="preserve">на право заключения </w:t>
      </w:r>
      <w:r w:rsidR="00646FB7" w:rsidRPr="005C162A">
        <w:rPr>
          <w:sz w:val="24"/>
          <w:szCs w:val="24"/>
        </w:rPr>
        <w:t>Договора на поставку печатной продукции для нужд ПАО «МРСК Центра» (филиала «Смоленскэнерго»</w:t>
      </w:r>
      <w:r w:rsidR="00862664" w:rsidRPr="005C162A">
        <w:rPr>
          <w:sz w:val="24"/>
          <w:szCs w:val="24"/>
        </w:rPr>
        <w:t>, расположенного по адресу:</w:t>
      </w:r>
      <w:proofErr w:type="gramEnd"/>
      <w:r w:rsidR="00862664" w:rsidRPr="005C162A">
        <w:rPr>
          <w:sz w:val="24"/>
          <w:szCs w:val="24"/>
        </w:rPr>
        <w:t xml:space="preserve"> </w:t>
      </w:r>
      <w:proofErr w:type="gramStart"/>
      <w:r w:rsidR="00862664" w:rsidRPr="005C162A">
        <w:rPr>
          <w:sz w:val="24"/>
          <w:szCs w:val="24"/>
        </w:rPr>
        <w:t>РФ, 214019, г.</w:t>
      </w:r>
      <w:r w:rsidR="00646FB7" w:rsidRPr="005C162A">
        <w:rPr>
          <w:sz w:val="24"/>
          <w:szCs w:val="24"/>
        </w:rPr>
        <w:t xml:space="preserve"> Смоленск, ул. Тенишевой, д. 33</w:t>
      </w:r>
      <w:r w:rsidR="00862664" w:rsidRPr="005C162A">
        <w:rPr>
          <w:sz w:val="24"/>
          <w:szCs w:val="24"/>
        </w:rPr>
        <w:t>)</w:t>
      </w:r>
      <w:r w:rsidRPr="005C162A">
        <w:rPr>
          <w:sz w:val="24"/>
          <w:szCs w:val="24"/>
        </w:rPr>
        <w:t>.</w:t>
      </w:r>
      <w:bookmarkEnd w:id="11"/>
      <w:bookmarkEnd w:id="12"/>
      <w:bookmarkEnd w:id="13"/>
      <w:proofErr w:type="gramEnd"/>
    </w:p>
    <w:p w:rsidR="00717F60" w:rsidRPr="00646F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46FB7">
        <w:rPr>
          <w:sz w:val="24"/>
          <w:szCs w:val="24"/>
        </w:rPr>
        <w:t xml:space="preserve">Настоящий </w:t>
      </w:r>
      <w:r w:rsidR="004B5EB3" w:rsidRPr="00646FB7">
        <w:rPr>
          <w:sz w:val="24"/>
          <w:szCs w:val="24"/>
        </w:rPr>
        <w:t>З</w:t>
      </w:r>
      <w:r w:rsidRPr="00646FB7">
        <w:rPr>
          <w:sz w:val="24"/>
          <w:szCs w:val="24"/>
        </w:rPr>
        <w:t xml:space="preserve">апрос предложений проводится в соответствии с правилами и с использованием функционала </w:t>
      </w:r>
      <w:r w:rsidR="00702B2C" w:rsidRPr="00646FB7">
        <w:rPr>
          <w:sz w:val="24"/>
          <w:szCs w:val="24"/>
        </w:rPr>
        <w:t>электронной торговой площадк</w:t>
      </w:r>
      <w:r w:rsidR="00414AB1" w:rsidRPr="00646FB7">
        <w:rPr>
          <w:sz w:val="24"/>
          <w:szCs w:val="24"/>
        </w:rPr>
        <w:t>и</w:t>
      </w:r>
      <w:r w:rsidR="00702B2C" w:rsidRPr="00646FB7">
        <w:rPr>
          <w:sz w:val="24"/>
          <w:szCs w:val="24"/>
        </w:rPr>
        <w:t xml:space="preserve"> </w:t>
      </w:r>
      <w:r w:rsidR="000D70B6" w:rsidRPr="00646FB7">
        <w:rPr>
          <w:sz w:val="24"/>
          <w:szCs w:val="24"/>
        </w:rPr>
        <w:t>П</w:t>
      </w:r>
      <w:r w:rsidR="00702B2C" w:rsidRPr="00646FB7">
        <w:rPr>
          <w:sz w:val="24"/>
          <w:szCs w:val="24"/>
        </w:rPr>
        <w:t xml:space="preserve">АО «Россети» </w:t>
      </w:r>
      <w:hyperlink r:id="rId22" w:history="1">
        <w:r w:rsidR="00862664" w:rsidRPr="00646FB7">
          <w:rPr>
            <w:rStyle w:val="a7"/>
            <w:sz w:val="24"/>
            <w:szCs w:val="24"/>
          </w:rPr>
          <w:t>etp.rosseti.ru</w:t>
        </w:r>
      </w:hyperlink>
      <w:r w:rsidR="00862664" w:rsidRPr="00646FB7">
        <w:rPr>
          <w:sz w:val="24"/>
          <w:szCs w:val="24"/>
        </w:rPr>
        <w:t xml:space="preserve"> </w:t>
      </w:r>
      <w:r w:rsidR="00702B2C" w:rsidRPr="00646FB7">
        <w:rPr>
          <w:sz w:val="24"/>
          <w:szCs w:val="24"/>
        </w:rPr>
        <w:t>(далее — ЭТП)</w:t>
      </w:r>
      <w:r w:rsidR="005B75A6" w:rsidRPr="00646FB7">
        <w:rPr>
          <w:sz w:val="24"/>
          <w:szCs w:val="24"/>
        </w:rPr>
        <w:t>.</w:t>
      </w:r>
      <w:bookmarkEnd w:id="14"/>
    </w:p>
    <w:p w:rsidR="00717F60" w:rsidRPr="00646F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46FB7">
        <w:rPr>
          <w:sz w:val="24"/>
          <w:szCs w:val="24"/>
        </w:rPr>
        <w:t>Заказчик</w:t>
      </w:r>
      <w:r w:rsidR="00702B2C" w:rsidRPr="00646FB7">
        <w:rPr>
          <w:sz w:val="24"/>
          <w:szCs w:val="24"/>
        </w:rPr>
        <w:t xml:space="preserve">: </w:t>
      </w:r>
      <w:r w:rsidR="00702B2C" w:rsidRPr="00646FB7">
        <w:rPr>
          <w:iCs/>
          <w:sz w:val="24"/>
          <w:szCs w:val="24"/>
        </w:rPr>
        <w:t>ПАО «МРСК Центра».</w:t>
      </w:r>
      <w:r w:rsidRPr="00646FB7">
        <w:rPr>
          <w:rStyle w:val="aa"/>
          <w:sz w:val="24"/>
          <w:szCs w:val="24"/>
        </w:rPr>
        <w:t xml:space="preserve"> </w:t>
      </w:r>
      <w:bookmarkEnd w:id="15"/>
    </w:p>
    <w:p w:rsidR="008C4223" w:rsidRPr="00646FB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46FB7">
        <w:rPr>
          <w:sz w:val="24"/>
          <w:szCs w:val="24"/>
        </w:rPr>
        <w:t>Предмет З</w:t>
      </w:r>
      <w:r w:rsidR="00717F60" w:rsidRPr="00646FB7">
        <w:rPr>
          <w:sz w:val="24"/>
          <w:szCs w:val="24"/>
        </w:rPr>
        <w:t>апроса предложений</w:t>
      </w:r>
      <w:r w:rsidR="00702B2C" w:rsidRPr="00646FB7">
        <w:rPr>
          <w:sz w:val="24"/>
          <w:szCs w:val="24"/>
        </w:rPr>
        <w:t>:</w:t>
      </w:r>
      <w:bookmarkEnd w:id="16"/>
    </w:p>
    <w:p w:rsidR="00A40714" w:rsidRPr="00646FB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646FB7">
        <w:rPr>
          <w:b/>
          <w:sz w:val="24"/>
          <w:szCs w:val="24"/>
          <w:u w:val="single"/>
        </w:rPr>
        <w:t>Лот №1:</w:t>
      </w:r>
      <w:r w:rsidR="00717F60" w:rsidRPr="00646FB7">
        <w:rPr>
          <w:sz w:val="24"/>
          <w:szCs w:val="24"/>
        </w:rPr>
        <w:t xml:space="preserve"> право заключения </w:t>
      </w:r>
      <w:bookmarkEnd w:id="17"/>
      <w:r w:rsidR="00646FB7" w:rsidRPr="00646FB7">
        <w:rPr>
          <w:sz w:val="24"/>
          <w:szCs w:val="24"/>
        </w:rPr>
        <w:t>Договора на поставку печатной продукции для нужд ПАО «МРСК Центра» (филиала «Смоленскэнерго»)</w:t>
      </w:r>
      <w:r w:rsidR="00702B2C" w:rsidRPr="00646FB7">
        <w:rPr>
          <w:sz w:val="24"/>
          <w:szCs w:val="24"/>
        </w:rPr>
        <w:t>.</w:t>
      </w:r>
    </w:p>
    <w:p w:rsidR="008C4223" w:rsidRPr="00646FB7" w:rsidRDefault="008C4223" w:rsidP="00E722B6">
      <w:pPr>
        <w:keepNext/>
        <w:autoSpaceDE w:val="0"/>
        <w:autoSpaceDN w:val="0"/>
        <w:spacing w:line="264" w:lineRule="auto"/>
        <w:ind w:firstLine="540"/>
        <w:rPr>
          <w:sz w:val="24"/>
          <w:szCs w:val="24"/>
          <w:lang w:eastAsia="ru-RU"/>
        </w:rPr>
      </w:pPr>
      <w:r w:rsidRPr="00646FB7">
        <w:rPr>
          <w:sz w:val="24"/>
          <w:szCs w:val="24"/>
        </w:rPr>
        <w:t xml:space="preserve">Количество лотов: </w:t>
      </w:r>
      <w:r w:rsidRPr="00646FB7">
        <w:rPr>
          <w:b/>
          <w:sz w:val="24"/>
          <w:szCs w:val="24"/>
        </w:rPr>
        <w:t>1 (один)</w:t>
      </w:r>
      <w:r w:rsidRPr="00646FB7">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646FB7">
        <w:rPr>
          <w:color w:val="000000"/>
          <w:sz w:val="24"/>
          <w:szCs w:val="24"/>
          <w:lang w:eastAsia="ru-RU"/>
        </w:rPr>
        <w:t>Участник должен принять во внимание, что ссылка на тип (марку) продукции, носит описательный, а не обязательный ха</w:t>
      </w:r>
      <w:r w:rsidRPr="000172FE">
        <w:rPr>
          <w:color w:val="000000"/>
          <w:sz w:val="24"/>
          <w:szCs w:val="24"/>
          <w:lang w:eastAsia="ru-RU"/>
        </w:rPr>
        <w:t>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646FB7" w:rsidRPr="00646FB7">
        <w:rPr>
          <w:b/>
          <w:sz w:val="24"/>
          <w:szCs w:val="24"/>
        </w:rPr>
        <w:t>в течение 20 календарных дней с момента подачи заявки Заказчиком</w:t>
      </w:r>
      <w:r w:rsidR="00717F60" w:rsidRPr="00E71A48">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646FB7">
        <w:rPr>
          <w:sz w:val="24"/>
          <w:szCs w:val="24"/>
        </w:rPr>
        <w:t xml:space="preserve">у: </w:t>
      </w:r>
      <w:r w:rsidR="00646FB7" w:rsidRPr="00646FB7">
        <w:rPr>
          <w:sz w:val="24"/>
          <w:szCs w:val="24"/>
        </w:rPr>
        <w:t xml:space="preserve">по адресу: </w:t>
      </w:r>
      <w:r w:rsidR="00646FB7" w:rsidRPr="00CD7B5F">
        <w:rPr>
          <w:sz w:val="24"/>
          <w:szCs w:val="24"/>
        </w:rPr>
        <w:t>214020, г. Смоленск, ул. Попова, д.</w:t>
      </w:r>
      <w:bookmarkEnd w:id="20"/>
      <w:r w:rsidR="00646FB7">
        <w:rPr>
          <w:sz w:val="24"/>
          <w:szCs w:val="24"/>
        </w:rPr>
        <w:t>7</w:t>
      </w:r>
      <w:r w:rsidR="003A6FCB" w:rsidRPr="00646FB7">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646FB7">
        <w:rPr>
          <w:iCs/>
          <w:sz w:val="24"/>
          <w:szCs w:val="24"/>
        </w:rPr>
        <w:t xml:space="preserve">календарных дней с момента </w:t>
      </w:r>
      <w:r w:rsidRPr="0022360B">
        <w:rPr>
          <w:iCs/>
          <w:sz w:val="24"/>
          <w:szCs w:val="24"/>
        </w:rPr>
        <w:t>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42256">
        <w:rPr>
          <w:iCs/>
          <w:sz w:val="24"/>
          <w:szCs w:val="24"/>
        </w:rPr>
        <w:fldChar w:fldCharType="begin"/>
      </w:r>
      <w:r w:rsidR="00E71A48">
        <w:rPr>
          <w:iCs/>
          <w:sz w:val="24"/>
          <w:szCs w:val="24"/>
        </w:rPr>
        <w:instrText xml:space="preserve"> REF _Ref311232052 \r \h </w:instrText>
      </w:r>
      <w:r w:rsidR="00A42256">
        <w:rPr>
          <w:iCs/>
          <w:sz w:val="24"/>
          <w:szCs w:val="24"/>
        </w:rPr>
      </w:r>
      <w:r w:rsidR="00A42256">
        <w:rPr>
          <w:iCs/>
          <w:sz w:val="24"/>
          <w:szCs w:val="24"/>
        </w:rPr>
        <w:fldChar w:fldCharType="separate"/>
      </w:r>
      <w:r w:rsidR="00C64CD9">
        <w:rPr>
          <w:iCs/>
          <w:sz w:val="24"/>
          <w:szCs w:val="24"/>
        </w:rPr>
        <w:t>3</w:t>
      </w:r>
      <w:r w:rsidR="00A4225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42256">
        <w:rPr>
          <w:sz w:val="24"/>
          <w:szCs w:val="24"/>
        </w:rPr>
        <w:fldChar w:fldCharType="begin"/>
      </w:r>
      <w:r w:rsidR="008D2928">
        <w:rPr>
          <w:sz w:val="24"/>
          <w:szCs w:val="24"/>
        </w:rPr>
        <w:instrText xml:space="preserve"> REF _Ref440270568 \r \h </w:instrText>
      </w:r>
      <w:r w:rsidR="00A42256">
        <w:rPr>
          <w:sz w:val="24"/>
          <w:szCs w:val="24"/>
        </w:rPr>
      </w:r>
      <w:r w:rsidR="00A42256">
        <w:rPr>
          <w:sz w:val="24"/>
          <w:szCs w:val="24"/>
        </w:rPr>
        <w:fldChar w:fldCharType="separate"/>
      </w:r>
      <w:r w:rsidR="00C64CD9">
        <w:rPr>
          <w:sz w:val="24"/>
          <w:szCs w:val="24"/>
        </w:rPr>
        <w:t>4</w:t>
      </w:r>
      <w:r w:rsidR="00A4225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925FE">
        <w:fldChar w:fldCharType="begin"/>
      </w:r>
      <w:r w:rsidR="009925FE">
        <w:instrText xml:space="preserve"> REF _Ref305973574 \r \h  \* MERGEFORMAT </w:instrText>
      </w:r>
      <w:r w:rsidR="009925FE">
        <w:fldChar w:fldCharType="separate"/>
      </w:r>
      <w:r w:rsidR="00C64CD9">
        <w:t>2</w:t>
      </w:r>
      <w:r w:rsidR="009925F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42256">
        <w:rPr>
          <w:iCs/>
          <w:sz w:val="24"/>
          <w:szCs w:val="24"/>
        </w:rPr>
        <w:fldChar w:fldCharType="begin"/>
      </w:r>
      <w:r w:rsidR="008D2928">
        <w:rPr>
          <w:iCs/>
          <w:sz w:val="24"/>
          <w:szCs w:val="24"/>
        </w:rPr>
        <w:instrText xml:space="preserve"> REF _Ref440270602 \r \h </w:instrText>
      </w:r>
      <w:r w:rsidR="00A42256">
        <w:rPr>
          <w:iCs/>
          <w:sz w:val="24"/>
          <w:szCs w:val="24"/>
        </w:rPr>
      </w:r>
      <w:r w:rsidR="00A42256">
        <w:rPr>
          <w:iCs/>
          <w:sz w:val="24"/>
          <w:szCs w:val="24"/>
        </w:rPr>
        <w:fldChar w:fldCharType="separate"/>
      </w:r>
      <w:r w:rsidR="00C64CD9">
        <w:rPr>
          <w:iCs/>
          <w:sz w:val="24"/>
          <w:szCs w:val="24"/>
        </w:rPr>
        <w:t>5</w:t>
      </w:r>
      <w:r w:rsidR="00A42256">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A42256">
        <w:rPr>
          <w:sz w:val="24"/>
          <w:szCs w:val="24"/>
        </w:rPr>
        <w:fldChar w:fldCharType="begin"/>
      </w:r>
      <w:r w:rsidR="008D2928">
        <w:rPr>
          <w:sz w:val="24"/>
          <w:szCs w:val="24"/>
        </w:rPr>
        <w:instrText xml:space="preserve"> REF _Ref440270637 \r \h </w:instrText>
      </w:r>
      <w:r w:rsidR="00A42256">
        <w:rPr>
          <w:sz w:val="24"/>
          <w:szCs w:val="24"/>
        </w:rPr>
      </w:r>
      <w:r w:rsidR="00A42256">
        <w:rPr>
          <w:sz w:val="24"/>
          <w:szCs w:val="24"/>
        </w:rPr>
        <w:fldChar w:fldCharType="separate"/>
      </w:r>
      <w:r w:rsidR="00C64CD9">
        <w:rPr>
          <w:sz w:val="24"/>
          <w:szCs w:val="24"/>
        </w:rPr>
        <w:t>1.1.5</w:t>
      </w:r>
      <w:r w:rsidR="00A42256">
        <w:rPr>
          <w:sz w:val="24"/>
          <w:szCs w:val="24"/>
        </w:rPr>
        <w:fldChar w:fldCharType="end"/>
      </w:r>
      <w:r w:rsidRPr="0022360B">
        <w:rPr>
          <w:sz w:val="24"/>
          <w:szCs w:val="24"/>
        </w:rPr>
        <w:t xml:space="preserve">, </w:t>
      </w:r>
      <w:r w:rsidR="00A42256">
        <w:rPr>
          <w:sz w:val="24"/>
          <w:szCs w:val="24"/>
        </w:rPr>
        <w:fldChar w:fldCharType="begin"/>
      </w:r>
      <w:r w:rsidR="008D2928">
        <w:rPr>
          <w:sz w:val="24"/>
          <w:szCs w:val="24"/>
        </w:rPr>
        <w:instrText xml:space="preserve"> REF _Ref440270651 \r \h </w:instrText>
      </w:r>
      <w:r w:rsidR="00A42256">
        <w:rPr>
          <w:sz w:val="24"/>
          <w:szCs w:val="24"/>
        </w:rPr>
      </w:r>
      <w:r w:rsidR="00A42256">
        <w:rPr>
          <w:sz w:val="24"/>
          <w:szCs w:val="24"/>
        </w:rPr>
        <w:fldChar w:fldCharType="separate"/>
      </w:r>
      <w:r w:rsidR="00C64CD9">
        <w:rPr>
          <w:sz w:val="24"/>
          <w:szCs w:val="24"/>
        </w:rPr>
        <w:t>1.1.6</w:t>
      </w:r>
      <w:r w:rsidR="00A42256">
        <w:rPr>
          <w:sz w:val="24"/>
          <w:szCs w:val="24"/>
        </w:rPr>
        <w:fldChar w:fldCharType="end"/>
      </w:r>
      <w:r w:rsidRPr="0022360B">
        <w:rPr>
          <w:sz w:val="24"/>
          <w:szCs w:val="24"/>
        </w:rPr>
        <w:t xml:space="preserve">, </w:t>
      </w:r>
      <w:r w:rsidR="00A42256">
        <w:rPr>
          <w:sz w:val="24"/>
          <w:szCs w:val="24"/>
        </w:rPr>
        <w:fldChar w:fldCharType="begin"/>
      </w:r>
      <w:r w:rsidR="008D2928">
        <w:rPr>
          <w:sz w:val="24"/>
          <w:szCs w:val="24"/>
        </w:rPr>
        <w:instrText xml:space="preserve"> REF _Ref440270663 \r \h </w:instrText>
      </w:r>
      <w:r w:rsidR="00A42256">
        <w:rPr>
          <w:sz w:val="24"/>
          <w:szCs w:val="24"/>
        </w:rPr>
      </w:r>
      <w:r w:rsidR="00A42256">
        <w:rPr>
          <w:sz w:val="24"/>
          <w:szCs w:val="24"/>
        </w:rPr>
        <w:fldChar w:fldCharType="separate"/>
      </w:r>
      <w:r w:rsidR="00C64CD9">
        <w:rPr>
          <w:sz w:val="24"/>
          <w:szCs w:val="24"/>
        </w:rPr>
        <w:t>1.1.7</w:t>
      </w:r>
      <w:r w:rsidR="00A42256">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Pr="007E1EFA">
        <w:rPr>
          <w:sz w:val="24"/>
          <w:szCs w:val="24"/>
        </w:rPr>
        <w:t xml:space="preserve">) </w:t>
      </w:r>
      <w:r w:rsidR="007E1EFA" w:rsidRPr="007E1EFA">
        <w:rPr>
          <w:sz w:val="24"/>
          <w:szCs w:val="24"/>
        </w:rPr>
        <w:t>и/или в Приложении №2 (проекте Договора)</w:t>
      </w:r>
      <w:r w:rsidR="007E1EFA" w:rsidRPr="007E1EFA">
        <w:rPr>
          <w:bCs w:val="0"/>
          <w:iCs/>
          <w:szCs w:val="24"/>
        </w:rPr>
        <w:t xml:space="preserve"> </w:t>
      </w:r>
      <w:r w:rsidRPr="007E1EFA">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A42256">
        <w:rPr>
          <w:sz w:val="24"/>
          <w:szCs w:val="24"/>
        </w:rPr>
        <w:fldChar w:fldCharType="begin"/>
      </w:r>
      <w:r w:rsidR="008D2928">
        <w:rPr>
          <w:sz w:val="24"/>
          <w:szCs w:val="24"/>
        </w:rPr>
        <w:instrText xml:space="preserve"> REF _Ref440270637 \r \h </w:instrText>
      </w:r>
      <w:r w:rsidR="00A42256">
        <w:rPr>
          <w:sz w:val="24"/>
          <w:szCs w:val="24"/>
        </w:rPr>
      </w:r>
      <w:r w:rsidR="00A42256">
        <w:rPr>
          <w:sz w:val="24"/>
          <w:szCs w:val="24"/>
        </w:rPr>
        <w:fldChar w:fldCharType="separate"/>
      </w:r>
      <w:r w:rsidR="00C64CD9">
        <w:rPr>
          <w:sz w:val="24"/>
          <w:szCs w:val="24"/>
        </w:rPr>
        <w:t>1.1.5</w:t>
      </w:r>
      <w:r w:rsidR="00A42256">
        <w:rPr>
          <w:sz w:val="24"/>
          <w:szCs w:val="24"/>
        </w:rPr>
        <w:fldChar w:fldCharType="end"/>
      </w:r>
      <w:r w:rsidR="008D2928" w:rsidRPr="0022360B">
        <w:rPr>
          <w:sz w:val="24"/>
          <w:szCs w:val="24"/>
        </w:rPr>
        <w:t xml:space="preserve">, </w:t>
      </w:r>
      <w:r w:rsidR="00A42256">
        <w:rPr>
          <w:sz w:val="24"/>
          <w:szCs w:val="24"/>
        </w:rPr>
        <w:fldChar w:fldCharType="begin"/>
      </w:r>
      <w:r w:rsidR="008D2928">
        <w:rPr>
          <w:sz w:val="24"/>
          <w:szCs w:val="24"/>
        </w:rPr>
        <w:instrText xml:space="preserve"> REF _Ref440270651 \r \h </w:instrText>
      </w:r>
      <w:r w:rsidR="00A42256">
        <w:rPr>
          <w:sz w:val="24"/>
          <w:szCs w:val="24"/>
        </w:rPr>
      </w:r>
      <w:r w:rsidR="00A42256">
        <w:rPr>
          <w:sz w:val="24"/>
          <w:szCs w:val="24"/>
        </w:rPr>
        <w:fldChar w:fldCharType="separate"/>
      </w:r>
      <w:r w:rsidR="00C64CD9">
        <w:rPr>
          <w:sz w:val="24"/>
          <w:szCs w:val="24"/>
        </w:rPr>
        <w:t>1.1.6</w:t>
      </w:r>
      <w:r w:rsidR="00A42256">
        <w:rPr>
          <w:sz w:val="24"/>
          <w:szCs w:val="24"/>
        </w:rPr>
        <w:fldChar w:fldCharType="end"/>
      </w:r>
      <w:r w:rsidR="008D2928" w:rsidRPr="0022360B">
        <w:rPr>
          <w:sz w:val="24"/>
          <w:szCs w:val="24"/>
        </w:rPr>
        <w:t xml:space="preserve">, </w:t>
      </w:r>
      <w:r w:rsidR="00A42256">
        <w:rPr>
          <w:sz w:val="24"/>
          <w:szCs w:val="24"/>
        </w:rPr>
        <w:fldChar w:fldCharType="begin"/>
      </w:r>
      <w:r w:rsidR="008D2928">
        <w:rPr>
          <w:sz w:val="24"/>
          <w:szCs w:val="24"/>
        </w:rPr>
        <w:instrText xml:space="preserve"> REF _Ref440270663 \r \h </w:instrText>
      </w:r>
      <w:r w:rsidR="00A42256">
        <w:rPr>
          <w:sz w:val="24"/>
          <w:szCs w:val="24"/>
        </w:rPr>
      </w:r>
      <w:r w:rsidR="00A42256">
        <w:rPr>
          <w:sz w:val="24"/>
          <w:szCs w:val="24"/>
        </w:rPr>
        <w:fldChar w:fldCharType="separate"/>
      </w:r>
      <w:r w:rsidR="00C64CD9">
        <w:rPr>
          <w:sz w:val="24"/>
          <w:szCs w:val="24"/>
        </w:rPr>
        <w:t>1.1.7</w:t>
      </w:r>
      <w:r w:rsidR="00A42256">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42256">
        <w:rPr>
          <w:sz w:val="24"/>
          <w:szCs w:val="24"/>
        </w:rPr>
        <w:fldChar w:fldCharType="begin"/>
      </w:r>
      <w:r w:rsidR="008D2928">
        <w:rPr>
          <w:sz w:val="24"/>
          <w:szCs w:val="24"/>
        </w:rPr>
        <w:instrText xml:space="preserve"> REF _Ref440270663 \r \h </w:instrText>
      </w:r>
      <w:r w:rsidR="00A42256">
        <w:rPr>
          <w:sz w:val="24"/>
          <w:szCs w:val="24"/>
        </w:rPr>
      </w:r>
      <w:r w:rsidR="00A42256">
        <w:rPr>
          <w:sz w:val="24"/>
          <w:szCs w:val="24"/>
        </w:rPr>
        <w:fldChar w:fldCharType="separate"/>
      </w:r>
      <w:r w:rsidR="00C64CD9">
        <w:rPr>
          <w:sz w:val="24"/>
          <w:szCs w:val="24"/>
        </w:rPr>
        <w:t>1.1.7</w:t>
      </w:r>
      <w:r w:rsidR="00A42256">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925FE">
        <w:fldChar w:fldCharType="begin"/>
      </w:r>
      <w:r w:rsidR="009925FE">
        <w:instrText xml:space="preserve"> REF _Ref305973033 \r \h  \* MERGEFORMAT </w:instrText>
      </w:r>
      <w:r w:rsidR="009925FE">
        <w:fldChar w:fldCharType="separate"/>
      </w:r>
      <w:r w:rsidR="00C64CD9" w:rsidRPr="00C64CD9">
        <w:rPr>
          <w:sz w:val="24"/>
          <w:szCs w:val="24"/>
        </w:rPr>
        <w:t>3.2</w:t>
      </w:r>
      <w:r w:rsidR="009925F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747"/>
      <w:bookmarkEnd w:id="32"/>
      <w:r w:rsidRPr="00E71A48">
        <w:t>Особые положения в связи с проведением Запроса предложений на ЭТП</w:t>
      </w:r>
      <w:bookmarkEnd w:id="33"/>
    </w:p>
    <w:p w:rsidR="00717F60" w:rsidRPr="000C323D"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w:t>
      </w:r>
      <w:r w:rsidRPr="000C323D">
        <w:rPr>
          <w:sz w:val="24"/>
          <w:szCs w:val="24"/>
        </w:rPr>
        <w:t xml:space="preserve">данного запроса предложений в установленном порядке. </w:t>
      </w:r>
    </w:p>
    <w:p w:rsidR="00717F60" w:rsidRPr="000C323D"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0C323D">
        <w:rPr>
          <w:color w:val="000000"/>
          <w:sz w:val="24"/>
          <w:szCs w:val="24"/>
        </w:rPr>
        <w:t>Участник</w:t>
      </w:r>
      <w:r w:rsidR="00717F60" w:rsidRPr="000C323D">
        <w:rPr>
          <w:color w:val="000000"/>
          <w:sz w:val="24"/>
          <w:szCs w:val="24"/>
        </w:rPr>
        <w:t xml:space="preserve">и запроса предложений должны подать </w:t>
      </w:r>
      <w:r w:rsidR="004B5EB3" w:rsidRPr="000C323D">
        <w:rPr>
          <w:color w:val="000000"/>
          <w:sz w:val="24"/>
          <w:szCs w:val="24"/>
        </w:rPr>
        <w:t>Заявк</w:t>
      </w:r>
      <w:r w:rsidR="00717F60" w:rsidRPr="000C323D">
        <w:rPr>
          <w:color w:val="000000"/>
          <w:sz w:val="24"/>
          <w:szCs w:val="24"/>
        </w:rPr>
        <w:t xml:space="preserve">и в электронном виде на ЭТП (подраздел </w:t>
      </w:r>
      <w:r w:rsidR="009925FE">
        <w:fldChar w:fldCharType="begin"/>
      </w:r>
      <w:r w:rsidR="009925FE">
        <w:instrText xml:space="preserve"> REF _Ref191386109 \n \h  \* MERGEFORMAT </w:instrText>
      </w:r>
      <w:r w:rsidR="009925FE">
        <w:fldChar w:fldCharType="separate"/>
      </w:r>
      <w:r w:rsidR="00C64CD9" w:rsidRPr="00C64CD9">
        <w:rPr>
          <w:color w:val="000000"/>
          <w:sz w:val="24"/>
          <w:szCs w:val="24"/>
        </w:rPr>
        <w:t>3.3.2</w:t>
      </w:r>
      <w:r w:rsidR="009925FE">
        <w:fldChar w:fldCharType="end"/>
      </w:r>
      <w:r w:rsidR="00721B30" w:rsidRPr="000C323D">
        <w:rPr>
          <w:color w:val="000000"/>
          <w:sz w:val="24"/>
          <w:szCs w:val="24"/>
        </w:rPr>
        <w:t>)</w:t>
      </w:r>
      <w:r w:rsidR="00047DE1" w:rsidRPr="000C323D">
        <w:rPr>
          <w:bCs w:val="0"/>
          <w:color w:val="000000"/>
          <w:sz w:val="24"/>
          <w:szCs w:val="24"/>
        </w:rPr>
        <w:t xml:space="preserve">, </w:t>
      </w:r>
      <w:r w:rsidR="00047DE1" w:rsidRPr="000C323D">
        <w:rPr>
          <w:bCs w:val="0"/>
          <w:sz w:val="24"/>
          <w:szCs w:val="24"/>
        </w:rPr>
        <w:t xml:space="preserve">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9925FE">
        <w:fldChar w:fldCharType="begin"/>
      </w:r>
      <w:r w:rsidR="009925FE">
        <w:instrText xml:space="preserve"> REF _Ref442187861 \r \h  \* MERGEFORMAT </w:instrText>
      </w:r>
      <w:r w:rsidR="009925FE">
        <w:fldChar w:fldCharType="separate"/>
      </w:r>
      <w:r w:rsidR="00C64CD9" w:rsidRPr="00C64CD9">
        <w:rPr>
          <w:bCs w:val="0"/>
          <w:sz w:val="24"/>
          <w:szCs w:val="24"/>
        </w:rPr>
        <w:t>т)</w:t>
      </w:r>
      <w:r w:rsidR="009925FE">
        <w:fldChar w:fldCharType="end"/>
      </w:r>
      <w:r w:rsidR="00047DE1" w:rsidRPr="000C323D">
        <w:rPr>
          <w:sz w:val="24"/>
          <w:szCs w:val="24"/>
        </w:rPr>
        <w:t xml:space="preserve"> п. </w:t>
      </w:r>
      <w:r w:rsidR="009925FE">
        <w:fldChar w:fldCharType="begin"/>
      </w:r>
      <w:r w:rsidR="009925FE">
        <w:instrText xml:space="preserve"> REF _Ref306005578 \r \h  \* MERGEFORMAT </w:instrText>
      </w:r>
      <w:r w:rsidR="009925FE">
        <w:fldChar w:fldCharType="separate"/>
      </w:r>
      <w:r w:rsidR="00C64CD9" w:rsidRPr="00C64CD9">
        <w:rPr>
          <w:sz w:val="24"/>
          <w:szCs w:val="24"/>
        </w:rPr>
        <w:t>3.3.8.3</w:t>
      </w:r>
      <w:r w:rsidR="009925FE">
        <w:fldChar w:fldCharType="end"/>
      </w:r>
      <w:r w:rsidR="00047DE1" w:rsidRPr="000C323D">
        <w:rPr>
          <w:sz w:val="24"/>
          <w:szCs w:val="24"/>
        </w:rPr>
        <w:t xml:space="preserve"> и подразделе </w:t>
      </w:r>
      <w:r w:rsidR="009925FE">
        <w:fldChar w:fldCharType="begin"/>
      </w:r>
      <w:r w:rsidR="009925FE">
        <w:instrText xml:space="preserve"> REF _Ref442187883 \r \h  \* MERGEFORMAT </w:instrText>
      </w:r>
      <w:r w:rsidR="009925FE">
        <w:fldChar w:fldCharType="separate"/>
      </w:r>
      <w:r w:rsidR="00C64CD9" w:rsidRPr="00C64CD9">
        <w:rPr>
          <w:sz w:val="24"/>
          <w:szCs w:val="24"/>
        </w:rPr>
        <w:t>5.16</w:t>
      </w:r>
      <w:r w:rsidR="009925FE">
        <w:fldChar w:fldCharType="end"/>
      </w:r>
      <w:r w:rsidR="00717F60" w:rsidRPr="000C323D">
        <w:rPr>
          <w:color w:val="000000"/>
          <w:sz w:val="24"/>
          <w:szCs w:val="24"/>
        </w:rPr>
        <w:t xml:space="preserve">. </w:t>
      </w:r>
      <w:r w:rsidR="0036334A" w:rsidRPr="000C323D">
        <w:rPr>
          <w:color w:val="000000"/>
          <w:sz w:val="24"/>
          <w:szCs w:val="24"/>
        </w:rPr>
        <w:t>При нарушении этого требования Участник будет не допущен к участию в запросе предложений</w:t>
      </w:r>
      <w:r w:rsidR="00717F60" w:rsidRPr="000C323D">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C323D">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925FE">
        <w:fldChar w:fldCharType="begin"/>
      </w:r>
      <w:r w:rsidR="009925FE">
        <w:instrText xml:space="preserve"> REF _Ref191386164 \r \h  \* MERGEFORMAT </w:instrText>
      </w:r>
      <w:r w:rsidR="009925FE">
        <w:fldChar w:fldCharType="separate"/>
      </w:r>
      <w:r w:rsidR="00C64CD9" w:rsidRPr="00C64CD9">
        <w:rPr>
          <w:sz w:val="24"/>
          <w:szCs w:val="24"/>
        </w:rPr>
        <w:t xml:space="preserve"> 1.4.1 </w:t>
      </w:r>
      <w:r w:rsidR="009925F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925FE">
        <w:fldChar w:fldCharType="begin"/>
      </w:r>
      <w:r w:rsidR="009925FE">
        <w:instrText xml:space="preserve"> REF _Ref306978606 \r \h  \* MERGEFORMAT </w:instrText>
      </w:r>
      <w:r w:rsidR="009925FE">
        <w:fldChar w:fldCharType="separate"/>
      </w:r>
      <w:r w:rsidR="00C64CD9" w:rsidRPr="00C64CD9">
        <w:rPr>
          <w:sz w:val="24"/>
          <w:szCs w:val="24"/>
        </w:rPr>
        <w:t xml:space="preserve"> 1.4.2 </w:t>
      </w:r>
      <w:r w:rsidR="009925F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A82EC5">
        <w:rPr>
          <w:sz w:val="24"/>
          <w:szCs w:val="24"/>
        </w:rPr>
        <w:t xml:space="preserve">Организатор </w:t>
      </w:r>
      <w:r w:rsidRPr="00A82EC5">
        <w:rPr>
          <w:color w:val="000000"/>
          <w:sz w:val="24"/>
          <w:szCs w:val="24"/>
        </w:rPr>
        <w:t>запроса предложений</w:t>
      </w:r>
      <w:r w:rsidRPr="00A82EC5">
        <w:rPr>
          <w:sz w:val="24"/>
          <w:szCs w:val="24"/>
        </w:rPr>
        <w:t xml:space="preserve">, по решению </w:t>
      </w:r>
      <w:r w:rsidRPr="00A82EC5">
        <w:rPr>
          <w:color w:val="000000"/>
          <w:sz w:val="24"/>
          <w:szCs w:val="24"/>
        </w:rPr>
        <w:t>Закупочной</w:t>
      </w:r>
      <w:r w:rsidRPr="00A82EC5">
        <w:rPr>
          <w:sz w:val="24"/>
          <w:szCs w:val="24"/>
        </w:rPr>
        <w:t xml:space="preserve"> комиссии,</w:t>
      </w:r>
      <w:r w:rsidRPr="00E71A48">
        <w:rPr>
          <w:sz w:val="24"/>
          <w:szCs w:val="24"/>
        </w:rPr>
        <w:t xml:space="preserve">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925FE">
        <w:fldChar w:fldCharType="begin"/>
      </w:r>
      <w:r w:rsidR="009925FE">
        <w:instrText xml:space="preserve"> REF _Ref306114966 \r \h  \* MERGEFORMAT </w:instrText>
      </w:r>
      <w:r w:rsidR="009925FE">
        <w:fldChar w:fldCharType="separate"/>
      </w:r>
      <w:r w:rsidR="00C64CD9" w:rsidRPr="00C64CD9">
        <w:rPr>
          <w:sz w:val="24"/>
          <w:szCs w:val="24"/>
        </w:rPr>
        <w:t>3.3.11</w:t>
      </w:r>
      <w:r w:rsidR="009925FE">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42256">
        <w:rPr>
          <w:b w:val="0"/>
        </w:rPr>
        <w:fldChar w:fldCharType="begin"/>
      </w:r>
      <w:r w:rsidR="002D4BC6">
        <w:rPr>
          <w:b w:val="0"/>
        </w:rPr>
        <w:instrText xml:space="preserve"> REF _Ref440275279 \r \h </w:instrText>
      </w:r>
      <w:r w:rsidR="00A42256">
        <w:rPr>
          <w:b w:val="0"/>
        </w:rPr>
      </w:r>
      <w:r w:rsidR="00A42256">
        <w:rPr>
          <w:b w:val="0"/>
        </w:rPr>
        <w:fldChar w:fldCharType="separate"/>
      </w:r>
      <w:r w:rsidR="00C64CD9">
        <w:rPr>
          <w:b w:val="0"/>
        </w:rPr>
        <w:t>1.1.4</w:t>
      </w:r>
      <w:r w:rsidR="00A4225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925FE">
        <w:fldChar w:fldCharType="begin"/>
      </w:r>
      <w:r w:rsidR="009925FE">
        <w:instrText xml:space="preserve"> REF _Ref305973147 \r \h  \* MERGEFORMAT </w:instrText>
      </w:r>
      <w:r w:rsidR="009925FE">
        <w:fldChar w:fldCharType="separate"/>
      </w:r>
      <w:r w:rsidR="00C64CD9" w:rsidRPr="00C64CD9">
        <w:rPr>
          <w:b w:val="0"/>
          <w:szCs w:val="24"/>
        </w:rPr>
        <w:t>3.3</w:t>
      </w:r>
      <w:r w:rsidR="009925FE">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753"/>
      <w:r w:rsidRPr="002D4BC6">
        <w:rPr>
          <w:b w:val="0"/>
          <w:szCs w:val="24"/>
        </w:rPr>
        <w:t xml:space="preserve">Письмо о подаче оферты (подраздел </w:t>
      </w:r>
      <w:r w:rsidR="009925FE">
        <w:fldChar w:fldCharType="begin"/>
      </w:r>
      <w:r w:rsidR="009925FE">
        <w:instrText xml:space="preserve"> REF _Ref55336310 \r \h  \* MERGEFORMAT </w:instrText>
      </w:r>
      <w:r w:rsidR="009925FE">
        <w:fldChar w:fldCharType="separate"/>
      </w:r>
      <w:r w:rsidR="00C64CD9" w:rsidRPr="00C64CD9">
        <w:rPr>
          <w:b w:val="0"/>
          <w:szCs w:val="24"/>
        </w:rPr>
        <w:t>5.1</w:t>
      </w:r>
      <w:r w:rsidR="009925F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754"/>
      <w:r w:rsidRPr="002D4BC6">
        <w:rPr>
          <w:b w:val="0"/>
          <w:szCs w:val="24"/>
        </w:rPr>
        <w:t>Сводная таблица стоимости</w:t>
      </w:r>
      <w:r w:rsidR="009A70A4" w:rsidRPr="009A70A4">
        <w:rPr>
          <w:b w:val="0"/>
          <w:szCs w:val="24"/>
        </w:rPr>
        <w:t xml:space="preserve"> </w:t>
      </w:r>
      <w:r w:rsidR="009A70A4">
        <w:rPr>
          <w:b w:val="0"/>
          <w:szCs w:val="24"/>
        </w:rPr>
        <w:t>поставок</w:t>
      </w:r>
      <w:r w:rsidRPr="002D4BC6">
        <w:rPr>
          <w:b w:val="0"/>
          <w:szCs w:val="24"/>
        </w:rPr>
        <w:t xml:space="preserve"> (подраздел </w:t>
      </w:r>
      <w:r w:rsidR="009925FE">
        <w:fldChar w:fldCharType="begin"/>
      </w:r>
      <w:r w:rsidR="009925FE">
        <w:instrText xml:space="preserve"> REF _Ref440284918 \r \h  \* MERGEFORMAT </w:instrText>
      </w:r>
      <w:r w:rsidR="009925FE">
        <w:fldChar w:fldCharType="separate"/>
      </w:r>
      <w:r w:rsidR="00C64CD9" w:rsidRPr="00C64CD9">
        <w:rPr>
          <w:b w:val="0"/>
          <w:szCs w:val="24"/>
        </w:rPr>
        <w:t>5.2</w:t>
      </w:r>
      <w:r w:rsidR="009925FE">
        <w:fldChar w:fldCharType="end"/>
      </w:r>
      <w:r w:rsidRPr="002D4BC6">
        <w:rPr>
          <w:b w:val="0"/>
          <w:szCs w:val="24"/>
        </w:rPr>
        <w:t xml:space="preserve">), Техническое предложение (подраздел </w:t>
      </w:r>
      <w:r w:rsidR="009925FE">
        <w:fldChar w:fldCharType="begin"/>
      </w:r>
      <w:r w:rsidR="009925FE">
        <w:instrText xml:space="preserve"> REF _Ref86826666 \r \h  \* MERGEFORMAT </w:instrText>
      </w:r>
      <w:r w:rsidR="009925FE">
        <w:fldChar w:fldCharType="separate"/>
      </w:r>
      <w:r w:rsidR="00C64CD9" w:rsidRPr="00C64CD9">
        <w:rPr>
          <w:b w:val="0"/>
          <w:szCs w:val="24"/>
        </w:rPr>
        <w:t>5.3</w:t>
      </w:r>
      <w:r w:rsidR="009925FE">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9925FE">
        <w:fldChar w:fldCharType="begin"/>
      </w:r>
      <w:r w:rsidR="009925FE">
        <w:instrText xml:space="preserve"> REF _Ref440284947 \r \h  \* MERGEFORMAT </w:instrText>
      </w:r>
      <w:r w:rsidR="009925FE">
        <w:fldChar w:fldCharType="separate"/>
      </w:r>
      <w:r w:rsidR="00C64CD9" w:rsidRPr="00C64CD9">
        <w:rPr>
          <w:b w:val="0"/>
          <w:szCs w:val="24"/>
        </w:rPr>
        <w:t>5.4</w:t>
      </w:r>
      <w:r w:rsidR="009925F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9925FE">
        <w:fldChar w:fldCharType="begin"/>
      </w:r>
      <w:r w:rsidR="009925FE">
        <w:instrText xml:space="preserve"> REF _Ref93264992 \r \h  \* MERGEFORMAT </w:instrText>
      </w:r>
      <w:r w:rsidR="009925FE">
        <w:fldChar w:fldCharType="separate"/>
      </w:r>
      <w:r w:rsidR="00C64CD9" w:rsidRPr="00C64CD9">
        <w:rPr>
          <w:b w:val="0"/>
          <w:szCs w:val="24"/>
        </w:rPr>
        <w:t>5.5</w:t>
      </w:r>
      <w:r w:rsidR="009925F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42256">
        <w:rPr>
          <w:b w:val="0"/>
          <w:szCs w:val="24"/>
        </w:rPr>
        <w:fldChar w:fldCharType="begin"/>
      </w:r>
      <w:r>
        <w:rPr>
          <w:b w:val="0"/>
          <w:szCs w:val="24"/>
        </w:rPr>
        <w:instrText xml:space="preserve"> REF _Ref440285128 \r \h </w:instrText>
      </w:r>
      <w:r w:rsidR="00A42256">
        <w:rPr>
          <w:b w:val="0"/>
          <w:szCs w:val="24"/>
        </w:rPr>
      </w:r>
      <w:r w:rsidR="00A42256">
        <w:rPr>
          <w:b w:val="0"/>
          <w:szCs w:val="24"/>
        </w:rPr>
        <w:fldChar w:fldCharType="separate"/>
      </w:r>
      <w:r w:rsidR="00C64CD9">
        <w:rPr>
          <w:b w:val="0"/>
          <w:szCs w:val="24"/>
        </w:rPr>
        <w:t>3.3.14</w:t>
      </w:r>
      <w:r w:rsidR="00A42256">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756"/>
      <w:r w:rsidRPr="002D4BC6">
        <w:rPr>
          <w:b w:val="0"/>
          <w:szCs w:val="24"/>
        </w:rPr>
        <w:t xml:space="preserve">Оценка заявок (подраздел </w:t>
      </w:r>
      <w:r w:rsidR="00A42256">
        <w:rPr>
          <w:b w:val="0"/>
          <w:szCs w:val="24"/>
        </w:rPr>
        <w:fldChar w:fldCharType="begin"/>
      </w:r>
      <w:r>
        <w:rPr>
          <w:b w:val="0"/>
          <w:szCs w:val="24"/>
        </w:rPr>
        <w:instrText xml:space="preserve"> REF _Ref305973250 \r \h </w:instrText>
      </w:r>
      <w:r w:rsidR="00A42256">
        <w:rPr>
          <w:b w:val="0"/>
          <w:szCs w:val="24"/>
        </w:rPr>
      </w:r>
      <w:r w:rsidR="00A42256">
        <w:rPr>
          <w:b w:val="0"/>
          <w:szCs w:val="24"/>
        </w:rPr>
        <w:fldChar w:fldCharType="separate"/>
      </w:r>
      <w:r w:rsidR="00C64CD9">
        <w:rPr>
          <w:b w:val="0"/>
          <w:szCs w:val="24"/>
        </w:rPr>
        <w:t>3.5.1</w:t>
      </w:r>
      <w:r w:rsidR="00A4225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42256">
        <w:rPr>
          <w:b w:val="0"/>
          <w:szCs w:val="24"/>
        </w:rPr>
        <w:fldChar w:fldCharType="begin"/>
      </w:r>
      <w:r>
        <w:rPr>
          <w:b w:val="0"/>
          <w:szCs w:val="24"/>
        </w:rPr>
        <w:instrText xml:space="preserve"> REF _Ref303681924 \r \h </w:instrText>
      </w:r>
      <w:r w:rsidR="00A42256">
        <w:rPr>
          <w:b w:val="0"/>
          <w:szCs w:val="24"/>
        </w:rPr>
      </w:r>
      <w:r w:rsidR="00A42256">
        <w:rPr>
          <w:b w:val="0"/>
          <w:szCs w:val="24"/>
        </w:rPr>
        <w:fldChar w:fldCharType="separate"/>
      </w:r>
      <w:r w:rsidR="00C64CD9">
        <w:rPr>
          <w:b w:val="0"/>
          <w:szCs w:val="24"/>
        </w:rPr>
        <w:t>3.8</w:t>
      </w:r>
      <w:r w:rsidR="00A4225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757"/>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758"/>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42256">
        <w:rPr>
          <w:b w:val="0"/>
        </w:rPr>
        <w:fldChar w:fldCharType="begin"/>
      </w:r>
      <w:r w:rsidR="008D2928">
        <w:rPr>
          <w:b w:val="0"/>
        </w:rPr>
        <w:instrText xml:space="preserve"> REF _Ref93264992 \r \h </w:instrText>
      </w:r>
      <w:r w:rsidR="00A42256">
        <w:rPr>
          <w:b w:val="0"/>
        </w:rPr>
      </w:r>
      <w:r w:rsidR="00A42256">
        <w:rPr>
          <w:b w:val="0"/>
        </w:rPr>
        <w:fldChar w:fldCharType="separate"/>
      </w:r>
      <w:r w:rsidR="00C64CD9">
        <w:rPr>
          <w:b w:val="0"/>
        </w:rPr>
        <w:t>5.5</w:t>
      </w:r>
      <w:r w:rsidR="00A42256">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762"/>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42256">
        <w:rPr>
          <w:b w:val="0"/>
        </w:rPr>
        <w:fldChar w:fldCharType="begin"/>
      </w:r>
      <w:r w:rsidR="008D2928">
        <w:rPr>
          <w:b w:val="0"/>
        </w:rPr>
        <w:instrText xml:space="preserve"> REF _Ref440270867 \r \h </w:instrText>
      </w:r>
      <w:r w:rsidR="00A42256">
        <w:rPr>
          <w:b w:val="0"/>
        </w:rPr>
      </w:r>
      <w:r w:rsidR="00A42256">
        <w:rPr>
          <w:b w:val="0"/>
        </w:rPr>
        <w:fldChar w:fldCharType="separate"/>
      </w:r>
      <w:r w:rsidR="00C64CD9">
        <w:rPr>
          <w:b w:val="0"/>
        </w:rPr>
        <w:t>2.2.3</w:t>
      </w:r>
      <w:r w:rsidR="00A42256">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765"/>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501147">
        <w:rPr>
          <w:rFonts w:ascii="Times New Roman" w:hAnsi="Times New Roman"/>
          <w:i/>
          <w:sz w:val="24"/>
        </w:rPr>
        <w:t>письменной форме. После письменного уведомления, Контрагент и/или ПАО «Россети</w:t>
      </w:r>
      <w:r w:rsidRPr="00A052DC">
        <w:rPr>
          <w:rFonts w:ascii="Times New Roman" w:hAnsi="Times New Roman"/>
          <w:i/>
          <w:sz w:val="24"/>
        </w:rPr>
        <w:t>»/ДЗО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767"/>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768"/>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925FE">
        <w:fldChar w:fldCharType="begin"/>
      </w:r>
      <w:r w:rsidR="009925FE">
        <w:instrText xml:space="preserve"> REF _Ref305973033 \r \h  \* MERGEFORMAT </w:instrText>
      </w:r>
      <w:r w:rsidR="009925FE">
        <w:fldChar w:fldCharType="separate"/>
      </w:r>
      <w:r w:rsidR="00C64CD9" w:rsidRPr="00C64CD9">
        <w:rPr>
          <w:bCs w:val="0"/>
          <w:sz w:val="24"/>
          <w:szCs w:val="24"/>
        </w:rPr>
        <w:t>3.2</w:t>
      </w:r>
      <w:r w:rsidR="009925F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925FE">
        <w:fldChar w:fldCharType="begin"/>
      </w:r>
      <w:r w:rsidR="009925FE">
        <w:instrText xml:space="preserve"> REF _Ref305973147 \r \h  \* MERGEFORMAT </w:instrText>
      </w:r>
      <w:r w:rsidR="009925FE">
        <w:fldChar w:fldCharType="separate"/>
      </w:r>
      <w:r w:rsidR="00C64CD9" w:rsidRPr="00C64CD9">
        <w:rPr>
          <w:bCs w:val="0"/>
          <w:sz w:val="24"/>
          <w:szCs w:val="24"/>
        </w:rPr>
        <w:t>3.3</w:t>
      </w:r>
      <w:r w:rsidR="009925FE">
        <w:fldChar w:fldCharType="end"/>
      </w:r>
      <w:r w:rsidR="00A4225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42256" w:rsidRPr="00E71A48">
        <w:rPr>
          <w:bCs w:val="0"/>
          <w:sz w:val="24"/>
          <w:szCs w:val="24"/>
        </w:rPr>
      </w:r>
      <w:r w:rsidR="00A4225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4225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42256" w:rsidRPr="00E71A48">
        <w:rPr>
          <w:bCs w:val="0"/>
          <w:sz w:val="24"/>
          <w:szCs w:val="24"/>
        </w:rPr>
      </w:r>
      <w:r w:rsidR="00A42256" w:rsidRPr="00E71A48">
        <w:rPr>
          <w:bCs w:val="0"/>
          <w:sz w:val="24"/>
          <w:szCs w:val="24"/>
        </w:rPr>
        <w:fldChar w:fldCharType="end"/>
      </w:r>
      <w:r w:rsidR="009925FE">
        <w:fldChar w:fldCharType="begin"/>
      </w:r>
      <w:r w:rsidR="009925FE">
        <w:instrText xml:space="preserve"> REF _Ref305973214 \r \h  \* MERGEFORMAT </w:instrText>
      </w:r>
      <w:r w:rsidR="009925FE">
        <w:fldChar w:fldCharType="separate"/>
      </w:r>
      <w:r w:rsidR="00C64CD9" w:rsidRPr="00C64CD9">
        <w:rPr>
          <w:bCs w:val="0"/>
          <w:sz w:val="24"/>
          <w:szCs w:val="24"/>
        </w:rPr>
        <w:t>3.4</w:t>
      </w:r>
      <w:r w:rsidR="009925FE">
        <w:fldChar w:fldCharType="end"/>
      </w:r>
      <w:r w:rsidR="00096E9D" w:rsidRPr="00E71A48">
        <w:rPr>
          <w:bCs w:val="0"/>
          <w:sz w:val="24"/>
          <w:szCs w:val="24"/>
        </w:rPr>
        <w:t xml:space="preserve">, </w:t>
      </w:r>
      <w:r w:rsidR="009925FE">
        <w:fldChar w:fldCharType="begin"/>
      </w:r>
      <w:r w:rsidR="009925FE">
        <w:instrText xml:space="preserve"> REF _Ref303683883 \r \h  \* MERGEFORMAT </w:instrText>
      </w:r>
      <w:r w:rsidR="009925FE">
        <w:fldChar w:fldCharType="separate"/>
      </w:r>
      <w:r w:rsidR="00C64CD9" w:rsidRPr="00C64CD9">
        <w:rPr>
          <w:bCs w:val="0"/>
          <w:sz w:val="24"/>
          <w:szCs w:val="24"/>
        </w:rPr>
        <w:t>3.5</w:t>
      </w:r>
      <w:r w:rsidR="009925F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925FE">
        <w:fldChar w:fldCharType="begin"/>
      </w:r>
      <w:r w:rsidR="009925FE">
        <w:instrText xml:space="preserve"> REF _Ref305973250 \r \h  \* MERGEFORMAT </w:instrText>
      </w:r>
      <w:r w:rsidR="009925FE">
        <w:fldChar w:fldCharType="separate"/>
      </w:r>
      <w:r w:rsidR="00C64CD9" w:rsidRPr="00C64CD9">
        <w:rPr>
          <w:bCs w:val="0"/>
          <w:sz w:val="24"/>
          <w:szCs w:val="24"/>
        </w:rPr>
        <w:t>3.5</w:t>
      </w:r>
      <w:r w:rsidR="00C64CD9">
        <w:t>.1</w:t>
      </w:r>
      <w:r w:rsidR="009925FE">
        <w:fldChar w:fldCharType="end"/>
      </w:r>
      <w:r w:rsidR="00A4225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42256" w:rsidRPr="00E71A48">
        <w:rPr>
          <w:bCs w:val="0"/>
          <w:sz w:val="24"/>
          <w:szCs w:val="24"/>
        </w:rPr>
      </w:r>
      <w:r w:rsidR="00A4225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925FE">
        <w:fldChar w:fldCharType="begin"/>
      </w:r>
      <w:r w:rsidR="009925FE">
        <w:instrText xml:space="preserve"> REF _Ref303250967 \r \h  \* MERGEFORMAT </w:instrText>
      </w:r>
      <w:r w:rsidR="009925FE">
        <w:fldChar w:fldCharType="separate"/>
      </w:r>
      <w:r w:rsidR="00C64CD9" w:rsidRPr="00C64CD9">
        <w:rPr>
          <w:bCs w:val="0"/>
          <w:sz w:val="24"/>
          <w:szCs w:val="24"/>
        </w:rPr>
        <w:t>3.7</w:t>
      </w:r>
      <w:r w:rsidR="009925FE">
        <w:fldChar w:fldCharType="end"/>
      </w:r>
      <w:r w:rsidR="00A4225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42256" w:rsidRPr="00E71A48">
        <w:rPr>
          <w:bCs w:val="0"/>
          <w:sz w:val="24"/>
          <w:szCs w:val="24"/>
        </w:rPr>
      </w:r>
      <w:r w:rsidR="00A4225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925FE">
        <w:fldChar w:fldCharType="begin"/>
      </w:r>
      <w:r w:rsidR="009925FE">
        <w:instrText xml:space="preserve"> REF _Ref303681924 \r \h  \* MERGEFORMAT </w:instrText>
      </w:r>
      <w:r w:rsidR="009925FE">
        <w:fldChar w:fldCharType="separate"/>
      </w:r>
      <w:r w:rsidR="00C64CD9" w:rsidRPr="00C64CD9">
        <w:rPr>
          <w:bCs w:val="0"/>
          <w:sz w:val="24"/>
          <w:szCs w:val="24"/>
        </w:rPr>
        <w:t>3.8</w:t>
      </w:r>
      <w:r w:rsidR="009925FE">
        <w:fldChar w:fldCharType="end"/>
      </w:r>
      <w:r w:rsidR="00A4225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42256" w:rsidRPr="00E71A48">
        <w:rPr>
          <w:bCs w:val="0"/>
          <w:sz w:val="24"/>
          <w:szCs w:val="24"/>
        </w:rPr>
      </w:r>
      <w:r w:rsidR="00A4225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925FE">
        <w:fldChar w:fldCharType="begin"/>
      </w:r>
      <w:r w:rsidR="009925FE">
        <w:instrText xml:space="preserve"> REF _Ref303683929 \r \h  \* MERGEFORMAT </w:instrText>
      </w:r>
      <w:r w:rsidR="009925FE">
        <w:fldChar w:fldCharType="separate"/>
      </w:r>
      <w:r w:rsidR="00C64CD9" w:rsidRPr="00C64CD9">
        <w:rPr>
          <w:bCs w:val="0"/>
          <w:sz w:val="24"/>
          <w:szCs w:val="24"/>
        </w:rPr>
        <w:t>3.10</w:t>
      </w:r>
      <w:r w:rsidR="009925F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925FE">
        <w:fldChar w:fldCharType="begin"/>
      </w:r>
      <w:r w:rsidR="009925FE">
        <w:instrText xml:space="preserve"> REF _Ref306140410 \r \h  \* MERGEFORMAT </w:instrText>
      </w:r>
      <w:r w:rsidR="009925FE">
        <w:fldChar w:fldCharType="separate"/>
      </w:r>
      <w:r w:rsidR="00C64CD9" w:rsidRPr="00C64CD9">
        <w:rPr>
          <w:bCs w:val="0"/>
          <w:sz w:val="24"/>
          <w:szCs w:val="24"/>
        </w:rPr>
        <w:t>3.11</w:t>
      </w:r>
      <w:r w:rsidR="009925F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925FE">
        <w:fldChar w:fldCharType="begin"/>
      </w:r>
      <w:r w:rsidR="009925FE">
        <w:instrText xml:space="preserve"> REF _Ref306140451 \r \h  \* MERGEFORMAT </w:instrText>
      </w:r>
      <w:r w:rsidR="009925FE">
        <w:fldChar w:fldCharType="separate"/>
      </w:r>
      <w:r w:rsidR="00C64CD9" w:rsidRPr="00C64CD9">
        <w:rPr>
          <w:bCs w:val="0"/>
          <w:sz w:val="24"/>
          <w:szCs w:val="24"/>
        </w:rPr>
        <w:t>3.12</w:t>
      </w:r>
      <w:r w:rsidR="009925FE">
        <w:fldChar w:fldCharType="end"/>
      </w:r>
      <w:r w:rsidRPr="00E71A48">
        <w:rPr>
          <w:bCs w:val="0"/>
          <w:sz w:val="24"/>
          <w:szCs w:val="24"/>
        </w:rPr>
        <w:t>)</w:t>
      </w:r>
      <w:r w:rsidR="0099066F" w:rsidRPr="00E71A48">
        <w:rPr>
          <w:bCs w:val="0"/>
          <w:sz w:val="24"/>
          <w:szCs w:val="24"/>
        </w:rPr>
        <w:t>.</w:t>
      </w:r>
    </w:p>
    <w:p w:rsidR="0099066F" w:rsidRPr="00E71A48" w:rsidRDefault="0099066F" w:rsidP="00A82EC5">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770"/>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925FE">
        <w:fldChar w:fldCharType="begin"/>
      </w:r>
      <w:r w:rsidR="009925FE">
        <w:instrText xml:space="preserve"> REF _Ref302563524 \n \h  \* MERGEFORMAT </w:instrText>
      </w:r>
      <w:r w:rsidR="009925FE">
        <w:fldChar w:fldCharType="separate"/>
      </w:r>
      <w:r w:rsidR="00C64CD9" w:rsidRPr="00C64CD9">
        <w:rPr>
          <w:sz w:val="24"/>
          <w:szCs w:val="24"/>
        </w:rPr>
        <w:t>1.1.1</w:t>
      </w:r>
      <w:r w:rsidR="009925F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771"/>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772"/>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4B74B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42256">
        <w:rPr>
          <w:bCs w:val="0"/>
          <w:sz w:val="24"/>
          <w:szCs w:val="24"/>
        </w:rPr>
        <w:fldChar w:fldCharType="begin"/>
      </w:r>
      <w:r w:rsidR="008D2928">
        <w:rPr>
          <w:bCs w:val="0"/>
          <w:sz w:val="24"/>
          <w:szCs w:val="24"/>
        </w:rPr>
        <w:instrText xml:space="preserve"> REF _Ref55336310 \r \h </w:instrText>
      </w:r>
      <w:r w:rsidR="00A42256">
        <w:rPr>
          <w:bCs w:val="0"/>
          <w:sz w:val="24"/>
          <w:szCs w:val="24"/>
        </w:rPr>
      </w:r>
      <w:r w:rsidR="00A42256">
        <w:rPr>
          <w:bCs w:val="0"/>
          <w:sz w:val="24"/>
          <w:szCs w:val="24"/>
        </w:rPr>
        <w:fldChar w:fldCharType="separate"/>
      </w:r>
      <w:r w:rsidR="00C64CD9">
        <w:rPr>
          <w:bCs w:val="0"/>
          <w:sz w:val="24"/>
          <w:szCs w:val="24"/>
        </w:rPr>
        <w:t>5.1</w:t>
      </w:r>
      <w:r w:rsidR="00A4225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9A70A4" w:rsidRPr="009A70A4">
        <w:rPr>
          <w:b/>
          <w:szCs w:val="24"/>
        </w:rPr>
        <w:t xml:space="preserve"> </w:t>
      </w:r>
      <w:r w:rsidR="009A70A4" w:rsidRPr="009A70A4">
        <w:rPr>
          <w:bCs w:val="0"/>
          <w:sz w:val="24"/>
          <w:szCs w:val="24"/>
        </w:rPr>
        <w:t>поставок</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42256">
        <w:rPr>
          <w:bCs w:val="0"/>
          <w:sz w:val="24"/>
          <w:szCs w:val="24"/>
        </w:rPr>
        <w:fldChar w:fldCharType="begin"/>
      </w:r>
      <w:r>
        <w:rPr>
          <w:bCs w:val="0"/>
          <w:sz w:val="24"/>
          <w:szCs w:val="24"/>
        </w:rPr>
        <w:instrText xml:space="preserve"> REF _Ref440271072 \r \h </w:instrText>
      </w:r>
      <w:r w:rsidR="00A42256">
        <w:rPr>
          <w:bCs w:val="0"/>
          <w:sz w:val="24"/>
          <w:szCs w:val="24"/>
        </w:rPr>
      </w:r>
      <w:r w:rsidR="00A42256">
        <w:rPr>
          <w:bCs w:val="0"/>
          <w:sz w:val="24"/>
          <w:szCs w:val="24"/>
        </w:rPr>
        <w:fldChar w:fldCharType="separate"/>
      </w:r>
      <w:r w:rsidR="00C64CD9">
        <w:rPr>
          <w:bCs w:val="0"/>
          <w:sz w:val="24"/>
          <w:szCs w:val="24"/>
        </w:rPr>
        <w:t>5.2</w:t>
      </w:r>
      <w:r w:rsidR="00A4225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42256">
        <w:rPr>
          <w:bCs w:val="0"/>
          <w:spacing w:val="-1"/>
          <w:sz w:val="24"/>
          <w:szCs w:val="24"/>
        </w:rPr>
        <w:fldChar w:fldCharType="begin"/>
      </w:r>
      <w:r w:rsidR="00B71B9D">
        <w:rPr>
          <w:bCs w:val="0"/>
          <w:spacing w:val="-1"/>
          <w:sz w:val="24"/>
          <w:szCs w:val="24"/>
        </w:rPr>
        <w:instrText xml:space="preserve"> REF _Ref86826666 \r \h </w:instrText>
      </w:r>
      <w:r w:rsidR="00A42256">
        <w:rPr>
          <w:bCs w:val="0"/>
          <w:spacing w:val="-1"/>
          <w:sz w:val="24"/>
          <w:szCs w:val="24"/>
        </w:rPr>
      </w:r>
      <w:r w:rsidR="00A42256">
        <w:rPr>
          <w:bCs w:val="0"/>
          <w:spacing w:val="-1"/>
          <w:sz w:val="24"/>
          <w:szCs w:val="24"/>
        </w:rPr>
        <w:fldChar w:fldCharType="separate"/>
      </w:r>
      <w:r w:rsidR="00C64CD9">
        <w:rPr>
          <w:bCs w:val="0"/>
          <w:spacing w:val="-1"/>
          <w:sz w:val="24"/>
          <w:szCs w:val="24"/>
        </w:rPr>
        <w:t>5.3</w:t>
      </w:r>
      <w:r w:rsidR="00A42256">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A42256">
        <w:rPr>
          <w:bCs w:val="0"/>
          <w:spacing w:val="-1"/>
          <w:sz w:val="24"/>
          <w:szCs w:val="24"/>
        </w:rPr>
        <w:fldChar w:fldCharType="begin"/>
      </w:r>
      <w:r w:rsidR="00B71B9D">
        <w:rPr>
          <w:bCs w:val="0"/>
          <w:spacing w:val="-1"/>
          <w:sz w:val="24"/>
          <w:szCs w:val="24"/>
        </w:rPr>
        <w:instrText xml:space="preserve"> REF _Ref440270984 \r \h </w:instrText>
      </w:r>
      <w:r w:rsidR="00A42256">
        <w:rPr>
          <w:bCs w:val="0"/>
          <w:spacing w:val="-1"/>
          <w:sz w:val="24"/>
          <w:szCs w:val="24"/>
        </w:rPr>
      </w:r>
      <w:r w:rsidR="00A42256">
        <w:rPr>
          <w:bCs w:val="0"/>
          <w:spacing w:val="-1"/>
          <w:sz w:val="24"/>
          <w:szCs w:val="24"/>
        </w:rPr>
        <w:fldChar w:fldCharType="separate"/>
      </w:r>
      <w:r w:rsidR="00C64CD9">
        <w:rPr>
          <w:bCs w:val="0"/>
          <w:spacing w:val="-1"/>
          <w:sz w:val="24"/>
          <w:szCs w:val="24"/>
        </w:rPr>
        <w:t>5.10</w:t>
      </w:r>
      <w:r w:rsidR="00A42256">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42256">
        <w:rPr>
          <w:bCs w:val="0"/>
          <w:sz w:val="24"/>
          <w:szCs w:val="24"/>
        </w:rPr>
        <w:fldChar w:fldCharType="begin"/>
      </w:r>
      <w:r w:rsidR="00B71B9D">
        <w:rPr>
          <w:bCs w:val="0"/>
          <w:sz w:val="24"/>
          <w:szCs w:val="24"/>
        </w:rPr>
        <w:instrText xml:space="preserve"> REF _Ref440271036 \r \h </w:instrText>
      </w:r>
      <w:r w:rsidR="00A42256">
        <w:rPr>
          <w:bCs w:val="0"/>
          <w:sz w:val="24"/>
          <w:szCs w:val="24"/>
        </w:rPr>
      </w:r>
      <w:r w:rsidR="00A42256">
        <w:rPr>
          <w:bCs w:val="0"/>
          <w:sz w:val="24"/>
          <w:szCs w:val="24"/>
        </w:rPr>
        <w:fldChar w:fldCharType="separate"/>
      </w:r>
      <w:r w:rsidR="00C64CD9">
        <w:rPr>
          <w:bCs w:val="0"/>
          <w:sz w:val="24"/>
          <w:szCs w:val="24"/>
        </w:rPr>
        <w:t>5.4</w:t>
      </w:r>
      <w:r w:rsidR="00A42256">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9925FE">
        <w:fldChar w:fldCharType="begin"/>
      </w:r>
      <w:r w:rsidR="009925FE">
        <w:instrText xml:space="preserve"> REF _Ref191386407 \r \h  \* MERGEFORMAT </w:instrText>
      </w:r>
      <w:r w:rsidR="009925FE">
        <w:fldChar w:fldCharType="separate"/>
      </w:r>
      <w:r w:rsidR="00C64CD9" w:rsidRPr="00C64CD9">
        <w:rPr>
          <w:bCs w:val="0"/>
          <w:sz w:val="24"/>
          <w:szCs w:val="24"/>
        </w:rPr>
        <w:t>3.3.8</w:t>
      </w:r>
      <w:r w:rsidR="009925F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9925FE">
        <w:fldChar w:fldCharType="begin"/>
      </w:r>
      <w:r w:rsidR="009925FE">
        <w:instrText xml:space="preserve"> REF _Ref93264992 \r \h  \* MERGEFORMAT </w:instrText>
      </w:r>
      <w:r w:rsidR="009925FE">
        <w:fldChar w:fldCharType="separate"/>
      </w:r>
      <w:r w:rsidR="00C64CD9" w:rsidRPr="00C64CD9">
        <w:rPr>
          <w:bCs w:val="0"/>
          <w:sz w:val="24"/>
          <w:szCs w:val="24"/>
        </w:rPr>
        <w:t>5.5</w:t>
      </w:r>
      <w:r w:rsidR="009925F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4B74B1">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9925FE">
        <w:fldChar w:fldCharType="begin"/>
      </w:r>
      <w:r w:rsidR="009925FE">
        <w:instrText xml:space="preserve"> REF _Ref55336310 \r \h  \* MERGEFORMAT </w:instrText>
      </w:r>
      <w:r w:rsidR="009925FE">
        <w:fldChar w:fldCharType="separate"/>
      </w:r>
      <w:r w:rsidR="00C64CD9" w:rsidRPr="00C64CD9">
        <w:rPr>
          <w:bCs w:val="0"/>
          <w:sz w:val="24"/>
          <w:szCs w:val="24"/>
          <w:lang w:eastAsia="ru-RU"/>
        </w:rPr>
        <w:t>5.1</w:t>
      </w:r>
      <w:r w:rsidR="009925F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9925FE">
        <w:fldChar w:fldCharType="begin"/>
      </w:r>
      <w:r w:rsidR="009925FE">
        <w:instrText xml:space="preserve"> REF _Ref440279062 \r \h  \* MERGEFORMAT </w:instrText>
      </w:r>
      <w:r w:rsidR="009925FE">
        <w:fldChar w:fldCharType="separate"/>
      </w:r>
      <w:r w:rsidR="00C64CD9" w:rsidRPr="00C64CD9">
        <w:rPr>
          <w:sz w:val="24"/>
          <w:szCs w:val="24"/>
        </w:rPr>
        <w:t>б)</w:t>
      </w:r>
      <w:r w:rsidR="009925FE">
        <w:fldChar w:fldCharType="end"/>
      </w:r>
      <w:r w:rsidR="00F463E8" w:rsidRPr="00F958E8">
        <w:rPr>
          <w:sz w:val="24"/>
          <w:szCs w:val="24"/>
        </w:rPr>
        <w:t xml:space="preserve"> п. </w:t>
      </w:r>
      <w:r w:rsidR="009925FE">
        <w:fldChar w:fldCharType="begin"/>
      </w:r>
      <w:r w:rsidR="009925FE">
        <w:instrText xml:space="preserve"> REF _Ref306005578 \r \h  \* MERGEFORMAT </w:instrText>
      </w:r>
      <w:r w:rsidR="009925FE">
        <w:fldChar w:fldCharType="separate"/>
      </w:r>
      <w:r w:rsidR="00C64CD9" w:rsidRPr="00C64CD9">
        <w:rPr>
          <w:sz w:val="24"/>
          <w:szCs w:val="24"/>
        </w:rPr>
        <w:t>3.3.8.3</w:t>
      </w:r>
      <w:r w:rsidR="009925FE">
        <w:fldChar w:fldCharType="end"/>
      </w:r>
      <w:r w:rsidR="00F463E8" w:rsidRPr="00F958E8">
        <w:rPr>
          <w:sz w:val="24"/>
          <w:szCs w:val="24"/>
        </w:rPr>
        <w:t>);</w:t>
      </w:r>
    </w:p>
    <w:p w:rsidR="00717F60" w:rsidRPr="001174C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 xml:space="preserve">Анкета </w:t>
      </w:r>
      <w:r w:rsidR="009C744E" w:rsidRPr="001174C4">
        <w:rPr>
          <w:bCs w:val="0"/>
          <w:sz w:val="24"/>
          <w:szCs w:val="24"/>
        </w:rPr>
        <w:t>Участник</w:t>
      </w:r>
      <w:r w:rsidRPr="001174C4">
        <w:rPr>
          <w:bCs w:val="0"/>
          <w:sz w:val="24"/>
          <w:szCs w:val="24"/>
        </w:rPr>
        <w:t>а запроса предложений (</w:t>
      </w:r>
      <w:r w:rsidR="00A154B7" w:rsidRPr="001174C4">
        <w:rPr>
          <w:bCs w:val="0"/>
          <w:spacing w:val="-2"/>
          <w:sz w:val="24"/>
          <w:szCs w:val="24"/>
        </w:rPr>
        <w:t>под</w:t>
      </w:r>
      <w:r w:rsidR="00A154B7" w:rsidRPr="001174C4">
        <w:rPr>
          <w:bCs w:val="0"/>
          <w:sz w:val="24"/>
          <w:szCs w:val="24"/>
        </w:rPr>
        <w:t>раздел</w:t>
      </w:r>
      <w:r w:rsidR="00F86B89" w:rsidRPr="001174C4">
        <w:rPr>
          <w:bCs w:val="0"/>
          <w:sz w:val="24"/>
          <w:szCs w:val="24"/>
          <w:lang w:eastAsia="ru-RU"/>
        </w:rPr>
        <w:t xml:space="preserve"> </w:t>
      </w:r>
      <w:r w:rsidR="009925FE">
        <w:fldChar w:fldCharType="begin"/>
      </w:r>
      <w:r w:rsidR="009925FE">
        <w:instrText xml:space="preserve"> REF _Ref444164050 \r \h  \* MERGEFORMAT </w:instrText>
      </w:r>
      <w:r w:rsidR="009925FE">
        <w:fldChar w:fldCharType="separate"/>
      </w:r>
      <w:r w:rsidR="00C64CD9" w:rsidRPr="00C64CD9">
        <w:rPr>
          <w:bCs w:val="0"/>
          <w:sz w:val="24"/>
          <w:szCs w:val="24"/>
          <w:lang w:eastAsia="ru-RU"/>
        </w:rPr>
        <w:t>5.6.1</w:t>
      </w:r>
      <w:r w:rsidR="009925FE">
        <w:fldChar w:fldCharType="end"/>
      </w:r>
      <w:r w:rsidRPr="001174C4">
        <w:rPr>
          <w:bCs w:val="0"/>
          <w:sz w:val="24"/>
          <w:szCs w:val="24"/>
        </w:rPr>
        <w:t>)</w:t>
      </w:r>
      <w:r w:rsidR="0051111A" w:rsidRPr="001174C4">
        <w:rPr>
          <w:bCs w:val="0"/>
          <w:sz w:val="24"/>
          <w:szCs w:val="24"/>
        </w:rPr>
        <w:t xml:space="preserve"> </w:t>
      </w:r>
      <w:r w:rsidR="0051111A" w:rsidRPr="001174C4">
        <w:rPr>
          <w:sz w:val="24"/>
          <w:szCs w:val="24"/>
        </w:rPr>
        <w:t xml:space="preserve">с </w:t>
      </w:r>
      <w:r w:rsidR="0051111A" w:rsidRPr="001174C4">
        <w:rPr>
          <w:bCs w:val="0"/>
          <w:sz w:val="24"/>
          <w:szCs w:val="24"/>
        </w:rPr>
        <w:t xml:space="preserve">приложением </w:t>
      </w:r>
      <w:proofErr w:type="gramStart"/>
      <w:r w:rsidR="0051111A" w:rsidRPr="001174C4">
        <w:rPr>
          <w:bCs w:val="0"/>
          <w:sz w:val="24"/>
          <w:szCs w:val="24"/>
        </w:rPr>
        <w:t>файла копии Анкеты Участника запроса</w:t>
      </w:r>
      <w:proofErr w:type="gramEnd"/>
      <w:r w:rsidR="0051111A" w:rsidRPr="001174C4">
        <w:rPr>
          <w:bCs w:val="0"/>
          <w:sz w:val="24"/>
          <w:szCs w:val="24"/>
        </w:rPr>
        <w:t xml:space="preserve"> предложений, выполненного в формате MS </w:t>
      </w:r>
      <w:proofErr w:type="spellStart"/>
      <w:r w:rsidR="0051111A" w:rsidRPr="001174C4">
        <w:rPr>
          <w:bCs w:val="0"/>
          <w:sz w:val="24"/>
          <w:szCs w:val="24"/>
        </w:rPr>
        <w:t>Word</w:t>
      </w:r>
      <w:proofErr w:type="spellEnd"/>
      <w:r w:rsidRPr="001174C4">
        <w:rPr>
          <w:bCs w:val="0"/>
          <w:sz w:val="24"/>
          <w:szCs w:val="24"/>
        </w:rPr>
        <w:t>;</w:t>
      </w:r>
    </w:p>
    <w:p w:rsidR="001174C4" w:rsidRPr="001174C4" w:rsidRDefault="001174C4" w:rsidP="001174C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925FE">
        <w:fldChar w:fldCharType="begin"/>
      </w:r>
      <w:r w:rsidR="009925FE">
        <w:instrText xml:space="preserve"> REF _Ref444164075 \r \h  \* MERGEFORMAT </w:instrText>
      </w:r>
      <w:r w:rsidR="009925FE">
        <w:fldChar w:fldCharType="separate"/>
      </w:r>
      <w:r w:rsidR="00C64CD9" w:rsidRPr="00C64CD9">
        <w:rPr>
          <w:sz w:val="24"/>
          <w:szCs w:val="24"/>
        </w:rPr>
        <w:t>5.6.2</w:t>
      </w:r>
      <w:r w:rsidR="009925FE">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0C323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График выполнения </w:t>
      </w:r>
      <w:r w:rsidR="004F3DEE" w:rsidRPr="000C323D">
        <w:rPr>
          <w:bCs w:val="0"/>
          <w:sz w:val="24"/>
          <w:szCs w:val="24"/>
        </w:rPr>
        <w:t xml:space="preserve">поставок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9925FE">
        <w:fldChar w:fldCharType="begin"/>
      </w:r>
      <w:r w:rsidR="009925FE">
        <w:instrText xml:space="preserve"> REF _Ref440274902 \r \h  \* MERGEFORMAT </w:instrText>
      </w:r>
      <w:r w:rsidR="009925FE">
        <w:fldChar w:fldCharType="separate"/>
      </w:r>
      <w:r w:rsidR="00C64CD9" w:rsidRPr="00C64CD9">
        <w:rPr>
          <w:bCs w:val="0"/>
          <w:sz w:val="24"/>
          <w:szCs w:val="24"/>
          <w:lang w:eastAsia="ru-RU"/>
        </w:rPr>
        <w:t>5.4</w:t>
      </w:r>
      <w:r w:rsidR="009925FE">
        <w:fldChar w:fldCharType="end"/>
      </w:r>
      <w:r w:rsidRPr="000C323D">
        <w:rPr>
          <w:bCs w:val="0"/>
          <w:sz w:val="24"/>
          <w:szCs w:val="24"/>
        </w:rPr>
        <w:t xml:space="preserve">), Сводная таблица стоимости </w:t>
      </w:r>
      <w:r w:rsidR="009A70A4" w:rsidRPr="000C323D">
        <w:rPr>
          <w:bCs w:val="0"/>
          <w:sz w:val="24"/>
          <w:szCs w:val="24"/>
        </w:rPr>
        <w:t xml:space="preserve">поставок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9925FE">
        <w:fldChar w:fldCharType="begin"/>
      </w:r>
      <w:r w:rsidR="009925FE">
        <w:instrText xml:space="preserve"> REF _Ref440274913 \r \h  \* MERGEFORMAT </w:instrText>
      </w:r>
      <w:r w:rsidR="009925FE">
        <w:fldChar w:fldCharType="separate"/>
      </w:r>
      <w:r w:rsidR="00C64CD9" w:rsidRPr="00C64CD9">
        <w:rPr>
          <w:bCs w:val="0"/>
          <w:sz w:val="24"/>
          <w:szCs w:val="24"/>
          <w:lang w:eastAsia="ru-RU"/>
        </w:rPr>
        <w:t>5.2</w:t>
      </w:r>
      <w:r w:rsidR="009925FE">
        <w:fldChar w:fldCharType="end"/>
      </w:r>
      <w:r w:rsidR="00D80639" w:rsidRPr="000C323D">
        <w:rPr>
          <w:bCs w:val="0"/>
          <w:sz w:val="24"/>
          <w:szCs w:val="24"/>
        </w:rPr>
        <w:t>)</w:t>
      </w:r>
      <w:r w:rsidR="00AD3EBC" w:rsidRPr="000C323D">
        <w:rPr>
          <w:bCs w:val="0"/>
          <w:sz w:val="24"/>
          <w:szCs w:val="24"/>
        </w:rPr>
        <w:t>;</w:t>
      </w:r>
    </w:p>
    <w:p w:rsidR="00717F60" w:rsidRPr="000C323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Протокол разногласий </w:t>
      </w:r>
      <w:r w:rsidR="00AE556B" w:rsidRPr="000C323D">
        <w:rPr>
          <w:bCs w:val="0"/>
          <w:sz w:val="24"/>
          <w:szCs w:val="24"/>
        </w:rPr>
        <w:t xml:space="preserve">к проекту Договора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9925FE">
        <w:fldChar w:fldCharType="begin"/>
      </w:r>
      <w:r w:rsidR="009925FE">
        <w:instrText xml:space="preserve"> REF _Ref93264992 \r \h  \* MERGEFORMAT </w:instrText>
      </w:r>
      <w:r w:rsidR="009925FE">
        <w:fldChar w:fldCharType="separate"/>
      </w:r>
      <w:r w:rsidR="00C64CD9" w:rsidRPr="00C64CD9">
        <w:rPr>
          <w:bCs w:val="0"/>
          <w:sz w:val="24"/>
          <w:szCs w:val="24"/>
          <w:lang w:eastAsia="ru-RU"/>
        </w:rPr>
        <w:t>5.5</w:t>
      </w:r>
      <w:r w:rsidR="009925FE">
        <w:fldChar w:fldCharType="end"/>
      </w:r>
      <w:r w:rsidR="00953802" w:rsidRPr="000C323D">
        <w:rPr>
          <w:bCs w:val="0"/>
          <w:sz w:val="24"/>
          <w:szCs w:val="24"/>
          <w:lang w:eastAsia="ru-RU"/>
        </w:rPr>
        <w:t>)</w:t>
      </w:r>
      <w:r w:rsidRPr="000C323D">
        <w:rPr>
          <w:bCs w:val="0"/>
          <w:sz w:val="24"/>
          <w:szCs w:val="24"/>
        </w:rPr>
        <w:t>.</w:t>
      </w:r>
    </w:p>
    <w:p w:rsidR="00717F60" w:rsidRPr="000C323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Документы, подтверждающие правоспособность, квалификацию </w:t>
      </w:r>
      <w:r w:rsidR="009C744E" w:rsidRPr="000C323D">
        <w:rPr>
          <w:bCs w:val="0"/>
          <w:sz w:val="24"/>
          <w:szCs w:val="24"/>
        </w:rPr>
        <w:t>Участник</w:t>
      </w:r>
      <w:r w:rsidRPr="000C323D">
        <w:rPr>
          <w:bCs w:val="0"/>
          <w:sz w:val="24"/>
          <w:szCs w:val="24"/>
        </w:rPr>
        <w:t>а</w:t>
      </w:r>
      <w:r w:rsidR="00D90031" w:rsidRPr="000C323D">
        <w:rPr>
          <w:bCs w:val="0"/>
          <w:sz w:val="24"/>
          <w:szCs w:val="24"/>
        </w:rPr>
        <w:t xml:space="preserve"> (подраздел </w:t>
      </w:r>
      <w:r w:rsidR="009925FE">
        <w:fldChar w:fldCharType="begin"/>
      </w:r>
      <w:r w:rsidR="009925FE">
        <w:instrText xml:space="preserve"> REF _Ref306005578 \r \h  \* MERGEFORMAT </w:instrText>
      </w:r>
      <w:r w:rsidR="009925FE">
        <w:fldChar w:fldCharType="separate"/>
      </w:r>
      <w:r w:rsidR="00C64CD9" w:rsidRPr="00C64CD9">
        <w:rPr>
          <w:bCs w:val="0"/>
          <w:sz w:val="24"/>
          <w:szCs w:val="24"/>
        </w:rPr>
        <w:t>3.3.8.3</w:t>
      </w:r>
      <w:r w:rsidR="009925FE">
        <w:fldChar w:fldCharType="end"/>
      </w:r>
      <w:r w:rsidR="00F463E8" w:rsidRPr="000C323D">
        <w:rPr>
          <w:bCs w:val="0"/>
          <w:sz w:val="24"/>
          <w:szCs w:val="24"/>
        </w:rPr>
        <w:t xml:space="preserve">, за исключением документа, указанного в </w:t>
      </w:r>
      <w:proofErr w:type="spellStart"/>
      <w:r w:rsidR="00F463E8" w:rsidRPr="000C323D">
        <w:rPr>
          <w:sz w:val="24"/>
          <w:szCs w:val="24"/>
        </w:rPr>
        <w:t>пп</w:t>
      </w:r>
      <w:proofErr w:type="spellEnd"/>
      <w:r w:rsidR="00F463E8" w:rsidRPr="000C323D">
        <w:rPr>
          <w:sz w:val="24"/>
          <w:szCs w:val="24"/>
        </w:rPr>
        <w:t xml:space="preserve">. </w:t>
      </w:r>
      <w:r w:rsidR="009925FE">
        <w:fldChar w:fldCharType="begin"/>
      </w:r>
      <w:r w:rsidR="009925FE">
        <w:instrText xml:space="preserve"> REF _Ref440279062 \r \h  \* MERGEFORMAT </w:instrText>
      </w:r>
      <w:r w:rsidR="009925FE">
        <w:fldChar w:fldCharType="separate"/>
      </w:r>
      <w:r w:rsidR="00C64CD9" w:rsidRPr="00C64CD9">
        <w:rPr>
          <w:sz w:val="24"/>
          <w:szCs w:val="24"/>
        </w:rPr>
        <w:t>б)</w:t>
      </w:r>
      <w:r w:rsidR="009925FE">
        <w:fldChar w:fldCharType="end"/>
      </w:r>
      <w:r w:rsidR="00F958E8" w:rsidRPr="000C323D">
        <w:rPr>
          <w:sz w:val="24"/>
          <w:szCs w:val="24"/>
        </w:rPr>
        <w:t xml:space="preserve">, </w:t>
      </w:r>
      <w:r w:rsidR="009925FE">
        <w:fldChar w:fldCharType="begin"/>
      </w:r>
      <w:r w:rsidR="009925FE">
        <w:instrText xml:space="preserve"> REF _Ref440372460 \r \h  \* MERGEFORMAT </w:instrText>
      </w:r>
      <w:r w:rsidR="009925FE">
        <w:fldChar w:fldCharType="separate"/>
      </w:r>
      <w:r w:rsidR="00C64CD9" w:rsidRPr="00C64CD9">
        <w:rPr>
          <w:sz w:val="24"/>
          <w:szCs w:val="24"/>
        </w:rPr>
        <w:t>д)</w:t>
      </w:r>
      <w:r w:rsidR="009925FE">
        <w:fldChar w:fldCharType="end"/>
      </w:r>
      <w:r w:rsidR="00F958E8" w:rsidRPr="000C323D">
        <w:rPr>
          <w:sz w:val="24"/>
          <w:szCs w:val="24"/>
        </w:rPr>
        <w:t xml:space="preserve">, </w:t>
      </w:r>
      <w:r w:rsidR="009925FE">
        <w:fldChar w:fldCharType="begin"/>
      </w:r>
      <w:r w:rsidR="009925FE">
        <w:instrText xml:space="preserve"> REF _Ref440372474 \r \h  \* MERGEFORMAT </w:instrText>
      </w:r>
      <w:r w:rsidR="009925FE">
        <w:fldChar w:fldCharType="separate"/>
      </w:r>
      <w:r w:rsidR="00C64CD9" w:rsidRPr="00C64CD9">
        <w:rPr>
          <w:sz w:val="24"/>
          <w:szCs w:val="24"/>
        </w:rPr>
        <w:t>м)</w:t>
      </w:r>
      <w:r w:rsidR="009925FE">
        <w:fldChar w:fldCharType="end"/>
      </w:r>
      <w:r w:rsidR="00F958E8" w:rsidRPr="000C323D">
        <w:rPr>
          <w:sz w:val="24"/>
          <w:szCs w:val="24"/>
        </w:rPr>
        <w:t xml:space="preserve">, </w:t>
      </w:r>
      <w:r w:rsidR="009925FE">
        <w:fldChar w:fldCharType="begin"/>
      </w:r>
      <w:r w:rsidR="009925FE">
        <w:instrText xml:space="preserve"> REF _Ref440372477 \r \h  \* MERGEFORMAT </w:instrText>
      </w:r>
      <w:r w:rsidR="009925FE">
        <w:fldChar w:fldCharType="separate"/>
      </w:r>
      <w:r w:rsidR="00C64CD9" w:rsidRPr="00C64CD9">
        <w:rPr>
          <w:sz w:val="24"/>
          <w:szCs w:val="24"/>
        </w:rPr>
        <w:t>н)</w:t>
      </w:r>
      <w:r w:rsidR="009925FE">
        <w:fldChar w:fldCharType="end"/>
      </w:r>
      <w:r w:rsidR="000476DC" w:rsidRPr="000C323D">
        <w:rPr>
          <w:sz w:val="24"/>
          <w:szCs w:val="24"/>
        </w:rPr>
        <w:t xml:space="preserve">, </w:t>
      </w:r>
      <w:r w:rsidR="009925FE">
        <w:fldChar w:fldCharType="begin"/>
      </w:r>
      <w:r w:rsidR="009925FE">
        <w:instrText xml:space="preserve"> REF _Ref442187861 \r \h  \* MERGEFORMAT </w:instrText>
      </w:r>
      <w:r w:rsidR="009925FE">
        <w:fldChar w:fldCharType="separate"/>
      </w:r>
      <w:r w:rsidR="00C64CD9" w:rsidRPr="00C64CD9">
        <w:rPr>
          <w:sz w:val="24"/>
          <w:szCs w:val="24"/>
        </w:rPr>
        <w:t>т)</w:t>
      </w:r>
      <w:r w:rsidR="009925FE">
        <w:fldChar w:fldCharType="end"/>
      </w:r>
      <w:r w:rsidR="00F463E8" w:rsidRPr="000C323D">
        <w:rPr>
          <w:sz w:val="24"/>
          <w:szCs w:val="24"/>
        </w:rPr>
        <w:t xml:space="preserve"> п. </w:t>
      </w:r>
      <w:r w:rsidR="009925FE">
        <w:fldChar w:fldCharType="begin"/>
      </w:r>
      <w:r w:rsidR="009925FE">
        <w:instrText xml:space="preserve"> REF _Ref306005578 \r \h  \* MERGEFORMAT </w:instrText>
      </w:r>
      <w:r w:rsidR="009925FE">
        <w:fldChar w:fldCharType="separate"/>
      </w:r>
      <w:r w:rsidR="00C64CD9" w:rsidRPr="00C64CD9">
        <w:rPr>
          <w:sz w:val="24"/>
          <w:szCs w:val="24"/>
        </w:rPr>
        <w:t>3.3.8.3</w:t>
      </w:r>
      <w:r w:rsidR="009925FE">
        <w:fldChar w:fldCharType="end"/>
      </w:r>
      <w:r w:rsidR="00D90031" w:rsidRPr="000C323D">
        <w:rPr>
          <w:bCs w:val="0"/>
          <w:sz w:val="24"/>
          <w:szCs w:val="24"/>
        </w:rPr>
        <w:t>)</w:t>
      </w:r>
      <w:r w:rsidRPr="000C323D">
        <w:rPr>
          <w:bCs w:val="0"/>
          <w:sz w:val="24"/>
          <w:szCs w:val="24"/>
        </w:rPr>
        <w:t>;</w:t>
      </w:r>
    </w:p>
    <w:p w:rsidR="000E746F" w:rsidRPr="000C323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lastRenderedPageBreak/>
        <w:t>Если Заявка подается коллективным Участником</w:t>
      </w:r>
      <w:r w:rsidR="0039141F" w:rsidRPr="000C323D">
        <w:rPr>
          <w:bCs w:val="0"/>
          <w:sz w:val="24"/>
          <w:szCs w:val="24"/>
        </w:rPr>
        <w:t xml:space="preserve"> - Форма </w:t>
      </w:r>
      <w:proofErr w:type="gramStart"/>
      <w:r w:rsidR="0039141F" w:rsidRPr="000C323D">
        <w:rPr>
          <w:bCs w:val="0"/>
          <w:sz w:val="24"/>
          <w:szCs w:val="24"/>
        </w:rPr>
        <w:t>плана распределения объемов выполнения поставок</w:t>
      </w:r>
      <w:proofErr w:type="gramEnd"/>
      <w:r w:rsidR="0039141F" w:rsidRPr="000C323D">
        <w:rPr>
          <w:bCs w:val="0"/>
          <w:sz w:val="24"/>
          <w:szCs w:val="24"/>
        </w:rPr>
        <w:t xml:space="preserve"> внутри коллективного Участника </w:t>
      </w:r>
      <w:r w:rsidR="00A154B7" w:rsidRPr="000C323D">
        <w:rPr>
          <w:bCs w:val="0"/>
          <w:sz w:val="24"/>
          <w:szCs w:val="24"/>
        </w:rPr>
        <w:t>(</w:t>
      </w:r>
      <w:r w:rsidR="00A154B7" w:rsidRPr="000C323D">
        <w:rPr>
          <w:bCs w:val="0"/>
          <w:spacing w:val="-2"/>
          <w:sz w:val="24"/>
          <w:szCs w:val="24"/>
        </w:rPr>
        <w:t>под</w:t>
      </w:r>
      <w:r w:rsidR="00A154B7" w:rsidRPr="000C323D">
        <w:rPr>
          <w:bCs w:val="0"/>
          <w:sz w:val="24"/>
          <w:szCs w:val="24"/>
        </w:rPr>
        <w:t xml:space="preserve">раздел </w:t>
      </w:r>
      <w:r w:rsidR="009925FE">
        <w:fldChar w:fldCharType="begin"/>
      </w:r>
      <w:r w:rsidR="009925FE">
        <w:instrText xml:space="preserve"> REF _Ref440274961 \r \h  \* MERGEFORMAT </w:instrText>
      </w:r>
      <w:r w:rsidR="009925FE">
        <w:fldChar w:fldCharType="separate"/>
      </w:r>
      <w:r w:rsidR="00C64CD9" w:rsidRPr="00C64CD9">
        <w:rPr>
          <w:bCs w:val="0"/>
          <w:sz w:val="24"/>
          <w:szCs w:val="24"/>
        </w:rPr>
        <w:t>5.15</w:t>
      </w:r>
      <w:r w:rsidR="009925FE">
        <w:fldChar w:fldCharType="end"/>
      </w:r>
      <w:r w:rsidR="00A154B7" w:rsidRPr="000C323D">
        <w:rPr>
          <w:bCs w:val="0"/>
          <w:sz w:val="24"/>
          <w:szCs w:val="24"/>
        </w:rPr>
        <w:t>)</w:t>
      </w:r>
      <w:r w:rsidRPr="000C323D">
        <w:rPr>
          <w:bCs w:val="0"/>
          <w:sz w:val="24"/>
          <w:szCs w:val="24"/>
        </w:rPr>
        <w:t>;</w:t>
      </w:r>
    </w:p>
    <w:p w:rsidR="00717F60" w:rsidRPr="000C323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Если Заявка подается коллективным Участником - </w:t>
      </w:r>
      <w:r w:rsidR="00717F60" w:rsidRPr="000C323D">
        <w:rPr>
          <w:bCs w:val="0"/>
          <w:sz w:val="24"/>
          <w:szCs w:val="24"/>
        </w:rPr>
        <w:t xml:space="preserve">Для каждого члена коллективного </w:t>
      </w:r>
      <w:r w:rsidR="009C744E" w:rsidRPr="000C323D">
        <w:rPr>
          <w:bCs w:val="0"/>
          <w:sz w:val="24"/>
          <w:szCs w:val="24"/>
        </w:rPr>
        <w:t>Участник</w:t>
      </w:r>
      <w:r w:rsidR="00717F60" w:rsidRPr="000C323D">
        <w:rPr>
          <w:bCs w:val="0"/>
          <w:sz w:val="24"/>
          <w:szCs w:val="24"/>
        </w:rPr>
        <w:t>а (с оформлением отдельно</w:t>
      </w:r>
      <w:r w:rsidR="003E170D" w:rsidRPr="000C323D">
        <w:rPr>
          <w:bCs w:val="0"/>
          <w:sz w:val="24"/>
          <w:szCs w:val="24"/>
        </w:rPr>
        <w:t>го архива</w:t>
      </w:r>
      <w:r w:rsidR="00717F60" w:rsidRPr="000C323D">
        <w:rPr>
          <w:bCs w:val="0"/>
          <w:sz w:val="24"/>
          <w:szCs w:val="24"/>
        </w:rPr>
        <w:t xml:space="preserve">  «Документы члена коллективного </w:t>
      </w:r>
      <w:r w:rsidR="009C744E" w:rsidRPr="000C323D">
        <w:rPr>
          <w:bCs w:val="0"/>
          <w:sz w:val="24"/>
          <w:szCs w:val="24"/>
        </w:rPr>
        <w:t>Участник</w:t>
      </w:r>
      <w:r w:rsidR="00717F60" w:rsidRPr="000C323D">
        <w:rPr>
          <w:bCs w:val="0"/>
          <w:sz w:val="24"/>
          <w:szCs w:val="24"/>
        </w:rPr>
        <w:t>а _________________»):</w:t>
      </w:r>
    </w:p>
    <w:p w:rsidR="007044CB" w:rsidRPr="000C323D" w:rsidRDefault="00A154B7" w:rsidP="00D75CA2">
      <w:pPr>
        <w:widowControl w:val="0"/>
        <w:numPr>
          <w:ilvl w:val="1"/>
          <w:numId w:val="5"/>
        </w:numPr>
        <w:tabs>
          <w:tab w:val="left" w:pos="540"/>
        </w:tabs>
        <w:overflowPunct w:val="0"/>
        <w:autoSpaceDE w:val="0"/>
        <w:spacing w:line="264" w:lineRule="auto"/>
        <w:rPr>
          <w:bCs w:val="0"/>
          <w:sz w:val="24"/>
          <w:szCs w:val="24"/>
        </w:rPr>
      </w:pPr>
      <w:r w:rsidRPr="000C323D">
        <w:rPr>
          <w:bCs w:val="0"/>
          <w:sz w:val="24"/>
          <w:szCs w:val="24"/>
        </w:rPr>
        <w:t xml:space="preserve">Формы, указанные в подразделах </w:t>
      </w:r>
      <w:r w:rsidR="009925FE">
        <w:fldChar w:fldCharType="begin"/>
      </w:r>
      <w:r w:rsidR="009925FE">
        <w:instrText xml:space="preserve"> REF _Ref440274659 \r \h  \* MERGEFORMAT </w:instrText>
      </w:r>
      <w:r w:rsidR="009925FE">
        <w:fldChar w:fldCharType="separate"/>
      </w:r>
      <w:r w:rsidR="00C64CD9" w:rsidRPr="00C64CD9">
        <w:rPr>
          <w:bCs w:val="0"/>
          <w:sz w:val="24"/>
          <w:szCs w:val="24"/>
        </w:rPr>
        <w:t>5.9</w:t>
      </w:r>
      <w:r w:rsidR="009925FE">
        <w:fldChar w:fldCharType="end"/>
      </w:r>
      <w:r w:rsidRPr="000C323D">
        <w:rPr>
          <w:bCs w:val="0"/>
          <w:sz w:val="24"/>
          <w:szCs w:val="24"/>
        </w:rPr>
        <w:t xml:space="preserve">, </w:t>
      </w:r>
      <w:r w:rsidR="009925FE">
        <w:fldChar w:fldCharType="begin"/>
      </w:r>
      <w:r w:rsidR="009925FE">
        <w:instrText xml:space="preserve"> REF _Ref440274733 \r \h  \* MERGEFORMAT </w:instrText>
      </w:r>
      <w:r w:rsidR="009925FE">
        <w:fldChar w:fldCharType="separate"/>
      </w:r>
      <w:r w:rsidR="00C64CD9" w:rsidRPr="00C64CD9">
        <w:rPr>
          <w:bCs w:val="0"/>
          <w:sz w:val="24"/>
          <w:szCs w:val="24"/>
        </w:rPr>
        <w:t>5.11</w:t>
      </w:r>
      <w:r w:rsidR="009925FE">
        <w:fldChar w:fldCharType="end"/>
      </w:r>
      <w:r w:rsidRPr="000C323D">
        <w:rPr>
          <w:bCs w:val="0"/>
          <w:sz w:val="24"/>
          <w:szCs w:val="24"/>
        </w:rPr>
        <w:t xml:space="preserve">, </w:t>
      </w:r>
      <w:r w:rsidR="009925FE">
        <w:fldChar w:fldCharType="begin"/>
      </w:r>
      <w:r w:rsidR="009925FE">
        <w:instrText xml:space="preserve"> REF _Ref440274744 \r \h  \* MERGEFORMAT </w:instrText>
      </w:r>
      <w:r w:rsidR="009925FE">
        <w:fldChar w:fldCharType="separate"/>
      </w:r>
      <w:r w:rsidR="00C64CD9" w:rsidRPr="00C64CD9">
        <w:rPr>
          <w:bCs w:val="0"/>
          <w:sz w:val="24"/>
          <w:szCs w:val="24"/>
        </w:rPr>
        <w:t>5.12</w:t>
      </w:r>
      <w:r w:rsidR="009925FE">
        <w:fldChar w:fldCharType="end"/>
      </w:r>
      <w:r w:rsidRPr="000C323D">
        <w:rPr>
          <w:bCs w:val="0"/>
          <w:sz w:val="24"/>
          <w:szCs w:val="24"/>
        </w:rPr>
        <w:t xml:space="preserve">, </w:t>
      </w:r>
      <w:r w:rsidR="009925FE">
        <w:fldChar w:fldCharType="begin"/>
      </w:r>
      <w:r w:rsidR="009925FE">
        <w:instrText xml:space="preserve"> REF _Ref440274756 \r \h  \* MERGEFORMAT </w:instrText>
      </w:r>
      <w:r w:rsidR="009925FE">
        <w:fldChar w:fldCharType="separate"/>
      </w:r>
      <w:r w:rsidR="00C64CD9" w:rsidRPr="00C64CD9">
        <w:rPr>
          <w:bCs w:val="0"/>
          <w:sz w:val="24"/>
          <w:szCs w:val="24"/>
        </w:rPr>
        <w:t>5.14</w:t>
      </w:r>
      <w:r w:rsidR="009925FE">
        <w:fldChar w:fldCharType="end"/>
      </w:r>
      <w:r w:rsidR="007044CB" w:rsidRPr="000C323D">
        <w:rPr>
          <w:bCs w:val="0"/>
          <w:sz w:val="24"/>
          <w:szCs w:val="24"/>
        </w:rPr>
        <w:t>;</w:t>
      </w:r>
    </w:p>
    <w:p w:rsidR="00717F60" w:rsidRPr="000C323D" w:rsidRDefault="00717F60" w:rsidP="00D75CA2">
      <w:pPr>
        <w:widowControl w:val="0"/>
        <w:numPr>
          <w:ilvl w:val="1"/>
          <w:numId w:val="5"/>
        </w:numPr>
        <w:tabs>
          <w:tab w:val="left" w:pos="540"/>
        </w:tabs>
        <w:overflowPunct w:val="0"/>
        <w:autoSpaceDE w:val="0"/>
        <w:spacing w:line="264" w:lineRule="auto"/>
        <w:rPr>
          <w:bCs w:val="0"/>
          <w:sz w:val="24"/>
          <w:szCs w:val="24"/>
        </w:rPr>
      </w:pPr>
      <w:r w:rsidRPr="000C323D">
        <w:rPr>
          <w:bCs w:val="0"/>
          <w:sz w:val="24"/>
          <w:szCs w:val="24"/>
        </w:rPr>
        <w:t xml:space="preserve">Документы, </w:t>
      </w:r>
      <w:r w:rsidR="00DA7E38" w:rsidRPr="000C323D">
        <w:rPr>
          <w:bCs w:val="0"/>
          <w:sz w:val="24"/>
          <w:szCs w:val="24"/>
        </w:rPr>
        <w:t>подтверждающие правоспособность</w:t>
      </w:r>
      <w:r w:rsidRPr="000C323D">
        <w:rPr>
          <w:bCs w:val="0"/>
          <w:sz w:val="24"/>
          <w:szCs w:val="24"/>
        </w:rPr>
        <w:t xml:space="preserve"> данной организации</w:t>
      </w:r>
      <w:r w:rsidR="00E963D9" w:rsidRPr="000C323D">
        <w:rPr>
          <w:bCs w:val="0"/>
          <w:sz w:val="24"/>
          <w:szCs w:val="24"/>
        </w:rPr>
        <w:t xml:space="preserve"> (подраздел </w:t>
      </w:r>
      <w:r w:rsidR="009925FE">
        <w:fldChar w:fldCharType="begin"/>
      </w:r>
      <w:r w:rsidR="009925FE">
        <w:instrText xml:space="preserve"> REF _Ref306005578 \r \h  \* MERGEFORMAT </w:instrText>
      </w:r>
      <w:r w:rsidR="009925FE">
        <w:fldChar w:fldCharType="separate"/>
      </w:r>
      <w:r w:rsidR="00C64CD9" w:rsidRPr="00C64CD9">
        <w:rPr>
          <w:bCs w:val="0"/>
          <w:sz w:val="24"/>
          <w:szCs w:val="24"/>
        </w:rPr>
        <w:t>3.3.8.3</w:t>
      </w:r>
      <w:r w:rsidR="009925FE">
        <w:fldChar w:fldCharType="end"/>
      </w:r>
      <w:r w:rsidR="00E963D9" w:rsidRPr="000C323D">
        <w:rPr>
          <w:bCs w:val="0"/>
          <w:sz w:val="24"/>
          <w:szCs w:val="24"/>
        </w:rPr>
        <w:t>)</w:t>
      </w:r>
      <w:r w:rsidRPr="000C323D">
        <w:rPr>
          <w:bCs w:val="0"/>
          <w:sz w:val="24"/>
          <w:szCs w:val="24"/>
        </w:rPr>
        <w:t>;</w:t>
      </w:r>
    </w:p>
    <w:p w:rsidR="00717F60" w:rsidRPr="000C323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C323D">
        <w:rPr>
          <w:bCs w:val="0"/>
          <w:sz w:val="24"/>
          <w:szCs w:val="24"/>
        </w:rPr>
        <w:t>Техническое предложение (</w:t>
      </w:r>
      <w:r w:rsidR="00A154B7" w:rsidRPr="000C323D">
        <w:rPr>
          <w:bCs w:val="0"/>
          <w:sz w:val="24"/>
          <w:szCs w:val="24"/>
          <w:lang w:eastAsia="ru-RU"/>
        </w:rPr>
        <w:t>подраздел</w:t>
      </w:r>
      <w:r w:rsidR="00A40BDF" w:rsidRPr="000C323D">
        <w:rPr>
          <w:bCs w:val="0"/>
          <w:sz w:val="24"/>
          <w:szCs w:val="24"/>
          <w:lang w:eastAsia="ru-RU"/>
        </w:rPr>
        <w:t xml:space="preserve"> </w:t>
      </w:r>
      <w:r w:rsidR="009925FE">
        <w:fldChar w:fldCharType="begin"/>
      </w:r>
      <w:r w:rsidR="009925FE">
        <w:instrText xml:space="preserve"> REF _Ref86826666 \r \h  \* MERGEFORMAT </w:instrText>
      </w:r>
      <w:r w:rsidR="009925FE">
        <w:fldChar w:fldCharType="separate"/>
      </w:r>
      <w:r w:rsidR="00C64CD9" w:rsidRPr="00C64CD9">
        <w:rPr>
          <w:bCs w:val="0"/>
          <w:sz w:val="24"/>
          <w:szCs w:val="24"/>
          <w:lang w:eastAsia="ru-RU"/>
        </w:rPr>
        <w:t>5.3</w:t>
      </w:r>
      <w:r w:rsidR="009925FE">
        <w:fldChar w:fldCharType="end"/>
      </w:r>
      <w:r w:rsidRPr="000C323D">
        <w:rPr>
          <w:bCs w:val="0"/>
          <w:sz w:val="24"/>
          <w:szCs w:val="24"/>
        </w:rPr>
        <w:t>)</w:t>
      </w:r>
      <w:r w:rsidR="00BD2FD1" w:rsidRPr="000C323D">
        <w:rPr>
          <w:bCs w:val="0"/>
          <w:sz w:val="24"/>
          <w:szCs w:val="24"/>
        </w:rPr>
        <w:t xml:space="preserve">, </w:t>
      </w:r>
      <w:r w:rsidR="00BD2FD1" w:rsidRPr="000C323D">
        <w:rPr>
          <w:sz w:val="24"/>
          <w:szCs w:val="24"/>
        </w:rPr>
        <w:t>свидетельства производителей (</w:t>
      </w:r>
      <w:r w:rsidR="00A154B7" w:rsidRPr="000C323D">
        <w:rPr>
          <w:bCs w:val="0"/>
          <w:sz w:val="24"/>
          <w:szCs w:val="24"/>
          <w:lang w:eastAsia="ru-RU"/>
        </w:rPr>
        <w:t>подраздел</w:t>
      </w:r>
      <w:r w:rsidR="00A40BDF" w:rsidRPr="000C323D">
        <w:rPr>
          <w:bCs w:val="0"/>
          <w:sz w:val="24"/>
          <w:szCs w:val="24"/>
          <w:lang w:eastAsia="ru-RU"/>
        </w:rPr>
        <w:t xml:space="preserve"> </w:t>
      </w:r>
      <w:r w:rsidR="009925FE">
        <w:fldChar w:fldCharType="begin"/>
      </w:r>
      <w:r w:rsidR="009925FE">
        <w:instrText xml:space="preserve"> REF _Ref440275030 \r \h  \* MERGEFORMAT </w:instrText>
      </w:r>
      <w:r w:rsidR="009925FE">
        <w:fldChar w:fldCharType="separate"/>
      </w:r>
      <w:r w:rsidR="00C64CD9" w:rsidRPr="00C64CD9">
        <w:rPr>
          <w:bCs w:val="0"/>
          <w:sz w:val="24"/>
          <w:szCs w:val="24"/>
          <w:lang w:eastAsia="ru-RU"/>
        </w:rPr>
        <w:t>5.10</w:t>
      </w:r>
      <w:r w:rsidR="009925FE">
        <w:fldChar w:fldCharType="end"/>
      </w:r>
      <w:r w:rsidR="00BD2FD1" w:rsidRPr="000C323D">
        <w:rPr>
          <w:sz w:val="24"/>
          <w:szCs w:val="24"/>
        </w:rPr>
        <w:t>)</w:t>
      </w:r>
      <w:r w:rsidR="004E26AE" w:rsidRPr="000C323D">
        <w:rPr>
          <w:sz w:val="24"/>
          <w:szCs w:val="24"/>
        </w:rPr>
        <w:t xml:space="preserve"> </w:t>
      </w:r>
      <w:r w:rsidR="004E26AE" w:rsidRPr="000C323D">
        <w:rPr>
          <w:bCs w:val="0"/>
          <w:spacing w:val="-1"/>
          <w:sz w:val="24"/>
          <w:szCs w:val="24"/>
        </w:rPr>
        <w:t>либо копии дилерских договоров</w:t>
      </w:r>
      <w:r w:rsidR="00BD2FD1" w:rsidRPr="000C323D">
        <w:rPr>
          <w:sz w:val="24"/>
          <w:szCs w:val="24"/>
        </w:rPr>
        <w:t xml:space="preserve"> </w:t>
      </w:r>
      <w:r w:rsidRPr="000C323D">
        <w:rPr>
          <w:bCs w:val="0"/>
          <w:sz w:val="24"/>
          <w:szCs w:val="24"/>
        </w:rPr>
        <w:t>оформля</w:t>
      </w:r>
      <w:r w:rsidR="004E26AE" w:rsidRPr="000C323D">
        <w:rPr>
          <w:bCs w:val="0"/>
          <w:sz w:val="24"/>
          <w:szCs w:val="24"/>
        </w:rPr>
        <w:t>ю</w:t>
      </w:r>
      <w:r w:rsidRPr="000C323D">
        <w:rPr>
          <w:bCs w:val="0"/>
          <w:sz w:val="24"/>
          <w:szCs w:val="24"/>
        </w:rPr>
        <w:t xml:space="preserve">тся отдельным </w:t>
      </w:r>
      <w:r w:rsidR="003E170D" w:rsidRPr="000C323D">
        <w:rPr>
          <w:bCs w:val="0"/>
          <w:sz w:val="24"/>
          <w:szCs w:val="24"/>
        </w:rPr>
        <w:t>архивом</w:t>
      </w:r>
      <w:r w:rsidRPr="000C323D">
        <w:rPr>
          <w:bCs w:val="0"/>
          <w:sz w:val="24"/>
          <w:szCs w:val="24"/>
        </w:rPr>
        <w:t xml:space="preserve"> «Техническое предложение </w:t>
      </w:r>
      <w:r w:rsidR="009C744E" w:rsidRPr="000C323D">
        <w:rPr>
          <w:bCs w:val="0"/>
          <w:sz w:val="24"/>
          <w:szCs w:val="24"/>
        </w:rPr>
        <w:t>Участник</w:t>
      </w:r>
      <w:r w:rsidRPr="000C323D">
        <w:rPr>
          <w:bCs w:val="0"/>
          <w:sz w:val="24"/>
          <w:szCs w:val="24"/>
        </w:rPr>
        <w:t>а __________».</w:t>
      </w:r>
    </w:p>
    <w:p w:rsidR="00717F60" w:rsidRPr="000C323D" w:rsidRDefault="009C744E"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0C323D">
        <w:rPr>
          <w:bCs w:val="0"/>
          <w:sz w:val="24"/>
          <w:szCs w:val="24"/>
        </w:rPr>
        <w:t>Участник</w:t>
      </w:r>
      <w:r w:rsidR="00717F60" w:rsidRPr="000C323D">
        <w:rPr>
          <w:bCs w:val="0"/>
          <w:sz w:val="24"/>
          <w:szCs w:val="24"/>
        </w:rPr>
        <w:t xml:space="preserve"> имеет право подать только одну </w:t>
      </w:r>
      <w:r w:rsidR="004B5EB3" w:rsidRPr="000C323D">
        <w:rPr>
          <w:bCs w:val="0"/>
          <w:sz w:val="24"/>
          <w:szCs w:val="24"/>
        </w:rPr>
        <w:t>Заявк</w:t>
      </w:r>
      <w:r w:rsidR="00717F60" w:rsidRPr="000C323D">
        <w:rPr>
          <w:bCs w:val="0"/>
          <w:sz w:val="24"/>
          <w:szCs w:val="24"/>
        </w:rPr>
        <w:t xml:space="preserve">у. В случае нарушения этого требования все </w:t>
      </w:r>
      <w:r w:rsidR="004B5EB3" w:rsidRPr="000C323D">
        <w:rPr>
          <w:bCs w:val="0"/>
          <w:sz w:val="24"/>
          <w:szCs w:val="24"/>
        </w:rPr>
        <w:t>Заявк</w:t>
      </w:r>
      <w:r w:rsidR="00717F60" w:rsidRPr="000C323D">
        <w:rPr>
          <w:bCs w:val="0"/>
          <w:sz w:val="24"/>
          <w:szCs w:val="24"/>
        </w:rPr>
        <w:t xml:space="preserve">и такого </w:t>
      </w:r>
      <w:r w:rsidRPr="000C323D">
        <w:rPr>
          <w:bCs w:val="0"/>
          <w:sz w:val="24"/>
          <w:szCs w:val="24"/>
        </w:rPr>
        <w:t>Участник</w:t>
      </w:r>
      <w:r w:rsidR="00717F60" w:rsidRPr="000C323D">
        <w:rPr>
          <w:bCs w:val="0"/>
          <w:sz w:val="24"/>
          <w:szCs w:val="24"/>
        </w:rPr>
        <w:t>а отклоняются без рассмотрения по существу.</w:t>
      </w:r>
      <w:bookmarkEnd w:id="188"/>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C323D">
        <w:rPr>
          <w:bCs w:val="0"/>
          <w:sz w:val="24"/>
          <w:szCs w:val="24"/>
        </w:rPr>
        <w:t xml:space="preserve">Все формы, указанные в разделе </w:t>
      </w:r>
      <w:r w:rsidR="009925FE">
        <w:fldChar w:fldCharType="begin"/>
      </w:r>
      <w:r w:rsidR="009925FE">
        <w:instrText xml:space="preserve"> REF _Ref440270602 \r \h  \* MERGEFORMAT </w:instrText>
      </w:r>
      <w:r w:rsidR="009925FE">
        <w:fldChar w:fldCharType="separate"/>
      </w:r>
      <w:r w:rsidR="00C64CD9">
        <w:t>5</w:t>
      </w:r>
      <w:r w:rsidR="009925FE">
        <w:fldChar w:fldCharType="end"/>
      </w:r>
      <w:r w:rsidRPr="000C323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C323D" w:rsidRDefault="004B5EB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C323D">
        <w:rPr>
          <w:bCs w:val="0"/>
          <w:sz w:val="24"/>
          <w:szCs w:val="24"/>
        </w:rPr>
        <w:t>Заявк</w:t>
      </w:r>
      <w:r w:rsidR="00717F60" w:rsidRPr="000C323D">
        <w:rPr>
          <w:bCs w:val="0"/>
          <w:sz w:val="24"/>
          <w:szCs w:val="24"/>
        </w:rPr>
        <w:t xml:space="preserve">а должна быть подготовлена в электронной форме с использованием функционала ЭТП (подраздел </w:t>
      </w:r>
      <w:r w:rsidR="009925FE">
        <w:fldChar w:fldCharType="begin"/>
      </w:r>
      <w:r w:rsidR="009925FE">
        <w:instrText xml:space="preserve"> REF _Ref191386419 \n \h  \* MERGEFORMAT </w:instrText>
      </w:r>
      <w:r w:rsidR="009925FE">
        <w:fldChar w:fldCharType="separate"/>
      </w:r>
      <w:r w:rsidR="00C64CD9" w:rsidRPr="00C64CD9">
        <w:rPr>
          <w:bCs w:val="0"/>
          <w:sz w:val="24"/>
          <w:szCs w:val="24"/>
        </w:rPr>
        <w:t>3.3.2</w:t>
      </w:r>
      <w:r w:rsidR="009925FE">
        <w:fldChar w:fldCharType="end"/>
      </w:r>
      <w:r w:rsidR="00717F60" w:rsidRPr="000C323D">
        <w:rPr>
          <w:bCs w:val="0"/>
          <w:sz w:val="24"/>
          <w:szCs w:val="24"/>
        </w:rPr>
        <w:t>)</w:t>
      </w:r>
      <w:r w:rsidR="00047DE1" w:rsidRPr="000C323D">
        <w:rPr>
          <w:sz w:val="24"/>
          <w:szCs w:val="24"/>
        </w:rPr>
        <w:t xml:space="preserve">, </w:t>
      </w:r>
      <w:r w:rsidR="00047DE1" w:rsidRPr="000C323D">
        <w:rPr>
          <w:bCs w:val="0"/>
          <w:sz w:val="24"/>
          <w:szCs w:val="24"/>
        </w:rPr>
        <w:t xml:space="preserve">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9925FE">
        <w:fldChar w:fldCharType="begin"/>
      </w:r>
      <w:r w:rsidR="009925FE">
        <w:instrText xml:space="preserve"> REF _Ref442187861 \r \h  \* MERGEFORMAT </w:instrText>
      </w:r>
      <w:r w:rsidR="009925FE">
        <w:fldChar w:fldCharType="separate"/>
      </w:r>
      <w:r w:rsidR="00C64CD9" w:rsidRPr="00C64CD9">
        <w:rPr>
          <w:bCs w:val="0"/>
          <w:sz w:val="24"/>
          <w:szCs w:val="24"/>
        </w:rPr>
        <w:t>т)</w:t>
      </w:r>
      <w:r w:rsidR="009925FE">
        <w:fldChar w:fldCharType="end"/>
      </w:r>
      <w:r w:rsidR="00047DE1" w:rsidRPr="000C323D">
        <w:rPr>
          <w:sz w:val="24"/>
          <w:szCs w:val="24"/>
        </w:rPr>
        <w:t xml:space="preserve"> п. </w:t>
      </w:r>
      <w:r w:rsidR="009925FE">
        <w:fldChar w:fldCharType="begin"/>
      </w:r>
      <w:r w:rsidR="009925FE">
        <w:instrText xml:space="preserve"> REF _Ref306005578 \r \h  \* MERGEFORMAT </w:instrText>
      </w:r>
      <w:r w:rsidR="009925FE">
        <w:fldChar w:fldCharType="separate"/>
      </w:r>
      <w:r w:rsidR="00C64CD9" w:rsidRPr="00C64CD9">
        <w:rPr>
          <w:sz w:val="24"/>
          <w:szCs w:val="24"/>
        </w:rPr>
        <w:t>3.3.8.3</w:t>
      </w:r>
      <w:r w:rsidR="009925FE">
        <w:fldChar w:fldCharType="end"/>
      </w:r>
      <w:r w:rsidR="00047DE1" w:rsidRPr="000C323D">
        <w:rPr>
          <w:sz w:val="24"/>
          <w:szCs w:val="24"/>
        </w:rPr>
        <w:t xml:space="preserve"> и подразделе </w:t>
      </w:r>
      <w:r w:rsidR="009925FE">
        <w:fldChar w:fldCharType="begin"/>
      </w:r>
      <w:r w:rsidR="009925FE">
        <w:instrText xml:space="preserve"> REF _Ref441574649 \r \h  \* MERGEFORMAT </w:instrText>
      </w:r>
      <w:r w:rsidR="009925FE">
        <w:fldChar w:fldCharType="separate"/>
      </w:r>
      <w:r w:rsidR="00C64CD9" w:rsidRPr="00C64CD9">
        <w:rPr>
          <w:sz w:val="24"/>
          <w:szCs w:val="24"/>
        </w:rPr>
        <w:t>5.16</w:t>
      </w:r>
      <w:r w:rsidR="009925FE">
        <w:fldChar w:fldCharType="end"/>
      </w:r>
      <w:r w:rsidR="00047DE1" w:rsidRPr="000C323D">
        <w:rPr>
          <w:bCs w:val="0"/>
          <w:sz w:val="24"/>
          <w:szCs w:val="24"/>
        </w:rPr>
        <w:t>.</w:t>
      </w:r>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C323D">
        <w:rPr>
          <w:bCs w:val="0"/>
          <w:sz w:val="24"/>
          <w:szCs w:val="24"/>
        </w:rPr>
        <w:t xml:space="preserve">Каждый документ, входящий в </w:t>
      </w:r>
      <w:r w:rsidR="001D6802" w:rsidRPr="000C323D">
        <w:rPr>
          <w:bCs w:val="0"/>
          <w:sz w:val="24"/>
          <w:szCs w:val="24"/>
        </w:rPr>
        <w:t>Заявку</w:t>
      </w:r>
      <w:r w:rsidRPr="000C323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061455">
        <w:rPr>
          <w:bCs w:val="0"/>
          <w:sz w:val="24"/>
          <w:szCs w:val="24"/>
        </w:rPr>
        <w:t>копия</w:t>
      </w:r>
      <w:r w:rsidRPr="000C323D">
        <w:rPr>
          <w:bCs w:val="0"/>
          <w:sz w:val="24"/>
          <w:szCs w:val="24"/>
        </w:rPr>
        <w:t xml:space="preserve"> прикладывается к </w:t>
      </w:r>
      <w:r w:rsidR="001D6802" w:rsidRPr="000C323D">
        <w:rPr>
          <w:bCs w:val="0"/>
          <w:sz w:val="24"/>
          <w:szCs w:val="24"/>
        </w:rPr>
        <w:t>Заявке</w:t>
      </w:r>
      <w:r w:rsidRPr="000C323D">
        <w:rPr>
          <w:bCs w:val="0"/>
          <w:sz w:val="24"/>
          <w:szCs w:val="24"/>
        </w:rPr>
        <w:t>.</w:t>
      </w:r>
      <w:bookmarkEnd w:id="189"/>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C323D">
        <w:rPr>
          <w:bCs w:val="0"/>
          <w:sz w:val="24"/>
          <w:szCs w:val="24"/>
        </w:rPr>
        <w:t xml:space="preserve">Каждый документ, входящий в </w:t>
      </w:r>
      <w:r w:rsidR="001D6802" w:rsidRPr="000C323D">
        <w:rPr>
          <w:bCs w:val="0"/>
          <w:sz w:val="24"/>
          <w:szCs w:val="24"/>
        </w:rPr>
        <w:t>Заявку</w:t>
      </w:r>
      <w:r w:rsidRPr="000C323D">
        <w:rPr>
          <w:bCs w:val="0"/>
          <w:sz w:val="24"/>
          <w:szCs w:val="24"/>
        </w:rPr>
        <w:t>, должен быть скреплен печатью Участника.</w:t>
      </w:r>
      <w:bookmarkEnd w:id="190"/>
      <w:bookmarkEnd w:id="191"/>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42256">
        <w:rPr>
          <w:bCs w:val="0"/>
          <w:spacing w:val="-1"/>
          <w:sz w:val="24"/>
          <w:szCs w:val="24"/>
        </w:rPr>
        <w:fldChar w:fldCharType="begin"/>
      </w:r>
      <w:r w:rsidR="00B71B9D">
        <w:rPr>
          <w:bCs w:val="0"/>
          <w:spacing w:val="-1"/>
          <w:sz w:val="24"/>
          <w:szCs w:val="24"/>
        </w:rPr>
        <w:instrText xml:space="preserve"> REF _Ref86826666 \r \h </w:instrText>
      </w:r>
      <w:r w:rsidR="00A42256">
        <w:rPr>
          <w:bCs w:val="0"/>
          <w:spacing w:val="-1"/>
          <w:sz w:val="24"/>
          <w:szCs w:val="24"/>
        </w:rPr>
      </w:r>
      <w:r w:rsidR="00A42256">
        <w:rPr>
          <w:bCs w:val="0"/>
          <w:spacing w:val="-1"/>
          <w:sz w:val="24"/>
          <w:szCs w:val="24"/>
        </w:rPr>
        <w:fldChar w:fldCharType="separate"/>
      </w:r>
      <w:r w:rsidR="00C64CD9">
        <w:rPr>
          <w:bCs w:val="0"/>
          <w:spacing w:val="-1"/>
          <w:sz w:val="24"/>
          <w:szCs w:val="24"/>
        </w:rPr>
        <w:t>5.3</w:t>
      </w:r>
      <w:r w:rsidR="00A42256">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757A83">
        <w:rPr>
          <w:sz w:val="24"/>
          <w:szCs w:val="24"/>
        </w:rPr>
        <w:t>Заявка</w:t>
      </w:r>
      <w:r w:rsidRPr="000E5AC7">
        <w:rPr>
          <w:sz w:val="24"/>
          <w:szCs w:val="24"/>
        </w:rPr>
        <w:t xml:space="preserve"> будет отклонен</w:t>
      </w:r>
      <w:r w:rsidR="00757A83">
        <w:rPr>
          <w:sz w:val="24"/>
          <w:szCs w:val="24"/>
        </w:rPr>
        <w:t>а</w:t>
      </w:r>
      <w:r w:rsidRPr="000E5AC7">
        <w:rPr>
          <w:sz w:val="24"/>
          <w:szCs w:val="24"/>
        </w:rPr>
        <w:t>, если в Техническом предложении не будет отражена вышеуказанная информация.</w:t>
      </w:r>
      <w:bookmarkEnd w:id="192"/>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42256">
        <w:rPr>
          <w:bCs w:val="0"/>
          <w:spacing w:val="-1"/>
          <w:sz w:val="24"/>
          <w:szCs w:val="24"/>
        </w:rPr>
        <w:fldChar w:fldCharType="begin"/>
      </w:r>
      <w:r w:rsidR="00B71B9D">
        <w:rPr>
          <w:bCs w:val="0"/>
          <w:spacing w:val="-1"/>
          <w:sz w:val="24"/>
          <w:szCs w:val="24"/>
        </w:rPr>
        <w:instrText xml:space="preserve"> REF _Ref86826666 \r \h </w:instrText>
      </w:r>
      <w:r w:rsidR="00A42256">
        <w:rPr>
          <w:bCs w:val="0"/>
          <w:spacing w:val="-1"/>
          <w:sz w:val="24"/>
          <w:szCs w:val="24"/>
        </w:rPr>
      </w:r>
      <w:r w:rsidR="00A42256">
        <w:rPr>
          <w:bCs w:val="0"/>
          <w:spacing w:val="-1"/>
          <w:sz w:val="24"/>
          <w:szCs w:val="24"/>
        </w:rPr>
        <w:fldChar w:fldCharType="separate"/>
      </w:r>
      <w:r w:rsidR="00C64CD9">
        <w:rPr>
          <w:bCs w:val="0"/>
          <w:spacing w:val="-1"/>
          <w:sz w:val="24"/>
          <w:szCs w:val="24"/>
        </w:rPr>
        <w:t>5.3</w:t>
      </w:r>
      <w:r w:rsidR="00A42256">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A42256">
        <w:rPr>
          <w:sz w:val="24"/>
          <w:szCs w:val="24"/>
        </w:rPr>
        <w:fldChar w:fldCharType="begin"/>
      </w:r>
      <w:r w:rsidR="00B71B9D">
        <w:rPr>
          <w:sz w:val="24"/>
          <w:szCs w:val="24"/>
        </w:rPr>
        <w:instrText xml:space="preserve"> REF _Ref440271182 \r \h </w:instrText>
      </w:r>
      <w:r w:rsidR="00A42256">
        <w:rPr>
          <w:sz w:val="24"/>
          <w:szCs w:val="24"/>
        </w:rPr>
      </w:r>
      <w:r w:rsidR="00A42256">
        <w:rPr>
          <w:sz w:val="24"/>
          <w:szCs w:val="24"/>
        </w:rPr>
        <w:fldChar w:fldCharType="separate"/>
      </w:r>
      <w:r w:rsidR="00C64CD9">
        <w:rPr>
          <w:sz w:val="24"/>
          <w:szCs w:val="24"/>
        </w:rPr>
        <w:t>3.3.1.9</w:t>
      </w:r>
      <w:r w:rsidR="00A42256">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757A83">
        <w:rPr>
          <w:sz w:val="24"/>
          <w:szCs w:val="24"/>
        </w:rPr>
        <w:t>Заявка Участника будет отклонена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A42256">
        <w:rPr>
          <w:bCs w:val="0"/>
          <w:sz w:val="24"/>
          <w:szCs w:val="24"/>
        </w:rPr>
        <w:fldChar w:fldCharType="begin"/>
      </w:r>
      <w:r w:rsidR="00B71B9D">
        <w:rPr>
          <w:bCs w:val="0"/>
          <w:sz w:val="24"/>
          <w:szCs w:val="24"/>
        </w:rPr>
        <w:instrText xml:space="preserve"> REF _Ref440271072 \r \h </w:instrText>
      </w:r>
      <w:r w:rsidR="00A42256">
        <w:rPr>
          <w:bCs w:val="0"/>
          <w:sz w:val="24"/>
          <w:szCs w:val="24"/>
        </w:rPr>
      </w:r>
      <w:r w:rsidR="00A42256">
        <w:rPr>
          <w:bCs w:val="0"/>
          <w:sz w:val="24"/>
          <w:szCs w:val="24"/>
        </w:rPr>
        <w:fldChar w:fldCharType="separate"/>
      </w:r>
      <w:r w:rsidR="00C64CD9">
        <w:rPr>
          <w:bCs w:val="0"/>
          <w:sz w:val="24"/>
          <w:szCs w:val="24"/>
        </w:rPr>
        <w:t>5.2</w:t>
      </w:r>
      <w:r w:rsidR="00A42256">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A42256">
        <w:rPr>
          <w:bCs w:val="0"/>
          <w:sz w:val="24"/>
          <w:szCs w:val="24"/>
        </w:rPr>
        <w:fldChar w:fldCharType="begin"/>
      </w:r>
      <w:r w:rsidR="00B71B9D">
        <w:rPr>
          <w:bCs w:val="0"/>
          <w:sz w:val="24"/>
          <w:szCs w:val="24"/>
        </w:rPr>
        <w:instrText xml:space="preserve"> REF _Ref440271036 \r \h </w:instrText>
      </w:r>
      <w:r w:rsidR="00A42256">
        <w:rPr>
          <w:bCs w:val="0"/>
          <w:sz w:val="24"/>
          <w:szCs w:val="24"/>
        </w:rPr>
      </w:r>
      <w:r w:rsidR="00A42256">
        <w:rPr>
          <w:bCs w:val="0"/>
          <w:sz w:val="24"/>
          <w:szCs w:val="24"/>
        </w:rPr>
        <w:fldChar w:fldCharType="separate"/>
      </w:r>
      <w:r w:rsidR="00C64CD9">
        <w:rPr>
          <w:bCs w:val="0"/>
          <w:sz w:val="24"/>
          <w:szCs w:val="24"/>
        </w:rPr>
        <w:t>5.4</w:t>
      </w:r>
      <w:r w:rsidR="00A42256">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A42256">
        <w:rPr>
          <w:bCs w:val="0"/>
          <w:sz w:val="24"/>
          <w:szCs w:val="24"/>
        </w:rPr>
        <w:fldChar w:fldCharType="begin"/>
      </w:r>
      <w:r w:rsidR="00B71B9D">
        <w:rPr>
          <w:bCs w:val="0"/>
          <w:sz w:val="24"/>
          <w:szCs w:val="24"/>
        </w:rPr>
        <w:instrText xml:space="preserve"> REF _Ref55336310 \r \h </w:instrText>
      </w:r>
      <w:r w:rsidR="00A42256">
        <w:rPr>
          <w:bCs w:val="0"/>
          <w:sz w:val="24"/>
          <w:szCs w:val="24"/>
        </w:rPr>
      </w:r>
      <w:r w:rsidR="00A42256">
        <w:rPr>
          <w:bCs w:val="0"/>
          <w:sz w:val="24"/>
          <w:szCs w:val="24"/>
        </w:rPr>
        <w:fldChar w:fldCharType="separate"/>
      </w:r>
      <w:r w:rsidR="00C64CD9">
        <w:rPr>
          <w:bCs w:val="0"/>
          <w:sz w:val="24"/>
          <w:szCs w:val="24"/>
        </w:rPr>
        <w:t>5.1</w:t>
      </w:r>
      <w:r w:rsidR="00A42256">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A42256">
        <w:rPr>
          <w:bCs w:val="0"/>
          <w:sz w:val="24"/>
          <w:szCs w:val="24"/>
        </w:rPr>
        <w:fldChar w:fldCharType="begin"/>
      </w:r>
      <w:r w:rsidR="00B71B9D">
        <w:rPr>
          <w:bCs w:val="0"/>
          <w:sz w:val="24"/>
          <w:szCs w:val="24"/>
        </w:rPr>
        <w:instrText xml:space="preserve"> REF _Ref55336310 \r \h </w:instrText>
      </w:r>
      <w:r w:rsidR="00A42256">
        <w:rPr>
          <w:bCs w:val="0"/>
          <w:sz w:val="24"/>
          <w:szCs w:val="24"/>
        </w:rPr>
      </w:r>
      <w:r w:rsidR="00A42256">
        <w:rPr>
          <w:bCs w:val="0"/>
          <w:sz w:val="24"/>
          <w:szCs w:val="24"/>
        </w:rPr>
        <w:fldChar w:fldCharType="separate"/>
      </w:r>
      <w:r w:rsidR="00C64CD9">
        <w:rPr>
          <w:bCs w:val="0"/>
          <w:sz w:val="24"/>
          <w:szCs w:val="24"/>
        </w:rPr>
        <w:t>5.1</w:t>
      </w:r>
      <w:r w:rsidR="00A42256">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773"/>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4B74B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0C323D"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774"/>
      <w:r w:rsidRPr="000C323D">
        <w:rPr>
          <w:szCs w:val="24"/>
        </w:rPr>
        <w:t xml:space="preserve">Порядок подготовки </w:t>
      </w:r>
      <w:r w:rsidR="004B5EB3" w:rsidRPr="000C323D">
        <w:rPr>
          <w:szCs w:val="24"/>
        </w:rPr>
        <w:t>Заявк</w:t>
      </w:r>
      <w:r w:rsidRPr="000C323D">
        <w:rPr>
          <w:szCs w:val="24"/>
        </w:rPr>
        <w:t xml:space="preserve">и в письменной </w:t>
      </w:r>
      <w:r w:rsidR="00501147" w:rsidRPr="006803F2">
        <w:rPr>
          <w:szCs w:val="24"/>
        </w:rPr>
        <w:t>(бумажной)</w:t>
      </w:r>
      <w:r w:rsidR="00501147">
        <w:rPr>
          <w:szCs w:val="24"/>
        </w:rPr>
        <w:t xml:space="preserve"> </w:t>
      </w:r>
      <w:r w:rsidRPr="000C323D">
        <w:rPr>
          <w:szCs w:val="24"/>
        </w:rPr>
        <w:t>форме</w:t>
      </w:r>
      <w:bookmarkEnd w:id="201"/>
      <w:bookmarkEnd w:id="202"/>
      <w:bookmarkEnd w:id="203"/>
      <w:bookmarkEnd w:id="204"/>
      <w:bookmarkEnd w:id="205"/>
      <w:bookmarkEnd w:id="206"/>
    </w:p>
    <w:p w:rsidR="00717F60" w:rsidRPr="000C323D" w:rsidRDefault="00246801" w:rsidP="004B74B1">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0C323D">
        <w:rPr>
          <w:bCs w:val="0"/>
          <w:sz w:val="24"/>
          <w:szCs w:val="24"/>
        </w:rPr>
        <w:t xml:space="preserve">Предоставление Участником Заявки в письменной </w:t>
      </w:r>
      <w:r w:rsidR="00501147" w:rsidRPr="006803F2">
        <w:rPr>
          <w:sz w:val="24"/>
          <w:szCs w:val="24"/>
        </w:rPr>
        <w:t>(бумажной)</w:t>
      </w:r>
      <w:r w:rsidR="00501147">
        <w:rPr>
          <w:sz w:val="24"/>
          <w:szCs w:val="24"/>
        </w:rPr>
        <w:t xml:space="preserve"> </w:t>
      </w:r>
      <w:r w:rsidRPr="000C323D">
        <w:rPr>
          <w:bCs w:val="0"/>
          <w:sz w:val="24"/>
          <w:szCs w:val="24"/>
        </w:rPr>
        <w:t>форме не предусмотрено</w:t>
      </w:r>
      <w:bookmarkEnd w:id="207"/>
      <w:r w:rsidR="00047DE1" w:rsidRPr="000C323D">
        <w:rPr>
          <w:bCs w:val="0"/>
          <w:sz w:val="24"/>
          <w:szCs w:val="24"/>
        </w:rPr>
        <w:t xml:space="preserve">, 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9925FE">
        <w:fldChar w:fldCharType="begin"/>
      </w:r>
      <w:r w:rsidR="009925FE">
        <w:instrText xml:space="preserve"> REF _Ref442187861 \r \h  \* MERGEFORMAT </w:instrText>
      </w:r>
      <w:r w:rsidR="009925FE">
        <w:fldChar w:fldCharType="separate"/>
      </w:r>
      <w:r w:rsidR="00C64CD9" w:rsidRPr="00C64CD9">
        <w:rPr>
          <w:bCs w:val="0"/>
          <w:sz w:val="24"/>
          <w:szCs w:val="24"/>
        </w:rPr>
        <w:t>т)</w:t>
      </w:r>
      <w:r w:rsidR="009925FE">
        <w:fldChar w:fldCharType="end"/>
      </w:r>
      <w:r w:rsidR="001C386D" w:rsidRPr="000C323D">
        <w:rPr>
          <w:sz w:val="24"/>
          <w:szCs w:val="24"/>
        </w:rPr>
        <w:t xml:space="preserve"> п. </w:t>
      </w:r>
      <w:r w:rsidR="009925FE">
        <w:fldChar w:fldCharType="begin"/>
      </w:r>
      <w:r w:rsidR="009925FE">
        <w:instrText xml:space="preserve"> REF _Ref306005578 \r \h  \* MERGEFORMAT </w:instrText>
      </w:r>
      <w:r w:rsidR="009925FE">
        <w:fldChar w:fldCharType="separate"/>
      </w:r>
      <w:r w:rsidR="00C64CD9" w:rsidRPr="00C64CD9">
        <w:rPr>
          <w:sz w:val="24"/>
          <w:szCs w:val="24"/>
        </w:rPr>
        <w:t>3.3.8.3</w:t>
      </w:r>
      <w:r w:rsidR="009925FE">
        <w:fldChar w:fldCharType="end"/>
      </w:r>
      <w:r w:rsidR="00047DE1" w:rsidRPr="000C323D">
        <w:rPr>
          <w:sz w:val="24"/>
          <w:szCs w:val="24"/>
        </w:rPr>
        <w:t xml:space="preserve"> и подразделе </w:t>
      </w:r>
      <w:r w:rsidR="009925FE">
        <w:fldChar w:fldCharType="begin"/>
      </w:r>
      <w:r w:rsidR="009925FE">
        <w:instrText xml:space="preserve"> REF _Ref441574649 \r \h  \* MERGEFORMAT </w:instrText>
      </w:r>
      <w:r w:rsidR="009925FE">
        <w:fldChar w:fldCharType="separate"/>
      </w:r>
      <w:r w:rsidR="00C64CD9" w:rsidRPr="00C64CD9">
        <w:rPr>
          <w:sz w:val="24"/>
          <w:szCs w:val="24"/>
        </w:rPr>
        <w:t>5.16</w:t>
      </w:r>
      <w:r w:rsidR="009925FE">
        <w:fldChar w:fldCharType="end"/>
      </w:r>
      <w:r w:rsidR="00047DE1" w:rsidRPr="000C323D">
        <w:rPr>
          <w:bCs w:val="0"/>
          <w:sz w:val="24"/>
          <w:szCs w:val="24"/>
        </w:rPr>
        <w:t>.</w:t>
      </w:r>
    </w:p>
    <w:p w:rsidR="00717F60" w:rsidRPr="000C323D"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775"/>
      <w:r w:rsidRPr="000C323D">
        <w:rPr>
          <w:szCs w:val="24"/>
        </w:rPr>
        <w:t xml:space="preserve">Требования к сроку действия </w:t>
      </w:r>
      <w:r w:rsidR="004B5EB3" w:rsidRPr="000C323D">
        <w:rPr>
          <w:szCs w:val="24"/>
        </w:rPr>
        <w:t>Заявк</w:t>
      </w:r>
      <w:r w:rsidRPr="000C323D">
        <w:rPr>
          <w:szCs w:val="24"/>
        </w:rPr>
        <w:t>и</w:t>
      </w:r>
      <w:bookmarkEnd w:id="208"/>
      <w:bookmarkEnd w:id="209"/>
      <w:bookmarkEnd w:id="210"/>
      <w:bookmarkEnd w:id="211"/>
      <w:bookmarkEnd w:id="212"/>
      <w:bookmarkEnd w:id="213"/>
    </w:p>
    <w:p w:rsidR="00717F60" w:rsidRPr="00E71A48" w:rsidRDefault="004B5EB3"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0C323D">
        <w:rPr>
          <w:bCs w:val="0"/>
          <w:sz w:val="24"/>
          <w:szCs w:val="24"/>
        </w:rPr>
        <w:t>Заявк</w:t>
      </w:r>
      <w:r w:rsidR="00717F60" w:rsidRPr="000C323D">
        <w:rPr>
          <w:bCs w:val="0"/>
          <w:sz w:val="24"/>
          <w:szCs w:val="24"/>
        </w:rPr>
        <w:t>а действительна</w:t>
      </w:r>
      <w:r w:rsidR="00717F60" w:rsidRPr="00E71A48">
        <w:rPr>
          <w:bCs w:val="0"/>
          <w:sz w:val="24"/>
          <w:szCs w:val="24"/>
        </w:rPr>
        <w:t xml:space="preserve">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A42256">
        <w:rPr>
          <w:bCs w:val="0"/>
          <w:sz w:val="24"/>
          <w:szCs w:val="24"/>
        </w:rPr>
        <w:fldChar w:fldCharType="begin"/>
      </w:r>
      <w:r w:rsidR="003F5CDB">
        <w:rPr>
          <w:bCs w:val="0"/>
          <w:sz w:val="24"/>
          <w:szCs w:val="24"/>
        </w:rPr>
        <w:instrText xml:space="preserve"> REF _Ref440289953 \r \h </w:instrText>
      </w:r>
      <w:r w:rsidR="00A42256">
        <w:rPr>
          <w:bCs w:val="0"/>
          <w:sz w:val="24"/>
          <w:szCs w:val="24"/>
        </w:rPr>
      </w:r>
      <w:r w:rsidR="00A42256">
        <w:rPr>
          <w:bCs w:val="0"/>
          <w:sz w:val="24"/>
          <w:szCs w:val="24"/>
        </w:rPr>
        <w:fldChar w:fldCharType="separate"/>
      </w:r>
      <w:r w:rsidR="00C64CD9">
        <w:rPr>
          <w:bCs w:val="0"/>
          <w:sz w:val="24"/>
          <w:szCs w:val="24"/>
        </w:rPr>
        <w:t>3.4.1.3</w:t>
      </w:r>
      <w:r w:rsidR="00A42256">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776"/>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777"/>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4B74B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0" w:name="_Ref440889776"/>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30"/>
    </w:p>
    <w:p w:rsidR="00717F60" w:rsidRPr="00646FB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46FB7">
        <w:rPr>
          <w:b/>
          <w:bCs w:val="0"/>
          <w:sz w:val="24"/>
          <w:szCs w:val="24"/>
          <w:u w:val="single"/>
        </w:rPr>
        <w:t>По Лоту №1:</w:t>
      </w:r>
      <w:r w:rsidR="00717F60" w:rsidRPr="00646FB7">
        <w:rPr>
          <w:bCs w:val="0"/>
          <w:sz w:val="24"/>
          <w:szCs w:val="24"/>
        </w:rPr>
        <w:t xml:space="preserve"> </w:t>
      </w:r>
      <w:r w:rsidR="00646FB7" w:rsidRPr="00646FB7">
        <w:rPr>
          <w:b/>
          <w:sz w:val="24"/>
          <w:szCs w:val="24"/>
        </w:rPr>
        <w:t>429 410,00</w:t>
      </w:r>
      <w:r w:rsidR="00646FB7" w:rsidRPr="00646FB7">
        <w:rPr>
          <w:sz w:val="24"/>
          <w:szCs w:val="24"/>
        </w:rPr>
        <w:t xml:space="preserve"> (четыреста двадцать девять тысяч четыреста десять) рублей 00 копеек РФ, без учета НДС; НДС составляет </w:t>
      </w:r>
      <w:r w:rsidR="00646FB7" w:rsidRPr="00646FB7">
        <w:rPr>
          <w:b/>
          <w:sz w:val="24"/>
          <w:szCs w:val="24"/>
        </w:rPr>
        <w:t>77 293,80</w:t>
      </w:r>
      <w:r w:rsidR="00646FB7" w:rsidRPr="00646FB7">
        <w:rPr>
          <w:sz w:val="24"/>
          <w:szCs w:val="24"/>
        </w:rPr>
        <w:t xml:space="preserve"> (семьдесят семь тысяч двести девяносто три) рубля 80 копеек РФ; </w:t>
      </w:r>
      <w:r w:rsidR="00646FB7" w:rsidRPr="00646FB7">
        <w:rPr>
          <w:b/>
          <w:sz w:val="24"/>
          <w:szCs w:val="24"/>
        </w:rPr>
        <w:t>506 703,80</w:t>
      </w:r>
      <w:r w:rsidR="00646FB7" w:rsidRPr="00646FB7">
        <w:rPr>
          <w:sz w:val="24"/>
          <w:szCs w:val="24"/>
        </w:rPr>
        <w:t xml:space="preserve"> (пятьсот шесть тысяч семьсот три) рубля 80 копеек РФ, с учетом НДС.</w:t>
      </w:r>
    </w:p>
    <w:p w:rsidR="004F657D" w:rsidRDefault="009925FE"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46FB7">
        <w:rPr>
          <w:sz w:val="24"/>
          <w:szCs w:val="24"/>
        </w:rPr>
        <w:t>Организатор отклонит Заявку Участника только на том основании, что</w:t>
      </w:r>
      <w:r w:rsidRPr="001365D6">
        <w:rPr>
          <w:sz w:val="24"/>
          <w:szCs w:val="24"/>
        </w:rPr>
        <w:t xml:space="preserve">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B74B1" w:rsidRDefault="009925FE"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sidR="00FF3B89">
        <w:rPr>
          <w:sz w:val="24"/>
          <w:szCs w:val="24"/>
        </w:rPr>
        <w:t xml:space="preserve"> </w:t>
      </w:r>
      <w:r w:rsidR="00A42256">
        <w:rPr>
          <w:sz w:val="24"/>
          <w:szCs w:val="24"/>
        </w:rPr>
        <w:fldChar w:fldCharType="begin"/>
      </w:r>
      <w:r w:rsidR="00FF3B89">
        <w:rPr>
          <w:sz w:val="24"/>
          <w:szCs w:val="24"/>
        </w:rPr>
        <w:instrText xml:space="preserve"> REF _Ref440889776 \r \h </w:instrText>
      </w:r>
      <w:r w:rsidR="00A42256">
        <w:rPr>
          <w:sz w:val="24"/>
          <w:szCs w:val="24"/>
        </w:rPr>
      </w:r>
      <w:r w:rsidR="00A42256">
        <w:rPr>
          <w:sz w:val="24"/>
          <w:szCs w:val="24"/>
        </w:rPr>
        <w:fldChar w:fldCharType="separate"/>
      </w:r>
      <w:r w:rsidR="00C64CD9">
        <w:rPr>
          <w:sz w:val="24"/>
          <w:szCs w:val="24"/>
        </w:rPr>
        <w:t>3.3.7.1</w:t>
      </w:r>
      <w:r w:rsidR="00A42256">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009A70A4" w:rsidRPr="009A70A4">
        <w:rPr>
          <w:bCs w:val="0"/>
          <w:sz w:val="24"/>
          <w:szCs w:val="24"/>
        </w:rPr>
        <w:t>поставок</w:t>
      </w:r>
      <w:r w:rsidR="009A70A4" w:rsidRPr="003E170D">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A42256">
        <w:rPr>
          <w:bCs w:val="0"/>
          <w:sz w:val="24"/>
          <w:szCs w:val="24"/>
        </w:rPr>
        <w:fldChar w:fldCharType="begin"/>
      </w:r>
      <w:r>
        <w:rPr>
          <w:bCs w:val="0"/>
          <w:sz w:val="24"/>
          <w:szCs w:val="24"/>
        </w:rPr>
        <w:instrText xml:space="preserve"> REF _Ref440271072 \r \h </w:instrText>
      </w:r>
      <w:r w:rsidR="00A42256">
        <w:rPr>
          <w:bCs w:val="0"/>
          <w:sz w:val="24"/>
          <w:szCs w:val="24"/>
        </w:rPr>
      </w:r>
      <w:r w:rsidR="00A42256">
        <w:rPr>
          <w:bCs w:val="0"/>
          <w:sz w:val="24"/>
          <w:szCs w:val="24"/>
        </w:rPr>
        <w:fldChar w:fldCharType="separate"/>
      </w:r>
      <w:r w:rsidR="00C64CD9">
        <w:rPr>
          <w:bCs w:val="0"/>
          <w:sz w:val="24"/>
          <w:szCs w:val="24"/>
        </w:rPr>
        <w:t>5.2</w:t>
      </w:r>
      <w:r w:rsidR="00A42256">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A42256">
        <w:rPr>
          <w:sz w:val="24"/>
          <w:szCs w:val="24"/>
        </w:rPr>
        <w:fldChar w:fldCharType="begin"/>
      </w:r>
      <w:r>
        <w:rPr>
          <w:sz w:val="24"/>
          <w:szCs w:val="24"/>
        </w:rPr>
        <w:instrText xml:space="preserve"> REF _Ref306138385 \r \h </w:instrText>
      </w:r>
      <w:r w:rsidR="00A42256">
        <w:rPr>
          <w:sz w:val="24"/>
          <w:szCs w:val="24"/>
        </w:rPr>
      </w:r>
      <w:r w:rsidR="00A42256">
        <w:rPr>
          <w:sz w:val="24"/>
          <w:szCs w:val="24"/>
        </w:rPr>
        <w:fldChar w:fldCharType="separate"/>
      </w:r>
      <w:r w:rsidR="00C64CD9">
        <w:rPr>
          <w:sz w:val="24"/>
          <w:szCs w:val="24"/>
        </w:rPr>
        <w:t>3.6.4</w:t>
      </w:r>
      <w:r w:rsidR="00A42256">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 xml:space="preserve">Цена в письме о подаче оферты </w:t>
      </w:r>
      <w:r w:rsidR="000349DF" w:rsidRPr="00E71A48">
        <w:rPr>
          <w:bCs w:val="0"/>
          <w:spacing w:val="-2"/>
          <w:sz w:val="24"/>
          <w:szCs w:val="24"/>
        </w:rPr>
        <w:t>(</w:t>
      </w:r>
      <w:r w:rsidR="000349DF">
        <w:rPr>
          <w:bCs w:val="0"/>
          <w:spacing w:val="-2"/>
          <w:sz w:val="24"/>
          <w:szCs w:val="24"/>
        </w:rPr>
        <w:t>под</w:t>
      </w:r>
      <w:r w:rsidR="000349DF" w:rsidRPr="00E71A48">
        <w:rPr>
          <w:bCs w:val="0"/>
          <w:sz w:val="24"/>
          <w:szCs w:val="24"/>
        </w:rPr>
        <w:t xml:space="preserve">раздел </w:t>
      </w:r>
      <w:r w:rsidR="00A42256">
        <w:rPr>
          <w:bCs w:val="0"/>
          <w:sz w:val="24"/>
          <w:szCs w:val="24"/>
        </w:rPr>
        <w:fldChar w:fldCharType="begin"/>
      </w:r>
      <w:r w:rsidR="000349DF">
        <w:rPr>
          <w:bCs w:val="0"/>
          <w:sz w:val="24"/>
          <w:szCs w:val="24"/>
        </w:rPr>
        <w:instrText xml:space="preserve"> REF _Ref55336310 \r \h </w:instrText>
      </w:r>
      <w:r w:rsidR="00A42256">
        <w:rPr>
          <w:bCs w:val="0"/>
          <w:sz w:val="24"/>
          <w:szCs w:val="24"/>
        </w:rPr>
      </w:r>
      <w:r w:rsidR="00A42256">
        <w:rPr>
          <w:bCs w:val="0"/>
          <w:sz w:val="24"/>
          <w:szCs w:val="24"/>
        </w:rPr>
        <w:fldChar w:fldCharType="separate"/>
      </w:r>
      <w:r w:rsidR="00C64CD9">
        <w:rPr>
          <w:bCs w:val="0"/>
          <w:sz w:val="24"/>
          <w:szCs w:val="24"/>
        </w:rPr>
        <w:t>5.1</w:t>
      </w:r>
      <w:r w:rsidR="00A42256">
        <w:rPr>
          <w:bCs w:val="0"/>
          <w:sz w:val="24"/>
          <w:szCs w:val="24"/>
        </w:rPr>
        <w:fldChar w:fldCharType="end"/>
      </w:r>
      <w:r w:rsidR="000349DF">
        <w:rPr>
          <w:bCs w:val="0"/>
          <w:sz w:val="24"/>
          <w:szCs w:val="24"/>
          <w:lang w:eastAsia="ru-RU"/>
        </w:rPr>
        <w:t>)</w:t>
      </w:r>
      <w:r w:rsidRPr="004B74B1">
        <w:rPr>
          <w:sz w:val="24"/>
          <w:szCs w:val="24"/>
        </w:rPr>
        <w:t xml:space="preserve">, поданном </w:t>
      </w:r>
      <w:r>
        <w:rPr>
          <w:sz w:val="24"/>
          <w:szCs w:val="24"/>
        </w:rPr>
        <w:t>Участником</w:t>
      </w:r>
      <w:r w:rsidRPr="004B74B1">
        <w:rPr>
          <w:sz w:val="24"/>
          <w:szCs w:val="24"/>
        </w:rPr>
        <w:t>, должна соответствовать цене, указанной в п.</w:t>
      </w:r>
      <w:r w:rsidR="00A42256">
        <w:rPr>
          <w:sz w:val="24"/>
          <w:szCs w:val="24"/>
        </w:rPr>
        <w:fldChar w:fldCharType="begin"/>
      </w:r>
      <w:r>
        <w:rPr>
          <w:sz w:val="24"/>
          <w:szCs w:val="24"/>
        </w:rPr>
        <w:instrText xml:space="preserve"> REF _Ref440889776 \r \h </w:instrText>
      </w:r>
      <w:r w:rsidR="00A42256">
        <w:rPr>
          <w:sz w:val="24"/>
          <w:szCs w:val="24"/>
        </w:rPr>
      </w:r>
      <w:r w:rsidR="00A42256">
        <w:rPr>
          <w:sz w:val="24"/>
          <w:szCs w:val="24"/>
        </w:rPr>
        <w:fldChar w:fldCharType="separate"/>
      </w:r>
      <w:r w:rsidR="00C64CD9">
        <w:rPr>
          <w:sz w:val="24"/>
          <w:szCs w:val="24"/>
        </w:rPr>
        <w:t>3.3.7.1</w:t>
      </w:r>
      <w:r w:rsidR="00A42256">
        <w:rPr>
          <w:sz w:val="24"/>
          <w:szCs w:val="24"/>
        </w:rPr>
        <w:fldChar w:fldCharType="end"/>
      </w:r>
      <w:r w:rsidRPr="004B74B1">
        <w:rPr>
          <w:sz w:val="24"/>
          <w:szCs w:val="24"/>
        </w:rPr>
        <w:t xml:space="preserve">. В противном случае </w:t>
      </w:r>
      <w:r>
        <w:rPr>
          <w:sz w:val="24"/>
          <w:szCs w:val="24"/>
        </w:rPr>
        <w:t>Заявка Участника</w:t>
      </w:r>
      <w:r w:rsidRPr="004B74B1">
        <w:rPr>
          <w:sz w:val="24"/>
          <w:szCs w:val="24"/>
        </w:rPr>
        <w:t xml:space="preserve"> будет отклонен</w:t>
      </w:r>
      <w:r>
        <w:rPr>
          <w:sz w:val="24"/>
          <w:szCs w:val="24"/>
        </w:rPr>
        <w:t>а</w:t>
      </w:r>
      <w:r w:rsidRPr="004B74B1">
        <w:rPr>
          <w:sz w:val="24"/>
          <w:szCs w:val="24"/>
        </w:rPr>
        <w:t xml:space="preserve"> без рассмотрения по существу.</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42256">
        <w:rPr>
          <w:bCs w:val="0"/>
          <w:sz w:val="24"/>
          <w:szCs w:val="24"/>
        </w:rPr>
        <w:fldChar w:fldCharType="begin"/>
      </w:r>
      <w:r w:rsidR="003F3A69">
        <w:rPr>
          <w:bCs w:val="0"/>
          <w:sz w:val="24"/>
          <w:szCs w:val="24"/>
        </w:rPr>
        <w:instrText xml:space="preserve"> REF _Ref306138385 \r \h </w:instrText>
      </w:r>
      <w:r w:rsidR="00A42256">
        <w:rPr>
          <w:bCs w:val="0"/>
          <w:sz w:val="24"/>
          <w:szCs w:val="24"/>
        </w:rPr>
      </w:r>
      <w:r w:rsidR="00A42256">
        <w:rPr>
          <w:bCs w:val="0"/>
          <w:sz w:val="24"/>
          <w:szCs w:val="24"/>
        </w:rPr>
        <w:fldChar w:fldCharType="separate"/>
      </w:r>
      <w:r w:rsidR="00C64CD9">
        <w:rPr>
          <w:bCs w:val="0"/>
          <w:sz w:val="24"/>
          <w:szCs w:val="24"/>
        </w:rPr>
        <w:t>3.6.4</w:t>
      </w:r>
      <w:r w:rsidR="00A4225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779"/>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E71628" w:rsidRPr="00646FB7">
        <w:rPr>
          <w:bCs w:val="0"/>
          <w:sz w:val="24"/>
          <w:szCs w:val="24"/>
        </w:rPr>
        <w:t>.</w:t>
      </w:r>
      <w:r w:rsidR="003129D4" w:rsidRPr="00646FB7">
        <w:rPr>
          <w:bCs w:val="0"/>
          <w:sz w:val="24"/>
          <w:szCs w:val="24"/>
        </w:rPr>
        <w:t xml:space="preserve"> </w:t>
      </w:r>
      <w:r w:rsidR="00E71628" w:rsidRPr="00646FB7">
        <w:rPr>
          <w:bCs w:val="0"/>
          <w:sz w:val="24"/>
          <w:szCs w:val="24"/>
        </w:rPr>
        <w:t xml:space="preserve">ч. </w:t>
      </w:r>
      <w:r w:rsidRPr="00646FB7">
        <w:rPr>
          <w:bCs w:val="0"/>
          <w:sz w:val="24"/>
          <w:szCs w:val="24"/>
        </w:rPr>
        <w:t>индивидуальный предприниматель</w:t>
      </w:r>
      <w:r w:rsidR="00E71628" w:rsidRPr="00646FB7">
        <w:rPr>
          <w:bCs w:val="0"/>
          <w:sz w:val="24"/>
          <w:szCs w:val="24"/>
        </w:rPr>
        <w:t>)</w:t>
      </w:r>
      <w:r w:rsidR="00646FB7" w:rsidRPr="00646FB7">
        <w:rPr>
          <w:bCs w:val="0"/>
          <w:sz w:val="24"/>
          <w:szCs w:val="24"/>
        </w:rPr>
        <w:t xml:space="preserve">, </w:t>
      </w:r>
      <w:r w:rsidR="00646FB7" w:rsidRPr="00646FB7">
        <w:rPr>
          <w:sz w:val="24"/>
          <w:szCs w:val="24"/>
        </w:rPr>
        <w:t>являющееся субъектом малого и среднего предпринимательства</w:t>
      </w:r>
      <w:r w:rsidRPr="00646FB7">
        <w:rPr>
          <w:bCs w:val="0"/>
          <w:sz w:val="24"/>
          <w:szCs w:val="24"/>
        </w:rPr>
        <w:t xml:space="preserve">. </w:t>
      </w:r>
      <w:r w:rsidR="003F330D" w:rsidRPr="00646FB7">
        <w:rPr>
          <w:bCs w:val="0"/>
          <w:sz w:val="24"/>
          <w:szCs w:val="24"/>
        </w:rPr>
        <w:t xml:space="preserve">Привлечение </w:t>
      </w:r>
      <w:proofErr w:type="spellStart"/>
      <w:r w:rsidR="003F330D" w:rsidRPr="00646FB7">
        <w:rPr>
          <w:bCs w:val="0"/>
          <w:sz w:val="24"/>
          <w:szCs w:val="24"/>
        </w:rPr>
        <w:t>со</w:t>
      </w:r>
      <w:r w:rsidR="00036006" w:rsidRPr="00646FB7">
        <w:rPr>
          <w:bCs w:val="0"/>
          <w:sz w:val="24"/>
          <w:szCs w:val="24"/>
        </w:rPr>
        <w:t>поставщиков</w:t>
      </w:r>
      <w:proofErr w:type="spellEnd"/>
      <w:r w:rsidR="00036006" w:rsidRPr="00646FB7">
        <w:rPr>
          <w:bCs w:val="0"/>
          <w:sz w:val="24"/>
          <w:szCs w:val="24"/>
        </w:rPr>
        <w:t xml:space="preserve"> в соответствии с пунктом </w:t>
      </w:r>
      <w:r w:rsidR="00A42256" w:rsidRPr="00646FB7">
        <w:rPr>
          <w:bCs w:val="0"/>
          <w:sz w:val="24"/>
          <w:szCs w:val="24"/>
        </w:rPr>
        <w:fldChar w:fldCharType="begin"/>
      </w:r>
      <w:r w:rsidR="003F3A69" w:rsidRPr="00646FB7">
        <w:rPr>
          <w:bCs w:val="0"/>
          <w:sz w:val="24"/>
          <w:szCs w:val="24"/>
        </w:rPr>
        <w:instrText xml:space="preserve"> REF _Ref440271628 \r \h </w:instrText>
      </w:r>
      <w:r w:rsidR="00646FB7">
        <w:rPr>
          <w:bCs w:val="0"/>
          <w:sz w:val="24"/>
          <w:szCs w:val="24"/>
        </w:rPr>
        <w:instrText xml:space="preserve"> \* MERGEFORMAT </w:instrText>
      </w:r>
      <w:r w:rsidR="00A42256" w:rsidRPr="00646FB7">
        <w:rPr>
          <w:bCs w:val="0"/>
          <w:sz w:val="24"/>
          <w:szCs w:val="24"/>
        </w:rPr>
      </w:r>
      <w:r w:rsidR="00A42256" w:rsidRPr="00646FB7">
        <w:rPr>
          <w:bCs w:val="0"/>
          <w:sz w:val="24"/>
          <w:szCs w:val="24"/>
        </w:rPr>
        <w:fldChar w:fldCharType="separate"/>
      </w:r>
      <w:r w:rsidR="00C64CD9" w:rsidRPr="00646FB7">
        <w:rPr>
          <w:bCs w:val="0"/>
          <w:sz w:val="24"/>
          <w:szCs w:val="24"/>
        </w:rPr>
        <w:t>3.3.9</w:t>
      </w:r>
      <w:r w:rsidR="00A42256" w:rsidRPr="00646FB7">
        <w:rPr>
          <w:bCs w:val="0"/>
          <w:sz w:val="24"/>
          <w:szCs w:val="24"/>
        </w:rPr>
        <w:fldChar w:fldCharType="end"/>
      </w:r>
      <w:r w:rsidR="00036006" w:rsidRPr="00646FB7">
        <w:rPr>
          <w:bCs w:val="0"/>
          <w:sz w:val="24"/>
          <w:szCs w:val="24"/>
        </w:rPr>
        <w:t xml:space="preserve"> не допускается. </w:t>
      </w:r>
      <w:proofErr w:type="gramStart"/>
      <w:r w:rsidRPr="00646FB7">
        <w:rPr>
          <w:bCs w:val="0"/>
          <w:sz w:val="24"/>
          <w:szCs w:val="24"/>
        </w:rPr>
        <w:t xml:space="preserve">Дополнительные требования к коллективным </w:t>
      </w:r>
      <w:r w:rsidR="009C744E" w:rsidRPr="00646FB7">
        <w:rPr>
          <w:bCs w:val="0"/>
          <w:sz w:val="24"/>
          <w:szCs w:val="24"/>
        </w:rPr>
        <w:t>У</w:t>
      </w:r>
      <w:r w:rsidRPr="00646FB7">
        <w:rPr>
          <w:bCs w:val="0"/>
          <w:sz w:val="24"/>
          <w:szCs w:val="24"/>
        </w:rPr>
        <w:t xml:space="preserve">частникам и порядку подтверждения их соответствия установленным требованиям приведены в пункте </w:t>
      </w:r>
      <w:r w:rsidR="009925FE" w:rsidRPr="00646FB7">
        <w:fldChar w:fldCharType="begin"/>
      </w:r>
      <w:r w:rsidR="009925FE" w:rsidRPr="00646FB7">
        <w:instrText xml:space="preserve"> REF _Ref191386461 \n \h  \* MERGEFORMAT </w:instrText>
      </w:r>
      <w:r w:rsidR="009925FE" w:rsidRPr="00646FB7">
        <w:fldChar w:fldCharType="separate"/>
      </w:r>
      <w:r w:rsidR="00C64CD9" w:rsidRPr="00646FB7">
        <w:rPr>
          <w:bCs w:val="0"/>
          <w:sz w:val="24"/>
          <w:szCs w:val="24"/>
        </w:rPr>
        <w:t>3.3.10</w:t>
      </w:r>
      <w:r w:rsidR="009925FE" w:rsidRPr="00646FB7">
        <w:fldChar w:fldCharType="end"/>
      </w:r>
      <w:r w:rsidRPr="00646FB7">
        <w:rPr>
          <w:bCs w:val="0"/>
          <w:sz w:val="24"/>
          <w:szCs w:val="24"/>
        </w:rPr>
        <w:t>.</w:t>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roofErr w:type="gramEnd"/>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646FB7"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w:t>
      </w:r>
      <w:r w:rsidRPr="00646FB7">
        <w:rPr>
          <w:sz w:val="24"/>
          <w:szCs w:val="24"/>
          <w:lang w:eastAsia="ru-RU"/>
        </w:rPr>
        <w:t>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646FB7" w:rsidRPr="00646FB7" w:rsidRDefault="00646FB7" w:rsidP="00646FB7">
      <w:pPr>
        <w:numPr>
          <w:ilvl w:val="0"/>
          <w:numId w:val="21"/>
        </w:numPr>
        <w:suppressAutoHyphens w:val="0"/>
        <w:spacing w:line="264" w:lineRule="auto"/>
        <w:rPr>
          <w:sz w:val="24"/>
          <w:szCs w:val="24"/>
          <w:lang w:eastAsia="ru-RU"/>
        </w:rPr>
      </w:pPr>
      <w:r w:rsidRPr="00646FB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lastRenderedPageBreak/>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646FB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4B74B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B42D13" w:rsidP="004B74B1">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0A6501">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F82225"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21CF1" w:rsidRDefault="00E21CF1" w:rsidP="004B74B1">
      <w:pPr>
        <w:widowControl w:val="0"/>
        <w:numPr>
          <w:ilvl w:val="0"/>
          <w:numId w:val="48"/>
        </w:numPr>
        <w:tabs>
          <w:tab w:val="left" w:pos="1260"/>
        </w:tabs>
        <w:autoSpaceDE w:val="0"/>
        <w:spacing w:line="264" w:lineRule="auto"/>
        <w:ind w:left="1276"/>
        <w:rPr>
          <w:sz w:val="24"/>
          <w:szCs w:val="24"/>
        </w:rPr>
      </w:pPr>
      <w:r w:rsidRPr="00E21CF1">
        <w:rPr>
          <w:sz w:val="24"/>
          <w:szCs w:val="24"/>
        </w:rPr>
        <w:lastRenderedPageBreak/>
        <w:t>Информационное письмо о налич</w:t>
      </w:r>
      <w:proofErr w:type="gramStart"/>
      <w:r w:rsidRPr="00E21CF1">
        <w:rPr>
          <w:sz w:val="24"/>
          <w:szCs w:val="24"/>
        </w:rPr>
        <w:t>ии у У</w:t>
      </w:r>
      <w:proofErr w:type="gramEnd"/>
      <w:r w:rsidRPr="00E21CF1">
        <w:rPr>
          <w:sz w:val="24"/>
          <w:szCs w:val="24"/>
        </w:rPr>
        <w:t xml:space="preserve">частника конфликта интересов и/или связей, носящих характер </w:t>
      </w:r>
      <w:proofErr w:type="spellStart"/>
      <w:r w:rsidRPr="00E21CF1">
        <w:rPr>
          <w:sz w:val="24"/>
          <w:szCs w:val="24"/>
        </w:rPr>
        <w:t>аффилированности</w:t>
      </w:r>
      <w:proofErr w:type="spellEnd"/>
      <w:r w:rsidRPr="00E21CF1">
        <w:rPr>
          <w:sz w:val="24"/>
          <w:szCs w:val="24"/>
        </w:rPr>
        <w:t xml:space="preserve"> с сотрудниками Заказчика или Организатора </w:t>
      </w:r>
      <w:r w:rsidR="00A600E3" w:rsidRPr="00E21CF1">
        <w:rPr>
          <w:sz w:val="24"/>
          <w:szCs w:val="24"/>
        </w:rPr>
        <w:t>(</w:t>
      </w:r>
      <w:r w:rsidR="003F3A69" w:rsidRPr="00E21CF1">
        <w:rPr>
          <w:sz w:val="24"/>
          <w:szCs w:val="24"/>
        </w:rPr>
        <w:t>подраздел</w:t>
      </w:r>
      <w:r w:rsidR="00A600E3" w:rsidRPr="00E21CF1">
        <w:rPr>
          <w:sz w:val="24"/>
          <w:szCs w:val="24"/>
        </w:rPr>
        <w:t xml:space="preserve"> </w:t>
      </w:r>
      <w:r w:rsidR="009925FE">
        <w:fldChar w:fldCharType="begin"/>
      </w:r>
      <w:r w:rsidR="009925FE">
        <w:instrText xml:space="preserve"> REF _Ref440271993 \r \h  \* MERGEFORMAT </w:instrText>
      </w:r>
      <w:r w:rsidR="009925FE">
        <w:fldChar w:fldCharType="separate"/>
      </w:r>
      <w:r w:rsidR="00C64CD9" w:rsidRPr="00C64CD9">
        <w:rPr>
          <w:sz w:val="24"/>
          <w:szCs w:val="24"/>
        </w:rPr>
        <w:t>5.9</w:t>
      </w:r>
      <w:r w:rsidR="009925FE">
        <w:fldChar w:fldCharType="end"/>
      </w:r>
      <w:r w:rsidR="00A600E3" w:rsidRPr="00E21CF1">
        <w:rPr>
          <w:sz w:val="24"/>
          <w:szCs w:val="24"/>
        </w:rPr>
        <w:t>)</w:t>
      </w:r>
      <w:r w:rsidR="00F82225" w:rsidRPr="00E21CF1">
        <w:rPr>
          <w:sz w:val="24"/>
          <w:szCs w:val="24"/>
        </w:rPr>
        <w:t>;</w:t>
      </w:r>
    </w:p>
    <w:p w:rsidR="00F82225" w:rsidRDefault="00F82225" w:rsidP="004B74B1">
      <w:pPr>
        <w:widowControl w:val="0"/>
        <w:numPr>
          <w:ilvl w:val="0"/>
          <w:numId w:val="48"/>
        </w:numPr>
        <w:tabs>
          <w:tab w:val="left" w:pos="1260"/>
        </w:tabs>
        <w:autoSpaceDE w:val="0"/>
        <w:spacing w:line="264" w:lineRule="auto"/>
        <w:ind w:left="1276"/>
        <w:rPr>
          <w:sz w:val="24"/>
          <w:szCs w:val="24"/>
        </w:rPr>
      </w:pPr>
      <w:bookmarkStart w:id="250"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42256">
        <w:rPr>
          <w:sz w:val="24"/>
          <w:szCs w:val="24"/>
        </w:rPr>
        <w:fldChar w:fldCharType="begin"/>
      </w:r>
      <w:r w:rsidR="003F3A69">
        <w:rPr>
          <w:sz w:val="24"/>
          <w:szCs w:val="24"/>
        </w:rPr>
        <w:instrText xml:space="preserve"> REF _Ref440271964 \r \h </w:instrText>
      </w:r>
      <w:r w:rsidR="00A42256">
        <w:rPr>
          <w:sz w:val="24"/>
          <w:szCs w:val="24"/>
        </w:rPr>
      </w:r>
      <w:r w:rsidR="00A42256">
        <w:rPr>
          <w:sz w:val="24"/>
          <w:szCs w:val="24"/>
        </w:rPr>
        <w:fldChar w:fldCharType="separate"/>
      </w:r>
      <w:r w:rsidR="00C64CD9">
        <w:rPr>
          <w:sz w:val="24"/>
          <w:szCs w:val="24"/>
        </w:rPr>
        <w:t>5.1.3</w:t>
      </w:r>
      <w:r w:rsidR="00A42256">
        <w:rPr>
          <w:sz w:val="24"/>
          <w:szCs w:val="24"/>
        </w:rPr>
        <w:fldChar w:fldCharType="end"/>
      </w:r>
      <w:r w:rsidR="00A600E3">
        <w:rPr>
          <w:sz w:val="24"/>
          <w:szCs w:val="24"/>
        </w:rPr>
        <w:t>)</w:t>
      </w:r>
      <w:r w:rsidRPr="00F82225">
        <w:rPr>
          <w:sz w:val="24"/>
          <w:szCs w:val="24"/>
        </w:rPr>
        <w:t>;</w:t>
      </w:r>
      <w:bookmarkEnd w:id="250"/>
    </w:p>
    <w:p w:rsidR="009948B4" w:rsidRPr="007705A5" w:rsidRDefault="009948B4"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42256">
        <w:rPr>
          <w:sz w:val="24"/>
          <w:szCs w:val="24"/>
        </w:rPr>
        <w:fldChar w:fldCharType="begin"/>
      </w:r>
      <w:r w:rsidR="003F3A69">
        <w:rPr>
          <w:sz w:val="24"/>
          <w:szCs w:val="24"/>
        </w:rPr>
        <w:instrText xml:space="preserve"> REF _Ref440272035 \r \h </w:instrText>
      </w:r>
      <w:r w:rsidR="00A42256">
        <w:rPr>
          <w:sz w:val="24"/>
          <w:szCs w:val="24"/>
        </w:rPr>
      </w:r>
      <w:r w:rsidR="00A42256">
        <w:rPr>
          <w:sz w:val="24"/>
          <w:szCs w:val="24"/>
        </w:rPr>
        <w:fldChar w:fldCharType="separate"/>
      </w:r>
      <w:r w:rsidR="00C64CD9">
        <w:rPr>
          <w:sz w:val="24"/>
          <w:szCs w:val="24"/>
        </w:rPr>
        <w:t>5.11</w:t>
      </w:r>
      <w:r w:rsidR="00A42256">
        <w:rPr>
          <w:sz w:val="24"/>
          <w:szCs w:val="24"/>
        </w:rPr>
        <w:fldChar w:fldCharType="end"/>
      </w:r>
      <w:r w:rsidRPr="007705A5">
        <w:rPr>
          <w:sz w:val="24"/>
          <w:szCs w:val="24"/>
        </w:rPr>
        <w:t>);</w:t>
      </w:r>
    </w:p>
    <w:p w:rsidR="00F82225" w:rsidRPr="00A92723" w:rsidRDefault="00F82225" w:rsidP="004B74B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42256">
        <w:rPr>
          <w:sz w:val="24"/>
          <w:szCs w:val="24"/>
        </w:rPr>
        <w:fldChar w:fldCharType="begin"/>
      </w:r>
      <w:r w:rsidR="003F3A69">
        <w:rPr>
          <w:sz w:val="24"/>
          <w:szCs w:val="24"/>
        </w:rPr>
        <w:instrText xml:space="preserve"> REF _Ref440272051 \r \h </w:instrText>
      </w:r>
      <w:r w:rsidR="00A42256">
        <w:rPr>
          <w:sz w:val="24"/>
          <w:szCs w:val="24"/>
        </w:rPr>
      </w:r>
      <w:r w:rsidR="00A42256">
        <w:rPr>
          <w:sz w:val="24"/>
          <w:szCs w:val="24"/>
        </w:rPr>
        <w:fldChar w:fldCharType="separate"/>
      </w:r>
      <w:r w:rsidR="00C64CD9">
        <w:rPr>
          <w:sz w:val="24"/>
          <w:szCs w:val="24"/>
        </w:rPr>
        <w:t>5.12</w:t>
      </w:r>
      <w:r w:rsidR="00A42256">
        <w:rPr>
          <w:sz w:val="24"/>
          <w:szCs w:val="24"/>
        </w:rPr>
        <w:fldChar w:fldCharType="end"/>
      </w:r>
      <w:r w:rsidR="00A600E3" w:rsidRPr="00A92723">
        <w:rPr>
          <w:sz w:val="24"/>
          <w:szCs w:val="24"/>
        </w:rPr>
        <w:t>)</w:t>
      </w:r>
      <w:r w:rsidRPr="00A92723">
        <w:rPr>
          <w:sz w:val="24"/>
          <w:szCs w:val="24"/>
        </w:rPr>
        <w:t>;</w:t>
      </w:r>
    </w:p>
    <w:p w:rsidR="00F82225" w:rsidRPr="00F82225" w:rsidRDefault="00664D42" w:rsidP="004B74B1">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9078B">
        <w:rPr>
          <w:sz w:val="24"/>
          <w:szCs w:val="24"/>
        </w:rPr>
        <w:t xml:space="preserve"> </w:t>
      </w:r>
      <w:r w:rsidR="0059078B">
        <w:rPr>
          <w:szCs w:val="24"/>
        </w:rPr>
        <w:t>(</w:t>
      </w:r>
      <w:r w:rsidR="00B42D13" w:rsidRPr="00F95B37">
        <w:rPr>
          <w:sz w:val="24"/>
          <w:szCs w:val="24"/>
        </w:rPr>
        <w:t>желательное требование, предоставляется Участником при наличии</w:t>
      </w:r>
      <w:r w:rsidR="0059078B">
        <w:rPr>
          <w:szCs w:val="24"/>
        </w:rPr>
        <w:t>)</w:t>
      </w:r>
      <w:r w:rsidR="00F82225" w:rsidRPr="00F82225">
        <w:rPr>
          <w:sz w:val="24"/>
          <w:szCs w:val="24"/>
        </w:rPr>
        <w:t>;</w:t>
      </w:r>
    </w:p>
    <w:p w:rsidR="00F82225" w:rsidRPr="00F82225" w:rsidRDefault="00664D42" w:rsidP="004B74B1">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B0FCA">
        <w:rPr>
          <w:sz w:val="24"/>
          <w:szCs w:val="24"/>
        </w:rPr>
        <w:t>05</w:t>
      </w:r>
      <w:r w:rsidR="00F82225" w:rsidRPr="00F82225">
        <w:rPr>
          <w:sz w:val="24"/>
          <w:szCs w:val="24"/>
        </w:rPr>
        <w:t>.0</w:t>
      </w:r>
      <w:r w:rsidR="00BB0FCA">
        <w:rPr>
          <w:sz w:val="24"/>
          <w:szCs w:val="24"/>
        </w:rPr>
        <w:t>6</w:t>
      </w:r>
      <w:r w:rsidR="00F82225" w:rsidRPr="00F82225">
        <w:rPr>
          <w:sz w:val="24"/>
          <w:szCs w:val="24"/>
        </w:rPr>
        <w:t>.201</w:t>
      </w:r>
      <w:r w:rsidR="00BB0FCA">
        <w:rPr>
          <w:sz w:val="24"/>
          <w:szCs w:val="24"/>
        </w:rPr>
        <w:t>5</w:t>
      </w:r>
      <w:r w:rsidR="00F82225" w:rsidRPr="00F82225">
        <w:rPr>
          <w:sz w:val="24"/>
          <w:szCs w:val="24"/>
        </w:rPr>
        <w:t xml:space="preserve"> N ММВ-7-</w:t>
      </w:r>
      <w:r w:rsidR="00BB0FCA">
        <w:rPr>
          <w:sz w:val="24"/>
          <w:szCs w:val="24"/>
        </w:rPr>
        <w:t>17</w:t>
      </w:r>
      <w:r w:rsidR="00F82225" w:rsidRPr="00F82225">
        <w:rPr>
          <w:sz w:val="24"/>
          <w:szCs w:val="24"/>
        </w:rPr>
        <w:t>/</w:t>
      </w:r>
      <w:r w:rsidR="00BB0FCA">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9078B">
        <w:rPr>
          <w:sz w:val="24"/>
          <w:szCs w:val="24"/>
        </w:rPr>
        <w:t xml:space="preserve"> </w:t>
      </w:r>
      <w:r w:rsidR="0059078B" w:rsidRPr="00B42D13">
        <w:rPr>
          <w:sz w:val="24"/>
          <w:szCs w:val="24"/>
        </w:rPr>
        <w:t>(желательное условие)</w:t>
      </w:r>
      <w:r w:rsidR="00F82225" w:rsidRPr="00B42D13">
        <w:rPr>
          <w:sz w:val="24"/>
          <w:szCs w:val="24"/>
        </w:rPr>
        <w:t>;</w:t>
      </w:r>
    </w:p>
    <w:p w:rsidR="00F82225" w:rsidRPr="00F82225" w:rsidRDefault="00F82225" w:rsidP="004B74B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E91267"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w:t>
      </w:r>
      <w:r w:rsidRPr="00E91267">
        <w:rPr>
          <w:sz w:val="24"/>
          <w:szCs w:val="24"/>
        </w:rPr>
        <w:t>случае наличия заключения аудиторской проверки при проведении добровольного аудита</w:t>
      </w:r>
      <w:r w:rsidR="00E91267" w:rsidRPr="00E91267">
        <w:rPr>
          <w:sz w:val="24"/>
          <w:szCs w:val="24"/>
        </w:rPr>
        <w:t xml:space="preserve"> (желательное требование)</w:t>
      </w:r>
      <w:r w:rsidRPr="00E91267">
        <w:rPr>
          <w:sz w:val="24"/>
          <w:szCs w:val="24"/>
        </w:rPr>
        <w:t>;</w:t>
      </w:r>
    </w:p>
    <w:p w:rsidR="00F82225" w:rsidRPr="0051111A" w:rsidRDefault="007D7C50" w:rsidP="004B74B1">
      <w:pPr>
        <w:widowControl w:val="0"/>
        <w:numPr>
          <w:ilvl w:val="0"/>
          <w:numId w:val="48"/>
        </w:numPr>
        <w:tabs>
          <w:tab w:val="left" w:pos="1260"/>
        </w:tabs>
        <w:autoSpaceDE w:val="0"/>
        <w:spacing w:line="264" w:lineRule="auto"/>
        <w:ind w:left="1276"/>
        <w:rPr>
          <w:sz w:val="24"/>
          <w:szCs w:val="24"/>
        </w:rPr>
      </w:pPr>
      <w:bookmarkStart w:id="251" w:name="_Ref440372474"/>
      <w:r w:rsidRPr="0051111A">
        <w:rPr>
          <w:sz w:val="24"/>
          <w:szCs w:val="24"/>
        </w:rPr>
        <w:t>Анкета Участника закупки</w:t>
      </w:r>
      <w:r w:rsidR="00A154B7" w:rsidRPr="0051111A">
        <w:rPr>
          <w:sz w:val="24"/>
          <w:szCs w:val="24"/>
        </w:rPr>
        <w:t xml:space="preserve"> </w:t>
      </w:r>
      <w:r w:rsidR="00A154B7" w:rsidRPr="0051111A">
        <w:rPr>
          <w:bCs w:val="0"/>
          <w:sz w:val="24"/>
          <w:szCs w:val="24"/>
        </w:rPr>
        <w:t>по форме и в соответствии с инструкциями, приведенными в настоящей Документации</w:t>
      </w:r>
      <w:r w:rsidR="00F82225" w:rsidRPr="0051111A">
        <w:rPr>
          <w:sz w:val="24"/>
          <w:szCs w:val="24"/>
        </w:rPr>
        <w:t xml:space="preserve"> </w:t>
      </w:r>
      <w:r w:rsidR="009948B4" w:rsidRPr="0051111A">
        <w:rPr>
          <w:sz w:val="24"/>
          <w:szCs w:val="24"/>
        </w:rPr>
        <w:t>(</w:t>
      </w:r>
      <w:r w:rsidR="003F3A69" w:rsidRPr="0051111A">
        <w:rPr>
          <w:sz w:val="24"/>
          <w:szCs w:val="24"/>
        </w:rPr>
        <w:t>подраздел</w:t>
      </w:r>
      <w:r w:rsidR="009948B4" w:rsidRPr="0051111A">
        <w:rPr>
          <w:sz w:val="24"/>
          <w:szCs w:val="24"/>
        </w:rPr>
        <w:t xml:space="preserve"> </w:t>
      </w:r>
      <w:r w:rsidR="009925FE">
        <w:fldChar w:fldCharType="begin"/>
      </w:r>
      <w:r w:rsidR="009925FE">
        <w:instrText xml:space="preserve"> REF _Ref440272119 \r \h  \* MERGEFORMAT </w:instrText>
      </w:r>
      <w:r w:rsidR="009925FE">
        <w:fldChar w:fldCharType="separate"/>
      </w:r>
      <w:r w:rsidR="00C64CD9" w:rsidRPr="00C64CD9">
        <w:rPr>
          <w:sz w:val="24"/>
          <w:szCs w:val="24"/>
        </w:rPr>
        <w:t>5.6.1</w:t>
      </w:r>
      <w:r w:rsidR="009925FE">
        <w:fldChar w:fldCharType="end"/>
      </w:r>
      <w:r w:rsidR="009948B4" w:rsidRPr="0051111A">
        <w:rPr>
          <w:sz w:val="24"/>
          <w:szCs w:val="24"/>
        </w:rPr>
        <w:t>)</w:t>
      </w:r>
      <w:r w:rsidR="0051111A" w:rsidRPr="0051111A">
        <w:rPr>
          <w:sz w:val="24"/>
          <w:szCs w:val="24"/>
        </w:rPr>
        <w:t xml:space="preserve"> с приложением </w:t>
      </w:r>
      <w:proofErr w:type="gramStart"/>
      <w:r w:rsidR="0051111A" w:rsidRPr="0051111A">
        <w:rPr>
          <w:bCs w:val="0"/>
          <w:sz w:val="24"/>
          <w:szCs w:val="24"/>
        </w:rPr>
        <w:t>файла копии Анкеты Участника запроса</w:t>
      </w:r>
      <w:proofErr w:type="gramEnd"/>
      <w:r w:rsidR="0051111A" w:rsidRPr="0051111A">
        <w:rPr>
          <w:bCs w:val="0"/>
          <w:sz w:val="24"/>
          <w:szCs w:val="24"/>
        </w:rPr>
        <w:t xml:space="preserve"> предложений, выполненного в формате MS </w:t>
      </w:r>
      <w:proofErr w:type="spellStart"/>
      <w:r w:rsidR="0051111A" w:rsidRPr="0051111A">
        <w:rPr>
          <w:bCs w:val="0"/>
          <w:sz w:val="24"/>
          <w:szCs w:val="24"/>
        </w:rPr>
        <w:t>Word</w:t>
      </w:r>
      <w:proofErr w:type="spellEnd"/>
      <w:r w:rsidR="00F82225" w:rsidRPr="0051111A">
        <w:rPr>
          <w:sz w:val="24"/>
          <w:szCs w:val="24"/>
        </w:rPr>
        <w:t>;</w:t>
      </w:r>
      <w:bookmarkEnd w:id="251"/>
    </w:p>
    <w:p w:rsidR="00F82225" w:rsidRPr="001A6781" w:rsidRDefault="00F82225" w:rsidP="004B74B1">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инструкциями, приведенными в </w:t>
      </w:r>
      <w:r w:rsidR="00A154B7" w:rsidRPr="001A6781">
        <w:rPr>
          <w:bCs w:val="0"/>
          <w:sz w:val="24"/>
          <w:szCs w:val="24"/>
        </w:rPr>
        <w:t>настоящей Документации</w:t>
      </w:r>
      <w:r w:rsidR="003F3A69" w:rsidRPr="001A6781">
        <w:rPr>
          <w:sz w:val="24"/>
          <w:szCs w:val="24"/>
        </w:rPr>
        <w:t xml:space="preserve"> (подраздел </w:t>
      </w:r>
      <w:r w:rsidR="009925FE">
        <w:fldChar w:fldCharType="begin"/>
      </w:r>
      <w:r w:rsidR="009925FE">
        <w:instrText xml:space="preserve"> REF _Ref440272147 \r \h  \* MERGEFORMAT </w:instrText>
      </w:r>
      <w:r w:rsidR="009925FE">
        <w:fldChar w:fldCharType="separate"/>
      </w:r>
      <w:r w:rsidR="00C64CD9" w:rsidRPr="00C64CD9">
        <w:rPr>
          <w:sz w:val="24"/>
          <w:szCs w:val="24"/>
        </w:rPr>
        <w:t>5.6.2</w:t>
      </w:r>
      <w:r w:rsidR="009925FE">
        <w:fldChar w:fldCharType="end"/>
      </w:r>
      <w:r w:rsidR="003F3A69" w:rsidRPr="001A6781">
        <w:rPr>
          <w:sz w:val="24"/>
          <w:szCs w:val="24"/>
        </w:rPr>
        <w:t>)</w:t>
      </w:r>
      <w:r w:rsidR="001A6781" w:rsidRPr="001A6781">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A6781" w:rsidRPr="001A6781">
        <w:rPr>
          <w:sz w:val="24"/>
          <w:szCs w:val="24"/>
        </w:rPr>
        <w:t xml:space="preserve"> в Российской Федерации»)</w:t>
      </w:r>
      <w:r w:rsidRPr="001A6781">
        <w:rPr>
          <w:sz w:val="24"/>
          <w:szCs w:val="24"/>
        </w:rPr>
        <w:t>;</w:t>
      </w:r>
      <w:bookmarkEnd w:id="252"/>
    </w:p>
    <w:p w:rsidR="00F82225" w:rsidRPr="00920CB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8356AF">
        <w:rPr>
          <w:sz w:val="24"/>
          <w:szCs w:val="24"/>
        </w:rPr>
        <w:t>Запросе предложений</w:t>
      </w:r>
      <w:r w:rsidR="00920CB0" w:rsidRPr="00920CB0">
        <w:rPr>
          <w:sz w:val="24"/>
          <w:szCs w:val="24"/>
        </w:rPr>
        <w:t>;</w:t>
      </w:r>
    </w:p>
    <w:p w:rsidR="00920CB0" w:rsidRDefault="00E21CF1" w:rsidP="004B74B1">
      <w:pPr>
        <w:widowControl w:val="0"/>
        <w:numPr>
          <w:ilvl w:val="0"/>
          <w:numId w:val="48"/>
        </w:numPr>
        <w:tabs>
          <w:tab w:val="left" w:pos="1260"/>
        </w:tabs>
        <w:autoSpaceDE w:val="0"/>
        <w:spacing w:line="264" w:lineRule="auto"/>
        <w:ind w:left="1276"/>
        <w:rPr>
          <w:sz w:val="24"/>
          <w:szCs w:val="24"/>
        </w:rPr>
      </w:pPr>
      <w:r w:rsidRPr="00E21CF1">
        <w:rPr>
          <w:bCs w:val="0"/>
          <w:sz w:val="24"/>
          <w:szCs w:val="24"/>
        </w:rPr>
        <w:t xml:space="preserve">Справка о перечне и объемах выполнения аналогичных договоров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42256">
        <w:rPr>
          <w:sz w:val="24"/>
          <w:szCs w:val="24"/>
        </w:rPr>
        <w:fldChar w:fldCharType="begin"/>
      </w:r>
      <w:r w:rsidR="003C2207">
        <w:rPr>
          <w:sz w:val="24"/>
          <w:szCs w:val="24"/>
        </w:rPr>
        <w:instrText xml:space="preserve"> REF _Ref55336378 \r \h </w:instrText>
      </w:r>
      <w:r w:rsidR="00A42256">
        <w:rPr>
          <w:sz w:val="24"/>
          <w:szCs w:val="24"/>
        </w:rPr>
      </w:r>
      <w:r w:rsidR="00A42256">
        <w:rPr>
          <w:sz w:val="24"/>
          <w:szCs w:val="24"/>
        </w:rPr>
        <w:fldChar w:fldCharType="separate"/>
      </w:r>
      <w:r w:rsidR="00C64CD9">
        <w:rPr>
          <w:sz w:val="24"/>
          <w:szCs w:val="24"/>
        </w:rPr>
        <w:t>5.6.3.5</w:t>
      </w:r>
      <w:r w:rsidR="00A42256">
        <w:rPr>
          <w:sz w:val="24"/>
          <w:szCs w:val="24"/>
        </w:rPr>
        <w:fldChar w:fldCharType="end"/>
      </w:r>
      <w:r w:rsidR="009948B4">
        <w:rPr>
          <w:sz w:val="24"/>
          <w:szCs w:val="24"/>
        </w:rPr>
        <w:t>)</w:t>
      </w:r>
      <w:r w:rsidR="00920CB0" w:rsidRPr="00920CB0">
        <w:rPr>
          <w:sz w:val="24"/>
          <w:szCs w:val="24"/>
        </w:rPr>
        <w:t>;</w:t>
      </w:r>
    </w:p>
    <w:p w:rsidR="007705A5" w:rsidRPr="007D7C5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42256">
        <w:rPr>
          <w:sz w:val="24"/>
          <w:szCs w:val="24"/>
        </w:rPr>
        <w:fldChar w:fldCharType="begin"/>
      </w:r>
      <w:r w:rsidR="003C2207">
        <w:rPr>
          <w:sz w:val="24"/>
          <w:szCs w:val="24"/>
        </w:rPr>
        <w:instrText xml:space="preserve"> REF _Ref55336398 \r \h </w:instrText>
      </w:r>
      <w:r w:rsidR="00A42256">
        <w:rPr>
          <w:sz w:val="24"/>
          <w:szCs w:val="24"/>
        </w:rPr>
      </w:r>
      <w:r w:rsidR="00A42256">
        <w:rPr>
          <w:sz w:val="24"/>
          <w:szCs w:val="24"/>
        </w:rPr>
        <w:fldChar w:fldCharType="separate"/>
      </w:r>
      <w:r w:rsidR="00C64CD9">
        <w:rPr>
          <w:sz w:val="24"/>
          <w:szCs w:val="24"/>
        </w:rPr>
        <w:t>5.8</w:t>
      </w:r>
      <w:r w:rsidR="00A42256">
        <w:rPr>
          <w:sz w:val="24"/>
          <w:szCs w:val="24"/>
        </w:rPr>
        <w:fldChar w:fldCharType="end"/>
      </w:r>
      <w:r w:rsidR="007705A5" w:rsidRPr="007D7C50">
        <w:rPr>
          <w:sz w:val="24"/>
          <w:szCs w:val="24"/>
        </w:rPr>
        <w:t>);</w:t>
      </w:r>
    </w:p>
    <w:p w:rsidR="00920CB0" w:rsidRDefault="00920CB0" w:rsidP="004B74B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B42D13"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4B74B1">
      <w:pPr>
        <w:widowControl w:val="0"/>
        <w:numPr>
          <w:ilvl w:val="0"/>
          <w:numId w:val="48"/>
        </w:numPr>
        <w:tabs>
          <w:tab w:val="left" w:pos="1260"/>
        </w:tabs>
        <w:autoSpaceDE w:val="0"/>
        <w:spacing w:line="264" w:lineRule="auto"/>
        <w:ind w:left="1276"/>
        <w:rPr>
          <w:sz w:val="24"/>
          <w:szCs w:val="24"/>
        </w:rPr>
      </w:pPr>
      <w:bookmarkStart w:id="253" w:name="_Ref442187861"/>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42256">
        <w:rPr>
          <w:sz w:val="24"/>
          <w:szCs w:val="24"/>
        </w:rPr>
        <w:fldChar w:fldCharType="begin"/>
      </w:r>
      <w:r w:rsidR="003C2207">
        <w:rPr>
          <w:sz w:val="24"/>
          <w:szCs w:val="24"/>
        </w:rPr>
        <w:instrText xml:space="preserve"> REF _Ref440272256 \r \h </w:instrText>
      </w:r>
      <w:r w:rsidR="00A42256">
        <w:rPr>
          <w:sz w:val="24"/>
          <w:szCs w:val="24"/>
        </w:rPr>
      </w:r>
      <w:r w:rsidR="00A42256">
        <w:rPr>
          <w:sz w:val="24"/>
          <w:szCs w:val="24"/>
        </w:rPr>
        <w:fldChar w:fldCharType="separate"/>
      </w:r>
      <w:r w:rsidR="00C64CD9">
        <w:rPr>
          <w:sz w:val="24"/>
          <w:szCs w:val="24"/>
        </w:rPr>
        <w:t>5.13</w:t>
      </w:r>
      <w:r w:rsidR="00A42256">
        <w:rPr>
          <w:sz w:val="24"/>
          <w:szCs w:val="24"/>
        </w:rPr>
        <w:fldChar w:fldCharType="end"/>
      </w:r>
      <w:r>
        <w:rPr>
          <w:sz w:val="24"/>
          <w:szCs w:val="24"/>
        </w:rPr>
        <w:t>);</w:t>
      </w:r>
      <w:bookmarkEnd w:id="253"/>
    </w:p>
    <w:p w:rsidR="007705A5" w:rsidRPr="00DA7E38" w:rsidRDefault="007705A5"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9925FE">
        <w:fldChar w:fldCharType="begin"/>
      </w:r>
      <w:r w:rsidR="009925FE">
        <w:instrText xml:space="preserve"> REF _Ref440272274 \r \h  \* MERGEFORMAT </w:instrText>
      </w:r>
      <w:r w:rsidR="009925FE">
        <w:fldChar w:fldCharType="separate"/>
      </w:r>
      <w:r w:rsidR="00C64CD9" w:rsidRPr="00C64CD9">
        <w:rPr>
          <w:sz w:val="24"/>
          <w:szCs w:val="24"/>
        </w:rPr>
        <w:t>5.14</w:t>
      </w:r>
      <w:r w:rsidR="009925FE">
        <w:fldChar w:fldCharType="end"/>
      </w:r>
      <w:r w:rsidRPr="00DA7E38">
        <w:rPr>
          <w:sz w:val="24"/>
          <w:szCs w:val="24"/>
        </w:rPr>
        <w:t>)</w:t>
      </w:r>
      <w:r w:rsidR="00DA7E38" w:rsidRPr="00DA7E38">
        <w:rPr>
          <w:sz w:val="24"/>
          <w:szCs w:val="24"/>
        </w:rPr>
        <w:t xml:space="preserve"> (</w:t>
      </w:r>
      <w:r w:rsidR="00B42D13"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4B74B1">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4B74B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4B74B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4B74B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4B74B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4B74B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780"/>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4B74B1">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925FE">
        <w:fldChar w:fldCharType="begin"/>
      </w:r>
      <w:r w:rsidR="009925FE">
        <w:instrText xml:space="preserve"> REF _Ref191386482 \r \h  \* MERGEFORMAT </w:instrText>
      </w:r>
      <w:r w:rsidR="009925FE">
        <w:fldChar w:fldCharType="separate"/>
      </w:r>
      <w:r w:rsidR="00C64CD9" w:rsidRPr="00C64CD9">
        <w:rPr>
          <w:bCs w:val="0"/>
          <w:sz w:val="24"/>
          <w:szCs w:val="24"/>
        </w:rPr>
        <w:t>3.3.8.1</w:t>
      </w:r>
      <w:r w:rsidR="009925F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925FE">
        <w:fldChar w:fldCharType="begin"/>
      </w:r>
      <w:r w:rsidR="009925FE">
        <w:instrText xml:space="preserve"> REF _Ref191386407 \r \h  \* MERGEFORMAT </w:instrText>
      </w:r>
      <w:r w:rsidR="009925FE">
        <w:fldChar w:fldCharType="separate"/>
      </w:r>
      <w:r w:rsidR="00C64CD9" w:rsidRPr="00C64CD9">
        <w:rPr>
          <w:bCs w:val="0"/>
          <w:sz w:val="24"/>
          <w:szCs w:val="24"/>
        </w:rPr>
        <w:t>3.3.8</w:t>
      </w:r>
      <w:r w:rsidR="009925F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42256">
        <w:rPr>
          <w:bCs w:val="0"/>
          <w:sz w:val="24"/>
          <w:szCs w:val="24"/>
        </w:rPr>
        <w:fldChar w:fldCharType="begin"/>
      </w:r>
      <w:r w:rsidR="000F4365">
        <w:rPr>
          <w:bCs w:val="0"/>
          <w:sz w:val="24"/>
          <w:szCs w:val="24"/>
        </w:rPr>
        <w:instrText xml:space="preserve"> REF _Ref440291364 \r \h </w:instrText>
      </w:r>
      <w:r w:rsidR="00A42256">
        <w:rPr>
          <w:bCs w:val="0"/>
          <w:sz w:val="24"/>
          <w:szCs w:val="24"/>
        </w:rPr>
      </w:r>
      <w:r w:rsidR="00A42256">
        <w:rPr>
          <w:bCs w:val="0"/>
          <w:sz w:val="24"/>
          <w:szCs w:val="24"/>
        </w:rPr>
        <w:fldChar w:fldCharType="separate"/>
      </w:r>
      <w:r w:rsidR="00C64CD9">
        <w:rPr>
          <w:bCs w:val="0"/>
          <w:sz w:val="24"/>
          <w:szCs w:val="24"/>
        </w:rPr>
        <w:t>3.3.8.1</w:t>
      </w:r>
      <w:r w:rsidR="00A42256">
        <w:rPr>
          <w:bCs w:val="0"/>
          <w:sz w:val="24"/>
          <w:szCs w:val="24"/>
        </w:rPr>
        <w:fldChar w:fldCharType="end"/>
      </w:r>
      <w:r w:rsidRPr="00D52133">
        <w:rPr>
          <w:bCs w:val="0"/>
          <w:sz w:val="24"/>
          <w:szCs w:val="24"/>
        </w:rPr>
        <w:t>.</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D830F8">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925FE">
        <w:fldChar w:fldCharType="begin"/>
      </w:r>
      <w:r w:rsidR="009925FE">
        <w:instrText xml:space="preserve"> REF _Ref307563248 \r \h  \* MERGEFORMAT </w:instrText>
      </w:r>
      <w:r w:rsidR="009925FE">
        <w:fldChar w:fldCharType="separate"/>
      </w:r>
      <w:r w:rsidR="00C64CD9" w:rsidRPr="00C64CD9">
        <w:rPr>
          <w:bCs w:val="0"/>
          <w:sz w:val="24"/>
          <w:szCs w:val="24"/>
          <w:lang w:val="en-US"/>
        </w:rPr>
        <w:t>a</w:t>
      </w:r>
      <w:r w:rsidR="00C64CD9" w:rsidRPr="009925FE">
        <w:rPr>
          <w:bCs w:val="0"/>
          <w:sz w:val="24"/>
          <w:szCs w:val="24"/>
        </w:rPr>
        <w:t>)</w:t>
      </w:r>
      <w:r w:rsidR="009925FE">
        <w:fldChar w:fldCharType="end"/>
      </w:r>
      <w:r w:rsidRPr="00E71A48">
        <w:rPr>
          <w:bCs w:val="0"/>
          <w:sz w:val="24"/>
          <w:szCs w:val="24"/>
        </w:rPr>
        <w:t xml:space="preserve">- </w:t>
      </w:r>
      <w:r w:rsidR="009925FE">
        <w:fldChar w:fldCharType="begin"/>
      </w:r>
      <w:r w:rsidR="009925FE">
        <w:instrText xml:space="preserve"> REF _Ref307563262 \r \h  \* MERGEFORMAT </w:instrText>
      </w:r>
      <w:r w:rsidR="009925FE">
        <w:fldChar w:fldCharType="separate"/>
      </w:r>
      <w:r w:rsidR="00C64CD9" w:rsidRPr="00C64CD9">
        <w:rPr>
          <w:bCs w:val="0"/>
          <w:sz w:val="24"/>
          <w:szCs w:val="24"/>
          <w:lang w:val="en-US"/>
        </w:rPr>
        <w:t>g</w:t>
      </w:r>
      <w:r w:rsidR="00C64CD9" w:rsidRPr="009925FE">
        <w:rPr>
          <w:bCs w:val="0"/>
          <w:sz w:val="24"/>
          <w:szCs w:val="24"/>
        </w:rPr>
        <w:t>)</w:t>
      </w:r>
      <w:r w:rsidR="009925FE">
        <w:fldChar w:fldCharType="end"/>
      </w:r>
      <w:r w:rsidRPr="00E71A48">
        <w:rPr>
          <w:bCs w:val="0"/>
          <w:sz w:val="24"/>
          <w:szCs w:val="24"/>
        </w:rPr>
        <w:t xml:space="preserve">п. </w:t>
      </w:r>
      <w:r w:rsidR="009925FE">
        <w:fldChar w:fldCharType="begin"/>
      </w:r>
      <w:r w:rsidR="009925FE">
        <w:instrText xml:space="preserve"> REF _Ref306032591 \r \h  \* MERGEFORMAT </w:instrText>
      </w:r>
      <w:r w:rsidR="009925FE">
        <w:fldChar w:fldCharType="separate"/>
      </w:r>
      <w:r w:rsidR="00C64CD9" w:rsidRPr="00C64CD9">
        <w:rPr>
          <w:bCs w:val="0"/>
          <w:sz w:val="24"/>
          <w:szCs w:val="24"/>
        </w:rPr>
        <w:t>3.3.10.4</w:t>
      </w:r>
      <w:r w:rsidR="009925F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42256">
        <w:rPr>
          <w:sz w:val="24"/>
          <w:szCs w:val="24"/>
        </w:rPr>
        <w:fldChar w:fldCharType="begin"/>
      </w:r>
      <w:r w:rsidR="000F4365">
        <w:rPr>
          <w:bCs w:val="0"/>
          <w:sz w:val="24"/>
          <w:szCs w:val="24"/>
        </w:rPr>
        <w:instrText xml:space="preserve"> REF _Ref303669127 \r \h </w:instrText>
      </w:r>
      <w:r w:rsidR="00A42256">
        <w:rPr>
          <w:sz w:val="24"/>
          <w:szCs w:val="24"/>
        </w:rPr>
      </w:r>
      <w:r w:rsidR="00A42256">
        <w:rPr>
          <w:sz w:val="24"/>
          <w:szCs w:val="24"/>
        </w:rPr>
        <w:fldChar w:fldCharType="separate"/>
      </w:r>
      <w:r w:rsidR="00C64CD9">
        <w:rPr>
          <w:bCs w:val="0"/>
          <w:sz w:val="24"/>
          <w:szCs w:val="24"/>
        </w:rPr>
        <w:t>3.3.8.2</w:t>
      </w:r>
      <w:r w:rsidR="00A4225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42256">
        <w:rPr>
          <w:bCs w:val="0"/>
          <w:sz w:val="24"/>
          <w:szCs w:val="24"/>
        </w:rPr>
        <w:fldChar w:fldCharType="begin"/>
      </w:r>
      <w:r w:rsidR="003C2207">
        <w:rPr>
          <w:bCs w:val="0"/>
          <w:sz w:val="24"/>
          <w:szCs w:val="24"/>
        </w:rPr>
        <w:instrText xml:space="preserve"> REF _Ref440272510 \r \h </w:instrText>
      </w:r>
      <w:r w:rsidR="00A42256">
        <w:rPr>
          <w:bCs w:val="0"/>
          <w:sz w:val="24"/>
          <w:szCs w:val="24"/>
        </w:rPr>
      </w:r>
      <w:r w:rsidR="00A42256">
        <w:rPr>
          <w:bCs w:val="0"/>
          <w:sz w:val="24"/>
          <w:szCs w:val="24"/>
        </w:rPr>
        <w:fldChar w:fldCharType="separate"/>
      </w:r>
      <w:r w:rsidR="00C64CD9">
        <w:rPr>
          <w:bCs w:val="0"/>
          <w:sz w:val="24"/>
          <w:szCs w:val="24"/>
        </w:rPr>
        <w:t>5.15</w:t>
      </w:r>
      <w:r w:rsidR="00A4225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42256">
        <w:rPr>
          <w:bCs w:val="0"/>
          <w:sz w:val="24"/>
          <w:szCs w:val="24"/>
        </w:rPr>
        <w:fldChar w:fldCharType="begin"/>
      </w:r>
      <w:r w:rsidR="000F4365">
        <w:rPr>
          <w:bCs w:val="0"/>
          <w:sz w:val="24"/>
          <w:szCs w:val="24"/>
        </w:rPr>
        <w:instrText xml:space="preserve"> REF _Ref440291364 \r \h </w:instrText>
      </w:r>
      <w:r w:rsidR="00A42256">
        <w:rPr>
          <w:bCs w:val="0"/>
          <w:sz w:val="24"/>
          <w:szCs w:val="24"/>
        </w:rPr>
      </w:r>
      <w:r w:rsidR="00A42256">
        <w:rPr>
          <w:bCs w:val="0"/>
          <w:sz w:val="24"/>
          <w:szCs w:val="24"/>
        </w:rPr>
        <w:fldChar w:fldCharType="separate"/>
      </w:r>
      <w:r w:rsidR="00C64CD9">
        <w:rPr>
          <w:bCs w:val="0"/>
          <w:sz w:val="24"/>
          <w:szCs w:val="24"/>
        </w:rPr>
        <w:t>3.3.8.1</w:t>
      </w:r>
      <w:r w:rsidR="00A4225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4B74B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782"/>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1640C4">
        <w:rPr>
          <w:bCs w:val="0"/>
          <w:iCs/>
          <w:sz w:val="24"/>
          <w:szCs w:val="24"/>
        </w:rPr>
        <w:t>лены через ЭТП или в письменной</w:t>
      </w:r>
      <w:r w:rsidR="0050114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w:t>
      </w:r>
      <w:r w:rsidRPr="0054257A">
        <w:rPr>
          <w:bCs w:val="0"/>
          <w:iCs/>
          <w:sz w:val="24"/>
          <w:szCs w:val="24"/>
        </w:rPr>
        <w:t>В случае</w:t>
      </w:r>
      <w:proofErr w:type="gramStart"/>
      <w:r w:rsidRPr="0054257A">
        <w:rPr>
          <w:bCs w:val="0"/>
          <w:iCs/>
          <w:sz w:val="24"/>
          <w:szCs w:val="24"/>
        </w:rPr>
        <w:t>,</w:t>
      </w:r>
      <w:proofErr w:type="gramEnd"/>
      <w:r w:rsidRPr="0054257A">
        <w:rPr>
          <w:bCs w:val="0"/>
          <w:iCs/>
          <w:sz w:val="24"/>
          <w:szCs w:val="24"/>
        </w:rPr>
        <w:t xml:space="preserve"> если разъяснения изменяют </w:t>
      </w:r>
      <w:r w:rsidR="007D07A7" w:rsidRPr="0054257A">
        <w:rPr>
          <w:bCs w:val="0"/>
          <w:iCs/>
          <w:sz w:val="24"/>
          <w:szCs w:val="24"/>
        </w:rPr>
        <w:t>Д</w:t>
      </w:r>
      <w:r w:rsidRPr="0054257A">
        <w:rPr>
          <w:bCs w:val="0"/>
          <w:iCs/>
          <w:sz w:val="24"/>
          <w:szCs w:val="24"/>
        </w:rPr>
        <w:t xml:space="preserve">окументацию, Организатором осуществляется </w:t>
      </w:r>
      <w:r w:rsidR="0054257A" w:rsidRPr="0054257A">
        <w:rPr>
          <w:bCs w:val="0"/>
          <w:iCs/>
          <w:sz w:val="24"/>
          <w:szCs w:val="24"/>
        </w:rPr>
        <w:t>внесение изменений в Д</w:t>
      </w:r>
      <w:r w:rsidR="0054257A" w:rsidRPr="0054257A">
        <w:rPr>
          <w:bCs w:val="0"/>
          <w:sz w:val="24"/>
          <w:szCs w:val="24"/>
        </w:rPr>
        <w:t>окументацию по запросу предложений</w:t>
      </w:r>
      <w:r w:rsidR="0054257A" w:rsidRPr="0054257A">
        <w:rPr>
          <w:bCs w:val="0"/>
          <w:iCs/>
          <w:sz w:val="24"/>
          <w:szCs w:val="24"/>
        </w:rPr>
        <w:t xml:space="preserve"> (п.</w:t>
      </w:r>
      <w:r w:rsidR="0054257A">
        <w:rPr>
          <w:bCs w:val="0"/>
          <w:iCs/>
          <w:sz w:val="24"/>
          <w:szCs w:val="24"/>
        </w:rPr>
        <w:t xml:space="preserve"> </w:t>
      </w:r>
      <w:r w:rsidR="00A42256">
        <w:rPr>
          <w:bCs w:val="0"/>
          <w:iCs/>
          <w:sz w:val="24"/>
          <w:szCs w:val="24"/>
        </w:rPr>
        <w:fldChar w:fldCharType="begin"/>
      </w:r>
      <w:r w:rsidR="0054257A">
        <w:rPr>
          <w:bCs w:val="0"/>
          <w:iCs/>
          <w:sz w:val="24"/>
          <w:szCs w:val="24"/>
        </w:rPr>
        <w:instrText xml:space="preserve"> REF _Ref440969720 \r \h </w:instrText>
      </w:r>
      <w:r w:rsidR="00A42256">
        <w:rPr>
          <w:bCs w:val="0"/>
          <w:iCs/>
          <w:sz w:val="24"/>
          <w:szCs w:val="24"/>
        </w:rPr>
      </w:r>
      <w:r w:rsidR="00A42256">
        <w:rPr>
          <w:bCs w:val="0"/>
          <w:iCs/>
          <w:sz w:val="24"/>
          <w:szCs w:val="24"/>
        </w:rPr>
        <w:fldChar w:fldCharType="separate"/>
      </w:r>
      <w:r w:rsidR="00C64CD9">
        <w:rPr>
          <w:bCs w:val="0"/>
          <w:iCs/>
          <w:sz w:val="24"/>
          <w:szCs w:val="24"/>
        </w:rPr>
        <w:t>3.3.12</w:t>
      </w:r>
      <w:r w:rsidR="00A42256">
        <w:rPr>
          <w:bCs w:val="0"/>
          <w:iCs/>
          <w:sz w:val="24"/>
          <w:szCs w:val="24"/>
        </w:rPr>
        <w:fldChar w:fldCharType="end"/>
      </w:r>
      <w:r w:rsidR="0054257A" w:rsidRPr="0054257A">
        <w:rPr>
          <w:bCs w:val="0"/>
          <w:iCs/>
          <w:sz w:val="24"/>
          <w:szCs w:val="24"/>
        </w:rPr>
        <w:t xml:space="preserve">) и, при необходимости, </w:t>
      </w:r>
      <w:r w:rsidRPr="0054257A">
        <w:rPr>
          <w:bCs w:val="0"/>
          <w:iCs/>
          <w:sz w:val="24"/>
          <w:szCs w:val="24"/>
        </w:rPr>
        <w:t>продление</w:t>
      </w:r>
      <w:r w:rsidRPr="00E71A48">
        <w:rPr>
          <w:bCs w:val="0"/>
          <w:iCs/>
          <w:sz w:val="24"/>
          <w:szCs w:val="24"/>
        </w:rPr>
        <w:t xml:space="preserve"> подачи заявок в соответствии с п. </w:t>
      </w:r>
      <w:r w:rsidR="00A42256">
        <w:rPr>
          <w:bCs w:val="0"/>
          <w:iCs/>
          <w:sz w:val="24"/>
          <w:szCs w:val="24"/>
        </w:rPr>
        <w:fldChar w:fldCharType="begin"/>
      </w:r>
      <w:r w:rsidR="00A77A16">
        <w:rPr>
          <w:bCs w:val="0"/>
          <w:iCs/>
          <w:sz w:val="24"/>
          <w:szCs w:val="24"/>
        </w:rPr>
        <w:instrText xml:space="preserve"> REF _Ref440289401 \r \h </w:instrText>
      </w:r>
      <w:r w:rsidR="00A42256">
        <w:rPr>
          <w:bCs w:val="0"/>
          <w:iCs/>
          <w:sz w:val="24"/>
          <w:szCs w:val="24"/>
        </w:rPr>
      </w:r>
      <w:r w:rsidR="00A42256">
        <w:rPr>
          <w:bCs w:val="0"/>
          <w:iCs/>
          <w:sz w:val="24"/>
          <w:szCs w:val="24"/>
        </w:rPr>
        <w:fldChar w:fldCharType="separate"/>
      </w:r>
      <w:r w:rsidR="00C64CD9">
        <w:rPr>
          <w:bCs w:val="0"/>
          <w:iCs/>
          <w:sz w:val="24"/>
          <w:szCs w:val="24"/>
        </w:rPr>
        <w:t>3.3.13</w:t>
      </w:r>
      <w:r w:rsidR="00A42256">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20"/>
      <w:bookmarkStart w:id="281" w:name="_Toc441130783"/>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784"/>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970998">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646FB7">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42256">
        <w:rPr>
          <w:bCs w:val="0"/>
          <w:sz w:val="24"/>
          <w:szCs w:val="24"/>
          <w:lang w:eastAsia="ru-RU"/>
        </w:rPr>
        <w:fldChar w:fldCharType="begin"/>
      </w:r>
      <w:r w:rsidR="003C2207">
        <w:rPr>
          <w:bCs w:val="0"/>
          <w:sz w:val="24"/>
          <w:szCs w:val="24"/>
          <w:lang w:eastAsia="ru-RU"/>
        </w:rPr>
        <w:instrText xml:space="preserve"> REF _Ref440272678 \r \h </w:instrText>
      </w:r>
      <w:r w:rsidR="00A42256">
        <w:rPr>
          <w:bCs w:val="0"/>
          <w:sz w:val="24"/>
          <w:szCs w:val="24"/>
          <w:lang w:eastAsia="ru-RU"/>
        </w:rPr>
      </w:r>
      <w:r w:rsidR="00A42256">
        <w:rPr>
          <w:bCs w:val="0"/>
          <w:sz w:val="24"/>
          <w:szCs w:val="24"/>
          <w:lang w:eastAsia="ru-RU"/>
        </w:rPr>
        <w:fldChar w:fldCharType="separate"/>
      </w:r>
      <w:r w:rsidR="00C64CD9">
        <w:rPr>
          <w:bCs w:val="0"/>
          <w:sz w:val="24"/>
          <w:szCs w:val="24"/>
          <w:lang w:eastAsia="ru-RU"/>
        </w:rPr>
        <w:t>5.13</w:t>
      </w:r>
      <w:r w:rsidR="00A4225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925FE">
        <w:fldChar w:fldCharType="begin"/>
      </w:r>
      <w:r w:rsidR="009925FE">
        <w:instrText xml:space="preserve"> REF _Ref306008743 \r \h  \* MERGEFORMAT </w:instrText>
      </w:r>
      <w:r w:rsidR="009925FE">
        <w:fldChar w:fldCharType="separate"/>
      </w:r>
      <w:r w:rsidR="00C64CD9" w:rsidRPr="00C64CD9">
        <w:rPr>
          <w:bCs w:val="0"/>
          <w:sz w:val="24"/>
          <w:szCs w:val="24"/>
        </w:rPr>
        <w:t>3.3.4</w:t>
      </w:r>
      <w:r w:rsidR="009925FE">
        <w:fldChar w:fldCharType="end"/>
      </w:r>
      <w:r w:rsidRPr="00E71A48">
        <w:rPr>
          <w:bCs w:val="0"/>
          <w:sz w:val="24"/>
          <w:szCs w:val="24"/>
        </w:rPr>
        <w:t xml:space="preserve">) после истечения срока окончания подачи заявок (п. </w:t>
      </w:r>
      <w:r w:rsidR="00A42256">
        <w:rPr>
          <w:sz w:val="24"/>
          <w:szCs w:val="24"/>
        </w:rPr>
        <w:fldChar w:fldCharType="begin"/>
      </w:r>
      <w:r w:rsidR="00065ED6">
        <w:rPr>
          <w:bCs w:val="0"/>
          <w:sz w:val="24"/>
          <w:szCs w:val="24"/>
        </w:rPr>
        <w:instrText xml:space="preserve"> REF _Ref440289953 \r \h </w:instrText>
      </w:r>
      <w:r w:rsidR="00A42256">
        <w:rPr>
          <w:sz w:val="24"/>
          <w:szCs w:val="24"/>
        </w:rPr>
      </w:r>
      <w:r w:rsidR="00A42256">
        <w:rPr>
          <w:sz w:val="24"/>
          <w:szCs w:val="24"/>
        </w:rPr>
        <w:fldChar w:fldCharType="separate"/>
      </w:r>
      <w:r w:rsidR="00C64CD9">
        <w:rPr>
          <w:bCs w:val="0"/>
          <w:sz w:val="24"/>
          <w:szCs w:val="24"/>
        </w:rPr>
        <w:t>3.4.1.3</w:t>
      </w:r>
      <w:r w:rsidR="00A42256">
        <w:rPr>
          <w:sz w:val="24"/>
          <w:szCs w:val="24"/>
        </w:rPr>
        <w:fldChar w:fldCharType="end"/>
      </w:r>
      <w:r w:rsidRPr="00E71A48">
        <w:rPr>
          <w:bCs w:val="0"/>
          <w:sz w:val="24"/>
          <w:szCs w:val="24"/>
        </w:rPr>
        <w:t>);</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42256">
        <w:rPr>
          <w:bCs w:val="0"/>
          <w:sz w:val="24"/>
          <w:szCs w:val="24"/>
        </w:rPr>
        <w:fldChar w:fldCharType="begin"/>
      </w:r>
      <w:r w:rsidR="00414CAF">
        <w:rPr>
          <w:bCs w:val="0"/>
          <w:sz w:val="24"/>
          <w:szCs w:val="24"/>
        </w:rPr>
        <w:instrText xml:space="preserve"> REF _Ref303683929 \r \h </w:instrText>
      </w:r>
      <w:r w:rsidR="00A42256">
        <w:rPr>
          <w:bCs w:val="0"/>
          <w:sz w:val="24"/>
          <w:szCs w:val="24"/>
        </w:rPr>
      </w:r>
      <w:r w:rsidR="00A42256">
        <w:rPr>
          <w:bCs w:val="0"/>
          <w:sz w:val="24"/>
          <w:szCs w:val="24"/>
        </w:rPr>
        <w:fldChar w:fldCharType="separate"/>
      </w:r>
      <w:r w:rsidR="00C64CD9">
        <w:rPr>
          <w:bCs w:val="0"/>
          <w:sz w:val="24"/>
          <w:szCs w:val="24"/>
        </w:rPr>
        <w:t>3.10</w:t>
      </w:r>
      <w:r w:rsidR="00A42256">
        <w:rPr>
          <w:bCs w:val="0"/>
          <w:sz w:val="24"/>
          <w:szCs w:val="24"/>
        </w:rPr>
        <w:fldChar w:fldCharType="end"/>
      </w:r>
      <w:r w:rsidRPr="00E71A48">
        <w:rPr>
          <w:bCs w:val="0"/>
          <w:sz w:val="24"/>
          <w:szCs w:val="24"/>
        </w:rPr>
        <w:t>);</w:t>
      </w:r>
      <w:proofErr w:type="gramEnd"/>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0C323D" w:rsidRDefault="00932C0A" w:rsidP="004B74B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9925FE">
        <w:fldChar w:fldCharType="begin"/>
      </w:r>
      <w:r w:rsidR="009925FE">
        <w:instrText xml:space="preserve"> REF _Ref305753174 \r \h  \* MERGEFORMAT </w:instrText>
      </w:r>
      <w:r w:rsidR="009925FE">
        <w:fldChar w:fldCharType="separate"/>
      </w:r>
      <w:r w:rsidR="00C64CD9" w:rsidRPr="00C64CD9">
        <w:rPr>
          <w:bCs w:val="0"/>
          <w:sz w:val="24"/>
          <w:szCs w:val="24"/>
        </w:rPr>
        <w:t>3.3.14.4</w:t>
      </w:r>
      <w:r w:rsidR="009925F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646FB7">
        <w:rPr>
          <w:bCs w:val="0"/>
          <w:sz w:val="24"/>
          <w:szCs w:val="24"/>
        </w:rPr>
        <w:t>2</w:t>
      </w:r>
      <w:r w:rsidR="000A7A8E" w:rsidRPr="000C323D">
        <w:rPr>
          <w:bCs w:val="0"/>
          <w:sz w:val="24"/>
          <w:szCs w:val="24"/>
        </w:rPr>
        <w:t>% от стоимости Заявки, с учетом НДС.</w:t>
      </w:r>
    </w:p>
    <w:p w:rsidR="00932C0A" w:rsidRPr="000C323D" w:rsidRDefault="009C744E" w:rsidP="004B74B1">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0C323D">
        <w:rPr>
          <w:bCs w:val="0"/>
          <w:sz w:val="24"/>
          <w:szCs w:val="24"/>
        </w:rPr>
        <w:t>Участник</w:t>
      </w:r>
      <w:r w:rsidR="00932C0A" w:rsidRPr="000C323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047DE1" w:rsidRPr="00646FB7" w:rsidRDefault="00047DE1" w:rsidP="00047DE1">
      <w:pPr>
        <w:widowControl w:val="0"/>
        <w:numPr>
          <w:ilvl w:val="3"/>
          <w:numId w:val="38"/>
        </w:numPr>
        <w:tabs>
          <w:tab w:val="left" w:pos="1620"/>
        </w:tabs>
        <w:suppressAutoHyphens w:val="0"/>
        <w:spacing w:line="264" w:lineRule="auto"/>
        <w:ind w:left="0" w:firstLine="540"/>
        <w:rPr>
          <w:bCs w:val="0"/>
          <w:sz w:val="24"/>
          <w:szCs w:val="24"/>
        </w:rPr>
      </w:pPr>
      <w:r w:rsidRPr="000C323D">
        <w:rPr>
          <w:bCs w:val="0"/>
          <w:sz w:val="24"/>
          <w:szCs w:val="24"/>
        </w:rPr>
        <w:t>Участник должен предоставить оригинал соглашения о неустойке (</w:t>
      </w:r>
      <w:r w:rsidRPr="000C323D">
        <w:rPr>
          <w:bCs w:val="0"/>
          <w:sz w:val="24"/>
          <w:szCs w:val="24"/>
          <w:lang w:eastAsia="ru-RU"/>
        </w:rPr>
        <w:t xml:space="preserve">подраздел </w:t>
      </w:r>
      <w:r w:rsidR="009925FE">
        <w:fldChar w:fldCharType="begin"/>
      </w:r>
      <w:r w:rsidR="009925FE">
        <w:instrText xml:space="preserve"> REF _Ref440272256 \r \h  \* MERGEFORMAT </w:instrText>
      </w:r>
      <w:r w:rsidR="009925FE">
        <w:fldChar w:fldCharType="separate"/>
      </w:r>
      <w:r w:rsidR="00C64CD9" w:rsidRPr="00C64CD9">
        <w:rPr>
          <w:bCs w:val="0"/>
          <w:sz w:val="24"/>
          <w:szCs w:val="24"/>
          <w:lang w:eastAsia="ru-RU"/>
        </w:rPr>
        <w:t>5.13</w:t>
      </w:r>
      <w:r w:rsidR="009925FE">
        <w:fldChar w:fldCharType="end"/>
      </w:r>
      <w:r w:rsidRPr="000C323D">
        <w:rPr>
          <w:bCs w:val="0"/>
          <w:sz w:val="24"/>
          <w:szCs w:val="24"/>
        </w:rPr>
        <w:t xml:space="preserve">), а также Расписку </w:t>
      </w:r>
      <w:r w:rsidRPr="00646FB7">
        <w:rPr>
          <w:bCs w:val="0"/>
          <w:sz w:val="24"/>
          <w:szCs w:val="24"/>
        </w:rPr>
        <w:t xml:space="preserve">сдачи-приемки соглашения о неустойке, подготовленную по </w:t>
      </w:r>
      <w:r w:rsidRPr="00646FB7">
        <w:rPr>
          <w:bCs w:val="0"/>
          <w:spacing w:val="-1"/>
          <w:sz w:val="24"/>
          <w:szCs w:val="24"/>
        </w:rPr>
        <w:t xml:space="preserve">форме и в соответствии с инструкциями, приведенными в настоящей Документации </w:t>
      </w:r>
      <w:r w:rsidRPr="00646FB7">
        <w:rPr>
          <w:bCs w:val="0"/>
          <w:sz w:val="24"/>
          <w:szCs w:val="24"/>
        </w:rPr>
        <w:t>(</w:t>
      </w:r>
      <w:r w:rsidRPr="00646FB7">
        <w:rPr>
          <w:bCs w:val="0"/>
          <w:sz w:val="24"/>
          <w:szCs w:val="24"/>
          <w:lang w:eastAsia="ru-RU"/>
        </w:rPr>
        <w:t xml:space="preserve">подраздел </w:t>
      </w:r>
      <w:r w:rsidR="009925FE" w:rsidRPr="00646FB7">
        <w:fldChar w:fldCharType="begin"/>
      </w:r>
      <w:r w:rsidR="009925FE" w:rsidRPr="00646FB7">
        <w:instrText xml:space="preserve"> REF _Ref441574460 \r \h  \* MERGEFORMAT </w:instrText>
      </w:r>
      <w:r w:rsidR="009925FE" w:rsidRPr="00646FB7">
        <w:fldChar w:fldCharType="separate"/>
      </w:r>
      <w:r w:rsidR="00C64CD9" w:rsidRPr="00646FB7">
        <w:rPr>
          <w:bCs w:val="0"/>
          <w:sz w:val="24"/>
          <w:szCs w:val="24"/>
          <w:lang w:eastAsia="ru-RU"/>
        </w:rPr>
        <w:t>5.16</w:t>
      </w:r>
      <w:r w:rsidR="009925FE" w:rsidRPr="00646FB7">
        <w:fldChar w:fldCharType="end"/>
      </w:r>
      <w:r w:rsidRPr="00646FB7">
        <w:rPr>
          <w:bCs w:val="0"/>
          <w:sz w:val="24"/>
          <w:szCs w:val="24"/>
        </w:rPr>
        <w:t xml:space="preserve">), в срок не позднее даты и времени окончания приема заявок, указанных в пункте </w:t>
      </w:r>
      <w:r w:rsidR="009925FE" w:rsidRPr="00646FB7">
        <w:fldChar w:fldCharType="begin"/>
      </w:r>
      <w:r w:rsidR="009925FE" w:rsidRPr="00646FB7">
        <w:instrText xml:space="preserve"> REF _Ref440289953 \r \h  \* MERGEFORMAT </w:instrText>
      </w:r>
      <w:r w:rsidR="009925FE" w:rsidRPr="00646FB7">
        <w:fldChar w:fldCharType="separate"/>
      </w:r>
      <w:r w:rsidR="00C64CD9" w:rsidRPr="00646FB7">
        <w:rPr>
          <w:bCs w:val="0"/>
          <w:sz w:val="24"/>
          <w:szCs w:val="24"/>
        </w:rPr>
        <w:t>3.4.1.3</w:t>
      </w:r>
      <w:r w:rsidR="009925FE" w:rsidRPr="00646FB7">
        <w:fldChar w:fldCharType="end"/>
      </w:r>
      <w:r w:rsidRPr="00646FB7">
        <w:rPr>
          <w:bCs w:val="0"/>
          <w:sz w:val="24"/>
          <w:szCs w:val="24"/>
        </w:rPr>
        <w:t xml:space="preserve"> настоящей Документации, по адресу: </w:t>
      </w:r>
      <w:r w:rsidR="00970998" w:rsidRPr="00646FB7">
        <w:rPr>
          <w:bCs w:val="0"/>
          <w:sz w:val="24"/>
          <w:szCs w:val="24"/>
        </w:rPr>
        <w:t xml:space="preserve">РФ, </w:t>
      </w:r>
      <w:r w:rsidR="00646FB7" w:rsidRPr="00646FB7">
        <w:rPr>
          <w:bCs w:val="0"/>
          <w:sz w:val="24"/>
          <w:szCs w:val="24"/>
        </w:rPr>
        <w:t xml:space="preserve">214019, г. Смоленск, ул. Тенишевой, д. 33, </w:t>
      </w:r>
      <w:proofErr w:type="spellStart"/>
      <w:r w:rsidR="00646FB7" w:rsidRPr="00646FB7">
        <w:rPr>
          <w:bCs w:val="0"/>
          <w:sz w:val="24"/>
          <w:szCs w:val="24"/>
        </w:rPr>
        <w:t>каб</w:t>
      </w:r>
      <w:proofErr w:type="spellEnd"/>
      <w:r w:rsidR="00646FB7" w:rsidRPr="00646FB7">
        <w:rPr>
          <w:bCs w:val="0"/>
          <w:sz w:val="24"/>
          <w:szCs w:val="24"/>
        </w:rPr>
        <w:t>. 111</w:t>
      </w:r>
      <w:r w:rsidR="00970998" w:rsidRPr="00646FB7">
        <w:rPr>
          <w:bCs w:val="0"/>
          <w:sz w:val="24"/>
          <w:szCs w:val="24"/>
        </w:rPr>
        <w:t xml:space="preserve">, исполнительный сотрудник – </w:t>
      </w:r>
      <w:r w:rsidR="00646FB7" w:rsidRPr="00646FB7">
        <w:rPr>
          <w:bCs w:val="0"/>
          <w:sz w:val="24"/>
          <w:szCs w:val="24"/>
        </w:rPr>
        <w:t>Лебедев Александр Александрович</w:t>
      </w:r>
      <w:r w:rsidR="00970998" w:rsidRPr="00646FB7">
        <w:rPr>
          <w:bCs w:val="0"/>
          <w:sz w:val="24"/>
          <w:szCs w:val="24"/>
        </w:rPr>
        <w:t>, контактный телефон (</w:t>
      </w:r>
      <w:r w:rsidR="00646FB7" w:rsidRPr="00646FB7">
        <w:rPr>
          <w:bCs w:val="0"/>
          <w:sz w:val="24"/>
          <w:szCs w:val="24"/>
        </w:rPr>
        <w:t>4812</w:t>
      </w:r>
      <w:r w:rsidR="00970998" w:rsidRPr="00646FB7">
        <w:rPr>
          <w:bCs w:val="0"/>
          <w:sz w:val="24"/>
          <w:szCs w:val="24"/>
        </w:rPr>
        <w:t xml:space="preserve">) </w:t>
      </w:r>
      <w:r w:rsidR="00646FB7" w:rsidRPr="00646FB7">
        <w:rPr>
          <w:bCs w:val="0"/>
          <w:sz w:val="24"/>
          <w:szCs w:val="24"/>
        </w:rPr>
        <w:t>42-95-08</w:t>
      </w:r>
      <w:r w:rsidRPr="00646FB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047DE1" w:rsidRPr="000C323D" w:rsidRDefault="00047DE1" w:rsidP="007476A7">
      <w:pPr>
        <w:pStyle w:val="aff6"/>
        <w:numPr>
          <w:ilvl w:val="0"/>
          <w:numId w:val="82"/>
        </w:numPr>
        <w:tabs>
          <w:tab w:val="clear" w:pos="1134"/>
          <w:tab w:val="left" w:pos="2127"/>
        </w:tabs>
        <w:suppressAutoHyphens w:val="0"/>
        <w:spacing w:line="240" w:lineRule="auto"/>
        <w:rPr>
          <w:sz w:val="24"/>
          <w:szCs w:val="24"/>
        </w:rPr>
      </w:pPr>
      <w:r w:rsidRPr="000C323D">
        <w:rPr>
          <w:sz w:val="24"/>
          <w:szCs w:val="24"/>
        </w:rPr>
        <w:t>Пометка «</w:t>
      </w:r>
      <w:r w:rsidRPr="000C323D">
        <w:rPr>
          <w:bCs w:val="0"/>
          <w:sz w:val="24"/>
          <w:szCs w:val="24"/>
        </w:rPr>
        <w:t xml:space="preserve"> Соглашение о неустойке</w:t>
      </w:r>
      <w:r w:rsidRPr="000C323D">
        <w:rPr>
          <w:sz w:val="24"/>
          <w:szCs w:val="24"/>
        </w:rPr>
        <w:t>»;</w:t>
      </w:r>
    </w:p>
    <w:p w:rsidR="00047DE1" w:rsidRPr="000C323D" w:rsidRDefault="00047DE1" w:rsidP="007476A7">
      <w:pPr>
        <w:pStyle w:val="aff6"/>
        <w:numPr>
          <w:ilvl w:val="0"/>
          <w:numId w:val="82"/>
        </w:numPr>
        <w:tabs>
          <w:tab w:val="clear" w:pos="1134"/>
          <w:tab w:val="left" w:pos="2127"/>
        </w:tabs>
        <w:suppressAutoHyphens w:val="0"/>
        <w:spacing w:line="240" w:lineRule="auto"/>
        <w:rPr>
          <w:sz w:val="24"/>
          <w:szCs w:val="24"/>
        </w:rPr>
      </w:pPr>
      <w:r w:rsidRPr="000C323D">
        <w:rPr>
          <w:sz w:val="24"/>
          <w:szCs w:val="24"/>
        </w:rPr>
        <w:lastRenderedPageBreak/>
        <w:t>наименование и адрес Организатора в соответствии с пунктом</w:t>
      </w:r>
      <w:r w:rsidR="001C386D" w:rsidRPr="000C323D">
        <w:rPr>
          <w:sz w:val="24"/>
          <w:szCs w:val="24"/>
        </w:rPr>
        <w:t xml:space="preserve"> </w:t>
      </w:r>
      <w:r w:rsidR="009925FE">
        <w:fldChar w:fldCharType="begin"/>
      </w:r>
      <w:r w:rsidR="009925FE">
        <w:instrText xml:space="preserve"> REF _Ref191386085 \r \h  \* MERGEFORMAT </w:instrText>
      </w:r>
      <w:r w:rsidR="009925FE">
        <w:fldChar w:fldCharType="separate"/>
      </w:r>
      <w:r w:rsidR="00C64CD9" w:rsidRPr="00C64CD9">
        <w:rPr>
          <w:sz w:val="24"/>
          <w:szCs w:val="24"/>
        </w:rPr>
        <w:t>1.1.1</w:t>
      </w:r>
      <w:r w:rsidR="009925FE">
        <w:fldChar w:fldCharType="end"/>
      </w:r>
      <w:r w:rsidRPr="000C323D">
        <w:rPr>
          <w:sz w:val="24"/>
          <w:szCs w:val="24"/>
        </w:rPr>
        <w:t>;</w:t>
      </w:r>
    </w:p>
    <w:p w:rsidR="00047DE1" w:rsidRPr="000C323D" w:rsidRDefault="00047DE1" w:rsidP="007476A7">
      <w:pPr>
        <w:pStyle w:val="aff6"/>
        <w:numPr>
          <w:ilvl w:val="0"/>
          <w:numId w:val="82"/>
        </w:numPr>
        <w:tabs>
          <w:tab w:val="clear" w:pos="1134"/>
          <w:tab w:val="left" w:pos="2127"/>
        </w:tabs>
        <w:suppressAutoHyphens w:val="0"/>
        <w:spacing w:line="240" w:lineRule="auto"/>
        <w:rPr>
          <w:sz w:val="24"/>
          <w:szCs w:val="24"/>
        </w:rPr>
      </w:pPr>
      <w:r w:rsidRPr="000C323D">
        <w:rPr>
          <w:sz w:val="24"/>
          <w:szCs w:val="24"/>
        </w:rPr>
        <w:t>полное фирменное наименование Участника и его почтовый адрес;</w:t>
      </w:r>
    </w:p>
    <w:p w:rsidR="00047DE1" w:rsidRPr="000C323D" w:rsidRDefault="00047DE1" w:rsidP="007476A7">
      <w:pPr>
        <w:pStyle w:val="aff6"/>
        <w:numPr>
          <w:ilvl w:val="0"/>
          <w:numId w:val="82"/>
        </w:numPr>
        <w:tabs>
          <w:tab w:val="clear" w:pos="1134"/>
          <w:tab w:val="left" w:pos="2127"/>
        </w:tabs>
        <w:suppressAutoHyphens w:val="0"/>
        <w:spacing w:line="240" w:lineRule="auto"/>
        <w:rPr>
          <w:sz w:val="24"/>
          <w:szCs w:val="24"/>
        </w:rPr>
      </w:pPr>
      <w:r w:rsidRPr="000C323D">
        <w:rPr>
          <w:sz w:val="24"/>
          <w:szCs w:val="24"/>
        </w:rPr>
        <w:t xml:space="preserve">предмет Договора в соответствии с пунктом </w:t>
      </w:r>
      <w:r w:rsidR="009925FE">
        <w:fldChar w:fldCharType="begin"/>
      </w:r>
      <w:r w:rsidR="009925FE">
        <w:instrText xml:space="preserve"> REF _Ref303323780 \r \h  \* MERGEFORMAT </w:instrText>
      </w:r>
      <w:r w:rsidR="009925FE">
        <w:fldChar w:fldCharType="separate"/>
      </w:r>
      <w:r w:rsidR="00C64CD9" w:rsidRPr="00C64CD9">
        <w:rPr>
          <w:sz w:val="24"/>
          <w:szCs w:val="24"/>
        </w:rPr>
        <w:t>1.1.4</w:t>
      </w:r>
      <w:r w:rsidR="009925FE">
        <w:fldChar w:fldCharType="end"/>
      </w:r>
      <w:r w:rsidRPr="000C323D">
        <w:rPr>
          <w:sz w:val="24"/>
          <w:szCs w:val="24"/>
        </w:rPr>
        <w:t>.</w:t>
      </w:r>
    </w:p>
    <w:p w:rsidR="00047DE1" w:rsidRPr="000C323D" w:rsidRDefault="00047DE1" w:rsidP="00047DE1">
      <w:pPr>
        <w:widowControl w:val="0"/>
        <w:numPr>
          <w:ilvl w:val="3"/>
          <w:numId w:val="38"/>
        </w:numPr>
        <w:tabs>
          <w:tab w:val="left" w:pos="1620"/>
        </w:tabs>
        <w:suppressAutoHyphens w:val="0"/>
        <w:spacing w:line="264" w:lineRule="auto"/>
        <w:ind w:left="0" w:firstLine="540"/>
        <w:rPr>
          <w:sz w:val="24"/>
          <w:szCs w:val="24"/>
        </w:rPr>
      </w:pPr>
      <w:r w:rsidRPr="000C323D">
        <w:rPr>
          <w:bCs w:val="0"/>
          <w:sz w:val="24"/>
          <w:szCs w:val="24"/>
        </w:rPr>
        <w:t>Предоставление</w:t>
      </w:r>
      <w:r w:rsidRPr="000C323D">
        <w:rPr>
          <w:sz w:val="24"/>
          <w:szCs w:val="24"/>
        </w:rPr>
        <w:t xml:space="preserve"> оригинала </w:t>
      </w:r>
      <w:r w:rsidRPr="000C323D">
        <w:rPr>
          <w:bCs w:val="0"/>
          <w:sz w:val="24"/>
          <w:szCs w:val="24"/>
        </w:rPr>
        <w:t>соглашения о неустойке</w:t>
      </w:r>
      <w:r w:rsidRPr="000C323D">
        <w:rPr>
          <w:sz w:val="24"/>
          <w:szCs w:val="24"/>
        </w:rPr>
        <w:t xml:space="preserve"> без Расписки сдачи-приемки </w:t>
      </w:r>
      <w:r w:rsidRPr="000C323D">
        <w:rPr>
          <w:bCs w:val="0"/>
          <w:sz w:val="24"/>
          <w:szCs w:val="24"/>
        </w:rPr>
        <w:t>соглашения о неустойке</w:t>
      </w:r>
      <w:r w:rsidRPr="000C323D">
        <w:rPr>
          <w:sz w:val="24"/>
          <w:szCs w:val="24"/>
        </w:rPr>
        <w:t xml:space="preserve"> будет считаться Организатором как не предоставление </w:t>
      </w:r>
      <w:r w:rsidRPr="000C323D">
        <w:rPr>
          <w:bCs w:val="0"/>
          <w:sz w:val="24"/>
          <w:szCs w:val="24"/>
        </w:rPr>
        <w:t>соглашения о неустойке</w:t>
      </w:r>
      <w:r w:rsidRPr="000C323D">
        <w:rPr>
          <w:sz w:val="24"/>
          <w:szCs w:val="24"/>
        </w:rPr>
        <w:t xml:space="preserve">, и повлечет за собой последствия, указанные в п. </w:t>
      </w:r>
      <w:r w:rsidR="009925FE">
        <w:fldChar w:fldCharType="begin"/>
      </w:r>
      <w:r w:rsidR="009925FE">
        <w:instrText xml:space="preserve"> REF _Ref442187360 \r \h  \* MERGEFORMAT </w:instrText>
      </w:r>
      <w:r w:rsidR="009925FE">
        <w:fldChar w:fldCharType="separate"/>
      </w:r>
      <w:r w:rsidR="00C64CD9" w:rsidRPr="00C64CD9">
        <w:rPr>
          <w:sz w:val="24"/>
          <w:szCs w:val="24"/>
        </w:rPr>
        <w:t>3.3.14.9</w:t>
      </w:r>
      <w:r w:rsidR="009925FE">
        <w:fldChar w:fldCharType="end"/>
      </w:r>
      <w:r w:rsidRPr="000C323D">
        <w:rPr>
          <w:sz w:val="24"/>
          <w:szCs w:val="24"/>
        </w:rPr>
        <w:t xml:space="preserve"> настоящей Документации.</w:t>
      </w:r>
    </w:p>
    <w:p w:rsidR="00932C0A" w:rsidRPr="00E71A48" w:rsidRDefault="00932C0A" w:rsidP="004B74B1">
      <w:pPr>
        <w:widowControl w:val="0"/>
        <w:numPr>
          <w:ilvl w:val="3"/>
          <w:numId w:val="38"/>
        </w:numPr>
        <w:tabs>
          <w:tab w:val="left" w:pos="1620"/>
        </w:tabs>
        <w:suppressAutoHyphens w:val="0"/>
        <w:spacing w:line="264" w:lineRule="auto"/>
        <w:ind w:left="0" w:firstLine="540"/>
        <w:rPr>
          <w:bCs w:val="0"/>
          <w:sz w:val="24"/>
          <w:szCs w:val="24"/>
        </w:rPr>
      </w:pPr>
      <w:bookmarkStart w:id="303" w:name="_Ref442187360"/>
      <w:r w:rsidRPr="000C323D">
        <w:rPr>
          <w:bCs w:val="0"/>
          <w:sz w:val="24"/>
          <w:szCs w:val="24"/>
        </w:rPr>
        <w:t xml:space="preserve">Непредставление обеспечения обязательств </w:t>
      </w:r>
      <w:r w:rsidR="009C744E" w:rsidRPr="000C323D">
        <w:rPr>
          <w:bCs w:val="0"/>
          <w:sz w:val="24"/>
          <w:szCs w:val="24"/>
        </w:rPr>
        <w:t>Участник</w:t>
      </w:r>
      <w:r w:rsidRPr="000C323D">
        <w:rPr>
          <w:bCs w:val="0"/>
          <w:sz w:val="24"/>
          <w:szCs w:val="24"/>
        </w:rPr>
        <w:t xml:space="preserve">а </w:t>
      </w:r>
      <w:r w:rsidR="007A439E" w:rsidRPr="000C323D">
        <w:rPr>
          <w:bCs w:val="0"/>
          <w:sz w:val="24"/>
          <w:szCs w:val="24"/>
        </w:rPr>
        <w:t xml:space="preserve">запроса предложений </w:t>
      </w:r>
      <w:r w:rsidRPr="000C323D">
        <w:rPr>
          <w:bCs w:val="0"/>
          <w:sz w:val="24"/>
          <w:szCs w:val="24"/>
        </w:rPr>
        <w:t>или несоответствие условий и содержания</w:t>
      </w:r>
      <w:r w:rsidRPr="00E71A48">
        <w:rPr>
          <w:bCs w:val="0"/>
          <w:sz w:val="24"/>
          <w:szCs w:val="24"/>
        </w:rPr>
        <w:t xml:space="preserve">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786"/>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787"/>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51111A">
        <w:rPr>
          <w:bCs w:val="0"/>
          <w:sz w:val="24"/>
          <w:szCs w:val="24"/>
        </w:rPr>
        <w:t xml:space="preserve">Документации по запросу предложений должны быть предоставлены </w:t>
      </w:r>
      <w:r w:rsidR="009C744E" w:rsidRPr="0051111A">
        <w:rPr>
          <w:bCs w:val="0"/>
          <w:sz w:val="24"/>
          <w:szCs w:val="24"/>
        </w:rPr>
        <w:t>Участник</w:t>
      </w:r>
      <w:r w:rsidRPr="0051111A">
        <w:rPr>
          <w:bCs w:val="0"/>
          <w:sz w:val="24"/>
          <w:szCs w:val="24"/>
        </w:rPr>
        <w:t xml:space="preserve">ом через ЭТП в отсканированном виде в </w:t>
      </w:r>
      <w:r w:rsidR="0051111A" w:rsidRPr="0051111A">
        <w:rPr>
          <w:bCs w:val="0"/>
          <w:sz w:val="24"/>
          <w:szCs w:val="24"/>
        </w:rPr>
        <w:t xml:space="preserve">(за исключением файла копии Анкеты Участника запроса предложений, выполненного в формате MS </w:t>
      </w:r>
      <w:proofErr w:type="spellStart"/>
      <w:r w:rsidR="0051111A" w:rsidRPr="0051111A">
        <w:rPr>
          <w:bCs w:val="0"/>
          <w:sz w:val="24"/>
          <w:szCs w:val="24"/>
        </w:rPr>
        <w:t>Word</w:t>
      </w:r>
      <w:proofErr w:type="spellEnd"/>
      <w:r w:rsidR="0051111A" w:rsidRPr="0051111A">
        <w:rPr>
          <w:bCs w:val="0"/>
          <w:sz w:val="24"/>
          <w:szCs w:val="24"/>
        </w:rPr>
        <w:t xml:space="preserve">) </w:t>
      </w:r>
      <w:r w:rsidRPr="0051111A">
        <w:rPr>
          <w:bCs w:val="0"/>
          <w:sz w:val="24"/>
          <w:szCs w:val="24"/>
        </w:rPr>
        <w:t>доступном для прочтения формате (предпочтительнее формат *.</w:t>
      </w:r>
      <w:proofErr w:type="spellStart"/>
      <w:r w:rsidRPr="0051111A">
        <w:rPr>
          <w:bCs w:val="0"/>
          <w:sz w:val="24"/>
          <w:szCs w:val="24"/>
        </w:rPr>
        <w:t>pdf</w:t>
      </w:r>
      <w:proofErr w:type="spellEnd"/>
      <w:r w:rsidRPr="0051111A">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5C162A" w:rsidRDefault="004B5EB3" w:rsidP="004B74B1">
      <w:pPr>
        <w:widowControl w:val="0"/>
        <w:numPr>
          <w:ilvl w:val="3"/>
          <w:numId w:val="27"/>
        </w:numPr>
        <w:overflowPunct w:val="0"/>
        <w:autoSpaceDE w:val="0"/>
        <w:spacing w:after="100" w:line="264" w:lineRule="auto"/>
        <w:ind w:left="0" w:firstLine="567"/>
        <w:rPr>
          <w:bCs w:val="0"/>
          <w:sz w:val="24"/>
          <w:szCs w:val="24"/>
        </w:rPr>
      </w:pPr>
      <w:bookmarkStart w:id="313" w:name="_Ref440289953"/>
      <w:r w:rsidRPr="005C162A">
        <w:rPr>
          <w:bCs w:val="0"/>
          <w:sz w:val="24"/>
          <w:szCs w:val="24"/>
        </w:rPr>
        <w:t>Заявк</w:t>
      </w:r>
      <w:r w:rsidR="00717F60" w:rsidRPr="005C162A">
        <w:rPr>
          <w:bCs w:val="0"/>
          <w:sz w:val="24"/>
          <w:szCs w:val="24"/>
        </w:rPr>
        <w:t xml:space="preserve">и на ЭТП могут быть поданы до </w:t>
      </w:r>
      <w:r w:rsidR="002B5044" w:rsidRPr="005C162A">
        <w:rPr>
          <w:b/>
          <w:bCs w:val="0"/>
          <w:sz w:val="24"/>
          <w:szCs w:val="24"/>
        </w:rPr>
        <w:t xml:space="preserve">12 часов 00 минут </w:t>
      </w:r>
      <w:r w:rsidR="005C162A" w:rsidRPr="005C162A">
        <w:rPr>
          <w:b/>
          <w:bCs w:val="0"/>
          <w:sz w:val="24"/>
          <w:szCs w:val="24"/>
        </w:rPr>
        <w:t>18</w:t>
      </w:r>
      <w:r w:rsidR="002B5044" w:rsidRPr="005C162A">
        <w:rPr>
          <w:b/>
          <w:bCs w:val="0"/>
          <w:sz w:val="24"/>
          <w:szCs w:val="24"/>
        </w:rPr>
        <w:t xml:space="preserve"> </w:t>
      </w:r>
      <w:r w:rsidR="005C162A" w:rsidRPr="005C162A">
        <w:rPr>
          <w:b/>
          <w:bCs w:val="0"/>
          <w:sz w:val="24"/>
          <w:szCs w:val="24"/>
        </w:rPr>
        <w:t xml:space="preserve">марта </w:t>
      </w:r>
      <w:r w:rsidR="002B5044" w:rsidRPr="005C162A">
        <w:rPr>
          <w:b/>
          <w:bCs w:val="0"/>
          <w:sz w:val="24"/>
          <w:szCs w:val="24"/>
        </w:rPr>
        <w:t>2016 года</w:t>
      </w:r>
      <w:r w:rsidR="00115042" w:rsidRPr="005C162A">
        <w:rPr>
          <w:b/>
          <w:bCs w:val="0"/>
          <w:sz w:val="24"/>
          <w:szCs w:val="24"/>
        </w:rPr>
        <w:t xml:space="preserve">, </w:t>
      </w:r>
      <w:r w:rsidR="00115042" w:rsidRPr="005C162A">
        <w:rPr>
          <w:bCs w:val="0"/>
          <w:sz w:val="24"/>
          <w:szCs w:val="24"/>
        </w:rPr>
        <w:t xml:space="preserve">при этом предложенная Участником в Письме о подаче оферты </w:t>
      </w:r>
      <w:r w:rsidR="00115042" w:rsidRPr="005C162A">
        <w:rPr>
          <w:bCs w:val="0"/>
          <w:spacing w:val="-2"/>
          <w:sz w:val="24"/>
          <w:szCs w:val="24"/>
        </w:rPr>
        <w:t>(под</w:t>
      </w:r>
      <w:r w:rsidR="00115042" w:rsidRPr="005C162A">
        <w:rPr>
          <w:bCs w:val="0"/>
          <w:sz w:val="24"/>
          <w:szCs w:val="24"/>
        </w:rPr>
        <w:t xml:space="preserve">раздел </w:t>
      </w:r>
      <w:r w:rsidR="00A42256" w:rsidRPr="005C162A">
        <w:rPr>
          <w:bCs w:val="0"/>
          <w:sz w:val="24"/>
          <w:szCs w:val="24"/>
        </w:rPr>
        <w:fldChar w:fldCharType="begin"/>
      </w:r>
      <w:r w:rsidR="00115042" w:rsidRPr="005C162A">
        <w:rPr>
          <w:bCs w:val="0"/>
          <w:sz w:val="24"/>
          <w:szCs w:val="24"/>
        </w:rPr>
        <w:instrText xml:space="preserve"> REF _Ref55336310 \r \h </w:instrText>
      </w:r>
      <w:r w:rsidR="00A42256" w:rsidRPr="005C162A">
        <w:rPr>
          <w:bCs w:val="0"/>
          <w:sz w:val="24"/>
          <w:szCs w:val="24"/>
        </w:rPr>
      </w:r>
      <w:r w:rsidR="005C162A">
        <w:rPr>
          <w:bCs w:val="0"/>
          <w:sz w:val="24"/>
          <w:szCs w:val="24"/>
        </w:rPr>
        <w:instrText xml:space="preserve"> \* MERGEFORMAT </w:instrText>
      </w:r>
      <w:r w:rsidR="00A42256" w:rsidRPr="005C162A">
        <w:rPr>
          <w:bCs w:val="0"/>
          <w:sz w:val="24"/>
          <w:szCs w:val="24"/>
        </w:rPr>
        <w:fldChar w:fldCharType="separate"/>
      </w:r>
      <w:r w:rsidR="00C64CD9" w:rsidRPr="005C162A">
        <w:rPr>
          <w:bCs w:val="0"/>
          <w:sz w:val="24"/>
          <w:szCs w:val="24"/>
        </w:rPr>
        <w:t>5.1</w:t>
      </w:r>
      <w:r w:rsidR="00A42256" w:rsidRPr="005C162A">
        <w:rPr>
          <w:bCs w:val="0"/>
          <w:sz w:val="24"/>
          <w:szCs w:val="24"/>
        </w:rPr>
        <w:fldChar w:fldCharType="end"/>
      </w:r>
      <w:r w:rsidR="00115042" w:rsidRPr="005C162A">
        <w:rPr>
          <w:bCs w:val="0"/>
          <w:sz w:val="24"/>
          <w:szCs w:val="24"/>
          <w:lang w:eastAsia="ru-RU"/>
        </w:rPr>
        <w:t>)</w:t>
      </w:r>
      <w:r w:rsidR="00115042" w:rsidRPr="005C162A">
        <w:rPr>
          <w:bCs w:val="0"/>
          <w:sz w:val="24"/>
          <w:szCs w:val="24"/>
        </w:rPr>
        <w:t xml:space="preserve"> цена должна соответствовать цене, указанной Участником на «котировочной доске» ЭТП</w:t>
      </w:r>
      <w:r w:rsidR="00717F60" w:rsidRPr="005C162A">
        <w:rPr>
          <w:bCs w:val="0"/>
          <w:sz w:val="24"/>
          <w:szCs w:val="24"/>
        </w:rPr>
        <w:t>.</w:t>
      </w:r>
      <w:bookmarkEnd w:id="313"/>
    </w:p>
    <w:p w:rsidR="00717F60" w:rsidRPr="005C162A"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788"/>
      <w:r w:rsidRPr="005C162A">
        <w:rPr>
          <w:szCs w:val="24"/>
        </w:rPr>
        <w:t>Подача Заявок в письменной</w:t>
      </w:r>
      <w:r w:rsidR="001640C4" w:rsidRPr="005C162A">
        <w:rPr>
          <w:szCs w:val="24"/>
        </w:rPr>
        <w:t xml:space="preserve"> (бумажной)</w:t>
      </w:r>
      <w:r w:rsidRPr="005C162A">
        <w:rPr>
          <w:szCs w:val="24"/>
        </w:rPr>
        <w:t xml:space="preserve"> форме</w:t>
      </w:r>
      <w:bookmarkEnd w:id="314"/>
      <w:bookmarkEnd w:id="315"/>
      <w:bookmarkEnd w:id="316"/>
      <w:bookmarkEnd w:id="317"/>
      <w:bookmarkEnd w:id="318"/>
      <w:bookmarkEnd w:id="319"/>
      <w:bookmarkEnd w:id="320"/>
    </w:p>
    <w:bookmarkEnd w:id="306"/>
    <w:p w:rsidR="00717F60" w:rsidRPr="005C162A" w:rsidRDefault="001A3C31" w:rsidP="004B74B1">
      <w:pPr>
        <w:widowControl w:val="0"/>
        <w:numPr>
          <w:ilvl w:val="3"/>
          <w:numId w:val="28"/>
        </w:numPr>
        <w:overflowPunct w:val="0"/>
        <w:autoSpaceDE w:val="0"/>
        <w:spacing w:after="100" w:line="264" w:lineRule="auto"/>
        <w:ind w:left="0" w:firstLine="567"/>
        <w:rPr>
          <w:bCs w:val="0"/>
          <w:sz w:val="24"/>
          <w:szCs w:val="24"/>
        </w:rPr>
      </w:pPr>
      <w:r w:rsidRPr="005C162A">
        <w:rPr>
          <w:bCs w:val="0"/>
          <w:sz w:val="24"/>
          <w:szCs w:val="24"/>
        </w:rPr>
        <w:t xml:space="preserve">Подача Участником Заявки в письменной </w:t>
      </w:r>
      <w:r w:rsidR="001640C4" w:rsidRPr="005C162A">
        <w:rPr>
          <w:sz w:val="24"/>
          <w:szCs w:val="24"/>
        </w:rPr>
        <w:t xml:space="preserve">(бумажной) </w:t>
      </w:r>
      <w:r w:rsidRPr="005C162A">
        <w:rPr>
          <w:bCs w:val="0"/>
          <w:sz w:val="24"/>
          <w:szCs w:val="24"/>
        </w:rPr>
        <w:t>форме не предусмотрена</w:t>
      </w:r>
      <w:r w:rsidR="00047DE1" w:rsidRPr="005C162A">
        <w:rPr>
          <w:bCs w:val="0"/>
          <w:sz w:val="24"/>
          <w:szCs w:val="24"/>
        </w:rPr>
        <w:t xml:space="preserve">, за исключением документов, указанных в </w:t>
      </w:r>
      <w:proofErr w:type="spellStart"/>
      <w:r w:rsidR="00047DE1" w:rsidRPr="005C162A">
        <w:rPr>
          <w:bCs w:val="0"/>
          <w:sz w:val="24"/>
          <w:szCs w:val="24"/>
        </w:rPr>
        <w:t>п.п</w:t>
      </w:r>
      <w:proofErr w:type="spellEnd"/>
      <w:r w:rsidR="00047DE1" w:rsidRPr="005C162A">
        <w:rPr>
          <w:bCs w:val="0"/>
          <w:sz w:val="24"/>
          <w:szCs w:val="24"/>
        </w:rPr>
        <w:t xml:space="preserve">. </w:t>
      </w:r>
      <w:r w:rsidR="009925FE" w:rsidRPr="005C162A">
        <w:fldChar w:fldCharType="begin"/>
      </w:r>
      <w:r w:rsidR="009925FE" w:rsidRPr="005C162A">
        <w:instrText xml:space="preserve"> REF _Ref442187861 \r \h  \* MERGEFORMAT </w:instrText>
      </w:r>
      <w:r w:rsidR="009925FE" w:rsidRPr="005C162A">
        <w:fldChar w:fldCharType="separate"/>
      </w:r>
      <w:r w:rsidR="00C64CD9" w:rsidRPr="005C162A">
        <w:rPr>
          <w:bCs w:val="0"/>
          <w:sz w:val="24"/>
          <w:szCs w:val="24"/>
        </w:rPr>
        <w:t>т)</w:t>
      </w:r>
      <w:r w:rsidR="009925FE" w:rsidRPr="005C162A">
        <w:fldChar w:fldCharType="end"/>
      </w:r>
      <w:r w:rsidR="001C386D" w:rsidRPr="005C162A">
        <w:rPr>
          <w:sz w:val="24"/>
          <w:szCs w:val="24"/>
        </w:rPr>
        <w:t xml:space="preserve"> п. </w:t>
      </w:r>
      <w:r w:rsidR="009925FE" w:rsidRPr="005C162A">
        <w:fldChar w:fldCharType="begin"/>
      </w:r>
      <w:r w:rsidR="009925FE" w:rsidRPr="005C162A">
        <w:instrText xml:space="preserve"> REF _Ref306005578 \r \h  \* MERGEFORMAT </w:instrText>
      </w:r>
      <w:r w:rsidR="009925FE" w:rsidRPr="005C162A">
        <w:fldChar w:fldCharType="separate"/>
      </w:r>
      <w:r w:rsidR="00C64CD9" w:rsidRPr="005C162A">
        <w:rPr>
          <w:sz w:val="24"/>
          <w:szCs w:val="24"/>
        </w:rPr>
        <w:t>3.3.8.3</w:t>
      </w:r>
      <w:r w:rsidR="009925FE" w:rsidRPr="005C162A">
        <w:fldChar w:fldCharType="end"/>
      </w:r>
      <w:r w:rsidR="00047DE1" w:rsidRPr="005C162A">
        <w:rPr>
          <w:sz w:val="24"/>
          <w:szCs w:val="24"/>
        </w:rPr>
        <w:t xml:space="preserve"> и подразделе </w:t>
      </w:r>
      <w:r w:rsidR="009925FE" w:rsidRPr="005C162A">
        <w:fldChar w:fldCharType="begin"/>
      </w:r>
      <w:r w:rsidR="009925FE" w:rsidRPr="005C162A">
        <w:instrText xml:space="preserve"> REF _Ref441574649 \r \h  \* MERGEFORMAT </w:instrText>
      </w:r>
      <w:r w:rsidR="009925FE" w:rsidRPr="005C162A">
        <w:fldChar w:fldCharType="separate"/>
      </w:r>
      <w:r w:rsidR="00C64CD9" w:rsidRPr="005C162A">
        <w:rPr>
          <w:sz w:val="24"/>
          <w:szCs w:val="24"/>
        </w:rPr>
        <w:t>5.16</w:t>
      </w:r>
      <w:r w:rsidR="009925FE" w:rsidRPr="005C162A">
        <w:fldChar w:fldCharType="end"/>
      </w:r>
      <w:r w:rsidR="00047DE1" w:rsidRPr="005C162A">
        <w:rPr>
          <w:bCs w:val="0"/>
          <w:sz w:val="24"/>
          <w:szCs w:val="24"/>
        </w:rPr>
        <w:t>.</w:t>
      </w:r>
    </w:p>
    <w:p w:rsidR="00717F60" w:rsidRPr="005C162A" w:rsidRDefault="00717F60" w:rsidP="00E71A48">
      <w:pPr>
        <w:pStyle w:val="2"/>
        <w:tabs>
          <w:tab w:val="clear" w:pos="1700"/>
          <w:tab w:val="left" w:pos="709"/>
        </w:tabs>
        <w:spacing w:line="264" w:lineRule="auto"/>
      </w:pPr>
      <w:bookmarkStart w:id="321" w:name="_Ref303683883"/>
      <w:bookmarkStart w:id="322" w:name="_Toc441130789"/>
      <w:r w:rsidRPr="005C162A">
        <w:t xml:space="preserve">Изменение и отзыв </w:t>
      </w:r>
      <w:r w:rsidR="004B5EB3" w:rsidRPr="005C162A">
        <w:t>Заявк</w:t>
      </w:r>
      <w:r w:rsidRPr="005C162A">
        <w:t>и</w:t>
      </w:r>
      <w:bookmarkEnd w:id="321"/>
      <w:bookmarkEnd w:id="322"/>
    </w:p>
    <w:p w:rsidR="00C64CD9" w:rsidRPr="00E71A48" w:rsidRDefault="00C64CD9" w:rsidP="00C64CD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790"/>
      <w:bookmarkStart w:id="325" w:name="_GoBack"/>
      <w:bookmarkEnd w:id="325"/>
      <w:r w:rsidRPr="00E71A48">
        <w:rPr>
          <w:bCs w:val="0"/>
          <w:sz w:val="24"/>
          <w:szCs w:val="24"/>
        </w:rPr>
        <w:t xml:space="preserve">До окончания </w:t>
      </w:r>
      <w:r w:rsidRPr="00223D18">
        <w:rPr>
          <w:bCs w:val="0"/>
          <w:sz w:val="24"/>
          <w:szCs w:val="24"/>
        </w:rPr>
        <w:t xml:space="preserve">срока подачи заявок (п. </w:t>
      </w:r>
      <w:r w:rsidR="00A42256">
        <w:fldChar w:fldCharType="begin"/>
      </w:r>
      <w:r w:rsidR="00895695">
        <w:instrText xml:space="preserve"> REF _Ref440289953 \r \h  \* MERGEFORMAT </w:instrText>
      </w:r>
      <w:r w:rsidR="00A42256">
        <w:fldChar w:fldCharType="separate"/>
      </w:r>
      <w:r w:rsidRPr="00C64CD9">
        <w:rPr>
          <w:bCs w:val="0"/>
          <w:sz w:val="24"/>
          <w:szCs w:val="24"/>
        </w:rPr>
        <w:t>3.4.1.3</w:t>
      </w:r>
      <w:r w:rsidR="00A42256">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C64CD9" w:rsidRPr="00E71A48" w:rsidRDefault="00C64CD9" w:rsidP="00C64CD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925FE">
        <w:fldChar w:fldCharType="begin"/>
      </w:r>
      <w:r w:rsidR="009925FE">
        <w:instrText xml:space="preserve"> REF _Ref440289953 \r \h  \* MERGEFORMAT </w:instrText>
      </w:r>
      <w:r w:rsidR="009925FE">
        <w:fldChar w:fldCharType="separate"/>
      </w:r>
      <w:r>
        <w:rPr>
          <w:bCs w:val="0"/>
          <w:sz w:val="24"/>
          <w:szCs w:val="24"/>
        </w:rPr>
        <w:t>3.4.1.3</w:t>
      </w:r>
      <w:r w:rsidR="009925F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C64CD9" w:rsidRPr="00223D18" w:rsidRDefault="00C64CD9" w:rsidP="00C64CD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925FE">
        <w:fldChar w:fldCharType="begin"/>
      </w:r>
      <w:r w:rsidR="009925FE">
        <w:instrText xml:space="preserve"> REF _Ref440289953 \r \h  \* MERGEFORMAT </w:instrText>
      </w:r>
      <w:r w:rsidR="009925FE">
        <w:fldChar w:fldCharType="separate"/>
      </w:r>
      <w:r w:rsidRPr="00C64CD9">
        <w:rPr>
          <w:bCs w:val="0"/>
          <w:sz w:val="24"/>
          <w:szCs w:val="24"/>
        </w:rPr>
        <w:t>3.4.1.3</w:t>
      </w:r>
      <w:r w:rsidR="009925F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925FE">
        <w:fldChar w:fldCharType="begin"/>
      </w:r>
      <w:r w:rsidR="009925FE">
        <w:instrText xml:space="preserve"> REF _Ref55279015 \r \h  \* MERGEFORMAT </w:instrText>
      </w:r>
      <w:r w:rsidR="009925FE">
        <w:fldChar w:fldCharType="separate"/>
      </w:r>
      <w:r w:rsidRPr="00C64CD9">
        <w:rPr>
          <w:sz w:val="24"/>
          <w:szCs w:val="24"/>
        </w:rPr>
        <w:t>3.3.1.6</w:t>
      </w:r>
      <w:r w:rsidR="009925FE">
        <w:fldChar w:fldCharType="end"/>
      </w:r>
      <w:r w:rsidRPr="00223D18">
        <w:rPr>
          <w:sz w:val="24"/>
          <w:szCs w:val="24"/>
        </w:rPr>
        <w:t xml:space="preserve">, </w:t>
      </w:r>
      <w:r w:rsidR="009925FE">
        <w:fldChar w:fldCharType="begin"/>
      </w:r>
      <w:r w:rsidR="009925FE">
        <w:instrText xml:space="preserve"> REF _Ref195087786 \r \h  \* MERGEFORMAT </w:instrText>
      </w:r>
      <w:r w:rsidR="009925FE">
        <w:fldChar w:fldCharType="separate"/>
      </w:r>
      <w:r w:rsidRPr="00C64CD9">
        <w:rPr>
          <w:sz w:val="24"/>
          <w:szCs w:val="24"/>
        </w:rPr>
        <w:t>3.3.1.7</w:t>
      </w:r>
      <w:r w:rsidR="009925F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lastRenderedPageBreak/>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6" w:name="_Toc439323711"/>
      <w:bookmarkStart w:id="327" w:name="_Toc440357109"/>
      <w:bookmarkStart w:id="328" w:name="_Toc440359664"/>
      <w:bookmarkStart w:id="329" w:name="_Toc440632127"/>
      <w:bookmarkStart w:id="330" w:name="_Toc440875948"/>
      <w:bookmarkStart w:id="331" w:name="_Toc441130791"/>
      <w:r w:rsidRPr="00E71A48">
        <w:rPr>
          <w:szCs w:val="24"/>
        </w:rPr>
        <w:t>Общие положения</w:t>
      </w:r>
      <w:bookmarkEnd w:id="326"/>
      <w:bookmarkEnd w:id="327"/>
      <w:bookmarkEnd w:id="328"/>
      <w:bookmarkEnd w:id="329"/>
      <w:bookmarkEnd w:id="330"/>
      <w:bookmarkEnd w:id="331"/>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925FE">
        <w:fldChar w:fldCharType="begin"/>
      </w:r>
      <w:r w:rsidR="009925FE">
        <w:instrText xml:space="preserve"> REF _Ref93089454 \n \h  \* MERGEFORMAT </w:instrText>
      </w:r>
      <w:r w:rsidR="009925FE">
        <w:fldChar w:fldCharType="separate"/>
      </w:r>
      <w:r w:rsidR="00C64CD9" w:rsidRPr="00C64CD9">
        <w:rPr>
          <w:bCs w:val="0"/>
          <w:sz w:val="24"/>
          <w:szCs w:val="24"/>
        </w:rPr>
        <w:t>3.6.2</w:t>
      </w:r>
      <w:r w:rsidR="009925FE">
        <w:fldChar w:fldCharType="end"/>
      </w:r>
      <w:r w:rsidRPr="00E71A48">
        <w:rPr>
          <w:bCs w:val="0"/>
          <w:sz w:val="24"/>
          <w:szCs w:val="24"/>
        </w:rPr>
        <w:t xml:space="preserve">), проведение (при необходимости) переговоров (пункт </w:t>
      </w:r>
      <w:r w:rsidR="009925FE">
        <w:fldChar w:fldCharType="begin"/>
      </w:r>
      <w:r w:rsidR="009925FE">
        <w:instrText xml:space="preserve"> REF _Ref303670674 \n \h  \* MERGEFORMAT </w:instrText>
      </w:r>
      <w:r w:rsidR="009925FE">
        <w:fldChar w:fldCharType="separate"/>
      </w:r>
      <w:r w:rsidR="00C64CD9" w:rsidRPr="00C64CD9">
        <w:rPr>
          <w:bCs w:val="0"/>
          <w:sz w:val="24"/>
          <w:szCs w:val="24"/>
        </w:rPr>
        <w:t>3.6.3</w:t>
      </w:r>
      <w:r w:rsidR="009925FE">
        <w:fldChar w:fldCharType="end"/>
      </w:r>
      <w:r w:rsidRPr="00E71A48">
        <w:rPr>
          <w:bCs w:val="0"/>
          <w:sz w:val="24"/>
          <w:szCs w:val="24"/>
        </w:rPr>
        <w:t>) и оценочную стадию (пункт</w:t>
      </w:r>
      <w:r w:rsidR="007F3FB7" w:rsidRPr="00E71A48">
        <w:rPr>
          <w:bCs w:val="0"/>
          <w:sz w:val="24"/>
          <w:szCs w:val="24"/>
        </w:rPr>
        <w:t xml:space="preserve"> </w:t>
      </w:r>
      <w:r w:rsidR="009925FE">
        <w:fldChar w:fldCharType="begin"/>
      </w:r>
      <w:r w:rsidR="009925FE">
        <w:instrText xml:space="preserve"> REF _Ref306138385 \r \h  \* MERGEFORMAT </w:instrText>
      </w:r>
      <w:r w:rsidR="009925FE">
        <w:fldChar w:fldCharType="separate"/>
      </w:r>
      <w:r w:rsidR="00C64CD9" w:rsidRPr="00C64CD9">
        <w:rPr>
          <w:bCs w:val="0"/>
          <w:sz w:val="24"/>
          <w:szCs w:val="24"/>
        </w:rPr>
        <w:t>3.6.4</w:t>
      </w:r>
      <w:r w:rsidR="009925FE">
        <w:fldChar w:fldCharType="end"/>
      </w:r>
      <w:r w:rsidRPr="00E71A48">
        <w:rPr>
          <w:bCs w:val="0"/>
          <w:sz w:val="24"/>
          <w:szCs w:val="24"/>
        </w:rPr>
        <w:t>).</w:t>
      </w:r>
    </w:p>
    <w:p w:rsidR="00717F60" w:rsidRPr="00E71A48" w:rsidRDefault="00717F60" w:rsidP="00E71A48">
      <w:pPr>
        <w:pStyle w:val="3"/>
        <w:spacing w:line="264" w:lineRule="auto"/>
        <w:rPr>
          <w:szCs w:val="24"/>
        </w:rPr>
      </w:pPr>
      <w:bookmarkStart w:id="332" w:name="_Ref93089454"/>
      <w:bookmarkStart w:id="333" w:name="_Toc439323712"/>
      <w:bookmarkStart w:id="334" w:name="_Toc440357110"/>
      <w:bookmarkStart w:id="335" w:name="_Toc440359665"/>
      <w:bookmarkStart w:id="336" w:name="_Toc440632128"/>
      <w:bookmarkStart w:id="337" w:name="_Toc440875949"/>
      <w:bookmarkStart w:id="338" w:name="_Toc441130792"/>
      <w:r w:rsidRPr="00E71A48">
        <w:rPr>
          <w:szCs w:val="24"/>
        </w:rPr>
        <w:t>Отборочная стадия</w:t>
      </w:r>
      <w:bookmarkEnd w:id="332"/>
      <w:bookmarkEnd w:id="333"/>
      <w:bookmarkEnd w:id="334"/>
      <w:bookmarkEnd w:id="335"/>
      <w:bookmarkEnd w:id="336"/>
      <w:bookmarkEnd w:id="337"/>
      <w:bookmarkEnd w:id="338"/>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334EA1">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w:t>
      </w:r>
      <w:r w:rsidRPr="00E71A48">
        <w:rPr>
          <w:sz w:val="24"/>
          <w:szCs w:val="24"/>
        </w:rPr>
        <w:lastRenderedPageBreak/>
        <w:t xml:space="preserve">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9"/>
      <w:bookmarkEnd w:id="340"/>
    </w:p>
    <w:p w:rsidR="007476A7" w:rsidRPr="007476A7" w:rsidRDefault="007476A7" w:rsidP="007476A7">
      <w:pPr>
        <w:pStyle w:val="affffff0"/>
        <w:widowControl w:val="0"/>
        <w:numPr>
          <w:ilvl w:val="0"/>
          <w:numId w:val="84"/>
        </w:numPr>
        <w:tabs>
          <w:tab w:val="left" w:pos="426"/>
        </w:tabs>
        <w:autoSpaceDE w:val="0"/>
        <w:spacing w:line="264" w:lineRule="auto"/>
        <w:rPr>
          <w:sz w:val="24"/>
          <w:szCs w:val="24"/>
        </w:rPr>
      </w:pPr>
      <w:proofErr w:type="gramStart"/>
      <w:r w:rsidRPr="007476A7">
        <w:rPr>
          <w:sz w:val="24"/>
          <w:szCs w:val="24"/>
        </w:rPr>
        <w:t>поданы с нарушением порядка подачи Заявок, установленного в настоящей Документации;</w:t>
      </w:r>
      <w:proofErr w:type="gramEnd"/>
    </w:p>
    <w:p w:rsidR="007476A7" w:rsidRPr="007476A7" w:rsidRDefault="007476A7" w:rsidP="007476A7">
      <w:pPr>
        <w:pStyle w:val="affffff0"/>
        <w:widowControl w:val="0"/>
        <w:numPr>
          <w:ilvl w:val="0"/>
          <w:numId w:val="84"/>
        </w:numPr>
        <w:tabs>
          <w:tab w:val="left" w:pos="426"/>
        </w:tabs>
        <w:autoSpaceDE w:val="0"/>
        <w:spacing w:line="264" w:lineRule="auto"/>
        <w:rPr>
          <w:sz w:val="24"/>
          <w:szCs w:val="24"/>
        </w:rPr>
      </w:pPr>
      <w:r w:rsidRPr="007476A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7476A7">
        <w:rPr>
          <w:sz w:val="24"/>
          <w:szCs w:val="24"/>
        </w:rPr>
        <w:t>числе</w:t>
      </w:r>
      <w:proofErr w:type="gramEnd"/>
      <w:r w:rsidRPr="007476A7">
        <w:rPr>
          <w:sz w:val="24"/>
          <w:szCs w:val="24"/>
        </w:rPr>
        <w:t xml:space="preserve"> если Участник (в </w:t>
      </w:r>
      <w:proofErr w:type="spellStart"/>
      <w:r w:rsidRPr="007476A7">
        <w:rPr>
          <w:sz w:val="24"/>
          <w:szCs w:val="24"/>
        </w:rPr>
        <w:t>т.ч</w:t>
      </w:r>
      <w:proofErr w:type="spellEnd"/>
      <w:r w:rsidRPr="007476A7">
        <w:rPr>
          <w:sz w:val="24"/>
          <w:szCs w:val="24"/>
        </w:rPr>
        <w:t>. один или несколько членов К</w:t>
      </w:r>
      <w:r>
        <w:rPr>
          <w:sz w:val="24"/>
          <w:szCs w:val="24"/>
        </w:rPr>
        <w:t>оллективного участника</w:t>
      </w:r>
      <w:r w:rsidRPr="007476A7">
        <w:rPr>
          <w:sz w:val="24"/>
          <w:szCs w:val="24"/>
        </w:rPr>
        <w:t xml:space="preserve">) не предоставил информацию о собственниках Участника (включая конечных бенефициаров) (подраздел </w:t>
      </w:r>
      <w:r w:rsidR="00A42256">
        <w:rPr>
          <w:sz w:val="24"/>
          <w:szCs w:val="24"/>
        </w:rPr>
        <w:fldChar w:fldCharType="begin"/>
      </w:r>
      <w:r>
        <w:rPr>
          <w:sz w:val="24"/>
          <w:szCs w:val="24"/>
        </w:rPr>
        <w:instrText xml:space="preserve"> REF _Ref444178906 \r \h </w:instrText>
      </w:r>
      <w:r w:rsidR="00A42256">
        <w:rPr>
          <w:sz w:val="24"/>
          <w:szCs w:val="24"/>
        </w:rPr>
      </w:r>
      <w:r w:rsidR="00A42256">
        <w:rPr>
          <w:sz w:val="24"/>
          <w:szCs w:val="24"/>
        </w:rPr>
        <w:fldChar w:fldCharType="separate"/>
      </w:r>
      <w:r>
        <w:rPr>
          <w:sz w:val="24"/>
          <w:szCs w:val="24"/>
        </w:rPr>
        <w:t>5.11</w:t>
      </w:r>
      <w:r w:rsidR="00A42256">
        <w:rPr>
          <w:sz w:val="24"/>
          <w:szCs w:val="24"/>
        </w:rPr>
        <w:fldChar w:fldCharType="end"/>
      </w:r>
      <w:r w:rsidRPr="007476A7">
        <w:rPr>
          <w:sz w:val="24"/>
          <w:szCs w:val="24"/>
        </w:rPr>
        <w:t xml:space="preserve">); </w:t>
      </w:r>
    </w:p>
    <w:p w:rsidR="007476A7" w:rsidRPr="007476A7" w:rsidRDefault="007476A7" w:rsidP="007476A7">
      <w:pPr>
        <w:pStyle w:val="affffff0"/>
        <w:widowControl w:val="0"/>
        <w:numPr>
          <w:ilvl w:val="0"/>
          <w:numId w:val="84"/>
        </w:numPr>
        <w:tabs>
          <w:tab w:val="left" w:pos="426"/>
        </w:tabs>
        <w:autoSpaceDE w:val="0"/>
        <w:spacing w:line="264" w:lineRule="auto"/>
        <w:rPr>
          <w:sz w:val="24"/>
          <w:szCs w:val="24"/>
        </w:rPr>
      </w:pPr>
      <w:r w:rsidRPr="007476A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925FE">
        <w:fldChar w:fldCharType="begin"/>
      </w:r>
      <w:r w:rsidR="009925FE">
        <w:instrText xml:space="preserve"> REF _Ref306176386 \r \h  \* MERGEFORMAT </w:instrText>
      </w:r>
      <w:r w:rsidR="009925FE">
        <w:fldChar w:fldCharType="separate"/>
      </w:r>
      <w:r w:rsidRPr="00C64CD9">
        <w:rPr>
          <w:sz w:val="24"/>
          <w:szCs w:val="24"/>
        </w:rPr>
        <w:t>3.3.14</w:t>
      </w:r>
      <w:r w:rsidR="009925FE">
        <w:fldChar w:fldCharType="end"/>
      </w:r>
      <w:r w:rsidRPr="007476A7">
        <w:rPr>
          <w:sz w:val="24"/>
          <w:szCs w:val="24"/>
        </w:rPr>
        <w:t>;</w:t>
      </w:r>
    </w:p>
    <w:p w:rsidR="007476A7" w:rsidRPr="007476A7" w:rsidRDefault="007476A7" w:rsidP="007476A7">
      <w:pPr>
        <w:pStyle w:val="affffff0"/>
        <w:widowControl w:val="0"/>
        <w:numPr>
          <w:ilvl w:val="0"/>
          <w:numId w:val="84"/>
        </w:numPr>
        <w:tabs>
          <w:tab w:val="left" w:pos="426"/>
        </w:tabs>
        <w:autoSpaceDE w:val="0"/>
        <w:spacing w:after="100" w:line="264" w:lineRule="auto"/>
        <w:rPr>
          <w:sz w:val="24"/>
          <w:szCs w:val="24"/>
        </w:rPr>
      </w:pPr>
      <w:r w:rsidRPr="007476A7">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476A7" w:rsidRPr="007476A7" w:rsidRDefault="007476A7" w:rsidP="007476A7">
      <w:pPr>
        <w:pStyle w:val="affffff0"/>
        <w:widowControl w:val="0"/>
        <w:numPr>
          <w:ilvl w:val="0"/>
          <w:numId w:val="84"/>
        </w:numPr>
        <w:tabs>
          <w:tab w:val="left" w:pos="426"/>
        </w:tabs>
        <w:autoSpaceDE w:val="0"/>
        <w:spacing w:after="100" w:line="264" w:lineRule="auto"/>
        <w:rPr>
          <w:sz w:val="24"/>
          <w:szCs w:val="24"/>
        </w:rPr>
      </w:pPr>
      <w:r w:rsidRPr="007476A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91267" w:rsidRPr="007476A7" w:rsidRDefault="007476A7" w:rsidP="007476A7">
      <w:pPr>
        <w:pStyle w:val="affffff0"/>
        <w:widowControl w:val="0"/>
        <w:numPr>
          <w:ilvl w:val="0"/>
          <w:numId w:val="84"/>
        </w:numPr>
        <w:tabs>
          <w:tab w:val="left" w:pos="426"/>
        </w:tabs>
        <w:autoSpaceDE w:val="0"/>
        <w:spacing w:line="264" w:lineRule="auto"/>
        <w:rPr>
          <w:sz w:val="24"/>
          <w:szCs w:val="24"/>
        </w:rPr>
      </w:pPr>
      <w:r w:rsidRPr="007476A7">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925FE">
        <w:fldChar w:fldCharType="begin"/>
      </w:r>
      <w:r w:rsidR="009925FE">
        <w:instrText xml:space="preserve"> REF _Ref306176386 \r \h  \* MERGEFORMAT </w:instrText>
      </w:r>
      <w:r w:rsidR="009925FE">
        <w:fldChar w:fldCharType="separate"/>
      </w:r>
      <w:r w:rsidR="00C64CD9" w:rsidRPr="00C64CD9">
        <w:rPr>
          <w:sz w:val="24"/>
          <w:szCs w:val="24"/>
        </w:rPr>
        <w:t>3.3.14</w:t>
      </w:r>
      <w:r w:rsidR="009925F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1" w:name="_Ref303670674"/>
      <w:bookmarkStart w:id="342" w:name="_Toc439323713"/>
      <w:bookmarkStart w:id="343" w:name="_Toc440357111"/>
      <w:bookmarkStart w:id="344" w:name="_Toc440359666"/>
      <w:bookmarkStart w:id="345" w:name="_Toc440632129"/>
      <w:bookmarkStart w:id="346" w:name="_Toc440875950"/>
      <w:bookmarkStart w:id="347" w:name="_Toc441130793"/>
      <w:r w:rsidRPr="00E71A48">
        <w:rPr>
          <w:szCs w:val="24"/>
        </w:rPr>
        <w:t>Проведение переговоров</w:t>
      </w:r>
      <w:bookmarkEnd w:id="341"/>
      <w:bookmarkEnd w:id="342"/>
      <w:bookmarkEnd w:id="343"/>
      <w:bookmarkEnd w:id="344"/>
      <w:bookmarkEnd w:id="345"/>
      <w:bookmarkEnd w:id="346"/>
      <w:bookmarkEnd w:id="347"/>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8" w:name="_Ref306138385"/>
      <w:bookmarkStart w:id="349" w:name="_Toc439323714"/>
      <w:bookmarkStart w:id="350" w:name="_Toc440357112"/>
      <w:bookmarkStart w:id="351" w:name="_Toc440359667"/>
      <w:bookmarkStart w:id="352" w:name="_Toc440632130"/>
      <w:bookmarkStart w:id="353" w:name="_Toc440875951"/>
      <w:bookmarkStart w:id="354" w:name="_Toc441130794"/>
      <w:r w:rsidRPr="00E71A48">
        <w:rPr>
          <w:szCs w:val="24"/>
        </w:rPr>
        <w:t>Оценочная стадия</w:t>
      </w:r>
      <w:bookmarkEnd w:id="348"/>
      <w:bookmarkEnd w:id="349"/>
      <w:bookmarkEnd w:id="350"/>
      <w:bookmarkEnd w:id="351"/>
      <w:bookmarkEnd w:id="352"/>
      <w:bookmarkEnd w:id="353"/>
      <w:bookmarkEnd w:id="354"/>
    </w:p>
    <w:p w:rsidR="007D0EA7" w:rsidRPr="00E71A48" w:rsidRDefault="007D0EA7" w:rsidP="004B74B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5" w:name="_Ref303250967"/>
      <w:bookmarkStart w:id="356" w:name="_Toc305697378"/>
      <w:bookmarkStart w:id="357" w:name="_Toc441130795"/>
      <w:bookmarkStart w:id="358" w:name="_Toc255985696"/>
      <w:r w:rsidRPr="00E71A48">
        <w:t>Аукционная процедура понижени</w:t>
      </w:r>
      <w:r w:rsidR="00E60F8E" w:rsidRPr="00E71A48">
        <w:t>я</w:t>
      </w:r>
      <w:r w:rsidRPr="00E71A48">
        <w:t xml:space="preserve"> цены (переторжка)</w:t>
      </w:r>
      <w:bookmarkEnd w:id="355"/>
      <w:bookmarkEnd w:id="356"/>
      <w:bookmarkEnd w:id="357"/>
      <w:r w:rsidRPr="00E71A48">
        <w:t xml:space="preserve"> </w:t>
      </w:r>
    </w:p>
    <w:bookmarkEnd w:id="358"/>
    <w:p w:rsidR="00F15392" w:rsidRPr="007379F4" w:rsidRDefault="00F15392" w:rsidP="004B74B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7379F4">
        <w:rPr>
          <w:sz w:val="24"/>
          <w:szCs w:val="24"/>
          <w:lang w:eastAsia="ru-RU"/>
        </w:rPr>
        <w:t xml:space="preserve">аукционной </w:t>
      </w:r>
      <w:r w:rsidRPr="007379F4">
        <w:rPr>
          <w:sz w:val="24"/>
          <w:szCs w:val="24"/>
          <w:lang w:eastAsia="ru-RU"/>
        </w:rPr>
        <w:t>процедуры</w:t>
      </w:r>
      <w:r w:rsidR="003417F7" w:rsidRPr="007379F4">
        <w:rPr>
          <w:sz w:val="24"/>
          <w:szCs w:val="24"/>
          <w:lang w:eastAsia="ru-RU"/>
        </w:rPr>
        <w:t xml:space="preserve"> понижения цены -</w:t>
      </w:r>
      <w:r w:rsidRPr="007379F4">
        <w:rPr>
          <w:sz w:val="24"/>
          <w:szCs w:val="24"/>
          <w:lang w:eastAsia="ru-RU"/>
        </w:rPr>
        <w:t xml:space="preserve"> переторжки, т.е. предоставление </w:t>
      </w:r>
      <w:r w:rsidR="009C744E" w:rsidRPr="007379F4">
        <w:rPr>
          <w:sz w:val="24"/>
          <w:szCs w:val="24"/>
          <w:lang w:eastAsia="ru-RU"/>
        </w:rPr>
        <w:t>Участник</w:t>
      </w:r>
      <w:r w:rsidRPr="007379F4">
        <w:rPr>
          <w:sz w:val="24"/>
          <w:szCs w:val="24"/>
          <w:lang w:eastAsia="ru-RU"/>
        </w:rPr>
        <w:t xml:space="preserve">ам </w:t>
      </w:r>
      <w:r w:rsidR="00C05EF6" w:rsidRPr="007379F4">
        <w:rPr>
          <w:sz w:val="24"/>
          <w:szCs w:val="24"/>
          <w:lang w:eastAsia="ru-RU"/>
        </w:rPr>
        <w:t>запроса предложений</w:t>
      </w:r>
      <w:r w:rsidRPr="007379F4">
        <w:rPr>
          <w:sz w:val="24"/>
          <w:szCs w:val="24"/>
          <w:lang w:eastAsia="ru-RU"/>
        </w:rPr>
        <w:t xml:space="preserve"> возможности добровольно повысить предпочтительность их </w:t>
      </w:r>
      <w:r w:rsidR="00D275BB" w:rsidRPr="007379F4">
        <w:rPr>
          <w:sz w:val="24"/>
          <w:szCs w:val="24"/>
          <w:lang w:eastAsia="ru-RU"/>
        </w:rPr>
        <w:t>Заявок</w:t>
      </w:r>
      <w:r w:rsidRPr="007379F4">
        <w:rPr>
          <w:sz w:val="24"/>
          <w:szCs w:val="24"/>
          <w:lang w:eastAsia="ru-RU"/>
        </w:rPr>
        <w:t xml:space="preserve"> путем снижения первоначальной, указанной в  </w:t>
      </w:r>
      <w:r w:rsidR="004B5EB3" w:rsidRPr="007379F4">
        <w:rPr>
          <w:sz w:val="24"/>
          <w:szCs w:val="24"/>
          <w:lang w:eastAsia="ru-RU"/>
        </w:rPr>
        <w:t>Заявк</w:t>
      </w:r>
      <w:r w:rsidRPr="007379F4">
        <w:rPr>
          <w:sz w:val="24"/>
          <w:szCs w:val="24"/>
          <w:lang w:eastAsia="ru-RU"/>
        </w:rPr>
        <w:t>е, цены.</w:t>
      </w:r>
    </w:p>
    <w:p w:rsidR="00F15392" w:rsidRPr="007379F4" w:rsidRDefault="007379F4" w:rsidP="009D7FC2">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379F4">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7379F4">
        <w:rPr>
          <w:sz w:val="24"/>
          <w:szCs w:val="24"/>
          <w:lang w:eastAsia="ru-RU"/>
        </w:rPr>
        <w:t>.</w:t>
      </w:r>
    </w:p>
    <w:p w:rsidR="00F15392" w:rsidRPr="007379F4" w:rsidRDefault="009C744E"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2987"/>
      <w:r w:rsidRPr="007379F4">
        <w:rPr>
          <w:sz w:val="24"/>
          <w:szCs w:val="24"/>
          <w:lang w:eastAsia="ru-RU"/>
        </w:rPr>
        <w:t>Участник</w:t>
      </w:r>
      <w:r w:rsidR="00F15392" w:rsidRPr="007379F4">
        <w:rPr>
          <w:sz w:val="24"/>
          <w:szCs w:val="24"/>
          <w:lang w:eastAsia="ru-RU"/>
        </w:rPr>
        <w:t xml:space="preserve"> </w:t>
      </w:r>
      <w:r w:rsidR="00C05EF6" w:rsidRPr="007379F4">
        <w:rPr>
          <w:sz w:val="24"/>
          <w:szCs w:val="24"/>
          <w:lang w:eastAsia="ru-RU"/>
        </w:rPr>
        <w:t>запроса предложений</w:t>
      </w:r>
      <w:r w:rsidR="00F15392" w:rsidRPr="007379F4">
        <w:rPr>
          <w:sz w:val="24"/>
          <w:szCs w:val="24"/>
          <w:lang w:eastAsia="ru-RU"/>
        </w:rPr>
        <w:t xml:space="preserve">, приглашенный на переторжку, вправе не участвовать в ней, тогда его </w:t>
      </w:r>
      <w:r w:rsidR="004B5EB3" w:rsidRPr="007379F4">
        <w:rPr>
          <w:sz w:val="24"/>
          <w:szCs w:val="24"/>
          <w:lang w:eastAsia="ru-RU"/>
        </w:rPr>
        <w:t>Заявк</w:t>
      </w:r>
      <w:r w:rsidR="00BD05FA" w:rsidRPr="007379F4">
        <w:rPr>
          <w:sz w:val="24"/>
          <w:szCs w:val="24"/>
          <w:lang w:eastAsia="ru-RU"/>
        </w:rPr>
        <w:t>а</w:t>
      </w:r>
      <w:r w:rsidR="00F15392" w:rsidRPr="007379F4">
        <w:rPr>
          <w:sz w:val="24"/>
          <w:szCs w:val="24"/>
          <w:lang w:eastAsia="ru-RU"/>
        </w:rPr>
        <w:t xml:space="preserve">, </w:t>
      </w:r>
      <w:r w:rsidR="00F15392" w:rsidRPr="00EC41BC">
        <w:rPr>
          <w:i/>
          <w:sz w:val="24"/>
          <w:szCs w:val="24"/>
          <w:lang w:eastAsia="ru-RU"/>
        </w:rPr>
        <w:t>по которо</w:t>
      </w:r>
      <w:r w:rsidR="00BD05FA" w:rsidRPr="00EC41BC">
        <w:rPr>
          <w:i/>
          <w:sz w:val="24"/>
          <w:szCs w:val="24"/>
          <w:lang w:eastAsia="ru-RU"/>
        </w:rPr>
        <w:t>й</w:t>
      </w:r>
      <w:r w:rsidR="00F15392" w:rsidRPr="00EC41BC">
        <w:rPr>
          <w:i/>
          <w:sz w:val="24"/>
          <w:szCs w:val="24"/>
          <w:lang w:eastAsia="ru-RU"/>
        </w:rPr>
        <w:t xml:space="preserve"> он не участвовал в переторжке,</w:t>
      </w:r>
      <w:r w:rsidR="00F15392" w:rsidRPr="009D7FC2">
        <w:rPr>
          <w:sz w:val="24"/>
          <w:szCs w:val="24"/>
          <w:lang w:eastAsia="ru-RU"/>
        </w:rPr>
        <w:t xml:space="preserve"> </w:t>
      </w:r>
      <w:r w:rsidR="00F15392" w:rsidRPr="007379F4">
        <w:rPr>
          <w:sz w:val="24"/>
          <w:szCs w:val="24"/>
          <w:lang w:eastAsia="ru-RU"/>
        </w:rPr>
        <w:t xml:space="preserve">остается </w:t>
      </w:r>
      <w:r w:rsidR="00C521F0" w:rsidRPr="007379F4">
        <w:rPr>
          <w:sz w:val="24"/>
          <w:szCs w:val="24"/>
          <w:lang w:eastAsia="ru-RU"/>
        </w:rPr>
        <w:t xml:space="preserve">действующей </w:t>
      </w:r>
      <w:r w:rsidR="00F15392" w:rsidRPr="007379F4">
        <w:rPr>
          <w:sz w:val="24"/>
          <w:szCs w:val="24"/>
          <w:lang w:eastAsia="ru-RU"/>
        </w:rPr>
        <w:t>с ранее объявленной ценой.</w:t>
      </w:r>
      <w:bookmarkEnd w:id="359"/>
    </w:p>
    <w:p w:rsidR="00F15392" w:rsidRPr="00E71A48" w:rsidRDefault="009D7FC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D7FC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6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6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B965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925FE">
        <w:fldChar w:fldCharType="begin"/>
      </w:r>
      <w:r w:rsidR="009925FE">
        <w:instrText xml:space="preserve"> REF _Ref306352987 \r \h  \* MERGEFORMAT </w:instrText>
      </w:r>
      <w:r w:rsidR="009925FE">
        <w:fldChar w:fldCharType="separate"/>
      </w:r>
      <w:r w:rsidR="00C64CD9" w:rsidRPr="00C64CD9">
        <w:rPr>
          <w:iCs/>
          <w:sz w:val="24"/>
          <w:szCs w:val="24"/>
          <w:lang w:eastAsia="ru-RU"/>
        </w:rPr>
        <w:t>3.7.3</w:t>
      </w:r>
      <w:r w:rsidR="009925FE">
        <w:fldChar w:fldCharType="end"/>
      </w:r>
      <w:r w:rsidRPr="00E71A48">
        <w:rPr>
          <w:iCs/>
          <w:sz w:val="24"/>
          <w:szCs w:val="24"/>
          <w:lang w:eastAsia="ru-RU"/>
        </w:rPr>
        <w:t xml:space="preserve"> - </w:t>
      </w:r>
      <w:r w:rsidR="009925FE">
        <w:fldChar w:fldCharType="begin"/>
      </w:r>
      <w:r w:rsidR="009925FE">
        <w:instrText xml:space="preserve"> REF _Ref306353005 \r \h  \* MERGEFORMAT </w:instrText>
      </w:r>
      <w:r w:rsidR="009925FE">
        <w:fldChar w:fldCharType="separate"/>
      </w:r>
      <w:r w:rsidR="00C64CD9" w:rsidRPr="00C64CD9">
        <w:rPr>
          <w:iCs/>
          <w:sz w:val="24"/>
          <w:szCs w:val="24"/>
          <w:lang w:eastAsia="ru-RU"/>
        </w:rPr>
        <w:t>3.7.5</w:t>
      </w:r>
      <w:r w:rsidR="009925FE">
        <w:fldChar w:fldCharType="end"/>
      </w:r>
      <w:r w:rsidRPr="00E71A48">
        <w:rPr>
          <w:iCs/>
          <w:sz w:val="24"/>
          <w:szCs w:val="24"/>
          <w:lang w:eastAsia="ru-RU"/>
        </w:rPr>
        <w:t>.</w:t>
      </w:r>
    </w:p>
    <w:p w:rsidR="00F15392" w:rsidRPr="00E91267" w:rsidRDefault="009C744E"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E91267">
        <w:rPr>
          <w:sz w:val="24"/>
          <w:szCs w:val="24"/>
          <w:lang w:eastAsia="ru-RU"/>
        </w:rPr>
        <w:t>определяющие его коммерческое предложение с приложением соответствующих файлов</w:t>
      </w:r>
      <w:r w:rsidR="00E91267" w:rsidRPr="00E91267">
        <w:rPr>
          <w:sz w:val="24"/>
          <w:szCs w:val="24"/>
          <w:lang w:eastAsia="ru-RU"/>
        </w:rPr>
        <w:t xml:space="preserve"> </w:t>
      </w:r>
      <w:r w:rsidR="00E91267" w:rsidRPr="00E91267">
        <w:rPr>
          <w:sz w:val="24"/>
          <w:szCs w:val="24"/>
        </w:rPr>
        <w:t>(все документы, входящие в Заявку, которые содержат информацию о предложенной цене)</w:t>
      </w:r>
      <w:r w:rsidR="00F15392" w:rsidRPr="00E91267">
        <w:rPr>
          <w:sz w:val="24"/>
          <w:szCs w:val="24"/>
          <w:lang w:eastAsia="ru-RU"/>
        </w:rPr>
        <w:t xml:space="preserve">. Изменение цены в сторону снижения не должно повлечь за собой изменение иных условий </w:t>
      </w:r>
      <w:r w:rsidR="004B5EB3" w:rsidRPr="00E91267">
        <w:rPr>
          <w:sz w:val="24"/>
          <w:szCs w:val="24"/>
          <w:lang w:eastAsia="ru-RU"/>
        </w:rPr>
        <w:t>Заявк</w:t>
      </w:r>
      <w:r w:rsidR="00F15392" w:rsidRPr="00E91267">
        <w:rPr>
          <w:sz w:val="24"/>
          <w:szCs w:val="24"/>
          <w:lang w:eastAsia="ru-RU"/>
        </w:rPr>
        <w:t>и.</w:t>
      </w:r>
    </w:p>
    <w:p w:rsidR="00F15392" w:rsidRPr="00E71A48" w:rsidRDefault="00F15392"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91267">
        <w:rPr>
          <w:sz w:val="24"/>
          <w:szCs w:val="24"/>
          <w:lang w:eastAsia="ru-RU"/>
        </w:rPr>
        <w:t xml:space="preserve">По решению </w:t>
      </w:r>
      <w:r w:rsidR="00685336" w:rsidRPr="00E91267">
        <w:rPr>
          <w:sz w:val="24"/>
          <w:szCs w:val="24"/>
          <w:lang w:eastAsia="ru-RU"/>
        </w:rPr>
        <w:t xml:space="preserve">Закупочной </w:t>
      </w:r>
      <w:r w:rsidRPr="00E91267">
        <w:rPr>
          <w:sz w:val="24"/>
          <w:szCs w:val="24"/>
          <w:lang w:eastAsia="ru-RU"/>
        </w:rPr>
        <w:t>комиссии порядок проведения</w:t>
      </w:r>
      <w:r w:rsidRPr="00E71A48">
        <w:rPr>
          <w:sz w:val="24"/>
          <w:szCs w:val="24"/>
          <w:lang w:eastAsia="ru-RU"/>
        </w:rPr>
        <w:t xml:space="preserve"> переторжки может быть уточнен. </w:t>
      </w:r>
    </w:p>
    <w:p w:rsidR="00717F60" w:rsidRPr="00E71A48" w:rsidRDefault="00717F60" w:rsidP="00E71A48">
      <w:pPr>
        <w:pStyle w:val="2"/>
        <w:tabs>
          <w:tab w:val="clear" w:pos="1700"/>
          <w:tab w:val="left" w:pos="709"/>
        </w:tabs>
        <w:spacing w:line="264" w:lineRule="auto"/>
      </w:pPr>
      <w:bookmarkStart w:id="361" w:name="_Ref303681924"/>
      <w:bookmarkStart w:id="362" w:name="_Ref303683914"/>
      <w:bookmarkStart w:id="363" w:name="_Toc441130796"/>
      <w:r w:rsidRPr="00E71A48">
        <w:t xml:space="preserve">Подведение итогов </w:t>
      </w:r>
      <w:r w:rsidR="00DF639D" w:rsidRPr="00E71A48">
        <w:t>З</w:t>
      </w:r>
      <w:r w:rsidRPr="00E71A48">
        <w:t>апроса предложений</w:t>
      </w:r>
      <w:bookmarkEnd w:id="361"/>
      <w:bookmarkEnd w:id="362"/>
      <w:bookmarkEnd w:id="363"/>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4B74B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5" w:name="_Ref303251044"/>
      <w:bookmarkStart w:id="366" w:name="_Toc441130797"/>
      <w:bookmarkStart w:id="367" w:name="_Ref191386295"/>
      <w:r w:rsidRPr="00E71A48">
        <w:t>Признание запроса предложений несостоявшимся</w:t>
      </w:r>
      <w:bookmarkEnd w:id="365"/>
      <w:bookmarkEnd w:id="366"/>
    </w:p>
    <w:p w:rsidR="00717F60" w:rsidRPr="00E71A48" w:rsidRDefault="00717F60" w:rsidP="004B74B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4B74B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9"/>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4B74B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79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0"/>
      <w:bookmarkEnd w:id="371"/>
    </w:p>
    <w:p w:rsidR="00717F60" w:rsidRPr="00E71A48" w:rsidRDefault="00717F60" w:rsidP="004B74B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4B74B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4B74B1">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
    <w:p w:rsidR="00717F60" w:rsidRPr="00E71A48" w:rsidRDefault="009C744E" w:rsidP="004B74B1">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925FE">
        <w:fldChar w:fldCharType="begin"/>
      </w:r>
      <w:r w:rsidR="009925FE">
        <w:instrText xml:space="preserve"> REF _Ref294695546 \r \h  \* MERGEFORMAT </w:instrText>
      </w:r>
      <w:r w:rsidR="009925FE">
        <w:fldChar w:fldCharType="separate"/>
      </w:r>
      <w:r w:rsidR="00C64CD9" w:rsidRPr="00C64CD9">
        <w:rPr>
          <w:bCs w:val="0"/>
          <w:sz w:val="24"/>
          <w:szCs w:val="24"/>
        </w:rPr>
        <w:t xml:space="preserve"> 1.2.6 </w:t>
      </w:r>
      <w:r w:rsidR="009925FE">
        <w:fldChar w:fldCharType="end"/>
      </w:r>
      <w:r w:rsidRPr="00E71A48">
        <w:rPr>
          <w:bCs w:val="0"/>
          <w:sz w:val="24"/>
          <w:szCs w:val="24"/>
        </w:rPr>
        <w:t>и/или в срок, определенный в п.</w:t>
      </w:r>
      <w:r w:rsidR="001716DB" w:rsidRPr="00E71A48">
        <w:rPr>
          <w:bCs w:val="0"/>
          <w:sz w:val="24"/>
          <w:szCs w:val="24"/>
        </w:rPr>
        <w:t xml:space="preserve"> </w:t>
      </w:r>
      <w:r w:rsidR="009925FE">
        <w:fldChar w:fldCharType="begin"/>
      </w:r>
      <w:r w:rsidR="009925FE">
        <w:instrText xml:space="preserve"> REF _Ref294695403 \n \h  \* MERGEFORMAT </w:instrText>
      </w:r>
      <w:r w:rsidR="009925FE">
        <w:fldChar w:fldCharType="separate"/>
      </w:r>
      <w:r w:rsidR="00C64CD9" w:rsidRPr="00C64CD9">
        <w:rPr>
          <w:bCs w:val="0"/>
          <w:sz w:val="24"/>
          <w:szCs w:val="24"/>
        </w:rPr>
        <w:t>3.10.3</w:t>
      </w:r>
      <w:r w:rsidR="009925F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4B74B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925FE">
        <w:fldChar w:fldCharType="begin"/>
      </w:r>
      <w:r w:rsidR="009925FE">
        <w:instrText xml:space="preserve"> REF _Ref305979053 \r \h  \* MERGEFORMAT </w:instrText>
      </w:r>
      <w:r w:rsidR="009925FE">
        <w:fldChar w:fldCharType="separate"/>
      </w:r>
      <w:r w:rsidR="00C64CD9" w:rsidRPr="00C64CD9">
        <w:rPr>
          <w:bCs w:val="0"/>
          <w:sz w:val="24"/>
          <w:szCs w:val="24"/>
        </w:rPr>
        <w:t>3.10.4</w:t>
      </w:r>
      <w:r w:rsidR="009925F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4B74B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4B74B1">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799"/>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4B74B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42256">
        <w:rPr>
          <w:sz w:val="24"/>
          <w:szCs w:val="24"/>
        </w:rPr>
        <w:fldChar w:fldCharType="begin"/>
      </w:r>
      <w:r w:rsidR="005818B2">
        <w:rPr>
          <w:sz w:val="24"/>
          <w:szCs w:val="24"/>
        </w:rPr>
        <w:instrText xml:space="preserve"> REF _Ref440272931 \r \h </w:instrText>
      </w:r>
      <w:r w:rsidR="00A42256">
        <w:rPr>
          <w:sz w:val="24"/>
          <w:szCs w:val="24"/>
        </w:rPr>
      </w:r>
      <w:r w:rsidR="00A42256">
        <w:rPr>
          <w:sz w:val="24"/>
          <w:szCs w:val="24"/>
        </w:rPr>
        <w:fldChar w:fldCharType="separate"/>
      </w:r>
      <w:r w:rsidR="00C64CD9">
        <w:rPr>
          <w:sz w:val="24"/>
          <w:szCs w:val="24"/>
        </w:rPr>
        <w:t>2</w:t>
      </w:r>
      <w:r w:rsidR="00A42256">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800"/>
      <w:r w:rsidRPr="00B42AE0">
        <w:lastRenderedPageBreak/>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925FE">
        <w:fldChar w:fldCharType="begin"/>
      </w:r>
      <w:r w:rsidR="009925FE">
        <w:instrText xml:space="preserve"> REF _Ref191386085 \r \h  \* MERGEFORMAT </w:instrText>
      </w:r>
      <w:r w:rsidR="009925FE">
        <w:fldChar w:fldCharType="separate"/>
      </w:r>
      <w:r w:rsidR="00C64CD9" w:rsidRPr="00C64CD9">
        <w:rPr>
          <w:iCs/>
          <w:sz w:val="24"/>
          <w:szCs w:val="24"/>
        </w:rPr>
        <w:t>1.1.1</w:t>
      </w:r>
      <w:r w:rsidR="009925F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801"/>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802"/>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803"/>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804"/>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646FB7" w:rsidRDefault="002B5044" w:rsidP="0021751A">
      <w:pPr>
        <w:pStyle w:val="2"/>
        <w:ind w:left="1701" w:hanging="1134"/>
      </w:pPr>
      <w:bookmarkStart w:id="436" w:name="_Toc423421726"/>
      <w:bookmarkStart w:id="437" w:name="_Toc441130805"/>
      <w:r w:rsidRPr="00C12FA4">
        <w:t xml:space="preserve">Перечень, объемы и </w:t>
      </w:r>
      <w:r w:rsidRPr="00646FB7">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806"/>
      <w:r w:rsidRPr="00646FB7">
        <w:rPr>
          <w:b w:val="0"/>
          <w:szCs w:val="24"/>
        </w:rPr>
        <w:t>Техническ</w:t>
      </w:r>
      <w:r w:rsidR="003776BB" w:rsidRPr="00646FB7">
        <w:rPr>
          <w:b w:val="0"/>
          <w:szCs w:val="24"/>
        </w:rPr>
        <w:t>ое</w:t>
      </w:r>
      <w:r w:rsidRPr="00646FB7">
        <w:rPr>
          <w:b w:val="0"/>
          <w:szCs w:val="24"/>
        </w:rPr>
        <w:t xml:space="preserve"> задани</w:t>
      </w:r>
      <w:r w:rsidR="003776BB" w:rsidRPr="00646FB7">
        <w:rPr>
          <w:b w:val="0"/>
          <w:szCs w:val="24"/>
        </w:rPr>
        <w:t>е</w:t>
      </w:r>
      <w:r w:rsidRPr="00646FB7">
        <w:rPr>
          <w:b w:val="0"/>
          <w:szCs w:val="24"/>
        </w:rPr>
        <w:t xml:space="preserve"> </w:t>
      </w:r>
      <w:r w:rsidR="00A154B7" w:rsidRPr="00646FB7">
        <w:rPr>
          <w:b w:val="0"/>
          <w:szCs w:val="24"/>
        </w:rPr>
        <w:t xml:space="preserve">по Лоту №1 (подраздел </w:t>
      </w:r>
      <w:r w:rsidR="00A42256" w:rsidRPr="00646FB7">
        <w:rPr>
          <w:b w:val="0"/>
          <w:szCs w:val="24"/>
        </w:rPr>
        <w:fldChar w:fldCharType="begin"/>
      </w:r>
      <w:r w:rsidR="00A154B7" w:rsidRPr="00646FB7">
        <w:rPr>
          <w:b w:val="0"/>
          <w:szCs w:val="24"/>
        </w:rPr>
        <w:instrText xml:space="preserve"> REF _Ref440275279 \r \h </w:instrText>
      </w:r>
      <w:r w:rsidR="00646FB7">
        <w:rPr>
          <w:b w:val="0"/>
          <w:szCs w:val="24"/>
        </w:rPr>
        <w:instrText xml:space="preserve"> \* MERGEFORMAT </w:instrText>
      </w:r>
      <w:r w:rsidR="00A42256" w:rsidRPr="00646FB7">
        <w:rPr>
          <w:b w:val="0"/>
          <w:szCs w:val="24"/>
        </w:rPr>
      </w:r>
      <w:r w:rsidR="00A42256" w:rsidRPr="00646FB7">
        <w:rPr>
          <w:b w:val="0"/>
          <w:szCs w:val="24"/>
        </w:rPr>
        <w:fldChar w:fldCharType="separate"/>
      </w:r>
      <w:r w:rsidR="00C64CD9" w:rsidRPr="00646FB7">
        <w:rPr>
          <w:b w:val="0"/>
          <w:szCs w:val="24"/>
        </w:rPr>
        <w:t>1.1.4</w:t>
      </w:r>
      <w:r w:rsidR="00A42256" w:rsidRPr="00646FB7">
        <w:rPr>
          <w:b w:val="0"/>
          <w:szCs w:val="24"/>
        </w:rPr>
        <w:fldChar w:fldCharType="end"/>
      </w:r>
      <w:r w:rsidR="00A154B7" w:rsidRPr="00646FB7">
        <w:rPr>
          <w:b w:val="0"/>
          <w:szCs w:val="24"/>
        </w:rPr>
        <w:t>)</w:t>
      </w:r>
      <w:r w:rsidRPr="00646FB7">
        <w:rPr>
          <w:b w:val="0"/>
          <w:szCs w:val="24"/>
        </w:rPr>
        <w:t xml:space="preserve"> изложен</w:t>
      </w:r>
      <w:r w:rsidR="00F463E8" w:rsidRPr="00646FB7">
        <w:rPr>
          <w:b w:val="0"/>
          <w:szCs w:val="24"/>
        </w:rPr>
        <w:t>о</w:t>
      </w:r>
      <w:r w:rsidRPr="00646FB7">
        <w:rPr>
          <w:b w:val="0"/>
          <w:szCs w:val="24"/>
        </w:rPr>
        <w:t xml:space="preserve"> в Приложении №1, которое является неотъемлемым приложением к настоящей документации и предоставляется </w:t>
      </w:r>
      <w:r w:rsidR="0021751A" w:rsidRPr="00646FB7">
        <w:rPr>
          <w:b w:val="0"/>
          <w:szCs w:val="24"/>
        </w:rPr>
        <w:t>Участник</w:t>
      </w:r>
      <w:r w:rsidRPr="00646FB7">
        <w:rPr>
          <w:b w:val="0"/>
          <w:szCs w:val="24"/>
        </w:rPr>
        <w:t>ам вместе с ней в качестве отдельного документа</w:t>
      </w:r>
      <w:r w:rsidRPr="003803A7">
        <w:rPr>
          <w:b w:val="0"/>
          <w:szCs w:val="24"/>
        </w:rPr>
        <w:t>.</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807"/>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808"/>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w:t>
      </w:r>
      <w:r w:rsidR="00646FB7">
        <w:rPr>
          <w:b w:val="0"/>
          <w:szCs w:val="24"/>
          <w:lang w:eastAsia="ru-RU"/>
        </w:rPr>
        <w:t xml:space="preserve"> задании</w:t>
      </w:r>
      <w:r w:rsidR="003776BB" w:rsidRPr="003803A7">
        <w:rPr>
          <w:b w:val="0"/>
          <w:szCs w:val="24"/>
          <w:lang w:eastAsia="ru-RU"/>
        </w:rPr>
        <w:t>)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810"/>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A42256">
        <w:rPr>
          <w:b w:val="0"/>
          <w:szCs w:val="24"/>
        </w:rPr>
        <w:fldChar w:fldCharType="begin"/>
      </w:r>
      <w:r w:rsidR="00D56F8C">
        <w:rPr>
          <w:b w:val="0"/>
          <w:szCs w:val="24"/>
        </w:rPr>
        <w:instrText xml:space="preserve"> REF _Ref86826666 \r \h </w:instrText>
      </w:r>
      <w:r w:rsidR="00A42256">
        <w:rPr>
          <w:b w:val="0"/>
          <w:szCs w:val="24"/>
        </w:rPr>
      </w:r>
      <w:r w:rsidR="00A42256">
        <w:rPr>
          <w:b w:val="0"/>
          <w:szCs w:val="24"/>
        </w:rPr>
        <w:fldChar w:fldCharType="separate"/>
      </w:r>
      <w:r w:rsidR="00C64CD9">
        <w:rPr>
          <w:b w:val="0"/>
          <w:szCs w:val="24"/>
        </w:rPr>
        <w:t>5.3</w:t>
      </w:r>
      <w:r w:rsidR="00A42256">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A42256">
        <w:rPr>
          <w:b w:val="0"/>
          <w:szCs w:val="24"/>
        </w:rPr>
        <w:fldChar w:fldCharType="begin"/>
      </w:r>
      <w:r w:rsidR="00D56F8C">
        <w:rPr>
          <w:b w:val="0"/>
          <w:szCs w:val="24"/>
        </w:rPr>
        <w:instrText xml:space="preserve"> REF _Ref86826666 \r \h </w:instrText>
      </w:r>
      <w:r w:rsidR="00A42256">
        <w:rPr>
          <w:b w:val="0"/>
          <w:szCs w:val="24"/>
        </w:rPr>
      </w:r>
      <w:r w:rsidR="00A42256">
        <w:rPr>
          <w:b w:val="0"/>
          <w:szCs w:val="24"/>
        </w:rPr>
        <w:fldChar w:fldCharType="separate"/>
      </w:r>
      <w:r w:rsidR="00C64CD9">
        <w:rPr>
          <w:b w:val="0"/>
          <w:szCs w:val="24"/>
        </w:rPr>
        <w:t>5.3</w:t>
      </w:r>
      <w:r w:rsidR="00A42256">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813"/>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814"/>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0815"/>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9A70A4" w:rsidRPr="009A70A4">
        <w:rPr>
          <w:bCs w:val="0"/>
          <w:sz w:val="24"/>
          <w:szCs w:val="24"/>
        </w:rPr>
        <w:t>поставок</w:t>
      </w:r>
      <w:r w:rsidR="009A70A4"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0816"/>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59" w:name="_Ref440890050"/>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59"/>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42256">
        <w:rPr>
          <w:sz w:val="24"/>
          <w:szCs w:val="24"/>
        </w:rPr>
        <w:fldChar w:fldCharType="begin"/>
      </w:r>
      <w:r w:rsidR="009C271D">
        <w:rPr>
          <w:sz w:val="24"/>
          <w:szCs w:val="24"/>
        </w:rPr>
        <w:instrText xml:space="preserve"> REF _Ref306008743 \r \h </w:instrText>
      </w:r>
      <w:r w:rsidR="00A42256">
        <w:rPr>
          <w:sz w:val="24"/>
          <w:szCs w:val="24"/>
        </w:rPr>
      </w:r>
      <w:r w:rsidR="00A42256">
        <w:rPr>
          <w:sz w:val="24"/>
          <w:szCs w:val="24"/>
        </w:rPr>
        <w:fldChar w:fldCharType="separate"/>
      </w:r>
      <w:r w:rsidR="00C64CD9">
        <w:rPr>
          <w:sz w:val="24"/>
          <w:szCs w:val="24"/>
        </w:rPr>
        <w:t>3.3.4</w:t>
      </w:r>
      <w:r w:rsidR="00A4225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42256">
        <w:rPr>
          <w:sz w:val="24"/>
          <w:szCs w:val="24"/>
        </w:rPr>
        <w:fldChar w:fldCharType="begin"/>
      </w:r>
      <w:r w:rsidR="00D56F8C">
        <w:rPr>
          <w:sz w:val="24"/>
          <w:szCs w:val="24"/>
        </w:rPr>
        <w:instrText xml:space="preserve"> REF _Ref55279015 \r \h </w:instrText>
      </w:r>
      <w:r w:rsidR="00A42256">
        <w:rPr>
          <w:sz w:val="24"/>
          <w:szCs w:val="24"/>
        </w:rPr>
      </w:r>
      <w:r w:rsidR="00A42256">
        <w:rPr>
          <w:sz w:val="24"/>
          <w:szCs w:val="24"/>
        </w:rPr>
        <w:fldChar w:fldCharType="separate"/>
      </w:r>
      <w:r w:rsidR="00C64CD9">
        <w:rPr>
          <w:sz w:val="24"/>
          <w:szCs w:val="24"/>
        </w:rPr>
        <w:t>3.3.1.6</w:t>
      </w:r>
      <w:r w:rsidR="00A42256">
        <w:rPr>
          <w:sz w:val="24"/>
          <w:szCs w:val="24"/>
        </w:rPr>
        <w:fldChar w:fldCharType="end"/>
      </w:r>
      <w:r w:rsidRPr="00492C8B">
        <w:rPr>
          <w:sz w:val="24"/>
          <w:szCs w:val="24"/>
        </w:rPr>
        <w:t xml:space="preserve"> и </w:t>
      </w:r>
      <w:r w:rsidR="00A42256">
        <w:rPr>
          <w:sz w:val="24"/>
          <w:szCs w:val="24"/>
        </w:rPr>
        <w:fldChar w:fldCharType="begin"/>
      </w:r>
      <w:r w:rsidR="00D56F8C">
        <w:rPr>
          <w:sz w:val="24"/>
          <w:szCs w:val="24"/>
        </w:rPr>
        <w:instrText xml:space="preserve"> REF _Ref195087786 \r \h </w:instrText>
      </w:r>
      <w:r w:rsidR="00A42256">
        <w:rPr>
          <w:sz w:val="24"/>
          <w:szCs w:val="24"/>
        </w:rPr>
      </w:r>
      <w:r w:rsidR="00A42256">
        <w:rPr>
          <w:sz w:val="24"/>
          <w:szCs w:val="24"/>
        </w:rPr>
        <w:fldChar w:fldCharType="separate"/>
      </w:r>
      <w:r w:rsidR="00C64CD9">
        <w:rPr>
          <w:sz w:val="24"/>
          <w:szCs w:val="24"/>
        </w:rPr>
        <w:t>3.3.1.7</w:t>
      </w:r>
      <w:r w:rsidR="00A42256">
        <w:rPr>
          <w:sz w:val="24"/>
          <w:szCs w:val="24"/>
        </w:rPr>
        <w:fldChar w:fldCharType="end"/>
      </w:r>
      <w:r w:rsidRPr="00492C8B">
        <w:rPr>
          <w:sz w:val="24"/>
          <w:szCs w:val="24"/>
        </w:rPr>
        <w:t>.</w:t>
      </w:r>
    </w:p>
    <w:p w:rsidR="004B74B1" w:rsidRPr="00492C8B" w:rsidRDefault="004B74B1" w:rsidP="004F4D80">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Начальная (предельная) цена, указываемая согласно п.</w:t>
      </w:r>
      <w:r w:rsidR="009925FE">
        <w:fldChar w:fldCharType="begin"/>
      </w:r>
      <w:r w:rsidR="009925FE">
        <w:instrText xml:space="preserve"> REF _Ref440890050 \r \h  \* MERGEFORMAT </w:instrText>
      </w:r>
      <w:r w:rsidR="009925FE">
        <w:fldChar w:fldCharType="separate"/>
      </w:r>
      <w:r w:rsidR="00C64CD9" w:rsidRPr="00C64CD9">
        <w:rPr>
          <w:sz w:val="24"/>
          <w:szCs w:val="24"/>
        </w:rPr>
        <w:t>5.1.2.3</w:t>
      </w:r>
      <w:r w:rsidR="009925FE">
        <w:fldChar w:fldCharType="end"/>
      </w:r>
      <w:r w:rsidRPr="004B74B1">
        <w:rPr>
          <w:sz w:val="24"/>
          <w:szCs w:val="24"/>
        </w:rPr>
        <w:t>, является ценой заключаемого договора, и должна соответствовать цене, указанной в п.</w:t>
      </w:r>
      <w:r w:rsidR="009925FE">
        <w:fldChar w:fldCharType="begin"/>
      </w:r>
      <w:r w:rsidR="009925FE">
        <w:instrText xml:space="preserve"> REF _Ref440889776 \r \h  \* MERGEFORMAT </w:instrText>
      </w:r>
      <w:r w:rsidR="009925FE">
        <w:fldChar w:fldCharType="separate"/>
      </w:r>
      <w:r w:rsidR="00C64CD9" w:rsidRPr="00C64CD9">
        <w:rPr>
          <w:sz w:val="24"/>
          <w:szCs w:val="24"/>
        </w:rPr>
        <w:t>3.3.7.1</w:t>
      </w:r>
      <w:r w:rsidR="009925FE">
        <w:fldChar w:fldCharType="end"/>
      </w:r>
      <w:r w:rsidRPr="004B74B1">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0817"/>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4B74B1">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0818"/>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B74B1">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B74B1">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w:t>
      </w:r>
      <w:r w:rsidR="00BC69CE">
        <w:t>Заявок</w:t>
      </w:r>
      <w:r w:rsidRPr="00160223">
        <w:t xml:space="preserve">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B74B1">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B74B1">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B74B1">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B74B1">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646FB7" w:rsidRPr="00160223" w:rsidRDefault="00646FB7" w:rsidP="00646FB7">
      <w:pPr>
        <w:spacing w:line="240" w:lineRule="auto"/>
        <w:ind w:firstLine="709"/>
        <w:rPr>
          <w:b/>
          <w:bCs w:val="0"/>
          <w:i/>
          <w:iCs/>
          <w:color w:val="000000"/>
          <w:sz w:val="28"/>
          <w:szCs w:val="28"/>
        </w:rPr>
      </w:pPr>
    </w:p>
    <w:p w:rsidR="00646FB7" w:rsidRPr="00160223" w:rsidRDefault="00646FB7" w:rsidP="00646FB7">
      <w:pPr>
        <w:spacing w:line="240" w:lineRule="auto"/>
        <w:ind w:firstLine="709"/>
        <w:rPr>
          <w:b/>
          <w:i/>
          <w:color w:val="000000"/>
        </w:rPr>
      </w:pPr>
      <w:r w:rsidRPr="00160223">
        <w:rPr>
          <w:b/>
          <w:bCs w:val="0"/>
          <w:i/>
          <w:iCs/>
          <w:color w:val="000000"/>
        </w:rPr>
        <w:t>Информация о формах обратной связи ПАО «</w:t>
      </w:r>
      <w:r>
        <w:rPr>
          <w:b/>
          <w:bCs w:val="0"/>
          <w:i/>
          <w:iCs/>
          <w:color w:val="000000"/>
        </w:rPr>
        <w:t>МРСК Центра</w:t>
      </w:r>
      <w:r w:rsidRPr="00160223">
        <w:rPr>
          <w:b/>
          <w:bCs w:val="0"/>
          <w:i/>
          <w:iCs/>
          <w:color w:val="000000"/>
        </w:rPr>
        <w:t>» в рамках системы предупреждения и профилактики коррупции:</w:t>
      </w:r>
    </w:p>
    <w:p w:rsidR="00646FB7" w:rsidRPr="00A704AF" w:rsidRDefault="00646FB7" w:rsidP="00646FB7">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0819"/>
      <w:r>
        <w:lastRenderedPageBreak/>
        <w:t>Сводная таблица стоимости</w:t>
      </w:r>
      <w:r w:rsidR="004F4D80" w:rsidRPr="00F647F7">
        <w:t xml:space="preserve"> </w:t>
      </w:r>
      <w:r w:rsidR="009A70A4" w:rsidRPr="009A70A4">
        <w:rPr>
          <w:bCs w:val="0"/>
        </w:rPr>
        <w:t>поставок</w:t>
      </w:r>
      <w:r w:rsidR="009A70A4"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0820"/>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9A70A4" w:rsidRPr="009A70A4">
        <w:rPr>
          <w:bCs w:val="0"/>
          <w:szCs w:val="24"/>
        </w:rPr>
        <w:t xml:space="preserve"> 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9A70A4" w:rsidRPr="009A70A4">
        <w:rPr>
          <w:bCs w:val="0"/>
          <w:sz w:val="24"/>
          <w:szCs w:val="24"/>
        </w:rPr>
        <w:t xml:space="preserve"> </w:t>
      </w:r>
      <w:r w:rsidR="009A70A4" w:rsidRPr="009A70A4">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 xml:space="preserve">Таблица-1. </w:t>
      </w:r>
      <w:r w:rsidR="004B74B1">
        <w:rPr>
          <w:b/>
          <w:sz w:val="24"/>
          <w:szCs w:val="24"/>
        </w:rPr>
        <w:t>Стоимость единицы</w:t>
      </w:r>
      <w:r w:rsidRPr="00F647F7">
        <w:rPr>
          <w:b/>
          <w:sz w:val="24"/>
          <w:szCs w:val="24"/>
        </w:rPr>
        <w:t xml:space="preserve">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4B74B1" w:rsidRPr="00646FB7" w:rsidTr="00646FB7">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4B1" w:rsidRPr="00646FB7" w:rsidRDefault="004B74B1" w:rsidP="00646FB7">
            <w:pPr>
              <w:spacing w:line="240" w:lineRule="auto"/>
              <w:ind w:firstLine="0"/>
              <w:jc w:val="center"/>
              <w:rPr>
                <w:b/>
                <w:bCs w:val="0"/>
                <w:color w:val="000000"/>
                <w:sz w:val="18"/>
                <w:szCs w:val="18"/>
              </w:rPr>
            </w:pPr>
            <w:r w:rsidRPr="00646FB7">
              <w:rPr>
                <w:b/>
                <w:bCs w:val="0"/>
                <w:color w:val="000000"/>
                <w:sz w:val="18"/>
                <w:szCs w:val="18"/>
              </w:rPr>
              <w:t xml:space="preserve">№ </w:t>
            </w:r>
            <w:proofErr w:type="gramStart"/>
            <w:r w:rsidRPr="00646FB7">
              <w:rPr>
                <w:b/>
                <w:bCs w:val="0"/>
                <w:color w:val="000000"/>
                <w:sz w:val="18"/>
                <w:szCs w:val="18"/>
              </w:rPr>
              <w:t>п</w:t>
            </w:r>
            <w:proofErr w:type="gramEnd"/>
            <w:r w:rsidRPr="00646FB7">
              <w:rPr>
                <w:b/>
                <w:bCs w:val="0"/>
                <w:color w:val="000000"/>
                <w:sz w:val="18"/>
                <w:szCs w:val="18"/>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4B74B1" w:rsidRPr="00646FB7" w:rsidRDefault="004B74B1" w:rsidP="00646FB7">
            <w:pPr>
              <w:spacing w:line="240" w:lineRule="auto"/>
              <w:ind w:firstLine="0"/>
              <w:jc w:val="center"/>
              <w:rPr>
                <w:b/>
                <w:bCs w:val="0"/>
                <w:color w:val="000000"/>
                <w:sz w:val="18"/>
                <w:szCs w:val="18"/>
              </w:rPr>
            </w:pPr>
            <w:r w:rsidRPr="00646FB7">
              <w:rPr>
                <w:b/>
                <w:bCs w:val="0"/>
                <w:color w:val="000000"/>
                <w:sz w:val="18"/>
                <w:szCs w:val="18"/>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B74B1" w:rsidRPr="00646FB7" w:rsidRDefault="004B74B1" w:rsidP="00646FB7">
            <w:pPr>
              <w:spacing w:line="240" w:lineRule="auto"/>
              <w:ind w:firstLine="0"/>
              <w:jc w:val="center"/>
              <w:rPr>
                <w:b/>
                <w:bCs w:val="0"/>
                <w:color w:val="000000"/>
                <w:sz w:val="18"/>
                <w:szCs w:val="18"/>
              </w:rPr>
            </w:pPr>
            <w:r w:rsidRPr="00646FB7">
              <w:rPr>
                <w:b/>
                <w:bCs w:val="0"/>
                <w:color w:val="000000"/>
                <w:sz w:val="18"/>
                <w:szCs w:val="18"/>
              </w:rPr>
              <w:t>АНАЛОГ</w:t>
            </w:r>
            <w:r w:rsidRPr="00646FB7">
              <w:rPr>
                <w:b/>
                <w:bCs w:val="0"/>
                <w:color w:val="000000"/>
                <w:sz w:val="18"/>
                <w:szCs w:val="18"/>
              </w:rPr>
              <w:br/>
              <w:t>(заполняется Участником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B74B1" w:rsidRPr="00646FB7" w:rsidRDefault="004B74B1" w:rsidP="00646FB7">
            <w:pPr>
              <w:spacing w:line="240" w:lineRule="auto"/>
              <w:ind w:firstLine="0"/>
              <w:jc w:val="center"/>
              <w:rPr>
                <w:b/>
                <w:bCs w:val="0"/>
                <w:color w:val="000000"/>
                <w:sz w:val="18"/>
                <w:szCs w:val="18"/>
              </w:rPr>
            </w:pPr>
            <w:r w:rsidRPr="00646FB7">
              <w:rPr>
                <w:b/>
                <w:bCs w:val="0"/>
                <w:color w:val="000000"/>
                <w:sz w:val="18"/>
                <w:szCs w:val="18"/>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B74B1" w:rsidRPr="00646FB7" w:rsidRDefault="004B74B1" w:rsidP="00646FB7">
            <w:pPr>
              <w:spacing w:line="240" w:lineRule="auto"/>
              <w:ind w:firstLine="0"/>
              <w:jc w:val="center"/>
              <w:rPr>
                <w:b/>
                <w:bCs w:val="0"/>
                <w:color w:val="000000"/>
                <w:sz w:val="18"/>
                <w:szCs w:val="18"/>
              </w:rPr>
            </w:pPr>
            <w:r w:rsidRPr="00646FB7">
              <w:rPr>
                <w:b/>
                <w:bCs w:val="0"/>
                <w:color w:val="000000"/>
                <w:sz w:val="18"/>
                <w:szCs w:val="18"/>
              </w:rPr>
              <w:t>Страна происхождения</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4B74B1" w:rsidRPr="00646FB7" w:rsidRDefault="004B74B1" w:rsidP="00646FB7">
            <w:pPr>
              <w:spacing w:line="240" w:lineRule="auto"/>
              <w:ind w:firstLine="0"/>
              <w:jc w:val="center"/>
              <w:rPr>
                <w:b/>
                <w:bCs w:val="0"/>
                <w:color w:val="000000"/>
                <w:sz w:val="18"/>
                <w:szCs w:val="18"/>
              </w:rPr>
            </w:pPr>
            <w:r w:rsidRPr="00646FB7">
              <w:rPr>
                <w:b/>
                <w:bCs w:val="0"/>
                <w:color w:val="000000"/>
                <w:sz w:val="18"/>
                <w:szCs w:val="18"/>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B74B1" w:rsidRPr="00646FB7" w:rsidRDefault="004B74B1" w:rsidP="00646FB7">
            <w:pPr>
              <w:spacing w:line="240" w:lineRule="auto"/>
              <w:ind w:firstLine="0"/>
              <w:jc w:val="center"/>
              <w:rPr>
                <w:b/>
                <w:bCs w:val="0"/>
                <w:color w:val="000000"/>
                <w:sz w:val="18"/>
                <w:szCs w:val="18"/>
              </w:rPr>
            </w:pPr>
            <w:r w:rsidRPr="00646FB7">
              <w:rPr>
                <w:b/>
                <w:bCs w:val="0"/>
                <w:color w:val="000000"/>
                <w:sz w:val="18"/>
                <w:szCs w:val="18"/>
              </w:rPr>
              <w:t>Цена единицы без НДС, руб.</w:t>
            </w:r>
          </w:p>
        </w:tc>
        <w:tc>
          <w:tcPr>
            <w:tcW w:w="1898" w:type="dxa"/>
            <w:tcBorders>
              <w:top w:val="single" w:sz="4" w:space="0" w:color="auto"/>
              <w:left w:val="nil"/>
              <w:bottom w:val="single" w:sz="4" w:space="0" w:color="auto"/>
              <w:right w:val="single" w:sz="4" w:space="0" w:color="auto"/>
            </w:tcBorders>
            <w:vAlign w:val="center"/>
          </w:tcPr>
          <w:p w:rsidR="004B74B1" w:rsidRPr="00646FB7" w:rsidRDefault="004B74B1" w:rsidP="00646FB7">
            <w:pPr>
              <w:spacing w:line="240" w:lineRule="auto"/>
              <w:ind w:firstLine="0"/>
              <w:jc w:val="center"/>
              <w:rPr>
                <w:b/>
                <w:bCs w:val="0"/>
                <w:color w:val="000000"/>
                <w:sz w:val="18"/>
                <w:szCs w:val="18"/>
              </w:rPr>
            </w:pPr>
            <w:r w:rsidRPr="00646FB7">
              <w:rPr>
                <w:b/>
                <w:bCs w:val="0"/>
                <w:color w:val="000000"/>
                <w:sz w:val="18"/>
                <w:szCs w:val="18"/>
              </w:rPr>
              <w:t>Цена единицы с НДС, руб.</w:t>
            </w: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1</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 xml:space="preserve">Акт </w:t>
            </w:r>
            <w:proofErr w:type="gramStart"/>
            <w:r w:rsidRPr="00646FB7">
              <w:rPr>
                <w:bCs w:val="0"/>
                <w:color w:val="000000"/>
                <w:sz w:val="18"/>
                <w:szCs w:val="18"/>
              </w:rPr>
              <w:t>проверки состояния схемы измерения электроэнергии</w:t>
            </w:r>
            <w:proofErr w:type="gramEnd"/>
            <w:r w:rsidRPr="00646FB7">
              <w:rPr>
                <w:bCs w:val="0"/>
                <w:color w:val="000000"/>
                <w:sz w:val="18"/>
                <w:szCs w:val="18"/>
              </w:rPr>
              <w:t xml:space="preserve"> и работы / замены / допуска в эксплуатацию прибора учета (юридические лица)</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2</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 xml:space="preserve">Акт </w:t>
            </w:r>
            <w:proofErr w:type="gramStart"/>
            <w:r w:rsidRPr="00646FB7">
              <w:rPr>
                <w:bCs w:val="0"/>
                <w:color w:val="000000"/>
                <w:sz w:val="18"/>
                <w:szCs w:val="18"/>
              </w:rPr>
              <w:t>проверки состояния схемы измерения электроэнергии</w:t>
            </w:r>
            <w:proofErr w:type="gramEnd"/>
            <w:r w:rsidRPr="00646FB7">
              <w:rPr>
                <w:bCs w:val="0"/>
                <w:color w:val="000000"/>
                <w:sz w:val="18"/>
                <w:szCs w:val="18"/>
              </w:rPr>
              <w:t xml:space="preserve"> и работы / замены / допуска в эксплуатацию прибора учета (физические лица)</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3</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Акт о неучтенном потреблении электрической энергии гражданином (юридическим лицом), использующим электрическую энергию на коммунально-бытовые нужды, являющимся собственником (пользователем) жилого дома (помещений в многоквартирном доме)</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4</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 xml:space="preserve">Акт о не допуске к приборам </w:t>
            </w:r>
            <w:r w:rsidRPr="00646FB7">
              <w:rPr>
                <w:bCs w:val="0"/>
                <w:color w:val="000000"/>
                <w:sz w:val="18"/>
                <w:szCs w:val="18"/>
              </w:rPr>
              <w:lastRenderedPageBreak/>
              <w:t>учета электроэнергии</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lastRenderedPageBreak/>
              <w:t>5</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Бланк наряд-допуск для работы в ЭУ</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6</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Журнал учета работ по нарядам и распоряжениям</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7</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Журнал оперативный</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8</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Журнал регистрации вводного инструктажа</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9</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Журнал учета и содержания средств защиты</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10</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Журнал инструктажа на рабочем месте</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11</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Журнал выдачи средств индивидуальной защиты</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12</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Журнал учета проверки знаний</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13</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Журнал свод учета нарушений</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646FB7" w:rsidRPr="00646FB7" w:rsidTr="00646FB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sz w:val="18"/>
                <w:szCs w:val="18"/>
              </w:rPr>
            </w:pPr>
            <w:r w:rsidRPr="00646FB7">
              <w:rPr>
                <w:sz w:val="18"/>
                <w:szCs w:val="18"/>
              </w:rPr>
              <w:t>14</w:t>
            </w:r>
          </w:p>
        </w:tc>
        <w:tc>
          <w:tcPr>
            <w:tcW w:w="2516"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left"/>
              <w:rPr>
                <w:bCs w:val="0"/>
                <w:color w:val="000000"/>
                <w:sz w:val="18"/>
                <w:szCs w:val="18"/>
              </w:rPr>
            </w:pPr>
            <w:r w:rsidRPr="00646FB7">
              <w:rPr>
                <w:bCs w:val="0"/>
                <w:color w:val="000000"/>
                <w:sz w:val="18"/>
                <w:szCs w:val="18"/>
              </w:rPr>
              <w:t>Журнал учета выполненных работ</w:t>
            </w:r>
          </w:p>
        </w:tc>
        <w:tc>
          <w:tcPr>
            <w:tcW w:w="2693"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646FB7" w:rsidRPr="00646FB7" w:rsidRDefault="00646FB7" w:rsidP="00646FB7">
            <w:pPr>
              <w:spacing w:line="240" w:lineRule="auto"/>
              <w:ind w:firstLine="0"/>
              <w:jc w:val="center"/>
              <w:rPr>
                <w:bCs w:val="0"/>
                <w:color w:val="000000"/>
                <w:sz w:val="18"/>
                <w:szCs w:val="18"/>
              </w:rPr>
            </w:pPr>
          </w:p>
        </w:tc>
        <w:tc>
          <w:tcPr>
            <w:tcW w:w="1898" w:type="dxa"/>
            <w:tcBorders>
              <w:top w:val="single" w:sz="4" w:space="0" w:color="auto"/>
              <w:left w:val="nil"/>
              <w:bottom w:val="single" w:sz="4" w:space="0" w:color="auto"/>
              <w:right w:val="single" w:sz="4" w:space="0" w:color="auto"/>
            </w:tcBorders>
            <w:vAlign w:val="center"/>
          </w:tcPr>
          <w:p w:rsidR="00646FB7" w:rsidRPr="00646FB7" w:rsidRDefault="00646FB7" w:rsidP="00646FB7">
            <w:pPr>
              <w:spacing w:line="240" w:lineRule="auto"/>
              <w:ind w:firstLine="0"/>
              <w:jc w:val="center"/>
              <w:rPr>
                <w:bCs w:val="0"/>
                <w:color w:val="000000"/>
                <w:sz w:val="18"/>
                <w:szCs w:val="18"/>
              </w:rPr>
            </w:pPr>
          </w:p>
        </w:tc>
      </w:tr>
      <w:tr w:rsidR="004B74B1" w:rsidRPr="00B50B01" w:rsidTr="00646FB7">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646FB7">
            <w:pPr>
              <w:spacing w:line="240" w:lineRule="auto"/>
              <w:ind w:firstLine="0"/>
              <w:jc w:val="center"/>
              <w:rPr>
                <w:sz w:val="18"/>
                <w:szCs w:val="18"/>
              </w:rPr>
            </w:pP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 xml:space="preserve">Цена единицы </w:t>
      </w:r>
      <w:r w:rsidR="004B74B1">
        <w:rPr>
          <w:sz w:val="24"/>
          <w:szCs w:val="24"/>
        </w:rPr>
        <w:t xml:space="preserve">продукции </w:t>
      </w:r>
      <w:r w:rsidRPr="00711D9B">
        <w:rPr>
          <w:sz w:val="24"/>
          <w:szCs w:val="24"/>
        </w:rPr>
        <w:t>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0821"/>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9A70A4" w:rsidRPr="009A70A4">
        <w:rPr>
          <w:bCs w:val="0"/>
          <w:sz w:val="24"/>
          <w:szCs w:val="24"/>
        </w:rPr>
        <w:t xml:space="preserve"> 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A42256">
        <w:rPr>
          <w:sz w:val="24"/>
          <w:szCs w:val="24"/>
        </w:rPr>
        <w:fldChar w:fldCharType="begin"/>
      </w:r>
      <w:r w:rsidR="00D56F8C">
        <w:rPr>
          <w:sz w:val="24"/>
          <w:szCs w:val="24"/>
        </w:rPr>
        <w:instrText xml:space="preserve"> REF _Ref86826666 \r \h </w:instrText>
      </w:r>
      <w:r w:rsidR="00A42256">
        <w:rPr>
          <w:sz w:val="24"/>
          <w:szCs w:val="24"/>
        </w:rPr>
      </w:r>
      <w:r w:rsidR="00A42256">
        <w:rPr>
          <w:sz w:val="24"/>
          <w:szCs w:val="24"/>
        </w:rPr>
        <w:fldChar w:fldCharType="separate"/>
      </w:r>
      <w:r w:rsidR="00C64CD9">
        <w:rPr>
          <w:sz w:val="24"/>
          <w:szCs w:val="24"/>
        </w:rPr>
        <w:t>5.3</w:t>
      </w:r>
      <w:r w:rsidR="00A42256">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42256">
        <w:rPr>
          <w:sz w:val="24"/>
          <w:szCs w:val="24"/>
        </w:rPr>
        <w:fldChar w:fldCharType="begin"/>
      </w:r>
      <w:r w:rsidR="004E7FE3">
        <w:rPr>
          <w:sz w:val="24"/>
          <w:szCs w:val="24"/>
        </w:rPr>
        <w:instrText xml:space="preserve"> REF _Ref440292752 \r \h </w:instrText>
      </w:r>
      <w:r w:rsidR="00A42256">
        <w:rPr>
          <w:sz w:val="24"/>
          <w:szCs w:val="24"/>
        </w:rPr>
      </w:r>
      <w:r w:rsidR="00A42256">
        <w:rPr>
          <w:sz w:val="24"/>
          <w:szCs w:val="24"/>
        </w:rPr>
        <w:fldChar w:fldCharType="separate"/>
      </w:r>
      <w:r w:rsidR="00C64CD9">
        <w:rPr>
          <w:sz w:val="24"/>
          <w:szCs w:val="24"/>
        </w:rPr>
        <w:t>2</w:t>
      </w:r>
      <w:r w:rsidR="00A42256">
        <w:rPr>
          <w:sz w:val="24"/>
          <w:szCs w:val="24"/>
        </w:rPr>
        <w:fldChar w:fldCharType="end"/>
      </w:r>
      <w:r w:rsidRPr="00B86686">
        <w:rPr>
          <w:sz w:val="24"/>
          <w:szCs w:val="24"/>
        </w:rPr>
        <w:t xml:space="preserve"> и </w:t>
      </w:r>
      <w:r w:rsidR="00A42256">
        <w:rPr>
          <w:sz w:val="24"/>
          <w:szCs w:val="24"/>
        </w:rPr>
        <w:fldChar w:fldCharType="begin"/>
      </w:r>
      <w:r w:rsidR="004E7FE3">
        <w:rPr>
          <w:sz w:val="24"/>
          <w:szCs w:val="24"/>
        </w:rPr>
        <w:instrText xml:space="preserve"> REF _Ref440292779 \r \h </w:instrText>
      </w:r>
      <w:r w:rsidR="00A42256">
        <w:rPr>
          <w:sz w:val="24"/>
          <w:szCs w:val="24"/>
        </w:rPr>
      </w:r>
      <w:r w:rsidR="00A42256">
        <w:rPr>
          <w:sz w:val="24"/>
          <w:szCs w:val="24"/>
        </w:rPr>
        <w:fldChar w:fldCharType="separate"/>
      </w:r>
      <w:r w:rsidR="00C64CD9">
        <w:rPr>
          <w:sz w:val="24"/>
          <w:szCs w:val="24"/>
        </w:rPr>
        <w:t>4</w:t>
      </w:r>
      <w:r w:rsidR="00A42256">
        <w:rPr>
          <w:sz w:val="24"/>
          <w:szCs w:val="24"/>
        </w:rPr>
        <w:fldChar w:fldCharType="end"/>
      </w:r>
      <w:r w:rsidRPr="008E5EA3">
        <w:rPr>
          <w:sz w:val="24"/>
          <w:szCs w:val="24"/>
        </w:rPr>
        <w:t>.</w:t>
      </w:r>
      <w:r>
        <w:rPr>
          <w:sz w:val="24"/>
          <w:szCs w:val="24"/>
        </w:rPr>
        <w:t xml:space="preserve"> </w:t>
      </w:r>
      <w:r w:rsidRPr="00C1594E">
        <w:rPr>
          <w:sz w:val="24"/>
          <w:szCs w:val="24"/>
        </w:rPr>
        <w:t>Поля «Наименование производителя», «Страна происхождения», «ЕИ</w:t>
      </w:r>
      <w:proofErr w:type="gramEnd"/>
      <w:r w:rsidRPr="00C1594E">
        <w:rPr>
          <w:sz w:val="24"/>
          <w:szCs w:val="24"/>
        </w:rPr>
        <w:t xml:space="preserve">», «Цена единицы без НДС, руб.», «Цена единицы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082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0823"/>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3376"/>
        <w:gridCol w:w="3716"/>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1715C">
        <w:tc>
          <w:tcPr>
            <w:tcW w:w="284" w:type="pct"/>
            <w:vMerge/>
            <w:vAlign w:val="center"/>
          </w:tcPr>
          <w:p w:rsidR="004F4D80" w:rsidRPr="00652D5B" w:rsidRDefault="004F4D80" w:rsidP="004F4D80">
            <w:pPr>
              <w:spacing w:line="240" w:lineRule="auto"/>
              <w:ind w:firstLine="0"/>
              <w:jc w:val="center"/>
              <w:rPr>
                <w:b/>
                <w:bCs w:val="0"/>
              </w:rPr>
            </w:pPr>
          </w:p>
        </w:tc>
        <w:tc>
          <w:tcPr>
            <w:tcW w:w="1093"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203"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tcPr>
          <w:p w:rsidR="0041715C" w:rsidRPr="0041715C" w:rsidRDefault="0041715C" w:rsidP="0041715C">
            <w:pPr>
              <w:spacing w:line="240" w:lineRule="auto"/>
              <w:ind w:firstLine="0"/>
              <w:jc w:val="center"/>
              <w:rPr>
                <w:bCs w:val="0"/>
              </w:rPr>
            </w:pPr>
            <w:r w:rsidRPr="0041715C">
              <w:rPr>
                <w:bCs w:val="0"/>
              </w:rPr>
              <w:t xml:space="preserve">Акт </w:t>
            </w:r>
            <w:proofErr w:type="gramStart"/>
            <w:r w:rsidRPr="0041715C">
              <w:rPr>
                <w:bCs w:val="0"/>
              </w:rPr>
              <w:t>проверки состояния схемы измерения электроэнергии</w:t>
            </w:r>
            <w:proofErr w:type="gramEnd"/>
            <w:r w:rsidRPr="0041715C">
              <w:rPr>
                <w:bCs w:val="0"/>
              </w:rPr>
              <w:t xml:space="preserve"> и работы / замены / допуска в эксплуатацию прибора учета (юридические лица)</w:t>
            </w:r>
          </w:p>
        </w:tc>
        <w:tc>
          <w:tcPr>
            <w:tcW w:w="1203" w:type="pct"/>
            <w:vAlign w:val="center"/>
          </w:tcPr>
          <w:p w:rsidR="0041715C" w:rsidRPr="0041715C" w:rsidRDefault="0041715C" w:rsidP="0041715C">
            <w:pPr>
              <w:spacing w:line="240" w:lineRule="auto"/>
              <w:ind w:firstLine="0"/>
              <w:jc w:val="center"/>
              <w:rPr>
                <w:bCs w:val="0"/>
              </w:rPr>
            </w:pPr>
            <w:r w:rsidRPr="0041715C">
              <w:rPr>
                <w:bCs w:val="0"/>
              </w:rPr>
              <w:t>Бумага с водяными знаками, формат А4, 2-х сторонняя печать, образец филиала ПАО "МРСК Центра</w:t>
            </w:r>
            <w:proofErr w:type="gramStart"/>
            <w:r w:rsidRPr="0041715C">
              <w:rPr>
                <w:bCs w:val="0"/>
              </w:rPr>
              <w:t>"-</w:t>
            </w:r>
            <w:proofErr w:type="gramEnd"/>
            <w:r w:rsidRPr="0041715C">
              <w:rPr>
                <w:bCs w:val="0"/>
              </w:rPr>
              <w:t>"Смоленскэнерго" с нумерацией актов</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 xml:space="preserve">Акт </w:t>
            </w:r>
            <w:proofErr w:type="gramStart"/>
            <w:r w:rsidRPr="0041715C">
              <w:rPr>
                <w:bCs w:val="0"/>
              </w:rPr>
              <w:t>проверки состояния схемы измерения электроэнергии</w:t>
            </w:r>
            <w:proofErr w:type="gramEnd"/>
            <w:r w:rsidRPr="0041715C">
              <w:rPr>
                <w:bCs w:val="0"/>
              </w:rPr>
              <w:t xml:space="preserve"> и работы / замены / допуска в эксплуатацию прибора учета (физические лица)</w:t>
            </w:r>
          </w:p>
        </w:tc>
        <w:tc>
          <w:tcPr>
            <w:tcW w:w="1203" w:type="pct"/>
            <w:vAlign w:val="center"/>
          </w:tcPr>
          <w:p w:rsidR="0041715C" w:rsidRPr="0041715C" w:rsidRDefault="0041715C" w:rsidP="0041715C">
            <w:pPr>
              <w:spacing w:line="240" w:lineRule="auto"/>
              <w:ind w:firstLine="0"/>
              <w:jc w:val="center"/>
              <w:rPr>
                <w:bCs w:val="0"/>
              </w:rPr>
            </w:pPr>
            <w:r w:rsidRPr="0041715C">
              <w:rPr>
                <w:bCs w:val="0"/>
              </w:rPr>
              <w:t>Бумага с водяными знаками, формат А4, 2-х сторонняя печать, образец филиала ПАО "МРСК Центра</w:t>
            </w:r>
            <w:proofErr w:type="gramStart"/>
            <w:r w:rsidRPr="0041715C">
              <w:rPr>
                <w:bCs w:val="0"/>
              </w:rPr>
              <w:t>"-</w:t>
            </w:r>
            <w:proofErr w:type="gramEnd"/>
            <w:r w:rsidRPr="0041715C">
              <w:rPr>
                <w:bCs w:val="0"/>
              </w:rPr>
              <w:t>"Смоленскэнерго" с нумерацией актов</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Акт о неучтенном потреблении электрической энергии гражданином (юридическим лицом), использующим электрическую энергию на коммунально-бытовые нужды, являющимся собственником (пользователем) жилого дома (помещений в многоквартирном доме)</w:t>
            </w:r>
          </w:p>
        </w:tc>
        <w:tc>
          <w:tcPr>
            <w:tcW w:w="1203" w:type="pct"/>
            <w:vAlign w:val="center"/>
          </w:tcPr>
          <w:p w:rsidR="0041715C" w:rsidRPr="0041715C" w:rsidRDefault="0041715C" w:rsidP="0041715C">
            <w:pPr>
              <w:spacing w:line="240" w:lineRule="auto"/>
              <w:ind w:firstLine="0"/>
              <w:jc w:val="center"/>
              <w:rPr>
                <w:bCs w:val="0"/>
              </w:rPr>
            </w:pPr>
            <w:r w:rsidRPr="0041715C">
              <w:rPr>
                <w:bCs w:val="0"/>
              </w:rPr>
              <w:t>Бумага с водяными знаками, формат А4, 2-х сторонняя печать, образец филиала ПАО "МРСК Центра</w:t>
            </w:r>
            <w:proofErr w:type="gramStart"/>
            <w:r w:rsidRPr="0041715C">
              <w:rPr>
                <w:bCs w:val="0"/>
              </w:rPr>
              <w:t>"-</w:t>
            </w:r>
            <w:proofErr w:type="gramEnd"/>
            <w:r w:rsidRPr="0041715C">
              <w:rPr>
                <w:bCs w:val="0"/>
              </w:rPr>
              <w:t>"Смоленскэнерго" с нумерацией актов</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Акт о не допуске к приборам учета электроэнергии</w:t>
            </w:r>
          </w:p>
        </w:tc>
        <w:tc>
          <w:tcPr>
            <w:tcW w:w="1203" w:type="pct"/>
            <w:vAlign w:val="center"/>
          </w:tcPr>
          <w:p w:rsidR="0041715C" w:rsidRPr="0041715C" w:rsidRDefault="0041715C" w:rsidP="0041715C">
            <w:pPr>
              <w:spacing w:line="240" w:lineRule="auto"/>
              <w:ind w:firstLine="0"/>
              <w:jc w:val="center"/>
              <w:rPr>
                <w:bCs w:val="0"/>
              </w:rPr>
            </w:pPr>
            <w:r w:rsidRPr="0041715C">
              <w:rPr>
                <w:bCs w:val="0"/>
              </w:rPr>
              <w:t xml:space="preserve">Бумага с водяными знаками, формат А4, односторонняя печать, образец </w:t>
            </w:r>
            <w:r w:rsidRPr="0041715C">
              <w:rPr>
                <w:bCs w:val="0"/>
              </w:rPr>
              <w:lastRenderedPageBreak/>
              <w:t>филиала ПАО "МРСК Центра</w:t>
            </w:r>
            <w:proofErr w:type="gramStart"/>
            <w:r w:rsidRPr="0041715C">
              <w:rPr>
                <w:bCs w:val="0"/>
              </w:rPr>
              <w:t>"-</w:t>
            </w:r>
            <w:proofErr w:type="gramEnd"/>
            <w:r w:rsidRPr="0041715C">
              <w:rPr>
                <w:bCs w:val="0"/>
              </w:rPr>
              <w:t>"Смоленскэнерго" с нумерацией актов</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tcPr>
          <w:p w:rsidR="0041715C" w:rsidRPr="0041715C" w:rsidRDefault="0041715C" w:rsidP="0041715C">
            <w:pPr>
              <w:spacing w:line="240" w:lineRule="auto"/>
              <w:ind w:firstLine="0"/>
              <w:jc w:val="center"/>
              <w:rPr>
                <w:bCs w:val="0"/>
              </w:rPr>
            </w:pPr>
            <w:r w:rsidRPr="0041715C">
              <w:rPr>
                <w:bCs w:val="0"/>
              </w:rPr>
              <w:t>Бланк наряд-допуск для работы в ЭУ</w:t>
            </w:r>
          </w:p>
        </w:tc>
        <w:tc>
          <w:tcPr>
            <w:tcW w:w="1203" w:type="pct"/>
            <w:vAlign w:val="center"/>
          </w:tcPr>
          <w:p w:rsidR="0041715C" w:rsidRPr="0041715C" w:rsidRDefault="0041715C" w:rsidP="0041715C">
            <w:pPr>
              <w:spacing w:line="240" w:lineRule="auto"/>
              <w:ind w:firstLine="0"/>
              <w:jc w:val="center"/>
              <w:rPr>
                <w:bCs w:val="0"/>
              </w:rPr>
            </w:pPr>
            <w:r w:rsidRPr="0041715C">
              <w:rPr>
                <w:bCs w:val="0"/>
              </w:rPr>
              <w:t>Бумага формат А4, 2-х сторонняя печать, образец филиала ПАО "МРСК Центра</w:t>
            </w:r>
            <w:proofErr w:type="gramStart"/>
            <w:r w:rsidRPr="0041715C">
              <w:rPr>
                <w:bCs w:val="0"/>
              </w:rPr>
              <w:t>"-</w:t>
            </w:r>
            <w:proofErr w:type="gramEnd"/>
            <w:r w:rsidRPr="0041715C">
              <w:rPr>
                <w:bCs w:val="0"/>
              </w:rPr>
              <w:t>"Смоленскэнерго"</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Журнал учета работ по нарядам и распоряжениям</w:t>
            </w:r>
          </w:p>
        </w:tc>
        <w:tc>
          <w:tcPr>
            <w:tcW w:w="1203" w:type="pct"/>
            <w:vAlign w:val="center"/>
          </w:tcPr>
          <w:p w:rsidR="0041715C" w:rsidRPr="0041715C" w:rsidRDefault="0041715C" w:rsidP="0041715C">
            <w:pPr>
              <w:spacing w:line="240" w:lineRule="auto"/>
              <w:ind w:firstLine="0"/>
              <w:jc w:val="center"/>
              <w:rPr>
                <w:bCs w:val="0"/>
              </w:rPr>
            </w:pPr>
            <w:r w:rsidRPr="0041715C">
              <w:rPr>
                <w:bCs w:val="0"/>
              </w:rPr>
              <w:t>Формат А4 (альбомный), 100 листов в твердой обложке, нумерация страниц, образец филиала ПАО "МРСК Центра</w:t>
            </w:r>
            <w:proofErr w:type="gramStart"/>
            <w:r w:rsidRPr="0041715C">
              <w:rPr>
                <w:bCs w:val="0"/>
              </w:rPr>
              <w:t>"-</w:t>
            </w:r>
            <w:proofErr w:type="gramEnd"/>
            <w:r w:rsidRPr="0041715C">
              <w:rPr>
                <w:bCs w:val="0"/>
              </w:rPr>
              <w:t>"Смоленскэнерго"</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Журнал оперативный</w:t>
            </w:r>
          </w:p>
        </w:tc>
        <w:tc>
          <w:tcPr>
            <w:tcW w:w="1203" w:type="pct"/>
            <w:vAlign w:val="center"/>
          </w:tcPr>
          <w:p w:rsidR="0041715C" w:rsidRPr="0041715C" w:rsidRDefault="0041715C" w:rsidP="0041715C">
            <w:pPr>
              <w:spacing w:line="240" w:lineRule="auto"/>
              <w:ind w:firstLine="0"/>
              <w:jc w:val="center"/>
              <w:rPr>
                <w:bCs w:val="0"/>
              </w:rPr>
            </w:pPr>
            <w:r w:rsidRPr="0041715C">
              <w:rPr>
                <w:bCs w:val="0"/>
              </w:rPr>
              <w:t>Формат А4 (книжный), 100 листов в твердой обложке, нумерация страниц, образец филиала ПАО "МРСК Центра</w:t>
            </w:r>
            <w:proofErr w:type="gramStart"/>
            <w:r w:rsidRPr="0041715C">
              <w:rPr>
                <w:bCs w:val="0"/>
              </w:rPr>
              <w:t>"-</w:t>
            </w:r>
            <w:proofErr w:type="gramEnd"/>
            <w:r w:rsidRPr="0041715C">
              <w:rPr>
                <w:bCs w:val="0"/>
              </w:rPr>
              <w:t>"Смоленскэнерго"</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Журнал регистрации вводного инструктажа</w:t>
            </w:r>
          </w:p>
        </w:tc>
        <w:tc>
          <w:tcPr>
            <w:tcW w:w="1203" w:type="pct"/>
            <w:vAlign w:val="center"/>
          </w:tcPr>
          <w:p w:rsidR="0041715C" w:rsidRPr="0041715C" w:rsidRDefault="0041715C" w:rsidP="0041715C">
            <w:pPr>
              <w:spacing w:line="240" w:lineRule="auto"/>
              <w:ind w:firstLine="0"/>
              <w:jc w:val="center"/>
              <w:rPr>
                <w:bCs w:val="0"/>
              </w:rPr>
            </w:pPr>
            <w:r w:rsidRPr="0041715C">
              <w:rPr>
                <w:bCs w:val="0"/>
              </w:rPr>
              <w:t>Формат А4 (книжный), 100 листов в твердой обложке, нумерация страниц, образец филиала ПАО "МРСК Центра</w:t>
            </w:r>
            <w:proofErr w:type="gramStart"/>
            <w:r w:rsidRPr="0041715C">
              <w:rPr>
                <w:bCs w:val="0"/>
              </w:rPr>
              <w:t>"-</w:t>
            </w:r>
            <w:proofErr w:type="gramEnd"/>
            <w:r w:rsidRPr="0041715C">
              <w:rPr>
                <w:bCs w:val="0"/>
              </w:rPr>
              <w:t>"Смоленскэнерго"</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Журнал учета и содержания средств защиты</w:t>
            </w:r>
          </w:p>
        </w:tc>
        <w:tc>
          <w:tcPr>
            <w:tcW w:w="1203" w:type="pct"/>
            <w:vAlign w:val="center"/>
          </w:tcPr>
          <w:p w:rsidR="0041715C" w:rsidRPr="0041715C" w:rsidRDefault="0041715C" w:rsidP="0041715C">
            <w:pPr>
              <w:spacing w:line="240" w:lineRule="auto"/>
              <w:ind w:firstLine="0"/>
              <w:jc w:val="center"/>
              <w:rPr>
                <w:bCs w:val="0"/>
              </w:rPr>
            </w:pPr>
            <w:r w:rsidRPr="0041715C">
              <w:rPr>
                <w:bCs w:val="0"/>
              </w:rPr>
              <w:t>Формат А4 (книжный), 100 листов в твердой обложке, нумерация страниц, образец филиала ПАО "МРСК Центра</w:t>
            </w:r>
            <w:proofErr w:type="gramStart"/>
            <w:r w:rsidRPr="0041715C">
              <w:rPr>
                <w:bCs w:val="0"/>
              </w:rPr>
              <w:t>"-</w:t>
            </w:r>
            <w:proofErr w:type="gramEnd"/>
            <w:r w:rsidRPr="0041715C">
              <w:rPr>
                <w:bCs w:val="0"/>
              </w:rPr>
              <w:t>"Смоленскэнерго"</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Журнал инструктажа на рабочем месте</w:t>
            </w:r>
          </w:p>
        </w:tc>
        <w:tc>
          <w:tcPr>
            <w:tcW w:w="1203" w:type="pct"/>
            <w:vAlign w:val="center"/>
          </w:tcPr>
          <w:p w:rsidR="0041715C" w:rsidRPr="0041715C" w:rsidRDefault="0041715C" w:rsidP="0041715C">
            <w:pPr>
              <w:spacing w:line="240" w:lineRule="auto"/>
              <w:ind w:firstLine="0"/>
              <w:jc w:val="center"/>
              <w:rPr>
                <w:bCs w:val="0"/>
              </w:rPr>
            </w:pPr>
            <w:r w:rsidRPr="0041715C">
              <w:rPr>
                <w:bCs w:val="0"/>
              </w:rPr>
              <w:t>Формат А4 (книжный), 100 листов в твердой обложке, нумерация страниц, образец филиала ПАО "МРСК Центра</w:t>
            </w:r>
            <w:proofErr w:type="gramStart"/>
            <w:r w:rsidRPr="0041715C">
              <w:rPr>
                <w:bCs w:val="0"/>
              </w:rPr>
              <w:t>"-</w:t>
            </w:r>
            <w:proofErr w:type="gramEnd"/>
            <w:r w:rsidRPr="0041715C">
              <w:rPr>
                <w:bCs w:val="0"/>
              </w:rPr>
              <w:t>"Смоленскэнерго"</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Журнал выдачи средств индивидуальной защиты</w:t>
            </w:r>
          </w:p>
        </w:tc>
        <w:tc>
          <w:tcPr>
            <w:tcW w:w="1203" w:type="pct"/>
            <w:vAlign w:val="center"/>
          </w:tcPr>
          <w:p w:rsidR="0041715C" w:rsidRPr="0041715C" w:rsidRDefault="0041715C" w:rsidP="0041715C">
            <w:pPr>
              <w:spacing w:line="240" w:lineRule="auto"/>
              <w:ind w:firstLine="0"/>
              <w:jc w:val="center"/>
              <w:rPr>
                <w:bCs w:val="0"/>
              </w:rPr>
            </w:pPr>
            <w:r w:rsidRPr="0041715C">
              <w:rPr>
                <w:bCs w:val="0"/>
              </w:rPr>
              <w:t>Формат А4 (книжный), 100 листов в твердой обложке, нумерация страниц, образец филиала ПАО "МРСК Центра</w:t>
            </w:r>
            <w:proofErr w:type="gramStart"/>
            <w:r w:rsidRPr="0041715C">
              <w:rPr>
                <w:bCs w:val="0"/>
              </w:rPr>
              <w:t>"-</w:t>
            </w:r>
            <w:proofErr w:type="gramEnd"/>
            <w:r w:rsidRPr="0041715C">
              <w:rPr>
                <w:bCs w:val="0"/>
              </w:rPr>
              <w:t>"Смоленскэнерго"</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Журнал учета проверки знаний</w:t>
            </w:r>
          </w:p>
        </w:tc>
        <w:tc>
          <w:tcPr>
            <w:tcW w:w="1203" w:type="pct"/>
            <w:vAlign w:val="center"/>
          </w:tcPr>
          <w:p w:rsidR="0041715C" w:rsidRPr="0041715C" w:rsidRDefault="0041715C" w:rsidP="0041715C">
            <w:pPr>
              <w:spacing w:line="240" w:lineRule="auto"/>
              <w:ind w:firstLine="0"/>
              <w:jc w:val="center"/>
              <w:rPr>
                <w:bCs w:val="0"/>
              </w:rPr>
            </w:pPr>
            <w:r w:rsidRPr="0041715C">
              <w:rPr>
                <w:bCs w:val="0"/>
              </w:rPr>
              <w:t>Формат А4 (книжный), 100 листов в твердой обложке, нумерация страниц, образец филиала ПАО "МРСК Центра</w:t>
            </w:r>
            <w:proofErr w:type="gramStart"/>
            <w:r w:rsidRPr="0041715C">
              <w:rPr>
                <w:bCs w:val="0"/>
              </w:rPr>
              <w:t>"-</w:t>
            </w:r>
            <w:proofErr w:type="gramEnd"/>
            <w:r w:rsidRPr="0041715C">
              <w:rPr>
                <w:bCs w:val="0"/>
              </w:rPr>
              <w:t>"Смоленскэнерго"</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Журнал свод учета нарушений</w:t>
            </w:r>
          </w:p>
        </w:tc>
        <w:tc>
          <w:tcPr>
            <w:tcW w:w="1203" w:type="pct"/>
            <w:vAlign w:val="center"/>
          </w:tcPr>
          <w:p w:rsidR="0041715C" w:rsidRPr="0041715C" w:rsidRDefault="0041715C" w:rsidP="0041715C">
            <w:pPr>
              <w:spacing w:line="240" w:lineRule="auto"/>
              <w:ind w:firstLine="0"/>
              <w:jc w:val="center"/>
              <w:rPr>
                <w:bCs w:val="0"/>
              </w:rPr>
            </w:pPr>
            <w:r w:rsidRPr="0041715C">
              <w:rPr>
                <w:bCs w:val="0"/>
              </w:rPr>
              <w:t>Формат А4 (альбомный), 100 листов в твердой обложке, нумерация страниц, образец филиала ПАО "МРСК Центра</w:t>
            </w:r>
            <w:proofErr w:type="gramStart"/>
            <w:r w:rsidRPr="0041715C">
              <w:rPr>
                <w:bCs w:val="0"/>
              </w:rPr>
              <w:t>"-</w:t>
            </w:r>
            <w:proofErr w:type="gramEnd"/>
            <w:r w:rsidRPr="0041715C">
              <w:rPr>
                <w:bCs w:val="0"/>
              </w:rPr>
              <w:t>"Смоленскэнерго"</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r w:rsidR="0041715C" w:rsidRPr="00652D5B" w:rsidTr="0041715C">
        <w:tc>
          <w:tcPr>
            <w:tcW w:w="284" w:type="pct"/>
            <w:vAlign w:val="center"/>
          </w:tcPr>
          <w:p w:rsidR="0041715C" w:rsidRPr="0041715C" w:rsidRDefault="0041715C" w:rsidP="0041715C">
            <w:pPr>
              <w:pStyle w:val="aff1"/>
              <w:numPr>
                <w:ilvl w:val="0"/>
                <w:numId w:val="67"/>
              </w:numPr>
              <w:suppressAutoHyphens w:val="0"/>
              <w:snapToGrid w:val="0"/>
              <w:spacing w:before="0" w:after="0"/>
              <w:ind w:right="0"/>
              <w:rPr>
                <w:color w:val="000000"/>
                <w:sz w:val="22"/>
              </w:rPr>
            </w:pPr>
          </w:p>
        </w:tc>
        <w:tc>
          <w:tcPr>
            <w:tcW w:w="1093" w:type="pct"/>
            <w:vAlign w:val="center"/>
          </w:tcPr>
          <w:p w:rsidR="0041715C" w:rsidRPr="0041715C" w:rsidRDefault="0041715C" w:rsidP="0041715C">
            <w:pPr>
              <w:spacing w:line="240" w:lineRule="auto"/>
              <w:ind w:firstLine="0"/>
              <w:jc w:val="center"/>
              <w:rPr>
                <w:bCs w:val="0"/>
              </w:rPr>
            </w:pPr>
            <w:r w:rsidRPr="0041715C">
              <w:rPr>
                <w:bCs w:val="0"/>
              </w:rPr>
              <w:t xml:space="preserve">Журнал учета выполненных </w:t>
            </w:r>
            <w:r w:rsidRPr="0041715C">
              <w:rPr>
                <w:bCs w:val="0"/>
              </w:rPr>
              <w:lastRenderedPageBreak/>
              <w:t>работ</w:t>
            </w:r>
          </w:p>
        </w:tc>
        <w:tc>
          <w:tcPr>
            <w:tcW w:w="1203" w:type="pct"/>
            <w:vAlign w:val="center"/>
          </w:tcPr>
          <w:p w:rsidR="0041715C" w:rsidRPr="0041715C" w:rsidRDefault="0041715C" w:rsidP="0041715C">
            <w:pPr>
              <w:spacing w:line="240" w:lineRule="auto"/>
              <w:ind w:firstLine="0"/>
              <w:jc w:val="center"/>
              <w:rPr>
                <w:bCs w:val="0"/>
              </w:rPr>
            </w:pPr>
            <w:r w:rsidRPr="0041715C">
              <w:rPr>
                <w:bCs w:val="0"/>
              </w:rPr>
              <w:lastRenderedPageBreak/>
              <w:t xml:space="preserve">Формат А4 (альбомный), 100 листов </w:t>
            </w:r>
            <w:r w:rsidRPr="0041715C">
              <w:rPr>
                <w:bCs w:val="0"/>
              </w:rPr>
              <w:lastRenderedPageBreak/>
              <w:t>в твердой обложке, нумерация страниц, образец филиала ПАО "МРСК Центра</w:t>
            </w:r>
            <w:proofErr w:type="gramStart"/>
            <w:r w:rsidRPr="0041715C">
              <w:rPr>
                <w:bCs w:val="0"/>
              </w:rPr>
              <w:t>"-</w:t>
            </w:r>
            <w:proofErr w:type="gramEnd"/>
            <w:r w:rsidRPr="0041715C">
              <w:rPr>
                <w:bCs w:val="0"/>
              </w:rPr>
              <w:t>"Смоленскэнерго"</w:t>
            </w:r>
          </w:p>
        </w:tc>
        <w:tc>
          <w:tcPr>
            <w:tcW w:w="1255" w:type="pct"/>
            <w:vAlign w:val="center"/>
          </w:tcPr>
          <w:p w:rsidR="0041715C" w:rsidRPr="00652D5B" w:rsidRDefault="0041715C" w:rsidP="004F4D80">
            <w:pPr>
              <w:spacing w:line="240" w:lineRule="auto"/>
              <w:ind w:firstLine="0"/>
              <w:jc w:val="center"/>
              <w:rPr>
                <w:color w:val="000000"/>
              </w:rPr>
            </w:pPr>
          </w:p>
        </w:tc>
        <w:tc>
          <w:tcPr>
            <w:tcW w:w="1165" w:type="pct"/>
            <w:vAlign w:val="center"/>
          </w:tcPr>
          <w:p w:rsidR="0041715C" w:rsidRPr="00652D5B" w:rsidRDefault="0041715C"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0824"/>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9A70A4" w:rsidRPr="009A70A4">
        <w:rPr>
          <w:bCs w:val="0"/>
          <w:sz w:val="24"/>
          <w:szCs w:val="24"/>
        </w:rPr>
        <w:t xml:space="preserve"> 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A42256">
        <w:rPr>
          <w:sz w:val="24"/>
          <w:szCs w:val="24"/>
        </w:rPr>
        <w:fldChar w:fldCharType="begin"/>
      </w:r>
      <w:r w:rsidR="0019725C">
        <w:rPr>
          <w:sz w:val="24"/>
          <w:szCs w:val="24"/>
        </w:rPr>
        <w:instrText xml:space="preserve"> REF _Ref440292555 \r \h </w:instrText>
      </w:r>
      <w:r w:rsidR="00A42256">
        <w:rPr>
          <w:sz w:val="24"/>
          <w:szCs w:val="24"/>
        </w:rPr>
      </w:r>
      <w:r w:rsidR="00A42256">
        <w:rPr>
          <w:sz w:val="24"/>
          <w:szCs w:val="24"/>
        </w:rPr>
        <w:fldChar w:fldCharType="separate"/>
      </w:r>
      <w:r w:rsidR="00C64CD9">
        <w:rPr>
          <w:sz w:val="24"/>
          <w:szCs w:val="24"/>
        </w:rPr>
        <w:t>4</w:t>
      </w:r>
      <w:r w:rsidR="00A42256">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A42256">
        <w:rPr>
          <w:sz w:val="24"/>
          <w:szCs w:val="24"/>
        </w:rPr>
        <w:fldChar w:fldCharType="begin"/>
      </w:r>
      <w:r w:rsidR="00D56F8C">
        <w:rPr>
          <w:sz w:val="24"/>
          <w:szCs w:val="24"/>
        </w:rPr>
        <w:instrText xml:space="preserve"> REF _Ref440271182 \r \h </w:instrText>
      </w:r>
      <w:r w:rsidR="00A42256">
        <w:rPr>
          <w:sz w:val="24"/>
          <w:szCs w:val="24"/>
        </w:rPr>
      </w:r>
      <w:r w:rsidR="00A42256">
        <w:rPr>
          <w:sz w:val="24"/>
          <w:szCs w:val="24"/>
        </w:rPr>
        <w:fldChar w:fldCharType="separate"/>
      </w:r>
      <w:r w:rsidR="00C64CD9">
        <w:rPr>
          <w:sz w:val="24"/>
          <w:szCs w:val="24"/>
        </w:rPr>
        <w:t>3.3.1.9</w:t>
      </w:r>
      <w:r w:rsidR="00A42256">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42256">
        <w:rPr>
          <w:sz w:val="24"/>
          <w:szCs w:val="24"/>
        </w:rPr>
        <w:fldChar w:fldCharType="begin"/>
      </w:r>
      <w:r w:rsidR="0019725C">
        <w:rPr>
          <w:sz w:val="24"/>
          <w:szCs w:val="24"/>
        </w:rPr>
        <w:instrText xml:space="preserve"> REF _Ref440292618 \r \h </w:instrText>
      </w:r>
      <w:r w:rsidR="00A42256">
        <w:rPr>
          <w:sz w:val="24"/>
          <w:szCs w:val="24"/>
        </w:rPr>
      </w:r>
      <w:r w:rsidR="00A42256">
        <w:rPr>
          <w:sz w:val="24"/>
          <w:szCs w:val="24"/>
        </w:rPr>
        <w:fldChar w:fldCharType="separate"/>
      </w:r>
      <w:r w:rsidR="00C64CD9">
        <w:rPr>
          <w:sz w:val="24"/>
          <w:szCs w:val="24"/>
        </w:rPr>
        <w:t>4.4.1</w:t>
      </w:r>
      <w:r w:rsidR="00A42256">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0825"/>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0826"/>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766500" w:rsidRPr="00D84EFD" w:rsidTr="00A8629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tcPr>
          <w:p w:rsidR="00766500" w:rsidRPr="00766500" w:rsidRDefault="00766500" w:rsidP="00766500">
            <w:pPr>
              <w:pStyle w:val="aff0"/>
              <w:spacing w:before="0" w:after="0"/>
              <w:ind w:left="0" w:right="0"/>
            </w:pPr>
            <w:r w:rsidRPr="00766500">
              <w:t xml:space="preserve">Акт </w:t>
            </w:r>
            <w:proofErr w:type="gramStart"/>
            <w:r w:rsidRPr="00766500">
              <w:t>проверки состояния схемы измерения электроэнергии</w:t>
            </w:r>
            <w:proofErr w:type="gramEnd"/>
            <w:r w:rsidRPr="00766500">
              <w:t xml:space="preserve"> и работы / замены / допуска в эксплуатацию прибора учета (юридические лица) </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 xml:space="preserve">Акт </w:t>
            </w:r>
            <w:proofErr w:type="gramStart"/>
            <w:r w:rsidRPr="00766500">
              <w:t>проверки состояния схемы измерения электроэнергии</w:t>
            </w:r>
            <w:proofErr w:type="gramEnd"/>
            <w:r w:rsidRPr="00766500">
              <w:t xml:space="preserve"> и работы / замены / допуска в эксплуатацию прибора учета (физические лица) </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 xml:space="preserve">Акт о неучтенном потреблении электрической энергии гражданином (юридическим лицом), использующим электрическую энергию на коммунально-бытовые нужды, являющимся собственником (пользователем) жилого дома (помещений в многоквартирном доме) </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 xml:space="preserve">Акт о не допуске к приборам учета электроэнергии </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A8629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tcPr>
          <w:p w:rsidR="00766500" w:rsidRPr="00766500" w:rsidRDefault="00766500" w:rsidP="00766500">
            <w:pPr>
              <w:pStyle w:val="aff0"/>
              <w:spacing w:before="0" w:after="0"/>
              <w:ind w:left="0" w:right="0"/>
            </w:pPr>
            <w:r w:rsidRPr="00766500">
              <w:t>Бланк наряд-допуск для работы в ЭУ</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Журнал учета работ по нарядам и распоряжениям</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Журнал оперативный</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Журнал регистрации вводного инструктажа</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Журнал учета и содержания средств защиты</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Журнал инструктажа на рабочем месте</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Журнал выдачи средств индивидуальной защиты</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Журнал учета проверки знаний</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Журнал свод учета нарушений</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Pr="00D84EFD" w:rsidRDefault="00766500" w:rsidP="004F4D80">
            <w:pPr>
              <w:pStyle w:val="aff1"/>
              <w:spacing w:before="0" w:after="0"/>
              <w:ind w:left="0" w:right="0"/>
              <w:rPr>
                <w:color w:val="000000"/>
                <w:sz w:val="22"/>
              </w:rPr>
            </w:pPr>
          </w:p>
        </w:tc>
      </w:tr>
      <w:tr w:rsidR="0076650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766500" w:rsidRDefault="00766500" w:rsidP="00766500">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766500" w:rsidRPr="00766500" w:rsidRDefault="00766500" w:rsidP="00766500">
            <w:pPr>
              <w:pStyle w:val="aff0"/>
              <w:spacing w:before="0" w:after="0"/>
              <w:ind w:left="0" w:right="0"/>
            </w:pPr>
            <w:r w:rsidRPr="00766500">
              <w:t>Журнал учета выполненных работ</w:t>
            </w:r>
          </w:p>
        </w:tc>
        <w:tc>
          <w:tcPr>
            <w:tcW w:w="2835" w:type="dxa"/>
            <w:tcBorders>
              <w:top w:val="single" w:sz="4" w:space="0" w:color="auto"/>
              <w:left w:val="single" w:sz="4" w:space="0" w:color="auto"/>
              <w:bottom w:val="single" w:sz="4" w:space="0" w:color="auto"/>
              <w:right w:val="single" w:sz="4" w:space="0" w:color="auto"/>
            </w:tcBorders>
            <w:vAlign w:val="center"/>
          </w:tcPr>
          <w:p w:rsidR="00766500" w:rsidRDefault="0076650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766500" w:rsidRDefault="0076650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lastRenderedPageBreak/>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0827"/>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42256">
        <w:rPr>
          <w:sz w:val="24"/>
          <w:szCs w:val="24"/>
        </w:rPr>
        <w:fldChar w:fldCharType="begin"/>
      </w:r>
      <w:r w:rsidR="00D56F8C">
        <w:rPr>
          <w:sz w:val="24"/>
          <w:szCs w:val="24"/>
        </w:rPr>
        <w:instrText xml:space="preserve"> REF _Ref55336310 \r \h </w:instrText>
      </w:r>
      <w:r w:rsidR="00A42256">
        <w:rPr>
          <w:sz w:val="24"/>
          <w:szCs w:val="24"/>
        </w:rPr>
      </w:r>
      <w:r w:rsidR="00A42256">
        <w:rPr>
          <w:sz w:val="24"/>
          <w:szCs w:val="24"/>
        </w:rPr>
        <w:fldChar w:fldCharType="separate"/>
      </w:r>
      <w:r w:rsidR="00C64CD9">
        <w:rPr>
          <w:sz w:val="24"/>
          <w:szCs w:val="24"/>
        </w:rPr>
        <w:t>5.1</w:t>
      </w:r>
      <w:r w:rsidR="00A4225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A42256">
        <w:rPr>
          <w:sz w:val="24"/>
          <w:szCs w:val="24"/>
        </w:rPr>
        <w:fldChar w:fldCharType="begin"/>
      </w:r>
      <w:r w:rsidR="00D56F8C">
        <w:rPr>
          <w:sz w:val="24"/>
          <w:szCs w:val="24"/>
        </w:rPr>
        <w:instrText xml:space="preserve"> REF _Ref440273986 \r \h </w:instrText>
      </w:r>
      <w:r w:rsidR="00A42256">
        <w:rPr>
          <w:sz w:val="24"/>
          <w:szCs w:val="24"/>
        </w:rPr>
      </w:r>
      <w:r w:rsidR="00A42256">
        <w:rPr>
          <w:sz w:val="24"/>
          <w:szCs w:val="24"/>
        </w:rPr>
        <w:fldChar w:fldCharType="separate"/>
      </w:r>
      <w:r w:rsidR="00C64CD9">
        <w:rPr>
          <w:sz w:val="24"/>
          <w:szCs w:val="24"/>
        </w:rPr>
        <w:t>5.2</w:t>
      </w:r>
      <w:r w:rsidR="00A4225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0828"/>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0829"/>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5018F">
            <w:pPr>
              <w:pStyle w:val="aff0"/>
              <w:spacing w:before="0" w:after="0"/>
              <w:ind w:left="0" w:right="0"/>
              <w:jc w:val="center"/>
            </w:pPr>
            <w:r w:rsidRPr="00F647F7">
              <w:t xml:space="preserve">№ пункта проекта Договора (раздел </w:t>
            </w:r>
            <w:r w:rsidR="00A42256">
              <w:fldChar w:fldCharType="begin"/>
            </w:r>
            <w:r w:rsidR="0065018F">
              <w:instrText xml:space="preserve"> REF _Ref440272931 \r \h </w:instrText>
            </w:r>
            <w:r w:rsidR="00A42256">
              <w:fldChar w:fldCharType="separate"/>
            </w:r>
            <w:r w:rsidR="00C64CD9">
              <w:t>2</w:t>
            </w:r>
            <w:r w:rsidR="00A4225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65018F" w:rsidRPr="00F647F7">
              <w:t xml:space="preserve">раздел </w:t>
            </w:r>
            <w:r w:rsidR="00A42256">
              <w:fldChar w:fldCharType="begin"/>
            </w:r>
            <w:r w:rsidR="0065018F">
              <w:instrText xml:space="preserve"> REF _Ref440272931 \r \h </w:instrText>
            </w:r>
            <w:r w:rsidR="00A42256">
              <w:fldChar w:fldCharType="separate"/>
            </w:r>
            <w:r w:rsidR="00C64CD9">
              <w:t>2</w:t>
            </w:r>
            <w:r w:rsidR="00A4225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083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42256">
        <w:rPr>
          <w:sz w:val="24"/>
          <w:szCs w:val="24"/>
        </w:rPr>
        <w:fldChar w:fldCharType="begin"/>
      </w:r>
      <w:r>
        <w:rPr>
          <w:sz w:val="24"/>
          <w:szCs w:val="24"/>
        </w:rPr>
        <w:instrText xml:space="preserve"> REF _Ref55336310 \r \h </w:instrText>
      </w:r>
      <w:r w:rsidR="00A42256">
        <w:rPr>
          <w:sz w:val="24"/>
          <w:szCs w:val="24"/>
        </w:rPr>
      </w:r>
      <w:r w:rsidR="00A42256">
        <w:rPr>
          <w:sz w:val="24"/>
          <w:szCs w:val="24"/>
        </w:rPr>
        <w:fldChar w:fldCharType="separate"/>
      </w:r>
      <w:r w:rsidR="00C64CD9">
        <w:rPr>
          <w:sz w:val="24"/>
          <w:szCs w:val="24"/>
        </w:rPr>
        <w:t>5.1</w:t>
      </w:r>
      <w:r w:rsidR="00A42256">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42256">
        <w:rPr>
          <w:sz w:val="24"/>
          <w:szCs w:val="24"/>
        </w:rPr>
        <w:fldChar w:fldCharType="begin"/>
      </w:r>
      <w:r w:rsidR="00D56F8C">
        <w:rPr>
          <w:sz w:val="24"/>
          <w:szCs w:val="24"/>
        </w:rPr>
        <w:instrText xml:space="preserve"> REF _Ref440274025 \r \h </w:instrText>
      </w:r>
      <w:r w:rsidR="00A42256">
        <w:rPr>
          <w:sz w:val="24"/>
          <w:szCs w:val="24"/>
        </w:rPr>
      </w:r>
      <w:r w:rsidR="00A42256">
        <w:rPr>
          <w:sz w:val="24"/>
          <w:szCs w:val="24"/>
        </w:rPr>
        <w:fldChar w:fldCharType="separate"/>
      </w:r>
      <w:r w:rsidR="00C64CD9">
        <w:rPr>
          <w:sz w:val="24"/>
          <w:szCs w:val="24"/>
        </w:rPr>
        <w:t>2</w:t>
      </w:r>
      <w:r w:rsidR="00A4225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A42256">
        <w:rPr>
          <w:sz w:val="24"/>
          <w:szCs w:val="24"/>
        </w:rPr>
        <w:fldChar w:fldCharType="begin"/>
      </w:r>
      <w:r w:rsidR="00D56F8C">
        <w:rPr>
          <w:sz w:val="24"/>
          <w:szCs w:val="24"/>
        </w:rPr>
        <w:instrText xml:space="preserve"> REF _Ref294695546 \r \h </w:instrText>
      </w:r>
      <w:r w:rsidR="00A42256">
        <w:rPr>
          <w:sz w:val="24"/>
          <w:szCs w:val="24"/>
        </w:rPr>
      </w:r>
      <w:r w:rsidR="00A42256">
        <w:rPr>
          <w:sz w:val="24"/>
          <w:szCs w:val="24"/>
        </w:rPr>
        <w:fldChar w:fldCharType="separate"/>
      </w:r>
      <w:r w:rsidR="00C64CD9">
        <w:rPr>
          <w:sz w:val="24"/>
          <w:szCs w:val="24"/>
        </w:rPr>
        <w:t xml:space="preserve"> 1.2.6 </w:t>
      </w:r>
      <w:r w:rsidR="00A4225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0831"/>
      <w:bookmarkEnd w:id="539"/>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0832"/>
      <w:bookmarkStart w:id="789" w:name="_Ref444164050"/>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0" w:name="_Toc439170689"/>
      <w:bookmarkStart w:id="791" w:name="_Toc439172791"/>
      <w:bookmarkStart w:id="792" w:name="_Toc439173235"/>
      <w:bookmarkStart w:id="793" w:name="_Toc439238231"/>
      <w:bookmarkStart w:id="794" w:name="_Toc439252779"/>
      <w:bookmarkStart w:id="795" w:name="_Ref440272147"/>
      <w:bookmarkStart w:id="796" w:name="_Toc440357151"/>
      <w:bookmarkStart w:id="797" w:name="_Toc440359706"/>
      <w:bookmarkStart w:id="798" w:name="_Toc441130833"/>
      <w:bookmarkStart w:id="799" w:name="_Ref444164006"/>
      <w:bookmarkStart w:id="800" w:name="_Ref444164075"/>
      <w:r w:rsidRPr="00D73790">
        <w:rPr>
          <w:b w:val="0"/>
          <w:szCs w:val="24"/>
        </w:rPr>
        <w:lastRenderedPageBreak/>
        <w:t xml:space="preserve">Форма </w:t>
      </w:r>
      <w:bookmarkEnd w:id="790"/>
      <w:bookmarkEnd w:id="791"/>
      <w:bookmarkEnd w:id="792"/>
      <w:bookmarkEnd w:id="79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4"/>
      <w:bookmarkEnd w:id="795"/>
      <w:bookmarkEnd w:id="796"/>
      <w:bookmarkEnd w:id="797"/>
      <w:bookmarkEnd w:id="798"/>
      <w:bookmarkEnd w:id="799"/>
      <w:bookmarkEnd w:id="8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1174C4" w:rsidRDefault="001174C4" w:rsidP="001174C4">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1174C4" w:rsidRDefault="001174C4" w:rsidP="001174C4">
      <w:pPr>
        <w:pStyle w:val="ConsPlusNonformat"/>
        <w:jc w:val="both"/>
        <w:rPr>
          <w:rFonts w:ascii="Times New Roman" w:hAnsi="Times New Roman" w:cs="Times New Roman"/>
          <w:sz w:val="22"/>
          <w:szCs w:val="22"/>
        </w:rPr>
      </w:pP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1174C4" w:rsidRDefault="001174C4" w:rsidP="001174C4">
      <w:pPr>
        <w:pStyle w:val="ConsPlusNonformat"/>
        <w:jc w:val="both"/>
        <w:rPr>
          <w:rFonts w:ascii="Times New Roman" w:hAnsi="Times New Roman" w:cs="Times New Roman"/>
          <w:sz w:val="22"/>
          <w:szCs w:val="22"/>
        </w:rPr>
      </w:pP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1174C4" w:rsidRDefault="001174C4" w:rsidP="001174C4">
      <w:pPr>
        <w:pStyle w:val="ConsPlusNonformat"/>
        <w:jc w:val="both"/>
        <w:rPr>
          <w:rFonts w:ascii="Times New Roman" w:hAnsi="Times New Roman" w:cs="Times New Roman"/>
          <w:sz w:val="22"/>
          <w:szCs w:val="22"/>
        </w:rPr>
      </w:pPr>
    </w:p>
    <w:p w:rsidR="001174C4" w:rsidRDefault="001174C4" w:rsidP="001174C4">
      <w:pPr>
        <w:pStyle w:val="ConsPlusNonformat"/>
        <w:jc w:val="both"/>
        <w:rPr>
          <w:rFonts w:ascii="Times New Roman" w:hAnsi="Times New Roman" w:cs="Times New Roman"/>
          <w:sz w:val="22"/>
          <w:szCs w:val="22"/>
        </w:rPr>
      </w:pPr>
    </w:p>
    <w:p w:rsidR="001174C4" w:rsidRDefault="001174C4" w:rsidP="001174C4">
      <w:pPr>
        <w:pStyle w:val="ConsPlusNonformat"/>
        <w:jc w:val="both"/>
        <w:rPr>
          <w:rFonts w:ascii="Times New Roman" w:hAnsi="Times New Roman" w:cs="Times New Roman"/>
          <w:sz w:val="22"/>
          <w:szCs w:val="22"/>
        </w:rPr>
      </w:pP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1174C4" w:rsidRPr="00B14F64" w:rsidRDefault="001174C4" w:rsidP="001174C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1174C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174C4" w:rsidRDefault="001174C4" w:rsidP="001174C4">
      <w:pPr>
        <w:pStyle w:val="ConsPlusNonformat"/>
        <w:jc w:val="both"/>
        <w:rPr>
          <w:rFonts w:ascii="Times New Roman" w:hAnsi="Times New Roman" w:cs="Times New Roman"/>
          <w:sz w:val="22"/>
          <w:szCs w:val="22"/>
        </w:rPr>
      </w:pP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1174C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174C4" w:rsidRDefault="001174C4" w:rsidP="001174C4">
      <w:pPr>
        <w:pStyle w:val="ConsPlusNonformat"/>
        <w:jc w:val="both"/>
        <w:rPr>
          <w:rFonts w:ascii="Times New Roman" w:hAnsi="Times New Roman" w:cs="Times New Roman"/>
          <w:sz w:val="22"/>
          <w:szCs w:val="22"/>
        </w:rPr>
      </w:pPr>
    </w:p>
    <w:p w:rsidR="001174C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1174C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1174C4" w:rsidRPr="00B14F64" w:rsidRDefault="001174C4" w:rsidP="001174C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1174C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174C4" w:rsidRDefault="001174C4" w:rsidP="001174C4">
      <w:pPr>
        <w:pStyle w:val="ConsPlusNonformat"/>
        <w:jc w:val="both"/>
        <w:rPr>
          <w:rFonts w:ascii="Times New Roman" w:hAnsi="Times New Roman" w:cs="Times New Roman"/>
          <w:sz w:val="22"/>
          <w:szCs w:val="22"/>
        </w:rPr>
      </w:pP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1174C4" w:rsidRPr="00B14F64" w:rsidRDefault="001174C4" w:rsidP="001174C4">
      <w:pPr>
        <w:sectPr w:rsidR="001174C4" w:rsidRPr="00B14F64" w:rsidSect="00646FB7">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1174C4" w:rsidRPr="00B14F64" w:rsidTr="00646FB7">
        <w:tc>
          <w:tcPr>
            <w:tcW w:w="557" w:type="dxa"/>
          </w:tcPr>
          <w:p w:rsidR="001174C4" w:rsidRPr="00316742" w:rsidRDefault="001174C4" w:rsidP="00646FB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1174C4" w:rsidRPr="00316742" w:rsidRDefault="001174C4" w:rsidP="00646FB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1174C4" w:rsidRPr="00316742" w:rsidRDefault="001174C4" w:rsidP="00646FB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1174C4" w:rsidRPr="00316742" w:rsidRDefault="001174C4" w:rsidP="00646FB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1174C4" w:rsidRPr="00316742" w:rsidRDefault="001174C4" w:rsidP="00646FB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1174C4" w:rsidRPr="00B14F64" w:rsidTr="00646FB7">
        <w:tc>
          <w:tcPr>
            <w:tcW w:w="557" w:type="dxa"/>
          </w:tcPr>
          <w:p w:rsidR="001174C4" w:rsidRPr="00316742" w:rsidRDefault="001174C4" w:rsidP="00646FB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1174C4" w:rsidRPr="00316742" w:rsidRDefault="001174C4" w:rsidP="00646FB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1174C4" w:rsidRPr="00316742" w:rsidRDefault="001174C4" w:rsidP="00646FB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1174C4" w:rsidRPr="00316742" w:rsidRDefault="001174C4" w:rsidP="00646FB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1174C4" w:rsidRPr="00316742" w:rsidRDefault="001174C4" w:rsidP="00646FB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bookmarkStart w:id="801" w:name="P230"/>
            <w:bookmarkEnd w:id="801"/>
            <w:r w:rsidRPr="00316742">
              <w:rPr>
                <w:rFonts w:ascii="Times New Roman" w:hAnsi="Times New Roman" w:cs="Times New Roman"/>
                <w:sz w:val="22"/>
                <w:szCs w:val="22"/>
              </w:rPr>
              <w:t>1.</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174C4" w:rsidTr="00646FB7">
        <w:tc>
          <w:tcPr>
            <w:tcW w:w="557" w:type="dxa"/>
            <w:vMerge w:val="restart"/>
          </w:tcPr>
          <w:p w:rsidR="001174C4" w:rsidRPr="00316742" w:rsidRDefault="001174C4" w:rsidP="00646FB7">
            <w:pPr>
              <w:pStyle w:val="ConsPlusNormal"/>
              <w:ind w:firstLine="0"/>
              <w:rPr>
                <w:rFonts w:ascii="Times New Roman" w:hAnsi="Times New Roman" w:cs="Times New Roman"/>
                <w:sz w:val="22"/>
                <w:szCs w:val="22"/>
              </w:rPr>
            </w:pPr>
            <w:bookmarkStart w:id="802" w:name="P242"/>
            <w:bookmarkEnd w:id="802"/>
            <w:r w:rsidRPr="00316742">
              <w:rPr>
                <w:rFonts w:ascii="Times New Roman" w:hAnsi="Times New Roman" w:cs="Times New Roman"/>
                <w:sz w:val="22"/>
                <w:szCs w:val="22"/>
              </w:rPr>
              <w:t>4.</w:t>
            </w:r>
          </w:p>
        </w:tc>
        <w:tc>
          <w:tcPr>
            <w:tcW w:w="4109" w:type="dxa"/>
            <w:vMerge w:val="restart"/>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1174C4" w:rsidTr="00646FB7">
        <w:tc>
          <w:tcPr>
            <w:tcW w:w="557" w:type="dxa"/>
            <w:vMerge/>
          </w:tcPr>
          <w:p w:rsidR="001174C4" w:rsidRPr="00316742" w:rsidRDefault="001174C4" w:rsidP="00646FB7"/>
        </w:tc>
        <w:tc>
          <w:tcPr>
            <w:tcW w:w="4109" w:type="dxa"/>
            <w:vMerge/>
          </w:tcPr>
          <w:p w:rsidR="001174C4" w:rsidRPr="00316742" w:rsidRDefault="001174C4" w:rsidP="00646FB7"/>
        </w:tc>
        <w:tc>
          <w:tcPr>
            <w:tcW w:w="1799" w:type="dxa"/>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1174C4" w:rsidRPr="00316742" w:rsidRDefault="001174C4" w:rsidP="00646FB7">
            <w:pPr>
              <w:jc w:val="center"/>
            </w:pPr>
          </w:p>
        </w:tc>
        <w:tc>
          <w:tcPr>
            <w:tcW w:w="1417" w:type="dxa"/>
            <w:vMerge/>
          </w:tcPr>
          <w:p w:rsidR="001174C4" w:rsidRPr="00316742" w:rsidRDefault="001174C4" w:rsidP="00646FB7">
            <w:pPr>
              <w:jc w:val="center"/>
            </w:pPr>
          </w:p>
        </w:tc>
      </w:tr>
      <w:tr w:rsidR="001174C4" w:rsidTr="00646FB7">
        <w:tc>
          <w:tcPr>
            <w:tcW w:w="557" w:type="dxa"/>
            <w:vMerge w:val="restart"/>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1174C4" w:rsidTr="00646FB7">
        <w:tc>
          <w:tcPr>
            <w:tcW w:w="557" w:type="dxa"/>
            <w:vMerge/>
          </w:tcPr>
          <w:p w:rsidR="001174C4" w:rsidRPr="00316742" w:rsidRDefault="001174C4" w:rsidP="00646FB7"/>
        </w:tc>
        <w:tc>
          <w:tcPr>
            <w:tcW w:w="4109" w:type="dxa"/>
            <w:vMerge/>
          </w:tcPr>
          <w:p w:rsidR="001174C4" w:rsidRPr="00316742" w:rsidRDefault="001174C4" w:rsidP="00646FB7"/>
        </w:tc>
        <w:tc>
          <w:tcPr>
            <w:tcW w:w="1799" w:type="dxa"/>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1174C4" w:rsidRPr="00316742" w:rsidRDefault="001174C4" w:rsidP="00646FB7">
            <w:pPr>
              <w:jc w:val="center"/>
            </w:pPr>
          </w:p>
        </w:tc>
        <w:tc>
          <w:tcPr>
            <w:tcW w:w="1417" w:type="dxa"/>
          </w:tcPr>
          <w:p w:rsidR="001174C4" w:rsidRPr="00316742" w:rsidRDefault="001174C4" w:rsidP="00646FB7">
            <w:pPr>
              <w:pStyle w:val="ConsPlusNormal"/>
              <w:jc w:val="center"/>
              <w:rPr>
                <w:rFonts w:ascii="Times New Roman" w:hAnsi="Times New Roman" w:cs="Times New Roman"/>
                <w:sz w:val="22"/>
                <w:szCs w:val="22"/>
              </w:rPr>
            </w:pP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bookmarkStart w:id="803" w:name="P258"/>
            <w:bookmarkEnd w:id="803"/>
            <w:r w:rsidRPr="00316742">
              <w:rPr>
                <w:rFonts w:ascii="Times New Roman" w:hAnsi="Times New Roman" w:cs="Times New Roman"/>
                <w:sz w:val="22"/>
                <w:szCs w:val="22"/>
              </w:rPr>
              <w:lastRenderedPageBreak/>
              <w:t>7.</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1174C4" w:rsidTr="00646FB7">
        <w:tc>
          <w:tcPr>
            <w:tcW w:w="557"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1174C4" w:rsidRPr="00316742" w:rsidRDefault="001174C4" w:rsidP="00646FB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1174C4" w:rsidRPr="00316742" w:rsidRDefault="001174C4" w:rsidP="00646FB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1174C4" w:rsidRDefault="001174C4" w:rsidP="001174C4">
      <w:pPr>
        <w:pStyle w:val="ConsPlusNonformat"/>
        <w:jc w:val="both"/>
        <w:rPr>
          <w:rFonts w:ascii="Times New Roman" w:hAnsi="Times New Roman" w:cs="Times New Roman"/>
          <w:sz w:val="22"/>
          <w:szCs w:val="22"/>
        </w:rPr>
      </w:pPr>
    </w:p>
    <w:p w:rsidR="001174C4" w:rsidRPr="00197CB9" w:rsidRDefault="001174C4" w:rsidP="001174C4">
      <w:pPr>
        <w:pStyle w:val="ConsPlusNonformat"/>
        <w:jc w:val="both"/>
        <w:rPr>
          <w:rFonts w:ascii="Times New Roman" w:hAnsi="Times New Roman" w:cs="Times New Roman"/>
          <w:sz w:val="22"/>
          <w:szCs w:val="22"/>
        </w:rPr>
      </w:pPr>
    </w:p>
    <w:p w:rsidR="001174C4" w:rsidRPr="00DB6009" w:rsidRDefault="001174C4" w:rsidP="001174C4">
      <w:pPr>
        <w:autoSpaceDE w:val="0"/>
        <w:autoSpaceDN w:val="0"/>
        <w:adjustRightInd w:val="0"/>
        <w:spacing w:line="240" w:lineRule="auto"/>
        <w:ind w:firstLine="540"/>
        <w:outlineLvl w:val="3"/>
        <w:rPr>
          <w:bdr w:val="none" w:sz="0" w:space="0" w:color="auto" w:frame="1"/>
        </w:rPr>
      </w:pPr>
    </w:p>
    <w:p w:rsidR="001174C4" w:rsidRPr="00DB6009" w:rsidRDefault="001174C4" w:rsidP="001174C4">
      <w:pPr>
        <w:autoSpaceDE w:val="0"/>
        <w:autoSpaceDN w:val="0"/>
        <w:adjustRightInd w:val="0"/>
        <w:spacing w:line="240" w:lineRule="auto"/>
        <w:outlineLvl w:val="3"/>
      </w:pPr>
    </w:p>
    <w:p w:rsidR="001174C4" w:rsidRPr="00DB6009" w:rsidRDefault="001174C4" w:rsidP="001174C4">
      <w:pPr>
        <w:spacing w:line="240" w:lineRule="auto"/>
      </w:pPr>
    </w:p>
    <w:p w:rsidR="001174C4" w:rsidRPr="00DB6009" w:rsidRDefault="001174C4" w:rsidP="001174C4">
      <w:pPr>
        <w:spacing w:line="240" w:lineRule="auto"/>
      </w:pPr>
    </w:p>
    <w:p w:rsidR="001174C4" w:rsidRPr="00DB6009" w:rsidRDefault="001174C4" w:rsidP="001174C4">
      <w:pPr>
        <w:spacing w:line="240" w:lineRule="auto"/>
        <w:ind w:firstLine="708"/>
      </w:pPr>
    </w:p>
    <w:p w:rsidR="001174C4" w:rsidRPr="00DB6009" w:rsidRDefault="001174C4" w:rsidP="001174C4">
      <w:pPr>
        <w:spacing w:line="240" w:lineRule="auto"/>
      </w:pPr>
    </w:p>
    <w:p w:rsidR="001174C4" w:rsidRPr="00DB6009" w:rsidRDefault="001174C4" w:rsidP="001174C4">
      <w:pPr>
        <w:spacing w:line="240" w:lineRule="auto"/>
        <w:ind w:right="423"/>
        <w:rPr>
          <w:sz w:val="28"/>
        </w:rPr>
      </w:pPr>
    </w:p>
    <w:p w:rsidR="001174C4" w:rsidRPr="00DB6009" w:rsidRDefault="001174C4" w:rsidP="001174C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1174C4" w:rsidRPr="00DB6009" w:rsidTr="00646FB7">
        <w:tc>
          <w:tcPr>
            <w:tcW w:w="3960" w:type="dxa"/>
            <w:tcBorders>
              <w:top w:val="single" w:sz="4" w:space="0" w:color="auto"/>
            </w:tcBorders>
          </w:tcPr>
          <w:p w:rsidR="001174C4" w:rsidRPr="00DB6009" w:rsidRDefault="001174C4" w:rsidP="00646FB7">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1174C4" w:rsidRPr="00DB6009" w:rsidRDefault="001174C4" w:rsidP="00646FB7">
            <w:pPr>
              <w:tabs>
                <w:tab w:val="left" w:pos="1080"/>
              </w:tabs>
              <w:spacing w:line="240" w:lineRule="auto"/>
              <w:ind w:firstLine="540"/>
              <w:rPr>
                <w:sz w:val="20"/>
                <w:szCs w:val="20"/>
              </w:rPr>
            </w:pPr>
          </w:p>
        </w:tc>
        <w:tc>
          <w:tcPr>
            <w:tcW w:w="4677" w:type="dxa"/>
            <w:tcBorders>
              <w:top w:val="single" w:sz="4" w:space="0" w:color="auto"/>
            </w:tcBorders>
          </w:tcPr>
          <w:p w:rsidR="001174C4" w:rsidRPr="00DB6009" w:rsidRDefault="001174C4" w:rsidP="00646FB7">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1174C4" w:rsidRPr="00DB6009" w:rsidRDefault="001174C4" w:rsidP="001174C4">
      <w:pPr>
        <w:tabs>
          <w:tab w:val="left" w:pos="1080"/>
        </w:tabs>
        <w:spacing w:line="240" w:lineRule="auto"/>
        <w:ind w:firstLine="540"/>
        <w:rPr>
          <w:b/>
        </w:rPr>
      </w:pPr>
      <w:r w:rsidRPr="00DB6009">
        <w:rPr>
          <w:b/>
        </w:rPr>
        <w:t>М.П.</w:t>
      </w:r>
    </w:p>
    <w:p w:rsidR="001174C4" w:rsidRDefault="001174C4" w:rsidP="001174C4">
      <w:pPr>
        <w:ind w:firstLine="0"/>
      </w:pPr>
    </w:p>
    <w:p w:rsidR="001174C4" w:rsidRDefault="001174C4" w:rsidP="001174C4">
      <w:pPr>
        <w:ind w:right="-1"/>
        <w:rPr>
          <w:color w:val="000000"/>
        </w:rPr>
      </w:pPr>
    </w:p>
    <w:p w:rsidR="001174C4" w:rsidRDefault="001174C4" w:rsidP="001174C4">
      <w:pPr>
        <w:spacing w:line="240" w:lineRule="auto"/>
        <w:ind w:right="-1"/>
        <w:rPr>
          <w:color w:val="000000"/>
        </w:rPr>
      </w:pPr>
      <w:r>
        <w:rPr>
          <w:color w:val="000000"/>
        </w:rPr>
        <w:t>____________________________________</w:t>
      </w:r>
    </w:p>
    <w:p w:rsidR="001174C4" w:rsidRDefault="001174C4" w:rsidP="001174C4">
      <w:pPr>
        <w:spacing w:line="240" w:lineRule="auto"/>
        <w:ind w:right="5527"/>
        <w:jc w:val="center"/>
        <w:rPr>
          <w:color w:val="000000"/>
          <w:vertAlign w:val="superscript"/>
        </w:rPr>
      </w:pPr>
      <w:r>
        <w:rPr>
          <w:color w:val="000000"/>
          <w:vertAlign w:val="superscript"/>
        </w:rPr>
        <w:t>(подпись, М.П.)</w:t>
      </w:r>
    </w:p>
    <w:p w:rsidR="001174C4" w:rsidRDefault="001174C4" w:rsidP="001174C4">
      <w:pPr>
        <w:spacing w:line="240" w:lineRule="auto"/>
        <w:ind w:right="-1"/>
        <w:rPr>
          <w:color w:val="000000"/>
        </w:rPr>
      </w:pPr>
      <w:r>
        <w:rPr>
          <w:color w:val="000000"/>
        </w:rPr>
        <w:t>____________________________________</w:t>
      </w:r>
    </w:p>
    <w:p w:rsidR="001174C4" w:rsidRDefault="001174C4" w:rsidP="001174C4">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04" w:name="_Toc439170690"/>
      <w:bookmarkStart w:id="805" w:name="_Toc439172792"/>
      <w:bookmarkStart w:id="806" w:name="_Toc439173236"/>
      <w:bookmarkStart w:id="807" w:name="_Toc439238232"/>
    </w:p>
    <w:bookmarkEnd w:id="804"/>
    <w:bookmarkEnd w:id="805"/>
    <w:bookmarkEnd w:id="806"/>
    <w:bookmarkEnd w:id="80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8" w:name="_Toc125426243"/>
      <w:bookmarkStart w:id="809" w:name="_Toc396984070"/>
      <w:bookmarkStart w:id="810" w:name="_Toc423423673"/>
      <w:r>
        <w:br w:type="page"/>
      </w:r>
    </w:p>
    <w:p w:rsidR="004F4D80" w:rsidRPr="007417E6" w:rsidRDefault="004F4D80" w:rsidP="004F4D80">
      <w:pPr>
        <w:pStyle w:val="3"/>
        <w:rPr>
          <w:sz w:val="22"/>
        </w:rPr>
      </w:pPr>
      <w:bookmarkStart w:id="811" w:name="_Toc439170691"/>
      <w:bookmarkStart w:id="812" w:name="_Toc439172793"/>
      <w:bookmarkStart w:id="813" w:name="_Toc439173237"/>
      <w:bookmarkStart w:id="814" w:name="_Toc439238233"/>
      <w:bookmarkStart w:id="815" w:name="_Toc439252780"/>
      <w:bookmarkStart w:id="816" w:name="_Toc439323754"/>
      <w:bookmarkStart w:id="817" w:name="_Toc440357152"/>
      <w:bookmarkStart w:id="818" w:name="_Toc440359707"/>
      <w:bookmarkStart w:id="819" w:name="_Toc440632171"/>
      <w:bookmarkStart w:id="820" w:name="_Toc440875991"/>
      <w:bookmarkStart w:id="821" w:name="_Toc441130834"/>
      <w:r>
        <w:rPr>
          <w:szCs w:val="24"/>
        </w:rPr>
        <w:lastRenderedPageBreak/>
        <w:t>Инструкции по заполнению</w:t>
      </w:r>
      <w:bookmarkEnd w:id="808"/>
      <w:r>
        <w:rPr>
          <w:szCs w:val="24"/>
        </w:rPr>
        <w:t xml:space="preserve"> Анкеты </w:t>
      </w:r>
      <w:r w:rsidR="00C236C0">
        <w:rPr>
          <w:szCs w:val="24"/>
        </w:rPr>
        <w:t>Участник</w:t>
      </w:r>
      <w:r>
        <w:rPr>
          <w:szCs w:val="24"/>
        </w:rPr>
        <w:t>а</w:t>
      </w:r>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42256">
        <w:rPr>
          <w:sz w:val="24"/>
          <w:szCs w:val="24"/>
        </w:rPr>
        <w:fldChar w:fldCharType="begin"/>
      </w:r>
      <w:r w:rsidR="00D56F8C">
        <w:rPr>
          <w:sz w:val="24"/>
          <w:szCs w:val="24"/>
        </w:rPr>
        <w:instrText xml:space="preserve"> REF _Ref55336310 \r \h </w:instrText>
      </w:r>
      <w:r w:rsidR="00A42256">
        <w:rPr>
          <w:sz w:val="24"/>
          <w:szCs w:val="24"/>
        </w:rPr>
      </w:r>
      <w:r w:rsidR="00A42256">
        <w:rPr>
          <w:sz w:val="24"/>
          <w:szCs w:val="24"/>
        </w:rPr>
        <w:fldChar w:fldCharType="separate"/>
      </w:r>
      <w:r w:rsidR="00C64CD9">
        <w:rPr>
          <w:sz w:val="24"/>
          <w:szCs w:val="24"/>
        </w:rPr>
        <w:t>5.1</w:t>
      </w:r>
      <w:r w:rsidR="00A4225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174C4" w:rsidRPr="001174C4" w:rsidRDefault="001174C4" w:rsidP="001174C4">
      <w:pPr>
        <w:pStyle w:val="aff6"/>
        <w:numPr>
          <w:ilvl w:val="3"/>
          <w:numId w:val="1"/>
        </w:numPr>
        <w:tabs>
          <w:tab w:val="num" w:pos="1134"/>
        </w:tabs>
        <w:suppressAutoHyphens w:val="0"/>
        <w:snapToGrid w:val="0"/>
        <w:spacing w:before="100" w:beforeAutospacing="1" w:line="240" w:lineRule="auto"/>
        <w:rPr>
          <w:sz w:val="24"/>
          <w:szCs w:val="24"/>
        </w:rPr>
      </w:pPr>
      <w:bookmarkStart w:id="822" w:name="_Ref55336378"/>
      <w:bookmarkStart w:id="823" w:name="_Toc57314676"/>
      <w:bookmarkStart w:id="824" w:name="_Toc69728990"/>
      <w:bookmarkStart w:id="825" w:name="_Toc98253942"/>
      <w:bookmarkStart w:id="826" w:name="_Toc165173868"/>
      <w:bookmarkStart w:id="827" w:name="_Toc423423674"/>
      <w:bookmarkStart w:id="828" w:name="_Toc441130835"/>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174C4" w:rsidRPr="001174C4" w:rsidRDefault="001174C4" w:rsidP="001174C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42256">
        <w:rPr>
          <w:sz w:val="24"/>
          <w:szCs w:val="24"/>
        </w:rPr>
        <w:fldChar w:fldCharType="begin"/>
      </w:r>
      <w:r>
        <w:rPr>
          <w:sz w:val="24"/>
          <w:szCs w:val="24"/>
        </w:rPr>
        <w:instrText xml:space="preserve"> REF _Ref444164006 \r \h </w:instrText>
      </w:r>
      <w:r w:rsidR="00A42256">
        <w:rPr>
          <w:sz w:val="24"/>
          <w:szCs w:val="24"/>
        </w:rPr>
      </w:r>
      <w:r w:rsidR="00A42256">
        <w:rPr>
          <w:sz w:val="24"/>
          <w:szCs w:val="24"/>
        </w:rPr>
        <w:fldChar w:fldCharType="separate"/>
      </w:r>
      <w:r w:rsidR="00C64CD9">
        <w:rPr>
          <w:sz w:val="24"/>
          <w:szCs w:val="24"/>
        </w:rPr>
        <w:t>5.6.2</w:t>
      </w:r>
      <w:r w:rsidR="00A42256">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2"/>
      <w:bookmarkEnd w:id="823"/>
      <w:bookmarkEnd w:id="824"/>
      <w:bookmarkEnd w:id="825"/>
      <w:bookmarkEnd w:id="826"/>
      <w:bookmarkEnd w:id="827"/>
      <w:bookmarkEnd w:id="828"/>
    </w:p>
    <w:p w:rsidR="004F4D80" w:rsidRPr="00D904EF" w:rsidRDefault="004F4D80" w:rsidP="004F4D80">
      <w:pPr>
        <w:pStyle w:val="3"/>
        <w:rPr>
          <w:szCs w:val="24"/>
        </w:rPr>
      </w:pPr>
      <w:bookmarkStart w:id="829" w:name="_Toc98253943"/>
      <w:bookmarkStart w:id="830" w:name="_Toc157248195"/>
      <w:bookmarkStart w:id="831" w:name="_Toc157496564"/>
      <w:bookmarkStart w:id="832" w:name="_Toc158206103"/>
      <w:bookmarkStart w:id="833" w:name="_Toc164057788"/>
      <w:bookmarkStart w:id="834" w:name="_Toc164137138"/>
      <w:bookmarkStart w:id="835" w:name="_Toc164161298"/>
      <w:bookmarkStart w:id="836" w:name="_Toc165173869"/>
      <w:bookmarkStart w:id="837" w:name="_Toc439170693"/>
      <w:bookmarkStart w:id="838" w:name="_Toc439172795"/>
      <w:bookmarkStart w:id="839" w:name="_Toc439173239"/>
      <w:bookmarkStart w:id="840" w:name="_Toc439238235"/>
      <w:bookmarkStart w:id="841" w:name="_Toc439252782"/>
      <w:bookmarkStart w:id="842" w:name="_Toc439323756"/>
      <w:bookmarkStart w:id="843" w:name="_Toc440357154"/>
      <w:bookmarkStart w:id="844" w:name="_Toc440359709"/>
      <w:bookmarkStart w:id="845" w:name="_Toc440632173"/>
      <w:bookmarkStart w:id="846" w:name="_Toc440875993"/>
      <w:bookmarkStart w:id="847" w:name="_Toc441130836"/>
      <w:r w:rsidRPr="00D904EF">
        <w:rPr>
          <w:szCs w:val="24"/>
        </w:rPr>
        <w:t>Форма Справки о перечне и годовых объемах выполнения аналогичных договоров</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8" w:name="_Toc98253944"/>
      <w:bookmarkStart w:id="849" w:name="_Toc157248196"/>
      <w:bookmarkStart w:id="850" w:name="_Toc157496565"/>
      <w:bookmarkStart w:id="851" w:name="_Toc158206104"/>
      <w:bookmarkStart w:id="852" w:name="_Toc164057789"/>
      <w:bookmarkStart w:id="853" w:name="_Toc164137139"/>
      <w:bookmarkStart w:id="854" w:name="_Toc164161299"/>
      <w:bookmarkStart w:id="855" w:name="_Toc165173870"/>
      <w:r>
        <w:rPr>
          <w:szCs w:val="24"/>
        </w:rPr>
        <w:br w:type="page"/>
      </w:r>
    </w:p>
    <w:p w:rsidR="004F4D80" w:rsidRPr="00D904EF" w:rsidRDefault="004F4D80" w:rsidP="004F4D80">
      <w:pPr>
        <w:pStyle w:val="3"/>
        <w:rPr>
          <w:szCs w:val="24"/>
        </w:rPr>
      </w:pPr>
      <w:bookmarkStart w:id="856" w:name="_Toc439170694"/>
      <w:bookmarkStart w:id="857" w:name="_Toc439172796"/>
      <w:bookmarkStart w:id="858" w:name="_Toc439173240"/>
      <w:bookmarkStart w:id="859" w:name="_Toc439238236"/>
      <w:bookmarkStart w:id="860" w:name="_Toc439252783"/>
      <w:bookmarkStart w:id="861" w:name="_Toc439323757"/>
      <w:bookmarkStart w:id="862" w:name="_Toc440357155"/>
      <w:bookmarkStart w:id="863" w:name="_Toc440359710"/>
      <w:bookmarkStart w:id="864" w:name="_Toc440632174"/>
      <w:bookmarkStart w:id="865" w:name="_Toc440875994"/>
      <w:bookmarkStart w:id="866" w:name="_Toc441130837"/>
      <w:r w:rsidRPr="00D904EF">
        <w:rPr>
          <w:szCs w:val="24"/>
        </w:rPr>
        <w:lastRenderedPageBreak/>
        <w:t>Инструкции по заполнению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42256">
        <w:rPr>
          <w:sz w:val="24"/>
          <w:szCs w:val="24"/>
        </w:rPr>
        <w:fldChar w:fldCharType="begin"/>
      </w:r>
      <w:r w:rsidR="00D90031">
        <w:rPr>
          <w:sz w:val="24"/>
          <w:szCs w:val="24"/>
        </w:rPr>
        <w:instrText xml:space="preserve"> REF _Ref55336310 \r \h </w:instrText>
      </w:r>
      <w:r w:rsidR="00A42256">
        <w:rPr>
          <w:sz w:val="24"/>
          <w:szCs w:val="24"/>
        </w:rPr>
      </w:r>
      <w:r w:rsidR="00A42256">
        <w:rPr>
          <w:sz w:val="24"/>
          <w:szCs w:val="24"/>
        </w:rPr>
        <w:fldChar w:fldCharType="separate"/>
      </w:r>
      <w:r w:rsidR="00C64CD9">
        <w:rPr>
          <w:sz w:val="24"/>
          <w:szCs w:val="24"/>
        </w:rPr>
        <w:t>5.1</w:t>
      </w:r>
      <w:r w:rsidR="00A4225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42256">
        <w:rPr>
          <w:sz w:val="24"/>
          <w:szCs w:val="24"/>
        </w:rPr>
        <w:fldChar w:fldCharType="begin"/>
      </w:r>
      <w:r w:rsidR="00D90031">
        <w:rPr>
          <w:sz w:val="24"/>
          <w:szCs w:val="24"/>
        </w:rPr>
        <w:instrText xml:space="preserve"> REF _Ref440274159 \r \h </w:instrText>
      </w:r>
      <w:r w:rsidR="00A42256">
        <w:rPr>
          <w:sz w:val="24"/>
          <w:szCs w:val="24"/>
        </w:rPr>
      </w:r>
      <w:r w:rsidR="00A42256">
        <w:rPr>
          <w:sz w:val="24"/>
          <w:szCs w:val="24"/>
        </w:rPr>
        <w:fldChar w:fldCharType="separate"/>
      </w:r>
      <w:r w:rsidR="00C64CD9">
        <w:rPr>
          <w:sz w:val="24"/>
          <w:szCs w:val="24"/>
        </w:rPr>
        <w:t>4</w:t>
      </w:r>
      <w:r w:rsidR="00A4225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7" w:name="_Ref55336398"/>
      <w:bookmarkStart w:id="868" w:name="_Toc57314678"/>
      <w:bookmarkStart w:id="869" w:name="_Toc69728992"/>
      <w:bookmarkStart w:id="870" w:name="_Toc98253948"/>
      <w:bookmarkStart w:id="871" w:name="_Toc165173874"/>
      <w:bookmarkStart w:id="872" w:name="_Toc423423676"/>
      <w:bookmarkStart w:id="873" w:name="_Toc441130838"/>
      <w:r w:rsidRPr="00F647F7">
        <w:lastRenderedPageBreak/>
        <w:t xml:space="preserve">Справка о кадровых ресурсах (форма </w:t>
      </w:r>
      <w:r w:rsidR="000D67AD">
        <w:t>8</w:t>
      </w:r>
      <w:r w:rsidRPr="00F647F7">
        <w:t>)</w:t>
      </w:r>
      <w:bookmarkEnd w:id="867"/>
      <w:bookmarkEnd w:id="868"/>
      <w:bookmarkEnd w:id="869"/>
      <w:bookmarkEnd w:id="870"/>
      <w:bookmarkEnd w:id="871"/>
      <w:bookmarkEnd w:id="872"/>
      <w:bookmarkEnd w:id="873"/>
    </w:p>
    <w:p w:rsidR="004F4D80" w:rsidRPr="00D904EF" w:rsidRDefault="004F4D80" w:rsidP="004F4D80">
      <w:pPr>
        <w:pStyle w:val="3"/>
        <w:rPr>
          <w:szCs w:val="24"/>
        </w:rPr>
      </w:pPr>
      <w:bookmarkStart w:id="874" w:name="_Toc98253949"/>
      <w:bookmarkStart w:id="875" w:name="_Toc157248201"/>
      <w:bookmarkStart w:id="876" w:name="_Toc157496570"/>
      <w:bookmarkStart w:id="877" w:name="_Toc158206109"/>
      <w:bookmarkStart w:id="878" w:name="_Toc164057794"/>
      <w:bookmarkStart w:id="879" w:name="_Toc164137144"/>
      <w:bookmarkStart w:id="880" w:name="_Toc164161304"/>
      <w:bookmarkStart w:id="881" w:name="_Toc165173875"/>
      <w:bookmarkStart w:id="882" w:name="_Toc439170699"/>
      <w:bookmarkStart w:id="883" w:name="_Toc439172801"/>
      <w:bookmarkStart w:id="884" w:name="_Toc439173245"/>
      <w:bookmarkStart w:id="885" w:name="_Toc439238241"/>
      <w:bookmarkStart w:id="886" w:name="_Toc439252788"/>
      <w:bookmarkStart w:id="887" w:name="_Toc439323762"/>
      <w:bookmarkStart w:id="888" w:name="_Toc440357160"/>
      <w:bookmarkStart w:id="889" w:name="_Toc440359712"/>
      <w:bookmarkStart w:id="890" w:name="_Toc440632176"/>
      <w:bookmarkStart w:id="891" w:name="_Toc440875996"/>
      <w:bookmarkStart w:id="892" w:name="_Toc441130839"/>
      <w:r w:rsidRPr="00D904EF">
        <w:rPr>
          <w:szCs w:val="24"/>
        </w:rPr>
        <w:t>Форма Справки о кадровых ресурсах</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3" w:name="_Toc98253950"/>
      <w:bookmarkStart w:id="894" w:name="_Toc157248202"/>
      <w:bookmarkStart w:id="895" w:name="_Toc157496571"/>
      <w:bookmarkStart w:id="896" w:name="_Toc158206110"/>
      <w:bookmarkStart w:id="897" w:name="_Toc164057795"/>
      <w:bookmarkStart w:id="898" w:name="_Toc164137145"/>
      <w:bookmarkStart w:id="899" w:name="_Toc164161305"/>
      <w:bookmarkStart w:id="900" w:name="_Toc165173876"/>
      <w:r>
        <w:rPr>
          <w:b/>
          <w:szCs w:val="24"/>
        </w:rPr>
        <w:br w:type="page"/>
      </w:r>
    </w:p>
    <w:p w:rsidR="004F4D80" w:rsidRPr="00D904EF" w:rsidRDefault="004F4D80" w:rsidP="004F4D80">
      <w:pPr>
        <w:pStyle w:val="3"/>
        <w:rPr>
          <w:szCs w:val="24"/>
        </w:rPr>
      </w:pPr>
      <w:bookmarkStart w:id="901" w:name="_Toc439170700"/>
      <w:bookmarkStart w:id="902" w:name="_Toc439172802"/>
      <w:bookmarkStart w:id="903" w:name="_Toc439173246"/>
      <w:bookmarkStart w:id="904" w:name="_Toc439238242"/>
      <w:bookmarkStart w:id="905" w:name="_Toc439252789"/>
      <w:bookmarkStart w:id="906" w:name="_Toc439323763"/>
      <w:bookmarkStart w:id="907" w:name="_Toc440357161"/>
      <w:bookmarkStart w:id="908" w:name="_Toc440359713"/>
      <w:bookmarkStart w:id="909" w:name="_Toc440632177"/>
      <w:bookmarkStart w:id="910" w:name="_Toc440875997"/>
      <w:bookmarkStart w:id="911" w:name="_Toc441130840"/>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42256">
        <w:rPr>
          <w:sz w:val="24"/>
          <w:szCs w:val="24"/>
        </w:rPr>
        <w:fldChar w:fldCharType="begin"/>
      </w:r>
      <w:r w:rsidR="00D90031">
        <w:rPr>
          <w:sz w:val="24"/>
          <w:szCs w:val="24"/>
        </w:rPr>
        <w:instrText xml:space="preserve"> REF _Ref55336310 \r \h </w:instrText>
      </w:r>
      <w:r w:rsidR="00A42256">
        <w:rPr>
          <w:sz w:val="24"/>
          <w:szCs w:val="24"/>
        </w:rPr>
      </w:r>
      <w:r w:rsidR="00A42256">
        <w:rPr>
          <w:sz w:val="24"/>
          <w:szCs w:val="24"/>
        </w:rPr>
        <w:fldChar w:fldCharType="separate"/>
      </w:r>
      <w:r w:rsidR="00C64CD9">
        <w:rPr>
          <w:sz w:val="24"/>
          <w:szCs w:val="24"/>
        </w:rPr>
        <w:t>5.1</w:t>
      </w:r>
      <w:r w:rsidR="00A4225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2" w:name="_Toc165173881"/>
      <w:bookmarkStart w:id="913" w:name="_Ref194749267"/>
      <w:bookmarkStart w:id="914" w:name="_Toc423423677"/>
      <w:bookmarkStart w:id="915" w:name="_Ref440271993"/>
      <w:bookmarkStart w:id="916" w:name="_Ref440274659"/>
      <w:bookmarkStart w:id="917" w:name="_Toc441130841"/>
      <w:bookmarkStart w:id="918" w:name="_Ref90381523"/>
      <w:bookmarkStart w:id="919" w:name="_Toc90385124"/>
      <w:bookmarkStart w:id="920" w:name="_Ref96861029"/>
      <w:bookmarkStart w:id="921" w:name="_Toc97651410"/>
      <w:bookmarkStart w:id="92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2"/>
      <w:bookmarkEnd w:id="913"/>
      <w:bookmarkEnd w:id="914"/>
      <w:bookmarkEnd w:id="915"/>
      <w:bookmarkEnd w:id="916"/>
      <w:bookmarkEnd w:id="917"/>
    </w:p>
    <w:p w:rsidR="004F4D80" w:rsidRPr="00D904EF" w:rsidRDefault="004F4D80" w:rsidP="004F4D80">
      <w:pPr>
        <w:pStyle w:val="3"/>
        <w:rPr>
          <w:szCs w:val="24"/>
        </w:rPr>
      </w:pPr>
      <w:bookmarkStart w:id="923" w:name="_Toc97651411"/>
      <w:bookmarkStart w:id="924" w:name="_Toc98253956"/>
      <w:bookmarkStart w:id="925" w:name="_Toc157248208"/>
      <w:bookmarkStart w:id="926" w:name="_Toc157496577"/>
      <w:bookmarkStart w:id="927" w:name="_Toc158206116"/>
      <w:bookmarkStart w:id="928" w:name="_Toc164057801"/>
      <w:bookmarkStart w:id="929" w:name="_Toc164137151"/>
      <w:bookmarkStart w:id="930" w:name="_Toc164161311"/>
      <w:bookmarkStart w:id="931" w:name="_Toc165173882"/>
      <w:bookmarkStart w:id="932" w:name="_Toc439170702"/>
      <w:bookmarkStart w:id="933" w:name="_Toc439172804"/>
      <w:bookmarkStart w:id="934" w:name="_Toc439173248"/>
      <w:bookmarkStart w:id="935" w:name="_Toc439238244"/>
      <w:bookmarkStart w:id="936" w:name="_Toc439252791"/>
      <w:bookmarkStart w:id="937" w:name="_Toc439323765"/>
      <w:bookmarkStart w:id="938" w:name="_Toc440357163"/>
      <w:bookmarkStart w:id="939" w:name="_Toc440359715"/>
      <w:bookmarkStart w:id="940" w:name="_Toc440632179"/>
      <w:bookmarkStart w:id="941" w:name="_Toc440875999"/>
      <w:bookmarkStart w:id="942" w:name="_Toc44113084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3" w:name="_Toc97651412"/>
      <w:bookmarkStart w:id="944" w:name="_Toc98253957"/>
      <w:bookmarkStart w:id="945" w:name="_Toc157248209"/>
      <w:bookmarkStart w:id="946" w:name="_Toc157496578"/>
      <w:bookmarkStart w:id="947" w:name="_Toc158206117"/>
      <w:bookmarkStart w:id="948" w:name="_Toc164057802"/>
      <w:bookmarkStart w:id="949" w:name="_Toc164137152"/>
      <w:bookmarkStart w:id="950" w:name="_Toc164161312"/>
      <w:bookmarkStart w:id="951" w:name="_Toc165173883"/>
      <w:r>
        <w:rPr>
          <w:b/>
          <w:szCs w:val="24"/>
        </w:rPr>
        <w:br w:type="page"/>
      </w:r>
    </w:p>
    <w:p w:rsidR="004F4D80" w:rsidRPr="00D904EF" w:rsidRDefault="004F4D80" w:rsidP="004F4D80">
      <w:pPr>
        <w:pStyle w:val="3"/>
        <w:rPr>
          <w:szCs w:val="24"/>
        </w:rPr>
      </w:pPr>
      <w:bookmarkStart w:id="952" w:name="_Toc439170703"/>
      <w:bookmarkStart w:id="953" w:name="_Toc439172805"/>
      <w:bookmarkStart w:id="954" w:name="_Toc439173249"/>
      <w:bookmarkStart w:id="955" w:name="_Toc439238245"/>
      <w:bookmarkStart w:id="956" w:name="_Toc439252792"/>
      <w:bookmarkStart w:id="957" w:name="_Toc439323766"/>
      <w:bookmarkStart w:id="958" w:name="_Toc440357164"/>
      <w:bookmarkStart w:id="959" w:name="_Toc440359716"/>
      <w:bookmarkStart w:id="960" w:name="_Toc440632180"/>
      <w:bookmarkStart w:id="961" w:name="_Toc440876000"/>
      <w:bookmarkStart w:id="962" w:name="_Toc441130843"/>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42256">
        <w:rPr>
          <w:sz w:val="24"/>
          <w:szCs w:val="24"/>
        </w:rPr>
        <w:fldChar w:fldCharType="begin"/>
      </w:r>
      <w:r w:rsidR="00D90031">
        <w:rPr>
          <w:sz w:val="24"/>
          <w:szCs w:val="24"/>
        </w:rPr>
        <w:instrText xml:space="preserve"> REF _Ref55336310 \r \h </w:instrText>
      </w:r>
      <w:r w:rsidR="00A42256">
        <w:rPr>
          <w:sz w:val="24"/>
          <w:szCs w:val="24"/>
        </w:rPr>
      </w:r>
      <w:r w:rsidR="00A42256">
        <w:rPr>
          <w:sz w:val="24"/>
          <w:szCs w:val="24"/>
        </w:rPr>
        <w:fldChar w:fldCharType="separate"/>
      </w:r>
      <w:r w:rsidR="00C64CD9">
        <w:rPr>
          <w:sz w:val="24"/>
          <w:szCs w:val="24"/>
        </w:rPr>
        <w:t>5.1</w:t>
      </w:r>
      <w:r w:rsidR="00A4225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257131475"/>
      <w:bookmarkStart w:id="964" w:name="_Toc351552284"/>
      <w:bookmarkStart w:id="965" w:name="_Toc396983131"/>
      <w:bookmarkStart w:id="966" w:name="_Toc423423679"/>
      <w:bookmarkStart w:id="967" w:name="_Ref440270984"/>
      <w:bookmarkStart w:id="968" w:name="_Ref440275030"/>
      <w:bookmarkStart w:id="969" w:name="_Toc441130844"/>
      <w:bookmarkEnd w:id="918"/>
      <w:bookmarkEnd w:id="919"/>
      <w:bookmarkEnd w:id="920"/>
      <w:bookmarkEnd w:id="921"/>
      <w:bookmarkEnd w:id="922"/>
      <w:r>
        <w:rPr>
          <w:sz w:val="22"/>
          <w:szCs w:val="22"/>
        </w:rPr>
        <w:lastRenderedPageBreak/>
        <w:t>Письмо</w:t>
      </w:r>
      <w:r w:rsidRPr="007417E6">
        <w:rPr>
          <w:sz w:val="22"/>
          <w:szCs w:val="22"/>
        </w:rPr>
        <w:t xml:space="preserve"> </w:t>
      </w:r>
      <w:bookmarkEnd w:id="963"/>
      <w:r>
        <w:rPr>
          <w:sz w:val="22"/>
          <w:szCs w:val="22"/>
        </w:rPr>
        <w:t>производителя продукции (форма 1</w:t>
      </w:r>
      <w:r w:rsidR="000D67AD">
        <w:rPr>
          <w:sz w:val="22"/>
          <w:szCs w:val="22"/>
        </w:rPr>
        <w:t>0</w:t>
      </w:r>
      <w:r>
        <w:rPr>
          <w:sz w:val="22"/>
          <w:szCs w:val="22"/>
        </w:rPr>
        <w:t>)</w:t>
      </w:r>
      <w:bookmarkEnd w:id="964"/>
      <w:bookmarkEnd w:id="965"/>
      <w:bookmarkEnd w:id="966"/>
      <w:bookmarkEnd w:id="967"/>
      <w:bookmarkEnd w:id="968"/>
      <w:bookmarkEnd w:id="969"/>
    </w:p>
    <w:p w:rsidR="004F4D80" w:rsidRPr="00F647F7" w:rsidRDefault="004F4D80" w:rsidP="004F4D80">
      <w:pPr>
        <w:pStyle w:val="3"/>
        <w:rPr>
          <w:szCs w:val="24"/>
        </w:rPr>
      </w:pPr>
      <w:bookmarkStart w:id="970" w:name="_Toc439170708"/>
      <w:bookmarkStart w:id="971" w:name="_Toc439172810"/>
      <w:bookmarkStart w:id="972" w:name="_Toc439173251"/>
      <w:bookmarkStart w:id="973" w:name="_Toc439252794"/>
      <w:bookmarkStart w:id="974" w:name="_Toc439323768"/>
      <w:bookmarkStart w:id="975" w:name="_Toc440357166"/>
      <w:bookmarkStart w:id="976" w:name="_Toc440359718"/>
      <w:bookmarkStart w:id="977" w:name="_Toc440632182"/>
      <w:bookmarkStart w:id="978" w:name="_Toc440876002"/>
      <w:bookmarkStart w:id="979" w:name="_Toc441130845"/>
      <w:r w:rsidRPr="00F647F7">
        <w:rPr>
          <w:szCs w:val="24"/>
        </w:rPr>
        <w:t>Форма письма производителя продукции</w:t>
      </w:r>
      <w:bookmarkEnd w:id="970"/>
      <w:bookmarkEnd w:id="971"/>
      <w:bookmarkEnd w:id="972"/>
      <w:bookmarkEnd w:id="973"/>
      <w:bookmarkEnd w:id="974"/>
      <w:bookmarkEnd w:id="975"/>
      <w:bookmarkEnd w:id="976"/>
      <w:bookmarkEnd w:id="977"/>
      <w:bookmarkEnd w:id="978"/>
      <w:bookmarkEnd w:id="9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0C323D">
        <w:rPr>
          <w:vertAlign w:val="subscript"/>
        </w:rPr>
        <w:t xml:space="preserve">указывается предмет </w:t>
      </w:r>
      <w:r w:rsidR="00D904EF" w:rsidRPr="000C323D">
        <w:rPr>
          <w:vertAlign w:val="subscript"/>
        </w:rPr>
        <w:t>запроса предложений</w:t>
      </w:r>
      <w:r w:rsidRPr="000C323D">
        <w:rPr>
          <w:vertAlign w:val="subscript"/>
        </w:rPr>
        <w:t xml:space="preserve"> в соответствии с п.</w:t>
      </w:r>
      <w:r w:rsidR="000C323D" w:rsidRPr="000C323D">
        <w:rPr>
          <w:vertAlign w:val="subscript"/>
        </w:rPr>
        <w:t xml:space="preserve"> </w:t>
      </w:r>
      <w:r w:rsidR="009925FE">
        <w:fldChar w:fldCharType="begin"/>
      </w:r>
      <w:r w:rsidR="009925FE">
        <w:instrText xml:space="preserve"> REF _Ref440275279 \r \h  \* MERGEFORMAT </w:instrText>
      </w:r>
      <w:r w:rsidR="009925FE">
        <w:fldChar w:fldCharType="separate"/>
      </w:r>
      <w:r w:rsidR="00C64CD9" w:rsidRPr="00C64CD9">
        <w:rPr>
          <w:vertAlign w:val="subscript"/>
        </w:rPr>
        <w:t>1.1.4</w:t>
      </w:r>
      <w:r w:rsidR="009925FE">
        <w:fldChar w:fldCharType="end"/>
      </w:r>
      <w:r w:rsidRPr="000C323D">
        <w:rPr>
          <w:vertAlign w:val="subscript"/>
        </w:rPr>
        <w:t xml:space="preserve"> </w:t>
      </w:r>
      <w:r w:rsidR="00D904EF" w:rsidRPr="000C323D">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80"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1" w:name="_Toc423423680"/>
      <w:bookmarkStart w:id="982" w:name="_Ref440272035"/>
      <w:bookmarkStart w:id="983" w:name="_Ref440274733"/>
      <w:bookmarkStart w:id="984" w:name="_Toc441130846"/>
      <w:bookmarkStart w:id="985" w:name="_Ref444178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80"/>
      <w:bookmarkEnd w:id="981"/>
      <w:bookmarkEnd w:id="982"/>
      <w:bookmarkEnd w:id="983"/>
      <w:bookmarkEnd w:id="984"/>
      <w:bookmarkEnd w:id="985"/>
    </w:p>
    <w:p w:rsidR="004F4D80" w:rsidRPr="00E87023" w:rsidRDefault="004F4D80" w:rsidP="004F4D80">
      <w:pPr>
        <w:pStyle w:val="3"/>
        <w:rPr>
          <w:sz w:val="22"/>
        </w:rPr>
      </w:pPr>
      <w:bookmarkStart w:id="986" w:name="_Toc343690584"/>
      <w:bookmarkStart w:id="987" w:name="_Toc372294428"/>
      <w:bookmarkStart w:id="988" w:name="_Toc379288896"/>
      <w:bookmarkStart w:id="989" w:name="_Toc384734780"/>
      <w:bookmarkStart w:id="990" w:name="_Toc396984078"/>
      <w:bookmarkStart w:id="991" w:name="_Toc423423681"/>
      <w:bookmarkStart w:id="992" w:name="_Toc439170710"/>
      <w:bookmarkStart w:id="993" w:name="_Toc439172812"/>
      <w:bookmarkStart w:id="994" w:name="_Toc439173253"/>
      <w:bookmarkStart w:id="995" w:name="_Toc439238249"/>
      <w:bookmarkStart w:id="996" w:name="_Toc439252796"/>
      <w:bookmarkStart w:id="997" w:name="_Toc439323770"/>
      <w:bookmarkStart w:id="998" w:name="_Toc440357168"/>
      <w:bookmarkStart w:id="999" w:name="_Toc440359720"/>
      <w:bookmarkStart w:id="1000" w:name="_Toc440632184"/>
      <w:bookmarkStart w:id="1001" w:name="_Toc440876004"/>
      <w:bookmarkStart w:id="1002" w:name="_Toc441130847"/>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3" w:name="_Toc343690585"/>
      <w:bookmarkStart w:id="1004" w:name="_Toc372294429"/>
      <w:bookmarkStart w:id="1005" w:name="_Toc379288897"/>
      <w:bookmarkStart w:id="1006" w:name="_Toc384734781"/>
      <w:bookmarkStart w:id="1007" w:name="_Toc396984079"/>
      <w:bookmarkStart w:id="1008" w:name="_Toc423423682"/>
      <w:bookmarkStart w:id="1009" w:name="_Toc439170711"/>
      <w:bookmarkStart w:id="1010" w:name="_Toc439172813"/>
      <w:bookmarkStart w:id="1011" w:name="_Toc439173254"/>
      <w:bookmarkStart w:id="1012" w:name="_Toc439238250"/>
      <w:bookmarkStart w:id="1013" w:name="_Toc439252797"/>
      <w:bookmarkStart w:id="1014" w:name="_Toc439323771"/>
      <w:bookmarkStart w:id="1015" w:name="_Toc440357169"/>
      <w:bookmarkStart w:id="1016" w:name="_Toc440359721"/>
      <w:bookmarkStart w:id="1017" w:name="_Toc440632185"/>
      <w:bookmarkStart w:id="1018" w:name="_Toc440876005"/>
      <w:bookmarkStart w:id="1019" w:name="_Toc441130848"/>
      <w:r w:rsidRPr="00D27071">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42256">
        <w:rPr>
          <w:sz w:val="24"/>
          <w:szCs w:val="24"/>
        </w:rPr>
        <w:fldChar w:fldCharType="begin"/>
      </w:r>
      <w:r w:rsidR="00D90031">
        <w:rPr>
          <w:sz w:val="24"/>
          <w:szCs w:val="24"/>
        </w:rPr>
        <w:instrText xml:space="preserve"> REF _Ref55336310 \r \h </w:instrText>
      </w:r>
      <w:r w:rsidR="00A42256">
        <w:rPr>
          <w:sz w:val="24"/>
          <w:szCs w:val="24"/>
        </w:rPr>
      </w:r>
      <w:r w:rsidR="00A42256">
        <w:rPr>
          <w:sz w:val="24"/>
          <w:szCs w:val="24"/>
        </w:rPr>
        <w:fldChar w:fldCharType="separate"/>
      </w:r>
      <w:r w:rsidR="00C64CD9">
        <w:rPr>
          <w:sz w:val="24"/>
          <w:szCs w:val="24"/>
        </w:rPr>
        <w:t>5.1</w:t>
      </w:r>
      <w:r w:rsidR="00A4225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1" w:name="_Toc423423683"/>
      <w:bookmarkStart w:id="1022" w:name="_Ref440272051"/>
      <w:bookmarkStart w:id="1023" w:name="_Ref440274744"/>
      <w:bookmarkStart w:id="1024" w:name="_Toc441130849"/>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20"/>
      <w:bookmarkEnd w:id="1021"/>
      <w:bookmarkEnd w:id="1022"/>
      <w:bookmarkEnd w:id="1023"/>
      <w:bookmarkEnd w:id="1024"/>
    </w:p>
    <w:p w:rsidR="004F4D80" w:rsidRPr="008C4223" w:rsidRDefault="004F4D80" w:rsidP="004F4D80">
      <w:pPr>
        <w:pStyle w:val="3"/>
        <w:rPr>
          <w:szCs w:val="24"/>
        </w:rPr>
      </w:pPr>
      <w:bookmarkStart w:id="1025" w:name="_Toc343690587"/>
      <w:bookmarkStart w:id="1026" w:name="_Toc372294431"/>
      <w:bookmarkStart w:id="1027" w:name="_Toc379288899"/>
      <w:bookmarkStart w:id="1028" w:name="_Toc384734783"/>
      <w:bookmarkStart w:id="1029" w:name="_Toc396984081"/>
      <w:bookmarkStart w:id="1030" w:name="_Toc423423684"/>
      <w:bookmarkStart w:id="1031" w:name="_Toc439170713"/>
      <w:bookmarkStart w:id="1032" w:name="_Toc439172815"/>
      <w:bookmarkStart w:id="1033" w:name="_Toc439173256"/>
      <w:bookmarkStart w:id="1034" w:name="_Toc439238252"/>
      <w:bookmarkStart w:id="1035" w:name="_Toc439252799"/>
      <w:bookmarkStart w:id="1036" w:name="_Toc439323773"/>
      <w:bookmarkStart w:id="1037" w:name="_Toc440357171"/>
      <w:bookmarkStart w:id="1038" w:name="_Toc440359723"/>
      <w:bookmarkStart w:id="1039" w:name="_Toc440632187"/>
      <w:bookmarkStart w:id="1040" w:name="_Toc440876007"/>
      <w:bookmarkStart w:id="1041" w:name="_Toc441130850"/>
      <w:r w:rsidRPr="008C4223">
        <w:rPr>
          <w:szCs w:val="24"/>
        </w:rPr>
        <w:t xml:space="preserve">Форма </w:t>
      </w:r>
      <w:bookmarkEnd w:id="1025"/>
      <w:bookmarkEnd w:id="1026"/>
      <w:bookmarkEnd w:id="1027"/>
      <w:bookmarkEnd w:id="1028"/>
      <w:bookmarkEnd w:id="1029"/>
      <w:bookmarkEnd w:id="1030"/>
      <w:bookmarkEnd w:id="1031"/>
      <w:bookmarkEnd w:id="1032"/>
      <w:bookmarkEnd w:id="1033"/>
      <w:bookmarkEnd w:id="1034"/>
      <w:bookmarkEnd w:id="1035"/>
      <w:r w:rsidR="000D70B6" w:rsidRPr="000D70B6">
        <w:rPr>
          <w:szCs w:val="24"/>
        </w:rPr>
        <w:t>Согласия на обработку персональных данных</w:t>
      </w:r>
      <w:bookmarkEnd w:id="1036"/>
      <w:bookmarkEnd w:id="1037"/>
      <w:bookmarkEnd w:id="1038"/>
      <w:bookmarkEnd w:id="1039"/>
      <w:bookmarkEnd w:id="1040"/>
      <w:bookmarkEnd w:id="104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2" w:name="_Toc439252801"/>
      <w:bookmarkStart w:id="1043" w:name="_Toc439323774"/>
      <w:bookmarkStart w:id="1044" w:name="_Toc440357172"/>
      <w:bookmarkStart w:id="1045" w:name="_Toc440359724"/>
      <w:bookmarkStart w:id="1046" w:name="_Toc440632188"/>
      <w:bookmarkStart w:id="1047" w:name="_Toc440876008"/>
      <w:bookmarkStart w:id="1048" w:name="_Toc441130851"/>
      <w:r w:rsidRPr="005A2CAE">
        <w:rPr>
          <w:szCs w:val="24"/>
        </w:rPr>
        <w:lastRenderedPageBreak/>
        <w:t>Инструкции по заполнению</w:t>
      </w:r>
      <w:bookmarkEnd w:id="1042"/>
      <w:bookmarkEnd w:id="1043"/>
      <w:bookmarkEnd w:id="1044"/>
      <w:bookmarkEnd w:id="1045"/>
      <w:bookmarkEnd w:id="1046"/>
      <w:bookmarkEnd w:id="1047"/>
      <w:bookmarkEnd w:id="104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9" w:name="_Ref440272256"/>
      <w:bookmarkStart w:id="1050" w:name="_Ref440272678"/>
      <w:bookmarkStart w:id="1051" w:name="_Ref440274944"/>
      <w:bookmarkStart w:id="1052" w:name="_Toc441130852"/>
      <w:r w:rsidRPr="007A6A39">
        <w:lastRenderedPageBreak/>
        <w:t>Соглашение о неустойке (форма 1</w:t>
      </w:r>
      <w:r w:rsidR="000D67AD">
        <w:t>3</w:t>
      </w:r>
      <w:r w:rsidRPr="007A6A39">
        <w:t>)</w:t>
      </w:r>
      <w:bookmarkEnd w:id="1049"/>
      <w:bookmarkEnd w:id="1050"/>
      <w:bookmarkEnd w:id="1051"/>
      <w:bookmarkEnd w:id="1052"/>
    </w:p>
    <w:p w:rsidR="007A6A39" w:rsidRPr="007A6A39" w:rsidRDefault="007A6A39" w:rsidP="007A6A39">
      <w:pPr>
        <w:pStyle w:val="3"/>
        <w:rPr>
          <w:szCs w:val="24"/>
        </w:rPr>
      </w:pPr>
      <w:bookmarkStart w:id="1053" w:name="_Toc439170715"/>
      <w:bookmarkStart w:id="1054" w:name="_Toc439172817"/>
      <w:bookmarkStart w:id="1055" w:name="_Toc439173259"/>
      <w:bookmarkStart w:id="1056" w:name="_Toc439238255"/>
      <w:bookmarkStart w:id="1057" w:name="_Toc439252803"/>
      <w:bookmarkStart w:id="1058" w:name="_Toc439323776"/>
      <w:bookmarkStart w:id="1059" w:name="_Toc440357174"/>
      <w:bookmarkStart w:id="1060" w:name="_Toc440359726"/>
      <w:bookmarkStart w:id="1061" w:name="_Toc440632190"/>
      <w:bookmarkStart w:id="1062" w:name="_Toc440876010"/>
      <w:bookmarkStart w:id="1063" w:name="_Toc441130853"/>
      <w:r w:rsidRPr="007A6A39">
        <w:rPr>
          <w:szCs w:val="24"/>
        </w:rPr>
        <w:t>Форма соглашени</w:t>
      </w:r>
      <w:r w:rsidR="00E47073">
        <w:rPr>
          <w:szCs w:val="24"/>
        </w:rPr>
        <w:t>я</w:t>
      </w:r>
      <w:r w:rsidRPr="007A6A39">
        <w:rPr>
          <w:szCs w:val="24"/>
        </w:rPr>
        <w:t xml:space="preserve"> о неустойке</w:t>
      </w:r>
      <w:bookmarkEnd w:id="1053"/>
      <w:bookmarkEnd w:id="1054"/>
      <w:bookmarkEnd w:id="1055"/>
      <w:bookmarkEnd w:id="1056"/>
      <w:bookmarkEnd w:id="1057"/>
      <w:bookmarkEnd w:id="1058"/>
      <w:bookmarkEnd w:id="1059"/>
      <w:bookmarkEnd w:id="1060"/>
      <w:bookmarkEnd w:id="1061"/>
      <w:bookmarkEnd w:id="1062"/>
      <w:bookmarkEnd w:id="106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244A55" w:rsidRPr="007A6A39" w:rsidRDefault="00244A55" w:rsidP="00244A55">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244A55" w:rsidRPr="007A6A39" w:rsidRDefault="00244A55" w:rsidP="00244A55">
      <w:pPr>
        <w:pStyle w:val="afd"/>
        <w:ind w:firstLine="709"/>
        <w:rPr>
          <w:sz w:val="24"/>
          <w:szCs w:val="24"/>
        </w:rPr>
      </w:pPr>
    </w:p>
    <w:p w:rsidR="00244A55" w:rsidRDefault="00244A55" w:rsidP="00244A55">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244A55" w:rsidRDefault="00244A55" w:rsidP="00244A55">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42256">
        <w:rPr>
          <w:vertAlign w:val="subscript"/>
        </w:rPr>
        <w:fldChar w:fldCharType="begin"/>
      </w:r>
      <w:r>
        <w:rPr>
          <w:vertAlign w:val="subscript"/>
        </w:rPr>
        <w:instrText xml:space="preserve"> REF _Ref440275279 \r \h </w:instrText>
      </w:r>
      <w:r w:rsidR="00A42256">
        <w:rPr>
          <w:vertAlign w:val="subscript"/>
        </w:rPr>
      </w:r>
      <w:r w:rsidR="00A42256">
        <w:rPr>
          <w:vertAlign w:val="subscript"/>
        </w:rPr>
        <w:fldChar w:fldCharType="separate"/>
      </w:r>
      <w:r w:rsidR="00C64CD9">
        <w:rPr>
          <w:vertAlign w:val="subscript"/>
        </w:rPr>
        <w:t>1.1.4</w:t>
      </w:r>
      <w:r w:rsidR="00A42256">
        <w:rPr>
          <w:vertAlign w:val="subscript"/>
        </w:rPr>
        <w:fldChar w:fldCharType="end"/>
      </w:r>
      <w:r>
        <w:rPr>
          <w:vertAlign w:val="subscript"/>
        </w:rPr>
        <w:t xml:space="preserve"> </w:t>
      </w:r>
      <w:r w:rsidRPr="00D904EF">
        <w:rPr>
          <w:vertAlign w:val="subscript"/>
        </w:rPr>
        <w:t>Документации по запросу предложений</w:t>
      </w:r>
    </w:p>
    <w:p w:rsidR="00244A55" w:rsidRDefault="00244A55" w:rsidP="00244A55">
      <w:pPr>
        <w:pStyle w:val="afd"/>
        <w:tabs>
          <w:tab w:val="clear" w:pos="9360"/>
        </w:tabs>
        <w:suppressAutoHyphens w:val="0"/>
        <w:jc w:val="both"/>
        <w:rPr>
          <w:sz w:val="24"/>
          <w:szCs w:val="24"/>
        </w:rPr>
      </w:pPr>
    </w:p>
    <w:p w:rsidR="00244A55" w:rsidRPr="007A6A39" w:rsidRDefault="00244A55" w:rsidP="00244A55">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244A55" w:rsidRDefault="00244A55" w:rsidP="00244A55">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244A55" w:rsidP="00244A55">
      <w:pPr>
        <w:pStyle w:val="afd"/>
        <w:tabs>
          <w:tab w:val="clear" w:pos="9360"/>
        </w:tabs>
        <w:suppressAutoHyphens w:val="0"/>
        <w:ind w:left="709"/>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42256">
        <w:rPr>
          <w:vertAlign w:val="subscript"/>
        </w:rPr>
        <w:fldChar w:fldCharType="begin"/>
      </w:r>
      <w:r>
        <w:rPr>
          <w:vertAlign w:val="subscript"/>
        </w:rPr>
        <w:instrText xml:space="preserve"> REF _Ref440275279 \r \h </w:instrText>
      </w:r>
      <w:r w:rsidR="00A42256">
        <w:rPr>
          <w:vertAlign w:val="subscript"/>
        </w:rPr>
      </w:r>
      <w:r w:rsidR="00A42256">
        <w:rPr>
          <w:vertAlign w:val="subscript"/>
        </w:rPr>
        <w:fldChar w:fldCharType="separate"/>
      </w:r>
      <w:r w:rsidR="00C64CD9">
        <w:rPr>
          <w:vertAlign w:val="subscript"/>
        </w:rPr>
        <w:t>1.1.4</w:t>
      </w:r>
      <w:r w:rsidR="00A42256">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244A55" w:rsidRDefault="00244A55"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4B74B1">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4" w:name="_Toc439170716"/>
      <w:bookmarkStart w:id="1065" w:name="_Toc439172818"/>
      <w:bookmarkStart w:id="1066" w:name="_Toc439173260"/>
      <w:bookmarkStart w:id="1067" w:name="_Toc439238256"/>
      <w:bookmarkStart w:id="1068" w:name="_Toc439252804"/>
      <w:bookmarkStart w:id="1069" w:name="_Toc439323777"/>
      <w:bookmarkStart w:id="1070" w:name="_Toc440357175"/>
      <w:bookmarkStart w:id="1071" w:name="_Toc440359727"/>
      <w:bookmarkStart w:id="1072" w:name="_Toc440632191"/>
      <w:bookmarkStart w:id="1073" w:name="_Toc440876011"/>
      <w:bookmarkStart w:id="1074" w:name="_Toc441130854"/>
      <w:r w:rsidRPr="007857E5">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42256">
        <w:rPr>
          <w:sz w:val="24"/>
          <w:szCs w:val="24"/>
        </w:rPr>
        <w:fldChar w:fldCharType="begin"/>
      </w:r>
      <w:r w:rsidR="00D90031">
        <w:rPr>
          <w:sz w:val="24"/>
          <w:szCs w:val="24"/>
        </w:rPr>
        <w:instrText xml:space="preserve"> REF _Ref55336310 \r \h </w:instrText>
      </w:r>
      <w:r w:rsidR="00A42256">
        <w:rPr>
          <w:sz w:val="24"/>
          <w:szCs w:val="24"/>
        </w:rPr>
      </w:r>
      <w:r w:rsidR="00A42256">
        <w:rPr>
          <w:sz w:val="24"/>
          <w:szCs w:val="24"/>
        </w:rPr>
        <w:fldChar w:fldCharType="separate"/>
      </w:r>
      <w:r w:rsidR="00C64CD9">
        <w:rPr>
          <w:sz w:val="24"/>
          <w:szCs w:val="24"/>
        </w:rPr>
        <w:t>5.1</w:t>
      </w:r>
      <w:r w:rsidR="00A4225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244A55" w:rsidRPr="00244A55" w:rsidRDefault="00244A55" w:rsidP="007857E5">
      <w:pPr>
        <w:pStyle w:val="aff6"/>
        <w:numPr>
          <w:ilvl w:val="3"/>
          <w:numId w:val="1"/>
        </w:numPr>
        <w:tabs>
          <w:tab w:val="num" w:pos="1134"/>
          <w:tab w:val="num" w:pos="1276"/>
        </w:tabs>
        <w:suppressAutoHyphens w:val="0"/>
        <w:spacing w:before="100" w:beforeAutospacing="1" w:line="240" w:lineRule="auto"/>
        <w:rPr>
          <w:sz w:val="24"/>
          <w:szCs w:val="24"/>
        </w:rPr>
      </w:pPr>
      <w:r w:rsidRPr="00244A55">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5" w:name="_Ref440272274"/>
      <w:bookmarkStart w:id="1076" w:name="_Ref440274756"/>
      <w:bookmarkStart w:id="1077" w:name="_Toc44113085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5"/>
      <w:bookmarkEnd w:id="1076"/>
      <w:bookmarkEnd w:id="1077"/>
    </w:p>
    <w:p w:rsidR="007857E5" w:rsidRPr="00E47073" w:rsidRDefault="007857E5" w:rsidP="007857E5">
      <w:pPr>
        <w:pStyle w:val="3"/>
        <w:rPr>
          <w:szCs w:val="24"/>
        </w:rPr>
      </w:pPr>
      <w:bookmarkStart w:id="1078" w:name="_Toc439170718"/>
      <w:bookmarkStart w:id="1079" w:name="_Toc439172820"/>
      <w:bookmarkStart w:id="1080" w:name="_Toc439173262"/>
      <w:bookmarkStart w:id="1081" w:name="_Toc439238258"/>
      <w:bookmarkStart w:id="1082" w:name="_Toc439252806"/>
      <w:bookmarkStart w:id="1083" w:name="_Toc439323779"/>
      <w:bookmarkStart w:id="1084" w:name="_Toc440357177"/>
      <w:bookmarkStart w:id="1085" w:name="_Toc440359729"/>
      <w:bookmarkStart w:id="1086" w:name="_Toc440632193"/>
      <w:bookmarkStart w:id="1087" w:name="_Toc440876013"/>
      <w:bookmarkStart w:id="1088" w:name="_Toc441130856"/>
      <w:r w:rsidRPr="00E47073">
        <w:rPr>
          <w:szCs w:val="24"/>
        </w:rPr>
        <w:t xml:space="preserve">Форма </w:t>
      </w:r>
      <w:bookmarkEnd w:id="1078"/>
      <w:r w:rsidR="00E47073" w:rsidRPr="00E47073">
        <w:rPr>
          <w:szCs w:val="24"/>
        </w:rPr>
        <w:t>согласия Участника налоговым органам на разглашение сведений, составляющих налоговую тайну</w:t>
      </w:r>
      <w:bookmarkEnd w:id="1079"/>
      <w:bookmarkEnd w:id="1080"/>
      <w:bookmarkEnd w:id="1081"/>
      <w:bookmarkEnd w:id="1082"/>
      <w:bookmarkEnd w:id="1083"/>
      <w:bookmarkEnd w:id="1084"/>
      <w:bookmarkEnd w:id="1085"/>
      <w:bookmarkEnd w:id="1086"/>
      <w:bookmarkEnd w:id="1087"/>
      <w:bookmarkEnd w:id="108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9" w:name="_Toc300142269"/>
      <w:bookmarkStart w:id="1090" w:name="_Toc309735391"/>
      <w:bookmarkStart w:id="109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9"/>
      <w:r w:rsidRPr="007857E5">
        <w:rPr>
          <w:b/>
          <w:bCs w:val="0"/>
          <w:snapToGrid w:val="0"/>
          <w:sz w:val="24"/>
          <w:szCs w:val="24"/>
        </w:rPr>
        <w:t xml:space="preserve"> </w:t>
      </w:r>
      <w:bookmarkEnd w:id="1090"/>
      <w:bookmarkEnd w:id="109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2" w:name="_Toc439170719"/>
      <w:bookmarkStart w:id="1093" w:name="_Toc439172821"/>
      <w:bookmarkStart w:id="1094" w:name="_Toc439173263"/>
      <w:bookmarkStart w:id="1095" w:name="_Toc439238259"/>
      <w:bookmarkStart w:id="1096" w:name="_Toc439252807"/>
      <w:bookmarkStart w:id="1097" w:name="_Toc439323780"/>
      <w:bookmarkStart w:id="1098" w:name="_Toc440357178"/>
      <w:bookmarkStart w:id="1099" w:name="_Toc440359730"/>
      <w:bookmarkStart w:id="1100" w:name="_Toc440632194"/>
      <w:bookmarkStart w:id="1101" w:name="_Toc440876014"/>
      <w:bookmarkStart w:id="1102" w:name="_Toc441130857"/>
      <w:r w:rsidRPr="007857E5">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42256">
        <w:rPr>
          <w:sz w:val="24"/>
          <w:szCs w:val="24"/>
        </w:rPr>
        <w:fldChar w:fldCharType="begin"/>
      </w:r>
      <w:r w:rsidR="00D90031">
        <w:rPr>
          <w:sz w:val="24"/>
          <w:szCs w:val="24"/>
        </w:rPr>
        <w:instrText xml:space="preserve"> REF _Ref55336310 \r \h </w:instrText>
      </w:r>
      <w:r w:rsidR="00A42256">
        <w:rPr>
          <w:sz w:val="24"/>
          <w:szCs w:val="24"/>
        </w:rPr>
      </w:r>
      <w:r w:rsidR="00A42256">
        <w:rPr>
          <w:sz w:val="24"/>
          <w:szCs w:val="24"/>
        </w:rPr>
        <w:fldChar w:fldCharType="separate"/>
      </w:r>
      <w:r w:rsidR="00C64CD9">
        <w:rPr>
          <w:sz w:val="24"/>
          <w:szCs w:val="24"/>
        </w:rPr>
        <w:t>5.1</w:t>
      </w:r>
      <w:r w:rsidR="00A4225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047DE1">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3" w:name="_Ref93268095"/>
      <w:bookmarkStart w:id="1104" w:name="_Ref93268099"/>
      <w:bookmarkStart w:id="1105" w:name="_Toc98253958"/>
      <w:bookmarkStart w:id="1106" w:name="_Toc165173884"/>
      <w:bookmarkStart w:id="1107" w:name="_Toc423423678"/>
      <w:bookmarkStart w:id="1108" w:name="_Ref440272510"/>
      <w:bookmarkStart w:id="1109" w:name="_Ref440274961"/>
      <w:bookmarkStart w:id="1110" w:name="_Toc44113085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3"/>
      <w:bookmarkEnd w:id="1104"/>
      <w:bookmarkEnd w:id="1105"/>
      <w:bookmarkEnd w:id="1106"/>
      <w:bookmarkEnd w:id="1107"/>
      <w:bookmarkEnd w:id="1108"/>
      <w:bookmarkEnd w:id="1109"/>
      <w:bookmarkEnd w:id="1110"/>
    </w:p>
    <w:p w:rsidR="00635719" w:rsidRPr="00D904EF" w:rsidRDefault="00635719" w:rsidP="00635719">
      <w:pPr>
        <w:pStyle w:val="3"/>
        <w:rPr>
          <w:szCs w:val="24"/>
        </w:rPr>
      </w:pPr>
      <w:bookmarkStart w:id="1111" w:name="_Toc90385125"/>
      <w:bookmarkStart w:id="1112" w:name="_Toc439170705"/>
      <w:bookmarkStart w:id="1113" w:name="_Toc439172807"/>
      <w:bookmarkStart w:id="1114" w:name="_Toc439173268"/>
      <w:bookmarkStart w:id="1115" w:name="_Toc439238264"/>
      <w:bookmarkStart w:id="1116" w:name="_Toc439252812"/>
      <w:bookmarkStart w:id="1117" w:name="_Toc439323785"/>
      <w:bookmarkStart w:id="1118" w:name="_Toc440357183"/>
      <w:bookmarkStart w:id="1119" w:name="_Toc440359735"/>
      <w:bookmarkStart w:id="1120" w:name="_Toc440632199"/>
      <w:bookmarkStart w:id="1121" w:name="_Toc440876016"/>
      <w:bookmarkStart w:id="1122" w:name="_Toc441130859"/>
      <w:r w:rsidRPr="00D904EF">
        <w:rPr>
          <w:szCs w:val="24"/>
        </w:rPr>
        <w:t>Форма плана распределения объемов выполнения поставок внутри коллективного Участника</w:t>
      </w:r>
      <w:bookmarkEnd w:id="1111"/>
      <w:bookmarkEnd w:id="1112"/>
      <w:bookmarkEnd w:id="1113"/>
      <w:bookmarkEnd w:id="1114"/>
      <w:bookmarkEnd w:id="1115"/>
      <w:bookmarkEnd w:id="1116"/>
      <w:bookmarkEnd w:id="1117"/>
      <w:bookmarkEnd w:id="1118"/>
      <w:bookmarkEnd w:id="1119"/>
      <w:bookmarkEnd w:id="1120"/>
      <w:bookmarkEnd w:id="1121"/>
      <w:bookmarkEnd w:id="112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3" w:name="_Toc90385126"/>
      <w:bookmarkStart w:id="1124" w:name="_Toc98253959"/>
      <w:bookmarkStart w:id="1125" w:name="_Toc157248211"/>
      <w:bookmarkStart w:id="1126" w:name="_Toc157496580"/>
      <w:bookmarkStart w:id="1127" w:name="_Toc158206119"/>
      <w:bookmarkStart w:id="1128" w:name="_Toc164057804"/>
      <w:bookmarkStart w:id="1129" w:name="_Toc164137154"/>
      <w:bookmarkStart w:id="1130" w:name="_Toc164161314"/>
      <w:bookmarkStart w:id="1131" w:name="_Toc165173885"/>
      <w:r>
        <w:rPr>
          <w:b/>
          <w:szCs w:val="24"/>
        </w:rPr>
        <w:br w:type="page"/>
      </w:r>
    </w:p>
    <w:p w:rsidR="00635719" w:rsidRPr="00D904EF" w:rsidRDefault="00635719" w:rsidP="00635719">
      <w:pPr>
        <w:pStyle w:val="3"/>
        <w:rPr>
          <w:szCs w:val="24"/>
        </w:rPr>
      </w:pPr>
      <w:bookmarkStart w:id="1132" w:name="_Toc439170706"/>
      <w:bookmarkStart w:id="1133" w:name="_Toc439172808"/>
      <w:bookmarkStart w:id="1134" w:name="_Toc439173269"/>
      <w:bookmarkStart w:id="1135" w:name="_Toc439238265"/>
      <w:bookmarkStart w:id="1136" w:name="_Toc439252813"/>
      <w:bookmarkStart w:id="1137" w:name="_Toc439323786"/>
      <w:bookmarkStart w:id="1138" w:name="_Toc440357184"/>
      <w:bookmarkStart w:id="1139" w:name="_Toc440359736"/>
      <w:bookmarkStart w:id="1140" w:name="_Toc440632200"/>
      <w:bookmarkStart w:id="1141" w:name="_Toc440876017"/>
      <w:bookmarkStart w:id="1142" w:name="_Toc441130860"/>
      <w:r w:rsidRPr="00D904EF">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42256">
        <w:rPr>
          <w:sz w:val="24"/>
          <w:szCs w:val="24"/>
        </w:rPr>
        <w:fldChar w:fldCharType="begin"/>
      </w:r>
      <w:r w:rsidR="00D90031">
        <w:rPr>
          <w:sz w:val="24"/>
          <w:szCs w:val="24"/>
        </w:rPr>
        <w:instrText xml:space="preserve"> REF _Ref191386461 \r \h </w:instrText>
      </w:r>
      <w:r w:rsidR="00A42256">
        <w:rPr>
          <w:sz w:val="24"/>
          <w:szCs w:val="24"/>
        </w:rPr>
      </w:r>
      <w:r w:rsidR="00A42256">
        <w:rPr>
          <w:sz w:val="24"/>
          <w:szCs w:val="24"/>
        </w:rPr>
        <w:fldChar w:fldCharType="separate"/>
      </w:r>
      <w:r w:rsidR="00C64CD9">
        <w:rPr>
          <w:sz w:val="24"/>
          <w:szCs w:val="24"/>
        </w:rPr>
        <w:t>3.3.10</w:t>
      </w:r>
      <w:r w:rsidR="00A4225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42256">
        <w:rPr>
          <w:sz w:val="24"/>
          <w:szCs w:val="24"/>
        </w:rPr>
        <w:fldChar w:fldCharType="begin"/>
      </w:r>
      <w:r w:rsidR="00D90031">
        <w:rPr>
          <w:sz w:val="24"/>
          <w:szCs w:val="24"/>
        </w:rPr>
        <w:instrText xml:space="preserve"> REF _Ref55336310 \r \h </w:instrText>
      </w:r>
      <w:r w:rsidR="00A42256">
        <w:rPr>
          <w:sz w:val="24"/>
          <w:szCs w:val="24"/>
        </w:rPr>
      </w:r>
      <w:r w:rsidR="00A42256">
        <w:rPr>
          <w:sz w:val="24"/>
          <w:szCs w:val="24"/>
        </w:rPr>
        <w:fldChar w:fldCharType="separate"/>
      </w:r>
      <w:r w:rsidR="00C64CD9">
        <w:rPr>
          <w:sz w:val="24"/>
          <w:szCs w:val="24"/>
        </w:rPr>
        <w:t>5.1</w:t>
      </w:r>
      <w:r w:rsidR="00A4225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A42256">
        <w:rPr>
          <w:sz w:val="24"/>
          <w:szCs w:val="24"/>
        </w:rPr>
        <w:fldChar w:fldCharType="begin"/>
      </w:r>
      <w:r w:rsidR="00D90031">
        <w:rPr>
          <w:sz w:val="24"/>
          <w:szCs w:val="24"/>
        </w:rPr>
        <w:instrText xml:space="preserve"> REF _Ref440274337 \r \h </w:instrText>
      </w:r>
      <w:r w:rsidR="00A42256">
        <w:rPr>
          <w:sz w:val="24"/>
          <w:szCs w:val="24"/>
        </w:rPr>
      </w:r>
      <w:r w:rsidR="00A42256">
        <w:rPr>
          <w:sz w:val="24"/>
          <w:szCs w:val="24"/>
        </w:rPr>
        <w:fldChar w:fldCharType="separate"/>
      </w:r>
      <w:r w:rsidR="00C64CD9">
        <w:rPr>
          <w:sz w:val="24"/>
          <w:szCs w:val="24"/>
        </w:rPr>
        <w:t>5.2</w:t>
      </w:r>
      <w:r w:rsidR="00A42256">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A42256">
        <w:rPr>
          <w:sz w:val="24"/>
          <w:szCs w:val="24"/>
        </w:rPr>
        <w:fldChar w:fldCharType="begin"/>
      </w:r>
      <w:r w:rsidR="00D90031">
        <w:rPr>
          <w:sz w:val="24"/>
          <w:szCs w:val="24"/>
        </w:rPr>
        <w:instrText xml:space="preserve"> REF _Ref440274366 \r \h </w:instrText>
      </w:r>
      <w:r w:rsidR="00A42256">
        <w:rPr>
          <w:sz w:val="24"/>
          <w:szCs w:val="24"/>
        </w:rPr>
      </w:r>
      <w:r w:rsidR="00A42256">
        <w:rPr>
          <w:sz w:val="24"/>
          <w:szCs w:val="24"/>
        </w:rPr>
        <w:fldChar w:fldCharType="separate"/>
      </w:r>
      <w:r w:rsidR="00C64CD9">
        <w:rPr>
          <w:sz w:val="24"/>
          <w:szCs w:val="24"/>
        </w:rPr>
        <w:t>5.4</w:t>
      </w:r>
      <w:r w:rsidR="00A42256">
        <w:rPr>
          <w:sz w:val="24"/>
          <w:szCs w:val="24"/>
        </w:rPr>
        <w:fldChar w:fldCharType="end"/>
      </w:r>
      <w:r w:rsidRPr="008E5EA3">
        <w:rPr>
          <w:sz w:val="24"/>
          <w:szCs w:val="24"/>
        </w:rPr>
        <w:t>).</w:t>
      </w:r>
    </w:p>
    <w:p w:rsidR="00635719" w:rsidRDefault="00635719" w:rsidP="00635719">
      <w:pPr>
        <w:rPr>
          <w:sz w:val="24"/>
          <w:szCs w:val="24"/>
        </w:rPr>
      </w:pPr>
    </w:p>
    <w:p w:rsidR="00047DE1" w:rsidRDefault="00047DE1" w:rsidP="00635719">
      <w:pPr>
        <w:rPr>
          <w:sz w:val="24"/>
          <w:szCs w:val="24"/>
        </w:rPr>
        <w:sectPr w:rsidR="00047DE1" w:rsidSect="00635719">
          <w:pgSz w:w="11907" w:h="16840" w:code="9"/>
          <w:pgMar w:top="765" w:right="851" w:bottom="765" w:left="1701" w:header="709" w:footer="709" w:gutter="0"/>
          <w:cols w:space="720"/>
          <w:docGrid w:linePitch="360"/>
        </w:sectPr>
      </w:pPr>
    </w:p>
    <w:p w:rsidR="00047DE1" w:rsidRPr="00CC5A3A" w:rsidRDefault="00047DE1" w:rsidP="00047DE1">
      <w:pPr>
        <w:pStyle w:val="2"/>
        <w:pageBreakBefore/>
        <w:tabs>
          <w:tab w:val="clear" w:pos="0"/>
          <w:tab w:val="clear" w:pos="1700"/>
          <w:tab w:val="num" w:pos="1134"/>
          <w:tab w:val="num" w:pos="5104"/>
        </w:tabs>
        <w:spacing w:before="100" w:beforeAutospacing="1" w:after="100" w:afterAutospacing="1" w:line="240" w:lineRule="auto"/>
      </w:pPr>
      <w:bookmarkStart w:id="1143" w:name="_Toc426108836"/>
      <w:bookmarkStart w:id="1144" w:name="_Ref441574460"/>
      <w:bookmarkStart w:id="1145" w:name="_Ref441574649"/>
      <w:bookmarkStart w:id="1146" w:name="_Toc441575251"/>
      <w:bookmarkStart w:id="1147" w:name="_Ref442187883"/>
      <w:r w:rsidRPr="00CC5A3A">
        <w:lastRenderedPageBreak/>
        <w:t>Расписка  сдачи-приемки соглашения о неустойке (форма 1</w:t>
      </w:r>
      <w:r>
        <w:t>6</w:t>
      </w:r>
      <w:r w:rsidRPr="00CC5A3A">
        <w:t>)</w:t>
      </w:r>
      <w:bookmarkEnd w:id="1143"/>
      <w:bookmarkEnd w:id="1144"/>
      <w:bookmarkEnd w:id="1145"/>
      <w:bookmarkEnd w:id="1146"/>
      <w:bookmarkEnd w:id="1147"/>
    </w:p>
    <w:p w:rsidR="00047DE1" w:rsidRPr="00CC5A3A" w:rsidRDefault="00047DE1" w:rsidP="00047DE1">
      <w:pPr>
        <w:pStyle w:val="3"/>
        <w:rPr>
          <w:szCs w:val="24"/>
        </w:rPr>
      </w:pPr>
      <w:bookmarkStart w:id="1148" w:name="_Toc426108837"/>
      <w:bookmarkStart w:id="1149" w:name="_Ref441574456"/>
      <w:bookmarkStart w:id="1150" w:name="_Toc441575252"/>
      <w:r w:rsidRPr="00CC5A3A">
        <w:rPr>
          <w:szCs w:val="24"/>
        </w:rPr>
        <w:t xml:space="preserve">Форма Расписки  сдачи-приемки </w:t>
      </w:r>
      <w:bookmarkEnd w:id="1148"/>
      <w:r w:rsidRPr="00CC5A3A">
        <w:rPr>
          <w:szCs w:val="24"/>
        </w:rPr>
        <w:t>соглашения о неустойке</w:t>
      </w:r>
      <w:bookmarkEnd w:id="1149"/>
      <w:bookmarkEnd w:id="1150"/>
    </w:p>
    <w:p w:rsidR="00047DE1" w:rsidRPr="00CC5A3A" w:rsidRDefault="00047DE1" w:rsidP="00047DE1">
      <w:pPr>
        <w:pStyle w:val="26"/>
        <w:tabs>
          <w:tab w:val="clear" w:pos="4536"/>
        </w:tabs>
        <w:spacing w:before="100" w:beforeAutospacing="1" w:after="100" w:afterAutospacing="1"/>
        <w:ind w:firstLine="0"/>
        <w:jc w:val="center"/>
        <w:rPr>
          <w:sz w:val="24"/>
          <w:szCs w:val="24"/>
        </w:rPr>
      </w:pPr>
    </w:p>
    <w:p w:rsidR="00047DE1" w:rsidRPr="00CC5A3A" w:rsidRDefault="00047DE1" w:rsidP="00047DE1">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047DE1" w:rsidRPr="00047DE1" w:rsidRDefault="00047DE1" w:rsidP="00047DE1">
      <w:pPr>
        <w:ind w:firstLine="0"/>
        <w:jc w:val="center"/>
        <w:rPr>
          <w:b/>
          <w:sz w:val="24"/>
          <w:szCs w:val="24"/>
        </w:rPr>
      </w:pPr>
      <w:r w:rsidRPr="00047DE1">
        <w:rPr>
          <w:b/>
          <w:sz w:val="24"/>
          <w:szCs w:val="24"/>
        </w:rPr>
        <w:t>Расписка  сдачи-приемки соглашения о неустойке</w:t>
      </w:r>
    </w:p>
    <w:p w:rsidR="00047DE1" w:rsidRPr="00047DE1" w:rsidRDefault="00047DE1" w:rsidP="00047DE1">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047DE1" w:rsidRPr="00047DE1" w:rsidTr="00047DE1">
        <w:tc>
          <w:tcPr>
            <w:tcW w:w="14863" w:type="dxa"/>
            <w:gridSpan w:val="7"/>
            <w:shd w:val="clear" w:color="auto" w:fill="auto"/>
          </w:tcPr>
          <w:p w:rsidR="00047DE1" w:rsidRPr="00047DE1" w:rsidRDefault="00047DE1" w:rsidP="00047DE1">
            <w:pPr>
              <w:pStyle w:val="afd"/>
              <w:rPr>
                <w:sz w:val="24"/>
                <w:szCs w:val="24"/>
              </w:rPr>
            </w:pPr>
            <w:r w:rsidRPr="00047DE1">
              <w:rPr>
                <w:b/>
                <w:sz w:val="24"/>
                <w:szCs w:val="24"/>
              </w:rPr>
              <w:t>ПОЛУЧЕНИЕ</w:t>
            </w:r>
            <w:r w:rsidRPr="00047DE1">
              <w:rPr>
                <w:sz w:val="24"/>
                <w:szCs w:val="24"/>
              </w:rPr>
              <w:t>:</w:t>
            </w:r>
          </w:p>
        </w:tc>
      </w:tr>
      <w:tr w:rsidR="00047DE1" w:rsidRPr="00047DE1" w:rsidTr="00047DE1">
        <w:tc>
          <w:tcPr>
            <w:tcW w:w="2262" w:type="dxa"/>
            <w:shd w:val="clear" w:color="auto" w:fill="auto"/>
          </w:tcPr>
          <w:p w:rsidR="00047DE1" w:rsidRPr="00047DE1" w:rsidRDefault="00047DE1" w:rsidP="00047DE1">
            <w:pPr>
              <w:pStyle w:val="afd"/>
              <w:ind w:right="754"/>
              <w:rPr>
                <w:sz w:val="24"/>
                <w:szCs w:val="24"/>
              </w:rPr>
            </w:pPr>
            <w:r w:rsidRPr="00047DE1">
              <w:rPr>
                <w:sz w:val="24"/>
                <w:szCs w:val="24"/>
              </w:rPr>
              <w:t>Участник</w:t>
            </w:r>
          </w:p>
        </w:tc>
        <w:tc>
          <w:tcPr>
            <w:tcW w:w="3800" w:type="dxa"/>
            <w:shd w:val="clear" w:color="auto" w:fill="auto"/>
          </w:tcPr>
          <w:p w:rsidR="00047DE1" w:rsidRPr="00047DE1" w:rsidRDefault="00047DE1" w:rsidP="001C386D">
            <w:pPr>
              <w:pStyle w:val="afd"/>
              <w:rPr>
                <w:sz w:val="24"/>
                <w:szCs w:val="24"/>
              </w:rPr>
            </w:pPr>
            <w:r w:rsidRPr="00047DE1">
              <w:rPr>
                <w:sz w:val="24"/>
                <w:szCs w:val="24"/>
              </w:rPr>
              <w:t xml:space="preserve">Наименование </w:t>
            </w:r>
            <w:r w:rsidR="001C386D">
              <w:rPr>
                <w:sz w:val="24"/>
                <w:szCs w:val="24"/>
              </w:rPr>
              <w:t>закупочной</w:t>
            </w:r>
            <w:r w:rsidRPr="00047DE1">
              <w:rPr>
                <w:sz w:val="24"/>
                <w:szCs w:val="24"/>
              </w:rPr>
              <w:t xml:space="preserve"> процедуры</w:t>
            </w:r>
          </w:p>
        </w:tc>
        <w:tc>
          <w:tcPr>
            <w:tcW w:w="1559" w:type="dxa"/>
            <w:shd w:val="clear" w:color="auto" w:fill="auto"/>
          </w:tcPr>
          <w:p w:rsidR="00047DE1" w:rsidRPr="00047DE1" w:rsidRDefault="00047DE1" w:rsidP="00047DE1">
            <w:pPr>
              <w:pStyle w:val="afd"/>
              <w:tabs>
                <w:tab w:val="left" w:pos="2995"/>
              </w:tabs>
              <w:rPr>
                <w:sz w:val="24"/>
                <w:szCs w:val="24"/>
              </w:rPr>
            </w:pPr>
            <w:r w:rsidRPr="00047DE1">
              <w:rPr>
                <w:sz w:val="24"/>
                <w:szCs w:val="24"/>
              </w:rPr>
              <w:t>Номер на ЭТП</w:t>
            </w:r>
          </w:p>
        </w:tc>
        <w:tc>
          <w:tcPr>
            <w:tcW w:w="1418" w:type="dxa"/>
            <w:shd w:val="clear" w:color="auto" w:fill="auto"/>
          </w:tcPr>
          <w:p w:rsidR="00047DE1" w:rsidRPr="00047DE1" w:rsidRDefault="00047DE1" w:rsidP="00047DE1">
            <w:pPr>
              <w:pStyle w:val="afd"/>
              <w:tabs>
                <w:tab w:val="left" w:pos="2995"/>
              </w:tabs>
              <w:rPr>
                <w:sz w:val="24"/>
                <w:szCs w:val="24"/>
              </w:rPr>
            </w:pPr>
            <w:r w:rsidRPr="00047DE1">
              <w:rPr>
                <w:sz w:val="24"/>
                <w:szCs w:val="24"/>
              </w:rPr>
              <w:t>Дата передачи</w:t>
            </w:r>
          </w:p>
        </w:tc>
        <w:tc>
          <w:tcPr>
            <w:tcW w:w="1299" w:type="dxa"/>
            <w:shd w:val="clear" w:color="auto" w:fill="auto"/>
          </w:tcPr>
          <w:p w:rsidR="00047DE1" w:rsidRPr="00047DE1" w:rsidRDefault="00047DE1" w:rsidP="00047DE1">
            <w:pPr>
              <w:pStyle w:val="afd"/>
              <w:rPr>
                <w:sz w:val="24"/>
                <w:szCs w:val="24"/>
              </w:rPr>
            </w:pPr>
            <w:r w:rsidRPr="00047DE1">
              <w:rPr>
                <w:sz w:val="24"/>
                <w:szCs w:val="24"/>
              </w:rPr>
              <w:t>Время получения (МСК)</w:t>
            </w:r>
          </w:p>
        </w:tc>
        <w:tc>
          <w:tcPr>
            <w:tcW w:w="2262" w:type="dxa"/>
            <w:shd w:val="clear" w:color="auto" w:fill="auto"/>
          </w:tcPr>
          <w:p w:rsidR="00047DE1" w:rsidRPr="00047DE1" w:rsidRDefault="00047DE1" w:rsidP="00047DE1">
            <w:pPr>
              <w:pStyle w:val="afd"/>
              <w:ind w:right="86"/>
              <w:rPr>
                <w:sz w:val="24"/>
                <w:szCs w:val="24"/>
              </w:rPr>
            </w:pPr>
            <w:r w:rsidRPr="00047DE1">
              <w:rPr>
                <w:sz w:val="24"/>
                <w:szCs w:val="24"/>
              </w:rPr>
              <w:t>Сдал</w:t>
            </w:r>
          </w:p>
          <w:p w:rsidR="00047DE1" w:rsidRPr="00047DE1" w:rsidRDefault="00047DE1" w:rsidP="00047DE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047DE1" w:rsidRPr="00047DE1" w:rsidRDefault="00047DE1" w:rsidP="00047DE1">
            <w:pPr>
              <w:pStyle w:val="afd"/>
              <w:ind w:right="86"/>
              <w:rPr>
                <w:sz w:val="24"/>
                <w:szCs w:val="24"/>
              </w:rPr>
            </w:pPr>
            <w:r w:rsidRPr="00047DE1">
              <w:rPr>
                <w:sz w:val="24"/>
                <w:szCs w:val="24"/>
              </w:rPr>
              <w:t>ФИО/Подпись</w:t>
            </w:r>
          </w:p>
        </w:tc>
        <w:tc>
          <w:tcPr>
            <w:tcW w:w="2263" w:type="dxa"/>
            <w:shd w:val="clear" w:color="auto" w:fill="auto"/>
          </w:tcPr>
          <w:p w:rsidR="00047DE1" w:rsidRPr="00047DE1" w:rsidRDefault="00047DE1" w:rsidP="00047DE1">
            <w:pPr>
              <w:pStyle w:val="afd"/>
              <w:ind w:right="86"/>
              <w:rPr>
                <w:sz w:val="24"/>
                <w:szCs w:val="24"/>
              </w:rPr>
            </w:pPr>
            <w:r w:rsidRPr="00047DE1">
              <w:rPr>
                <w:sz w:val="24"/>
                <w:szCs w:val="24"/>
              </w:rPr>
              <w:t>Получил</w:t>
            </w:r>
          </w:p>
          <w:p w:rsidR="00047DE1" w:rsidRPr="00047DE1" w:rsidRDefault="00047DE1" w:rsidP="00047DE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047DE1" w:rsidRPr="00047DE1" w:rsidRDefault="00047DE1" w:rsidP="00047DE1">
            <w:pPr>
              <w:pStyle w:val="afd"/>
              <w:ind w:right="86"/>
              <w:rPr>
                <w:sz w:val="24"/>
                <w:szCs w:val="24"/>
              </w:rPr>
            </w:pPr>
            <w:r w:rsidRPr="00047DE1">
              <w:rPr>
                <w:sz w:val="24"/>
                <w:szCs w:val="24"/>
              </w:rPr>
              <w:t>ФИО/Подпись</w:t>
            </w:r>
          </w:p>
        </w:tc>
      </w:tr>
      <w:tr w:rsidR="00047DE1" w:rsidRPr="00047DE1" w:rsidTr="00047DE1">
        <w:tc>
          <w:tcPr>
            <w:tcW w:w="2262" w:type="dxa"/>
            <w:shd w:val="clear" w:color="auto" w:fill="auto"/>
          </w:tcPr>
          <w:p w:rsidR="00047DE1" w:rsidRPr="00047DE1" w:rsidRDefault="00047DE1" w:rsidP="00047DE1">
            <w:pPr>
              <w:pStyle w:val="afd"/>
              <w:rPr>
                <w:sz w:val="24"/>
                <w:szCs w:val="24"/>
              </w:rPr>
            </w:pPr>
          </w:p>
          <w:p w:rsidR="00047DE1" w:rsidRPr="00047DE1" w:rsidRDefault="00047DE1" w:rsidP="00047DE1">
            <w:pPr>
              <w:pStyle w:val="afd"/>
              <w:rPr>
                <w:sz w:val="24"/>
                <w:szCs w:val="24"/>
              </w:rPr>
            </w:pPr>
          </w:p>
        </w:tc>
        <w:tc>
          <w:tcPr>
            <w:tcW w:w="3800" w:type="dxa"/>
            <w:shd w:val="clear" w:color="auto" w:fill="auto"/>
          </w:tcPr>
          <w:p w:rsidR="00047DE1" w:rsidRPr="00047DE1" w:rsidRDefault="00047DE1" w:rsidP="00047DE1">
            <w:pPr>
              <w:pStyle w:val="afd"/>
              <w:rPr>
                <w:sz w:val="24"/>
                <w:szCs w:val="24"/>
              </w:rPr>
            </w:pPr>
          </w:p>
        </w:tc>
        <w:tc>
          <w:tcPr>
            <w:tcW w:w="1559" w:type="dxa"/>
            <w:shd w:val="clear" w:color="auto" w:fill="auto"/>
          </w:tcPr>
          <w:p w:rsidR="00047DE1" w:rsidRPr="00047DE1" w:rsidRDefault="00047DE1" w:rsidP="00047DE1">
            <w:pPr>
              <w:pStyle w:val="afd"/>
              <w:rPr>
                <w:sz w:val="24"/>
                <w:szCs w:val="24"/>
              </w:rPr>
            </w:pPr>
          </w:p>
        </w:tc>
        <w:tc>
          <w:tcPr>
            <w:tcW w:w="1418" w:type="dxa"/>
            <w:shd w:val="clear" w:color="auto" w:fill="auto"/>
          </w:tcPr>
          <w:p w:rsidR="00047DE1" w:rsidRPr="00047DE1" w:rsidRDefault="00047DE1" w:rsidP="00047DE1">
            <w:pPr>
              <w:pStyle w:val="afd"/>
              <w:rPr>
                <w:sz w:val="24"/>
                <w:szCs w:val="24"/>
              </w:rPr>
            </w:pPr>
          </w:p>
        </w:tc>
        <w:tc>
          <w:tcPr>
            <w:tcW w:w="1299" w:type="dxa"/>
            <w:shd w:val="clear" w:color="auto" w:fill="auto"/>
          </w:tcPr>
          <w:p w:rsidR="00047DE1" w:rsidRPr="00047DE1" w:rsidRDefault="00047DE1" w:rsidP="00047DE1">
            <w:pPr>
              <w:pStyle w:val="afd"/>
              <w:rPr>
                <w:sz w:val="24"/>
                <w:szCs w:val="24"/>
              </w:rPr>
            </w:pPr>
          </w:p>
        </w:tc>
        <w:tc>
          <w:tcPr>
            <w:tcW w:w="2262" w:type="dxa"/>
            <w:shd w:val="clear" w:color="auto" w:fill="auto"/>
          </w:tcPr>
          <w:p w:rsidR="00047DE1" w:rsidRPr="00047DE1" w:rsidRDefault="00047DE1" w:rsidP="00047DE1">
            <w:pPr>
              <w:pStyle w:val="afd"/>
              <w:rPr>
                <w:sz w:val="24"/>
                <w:szCs w:val="24"/>
              </w:rPr>
            </w:pPr>
          </w:p>
        </w:tc>
        <w:tc>
          <w:tcPr>
            <w:tcW w:w="2263" w:type="dxa"/>
            <w:shd w:val="clear" w:color="auto" w:fill="auto"/>
          </w:tcPr>
          <w:p w:rsidR="00047DE1" w:rsidRPr="00047DE1" w:rsidRDefault="00047DE1" w:rsidP="00047DE1">
            <w:pPr>
              <w:pStyle w:val="afd"/>
              <w:rPr>
                <w:sz w:val="24"/>
                <w:szCs w:val="24"/>
              </w:rPr>
            </w:pPr>
          </w:p>
        </w:tc>
      </w:tr>
    </w:tbl>
    <w:p w:rsidR="00047DE1" w:rsidRPr="00CC5A3A" w:rsidRDefault="00047DE1" w:rsidP="00047DE1">
      <w:pPr>
        <w:pStyle w:val="afd"/>
        <w:rPr>
          <w:szCs w:val="24"/>
        </w:rPr>
      </w:pPr>
    </w:p>
    <w:p w:rsidR="00047DE1" w:rsidRDefault="00047DE1" w:rsidP="00047DE1">
      <w:pPr>
        <w:jc w:val="center"/>
        <w:rPr>
          <w:b/>
          <w:bCs w:val="0"/>
          <w:szCs w:val="24"/>
          <w:u w:val="single"/>
        </w:rPr>
      </w:pPr>
    </w:p>
    <w:p w:rsidR="00047DE1" w:rsidRPr="00CC5A3A" w:rsidRDefault="00047DE1" w:rsidP="00047DE1">
      <w:pPr>
        <w:jc w:val="center"/>
        <w:rPr>
          <w:b/>
          <w:bCs w:val="0"/>
          <w:szCs w:val="24"/>
          <w:u w:val="single"/>
        </w:rPr>
      </w:pPr>
    </w:p>
    <w:p w:rsidR="00047DE1" w:rsidRPr="00CC5A3A" w:rsidRDefault="00047DE1" w:rsidP="00047DE1">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047DE1" w:rsidRPr="00CC5A3A" w:rsidRDefault="00047DE1" w:rsidP="00047DE1">
      <w:pPr>
        <w:pStyle w:val="26"/>
        <w:pageBreakBefore/>
        <w:numPr>
          <w:ilvl w:val="2"/>
          <w:numId w:val="80"/>
        </w:numPr>
        <w:tabs>
          <w:tab w:val="clear" w:pos="2694"/>
          <w:tab w:val="num" w:pos="1134"/>
        </w:tabs>
        <w:ind w:left="1134"/>
        <w:outlineLvl w:val="2"/>
        <w:rPr>
          <w:sz w:val="24"/>
          <w:szCs w:val="24"/>
        </w:rPr>
        <w:sectPr w:rsidR="00047DE1" w:rsidRPr="00CC5A3A" w:rsidSect="00047DE1">
          <w:pgSz w:w="16838" w:h="11906" w:orient="landscape" w:code="9"/>
          <w:pgMar w:top="1134" w:right="680" w:bottom="567" w:left="1134" w:header="680" w:footer="278" w:gutter="0"/>
          <w:cols w:space="708"/>
          <w:titlePg/>
          <w:docGrid w:linePitch="360"/>
        </w:sectPr>
      </w:pPr>
    </w:p>
    <w:p w:rsidR="00047DE1" w:rsidRPr="00CC5A3A" w:rsidRDefault="00047DE1" w:rsidP="00047DE1">
      <w:pPr>
        <w:pStyle w:val="3"/>
        <w:rPr>
          <w:szCs w:val="24"/>
        </w:rPr>
      </w:pPr>
      <w:bookmarkStart w:id="1151" w:name="_Toc426108838"/>
      <w:bookmarkStart w:id="1152" w:name="_Toc441575253"/>
      <w:r w:rsidRPr="00CC5A3A">
        <w:rPr>
          <w:szCs w:val="24"/>
        </w:rPr>
        <w:lastRenderedPageBreak/>
        <w:t>Инструкции по заполнению</w:t>
      </w:r>
      <w:bookmarkEnd w:id="1151"/>
      <w:bookmarkEnd w:id="1152"/>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047DE1" w:rsidRPr="00CC5A3A" w:rsidRDefault="00047DE1" w:rsidP="007476A7">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которой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047DE1" w:rsidRPr="00CC5A3A" w:rsidRDefault="00047DE1" w:rsidP="007476A7">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047DE1" w:rsidRPr="00CC5A3A" w:rsidRDefault="00047DE1" w:rsidP="007476A7">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sidR="001C386D">
        <w:rPr>
          <w:sz w:val="24"/>
          <w:szCs w:val="24"/>
        </w:rPr>
        <w:t>Участника</w:t>
      </w:r>
      <w:r w:rsidRPr="00CC5A3A">
        <w:rPr>
          <w:sz w:val="24"/>
          <w:szCs w:val="24"/>
        </w:rPr>
        <w:t>.</w:t>
      </w:r>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047DE1" w:rsidRPr="00CC5A3A" w:rsidRDefault="00047DE1" w:rsidP="00047DE1">
      <w:pPr>
        <w:ind w:firstLine="0"/>
        <w:rPr>
          <w:bCs w:val="0"/>
          <w:szCs w:val="24"/>
        </w:rPr>
      </w:pPr>
    </w:p>
    <w:p w:rsidR="00047DE1" w:rsidRPr="00047DE1" w:rsidRDefault="00047DE1" w:rsidP="00635719">
      <w:pPr>
        <w:rPr>
          <w:sz w:val="24"/>
          <w:szCs w:val="24"/>
        </w:rPr>
      </w:pPr>
    </w:p>
    <w:sectPr w:rsidR="00047DE1" w:rsidRPr="00047DE1" w:rsidSect="00047DE1">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40E" w:rsidRDefault="003D540E">
      <w:pPr>
        <w:spacing w:line="240" w:lineRule="auto"/>
      </w:pPr>
      <w:r>
        <w:separator/>
      </w:r>
    </w:p>
  </w:endnote>
  <w:endnote w:type="continuationSeparator" w:id="0">
    <w:p w:rsidR="003D540E" w:rsidRDefault="003D5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46FB7" w:rsidRDefault="00646F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Pr="00FA0376" w:rsidRDefault="00646F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C162A">
      <w:rPr>
        <w:noProof/>
        <w:sz w:val="16"/>
        <w:szCs w:val="16"/>
        <w:lang w:eastAsia="ru-RU"/>
      </w:rPr>
      <w:t>32</w:t>
    </w:r>
    <w:r w:rsidRPr="00FA0376">
      <w:rPr>
        <w:sz w:val="16"/>
        <w:szCs w:val="16"/>
        <w:lang w:eastAsia="ru-RU"/>
      </w:rPr>
      <w:fldChar w:fldCharType="end"/>
    </w:r>
  </w:p>
  <w:p w:rsidR="00646FB7" w:rsidRPr="00EE0539" w:rsidRDefault="00646FB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46FB7">
      <w:rPr>
        <w:sz w:val="18"/>
        <w:szCs w:val="18"/>
      </w:rPr>
      <w:t>Договора на поставку печатной продукции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40E" w:rsidRDefault="003D540E">
      <w:pPr>
        <w:spacing w:line="240" w:lineRule="auto"/>
      </w:pPr>
      <w:r>
        <w:separator/>
      </w:r>
    </w:p>
  </w:footnote>
  <w:footnote w:type="continuationSeparator" w:id="0">
    <w:p w:rsidR="003D540E" w:rsidRDefault="003D540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Pr="00930031" w:rsidRDefault="00646F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FB7" w:rsidRDefault="00646F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4">
    <w:nsid w:val="51C23982"/>
    <w:multiLevelType w:val="hybridMultilevel"/>
    <w:tmpl w:val="D23273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2"/>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09"/>
  </w:num>
  <w:num w:numId="81">
    <w:abstractNumId w:val="135"/>
  </w:num>
  <w:num w:numId="82">
    <w:abstractNumId w:val="113"/>
  </w:num>
  <w:num w:numId="83">
    <w:abstractNumId w:val="104"/>
  </w:num>
  <w:num w:numId="84">
    <w:abstractNumId w:val="114"/>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49DF"/>
    <w:rsid w:val="00035287"/>
    <w:rsid w:val="00036006"/>
    <w:rsid w:val="000364DC"/>
    <w:rsid w:val="00037B8B"/>
    <w:rsid w:val="00040EC0"/>
    <w:rsid w:val="000417CE"/>
    <w:rsid w:val="00043768"/>
    <w:rsid w:val="000443F3"/>
    <w:rsid w:val="00046356"/>
    <w:rsid w:val="00046691"/>
    <w:rsid w:val="00047253"/>
    <w:rsid w:val="000476DC"/>
    <w:rsid w:val="00047DE1"/>
    <w:rsid w:val="000506A1"/>
    <w:rsid w:val="00055C84"/>
    <w:rsid w:val="00056D43"/>
    <w:rsid w:val="00061455"/>
    <w:rsid w:val="00065ED6"/>
    <w:rsid w:val="0007043F"/>
    <w:rsid w:val="00076D8B"/>
    <w:rsid w:val="00077FB6"/>
    <w:rsid w:val="0009087F"/>
    <w:rsid w:val="00090CBD"/>
    <w:rsid w:val="00092967"/>
    <w:rsid w:val="00093734"/>
    <w:rsid w:val="00096E9D"/>
    <w:rsid w:val="000A5636"/>
    <w:rsid w:val="000A6501"/>
    <w:rsid w:val="000A6857"/>
    <w:rsid w:val="000A7A8E"/>
    <w:rsid w:val="000B19F3"/>
    <w:rsid w:val="000B1A0A"/>
    <w:rsid w:val="000B291A"/>
    <w:rsid w:val="000B2C06"/>
    <w:rsid w:val="000C1107"/>
    <w:rsid w:val="000C14F5"/>
    <w:rsid w:val="000C323D"/>
    <w:rsid w:val="000C60B4"/>
    <w:rsid w:val="000C6DCF"/>
    <w:rsid w:val="000D2EFE"/>
    <w:rsid w:val="000D4ABD"/>
    <w:rsid w:val="000D62FB"/>
    <w:rsid w:val="000D67AD"/>
    <w:rsid w:val="000D67B1"/>
    <w:rsid w:val="000D70B6"/>
    <w:rsid w:val="000D7D83"/>
    <w:rsid w:val="000E024A"/>
    <w:rsid w:val="000E2758"/>
    <w:rsid w:val="000E37A8"/>
    <w:rsid w:val="000E41FA"/>
    <w:rsid w:val="000E5AC7"/>
    <w:rsid w:val="000E746F"/>
    <w:rsid w:val="000F0CD3"/>
    <w:rsid w:val="000F1F86"/>
    <w:rsid w:val="000F4365"/>
    <w:rsid w:val="00104B1E"/>
    <w:rsid w:val="00111C79"/>
    <w:rsid w:val="001124F8"/>
    <w:rsid w:val="00115042"/>
    <w:rsid w:val="0011547D"/>
    <w:rsid w:val="001174C4"/>
    <w:rsid w:val="00123C70"/>
    <w:rsid w:val="0012590A"/>
    <w:rsid w:val="0012598D"/>
    <w:rsid w:val="001324A1"/>
    <w:rsid w:val="0013328C"/>
    <w:rsid w:val="00134962"/>
    <w:rsid w:val="001519E9"/>
    <w:rsid w:val="00155DAF"/>
    <w:rsid w:val="00157A6B"/>
    <w:rsid w:val="0016246B"/>
    <w:rsid w:val="00162A8F"/>
    <w:rsid w:val="00162FA7"/>
    <w:rsid w:val="001640C4"/>
    <w:rsid w:val="00166CFA"/>
    <w:rsid w:val="00170C72"/>
    <w:rsid w:val="001716DB"/>
    <w:rsid w:val="0018103F"/>
    <w:rsid w:val="00185F8B"/>
    <w:rsid w:val="00192F71"/>
    <w:rsid w:val="00193067"/>
    <w:rsid w:val="00195450"/>
    <w:rsid w:val="0019725C"/>
    <w:rsid w:val="001A1D23"/>
    <w:rsid w:val="001A3C31"/>
    <w:rsid w:val="001A6511"/>
    <w:rsid w:val="001A6781"/>
    <w:rsid w:val="001C01F9"/>
    <w:rsid w:val="001C325A"/>
    <w:rsid w:val="001C386D"/>
    <w:rsid w:val="001C3F34"/>
    <w:rsid w:val="001C53D9"/>
    <w:rsid w:val="001D1F0D"/>
    <w:rsid w:val="001D6802"/>
    <w:rsid w:val="001E0693"/>
    <w:rsid w:val="001E200B"/>
    <w:rsid w:val="001E3577"/>
    <w:rsid w:val="001E4152"/>
    <w:rsid w:val="001F0956"/>
    <w:rsid w:val="001F0A03"/>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4A55"/>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684D"/>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6F27"/>
    <w:rsid w:val="00317667"/>
    <w:rsid w:val="0031766B"/>
    <w:rsid w:val="00321E72"/>
    <w:rsid w:val="00322BB8"/>
    <w:rsid w:val="003260D1"/>
    <w:rsid w:val="003303E9"/>
    <w:rsid w:val="00330669"/>
    <w:rsid w:val="003311F3"/>
    <w:rsid w:val="00332B6A"/>
    <w:rsid w:val="00333114"/>
    <w:rsid w:val="00334224"/>
    <w:rsid w:val="00334232"/>
    <w:rsid w:val="003345FE"/>
    <w:rsid w:val="00334EA1"/>
    <w:rsid w:val="003404ED"/>
    <w:rsid w:val="003417F7"/>
    <w:rsid w:val="0034341A"/>
    <w:rsid w:val="00343AE8"/>
    <w:rsid w:val="00344FCF"/>
    <w:rsid w:val="00345CCA"/>
    <w:rsid w:val="00351B49"/>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6FCB"/>
    <w:rsid w:val="003A7B62"/>
    <w:rsid w:val="003B0905"/>
    <w:rsid w:val="003B23E0"/>
    <w:rsid w:val="003B2BFB"/>
    <w:rsid w:val="003B3362"/>
    <w:rsid w:val="003C090C"/>
    <w:rsid w:val="003C164F"/>
    <w:rsid w:val="003C2207"/>
    <w:rsid w:val="003C3CB6"/>
    <w:rsid w:val="003C4CB7"/>
    <w:rsid w:val="003D0C53"/>
    <w:rsid w:val="003D1F5A"/>
    <w:rsid w:val="003D3D44"/>
    <w:rsid w:val="003D4D5E"/>
    <w:rsid w:val="003D540E"/>
    <w:rsid w:val="003D726B"/>
    <w:rsid w:val="003D7C16"/>
    <w:rsid w:val="003E170D"/>
    <w:rsid w:val="003E28D3"/>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1715C"/>
    <w:rsid w:val="00420F24"/>
    <w:rsid w:val="00421F58"/>
    <w:rsid w:val="00425AFC"/>
    <w:rsid w:val="0042632C"/>
    <w:rsid w:val="00426B53"/>
    <w:rsid w:val="004360F5"/>
    <w:rsid w:val="004366FB"/>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1FE8"/>
    <w:rsid w:val="004B4126"/>
    <w:rsid w:val="004B5EB3"/>
    <w:rsid w:val="004B74B1"/>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1147"/>
    <w:rsid w:val="005031D0"/>
    <w:rsid w:val="0051111A"/>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257A"/>
    <w:rsid w:val="00546518"/>
    <w:rsid w:val="00546583"/>
    <w:rsid w:val="00553A57"/>
    <w:rsid w:val="00553B6E"/>
    <w:rsid w:val="00556C74"/>
    <w:rsid w:val="005631D9"/>
    <w:rsid w:val="00570124"/>
    <w:rsid w:val="00572EA1"/>
    <w:rsid w:val="00581341"/>
    <w:rsid w:val="005818B2"/>
    <w:rsid w:val="00584DFA"/>
    <w:rsid w:val="00587751"/>
    <w:rsid w:val="005878D5"/>
    <w:rsid w:val="0059078B"/>
    <w:rsid w:val="00595528"/>
    <w:rsid w:val="00596921"/>
    <w:rsid w:val="005A2CAE"/>
    <w:rsid w:val="005A3827"/>
    <w:rsid w:val="005A3F4B"/>
    <w:rsid w:val="005A708D"/>
    <w:rsid w:val="005B074F"/>
    <w:rsid w:val="005B75A6"/>
    <w:rsid w:val="005C10C6"/>
    <w:rsid w:val="005C162A"/>
    <w:rsid w:val="005C22A4"/>
    <w:rsid w:val="005C6F5D"/>
    <w:rsid w:val="005D16BC"/>
    <w:rsid w:val="005D30D6"/>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488C"/>
    <w:rsid w:val="00630B39"/>
    <w:rsid w:val="006318E6"/>
    <w:rsid w:val="00631F54"/>
    <w:rsid w:val="00632F4B"/>
    <w:rsid w:val="00634B85"/>
    <w:rsid w:val="006353B1"/>
    <w:rsid w:val="00635719"/>
    <w:rsid w:val="00636BE4"/>
    <w:rsid w:val="006373F6"/>
    <w:rsid w:val="00641C20"/>
    <w:rsid w:val="00643C66"/>
    <w:rsid w:val="0064580D"/>
    <w:rsid w:val="00646FB7"/>
    <w:rsid w:val="0064770F"/>
    <w:rsid w:val="0065018F"/>
    <w:rsid w:val="00651B7D"/>
    <w:rsid w:val="00652223"/>
    <w:rsid w:val="006561C2"/>
    <w:rsid w:val="00657159"/>
    <w:rsid w:val="00661C17"/>
    <w:rsid w:val="006625DF"/>
    <w:rsid w:val="00664D42"/>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2D37"/>
    <w:rsid w:val="006D58F3"/>
    <w:rsid w:val="006F457F"/>
    <w:rsid w:val="006F5FD5"/>
    <w:rsid w:val="006F758C"/>
    <w:rsid w:val="0070025A"/>
    <w:rsid w:val="00701001"/>
    <w:rsid w:val="007011E2"/>
    <w:rsid w:val="00702B2C"/>
    <w:rsid w:val="007044CB"/>
    <w:rsid w:val="00705286"/>
    <w:rsid w:val="0070668D"/>
    <w:rsid w:val="00711BC4"/>
    <w:rsid w:val="007152BA"/>
    <w:rsid w:val="00717F60"/>
    <w:rsid w:val="00721B30"/>
    <w:rsid w:val="00725F9C"/>
    <w:rsid w:val="00726465"/>
    <w:rsid w:val="00726DAC"/>
    <w:rsid w:val="007321D4"/>
    <w:rsid w:val="007331F6"/>
    <w:rsid w:val="007379F4"/>
    <w:rsid w:val="007476A7"/>
    <w:rsid w:val="00751AF7"/>
    <w:rsid w:val="00752B37"/>
    <w:rsid w:val="007535E4"/>
    <w:rsid w:val="007556FF"/>
    <w:rsid w:val="0075787E"/>
    <w:rsid w:val="00757A83"/>
    <w:rsid w:val="00761011"/>
    <w:rsid w:val="007628EE"/>
    <w:rsid w:val="00766500"/>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E8"/>
    <w:rsid w:val="007A7CFF"/>
    <w:rsid w:val="007B29BE"/>
    <w:rsid w:val="007B5153"/>
    <w:rsid w:val="007B6A8B"/>
    <w:rsid w:val="007C18F1"/>
    <w:rsid w:val="007D07A7"/>
    <w:rsid w:val="007D0EA7"/>
    <w:rsid w:val="007D7C50"/>
    <w:rsid w:val="007E1EFA"/>
    <w:rsid w:val="007E216D"/>
    <w:rsid w:val="007E4290"/>
    <w:rsid w:val="007E756B"/>
    <w:rsid w:val="007F3FB7"/>
    <w:rsid w:val="007F7125"/>
    <w:rsid w:val="0080108A"/>
    <w:rsid w:val="00804801"/>
    <w:rsid w:val="00813F81"/>
    <w:rsid w:val="00817246"/>
    <w:rsid w:val="00820936"/>
    <w:rsid w:val="00821577"/>
    <w:rsid w:val="00832D0A"/>
    <w:rsid w:val="008356AF"/>
    <w:rsid w:val="00841A6F"/>
    <w:rsid w:val="00845803"/>
    <w:rsid w:val="00847BAA"/>
    <w:rsid w:val="008515B6"/>
    <w:rsid w:val="00855B41"/>
    <w:rsid w:val="00857518"/>
    <w:rsid w:val="00861499"/>
    <w:rsid w:val="00862664"/>
    <w:rsid w:val="00863188"/>
    <w:rsid w:val="00864850"/>
    <w:rsid w:val="008717E3"/>
    <w:rsid w:val="0087274F"/>
    <w:rsid w:val="0087407B"/>
    <w:rsid w:val="008749DE"/>
    <w:rsid w:val="00876917"/>
    <w:rsid w:val="008843D2"/>
    <w:rsid w:val="00884D4A"/>
    <w:rsid w:val="0088633C"/>
    <w:rsid w:val="00886684"/>
    <w:rsid w:val="008907A8"/>
    <w:rsid w:val="00890D00"/>
    <w:rsid w:val="00891283"/>
    <w:rsid w:val="0089163E"/>
    <w:rsid w:val="00892301"/>
    <w:rsid w:val="00895695"/>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3C01"/>
    <w:rsid w:val="008D6280"/>
    <w:rsid w:val="008E6130"/>
    <w:rsid w:val="008E6AA9"/>
    <w:rsid w:val="008E7D64"/>
    <w:rsid w:val="008F272A"/>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403E"/>
    <w:rsid w:val="00965713"/>
    <w:rsid w:val="00965F6F"/>
    <w:rsid w:val="00970998"/>
    <w:rsid w:val="00972AAA"/>
    <w:rsid w:val="00975C64"/>
    <w:rsid w:val="009820FB"/>
    <w:rsid w:val="00983F8A"/>
    <w:rsid w:val="0098480C"/>
    <w:rsid w:val="0098672B"/>
    <w:rsid w:val="0099066F"/>
    <w:rsid w:val="00992089"/>
    <w:rsid w:val="009925FE"/>
    <w:rsid w:val="009948B4"/>
    <w:rsid w:val="00995D58"/>
    <w:rsid w:val="0099627D"/>
    <w:rsid w:val="009A70A4"/>
    <w:rsid w:val="009A7166"/>
    <w:rsid w:val="009A7733"/>
    <w:rsid w:val="009B093B"/>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34C"/>
    <w:rsid w:val="009D58D0"/>
    <w:rsid w:val="009D59A4"/>
    <w:rsid w:val="009D7F01"/>
    <w:rsid w:val="009D7FC2"/>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05C"/>
    <w:rsid w:val="00A154B7"/>
    <w:rsid w:val="00A15A79"/>
    <w:rsid w:val="00A23E2D"/>
    <w:rsid w:val="00A2572E"/>
    <w:rsid w:val="00A33B7C"/>
    <w:rsid w:val="00A345A2"/>
    <w:rsid w:val="00A37EBB"/>
    <w:rsid w:val="00A4059F"/>
    <w:rsid w:val="00A40714"/>
    <w:rsid w:val="00A40BDF"/>
    <w:rsid w:val="00A41B88"/>
    <w:rsid w:val="00A42256"/>
    <w:rsid w:val="00A44B30"/>
    <w:rsid w:val="00A5705A"/>
    <w:rsid w:val="00A600E3"/>
    <w:rsid w:val="00A639E3"/>
    <w:rsid w:val="00A72612"/>
    <w:rsid w:val="00A73BFA"/>
    <w:rsid w:val="00A773C9"/>
    <w:rsid w:val="00A77A16"/>
    <w:rsid w:val="00A805FF"/>
    <w:rsid w:val="00A82EC5"/>
    <w:rsid w:val="00A834C2"/>
    <w:rsid w:val="00A8505C"/>
    <w:rsid w:val="00A900CC"/>
    <w:rsid w:val="00A92723"/>
    <w:rsid w:val="00A94355"/>
    <w:rsid w:val="00A95FEE"/>
    <w:rsid w:val="00A96E27"/>
    <w:rsid w:val="00AA02AB"/>
    <w:rsid w:val="00AA3D93"/>
    <w:rsid w:val="00AB2C5D"/>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2BA9"/>
    <w:rsid w:val="00B20653"/>
    <w:rsid w:val="00B21EC0"/>
    <w:rsid w:val="00B22B2F"/>
    <w:rsid w:val="00B24E19"/>
    <w:rsid w:val="00B26A26"/>
    <w:rsid w:val="00B27CCD"/>
    <w:rsid w:val="00B32859"/>
    <w:rsid w:val="00B37046"/>
    <w:rsid w:val="00B42AE0"/>
    <w:rsid w:val="00B42D13"/>
    <w:rsid w:val="00B42DA0"/>
    <w:rsid w:val="00B47890"/>
    <w:rsid w:val="00B500A2"/>
    <w:rsid w:val="00B51A18"/>
    <w:rsid w:val="00B5307E"/>
    <w:rsid w:val="00B5344A"/>
    <w:rsid w:val="00B56312"/>
    <w:rsid w:val="00B56D5B"/>
    <w:rsid w:val="00B618BA"/>
    <w:rsid w:val="00B71B9D"/>
    <w:rsid w:val="00B86662"/>
    <w:rsid w:val="00B91F40"/>
    <w:rsid w:val="00B924FC"/>
    <w:rsid w:val="00B93617"/>
    <w:rsid w:val="00B96516"/>
    <w:rsid w:val="00BA223C"/>
    <w:rsid w:val="00BA5DEA"/>
    <w:rsid w:val="00BA7D87"/>
    <w:rsid w:val="00BB0961"/>
    <w:rsid w:val="00BB0FCA"/>
    <w:rsid w:val="00BB6F06"/>
    <w:rsid w:val="00BC11B7"/>
    <w:rsid w:val="00BC2E05"/>
    <w:rsid w:val="00BC3DAC"/>
    <w:rsid w:val="00BC69CE"/>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1BE"/>
    <w:rsid w:val="00C41228"/>
    <w:rsid w:val="00C421E1"/>
    <w:rsid w:val="00C47845"/>
    <w:rsid w:val="00C521DF"/>
    <w:rsid w:val="00C521F0"/>
    <w:rsid w:val="00C55B59"/>
    <w:rsid w:val="00C606DE"/>
    <w:rsid w:val="00C634E3"/>
    <w:rsid w:val="00C64CD9"/>
    <w:rsid w:val="00C6609A"/>
    <w:rsid w:val="00C70F61"/>
    <w:rsid w:val="00C74146"/>
    <w:rsid w:val="00C74643"/>
    <w:rsid w:val="00C80AD1"/>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0D99"/>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27DEF"/>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30F8"/>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C2876"/>
    <w:rsid w:val="00DE2870"/>
    <w:rsid w:val="00DE4CCA"/>
    <w:rsid w:val="00DE5F20"/>
    <w:rsid w:val="00DF0D8B"/>
    <w:rsid w:val="00DF3778"/>
    <w:rsid w:val="00DF4A13"/>
    <w:rsid w:val="00DF639D"/>
    <w:rsid w:val="00DF6F49"/>
    <w:rsid w:val="00E02350"/>
    <w:rsid w:val="00E03690"/>
    <w:rsid w:val="00E06C31"/>
    <w:rsid w:val="00E10AB1"/>
    <w:rsid w:val="00E1124E"/>
    <w:rsid w:val="00E11A58"/>
    <w:rsid w:val="00E1357C"/>
    <w:rsid w:val="00E15F4F"/>
    <w:rsid w:val="00E17CEB"/>
    <w:rsid w:val="00E21CF1"/>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267"/>
    <w:rsid w:val="00E91EAF"/>
    <w:rsid w:val="00E91F3E"/>
    <w:rsid w:val="00E922BA"/>
    <w:rsid w:val="00E963D9"/>
    <w:rsid w:val="00EB1E5E"/>
    <w:rsid w:val="00EB5268"/>
    <w:rsid w:val="00EC1043"/>
    <w:rsid w:val="00EC2E49"/>
    <w:rsid w:val="00EC41BC"/>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B89"/>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316F2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AC344-487D-480A-92EF-4B0F9A648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23809</Words>
  <Characters>135717</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159208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60</cp:revision>
  <cp:lastPrinted>2015-12-29T14:27:00Z</cp:lastPrinted>
  <dcterms:created xsi:type="dcterms:W3CDTF">2016-01-18T11:30:00Z</dcterms:created>
  <dcterms:modified xsi:type="dcterms:W3CDTF">2016-02-29T10:09:00Z</dcterms:modified>
</cp:coreProperties>
</file>