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5C2403"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C2403" w:rsidRPr="000D67AD" w:rsidRDefault="005C240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C2403" w:rsidRPr="000D67AD" w:rsidRDefault="005C240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C2403" w:rsidRPr="000D67AD" w:rsidRDefault="005C240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C2403" w:rsidRPr="000D67AD" w:rsidRDefault="005C240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C2403" w:rsidRPr="000D67AD" w:rsidRDefault="005C2403" w:rsidP="00A13E63">
                  <w:pPr>
                    <w:spacing w:line="240" w:lineRule="auto"/>
                    <w:ind w:right="-23"/>
                    <w:rPr>
                      <w:rFonts w:ascii="Helios" w:hAnsi="Helios"/>
                      <w:sz w:val="12"/>
                      <w:szCs w:val="12"/>
                    </w:rPr>
                  </w:pPr>
                  <w:r w:rsidRPr="000D67AD">
                    <w:rPr>
                      <w:rFonts w:ascii="Helios" w:hAnsi="Helios"/>
                      <w:sz w:val="12"/>
                      <w:szCs w:val="12"/>
                    </w:rPr>
                    <w:t>тел.: +7 (495) 747-92-92,</w:t>
                  </w:r>
                </w:p>
                <w:p w:rsidR="005C2403" w:rsidRPr="000D67AD" w:rsidRDefault="005C240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C2403" w:rsidRPr="000D67AD" w:rsidRDefault="005C240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C2403" w:rsidRPr="000D67AD" w:rsidRDefault="005C240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C2403" w:rsidRPr="000D67AD" w:rsidRDefault="005C240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C2403" w:rsidRPr="005C2403" w:rsidRDefault="005C240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C2403">
                    <w:rPr>
                      <w:rFonts w:ascii="Helios" w:hAnsi="Helios"/>
                      <w:sz w:val="12"/>
                      <w:szCs w:val="12"/>
                      <w:lang w:val="en-US"/>
                    </w:rPr>
                    <w:t>-</w:t>
                  </w:r>
                  <w:r w:rsidRPr="000D67AD">
                    <w:rPr>
                      <w:rFonts w:ascii="Helios" w:hAnsi="Helios"/>
                      <w:sz w:val="12"/>
                      <w:szCs w:val="12"/>
                      <w:lang w:val="en-US"/>
                    </w:rPr>
                    <w:t>mail</w:t>
                  </w:r>
                  <w:proofErr w:type="gramEnd"/>
                  <w:r w:rsidRPr="005C2403">
                    <w:rPr>
                      <w:rFonts w:ascii="Helios" w:hAnsi="Helios"/>
                      <w:sz w:val="12"/>
                      <w:szCs w:val="12"/>
                      <w:lang w:val="en-US"/>
                    </w:rPr>
                    <w:t xml:space="preserve">: </w:t>
                  </w:r>
                  <w:r>
                    <w:fldChar w:fldCharType="begin"/>
                  </w:r>
                  <w:r w:rsidRPr="005C2403">
                    <w:rPr>
                      <w:lang w:val="en-US"/>
                    </w:rPr>
                    <w:instrText xml:space="preserve"> HYPERLINK "mailto:posta@mrsk-1.ru" </w:instrText>
                  </w:r>
                  <w:r>
                    <w:fldChar w:fldCharType="separate"/>
                  </w:r>
                  <w:r w:rsidRPr="000D67AD">
                    <w:rPr>
                      <w:rFonts w:ascii="Helios" w:hAnsi="Helios"/>
                      <w:sz w:val="12"/>
                      <w:szCs w:val="12"/>
                      <w:lang w:val="en-US"/>
                    </w:rPr>
                    <w:t>posta</w:t>
                  </w:r>
                  <w:r w:rsidRPr="005C2403">
                    <w:rPr>
                      <w:rFonts w:ascii="Helios" w:hAnsi="Helios"/>
                      <w:sz w:val="12"/>
                      <w:szCs w:val="12"/>
                      <w:lang w:val="en-US"/>
                    </w:rPr>
                    <w:t>@</w:t>
                  </w:r>
                  <w:r w:rsidRPr="000D67AD">
                    <w:rPr>
                      <w:rFonts w:ascii="Helios" w:hAnsi="Helios"/>
                      <w:sz w:val="12"/>
                      <w:szCs w:val="12"/>
                      <w:lang w:val="en-US"/>
                    </w:rPr>
                    <w:t>mrsk</w:t>
                  </w:r>
                  <w:r w:rsidRPr="005C2403">
                    <w:rPr>
                      <w:rFonts w:ascii="Helios" w:hAnsi="Helios"/>
                      <w:sz w:val="12"/>
                      <w:szCs w:val="12"/>
                      <w:lang w:val="en-US"/>
                    </w:rPr>
                    <w:t>-1.</w:t>
                  </w:r>
                  <w:r w:rsidRPr="000D67AD">
                    <w:rPr>
                      <w:rFonts w:ascii="Helios" w:hAnsi="Helios"/>
                      <w:sz w:val="12"/>
                      <w:szCs w:val="12"/>
                      <w:lang w:val="en-US"/>
                    </w:rPr>
                    <w:t>ru</w:t>
                  </w:r>
                  <w:r>
                    <w:rPr>
                      <w:rFonts w:ascii="Helios" w:hAnsi="Helios"/>
                      <w:sz w:val="12"/>
                      <w:szCs w:val="12"/>
                      <w:lang w:val="en-US"/>
                    </w:rPr>
                    <w:fldChar w:fldCharType="end"/>
                  </w:r>
                  <w:r w:rsidRPr="005C2403">
                    <w:rPr>
                      <w:rFonts w:ascii="Helios" w:hAnsi="Helios"/>
                      <w:sz w:val="12"/>
                      <w:szCs w:val="12"/>
                      <w:lang w:val="en-US"/>
                    </w:rPr>
                    <w:t xml:space="preserve">, </w:t>
                  </w:r>
                  <w:r>
                    <w:fldChar w:fldCharType="begin"/>
                  </w:r>
                  <w:r w:rsidRPr="005C2403">
                    <w:rPr>
                      <w:lang w:val="en-US"/>
                    </w:rPr>
                    <w:instrText xml:space="preserve"> HYPERLINK "http://www.mrsk-1.ru" </w:instrText>
                  </w:r>
                  <w:r>
                    <w:fldChar w:fldCharType="separate"/>
                  </w:r>
                  <w:r w:rsidRPr="000D67AD">
                    <w:rPr>
                      <w:rFonts w:ascii="Helios" w:hAnsi="Helios"/>
                      <w:sz w:val="12"/>
                      <w:szCs w:val="12"/>
                      <w:lang w:val="en-US"/>
                    </w:rPr>
                    <w:t>www</w:t>
                  </w:r>
                  <w:r w:rsidRPr="005C2403">
                    <w:rPr>
                      <w:rFonts w:ascii="Helios" w:hAnsi="Helios"/>
                      <w:sz w:val="12"/>
                      <w:szCs w:val="12"/>
                      <w:lang w:val="en-US"/>
                    </w:rPr>
                    <w:t>.</w:t>
                  </w:r>
                  <w:r w:rsidRPr="000D67AD">
                    <w:rPr>
                      <w:rFonts w:ascii="Helios" w:hAnsi="Helios"/>
                      <w:sz w:val="12"/>
                      <w:szCs w:val="12"/>
                      <w:lang w:val="en-US"/>
                    </w:rPr>
                    <w:t>mrsk</w:t>
                  </w:r>
                  <w:r w:rsidRPr="005C2403">
                    <w:rPr>
                      <w:rFonts w:ascii="Helios" w:hAnsi="Helios"/>
                      <w:sz w:val="12"/>
                      <w:szCs w:val="12"/>
                      <w:lang w:val="en-US"/>
                    </w:rPr>
                    <w:t>-1.</w:t>
                  </w:r>
                  <w:proofErr w:type="spellStart"/>
                  <w:r w:rsidRPr="000D67AD">
                    <w:rPr>
                      <w:rFonts w:ascii="Helios" w:hAnsi="Helios"/>
                      <w:sz w:val="12"/>
                      <w:szCs w:val="12"/>
                      <w:lang w:val="en-US"/>
                    </w:rPr>
                    <w:t>ru</w:t>
                  </w:r>
                  <w:proofErr w:type="spellEnd"/>
                  <w:r>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5C2403" w:rsidRPr="005C2403" w:rsidRDefault="005C2403" w:rsidP="005C2403">
      <w:pPr>
        <w:spacing w:line="240" w:lineRule="auto"/>
        <w:jc w:val="right"/>
        <w:rPr>
          <w:sz w:val="24"/>
          <w:szCs w:val="24"/>
        </w:rPr>
      </w:pPr>
      <w:r w:rsidRPr="005C2403">
        <w:rPr>
          <w:sz w:val="24"/>
          <w:szCs w:val="24"/>
        </w:rPr>
        <w:t xml:space="preserve">Начальник Управления логистики и </w:t>
      </w:r>
    </w:p>
    <w:p w:rsidR="005C2403" w:rsidRPr="005C2403" w:rsidRDefault="005C2403" w:rsidP="005C2403">
      <w:pPr>
        <w:spacing w:line="240" w:lineRule="auto"/>
        <w:jc w:val="right"/>
        <w:rPr>
          <w:sz w:val="24"/>
          <w:szCs w:val="24"/>
        </w:rPr>
      </w:pPr>
      <w:r w:rsidRPr="005C2403">
        <w:rPr>
          <w:sz w:val="24"/>
          <w:szCs w:val="24"/>
        </w:rPr>
        <w:t xml:space="preserve">материально-технического обеспечения </w:t>
      </w:r>
    </w:p>
    <w:p w:rsidR="007556FF" w:rsidRPr="00C12FA4" w:rsidRDefault="005C2403" w:rsidP="005C2403">
      <w:pPr>
        <w:spacing w:line="240" w:lineRule="auto"/>
        <w:jc w:val="right"/>
        <w:rPr>
          <w:sz w:val="24"/>
          <w:szCs w:val="24"/>
        </w:rPr>
      </w:pPr>
      <w:r w:rsidRPr="005C2403">
        <w:rPr>
          <w:sz w:val="24"/>
          <w:szCs w:val="24"/>
        </w:rPr>
        <w:t>филиала ПАО «МРСК Центра» - «Ярэнерго»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5C2403">
        <w:rPr>
          <w:sz w:val="24"/>
          <w:szCs w:val="24"/>
        </w:rPr>
        <w:t>А.В. Клушин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5C2403" w:rsidRDefault="00717F60" w:rsidP="00E71A48">
      <w:pPr>
        <w:pStyle w:val="1f4"/>
        <w:spacing w:line="264" w:lineRule="auto"/>
        <w:ind w:left="0" w:right="0"/>
        <w:jc w:val="center"/>
        <w:rPr>
          <w:rFonts w:ascii="Times New Roman" w:hAnsi="Times New Roman"/>
          <w:b/>
          <w:sz w:val="24"/>
          <w:szCs w:val="24"/>
        </w:rPr>
      </w:pPr>
      <w:r w:rsidRPr="005C2403">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5C2403">
        <w:rPr>
          <w:b/>
          <w:sz w:val="24"/>
          <w:szCs w:val="24"/>
        </w:rPr>
        <w:t xml:space="preserve">на право заключения </w:t>
      </w:r>
      <w:proofErr w:type="gramStart"/>
      <w:r w:rsidR="00366652" w:rsidRPr="005C2403">
        <w:rPr>
          <w:b/>
          <w:sz w:val="24"/>
          <w:szCs w:val="24"/>
        </w:rPr>
        <w:t>Договоров</w:t>
      </w:r>
      <w:proofErr w:type="gramEnd"/>
      <w:r w:rsidR="00366652" w:rsidRPr="005C2403">
        <w:rPr>
          <w:b/>
          <w:sz w:val="24"/>
          <w:szCs w:val="24"/>
        </w:rPr>
        <w:t xml:space="preserve"> </w:t>
      </w:r>
      <w:r w:rsidR="005C2403" w:rsidRPr="005C2403">
        <w:rPr>
          <w:b/>
          <w:sz w:val="24"/>
          <w:szCs w:val="24"/>
        </w:rPr>
        <w:t xml:space="preserve">на выполнение проектно-изыскательских работ по строительству системы охранно-пожарной сигнализации и системы оповещения и управления эвакуацией людей при пожаре в здании стоянки </w:t>
      </w:r>
      <w:proofErr w:type="spellStart"/>
      <w:r w:rsidR="005C2403" w:rsidRPr="005C2403">
        <w:rPr>
          <w:b/>
          <w:sz w:val="24"/>
          <w:szCs w:val="24"/>
        </w:rPr>
        <w:t>Бурмакинского</w:t>
      </w:r>
      <w:proofErr w:type="spellEnd"/>
      <w:r w:rsidR="005C2403" w:rsidRPr="005C2403">
        <w:rPr>
          <w:b/>
          <w:sz w:val="24"/>
          <w:szCs w:val="24"/>
        </w:rPr>
        <w:t xml:space="preserve"> мастерского участка Некрасовского РЭС, на базе Ярославского участка службы механизации и транспорта, на ПС 110/35/10 </w:t>
      </w:r>
      <w:proofErr w:type="spellStart"/>
      <w:r w:rsidR="005C2403" w:rsidRPr="005C2403">
        <w:rPr>
          <w:b/>
          <w:sz w:val="24"/>
          <w:szCs w:val="24"/>
        </w:rPr>
        <w:t>кВ</w:t>
      </w:r>
      <w:proofErr w:type="spellEnd"/>
      <w:r w:rsidR="005C2403" w:rsidRPr="005C2403">
        <w:rPr>
          <w:b/>
          <w:sz w:val="24"/>
          <w:szCs w:val="24"/>
        </w:rPr>
        <w:t xml:space="preserve"> «Пречистое», на ПС 36/6 </w:t>
      </w:r>
      <w:proofErr w:type="spellStart"/>
      <w:r w:rsidR="005C2403" w:rsidRPr="005C2403">
        <w:rPr>
          <w:b/>
          <w:sz w:val="24"/>
          <w:szCs w:val="24"/>
        </w:rPr>
        <w:t>кВ</w:t>
      </w:r>
      <w:proofErr w:type="spellEnd"/>
      <w:r w:rsidR="005C2403" w:rsidRPr="005C2403">
        <w:rPr>
          <w:b/>
          <w:sz w:val="24"/>
          <w:szCs w:val="24"/>
        </w:rPr>
        <w:t xml:space="preserve"> «Заволжская», на ПС 110/35/10 </w:t>
      </w:r>
      <w:proofErr w:type="spellStart"/>
      <w:r w:rsidR="005C2403" w:rsidRPr="005C2403">
        <w:rPr>
          <w:b/>
          <w:sz w:val="24"/>
          <w:szCs w:val="24"/>
        </w:rPr>
        <w:t>кВ</w:t>
      </w:r>
      <w:proofErr w:type="spellEnd"/>
      <w:r w:rsidR="005C2403" w:rsidRPr="005C2403">
        <w:rPr>
          <w:b/>
          <w:sz w:val="24"/>
          <w:szCs w:val="24"/>
        </w:rPr>
        <w:t xml:space="preserve"> «НПЗ», на ПС 110/6 </w:t>
      </w:r>
      <w:proofErr w:type="spellStart"/>
      <w:r w:rsidR="005C2403" w:rsidRPr="005C2403">
        <w:rPr>
          <w:b/>
          <w:sz w:val="24"/>
          <w:szCs w:val="24"/>
        </w:rPr>
        <w:t>кВ</w:t>
      </w:r>
      <w:proofErr w:type="spellEnd"/>
      <w:r w:rsidR="005C2403" w:rsidRPr="005C2403">
        <w:rPr>
          <w:b/>
          <w:sz w:val="24"/>
          <w:szCs w:val="24"/>
        </w:rPr>
        <w:t xml:space="preserve"> «Орион», на ПС 110/35/6 </w:t>
      </w:r>
      <w:proofErr w:type="spellStart"/>
      <w:r w:rsidR="005C2403" w:rsidRPr="005C2403">
        <w:rPr>
          <w:b/>
          <w:sz w:val="24"/>
          <w:szCs w:val="24"/>
        </w:rPr>
        <w:t>кВ</w:t>
      </w:r>
      <w:proofErr w:type="spellEnd"/>
      <w:r w:rsidR="005C2403" w:rsidRPr="005C2403">
        <w:rPr>
          <w:b/>
          <w:sz w:val="24"/>
          <w:szCs w:val="24"/>
        </w:rPr>
        <w:t xml:space="preserve"> «Павловская», на ПС 110/35/10 </w:t>
      </w:r>
      <w:proofErr w:type="spellStart"/>
      <w:r w:rsidR="005C2403" w:rsidRPr="005C2403">
        <w:rPr>
          <w:b/>
          <w:sz w:val="24"/>
          <w:szCs w:val="24"/>
        </w:rPr>
        <w:t>кВ</w:t>
      </w:r>
      <w:proofErr w:type="spellEnd"/>
      <w:r w:rsidR="005C2403" w:rsidRPr="005C2403">
        <w:rPr>
          <w:b/>
          <w:sz w:val="24"/>
          <w:szCs w:val="24"/>
        </w:rPr>
        <w:t xml:space="preserve"> «Константиново», на ПС 110/6 </w:t>
      </w:r>
      <w:proofErr w:type="spellStart"/>
      <w:r w:rsidR="005C2403" w:rsidRPr="005C2403">
        <w:rPr>
          <w:b/>
          <w:sz w:val="24"/>
          <w:szCs w:val="24"/>
        </w:rPr>
        <w:t>кВ</w:t>
      </w:r>
      <w:proofErr w:type="spellEnd"/>
      <w:r w:rsidR="005C2403" w:rsidRPr="005C2403">
        <w:rPr>
          <w:b/>
          <w:sz w:val="24"/>
          <w:szCs w:val="24"/>
        </w:rPr>
        <w:t xml:space="preserve"> «Перекоп», на ПС 110/10 </w:t>
      </w:r>
      <w:proofErr w:type="spellStart"/>
      <w:r w:rsidR="005C2403" w:rsidRPr="005C2403">
        <w:rPr>
          <w:b/>
          <w:sz w:val="24"/>
          <w:szCs w:val="24"/>
        </w:rPr>
        <w:t>кВ</w:t>
      </w:r>
      <w:proofErr w:type="spellEnd"/>
      <w:r w:rsidR="005C2403" w:rsidRPr="005C2403">
        <w:rPr>
          <w:b/>
          <w:sz w:val="24"/>
          <w:szCs w:val="24"/>
        </w:rPr>
        <w:t xml:space="preserve"> «Дружба», а так же в зданиях исполнительного аппарата</w:t>
      </w:r>
      <w:r w:rsidR="00366652" w:rsidRPr="005C2403">
        <w:rPr>
          <w:b/>
          <w:sz w:val="24"/>
          <w:szCs w:val="24"/>
        </w:rPr>
        <w:t xml:space="preserve"> для нужд ПАО «МРСК Центра»</w:t>
      </w:r>
      <w:r w:rsidR="007556FF" w:rsidRPr="005C2403">
        <w:rPr>
          <w:b/>
          <w:sz w:val="24"/>
          <w:szCs w:val="24"/>
        </w:rPr>
        <w:t xml:space="preserve"> (филиал</w:t>
      </w:r>
      <w:r w:rsidR="005C2403" w:rsidRPr="005C2403">
        <w:rPr>
          <w:b/>
          <w:sz w:val="24"/>
          <w:szCs w:val="24"/>
        </w:rPr>
        <w:t>а</w:t>
      </w:r>
      <w:r w:rsidR="007556FF" w:rsidRPr="005C2403">
        <w:rPr>
          <w:b/>
          <w:sz w:val="24"/>
          <w:szCs w:val="24"/>
        </w:rPr>
        <w:t xml:space="preserve"> «</w:t>
      </w:r>
      <w:r w:rsidR="005C2403" w:rsidRPr="005C2403">
        <w:rPr>
          <w:b/>
          <w:sz w:val="24"/>
          <w:szCs w:val="24"/>
        </w:rPr>
        <w:t>Яр</w:t>
      </w:r>
      <w:r w:rsidR="007556FF" w:rsidRPr="005C2403">
        <w:rPr>
          <w:b/>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32770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415C63">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27702">
        <w:rPr>
          <w:noProof/>
        </w:rPr>
        <w:fldChar w:fldCharType="begin"/>
      </w:r>
      <w:r>
        <w:rPr>
          <w:noProof/>
        </w:rPr>
        <w:instrText xml:space="preserve"> PAGEREF _Toc441131695 \h </w:instrText>
      </w:r>
      <w:r w:rsidR="00327702">
        <w:rPr>
          <w:noProof/>
        </w:rPr>
      </w:r>
      <w:r w:rsidR="00327702">
        <w:rPr>
          <w:noProof/>
        </w:rPr>
        <w:fldChar w:fldCharType="separate"/>
      </w:r>
      <w:r w:rsidR="00415C63">
        <w:rPr>
          <w:noProof/>
        </w:rPr>
        <w:t>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27702">
        <w:rPr>
          <w:noProof/>
        </w:rPr>
        <w:fldChar w:fldCharType="begin"/>
      </w:r>
      <w:r>
        <w:rPr>
          <w:noProof/>
        </w:rPr>
        <w:instrText xml:space="preserve"> PAGEREF _Toc441131696 \h </w:instrText>
      </w:r>
      <w:r w:rsidR="00327702">
        <w:rPr>
          <w:noProof/>
        </w:rPr>
      </w:r>
      <w:r w:rsidR="00327702">
        <w:rPr>
          <w:noProof/>
        </w:rPr>
        <w:fldChar w:fldCharType="separate"/>
      </w:r>
      <w:r w:rsidR="00415C63">
        <w:rPr>
          <w:noProof/>
        </w:rPr>
        <w:t>5</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27702">
        <w:rPr>
          <w:noProof/>
        </w:rPr>
        <w:fldChar w:fldCharType="begin"/>
      </w:r>
      <w:r>
        <w:rPr>
          <w:noProof/>
        </w:rPr>
        <w:instrText xml:space="preserve"> PAGEREF _Toc441131697 \h </w:instrText>
      </w:r>
      <w:r w:rsidR="00327702">
        <w:rPr>
          <w:noProof/>
        </w:rPr>
      </w:r>
      <w:r w:rsidR="00327702">
        <w:rPr>
          <w:noProof/>
        </w:rPr>
        <w:fldChar w:fldCharType="separate"/>
      </w:r>
      <w:r w:rsidR="00415C63">
        <w:rPr>
          <w:noProof/>
        </w:rPr>
        <w:t>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27702">
        <w:rPr>
          <w:noProof/>
        </w:rPr>
        <w:fldChar w:fldCharType="begin"/>
      </w:r>
      <w:r>
        <w:rPr>
          <w:noProof/>
        </w:rPr>
        <w:instrText xml:space="preserve"> PAGEREF _Toc441131698 \h </w:instrText>
      </w:r>
      <w:r w:rsidR="00327702">
        <w:rPr>
          <w:noProof/>
        </w:rPr>
      </w:r>
      <w:r w:rsidR="00327702">
        <w:rPr>
          <w:noProof/>
        </w:rPr>
        <w:fldChar w:fldCharType="separate"/>
      </w:r>
      <w:r w:rsidR="00415C63">
        <w:rPr>
          <w:noProof/>
        </w:rPr>
        <w:t>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27702">
        <w:rPr>
          <w:noProof/>
        </w:rPr>
        <w:fldChar w:fldCharType="begin"/>
      </w:r>
      <w:r>
        <w:rPr>
          <w:noProof/>
        </w:rPr>
        <w:instrText xml:space="preserve"> PAGEREF _Toc441131699 \h </w:instrText>
      </w:r>
      <w:r w:rsidR="00327702">
        <w:rPr>
          <w:noProof/>
        </w:rPr>
      </w:r>
      <w:r w:rsidR="00327702">
        <w:rPr>
          <w:noProof/>
        </w:rPr>
        <w:fldChar w:fldCharType="separate"/>
      </w:r>
      <w:r w:rsidR="00415C63">
        <w:rPr>
          <w:noProof/>
        </w:rPr>
        <w:t>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327702">
        <w:rPr>
          <w:noProof/>
        </w:rPr>
        <w:fldChar w:fldCharType="begin"/>
      </w:r>
      <w:r>
        <w:rPr>
          <w:noProof/>
        </w:rPr>
        <w:instrText xml:space="preserve"> PAGEREF _Toc441131700 \h </w:instrText>
      </w:r>
      <w:r w:rsidR="00327702">
        <w:rPr>
          <w:noProof/>
        </w:rPr>
      </w:r>
      <w:r w:rsidR="00327702">
        <w:rPr>
          <w:noProof/>
        </w:rPr>
        <w:fldChar w:fldCharType="separate"/>
      </w:r>
      <w:r w:rsidR="00415C63">
        <w:rPr>
          <w:noProof/>
        </w:rPr>
        <w:t>8</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327702">
        <w:rPr>
          <w:noProof/>
        </w:rPr>
        <w:fldChar w:fldCharType="begin"/>
      </w:r>
      <w:r>
        <w:rPr>
          <w:noProof/>
        </w:rPr>
        <w:instrText xml:space="preserve"> PAGEREF _Toc441131707 \h </w:instrText>
      </w:r>
      <w:r w:rsidR="00327702">
        <w:rPr>
          <w:noProof/>
        </w:rPr>
      </w:r>
      <w:r w:rsidR="00327702">
        <w:rPr>
          <w:noProof/>
        </w:rPr>
        <w:fldChar w:fldCharType="separate"/>
      </w:r>
      <w:r w:rsidR="00415C63">
        <w:rPr>
          <w:noProof/>
        </w:rPr>
        <w:t>10</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27702">
        <w:rPr>
          <w:noProof/>
        </w:rPr>
        <w:fldChar w:fldCharType="begin"/>
      </w:r>
      <w:r>
        <w:rPr>
          <w:noProof/>
        </w:rPr>
        <w:instrText xml:space="preserve"> PAGEREF _Toc441131708 \h </w:instrText>
      </w:r>
      <w:r w:rsidR="00327702">
        <w:rPr>
          <w:noProof/>
        </w:rPr>
      </w:r>
      <w:r w:rsidR="00327702">
        <w:rPr>
          <w:noProof/>
        </w:rPr>
        <w:fldChar w:fldCharType="separate"/>
      </w:r>
      <w:r w:rsidR="00415C63">
        <w:rPr>
          <w:noProof/>
        </w:rPr>
        <w:t>10</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327702">
        <w:rPr>
          <w:noProof/>
        </w:rPr>
        <w:fldChar w:fldCharType="begin"/>
      </w:r>
      <w:r>
        <w:rPr>
          <w:noProof/>
        </w:rPr>
        <w:instrText xml:space="preserve"> PAGEREF _Toc441131712 \h </w:instrText>
      </w:r>
      <w:r w:rsidR="00327702">
        <w:rPr>
          <w:noProof/>
        </w:rPr>
      </w:r>
      <w:r w:rsidR="00327702">
        <w:rPr>
          <w:noProof/>
        </w:rPr>
        <w:fldChar w:fldCharType="separate"/>
      </w:r>
      <w:r w:rsidR="00415C63">
        <w:rPr>
          <w:noProof/>
        </w:rPr>
        <w:t>10</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27702">
        <w:rPr>
          <w:noProof/>
        </w:rPr>
        <w:fldChar w:fldCharType="begin"/>
      </w:r>
      <w:r>
        <w:rPr>
          <w:noProof/>
        </w:rPr>
        <w:instrText xml:space="preserve"> PAGEREF _Toc441131716 \h </w:instrText>
      </w:r>
      <w:r w:rsidR="00327702">
        <w:rPr>
          <w:noProof/>
        </w:rPr>
      </w:r>
      <w:r w:rsidR="00327702">
        <w:rPr>
          <w:noProof/>
        </w:rPr>
        <w:fldChar w:fldCharType="separate"/>
      </w:r>
      <w:r w:rsidR="00415C63">
        <w:rPr>
          <w:noProof/>
        </w:rPr>
        <w:t>13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27702">
        <w:rPr>
          <w:noProof/>
        </w:rPr>
        <w:fldChar w:fldCharType="begin"/>
      </w:r>
      <w:r>
        <w:rPr>
          <w:noProof/>
        </w:rPr>
        <w:instrText xml:space="preserve"> PAGEREF _Toc441131717 \h </w:instrText>
      </w:r>
      <w:r w:rsidR="00327702">
        <w:rPr>
          <w:noProof/>
        </w:rPr>
      </w:r>
      <w:r w:rsidR="00327702">
        <w:rPr>
          <w:noProof/>
        </w:rPr>
        <w:fldChar w:fldCharType="separate"/>
      </w:r>
      <w:r w:rsidR="00415C63">
        <w:rPr>
          <w:noProof/>
        </w:rPr>
        <w:t>13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27702">
        <w:rPr>
          <w:noProof/>
        </w:rPr>
        <w:fldChar w:fldCharType="begin"/>
      </w:r>
      <w:r>
        <w:rPr>
          <w:noProof/>
        </w:rPr>
        <w:instrText xml:space="preserve"> PAGEREF _Toc441131720 \h </w:instrText>
      </w:r>
      <w:r w:rsidR="00327702">
        <w:rPr>
          <w:noProof/>
        </w:rPr>
      </w:r>
      <w:r w:rsidR="00327702">
        <w:rPr>
          <w:noProof/>
        </w:rPr>
        <w:fldChar w:fldCharType="separate"/>
      </w:r>
      <w:r w:rsidR="00415C63">
        <w:rPr>
          <w:noProof/>
        </w:rPr>
        <w:t>13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27702">
        <w:rPr>
          <w:noProof/>
        </w:rPr>
        <w:fldChar w:fldCharType="begin"/>
      </w:r>
      <w:r>
        <w:rPr>
          <w:noProof/>
        </w:rPr>
        <w:instrText xml:space="preserve"> PAGEREF _Toc441131721 \h </w:instrText>
      </w:r>
      <w:r w:rsidR="00327702">
        <w:rPr>
          <w:noProof/>
        </w:rPr>
      </w:r>
      <w:r w:rsidR="00327702">
        <w:rPr>
          <w:noProof/>
        </w:rPr>
        <w:fldChar w:fldCharType="separate"/>
      </w:r>
      <w:r w:rsidR="00415C63">
        <w:rPr>
          <w:noProof/>
        </w:rPr>
        <w:t>14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27702">
        <w:rPr>
          <w:noProof/>
        </w:rPr>
        <w:fldChar w:fldCharType="begin"/>
      </w:r>
      <w:r>
        <w:rPr>
          <w:noProof/>
        </w:rPr>
        <w:instrText xml:space="preserve"> PAGEREF _Toc441131736 \h </w:instrText>
      </w:r>
      <w:r w:rsidR="00327702">
        <w:rPr>
          <w:noProof/>
        </w:rPr>
      </w:r>
      <w:r w:rsidR="00327702">
        <w:rPr>
          <w:noProof/>
        </w:rPr>
        <w:fldChar w:fldCharType="separate"/>
      </w:r>
      <w:r w:rsidR="00415C63">
        <w:rPr>
          <w:noProof/>
        </w:rPr>
        <w:t>29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27702">
        <w:rPr>
          <w:noProof/>
        </w:rPr>
        <w:fldChar w:fldCharType="begin"/>
      </w:r>
      <w:r>
        <w:rPr>
          <w:noProof/>
        </w:rPr>
        <w:instrText xml:space="preserve"> PAGEREF _Toc441131739 \h </w:instrText>
      </w:r>
      <w:r w:rsidR="00327702">
        <w:rPr>
          <w:noProof/>
        </w:rPr>
      </w:r>
      <w:r w:rsidR="00327702">
        <w:rPr>
          <w:noProof/>
        </w:rPr>
        <w:fldChar w:fldCharType="separate"/>
      </w:r>
      <w:r w:rsidR="00415C63">
        <w:rPr>
          <w:noProof/>
        </w:rPr>
        <w:t>29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27702">
        <w:rPr>
          <w:noProof/>
        </w:rPr>
        <w:fldChar w:fldCharType="begin"/>
      </w:r>
      <w:r>
        <w:rPr>
          <w:noProof/>
        </w:rPr>
        <w:instrText xml:space="preserve"> PAGEREF _Toc441131740 \h </w:instrText>
      </w:r>
      <w:r w:rsidR="00327702">
        <w:rPr>
          <w:noProof/>
        </w:rPr>
      </w:r>
      <w:r w:rsidR="00327702">
        <w:rPr>
          <w:noProof/>
        </w:rPr>
        <w:fldChar w:fldCharType="separate"/>
      </w:r>
      <w:r w:rsidR="00415C63">
        <w:rPr>
          <w:noProof/>
        </w:rPr>
        <w:t>29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27702">
        <w:rPr>
          <w:noProof/>
        </w:rPr>
        <w:fldChar w:fldCharType="begin"/>
      </w:r>
      <w:r>
        <w:rPr>
          <w:noProof/>
        </w:rPr>
        <w:instrText xml:space="preserve"> PAGEREF _Toc441131745 \h </w:instrText>
      </w:r>
      <w:r w:rsidR="00327702">
        <w:rPr>
          <w:noProof/>
        </w:rPr>
      </w:r>
      <w:r w:rsidR="00327702">
        <w:rPr>
          <w:noProof/>
        </w:rPr>
        <w:fldChar w:fldCharType="separate"/>
      </w:r>
      <w:r w:rsidR="00415C63">
        <w:rPr>
          <w:noProof/>
        </w:rPr>
        <w:t>32</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27702">
        <w:rPr>
          <w:noProof/>
        </w:rPr>
        <w:fldChar w:fldCharType="begin"/>
      </w:r>
      <w:r>
        <w:rPr>
          <w:noProof/>
        </w:rPr>
        <w:instrText xml:space="preserve"> PAGEREF _Toc441131746 \h </w:instrText>
      </w:r>
      <w:r w:rsidR="00327702">
        <w:rPr>
          <w:noProof/>
        </w:rPr>
      </w:r>
      <w:r w:rsidR="00327702">
        <w:rPr>
          <w:noProof/>
        </w:rPr>
        <w:fldChar w:fldCharType="separate"/>
      </w:r>
      <w:r w:rsidR="00415C63">
        <w:rPr>
          <w:noProof/>
        </w:rPr>
        <w:t>33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27702">
        <w:rPr>
          <w:noProof/>
        </w:rPr>
        <w:fldChar w:fldCharType="begin"/>
      </w:r>
      <w:r>
        <w:rPr>
          <w:noProof/>
        </w:rPr>
        <w:instrText xml:space="preserve"> PAGEREF _Toc441131747 \h </w:instrText>
      </w:r>
      <w:r w:rsidR="00327702">
        <w:rPr>
          <w:noProof/>
        </w:rPr>
      </w:r>
      <w:r w:rsidR="00327702">
        <w:rPr>
          <w:noProof/>
        </w:rPr>
        <w:fldChar w:fldCharType="separate"/>
      </w:r>
      <w:r w:rsidR="00415C63">
        <w:rPr>
          <w:noProof/>
        </w:rPr>
        <w:t>33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27702">
        <w:rPr>
          <w:noProof/>
        </w:rPr>
        <w:fldChar w:fldCharType="begin"/>
      </w:r>
      <w:r>
        <w:rPr>
          <w:noProof/>
        </w:rPr>
        <w:instrText xml:space="preserve"> PAGEREF _Toc441131748 \h </w:instrText>
      </w:r>
      <w:r w:rsidR="00327702">
        <w:rPr>
          <w:noProof/>
        </w:rPr>
      </w:r>
      <w:r w:rsidR="00327702">
        <w:rPr>
          <w:noProof/>
        </w:rPr>
        <w:fldChar w:fldCharType="separate"/>
      </w:r>
      <w:r w:rsidR="00415C63">
        <w:rPr>
          <w:noProof/>
        </w:rPr>
        <w:t>34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327702">
        <w:rPr>
          <w:noProof/>
        </w:rPr>
        <w:fldChar w:fldCharType="begin"/>
      </w:r>
      <w:r>
        <w:rPr>
          <w:noProof/>
        </w:rPr>
        <w:instrText xml:space="preserve"> PAGEREF _Toc441131749 \h </w:instrText>
      </w:r>
      <w:r w:rsidR="00327702">
        <w:rPr>
          <w:noProof/>
        </w:rPr>
      </w:r>
      <w:r w:rsidR="00327702">
        <w:rPr>
          <w:noProof/>
        </w:rPr>
        <w:fldChar w:fldCharType="separate"/>
      </w:r>
      <w:r w:rsidR="00415C63">
        <w:rPr>
          <w:noProof/>
        </w:rPr>
        <w:t>35</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27702">
        <w:rPr>
          <w:noProof/>
        </w:rPr>
        <w:fldChar w:fldCharType="begin"/>
      </w:r>
      <w:r>
        <w:rPr>
          <w:noProof/>
        </w:rPr>
        <w:instrText xml:space="preserve"> PAGEREF _Toc441131750 \h </w:instrText>
      </w:r>
      <w:r w:rsidR="00327702">
        <w:rPr>
          <w:noProof/>
        </w:rPr>
      </w:r>
      <w:r w:rsidR="00327702">
        <w:rPr>
          <w:noProof/>
        </w:rPr>
        <w:fldChar w:fldCharType="separate"/>
      </w:r>
      <w:r w:rsidR="00415C63">
        <w:rPr>
          <w:noProof/>
        </w:rPr>
        <w:t>36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327702">
        <w:rPr>
          <w:noProof/>
        </w:rPr>
        <w:fldChar w:fldCharType="begin"/>
      </w:r>
      <w:r>
        <w:rPr>
          <w:noProof/>
        </w:rPr>
        <w:instrText xml:space="preserve"> PAGEREF _Toc441131751 \h </w:instrText>
      </w:r>
      <w:r w:rsidR="00327702">
        <w:rPr>
          <w:noProof/>
        </w:rPr>
      </w:r>
      <w:r w:rsidR="00327702">
        <w:rPr>
          <w:noProof/>
        </w:rPr>
        <w:fldChar w:fldCharType="separate"/>
      </w:r>
      <w:r w:rsidR="00415C63">
        <w:rPr>
          <w:noProof/>
        </w:rPr>
        <w:t>36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327702">
        <w:rPr>
          <w:noProof/>
        </w:rPr>
        <w:fldChar w:fldCharType="begin"/>
      </w:r>
      <w:r>
        <w:rPr>
          <w:noProof/>
        </w:rPr>
        <w:instrText xml:space="preserve"> PAGEREF _Toc441131753 \h </w:instrText>
      </w:r>
      <w:r w:rsidR="00327702">
        <w:rPr>
          <w:noProof/>
        </w:rPr>
      </w:r>
      <w:r w:rsidR="00327702">
        <w:rPr>
          <w:noProof/>
        </w:rPr>
        <w:fldChar w:fldCharType="separate"/>
      </w:r>
      <w:r w:rsidR="00415C63">
        <w:rPr>
          <w:noProof/>
        </w:rPr>
        <w:t>36</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27702">
        <w:rPr>
          <w:noProof/>
        </w:rPr>
        <w:fldChar w:fldCharType="begin"/>
      </w:r>
      <w:r>
        <w:rPr>
          <w:noProof/>
        </w:rPr>
        <w:instrText xml:space="preserve"> PAGEREF _Toc441131755 \h </w:instrText>
      </w:r>
      <w:r w:rsidR="00327702">
        <w:rPr>
          <w:noProof/>
        </w:rPr>
      </w:r>
      <w:r w:rsidR="00327702">
        <w:rPr>
          <w:noProof/>
        </w:rPr>
        <w:fldChar w:fldCharType="separate"/>
      </w:r>
      <w:r w:rsidR="00415C63">
        <w:rPr>
          <w:noProof/>
        </w:rPr>
        <w:t>37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27702">
        <w:rPr>
          <w:noProof/>
        </w:rPr>
        <w:fldChar w:fldCharType="begin"/>
      </w:r>
      <w:r>
        <w:rPr>
          <w:noProof/>
        </w:rPr>
        <w:instrText xml:space="preserve"> PAGEREF _Toc441131756 \h </w:instrText>
      </w:r>
      <w:r w:rsidR="00327702">
        <w:rPr>
          <w:noProof/>
        </w:rPr>
      </w:r>
      <w:r w:rsidR="00327702">
        <w:rPr>
          <w:noProof/>
        </w:rPr>
        <w:fldChar w:fldCharType="separate"/>
      </w:r>
      <w:r w:rsidR="00415C63">
        <w:rPr>
          <w:noProof/>
        </w:rPr>
        <w:t>37</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27702">
        <w:rPr>
          <w:noProof/>
        </w:rPr>
        <w:fldChar w:fldCharType="begin"/>
      </w:r>
      <w:r>
        <w:rPr>
          <w:noProof/>
        </w:rPr>
        <w:instrText xml:space="preserve"> PAGEREF _Toc441131757 \h </w:instrText>
      </w:r>
      <w:r w:rsidR="00327702">
        <w:rPr>
          <w:noProof/>
        </w:rPr>
      </w:r>
      <w:r w:rsidR="00327702">
        <w:rPr>
          <w:noProof/>
        </w:rPr>
        <w:fldChar w:fldCharType="separate"/>
      </w:r>
      <w:r w:rsidR="00415C63">
        <w:rPr>
          <w:noProof/>
        </w:rPr>
        <w:t>37</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27702">
        <w:rPr>
          <w:noProof/>
        </w:rPr>
        <w:fldChar w:fldCharType="begin"/>
      </w:r>
      <w:r>
        <w:rPr>
          <w:noProof/>
        </w:rPr>
        <w:instrText xml:space="preserve"> PAGEREF _Toc441131759 \h </w:instrText>
      </w:r>
      <w:r w:rsidR="00327702">
        <w:rPr>
          <w:noProof/>
        </w:rPr>
      </w:r>
      <w:r w:rsidR="00327702">
        <w:rPr>
          <w:noProof/>
        </w:rPr>
        <w:fldChar w:fldCharType="separate"/>
      </w:r>
      <w:r w:rsidR="00415C63">
        <w:rPr>
          <w:noProof/>
        </w:rPr>
        <w:t>41</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327702">
        <w:rPr>
          <w:noProof/>
        </w:rPr>
        <w:fldChar w:fldCharType="begin"/>
      </w:r>
      <w:r>
        <w:rPr>
          <w:noProof/>
        </w:rPr>
        <w:instrText xml:space="preserve"> PAGEREF _Toc441131761 \h </w:instrText>
      </w:r>
      <w:r w:rsidR="00327702">
        <w:rPr>
          <w:noProof/>
        </w:rPr>
      </w:r>
      <w:r w:rsidR="00327702">
        <w:rPr>
          <w:noProof/>
        </w:rPr>
        <w:fldChar w:fldCharType="separate"/>
      </w:r>
      <w:r w:rsidR="00415C63">
        <w:rPr>
          <w:noProof/>
        </w:rPr>
        <w:t>43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327702">
        <w:rPr>
          <w:noProof/>
        </w:rPr>
        <w:fldChar w:fldCharType="begin"/>
      </w:r>
      <w:r>
        <w:rPr>
          <w:noProof/>
        </w:rPr>
        <w:instrText xml:space="preserve"> PAGEREF _Toc441131764 \h </w:instrText>
      </w:r>
      <w:r w:rsidR="00327702">
        <w:rPr>
          <w:noProof/>
        </w:rPr>
      </w:r>
      <w:r w:rsidR="00327702">
        <w:rPr>
          <w:noProof/>
        </w:rPr>
        <w:fldChar w:fldCharType="separate"/>
      </w:r>
      <w:r w:rsidR="00415C63">
        <w:rPr>
          <w:noProof/>
        </w:rPr>
        <w:t>45</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327702">
        <w:rPr>
          <w:noProof/>
        </w:rPr>
        <w:fldChar w:fldCharType="begin"/>
      </w:r>
      <w:r>
        <w:rPr>
          <w:noProof/>
        </w:rPr>
        <w:instrText xml:space="preserve"> PAGEREF _Toc441131767 \h </w:instrText>
      </w:r>
      <w:r w:rsidR="00327702">
        <w:rPr>
          <w:noProof/>
        </w:rPr>
      </w:r>
      <w:r w:rsidR="00327702">
        <w:rPr>
          <w:noProof/>
        </w:rPr>
        <w:fldChar w:fldCharType="separate"/>
      </w:r>
      <w:r w:rsidR="00415C63">
        <w:rPr>
          <w:noProof/>
        </w:rPr>
        <w:t>47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327702">
        <w:rPr>
          <w:noProof/>
        </w:rPr>
        <w:fldChar w:fldCharType="begin"/>
      </w:r>
      <w:r>
        <w:rPr>
          <w:noProof/>
        </w:rPr>
        <w:instrText xml:space="preserve"> PAGEREF _Toc441131770 \h </w:instrText>
      </w:r>
      <w:r w:rsidR="00327702">
        <w:rPr>
          <w:noProof/>
        </w:rPr>
      </w:r>
      <w:r w:rsidR="00327702">
        <w:rPr>
          <w:noProof/>
        </w:rPr>
        <w:fldChar w:fldCharType="separate"/>
      </w:r>
      <w:r w:rsidR="00415C63">
        <w:rPr>
          <w:noProof/>
        </w:rPr>
        <w:t>49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327702">
        <w:rPr>
          <w:noProof/>
        </w:rPr>
        <w:fldChar w:fldCharType="begin"/>
      </w:r>
      <w:r>
        <w:rPr>
          <w:noProof/>
        </w:rPr>
        <w:instrText xml:space="preserve"> PAGEREF _Toc441131773 \h </w:instrText>
      </w:r>
      <w:r w:rsidR="00327702">
        <w:rPr>
          <w:noProof/>
        </w:rPr>
      </w:r>
      <w:r w:rsidR="00327702">
        <w:rPr>
          <w:noProof/>
        </w:rPr>
        <w:fldChar w:fldCharType="separate"/>
      </w:r>
      <w:r w:rsidR="00415C63">
        <w:rPr>
          <w:noProof/>
        </w:rPr>
        <w:t>51</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27702">
        <w:rPr>
          <w:noProof/>
        </w:rPr>
        <w:fldChar w:fldCharType="begin"/>
      </w:r>
      <w:r>
        <w:rPr>
          <w:noProof/>
        </w:rPr>
        <w:instrText xml:space="preserve"> PAGEREF _Toc441131776 \h </w:instrText>
      </w:r>
      <w:r w:rsidR="00327702">
        <w:rPr>
          <w:noProof/>
        </w:rPr>
      </w:r>
      <w:r w:rsidR="00327702">
        <w:rPr>
          <w:noProof/>
        </w:rPr>
        <w:fldChar w:fldCharType="separate"/>
      </w:r>
      <w:r w:rsidR="00415C63">
        <w:rPr>
          <w:noProof/>
        </w:rPr>
        <w:t>53</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327702">
        <w:rPr>
          <w:noProof/>
        </w:rPr>
        <w:fldChar w:fldCharType="begin"/>
      </w:r>
      <w:r>
        <w:rPr>
          <w:noProof/>
        </w:rPr>
        <w:instrText xml:space="preserve"> PAGEREF _Toc441131777 \h </w:instrText>
      </w:r>
      <w:r w:rsidR="00327702">
        <w:rPr>
          <w:noProof/>
        </w:rPr>
      </w:r>
      <w:r w:rsidR="00327702">
        <w:rPr>
          <w:noProof/>
        </w:rPr>
        <w:fldChar w:fldCharType="separate"/>
      </w:r>
      <w:r w:rsidR="00415C63">
        <w:rPr>
          <w:noProof/>
        </w:rPr>
        <w:t>53</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327702">
        <w:rPr>
          <w:noProof/>
        </w:rPr>
        <w:fldChar w:fldCharType="begin"/>
      </w:r>
      <w:r>
        <w:rPr>
          <w:noProof/>
        </w:rPr>
        <w:instrText xml:space="preserve"> PAGEREF _Toc441131778 \h </w:instrText>
      </w:r>
      <w:r w:rsidR="00327702">
        <w:rPr>
          <w:noProof/>
        </w:rPr>
      </w:r>
      <w:r w:rsidR="00327702">
        <w:rPr>
          <w:noProof/>
        </w:rPr>
        <w:fldChar w:fldCharType="separate"/>
      </w:r>
      <w:r w:rsidR="00415C63">
        <w:rPr>
          <w:noProof/>
        </w:rPr>
        <w:t>55</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27702">
        <w:rPr>
          <w:noProof/>
        </w:rPr>
        <w:fldChar w:fldCharType="begin"/>
      </w:r>
      <w:r>
        <w:rPr>
          <w:noProof/>
        </w:rPr>
        <w:instrText xml:space="preserve"> PAGEREF _Toc441131780 \h </w:instrText>
      </w:r>
      <w:r w:rsidR="00327702">
        <w:rPr>
          <w:noProof/>
        </w:rPr>
      </w:r>
      <w:r w:rsidR="00327702">
        <w:rPr>
          <w:noProof/>
        </w:rPr>
        <w:fldChar w:fldCharType="separate"/>
      </w:r>
      <w:r w:rsidR="00415C63">
        <w:rPr>
          <w:noProof/>
        </w:rPr>
        <w:t>59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27702">
        <w:rPr>
          <w:noProof/>
        </w:rPr>
        <w:fldChar w:fldCharType="begin"/>
      </w:r>
      <w:r>
        <w:rPr>
          <w:noProof/>
        </w:rPr>
        <w:instrText xml:space="preserve"> PAGEREF _Toc441131783 \h </w:instrText>
      </w:r>
      <w:r w:rsidR="00327702">
        <w:rPr>
          <w:noProof/>
        </w:rPr>
      </w:r>
      <w:r w:rsidR="00327702">
        <w:rPr>
          <w:noProof/>
        </w:rPr>
        <w:fldChar w:fldCharType="separate"/>
      </w:r>
      <w:r w:rsidR="00415C63">
        <w:rPr>
          <w:noProof/>
        </w:rPr>
        <w:t>62</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27702">
        <w:rPr>
          <w:noProof/>
        </w:rPr>
        <w:fldChar w:fldCharType="begin"/>
      </w:r>
      <w:r>
        <w:rPr>
          <w:noProof/>
        </w:rPr>
        <w:instrText xml:space="preserve"> PAGEREF _Toc441131786 \h </w:instrText>
      </w:r>
      <w:r w:rsidR="00327702">
        <w:rPr>
          <w:noProof/>
        </w:rPr>
      </w:r>
      <w:r w:rsidR="00327702">
        <w:rPr>
          <w:noProof/>
        </w:rPr>
        <w:fldChar w:fldCharType="separate"/>
      </w:r>
      <w:r w:rsidR="00415C63">
        <w:rPr>
          <w:noProof/>
        </w:rPr>
        <w:t>64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27702">
        <w:rPr>
          <w:noProof/>
        </w:rPr>
        <w:fldChar w:fldCharType="begin"/>
      </w:r>
      <w:r>
        <w:rPr>
          <w:noProof/>
        </w:rPr>
        <w:instrText xml:space="preserve"> PAGEREF _Toc441131789 \h </w:instrText>
      </w:r>
      <w:r w:rsidR="00327702">
        <w:rPr>
          <w:noProof/>
        </w:rPr>
      </w:r>
      <w:r w:rsidR="00327702">
        <w:rPr>
          <w:noProof/>
        </w:rPr>
        <w:fldChar w:fldCharType="separate"/>
      </w:r>
      <w:r w:rsidR="00415C63">
        <w:rPr>
          <w:noProof/>
        </w:rPr>
        <w:t>67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27702">
        <w:rPr>
          <w:noProof/>
        </w:rPr>
        <w:fldChar w:fldCharType="begin"/>
      </w:r>
      <w:r>
        <w:rPr>
          <w:noProof/>
        </w:rPr>
        <w:instrText xml:space="preserve"> PAGEREF _Toc441131792 \h </w:instrText>
      </w:r>
      <w:r w:rsidR="00327702">
        <w:rPr>
          <w:noProof/>
        </w:rPr>
      </w:r>
      <w:r w:rsidR="00327702">
        <w:rPr>
          <w:noProof/>
        </w:rPr>
        <w:fldChar w:fldCharType="separate"/>
      </w:r>
      <w:r w:rsidR="00415C63">
        <w:rPr>
          <w:noProof/>
        </w:rPr>
        <w:t>69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w:t>
      </w:r>
      <w:bookmarkStart w:id="6" w:name="_GoBack"/>
      <w:bookmarkEnd w:id="6"/>
      <w:r>
        <w:rPr>
          <w:noProof/>
        </w:rPr>
        <w:t>а обработку персональных данных (форма 13)</w:t>
      </w:r>
      <w:r>
        <w:rPr>
          <w:noProof/>
        </w:rPr>
        <w:tab/>
      </w:r>
      <w:r w:rsidR="00327702">
        <w:rPr>
          <w:noProof/>
        </w:rPr>
        <w:fldChar w:fldCharType="begin"/>
      </w:r>
      <w:r>
        <w:rPr>
          <w:noProof/>
        </w:rPr>
        <w:instrText xml:space="preserve"> PAGEREF _Toc441131795 \h </w:instrText>
      </w:r>
      <w:r w:rsidR="00327702">
        <w:rPr>
          <w:noProof/>
        </w:rPr>
      </w:r>
      <w:r w:rsidR="00327702">
        <w:rPr>
          <w:noProof/>
        </w:rPr>
        <w:fldChar w:fldCharType="separate"/>
      </w:r>
      <w:r w:rsidR="00415C63">
        <w:rPr>
          <w:noProof/>
        </w:rPr>
        <w:t>72</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27702">
        <w:rPr>
          <w:noProof/>
        </w:rPr>
        <w:fldChar w:fldCharType="begin"/>
      </w:r>
      <w:r>
        <w:rPr>
          <w:noProof/>
        </w:rPr>
        <w:instrText xml:space="preserve"> PAGEREF _Toc441131798 \h </w:instrText>
      </w:r>
      <w:r w:rsidR="00327702">
        <w:rPr>
          <w:noProof/>
        </w:rPr>
      </w:r>
      <w:r w:rsidR="00327702">
        <w:rPr>
          <w:noProof/>
        </w:rPr>
        <w:fldChar w:fldCharType="separate"/>
      </w:r>
      <w:r w:rsidR="00415C63">
        <w:rPr>
          <w:noProof/>
        </w:rPr>
        <w:t>74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27702">
        <w:rPr>
          <w:noProof/>
        </w:rPr>
        <w:fldChar w:fldCharType="begin"/>
      </w:r>
      <w:r>
        <w:rPr>
          <w:noProof/>
        </w:rPr>
        <w:instrText xml:space="preserve"> PAGEREF _Toc441131801 \h </w:instrText>
      </w:r>
      <w:r w:rsidR="00327702">
        <w:rPr>
          <w:noProof/>
        </w:rPr>
      </w:r>
      <w:r w:rsidR="00327702">
        <w:rPr>
          <w:noProof/>
        </w:rPr>
        <w:fldChar w:fldCharType="separate"/>
      </w:r>
      <w:r w:rsidR="00415C63">
        <w:rPr>
          <w:noProof/>
        </w:rPr>
        <w:t>77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327702">
        <w:rPr>
          <w:noProof/>
        </w:rPr>
        <w:fldChar w:fldCharType="begin"/>
      </w:r>
      <w:r>
        <w:rPr>
          <w:noProof/>
        </w:rPr>
        <w:instrText xml:space="preserve"> PAGEREF _Toc441131804 \h </w:instrText>
      </w:r>
      <w:r w:rsidR="00327702">
        <w:rPr>
          <w:noProof/>
        </w:rPr>
      </w:r>
      <w:r w:rsidR="00327702">
        <w:rPr>
          <w:noProof/>
        </w:rPr>
        <w:fldChar w:fldCharType="separate"/>
      </w:r>
      <w:r w:rsidR="00415C63">
        <w:rPr>
          <w:noProof/>
        </w:rPr>
        <w:t>79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327702">
        <w:rPr>
          <w:noProof/>
        </w:rPr>
        <w:fldChar w:fldCharType="begin"/>
      </w:r>
      <w:r>
        <w:rPr>
          <w:noProof/>
        </w:rPr>
        <w:instrText xml:space="preserve"> PAGEREF _Toc441131807 \h </w:instrText>
      </w:r>
      <w:r w:rsidR="00327702">
        <w:rPr>
          <w:noProof/>
        </w:rPr>
      </w:r>
      <w:r w:rsidR="00327702">
        <w:rPr>
          <w:noProof/>
        </w:rPr>
        <w:fldChar w:fldCharType="separate"/>
      </w:r>
      <w:r w:rsidR="00415C63">
        <w:rPr>
          <w:noProof/>
        </w:rPr>
        <w:t>81</w:t>
      </w:r>
      <w:r w:rsidR="00327702">
        <w:rPr>
          <w:noProof/>
        </w:rPr>
        <w:fldChar w:fldCharType="end"/>
      </w:r>
    </w:p>
    <w:p w:rsidR="00717F60" w:rsidRPr="00E71A48" w:rsidRDefault="0032770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694"/>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695"/>
      <w:bookmarkEnd w:id="9"/>
      <w:r w:rsidRPr="00E71A48">
        <w:t>Общие сведения о процедуре запроса предложений</w:t>
      </w:r>
      <w:bookmarkEnd w:id="10"/>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C2403">
        <w:rPr>
          <w:iCs/>
          <w:sz w:val="24"/>
          <w:szCs w:val="24"/>
        </w:rPr>
        <w:t>специалист 2 категории отдела закупочной деятельности Управления логистики и материально-технического обеспечения филиала</w:t>
      </w:r>
      <w:r w:rsidR="007556FF" w:rsidRPr="00702B2C">
        <w:rPr>
          <w:iCs/>
          <w:sz w:val="24"/>
          <w:szCs w:val="24"/>
        </w:rPr>
        <w:t xml:space="preserve"> ПАО «МРСК Центра»</w:t>
      </w:r>
      <w:r w:rsidR="005C2403">
        <w:rPr>
          <w:iCs/>
          <w:sz w:val="24"/>
          <w:szCs w:val="24"/>
        </w:rPr>
        <w:t xml:space="preserve"> - «</w:t>
      </w:r>
      <w:r w:rsidR="005C2403" w:rsidRPr="0055250E">
        <w:rPr>
          <w:iCs/>
          <w:sz w:val="24"/>
          <w:szCs w:val="24"/>
        </w:rPr>
        <w:t>Ярэнерго»</w:t>
      </w:r>
      <w:r w:rsidR="007556FF" w:rsidRPr="0055250E">
        <w:rPr>
          <w:iCs/>
          <w:sz w:val="24"/>
          <w:szCs w:val="24"/>
        </w:rPr>
        <w:t xml:space="preserve"> </w:t>
      </w:r>
      <w:r w:rsidR="005C2403" w:rsidRPr="0055250E">
        <w:rPr>
          <w:iCs/>
          <w:sz w:val="24"/>
          <w:szCs w:val="24"/>
        </w:rPr>
        <w:t>Донсков А.Ю.</w:t>
      </w:r>
      <w:r w:rsidR="007556FF" w:rsidRPr="0055250E">
        <w:rPr>
          <w:iCs/>
          <w:sz w:val="24"/>
          <w:szCs w:val="24"/>
        </w:rPr>
        <w:t>, контактные телефоны: (4</w:t>
      </w:r>
      <w:r w:rsidR="005C2403" w:rsidRPr="0055250E">
        <w:rPr>
          <w:iCs/>
          <w:sz w:val="24"/>
          <w:szCs w:val="24"/>
        </w:rPr>
        <w:t>852</w:t>
      </w:r>
      <w:r w:rsidR="007556FF" w:rsidRPr="0055250E">
        <w:rPr>
          <w:iCs/>
          <w:sz w:val="24"/>
          <w:szCs w:val="24"/>
        </w:rPr>
        <w:t>) 7</w:t>
      </w:r>
      <w:r w:rsidR="005C2403" w:rsidRPr="0055250E">
        <w:rPr>
          <w:iCs/>
          <w:sz w:val="24"/>
          <w:szCs w:val="24"/>
        </w:rPr>
        <w:t>8</w:t>
      </w:r>
      <w:r w:rsidR="007556FF" w:rsidRPr="0055250E">
        <w:rPr>
          <w:iCs/>
          <w:sz w:val="24"/>
          <w:szCs w:val="24"/>
        </w:rPr>
        <w:t>-</w:t>
      </w:r>
      <w:r w:rsidR="0055250E" w:rsidRPr="0055250E">
        <w:rPr>
          <w:iCs/>
          <w:sz w:val="24"/>
          <w:szCs w:val="24"/>
        </w:rPr>
        <w:t>14</w:t>
      </w:r>
      <w:r w:rsidR="007556FF" w:rsidRPr="0055250E">
        <w:rPr>
          <w:iCs/>
          <w:sz w:val="24"/>
          <w:szCs w:val="24"/>
        </w:rPr>
        <w:t>-</w:t>
      </w:r>
      <w:r w:rsidR="0055250E" w:rsidRPr="0055250E">
        <w:rPr>
          <w:iCs/>
          <w:sz w:val="24"/>
          <w:szCs w:val="24"/>
        </w:rPr>
        <w:t>78</w:t>
      </w:r>
      <w:r w:rsidR="007556FF" w:rsidRPr="0055250E">
        <w:rPr>
          <w:iCs/>
          <w:sz w:val="24"/>
          <w:szCs w:val="24"/>
        </w:rPr>
        <w:t xml:space="preserve">, </w:t>
      </w:r>
      <w:r w:rsidR="007556FF" w:rsidRPr="0055250E">
        <w:rPr>
          <w:sz w:val="24"/>
          <w:szCs w:val="24"/>
        </w:rPr>
        <w:t xml:space="preserve">адрес электронной почты: </w:t>
      </w:r>
      <w:r w:rsidR="007556FF" w:rsidRPr="0055250E">
        <w:rPr>
          <w:iCs/>
          <w:sz w:val="24"/>
          <w:szCs w:val="24"/>
        </w:rPr>
        <w:t xml:space="preserve"> </w:t>
      </w:r>
      <w:hyperlink r:id="rId16" w:history="1">
        <w:r w:rsidR="0055250E" w:rsidRPr="0055250E">
          <w:rPr>
            <w:rStyle w:val="a7"/>
            <w:sz w:val="24"/>
            <w:szCs w:val="24"/>
            <w:lang w:val="en-US"/>
          </w:rPr>
          <w:t>Donskov</w:t>
        </w:r>
        <w:r w:rsidR="0055250E" w:rsidRPr="0055250E">
          <w:rPr>
            <w:rStyle w:val="a7"/>
            <w:sz w:val="24"/>
            <w:szCs w:val="24"/>
          </w:rPr>
          <w:t>.</w:t>
        </w:r>
        <w:r w:rsidR="0055250E" w:rsidRPr="0055250E">
          <w:rPr>
            <w:rStyle w:val="a7"/>
            <w:sz w:val="24"/>
            <w:szCs w:val="24"/>
            <w:lang w:val="en-US"/>
          </w:rPr>
          <w:t>AY</w:t>
        </w:r>
        <w:r w:rsidR="0055250E" w:rsidRPr="0055250E">
          <w:rPr>
            <w:rStyle w:val="a7"/>
            <w:sz w:val="24"/>
            <w:szCs w:val="24"/>
          </w:rPr>
          <w:t>@mrsk-1.ru</w:t>
        </w:r>
      </w:hyperlink>
      <w:r w:rsidRPr="0055250E">
        <w:rPr>
          <w:iCs/>
          <w:sz w:val="24"/>
          <w:szCs w:val="24"/>
        </w:rPr>
        <w:t>, ответственное лицо –</w:t>
      </w:r>
      <w:r w:rsidRPr="0055250E">
        <w:rPr>
          <w:sz w:val="24"/>
          <w:szCs w:val="24"/>
        </w:rPr>
        <w:t xml:space="preserve"> </w:t>
      </w:r>
      <w:r w:rsidR="0055250E" w:rsidRPr="0055250E">
        <w:rPr>
          <w:sz w:val="24"/>
          <w:szCs w:val="24"/>
        </w:rPr>
        <w:t>Донсков Антон Юрьевич</w:t>
      </w:r>
      <w:r w:rsidR="007556FF" w:rsidRPr="0055250E">
        <w:rPr>
          <w:sz w:val="24"/>
          <w:szCs w:val="24"/>
        </w:rPr>
        <w:t>, контактные телефоны - (4</w:t>
      </w:r>
      <w:r w:rsidR="0055250E" w:rsidRPr="0055250E">
        <w:rPr>
          <w:sz w:val="24"/>
          <w:szCs w:val="24"/>
        </w:rPr>
        <w:t>852</w:t>
      </w:r>
      <w:r w:rsidR="007556FF" w:rsidRPr="0055250E">
        <w:rPr>
          <w:sz w:val="24"/>
          <w:szCs w:val="24"/>
        </w:rPr>
        <w:t xml:space="preserve">) </w:t>
      </w:r>
      <w:r w:rsidR="0055250E" w:rsidRPr="0055250E">
        <w:rPr>
          <w:sz w:val="24"/>
          <w:szCs w:val="24"/>
        </w:rPr>
        <w:t>78</w:t>
      </w:r>
      <w:r w:rsidR="007556FF" w:rsidRPr="0055250E">
        <w:rPr>
          <w:sz w:val="24"/>
          <w:szCs w:val="24"/>
        </w:rPr>
        <w:t>-</w:t>
      </w:r>
      <w:r w:rsidR="0055250E" w:rsidRPr="0055250E">
        <w:rPr>
          <w:sz w:val="24"/>
          <w:szCs w:val="24"/>
        </w:rPr>
        <w:t>14</w:t>
      </w:r>
      <w:r w:rsidR="007556FF" w:rsidRPr="0055250E">
        <w:rPr>
          <w:sz w:val="24"/>
          <w:szCs w:val="24"/>
        </w:rPr>
        <w:t>-</w:t>
      </w:r>
      <w:r w:rsidR="0055250E" w:rsidRPr="0055250E">
        <w:rPr>
          <w:sz w:val="24"/>
          <w:szCs w:val="24"/>
        </w:rPr>
        <w:t>78</w:t>
      </w:r>
      <w:r w:rsidR="007556FF" w:rsidRPr="0055250E">
        <w:rPr>
          <w:sz w:val="24"/>
          <w:szCs w:val="24"/>
        </w:rPr>
        <w:t xml:space="preserve">, адрес электронной почты: </w:t>
      </w:r>
      <w:hyperlink r:id="rId17" w:history="1">
        <w:r w:rsidR="0055250E" w:rsidRPr="0055250E">
          <w:rPr>
            <w:rStyle w:val="a7"/>
            <w:sz w:val="24"/>
            <w:szCs w:val="24"/>
            <w:lang w:val="en-US"/>
          </w:rPr>
          <w:t>Donskov</w:t>
        </w:r>
        <w:r w:rsidR="0055250E" w:rsidRPr="0055250E">
          <w:rPr>
            <w:rStyle w:val="a7"/>
            <w:sz w:val="24"/>
            <w:szCs w:val="24"/>
          </w:rPr>
          <w:t>.</w:t>
        </w:r>
        <w:r w:rsidR="0055250E" w:rsidRPr="0055250E">
          <w:rPr>
            <w:rStyle w:val="a7"/>
            <w:sz w:val="24"/>
            <w:szCs w:val="24"/>
            <w:lang w:val="en-US"/>
          </w:rPr>
          <w:t>AY</w:t>
        </w:r>
        <w:r w:rsidR="0055250E" w:rsidRPr="0055250E">
          <w:rPr>
            <w:rStyle w:val="a7"/>
            <w:sz w:val="24"/>
            <w:szCs w:val="24"/>
          </w:rPr>
          <w:t>@mrsk-1.ru</w:t>
        </w:r>
      </w:hyperlink>
      <w:r w:rsidR="0055250E" w:rsidRPr="0055250E">
        <w:rPr>
          <w:sz w:val="24"/>
          <w:szCs w:val="24"/>
        </w:rPr>
        <w:t xml:space="preserve">. </w:t>
      </w:r>
      <w:proofErr w:type="gramStart"/>
      <w:r w:rsidR="004B5EB3" w:rsidRPr="0055250E">
        <w:rPr>
          <w:iCs/>
          <w:sz w:val="24"/>
          <w:szCs w:val="24"/>
        </w:rPr>
        <w:t>Извещени</w:t>
      </w:r>
      <w:r w:rsidRPr="0055250E">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55250E">
        <w:rPr>
          <w:sz w:val="24"/>
          <w:szCs w:val="24"/>
        </w:rPr>
        <w:t xml:space="preserve">опубликованным </w:t>
      </w:r>
      <w:r w:rsidRPr="0055250E">
        <w:rPr>
          <w:b/>
          <w:sz w:val="24"/>
          <w:szCs w:val="24"/>
        </w:rPr>
        <w:t>«</w:t>
      </w:r>
      <w:r w:rsidR="0055250E" w:rsidRPr="0055250E">
        <w:rPr>
          <w:b/>
          <w:sz w:val="24"/>
          <w:szCs w:val="24"/>
        </w:rPr>
        <w:t>05</w:t>
      </w:r>
      <w:r w:rsidRPr="0055250E">
        <w:rPr>
          <w:b/>
          <w:sz w:val="24"/>
          <w:szCs w:val="24"/>
        </w:rPr>
        <w:t xml:space="preserve">» </w:t>
      </w:r>
      <w:r w:rsidR="0055250E" w:rsidRPr="0055250E">
        <w:rPr>
          <w:b/>
          <w:sz w:val="24"/>
          <w:szCs w:val="24"/>
        </w:rPr>
        <w:t>сентября</w:t>
      </w:r>
      <w:r w:rsidRPr="0055250E">
        <w:rPr>
          <w:b/>
          <w:sz w:val="24"/>
          <w:szCs w:val="24"/>
        </w:rPr>
        <w:t xml:space="preserve"> 20</w:t>
      </w:r>
      <w:r w:rsidR="00C12FA4" w:rsidRPr="0055250E">
        <w:rPr>
          <w:b/>
          <w:sz w:val="24"/>
          <w:szCs w:val="24"/>
        </w:rPr>
        <w:t>1</w:t>
      </w:r>
      <w:r w:rsidR="00862664" w:rsidRPr="0055250E">
        <w:rPr>
          <w:b/>
          <w:sz w:val="24"/>
          <w:szCs w:val="24"/>
        </w:rPr>
        <w:t>6</w:t>
      </w:r>
      <w:r w:rsidRPr="0055250E">
        <w:rPr>
          <w:b/>
          <w:sz w:val="24"/>
          <w:szCs w:val="24"/>
        </w:rPr>
        <w:t xml:space="preserve"> г.</w:t>
      </w:r>
      <w:r w:rsidRPr="0055250E">
        <w:rPr>
          <w:sz w:val="24"/>
          <w:szCs w:val="24"/>
        </w:rPr>
        <w:t xml:space="preserve"> на официальном</w:t>
      </w:r>
      <w:r w:rsidRPr="00862664">
        <w:rPr>
          <w:sz w:val="24"/>
          <w:szCs w:val="24"/>
        </w:rPr>
        <w:t xml:space="preserve">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426">
        <w:fldChar w:fldCharType="begin"/>
      </w:r>
      <w:r w:rsidR="00C13426">
        <w:instrText xml:space="preserve"> REF _Ref440269836 \r \h  \* MERGEFORMAT </w:instrText>
      </w:r>
      <w:r w:rsidR="00C13426">
        <w:fldChar w:fldCharType="separate"/>
      </w:r>
      <w:r w:rsidR="0070782E" w:rsidRPr="0070782E">
        <w:rPr>
          <w:sz w:val="24"/>
          <w:szCs w:val="24"/>
        </w:rPr>
        <w:t>1.1.2</w:t>
      </w:r>
      <w:r w:rsidR="00C13426">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w:t>
      </w:r>
      <w:r w:rsidR="00E961F5" w:rsidRPr="00E961F5">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E961F5" w:rsidRPr="00E961F5">
        <w:rPr>
          <w:sz w:val="24"/>
          <w:szCs w:val="24"/>
        </w:rPr>
        <w:t xml:space="preserve"> </w:t>
      </w:r>
      <w:proofErr w:type="gramStart"/>
      <w:r w:rsidR="00E961F5" w:rsidRPr="00E961F5">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Pr>
          <w:sz w:val="24"/>
          <w:szCs w:val="24"/>
        </w:rPr>
        <w:t>(далее - Участники)</w:t>
      </w:r>
      <w:r w:rsidR="009D7F01" w:rsidRPr="00862664">
        <w:rPr>
          <w:sz w:val="24"/>
          <w:szCs w:val="24"/>
        </w:rPr>
        <w:t xml:space="preserve"> </w:t>
      </w:r>
      <w:r w:rsidR="004B5EB3" w:rsidRPr="00862664">
        <w:rPr>
          <w:sz w:val="24"/>
          <w:szCs w:val="24"/>
        </w:rPr>
        <w:t xml:space="preserve">к участию в процедуре </w:t>
      </w:r>
      <w:r w:rsidR="004B5EB3" w:rsidRPr="0055250E">
        <w:rPr>
          <w:sz w:val="24"/>
          <w:szCs w:val="24"/>
        </w:rPr>
        <w:t>О</w:t>
      </w:r>
      <w:r w:rsidRPr="0055250E">
        <w:rPr>
          <w:sz w:val="24"/>
          <w:szCs w:val="24"/>
        </w:rPr>
        <w:t xml:space="preserve">ткрытого запроса предложений (далее – запрос предложений) </w:t>
      </w:r>
      <w:bookmarkEnd w:id="11"/>
      <w:r w:rsidR="004B5EB3" w:rsidRPr="0055250E">
        <w:rPr>
          <w:sz w:val="24"/>
          <w:szCs w:val="24"/>
        </w:rPr>
        <w:t xml:space="preserve">на право заключения </w:t>
      </w:r>
      <w:r w:rsidR="00366652" w:rsidRPr="0055250E">
        <w:rPr>
          <w:sz w:val="24"/>
          <w:szCs w:val="24"/>
        </w:rPr>
        <w:t>Договор</w:t>
      </w:r>
      <w:r w:rsidR="0055250E" w:rsidRPr="0055250E">
        <w:rPr>
          <w:sz w:val="24"/>
          <w:szCs w:val="24"/>
        </w:rPr>
        <w:t>а</w:t>
      </w:r>
      <w:r w:rsidR="00366652" w:rsidRPr="0055250E">
        <w:rPr>
          <w:sz w:val="24"/>
          <w:szCs w:val="24"/>
        </w:rPr>
        <w:t xml:space="preserve"> </w:t>
      </w:r>
      <w:r w:rsidR="0055250E" w:rsidRPr="0055250E">
        <w:rPr>
          <w:sz w:val="24"/>
          <w:szCs w:val="24"/>
        </w:rPr>
        <w:t>на выполнение проектно-изыскательских работ по строительству системы охранно-пожарной сигнализации и системы оповещения и управления эвакуацией людей при пожаре в здании</w:t>
      </w:r>
      <w:proofErr w:type="gramEnd"/>
      <w:r w:rsidR="0055250E" w:rsidRPr="0055250E">
        <w:rPr>
          <w:sz w:val="24"/>
          <w:szCs w:val="24"/>
        </w:rPr>
        <w:t xml:space="preserve"> </w:t>
      </w:r>
      <w:proofErr w:type="gramStart"/>
      <w:r w:rsidR="0055250E" w:rsidRPr="0055250E">
        <w:rPr>
          <w:sz w:val="24"/>
          <w:szCs w:val="24"/>
        </w:rPr>
        <w:t xml:space="preserve">стоянки </w:t>
      </w:r>
      <w:proofErr w:type="spellStart"/>
      <w:r w:rsidR="0055250E" w:rsidRPr="0055250E">
        <w:rPr>
          <w:sz w:val="24"/>
          <w:szCs w:val="24"/>
        </w:rPr>
        <w:t>Бурмакинского</w:t>
      </w:r>
      <w:proofErr w:type="spellEnd"/>
      <w:r w:rsidR="0055250E" w:rsidRPr="0055250E">
        <w:rPr>
          <w:sz w:val="24"/>
          <w:szCs w:val="24"/>
        </w:rPr>
        <w:t xml:space="preserve"> мастерского участка Некрасовского РЭС, на базе Ярославского участка службы механизации и транспорта, на ПС 110/35/10 </w:t>
      </w:r>
      <w:proofErr w:type="spellStart"/>
      <w:r w:rsidR="0055250E" w:rsidRPr="0055250E">
        <w:rPr>
          <w:sz w:val="24"/>
          <w:szCs w:val="24"/>
        </w:rPr>
        <w:t>кВ</w:t>
      </w:r>
      <w:proofErr w:type="spellEnd"/>
      <w:r w:rsidR="0055250E" w:rsidRPr="0055250E">
        <w:rPr>
          <w:sz w:val="24"/>
          <w:szCs w:val="24"/>
        </w:rPr>
        <w:t xml:space="preserve"> «Пречистое», на ПС 36/6 </w:t>
      </w:r>
      <w:proofErr w:type="spellStart"/>
      <w:r w:rsidR="0055250E" w:rsidRPr="0055250E">
        <w:rPr>
          <w:sz w:val="24"/>
          <w:szCs w:val="24"/>
        </w:rPr>
        <w:t>кВ</w:t>
      </w:r>
      <w:proofErr w:type="spellEnd"/>
      <w:r w:rsidR="0055250E" w:rsidRPr="0055250E">
        <w:rPr>
          <w:sz w:val="24"/>
          <w:szCs w:val="24"/>
        </w:rPr>
        <w:t xml:space="preserve"> «Заволжская», на ПС 110/35/10 </w:t>
      </w:r>
      <w:proofErr w:type="spellStart"/>
      <w:r w:rsidR="0055250E" w:rsidRPr="0055250E">
        <w:rPr>
          <w:sz w:val="24"/>
          <w:szCs w:val="24"/>
        </w:rPr>
        <w:t>кВ</w:t>
      </w:r>
      <w:proofErr w:type="spellEnd"/>
      <w:r w:rsidR="0055250E" w:rsidRPr="0055250E">
        <w:rPr>
          <w:sz w:val="24"/>
          <w:szCs w:val="24"/>
        </w:rPr>
        <w:t xml:space="preserve"> «НПЗ», на ПС 110/6 </w:t>
      </w:r>
      <w:proofErr w:type="spellStart"/>
      <w:r w:rsidR="0055250E" w:rsidRPr="0055250E">
        <w:rPr>
          <w:sz w:val="24"/>
          <w:szCs w:val="24"/>
        </w:rPr>
        <w:t>кВ</w:t>
      </w:r>
      <w:proofErr w:type="spellEnd"/>
      <w:r w:rsidR="0055250E" w:rsidRPr="0055250E">
        <w:rPr>
          <w:sz w:val="24"/>
          <w:szCs w:val="24"/>
        </w:rPr>
        <w:t xml:space="preserve"> «Орион», на ПС 110/35/6 </w:t>
      </w:r>
      <w:proofErr w:type="spellStart"/>
      <w:r w:rsidR="0055250E" w:rsidRPr="0055250E">
        <w:rPr>
          <w:sz w:val="24"/>
          <w:szCs w:val="24"/>
        </w:rPr>
        <w:t>кВ</w:t>
      </w:r>
      <w:proofErr w:type="spellEnd"/>
      <w:r w:rsidR="0055250E" w:rsidRPr="0055250E">
        <w:rPr>
          <w:sz w:val="24"/>
          <w:szCs w:val="24"/>
        </w:rPr>
        <w:t xml:space="preserve"> «Павловская», на ПС 110/35/10 </w:t>
      </w:r>
      <w:proofErr w:type="spellStart"/>
      <w:r w:rsidR="0055250E" w:rsidRPr="0055250E">
        <w:rPr>
          <w:sz w:val="24"/>
          <w:szCs w:val="24"/>
        </w:rPr>
        <w:t>кВ</w:t>
      </w:r>
      <w:proofErr w:type="spellEnd"/>
      <w:r w:rsidR="0055250E" w:rsidRPr="0055250E">
        <w:rPr>
          <w:sz w:val="24"/>
          <w:szCs w:val="24"/>
        </w:rPr>
        <w:t xml:space="preserve"> «Константиново», на ПС 110/6 </w:t>
      </w:r>
      <w:proofErr w:type="spellStart"/>
      <w:r w:rsidR="0055250E" w:rsidRPr="0055250E">
        <w:rPr>
          <w:sz w:val="24"/>
          <w:szCs w:val="24"/>
        </w:rPr>
        <w:t>кВ</w:t>
      </w:r>
      <w:proofErr w:type="spellEnd"/>
      <w:r w:rsidR="0055250E" w:rsidRPr="0055250E">
        <w:rPr>
          <w:sz w:val="24"/>
          <w:szCs w:val="24"/>
        </w:rPr>
        <w:t xml:space="preserve"> «Перекоп</w:t>
      </w:r>
      <w:proofErr w:type="gramEnd"/>
      <w:r w:rsidR="0055250E" w:rsidRPr="0055250E">
        <w:rPr>
          <w:sz w:val="24"/>
          <w:szCs w:val="24"/>
        </w:rPr>
        <w:t xml:space="preserve">», </w:t>
      </w:r>
      <w:proofErr w:type="gramStart"/>
      <w:r w:rsidR="0055250E" w:rsidRPr="0055250E">
        <w:rPr>
          <w:sz w:val="24"/>
          <w:szCs w:val="24"/>
        </w:rPr>
        <w:t xml:space="preserve">на ПС 110/10 </w:t>
      </w:r>
      <w:proofErr w:type="spellStart"/>
      <w:r w:rsidR="0055250E" w:rsidRPr="0055250E">
        <w:rPr>
          <w:sz w:val="24"/>
          <w:szCs w:val="24"/>
        </w:rPr>
        <w:t>кВ</w:t>
      </w:r>
      <w:proofErr w:type="spellEnd"/>
      <w:r w:rsidR="0055250E" w:rsidRPr="0055250E">
        <w:rPr>
          <w:sz w:val="24"/>
          <w:szCs w:val="24"/>
        </w:rPr>
        <w:t xml:space="preserve"> «Дружба», а так же в зданиях исполнительного аппарата</w:t>
      </w:r>
      <w:r w:rsidR="00366652" w:rsidRPr="0055250E">
        <w:rPr>
          <w:sz w:val="24"/>
          <w:szCs w:val="24"/>
        </w:rPr>
        <w:t xml:space="preserve"> для нужд ПАО «МРСК Центра»</w:t>
      </w:r>
      <w:r w:rsidR="00702B2C" w:rsidRPr="0055250E">
        <w:rPr>
          <w:sz w:val="24"/>
          <w:szCs w:val="24"/>
        </w:rPr>
        <w:t xml:space="preserve"> </w:t>
      </w:r>
      <w:r w:rsidR="00862664" w:rsidRPr="0055250E">
        <w:rPr>
          <w:sz w:val="24"/>
          <w:szCs w:val="24"/>
        </w:rPr>
        <w:t>(филиала «Ярэнерго», расположенного по адресу:</w:t>
      </w:r>
      <w:proofErr w:type="gramEnd"/>
      <w:r w:rsidR="00862664" w:rsidRPr="0055250E">
        <w:rPr>
          <w:sz w:val="24"/>
          <w:szCs w:val="24"/>
        </w:rPr>
        <w:t xml:space="preserve"> </w:t>
      </w:r>
      <w:proofErr w:type="gramStart"/>
      <w:r w:rsidR="00862664" w:rsidRPr="0055250E">
        <w:rPr>
          <w:sz w:val="24"/>
          <w:szCs w:val="24"/>
        </w:rPr>
        <w:t>Р</w:t>
      </w:r>
      <w:r w:rsidR="0055250E" w:rsidRPr="0055250E">
        <w:rPr>
          <w:sz w:val="24"/>
          <w:szCs w:val="24"/>
        </w:rPr>
        <w:t xml:space="preserve">Ф, 150003, г. Ярославль, ул. </w:t>
      </w:r>
      <w:proofErr w:type="spellStart"/>
      <w:r w:rsidR="0055250E" w:rsidRPr="0055250E">
        <w:rPr>
          <w:sz w:val="24"/>
          <w:szCs w:val="24"/>
        </w:rPr>
        <w:t>Вой</w:t>
      </w:r>
      <w:r w:rsidR="00862664" w:rsidRPr="0055250E">
        <w:rPr>
          <w:sz w:val="24"/>
          <w:szCs w:val="24"/>
        </w:rPr>
        <w:t>нова</w:t>
      </w:r>
      <w:proofErr w:type="spellEnd"/>
      <w:r w:rsidR="00862664" w:rsidRPr="0055250E">
        <w:rPr>
          <w:sz w:val="24"/>
          <w:szCs w:val="24"/>
        </w:rPr>
        <w:t>, д. 12)</w:t>
      </w:r>
      <w:r w:rsidRPr="0055250E">
        <w:rPr>
          <w:sz w:val="24"/>
          <w:szCs w:val="24"/>
        </w:rPr>
        <w:t>.</w:t>
      </w:r>
      <w:bookmarkEnd w:id="12"/>
      <w:bookmarkEnd w:id="13"/>
      <w:bookmarkEnd w:id="14"/>
      <w:proofErr w:type="gramEnd"/>
    </w:p>
    <w:p w:rsidR="00717F60" w:rsidRPr="0055250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55250E">
        <w:rPr>
          <w:sz w:val="24"/>
          <w:szCs w:val="24"/>
        </w:rPr>
        <w:t xml:space="preserve">Настоящий </w:t>
      </w:r>
      <w:r w:rsidR="004B5EB3" w:rsidRPr="0055250E">
        <w:rPr>
          <w:sz w:val="24"/>
          <w:szCs w:val="24"/>
        </w:rPr>
        <w:t>З</w:t>
      </w:r>
      <w:r w:rsidRPr="0055250E">
        <w:rPr>
          <w:sz w:val="24"/>
          <w:szCs w:val="24"/>
        </w:rPr>
        <w:t xml:space="preserve">апрос предложений проводится в соответствии с правилами и с использованием функционала </w:t>
      </w:r>
      <w:r w:rsidR="00702B2C" w:rsidRPr="0055250E">
        <w:rPr>
          <w:sz w:val="24"/>
          <w:szCs w:val="24"/>
        </w:rPr>
        <w:t>электронной торговой площадк</w:t>
      </w:r>
      <w:r w:rsidR="00414AB1" w:rsidRPr="0055250E">
        <w:rPr>
          <w:sz w:val="24"/>
          <w:szCs w:val="24"/>
        </w:rPr>
        <w:t>и</w:t>
      </w:r>
      <w:r w:rsidR="00702B2C" w:rsidRPr="0055250E">
        <w:rPr>
          <w:sz w:val="24"/>
          <w:szCs w:val="24"/>
        </w:rPr>
        <w:t xml:space="preserve"> </w:t>
      </w:r>
      <w:r w:rsidR="000D70B6" w:rsidRPr="0055250E">
        <w:rPr>
          <w:sz w:val="24"/>
          <w:szCs w:val="24"/>
        </w:rPr>
        <w:t>П</w:t>
      </w:r>
      <w:r w:rsidR="00702B2C" w:rsidRPr="0055250E">
        <w:rPr>
          <w:sz w:val="24"/>
          <w:szCs w:val="24"/>
        </w:rPr>
        <w:t>АО «</w:t>
      </w:r>
      <w:proofErr w:type="spellStart"/>
      <w:r w:rsidR="00702B2C" w:rsidRPr="0055250E">
        <w:rPr>
          <w:sz w:val="24"/>
          <w:szCs w:val="24"/>
        </w:rPr>
        <w:t>Россети</w:t>
      </w:r>
      <w:proofErr w:type="spellEnd"/>
      <w:r w:rsidR="00702B2C" w:rsidRPr="0055250E">
        <w:rPr>
          <w:sz w:val="24"/>
          <w:szCs w:val="24"/>
        </w:rPr>
        <w:t xml:space="preserve">» </w:t>
      </w:r>
      <w:hyperlink r:id="rId20" w:history="1">
        <w:r w:rsidR="00862664" w:rsidRPr="0055250E">
          <w:rPr>
            <w:rStyle w:val="a7"/>
            <w:sz w:val="24"/>
            <w:szCs w:val="24"/>
          </w:rPr>
          <w:t>etp.rosseti.ru</w:t>
        </w:r>
      </w:hyperlink>
      <w:r w:rsidR="00862664" w:rsidRPr="0055250E">
        <w:rPr>
          <w:sz w:val="24"/>
          <w:szCs w:val="24"/>
        </w:rPr>
        <w:t xml:space="preserve"> </w:t>
      </w:r>
      <w:r w:rsidR="00702B2C" w:rsidRPr="0055250E">
        <w:rPr>
          <w:sz w:val="24"/>
          <w:szCs w:val="24"/>
        </w:rPr>
        <w:t>(далее — ЭТП)</w:t>
      </w:r>
      <w:r w:rsidR="005B75A6" w:rsidRPr="0055250E">
        <w:rPr>
          <w:sz w:val="24"/>
          <w:szCs w:val="24"/>
        </w:rPr>
        <w:t>.</w:t>
      </w:r>
      <w:bookmarkEnd w:id="15"/>
    </w:p>
    <w:p w:rsidR="00717F60" w:rsidRPr="0055250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55250E">
        <w:rPr>
          <w:sz w:val="24"/>
          <w:szCs w:val="24"/>
        </w:rPr>
        <w:t>Заказчик</w:t>
      </w:r>
      <w:r w:rsidR="00702B2C" w:rsidRPr="0055250E">
        <w:rPr>
          <w:sz w:val="24"/>
          <w:szCs w:val="24"/>
        </w:rPr>
        <w:t xml:space="preserve">: </w:t>
      </w:r>
      <w:r w:rsidRPr="0055250E">
        <w:rPr>
          <w:sz w:val="24"/>
          <w:szCs w:val="24"/>
        </w:rPr>
        <w:t xml:space="preserve"> </w:t>
      </w:r>
      <w:r w:rsidR="00702B2C" w:rsidRPr="0055250E">
        <w:rPr>
          <w:iCs/>
          <w:sz w:val="24"/>
          <w:szCs w:val="24"/>
        </w:rPr>
        <w:t>ПАО «МРСК Центра».</w:t>
      </w:r>
      <w:r w:rsidRPr="0055250E">
        <w:rPr>
          <w:rStyle w:val="aa"/>
          <w:sz w:val="24"/>
          <w:szCs w:val="24"/>
        </w:rPr>
        <w:t xml:space="preserve"> </w:t>
      </w:r>
      <w:bookmarkEnd w:id="16"/>
    </w:p>
    <w:p w:rsidR="008C4223" w:rsidRPr="0055250E"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55250E">
        <w:rPr>
          <w:sz w:val="24"/>
          <w:szCs w:val="24"/>
        </w:rPr>
        <w:t>Предмет З</w:t>
      </w:r>
      <w:r w:rsidR="00717F60" w:rsidRPr="0055250E">
        <w:rPr>
          <w:sz w:val="24"/>
          <w:szCs w:val="24"/>
        </w:rPr>
        <w:t>апроса предложений</w:t>
      </w:r>
      <w:r w:rsidR="00702B2C" w:rsidRPr="0055250E">
        <w:rPr>
          <w:sz w:val="24"/>
          <w:szCs w:val="24"/>
        </w:rPr>
        <w:t>:</w:t>
      </w:r>
      <w:bookmarkEnd w:id="17"/>
    </w:p>
    <w:p w:rsidR="00A40714" w:rsidRPr="0055250E" w:rsidRDefault="0055250E" w:rsidP="00750D4A">
      <w:pPr>
        <w:keepNext/>
        <w:widowControl w:val="0"/>
        <w:tabs>
          <w:tab w:val="num" w:pos="1650"/>
        </w:tabs>
        <w:suppressAutoHyphens w:val="0"/>
        <w:autoSpaceDE w:val="0"/>
        <w:autoSpaceDN w:val="0"/>
        <w:adjustRightInd w:val="0"/>
        <w:spacing w:before="60" w:line="264" w:lineRule="auto"/>
        <w:ind w:firstLine="0"/>
        <w:rPr>
          <w:sz w:val="24"/>
          <w:szCs w:val="24"/>
        </w:rPr>
      </w:pPr>
      <w:proofErr w:type="gramStart"/>
      <w:r w:rsidRPr="0055250E">
        <w:rPr>
          <w:sz w:val="24"/>
          <w:szCs w:val="24"/>
        </w:rPr>
        <w:t>П</w:t>
      </w:r>
      <w:r w:rsidR="00717F60" w:rsidRPr="0055250E">
        <w:rPr>
          <w:sz w:val="24"/>
          <w:szCs w:val="24"/>
        </w:rPr>
        <w:t xml:space="preserve">раво заключения </w:t>
      </w:r>
      <w:r w:rsidR="00123C70" w:rsidRPr="0055250E">
        <w:rPr>
          <w:sz w:val="24"/>
          <w:szCs w:val="24"/>
        </w:rPr>
        <w:t>Договор</w:t>
      </w:r>
      <w:r w:rsidRPr="0055250E">
        <w:rPr>
          <w:sz w:val="24"/>
          <w:szCs w:val="24"/>
        </w:rPr>
        <w:t>а</w:t>
      </w:r>
      <w:r w:rsidR="00A40714" w:rsidRPr="0055250E">
        <w:rPr>
          <w:sz w:val="24"/>
          <w:szCs w:val="24"/>
        </w:rPr>
        <w:t xml:space="preserve"> </w:t>
      </w:r>
      <w:r w:rsidRPr="0055250E">
        <w:rPr>
          <w:sz w:val="24"/>
          <w:szCs w:val="24"/>
        </w:rPr>
        <w:t xml:space="preserve">на выполнение проектно-изыскательских работ по строительству системы охранно-пожарной сигнализации и системы оповещения и управления эвакуацией людей при пожаре в здании стоянки </w:t>
      </w:r>
      <w:proofErr w:type="spellStart"/>
      <w:r w:rsidRPr="0055250E">
        <w:rPr>
          <w:sz w:val="24"/>
          <w:szCs w:val="24"/>
        </w:rPr>
        <w:t>Бурмакинского</w:t>
      </w:r>
      <w:proofErr w:type="spellEnd"/>
      <w:r w:rsidRPr="0055250E">
        <w:rPr>
          <w:sz w:val="24"/>
          <w:szCs w:val="24"/>
        </w:rPr>
        <w:t xml:space="preserve"> мастерского участка Некрасовского РЭС, на базе Ярославского участка службы механизации и транспорта, на ПС 110/35/10 </w:t>
      </w:r>
      <w:proofErr w:type="spellStart"/>
      <w:r w:rsidRPr="0055250E">
        <w:rPr>
          <w:sz w:val="24"/>
          <w:szCs w:val="24"/>
        </w:rPr>
        <w:t>кВ</w:t>
      </w:r>
      <w:proofErr w:type="spellEnd"/>
      <w:r w:rsidRPr="0055250E">
        <w:rPr>
          <w:sz w:val="24"/>
          <w:szCs w:val="24"/>
        </w:rPr>
        <w:t xml:space="preserve"> «Пречистое», на ПС 36/6 </w:t>
      </w:r>
      <w:proofErr w:type="spellStart"/>
      <w:r w:rsidRPr="0055250E">
        <w:rPr>
          <w:sz w:val="24"/>
          <w:szCs w:val="24"/>
        </w:rPr>
        <w:t>кВ</w:t>
      </w:r>
      <w:proofErr w:type="spellEnd"/>
      <w:r w:rsidRPr="0055250E">
        <w:rPr>
          <w:sz w:val="24"/>
          <w:szCs w:val="24"/>
        </w:rPr>
        <w:t xml:space="preserve"> «Заволжская», на ПС 110/35/10 </w:t>
      </w:r>
      <w:proofErr w:type="spellStart"/>
      <w:r w:rsidRPr="0055250E">
        <w:rPr>
          <w:sz w:val="24"/>
          <w:szCs w:val="24"/>
        </w:rPr>
        <w:t>кВ</w:t>
      </w:r>
      <w:proofErr w:type="spellEnd"/>
      <w:r w:rsidRPr="0055250E">
        <w:rPr>
          <w:sz w:val="24"/>
          <w:szCs w:val="24"/>
        </w:rPr>
        <w:t xml:space="preserve"> «НПЗ», на ПС 110</w:t>
      </w:r>
      <w:proofErr w:type="gramEnd"/>
      <w:r w:rsidRPr="0055250E">
        <w:rPr>
          <w:sz w:val="24"/>
          <w:szCs w:val="24"/>
        </w:rPr>
        <w:t xml:space="preserve">/6 </w:t>
      </w:r>
      <w:proofErr w:type="spellStart"/>
      <w:r w:rsidRPr="0055250E">
        <w:rPr>
          <w:sz w:val="24"/>
          <w:szCs w:val="24"/>
        </w:rPr>
        <w:t>кВ</w:t>
      </w:r>
      <w:proofErr w:type="spellEnd"/>
      <w:r w:rsidRPr="0055250E">
        <w:rPr>
          <w:sz w:val="24"/>
          <w:szCs w:val="24"/>
        </w:rPr>
        <w:t xml:space="preserve"> «Орион», на ПС 110/35/6 </w:t>
      </w:r>
      <w:proofErr w:type="spellStart"/>
      <w:r w:rsidRPr="0055250E">
        <w:rPr>
          <w:sz w:val="24"/>
          <w:szCs w:val="24"/>
        </w:rPr>
        <w:t>кВ</w:t>
      </w:r>
      <w:proofErr w:type="spellEnd"/>
      <w:r w:rsidRPr="0055250E">
        <w:rPr>
          <w:sz w:val="24"/>
          <w:szCs w:val="24"/>
        </w:rPr>
        <w:t xml:space="preserve"> «Павловская», на ПС 110/35/10 </w:t>
      </w:r>
      <w:proofErr w:type="spellStart"/>
      <w:r w:rsidRPr="0055250E">
        <w:rPr>
          <w:sz w:val="24"/>
          <w:szCs w:val="24"/>
        </w:rPr>
        <w:t>кВ</w:t>
      </w:r>
      <w:proofErr w:type="spellEnd"/>
      <w:r w:rsidRPr="0055250E">
        <w:rPr>
          <w:sz w:val="24"/>
          <w:szCs w:val="24"/>
        </w:rPr>
        <w:t xml:space="preserve"> «Константиново», на ПС 110/6 </w:t>
      </w:r>
      <w:proofErr w:type="spellStart"/>
      <w:r w:rsidRPr="0055250E">
        <w:rPr>
          <w:sz w:val="24"/>
          <w:szCs w:val="24"/>
        </w:rPr>
        <w:t>кВ</w:t>
      </w:r>
      <w:proofErr w:type="spellEnd"/>
      <w:r w:rsidRPr="0055250E">
        <w:rPr>
          <w:sz w:val="24"/>
          <w:szCs w:val="24"/>
        </w:rPr>
        <w:t xml:space="preserve"> «Перекоп», на ПС 110/10 </w:t>
      </w:r>
      <w:proofErr w:type="spellStart"/>
      <w:r w:rsidRPr="0055250E">
        <w:rPr>
          <w:sz w:val="24"/>
          <w:szCs w:val="24"/>
        </w:rPr>
        <w:t>кВ</w:t>
      </w:r>
      <w:proofErr w:type="spellEnd"/>
      <w:r w:rsidRPr="0055250E">
        <w:rPr>
          <w:sz w:val="24"/>
          <w:szCs w:val="24"/>
        </w:rPr>
        <w:t xml:space="preserve"> «Дружба», а так же в зданиях исполнительного аппарата</w:t>
      </w:r>
      <w:r w:rsidR="00366652" w:rsidRPr="0055250E">
        <w:rPr>
          <w:sz w:val="24"/>
          <w:szCs w:val="24"/>
        </w:rPr>
        <w:t xml:space="preserve"> для нужд ПАО «МРСК Центра»</w:t>
      </w:r>
      <w:r w:rsidR="00702B2C" w:rsidRPr="0055250E">
        <w:rPr>
          <w:sz w:val="24"/>
          <w:szCs w:val="24"/>
        </w:rPr>
        <w:t xml:space="preserve"> (филиал</w:t>
      </w:r>
      <w:r w:rsidRPr="0055250E">
        <w:rPr>
          <w:sz w:val="24"/>
          <w:szCs w:val="24"/>
        </w:rPr>
        <w:t>а</w:t>
      </w:r>
      <w:r w:rsidR="00702B2C" w:rsidRPr="0055250E">
        <w:rPr>
          <w:sz w:val="24"/>
          <w:szCs w:val="24"/>
        </w:rPr>
        <w:t xml:space="preserve"> </w:t>
      </w:r>
      <w:r w:rsidR="00862664" w:rsidRPr="0055250E">
        <w:rPr>
          <w:sz w:val="24"/>
          <w:szCs w:val="24"/>
        </w:rPr>
        <w:t>«Ярэнерго»</w:t>
      </w:r>
      <w:r w:rsidR="00702B2C" w:rsidRPr="0055250E">
        <w:rPr>
          <w:sz w:val="24"/>
          <w:szCs w:val="24"/>
        </w:rPr>
        <w:t>)</w:t>
      </w:r>
      <w:bookmarkEnd w:id="18"/>
      <w:r w:rsidR="00702B2C" w:rsidRPr="0055250E">
        <w:rPr>
          <w:sz w:val="24"/>
          <w:szCs w:val="24"/>
        </w:rPr>
        <w:t>.</w:t>
      </w:r>
    </w:p>
    <w:p w:rsidR="008C4223" w:rsidRPr="0055250E" w:rsidRDefault="008C4223" w:rsidP="00750D4A">
      <w:pPr>
        <w:keepNext/>
        <w:autoSpaceDE w:val="0"/>
        <w:autoSpaceDN w:val="0"/>
        <w:spacing w:line="264" w:lineRule="auto"/>
        <w:ind w:firstLine="540"/>
        <w:rPr>
          <w:sz w:val="24"/>
          <w:szCs w:val="24"/>
          <w:lang w:eastAsia="ru-RU"/>
        </w:rPr>
      </w:pPr>
      <w:r w:rsidRPr="0055250E">
        <w:rPr>
          <w:sz w:val="24"/>
          <w:szCs w:val="24"/>
        </w:rPr>
        <w:lastRenderedPageBreak/>
        <w:t xml:space="preserve">Количество лотов: </w:t>
      </w:r>
      <w:r w:rsidRPr="0055250E">
        <w:rPr>
          <w:b/>
          <w:sz w:val="24"/>
          <w:szCs w:val="24"/>
        </w:rPr>
        <w:t>1 (один)</w:t>
      </w:r>
      <w:r w:rsidRPr="0055250E">
        <w:rPr>
          <w:sz w:val="24"/>
          <w:szCs w:val="24"/>
        </w:rPr>
        <w:t>.</w:t>
      </w:r>
    </w:p>
    <w:bookmarkEnd w:id="19"/>
    <w:p w:rsidR="00804801" w:rsidRPr="0055250E" w:rsidRDefault="00B5344A" w:rsidP="00750D4A">
      <w:pPr>
        <w:pStyle w:val="a"/>
        <w:keepNext/>
        <w:numPr>
          <w:ilvl w:val="0"/>
          <w:numId w:val="0"/>
        </w:numPr>
        <w:spacing w:line="264" w:lineRule="auto"/>
        <w:ind w:left="360" w:hanging="360"/>
        <w:rPr>
          <w:sz w:val="24"/>
          <w:szCs w:val="24"/>
        </w:rPr>
      </w:pPr>
      <w:r w:rsidRPr="0055250E">
        <w:rPr>
          <w:sz w:val="24"/>
          <w:szCs w:val="24"/>
        </w:rPr>
        <w:t xml:space="preserve">Частичное </w:t>
      </w:r>
      <w:r w:rsidR="00BE644E" w:rsidRPr="0055250E">
        <w:rPr>
          <w:sz w:val="24"/>
          <w:szCs w:val="24"/>
        </w:rPr>
        <w:t>выполнение работ</w:t>
      </w:r>
      <w:r w:rsidRPr="0055250E">
        <w:rPr>
          <w:sz w:val="24"/>
          <w:szCs w:val="24"/>
        </w:rPr>
        <w:t xml:space="preserve"> не допускается.</w:t>
      </w:r>
    </w:p>
    <w:p w:rsidR="00717F60" w:rsidRPr="0055250E"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55250E">
        <w:rPr>
          <w:sz w:val="24"/>
          <w:szCs w:val="24"/>
        </w:rPr>
        <w:t>Сроки</w:t>
      </w:r>
      <w:r w:rsidR="00717F60" w:rsidRPr="0055250E">
        <w:rPr>
          <w:sz w:val="24"/>
          <w:szCs w:val="24"/>
        </w:rPr>
        <w:t xml:space="preserve"> </w:t>
      </w:r>
      <w:r w:rsidR="00BE644E" w:rsidRPr="0055250E">
        <w:rPr>
          <w:sz w:val="24"/>
          <w:szCs w:val="24"/>
        </w:rPr>
        <w:t>выполнения работ</w:t>
      </w:r>
      <w:r w:rsidR="00717F60" w:rsidRPr="0055250E">
        <w:rPr>
          <w:sz w:val="24"/>
          <w:szCs w:val="24"/>
        </w:rPr>
        <w:t xml:space="preserve">: </w:t>
      </w:r>
      <w:r w:rsidR="0055250E" w:rsidRPr="0055250E">
        <w:rPr>
          <w:sz w:val="24"/>
          <w:szCs w:val="24"/>
        </w:rPr>
        <w:t>В течение 60 (шестидесяти) календарных дней с момента заключения договора</w:t>
      </w:r>
      <w:r w:rsidR="00717F60" w:rsidRPr="0055250E">
        <w:rPr>
          <w:sz w:val="24"/>
          <w:szCs w:val="24"/>
        </w:rPr>
        <w:t>.</w:t>
      </w:r>
      <w:bookmarkEnd w:id="20"/>
    </w:p>
    <w:p w:rsidR="008D2928" w:rsidRPr="0055250E"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 xml:space="preserve">Выполнение </w:t>
      </w:r>
      <w:r w:rsidRPr="0055250E">
        <w:rPr>
          <w:sz w:val="24"/>
          <w:szCs w:val="24"/>
        </w:rPr>
        <w:t>работ</w:t>
      </w:r>
      <w:r w:rsidR="00366652" w:rsidRPr="0055250E">
        <w:rPr>
          <w:sz w:val="24"/>
          <w:szCs w:val="24"/>
        </w:rPr>
        <w:t xml:space="preserve"> Участником будет осуществляться на объектах Заказчика.</w:t>
      </w:r>
      <w:bookmarkEnd w:id="21"/>
    </w:p>
    <w:p w:rsidR="00717F60" w:rsidRPr="0055250E"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55250E">
        <w:rPr>
          <w:iCs/>
          <w:sz w:val="24"/>
          <w:szCs w:val="24"/>
        </w:rPr>
        <w:t xml:space="preserve">Форма и порядок оплаты: </w:t>
      </w:r>
      <w:r w:rsidR="00BE644E" w:rsidRPr="0055250E">
        <w:rPr>
          <w:sz w:val="24"/>
          <w:szCs w:val="24"/>
        </w:rPr>
        <w:t xml:space="preserve">безналичный расчет, в течение 30 (тридцати) </w:t>
      </w:r>
      <w:r w:rsidR="00E961F5">
        <w:rPr>
          <w:sz w:val="24"/>
          <w:szCs w:val="24"/>
        </w:rPr>
        <w:t>календарных</w:t>
      </w:r>
      <w:r w:rsidR="00BE644E" w:rsidRPr="0055250E">
        <w:rPr>
          <w:sz w:val="24"/>
          <w:szCs w:val="24"/>
        </w:rPr>
        <w:t xml:space="preserve"> дней с момента подписания сторонами Акта приемки выполненных работ и предоставления счета-фактуры.</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5250E">
        <w:rPr>
          <w:iCs/>
          <w:sz w:val="24"/>
          <w:szCs w:val="24"/>
        </w:rPr>
        <w:t xml:space="preserve">Порядок проведения </w:t>
      </w:r>
      <w:r w:rsidR="00C05EF6" w:rsidRPr="0055250E">
        <w:rPr>
          <w:iCs/>
          <w:sz w:val="24"/>
          <w:szCs w:val="24"/>
        </w:rPr>
        <w:t>запроса предложений</w:t>
      </w:r>
      <w:r w:rsidR="00C05EF6" w:rsidRPr="00E71A48">
        <w:rPr>
          <w:iCs/>
          <w:sz w:val="24"/>
          <w:szCs w:val="24"/>
        </w:rPr>
        <w:t xml:space="preserve">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27702">
        <w:rPr>
          <w:iCs/>
          <w:sz w:val="24"/>
          <w:szCs w:val="24"/>
        </w:rPr>
        <w:fldChar w:fldCharType="begin"/>
      </w:r>
      <w:r w:rsidR="00E71A48">
        <w:rPr>
          <w:iCs/>
          <w:sz w:val="24"/>
          <w:szCs w:val="24"/>
        </w:rPr>
        <w:instrText xml:space="preserve"> REF _Ref311232052 \r \h </w:instrText>
      </w:r>
      <w:r w:rsidR="00327702">
        <w:rPr>
          <w:iCs/>
          <w:sz w:val="24"/>
          <w:szCs w:val="24"/>
        </w:rPr>
      </w:r>
      <w:r w:rsidR="00327702">
        <w:rPr>
          <w:iCs/>
          <w:sz w:val="24"/>
          <w:szCs w:val="24"/>
        </w:rPr>
        <w:fldChar w:fldCharType="separate"/>
      </w:r>
      <w:r w:rsidR="0070782E">
        <w:rPr>
          <w:iCs/>
          <w:sz w:val="24"/>
          <w:szCs w:val="24"/>
        </w:rPr>
        <w:t>3</w:t>
      </w:r>
      <w:r w:rsidR="0032770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27702">
        <w:rPr>
          <w:sz w:val="24"/>
          <w:szCs w:val="24"/>
        </w:rPr>
        <w:fldChar w:fldCharType="begin"/>
      </w:r>
      <w:r w:rsidR="008D2928">
        <w:rPr>
          <w:sz w:val="24"/>
          <w:szCs w:val="24"/>
        </w:rPr>
        <w:instrText xml:space="preserve"> REF _Ref440270568 \r \h </w:instrText>
      </w:r>
      <w:r w:rsidR="00327702">
        <w:rPr>
          <w:sz w:val="24"/>
          <w:szCs w:val="24"/>
        </w:rPr>
      </w:r>
      <w:r w:rsidR="00327702">
        <w:rPr>
          <w:sz w:val="24"/>
          <w:szCs w:val="24"/>
        </w:rPr>
        <w:fldChar w:fldCharType="separate"/>
      </w:r>
      <w:r w:rsidR="0070782E">
        <w:rPr>
          <w:sz w:val="24"/>
          <w:szCs w:val="24"/>
        </w:rPr>
        <w:t>4</w:t>
      </w:r>
      <w:r w:rsidR="0032770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426">
        <w:fldChar w:fldCharType="begin"/>
      </w:r>
      <w:r w:rsidR="00C13426">
        <w:instrText xml:space="preserve"> REF _Ref305973574 \r \h  \* MERGEFORMAT </w:instrText>
      </w:r>
      <w:r w:rsidR="00C13426">
        <w:fldChar w:fldCharType="separate"/>
      </w:r>
      <w:r w:rsidR="0070782E">
        <w:t>2</w:t>
      </w:r>
      <w:r w:rsidR="00C1342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27702">
        <w:rPr>
          <w:iCs/>
          <w:sz w:val="24"/>
          <w:szCs w:val="24"/>
        </w:rPr>
        <w:fldChar w:fldCharType="begin"/>
      </w:r>
      <w:r w:rsidR="008D2928">
        <w:rPr>
          <w:iCs/>
          <w:sz w:val="24"/>
          <w:szCs w:val="24"/>
        </w:rPr>
        <w:instrText xml:space="preserve"> REF _Ref440270602 \r \h </w:instrText>
      </w:r>
      <w:r w:rsidR="00327702">
        <w:rPr>
          <w:iCs/>
          <w:sz w:val="24"/>
          <w:szCs w:val="24"/>
        </w:rPr>
      </w:r>
      <w:r w:rsidR="00327702">
        <w:rPr>
          <w:iCs/>
          <w:sz w:val="24"/>
          <w:szCs w:val="24"/>
        </w:rPr>
        <w:fldChar w:fldCharType="separate"/>
      </w:r>
      <w:r w:rsidR="0070782E">
        <w:rPr>
          <w:iCs/>
          <w:sz w:val="24"/>
          <w:szCs w:val="24"/>
        </w:rPr>
        <w:t>5</w:t>
      </w:r>
      <w:r w:rsidR="0032770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C13426">
        <w:fldChar w:fldCharType="begin"/>
      </w:r>
      <w:r w:rsidR="00C13426">
        <w:instrText xml:space="preserve"> REF _Ref440270637 \r \h  \* MERGEFORMAT </w:instrText>
      </w:r>
      <w:r w:rsidR="00C13426">
        <w:fldChar w:fldCharType="separate"/>
      </w:r>
      <w:r w:rsidR="0070782E" w:rsidRPr="0070782E">
        <w:rPr>
          <w:sz w:val="24"/>
          <w:szCs w:val="24"/>
        </w:rPr>
        <w:t>1.1.5</w:t>
      </w:r>
      <w:r w:rsidR="00C13426">
        <w:fldChar w:fldCharType="end"/>
      </w:r>
      <w:r w:rsidRPr="00392410">
        <w:rPr>
          <w:sz w:val="24"/>
          <w:szCs w:val="24"/>
        </w:rPr>
        <w:t xml:space="preserve">, </w:t>
      </w:r>
      <w:r w:rsidR="00C13426">
        <w:fldChar w:fldCharType="begin"/>
      </w:r>
      <w:r w:rsidR="00C13426">
        <w:instrText xml:space="preserve"> REF _Ref440270663 \r \h  \* MERGEFORMAT </w:instrText>
      </w:r>
      <w:r w:rsidR="00C13426">
        <w:fldChar w:fldCharType="separate"/>
      </w:r>
      <w:r w:rsidR="0070782E" w:rsidRPr="0070782E">
        <w:rPr>
          <w:sz w:val="24"/>
          <w:szCs w:val="24"/>
        </w:rPr>
        <w:t>1.1.7</w:t>
      </w:r>
      <w:r w:rsidR="00C13426">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C13426">
        <w:fldChar w:fldCharType="begin"/>
      </w:r>
      <w:r w:rsidR="00C13426">
        <w:instrText xml:space="preserve"> REF _Ref440270637 \r \h  \* MERGEFORMAT </w:instrText>
      </w:r>
      <w:r w:rsidR="00C13426">
        <w:fldChar w:fldCharType="separate"/>
      </w:r>
      <w:r w:rsidR="0070782E" w:rsidRPr="0070782E">
        <w:rPr>
          <w:sz w:val="24"/>
          <w:szCs w:val="24"/>
        </w:rPr>
        <w:t>1.1.5</w:t>
      </w:r>
      <w:r w:rsidR="00C13426">
        <w:fldChar w:fldCharType="end"/>
      </w:r>
      <w:r w:rsidR="008D2928" w:rsidRPr="00392410">
        <w:rPr>
          <w:sz w:val="24"/>
          <w:szCs w:val="24"/>
        </w:rPr>
        <w:t xml:space="preserve">, </w:t>
      </w:r>
      <w:r w:rsidR="00C13426">
        <w:fldChar w:fldCharType="begin"/>
      </w:r>
      <w:r w:rsidR="00C13426">
        <w:instrText xml:space="preserve"> REF _Ref440270663 \r \h  \* MERGEFORMAT </w:instrText>
      </w:r>
      <w:r w:rsidR="00C13426">
        <w:fldChar w:fldCharType="separate"/>
      </w:r>
      <w:r w:rsidR="0070782E" w:rsidRPr="0070782E">
        <w:rPr>
          <w:sz w:val="24"/>
          <w:szCs w:val="24"/>
        </w:rPr>
        <w:t>1.1.7</w:t>
      </w:r>
      <w:r w:rsidR="00C13426">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27702">
        <w:rPr>
          <w:sz w:val="24"/>
          <w:szCs w:val="24"/>
        </w:rPr>
        <w:fldChar w:fldCharType="begin"/>
      </w:r>
      <w:r w:rsidR="008D2928">
        <w:rPr>
          <w:sz w:val="24"/>
          <w:szCs w:val="24"/>
        </w:rPr>
        <w:instrText xml:space="preserve"> REF _Ref440270663 \r \h </w:instrText>
      </w:r>
      <w:r w:rsidR="00327702">
        <w:rPr>
          <w:sz w:val="24"/>
          <w:szCs w:val="24"/>
        </w:rPr>
      </w:r>
      <w:r w:rsidR="00327702">
        <w:rPr>
          <w:sz w:val="24"/>
          <w:szCs w:val="24"/>
        </w:rPr>
        <w:fldChar w:fldCharType="separate"/>
      </w:r>
      <w:r w:rsidR="0070782E">
        <w:rPr>
          <w:sz w:val="24"/>
          <w:szCs w:val="24"/>
        </w:rPr>
        <w:t>1.1.7</w:t>
      </w:r>
      <w:r w:rsidR="0032770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696"/>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Опубликованное в соответствии с п.</w:t>
      </w:r>
      <w:r w:rsidR="00D421AA" w:rsidRPr="00E71A48">
        <w:rPr>
          <w:sz w:val="24"/>
          <w:szCs w:val="24"/>
        </w:rPr>
        <w:t xml:space="preserve"> </w:t>
      </w:r>
      <w:r w:rsidR="00C13426">
        <w:fldChar w:fldCharType="begin"/>
      </w:r>
      <w:r w:rsidR="00C13426">
        <w:instrText xml:space="preserve"> REF _Ref305973033 \r \h  \* MERGEFORMAT </w:instrText>
      </w:r>
      <w:r w:rsidR="00C13426">
        <w:fldChar w:fldCharType="separate"/>
      </w:r>
      <w:r w:rsidR="0070782E" w:rsidRPr="0070782E">
        <w:rPr>
          <w:sz w:val="24"/>
          <w:szCs w:val="24"/>
        </w:rPr>
        <w:t>3.2</w:t>
      </w:r>
      <w:r w:rsidR="00C1342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697"/>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C13426">
        <w:fldChar w:fldCharType="begin"/>
      </w:r>
      <w:r w:rsidR="00C13426">
        <w:instrText xml:space="preserve"> REF _Ref191386109 \n \h  \* MERGEFORMAT </w:instrText>
      </w:r>
      <w:r w:rsidR="00C13426">
        <w:fldChar w:fldCharType="separate"/>
      </w:r>
      <w:r w:rsidR="0070782E" w:rsidRPr="0070782E">
        <w:rPr>
          <w:color w:val="000000"/>
          <w:sz w:val="24"/>
          <w:szCs w:val="24"/>
        </w:rPr>
        <w:t>3.3.2</w:t>
      </w:r>
      <w:r w:rsidR="00C13426">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327702">
        <w:rPr>
          <w:sz w:val="24"/>
          <w:szCs w:val="24"/>
        </w:rPr>
        <w:fldChar w:fldCharType="begin"/>
      </w:r>
      <w:r w:rsidR="00F21407">
        <w:rPr>
          <w:bCs w:val="0"/>
          <w:sz w:val="24"/>
          <w:szCs w:val="24"/>
        </w:rPr>
        <w:instrText xml:space="preserve"> REF _Ref442189588 \r \h </w:instrText>
      </w:r>
      <w:r w:rsidR="00327702">
        <w:rPr>
          <w:sz w:val="24"/>
          <w:szCs w:val="24"/>
        </w:rPr>
      </w:r>
      <w:r w:rsidR="00327702">
        <w:rPr>
          <w:sz w:val="24"/>
          <w:szCs w:val="24"/>
        </w:rPr>
        <w:fldChar w:fldCharType="separate"/>
      </w:r>
      <w:r w:rsidR="0070782E">
        <w:rPr>
          <w:bCs w:val="0"/>
          <w:sz w:val="24"/>
          <w:szCs w:val="24"/>
        </w:rPr>
        <w:t>у)</w:t>
      </w:r>
      <w:r w:rsidR="00327702">
        <w:rPr>
          <w:sz w:val="24"/>
          <w:szCs w:val="24"/>
        </w:rPr>
        <w:fldChar w:fldCharType="end"/>
      </w:r>
      <w:r w:rsidR="00F21407" w:rsidRPr="00F21407">
        <w:rPr>
          <w:sz w:val="24"/>
          <w:szCs w:val="24"/>
        </w:rPr>
        <w:t xml:space="preserve"> п. </w:t>
      </w:r>
      <w:r w:rsidR="00C13426">
        <w:fldChar w:fldCharType="begin"/>
      </w:r>
      <w:r w:rsidR="00C13426">
        <w:instrText xml:space="preserve"> REF _Ref306005578 \r \h  \* MERGEFORMAT </w:instrText>
      </w:r>
      <w:r w:rsidR="00C13426">
        <w:fldChar w:fldCharType="separate"/>
      </w:r>
      <w:r w:rsidR="0070782E" w:rsidRPr="0070782E">
        <w:rPr>
          <w:sz w:val="24"/>
          <w:szCs w:val="24"/>
        </w:rPr>
        <w:t>3.3.8.3</w:t>
      </w:r>
      <w:r w:rsidR="00C13426">
        <w:fldChar w:fldCharType="end"/>
      </w:r>
      <w:r w:rsidR="00F21407" w:rsidRPr="00F21407">
        <w:rPr>
          <w:sz w:val="24"/>
          <w:szCs w:val="24"/>
        </w:rPr>
        <w:t xml:space="preserve"> и подразделе </w:t>
      </w:r>
      <w:r w:rsidR="00C13426">
        <w:fldChar w:fldCharType="begin"/>
      </w:r>
      <w:r w:rsidR="00C13426">
        <w:instrText xml:space="preserve"> REF _Ref441574649 \r \h  \* MERGEFORMAT </w:instrText>
      </w:r>
      <w:r w:rsidR="00C13426">
        <w:fldChar w:fldCharType="separate"/>
      </w:r>
      <w:r w:rsidR="0070782E" w:rsidRPr="0070782E">
        <w:rPr>
          <w:sz w:val="24"/>
          <w:szCs w:val="24"/>
        </w:rPr>
        <w:t>5.18</w:t>
      </w:r>
      <w:r w:rsidR="00C13426">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lastRenderedPageBreak/>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698"/>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C13426">
        <w:fldChar w:fldCharType="begin"/>
      </w:r>
      <w:r w:rsidR="00C13426">
        <w:instrText xml:space="preserve"> REF _Ref191386164 \r \h  \* MERGEFORMAT </w:instrText>
      </w:r>
      <w:r w:rsidR="00C13426">
        <w:fldChar w:fldCharType="separate"/>
      </w:r>
      <w:r w:rsidR="0070782E" w:rsidRPr="0070782E">
        <w:rPr>
          <w:sz w:val="24"/>
          <w:szCs w:val="24"/>
        </w:rPr>
        <w:t xml:space="preserve"> 1.4.1 </w:t>
      </w:r>
      <w:r w:rsidR="00C1342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426">
        <w:fldChar w:fldCharType="begin"/>
      </w:r>
      <w:r w:rsidR="00C13426">
        <w:instrText xml:space="preserve"> REF _Ref306978606 \r \h  \* MERGEFORMAT </w:instrText>
      </w:r>
      <w:r w:rsidR="00C13426">
        <w:fldChar w:fldCharType="separate"/>
      </w:r>
      <w:r w:rsidR="0070782E" w:rsidRPr="0070782E">
        <w:rPr>
          <w:sz w:val="24"/>
          <w:szCs w:val="24"/>
        </w:rPr>
        <w:t xml:space="preserve"> 1.4.2 </w:t>
      </w:r>
      <w:r w:rsidR="00C1342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699"/>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w:t>
      </w:r>
      <w:r w:rsidRPr="00E71A48">
        <w:rPr>
          <w:sz w:val="24"/>
          <w:szCs w:val="24"/>
        </w:rPr>
        <w:lastRenderedPageBreak/>
        <w:t xml:space="preserve">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426">
        <w:fldChar w:fldCharType="begin"/>
      </w:r>
      <w:r w:rsidR="00C13426">
        <w:instrText xml:space="preserve"> REF _Ref306114966 \r \h  \* MERGEFORMAT </w:instrText>
      </w:r>
      <w:r w:rsidR="00C13426">
        <w:fldChar w:fldCharType="separate"/>
      </w:r>
      <w:r w:rsidR="0070782E" w:rsidRPr="0070782E">
        <w:rPr>
          <w:sz w:val="24"/>
          <w:szCs w:val="24"/>
        </w:rPr>
        <w:t>3.3.11</w:t>
      </w:r>
      <w:r w:rsidR="00C13426">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w:t>
      </w:r>
      <w:r w:rsidRPr="00E71A48">
        <w:rPr>
          <w:sz w:val="24"/>
          <w:szCs w:val="24"/>
        </w:rPr>
        <w:lastRenderedPageBreak/>
        <w:t xml:space="preserve">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700"/>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27702">
        <w:rPr>
          <w:b w:val="0"/>
        </w:rPr>
        <w:fldChar w:fldCharType="begin"/>
      </w:r>
      <w:r w:rsidR="002D4BC6">
        <w:rPr>
          <w:b w:val="0"/>
        </w:rPr>
        <w:instrText xml:space="preserve"> REF _Ref440275279 \r \h </w:instrText>
      </w:r>
      <w:r w:rsidR="00327702">
        <w:rPr>
          <w:b w:val="0"/>
        </w:rPr>
      </w:r>
      <w:r w:rsidR="00327702">
        <w:rPr>
          <w:b w:val="0"/>
        </w:rPr>
        <w:fldChar w:fldCharType="separate"/>
      </w:r>
      <w:r w:rsidR="0070782E">
        <w:rPr>
          <w:b w:val="0"/>
        </w:rPr>
        <w:t>1.1.4</w:t>
      </w:r>
      <w:r w:rsidR="0032770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r w:rsidR="002D4BC6">
        <w:rPr>
          <w:b w:val="0"/>
        </w:rPr>
        <w:t xml:space="preserve"> </w:t>
      </w:r>
    </w:p>
    <w:p w:rsidR="002D4BC6" w:rsidRPr="002D4BC6" w:rsidRDefault="002D4BC6" w:rsidP="00750D4A">
      <w:pPr>
        <w:pStyle w:val="3"/>
        <w:ind w:left="0" w:firstLine="709"/>
        <w:jc w:val="both"/>
        <w:rPr>
          <w:b w:val="0"/>
        </w:rPr>
      </w:pPr>
      <w:bookmarkStart w:id="63" w:name="_Toc440361306"/>
      <w:bookmarkStart w:id="64" w:name="_Toc440376061"/>
      <w:bookmarkStart w:id="65" w:name="_Toc440376188"/>
      <w:bookmarkStart w:id="66" w:name="_Toc440382453"/>
      <w:bookmarkStart w:id="67" w:name="_Toc440447123"/>
      <w:bookmarkStart w:id="68" w:name="_Toc440620803"/>
      <w:bookmarkStart w:id="69" w:name="_Toc440631438"/>
      <w:bookmarkStart w:id="70" w:name="_Toc440875678"/>
      <w:bookmarkStart w:id="71"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426">
        <w:fldChar w:fldCharType="begin"/>
      </w:r>
      <w:r w:rsidR="00C13426">
        <w:instrText xml:space="preserve"> REF _Ref305973147 \r \h  \* MERGEFORMAT </w:instrText>
      </w:r>
      <w:r w:rsidR="00C13426">
        <w:fldChar w:fldCharType="separate"/>
      </w:r>
      <w:r w:rsidR="0070782E" w:rsidRPr="0070782E">
        <w:rPr>
          <w:b w:val="0"/>
          <w:szCs w:val="24"/>
        </w:rPr>
        <w:t>3.3</w:t>
      </w:r>
      <w:r w:rsidR="00C13426">
        <w:fldChar w:fldCharType="end"/>
      </w:r>
      <w:r w:rsidRPr="002D4BC6">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p>
    <w:p w:rsidR="002D4BC6" w:rsidRPr="002D4BC6" w:rsidRDefault="002D4BC6" w:rsidP="00750D4A">
      <w:pPr>
        <w:pStyle w:val="3"/>
        <w:numPr>
          <w:ilvl w:val="3"/>
          <w:numId w:val="1"/>
        </w:numPr>
        <w:ind w:left="709" w:firstLine="0"/>
        <w:jc w:val="both"/>
        <w:rPr>
          <w:b w:val="0"/>
          <w:szCs w:val="24"/>
        </w:rPr>
      </w:pPr>
      <w:bookmarkStart w:id="72" w:name="_Toc440361307"/>
      <w:bookmarkStart w:id="73" w:name="_Toc440376062"/>
      <w:bookmarkStart w:id="74" w:name="_Toc440376189"/>
      <w:bookmarkStart w:id="75" w:name="_Toc440382454"/>
      <w:bookmarkStart w:id="76" w:name="_Toc440447124"/>
      <w:bookmarkStart w:id="77" w:name="_Toc440620804"/>
      <w:bookmarkStart w:id="78" w:name="_Toc440631439"/>
      <w:bookmarkStart w:id="79" w:name="_Toc440875679"/>
      <w:bookmarkStart w:id="80" w:name="_Toc441131703"/>
      <w:r w:rsidRPr="002D4BC6">
        <w:rPr>
          <w:b w:val="0"/>
          <w:szCs w:val="24"/>
        </w:rPr>
        <w:t xml:space="preserve">Письмо о подаче оферты (подраздел </w:t>
      </w:r>
      <w:r w:rsidR="00C13426">
        <w:fldChar w:fldCharType="begin"/>
      </w:r>
      <w:r w:rsidR="00C13426">
        <w:instrText xml:space="preserve"> REF _Ref55336310 \r \h  \* MERGEFORMAT </w:instrText>
      </w:r>
      <w:r w:rsidR="00C13426">
        <w:fldChar w:fldCharType="separate"/>
      </w:r>
      <w:r w:rsidR="0070782E" w:rsidRPr="0070782E">
        <w:rPr>
          <w:b w:val="0"/>
          <w:szCs w:val="24"/>
        </w:rPr>
        <w:t>5.1</w:t>
      </w:r>
      <w:r w:rsidR="00C1342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2"/>
      <w:bookmarkEnd w:id="73"/>
      <w:bookmarkEnd w:id="74"/>
      <w:bookmarkEnd w:id="75"/>
      <w:bookmarkEnd w:id="76"/>
      <w:bookmarkEnd w:id="77"/>
      <w:bookmarkEnd w:id="78"/>
      <w:bookmarkEnd w:id="79"/>
      <w:bookmarkEnd w:id="80"/>
    </w:p>
    <w:p w:rsidR="002D4BC6" w:rsidRPr="002D4BC6" w:rsidRDefault="002D4BC6" w:rsidP="00750D4A">
      <w:pPr>
        <w:pStyle w:val="3"/>
        <w:numPr>
          <w:ilvl w:val="3"/>
          <w:numId w:val="1"/>
        </w:numPr>
        <w:ind w:left="709" w:firstLine="0"/>
        <w:jc w:val="both"/>
        <w:rPr>
          <w:b w:val="0"/>
          <w:szCs w:val="24"/>
        </w:rPr>
      </w:pPr>
      <w:bookmarkStart w:id="81" w:name="_Toc440361308"/>
      <w:bookmarkStart w:id="82" w:name="_Toc440376063"/>
      <w:bookmarkStart w:id="83" w:name="_Toc440376190"/>
      <w:bookmarkStart w:id="84" w:name="_Toc440382455"/>
      <w:bookmarkStart w:id="85" w:name="_Toc440447125"/>
      <w:bookmarkStart w:id="86" w:name="_Toc440620805"/>
      <w:bookmarkStart w:id="87" w:name="_Toc440631440"/>
      <w:bookmarkStart w:id="88" w:name="_Toc440875680"/>
      <w:bookmarkStart w:id="89"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C13426">
        <w:fldChar w:fldCharType="begin"/>
      </w:r>
      <w:r w:rsidR="00C13426">
        <w:instrText xml:space="preserve"> REF _Ref440284918 \r \h  \* MERGEFORMAT </w:instrText>
      </w:r>
      <w:r w:rsidR="00C13426">
        <w:fldChar w:fldCharType="separate"/>
      </w:r>
      <w:r w:rsidR="0070782E" w:rsidRPr="0070782E">
        <w:rPr>
          <w:b w:val="0"/>
          <w:szCs w:val="24"/>
        </w:rPr>
        <w:t>5.2</w:t>
      </w:r>
      <w:r w:rsidR="00C13426">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C13426">
        <w:fldChar w:fldCharType="begin"/>
      </w:r>
      <w:r w:rsidR="00C13426">
        <w:instrText xml:space="preserve"> REF _Ref440537086 \r \h  \* MERGEFORMAT </w:instrText>
      </w:r>
      <w:r w:rsidR="00C13426">
        <w:fldChar w:fldCharType="separate"/>
      </w:r>
      <w:r w:rsidR="0070782E" w:rsidRPr="0070782E">
        <w:rPr>
          <w:b w:val="0"/>
          <w:bCs w:val="0"/>
          <w:szCs w:val="24"/>
        </w:rPr>
        <w:t>5.3</w:t>
      </w:r>
      <w:r w:rsidR="00C13426">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C13426">
        <w:fldChar w:fldCharType="begin"/>
      </w:r>
      <w:r w:rsidR="00C13426">
        <w:instrText xml:space="preserve"> REF _Ref440284947 \r \h  \* MERGEFORMAT </w:instrText>
      </w:r>
      <w:r w:rsidR="00C13426">
        <w:fldChar w:fldCharType="separate"/>
      </w:r>
      <w:r w:rsidR="0070782E" w:rsidRPr="0070782E">
        <w:rPr>
          <w:b w:val="0"/>
          <w:szCs w:val="24"/>
        </w:rPr>
        <w:t>5.4</w:t>
      </w:r>
      <w:r w:rsidR="00C1342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327702">
        <w:rPr>
          <w:b w:val="0"/>
          <w:szCs w:val="24"/>
        </w:rPr>
        <w:fldChar w:fldCharType="begin"/>
      </w:r>
      <w:r w:rsidR="00B8118F">
        <w:rPr>
          <w:b w:val="0"/>
          <w:szCs w:val="24"/>
        </w:rPr>
        <w:instrText xml:space="preserve"> REF _Ref440361439 \r \h </w:instrText>
      </w:r>
      <w:r w:rsidR="00327702">
        <w:rPr>
          <w:b w:val="0"/>
          <w:szCs w:val="24"/>
        </w:rPr>
      </w:r>
      <w:r w:rsidR="00327702">
        <w:rPr>
          <w:b w:val="0"/>
          <w:szCs w:val="24"/>
        </w:rPr>
        <w:fldChar w:fldCharType="separate"/>
      </w:r>
      <w:r w:rsidR="0070782E">
        <w:rPr>
          <w:b w:val="0"/>
          <w:szCs w:val="24"/>
        </w:rPr>
        <w:t>5.5</w:t>
      </w:r>
      <w:r w:rsidR="0032770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27702">
        <w:rPr>
          <w:b w:val="0"/>
          <w:szCs w:val="24"/>
        </w:rPr>
        <w:fldChar w:fldCharType="begin"/>
      </w:r>
      <w:r w:rsidR="00B8118F">
        <w:rPr>
          <w:b w:val="0"/>
          <w:szCs w:val="24"/>
        </w:rPr>
        <w:instrText xml:space="preserve"> REF _Ref440361531 \r \h </w:instrText>
      </w:r>
      <w:r w:rsidR="00327702">
        <w:rPr>
          <w:b w:val="0"/>
          <w:szCs w:val="24"/>
        </w:rPr>
      </w:r>
      <w:r w:rsidR="00327702">
        <w:rPr>
          <w:b w:val="0"/>
          <w:szCs w:val="24"/>
        </w:rPr>
        <w:fldChar w:fldCharType="separate"/>
      </w:r>
      <w:r w:rsidR="0070782E">
        <w:rPr>
          <w:b w:val="0"/>
          <w:szCs w:val="24"/>
        </w:rPr>
        <w:t>5.6</w:t>
      </w:r>
      <w:r w:rsidR="0032770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1"/>
      <w:bookmarkEnd w:id="82"/>
      <w:bookmarkEnd w:id="83"/>
      <w:bookmarkEnd w:id="84"/>
      <w:bookmarkEnd w:id="85"/>
      <w:bookmarkEnd w:id="86"/>
      <w:bookmarkEnd w:id="87"/>
      <w:bookmarkEnd w:id="88"/>
      <w:bookmarkEnd w:id="89"/>
      <w:r w:rsidR="00AE556B">
        <w:rPr>
          <w:b w:val="0"/>
          <w:szCs w:val="24"/>
        </w:rPr>
        <w:t xml:space="preserve"> </w:t>
      </w:r>
    </w:p>
    <w:p w:rsidR="002D4BC6" w:rsidRPr="002D4BC6" w:rsidRDefault="002D4BC6" w:rsidP="00750D4A">
      <w:pPr>
        <w:pStyle w:val="3"/>
        <w:ind w:left="0" w:firstLine="709"/>
        <w:jc w:val="both"/>
        <w:rPr>
          <w:b w:val="0"/>
          <w:szCs w:val="24"/>
        </w:rPr>
      </w:pPr>
      <w:bookmarkStart w:id="90" w:name="_Toc440361309"/>
      <w:bookmarkStart w:id="91" w:name="_Toc440376064"/>
      <w:bookmarkStart w:id="92" w:name="_Toc440376191"/>
      <w:bookmarkStart w:id="93" w:name="_Toc440382456"/>
      <w:bookmarkStart w:id="94" w:name="_Toc440447126"/>
      <w:bookmarkStart w:id="95" w:name="_Toc440620806"/>
      <w:bookmarkStart w:id="96" w:name="_Toc440631441"/>
      <w:bookmarkStart w:id="97" w:name="_Toc440875681"/>
      <w:bookmarkStart w:id="98"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27702">
        <w:rPr>
          <w:b w:val="0"/>
          <w:szCs w:val="24"/>
        </w:rPr>
        <w:fldChar w:fldCharType="begin"/>
      </w:r>
      <w:r>
        <w:rPr>
          <w:b w:val="0"/>
          <w:szCs w:val="24"/>
        </w:rPr>
        <w:instrText xml:space="preserve"> REF _Ref440285128 \r \h </w:instrText>
      </w:r>
      <w:r w:rsidR="00327702">
        <w:rPr>
          <w:b w:val="0"/>
          <w:szCs w:val="24"/>
        </w:rPr>
      </w:r>
      <w:r w:rsidR="00327702">
        <w:rPr>
          <w:b w:val="0"/>
          <w:szCs w:val="24"/>
        </w:rPr>
        <w:fldChar w:fldCharType="separate"/>
      </w:r>
      <w:r w:rsidR="0070782E">
        <w:rPr>
          <w:b w:val="0"/>
          <w:szCs w:val="24"/>
        </w:rPr>
        <w:t>3.3.14</w:t>
      </w:r>
      <w:r w:rsidR="0032770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90"/>
      <w:bookmarkEnd w:id="91"/>
      <w:bookmarkEnd w:id="92"/>
      <w:bookmarkEnd w:id="93"/>
      <w:bookmarkEnd w:id="94"/>
      <w:bookmarkEnd w:id="95"/>
      <w:bookmarkEnd w:id="96"/>
      <w:bookmarkEnd w:id="97"/>
      <w:bookmarkEnd w:id="98"/>
    </w:p>
    <w:p w:rsidR="002D4BC6" w:rsidRPr="002D4BC6" w:rsidRDefault="002D4BC6" w:rsidP="00750D4A">
      <w:pPr>
        <w:pStyle w:val="3"/>
        <w:ind w:left="0" w:firstLine="709"/>
        <w:jc w:val="both"/>
        <w:rPr>
          <w:b w:val="0"/>
          <w:szCs w:val="24"/>
        </w:rPr>
      </w:pPr>
      <w:bookmarkStart w:id="99" w:name="_Toc440361310"/>
      <w:bookmarkStart w:id="100" w:name="_Toc440376065"/>
      <w:bookmarkStart w:id="101" w:name="_Toc440376192"/>
      <w:bookmarkStart w:id="102" w:name="_Toc440382457"/>
      <w:bookmarkStart w:id="103" w:name="_Toc440447127"/>
      <w:bookmarkStart w:id="104" w:name="_Toc440620807"/>
      <w:bookmarkStart w:id="105" w:name="_Toc440631442"/>
      <w:bookmarkStart w:id="106" w:name="_Toc440875682"/>
      <w:bookmarkStart w:id="107" w:name="_Toc441131706"/>
      <w:r w:rsidRPr="002D4BC6">
        <w:rPr>
          <w:b w:val="0"/>
          <w:szCs w:val="24"/>
        </w:rPr>
        <w:t xml:space="preserve">Оценка заявок (подраздел </w:t>
      </w:r>
      <w:r w:rsidR="00327702">
        <w:rPr>
          <w:b w:val="0"/>
          <w:szCs w:val="24"/>
        </w:rPr>
        <w:fldChar w:fldCharType="begin"/>
      </w:r>
      <w:r>
        <w:rPr>
          <w:b w:val="0"/>
          <w:szCs w:val="24"/>
        </w:rPr>
        <w:instrText xml:space="preserve"> REF _Ref305973250 \r \h </w:instrText>
      </w:r>
      <w:r w:rsidR="00327702">
        <w:rPr>
          <w:b w:val="0"/>
          <w:szCs w:val="24"/>
        </w:rPr>
      </w:r>
      <w:r w:rsidR="00327702">
        <w:rPr>
          <w:b w:val="0"/>
          <w:szCs w:val="24"/>
        </w:rPr>
        <w:fldChar w:fldCharType="separate"/>
      </w:r>
      <w:r w:rsidR="0070782E">
        <w:rPr>
          <w:b w:val="0"/>
          <w:szCs w:val="24"/>
        </w:rPr>
        <w:t>3.6</w:t>
      </w:r>
      <w:r w:rsidR="0032770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27702">
        <w:rPr>
          <w:b w:val="0"/>
          <w:szCs w:val="24"/>
        </w:rPr>
        <w:fldChar w:fldCharType="begin"/>
      </w:r>
      <w:r>
        <w:rPr>
          <w:b w:val="0"/>
          <w:szCs w:val="24"/>
        </w:rPr>
        <w:instrText xml:space="preserve"> REF _Ref303681924 \r \h </w:instrText>
      </w:r>
      <w:r w:rsidR="00327702">
        <w:rPr>
          <w:b w:val="0"/>
          <w:szCs w:val="24"/>
        </w:rPr>
      </w:r>
      <w:r w:rsidR="00327702">
        <w:rPr>
          <w:b w:val="0"/>
          <w:szCs w:val="24"/>
        </w:rPr>
        <w:fldChar w:fldCharType="separate"/>
      </w:r>
      <w:r w:rsidR="0070782E">
        <w:rPr>
          <w:b w:val="0"/>
          <w:szCs w:val="24"/>
        </w:rPr>
        <w:t>3.8</w:t>
      </w:r>
      <w:r w:rsidR="0032770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9"/>
      <w:bookmarkEnd w:id="100"/>
      <w:bookmarkEnd w:id="101"/>
      <w:bookmarkEnd w:id="102"/>
      <w:bookmarkEnd w:id="103"/>
      <w:bookmarkEnd w:id="104"/>
      <w:bookmarkEnd w:id="105"/>
      <w:bookmarkEnd w:id="106"/>
      <w:bookmarkEnd w:id="107"/>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8" w:name="_Проект_договора"/>
      <w:bookmarkStart w:id="109" w:name="_Ref305973574"/>
      <w:bookmarkStart w:id="110" w:name="_Ref440272931"/>
      <w:bookmarkStart w:id="111" w:name="_Ref440274025"/>
      <w:bookmarkStart w:id="112" w:name="_Ref440292752"/>
      <w:bookmarkStart w:id="113" w:name="_Toc441131707"/>
      <w:bookmarkEnd w:id="53"/>
      <w:bookmarkEnd w:id="108"/>
      <w:r w:rsidRPr="006238AF">
        <w:rPr>
          <w:szCs w:val="24"/>
        </w:rPr>
        <w:lastRenderedPageBreak/>
        <w:t xml:space="preserve">Проект </w:t>
      </w:r>
      <w:r w:rsidR="00123C70" w:rsidRPr="006238AF">
        <w:rPr>
          <w:szCs w:val="24"/>
        </w:rPr>
        <w:t>Договор</w:t>
      </w:r>
      <w:r w:rsidRPr="006238AF">
        <w:rPr>
          <w:szCs w:val="24"/>
        </w:rPr>
        <w:t>а</w:t>
      </w:r>
      <w:bookmarkEnd w:id="109"/>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10"/>
      <w:bookmarkEnd w:id="111"/>
      <w:bookmarkEnd w:id="112"/>
      <w:bookmarkEnd w:id="113"/>
    </w:p>
    <w:p w:rsidR="00953802" w:rsidRPr="006238AF" w:rsidRDefault="00216641" w:rsidP="00953802">
      <w:pPr>
        <w:pStyle w:val="2"/>
        <w:tabs>
          <w:tab w:val="clear" w:pos="1700"/>
          <w:tab w:val="left" w:pos="567"/>
        </w:tabs>
        <w:spacing w:line="264" w:lineRule="auto"/>
      </w:pPr>
      <w:bookmarkStart w:id="114" w:name="_Toc441131708"/>
      <w:r w:rsidRPr="006238AF">
        <w:t>Проект договора</w:t>
      </w:r>
      <w:bookmarkEnd w:id="114"/>
    </w:p>
    <w:p w:rsidR="00953802" w:rsidRPr="003803A7" w:rsidRDefault="00953802" w:rsidP="00953802">
      <w:pPr>
        <w:pStyle w:val="3"/>
        <w:ind w:left="0" w:firstLine="709"/>
        <w:jc w:val="both"/>
        <w:rPr>
          <w:b w:val="0"/>
        </w:rPr>
      </w:pPr>
      <w:bookmarkStart w:id="115" w:name="_Toc439238031"/>
      <w:bookmarkStart w:id="116" w:name="_Toc439238153"/>
      <w:bookmarkStart w:id="117" w:name="_Toc439252705"/>
      <w:bookmarkStart w:id="118" w:name="_Toc439323563"/>
      <w:bookmarkStart w:id="119" w:name="_Toc439323679"/>
      <w:bookmarkStart w:id="120" w:name="_Toc440361313"/>
      <w:bookmarkStart w:id="121" w:name="_Toc440376068"/>
      <w:bookmarkStart w:id="122" w:name="_Toc440376195"/>
      <w:bookmarkStart w:id="123" w:name="_Toc440382460"/>
      <w:bookmarkStart w:id="124" w:name="_Toc440447130"/>
      <w:bookmarkStart w:id="125" w:name="_Toc440620810"/>
      <w:bookmarkStart w:id="126" w:name="_Toc440631445"/>
      <w:bookmarkStart w:id="127" w:name="_Toc440875685"/>
      <w:bookmarkStart w:id="128"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53802" w:rsidRPr="006238AF" w:rsidRDefault="0094713A" w:rsidP="0094713A">
      <w:pPr>
        <w:pStyle w:val="3"/>
        <w:ind w:left="0" w:firstLine="709"/>
        <w:jc w:val="both"/>
        <w:rPr>
          <w:b w:val="0"/>
        </w:rPr>
      </w:pPr>
      <w:bookmarkStart w:id="129" w:name="_Toc439238032"/>
      <w:bookmarkStart w:id="130" w:name="_Toc439238154"/>
      <w:bookmarkStart w:id="131" w:name="_Toc439252706"/>
      <w:bookmarkStart w:id="132" w:name="_Toc439323564"/>
      <w:bookmarkStart w:id="133" w:name="_Toc439323680"/>
      <w:bookmarkStart w:id="134" w:name="_Toc440361314"/>
      <w:bookmarkStart w:id="135" w:name="_Toc440376069"/>
      <w:bookmarkStart w:id="136" w:name="_Toc440376196"/>
      <w:bookmarkStart w:id="137" w:name="_Toc440382461"/>
      <w:bookmarkStart w:id="138" w:name="_Toc440447131"/>
      <w:bookmarkStart w:id="139" w:name="_Toc440620811"/>
      <w:bookmarkStart w:id="140" w:name="_Toc440631446"/>
      <w:bookmarkStart w:id="141" w:name="_Toc440875686"/>
      <w:bookmarkStart w:id="142"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27702">
        <w:rPr>
          <w:b w:val="0"/>
        </w:rPr>
        <w:fldChar w:fldCharType="begin"/>
      </w:r>
      <w:r w:rsidR="008D2928">
        <w:rPr>
          <w:b w:val="0"/>
        </w:rPr>
        <w:instrText xml:space="preserve"> REF _Ref93264992 \r \h </w:instrText>
      </w:r>
      <w:r w:rsidR="00327702">
        <w:rPr>
          <w:b w:val="0"/>
        </w:rPr>
      </w:r>
      <w:r w:rsidR="00327702">
        <w:rPr>
          <w:b w:val="0"/>
        </w:rPr>
        <w:fldChar w:fldCharType="separate"/>
      </w:r>
      <w:r w:rsidR="0070782E">
        <w:rPr>
          <w:b w:val="0"/>
        </w:rPr>
        <w:t>5.5</w:t>
      </w:r>
      <w:r w:rsidR="00327702">
        <w:rPr>
          <w:b w:val="0"/>
        </w:rPr>
        <w:fldChar w:fldCharType="end"/>
      </w:r>
      <w:r w:rsidRPr="006238AF">
        <w:rPr>
          <w:b w:val="0"/>
        </w:rPr>
        <w:t>) и приложить его к своей Заявке.</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4713A" w:rsidRPr="003303E9" w:rsidRDefault="0094713A" w:rsidP="0094713A">
      <w:pPr>
        <w:pStyle w:val="3"/>
        <w:ind w:left="0" w:firstLine="709"/>
        <w:jc w:val="both"/>
        <w:rPr>
          <w:b w:val="0"/>
        </w:rPr>
      </w:pPr>
      <w:bookmarkStart w:id="143" w:name="_Toc439238033"/>
      <w:bookmarkStart w:id="144" w:name="_Toc439238155"/>
      <w:bookmarkStart w:id="145" w:name="_Toc439252707"/>
      <w:bookmarkStart w:id="146" w:name="_Toc439323565"/>
      <w:bookmarkStart w:id="147" w:name="_Toc439323681"/>
      <w:bookmarkStart w:id="148" w:name="_Toc440361315"/>
      <w:bookmarkStart w:id="149" w:name="_Toc440376070"/>
      <w:bookmarkStart w:id="150" w:name="_Toc440376197"/>
      <w:bookmarkStart w:id="151" w:name="_Toc440382462"/>
      <w:bookmarkStart w:id="152" w:name="_Toc440447132"/>
      <w:bookmarkStart w:id="153" w:name="_Toc440620812"/>
      <w:bookmarkStart w:id="154" w:name="_Toc440631447"/>
      <w:bookmarkStart w:id="155" w:name="_Toc440875687"/>
      <w:bookmarkStart w:id="156"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3303E9" w:rsidRDefault="00953802" w:rsidP="00953802">
      <w:pPr>
        <w:pStyle w:val="2"/>
        <w:tabs>
          <w:tab w:val="clear" w:pos="1700"/>
          <w:tab w:val="left" w:pos="567"/>
        </w:tabs>
        <w:spacing w:line="264" w:lineRule="auto"/>
      </w:pPr>
      <w:bookmarkStart w:id="157" w:name="_Toc441131712"/>
      <w:r w:rsidRPr="003303E9">
        <w:rPr>
          <w:bCs w:val="0"/>
        </w:rPr>
        <w:t>Антикоррупционная оговорка, включаемая в проект договора</w:t>
      </w:r>
      <w:bookmarkEnd w:id="157"/>
    </w:p>
    <w:p w:rsidR="00953802" w:rsidRPr="003303E9" w:rsidRDefault="0094713A" w:rsidP="0094713A">
      <w:pPr>
        <w:pStyle w:val="3"/>
        <w:ind w:left="0" w:firstLine="709"/>
        <w:jc w:val="both"/>
        <w:rPr>
          <w:b w:val="0"/>
        </w:rPr>
      </w:pPr>
      <w:bookmarkStart w:id="158" w:name="_Toc439238157"/>
      <w:bookmarkStart w:id="159" w:name="_Toc439252709"/>
      <w:bookmarkStart w:id="160" w:name="_Toc439323567"/>
      <w:bookmarkStart w:id="161" w:name="_Toc439323683"/>
      <w:bookmarkStart w:id="162" w:name="_Toc440361317"/>
      <w:bookmarkStart w:id="163" w:name="_Toc440376072"/>
      <w:bookmarkStart w:id="164" w:name="_Toc440376199"/>
      <w:bookmarkStart w:id="165" w:name="_Toc440382464"/>
      <w:bookmarkStart w:id="166" w:name="_Toc440447134"/>
      <w:bookmarkStart w:id="167" w:name="_Toc440620814"/>
      <w:bookmarkStart w:id="168" w:name="_Toc440631449"/>
      <w:bookmarkStart w:id="169" w:name="_Toc440875689"/>
      <w:bookmarkStart w:id="170"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27702">
        <w:rPr>
          <w:b w:val="0"/>
        </w:rPr>
        <w:fldChar w:fldCharType="begin"/>
      </w:r>
      <w:r w:rsidR="008D2928">
        <w:rPr>
          <w:b w:val="0"/>
        </w:rPr>
        <w:instrText xml:space="preserve"> REF _Ref440270867 \r \h </w:instrText>
      </w:r>
      <w:r w:rsidR="00327702">
        <w:rPr>
          <w:b w:val="0"/>
        </w:rPr>
      </w:r>
      <w:r w:rsidR="00327702">
        <w:rPr>
          <w:b w:val="0"/>
        </w:rPr>
        <w:fldChar w:fldCharType="separate"/>
      </w:r>
      <w:r w:rsidR="0070782E">
        <w:rPr>
          <w:b w:val="0"/>
        </w:rPr>
        <w:t>2.2.3</w:t>
      </w:r>
      <w:r w:rsidR="00327702">
        <w:rPr>
          <w:b w:val="0"/>
        </w:rPr>
        <w:fldChar w:fldCharType="end"/>
      </w:r>
      <w:r w:rsidRPr="003303E9">
        <w:rPr>
          <w:b w:val="0"/>
        </w:rPr>
        <w:t>).</w:t>
      </w:r>
      <w:bookmarkEnd w:id="158"/>
      <w:bookmarkEnd w:id="159"/>
      <w:bookmarkEnd w:id="160"/>
      <w:bookmarkEnd w:id="161"/>
      <w:bookmarkEnd w:id="162"/>
      <w:bookmarkEnd w:id="163"/>
      <w:bookmarkEnd w:id="164"/>
      <w:bookmarkEnd w:id="165"/>
      <w:bookmarkEnd w:id="166"/>
      <w:bookmarkEnd w:id="167"/>
      <w:bookmarkEnd w:id="168"/>
      <w:bookmarkEnd w:id="169"/>
      <w:bookmarkEnd w:id="170"/>
    </w:p>
    <w:p w:rsidR="0094713A" w:rsidRPr="003303E9" w:rsidRDefault="0094713A" w:rsidP="0094713A">
      <w:pPr>
        <w:pStyle w:val="3"/>
        <w:ind w:left="0" w:firstLine="709"/>
        <w:jc w:val="both"/>
        <w:rPr>
          <w:b w:val="0"/>
        </w:rPr>
      </w:pPr>
      <w:bookmarkStart w:id="171" w:name="_Toc439238158"/>
      <w:bookmarkStart w:id="172" w:name="_Toc439252710"/>
      <w:bookmarkStart w:id="173" w:name="_Toc439323568"/>
      <w:bookmarkStart w:id="174" w:name="_Toc439323684"/>
      <w:bookmarkStart w:id="175" w:name="_Toc440361318"/>
      <w:bookmarkStart w:id="176" w:name="_Toc440376073"/>
      <w:bookmarkStart w:id="177" w:name="_Toc440376200"/>
      <w:bookmarkStart w:id="178" w:name="_Toc440382465"/>
      <w:bookmarkStart w:id="179" w:name="_Toc440447135"/>
      <w:bookmarkStart w:id="180" w:name="_Toc440620815"/>
      <w:bookmarkStart w:id="181" w:name="_Toc440631450"/>
      <w:bookmarkStart w:id="182" w:name="_Toc440875690"/>
      <w:bookmarkStart w:id="183"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4713A" w:rsidRPr="003303E9" w:rsidRDefault="0094713A" w:rsidP="0094713A">
      <w:pPr>
        <w:pStyle w:val="3"/>
        <w:ind w:left="0" w:firstLine="709"/>
        <w:jc w:val="both"/>
        <w:rPr>
          <w:b w:val="0"/>
        </w:rPr>
      </w:pPr>
      <w:bookmarkStart w:id="184" w:name="_Toc439238159"/>
      <w:bookmarkStart w:id="185" w:name="_Toc439252711"/>
      <w:bookmarkStart w:id="186" w:name="_Toc439323569"/>
      <w:bookmarkStart w:id="187" w:name="_Toc439323685"/>
      <w:bookmarkStart w:id="188" w:name="_Ref440270867"/>
      <w:bookmarkStart w:id="189" w:name="_Toc440361319"/>
      <w:bookmarkStart w:id="190" w:name="_Toc440376074"/>
      <w:bookmarkStart w:id="191" w:name="_Toc440376201"/>
      <w:bookmarkStart w:id="192" w:name="_Toc440382466"/>
      <w:bookmarkStart w:id="193" w:name="_Toc440447136"/>
      <w:bookmarkStart w:id="194" w:name="_Toc440620816"/>
      <w:bookmarkStart w:id="195" w:name="_Toc440631451"/>
      <w:bookmarkStart w:id="196" w:name="_Toc440875691"/>
      <w:bookmarkStart w:id="197" w:name="_Toc441131715"/>
      <w:r w:rsidRPr="003303E9">
        <w:rPr>
          <w:b w:val="0"/>
        </w:rPr>
        <w:t>Текст Антикоррупционной оговорки:</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lastRenderedPageBreak/>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8" w:name="_Ref303622434"/>
      <w:bookmarkStart w:id="199" w:name="_Ref303624273"/>
      <w:bookmarkStart w:id="200" w:name="_Ref303682476"/>
      <w:bookmarkStart w:id="201" w:name="_Ref303683017"/>
      <w:bookmarkEnd w:id="198"/>
      <w:bookmarkEnd w:id="199"/>
      <w:bookmarkEnd w:id="200"/>
      <w:bookmarkEnd w:id="201"/>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2" w:name="_Ref303711222"/>
      <w:bookmarkStart w:id="203" w:name="_Ref311232052"/>
      <w:bookmarkStart w:id="204"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2"/>
      <w:r w:rsidR="00D51A0B" w:rsidRPr="00E71A48">
        <w:rPr>
          <w:szCs w:val="24"/>
        </w:rPr>
        <w:t>Заявок</w:t>
      </w:r>
      <w:bookmarkEnd w:id="203"/>
      <w:bookmarkEnd w:id="204"/>
    </w:p>
    <w:p w:rsidR="00717F60" w:rsidRPr="00E71A48" w:rsidRDefault="00717F60" w:rsidP="00E71A48">
      <w:pPr>
        <w:pStyle w:val="2"/>
        <w:tabs>
          <w:tab w:val="clear" w:pos="1700"/>
          <w:tab w:val="left" w:pos="567"/>
        </w:tabs>
        <w:spacing w:line="264" w:lineRule="auto"/>
      </w:pPr>
      <w:bookmarkStart w:id="205" w:name="_Toc441131717"/>
      <w:r w:rsidRPr="00E71A48">
        <w:t xml:space="preserve">Общий порядок проведения </w:t>
      </w:r>
      <w:r w:rsidR="00440928" w:rsidRPr="00E71A48">
        <w:t>З</w:t>
      </w:r>
      <w:r w:rsidRPr="00E71A48">
        <w:t>апроса предложений</w:t>
      </w:r>
      <w:bookmarkEnd w:id="205"/>
    </w:p>
    <w:p w:rsidR="00717F60" w:rsidRPr="00E71A48" w:rsidRDefault="00717F60" w:rsidP="00953802">
      <w:pPr>
        <w:pStyle w:val="3"/>
        <w:rPr>
          <w:bCs w:val="0"/>
          <w:szCs w:val="24"/>
        </w:rPr>
      </w:pPr>
      <w:bookmarkStart w:id="206" w:name="_Toc439323688"/>
      <w:bookmarkStart w:id="207" w:name="_Toc440361322"/>
      <w:bookmarkStart w:id="208" w:name="_Toc440376077"/>
      <w:bookmarkStart w:id="209" w:name="_Toc440376204"/>
      <w:bookmarkStart w:id="210" w:name="_Toc440382469"/>
      <w:bookmarkStart w:id="211" w:name="_Toc440447139"/>
      <w:bookmarkStart w:id="212" w:name="_Toc440620819"/>
      <w:bookmarkStart w:id="213" w:name="_Toc440631454"/>
      <w:bookmarkStart w:id="214" w:name="_Toc440875694"/>
      <w:bookmarkStart w:id="215" w:name="_Toc441131718"/>
      <w:r w:rsidRPr="00E71A48">
        <w:rPr>
          <w:szCs w:val="24"/>
        </w:rPr>
        <w:t>Запрос</w:t>
      </w:r>
      <w:r w:rsidRPr="00E71A48">
        <w:rPr>
          <w:bCs w:val="0"/>
          <w:szCs w:val="24"/>
        </w:rPr>
        <w:t xml:space="preserve"> предложений проводится в следующем порядке:</w:t>
      </w:r>
      <w:bookmarkEnd w:id="206"/>
      <w:bookmarkEnd w:id="207"/>
      <w:bookmarkEnd w:id="208"/>
      <w:bookmarkEnd w:id="209"/>
      <w:bookmarkEnd w:id="210"/>
      <w:bookmarkEnd w:id="211"/>
      <w:bookmarkEnd w:id="212"/>
      <w:bookmarkEnd w:id="213"/>
      <w:bookmarkEnd w:id="214"/>
      <w:bookmarkEnd w:id="21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426">
        <w:fldChar w:fldCharType="begin"/>
      </w:r>
      <w:r w:rsidR="00C13426">
        <w:instrText xml:space="preserve"> REF _Ref305973033 \r \h  \* MERGEFORMAT </w:instrText>
      </w:r>
      <w:r w:rsidR="00C13426">
        <w:fldChar w:fldCharType="separate"/>
      </w:r>
      <w:r w:rsidR="0070782E" w:rsidRPr="0070782E">
        <w:rPr>
          <w:bCs w:val="0"/>
          <w:sz w:val="24"/>
          <w:szCs w:val="24"/>
        </w:rPr>
        <w:t>3.2</w:t>
      </w:r>
      <w:r w:rsidR="00C1342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426">
        <w:fldChar w:fldCharType="begin"/>
      </w:r>
      <w:r w:rsidR="00C13426">
        <w:instrText xml:space="preserve"> REF _Ref305973147 \r \h  \* MERGEFORMAT </w:instrText>
      </w:r>
      <w:r w:rsidR="00C13426">
        <w:fldChar w:fldCharType="separate"/>
      </w:r>
      <w:r w:rsidR="0070782E" w:rsidRPr="0070782E">
        <w:rPr>
          <w:bCs w:val="0"/>
          <w:sz w:val="24"/>
          <w:szCs w:val="24"/>
        </w:rPr>
        <w:t>3.3</w:t>
      </w:r>
      <w:r w:rsidR="00C13426">
        <w:fldChar w:fldCharType="end"/>
      </w:r>
      <w:r w:rsidR="0032770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28_922829174"/>
      <w:bookmarkEnd w:id="21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2770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00C13426">
        <w:fldChar w:fldCharType="begin"/>
      </w:r>
      <w:r w:rsidR="00C13426">
        <w:instrText xml:space="preserve"> REF _Ref305973214 \r \h  \* MERGEFORMAT </w:instrText>
      </w:r>
      <w:r w:rsidR="00C13426">
        <w:fldChar w:fldCharType="separate"/>
      </w:r>
      <w:r w:rsidR="0070782E" w:rsidRPr="0070782E">
        <w:rPr>
          <w:bCs w:val="0"/>
          <w:sz w:val="24"/>
          <w:szCs w:val="24"/>
        </w:rPr>
        <w:t>3.4</w:t>
      </w:r>
      <w:r w:rsidR="00C13426">
        <w:fldChar w:fldCharType="end"/>
      </w:r>
      <w:r w:rsidR="00096E9D" w:rsidRPr="00E71A48">
        <w:rPr>
          <w:bCs w:val="0"/>
          <w:sz w:val="24"/>
          <w:szCs w:val="24"/>
        </w:rPr>
        <w:t xml:space="preserve">, </w:t>
      </w:r>
      <w:r w:rsidR="00C13426">
        <w:fldChar w:fldCharType="begin"/>
      </w:r>
      <w:r w:rsidR="00C13426">
        <w:instrText xml:space="preserve"> REF _Ref303683883 \r \h  \* MERGEFORMAT </w:instrText>
      </w:r>
      <w:r w:rsidR="00C13426">
        <w:fldChar w:fldCharType="separate"/>
      </w:r>
      <w:r w:rsidR="0070782E" w:rsidRPr="0070782E">
        <w:rPr>
          <w:bCs w:val="0"/>
          <w:sz w:val="24"/>
          <w:szCs w:val="24"/>
        </w:rPr>
        <w:t>3.5</w:t>
      </w:r>
      <w:r w:rsidR="00C13426">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2_922829174"/>
      <w:bookmarkEnd w:id="21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426">
        <w:fldChar w:fldCharType="begin"/>
      </w:r>
      <w:r w:rsidR="00C13426">
        <w:instrText xml:space="preserve"> REF _Ref305973250 \r \h  \* MERGEFORMAT </w:instrText>
      </w:r>
      <w:r w:rsidR="00C13426">
        <w:fldChar w:fldCharType="separate"/>
      </w:r>
      <w:r w:rsidR="0070782E" w:rsidRPr="0070782E">
        <w:rPr>
          <w:bCs w:val="0"/>
          <w:sz w:val="24"/>
          <w:szCs w:val="24"/>
        </w:rPr>
        <w:t>3.6</w:t>
      </w:r>
      <w:r w:rsidR="00C13426">
        <w:fldChar w:fldCharType="end"/>
      </w:r>
      <w:r w:rsidR="0032770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4_922829174"/>
      <w:bookmarkEnd w:id="21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426">
        <w:fldChar w:fldCharType="begin"/>
      </w:r>
      <w:r w:rsidR="00C13426">
        <w:instrText xml:space="preserve"> REF _Ref303250967 \r \h  \* MERGEFORMAT </w:instrText>
      </w:r>
      <w:r w:rsidR="00C13426">
        <w:fldChar w:fldCharType="separate"/>
      </w:r>
      <w:r w:rsidR="0070782E" w:rsidRPr="0070782E">
        <w:rPr>
          <w:bCs w:val="0"/>
          <w:sz w:val="24"/>
          <w:szCs w:val="24"/>
        </w:rPr>
        <w:t>3.7</w:t>
      </w:r>
      <w:r w:rsidR="00C13426">
        <w:fldChar w:fldCharType="end"/>
      </w:r>
      <w:r w:rsidR="0032770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9" w:name="__RefNumPara__836_922829174"/>
      <w:bookmarkEnd w:id="21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426">
        <w:fldChar w:fldCharType="begin"/>
      </w:r>
      <w:r w:rsidR="00C13426">
        <w:instrText xml:space="preserve"> REF _Ref303681924 \r \h  \* MERGEFORMAT </w:instrText>
      </w:r>
      <w:r w:rsidR="00C13426">
        <w:fldChar w:fldCharType="separate"/>
      </w:r>
      <w:r w:rsidR="0070782E" w:rsidRPr="0070782E">
        <w:rPr>
          <w:bCs w:val="0"/>
          <w:sz w:val="24"/>
          <w:szCs w:val="24"/>
        </w:rPr>
        <w:t>3.8</w:t>
      </w:r>
      <w:r w:rsidR="00C13426">
        <w:fldChar w:fldCharType="end"/>
      </w:r>
      <w:r w:rsidR="0032770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426">
        <w:fldChar w:fldCharType="begin"/>
      </w:r>
      <w:r w:rsidR="00C13426">
        <w:instrText xml:space="preserve"> REF _Ref303683929 \r \h  \* MERGEFORMAT </w:instrText>
      </w:r>
      <w:r w:rsidR="00C13426">
        <w:fldChar w:fldCharType="separate"/>
      </w:r>
      <w:r w:rsidR="0070782E" w:rsidRPr="0070782E">
        <w:rPr>
          <w:bCs w:val="0"/>
          <w:sz w:val="24"/>
          <w:szCs w:val="24"/>
        </w:rPr>
        <w:t>3.10</w:t>
      </w:r>
      <w:r w:rsidR="00C1342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426">
        <w:fldChar w:fldCharType="begin"/>
      </w:r>
      <w:r w:rsidR="00C13426">
        <w:instrText xml:space="preserve"> REF _Ref306140410 \r \h  \* MERGEFORMAT </w:instrText>
      </w:r>
      <w:r w:rsidR="00C13426">
        <w:fldChar w:fldCharType="separate"/>
      </w:r>
      <w:r w:rsidR="0070782E" w:rsidRPr="0070782E">
        <w:rPr>
          <w:bCs w:val="0"/>
          <w:sz w:val="24"/>
          <w:szCs w:val="24"/>
        </w:rPr>
        <w:t>3.11</w:t>
      </w:r>
      <w:r w:rsidR="00C1342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426">
        <w:fldChar w:fldCharType="begin"/>
      </w:r>
      <w:r w:rsidR="00C13426">
        <w:instrText xml:space="preserve"> REF _Ref306140451 \r \h  \* MERGEFORMAT </w:instrText>
      </w:r>
      <w:r w:rsidR="00C13426">
        <w:fldChar w:fldCharType="separate"/>
      </w:r>
      <w:r w:rsidR="0070782E" w:rsidRPr="0070782E">
        <w:rPr>
          <w:bCs w:val="0"/>
          <w:sz w:val="24"/>
          <w:szCs w:val="24"/>
        </w:rPr>
        <w:t>3.12</w:t>
      </w:r>
      <w:r w:rsidR="00C1342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20" w:name="_Toc439323689"/>
      <w:bookmarkStart w:id="221" w:name="_Toc440361323"/>
      <w:bookmarkStart w:id="222" w:name="_Toc440376078"/>
      <w:bookmarkStart w:id="223" w:name="_Toc440376205"/>
      <w:bookmarkStart w:id="224" w:name="_Toc440382470"/>
      <w:bookmarkStart w:id="225" w:name="_Toc440447140"/>
      <w:bookmarkStart w:id="226" w:name="_Toc440620820"/>
      <w:bookmarkStart w:id="227" w:name="_Toc440631455"/>
      <w:bookmarkStart w:id="228" w:name="_Toc440875695"/>
      <w:bookmarkStart w:id="229"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20"/>
      <w:bookmarkEnd w:id="221"/>
      <w:bookmarkEnd w:id="222"/>
      <w:bookmarkEnd w:id="223"/>
      <w:bookmarkEnd w:id="224"/>
      <w:bookmarkEnd w:id="225"/>
      <w:bookmarkEnd w:id="226"/>
      <w:bookmarkEnd w:id="227"/>
      <w:bookmarkEnd w:id="228"/>
      <w:bookmarkEnd w:id="22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30" w:name="_Ref303250835"/>
      <w:bookmarkStart w:id="231" w:name="_Ref305973033"/>
      <w:bookmarkStart w:id="232" w:name="_Toc441131720"/>
      <w:bookmarkStart w:id="23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30"/>
      <w:r w:rsidRPr="00E71A48">
        <w:t xml:space="preserve"> по запросу предложений</w:t>
      </w:r>
      <w:bookmarkEnd w:id="231"/>
      <w:bookmarkEnd w:id="23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426">
        <w:fldChar w:fldCharType="begin"/>
      </w:r>
      <w:r w:rsidR="00C13426">
        <w:instrText xml:space="preserve"> REF _Ref302563524 \n \h  \* MERGEFORMAT </w:instrText>
      </w:r>
      <w:r w:rsidR="00C13426">
        <w:fldChar w:fldCharType="separate"/>
      </w:r>
      <w:r w:rsidR="0070782E" w:rsidRPr="0070782E">
        <w:rPr>
          <w:sz w:val="24"/>
          <w:szCs w:val="24"/>
        </w:rPr>
        <w:t>1.1.1</w:t>
      </w:r>
      <w:r w:rsidR="00C1342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lastRenderedPageBreak/>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4" w:name="__RefNumPara__444_922829174"/>
      <w:bookmarkStart w:id="235" w:name="_Ref191386216"/>
      <w:bookmarkStart w:id="236" w:name="_Ref305973147"/>
      <w:bookmarkStart w:id="237" w:name="_Toc441131721"/>
      <w:bookmarkEnd w:id="233"/>
      <w:bookmarkEnd w:id="234"/>
      <w:r w:rsidRPr="00E71A48">
        <w:t xml:space="preserve">Подготовка </w:t>
      </w:r>
      <w:bookmarkEnd w:id="235"/>
      <w:r w:rsidRPr="00E71A48">
        <w:t>Заявок</w:t>
      </w:r>
      <w:bookmarkEnd w:id="236"/>
      <w:bookmarkEnd w:id="237"/>
    </w:p>
    <w:p w:rsidR="00717F60" w:rsidRPr="00E71A48" w:rsidRDefault="00717F60" w:rsidP="00E71A48">
      <w:pPr>
        <w:pStyle w:val="3"/>
        <w:spacing w:line="264" w:lineRule="auto"/>
        <w:rPr>
          <w:szCs w:val="24"/>
        </w:rPr>
      </w:pPr>
      <w:bookmarkStart w:id="238" w:name="_Ref306114638"/>
      <w:bookmarkStart w:id="239" w:name="_Toc440361326"/>
      <w:bookmarkStart w:id="240" w:name="_Toc440376081"/>
      <w:bookmarkStart w:id="241" w:name="_Toc440376208"/>
      <w:bookmarkStart w:id="242" w:name="_Toc440382473"/>
      <w:bookmarkStart w:id="243" w:name="_Toc440447143"/>
      <w:bookmarkStart w:id="244" w:name="_Toc440620823"/>
      <w:bookmarkStart w:id="245" w:name="_Toc440631458"/>
      <w:bookmarkStart w:id="246" w:name="_Toc440875698"/>
      <w:bookmarkStart w:id="247" w:name="_Toc441131722"/>
      <w:r w:rsidRPr="00E71A48">
        <w:rPr>
          <w:szCs w:val="24"/>
        </w:rPr>
        <w:t xml:space="preserve">Общие требования к </w:t>
      </w:r>
      <w:r w:rsidR="004B5EB3" w:rsidRPr="00E71A48">
        <w:rPr>
          <w:szCs w:val="24"/>
        </w:rPr>
        <w:t>Заявк</w:t>
      </w:r>
      <w:r w:rsidRPr="00E71A48">
        <w:rPr>
          <w:szCs w:val="24"/>
        </w:rPr>
        <w:t>е</w:t>
      </w:r>
      <w:bookmarkEnd w:id="238"/>
      <w:bookmarkEnd w:id="239"/>
      <w:bookmarkEnd w:id="240"/>
      <w:bookmarkEnd w:id="241"/>
      <w:bookmarkEnd w:id="242"/>
      <w:bookmarkEnd w:id="243"/>
      <w:bookmarkEnd w:id="244"/>
      <w:bookmarkEnd w:id="245"/>
      <w:bookmarkEnd w:id="246"/>
      <w:bookmarkEnd w:id="24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8"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8"/>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27702">
        <w:rPr>
          <w:bCs w:val="0"/>
          <w:sz w:val="24"/>
          <w:szCs w:val="24"/>
        </w:rPr>
        <w:fldChar w:fldCharType="begin"/>
      </w:r>
      <w:r w:rsidR="008D2928">
        <w:rPr>
          <w:bCs w:val="0"/>
          <w:sz w:val="24"/>
          <w:szCs w:val="24"/>
        </w:rPr>
        <w:instrText xml:space="preserve"> REF _Ref55336310 \r \h </w:instrText>
      </w:r>
      <w:r w:rsidR="00327702">
        <w:rPr>
          <w:bCs w:val="0"/>
          <w:sz w:val="24"/>
          <w:szCs w:val="24"/>
        </w:rPr>
      </w:r>
      <w:r w:rsidR="00327702">
        <w:rPr>
          <w:bCs w:val="0"/>
          <w:sz w:val="24"/>
          <w:szCs w:val="24"/>
        </w:rPr>
        <w:fldChar w:fldCharType="separate"/>
      </w:r>
      <w:r w:rsidR="0070782E">
        <w:rPr>
          <w:bCs w:val="0"/>
          <w:sz w:val="24"/>
          <w:szCs w:val="24"/>
        </w:rPr>
        <w:t>5.1</w:t>
      </w:r>
      <w:r w:rsidR="0032770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27702">
        <w:rPr>
          <w:bCs w:val="0"/>
          <w:sz w:val="24"/>
          <w:szCs w:val="24"/>
        </w:rPr>
        <w:fldChar w:fldCharType="begin"/>
      </w:r>
      <w:r>
        <w:rPr>
          <w:bCs w:val="0"/>
          <w:sz w:val="24"/>
          <w:szCs w:val="24"/>
        </w:rPr>
        <w:instrText xml:space="preserve"> REF _Ref440271072 \r \h </w:instrText>
      </w:r>
      <w:r w:rsidR="00327702">
        <w:rPr>
          <w:bCs w:val="0"/>
          <w:sz w:val="24"/>
          <w:szCs w:val="24"/>
        </w:rPr>
      </w:r>
      <w:r w:rsidR="00327702">
        <w:rPr>
          <w:bCs w:val="0"/>
          <w:sz w:val="24"/>
          <w:szCs w:val="24"/>
        </w:rPr>
        <w:fldChar w:fldCharType="separate"/>
      </w:r>
      <w:r w:rsidR="0070782E">
        <w:rPr>
          <w:bCs w:val="0"/>
          <w:sz w:val="24"/>
          <w:szCs w:val="24"/>
        </w:rPr>
        <w:t>5.2</w:t>
      </w:r>
      <w:r w:rsidR="0032770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27702">
        <w:rPr>
          <w:bCs w:val="0"/>
          <w:sz w:val="24"/>
          <w:szCs w:val="24"/>
        </w:rPr>
        <w:fldChar w:fldCharType="begin"/>
      </w:r>
      <w:r w:rsidR="007502E0">
        <w:rPr>
          <w:bCs w:val="0"/>
          <w:sz w:val="24"/>
          <w:szCs w:val="24"/>
        </w:rPr>
        <w:instrText xml:space="preserve"> REF _Ref440537086 \r \h </w:instrText>
      </w:r>
      <w:r w:rsidR="00327702">
        <w:rPr>
          <w:bCs w:val="0"/>
          <w:sz w:val="24"/>
          <w:szCs w:val="24"/>
        </w:rPr>
      </w:r>
      <w:r w:rsidR="00327702">
        <w:rPr>
          <w:bCs w:val="0"/>
          <w:sz w:val="24"/>
          <w:szCs w:val="24"/>
        </w:rPr>
        <w:fldChar w:fldCharType="separate"/>
      </w:r>
      <w:r w:rsidR="0070782E">
        <w:rPr>
          <w:bCs w:val="0"/>
          <w:sz w:val="24"/>
          <w:szCs w:val="24"/>
        </w:rPr>
        <w:t>5.3</w:t>
      </w:r>
      <w:r w:rsidR="0032770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27702">
        <w:rPr>
          <w:bCs w:val="0"/>
          <w:sz w:val="24"/>
          <w:szCs w:val="24"/>
        </w:rPr>
        <w:fldChar w:fldCharType="begin"/>
      </w:r>
      <w:r w:rsidR="00B71B9D">
        <w:rPr>
          <w:bCs w:val="0"/>
          <w:sz w:val="24"/>
          <w:szCs w:val="24"/>
        </w:rPr>
        <w:instrText xml:space="preserve"> REF _Ref440271036 \r \h </w:instrText>
      </w:r>
      <w:r w:rsidR="00327702">
        <w:rPr>
          <w:bCs w:val="0"/>
          <w:sz w:val="24"/>
          <w:szCs w:val="24"/>
        </w:rPr>
      </w:r>
      <w:r w:rsidR="00327702">
        <w:rPr>
          <w:bCs w:val="0"/>
          <w:sz w:val="24"/>
          <w:szCs w:val="24"/>
        </w:rPr>
        <w:fldChar w:fldCharType="separate"/>
      </w:r>
      <w:r w:rsidR="0070782E">
        <w:rPr>
          <w:bCs w:val="0"/>
          <w:sz w:val="24"/>
          <w:szCs w:val="24"/>
        </w:rPr>
        <w:t>5.4</w:t>
      </w:r>
      <w:r w:rsidR="0032770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27702">
        <w:rPr>
          <w:bCs w:val="0"/>
          <w:sz w:val="24"/>
          <w:szCs w:val="24"/>
        </w:rPr>
        <w:fldChar w:fldCharType="begin"/>
      </w:r>
      <w:r>
        <w:rPr>
          <w:bCs w:val="0"/>
          <w:sz w:val="24"/>
          <w:szCs w:val="24"/>
        </w:rPr>
        <w:instrText xml:space="preserve"> REF _Ref440361914 \r \h </w:instrText>
      </w:r>
      <w:r w:rsidR="00327702">
        <w:rPr>
          <w:bCs w:val="0"/>
          <w:sz w:val="24"/>
          <w:szCs w:val="24"/>
        </w:rPr>
      </w:r>
      <w:r w:rsidR="00327702">
        <w:rPr>
          <w:bCs w:val="0"/>
          <w:sz w:val="24"/>
          <w:szCs w:val="24"/>
        </w:rPr>
        <w:fldChar w:fldCharType="separate"/>
      </w:r>
      <w:r w:rsidR="0070782E">
        <w:rPr>
          <w:bCs w:val="0"/>
          <w:sz w:val="24"/>
          <w:szCs w:val="24"/>
        </w:rPr>
        <w:t>5.5</w:t>
      </w:r>
      <w:r w:rsidR="0032770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C13426">
        <w:fldChar w:fldCharType="begin"/>
      </w:r>
      <w:r w:rsidR="00C13426">
        <w:instrText xml:space="preserve"> REF _Ref191386407 \r \h  \* MERGEFORMAT </w:instrText>
      </w:r>
      <w:r w:rsidR="00C13426">
        <w:fldChar w:fldCharType="separate"/>
      </w:r>
      <w:r w:rsidR="0070782E" w:rsidRPr="0070782E">
        <w:rPr>
          <w:bCs w:val="0"/>
          <w:sz w:val="24"/>
          <w:szCs w:val="24"/>
        </w:rPr>
        <w:t>3.3.8</w:t>
      </w:r>
      <w:r w:rsidR="00C13426">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27702">
        <w:rPr>
          <w:bCs w:val="0"/>
          <w:sz w:val="24"/>
          <w:szCs w:val="24"/>
        </w:rPr>
        <w:fldChar w:fldCharType="begin"/>
      </w:r>
      <w:r w:rsidR="000A00E6">
        <w:rPr>
          <w:bCs w:val="0"/>
          <w:sz w:val="24"/>
          <w:szCs w:val="24"/>
        </w:rPr>
        <w:instrText xml:space="preserve"> REF _Ref440361610 \r \h </w:instrText>
      </w:r>
      <w:r w:rsidR="00327702">
        <w:rPr>
          <w:bCs w:val="0"/>
          <w:sz w:val="24"/>
          <w:szCs w:val="24"/>
        </w:rPr>
      </w:r>
      <w:r w:rsidR="00327702">
        <w:rPr>
          <w:bCs w:val="0"/>
          <w:sz w:val="24"/>
          <w:szCs w:val="24"/>
        </w:rPr>
        <w:fldChar w:fldCharType="separate"/>
      </w:r>
      <w:r w:rsidR="0070782E">
        <w:rPr>
          <w:bCs w:val="0"/>
          <w:sz w:val="24"/>
          <w:szCs w:val="24"/>
        </w:rPr>
        <w:t>5.6</w:t>
      </w:r>
      <w:r w:rsidR="0032770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9"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9"/>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27702">
        <w:rPr>
          <w:bCs w:val="0"/>
          <w:sz w:val="24"/>
          <w:szCs w:val="24"/>
          <w:lang w:eastAsia="ru-RU"/>
        </w:rPr>
        <w:fldChar w:fldCharType="begin"/>
      </w:r>
      <w:r w:rsidR="00A154B7">
        <w:rPr>
          <w:bCs w:val="0"/>
          <w:sz w:val="24"/>
          <w:szCs w:val="24"/>
          <w:lang w:eastAsia="ru-RU"/>
        </w:rPr>
        <w:instrText xml:space="preserve"> REF _Ref55336310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5.1</w:t>
      </w:r>
      <w:r w:rsidR="0032770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27702">
        <w:rPr>
          <w:sz w:val="24"/>
          <w:szCs w:val="24"/>
        </w:rPr>
        <w:fldChar w:fldCharType="begin"/>
      </w:r>
      <w:r w:rsidR="00F463E8">
        <w:rPr>
          <w:sz w:val="24"/>
          <w:szCs w:val="24"/>
        </w:rPr>
        <w:instrText xml:space="preserve"> REF _Ref440279062 \r \h </w:instrText>
      </w:r>
      <w:r w:rsidR="00327702">
        <w:rPr>
          <w:sz w:val="24"/>
          <w:szCs w:val="24"/>
        </w:rPr>
      </w:r>
      <w:r w:rsidR="00327702">
        <w:rPr>
          <w:sz w:val="24"/>
          <w:szCs w:val="24"/>
        </w:rPr>
        <w:fldChar w:fldCharType="separate"/>
      </w:r>
      <w:r w:rsidR="0070782E">
        <w:rPr>
          <w:sz w:val="24"/>
          <w:szCs w:val="24"/>
        </w:rPr>
        <w:t>б)</w:t>
      </w:r>
      <w:r w:rsidR="00327702">
        <w:rPr>
          <w:sz w:val="24"/>
          <w:szCs w:val="24"/>
        </w:rPr>
        <w:fldChar w:fldCharType="end"/>
      </w:r>
      <w:r w:rsidR="00F463E8">
        <w:rPr>
          <w:sz w:val="24"/>
          <w:szCs w:val="24"/>
        </w:rPr>
        <w:t xml:space="preserve"> п. </w:t>
      </w:r>
      <w:r w:rsidR="00327702">
        <w:rPr>
          <w:sz w:val="24"/>
          <w:szCs w:val="24"/>
        </w:rPr>
        <w:fldChar w:fldCharType="begin"/>
      </w:r>
      <w:r w:rsidR="00F463E8">
        <w:rPr>
          <w:sz w:val="24"/>
          <w:szCs w:val="24"/>
        </w:rPr>
        <w:instrText xml:space="preserve"> REF _Ref306005578 \r \h </w:instrText>
      </w:r>
      <w:r w:rsidR="00327702">
        <w:rPr>
          <w:sz w:val="24"/>
          <w:szCs w:val="24"/>
        </w:rPr>
      </w:r>
      <w:r w:rsidR="00327702">
        <w:rPr>
          <w:sz w:val="24"/>
          <w:szCs w:val="24"/>
        </w:rPr>
        <w:fldChar w:fldCharType="separate"/>
      </w:r>
      <w:r w:rsidR="0070782E">
        <w:rPr>
          <w:sz w:val="24"/>
          <w:szCs w:val="24"/>
        </w:rPr>
        <w:t>3.3.8.3</w:t>
      </w:r>
      <w:r w:rsidR="00327702">
        <w:rPr>
          <w:sz w:val="24"/>
          <w:szCs w:val="24"/>
        </w:rPr>
        <w:fldChar w:fldCharType="end"/>
      </w:r>
      <w:r w:rsidR="00F463E8">
        <w:rPr>
          <w:sz w:val="24"/>
          <w:szCs w:val="24"/>
        </w:rPr>
        <w:t>);</w:t>
      </w:r>
    </w:p>
    <w:p w:rsidR="00717F60" w:rsidRPr="00250D0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50D0D">
        <w:rPr>
          <w:bCs w:val="0"/>
          <w:sz w:val="24"/>
          <w:szCs w:val="24"/>
        </w:rPr>
        <w:t xml:space="preserve">Анкета </w:t>
      </w:r>
      <w:r w:rsidR="009C744E" w:rsidRPr="00250D0D">
        <w:rPr>
          <w:bCs w:val="0"/>
          <w:sz w:val="24"/>
          <w:szCs w:val="24"/>
        </w:rPr>
        <w:t>Участник</w:t>
      </w:r>
      <w:r w:rsidRPr="00250D0D">
        <w:rPr>
          <w:bCs w:val="0"/>
          <w:sz w:val="24"/>
          <w:szCs w:val="24"/>
        </w:rPr>
        <w:t>а запроса предложений (</w:t>
      </w:r>
      <w:r w:rsidR="00A154B7" w:rsidRPr="00250D0D">
        <w:rPr>
          <w:bCs w:val="0"/>
          <w:spacing w:val="-2"/>
          <w:sz w:val="24"/>
          <w:szCs w:val="24"/>
        </w:rPr>
        <w:t>под</w:t>
      </w:r>
      <w:r w:rsidR="00A154B7" w:rsidRPr="00250D0D">
        <w:rPr>
          <w:bCs w:val="0"/>
          <w:sz w:val="24"/>
          <w:szCs w:val="24"/>
        </w:rPr>
        <w:t>раздел</w:t>
      </w:r>
      <w:r w:rsidR="00F86B89" w:rsidRPr="00250D0D">
        <w:rPr>
          <w:bCs w:val="0"/>
          <w:sz w:val="24"/>
          <w:szCs w:val="24"/>
          <w:lang w:eastAsia="ru-RU"/>
        </w:rPr>
        <w:t xml:space="preserve"> </w:t>
      </w:r>
      <w:r w:rsidR="00C13426">
        <w:fldChar w:fldCharType="begin"/>
      </w:r>
      <w:r w:rsidR="00C13426">
        <w:instrText xml:space="preserve"> REF _Ref444163763 \r \h  \* MERGEFORMAT </w:instrText>
      </w:r>
      <w:r w:rsidR="00C13426">
        <w:fldChar w:fldCharType="separate"/>
      </w:r>
      <w:r w:rsidR="0070782E">
        <w:rPr>
          <w:bCs w:val="0"/>
          <w:sz w:val="24"/>
          <w:szCs w:val="24"/>
          <w:lang w:eastAsia="ru-RU"/>
        </w:rPr>
        <w:t>5.7.1</w:t>
      </w:r>
      <w:r w:rsidR="00C13426">
        <w:fldChar w:fldCharType="end"/>
      </w:r>
      <w:r w:rsidRPr="00250D0D">
        <w:rPr>
          <w:bCs w:val="0"/>
          <w:sz w:val="24"/>
          <w:szCs w:val="24"/>
        </w:rPr>
        <w:t>)</w:t>
      </w:r>
      <w:r w:rsidR="008357B4" w:rsidRPr="00250D0D">
        <w:rPr>
          <w:bCs w:val="0"/>
          <w:sz w:val="24"/>
          <w:szCs w:val="24"/>
        </w:rPr>
        <w:t xml:space="preserve"> </w:t>
      </w:r>
      <w:r w:rsidR="008357B4" w:rsidRPr="00250D0D">
        <w:rPr>
          <w:sz w:val="24"/>
          <w:szCs w:val="24"/>
        </w:rPr>
        <w:t xml:space="preserve">с приложением </w:t>
      </w:r>
      <w:proofErr w:type="gramStart"/>
      <w:r w:rsidR="008357B4" w:rsidRPr="00250D0D">
        <w:rPr>
          <w:bCs w:val="0"/>
          <w:sz w:val="24"/>
          <w:szCs w:val="24"/>
        </w:rPr>
        <w:t>файла копии Анкеты Участника запроса</w:t>
      </w:r>
      <w:proofErr w:type="gramEnd"/>
      <w:r w:rsidR="008357B4" w:rsidRPr="00250D0D">
        <w:rPr>
          <w:bCs w:val="0"/>
          <w:sz w:val="24"/>
          <w:szCs w:val="24"/>
        </w:rPr>
        <w:t xml:space="preserve"> предложений, выполненного в формате MS </w:t>
      </w:r>
      <w:proofErr w:type="spellStart"/>
      <w:r w:rsidR="008357B4" w:rsidRPr="00250D0D">
        <w:rPr>
          <w:bCs w:val="0"/>
          <w:sz w:val="24"/>
          <w:szCs w:val="24"/>
        </w:rPr>
        <w:t>Word</w:t>
      </w:r>
      <w:proofErr w:type="spellEnd"/>
      <w:r w:rsidRPr="00250D0D">
        <w:rPr>
          <w:bCs w:val="0"/>
          <w:sz w:val="24"/>
          <w:szCs w:val="24"/>
        </w:rPr>
        <w:t>;</w:t>
      </w:r>
    </w:p>
    <w:p w:rsidR="00250D0D" w:rsidRPr="00250D0D" w:rsidRDefault="00250D0D" w:rsidP="00250D0D">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C13426">
        <w:fldChar w:fldCharType="begin"/>
      </w:r>
      <w:r w:rsidR="00C13426">
        <w:instrText xml:space="preserve"> REF _Ref444163784 \r \h  \* MERGEFORMAT </w:instrText>
      </w:r>
      <w:r w:rsidR="00C13426">
        <w:fldChar w:fldCharType="separate"/>
      </w:r>
      <w:r w:rsidR="0070782E">
        <w:rPr>
          <w:sz w:val="24"/>
          <w:szCs w:val="24"/>
        </w:rPr>
        <w:t>5.7.2</w:t>
      </w:r>
      <w:r w:rsidR="00C13426">
        <w:fldChar w:fldCharType="end"/>
      </w:r>
      <w:r w:rsidRPr="00250D0D">
        <w:rPr>
          <w:sz w:val="24"/>
          <w:szCs w:val="24"/>
        </w:rPr>
        <w:t>) – предоставляется только теми Участниками/субподрядчиками/</w:t>
      </w:r>
      <w:r w:rsidRPr="00250D0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A90840">
        <w:rPr>
          <w:sz w:val="24"/>
          <w:szCs w:val="24"/>
        </w:rPr>
        <w:t>.</w:t>
      </w:r>
      <w:proofErr w:type="gramEnd"/>
      <w:r w:rsidR="00A90840">
        <w:rPr>
          <w:sz w:val="24"/>
          <w:szCs w:val="24"/>
        </w:rPr>
        <w:t xml:space="preserve"> </w:t>
      </w:r>
      <w:r w:rsidR="00A90840" w:rsidRPr="00673EDD">
        <w:rPr>
          <w:sz w:val="24"/>
          <w:szCs w:val="24"/>
        </w:rPr>
        <w:t>В случае</w:t>
      </w:r>
      <w:proofErr w:type="gramStart"/>
      <w:r w:rsidR="00A90840" w:rsidRPr="00673EDD">
        <w:rPr>
          <w:sz w:val="24"/>
          <w:szCs w:val="24"/>
        </w:rPr>
        <w:t>,</w:t>
      </w:r>
      <w:proofErr w:type="gramEnd"/>
      <w:r w:rsidR="00A90840" w:rsidRPr="00673EDD">
        <w:rPr>
          <w:sz w:val="24"/>
          <w:szCs w:val="24"/>
        </w:rPr>
        <w:t xml:space="preserve"> если Участник/</w:t>
      </w:r>
      <w:r w:rsidR="00A90840" w:rsidRPr="00250D0D">
        <w:rPr>
          <w:sz w:val="24"/>
          <w:szCs w:val="24"/>
        </w:rPr>
        <w:t>субподрядчик</w:t>
      </w:r>
      <w:r w:rsidR="00A90840">
        <w:rPr>
          <w:sz w:val="24"/>
          <w:szCs w:val="24"/>
        </w:rPr>
        <w:t>/</w:t>
      </w:r>
      <w:r w:rsidR="00A90840"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w:t>
      </w:r>
      <w:r w:rsidR="00A90840" w:rsidRPr="00673EDD">
        <w:rPr>
          <w:sz w:val="24"/>
          <w:szCs w:val="24"/>
        </w:rPr>
        <w:lastRenderedPageBreak/>
        <w:t>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27702">
        <w:rPr>
          <w:bCs w:val="0"/>
          <w:sz w:val="24"/>
          <w:szCs w:val="24"/>
          <w:lang w:eastAsia="ru-RU"/>
        </w:rPr>
        <w:fldChar w:fldCharType="begin"/>
      </w:r>
      <w:r w:rsidR="00A154B7">
        <w:rPr>
          <w:bCs w:val="0"/>
          <w:sz w:val="24"/>
          <w:szCs w:val="24"/>
          <w:lang w:eastAsia="ru-RU"/>
        </w:rPr>
        <w:instrText xml:space="preserve"> REF _Ref440274902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5.4</w:t>
      </w:r>
      <w:r w:rsidR="00327702">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27702">
        <w:rPr>
          <w:bCs w:val="0"/>
          <w:sz w:val="24"/>
          <w:szCs w:val="24"/>
          <w:lang w:eastAsia="ru-RU"/>
        </w:rPr>
        <w:fldChar w:fldCharType="begin"/>
      </w:r>
      <w:r w:rsidR="00A154B7">
        <w:rPr>
          <w:bCs w:val="0"/>
          <w:sz w:val="24"/>
          <w:szCs w:val="24"/>
          <w:lang w:eastAsia="ru-RU"/>
        </w:rPr>
        <w:instrText xml:space="preserve"> REF _Ref440274913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5.2</w:t>
      </w:r>
      <w:r w:rsidR="0032770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27702">
        <w:rPr>
          <w:bCs w:val="0"/>
          <w:sz w:val="24"/>
          <w:szCs w:val="24"/>
        </w:rPr>
        <w:fldChar w:fldCharType="begin"/>
      </w:r>
      <w:r w:rsidR="000A00E6">
        <w:rPr>
          <w:bCs w:val="0"/>
          <w:sz w:val="24"/>
          <w:szCs w:val="24"/>
        </w:rPr>
        <w:instrText xml:space="preserve"> REF _Ref440361959 \r \h </w:instrText>
      </w:r>
      <w:r w:rsidR="00327702">
        <w:rPr>
          <w:bCs w:val="0"/>
          <w:sz w:val="24"/>
          <w:szCs w:val="24"/>
        </w:rPr>
      </w:r>
      <w:r w:rsidR="00327702">
        <w:rPr>
          <w:bCs w:val="0"/>
          <w:sz w:val="24"/>
          <w:szCs w:val="24"/>
        </w:rPr>
        <w:fldChar w:fldCharType="separate"/>
      </w:r>
      <w:r w:rsidR="0070782E">
        <w:rPr>
          <w:bCs w:val="0"/>
          <w:sz w:val="24"/>
          <w:szCs w:val="24"/>
        </w:rPr>
        <w:t>5.5</w:t>
      </w:r>
      <w:r w:rsidR="0032770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27702">
        <w:rPr>
          <w:bCs w:val="0"/>
          <w:sz w:val="24"/>
          <w:szCs w:val="24"/>
        </w:rPr>
        <w:fldChar w:fldCharType="begin"/>
      </w:r>
      <w:r w:rsidR="000A00E6">
        <w:rPr>
          <w:bCs w:val="0"/>
          <w:sz w:val="24"/>
          <w:szCs w:val="24"/>
        </w:rPr>
        <w:instrText xml:space="preserve"> REF _Ref440361610 \r \h </w:instrText>
      </w:r>
      <w:r w:rsidR="00327702">
        <w:rPr>
          <w:bCs w:val="0"/>
          <w:sz w:val="24"/>
          <w:szCs w:val="24"/>
        </w:rPr>
      </w:r>
      <w:r w:rsidR="00327702">
        <w:rPr>
          <w:bCs w:val="0"/>
          <w:sz w:val="24"/>
          <w:szCs w:val="24"/>
        </w:rPr>
        <w:fldChar w:fldCharType="separate"/>
      </w:r>
      <w:r w:rsidR="0070782E">
        <w:rPr>
          <w:bCs w:val="0"/>
          <w:sz w:val="24"/>
          <w:szCs w:val="24"/>
        </w:rPr>
        <w:t>5.6</w:t>
      </w:r>
      <w:r w:rsidR="0032770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C13426">
        <w:fldChar w:fldCharType="begin"/>
      </w:r>
      <w:r w:rsidR="00C13426">
        <w:instrText xml:space="preserve"> REF _Ref306005578 \r \h  \* MERGEFORMAT </w:instrText>
      </w:r>
      <w:r w:rsidR="00C13426">
        <w:fldChar w:fldCharType="separate"/>
      </w:r>
      <w:r w:rsidR="0070782E" w:rsidRPr="0070782E">
        <w:rPr>
          <w:bCs w:val="0"/>
          <w:sz w:val="24"/>
          <w:szCs w:val="24"/>
        </w:rPr>
        <w:t>3.3.8.3</w:t>
      </w:r>
      <w:r w:rsidR="00C13426">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C13426">
        <w:fldChar w:fldCharType="begin"/>
      </w:r>
      <w:r w:rsidR="00C13426">
        <w:instrText xml:space="preserve"> REF _Ref440279062 \r \h  \* MERGEFORMAT </w:instrText>
      </w:r>
      <w:r w:rsidR="00C13426">
        <w:fldChar w:fldCharType="separate"/>
      </w:r>
      <w:r w:rsidR="0070782E" w:rsidRPr="0070782E">
        <w:rPr>
          <w:sz w:val="24"/>
          <w:szCs w:val="24"/>
        </w:rPr>
        <w:t>б)</w:t>
      </w:r>
      <w:r w:rsidR="00C13426">
        <w:fldChar w:fldCharType="end"/>
      </w:r>
      <w:r w:rsidR="00FA5339" w:rsidRPr="00AB2CB8">
        <w:rPr>
          <w:sz w:val="24"/>
          <w:szCs w:val="24"/>
        </w:rPr>
        <w:t>,</w:t>
      </w:r>
      <w:r w:rsidR="007638F4" w:rsidRPr="00AB2CB8">
        <w:rPr>
          <w:sz w:val="24"/>
          <w:szCs w:val="24"/>
        </w:rPr>
        <w:t xml:space="preserve"> </w:t>
      </w:r>
      <w:r w:rsidR="00C13426">
        <w:fldChar w:fldCharType="begin"/>
      </w:r>
      <w:r w:rsidR="00C13426">
        <w:instrText xml:space="preserve"> REF _Ref440372326 \r \h  \* MERGEFORMAT </w:instrText>
      </w:r>
      <w:r w:rsidR="00C13426">
        <w:fldChar w:fldCharType="separate"/>
      </w:r>
      <w:r w:rsidR="0070782E" w:rsidRPr="0070782E">
        <w:rPr>
          <w:sz w:val="24"/>
          <w:szCs w:val="24"/>
        </w:rPr>
        <w:t>д)</w:t>
      </w:r>
      <w:r w:rsidR="00C13426">
        <w:fldChar w:fldCharType="end"/>
      </w:r>
      <w:r w:rsidR="007638F4" w:rsidRPr="00AB2CB8">
        <w:rPr>
          <w:sz w:val="24"/>
          <w:szCs w:val="24"/>
        </w:rPr>
        <w:t>,</w:t>
      </w:r>
      <w:r w:rsidR="00FA5339" w:rsidRPr="00AB2CB8">
        <w:rPr>
          <w:sz w:val="24"/>
          <w:szCs w:val="24"/>
        </w:rPr>
        <w:t xml:space="preserve"> </w:t>
      </w:r>
      <w:r w:rsidR="00C13426">
        <w:fldChar w:fldCharType="begin"/>
      </w:r>
      <w:r w:rsidR="00C13426">
        <w:instrText xml:space="preserve"> REF _Ref440371812 \r \h  \* MERGEFORMAT </w:instrText>
      </w:r>
      <w:r w:rsidR="00C13426">
        <w:fldChar w:fldCharType="separate"/>
      </w:r>
      <w:r w:rsidR="0070782E" w:rsidRPr="0070782E">
        <w:rPr>
          <w:sz w:val="24"/>
          <w:szCs w:val="24"/>
        </w:rPr>
        <w:t>м)</w:t>
      </w:r>
      <w:r w:rsidR="00C13426">
        <w:fldChar w:fldCharType="end"/>
      </w:r>
      <w:r w:rsidR="00FA5339" w:rsidRPr="00AB2CB8">
        <w:rPr>
          <w:sz w:val="24"/>
          <w:szCs w:val="24"/>
        </w:rPr>
        <w:t xml:space="preserve">, </w:t>
      </w:r>
      <w:r w:rsidR="00C13426">
        <w:fldChar w:fldCharType="begin"/>
      </w:r>
      <w:r w:rsidR="00C13426">
        <w:instrText xml:space="preserve"> REF _Ref440371822 \r \h  \* MERGEFORMAT </w:instrText>
      </w:r>
      <w:r w:rsidR="00C13426">
        <w:fldChar w:fldCharType="separate"/>
      </w:r>
      <w:r w:rsidR="0070782E" w:rsidRPr="0070782E">
        <w:rPr>
          <w:sz w:val="24"/>
          <w:szCs w:val="24"/>
        </w:rPr>
        <w:t>н)</w:t>
      </w:r>
      <w:r w:rsidR="00C13426">
        <w:fldChar w:fldCharType="end"/>
      </w:r>
      <w:r w:rsidR="00F21407" w:rsidRPr="00F21407">
        <w:rPr>
          <w:sz w:val="24"/>
          <w:szCs w:val="24"/>
        </w:rPr>
        <w:t xml:space="preserve">, </w:t>
      </w:r>
      <w:r w:rsidR="00C13426">
        <w:fldChar w:fldCharType="begin"/>
      </w:r>
      <w:r w:rsidR="00C13426">
        <w:instrText xml:space="preserve"> REF _Ref442189588 \r \h  \* MERGEFORMAT </w:instrText>
      </w:r>
      <w:r w:rsidR="00C13426">
        <w:fldChar w:fldCharType="separate"/>
      </w:r>
      <w:r w:rsidR="0070782E" w:rsidRPr="0070782E">
        <w:rPr>
          <w:sz w:val="24"/>
          <w:szCs w:val="24"/>
        </w:rPr>
        <w:t>у)</w:t>
      </w:r>
      <w:r w:rsidR="00C13426">
        <w:fldChar w:fldCharType="end"/>
      </w:r>
      <w:r w:rsidR="00F463E8" w:rsidRPr="00F21407">
        <w:rPr>
          <w:sz w:val="24"/>
          <w:szCs w:val="24"/>
        </w:rPr>
        <w:t xml:space="preserve"> п.</w:t>
      </w:r>
      <w:r w:rsidR="00F463E8" w:rsidRPr="00AB2CB8">
        <w:rPr>
          <w:sz w:val="24"/>
          <w:szCs w:val="24"/>
        </w:rPr>
        <w:t xml:space="preserve"> </w:t>
      </w:r>
      <w:r w:rsidR="00C13426">
        <w:fldChar w:fldCharType="begin"/>
      </w:r>
      <w:r w:rsidR="00C13426">
        <w:instrText xml:space="preserve"> REF _Ref306005578 \r \h  \* MERGEFORMAT </w:instrText>
      </w:r>
      <w:r w:rsidR="00C13426">
        <w:fldChar w:fldCharType="separate"/>
      </w:r>
      <w:r w:rsidR="0070782E" w:rsidRPr="0070782E">
        <w:rPr>
          <w:sz w:val="24"/>
          <w:szCs w:val="24"/>
        </w:rPr>
        <w:t>3.3.8.3</w:t>
      </w:r>
      <w:r w:rsidR="00C13426">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327702">
        <w:rPr>
          <w:bCs w:val="0"/>
          <w:sz w:val="24"/>
          <w:szCs w:val="24"/>
        </w:rPr>
        <w:fldChar w:fldCharType="begin"/>
      </w:r>
      <w:r>
        <w:rPr>
          <w:bCs w:val="0"/>
          <w:sz w:val="24"/>
          <w:szCs w:val="24"/>
        </w:rPr>
        <w:instrText xml:space="preserve"> REF _Ref440272510 \r \h </w:instrText>
      </w:r>
      <w:r w:rsidR="00327702">
        <w:rPr>
          <w:bCs w:val="0"/>
          <w:sz w:val="24"/>
          <w:szCs w:val="24"/>
        </w:rPr>
      </w:r>
      <w:r w:rsidR="00327702">
        <w:rPr>
          <w:bCs w:val="0"/>
          <w:sz w:val="24"/>
          <w:szCs w:val="24"/>
        </w:rPr>
        <w:fldChar w:fldCharType="separate"/>
      </w:r>
      <w:r w:rsidR="0070782E">
        <w:rPr>
          <w:bCs w:val="0"/>
          <w:sz w:val="24"/>
          <w:szCs w:val="24"/>
        </w:rPr>
        <w:t>5.16</w:t>
      </w:r>
      <w:r w:rsidR="0032770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C13426">
        <w:fldChar w:fldCharType="begin"/>
      </w:r>
      <w:r w:rsidR="00C13426">
        <w:instrText xml:space="preserve"> REF _Ref440274659 \r \h  \* MERGEFORMAT </w:instrText>
      </w:r>
      <w:r w:rsidR="00C13426">
        <w:fldChar w:fldCharType="separate"/>
      </w:r>
      <w:r w:rsidR="0070782E" w:rsidRPr="0070782E">
        <w:rPr>
          <w:bCs w:val="0"/>
          <w:sz w:val="24"/>
          <w:szCs w:val="24"/>
        </w:rPr>
        <w:t>5.11</w:t>
      </w:r>
      <w:r w:rsidR="00C13426">
        <w:fldChar w:fldCharType="end"/>
      </w:r>
      <w:r w:rsidRPr="00D52133">
        <w:rPr>
          <w:bCs w:val="0"/>
          <w:sz w:val="24"/>
          <w:szCs w:val="24"/>
        </w:rPr>
        <w:t xml:space="preserve">, </w:t>
      </w:r>
      <w:r w:rsidR="00C13426">
        <w:fldChar w:fldCharType="begin"/>
      </w:r>
      <w:r w:rsidR="00C13426">
        <w:instrText xml:space="preserve"> REF _Ref440274733 \r \h  \* MERGEFORMAT </w:instrText>
      </w:r>
      <w:r w:rsidR="00C13426">
        <w:fldChar w:fldCharType="separate"/>
      </w:r>
      <w:r w:rsidR="0070782E" w:rsidRPr="0070782E">
        <w:rPr>
          <w:bCs w:val="0"/>
          <w:sz w:val="24"/>
          <w:szCs w:val="24"/>
        </w:rPr>
        <w:t>5.12</w:t>
      </w:r>
      <w:r w:rsidR="00C13426">
        <w:fldChar w:fldCharType="end"/>
      </w:r>
      <w:r w:rsidRPr="00D52133">
        <w:rPr>
          <w:bCs w:val="0"/>
          <w:sz w:val="24"/>
          <w:szCs w:val="24"/>
        </w:rPr>
        <w:t xml:space="preserve">, </w:t>
      </w:r>
      <w:r w:rsidR="00C13426">
        <w:fldChar w:fldCharType="begin"/>
      </w:r>
      <w:r w:rsidR="00C13426">
        <w:instrText xml:space="preserve"> REF _Ref440274744 \r \h  \* MERGEFORMAT </w:instrText>
      </w:r>
      <w:r w:rsidR="00C13426">
        <w:fldChar w:fldCharType="separate"/>
      </w:r>
      <w:r w:rsidR="0070782E" w:rsidRPr="0070782E">
        <w:rPr>
          <w:bCs w:val="0"/>
          <w:sz w:val="24"/>
          <w:szCs w:val="24"/>
        </w:rPr>
        <w:t>5.13</w:t>
      </w:r>
      <w:r w:rsidR="00C13426">
        <w:fldChar w:fldCharType="end"/>
      </w:r>
      <w:r w:rsidRPr="00D52133">
        <w:rPr>
          <w:bCs w:val="0"/>
          <w:sz w:val="24"/>
          <w:szCs w:val="24"/>
        </w:rPr>
        <w:t xml:space="preserve">, </w:t>
      </w:r>
      <w:r w:rsidR="00C13426">
        <w:fldChar w:fldCharType="begin"/>
      </w:r>
      <w:r w:rsidR="00C13426">
        <w:instrText xml:space="preserve"> REF _Ref440274756 \r \h  \* MERGEFORMAT </w:instrText>
      </w:r>
      <w:r w:rsidR="00C13426">
        <w:fldChar w:fldCharType="separate"/>
      </w:r>
      <w:r w:rsidR="0070782E" w:rsidRPr="0070782E">
        <w:rPr>
          <w:bCs w:val="0"/>
          <w:sz w:val="24"/>
          <w:szCs w:val="24"/>
        </w:rPr>
        <w:t>5.15</w:t>
      </w:r>
      <w:r w:rsidR="00C13426">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327702">
        <w:rPr>
          <w:bCs w:val="0"/>
          <w:sz w:val="24"/>
          <w:szCs w:val="24"/>
        </w:rPr>
        <w:fldChar w:fldCharType="begin"/>
      </w:r>
      <w:r>
        <w:rPr>
          <w:bCs w:val="0"/>
          <w:sz w:val="24"/>
          <w:szCs w:val="24"/>
        </w:rPr>
        <w:instrText xml:space="preserve"> REF _Ref306005578 \r \h </w:instrText>
      </w:r>
      <w:r w:rsidR="00327702">
        <w:rPr>
          <w:bCs w:val="0"/>
          <w:sz w:val="24"/>
          <w:szCs w:val="24"/>
        </w:rPr>
      </w:r>
      <w:r w:rsidR="00327702">
        <w:rPr>
          <w:bCs w:val="0"/>
          <w:sz w:val="24"/>
          <w:szCs w:val="24"/>
        </w:rPr>
        <w:fldChar w:fldCharType="separate"/>
      </w:r>
      <w:r w:rsidR="0070782E">
        <w:rPr>
          <w:bCs w:val="0"/>
          <w:sz w:val="24"/>
          <w:szCs w:val="24"/>
        </w:rPr>
        <w:t>3.3.8.3</w:t>
      </w:r>
      <w:r w:rsidR="0032770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27702">
        <w:rPr>
          <w:bCs w:val="0"/>
          <w:sz w:val="24"/>
          <w:szCs w:val="24"/>
        </w:rPr>
        <w:fldChar w:fldCharType="begin"/>
      </w:r>
      <w:r w:rsidR="00D50E8D">
        <w:rPr>
          <w:bCs w:val="0"/>
          <w:sz w:val="24"/>
          <w:szCs w:val="24"/>
        </w:rPr>
        <w:instrText xml:space="preserve"> REF _Ref440376401 \r \h </w:instrText>
      </w:r>
      <w:r w:rsidR="00327702">
        <w:rPr>
          <w:bCs w:val="0"/>
          <w:sz w:val="24"/>
          <w:szCs w:val="24"/>
        </w:rPr>
      </w:r>
      <w:r w:rsidR="00327702">
        <w:rPr>
          <w:bCs w:val="0"/>
          <w:sz w:val="24"/>
          <w:szCs w:val="24"/>
        </w:rPr>
        <w:fldChar w:fldCharType="separate"/>
      </w:r>
      <w:r w:rsidR="0070782E">
        <w:rPr>
          <w:bCs w:val="0"/>
          <w:sz w:val="24"/>
          <w:szCs w:val="24"/>
        </w:rPr>
        <w:t>5.17</w:t>
      </w:r>
      <w:r w:rsidR="0032770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C13426">
        <w:fldChar w:fldCharType="begin"/>
      </w:r>
      <w:r w:rsidR="00C13426">
        <w:instrText xml:space="preserve"> REF _Ref440274659 \r \h  \* MERGEFORMAT </w:instrText>
      </w:r>
      <w:r w:rsidR="00C13426">
        <w:fldChar w:fldCharType="separate"/>
      </w:r>
      <w:r w:rsidR="0070782E" w:rsidRPr="0070782E">
        <w:rPr>
          <w:bCs w:val="0"/>
          <w:sz w:val="24"/>
          <w:szCs w:val="24"/>
        </w:rPr>
        <w:t>5.11</w:t>
      </w:r>
      <w:r w:rsidR="00C13426">
        <w:fldChar w:fldCharType="end"/>
      </w:r>
      <w:r w:rsidRPr="00D52133">
        <w:rPr>
          <w:bCs w:val="0"/>
          <w:sz w:val="24"/>
          <w:szCs w:val="24"/>
        </w:rPr>
        <w:t xml:space="preserve">, </w:t>
      </w:r>
      <w:r w:rsidR="00C13426">
        <w:fldChar w:fldCharType="begin"/>
      </w:r>
      <w:r w:rsidR="00C13426">
        <w:instrText xml:space="preserve"> REF _Ref440274733 \r \h  \* MERGEFORMAT </w:instrText>
      </w:r>
      <w:r w:rsidR="00C13426">
        <w:fldChar w:fldCharType="separate"/>
      </w:r>
      <w:r w:rsidR="0070782E" w:rsidRPr="0070782E">
        <w:rPr>
          <w:bCs w:val="0"/>
          <w:sz w:val="24"/>
          <w:szCs w:val="24"/>
        </w:rPr>
        <w:t>5.12</w:t>
      </w:r>
      <w:r w:rsidR="00C13426">
        <w:fldChar w:fldCharType="end"/>
      </w:r>
      <w:r w:rsidRPr="00D52133">
        <w:rPr>
          <w:bCs w:val="0"/>
          <w:sz w:val="24"/>
          <w:szCs w:val="24"/>
        </w:rPr>
        <w:t xml:space="preserve">, </w:t>
      </w:r>
      <w:r w:rsidR="00C13426">
        <w:fldChar w:fldCharType="begin"/>
      </w:r>
      <w:r w:rsidR="00C13426">
        <w:instrText xml:space="preserve"> REF _Ref440274744 \r \h  \* MERGEFORMAT </w:instrText>
      </w:r>
      <w:r w:rsidR="00C13426">
        <w:fldChar w:fldCharType="separate"/>
      </w:r>
      <w:r w:rsidR="0070782E" w:rsidRPr="0070782E">
        <w:rPr>
          <w:bCs w:val="0"/>
          <w:sz w:val="24"/>
          <w:szCs w:val="24"/>
        </w:rPr>
        <w:t>5.13</w:t>
      </w:r>
      <w:r w:rsidR="00C13426">
        <w:fldChar w:fldCharType="end"/>
      </w:r>
      <w:r w:rsidRPr="00D52133">
        <w:rPr>
          <w:bCs w:val="0"/>
          <w:sz w:val="24"/>
          <w:szCs w:val="24"/>
        </w:rPr>
        <w:t xml:space="preserve">, </w:t>
      </w:r>
      <w:r w:rsidR="00C13426">
        <w:fldChar w:fldCharType="begin"/>
      </w:r>
      <w:r w:rsidR="00C13426">
        <w:instrText xml:space="preserve"> REF _Ref440274756 \r \h  \* MERGEFORMAT </w:instrText>
      </w:r>
      <w:r w:rsidR="00C13426">
        <w:fldChar w:fldCharType="separate"/>
      </w:r>
      <w:r w:rsidR="0070782E" w:rsidRPr="0070782E">
        <w:rPr>
          <w:bCs w:val="0"/>
          <w:sz w:val="24"/>
          <w:szCs w:val="24"/>
        </w:rPr>
        <w:t>5.15</w:t>
      </w:r>
      <w:r w:rsidR="00C13426">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27702">
        <w:rPr>
          <w:bCs w:val="0"/>
          <w:sz w:val="24"/>
          <w:szCs w:val="24"/>
        </w:rPr>
        <w:fldChar w:fldCharType="begin"/>
      </w:r>
      <w:r w:rsidR="00E963D9">
        <w:rPr>
          <w:bCs w:val="0"/>
          <w:sz w:val="24"/>
          <w:szCs w:val="24"/>
        </w:rPr>
        <w:instrText xml:space="preserve"> REF _Ref306005578 \r \h </w:instrText>
      </w:r>
      <w:r w:rsidR="00327702">
        <w:rPr>
          <w:bCs w:val="0"/>
          <w:sz w:val="24"/>
          <w:szCs w:val="24"/>
        </w:rPr>
      </w:r>
      <w:r w:rsidR="00327702">
        <w:rPr>
          <w:bCs w:val="0"/>
          <w:sz w:val="24"/>
          <w:szCs w:val="24"/>
        </w:rPr>
        <w:fldChar w:fldCharType="separate"/>
      </w:r>
      <w:r w:rsidR="0070782E">
        <w:rPr>
          <w:bCs w:val="0"/>
          <w:sz w:val="24"/>
          <w:szCs w:val="24"/>
        </w:rPr>
        <w:t>3.3.8.3</w:t>
      </w:r>
      <w:r w:rsidR="0032770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27702">
        <w:rPr>
          <w:bCs w:val="0"/>
          <w:sz w:val="24"/>
          <w:szCs w:val="24"/>
        </w:rPr>
        <w:fldChar w:fldCharType="begin"/>
      </w:r>
      <w:r w:rsidR="007502E0">
        <w:rPr>
          <w:bCs w:val="0"/>
          <w:sz w:val="24"/>
          <w:szCs w:val="24"/>
        </w:rPr>
        <w:instrText xml:space="preserve"> REF _Ref440537086 \r \h </w:instrText>
      </w:r>
      <w:r w:rsidR="00327702">
        <w:rPr>
          <w:bCs w:val="0"/>
          <w:sz w:val="24"/>
          <w:szCs w:val="24"/>
        </w:rPr>
      </w:r>
      <w:r w:rsidR="00327702">
        <w:rPr>
          <w:bCs w:val="0"/>
          <w:sz w:val="24"/>
          <w:szCs w:val="24"/>
        </w:rPr>
        <w:fldChar w:fldCharType="separate"/>
      </w:r>
      <w:r w:rsidR="0070782E">
        <w:rPr>
          <w:bCs w:val="0"/>
          <w:sz w:val="24"/>
          <w:szCs w:val="24"/>
        </w:rPr>
        <w:t>5.3</w:t>
      </w:r>
      <w:r w:rsidR="0032770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27702">
        <w:rPr>
          <w:bCs w:val="0"/>
          <w:sz w:val="24"/>
          <w:szCs w:val="24"/>
        </w:rPr>
        <w:fldChar w:fldCharType="begin"/>
      </w:r>
      <w:r w:rsidR="00D24034">
        <w:rPr>
          <w:bCs w:val="0"/>
          <w:sz w:val="24"/>
          <w:szCs w:val="24"/>
        </w:rPr>
        <w:instrText xml:space="preserve"> REF _Ref440270602 \r \h </w:instrText>
      </w:r>
      <w:r w:rsidR="00327702">
        <w:rPr>
          <w:bCs w:val="0"/>
          <w:sz w:val="24"/>
          <w:szCs w:val="24"/>
        </w:rPr>
      </w:r>
      <w:r w:rsidR="00327702">
        <w:rPr>
          <w:bCs w:val="0"/>
          <w:sz w:val="24"/>
          <w:szCs w:val="24"/>
        </w:rPr>
        <w:fldChar w:fldCharType="separate"/>
      </w:r>
      <w:r w:rsidR="0070782E">
        <w:rPr>
          <w:bCs w:val="0"/>
          <w:sz w:val="24"/>
          <w:szCs w:val="24"/>
        </w:rPr>
        <w:t>5</w:t>
      </w:r>
      <w:r w:rsidR="0032770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C13426">
        <w:fldChar w:fldCharType="begin"/>
      </w:r>
      <w:r w:rsidR="00C13426">
        <w:instrText xml:space="preserve"> REF _Ref191386419 \n \h  \* MERGEFORMAT </w:instrText>
      </w:r>
      <w:r w:rsidR="00C13426">
        <w:fldChar w:fldCharType="separate"/>
      </w:r>
      <w:r w:rsidR="0070782E" w:rsidRPr="0070782E">
        <w:rPr>
          <w:bCs w:val="0"/>
          <w:sz w:val="24"/>
          <w:szCs w:val="24"/>
        </w:rPr>
        <w:t>3.3.2</w:t>
      </w:r>
      <w:r w:rsidR="00C13426">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327702">
        <w:rPr>
          <w:sz w:val="24"/>
          <w:szCs w:val="24"/>
        </w:rPr>
        <w:fldChar w:fldCharType="begin"/>
      </w:r>
      <w:r w:rsidR="00F21407">
        <w:rPr>
          <w:bCs w:val="0"/>
          <w:sz w:val="24"/>
          <w:szCs w:val="24"/>
        </w:rPr>
        <w:instrText xml:space="preserve"> REF _Ref442189588 \r \h </w:instrText>
      </w:r>
      <w:r w:rsidR="00327702">
        <w:rPr>
          <w:sz w:val="24"/>
          <w:szCs w:val="24"/>
        </w:rPr>
      </w:r>
      <w:r w:rsidR="00327702">
        <w:rPr>
          <w:sz w:val="24"/>
          <w:szCs w:val="24"/>
        </w:rPr>
        <w:fldChar w:fldCharType="separate"/>
      </w:r>
      <w:r w:rsidR="0070782E">
        <w:rPr>
          <w:bCs w:val="0"/>
          <w:sz w:val="24"/>
          <w:szCs w:val="24"/>
        </w:rPr>
        <w:t>у)</w:t>
      </w:r>
      <w:r w:rsidR="00327702">
        <w:rPr>
          <w:sz w:val="24"/>
          <w:szCs w:val="24"/>
        </w:rPr>
        <w:fldChar w:fldCharType="end"/>
      </w:r>
      <w:r w:rsidR="00F21407" w:rsidRPr="00F21407">
        <w:rPr>
          <w:sz w:val="24"/>
          <w:szCs w:val="24"/>
        </w:rPr>
        <w:t xml:space="preserve"> п. </w:t>
      </w:r>
      <w:r w:rsidR="00C13426">
        <w:fldChar w:fldCharType="begin"/>
      </w:r>
      <w:r w:rsidR="00C13426">
        <w:instrText xml:space="preserve"> REF _Ref306005578 \r \h  \* MERGEFORMAT </w:instrText>
      </w:r>
      <w:r w:rsidR="00C13426">
        <w:fldChar w:fldCharType="separate"/>
      </w:r>
      <w:r w:rsidR="0070782E" w:rsidRPr="0070782E">
        <w:rPr>
          <w:sz w:val="24"/>
          <w:szCs w:val="24"/>
        </w:rPr>
        <w:t>3.3.8.3</w:t>
      </w:r>
      <w:r w:rsidR="00C13426">
        <w:fldChar w:fldCharType="end"/>
      </w:r>
      <w:r w:rsidR="00F21407" w:rsidRPr="00F21407">
        <w:rPr>
          <w:sz w:val="24"/>
          <w:szCs w:val="24"/>
        </w:rPr>
        <w:t xml:space="preserve"> и подразделе </w:t>
      </w:r>
      <w:r w:rsidR="00C13426">
        <w:fldChar w:fldCharType="begin"/>
      </w:r>
      <w:r w:rsidR="00C13426">
        <w:instrText xml:space="preserve"> REF _Ref441574649 \r \h  \* MERGEFORMAT </w:instrText>
      </w:r>
      <w:r w:rsidR="00C13426">
        <w:fldChar w:fldCharType="separate"/>
      </w:r>
      <w:r w:rsidR="0070782E" w:rsidRPr="0070782E">
        <w:rPr>
          <w:sz w:val="24"/>
          <w:szCs w:val="24"/>
        </w:rPr>
        <w:t>5.18</w:t>
      </w:r>
      <w:r w:rsidR="00C13426">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1" w:name="_Ref55279015"/>
      <w:bookmarkStart w:id="252"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1"/>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3"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скреплен печатью </w:t>
      </w:r>
      <w:r w:rsidRPr="000E5AC7">
        <w:rPr>
          <w:bCs w:val="0"/>
          <w:sz w:val="24"/>
          <w:szCs w:val="24"/>
        </w:rPr>
        <w:lastRenderedPageBreak/>
        <w:t>Участника.</w:t>
      </w:r>
      <w:bookmarkEnd w:id="252"/>
      <w:bookmarkEnd w:id="253"/>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C13426">
        <w:fldChar w:fldCharType="begin"/>
      </w:r>
      <w:r w:rsidR="00C13426">
        <w:instrText xml:space="preserve"> REF _Ref440361959 \r \h  \* MERGEFORMAT </w:instrText>
      </w:r>
      <w:r w:rsidR="00C13426">
        <w:fldChar w:fldCharType="separate"/>
      </w:r>
      <w:r w:rsidR="0070782E" w:rsidRPr="0070782E">
        <w:rPr>
          <w:bCs w:val="0"/>
          <w:sz w:val="24"/>
          <w:szCs w:val="24"/>
        </w:rPr>
        <w:t>5.5</w:t>
      </w:r>
      <w:r w:rsidR="00C13426">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C13426">
        <w:fldChar w:fldCharType="begin"/>
      </w:r>
      <w:r w:rsidR="00C13426">
        <w:instrText xml:space="preserve"> REF _Ref440271036 \r \h  \* MERGEFORMAT </w:instrText>
      </w:r>
      <w:r w:rsidR="00C13426">
        <w:fldChar w:fldCharType="separate"/>
      </w:r>
      <w:r w:rsidR="0070782E" w:rsidRPr="0070782E">
        <w:rPr>
          <w:bCs w:val="0"/>
          <w:sz w:val="24"/>
          <w:szCs w:val="24"/>
        </w:rPr>
        <w:t>5.4</w:t>
      </w:r>
      <w:r w:rsidR="00C13426">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C13426">
        <w:fldChar w:fldCharType="begin"/>
      </w:r>
      <w:r w:rsidR="00C13426">
        <w:instrText xml:space="preserve"> REF _Ref55336310 \r \h  \* MERGEFORMAT </w:instrText>
      </w:r>
      <w:r w:rsidR="00C13426">
        <w:fldChar w:fldCharType="separate"/>
      </w:r>
      <w:r w:rsidR="0070782E" w:rsidRPr="0070782E">
        <w:rPr>
          <w:bCs w:val="0"/>
          <w:sz w:val="24"/>
          <w:szCs w:val="24"/>
        </w:rPr>
        <w:t>5.1</w:t>
      </w:r>
      <w:r w:rsidR="00C13426">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C13426">
        <w:fldChar w:fldCharType="begin"/>
      </w:r>
      <w:r w:rsidR="00C13426">
        <w:instrText xml:space="preserve"> REF _Ref55336310 \r \h  \* MERGEFORMAT </w:instrText>
      </w:r>
      <w:r w:rsidR="00C13426">
        <w:fldChar w:fldCharType="separate"/>
      </w:r>
      <w:r w:rsidR="0070782E" w:rsidRPr="0070782E">
        <w:rPr>
          <w:bCs w:val="0"/>
          <w:sz w:val="24"/>
          <w:szCs w:val="24"/>
        </w:rPr>
        <w:t>5.1</w:t>
      </w:r>
      <w:r w:rsidR="00C13426">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4" w:name="_Ref115076752"/>
      <w:bookmarkStart w:id="255" w:name="_Ref191386109"/>
      <w:bookmarkStart w:id="256" w:name="_Ref191386419"/>
      <w:bookmarkStart w:id="257" w:name="_Toc440361327"/>
      <w:bookmarkStart w:id="258" w:name="_Toc440376082"/>
      <w:bookmarkStart w:id="259" w:name="_Toc440376209"/>
      <w:bookmarkStart w:id="260" w:name="_Toc440382474"/>
      <w:bookmarkStart w:id="261" w:name="_Toc440447144"/>
      <w:bookmarkStart w:id="262" w:name="_Toc440620824"/>
      <w:bookmarkStart w:id="263" w:name="_Toc440631459"/>
      <w:bookmarkStart w:id="264" w:name="_Toc440875699"/>
      <w:bookmarkStart w:id="265" w:name="_Toc441131723"/>
      <w:r w:rsidRPr="00E71A48">
        <w:rPr>
          <w:szCs w:val="24"/>
        </w:rPr>
        <w:t xml:space="preserve">Порядок подготовки </w:t>
      </w:r>
      <w:r w:rsidR="004B5EB3" w:rsidRPr="00E71A48">
        <w:rPr>
          <w:szCs w:val="24"/>
        </w:rPr>
        <w:t>Заявк</w:t>
      </w:r>
      <w:r w:rsidRPr="00E71A48">
        <w:rPr>
          <w:szCs w:val="24"/>
        </w:rPr>
        <w:t>и через </w:t>
      </w:r>
      <w:bookmarkEnd w:id="254"/>
      <w:bookmarkEnd w:id="255"/>
      <w:bookmarkEnd w:id="256"/>
      <w:r w:rsidRPr="00E71A48">
        <w:rPr>
          <w:szCs w:val="24"/>
        </w:rPr>
        <w:t>ЭТП</w:t>
      </w:r>
      <w:bookmarkEnd w:id="257"/>
      <w:bookmarkEnd w:id="258"/>
      <w:bookmarkEnd w:id="259"/>
      <w:bookmarkEnd w:id="260"/>
      <w:bookmarkEnd w:id="261"/>
      <w:bookmarkEnd w:id="262"/>
      <w:bookmarkEnd w:id="263"/>
      <w:bookmarkEnd w:id="264"/>
      <w:bookmarkEnd w:id="265"/>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6" w:name="_Ref115076807"/>
      <w:bookmarkStart w:id="267" w:name="_Toc440361328"/>
      <w:bookmarkStart w:id="268" w:name="_Toc440376083"/>
      <w:bookmarkStart w:id="269" w:name="_Toc440376210"/>
      <w:bookmarkStart w:id="270" w:name="_Toc440382475"/>
      <w:bookmarkStart w:id="271" w:name="_Toc440447145"/>
      <w:bookmarkStart w:id="272" w:name="_Toc440620825"/>
      <w:bookmarkStart w:id="273" w:name="_Toc440631460"/>
      <w:bookmarkStart w:id="274" w:name="_Toc440875700"/>
      <w:bookmarkStart w:id="275" w:name="_Toc44113172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BE6742" w:rsidRPr="006803F2">
        <w:rPr>
          <w:szCs w:val="24"/>
        </w:rPr>
        <w:t>(бумажной)</w:t>
      </w:r>
      <w:r w:rsidR="00BE6742">
        <w:rPr>
          <w:szCs w:val="24"/>
        </w:rPr>
        <w:t xml:space="preserve"> </w:t>
      </w:r>
      <w:r w:rsidRPr="00E71A48">
        <w:rPr>
          <w:szCs w:val="24"/>
        </w:rPr>
        <w:t>форме</w:t>
      </w:r>
      <w:bookmarkEnd w:id="266"/>
      <w:bookmarkEnd w:id="267"/>
      <w:bookmarkEnd w:id="268"/>
      <w:bookmarkEnd w:id="269"/>
      <w:bookmarkEnd w:id="270"/>
      <w:bookmarkEnd w:id="271"/>
      <w:bookmarkEnd w:id="272"/>
      <w:bookmarkEnd w:id="273"/>
      <w:bookmarkEnd w:id="274"/>
      <w:bookmarkEnd w:id="275"/>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6" w:name="_Ref191386548"/>
      <w:r>
        <w:rPr>
          <w:bCs w:val="0"/>
          <w:sz w:val="24"/>
          <w:szCs w:val="24"/>
        </w:rPr>
        <w:t xml:space="preserve">Предоставление Участником Заявки в письменной </w:t>
      </w:r>
      <w:r w:rsidR="00BE6742" w:rsidRPr="006803F2">
        <w:rPr>
          <w:sz w:val="24"/>
          <w:szCs w:val="24"/>
        </w:rPr>
        <w:t>(бумажной)</w:t>
      </w:r>
      <w:r w:rsidR="00BE6742">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327702">
        <w:rPr>
          <w:sz w:val="24"/>
          <w:szCs w:val="24"/>
        </w:rPr>
        <w:fldChar w:fldCharType="begin"/>
      </w:r>
      <w:r w:rsidR="00F21407">
        <w:rPr>
          <w:bCs w:val="0"/>
          <w:sz w:val="24"/>
          <w:szCs w:val="24"/>
        </w:rPr>
        <w:instrText xml:space="preserve"> REF _Ref442189588 \r \h </w:instrText>
      </w:r>
      <w:r w:rsidR="00327702">
        <w:rPr>
          <w:sz w:val="24"/>
          <w:szCs w:val="24"/>
        </w:rPr>
      </w:r>
      <w:r w:rsidR="00327702">
        <w:rPr>
          <w:sz w:val="24"/>
          <w:szCs w:val="24"/>
        </w:rPr>
        <w:fldChar w:fldCharType="separate"/>
      </w:r>
      <w:r w:rsidR="0070782E">
        <w:rPr>
          <w:bCs w:val="0"/>
          <w:sz w:val="24"/>
          <w:szCs w:val="24"/>
        </w:rPr>
        <w:t>у)</w:t>
      </w:r>
      <w:r w:rsidR="00327702">
        <w:rPr>
          <w:sz w:val="24"/>
          <w:szCs w:val="24"/>
        </w:rPr>
        <w:fldChar w:fldCharType="end"/>
      </w:r>
      <w:r w:rsidR="00F21407" w:rsidRPr="00F21407">
        <w:rPr>
          <w:sz w:val="24"/>
          <w:szCs w:val="24"/>
        </w:rPr>
        <w:t xml:space="preserve"> п. </w:t>
      </w:r>
      <w:r w:rsidR="00C13426">
        <w:fldChar w:fldCharType="begin"/>
      </w:r>
      <w:r w:rsidR="00C13426">
        <w:instrText xml:space="preserve"> REF _Ref306005578 \r \h  \* MERGEFORMAT </w:instrText>
      </w:r>
      <w:r w:rsidR="00C13426">
        <w:fldChar w:fldCharType="separate"/>
      </w:r>
      <w:r w:rsidR="0070782E" w:rsidRPr="0070782E">
        <w:rPr>
          <w:sz w:val="24"/>
          <w:szCs w:val="24"/>
        </w:rPr>
        <w:t>3.3.8.3</w:t>
      </w:r>
      <w:r w:rsidR="00C13426">
        <w:fldChar w:fldCharType="end"/>
      </w:r>
      <w:r w:rsidR="00F21407" w:rsidRPr="00F21407">
        <w:rPr>
          <w:sz w:val="24"/>
          <w:szCs w:val="24"/>
        </w:rPr>
        <w:t xml:space="preserve"> и подразделе </w:t>
      </w:r>
      <w:r w:rsidR="00C13426">
        <w:fldChar w:fldCharType="begin"/>
      </w:r>
      <w:r w:rsidR="00C13426">
        <w:instrText xml:space="preserve"> REF _Ref441574649 \r \h  \* MERGEFORMAT </w:instrText>
      </w:r>
      <w:r w:rsidR="00C13426">
        <w:fldChar w:fldCharType="separate"/>
      </w:r>
      <w:r w:rsidR="0070782E" w:rsidRPr="0070782E">
        <w:rPr>
          <w:sz w:val="24"/>
          <w:szCs w:val="24"/>
        </w:rPr>
        <w:t>5.18</w:t>
      </w:r>
      <w:r w:rsidR="00C13426">
        <w:fldChar w:fldCharType="end"/>
      </w:r>
      <w:r>
        <w:rPr>
          <w:bCs w:val="0"/>
          <w:sz w:val="24"/>
          <w:szCs w:val="24"/>
        </w:rPr>
        <w:t>.</w:t>
      </w:r>
      <w:bookmarkEnd w:id="276"/>
    </w:p>
    <w:p w:rsidR="00717F60" w:rsidRPr="00D71E6D" w:rsidRDefault="00717F60" w:rsidP="00E71A48">
      <w:pPr>
        <w:pStyle w:val="3"/>
        <w:spacing w:line="264" w:lineRule="auto"/>
        <w:rPr>
          <w:szCs w:val="24"/>
        </w:rPr>
      </w:pPr>
      <w:bookmarkStart w:id="277" w:name="_Ref306008743"/>
      <w:bookmarkStart w:id="278" w:name="_Toc440361329"/>
      <w:bookmarkStart w:id="279" w:name="_Toc440376084"/>
      <w:bookmarkStart w:id="280" w:name="_Toc440376211"/>
      <w:bookmarkStart w:id="281" w:name="_Toc440382476"/>
      <w:bookmarkStart w:id="282" w:name="_Toc440447146"/>
      <w:bookmarkStart w:id="283" w:name="_Toc440620826"/>
      <w:bookmarkStart w:id="284" w:name="_Toc440631461"/>
      <w:bookmarkStart w:id="285" w:name="_Toc440875701"/>
      <w:bookmarkStart w:id="286"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7"/>
      <w:bookmarkEnd w:id="278"/>
      <w:bookmarkEnd w:id="279"/>
      <w:bookmarkEnd w:id="280"/>
      <w:bookmarkEnd w:id="281"/>
      <w:bookmarkEnd w:id="282"/>
      <w:bookmarkEnd w:id="283"/>
      <w:bookmarkEnd w:id="284"/>
      <w:bookmarkEnd w:id="285"/>
      <w:bookmarkEnd w:id="286"/>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7"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C13426">
        <w:fldChar w:fldCharType="begin"/>
      </w:r>
      <w:r w:rsidR="00C13426">
        <w:instrText xml:space="preserve"> REF _Ref440289953 \r \h  \* MERGEFORMAT </w:instrText>
      </w:r>
      <w:r w:rsidR="00C13426">
        <w:fldChar w:fldCharType="separate"/>
      </w:r>
      <w:r w:rsidR="0070782E" w:rsidRPr="0070782E">
        <w:rPr>
          <w:bCs w:val="0"/>
          <w:sz w:val="24"/>
          <w:szCs w:val="24"/>
        </w:rPr>
        <w:t>3.4.1.3</w:t>
      </w:r>
      <w:r w:rsidR="00C13426">
        <w:fldChar w:fldCharType="end"/>
      </w:r>
      <w:r w:rsidR="00D71E6D" w:rsidRPr="00D71E6D">
        <w:rPr>
          <w:bCs w:val="0"/>
          <w:sz w:val="24"/>
          <w:szCs w:val="24"/>
        </w:rPr>
        <w:t>)</w:t>
      </w:r>
      <w:r w:rsidR="00717F60" w:rsidRPr="00D71E6D">
        <w:rPr>
          <w:bCs w:val="0"/>
          <w:sz w:val="24"/>
          <w:szCs w:val="24"/>
        </w:rPr>
        <w:t>.</w:t>
      </w:r>
      <w:bookmarkEnd w:id="287"/>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8" w:name="_Toc440361330"/>
      <w:bookmarkStart w:id="289" w:name="_Toc440376085"/>
      <w:bookmarkStart w:id="290" w:name="_Toc440376212"/>
      <w:bookmarkStart w:id="291" w:name="_Toc440382477"/>
      <w:bookmarkStart w:id="292" w:name="_Toc440447147"/>
      <w:bookmarkStart w:id="293" w:name="_Toc440620827"/>
      <w:bookmarkStart w:id="294" w:name="_Toc440631462"/>
      <w:bookmarkStart w:id="295" w:name="_Toc440875702"/>
      <w:bookmarkStart w:id="296" w:name="_Toc441131726"/>
      <w:r w:rsidRPr="00E71A48">
        <w:rPr>
          <w:szCs w:val="24"/>
        </w:rPr>
        <w:t xml:space="preserve">Требования к языку </w:t>
      </w:r>
      <w:r w:rsidR="004B5EB3" w:rsidRPr="00E71A48">
        <w:rPr>
          <w:szCs w:val="24"/>
        </w:rPr>
        <w:t>Заявк</w:t>
      </w:r>
      <w:r w:rsidRPr="00E71A48">
        <w:rPr>
          <w:szCs w:val="24"/>
        </w:rPr>
        <w:t>и</w:t>
      </w:r>
      <w:bookmarkEnd w:id="288"/>
      <w:bookmarkEnd w:id="289"/>
      <w:bookmarkEnd w:id="290"/>
      <w:bookmarkEnd w:id="291"/>
      <w:bookmarkEnd w:id="292"/>
      <w:bookmarkEnd w:id="293"/>
      <w:bookmarkEnd w:id="294"/>
      <w:bookmarkEnd w:id="295"/>
      <w:bookmarkEnd w:id="2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Закупочная комиссия вправе не рассматривать документы, не </w:t>
      </w:r>
      <w:r w:rsidRPr="00E71A48">
        <w:rPr>
          <w:bCs w:val="0"/>
          <w:sz w:val="24"/>
          <w:szCs w:val="24"/>
        </w:rPr>
        <w:lastRenderedPageBreak/>
        <w:t>переведенные на русский язык.</w:t>
      </w:r>
    </w:p>
    <w:p w:rsidR="00717F60" w:rsidRPr="00E71A48" w:rsidRDefault="00717F60" w:rsidP="00E71A48">
      <w:pPr>
        <w:pStyle w:val="3"/>
        <w:spacing w:line="264" w:lineRule="auto"/>
        <w:rPr>
          <w:szCs w:val="24"/>
        </w:rPr>
      </w:pPr>
      <w:bookmarkStart w:id="297" w:name="_Toc440361331"/>
      <w:bookmarkStart w:id="298" w:name="_Toc440376086"/>
      <w:bookmarkStart w:id="299" w:name="_Toc440376213"/>
      <w:bookmarkStart w:id="300" w:name="_Toc440382478"/>
      <w:bookmarkStart w:id="301" w:name="_Toc440447148"/>
      <w:bookmarkStart w:id="302" w:name="_Toc440620828"/>
      <w:bookmarkStart w:id="303" w:name="_Toc440631463"/>
      <w:bookmarkStart w:id="304" w:name="_Toc440875703"/>
      <w:bookmarkStart w:id="305" w:name="_Toc441131727"/>
      <w:r w:rsidRPr="00E71A48">
        <w:rPr>
          <w:szCs w:val="24"/>
        </w:rPr>
        <w:t xml:space="preserve">Требования к валюте </w:t>
      </w:r>
      <w:r w:rsidR="004B5EB3" w:rsidRPr="00E71A48">
        <w:rPr>
          <w:szCs w:val="24"/>
        </w:rPr>
        <w:t>Заявк</w:t>
      </w:r>
      <w:r w:rsidRPr="00E71A48">
        <w:rPr>
          <w:szCs w:val="24"/>
        </w:rPr>
        <w:t>и</w:t>
      </w:r>
      <w:bookmarkEnd w:id="297"/>
      <w:bookmarkEnd w:id="298"/>
      <w:bookmarkEnd w:id="299"/>
      <w:bookmarkEnd w:id="300"/>
      <w:bookmarkEnd w:id="301"/>
      <w:bookmarkEnd w:id="302"/>
      <w:bookmarkEnd w:id="303"/>
      <w:bookmarkEnd w:id="304"/>
      <w:bookmarkEnd w:id="30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55250E" w:rsidRDefault="00717F60" w:rsidP="00E71A48">
      <w:pPr>
        <w:pStyle w:val="3"/>
        <w:spacing w:line="264" w:lineRule="auto"/>
        <w:rPr>
          <w:szCs w:val="24"/>
        </w:rPr>
      </w:pPr>
      <w:bookmarkStart w:id="306" w:name="_Toc440361332"/>
      <w:bookmarkStart w:id="307" w:name="_Toc440376087"/>
      <w:bookmarkStart w:id="308" w:name="_Toc440376214"/>
      <w:bookmarkStart w:id="309" w:name="_Toc440382479"/>
      <w:bookmarkStart w:id="310" w:name="_Toc440447149"/>
      <w:bookmarkStart w:id="311" w:name="_Toc440620829"/>
      <w:bookmarkStart w:id="312" w:name="_Toc440631464"/>
      <w:bookmarkStart w:id="313" w:name="_Toc440875704"/>
      <w:bookmarkStart w:id="314" w:name="_Toc441131728"/>
      <w:r w:rsidRPr="0055250E">
        <w:rPr>
          <w:szCs w:val="24"/>
        </w:rPr>
        <w:t xml:space="preserve">Начальная (максимальная) цена </w:t>
      </w:r>
      <w:r w:rsidR="00123C70" w:rsidRPr="0055250E">
        <w:rPr>
          <w:szCs w:val="24"/>
        </w:rPr>
        <w:t>Договор</w:t>
      </w:r>
      <w:r w:rsidRPr="0055250E">
        <w:rPr>
          <w:szCs w:val="24"/>
        </w:rPr>
        <w:t>а (цена лота)</w:t>
      </w:r>
      <w:bookmarkEnd w:id="306"/>
      <w:bookmarkEnd w:id="307"/>
      <w:bookmarkEnd w:id="308"/>
      <w:bookmarkEnd w:id="309"/>
      <w:bookmarkEnd w:id="310"/>
      <w:bookmarkEnd w:id="311"/>
      <w:bookmarkEnd w:id="312"/>
      <w:bookmarkEnd w:id="313"/>
      <w:bookmarkEnd w:id="314"/>
    </w:p>
    <w:p w:rsidR="00216641" w:rsidRPr="0055250E"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5" w:name="_Ref440549152"/>
      <w:r w:rsidRPr="0055250E">
        <w:rPr>
          <w:bCs w:val="0"/>
          <w:sz w:val="24"/>
          <w:szCs w:val="24"/>
        </w:rPr>
        <w:t xml:space="preserve">Начальная (максимальная) цена </w:t>
      </w:r>
      <w:r w:rsidR="00123C70" w:rsidRPr="0055250E">
        <w:rPr>
          <w:bCs w:val="0"/>
          <w:sz w:val="24"/>
          <w:szCs w:val="24"/>
        </w:rPr>
        <w:t>Договор</w:t>
      </w:r>
      <w:r w:rsidRPr="0055250E">
        <w:rPr>
          <w:bCs w:val="0"/>
          <w:sz w:val="24"/>
          <w:szCs w:val="24"/>
        </w:rPr>
        <w:t>а</w:t>
      </w:r>
      <w:r w:rsidR="00216641" w:rsidRPr="0055250E">
        <w:rPr>
          <w:bCs w:val="0"/>
          <w:sz w:val="24"/>
          <w:szCs w:val="24"/>
        </w:rPr>
        <w:t>:</w:t>
      </w:r>
      <w:bookmarkEnd w:id="315"/>
    </w:p>
    <w:p w:rsidR="00280464" w:rsidRPr="0055250E" w:rsidRDefault="00155DAF" w:rsidP="0055250E">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55250E">
        <w:rPr>
          <w:b/>
          <w:sz w:val="24"/>
          <w:szCs w:val="24"/>
        </w:rPr>
        <w:t>8 473 721</w:t>
      </w:r>
      <w:r w:rsidRPr="0055250E">
        <w:rPr>
          <w:sz w:val="24"/>
          <w:szCs w:val="24"/>
        </w:rPr>
        <w:t xml:space="preserve"> (Восемь миллионов четыреста семьдесят три тысячи семьсот двадцать один) рубль 00 копеек РФ, без учета НДС; НДС составляет </w:t>
      </w:r>
      <w:r w:rsidRPr="0055250E">
        <w:rPr>
          <w:b/>
          <w:sz w:val="24"/>
          <w:szCs w:val="24"/>
        </w:rPr>
        <w:t>1 525 269</w:t>
      </w:r>
      <w:r w:rsidRPr="0055250E">
        <w:rPr>
          <w:sz w:val="24"/>
          <w:szCs w:val="24"/>
        </w:rPr>
        <w:t xml:space="preserve"> (Один миллион пятьсот двадцать пять тысяч двести шестьдесят девять) рублей 78 копеек РФ; </w:t>
      </w:r>
      <w:r w:rsidRPr="0055250E">
        <w:rPr>
          <w:b/>
          <w:sz w:val="24"/>
          <w:szCs w:val="24"/>
        </w:rPr>
        <w:t>9 998 990</w:t>
      </w:r>
      <w:r w:rsidRPr="0055250E">
        <w:rPr>
          <w:sz w:val="24"/>
          <w:szCs w:val="24"/>
        </w:rPr>
        <w:t xml:space="preserve"> (Девять миллионов девятьсот девяносто восемь тысяч девятьсот девяносто) рублей 78 копеек РФ, с учетом НДС</w:t>
      </w:r>
      <w:r w:rsidR="0055250E" w:rsidRPr="0055250E">
        <w:rPr>
          <w:sz w:val="24"/>
          <w:szCs w:val="24"/>
        </w:rPr>
        <w:t>.</w:t>
      </w:r>
      <w:proofErr w:type="gramEnd"/>
    </w:p>
    <w:p w:rsidR="004F657D"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5250E">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55250E"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5250E">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5250E">
        <w:rPr>
          <w:sz w:val="24"/>
          <w:szCs w:val="24"/>
        </w:rPr>
        <w:t>.</w:t>
      </w:r>
    </w:p>
    <w:p w:rsidR="004F657D" w:rsidRPr="0055250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5250E">
        <w:rPr>
          <w:bCs w:val="0"/>
          <w:sz w:val="24"/>
          <w:szCs w:val="24"/>
        </w:rPr>
        <w:t xml:space="preserve">Цена в письме о подаче оферты </w:t>
      </w:r>
      <w:r w:rsidR="003F3A69" w:rsidRPr="0055250E">
        <w:rPr>
          <w:bCs w:val="0"/>
          <w:spacing w:val="-2"/>
          <w:sz w:val="24"/>
          <w:szCs w:val="24"/>
        </w:rPr>
        <w:t>(под</w:t>
      </w:r>
      <w:r w:rsidR="003F3A69" w:rsidRPr="0055250E">
        <w:rPr>
          <w:bCs w:val="0"/>
          <w:sz w:val="24"/>
          <w:szCs w:val="24"/>
        </w:rPr>
        <w:t xml:space="preserve">раздел </w:t>
      </w:r>
      <w:r w:rsidR="00327702" w:rsidRPr="0055250E">
        <w:rPr>
          <w:bCs w:val="0"/>
          <w:sz w:val="24"/>
          <w:szCs w:val="24"/>
        </w:rPr>
        <w:fldChar w:fldCharType="begin"/>
      </w:r>
      <w:r w:rsidR="003F3A69" w:rsidRPr="0055250E">
        <w:rPr>
          <w:bCs w:val="0"/>
          <w:sz w:val="24"/>
          <w:szCs w:val="24"/>
        </w:rPr>
        <w:instrText xml:space="preserve"> REF _Ref55336310 \r \h </w:instrText>
      </w:r>
      <w:r w:rsidR="00327702" w:rsidRPr="0055250E">
        <w:rPr>
          <w:bCs w:val="0"/>
          <w:sz w:val="24"/>
          <w:szCs w:val="24"/>
        </w:rPr>
      </w:r>
      <w:r w:rsidR="0055250E">
        <w:rPr>
          <w:bCs w:val="0"/>
          <w:sz w:val="24"/>
          <w:szCs w:val="24"/>
        </w:rPr>
        <w:instrText xml:space="preserve"> \* MERGEFORMAT </w:instrText>
      </w:r>
      <w:r w:rsidR="00327702" w:rsidRPr="0055250E">
        <w:rPr>
          <w:bCs w:val="0"/>
          <w:sz w:val="24"/>
          <w:szCs w:val="24"/>
        </w:rPr>
        <w:fldChar w:fldCharType="separate"/>
      </w:r>
      <w:r w:rsidR="0070782E" w:rsidRPr="0055250E">
        <w:rPr>
          <w:bCs w:val="0"/>
          <w:sz w:val="24"/>
          <w:szCs w:val="24"/>
        </w:rPr>
        <w:t>5.1</w:t>
      </w:r>
      <w:r w:rsidR="00327702" w:rsidRPr="0055250E">
        <w:rPr>
          <w:bCs w:val="0"/>
          <w:sz w:val="24"/>
          <w:szCs w:val="24"/>
        </w:rPr>
        <w:fldChar w:fldCharType="end"/>
      </w:r>
      <w:r w:rsidR="003F3A69" w:rsidRPr="0055250E">
        <w:rPr>
          <w:bCs w:val="0"/>
          <w:sz w:val="24"/>
          <w:szCs w:val="24"/>
          <w:lang w:eastAsia="ru-RU"/>
        </w:rPr>
        <w:t>)</w:t>
      </w:r>
      <w:r w:rsidRPr="0055250E">
        <w:rPr>
          <w:bCs w:val="0"/>
          <w:sz w:val="24"/>
          <w:szCs w:val="24"/>
        </w:rPr>
        <w:t xml:space="preserve">, поданной Участником, должна соответствовать цене, указанной в </w:t>
      </w:r>
      <w:r w:rsidR="00546518" w:rsidRPr="0055250E">
        <w:rPr>
          <w:bCs w:val="0"/>
          <w:sz w:val="24"/>
          <w:szCs w:val="24"/>
        </w:rPr>
        <w:t>Сводной таблице стоимости</w:t>
      </w:r>
      <w:r w:rsidRPr="0055250E">
        <w:rPr>
          <w:bCs w:val="0"/>
          <w:sz w:val="24"/>
          <w:szCs w:val="24"/>
        </w:rPr>
        <w:t xml:space="preserve"> </w:t>
      </w:r>
      <w:r w:rsidR="001C4BB0" w:rsidRPr="0055250E">
        <w:rPr>
          <w:bCs w:val="0"/>
          <w:sz w:val="24"/>
          <w:szCs w:val="24"/>
        </w:rPr>
        <w:t>работ</w:t>
      </w:r>
      <w:r w:rsidR="001C4BB0" w:rsidRPr="0055250E">
        <w:rPr>
          <w:szCs w:val="24"/>
        </w:rPr>
        <w:t xml:space="preserve"> </w:t>
      </w:r>
      <w:r w:rsidR="003F3A69" w:rsidRPr="0055250E">
        <w:rPr>
          <w:bCs w:val="0"/>
          <w:sz w:val="24"/>
          <w:szCs w:val="24"/>
        </w:rPr>
        <w:t>(</w:t>
      </w:r>
      <w:r w:rsidR="003F3A69" w:rsidRPr="0055250E">
        <w:rPr>
          <w:bCs w:val="0"/>
          <w:spacing w:val="-2"/>
          <w:sz w:val="24"/>
          <w:szCs w:val="24"/>
        </w:rPr>
        <w:t>под</w:t>
      </w:r>
      <w:r w:rsidR="003F3A69" w:rsidRPr="0055250E">
        <w:rPr>
          <w:bCs w:val="0"/>
          <w:sz w:val="24"/>
          <w:szCs w:val="24"/>
        </w:rPr>
        <w:t xml:space="preserve">раздел </w:t>
      </w:r>
      <w:r w:rsidR="00327702" w:rsidRPr="0055250E">
        <w:rPr>
          <w:bCs w:val="0"/>
          <w:sz w:val="24"/>
          <w:szCs w:val="24"/>
        </w:rPr>
        <w:fldChar w:fldCharType="begin"/>
      </w:r>
      <w:r w:rsidR="003F3A69" w:rsidRPr="0055250E">
        <w:rPr>
          <w:bCs w:val="0"/>
          <w:sz w:val="24"/>
          <w:szCs w:val="24"/>
        </w:rPr>
        <w:instrText xml:space="preserve"> REF _Ref440271072 \r \h </w:instrText>
      </w:r>
      <w:r w:rsidR="00327702" w:rsidRPr="0055250E">
        <w:rPr>
          <w:bCs w:val="0"/>
          <w:sz w:val="24"/>
          <w:szCs w:val="24"/>
        </w:rPr>
      </w:r>
      <w:r w:rsidR="0055250E">
        <w:rPr>
          <w:bCs w:val="0"/>
          <w:sz w:val="24"/>
          <w:szCs w:val="24"/>
        </w:rPr>
        <w:instrText xml:space="preserve"> \* MERGEFORMAT </w:instrText>
      </w:r>
      <w:r w:rsidR="00327702" w:rsidRPr="0055250E">
        <w:rPr>
          <w:bCs w:val="0"/>
          <w:sz w:val="24"/>
          <w:szCs w:val="24"/>
        </w:rPr>
        <w:fldChar w:fldCharType="separate"/>
      </w:r>
      <w:r w:rsidR="0070782E" w:rsidRPr="0055250E">
        <w:rPr>
          <w:bCs w:val="0"/>
          <w:sz w:val="24"/>
          <w:szCs w:val="24"/>
        </w:rPr>
        <w:t>5.2</w:t>
      </w:r>
      <w:r w:rsidR="00327702" w:rsidRPr="0055250E">
        <w:rPr>
          <w:bCs w:val="0"/>
          <w:sz w:val="24"/>
          <w:szCs w:val="24"/>
        </w:rPr>
        <w:fldChar w:fldCharType="end"/>
      </w:r>
      <w:r w:rsidR="003F3A69" w:rsidRPr="0055250E">
        <w:rPr>
          <w:bCs w:val="0"/>
          <w:sz w:val="24"/>
          <w:szCs w:val="24"/>
        </w:rPr>
        <w:t>)</w:t>
      </w:r>
      <w:r w:rsidR="00EA1723" w:rsidRPr="0055250E">
        <w:rPr>
          <w:bCs w:val="0"/>
          <w:sz w:val="24"/>
          <w:szCs w:val="24"/>
        </w:rPr>
        <w:t xml:space="preserve"> </w:t>
      </w:r>
      <w:r w:rsidR="00EA1723" w:rsidRPr="0055250E">
        <w:rPr>
          <w:sz w:val="24"/>
          <w:szCs w:val="24"/>
        </w:rPr>
        <w:t xml:space="preserve">и Графике оплаты </w:t>
      </w:r>
      <w:r w:rsidR="007F76D6" w:rsidRPr="0055250E">
        <w:rPr>
          <w:sz w:val="24"/>
          <w:szCs w:val="24"/>
        </w:rPr>
        <w:t>выполнения работ</w:t>
      </w:r>
      <w:r w:rsidR="00EA1723" w:rsidRPr="0055250E">
        <w:rPr>
          <w:sz w:val="24"/>
          <w:szCs w:val="24"/>
        </w:rPr>
        <w:t xml:space="preserve"> (подраздел </w:t>
      </w:r>
      <w:r w:rsidR="00327702" w:rsidRPr="0055250E">
        <w:rPr>
          <w:sz w:val="24"/>
          <w:szCs w:val="24"/>
        </w:rPr>
        <w:fldChar w:fldCharType="begin"/>
      </w:r>
      <w:r w:rsidR="00EA1723" w:rsidRPr="0055250E">
        <w:rPr>
          <w:sz w:val="24"/>
          <w:szCs w:val="24"/>
        </w:rPr>
        <w:instrText xml:space="preserve"> REF _Ref440361439 \r \h </w:instrText>
      </w:r>
      <w:r w:rsidR="00327702" w:rsidRPr="0055250E">
        <w:rPr>
          <w:sz w:val="24"/>
          <w:szCs w:val="24"/>
        </w:rPr>
      </w:r>
      <w:r w:rsidR="0055250E">
        <w:rPr>
          <w:sz w:val="24"/>
          <w:szCs w:val="24"/>
        </w:rPr>
        <w:instrText xml:space="preserve"> \* MERGEFORMAT </w:instrText>
      </w:r>
      <w:r w:rsidR="00327702" w:rsidRPr="0055250E">
        <w:rPr>
          <w:sz w:val="24"/>
          <w:szCs w:val="24"/>
        </w:rPr>
        <w:fldChar w:fldCharType="separate"/>
      </w:r>
      <w:r w:rsidR="0070782E" w:rsidRPr="0055250E">
        <w:rPr>
          <w:sz w:val="24"/>
          <w:szCs w:val="24"/>
        </w:rPr>
        <w:t>5.5</w:t>
      </w:r>
      <w:r w:rsidR="00327702" w:rsidRPr="0055250E">
        <w:rPr>
          <w:sz w:val="24"/>
          <w:szCs w:val="24"/>
        </w:rPr>
        <w:fldChar w:fldCharType="end"/>
      </w:r>
      <w:r w:rsidR="00EA1723" w:rsidRPr="0055250E">
        <w:rPr>
          <w:sz w:val="24"/>
          <w:szCs w:val="24"/>
        </w:rPr>
        <w:t>)</w:t>
      </w:r>
      <w:r w:rsidRPr="0055250E">
        <w:rPr>
          <w:bCs w:val="0"/>
          <w:sz w:val="24"/>
          <w:szCs w:val="24"/>
        </w:rPr>
        <w:t>. В противном случае Заявк</w:t>
      </w:r>
      <w:r w:rsidR="009F10B1" w:rsidRPr="0055250E">
        <w:rPr>
          <w:bCs w:val="0"/>
          <w:sz w:val="24"/>
          <w:szCs w:val="24"/>
        </w:rPr>
        <w:t>а</w:t>
      </w:r>
      <w:r w:rsidRPr="0055250E">
        <w:rPr>
          <w:bCs w:val="0"/>
          <w:sz w:val="24"/>
          <w:szCs w:val="24"/>
        </w:rPr>
        <w:t xml:space="preserve"> Участника будет отклонен</w:t>
      </w:r>
      <w:r w:rsidR="009F10B1" w:rsidRPr="0055250E">
        <w:rPr>
          <w:bCs w:val="0"/>
          <w:sz w:val="24"/>
          <w:szCs w:val="24"/>
        </w:rPr>
        <w:t>а</w:t>
      </w:r>
      <w:r w:rsidRPr="0055250E">
        <w:rPr>
          <w:bCs w:val="0"/>
          <w:sz w:val="24"/>
          <w:szCs w:val="24"/>
        </w:rPr>
        <w:t xml:space="preserve"> без рассмотрения по существу.</w:t>
      </w:r>
    </w:p>
    <w:p w:rsidR="00D00D5E" w:rsidRPr="0055250E" w:rsidRDefault="005B47B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5250E">
        <w:rPr>
          <w:sz w:val="24"/>
          <w:szCs w:val="24"/>
        </w:rPr>
        <w:t>Участник</w:t>
      </w:r>
      <w:r w:rsidR="00D00D5E" w:rsidRPr="0055250E">
        <w:rPr>
          <w:sz w:val="24"/>
          <w:szCs w:val="24"/>
        </w:rPr>
        <w:t xml:space="preserve"> должен предоставить на рассмотрение Закупочной комиссии сводный сметный расчет. Сметная документация должна учитывать процент снижения. Если цена, указанная </w:t>
      </w:r>
      <w:r w:rsidRPr="0055250E">
        <w:rPr>
          <w:sz w:val="24"/>
          <w:szCs w:val="24"/>
        </w:rPr>
        <w:t>Участником</w:t>
      </w:r>
      <w:r w:rsidR="00D00D5E" w:rsidRPr="0055250E">
        <w:rPr>
          <w:sz w:val="24"/>
          <w:szCs w:val="24"/>
        </w:rPr>
        <w:t xml:space="preserve"> </w:t>
      </w:r>
      <w:r w:rsidR="00DB28C8" w:rsidRPr="0055250E">
        <w:rPr>
          <w:sz w:val="24"/>
          <w:szCs w:val="24"/>
        </w:rPr>
        <w:t>в Письме о подаче</w:t>
      </w:r>
      <w:r w:rsidR="00D00D5E" w:rsidRPr="0055250E">
        <w:rPr>
          <w:sz w:val="24"/>
          <w:szCs w:val="24"/>
        </w:rPr>
        <w:t xml:space="preserve"> оферты</w:t>
      </w:r>
      <w:r w:rsidRPr="0055250E">
        <w:rPr>
          <w:sz w:val="24"/>
          <w:szCs w:val="24"/>
        </w:rPr>
        <w:t xml:space="preserve"> (подраздел </w:t>
      </w:r>
      <w:r w:rsidR="00327702" w:rsidRPr="0055250E">
        <w:rPr>
          <w:sz w:val="24"/>
          <w:szCs w:val="24"/>
        </w:rPr>
        <w:fldChar w:fldCharType="begin"/>
      </w:r>
      <w:r w:rsidRPr="0055250E">
        <w:rPr>
          <w:sz w:val="24"/>
          <w:szCs w:val="24"/>
        </w:rPr>
        <w:instrText xml:space="preserve"> REF _Ref55336310 \r \h </w:instrText>
      </w:r>
      <w:r w:rsidR="00327702" w:rsidRPr="0055250E">
        <w:rPr>
          <w:sz w:val="24"/>
          <w:szCs w:val="24"/>
        </w:rPr>
      </w:r>
      <w:r w:rsidR="0055250E">
        <w:rPr>
          <w:sz w:val="24"/>
          <w:szCs w:val="24"/>
        </w:rPr>
        <w:instrText xml:space="preserve"> \* MERGEFORMAT </w:instrText>
      </w:r>
      <w:r w:rsidR="00327702" w:rsidRPr="0055250E">
        <w:rPr>
          <w:sz w:val="24"/>
          <w:szCs w:val="24"/>
        </w:rPr>
        <w:fldChar w:fldCharType="separate"/>
      </w:r>
      <w:r w:rsidR="0070782E" w:rsidRPr="0055250E">
        <w:rPr>
          <w:sz w:val="24"/>
          <w:szCs w:val="24"/>
        </w:rPr>
        <w:t>5.1</w:t>
      </w:r>
      <w:r w:rsidR="00327702" w:rsidRPr="0055250E">
        <w:rPr>
          <w:sz w:val="24"/>
          <w:szCs w:val="24"/>
        </w:rPr>
        <w:fldChar w:fldCharType="end"/>
      </w:r>
      <w:r w:rsidRPr="0055250E">
        <w:rPr>
          <w:sz w:val="24"/>
          <w:szCs w:val="24"/>
        </w:rPr>
        <w:t>)</w:t>
      </w:r>
      <w:r w:rsidR="00D00D5E" w:rsidRPr="0055250E">
        <w:rPr>
          <w:sz w:val="24"/>
          <w:szCs w:val="24"/>
        </w:rPr>
        <w:t xml:space="preserve">, ниже начальной (предельной) цены, установленной Заказчиком (подпункт </w:t>
      </w:r>
      <w:r w:rsidR="00327702" w:rsidRPr="0055250E">
        <w:rPr>
          <w:sz w:val="24"/>
          <w:szCs w:val="24"/>
        </w:rPr>
        <w:fldChar w:fldCharType="begin"/>
      </w:r>
      <w:r w:rsidRPr="0055250E">
        <w:rPr>
          <w:sz w:val="24"/>
          <w:szCs w:val="24"/>
        </w:rPr>
        <w:instrText xml:space="preserve"> REF _Ref440549152 \r \h </w:instrText>
      </w:r>
      <w:r w:rsidR="00327702" w:rsidRPr="0055250E">
        <w:rPr>
          <w:sz w:val="24"/>
          <w:szCs w:val="24"/>
        </w:rPr>
      </w:r>
      <w:r w:rsidR="0055250E">
        <w:rPr>
          <w:sz w:val="24"/>
          <w:szCs w:val="24"/>
        </w:rPr>
        <w:instrText xml:space="preserve"> \* MERGEFORMAT </w:instrText>
      </w:r>
      <w:r w:rsidR="00327702" w:rsidRPr="0055250E">
        <w:rPr>
          <w:sz w:val="24"/>
          <w:szCs w:val="24"/>
        </w:rPr>
        <w:fldChar w:fldCharType="separate"/>
      </w:r>
      <w:r w:rsidR="0070782E" w:rsidRPr="0055250E">
        <w:rPr>
          <w:sz w:val="24"/>
          <w:szCs w:val="24"/>
        </w:rPr>
        <w:t>3.3.7.1</w:t>
      </w:r>
      <w:r w:rsidR="00327702" w:rsidRPr="0055250E">
        <w:rPr>
          <w:sz w:val="24"/>
          <w:szCs w:val="24"/>
        </w:rPr>
        <w:fldChar w:fldCharType="end"/>
      </w:r>
      <w:r w:rsidR="00D00D5E" w:rsidRPr="0055250E">
        <w:rPr>
          <w:sz w:val="24"/>
          <w:szCs w:val="24"/>
        </w:rPr>
        <w:t xml:space="preserve">), более чем на 20%, </w:t>
      </w:r>
      <w:r w:rsidRPr="0055250E">
        <w:rPr>
          <w:sz w:val="24"/>
          <w:szCs w:val="24"/>
        </w:rPr>
        <w:t>Участник</w:t>
      </w:r>
      <w:r w:rsidR="00D00D5E" w:rsidRPr="0055250E">
        <w:rPr>
          <w:sz w:val="24"/>
          <w:szCs w:val="24"/>
        </w:rPr>
        <w:t xml:space="preserve"> должен предоставить в свободной форме дополнительные обосновывающие материалы для подтверждения своей цены. Непредставление вышеперечисленных документов служит основанием для отклонения </w:t>
      </w:r>
      <w:r w:rsidRPr="0055250E">
        <w:rPr>
          <w:sz w:val="24"/>
          <w:szCs w:val="24"/>
        </w:rPr>
        <w:t>Заявки Участника</w:t>
      </w:r>
      <w:r w:rsidR="00D00D5E" w:rsidRPr="0055250E">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5250E">
        <w:rPr>
          <w:bCs w:val="0"/>
          <w:sz w:val="24"/>
          <w:szCs w:val="24"/>
        </w:rPr>
        <w:t xml:space="preserve">В рамках оценочной стадии, предусмотренной  пунктом </w:t>
      </w:r>
      <w:r w:rsidR="00327702" w:rsidRPr="0055250E">
        <w:rPr>
          <w:bCs w:val="0"/>
          <w:sz w:val="24"/>
          <w:szCs w:val="24"/>
        </w:rPr>
        <w:fldChar w:fldCharType="begin"/>
      </w:r>
      <w:r w:rsidR="003F3A69" w:rsidRPr="0055250E">
        <w:rPr>
          <w:bCs w:val="0"/>
          <w:sz w:val="24"/>
          <w:szCs w:val="24"/>
        </w:rPr>
        <w:instrText xml:space="preserve"> REF _Ref306138385 \r \h </w:instrText>
      </w:r>
      <w:r w:rsidR="00327702" w:rsidRPr="0055250E">
        <w:rPr>
          <w:bCs w:val="0"/>
          <w:sz w:val="24"/>
          <w:szCs w:val="24"/>
        </w:rPr>
      </w:r>
      <w:r w:rsidR="0055250E">
        <w:rPr>
          <w:bCs w:val="0"/>
          <w:sz w:val="24"/>
          <w:szCs w:val="24"/>
        </w:rPr>
        <w:instrText xml:space="preserve"> \* MERGEFORMAT </w:instrText>
      </w:r>
      <w:r w:rsidR="00327702" w:rsidRPr="0055250E">
        <w:rPr>
          <w:bCs w:val="0"/>
          <w:sz w:val="24"/>
          <w:szCs w:val="24"/>
        </w:rPr>
        <w:fldChar w:fldCharType="separate"/>
      </w:r>
      <w:r w:rsidR="0070782E" w:rsidRPr="0055250E">
        <w:rPr>
          <w:bCs w:val="0"/>
          <w:sz w:val="24"/>
          <w:szCs w:val="24"/>
        </w:rPr>
        <w:t>3.6.4</w:t>
      </w:r>
      <w:r w:rsidR="00327702" w:rsidRPr="0055250E">
        <w:rPr>
          <w:bCs w:val="0"/>
          <w:sz w:val="24"/>
          <w:szCs w:val="24"/>
        </w:rPr>
        <w:fldChar w:fldCharType="end"/>
      </w:r>
      <w:r w:rsidRPr="0055250E">
        <w:rPr>
          <w:bCs w:val="0"/>
          <w:sz w:val="24"/>
          <w:szCs w:val="24"/>
        </w:rPr>
        <w:t xml:space="preserve"> настоящей</w:t>
      </w:r>
      <w:r w:rsidRPr="00546518">
        <w:rPr>
          <w:bCs w:val="0"/>
          <w:sz w:val="24"/>
          <w:szCs w:val="24"/>
        </w:rPr>
        <w:t xml:space="preserve"> Документации, Закупочная комиссия оценивает и сопоставляет стоимость Заявки без учета </w:t>
      </w:r>
      <w:r w:rsidRPr="00546518">
        <w:rPr>
          <w:bCs w:val="0"/>
          <w:sz w:val="24"/>
          <w:szCs w:val="24"/>
        </w:rPr>
        <w:lastRenderedPageBreak/>
        <w:t>НДС.</w:t>
      </w:r>
    </w:p>
    <w:p w:rsidR="002A5B42" w:rsidRPr="00E71A48" w:rsidRDefault="00717F60" w:rsidP="00E71A48">
      <w:pPr>
        <w:pStyle w:val="3"/>
        <w:spacing w:line="264" w:lineRule="auto"/>
        <w:rPr>
          <w:szCs w:val="24"/>
        </w:rPr>
      </w:pPr>
      <w:bookmarkStart w:id="316" w:name="_Ref191386407"/>
      <w:bookmarkStart w:id="317" w:name="_Ref191386526"/>
      <w:bookmarkStart w:id="318" w:name="_Toc440361333"/>
      <w:bookmarkStart w:id="319" w:name="_Toc440376088"/>
      <w:bookmarkStart w:id="320" w:name="_Toc440376215"/>
      <w:bookmarkStart w:id="321" w:name="_Toc440382480"/>
      <w:bookmarkStart w:id="322" w:name="_Toc440447150"/>
      <w:bookmarkStart w:id="323" w:name="_Toc440620830"/>
      <w:bookmarkStart w:id="324" w:name="_Toc440631465"/>
      <w:bookmarkStart w:id="325" w:name="_Toc440875705"/>
      <w:bookmarkStart w:id="326" w:name="_Toc441131729"/>
      <w:bookmarkStart w:id="32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6"/>
      <w:bookmarkEnd w:id="317"/>
      <w:bookmarkEnd w:id="318"/>
      <w:bookmarkEnd w:id="319"/>
      <w:bookmarkEnd w:id="320"/>
      <w:bookmarkEnd w:id="321"/>
      <w:bookmarkEnd w:id="322"/>
      <w:bookmarkEnd w:id="323"/>
      <w:bookmarkEnd w:id="324"/>
      <w:bookmarkEnd w:id="325"/>
      <w:bookmarkEnd w:id="326"/>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8" w:name="_Ref93090116"/>
      <w:bookmarkStart w:id="329" w:name="_Ref191386482"/>
      <w:bookmarkStart w:id="330" w:name="_Ref440291364"/>
      <w:bookmarkEnd w:id="32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8"/>
      <w:r w:rsidRPr="00E71A48">
        <w:rPr>
          <w:bCs w:val="0"/>
          <w:sz w:val="24"/>
          <w:szCs w:val="24"/>
        </w:rPr>
        <w:t>:</w:t>
      </w:r>
      <w:bookmarkStart w:id="331" w:name="_Ref306004833"/>
      <w:bookmarkEnd w:id="32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E961F5">
        <w:rPr>
          <w:bCs w:val="0"/>
          <w:sz w:val="24"/>
          <w:szCs w:val="24"/>
        </w:rPr>
        <w:t xml:space="preserve">, </w:t>
      </w:r>
      <w:r w:rsidR="00E961F5" w:rsidRPr="00E961F5">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C13426">
        <w:fldChar w:fldCharType="begin"/>
      </w:r>
      <w:r w:rsidR="00C13426">
        <w:instrText xml:space="preserve"> REF _Ref191386451 \n \h  \* MERGEFORMAT </w:instrText>
      </w:r>
      <w:r w:rsidR="00C13426">
        <w:fldChar w:fldCharType="separate"/>
      </w:r>
      <w:r w:rsidR="0070782E" w:rsidRPr="0070782E">
        <w:rPr>
          <w:bCs w:val="0"/>
          <w:sz w:val="24"/>
          <w:szCs w:val="24"/>
        </w:rPr>
        <w:t>3.3.9</w:t>
      </w:r>
      <w:r w:rsidR="00C1342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27702">
        <w:fldChar w:fldCharType="begin"/>
      </w:r>
      <w:r w:rsidR="001E2AA2">
        <w:rPr>
          <w:bCs w:val="0"/>
          <w:sz w:val="24"/>
          <w:szCs w:val="24"/>
        </w:rPr>
        <w:instrText xml:space="preserve"> REF _Ref440876618 \r \h </w:instrText>
      </w:r>
      <w:r w:rsidR="00327702">
        <w:fldChar w:fldCharType="separate"/>
      </w:r>
      <w:r w:rsidR="0070782E">
        <w:rPr>
          <w:bCs w:val="0"/>
          <w:sz w:val="24"/>
          <w:szCs w:val="24"/>
        </w:rPr>
        <w:t>3.3.10</w:t>
      </w:r>
      <w:r w:rsidR="0032770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30"/>
      <w:bookmarkEnd w:id="331"/>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3" w:name="_Ref306032455"/>
      <w:r w:rsidRPr="00E71A48">
        <w:rPr>
          <w:bCs w:val="0"/>
          <w:color w:val="000000"/>
          <w:sz w:val="24"/>
          <w:szCs w:val="24"/>
        </w:rPr>
        <w:t xml:space="preserve">должен </w:t>
      </w:r>
      <w:bookmarkStart w:id="33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3"/>
      <w:bookmarkEnd w:id="33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D7BB1">
        <w:rPr>
          <w:rFonts w:eastAsia="Arial Unicode MS"/>
          <w:sz w:val="24"/>
          <w:szCs w:val="24"/>
          <w:lang w:eastAsia="ru-RU"/>
        </w:rPr>
        <w:t xml:space="preserve">поставщиков, который ведется в соответствии с Федеральным законом от </w:t>
      </w:r>
      <w:r w:rsidR="009D7BB1" w:rsidRPr="009D7BB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D7BB1">
        <w:rPr>
          <w:rFonts w:eastAsia="Arial Unicode MS"/>
          <w:sz w:val="24"/>
          <w:szCs w:val="24"/>
          <w:lang w:eastAsia="ru-RU"/>
        </w:rPr>
        <w:t>;</w:t>
      </w:r>
      <w:bookmarkEnd w:id="335"/>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C13426">
        <w:fldChar w:fldCharType="begin"/>
      </w:r>
      <w:r w:rsidR="00C13426">
        <w:instrText xml:space="preserve"> REF _Ref440275279 \r \h  \* MERGEFORMAT </w:instrText>
      </w:r>
      <w:r w:rsidR="00C13426">
        <w:fldChar w:fldCharType="separate"/>
      </w:r>
      <w:r w:rsidR="0070782E" w:rsidRPr="0070782E">
        <w:rPr>
          <w:sz w:val="24"/>
          <w:szCs w:val="24"/>
        </w:rPr>
        <w:t>1.1.4</w:t>
      </w:r>
      <w:r w:rsidR="00C13426">
        <w:fldChar w:fldCharType="end"/>
      </w:r>
      <w:r w:rsidRPr="009F2BF9">
        <w:rPr>
          <w:sz w:val="24"/>
          <w:szCs w:val="24"/>
        </w:rPr>
        <w:t xml:space="preserve"> и разделе </w:t>
      </w:r>
      <w:r w:rsidR="00C13426">
        <w:fldChar w:fldCharType="begin"/>
      </w:r>
      <w:r w:rsidR="00C13426">
        <w:instrText xml:space="preserve"> REF _Ref440270568 \r \h  \* MERGEFORMAT </w:instrText>
      </w:r>
      <w:r w:rsidR="00C13426">
        <w:fldChar w:fldCharType="separate"/>
      </w:r>
      <w:r w:rsidR="0070782E">
        <w:t>4</w:t>
      </w:r>
      <w:r w:rsidR="00C13426">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xml:space="preserve">) и общей сумме </w:t>
      </w:r>
      <w:r w:rsidR="00036006" w:rsidRPr="00680B79">
        <w:rPr>
          <w:color w:val="000000"/>
          <w:sz w:val="24"/>
          <w:szCs w:val="24"/>
          <w:lang w:eastAsia="ru-RU"/>
        </w:rPr>
        <w:lastRenderedPageBreak/>
        <w:t>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6"/>
      <w:bookmarkEnd w:id="337"/>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B07E88" w:rsidP="00557C01">
      <w:pPr>
        <w:widowControl w:val="0"/>
        <w:numPr>
          <w:ilvl w:val="0"/>
          <w:numId w:val="48"/>
        </w:numPr>
        <w:tabs>
          <w:tab w:val="left" w:pos="1260"/>
        </w:tabs>
        <w:autoSpaceDE w:val="0"/>
        <w:spacing w:line="264" w:lineRule="auto"/>
        <w:ind w:left="1276"/>
        <w:rPr>
          <w:sz w:val="24"/>
          <w:szCs w:val="24"/>
        </w:rPr>
      </w:pPr>
      <w:bookmarkStart w:id="338"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w:t>
      </w:r>
      <w:r w:rsidR="00A13BE5"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8"/>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w:t>
      </w:r>
      <w:r w:rsidRPr="00F82225">
        <w:rPr>
          <w:sz w:val="24"/>
          <w:szCs w:val="24"/>
        </w:rPr>
        <w:lastRenderedPageBreak/>
        <w:t>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C13426">
        <w:fldChar w:fldCharType="begin"/>
      </w:r>
      <w:r w:rsidR="00C13426">
        <w:instrText xml:space="preserve"> REF _Ref440271993 \r \h  \* MERGEFORMAT </w:instrText>
      </w:r>
      <w:r w:rsidR="00C13426">
        <w:fldChar w:fldCharType="separate"/>
      </w:r>
      <w:r w:rsidR="0070782E" w:rsidRPr="0070782E">
        <w:rPr>
          <w:sz w:val="24"/>
          <w:szCs w:val="24"/>
        </w:rPr>
        <w:t>5.11</w:t>
      </w:r>
      <w:r w:rsidR="00C13426">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9"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27702">
        <w:rPr>
          <w:sz w:val="24"/>
          <w:szCs w:val="24"/>
        </w:rPr>
        <w:fldChar w:fldCharType="begin"/>
      </w:r>
      <w:r w:rsidR="003F3A69">
        <w:rPr>
          <w:sz w:val="24"/>
          <w:szCs w:val="24"/>
        </w:rPr>
        <w:instrText xml:space="preserve"> REF _Ref440271964 \r \h </w:instrText>
      </w:r>
      <w:r w:rsidR="00327702">
        <w:rPr>
          <w:sz w:val="24"/>
          <w:szCs w:val="24"/>
        </w:rPr>
      </w:r>
      <w:r w:rsidR="00327702">
        <w:rPr>
          <w:sz w:val="24"/>
          <w:szCs w:val="24"/>
        </w:rPr>
        <w:fldChar w:fldCharType="separate"/>
      </w:r>
      <w:r w:rsidR="0070782E">
        <w:rPr>
          <w:sz w:val="24"/>
          <w:szCs w:val="24"/>
        </w:rPr>
        <w:t>5.1.3</w:t>
      </w:r>
      <w:r w:rsidR="00327702">
        <w:rPr>
          <w:sz w:val="24"/>
          <w:szCs w:val="24"/>
        </w:rPr>
        <w:fldChar w:fldCharType="end"/>
      </w:r>
      <w:r w:rsidR="00A600E3">
        <w:rPr>
          <w:sz w:val="24"/>
          <w:szCs w:val="24"/>
        </w:rPr>
        <w:t>)</w:t>
      </w:r>
      <w:r w:rsidRPr="00F82225">
        <w:rPr>
          <w:sz w:val="24"/>
          <w:szCs w:val="24"/>
        </w:rPr>
        <w:t>;</w:t>
      </w:r>
      <w:bookmarkEnd w:id="339"/>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27702">
        <w:rPr>
          <w:sz w:val="24"/>
          <w:szCs w:val="24"/>
        </w:rPr>
        <w:fldChar w:fldCharType="begin"/>
      </w:r>
      <w:r w:rsidR="003F3A69">
        <w:rPr>
          <w:sz w:val="24"/>
          <w:szCs w:val="24"/>
        </w:rPr>
        <w:instrText xml:space="preserve"> REF _Ref440272035 \r \h </w:instrText>
      </w:r>
      <w:r w:rsidR="00327702">
        <w:rPr>
          <w:sz w:val="24"/>
          <w:szCs w:val="24"/>
        </w:rPr>
      </w:r>
      <w:r w:rsidR="00327702">
        <w:rPr>
          <w:sz w:val="24"/>
          <w:szCs w:val="24"/>
        </w:rPr>
        <w:fldChar w:fldCharType="separate"/>
      </w:r>
      <w:r w:rsidR="0070782E">
        <w:rPr>
          <w:sz w:val="24"/>
          <w:szCs w:val="24"/>
        </w:rPr>
        <w:t>5.12</w:t>
      </w:r>
      <w:r w:rsidR="0032770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27702">
        <w:rPr>
          <w:sz w:val="24"/>
          <w:szCs w:val="24"/>
        </w:rPr>
        <w:fldChar w:fldCharType="begin"/>
      </w:r>
      <w:r w:rsidR="003F3A69">
        <w:rPr>
          <w:sz w:val="24"/>
          <w:szCs w:val="24"/>
        </w:rPr>
        <w:instrText xml:space="preserve"> REF _Ref440272051 \r \h </w:instrText>
      </w:r>
      <w:r w:rsidR="00327702">
        <w:rPr>
          <w:sz w:val="24"/>
          <w:szCs w:val="24"/>
        </w:rPr>
      </w:r>
      <w:r w:rsidR="00327702">
        <w:rPr>
          <w:sz w:val="24"/>
          <w:szCs w:val="24"/>
        </w:rPr>
        <w:fldChar w:fldCharType="separate"/>
      </w:r>
      <w:r w:rsidR="0070782E">
        <w:rPr>
          <w:sz w:val="24"/>
          <w:szCs w:val="24"/>
        </w:rPr>
        <w:t>5.13</w:t>
      </w:r>
      <w:r w:rsidR="00327702">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9D6ACB">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9D6ACB"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9D6ACB">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F82225">
        <w:rPr>
          <w:sz w:val="24"/>
          <w:szCs w:val="24"/>
        </w:rPr>
        <w:lastRenderedPageBreak/>
        <w:t>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8357B4" w:rsidRDefault="007D7C50" w:rsidP="00557C01">
      <w:pPr>
        <w:widowControl w:val="0"/>
        <w:numPr>
          <w:ilvl w:val="0"/>
          <w:numId w:val="48"/>
        </w:numPr>
        <w:tabs>
          <w:tab w:val="left" w:pos="1260"/>
        </w:tabs>
        <w:autoSpaceDE w:val="0"/>
        <w:spacing w:line="264" w:lineRule="auto"/>
        <w:ind w:left="1276"/>
        <w:rPr>
          <w:sz w:val="24"/>
          <w:szCs w:val="24"/>
        </w:rPr>
      </w:pPr>
      <w:bookmarkStart w:id="340" w:name="_Ref440371812"/>
      <w:r w:rsidRPr="008357B4">
        <w:rPr>
          <w:sz w:val="24"/>
          <w:szCs w:val="24"/>
        </w:rPr>
        <w:t>Анкета Участника закупки</w:t>
      </w:r>
      <w:r w:rsidR="00A154B7" w:rsidRPr="008357B4">
        <w:rPr>
          <w:sz w:val="24"/>
          <w:szCs w:val="24"/>
        </w:rPr>
        <w:t xml:space="preserve"> </w:t>
      </w:r>
      <w:r w:rsidR="00A154B7" w:rsidRPr="008357B4">
        <w:rPr>
          <w:bCs w:val="0"/>
          <w:sz w:val="24"/>
          <w:szCs w:val="24"/>
        </w:rPr>
        <w:t>по форме и в соответствии с инструкциями, приведенными в настоящей Документации</w:t>
      </w:r>
      <w:r w:rsidR="00F82225" w:rsidRPr="008357B4">
        <w:rPr>
          <w:sz w:val="24"/>
          <w:szCs w:val="24"/>
        </w:rPr>
        <w:t xml:space="preserve"> </w:t>
      </w:r>
      <w:r w:rsidR="009948B4" w:rsidRPr="008357B4">
        <w:rPr>
          <w:sz w:val="24"/>
          <w:szCs w:val="24"/>
        </w:rPr>
        <w:t>(</w:t>
      </w:r>
      <w:r w:rsidR="003F3A69" w:rsidRPr="008357B4">
        <w:rPr>
          <w:sz w:val="24"/>
          <w:szCs w:val="24"/>
        </w:rPr>
        <w:t>подраздел</w:t>
      </w:r>
      <w:r w:rsidR="009948B4" w:rsidRPr="008357B4">
        <w:rPr>
          <w:sz w:val="24"/>
          <w:szCs w:val="24"/>
        </w:rPr>
        <w:t xml:space="preserve"> </w:t>
      </w:r>
      <w:r w:rsidR="00C13426">
        <w:fldChar w:fldCharType="begin"/>
      </w:r>
      <w:r w:rsidR="00C13426">
        <w:instrText xml:space="preserve"> REF _Ref440272119 \r \h  \* MERGEFORMAT </w:instrText>
      </w:r>
      <w:r w:rsidR="00C13426">
        <w:fldChar w:fldCharType="separate"/>
      </w:r>
      <w:r w:rsidR="0070782E">
        <w:rPr>
          <w:sz w:val="24"/>
          <w:szCs w:val="24"/>
        </w:rPr>
        <w:t>5.7.1</w:t>
      </w:r>
      <w:r w:rsidR="00C13426">
        <w:fldChar w:fldCharType="end"/>
      </w:r>
      <w:r w:rsidR="009948B4" w:rsidRPr="008357B4">
        <w:rPr>
          <w:sz w:val="24"/>
          <w:szCs w:val="24"/>
        </w:rPr>
        <w:t>)</w:t>
      </w:r>
      <w:r w:rsidR="008357B4" w:rsidRPr="008357B4">
        <w:rPr>
          <w:sz w:val="24"/>
          <w:szCs w:val="24"/>
        </w:rPr>
        <w:t xml:space="preserve"> с приложением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F82225" w:rsidRPr="008357B4">
        <w:rPr>
          <w:sz w:val="24"/>
          <w:szCs w:val="24"/>
        </w:rPr>
        <w:t>;</w:t>
      </w:r>
      <w:bookmarkEnd w:id="340"/>
    </w:p>
    <w:p w:rsidR="00F82225" w:rsidRPr="0012081A" w:rsidRDefault="00F82225" w:rsidP="00557C01">
      <w:pPr>
        <w:widowControl w:val="0"/>
        <w:numPr>
          <w:ilvl w:val="0"/>
          <w:numId w:val="48"/>
        </w:numPr>
        <w:tabs>
          <w:tab w:val="left" w:pos="1260"/>
        </w:tabs>
        <w:autoSpaceDE w:val="0"/>
        <w:spacing w:line="264" w:lineRule="auto"/>
        <w:ind w:left="1276"/>
        <w:rPr>
          <w:sz w:val="24"/>
          <w:szCs w:val="24"/>
        </w:rPr>
      </w:pPr>
      <w:bookmarkStart w:id="341"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w:t>
      </w:r>
      <w:r w:rsidR="00A154B7" w:rsidRPr="0012081A">
        <w:rPr>
          <w:bCs w:val="0"/>
          <w:sz w:val="24"/>
          <w:szCs w:val="24"/>
        </w:rPr>
        <w:t>форме и в соответствии с инструкциями, приведенными в настоящей Документации</w:t>
      </w:r>
      <w:r w:rsidR="003F3A69" w:rsidRPr="0012081A">
        <w:rPr>
          <w:sz w:val="24"/>
          <w:szCs w:val="24"/>
        </w:rPr>
        <w:t xml:space="preserve"> (подраздел </w:t>
      </w:r>
      <w:r w:rsidR="00C13426">
        <w:fldChar w:fldCharType="begin"/>
      </w:r>
      <w:r w:rsidR="00C13426">
        <w:instrText xml:space="preserve"> REF _Ref440272147 \r \h  \* MERGEFORMAT </w:instrText>
      </w:r>
      <w:r w:rsidR="00C13426">
        <w:fldChar w:fldCharType="separate"/>
      </w:r>
      <w:r w:rsidR="0070782E" w:rsidRPr="0012081A">
        <w:rPr>
          <w:sz w:val="24"/>
          <w:szCs w:val="24"/>
        </w:rPr>
        <w:t>5.7.2</w:t>
      </w:r>
      <w:r w:rsidR="00C13426">
        <w:fldChar w:fldCharType="end"/>
      </w:r>
      <w:r w:rsidR="003F3A69" w:rsidRPr="0012081A">
        <w:rPr>
          <w:sz w:val="24"/>
          <w:szCs w:val="24"/>
        </w:rPr>
        <w:t>)</w:t>
      </w:r>
      <w:r w:rsidR="0012081A" w:rsidRPr="0012081A">
        <w:rPr>
          <w:sz w:val="24"/>
          <w:szCs w:val="24"/>
        </w:rPr>
        <w:t xml:space="preserve"> – предоставляется только теми Участниками/</w:t>
      </w:r>
      <w:r w:rsidR="0012081A">
        <w:rPr>
          <w:sz w:val="24"/>
          <w:szCs w:val="24"/>
        </w:rPr>
        <w:t>субподрядчиками/</w:t>
      </w:r>
      <w:r w:rsidR="0012081A"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12081A" w:rsidRPr="0012081A">
        <w:rPr>
          <w:sz w:val="24"/>
          <w:szCs w:val="24"/>
        </w:rPr>
        <w:t xml:space="preserve"> предпринимательства в Российской Федерации»)</w:t>
      </w:r>
      <w:r w:rsidR="00A90840">
        <w:rPr>
          <w:sz w:val="24"/>
          <w:szCs w:val="24"/>
        </w:rPr>
        <w:t xml:space="preserve">. </w:t>
      </w:r>
      <w:r w:rsidR="00A90840" w:rsidRPr="00673EDD">
        <w:rPr>
          <w:sz w:val="24"/>
          <w:szCs w:val="24"/>
        </w:rPr>
        <w:t>В случае</w:t>
      </w:r>
      <w:proofErr w:type="gramStart"/>
      <w:r w:rsidR="00A90840" w:rsidRPr="00673EDD">
        <w:rPr>
          <w:sz w:val="24"/>
          <w:szCs w:val="24"/>
        </w:rPr>
        <w:t>,</w:t>
      </w:r>
      <w:proofErr w:type="gramEnd"/>
      <w:r w:rsidR="00A90840" w:rsidRPr="00673EDD">
        <w:rPr>
          <w:sz w:val="24"/>
          <w:szCs w:val="24"/>
        </w:rPr>
        <w:t xml:space="preserve"> если Участник/</w:t>
      </w:r>
      <w:r w:rsidR="00A90840" w:rsidRPr="00250D0D">
        <w:rPr>
          <w:sz w:val="24"/>
          <w:szCs w:val="24"/>
        </w:rPr>
        <w:t>субподрядчик</w:t>
      </w:r>
      <w:r w:rsidR="00A90840">
        <w:rPr>
          <w:sz w:val="24"/>
          <w:szCs w:val="24"/>
        </w:rPr>
        <w:t>/</w:t>
      </w:r>
      <w:r w:rsidR="00A9084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2081A">
        <w:rPr>
          <w:sz w:val="24"/>
          <w:szCs w:val="24"/>
        </w:rPr>
        <w:t>;</w:t>
      </w:r>
      <w:bookmarkEnd w:id="341"/>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C13426">
        <w:fldChar w:fldCharType="begin"/>
      </w:r>
      <w:r w:rsidR="00C13426">
        <w:instrText xml:space="preserve"> REF _Ref440275279 \r \h  \* MERGEFORMAT </w:instrText>
      </w:r>
      <w:r w:rsidR="00C13426">
        <w:fldChar w:fldCharType="separate"/>
      </w:r>
      <w:r w:rsidR="0070782E" w:rsidRPr="0070782E">
        <w:rPr>
          <w:sz w:val="24"/>
          <w:szCs w:val="24"/>
        </w:rPr>
        <w:t>1.1.4</w:t>
      </w:r>
      <w:r w:rsidR="00C13426">
        <w:fldChar w:fldCharType="end"/>
      </w:r>
      <w:r w:rsidRPr="00DB4CA4">
        <w:rPr>
          <w:sz w:val="24"/>
          <w:szCs w:val="24"/>
        </w:rPr>
        <w:t xml:space="preserve"> и разделе </w:t>
      </w:r>
      <w:r w:rsidR="00C13426">
        <w:fldChar w:fldCharType="begin"/>
      </w:r>
      <w:r w:rsidR="00C13426">
        <w:instrText xml:space="preserve"> REF _Ref440270568 \r \h  \* MERGEFORMAT </w:instrText>
      </w:r>
      <w:r w:rsidR="00C13426">
        <w:fldChar w:fldCharType="separate"/>
      </w:r>
      <w:r w:rsidR="0070782E">
        <w:t>4</w:t>
      </w:r>
      <w:r w:rsidR="00C13426">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9948B4" w:rsidRPr="00DB4CA4">
        <w:rPr>
          <w:sz w:val="24"/>
          <w:szCs w:val="24"/>
        </w:rPr>
        <w:lastRenderedPageBreak/>
        <w:t>(</w:t>
      </w:r>
      <w:r w:rsidR="003C2207" w:rsidRPr="00DB4CA4">
        <w:rPr>
          <w:sz w:val="24"/>
          <w:szCs w:val="24"/>
        </w:rPr>
        <w:t>подраздел</w:t>
      </w:r>
      <w:r w:rsidR="0018093B">
        <w:rPr>
          <w:sz w:val="24"/>
          <w:szCs w:val="24"/>
        </w:rPr>
        <w:t xml:space="preserve"> </w:t>
      </w:r>
      <w:r w:rsidR="00327702">
        <w:rPr>
          <w:sz w:val="24"/>
          <w:szCs w:val="24"/>
        </w:rPr>
        <w:fldChar w:fldCharType="begin"/>
      </w:r>
      <w:r w:rsidR="0018093B">
        <w:rPr>
          <w:sz w:val="24"/>
          <w:szCs w:val="24"/>
        </w:rPr>
        <w:instrText xml:space="preserve"> REF _Ref449017235 \r \h </w:instrText>
      </w:r>
      <w:r w:rsidR="00327702">
        <w:rPr>
          <w:sz w:val="24"/>
          <w:szCs w:val="24"/>
        </w:rPr>
      </w:r>
      <w:r w:rsidR="00327702">
        <w:rPr>
          <w:sz w:val="24"/>
          <w:szCs w:val="24"/>
        </w:rPr>
        <w:fldChar w:fldCharType="separate"/>
      </w:r>
      <w:r w:rsidR="0018093B">
        <w:rPr>
          <w:sz w:val="24"/>
          <w:szCs w:val="24"/>
        </w:rPr>
        <w:t>5.8</w:t>
      </w:r>
      <w:r w:rsidR="00327702">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27702">
        <w:rPr>
          <w:sz w:val="24"/>
          <w:szCs w:val="24"/>
        </w:rPr>
        <w:fldChar w:fldCharType="begin"/>
      </w:r>
      <w:r w:rsidR="00CF7FAD">
        <w:rPr>
          <w:sz w:val="24"/>
          <w:szCs w:val="24"/>
        </w:rPr>
        <w:instrText xml:space="preserve"> REF _Ref440881887 \r \h </w:instrText>
      </w:r>
      <w:r w:rsidR="00327702">
        <w:rPr>
          <w:sz w:val="24"/>
          <w:szCs w:val="24"/>
        </w:rPr>
      </w:r>
      <w:r w:rsidR="00327702">
        <w:rPr>
          <w:sz w:val="24"/>
          <w:szCs w:val="24"/>
        </w:rPr>
        <w:fldChar w:fldCharType="separate"/>
      </w:r>
      <w:r w:rsidR="0070782E">
        <w:rPr>
          <w:sz w:val="24"/>
          <w:szCs w:val="24"/>
        </w:rPr>
        <w:t>5.9</w:t>
      </w:r>
      <w:r w:rsidR="0032770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27702">
        <w:rPr>
          <w:sz w:val="24"/>
          <w:szCs w:val="24"/>
        </w:rPr>
        <w:fldChar w:fldCharType="begin"/>
      </w:r>
      <w:r w:rsidR="00CF7FAD">
        <w:rPr>
          <w:sz w:val="24"/>
          <w:szCs w:val="24"/>
        </w:rPr>
        <w:instrText xml:space="preserve"> REF _Ref440881894 \r \h </w:instrText>
      </w:r>
      <w:r w:rsidR="00327702">
        <w:rPr>
          <w:sz w:val="24"/>
          <w:szCs w:val="24"/>
        </w:rPr>
      </w:r>
      <w:r w:rsidR="00327702">
        <w:rPr>
          <w:sz w:val="24"/>
          <w:szCs w:val="24"/>
        </w:rPr>
        <w:fldChar w:fldCharType="separate"/>
      </w:r>
      <w:r w:rsidR="0070782E">
        <w:rPr>
          <w:sz w:val="24"/>
          <w:szCs w:val="24"/>
        </w:rPr>
        <w:t>5.10</w:t>
      </w:r>
      <w:r w:rsidR="0032770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D6ACB"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27702">
        <w:rPr>
          <w:sz w:val="24"/>
          <w:szCs w:val="24"/>
        </w:rPr>
        <w:fldChar w:fldCharType="begin"/>
      </w:r>
      <w:r w:rsidR="003C2207">
        <w:rPr>
          <w:sz w:val="24"/>
          <w:szCs w:val="24"/>
        </w:rPr>
        <w:instrText xml:space="preserve"> REF _Ref440272256 \r \h </w:instrText>
      </w:r>
      <w:r w:rsidR="00327702">
        <w:rPr>
          <w:sz w:val="24"/>
          <w:szCs w:val="24"/>
        </w:rPr>
      </w:r>
      <w:r w:rsidR="00327702">
        <w:rPr>
          <w:sz w:val="24"/>
          <w:szCs w:val="24"/>
        </w:rPr>
        <w:fldChar w:fldCharType="separate"/>
      </w:r>
      <w:r w:rsidR="0070782E">
        <w:rPr>
          <w:sz w:val="24"/>
          <w:szCs w:val="24"/>
        </w:rPr>
        <w:t>5.14</w:t>
      </w:r>
      <w:r w:rsidR="00327702">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13426">
        <w:fldChar w:fldCharType="begin"/>
      </w:r>
      <w:r w:rsidR="00C13426">
        <w:instrText xml:space="preserve"> REF _Ref440272274 \r \h  \* MERGEFORMAT </w:instrText>
      </w:r>
      <w:r w:rsidR="00C13426">
        <w:fldChar w:fldCharType="separate"/>
      </w:r>
      <w:r w:rsidR="0070782E" w:rsidRPr="0070782E">
        <w:rPr>
          <w:sz w:val="24"/>
          <w:szCs w:val="24"/>
        </w:rPr>
        <w:t>5.15</w:t>
      </w:r>
      <w:r w:rsidR="00C13426">
        <w:fldChar w:fldCharType="end"/>
      </w:r>
      <w:r w:rsidRPr="00DA1BA0">
        <w:rPr>
          <w:sz w:val="24"/>
          <w:szCs w:val="24"/>
        </w:rPr>
        <w:t>)</w:t>
      </w:r>
      <w:r w:rsidR="00796BE6" w:rsidRPr="00DA1BA0">
        <w:rPr>
          <w:sz w:val="24"/>
          <w:szCs w:val="24"/>
        </w:rPr>
        <w:t xml:space="preserve"> (</w:t>
      </w:r>
      <w:r w:rsidR="009D6ACB"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7D7C50">
        <w:rPr>
          <w:i/>
          <w:sz w:val="24"/>
          <w:szCs w:val="24"/>
        </w:rPr>
        <w:lastRenderedPageBreak/>
        <w:t>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730"/>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C13426">
        <w:fldChar w:fldCharType="begin"/>
      </w:r>
      <w:r w:rsidR="00C13426">
        <w:instrText xml:space="preserve"> REF _Ref191386407 \r \h  \* MERGEFORMAT </w:instrText>
      </w:r>
      <w:r w:rsidR="00C13426">
        <w:fldChar w:fldCharType="separate"/>
      </w:r>
      <w:r w:rsidR="0070782E" w:rsidRPr="0070782E">
        <w:rPr>
          <w:bCs w:val="0"/>
          <w:sz w:val="24"/>
          <w:szCs w:val="24"/>
        </w:rPr>
        <w:t>3.3.8</w:t>
      </w:r>
      <w:r w:rsidR="00C13426">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8"/>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327702">
        <w:rPr>
          <w:bCs w:val="0"/>
          <w:sz w:val="24"/>
          <w:szCs w:val="24"/>
        </w:rPr>
        <w:fldChar w:fldCharType="begin"/>
      </w:r>
      <w:r w:rsidR="00D57D88">
        <w:rPr>
          <w:bCs w:val="0"/>
          <w:sz w:val="24"/>
          <w:szCs w:val="24"/>
        </w:rPr>
        <w:instrText xml:space="preserve"> REF _Ref440291364 \r \h </w:instrText>
      </w:r>
      <w:r w:rsidR="00327702">
        <w:rPr>
          <w:bCs w:val="0"/>
          <w:sz w:val="24"/>
          <w:szCs w:val="24"/>
        </w:rPr>
      </w:r>
      <w:r w:rsidR="00327702">
        <w:rPr>
          <w:bCs w:val="0"/>
          <w:sz w:val="24"/>
          <w:szCs w:val="24"/>
        </w:rPr>
        <w:fldChar w:fldCharType="separate"/>
      </w:r>
      <w:r w:rsidR="0070782E">
        <w:rPr>
          <w:bCs w:val="0"/>
          <w:sz w:val="24"/>
          <w:szCs w:val="24"/>
        </w:rPr>
        <w:t>3.3.8.1</w:t>
      </w:r>
      <w:r w:rsidR="0032770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327702">
        <w:rPr>
          <w:sz w:val="24"/>
          <w:szCs w:val="24"/>
        </w:rPr>
        <w:fldChar w:fldCharType="begin"/>
      </w:r>
      <w:r>
        <w:rPr>
          <w:bCs w:val="0"/>
          <w:sz w:val="24"/>
          <w:szCs w:val="24"/>
        </w:rPr>
        <w:instrText xml:space="preserve"> REF _Ref303669127 \r \h </w:instrText>
      </w:r>
      <w:r w:rsidR="00327702">
        <w:rPr>
          <w:sz w:val="24"/>
          <w:szCs w:val="24"/>
        </w:rPr>
      </w:r>
      <w:r w:rsidR="00327702">
        <w:rPr>
          <w:sz w:val="24"/>
          <w:szCs w:val="24"/>
        </w:rPr>
        <w:fldChar w:fldCharType="separate"/>
      </w:r>
      <w:r w:rsidR="0070782E">
        <w:rPr>
          <w:bCs w:val="0"/>
          <w:sz w:val="24"/>
          <w:szCs w:val="24"/>
        </w:rPr>
        <w:t>3.3.8.2</w:t>
      </w:r>
      <w:r w:rsidR="0032770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27702">
        <w:rPr>
          <w:bCs w:val="0"/>
          <w:sz w:val="24"/>
          <w:szCs w:val="24"/>
        </w:rPr>
        <w:fldChar w:fldCharType="begin"/>
      </w:r>
      <w:r w:rsidR="00362EA4">
        <w:rPr>
          <w:bCs w:val="0"/>
          <w:sz w:val="24"/>
          <w:szCs w:val="24"/>
        </w:rPr>
        <w:instrText xml:space="preserve"> REF _Ref440272510 \r \h </w:instrText>
      </w:r>
      <w:r w:rsidR="00327702">
        <w:rPr>
          <w:bCs w:val="0"/>
          <w:sz w:val="24"/>
          <w:szCs w:val="24"/>
        </w:rPr>
      </w:r>
      <w:r w:rsidR="00327702">
        <w:rPr>
          <w:bCs w:val="0"/>
          <w:sz w:val="24"/>
          <w:szCs w:val="24"/>
        </w:rPr>
        <w:fldChar w:fldCharType="separate"/>
      </w:r>
      <w:r w:rsidR="0070782E">
        <w:rPr>
          <w:bCs w:val="0"/>
          <w:sz w:val="24"/>
          <w:szCs w:val="24"/>
        </w:rPr>
        <w:t>5.16</w:t>
      </w:r>
      <w:r w:rsidR="0032770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426">
        <w:fldChar w:fldCharType="begin"/>
      </w:r>
      <w:r w:rsidR="00C13426">
        <w:instrText xml:space="preserve"> REF _Ref191386482 \r \h  \* MERGEFORMAT </w:instrText>
      </w:r>
      <w:r w:rsidR="00C13426">
        <w:fldChar w:fldCharType="separate"/>
      </w:r>
      <w:r w:rsidR="0070782E" w:rsidRPr="0070782E">
        <w:rPr>
          <w:bCs w:val="0"/>
          <w:sz w:val="24"/>
          <w:szCs w:val="24"/>
        </w:rPr>
        <w:t>3.3.8.1</w:t>
      </w:r>
      <w:r w:rsidR="00C1342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426">
        <w:fldChar w:fldCharType="begin"/>
      </w:r>
      <w:r w:rsidR="00C13426">
        <w:instrText xml:space="preserve"> REF _Ref191386407 \r \h  \* MERGEFORMAT </w:instrText>
      </w:r>
      <w:r w:rsidR="00C13426">
        <w:fldChar w:fldCharType="separate"/>
      </w:r>
      <w:r w:rsidR="0070782E" w:rsidRPr="0070782E">
        <w:rPr>
          <w:bCs w:val="0"/>
          <w:sz w:val="24"/>
          <w:szCs w:val="24"/>
        </w:rPr>
        <w:t>3.3.8</w:t>
      </w:r>
      <w:r w:rsidR="00C1342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27702">
        <w:rPr>
          <w:bCs w:val="0"/>
          <w:sz w:val="24"/>
          <w:szCs w:val="24"/>
        </w:rPr>
        <w:lastRenderedPageBreak/>
        <w:fldChar w:fldCharType="begin"/>
      </w:r>
      <w:r w:rsidR="000F4365">
        <w:rPr>
          <w:bCs w:val="0"/>
          <w:sz w:val="24"/>
          <w:szCs w:val="24"/>
        </w:rPr>
        <w:instrText xml:space="preserve"> REF _Ref440291364 \r \h </w:instrText>
      </w:r>
      <w:r w:rsidR="00327702">
        <w:rPr>
          <w:bCs w:val="0"/>
          <w:sz w:val="24"/>
          <w:szCs w:val="24"/>
        </w:rPr>
      </w:r>
      <w:r w:rsidR="00327702">
        <w:rPr>
          <w:bCs w:val="0"/>
          <w:sz w:val="24"/>
          <w:szCs w:val="24"/>
        </w:rPr>
        <w:fldChar w:fldCharType="separate"/>
      </w:r>
      <w:r w:rsidR="0070782E">
        <w:rPr>
          <w:bCs w:val="0"/>
          <w:sz w:val="24"/>
          <w:szCs w:val="24"/>
        </w:rPr>
        <w:t>3.3.8.1</w:t>
      </w:r>
      <w:r w:rsidR="0032770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426">
        <w:fldChar w:fldCharType="begin"/>
      </w:r>
      <w:r w:rsidR="00C13426">
        <w:instrText xml:space="preserve"> REF _Ref307563248 \r \h  \* MERGEFORMAT </w:instrText>
      </w:r>
      <w:r w:rsidR="00C13426">
        <w:fldChar w:fldCharType="separate"/>
      </w:r>
      <w:r w:rsidR="0070782E" w:rsidRPr="0070782E">
        <w:rPr>
          <w:bCs w:val="0"/>
          <w:sz w:val="24"/>
          <w:szCs w:val="24"/>
          <w:lang w:val="en-US"/>
        </w:rPr>
        <w:t>a</w:t>
      </w:r>
      <w:r w:rsidR="0070782E" w:rsidRPr="00C13426">
        <w:rPr>
          <w:bCs w:val="0"/>
          <w:sz w:val="24"/>
          <w:szCs w:val="24"/>
        </w:rPr>
        <w:t>)</w:t>
      </w:r>
      <w:r w:rsidR="00C13426">
        <w:fldChar w:fldCharType="end"/>
      </w:r>
      <w:r w:rsidRPr="00E71A48">
        <w:rPr>
          <w:bCs w:val="0"/>
          <w:sz w:val="24"/>
          <w:szCs w:val="24"/>
        </w:rPr>
        <w:t xml:space="preserve">- </w:t>
      </w:r>
      <w:r w:rsidR="00C13426">
        <w:fldChar w:fldCharType="begin"/>
      </w:r>
      <w:r w:rsidR="00C13426">
        <w:instrText xml:space="preserve"> REF _Ref307563262 \r \h  \* MERGEFORMAT </w:instrText>
      </w:r>
      <w:r w:rsidR="00C13426">
        <w:fldChar w:fldCharType="separate"/>
      </w:r>
      <w:r w:rsidR="0070782E" w:rsidRPr="0070782E">
        <w:rPr>
          <w:bCs w:val="0"/>
          <w:sz w:val="24"/>
          <w:szCs w:val="24"/>
          <w:lang w:val="en-US"/>
        </w:rPr>
        <w:t>g</w:t>
      </w:r>
      <w:r w:rsidR="0070782E" w:rsidRPr="00C13426">
        <w:rPr>
          <w:bCs w:val="0"/>
          <w:sz w:val="24"/>
          <w:szCs w:val="24"/>
        </w:rPr>
        <w:t>)</w:t>
      </w:r>
      <w:r w:rsidR="00C13426">
        <w:fldChar w:fldCharType="end"/>
      </w:r>
      <w:r w:rsidRPr="00E71A48">
        <w:rPr>
          <w:bCs w:val="0"/>
          <w:sz w:val="24"/>
          <w:szCs w:val="24"/>
        </w:rPr>
        <w:t xml:space="preserve">п. </w:t>
      </w:r>
      <w:r w:rsidR="00C13426">
        <w:fldChar w:fldCharType="begin"/>
      </w:r>
      <w:r w:rsidR="00C13426">
        <w:instrText xml:space="preserve"> REF _Ref306032591 \r \h  \* MERGEFORMAT </w:instrText>
      </w:r>
      <w:r w:rsidR="00C13426">
        <w:fldChar w:fldCharType="separate"/>
      </w:r>
      <w:r w:rsidR="0070782E" w:rsidRPr="0070782E">
        <w:rPr>
          <w:bCs w:val="0"/>
          <w:sz w:val="24"/>
          <w:szCs w:val="24"/>
        </w:rPr>
        <w:t>3.3.10.4</w:t>
      </w:r>
      <w:r w:rsidR="00C1342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27702">
        <w:rPr>
          <w:sz w:val="24"/>
          <w:szCs w:val="24"/>
        </w:rPr>
        <w:fldChar w:fldCharType="begin"/>
      </w:r>
      <w:r w:rsidR="000F4365">
        <w:rPr>
          <w:bCs w:val="0"/>
          <w:sz w:val="24"/>
          <w:szCs w:val="24"/>
        </w:rPr>
        <w:instrText xml:space="preserve"> REF _Ref303669127 \r \h </w:instrText>
      </w:r>
      <w:r w:rsidR="00327702">
        <w:rPr>
          <w:sz w:val="24"/>
          <w:szCs w:val="24"/>
        </w:rPr>
      </w:r>
      <w:r w:rsidR="00327702">
        <w:rPr>
          <w:sz w:val="24"/>
          <w:szCs w:val="24"/>
        </w:rPr>
        <w:fldChar w:fldCharType="separate"/>
      </w:r>
      <w:r w:rsidR="0070782E">
        <w:rPr>
          <w:bCs w:val="0"/>
          <w:sz w:val="24"/>
          <w:szCs w:val="24"/>
        </w:rPr>
        <w:t>3.3.8.2</w:t>
      </w:r>
      <w:r w:rsidR="0032770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27702">
        <w:rPr>
          <w:bCs w:val="0"/>
          <w:sz w:val="24"/>
          <w:szCs w:val="24"/>
        </w:rPr>
        <w:fldChar w:fldCharType="begin"/>
      </w:r>
      <w:r w:rsidR="00D50E8D">
        <w:rPr>
          <w:bCs w:val="0"/>
          <w:sz w:val="24"/>
          <w:szCs w:val="24"/>
        </w:rPr>
        <w:instrText xml:space="preserve"> REF _Ref440376324 \r \h </w:instrText>
      </w:r>
      <w:r w:rsidR="00327702">
        <w:rPr>
          <w:bCs w:val="0"/>
          <w:sz w:val="24"/>
          <w:szCs w:val="24"/>
        </w:rPr>
      </w:r>
      <w:r w:rsidR="00327702">
        <w:rPr>
          <w:bCs w:val="0"/>
          <w:sz w:val="24"/>
          <w:szCs w:val="24"/>
        </w:rPr>
        <w:fldChar w:fldCharType="separate"/>
      </w:r>
      <w:r w:rsidR="0070782E">
        <w:rPr>
          <w:bCs w:val="0"/>
          <w:sz w:val="24"/>
          <w:szCs w:val="24"/>
        </w:rPr>
        <w:t>5.17</w:t>
      </w:r>
      <w:r w:rsidR="0032770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27702">
        <w:rPr>
          <w:bCs w:val="0"/>
          <w:sz w:val="24"/>
          <w:szCs w:val="24"/>
        </w:rPr>
        <w:fldChar w:fldCharType="begin"/>
      </w:r>
      <w:r w:rsidR="000F4365">
        <w:rPr>
          <w:bCs w:val="0"/>
          <w:sz w:val="24"/>
          <w:szCs w:val="24"/>
        </w:rPr>
        <w:instrText xml:space="preserve"> REF _Ref440291364 \r \h </w:instrText>
      </w:r>
      <w:r w:rsidR="00327702">
        <w:rPr>
          <w:bCs w:val="0"/>
          <w:sz w:val="24"/>
          <w:szCs w:val="24"/>
        </w:rPr>
      </w:r>
      <w:r w:rsidR="00327702">
        <w:rPr>
          <w:bCs w:val="0"/>
          <w:sz w:val="24"/>
          <w:szCs w:val="24"/>
        </w:rPr>
        <w:fldChar w:fldCharType="separate"/>
      </w:r>
      <w:r w:rsidR="0070782E">
        <w:rPr>
          <w:bCs w:val="0"/>
          <w:sz w:val="24"/>
          <w:szCs w:val="24"/>
        </w:rPr>
        <w:t>3.3.8.1</w:t>
      </w:r>
      <w:r w:rsidR="0032770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732"/>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C13426">
        <w:fldChar w:fldCharType="begin"/>
      </w:r>
      <w:r w:rsidR="00C13426">
        <w:instrText xml:space="preserve"> REF _Ref440969856 \r \h  \* MERGEFORMAT </w:instrText>
      </w:r>
      <w:r w:rsidR="00C13426">
        <w:fldChar w:fldCharType="separate"/>
      </w:r>
      <w:r w:rsidR="0070782E" w:rsidRPr="0070782E">
        <w:rPr>
          <w:bCs w:val="0"/>
          <w:iCs/>
          <w:sz w:val="24"/>
          <w:szCs w:val="24"/>
        </w:rPr>
        <w:t>3.3.12</w:t>
      </w:r>
      <w:r w:rsidR="00C13426">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C13426">
        <w:fldChar w:fldCharType="begin"/>
      </w:r>
      <w:r w:rsidR="00C13426">
        <w:instrText xml:space="preserve"> REF _Ref440289401 \r \h  \* MERGEFORMAT </w:instrText>
      </w:r>
      <w:r w:rsidR="00C13426">
        <w:fldChar w:fldCharType="separate"/>
      </w:r>
      <w:r w:rsidR="0070782E" w:rsidRPr="0070782E">
        <w:rPr>
          <w:bCs w:val="0"/>
          <w:iCs/>
          <w:sz w:val="24"/>
          <w:szCs w:val="24"/>
        </w:rPr>
        <w:t>3.3.13</w:t>
      </w:r>
      <w:r w:rsidR="00C13426">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733"/>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w:t>
      </w:r>
      <w:r w:rsidRPr="00E71A48">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734"/>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735"/>
      <w:bookmarkStart w:id="413" w:name="_Ref444178739"/>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27702">
        <w:rPr>
          <w:bCs w:val="0"/>
          <w:sz w:val="24"/>
          <w:szCs w:val="24"/>
          <w:lang w:eastAsia="ru-RU"/>
        </w:rPr>
        <w:fldChar w:fldCharType="begin"/>
      </w:r>
      <w:r w:rsidR="003C2207">
        <w:rPr>
          <w:bCs w:val="0"/>
          <w:sz w:val="24"/>
          <w:szCs w:val="24"/>
          <w:lang w:eastAsia="ru-RU"/>
        </w:rPr>
        <w:instrText xml:space="preserve"> REF _Ref440272678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5.14</w:t>
      </w:r>
      <w:r w:rsidR="0032770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7586570"/>
      <w:r w:rsidRPr="00E71A48">
        <w:rPr>
          <w:bCs w:val="0"/>
          <w:sz w:val="24"/>
          <w:szCs w:val="24"/>
        </w:rPr>
        <w:t>В соглашении о неустойке должно быть указано</w:t>
      </w:r>
      <w:bookmarkStart w:id="41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5"/>
      <w:bookmarkEnd w:id="41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426">
        <w:fldChar w:fldCharType="begin"/>
      </w:r>
      <w:r w:rsidR="00C13426">
        <w:instrText xml:space="preserve"> REF _Ref306008743 \r \h  \* MERGEFORMAT </w:instrText>
      </w:r>
      <w:r w:rsidR="00C13426">
        <w:fldChar w:fldCharType="separate"/>
      </w:r>
      <w:r w:rsidR="0070782E" w:rsidRPr="0070782E">
        <w:rPr>
          <w:bCs w:val="0"/>
          <w:sz w:val="24"/>
          <w:szCs w:val="24"/>
        </w:rPr>
        <w:t>3.3.4</w:t>
      </w:r>
      <w:r w:rsidR="00C13426">
        <w:fldChar w:fldCharType="end"/>
      </w:r>
      <w:r w:rsidRPr="00E71A48">
        <w:rPr>
          <w:bCs w:val="0"/>
          <w:sz w:val="24"/>
          <w:szCs w:val="24"/>
        </w:rPr>
        <w:t xml:space="preserve">) после истечения срока окончания подачи заявок (п. </w:t>
      </w:r>
      <w:r w:rsidR="00327702">
        <w:rPr>
          <w:sz w:val="24"/>
          <w:szCs w:val="24"/>
        </w:rPr>
        <w:fldChar w:fldCharType="begin"/>
      </w:r>
      <w:r w:rsidR="00065ED6">
        <w:rPr>
          <w:bCs w:val="0"/>
          <w:sz w:val="24"/>
          <w:szCs w:val="24"/>
        </w:rPr>
        <w:instrText xml:space="preserve"> REF _Ref440289953 \r \h </w:instrText>
      </w:r>
      <w:r w:rsidR="00327702">
        <w:rPr>
          <w:sz w:val="24"/>
          <w:szCs w:val="24"/>
        </w:rPr>
      </w:r>
      <w:r w:rsidR="00327702">
        <w:rPr>
          <w:sz w:val="24"/>
          <w:szCs w:val="24"/>
        </w:rPr>
        <w:fldChar w:fldCharType="separate"/>
      </w:r>
      <w:r w:rsidR="0070782E">
        <w:rPr>
          <w:bCs w:val="0"/>
          <w:sz w:val="24"/>
          <w:szCs w:val="24"/>
        </w:rPr>
        <w:t>3.4.1.3</w:t>
      </w:r>
      <w:r w:rsidR="0032770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27702">
        <w:rPr>
          <w:bCs w:val="0"/>
          <w:sz w:val="24"/>
          <w:szCs w:val="24"/>
        </w:rPr>
        <w:fldChar w:fldCharType="begin"/>
      </w:r>
      <w:r w:rsidR="00414CAF">
        <w:rPr>
          <w:bCs w:val="0"/>
          <w:sz w:val="24"/>
          <w:szCs w:val="24"/>
        </w:rPr>
        <w:instrText xml:space="preserve"> REF _Ref303683929 \r \h </w:instrText>
      </w:r>
      <w:r w:rsidR="00327702">
        <w:rPr>
          <w:bCs w:val="0"/>
          <w:sz w:val="24"/>
          <w:szCs w:val="24"/>
        </w:rPr>
      </w:r>
      <w:r w:rsidR="00327702">
        <w:rPr>
          <w:bCs w:val="0"/>
          <w:sz w:val="24"/>
          <w:szCs w:val="24"/>
        </w:rPr>
        <w:fldChar w:fldCharType="separate"/>
      </w:r>
      <w:r w:rsidR="0070782E">
        <w:rPr>
          <w:bCs w:val="0"/>
          <w:sz w:val="24"/>
          <w:szCs w:val="24"/>
        </w:rPr>
        <w:t>3.10</w:t>
      </w:r>
      <w:r w:rsidR="0032770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7" w:name="_Ref307563802"/>
      <w:r w:rsidRPr="00E71A48">
        <w:rPr>
          <w:bCs w:val="0"/>
          <w:sz w:val="24"/>
          <w:szCs w:val="24"/>
        </w:rPr>
        <w:t xml:space="preserve">В случаях, указанных в п. </w:t>
      </w:r>
      <w:r w:rsidR="00C13426">
        <w:fldChar w:fldCharType="begin"/>
      </w:r>
      <w:r w:rsidR="00C13426">
        <w:instrText xml:space="preserve"> REF _Ref305753174 \r \h  \* MERGEFORMAT </w:instrText>
      </w:r>
      <w:r w:rsidR="00C13426">
        <w:fldChar w:fldCharType="separate"/>
      </w:r>
      <w:r w:rsidR="0070782E" w:rsidRPr="0070782E">
        <w:rPr>
          <w:bCs w:val="0"/>
          <w:sz w:val="24"/>
          <w:szCs w:val="24"/>
        </w:rPr>
        <w:t>3.3.14.4</w:t>
      </w:r>
      <w:r w:rsidR="00C1342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55250E">
        <w:rPr>
          <w:bCs w:val="0"/>
          <w:sz w:val="24"/>
          <w:szCs w:val="24"/>
          <w:lang w:eastAsia="ru-RU"/>
        </w:rPr>
        <w:t xml:space="preserve">подраздел </w:t>
      </w:r>
      <w:r w:rsidR="00C13426" w:rsidRPr="0055250E">
        <w:fldChar w:fldCharType="begin"/>
      </w:r>
      <w:r w:rsidR="00C13426" w:rsidRPr="0055250E">
        <w:instrText xml:space="preserve"> REF _Ref440272256 \r \h  \* MERGEFORMAT </w:instrText>
      </w:r>
      <w:r w:rsidR="00C13426" w:rsidRPr="0055250E">
        <w:fldChar w:fldCharType="separate"/>
      </w:r>
      <w:r w:rsidR="0070782E" w:rsidRPr="0055250E">
        <w:rPr>
          <w:bCs w:val="0"/>
          <w:sz w:val="24"/>
          <w:szCs w:val="24"/>
          <w:lang w:eastAsia="ru-RU"/>
        </w:rPr>
        <w:t>5.14</w:t>
      </w:r>
      <w:r w:rsidR="00C13426" w:rsidRPr="0055250E">
        <w:fldChar w:fldCharType="end"/>
      </w:r>
      <w:r w:rsidRPr="0055250E">
        <w:rPr>
          <w:bCs w:val="0"/>
          <w:sz w:val="24"/>
          <w:szCs w:val="24"/>
        </w:rPr>
        <w:t xml:space="preserve">), а также Расписку сдачи-приемки соглашения о неустойке, подготовленную по </w:t>
      </w:r>
      <w:r w:rsidRPr="0055250E">
        <w:rPr>
          <w:bCs w:val="0"/>
          <w:spacing w:val="-1"/>
          <w:sz w:val="24"/>
          <w:szCs w:val="24"/>
        </w:rPr>
        <w:t xml:space="preserve">форме и в соответствии с инструкциями, приведенными в настоящей </w:t>
      </w:r>
      <w:r w:rsidRPr="0055250E">
        <w:rPr>
          <w:bCs w:val="0"/>
          <w:spacing w:val="-1"/>
          <w:sz w:val="24"/>
          <w:szCs w:val="24"/>
        </w:rPr>
        <w:lastRenderedPageBreak/>
        <w:t xml:space="preserve">Документации </w:t>
      </w:r>
      <w:r w:rsidRPr="0055250E">
        <w:rPr>
          <w:bCs w:val="0"/>
          <w:sz w:val="24"/>
          <w:szCs w:val="24"/>
        </w:rPr>
        <w:t>(</w:t>
      </w:r>
      <w:r w:rsidRPr="0055250E">
        <w:rPr>
          <w:bCs w:val="0"/>
          <w:sz w:val="24"/>
          <w:szCs w:val="24"/>
          <w:lang w:eastAsia="ru-RU"/>
        </w:rPr>
        <w:t xml:space="preserve">подраздел </w:t>
      </w:r>
      <w:r w:rsidR="00C13426" w:rsidRPr="0055250E">
        <w:fldChar w:fldCharType="begin"/>
      </w:r>
      <w:r w:rsidR="00C13426" w:rsidRPr="0055250E">
        <w:instrText xml:space="preserve"> REF _Ref441574460 \r \h  \* MERGEFORMAT </w:instrText>
      </w:r>
      <w:r w:rsidR="00C13426" w:rsidRPr="0055250E">
        <w:fldChar w:fldCharType="separate"/>
      </w:r>
      <w:r w:rsidR="0070782E" w:rsidRPr="0055250E">
        <w:rPr>
          <w:bCs w:val="0"/>
          <w:sz w:val="24"/>
          <w:szCs w:val="24"/>
          <w:lang w:eastAsia="ru-RU"/>
        </w:rPr>
        <w:t>5.18</w:t>
      </w:r>
      <w:r w:rsidR="00C13426" w:rsidRPr="0055250E">
        <w:fldChar w:fldCharType="end"/>
      </w:r>
      <w:r w:rsidRPr="0055250E">
        <w:rPr>
          <w:bCs w:val="0"/>
          <w:sz w:val="24"/>
          <w:szCs w:val="24"/>
        </w:rPr>
        <w:t xml:space="preserve">), в срок не позднее даты и времени окончания приема заявок, указанных в пункте </w:t>
      </w:r>
      <w:r w:rsidR="00C13426" w:rsidRPr="0055250E">
        <w:fldChar w:fldCharType="begin"/>
      </w:r>
      <w:r w:rsidR="00C13426" w:rsidRPr="0055250E">
        <w:instrText xml:space="preserve"> REF _Ref440289953 \r \h  \* MERGEFORMAT </w:instrText>
      </w:r>
      <w:r w:rsidR="00C13426" w:rsidRPr="0055250E">
        <w:fldChar w:fldCharType="separate"/>
      </w:r>
      <w:r w:rsidR="0070782E" w:rsidRPr="0055250E">
        <w:rPr>
          <w:bCs w:val="0"/>
          <w:sz w:val="24"/>
          <w:szCs w:val="24"/>
        </w:rPr>
        <w:t>3.4.1.3</w:t>
      </w:r>
      <w:r w:rsidR="00C13426" w:rsidRPr="0055250E">
        <w:fldChar w:fldCharType="end"/>
      </w:r>
      <w:r w:rsidRPr="0055250E">
        <w:rPr>
          <w:bCs w:val="0"/>
          <w:sz w:val="24"/>
          <w:szCs w:val="24"/>
        </w:rPr>
        <w:t xml:space="preserve"> настоящей Документации, по адресу: РФ, </w:t>
      </w:r>
      <w:r w:rsidR="0055250E" w:rsidRPr="0055250E">
        <w:rPr>
          <w:bCs w:val="0"/>
          <w:sz w:val="24"/>
          <w:szCs w:val="24"/>
        </w:rPr>
        <w:t>150003, г. Ярославль, ул. Северная подстанция, д.9</w:t>
      </w:r>
      <w:r w:rsidRPr="0055250E">
        <w:rPr>
          <w:bCs w:val="0"/>
          <w:sz w:val="24"/>
          <w:szCs w:val="24"/>
        </w:rPr>
        <w:t xml:space="preserve">, исполнительный сотрудник </w:t>
      </w:r>
      <w:r w:rsidR="0055250E" w:rsidRPr="0055250E">
        <w:rPr>
          <w:bCs w:val="0"/>
          <w:sz w:val="24"/>
          <w:szCs w:val="24"/>
        </w:rPr>
        <w:t>–</w:t>
      </w:r>
      <w:r w:rsidR="00135ACB" w:rsidRPr="0055250E">
        <w:rPr>
          <w:bCs w:val="0"/>
          <w:sz w:val="24"/>
          <w:szCs w:val="24"/>
        </w:rPr>
        <w:t xml:space="preserve"> </w:t>
      </w:r>
      <w:r w:rsidR="0055250E" w:rsidRPr="0055250E">
        <w:rPr>
          <w:bCs w:val="0"/>
          <w:sz w:val="24"/>
          <w:szCs w:val="24"/>
        </w:rPr>
        <w:t>Донсков Антон Юрьевич</w:t>
      </w:r>
      <w:r w:rsidRPr="0055250E">
        <w:rPr>
          <w:bCs w:val="0"/>
          <w:sz w:val="24"/>
          <w:szCs w:val="24"/>
        </w:rPr>
        <w:t>, контактный телефон (4</w:t>
      </w:r>
      <w:r w:rsidR="0055250E" w:rsidRPr="0055250E">
        <w:rPr>
          <w:bCs w:val="0"/>
          <w:sz w:val="24"/>
          <w:szCs w:val="24"/>
        </w:rPr>
        <w:t>852</w:t>
      </w:r>
      <w:r w:rsidRPr="0055250E">
        <w:rPr>
          <w:bCs w:val="0"/>
          <w:sz w:val="24"/>
          <w:szCs w:val="24"/>
        </w:rPr>
        <w:t>) 7</w:t>
      </w:r>
      <w:r w:rsidR="0055250E" w:rsidRPr="0055250E">
        <w:rPr>
          <w:bCs w:val="0"/>
          <w:sz w:val="24"/>
          <w:szCs w:val="24"/>
        </w:rPr>
        <w:t>8</w:t>
      </w:r>
      <w:r w:rsidRPr="0055250E">
        <w:rPr>
          <w:bCs w:val="0"/>
          <w:sz w:val="24"/>
          <w:szCs w:val="24"/>
        </w:rPr>
        <w:t>-</w:t>
      </w:r>
      <w:r w:rsidR="0055250E" w:rsidRPr="0055250E">
        <w:rPr>
          <w:bCs w:val="0"/>
          <w:sz w:val="24"/>
          <w:szCs w:val="24"/>
        </w:rPr>
        <w:t>14</w:t>
      </w:r>
      <w:r w:rsidRPr="0055250E">
        <w:rPr>
          <w:bCs w:val="0"/>
          <w:sz w:val="24"/>
          <w:szCs w:val="24"/>
        </w:rPr>
        <w:t>-</w:t>
      </w:r>
      <w:r w:rsidR="0055250E" w:rsidRPr="0055250E">
        <w:rPr>
          <w:bCs w:val="0"/>
          <w:sz w:val="24"/>
          <w:szCs w:val="24"/>
        </w:rPr>
        <w:t>78</w:t>
      </w:r>
      <w:r w:rsidRPr="0055250E">
        <w:rPr>
          <w:bCs w:val="0"/>
          <w:sz w:val="24"/>
          <w:szCs w:val="24"/>
        </w:rPr>
        <w:t>. Оригинал соглашения о неустойке должен быть надежно запечатан в конверт, на котором указывается</w:t>
      </w:r>
      <w:r w:rsidRPr="00F21407">
        <w:rPr>
          <w:bCs w:val="0"/>
          <w:sz w:val="24"/>
          <w:szCs w:val="24"/>
        </w:rPr>
        <w:t xml:space="preserve">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C13426">
        <w:fldChar w:fldCharType="begin"/>
      </w:r>
      <w:r w:rsidR="00C13426">
        <w:instrText xml:space="preserve"> REF _Ref191386085 \r \h  \* MERGEFORMAT </w:instrText>
      </w:r>
      <w:r w:rsidR="00C13426">
        <w:fldChar w:fldCharType="separate"/>
      </w:r>
      <w:r w:rsidR="0070782E" w:rsidRPr="0070782E">
        <w:rPr>
          <w:sz w:val="24"/>
          <w:szCs w:val="24"/>
        </w:rPr>
        <w:t>1.1.1</w:t>
      </w:r>
      <w:r w:rsidR="00C13426">
        <w:fldChar w:fldCharType="end"/>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C13426">
        <w:fldChar w:fldCharType="begin"/>
      </w:r>
      <w:r w:rsidR="00C13426">
        <w:instrText xml:space="preserve"> REF _Ref303323780 \r \h  \* MERGEFORMAT </w:instrText>
      </w:r>
      <w:r w:rsidR="00C13426">
        <w:fldChar w:fldCharType="separate"/>
      </w:r>
      <w:r w:rsidR="0070782E" w:rsidRPr="0070782E">
        <w:rPr>
          <w:sz w:val="24"/>
          <w:szCs w:val="24"/>
        </w:rPr>
        <w:t>1.1.4</w:t>
      </w:r>
      <w:r w:rsidR="00C13426">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327702">
        <w:rPr>
          <w:sz w:val="24"/>
          <w:szCs w:val="24"/>
        </w:rPr>
        <w:fldChar w:fldCharType="begin"/>
      </w:r>
      <w:r>
        <w:rPr>
          <w:sz w:val="24"/>
          <w:szCs w:val="24"/>
        </w:rPr>
        <w:instrText xml:space="preserve"> REF _Ref442189545 \r \h </w:instrText>
      </w:r>
      <w:r w:rsidR="00327702">
        <w:rPr>
          <w:sz w:val="24"/>
          <w:szCs w:val="24"/>
        </w:rPr>
      </w:r>
      <w:r w:rsidR="00327702">
        <w:rPr>
          <w:sz w:val="24"/>
          <w:szCs w:val="24"/>
        </w:rPr>
        <w:fldChar w:fldCharType="separate"/>
      </w:r>
      <w:r w:rsidR="0070782E">
        <w:rPr>
          <w:sz w:val="24"/>
          <w:szCs w:val="24"/>
        </w:rPr>
        <w:t>3.3.14.9</w:t>
      </w:r>
      <w:r w:rsidR="00327702">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0"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8507F2">
        <w:rPr>
          <w:bCs w:val="0"/>
          <w:sz w:val="24"/>
          <w:szCs w:val="24"/>
        </w:rPr>
        <w:t xml:space="preserve">будет </w:t>
      </w:r>
      <w:r w:rsidRPr="00E71A48">
        <w:rPr>
          <w:bCs w:val="0"/>
          <w:sz w:val="24"/>
          <w:szCs w:val="24"/>
        </w:rPr>
        <w:t xml:space="preserve">являться основанием для отклонения </w:t>
      </w:r>
      <w:r w:rsidR="004B5EB3" w:rsidRPr="00E71A48">
        <w:rPr>
          <w:bCs w:val="0"/>
          <w:sz w:val="24"/>
          <w:szCs w:val="24"/>
        </w:rPr>
        <w:t>Заявк</w:t>
      </w:r>
      <w:r w:rsidRPr="00E71A48">
        <w:rPr>
          <w:bCs w:val="0"/>
          <w:sz w:val="24"/>
          <w:szCs w:val="24"/>
        </w:rPr>
        <w:t>и.</w:t>
      </w:r>
      <w:bookmarkEnd w:id="420"/>
    </w:p>
    <w:p w:rsidR="00717F60" w:rsidRPr="00E71A48" w:rsidRDefault="00717F60" w:rsidP="00E71A48">
      <w:pPr>
        <w:pStyle w:val="2"/>
        <w:tabs>
          <w:tab w:val="clear" w:pos="0"/>
          <w:tab w:val="clear" w:pos="1700"/>
          <w:tab w:val="num" w:pos="709"/>
        </w:tabs>
        <w:spacing w:line="264" w:lineRule="auto"/>
      </w:pPr>
      <w:bookmarkStart w:id="421" w:name="_Ref305973214"/>
      <w:bookmarkStart w:id="422" w:name="_Toc441131736"/>
      <w:r w:rsidRPr="00E71A48">
        <w:t>Подача Заявок и их прием</w:t>
      </w:r>
      <w:bookmarkStart w:id="423" w:name="_Ref56229451"/>
      <w:bookmarkEnd w:id="400"/>
      <w:bookmarkEnd w:id="421"/>
      <w:bookmarkEnd w:id="422"/>
    </w:p>
    <w:p w:rsidR="00717F60" w:rsidRPr="00E71A48" w:rsidRDefault="00717F60" w:rsidP="00E71A48">
      <w:pPr>
        <w:pStyle w:val="3"/>
        <w:spacing w:line="264" w:lineRule="auto"/>
        <w:rPr>
          <w:szCs w:val="24"/>
        </w:rPr>
      </w:pPr>
      <w:bookmarkStart w:id="424" w:name="_Toc439323707"/>
      <w:bookmarkStart w:id="425" w:name="_Toc440361341"/>
      <w:bookmarkStart w:id="426" w:name="_Toc440376096"/>
      <w:bookmarkStart w:id="427" w:name="_Toc440376223"/>
      <w:bookmarkStart w:id="428" w:name="_Toc440382488"/>
      <w:bookmarkStart w:id="429" w:name="_Toc440447158"/>
      <w:bookmarkStart w:id="430" w:name="_Toc440620838"/>
      <w:bookmarkStart w:id="431" w:name="_Toc440631473"/>
      <w:bookmarkStart w:id="432" w:name="_Toc440875713"/>
      <w:bookmarkStart w:id="433" w:name="_Toc441131737"/>
      <w:r w:rsidRPr="00E71A48">
        <w:rPr>
          <w:szCs w:val="24"/>
        </w:rPr>
        <w:t>Подача Заявок через ЭТП</w:t>
      </w:r>
      <w:bookmarkEnd w:id="424"/>
      <w:bookmarkEnd w:id="425"/>
      <w:bookmarkEnd w:id="426"/>
      <w:bookmarkEnd w:id="427"/>
      <w:bookmarkEnd w:id="428"/>
      <w:bookmarkEnd w:id="429"/>
      <w:bookmarkEnd w:id="430"/>
      <w:bookmarkEnd w:id="431"/>
      <w:bookmarkEnd w:id="432"/>
      <w:bookmarkEnd w:id="43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прочтения формате (предпочтительнее формат *.</w:t>
      </w:r>
      <w:proofErr w:type="spellStart"/>
      <w:r w:rsidRPr="008357B4">
        <w:rPr>
          <w:bCs w:val="0"/>
          <w:sz w:val="24"/>
          <w:szCs w:val="24"/>
        </w:rPr>
        <w:t>pdf</w:t>
      </w:r>
      <w:proofErr w:type="spellEnd"/>
      <w:r w:rsidRPr="008357B4">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55250E">
        <w:rPr>
          <w:b/>
          <w:bCs w:val="0"/>
          <w:sz w:val="24"/>
          <w:szCs w:val="24"/>
        </w:rPr>
        <w:t xml:space="preserve">часов 00 минут </w:t>
      </w:r>
      <w:r w:rsidR="0055250E" w:rsidRPr="0055250E">
        <w:rPr>
          <w:b/>
          <w:bCs w:val="0"/>
          <w:sz w:val="24"/>
          <w:szCs w:val="24"/>
        </w:rPr>
        <w:t>21</w:t>
      </w:r>
      <w:r w:rsidR="002B5044" w:rsidRPr="0055250E">
        <w:rPr>
          <w:b/>
          <w:bCs w:val="0"/>
          <w:sz w:val="24"/>
          <w:szCs w:val="24"/>
        </w:rPr>
        <w:t xml:space="preserve"> </w:t>
      </w:r>
      <w:r w:rsidR="0055250E" w:rsidRPr="0055250E">
        <w:rPr>
          <w:b/>
          <w:bCs w:val="0"/>
          <w:sz w:val="24"/>
          <w:szCs w:val="24"/>
        </w:rPr>
        <w:t>сентября</w:t>
      </w:r>
      <w:r w:rsidR="002B5044" w:rsidRPr="0055250E">
        <w:rPr>
          <w:b/>
          <w:bCs w:val="0"/>
          <w:sz w:val="24"/>
          <w:szCs w:val="24"/>
        </w:rPr>
        <w:t xml:space="preserve"> 2016</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327702">
        <w:rPr>
          <w:bCs w:val="0"/>
          <w:sz w:val="24"/>
          <w:szCs w:val="24"/>
        </w:rPr>
        <w:fldChar w:fldCharType="begin"/>
      </w:r>
      <w:r w:rsidR="00BF60B6">
        <w:rPr>
          <w:bCs w:val="0"/>
          <w:sz w:val="24"/>
          <w:szCs w:val="24"/>
        </w:rPr>
        <w:instrText xml:space="preserve"> REF _Ref55336310 \r \h </w:instrText>
      </w:r>
      <w:r w:rsidR="00327702">
        <w:rPr>
          <w:bCs w:val="0"/>
          <w:sz w:val="24"/>
          <w:szCs w:val="24"/>
        </w:rPr>
      </w:r>
      <w:r w:rsidR="00327702">
        <w:rPr>
          <w:bCs w:val="0"/>
          <w:sz w:val="24"/>
          <w:szCs w:val="24"/>
        </w:rPr>
        <w:fldChar w:fldCharType="separate"/>
      </w:r>
      <w:r w:rsidR="0070782E">
        <w:rPr>
          <w:bCs w:val="0"/>
          <w:sz w:val="24"/>
          <w:szCs w:val="24"/>
        </w:rPr>
        <w:t>5.1</w:t>
      </w:r>
      <w:r w:rsidR="00327702">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34"/>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738"/>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435"/>
      <w:bookmarkEnd w:id="436"/>
      <w:bookmarkEnd w:id="437"/>
      <w:bookmarkEnd w:id="438"/>
      <w:bookmarkEnd w:id="439"/>
      <w:bookmarkEnd w:id="440"/>
      <w:bookmarkEnd w:id="441"/>
      <w:bookmarkEnd w:id="442"/>
      <w:bookmarkEnd w:id="443"/>
      <w:bookmarkEnd w:id="444"/>
      <w:bookmarkEnd w:id="445"/>
    </w:p>
    <w:bookmarkEnd w:id="423"/>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BE6742">
        <w:rPr>
          <w:bCs w:val="0"/>
          <w:sz w:val="24"/>
          <w:szCs w:val="24"/>
        </w:rPr>
        <w:t xml:space="preserve"> </w:t>
      </w:r>
      <w:r w:rsidR="00BE6742"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327702">
        <w:rPr>
          <w:sz w:val="24"/>
          <w:szCs w:val="24"/>
        </w:rPr>
        <w:fldChar w:fldCharType="begin"/>
      </w:r>
      <w:r w:rsidR="00F21407">
        <w:rPr>
          <w:bCs w:val="0"/>
          <w:sz w:val="24"/>
          <w:szCs w:val="24"/>
        </w:rPr>
        <w:instrText xml:space="preserve"> REF _Ref442189588 \r \h </w:instrText>
      </w:r>
      <w:r w:rsidR="00327702">
        <w:rPr>
          <w:sz w:val="24"/>
          <w:szCs w:val="24"/>
        </w:rPr>
      </w:r>
      <w:r w:rsidR="00327702">
        <w:rPr>
          <w:sz w:val="24"/>
          <w:szCs w:val="24"/>
        </w:rPr>
        <w:fldChar w:fldCharType="separate"/>
      </w:r>
      <w:r w:rsidR="0070782E">
        <w:rPr>
          <w:bCs w:val="0"/>
          <w:sz w:val="24"/>
          <w:szCs w:val="24"/>
        </w:rPr>
        <w:t>у)</w:t>
      </w:r>
      <w:r w:rsidR="00327702">
        <w:rPr>
          <w:sz w:val="24"/>
          <w:szCs w:val="24"/>
        </w:rPr>
        <w:fldChar w:fldCharType="end"/>
      </w:r>
      <w:r w:rsidR="00F21407" w:rsidRPr="00F21407">
        <w:rPr>
          <w:sz w:val="24"/>
          <w:szCs w:val="24"/>
        </w:rPr>
        <w:t xml:space="preserve"> п. </w:t>
      </w:r>
      <w:r w:rsidR="00C13426">
        <w:fldChar w:fldCharType="begin"/>
      </w:r>
      <w:r w:rsidR="00C13426">
        <w:instrText xml:space="preserve"> REF _Ref306005578 \r \h  \* MERGEFORMAT </w:instrText>
      </w:r>
      <w:r w:rsidR="00C13426">
        <w:fldChar w:fldCharType="separate"/>
      </w:r>
      <w:r w:rsidR="0070782E" w:rsidRPr="0070782E">
        <w:rPr>
          <w:sz w:val="24"/>
          <w:szCs w:val="24"/>
        </w:rPr>
        <w:t>3.3.8.3</w:t>
      </w:r>
      <w:r w:rsidR="00C13426">
        <w:fldChar w:fldCharType="end"/>
      </w:r>
      <w:r w:rsidR="00F21407" w:rsidRPr="00F21407">
        <w:rPr>
          <w:sz w:val="24"/>
          <w:szCs w:val="24"/>
        </w:rPr>
        <w:t xml:space="preserve"> и подразделе </w:t>
      </w:r>
      <w:r w:rsidR="00C13426">
        <w:fldChar w:fldCharType="begin"/>
      </w:r>
      <w:r w:rsidR="00C13426">
        <w:instrText xml:space="preserve"> REF _Ref441574649 \r \h  \* MERGEFORMAT </w:instrText>
      </w:r>
      <w:r w:rsidR="00C13426">
        <w:fldChar w:fldCharType="separate"/>
      </w:r>
      <w:r w:rsidR="0070782E" w:rsidRPr="0070782E">
        <w:rPr>
          <w:sz w:val="24"/>
          <w:szCs w:val="24"/>
        </w:rPr>
        <w:t>5.18</w:t>
      </w:r>
      <w:r w:rsidR="00C13426">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739"/>
      <w:r w:rsidRPr="00E71A48">
        <w:lastRenderedPageBreak/>
        <w:t xml:space="preserve">Изменение и отзыв </w:t>
      </w:r>
      <w:r w:rsidR="004B5EB3" w:rsidRPr="00E71A48">
        <w:t>Заявк</w:t>
      </w:r>
      <w:r w:rsidRPr="00E71A48">
        <w:t>и</w:t>
      </w:r>
      <w:bookmarkEnd w:id="446"/>
      <w:bookmarkEnd w:id="447"/>
    </w:p>
    <w:p w:rsidR="00B22D90" w:rsidRPr="00336307" w:rsidRDefault="00B22D90" w:rsidP="00B22D90">
      <w:pPr>
        <w:widowControl w:val="0"/>
        <w:numPr>
          <w:ilvl w:val="2"/>
          <w:numId w:val="29"/>
        </w:numPr>
        <w:autoSpaceDE w:val="0"/>
        <w:spacing w:after="100" w:line="264" w:lineRule="auto"/>
        <w:ind w:left="0" w:firstLine="567"/>
        <w:rPr>
          <w:bCs w:val="0"/>
          <w:sz w:val="24"/>
          <w:szCs w:val="24"/>
        </w:rPr>
      </w:pPr>
      <w:bookmarkStart w:id="448" w:name="_Ref305973250"/>
      <w:bookmarkStart w:id="449" w:name="_Toc441131740"/>
      <w:r w:rsidRPr="00336307">
        <w:rPr>
          <w:bCs w:val="0"/>
          <w:sz w:val="24"/>
          <w:szCs w:val="24"/>
        </w:rPr>
        <w:t xml:space="preserve">До окончания срока подачи заявок (п. </w:t>
      </w:r>
      <w:r w:rsidR="00C13426">
        <w:fldChar w:fldCharType="begin"/>
      </w:r>
      <w:r w:rsidR="00C13426">
        <w:instrText xml:space="preserve"> REF _Ref440289953 \r \h  \* MERGEFORMAT </w:instrText>
      </w:r>
      <w:r w:rsidR="00C13426">
        <w:fldChar w:fldCharType="separate"/>
      </w:r>
      <w:r w:rsidRPr="00336307">
        <w:rPr>
          <w:bCs w:val="0"/>
          <w:sz w:val="24"/>
          <w:szCs w:val="24"/>
        </w:rPr>
        <w:t>3.4.1.3</w:t>
      </w:r>
      <w:r w:rsidR="00C13426">
        <w:fldChar w:fldCharType="end"/>
      </w:r>
      <w:r w:rsidRPr="00336307">
        <w:rPr>
          <w:bCs w:val="0"/>
          <w:sz w:val="24"/>
          <w:szCs w:val="24"/>
        </w:rPr>
        <w:t>) Участник вправе изменить или отозвать поданную Заявку</w:t>
      </w:r>
      <w:r w:rsidRPr="00336307">
        <w:rPr>
          <w:sz w:val="24"/>
          <w:szCs w:val="24"/>
        </w:rPr>
        <w:t>, после окончания срока подачи заявок Участник может только отозвать свою поданную Заявку</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336307">
        <w:rPr>
          <w:sz w:val="24"/>
          <w:szCs w:val="24"/>
        </w:rPr>
        <w:t xml:space="preserve">Порядок изменения или отзыва Заявок до окончания срока подачи Заявок </w:t>
      </w:r>
      <w:r w:rsidRPr="00336307">
        <w:rPr>
          <w:bCs w:val="0"/>
          <w:sz w:val="24"/>
          <w:szCs w:val="24"/>
        </w:rPr>
        <w:t xml:space="preserve">(п. </w:t>
      </w:r>
      <w:r w:rsidR="00C13426">
        <w:fldChar w:fldCharType="begin"/>
      </w:r>
      <w:r w:rsidR="00C13426">
        <w:instrText xml:space="preserve"> REF _Ref440289953 \r \h  \* MERGEFORMAT </w:instrText>
      </w:r>
      <w:r w:rsidR="00C13426">
        <w:fldChar w:fldCharType="separate"/>
      </w:r>
      <w:r w:rsidRPr="00336307">
        <w:rPr>
          <w:bCs w:val="0"/>
          <w:sz w:val="24"/>
          <w:szCs w:val="24"/>
        </w:rPr>
        <w:t>3.4.1.3</w:t>
      </w:r>
      <w:r w:rsidR="00C13426">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C13426">
        <w:fldChar w:fldCharType="begin"/>
      </w:r>
      <w:r w:rsidR="00C13426">
        <w:instrText xml:space="preserve"> REF _Ref440289953 \r \h  \* MERGEFORMAT </w:instrText>
      </w:r>
      <w:r w:rsidR="00C13426">
        <w:fldChar w:fldCharType="separate"/>
      </w:r>
      <w:r w:rsidRPr="00336307">
        <w:rPr>
          <w:bCs w:val="0"/>
          <w:sz w:val="24"/>
          <w:szCs w:val="24"/>
        </w:rPr>
        <w:t>3.4.1.3</w:t>
      </w:r>
      <w:r w:rsidR="00C13426">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426">
        <w:fldChar w:fldCharType="begin"/>
      </w:r>
      <w:r w:rsidR="00C13426">
        <w:instrText xml:space="preserve"> REF _Ref55279015 \r \h  \* MERGEFORMAT </w:instrText>
      </w:r>
      <w:r w:rsidR="00C13426">
        <w:fldChar w:fldCharType="separate"/>
      </w:r>
      <w:r w:rsidRPr="00336307">
        <w:rPr>
          <w:sz w:val="24"/>
          <w:szCs w:val="24"/>
        </w:rPr>
        <w:t>3.3.1.6</w:t>
      </w:r>
      <w:r w:rsidR="00C13426">
        <w:fldChar w:fldCharType="end"/>
      </w:r>
      <w:r w:rsidRPr="00336307">
        <w:rPr>
          <w:sz w:val="24"/>
          <w:szCs w:val="24"/>
        </w:rPr>
        <w:t xml:space="preserve">, </w:t>
      </w:r>
      <w:r w:rsidR="00C13426">
        <w:fldChar w:fldCharType="begin"/>
      </w:r>
      <w:r w:rsidR="00C13426">
        <w:instrText xml:space="preserve"> REF _Ref195087786 \r \h  \* MERGEFORMAT </w:instrText>
      </w:r>
      <w:r w:rsidR="00C13426">
        <w:fldChar w:fldCharType="separate"/>
      </w:r>
      <w:r w:rsidRPr="00336307">
        <w:rPr>
          <w:sz w:val="24"/>
          <w:szCs w:val="24"/>
        </w:rPr>
        <w:t>3.3.1.7</w:t>
      </w:r>
      <w:r w:rsidR="00C13426">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r w:rsidRPr="00336307">
        <w:t>Оценка Заявок и проведение переговоров</w:t>
      </w:r>
      <w:bookmarkEnd w:id="448"/>
      <w:bookmarkEnd w:id="449"/>
      <w:r w:rsidRPr="00336307">
        <w:t xml:space="preserve"> </w:t>
      </w:r>
    </w:p>
    <w:p w:rsidR="00717F60" w:rsidRPr="00336307"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741"/>
      <w:r w:rsidRPr="00336307">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C13426">
        <w:fldChar w:fldCharType="begin"/>
      </w:r>
      <w:r w:rsidR="00C13426">
        <w:instrText xml:space="preserve"> REF _Ref93089454 \n \h  \* MERGEFORMAT </w:instrText>
      </w:r>
      <w:r w:rsidR="00C13426">
        <w:fldChar w:fldCharType="separate"/>
      </w:r>
      <w:r w:rsidR="0070782E" w:rsidRPr="00336307">
        <w:rPr>
          <w:bCs w:val="0"/>
          <w:sz w:val="24"/>
          <w:szCs w:val="24"/>
        </w:rPr>
        <w:t>3.6.2</w:t>
      </w:r>
      <w:r w:rsidR="00C13426">
        <w:fldChar w:fldCharType="end"/>
      </w:r>
      <w:r w:rsidRPr="00336307">
        <w:rPr>
          <w:bCs w:val="0"/>
          <w:sz w:val="24"/>
          <w:szCs w:val="24"/>
        </w:rPr>
        <w:t xml:space="preserve">), проведение (при необходимости) переговоров (пункт </w:t>
      </w:r>
      <w:r w:rsidR="00C13426">
        <w:fldChar w:fldCharType="begin"/>
      </w:r>
      <w:r w:rsidR="00C13426">
        <w:instrText xml:space="preserve"> REF _Ref303670674 \n \h  \* MERGEFORMAT </w:instrText>
      </w:r>
      <w:r w:rsidR="00C13426">
        <w:fldChar w:fldCharType="separate"/>
      </w:r>
      <w:r w:rsidR="0070782E" w:rsidRPr="00336307">
        <w:rPr>
          <w:bCs w:val="0"/>
          <w:sz w:val="24"/>
          <w:szCs w:val="24"/>
        </w:rPr>
        <w:t>3.6.3</w:t>
      </w:r>
      <w:r w:rsidR="00C13426">
        <w:fldChar w:fldCharType="end"/>
      </w:r>
      <w:r w:rsidRPr="00336307">
        <w:rPr>
          <w:bCs w:val="0"/>
          <w:sz w:val="24"/>
          <w:szCs w:val="24"/>
        </w:rPr>
        <w:t>) и оценочную стадию (пункт</w:t>
      </w:r>
      <w:r w:rsidR="007F3FB7" w:rsidRPr="00336307">
        <w:rPr>
          <w:bCs w:val="0"/>
          <w:sz w:val="24"/>
          <w:szCs w:val="24"/>
        </w:rPr>
        <w:t xml:space="preserve"> </w:t>
      </w:r>
      <w:r w:rsidR="00C13426">
        <w:fldChar w:fldCharType="begin"/>
      </w:r>
      <w:r w:rsidR="00C13426">
        <w:instrText xml:space="preserve"> REF _Ref306138385 \r \h  \* MERGEFORMAT </w:instrText>
      </w:r>
      <w:r w:rsidR="00C13426">
        <w:fldChar w:fldCharType="separate"/>
      </w:r>
      <w:r w:rsidR="0070782E" w:rsidRPr="00336307">
        <w:rPr>
          <w:bCs w:val="0"/>
          <w:sz w:val="24"/>
          <w:szCs w:val="24"/>
        </w:rPr>
        <w:t>3.6.4</w:t>
      </w:r>
      <w:r w:rsidR="00C13426">
        <w:fldChar w:fldCharType="end"/>
      </w:r>
      <w:r w:rsidRPr="00336307">
        <w:rPr>
          <w:bCs w:val="0"/>
          <w:sz w:val="24"/>
          <w:szCs w:val="24"/>
        </w:rPr>
        <w:t>).</w:t>
      </w:r>
    </w:p>
    <w:p w:rsidR="00717F60" w:rsidRPr="00336307"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742"/>
      <w:r w:rsidRPr="00336307">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w:t>
      </w:r>
      <w:r w:rsidRPr="00336307">
        <w:rPr>
          <w:bCs w:val="0"/>
          <w:sz w:val="24"/>
          <w:szCs w:val="24"/>
        </w:rPr>
        <w:lastRenderedPageBreak/>
        <w:t xml:space="preserve">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471"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1"/>
      <w:bookmarkEnd w:id="472"/>
    </w:p>
    <w:p w:rsidR="00C97A76" w:rsidRPr="00336307" w:rsidRDefault="00336307" w:rsidP="00C97A76">
      <w:pPr>
        <w:pStyle w:val="affffff0"/>
        <w:widowControl w:val="0"/>
        <w:numPr>
          <w:ilvl w:val="0"/>
          <w:numId w:val="96"/>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C97A76">
      <w:pPr>
        <w:pStyle w:val="affffff0"/>
        <w:widowControl w:val="0"/>
        <w:numPr>
          <w:ilvl w:val="0"/>
          <w:numId w:val="96"/>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36307">
        <w:rPr>
          <w:sz w:val="24"/>
          <w:szCs w:val="24"/>
        </w:rPr>
        <w:t>числе</w:t>
      </w:r>
      <w:proofErr w:type="gramEnd"/>
      <w:r w:rsidRPr="00336307">
        <w:rPr>
          <w:sz w:val="24"/>
          <w:szCs w:val="24"/>
        </w:rPr>
        <w:t xml:space="preserve"> если Участник (в </w:t>
      </w:r>
      <w:proofErr w:type="spellStart"/>
      <w:r w:rsidRPr="00336307">
        <w:rPr>
          <w:sz w:val="24"/>
          <w:szCs w:val="24"/>
        </w:rPr>
        <w:t>т.ч</w:t>
      </w:r>
      <w:proofErr w:type="spellEnd"/>
      <w:r w:rsidRPr="00336307">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C13426">
        <w:fldChar w:fldCharType="begin"/>
      </w:r>
      <w:r w:rsidR="00C13426">
        <w:instrText xml:space="preserve"> REF _Ref444178680 \r \h  \* MERGEFORMAT </w:instrText>
      </w:r>
      <w:r w:rsidR="00C13426">
        <w:fldChar w:fldCharType="separate"/>
      </w:r>
      <w:r w:rsidRPr="00336307">
        <w:rPr>
          <w:sz w:val="24"/>
          <w:szCs w:val="24"/>
        </w:rPr>
        <w:t>5.12</w:t>
      </w:r>
      <w:r w:rsidR="00C13426">
        <w:fldChar w:fldCharType="end"/>
      </w:r>
      <w:r w:rsidRPr="00336307">
        <w:rPr>
          <w:sz w:val="24"/>
          <w:szCs w:val="24"/>
        </w:rPr>
        <w:t>);</w:t>
      </w:r>
      <w:r w:rsidR="00C97A76" w:rsidRPr="00336307">
        <w:rPr>
          <w:sz w:val="24"/>
          <w:szCs w:val="24"/>
        </w:rPr>
        <w:t xml:space="preserve"> </w:t>
      </w:r>
    </w:p>
    <w:p w:rsidR="00C97A76" w:rsidRPr="00336307" w:rsidRDefault="00EC79CD" w:rsidP="00C97A76">
      <w:pPr>
        <w:pStyle w:val="affffff0"/>
        <w:widowControl w:val="0"/>
        <w:numPr>
          <w:ilvl w:val="0"/>
          <w:numId w:val="96"/>
        </w:numPr>
        <w:tabs>
          <w:tab w:val="left" w:pos="426"/>
        </w:tabs>
        <w:autoSpaceDE w:val="0"/>
        <w:spacing w:line="264" w:lineRule="auto"/>
        <w:rPr>
          <w:sz w:val="24"/>
          <w:szCs w:val="24"/>
        </w:rPr>
      </w:pPr>
      <w:r w:rsidRPr="003363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C13426">
        <w:fldChar w:fldCharType="begin"/>
      </w:r>
      <w:r w:rsidR="00C13426">
        <w:instrText xml:space="preserve"> REF _Ref444178739 \r \h  \* MERGEFORMAT </w:instrText>
      </w:r>
      <w:r w:rsidR="00C13426">
        <w:fldChar w:fldCharType="separate"/>
      </w:r>
      <w:r w:rsidRPr="00336307">
        <w:rPr>
          <w:sz w:val="24"/>
          <w:szCs w:val="24"/>
        </w:rPr>
        <w:t>3.3.14</w:t>
      </w:r>
      <w:r w:rsidR="00C13426">
        <w:fldChar w:fldCharType="end"/>
      </w:r>
      <w:r w:rsidRPr="00336307">
        <w:rPr>
          <w:sz w:val="24"/>
          <w:szCs w:val="24"/>
        </w:rPr>
        <w:t>;</w:t>
      </w:r>
    </w:p>
    <w:p w:rsidR="00C97A76" w:rsidRPr="00336307" w:rsidRDefault="00336307" w:rsidP="00C97A76">
      <w:pPr>
        <w:pStyle w:val="affffff0"/>
        <w:widowControl w:val="0"/>
        <w:numPr>
          <w:ilvl w:val="0"/>
          <w:numId w:val="96"/>
        </w:numPr>
        <w:tabs>
          <w:tab w:val="left" w:pos="426"/>
        </w:tabs>
        <w:autoSpaceDE w:val="0"/>
        <w:spacing w:after="100" w:line="264" w:lineRule="auto"/>
        <w:rPr>
          <w:sz w:val="24"/>
          <w:szCs w:val="24"/>
        </w:rPr>
      </w:pPr>
      <w:r w:rsidRPr="00336307">
        <w:rPr>
          <w:sz w:val="24"/>
          <w:szCs w:val="24"/>
        </w:rPr>
        <w:t xml:space="preserve">поданы Участниками, но не содержат всех </w:t>
      </w:r>
      <w:proofErr w:type="gramStart"/>
      <w:r w:rsidRPr="00336307">
        <w:rPr>
          <w:sz w:val="24"/>
          <w:szCs w:val="24"/>
        </w:rPr>
        <w:t>документов</w:t>
      </w:r>
      <w:proofErr w:type="gramEnd"/>
      <w:r w:rsidRPr="00336307">
        <w:rPr>
          <w:sz w:val="24"/>
          <w:szCs w:val="24"/>
        </w:rPr>
        <w:t xml:space="preserve"> требуемых настоящей Документацией по запросу предложений</w:t>
      </w:r>
      <w:r w:rsidR="00EC79CD" w:rsidRPr="00336307">
        <w:rPr>
          <w:sz w:val="24"/>
          <w:szCs w:val="24"/>
        </w:rPr>
        <w:t>;</w:t>
      </w:r>
    </w:p>
    <w:p w:rsidR="00EC79CD" w:rsidRPr="00EC79CD" w:rsidRDefault="00EC79CD" w:rsidP="00C97A76">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EC79CD" w:rsidRDefault="00EC79CD" w:rsidP="00C97A76">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w:t>
      </w:r>
      <w:r w:rsidRPr="00E71A48">
        <w:rPr>
          <w:sz w:val="24"/>
          <w:szCs w:val="24"/>
        </w:rPr>
        <w:lastRenderedPageBreak/>
        <w:t xml:space="preserve">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426">
        <w:fldChar w:fldCharType="begin"/>
      </w:r>
      <w:r w:rsidR="00C13426">
        <w:instrText xml:space="preserve"> REF _Ref306176386 \r \h  \* MERGEFORMAT </w:instrText>
      </w:r>
      <w:r w:rsidR="00C13426">
        <w:fldChar w:fldCharType="separate"/>
      </w:r>
      <w:r w:rsidR="0070782E" w:rsidRPr="0070782E">
        <w:rPr>
          <w:sz w:val="24"/>
          <w:szCs w:val="24"/>
        </w:rPr>
        <w:t>3.3.14</w:t>
      </w:r>
      <w:r w:rsidR="00C1342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743"/>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744"/>
      <w:r w:rsidRPr="00E71A48">
        <w:rPr>
          <w:szCs w:val="24"/>
        </w:rPr>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745"/>
      <w:bookmarkStart w:id="498" w:name="_Toc255985696"/>
      <w:r w:rsidRPr="00E71A48">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9"/>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 xml:space="preserve">и путем </w:t>
      </w:r>
      <w:r w:rsidRPr="00E71A48">
        <w:rPr>
          <w:iCs/>
          <w:sz w:val="24"/>
          <w:szCs w:val="24"/>
          <w:lang w:eastAsia="ru-RU"/>
        </w:rPr>
        <w:lastRenderedPageBreak/>
        <w:t>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426">
        <w:fldChar w:fldCharType="begin"/>
      </w:r>
      <w:r w:rsidR="00C13426">
        <w:instrText xml:space="preserve"> REF _Ref306352987 \r \h  \* MERGEFORMAT </w:instrText>
      </w:r>
      <w:r w:rsidR="00C13426">
        <w:fldChar w:fldCharType="separate"/>
      </w:r>
      <w:r w:rsidR="0070782E" w:rsidRPr="0070782E">
        <w:rPr>
          <w:iCs/>
          <w:sz w:val="24"/>
          <w:szCs w:val="24"/>
          <w:lang w:eastAsia="ru-RU"/>
        </w:rPr>
        <w:t>3.7.3</w:t>
      </w:r>
      <w:r w:rsidR="00C13426">
        <w:fldChar w:fldCharType="end"/>
      </w:r>
      <w:r w:rsidRPr="00E71A48">
        <w:rPr>
          <w:iCs/>
          <w:sz w:val="24"/>
          <w:szCs w:val="24"/>
          <w:lang w:eastAsia="ru-RU"/>
        </w:rPr>
        <w:t xml:space="preserve"> - </w:t>
      </w:r>
      <w:r w:rsidR="00C13426">
        <w:fldChar w:fldCharType="begin"/>
      </w:r>
      <w:r w:rsidR="00C13426">
        <w:instrText xml:space="preserve"> REF _Ref306353005 \r \h  \* MERGEFORMAT </w:instrText>
      </w:r>
      <w:r w:rsidR="00C13426">
        <w:fldChar w:fldCharType="separate"/>
      </w:r>
      <w:r w:rsidR="0070782E" w:rsidRPr="0070782E">
        <w:rPr>
          <w:iCs/>
          <w:sz w:val="24"/>
          <w:szCs w:val="24"/>
          <w:lang w:eastAsia="ru-RU"/>
        </w:rPr>
        <w:t>3.7.5</w:t>
      </w:r>
      <w:r w:rsidR="00C13426">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746"/>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747"/>
      <w:bookmarkStart w:id="507" w:name="_Ref191386295"/>
      <w:r w:rsidRPr="00E71A48">
        <w:t xml:space="preserve">Признание запроса предложений </w:t>
      </w:r>
      <w:proofErr w:type="gramStart"/>
      <w:r w:rsidRPr="00E71A48">
        <w:t>несостоявшимся</w:t>
      </w:r>
      <w:bookmarkEnd w:id="505"/>
      <w:bookmarkEnd w:id="506"/>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E71A48">
        <w:rPr>
          <w:bCs w:val="0"/>
          <w:color w:val="000000"/>
          <w:sz w:val="24"/>
          <w:szCs w:val="24"/>
        </w:rPr>
        <w:lastRenderedPageBreak/>
        <w:t xml:space="preserve">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426">
        <w:fldChar w:fldCharType="begin"/>
      </w:r>
      <w:r w:rsidR="00C13426">
        <w:instrText xml:space="preserve"> REF _Ref294695546 \r \h  \* MERGEFORMAT </w:instrText>
      </w:r>
      <w:r w:rsidR="00C13426">
        <w:fldChar w:fldCharType="separate"/>
      </w:r>
      <w:r w:rsidR="0070782E" w:rsidRPr="0070782E">
        <w:rPr>
          <w:bCs w:val="0"/>
          <w:sz w:val="24"/>
          <w:szCs w:val="24"/>
        </w:rPr>
        <w:t xml:space="preserve"> 1.2.6 </w:t>
      </w:r>
      <w:r w:rsidR="00C13426">
        <w:fldChar w:fldCharType="end"/>
      </w:r>
      <w:r w:rsidRPr="00E71A48">
        <w:rPr>
          <w:bCs w:val="0"/>
          <w:sz w:val="24"/>
          <w:szCs w:val="24"/>
        </w:rPr>
        <w:t>и/или в срок, определенный в п.</w:t>
      </w:r>
      <w:r w:rsidR="001716DB" w:rsidRPr="00E71A48">
        <w:rPr>
          <w:bCs w:val="0"/>
          <w:sz w:val="24"/>
          <w:szCs w:val="24"/>
        </w:rPr>
        <w:t xml:space="preserve"> </w:t>
      </w:r>
      <w:r w:rsidR="00C13426">
        <w:fldChar w:fldCharType="begin"/>
      </w:r>
      <w:r w:rsidR="00C13426">
        <w:instrText xml:space="preserve"> REF _Ref294695403 \n \h  \* MERGEFORMAT </w:instrText>
      </w:r>
      <w:r w:rsidR="00C13426">
        <w:fldChar w:fldCharType="separate"/>
      </w:r>
      <w:r w:rsidR="0070782E" w:rsidRPr="0070782E">
        <w:rPr>
          <w:bCs w:val="0"/>
          <w:sz w:val="24"/>
          <w:szCs w:val="24"/>
        </w:rPr>
        <w:t>3.10.3</w:t>
      </w:r>
      <w:r w:rsidR="00C1342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426">
        <w:fldChar w:fldCharType="begin"/>
      </w:r>
      <w:r w:rsidR="00C13426">
        <w:instrText xml:space="preserve"> REF _Ref305979053 \r \h  \* MERGEFORMAT </w:instrText>
      </w:r>
      <w:r w:rsidR="00C13426">
        <w:fldChar w:fldCharType="separate"/>
      </w:r>
      <w:r w:rsidR="0070782E" w:rsidRPr="0070782E">
        <w:rPr>
          <w:bCs w:val="0"/>
          <w:sz w:val="24"/>
          <w:szCs w:val="24"/>
        </w:rPr>
        <w:t>3.10.4</w:t>
      </w:r>
      <w:r w:rsidR="00C1342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749"/>
      <w:bookmarkStart w:id="522" w:name="_Ref303102866"/>
      <w:bookmarkStart w:id="523" w:name="_Toc305835589"/>
      <w:bookmarkStart w:id="524" w:name="_Ref303683952"/>
      <w:bookmarkStart w:id="525" w:name="__RefNumPara__840_922829174"/>
      <w:bookmarkEnd w:id="516"/>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27702">
        <w:rPr>
          <w:sz w:val="24"/>
          <w:szCs w:val="24"/>
        </w:rPr>
        <w:fldChar w:fldCharType="begin"/>
      </w:r>
      <w:r w:rsidR="005818B2">
        <w:rPr>
          <w:sz w:val="24"/>
          <w:szCs w:val="24"/>
        </w:rPr>
        <w:instrText xml:space="preserve"> REF _Ref440272931 \r \h </w:instrText>
      </w:r>
      <w:r w:rsidR="00327702">
        <w:rPr>
          <w:sz w:val="24"/>
          <w:szCs w:val="24"/>
        </w:rPr>
      </w:r>
      <w:r w:rsidR="00327702">
        <w:rPr>
          <w:sz w:val="24"/>
          <w:szCs w:val="24"/>
        </w:rPr>
        <w:fldChar w:fldCharType="separate"/>
      </w:r>
      <w:r w:rsidR="0070782E">
        <w:rPr>
          <w:sz w:val="24"/>
          <w:szCs w:val="24"/>
        </w:rPr>
        <w:t>2</w:t>
      </w:r>
      <w:r w:rsidR="0032770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426">
        <w:fldChar w:fldCharType="begin"/>
      </w:r>
      <w:r w:rsidR="00C13426">
        <w:instrText xml:space="preserve"> REF _Ref191386085 \r \h  \* MERGEFORMAT </w:instrText>
      </w:r>
      <w:r w:rsidR="00C13426">
        <w:fldChar w:fldCharType="separate"/>
      </w:r>
      <w:r w:rsidR="0070782E" w:rsidRPr="0070782E">
        <w:rPr>
          <w:iCs/>
          <w:sz w:val="24"/>
          <w:szCs w:val="24"/>
        </w:rPr>
        <w:t>1.1.1</w:t>
      </w:r>
      <w:r w:rsidR="00C1342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55250E"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750"/>
      <w:r w:rsidRPr="0055250E">
        <w:rPr>
          <w:szCs w:val="24"/>
        </w:rPr>
        <w:lastRenderedPageBreak/>
        <w:t>Техническая часть</w:t>
      </w:r>
      <w:bookmarkEnd w:id="529"/>
      <w:bookmarkEnd w:id="530"/>
      <w:bookmarkEnd w:id="531"/>
      <w:bookmarkEnd w:id="532"/>
      <w:bookmarkEnd w:id="533"/>
      <w:r w:rsidRPr="0055250E">
        <w:rPr>
          <w:szCs w:val="24"/>
        </w:rPr>
        <w:t xml:space="preserve"> </w:t>
      </w:r>
    </w:p>
    <w:p w:rsidR="002B5044" w:rsidRPr="0055250E"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751"/>
      <w:bookmarkStart w:id="543" w:name="_Toc167189319"/>
      <w:bookmarkStart w:id="544" w:name="_Toc168725254"/>
      <w:r w:rsidRPr="0055250E">
        <w:t xml:space="preserve">Перечень, объемы и характеристики </w:t>
      </w:r>
      <w:bookmarkEnd w:id="534"/>
      <w:bookmarkEnd w:id="535"/>
      <w:bookmarkEnd w:id="536"/>
      <w:bookmarkEnd w:id="537"/>
      <w:bookmarkEnd w:id="538"/>
      <w:bookmarkEnd w:id="539"/>
      <w:bookmarkEnd w:id="540"/>
      <w:bookmarkEnd w:id="541"/>
      <w:r w:rsidR="00C3704B" w:rsidRPr="0055250E">
        <w:t xml:space="preserve">закупаемых </w:t>
      </w:r>
      <w:r w:rsidR="00CD1816" w:rsidRPr="0055250E">
        <w:t>работ</w:t>
      </w:r>
      <w:bookmarkEnd w:id="542"/>
    </w:p>
    <w:p w:rsidR="002B5044" w:rsidRPr="0055250E"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752"/>
      <w:r w:rsidRPr="0055250E">
        <w:rPr>
          <w:b w:val="0"/>
          <w:szCs w:val="24"/>
        </w:rPr>
        <w:t>Техническ</w:t>
      </w:r>
      <w:r w:rsidR="003776BB" w:rsidRPr="0055250E">
        <w:rPr>
          <w:b w:val="0"/>
          <w:szCs w:val="24"/>
        </w:rPr>
        <w:t>о</w:t>
      </w:r>
      <w:proofErr w:type="gramStart"/>
      <w:r w:rsidR="003776BB" w:rsidRPr="0055250E">
        <w:rPr>
          <w:b w:val="0"/>
          <w:szCs w:val="24"/>
        </w:rPr>
        <w:t>е(</w:t>
      </w:r>
      <w:proofErr w:type="spellStart"/>
      <w:proofErr w:type="gramEnd"/>
      <w:r w:rsidRPr="0055250E">
        <w:rPr>
          <w:b w:val="0"/>
          <w:szCs w:val="24"/>
        </w:rPr>
        <w:t>ие</w:t>
      </w:r>
      <w:proofErr w:type="spellEnd"/>
      <w:r w:rsidR="003776BB" w:rsidRPr="0055250E">
        <w:rPr>
          <w:b w:val="0"/>
          <w:szCs w:val="24"/>
        </w:rPr>
        <w:t>)</w:t>
      </w:r>
      <w:r w:rsidRPr="0055250E">
        <w:rPr>
          <w:b w:val="0"/>
          <w:szCs w:val="24"/>
        </w:rPr>
        <w:t xml:space="preserve"> задани</w:t>
      </w:r>
      <w:r w:rsidR="003776BB" w:rsidRPr="0055250E">
        <w:rPr>
          <w:b w:val="0"/>
          <w:szCs w:val="24"/>
        </w:rPr>
        <w:t>е(</w:t>
      </w:r>
      <w:r w:rsidRPr="0055250E">
        <w:rPr>
          <w:b w:val="0"/>
          <w:szCs w:val="24"/>
        </w:rPr>
        <w:t>я</w:t>
      </w:r>
      <w:r w:rsidR="003776BB" w:rsidRPr="0055250E">
        <w:rPr>
          <w:b w:val="0"/>
          <w:szCs w:val="24"/>
        </w:rPr>
        <w:t>)</w:t>
      </w:r>
      <w:r w:rsidRPr="0055250E">
        <w:rPr>
          <w:b w:val="0"/>
          <w:szCs w:val="24"/>
        </w:rPr>
        <w:t xml:space="preserve"> </w:t>
      </w:r>
      <w:r w:rsidR="00A154B7" w:rsidRPr="0055250E">
        <w:rPr>
          <w:b w:val="0"/>
          <w:szCs w:val="24"/>
        </w:rPr>
        <w:t xml:space="preserve">по Лоту №1 (подраздел </w:t>
      </w:r>
      <w:r w:rsidR="00327702" w:rsidRPr="0055250E">
        <w:rPr>
          <w:b w:val="0"/>
          <w:szCs w:val="24"/>
        </w:rPr>
        <w:fldChar w:fldCharType="begin"/>
      </w:r>
      <w:r w:rsidR="00A154B7" w:rsidRPr="0055250E">
        <w:rPr>
          <w:b w:val="0"/>
          <w:szCs w:val="24"/>
        </w:rPr>
        <w:instrText xml:space="preserve"> REF _Ref440275279 \r \h </w:instrText>
      </w:r>
      <w:r w:rsidR="00327702" w:rsidRPr="0055250E">
        <w:rPr>
          <w:b w:val="0"/>
          <w:szCs w:val="24"/>
        </w:rPr>
      </w:r>
      <w:r w:rsidR="0055250E">
        <w:rPr>
          <w:b w:val="0"/>
          <w:szCs w:val="24"/>
        </w:rPr>
        <w:instrText xml:space="preserve"> \* MERGEFORMAT </w:instrText>
      </w:r>
      <w:r w:rsidR="00327702" w:rsidRPr="0055250E">
        <w:rPr>
          <w:b w:val="0"/>
          <w:szCs w:val="24"/>
        </w:rPr>
        <w:fldChar w:fldCharType="separate"/>
      </w:r>
      <w:r w:rsidR="0070782E" w:rsidRPr="0055250E">
        <w:rPr>
          <w:b w:val="0"/>
          <w:szCs w:val="24"/>
        </w:rPr>
        <w:t>1.1.4</w:t>
      </w:r>
      <w:r w:rsidR="00327702" w:rsidRPr="0055250E">
        <w:rPr>
          <w:b w:val="0"/>
          <w:szCs w:val="24"/>
        </w:rPr>
        <w:fldChar w:fldCharType="end"/>
      </w:r>
      <w:r w:rsidR="00A154B7" w:rsidRPr="0055250E">
        <w:rPr>
          <w:b w:val="0"/>
          <w:szCs w:val="24"/>
        </w:rPr>
        <w:t>)</w:t>
      </w:r>
      <w:r w:rsidRPr="0055250E">
        <w:rPr>
          <w:b w:val="0"/>
          <w:szCs w:val="24"/>
        </w:rPr>
        <w:t xml:space="preserve"> изложен</w:t>
      </w:r>
      <w:r w:rsidR="00F463E8" w:rsidRPr="0055250E">
        <w:rPr>
          <w:b w:val="0"/>
          <w:szCs w:val="24"/>
        </w:rPr>
        <w:t>о(</w:t>
      </w:r>
      <w:r w:rsidRPr="0055250E">
        <w:rPr>
          <w:b w:val="0"/>
          <w:szCs w:val="24"/>
        </w:rPr>
        <w:t>ы</w:t>
      </w:r>
      <w:r w:rsidR="00F463E8" w:rsidRPr="0055250E">
        <w:rPr>
          <w:b w:val="0"/>
          <w:szCs w:val="24"/>
        </w:rPr>
        <w:t>)</w:t>
      </w:r>
      <w:r w:rsidRPr="0055250E">
        <w:rPr>
          <w:b w:val="0"/>
          <w:szCs w:val="24"/>
        </w:rPr>
        <w:t xml:space="preserve"> в Приложении №1, которое является неотъемлемым приложением к настоящей документации и предоставляется </w:t>
      </w:r>
      <w:r w:rsidR="0021751A" w:rsidRPr="0055250E">
        <w:rPr>
          <w:b w:val="0"/>
          <w:szCs w:val="24"/>
        </w:rPr>
        <w:t>Участник</w:t>
      </w:r>
      <w:r w:rsidRPr="0055250E">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55250E" w:rsidRDefault="002B5044" w:rsidP="0021751A">
      <w:pPr>
        <w:pStyle w:val="2"/>
        <w:ind w:left="1701" w:hanging="1134"/>
      </w:pPr>
      <w:bookmarkStart w:id="562" w:name="_Ref194832984"/>
      <w:bookmarkStart w:id="563" w:name="_Ref197686508"/>
      <w:bookmarkStart w:id="564" w:name="_Toc423421727"/>
      <w:bookmarkStart w:id="565" w:name="_Toc441131753"/>
      <w:r w:rsidRPr="0055250E">
        <w:t xml:space="preserve">Требование к </w:t>
      </w:r>
      <w:bookmarkEnd w:id="562"/>
      <w:bookmarkEnd w:id="563"/>
      <w:bookmarkEnd w:id="564"/>
      <w:r w:rsidR="00C3704B" w:rsidRPr="0055250E">
        <w:t xml:space="preserve">закупаемым </w:t>
      </w:r>
      <w:r w:rsidR="00CD1816" w:rsidRPr="0055250E">
        <w:t>работам</w:t>
      </w:r>
      <w:bookmarkEnd w:id="565"/>
    </w:p>
    <w:p w:rsidR="002B5044" w:rsidRPr="003776BB"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754"/>
      <w:bookmarkStart w:id="583" w:name="_Ref194833053"/>
      <w:bookmarkStart w:id="584" w:name="_Ref223496951"/>
      <w:bookmarkStart w:id="585" w:name="_Ref223496970"/>
      <w:r w:rsidRPr="0055250E">
        <w:rPr>
          <w:b w:val="0"/>
          <w:szCs w:val="24"/>
        </w:rPr>
        <w:t xml:space="preserve">Дополнительные требования к </w:t>
      </w:r>
      <w:r w:rsidR="007177AF" w:rsidRPr="0055250E">
        <w:rPr>
          <w:b w:val="0"/>
          <w:szCs w:val="24"/>
        </w:rPr>
        <w:t>закупаемым</w:t>
      </w:r>
      <w:r w:rsidR="00CD1816" w:rsidRPr="0055250E">
        <w:rPr>
          <w:b w:val="0"/>
          <w:szCs w:val="24"/>
        </w:rPr>
        <w:t xml:space="preserve"> работам</w:t>
      </w:r>
      <w:r w:rsidR="003776BB" w:rsidRPr="0055250E">
        <w:rPr>
          <w:b w:val="0"/>
          <w:szCs w:val="24"/>
          <w:lang w:eastAsia="ru-RU"/>
        </w:rPr>
        <w:t xml:space="preserve"> изложены в Приложении №1 (Техническо</w:t>
      </w:r>
      <w:proofErr w:type="gramStart"/>
      <w:r w:rsidR="003776BB" w:rsidRPr="0055250E">
        <w:rPr>
          <w:b w:val="0"/>
          <w:szCs w:val="24"/>
          <w:lang w:eastAsia="ru-RU"/>
        </w:rPr>
        <w:t>м(</w:t>
      </w:r>
      <w:proofErr w:type="gramEnd"/>
      <w:r w:rsidR="003776BB" w:rsidRPr="0055250E">
        <w:rPr>
          <w:b w:val="0"/>
          <w:szCs w:val="24"/>
          <w:lang w:eastAsia="ru-RU"/>
        </w:rPr>
        <w:t>их) задании(</w:t>
      </w:r>
      <w:proofErr w:type="spellStart"/>
      <w:r w:rsidR="003776BB" w:rsidRPr="0055250E">
        <w:rPr>
          <w:b w:val="0"/>
          <w:szCs w:val="24"/>
          <w:lang w:eastAsia="ru-RU"/>
        </w:rPr>
        <w:t>ях</w:t>
      </w:r>
      <w:proofErr w:type="spellEnd"/>
      <w:r w:rsidR="003776BB" w:rsidRPr="0055250E">
        <w:rPr>
          <w:b w:val="0"/>
          <w:szCs w:val="24"/>
          <w:lang w:eastAsia="ru-RU"/>
        </w:rPr>
        <w:t>)) к настоящей Документации.</w:t>
      </w:r>
      <w:r w:rsidR="003776BB" w:rsidRPr="003803A7">
        <w:rPr>
          <w:b w:val="0"/>
          <w:szCs w:val="24"/>
          <w:lang w:eastAsia="ru-RU"/>
        </w:rPr>
        <w:t xml:space="preserve">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755"/>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756"/>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757"/>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lastRenderedPageBreak/>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lastRenderedPageBreak/>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758"/>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27702">
        <w:rPr>
          <w:sz w:val="24"/>
          <w:szCs w:val="24"/>
        </w:rPr>
        <w:fldChar w:fldCharType="begin"/>
      </w:r>
      <w:r w:rsidR="00673C59">
        <w:rPr>
          <w:sz w:val="24"/>
          <w:szCs w:val="24"/>
        </w:rPr>
        <w:instrText xml:space="preserve"> REF _Ref306008743 \r \h </w:instrText>
      </w:r>
      <w:r w:rsidR="00327702">
        <w:rPr>
          <w:sz w:val="24"/>
          <w:szCs w:val="24"/>
        </w:rPr>
      </w:r>
      <w:r w:rsidR="00327702">
        <w:rPr>
          <w:sz w:val="24"/>
          <w:szCs w:val="24"/>
        </w:rPr>
        <w:fldChar w:fldCharType="separate"/>
      </w:r>
      <w:r w:rsidR="0070782E">
        <w:rPr>
          <w:sz w:val="24"/>
          <w:szCs w:val="24"/>
        </w:rPr>
        <w:t>3.3.4</w:t>
      </w:r>
      <w:r w:rsidR="0032770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27702">
        <w:rPr>
          <w:sz w:val="24"/>
          <w:szCs w:val="24"/>
        </w:rPr>
        <w:fldChar w:fldCharType="begin"/>
      </w:r>
      <w:r w:rsidR="00D56F8C">
        <w:rPr>
          <w:sz w:val="24"/>
          <w:szCs w:val="24"/>
        </w:rPr>
        <w:instrText xml:space="preserve"> REF _Ref55279015 \r \h </w:instrText>
      </w:r>
      <w:r w:rsidR="00327702">
        <w:rPr>
          <w:sz w:val="24"/>
          <w:szCs w:val="24"/>
        </w:rPr>
      </w:r>
      <w:r w:rsidR="00327702">
        <w:rPr>
          <w:sz w:val="24"/>
          <w:szCs w:val="24"/>
        </w:rPr>
        <w:fldChar w:fldCharType="separate"/>
      </w:r>
      <w:r w:rsidR="0070782E">
        <w:rPr>
          <w:sz w:val="24"/>
          <w:szCs w:val="24"/>
        </w:rPr>
        <w:t>3.3.1.6</w:t>
      </w:r>
      <w:r w:rsidR="00327702">
        <w:rPr>
          <w:sz w:val="24"/>
          <w:szCs w:val="24"/>
        </w:rPr>
        <w:fldChar w:fldCharType="end"/>
      </w:r>
      <w:r w:rsidRPr="00492C8B">
        <w:rPr>
          <w:sz w:val="24"/>
          <w:szCs w:val="24"/>
        </w:rPr>
        <w:t xml:space="preserve"> и </w:t>
      </w:r>
      <w:r w:rsidR="00327702">
        <w:rPr>
          <w:sz w:val="24"/>
          <w:szCs w:val="24"/>
        </w:rPr>
        <w:fldChar w:fldCharType="begin"/>
      </w:r>
      <w:r w:rsidR="00D56F8C">
        <w:rPr>
          <w:sz w:val="24"/>
          <w:szCs w:val="24"/>
        </w:rPr>
        <w:instrText xml:space="preserve"> REF _Ref195087786 \r \h </w:instrText>
      </w:r>
      <w:r w:rsidR="00327702">
        <w:rPr>
          <w:sz w:val="24"/>
          <w:szCs w:val="24"/>
        </w:rPr>
      </w:r>
      <w:r w:rsidR="00327702">
        <w:rPr>
          <w:sz w:val="24"/>
          <w:szCs w:val="24"/>
        </w:rPr>
        <w:fldChar w:fldCharType="separate"/>
      </w:r>
      <w:r w:rsidR="0070782E">
        <w:rPr>
          <w:sz w:val="24"/>
          <w:szCs w:val="24"/>
        </w:rPr>
        <w:t>3.3.1.7</w:t>
      </w:r>
      <w:r w:rsidR="0032770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5" w:name="_Ref55335821"/>
      <w:bookmarkStart w:id="636" w:name="_Ref55336345"/>
      <w:bookmarkStart w:id="637" w:name="_Toc57314674"/>
      <w:bookmarkStart w:id="638" w:name="_Toc69728988"/>
      <w:bookmarkStart w:id="639" w:name="_Toc98253922"/>
      <w:bookmarkStart w:id="640" w:name="_Toc165173850"/>
      <w:r>
        <w:br w:type="page"/>
      </w:r>
    </w:p>
    <w:p w:rsidR="00920CB0" w:rsidRDefault="00920CB0" w:rsidP="00920CB0">
      <w:pPr>
        <w:pStyle w:val="3"/>
        <w:rPr>
          <w:szCs w:val="24"/>
        </w:rPr>
      </w:pPr>
      <w:bookmarkStart w:id="641" w:name="_Ref440271964"/>
      <w:bookmarkStart w:id="642" w:name="_Toc440361371"/>
      <w:bookmarkStart w:id="643" w:name="_Toc440376126"/>
      <w:bookmarkStart w:id="644" w:name="_Toc441131759"/>
      <w:r>
        <w:rPr>
          <w:szCs w:val="24"/>
        </w:rPr>
        <w:lastRenderedPageBreak/>
        <w:t>Антикоррупционные обязательства (Форма 1.1).</w:t>
      </w:r>
      <w:bookmarkEnd w:id="641"/>
      <w:bookmarkEnd w:id="642"/>
      <w:bookmarkEnd w:id="643"/>
      <w:bookmarkEnd w:id="644"/>
    </w:p>
    <w:p w:rsidR="00920CB0" w:rsidRPr="00920CB0" w:rsidRDefault="00920CB0" w:rsidP="00473BFE">
      <w:pPr>
        <w:pStyle w:val="3"/>
        <w:numPr>
          <w:ilvl w:val="3"/>
          <w:numId w:val="76"/>
        </w:numPr>
        <w:rPr>
          <w:b w:val="0"/>
          <w:szCs w:val="24"/>
        </w:rPr>
      </w:pPr>
      <w:bookmarkStart w:id="645" w:name="_Toc439238216"/>
      <w:bookmarkStart w:id="646" w:name="_Toc439252764"/>
      <w:bookmarkStart w:id="647" w:name="_Toc439323738"/>
      <w:bookmarkStart w:id="648" w:name="_Toc440361372"/>
      <w:bookmarkStart w:id="649" w:name="_Toc440376127"/>
      <w:bookmarkStart w:id="650" w:name="_Toc440376254"/>
      <w:bookmarkStart w:id="651" w:name="_Toc440382512"/>
      <w:bookmarkStart w:id="652" w:name="_Toc440447182"/>
      <w:bookmarkStart w:id="653" w:name="_Toc440620862"/>
      <w:bookmarkStart w:id="654" w:name="_Toc440631497"/>
      <w:bookmarkStart w:id="655" w:name="_Toc440875736"/>
      <w:bookmarkStart w:id="656" w:name="_Toc441131760"/>
      <w:r w:rsidRPr="00920CB0">
        <w:rPr>
          <w:b w:val="0"/>
          <w:szCs w:val="24"/>
        </w:rPr>
        <w:t xml:space="preserve">Форма </w:t>
      </w:r>
      <w:r>
        <w:rPr>
          <w:b w:val="0"/>
          <w:szCs w:val="24"/>
        </w:rPr>
        <w:t>Антикоррупционных обязательств</w:t>
      </w:r>
      <w:bookmarkEnd w:id="645"/>
      <w:bookmarkEnd w:id="646"/>
      <w:bookmarkEnd w:id="647"/>
      <w:bookmarkEnd w:id="648"/>
      <w:bookmarkEnd w:id="649"/>
      <w:bookmarkEnd w:id="650"/>
      <w:bookmarkEnd w:id="651"/>
      <w:bookmarkEnd w:id="652"/>
      <w:bookmarkEnd w:id="653"/>
      <w:bookmarkEnd w:id="654"/>
      <w:bookmarkEnd w:id="655"/>
      <w:bookmarkEnd w:id="65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lastRenderedPageBreak/>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7" w:name="_Toc423423668"/>
      <w:bookmarkStart w:id="658" w:name="_Ref440271072"/>
      <w:bookmarkStart w:id="659" w:name="_Ref440273986"/>
      <w:bookmarkStart w:id="660" w:name="_Ref440274337"/>
      <w:bookmarkStart w:id="661" w:name="_Ref440274913"/>
      <w:bookmarkStart w:id="662" w:name="_Ref440284918"/>
      <w:bookmarkStart w:id="663"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5"/>
      <w:bookmarkEnd w:id="636"/>
      <w:bookmarkEnd w:id="637"/>
      <w:bookmarkEnd w:id="638"/>
      <w:bookmarkEnd w:id="639"/>
      <w:bookmarkEnd w:id="640"/>
      <w:bookmarkEnd w:id="657"/>
      <w:bookmarkEnd w:id="658"/>
      <w:bookmarkEnd w:id="659"/>
      <w:bookmarkEnd w:id="660"/>
      <w:bookmarkEnd w:id="661"/>
      <w:bookmarkEnd w:id="662"/>
      <w:bookmarkEnd w:id="66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4" w:name="_Toc98253923"/>
      <w:bookmarkStart w:id="665" w:name="_Toc157248177"/>
      <w:bookmarkStart w:id="666" w:name="_Toc157496546"/>
      <w:bookmarkStart w:id="667" w:name="_Toc158206085"/>
      <w:bookmarkStart w:id="668" w:name="_Toc164057770"/>
      <w:bookmarkStart w:id="669" w:name="_Toc164137120"/>
      <w:bookmarkStart w:id="670" w:name="_Toc164161280"/>
      <w:bookmarkStart w:id="671" w:name="_Toc165173851"/>
      <w:bookmarkStart w:id="672" w:name="_Ref264038986"/>
      <w:bookmarkStart w:id="673" w:name="_Ref264359294"/>
      <w:bookmarkStart w:id="674" w:name="_Toc439170676"/>
      <w:bookmarkStart w:id="675" w:name="_Toc439172778"/>
      <w:bookmarkStart w:id="676" w:name="_Toc439173222"/>
      <w:bookmarkStart w:id="677" w:name="_Toc439238218"/>
      <w:bookmarkStart w:id="678" w:name="_Toc439252766"/>
      <w:bookmarkStart w:id="679" w:name="_Toc439323740"/>
      <w:bookmarkStart w:id="680" w:name="_Toc440361374"/>
      <w:bookmarkStart w:id="681" w:name="_Toc440376129"/>
      <w:bookmarkStart w:id="682" w:name="_Toc440376256"/>
      <w:bookmarkStart w:id="683" w:name="_Toc440382514"/>
      <w:bookmarkStart w:id="684" w:name="_Toc440447184"/>
      <w:bookmarkStart w:id="685" w:name="_Toc440620864"/>
      <w:bookmarkStart w:id="686" w:name="_Toc440631499"/>
      <w:bookmarkStart w:id="687" w:name="_Toc440875738"/>
      <w:bookmarkStart w:id="688" w:name="_Toc441131762"/>
      <w:r w:rsidRPr="00C236C0">
        <w:rPr>
          <w:szCs w:val="24"/>
        </w:rPr>
        <w:t xml:space="preserve">Форма </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00492C8B">
        <w:rPr>
          <w:szCs w:val="24"/>
        </w:rPr>
        <w:t>Сводной таблицы стоимости</w:t>
      </w:r>
      <w:bookmarkEnd w:id="678"/>
      <w:bookmarkEnd w:id="679"/>
      <w:bookmarkEnd w:id="680"/>
      <w:bookmarkEnd w:id="681"/>
      <w:bookmarkEnd w:id="682"/>
      <w:bookmarkEnd w:id="683"/>
      <w:bookmarkEnd w:id="684"/>
      <w:bookmarkEnd w:id="685"/>
      <w:bookmarkEnd w:id="686"/>
      <w:bookmarkEnd w:id="687"/>
      <w:r w:rsidR="001C4BB0" w:rsidRPr="001C4BB0">
        <w:rPr>
          <w:bCs w:val="0"/>
          <w:szCs w:val="24"/>
        </w:rPr>
        <w:t xml:space="preserve"> </w:t>
      </w:r>
      <w:r w:rsidR="001C4BB0" w:rsidRPr="005D252F">
        <w:rPr>
          <w:bCs w:val="0"/>
          <w:szCs w:val="24"/>
        </w:rPr>
        <w:t>работ</w:t>
      </w:r>
      <w:bookmarkEnd w:id="68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DB28C8">
            <w:pPr>
              <w:pStyle w:val="aff1"/>
              <w:numPr>
                <w:ilvl w:val="0"/>
                <w:numId w:val="92"/>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DB28C8">
            <w:pPr>
              <w:pStyle w:val="aff1"/>
              <w:numPr>
                <w:ilvl w:val="0"/>
                <w:numId w:val="92"/>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9" w:name="_Toc176765534"/>
      <w:bookmarkStart w:id="690" w:name="_Toc198979983"/>
      <w:bookmarkStart w:id="691" w:name="_Toc217466315"/>
      <w:bookmarkStart w:id="692" w:name="_Toc217702856"/>
      <w:bookmarkStart w:id="693" w:name="_Toc233601974"/>
      <w:bookmarkStart w:id="694" w:name="_Toc263343460"/>
      <w:r w:rsidRPr="00F647F7">
        <w:rPr>
          <w:b w:val="0"/>
          <w:szCs w:val="24"/>
        </w:rPr>
        <w:br w:type="page"/>
      </w:r>
      <w:bookmarkStart w:id="695" w:name="_Toc439170677"/>
      <w:bookmarkStart w:id="696" w:name="_Toc439172779"/>
      <w:bookmarkStart w:id="697" w:name="_Toc439173223"/>
      <w:bookmarkStart w:id="698" w:name="_Toc439238219"/>
      <w:bookmarkStart w:id="699" w:name="_Toc439252767"/>
      <w:bookmarkStart w:id="700" w:name="_Toc439323741"/>
      <w:bookmarkStart w:id="701" w:name="_Toc440361375"/>
      <w:bookmarkStart w:id="702" w:name="_Toc440376130"/>
      <w:bookmarkStart w:id="703" w:name="_Toc440376257"/>
      <w:bookmarkStart w:id="704" w:name="_Toc440382515"/>
      <w:bookmarkStart w:id="705" w:name="_Toc440447185"/>
      <w:bookmarkStart w:id="706" w:name="_Toc440620865"/>
      <w:bookmarkStart w:id="707" w:name="_Toc440631500"/>
      <w:bookmarkStart w:id="708" w:name="_Toc440875739"/>
      <w:bookmarkStart w:id="709" w:name="_Toc441131763"/>
      <w:r w:rsidRPr="00C236C0">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27702">
        <w:rPr>
          <w:bCs w:val="0"/>
          <w:sz w:val="24"/>
          <w:szCs w:val="24"/>
        </w:rPr>
        <w:fldChar w:fldCharType="begin"/>
      </w:r>
      <w:r w:rsidR="007502E0">
        <w:rPr>
          <w:bCs w:val="0"/>
          <w:sz w:val="24"/>
          <w:szCs w:val="24"/>
        </w:rPr>
        <w:instrText xml:space="preserve"> REF _Ref440537086 \r \h </w:instrText>
      </w:r>
      <w:r w:rsidR="00327702">
        <w:rPr>
          <w:bCs w:val="0"/>
          <w:sz w:val="24"/>
          <w:szCs w:val="24"/>
        </w:rPr>
      </w:r>
      <w:r w:rsidR="00327702">
        <w:rPr>
          <w:bCs w:val="0"/>
          <w:sz w:val="24"/>
          <w:szCs w:val="24"/>
        </w:rPr>
        <w:fldChar w:fldCharType="separate"/>
      </w:r>
      <w:r w:rsidR="0070782E">
        <w:rPr>
          <w:bCs w:val="0"/>
          <w:sz w:val="24"/>
          <w:szCs w:val="24"/>
        </w:rPr>
        <w:t>5.3</w:t>
      </w:r>
      <w:r w:rsidR="0032770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710" w:name="_Ref86826666"/>
      <w:bookmarkStart w:id="711" w:name="_Toc90385112"/>
      <w:bookmarkStart w:id="712" w:name="_Toc98253925"/>
      <w:bookmarkStart w:id="713" w:name="_Toc165173853"/>
      <w:bookmarkStart w:id="71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5" w:name="_Ref440537086"/>
      <w:bookmarkStart w:id="716"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0"/>
      <w:bookmarkEnd w:id="711"/>
      <w:bookmarkEnd w:id="712"/>
      <w:bookmarkEnd w:id="713"/>
      <w:bookmarkEnd w:id="714"/>
      <w:bookmarkEnd w:id="715"/>
      <w:bookmarkEnd w:id="7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7" w:name="_Toc90385113"/>
      <w:bookmarkStart w:id="718" w:name="_Toc98253926"/>
      <w:bookmarkStart w:id="719" w:name="_Toc157248180"/>
      <w:bookmarkStart w:id="720" w:name="_Toc157496549"/>
      <w:bookmarkStart w:id="721" w:name="_Toc158206088"/>
      <w:bookmarkStart w:id="722" w:name="_Toc164057773"/>
      <w:bookmarkStart w:id="723" w:name="_Toc164137123"/>
      <w:bookmarkStart w:id="724" w:name="_Toc164161283"/>
      <w:bookmarkStart w:id="725" w:name="_Toc165173854"/>
      <w:bookmarkStart w:id="726" w:name="_Ref193690005"/>
      <w:bookmarkStart w:id="727" w:name="_Toc439170679"/>
      <w:bookmarkStart w:id="728" w:name="_Toc439172781"/>
      <w:bookmarkStart w:id="729" w:name="_Toc439173225"/>
      <w:bookmarkStart w:id="730" w:name="_Toc439238221"/>
      <w:bookmarkStart w:id="731" w:name="_Toc439252769"/>
      <w:bookmarkStart w:id="732" w:name="_Toc439323743"/>
      <w:bookmarkStart w:id="733" w:name="_Toc440361377"/>
      <w:bookmarkStart w:id="734" w:name="_Toc440376132"/>
      <w:bookmarkStart w:id="735" w:name="_Toc440376259"/>
      <w:bookmarkStart w:id="736" w:name="_Toc440382517"/>
      <w:bookmarkStart w:id="737" w:name="_Toc440447187"/>
      <w:bookmarkStart w:id="738" w:name="_Toc440620867"/>
      <w:bookmarkStart w:id="739" w:name="_Toc440631502"/>
      <w:bookmarkStart w:id="740" w:name="_Toc440875741"/>
      <w:bookmarkStart w:id="741" w:name="_Toc441131765"/>
      <w:r w:rsidRPr="00C236C0">
        <w:rPr>
          <w:szCs w:val="24"/>
        </w:rPr>
        <w:t xml:space="preserve">Форма </w:t>
      </w:r>
      <w:bookmarkEnd w:id="717"/>
      <w:bookmarkEnd w:id="718"/>
      <w:bookmarkEnd w:id="719"/>
      <w:bookmarkEnd w:id="720"/>
      <w:bookmarkEnd w:id="721"/>
      <w:bookmarkEnd w:id="722"/>
      <w:bookmarkEnd w:id="723"/>
      <w:bookmarkEnd w:id="724"/>
      <w:bookmarkEnd w:id="725"/>
      <w:bookmarkEnd w:id="726"/>
      <w:r w:rsidRPr="00C236C0">
        <w:rPr>
          <w:szCs w:val="24"/>
        </w:rPr>
        <w:t>технического предложения</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2" w:name="_Ref55335818"/>
      <w:bookmarkStart w:id="743" w:name="_Ref55336334"/>
      <w:bookmarkStart w:id="744" w:name="_Toc57314673"/>
      <w:bookmarkStart w:id="745" w:name="_Toc69728987"/>
      <w:bookmarkStart w:id="746" w:name="_Toc98253928"/>
      <w:bookmarkStart w:id="747" w:name="_Toc165173856"/>
      <w:bookmarkStart w:id="748" w:name="_Ref194749150"/>
      <w:bookmarkStart w:id="749" w:name="_Ref194750368"/>
      <w:bookmarkStart w:id="750" w:name="_Ref89649494"/>
      <w:bookmarkStart w:id="75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327702">
        <w:rPr>
          <w:i/>
          <w:color w:val="000000"/>
        </w:rPr>
        <w:fldChar w:fldCharType="begin"/>
      </w:r>
      <w:r w:rsidR="00EA3F63">
        <w:rPr>
          <w:i/>
          <w:color w:val="000000"/>
        </w:rPr>
        <w:instrText xml:space="preserve"> REF _Ref440270568 \r \h </w:instrText>
      </w:r>
      <w:r w:rsidR="00327702">
        <w:rPr>
          <w:i/>
          <w:color w:val="000000"/>
        </w:rPr>
      </w:r>
      <w:r w:rsidR="00327702">
        <w:rPr>
          <w:i/>
          <w:color w:val="000000"/>
        </w:rPr>
        <w:fldChar w:fldCharType="separate"/>
      </w:r>
      <w:r w:rsidR="0070782E">
        <w:rPr>
          <w:i/>
          <w:color w:val="000000"/>
        </w:rPr>
        <w:t>4</w:t>
      </w:r>
      <w:r w:rsidR="0032770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327702">
        <w:rPr>
          <w:i/>
          <w:color w:val="000000"/>
        </w:rPr>
        <w:fldChar w:fldCharType="begin"/>
      </w:r>
      <w:r>
        <w:rPr>
          <w:i/>
          <w:color w:val="000000"/>
        </w:rPr>
        <w:instrText xml:space="preserve"> REF _Ref440270568 \r \h </w:instrText>
      </w:r>
      <w:r w:rsidR="00327702">
        <w:rPr>
          <w:i/>
          <w:color w:val="000000"/>
        </w:rPr>
      </w:r>
      <w:r w:rsidR="00327702">
        <w:rPr>
          <w:i/>
          <w:color w:val="000000"/>
        </w:rPr>
        <w:fldChar w:fldCharType="separate"/>
      </w:r>
      <w:r w:rsidR="0070782E">
        <w:rPr>
          <w:i/>
          <w:color w:val="000000"/>
        </w:rPr>
        <w:t>4</w:t>
      </w:r>
      <w:r w:rsidR="00327702">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2" w:name="_Toc176765537"/>
      <w:bookmarkStart w:id="753" w:name="_Toc198979986"/>
      <w:bookmarkStart w:id="754" w:name="_Toc217466321"/>
      <w:bookmarkStart w:id="755" w:name="_Toc217702859"/>
      <w:bookmarkStart w:id="756" w:name="_Toc233601977"/>
      <w:bookmarkStart w:id="757" w:name="_Toc263343463"/>
      <w:bookmarkStart w:id="758" w:name="_Toc439170680"/>
      <w:bookmarkStart w:id="759" w:name="_Toc439172782"/>
      <w:bookmarkStart w:id="760" w:name="_Toc439173226"/>
      <w:bookmarkStart w:id="761" w:name="_Toc439238222"/>
      <w:bookmarkStart w:id="762" w:name="_Toc439252770"/>
      <w:bookmarkStart w:id="763" w:name="_Toc439323744"/>
      <w:bookmarkStart w:id="764" w:name="_Toc440361378"/>
      <w:bookmarkStart w:id="765" w:name="_Toc440376133"/>
      <w:bookmarkStart w:id="766" w:name="_Toc440376260"/>
      <w:bookmarkStart w:id="767" w:name="_Toc440382518"/>
      <w:bookmarkStart w:id="768" w:name="_Toc440447188"/>
      <w:bookmarkStart w:id="769" w:name="_Toc440620868"/>
      <w:bookmarkStart w:id="770" w:name="_Toc440631503"/>
      <w:bookmarkStart w:id="771" w:name="_Toc440875742"/>
      <w:bookmarkStart w:id="772" w:name="_Toc441131766"/>
      <w:r w:rsidRPr="00C236C0">
        <w:rPr>
          <w:szCs w:val="24"/>
        </w:rPr>
        <w:lastRenderedPageBreak/>
        <w:t>Инструкции по заполнению</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27702">
        <w:rPr>
          <w:sz w:val="24"/>
          <w:szCs w:val="24"/>
        </w:rPr>
        <w:fldChar w:fldCharType="begin"/>
      </w:r>
      <w:r w:rsidR="00DA1BA0">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C13426">
        <w:fldChar w:fldCharType="begin"/>
      </w:r>
      <w:r w:rsidR="00C13426">
        <w:instrText xml:space="preserve"> REF _Ref440270568 \r \h  \* MERGEFORMAT </w:instrText>
      </w:r>
      <w:r w:rsidR="00C13426">
        <w:fldChar w:fldCharType="separate"/>
      </w:r>
      <w:r w:rsidR="0070782E">
        <w:t>4</w:t>
      </w:r>
      <w:r w:rsidR="00C13426">
        <w:fldChar w:fldCharType="end"/>
      </w:r>
      <w:r w:rsidRPr="00EA3F63">
        <w:rPr>
          <w:sz w:val="24"/>
          <w:szCs w:val="24"/>
        </w:rPr>
        <w:t xml:space="preserve"> с учетом предлагаемых условий Договора (раздел </w:t>
      </w:r>
      <w:r w:rsidR="00C13426">
        <w:fldChar w:fldCharType="begin"/>
      </w:r>
      <w:r w:rsidR="00C13426">
        <w:instrText xml:space="preserve"> REF _Ref440272931 \r \h  \* MERGEFORMAT </w:instrText>
      </w:r>
      <w:r w:rsidR="00C13426">
        <w:fldChar w:fldCharType="separate"/>
      </w:r>
      <w:r w:rsidR="0070782E">
        <w:t>2</w:t>
      </w:r>
      <w:r w:rsidR="00C13426">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4" w:name="_Toc423423670"/>
      <w:bookmarkStart w:id="775" w:name="_Ref440271036"/>
      <w:bookmarkStart w:id="776" w:name="_Ref440274366"/>
      <w:bookmarkStart w:id="777" w:name="_Ref440274902"/>
      <w:bookmarkStart w:id="778" w:name="_Ref440284947"/>
      <w:bookmarkStart w:id="779" w:name="_Ref440361140"/>
      <w:bookmarkStart w:id="780"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2"/>
      <w:bookmarkEnd w:id="743"/>
      <w:bookmarkEnd w:id="744"/>
      <w:bookmarkEnd w:id="745"/>
      <w:bookmarkEnd w:id="746"/>
      <w:bookmarkEnd w:id="747"/>
      <w:bookmarkEnd w:id="748"/>
      <w:bookmarkEnd w:id="749"/>
      <w:bookmarkEnd w:id="773"/>
      <w:bookmarkEnd w:id="774"/>
      <w:bookmarkEnd w:id="775"/>
      <w:bookmarkEnd w:id="776"/>
      <w:bookmarkEnd w:id="777"/>
      <w:bookmarkEnd w:id="778"/>
      <w:bookmarkEnd w:id="779"/>
      <w:bookmarkEnd w:id="7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1" w:name="_Toc98253929"/>
      <w:bookmarkStart w:id="782" w:name="_Toc157248183"/>
      <w:bookmarkStart w:id="783" w:name="_Toc157496552"/>
      <w:bookmarkStart w:id="784" w:name="_Toc158206091"/>
      <w:bookmarkStart w:id="785" w:name="_Toc164057776"/>
      <w:bookmarkStart w:id="786" w:name="_Toc164137126"/>
      <w:bookmarkStart w:id="787" w:name="_Toc164161286"/>
      <w:bookmarkStart w:id="788" w:name="_Toc165173857"/>
      <w:bookmarkStart w:id="789" w:name="_Toc439170682"/>
      <w:bookmarkStart w:id="790" w:name="_Toc439172784"/>
      <w:bookmarkStart w:id="791" w:name="_Toc439173228"/>
      <w:bookmarkStart w:id="792" w:name="_Toc439238224"/>
      <w:bookmarkStart w:id="793" w:name="_Toc439252772"/>
      <w:bookmarkStart w:id="794" w:name="_Toc439323746"/>
      <w:bookmarkStart w:id="795" w:name="_Toc440361380"/>
      <w:bookmarkStart w:id="796" w:name="_Toc440376135"/>
      <w:bookmarkStart w:id="797" w:name="_Toc440376262"/>
      <w:bookmarkStart w:id="798" w:name="_Toc440382520"/>
      <w:bookmarkStart w:id="799" w:name="_Toc440447190"/>
      <w:bookmarkStart w:id="800" w:name="_Toc440620870"/>
      <w:bookmarkStart w:id="801" w:name="_Toc440631505"/>
      <w:bookmarkStart w:id="802" w:name="_Toc440875744"/>
      <w:bookmarkStart w:id="803" w:name="_Toc441131768"/>
      <w:r w:rsidRPr="00F647F7">
        <w:rPr>
          <w:b w:val="0"/>
          <w:szCs w:val="24"/>
        </w:rPr>
        <w:t xml:space="preserve">Форма </w:t>
      </w:r>
      <w:bookmarkEnd w:id="781"/>
      <w:r w:rsidRPr="00F647F7">
        <w:rPr>
          <w:b w:val="0"/>
          <w:szCs w:val="24"/>
        </w:rPr>
        <w:t xml:space="preserve">графика </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00C22199">
        <w:rPr>
          <w:b w:val="0"/>
          <w:szCs w:val="24"/>
        </w:rPr>
        <w:t>выполнения работ</w:t>
      </w:r>
      <w:bookmarkEnd w:id="800"/>
      <w:bookmarkEnd w:id="801"/>
      <w:bookmarkEnd w:id="802"/>
      <w:bookmarkEnd w:id="8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4" w:name="_Toc171070556"/>
      <w:bookmarkStart w:id="805" w:name="_Toc98253927"/>
      <w:bookmarkStart w:id="806" w:name="_Toc176605808"/>
      <w:bookmarkStart w:id="807" w:name="_Toc176611017"/>
      <w:bookmarkStart w:id="808" w:name="_Toc176611073"/>
      <w:bookmarkStart w:id="809" w:name="_Toc176668676"/>
      <w:bookmarkStart w:id="810" w:name="_Toc176684336"/>
      <w:bookmarkStart w:id="811" w:name="_Toc176746279"/>
      <w:bookmarkStart w:id="812" w:name="_Toc176747346"/>
      <w:bookmarkStart w:id="813" w:name="_Toc198979988"/>
      <w:bookmarkStart w:id="814" w:name="_Toc217466324"/>
      <w:bookmarkStart w:id="815" w:name="_Toc217702862"/>
      <w:bookmarkStart w:id="816" w:name="_Toc233601980"/>
      <w:bookmarkStart w:id="817" w:name="_Toc263343466"/>
      <w:r w:rsidRPr="00F647F7">
        <w:rPr>
          <w:b w:val="0"/>
          <w:szCs w:val="24"/>
        </w:rPr>
        <w:br w:type="page"/>
      </w:r>
      <w:bookmarkStart w:id="818" w:name="_Toc439170683"/>
      <w:bookmarkStart w:id="819" w:name="_Toc439172785"/>
      <w:bookmarkStart w:id="820" w:name="_Toc439173229"/>
      <w:bookmarkStart w:id="821" w:name="_Toc439238225"/>
      <w:bookmarkStart w:id="822" w:name="_Toc439252773"/>
      <w:bookmarkStart w:id="823" w:name="_Toc439323747"/>
      <w:bookmarkStart w:id="824" w:name="_Toc440361381"/>
      <w:bookmarkStart w:id="825" w:name="_Toc440376136"/>
      <w:bookmarkStart w:id="826" w:name="_Toc440376263"/>
      <w:bookmarkStart w:id="827" w:name="_Toc440382521"/>
      <w:bookmarkStart w:id="828" w:name="_Toc440447191"/>
      <w:bookmarkStart w:id="829" w:name="_Toc440620871"/>
      <w:bookmarkStart w:id="830" w:name="_Toc440631506"/>
      <w:bookmarkStart w:id="831" w:name="_Toc440875745"/>
      <w:bookmarkStart w:id="832" w:name="_Toc441131769"/>
      <w:r w:rsidRPr="00F647F7">
        <w:rPr>
          <w:b w:val="0"/>
          <w:szCs w:val="24"/>
        </w:rPr>
        <w:lastRenderedPageBreak/>
        <w:t>Инструкции по заполнению</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27702">
        <w:rPr>
          <w:sz w:val="24"/>
          <w:szCs w:val="24"/>
        </w:rPr>
        <w:fldChar w:fldCharType="begin"/>
      </w:r>
      <w:r w:rsidR="00D56F8C">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327702">
        <w:rPr>
          <w:sz w:val="24"/>
          <w:szCs w:val="24"/>
        </w:rPr>
        <w:fldChar w:fldCharType="begin"/>
      </w:r>
      <w:r w:rsidR="00D56F8C">
        <w:rPr>
          <w:sz w:val="24"/>
          <w:szCs w:val="24"/>
        </w:rPr>
        <w:instrText xml:space="preserve"> REF _Ref440273986 \r \h </w:instrText>
      </w:r>
      <w:r w:rsidR="00327702">
        <w:rPr>
          <w:sz w:val="24"/>
          <w:szCs w:val="24"/>
        </w:rPr>
      </w:r>
      <w:r w:rsidR="00327702">
        <w:rPr>
          <w:sz w:val="24"/>
          <w:szCs w:val="24"/>
        </w:rPr>
        <w:fldChar w:fldCharType="separate"/>
      </w:r>
      <w:r w:rsidR="0070782E">
        <w:rPr>
          <w:sz w:val="24"/>
          <w:szCs w:val="24"/>
        </w:rPr>
        <w:t>5.2</w:t>
      </w:r>
      <w:r w:rsidR="0032770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3" w:name="_Hlt22846931"/>
      <w:bookmarkStart w:id="834" w:name="_Ref440361439"/>
      <w:bookmarkStart w:id="835" w:name="_Ref440361914"/>
      <w:bookmarkStart w:id="836" w:name="_Ref440361959"/>
      <w:bookmarkStart w:id="837" w:name="_Toc441131770"/>
      <w:bookmarkStart w:id="838" w:name="_Ref93264992"/>
      <w:bookmarkStart w:id="839" w:name="_Ref93265116"/>
      <w:bookmarkStart w:id="840" w:name="_Toc98253933"/>
      <w:bookmarkStart w:id="841" w:name="_Toc165173859"/>
      <w:bookmarkStart w:id="842" w:name="_Toc423423671"/>
      <w:bookmarkEnd w:id="833"/>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4"/>
      <w:bookmarkEnd w:id="835"/>
      <w:bookmarkEnd w:id="836"/>
      <w:bookmarkEnd w:id="837"/>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3" w:name="_Toc440361383"/>
      <w:bookmarkStart w:id="844" w:name="_Toc440376138"/>
      <w:bookmarkStart w:id="845" w:name="_Toc440376265"/>
      <w:bookmarkStart w:id="846" w:name="_Toc440382523"/>
      <w:bookmarkStart w:id="847" w:name="_Toc440447193"/>
      <w:bookmarkStart w:id="848" w:name="_Toc440620873"/>
      <w:bookmarkStart w:id="849" w:name="_Toc440631508"/>
      <w:bookmarkStart w:id="850" w:name="_Toc440875747"/>
      <w:bookmarkStart w:id="851" w:name="_Toc441131771"/>
      <w:r w:rsidRPr="00F647F7">
        <w:rPr>
          <w:b w:val="0"/>
          <w:szCs w:val="24"/>
        </w:rPr>
        <w:t xml:space="preserve">Форма графика </w:t>
      </w:r>
      <w:r>
        <w:rPr>
          <w:b w:val="0"/>
          <w:szCs w:val="24"/>
        </w:rPr>
        <w:t xml:space="preserve">оплаты </w:t>
      </w:r>
      <w:bookmarkEnd w:id="843"/>
      <w:bookmarkEnd w:id="844"/>
      <w:bookmarkEnd w:id="845"/>
      <w:bookmarkEnd w:id="846"/>
      <w:bookmarkEnd w:id="847"/>
      <w:r w:rsidR="00FB7116">
        <w:rPr>
          <w:b w:val="0"/>
          <w:szCs w:val="24"/>
        </w:rPr>
        <w:t>выполнения работ</w:t>
      </w:r>
      <w:bookmarkEnd w:id="848"/>
      <w:bookmarkEnd w:id="849"/>
      <w:bookmarkEnd w:id="850"/>
      <w:bookmarkEnd w:id="85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2" w:name="_Toc440361384"/>
      <w:bookmarkStart w:id="853" w:name="_Toc440376139"/>
      <w:bookmarkStart w:id="854" w:name="_Toc440376266"/>
      <w:bookmarkStart w:id="855" w:name="_Toc440382524"/>
      <w:bookmarkStart w:id="856" w:name="_Toc440447194"/>
      <w:bookmarkStart w:id="857" w:name="_Toc440620874"/>
      <w:bookmarkStart w:id="858" w:name="_Toc440631509"/>
      <w:bookmarkStart w:id="859" w:name="_Toc440875748"/>
      <w:bookmarkStart w:id="860" w:name="_Toc441131772"/>
      <w:r w:rsidRPr="00F647F7">
        <w:rPr>
          <w:b w:val="0"/>
          <w:szCs w:val="24"/>
        </w:rPr>
        <w:lastRenderedPageBreak/>
        <w:t>Инструкции по заполнению</w:t>
      </w:r>
      <w:bookmarkEnd w:id="852"/>
      <w:bookmarkEnd w:id="853"/>
      <w:bookmarkEnd w:id="854"/>
      <w:bookmarkEnd w:id="855"/>
      <w:bookmarkEnd w:id="856"/>
      <w:bookmarkEnd w:id="857"/>
      <w:bookmarkEnd w:id="858"/>
      <w:bookmarkEnd w:id="859"/>
      <w:bookmarkEnd w:id="86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27702">
        <w:rPr>
          <w:sz w:val="24"/>
          <w:szCs w:val="24"/>
        </w:rPr>
        <w:fldChar w:fldCharType="begin"/>
      </w:r>
      <w:r>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27702">
        <w:rPr>
          <w:sz w:val="24"/>
          <w:szCs w:val="24"/>
        </w:rPr>
        <w:fldChar w:fldCharType="begin"/>
      </w:r>
      <w:r>
        <w:rPr>
          <w:sz w:val="24"/>
          <w:szCs w:val="24"/>
        </w:rPr>
        <w:instrText xml:space="preserve"> REF _Ref440361140 \r \h </w:instrText>
      </w:r>
      <w:r w:rsidR="00327702">
        <w:rPr>
          <w:sz w:val="24"/>
          <w:szCs w:val="24"/>
        </w:rPr>
      </w:r>
      <w:r w:rsidR="00327702">
        <w:rPr>
          <w:sz w:val="24"/>
          <w:szCs w:val="24"/>
        </w:rPr>
        <w:fldChar w:fldCharType="separate"/>
      </w:r>
      <w:r w:rsidR="0070782E">
        <w:rPr>
          <w:sz w:val="24"/>
          <w:szCs w:val="24"/>
        </w:rPr>
        <w:t>5.4</w:t>
      </w:r>
      <w:r w:rsidR="0032770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1" w:name="_Ref440361531"/>
      <w:bookmarkStart w:id="862" w:name="_Ref440361610"/>
      <w:bookmarkStart w:id="863"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0"/>
      <w:bookmarkEnd w:id="751"/>
      <w:bookmarkEnd w:id="838"/>
      <w:bookmarkEnd w:id="839"/>
      <w:bookmarkEnd w:id="840"/>
      <w:bookmarkEnd w:id="841"/>
      <w:bookmarkEnd w:id="842"/>
      <w:bookmarkEnd w:id="861"/>
      <w:bookmarkEnd w:id="862"/>
      <w:bookmarkEnd w:id="86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4" w:name="_Toc439170685"/>
      <w:bookmarkStart w:id="865" w:name="_Toc439172787"/>
      <w:bookmarkStart w:id="866" w:name="_Toc439173231"/>
      <w:bookmarkStart w:id="867" w:name="_Toc439238227"/>
      <w:bookmarkStart w:id="868" w:name="_Toc439252775"/>
      <w:bookmarkStart w:id="869" w:name="_Toc439323749"/>
      <w:bookmarkStart w:id="870" w:name="_Toc440361386"/>
      <w:bookmarkStart w:id="871" w:name="_Toc440376141"/>
      <w:bookmarkStart w:id="872" w:name="_Toc440376268"/>
      <w:bookmarkStart w:id="873" w:name="_Toc440382526"/>
      <w:bookmarkStart w:id="874" w:name="_Toc440447196"/>
      <w:bookmarkStart w:id="875" w:name="_Toc440620876"/>
      <w:bookmarkStart w:id="876" w:name="_Toc440631511"/>
      <w:bookmarkStart w:id="877" w:name="_Toc440875750"/>
      <w:bookmarkStart w:id="878" w:name="_Toc441131774"/>
      <w:bookmarkStart w:id="879" w:name="_Toc157248186"/>
      <w:bookmarkStart w:id="880" w:name="_Toc157496555"/>
      <w:bookmarkStart w:id="881" w:name="_Toc158206094"/>
      <w:bookmarkStart w:id="882" w:name="_Toc164057779"/>
      <w:bookmarkStart w:id="883" w:name="_Toc164137129"/>
      <w:bookmarkStart w:id="884" w:name="_Toc164161289"/>
      <w:bookmarkStart w:id="88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r w:rsidRPr="00F647F7">
        <w:rPr>
          <w:b w:val="0"/>
          <w:szCs w:val="24"/>
        </w:rPr>
        <w:t xml:space="preserve"> </w:t>
      </w:r>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27702">
              <w:fldChar w:fldCharType="begin"/>
            </w:r>
            <w:r w:rsidR="008247F3">
              <w:instrText xml:space="preserve"> REF _Ref440272931 \r \h </w:instrText>
            </w:r>
            <w:r w:rsidR="00327702">
              <w:fldChar w:fldCharType="separate"/>
            </w:r>
            <w:r w:rsidR="0070782E">
              <w:t>2</w:t>
            </w:r>
            <w:r w:rsidR="0032770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27702">
              <w:fldChar w:fldCharType="begin"/>
            </w:r>
            <w:r w:rsidR="008247F3">
              <w:instrText xml:space="preserve"> REF _Ref440272931 \r \h </w:instrText>
            </w:r>
            <w:r w:rsidR="00327702">
              <w:fldChar w:fldCharType="separate"/>
            </w:r>
            <w:r w:rsidR="0070782E">
              <w:t>2</w:t>
            </w:r>
            <w:r w:rsidR="0032770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6" w:name="_Toc439170686"/>
      <w:bookmarkStart w:id="887" w:name="_Toc439172788"/>
      <w:bookmarkStart w:id="888" w:name="_Toc439173232"/>
      <w:bookmarkStart w:id="889" w:name="_Toc439238228"/>
      <w:bookmarkStart w:id="890" w:name="_Toc439252776"/>
      <w:bookmarkStart w:id="891" w:name="_Toc439323750"/>
      <w:bookmarkStart w:id="892" w:name="_Toc440361387"/>
      <w:bookmarkStart w:id="893" w:name="_Toc440376142"/>
      <w:bookmarkStart w:id="894" w:name="_Toc440376269"/>
      <w:bookmarkStart w:id="895" w:name="_Toc440382527"/>
      <w:bookmarkStart w:id="896" w:name="_Toc440447197"/>
      <w:bookmarkStart w:id="897" w:name="_Toc440620877"/>
      <w:bookmarkStart w:id="898" w:name="_Toc440631512"/>
      <w:bookmarkStart w:id="899" w:name="_Toc440875751"/>
      <w:bookmarkStart w:id="900"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27702">
        <w:rPr>
          <w:sz w:val="24"/>
          <w:szCs w:val="24"/>
        </w:rPr>
        <w:fldChar w:fldCharType="begin"/>
      </w:r>
      <w:r>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27702">
        <w:rPr>
          <w:sz w:val="24"/>
          <w:szCs w:val="24"/>
        </w:rPr>
        <w:fldChar w:fldCharType="begin"/>
      </w:r>
      <w:r w:rsidR="00D56F8C">
        <w:rPr>
          <w:sz w:val="24"/>
          <w:szCs w:val="24"/>
        </w:rPr>
        <w:instrText xml:space="preserve"> REF _Ref440274025 \r \h </w:instrText>
      </w:r>
      <w:r w:rsidR="00327702">
        <w:rPr>
          <w:sz w:val="24"/>
          <w:szCs w:val="24"/>
        </w:rPr>
      </w:r>
      <w:r w:rsidR="00327702">
        <w:rPr>
          <w:sz w:val="24"/>
          <w:szCs w:val="24"/>
        </w:rPr>
        <w:fldChar w:fldCharType="separate"/>
      </w:r>
      <w:r w:rsidR="0070782E">
        <w:rPr>
          <w:sz w:val="24"/>
          <w:szCs w:val="24"/>
        </w:rPr>
        <w:t>2</w:t>
      </w:r>
      <w:r w:rsidR="0032770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327702">
        <w:rPr>
          <w:sz w:val="24"/>
          <w:szCs w:val="24"/>
        </w:rPr>
        <w:fldChar w:fldCharType="begin"/>
      </w:r>
      <w:r w:rsidR="00D56F8C">
        <w:rPr>
          <w:sz w:val="24"/>
          <w:szCs w:val="24"/>
        </w:rPr>
        <w:instrText xml:space="preserve"> REF _Ref294695546 \r \h </w:instrText>
      </w:r>
      <w:r w:rsidR="00327702">
        <w:rPr>
          <w:sz w:val="24"/>
          <w:szCs w:val="24"/>
        </w:rPr>
      </w:r>
      <w:r w:rsidR="00327702">
        <w:rPr>
          <w:sz w:val="24"/>
          <w:szCs w:val="24"/>
        </w:rPr>
        <w:fldChar w:fldCharType="separate"/>
      </w:r>
      <w:r w:rsidR="0070782E">
        <w:rPr>
          <w:sz w:val="24"/>
          <w:szCs w:val="24"/>
        </w:rPr>
        <w:t xml:space="preserve"> 1.2.6 </w:t>
      </w:r>
      <w:r w:rsidR="0032770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1" w:name="_Ref55335823"/>
      <w:bookmarkStart w:id="902" w:name="_Ref55336359"/>
      <w:bookmarkStart w:id="903" w:name="_Toc57314675"/>
      <w:bookmarkStart w:id="904" w:name="_Toc69728989"/>
      <w:bookmarkStart w:id="905" w:name="_Toc98253939"/>
      <w:bookmarkStart w:id="906" w:name="_Toc165173865"/>
      <w:bookmarkStart w:id="907" w:name="_Toc423423672"/>
      <w:bookmarkStart w:id="908" w:name="_Toc441131776"/>
      <w:bookmarkEnd w:id="611"/>
      <w:r w:rsidRPr="00F647F7">
        <w:lastRenderedPageBreak/>
        <w:t xml:space="preserve">Анкета (форма </w:t>
      </w:r>
      <w:r w:rsidR="00B8118F">
        <w:t>7</w:t>
      </w:r>
      <w:r w:rsidRPr="00F647F7">
        <w:t>)</w:t>
      </w:r>
      <w:bookmarkEnd w:id="901"/>
      <w:bookmarkEnd w:id="902"/>
      <w:bookmarkEnd w:id="903"/>
      <w:bookmarkEnd w:id="904"/>
      <w:bookmarkEnd w:id="905"/>
      <w:bookmarkEnd w:id="906"/>
      <w:bookmarkEnd w:id="907"/>
      <w:bookmarkEnd w:id="908"/>
    </w:p>
    <w:p w:rsidR="004F4D80" w:rsidRPr="00F647F7" w:rsidRDefault="004F4D80" w:rsidP="004F4D80">
      <w:pPr>
        <w:pStyle w:val="3"/>
        <w:rPr>
          <w:b w:val="0"/>
          <w:szCs w:val="24"/>
        </w:rPr>
      </w:pPr>
      <w:bookmarkStart w:id="909" w:name="_Toc98253940"/>
      <w:bookmarkStart w:id="910" w:name="_Toc157248192"/>
      <w:bookmarkStart w:id="911" w:name="_Toc157496561"/>
      <w:bookmarkStart w:id="912" w:name="_Toc158206100"/>
      <w:bookmarkStart w:id="913" w:name="_Toc164057785"/>
      <w:bookmarkStart w:id="914" w:name="_Toc164137135"/>
      <w:bookmarkStart w:id="915" w:name="_Toc164161295"/>
      <w:bookmarkStart w:id="916" w:name="_Toc165173866"/>
      <w:bookmarkStart w:id="917" w:name="_Toc439170688"/>
      <w:bookmarkStart w:id="918" w:name="_Toc439172790"/>
      <w:bookmarkStart w:id="919" w:name="_Toc439173234"/>
      <w:bookmarkStart w:id="920" w:name="_Toc439238230"/>
      <w:bookmarkStart w:id="921" w:name="_Toc439252778"/>
      <w:bookmarkStart w:id="922" w:name="_Ref440272119"/>
      <w:bookmarkStart w:id="923" w:name="_Toc440361389"/>
      <w:bookmarkStart w:id="924" w:name="_Toc441131777"/>
      <w:bookmarkStart w:id="925" w:name="_Ref444163763"/>
      <w:r w:rsidRPr="00F647F7">
        <w:rPr>
          <w:b w:val="0"/>
          <w:szCs w:val="24"/>
        </w:rPr>
        <w:t xml:space="preserve">Форма Анкеты </w:t>
      </w:r>
      <w:r w:rsidR="00C236C0">
        <w:rPr>
          <w:b w:val="0"/>
          <w:szCs w:val="24"/>
        </w:rPr>
        <w:t>Участник</w:t>
      </w:r>
      <w:r>
        <w:rPr>
          <w:b w:val="0"/>
          <w:szCs w:val="24"/>
        </w:rPr>
        <w:t>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778"/>
      <w:bookmarkStart w:id="934" w:name="_Ref444163668"/>
      <w:bookmarkStart w:id="935" w:name="_Ref444163784"/>
      <w:r w:rsidRPr="00D73790">
        <w:rPr>
          <w:b w:val="0"/>
          <w:szCs w:val="24"/>
        </w:rPr>
        <w:lastRenderedPageBreak/>
        <w:t xml:space="preserve">Форма </w:t>
      </w:r>
      <w:bookmarkEnd w:id="926"/>
      <w:bookmarkEnd w:id="927"/>
      <w:bookmarkEnd w:id="928"/>
      <w:bookmarkEnd w:id="9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0"/>
      <w:bookmarkEnd w:id="931"/>
      <w:bookmarkEnd w:id="932"/>
      <w:bookmarkEnd w:id="933"/>
      <w:bookmarkEnd w:id="934"/>
      <w:bookmarkEnd w:id="93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1C36D7">
      <w:pPr>
        <w:rPr>
          <w:sz w:val="24"/>
          <w:szCs w:val="24"/>
        </w:rPr>
      </w:pPr>
      <w:bookmarkStart w:id="936" w:name="_Toc125426243"/>
      <w:bookmarkStart w:id="937" w:name="_Toc396984070"/>
      <w:bookmarkStart w:id="938" w:name="_Toc423423673"/>
      <w:bookmarkStart w:id="939" w:name="_Toc439170691"/>
      <w:bookmarkStart w:id="940" w:name="_Toc439172793"/>
      <w:bookmarkStart w:id="941" w:name="_Toc439173237"/>
      <w:bookmarkStart w:id="942" w:name="_Toc439238233"/>
      <w:bookmarkStart w:id="943" w:name="_Toc439252780"/>
      <w:bookmarkStart w:id="944" w:name="_Toc439323754"/>
      <w:bookmarkStart w:id="945" w:name="_Toc440361391"/>
      <w:bookmarkStart w:id="946" w:name="_Toc440376146"/>
      <w:bookmarkStart w:id="947" w:name="_Toc440376273"/>
      <w:bookmarkStart w:id="948" w:name="_Toc440382531"/>
      <w:bookmarkStart w:id="949" w:name="_Toc440447201"/>
      <w:bookmarkStart w:id="950" w:name="_Toc440620881"/>
      <w:bookmarkStart w:id="951" w:name="_Toc440631516"/>
      <w:bookmarkStart w:id="952" w:name="_Toc440875755"/>
      <w:bookmarkStart w:id="953" w:name="_Toc441131779"/>
      <w:r w:rsidRPr="001C36D7">
        <w:rPr>
          <w:sz w:val="24"/>
          <w:szCs w:val="24"/>
        </w:rPr>
        <w:t xml:space="preserve">Подтверждаем, что  </w:t>
      </w:r>
    </w:p>
    <w:p w:rsidR="001C36D7" w:rsidRPr="001C36D7" w:rsidRDefault="001C36D7" w:rsidP="001C36D7">
      <w:pPr>
        <w:pBdr>
          <w:top w:val="single" w:sz="4" w:space="1" w:color="auto"/>
        </w:pBdr>
        <w:spacing w:after="120"/>
        <w:ind w:left="2637"/>
        <w:jc w:val="center"/>
        <w:rPr>
          <w:sz w:val="24"/>
          <w:szCs w:val="24"/>
        </w:rPr>
      </w:pPr>
      <w:r w:rsidRPr="001C36D7">
        <w:rPr>
          <w:sz w:val="24"/>
          <w:szCs w:val="24"/>
        </w:rPr>
        <w:t>(указывается наименование участника закупки)</w:t>
      </w:r>
    </w:p>
    <w:p w:rsidR="001C36D7" w:rsidRPr="001C36D7" w:rsidRDefault="001C36D7" w:rsidP="001C36D7">
      <w:pPr>
        <w:rPr>
          <w:sz w:val="24"/>
          <w:szCs w:val="24"/>
        </w:rPr>
      </w:pPr>
      <w:r w:rsidRPr="001C36D7">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1C36D7">
      <w:pPr>
        <w:pBdr>
          <w:top w:val="single" w:sz="4" w:space="1" w:color="auto"/>
        </w:pBdr>
        <w:spacing w:after="120"/>
        <w:ind w:left="2665"/>
        <w:jc w:val="center"/>
        <w:rPr>
          <w:sz w:val="24"/>
          <w:szCs w:val="24"/>
        </w:rPr>
      </w:pPr>
      <w:r w:rsidRPr="001C36D7">
        <w:rPr>
          <w:sz w:val="24"/>
          <w:szCs w:val="24"/>
        </w:rPr>
        <w:t>(указывается субъект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1C36D7">
      <w:pPr>
        <w:rPr>
          <w:sz w:val="24"/>
          <w:szCs w:val="24"/>
        </w:rPr>
      </w:pPr>
      <w:r w:rsidRPr="001C36D7">
        <w:rPr>
          <w:sz w:val="24"/>
          <w:szCs w:val="24"/>
        </w:rPr>
        <w:t>предпринимательства, и сообщаем следующую информацию:</w:t>
      </w:r>
    </w:p>
    <w:p w:rsidR="001C36D7" w:rsidRPr="001C36D7" w:rsidRDefault="001C36D7" w:rsidP="001C36D7">
      <w:pPr>
        <w:ind w:left="567"/>
        <w:rPr>
          <w:sz w:val="24"/>
          <w:szCs w:val="24"/>
        </w:rPr>
      </w:pPr>
      <w:r w:rsidRPr="001C36D7">
        <w:rPr>
          <w:sz w:val="24"/>
          <w:szCs w:val="24"/>
        </w:rPr>
        <w:t xml:space="preserve">1. Адрес местонахождения (юридический адрес):  </w:t>
      </w:r>
    </w:p>
    <w:p w:rsidR="001C36D7" w:rsidRPr="001C36D7" w:rsidRDefault="001C36D7" w:rsidP="001C36D7">
      <w:pPr>
        <w:pBdr>
          <w:top w:val="single" w:sz="4" w:space="1" w:color="auto"/>
        </w:pBdr>
        <w:ind w:left="5755"/>
        <w:rPr>
          <w:sz w:val="24"/>
          <w:szCs w:val="24"/>
        </w:rPr>
      </w:pPr>
    </w:p>
    <w:p w:rsidR="001C36D7" w:rsidRPr="001C36D7" w:rsidRDefault="001C36D7" w:rsidP="001C36D7">
      <w:pPr>
        <w:tabs>
          <w:tab w:val="right" w:pos="9923"/>
        </w:tabs>
        <w:rPr>
          <w:sz w:val="24"/>
          <w:szCs w:val="24"/>
        </w:rPr>
      </w:pPr>
      <w:r w:rsidRPr="001C36D7">
        <w:rPr>
          <w:sz w:val="24"/>
          <w:szCs w:val="24"/>
        </w:rPr>
        <w:tab/>
        <w:t>.</w:t>
      </w:r>
    </w:p>
    <w:p w:rsidR="001C36D7" w:rsidRPr="001C36D7" w:rsidRDefault="001C36D7" w:rsidP="001C36D7">
      <w:pPr>
        <w:pBdr>
          <w:top w:val="single" w:sz="4" w:space="1" w:color="auto"/>
        </w:pBdr>
        <w:ind w:right="113"/>
        <w:rPr>
          <w:sz w:val="24"/>
          <w:szCs w:val="24"/>
        </w:rPr>
      </w:pPr>
    </w:p>
    <w:p w:rsidR="001C36D7" w:rsidRPr="001C36D7" w:rsidRDefault="001C36D7" w:rsidP="001C36D7">
      <w:pPr>
        <w:tabs>
          <w:tab w:val="right" w:pos="9923"/>
        </w:tabs>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1C36D7">
      <w:pPr>
        <w:pBdr>
          <w:top w:val="single" w:sz="4" w:space="1" w:color="auto"/>
        </w:pBdr>
        <w:ind w:left="2098"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1C36D7">
      <w:pPr>
        <w:tabs>
          <w:tab w:val="right" w:pos="9923"/>
        </w:tabs>
        <w:ind w:left="567"/>
        <w:rPr>
          <w:sz w:val="24"/>
          <w:szCs w:val="24"/>
        </w:rPr>
      </w:pPr>
      <w:r w:rsidRPr="001C36D7">
        <w:rPr>
          <w:sz w:val="24"/>
          <w:szCs w:val="24"/>
        </w:rPr>
        <w:t xml:space="preserve">3. ОГРН:  </w:t>
      </w:r>
      <w:r w:rsidRPr="001C36D7">
        <w:rPr>
          <w:sz w:val="24"/>
          <w:szCs w:val="24"/>
        </w:rPr>
        <w:tab/>
        <w:t>.</w:t>
      </w:r>
    </w:p>
    <w:p w:rsidR="001C36D7" w:rsidRPr="001C36D7" w:rsidRDefault="001C36D7" w:rsidP="001C36D7">
      <w:pPr>
        <w:pBdr>
          <w:top w:val="single" w:sz="4" w:space="1" w:color="auto"/>
        </w:pBdr>
        <w:ind w:left="1616" w:right="113"/>
        <w:rPr>
          <w:sz w:val="24"/>
          <w:szCs w:val="24"/>
        </w:rPr>
      </w:pPr>
    </w:p>
    <w:p w:rsidR="001C36D7" w:rsidRPr="001C36D7" w:rsidRDefault="001C36D7" w:rsidP="001C36D7">
      <w:pPr>
        <w:rPr>
          <w:sz w:val="24"/>
          <w:szCs w:val="24"/>
        </w:rPr>
      </w:pPr>
      <w:r w:rsidRPr="001C36D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1C36D7" w:rsidRPr="001C36D7" w:rsidRDefault="001C36D7" w:rsidP="001C36D7">
      <w:pPr>
        <w:pBdr>
          <w:top w:val="single" w:sz="4" w:space="1" w:color="auto"/>
        </w:pBdr>
        <w:ind w:left="7002"/>
        <w:rPr>
          <w:sz w:val="24"/>
          <w:szCs w:val="24"/>
        </w:rPr>
      </w:pPr>
    </w:p>
    <w:p w:rsidR="001C36D7" w:rsidRPr="001C36D7" w:rsidRDefault="001C36D7" w:rsidP="001C36D7">
      <w:pPr>
        <w:tabs>
          <w:tab w:val="right" w:pos="9923"/>
        </w:tabs>
        <w:rPr>
          <w:sz w:val="24"/>
          <w:szCs w:val="24"/>
        </w:rPr>
      </w:pPr>
      <w:r w:rsidRPr="001C36D7">
        <w:rPr>
          <w:sz w:val="24"/>
          <w:szCs w:val="24"/>
        </w:rPr>
        <w:tab/>
        <w:t>.</w:t>
      </w:r>
    </w:p>
    <w:p w:rsidR="001C36D7" w:rsidRPr="001C36D7" w:rsidRDefault="001C36D7" w:rsidP="001C36D7">
      <w:pPr>
        <w:pBdr>
          <w:top w:val="single" w:sz="4" w:space="1" w:color="auto"/>
        </w:pBdr>
        <w:ind w:right="113"/>
        <w:jc w:val="center"/>
        <w:rPr>
          <w:sz w:val="24"/>
          <w:szCs w:val="24"/>
        </w:rPr>
      </w:pPr>
      <w:r w:rsidRPr="001C36D7">
        <w:rPr>
          <w:sz w:val="24"/>
          <w:szCs w:val="24"/>
        </w:rPr>
        <w:t>(наименование уполномоченного органа, дата внесения в реестр и номер в реестре)</w:t>
      </w:r>
    </w:p>
    <w:p w:rsidR="001C36D7" w:rsidRPr="001C36D7" w:rsidRDefault="001C36D7" w:rsidP="001C36D7">
      <w:pPr>
        <w:spacing w:after="120"/>
        <w:rPr>
          <w:sz w:val="24"/>
          <w:szCs w:val="24"/>
        </w:rPr>
      </w:pPr>
      <w:r w:rsidRPr="001C36D7">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C36D7">
        <w:rPr>
          <w:rStyle w:val="afffffff9"/>
          <w:sz w:val="24"/>
          <w:szCs w:val="24"/>
        </w:rPr>
        <w:endnoteReference w:id="1"/>
      </w:r>
      <w:r w:rsidRPr="001C36D7">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154BCB" w:rsidTr="005C2403">
        <w:trPr>
          <w:cantSplit/>
          <w:tblHeader/>
        </w:trPr>
        <w:tc>
          <w:tcPr>
            <w:tcW w:w="567" w:type="dxa"/>
            <w:vAlign w:val="center"/>
          </w:tcPr>
          <w:p w:rsidR="001C36D7" w:rsidRPr="00154BCB" w:rsidRDefault="001C36D7" w:rsidP="005C2403">
            <w:pPr>
              <w:ind w:firstLine="0"/>
              <w:jc w:val="center"/>
            </w:pPr>
            <w:r w:rsidRPr="00154BCB">
              <w:lastRenderedPageBreak/>
              <w:t xml:space="preserve">№ </w:t>
            </w:r>
            <w:proofErr w:type="gramStart"/>
            <w:r w:rsidRPr="00154BCB">
              <w:t>п</w:t>
            </w:r>
            <w:proofErr w:type="gramEnd"/>
            <w:r w:rsidRPr="00154BCB">
              <w:t>/п</w:t>
            </w:r>
          </w:p>
        </w:tc>
        <w:tc>
          <w:tcPr>
            <w:tcW w:w="4649" w:type="dxa"/>
            <w:vAlign w:val="center"/>
          </w:tcPr>
          <w:p w:rsidR="001C36D7" w:rsidRPr="00154BCB" w:rsidRDefault="001C36D7" w:rsidP="005C2403">
            <w:pPr>
              <w:ind w:firstLine="0"/>
              <w:jc w:val="center"/>
            </w:pPr>
            <w:r w:rsidRPr="00154BCB">
              <w:t>Наименование сведений</w:t>
            </w:r>
            <w:r>
              <w:rPr>
                <w:rStyle w:val="afffffff9"/>
              </w:rPr>
              <w:t>2</w:t>
            </w:r>
          </w:p>
        </w:tc>
        <w:tc>
          <w:tcPr>
            <w:tcW w:w="1588" w:type="dxa"/>
            <w:vAlign w:val="center"/>
          </w:tcPr>
          <w:p w:rsidR="001C36D7" w:rsidRPr="00154BCB" w:rsidRDefault="001C36D7" w:rsidP="005C2403">
            <w:pPr>
              <w:ind w:firstLine="0"/>
              <w:jc w:val="center"/>
            </w:pPr>
            <w:r w:rsidRPr="00154BCB">
              <w:t>Малые предприятия</w:t>
            </w:r>
          </w:p>
        </w:tc>
        <w:tc>
          <w:tcPr>
            <w:tcW w:w="1588" w:type="dxa"/>
            <w:vAlign w:val="center"/>
          </w:tcPr>
          <w:p w:rsidR="001C36D7" w:rsidRPr="00154BCB" w:rsidRDefault="001C36D7" w:rsidP="005C2403">
            <w:pPr>
              <w:ind w:firstLine="0"/>
              <w:jc w:val="center"/>
            </w:pPr>
            <w:r w:rsidRPr="00154BCB">
              <w:t>Средние предприятия</w:t>
            </w:r>
          </w:p>
        </w:tc>
        <w:tc>
          <w:tcPr>
            <w:tcW w:w="1588" w:type="dxa"/>
            <w:vAlign w:val="center"/>
          </w:tcPr>
          <w:p w:rsidR="001C36D7" w:rsidRPr="00154BCB" w:rsidRDefault="001C36D7" w:rsidP="005C2403">
            <w:pPr>
              <w:ind w:firstLine="0"/>
              <w:jc w:val="center"/>
            </w:pPr>
            <w:r w:rsidRPr="00154BCB">
              <w:t>Показатель</w:t>
            </w:r>
          </w:p>
        </w:tc>
      </w:tr>
      <w:tr w:rsidR="001C36D7" w:rsidRPr="00154BCB" w:rsidTr="005C2403">
        <w:trPr>
          <w:cantSplit/>
          <w:tblHeader/>
        </w:trPr>
        <w:tc>
          <w:tcPr>
            <w:tcW w:w="567" w:type="dxa"/>
          </w:tcPr>
          <w:p w:rsidR="001C36D7" w:rsidRPr="00154BCB" w:rsidRDefault="001C36D7" w:rsidP="005C2403">
            <w:pPr>
              <w:ind w:firstLine="0"/>
              <w:jc w:val="center"/>
            </w:pPr>
            <w:r w:rsidRPr="00154BCB">
              <w:t>1</w:t>
            </w:r>
            <w:r>
              <w:rPr>
                <w:rStyle w:val="afffffff9"/>
              </w:rPr>
              <w:t>3</w:t>
            </w:r>
          </w:p>
        </w:tc>
        <w:tc>
          <w:tcPr>
            <w:tcW w:w="4649" w:type="dxa"/>
          </w:tcPr>
          <w:p w:rsidR="001C36D7" w:rsidRPr="00154BCB" w:rsidRDefault="001C36D7" w:rsidP="005C2403">
            <w:pPr>
              <w:ind w:firstLine="0"/>
              <w:jc w:val="center"/>
            </w:pPr>
            <w:r w:rsidRPr="00154BCB">
              <w:t>2</w:t>
            </w:r>
          </w:p>
        </w:tc>
        <w:tc>
          <w:tcPr>
            <w:tcW w:w="1588" w:type="dxa"/>
          </w:tcPr>
          <w:p w:rsidR="001C36D7" w:rsidRPr="00154BCB" w:rsidRDefault="001C36D7" w:rsidP="005C2403">
            <w:pPr>
              <w:ind w:firstLine="0"/>
              <w:jc w:val="center"/>
            </w:pPr>
            <w:r w:rsidRPr="00154BCB">
              <w:t>3</w:t>
            </w:r>
          </w:p>
        </w:tc>
        <w:tc>
          <w:tcPr>
            <w:tcW w:w="1588" w:type="dxa"/>
          </w:tcPr>
          <w:p w:rsidR="001C36D7" w:rsidRPr="00154BCB" w:rsidRDefault="001C36D7" w:rsidP="005C2403">
            <w:pPr>
              <w:ind w:firstLine="0"/>
              <w:jc w:val="center"/>
            </w:pPr>
            <w:r w:rsidRPr="00154BCB">
              <w:t>4</w:t>
            </w:r>
          </w:p>
        </w:tc>
        <w:tc>
          <w:tcPr>
            <w:tcW w:w="1588" w:type="dxa"/>
          </w:tcPr>
          <w:p w:rsidR="001C36D7" w:rsidRPr="00154BCB" w:rsidRDefault="001C36D7" w:rsidP="005C2403">
            <w:pPr>
              <w:ind w:firstLine="0"/>
              <w:jc w:val="center"/>
            </w:pPr>
            <w:r w:rsidRPr="00154BCB">
              <w:t>5</w:t>
            </w:r>
          </w:p>
        </w:tc>
      </w:tr>
      <w:tr w:rsidR="001C36D7" w:rsidRPr="00154BCB" w:rsidTr="005C2403">
        <w:trPr>
          <w:cantSplit/>
        </w:trPr>
        <w:tc>
          <w:tcPr>
            <w:tcW w:w="567" w:type="dxa"/>
          </w:tcPr>
          <w:p w:rsidR="001C36D7" w:rsidRPr="00154BCB" w:rsidRDefault="001C36D7" w:rsidP="005C2403">
            <w:pPr>
              <w:ind w:firstLine="0"/>
              <w:jc w:val="center"/>
            </w:pPr>
            <w:r w:rsidRPr="00154BCB">
              <w:t>1</w:t>
            </w:r>
          </w:p>
        </w:tc>
        <w:tc>
          <w:tcPr>
            <w:tcW w:w="4649" w:type="dxa"/>
          </w:tcPr>
          <w:p w:rsidR="001C36D7" w:rsidRPr="00154BCB" w:rsidRDefault="001C36D7" w:rsidP="005C2403">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5C2403">
            <w:pPr>
              <w:ind w:firstLine="0"/>
              <w:jc w:val="center"/>
            </w:pPr>
            <w:r w:rsidRPr="00154BCB">
              <w:t>не более 25</w:t>
            </w:r>
          </w:p>
        </w:tc>
        <w:tc>
          <w:tcPr>
            <w:tcW w:w="1588" w:type="dxa"/>
          </w:tcPr>
          <w:p w:rsidR="001C36D7" w:rsidRPr="00154BCB" w:rsidRDefault="001C36D7" w:rsidP="005C2403">
            <w:pPr>
              <w:ind w:left="57" w:firstLine="0"/>
            </w:pPr>
            <w:r w:rsidRPr="00154BCB">
              <w:sym w:font="Symbol" w:char="F02D"/>
            </w:r>
          </w:p>
        </w:tc>
      </w:tr>
      <w:tr w:rsidR="001C36D7" w:rsidRPr="00154BCB" w:rsidTr="005C2403">
        <w:trPr>
          <w:cantSplit/>
        </w:trPr>
        <w:tc>
          <w:tcPr>
            <w:tcW w:w="567" w:type="dxa"/>
          </w:tcPr>
          <w:p w:rsidR="001C36D7" w:rsidRPr="00154BCB" w:rsidRDefault="001C36D7" w:rsidP="005C2403">
            <w:pPr>
              <w:ind w:firstLine="0"/>
              <w:jc w:val="center"/>
            </w:pPr>
            <w:r w:rsidRPr="00154BCB">
              <w:t>2</w:t>
            </w:r>
          </w:p>
        </w:tc>
        <w:tc>
          <w:tcPr>
            <w:tcW w:w="4649" w:type="dxa"/>
          </w:tcPr>
          <w:p w:rsidR="001C36D7" w:rsidRPr="00154BCB" w:rsidRDefault="001C36D7" w:rsidP="005C2403">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1C36D7" w:rsidRPr="00154BCB" w:rsidRDefault="001C36D7" w:rsidP="005C2403">
            <w:pPr>
              <w:ind w:firstLine="0"/>
              <w:jc w:val="center"/>
            </w:pPr>
            <w:r w:rsidRPr="00154BCB">
              <w:t>не более 49</w:t>
            </w:r>
          </w:p>
        </w:tc>
        <w:tc>
          <w:tcPr>
            <w:tcW w:w="1588" w:type="dxa"/>
          </w:tcPr>
          <w:p w:rsidR="001C36D7" w:rsidRPr="00154BCB" w:rsidRDefault="001C36D7" w:rsidP="005C2403">
            <w:pPr>
              <w:ind w:left="57" w:firstLine="0"/>
            </w:pPr>
            <w:r w:rsidRPr="00154BCB">
              <w:sym w:font="Symbol" w:char="F02D"/>
            </w:r>
          </w:p>
        </w:tc>
      </w:tr>
      <w:tr w:rsidR="001C36D7" w:rsidRPr="00154BCB" w:rsidTr="005C2403">
        <w:trPr>
          <w:cantSplit/>
        </w:trPr>
        <w:tc>
          <w:tcPr>
            <w:tcW w:w="567" w:type="dxa"/>
          </w:tcPr>
          <w:p w:rsidR="001C36D7" w:rsidRPr="00154BCB" w:rsidRDefault="001C36D7" w:rsidP="005C2403">
            <w:pPr>
              <w:ind w:firstLine="0"/>
              <w:jc w:val="center"/>
            </w:pPr>
            <w:r w:rsidRPr="00154BCB">
              <w:t>3</w:t>
            </w:r>
          </w:p>
        </w:tc>
        <w:tc>
          <w:tcPr>
            <w:tcW w:w="4649" w:type="dxa"/>
          </w:tcPr>
          <w:p w:rsidR="001C36D7" w:rsidRPr="00154BCB" w:rsidRDefault="001C36D7" w:rsidP="005C2403">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5C2403">
            <w:pPr>
              <w:ind w:firstLine="0"/>
              <w:jc w:val="center"/>
            </w:pPr>
            <w:r w:rsidRPr="00154BCB">
              <w:t>да (нет)</w:t>
            </w:r>
          </w:p>
        </w:tc>
        <w:tc>
          <w:tcPr>
            <w:tcW w:w="1588" w:type="dxa"/>
          </w:tcPr>
          <w:p w:rsidR="001C36D7" w:rsidRPr="00154BCB" w:rsidRDefault="001C36D7" w:rsidP="005C2403">
            <w:pPr>
              <w:ind w:left="57" w:firstLine="0"/>
            </w:pPr>
            <w:r w:rsidRPr="00154BCB">
              <w:t>_</w:t>
            </w:r>
          </w:p>
        </w:tc>
      </w:tr>
      <w:tr w:rsidR="001C36D7" w:rsidRPr="00154BCB" w:rsidTr="005C2403">
        <w:trPr>
          <w:cantSplit/>
        </w:trPr>
        <w:tc>
          <w:tcPr>
            <w:tcW w:w="567" w:type="dxa"/>
          </w:tcPr>
          <w:p w:rsidR="001C36D7" w:rsidRPr="00154BCB" w:rsidRDefault="001C36D7" w:rsidP="005C2403">
            <w:pPr>
              <w:ind w:firstLine="0"/>
              <w:jc w:val="center"/>
              <w:rPr>
                <w:lang w:val="en-US"/>
              </w:rPr>
            </w:pPr>
            <w:r w:rsidRPr="00154BCB">
              <w:rPr>
                <w:lang w:val="en-US"/>
              </w:rPr>
              <w:lastRenderedPageBreak/>
              <w:t>4</w:t>
            </w:r>
          </w:p>
        </w:tc>
        <w:tc>
          <w:tcPr>
            <w:tcW w:w="4649" w:type="dxa"/>
          </w:tcPr>
          <w:p w:rsidR="001C36D7" w:rsidRPr="00154BCB" w:rsidRDefault="001C36D7" w:rsidP="005C2403">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1C36D7" w:rsidRPr="00154BCB" w:rsidRDefault="001C36D7" w:rsidP="005C2403">
            <w:pPr>
              <w:ind w:firstLine="0"/>
              <w:jc w:val="center"/>
            </w:pPr>
            <w:r w:rsidRPr="00154BCB">
              <w:t>да (нет)</w:t>
            </w:r>
          </w:p>
        </w:tc>
        <w:tc>
          <w:tcPr>
            <w:tcW w:w="1588" w:type="dxa"/>
          </w:tcPr>
          <w:p w:rsidR="001C36D7" w:rsidRPr="00154BCB" w:rsidRDefault="001C36D7" w:rsidP="005C2403">
            <w:pPr>
              <w:ind w:left="57" w:firstLine="0"/>
            </w:pPr>
            <w:r w:rsidRPr="00154BCB">
              <w:t>-</w:t>
            </w:r>
          </w:p>
        </w:tc>
      </w:tr>
      <w:tr w:rsidR="001C36D7" w:rsidRPr="00154BCB" w:rsidTr="005C2403">
        <w:trPr>
          <w:cantSplit/>
        </w:trPr>
        <w:tc>
          <w:tcPr>
            <w:tcW w:w="567" w:type="dxa"/>
          </w:tcPr>
          <w:p w:rsidR="001C36D7" w:rsidRPr="00154BCB" w:rsidRDefault="001C36D7" w:rsidP="005C2403">
            <w:pPr>
              <w:ind w:firstLine="0"/>
              <w:jc w:val="center"/>
              <w:rPr>
                <w:lang w:val="en-US"/>
              </w:rPr>
            </w:pPr>
            <w:r w:rsidRPr="00154BCB">
              <w:rPr>
                <w:lang w:val="en-US"/>
              </w:rPr>
              <w:t>5</w:t>
            </w:r>
          </w:p>
        </w:tc>
        <w:tc>
          <w:tcPr>
            <w:tcW w:w="4649" w:type="dxa"/>
          </w:tcPr>
          <w:p w:rsidR="001C36D7" w:rsidRPr="00154BCB" w:rsidRDefault="001C36D7" w:rsidP="005C2403">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1C36D7" w:rsidRPr="00154BCB" w:rsidRDefault="001C36D7" w:rsidP="005C2403">
            <w:pPr>
              <w:ind w:firstLine="0"/>
              <w:jc w:val="center"/>
            </w:pPr>
            <w:r w:rsidRPr="00154BCB">
              <w:t>да (нет)</w:t>
            </w:r>
          </w:p>
        </w:tc>
        <w:tc>
          <w:tcPr>
            <w:tcW w:w="1588" w:type="dxa"/>
          </w:tcPr>
          <w:p w:rsidR="001C36D7" w:rsidRPr="00154BCB" w:rsidRDefault="001C36D7" w:rsidP="005C2403">
            <w:pPr>
              <w:ind w:left="57" w:firstLine="0"/>
            </w:pPr>
            <w:r w:rsidRPr="00154BCB">
              <w:t>-</w:t>
            </w:r>
          </w:p>
        </w:tc>
      </w:tr>
      <w:tr w:rsidR="001C36D7" w:rsidRPr="00154BCB" w:rsidTr="005C2403">
        <w:trPr>
          <w:cantSplit/>
        </w:trPr>
        <w:tc>
          <w:tcPr>
            <w:tcW w:w="567" w:type="dxa"/>
          </w:tcPr>
          <w:p w:rsidR="001C36D7" w:rsidRPr="00154BCB" w:rsidRDefault="001C36D7" w:rsidP="005C2403">
            <w:pPr>
              <w:ind w:firstLine="0"/>
              <w:jc w:val="center"/>
              <w:rPr>
                <w:lang w:val="en-US"/>
              </w:rPr>
            </w:pPr>
            <w:r w:rsidRPr="00154BCB">
              <w:rPr>
                <w:lang w:val="en-US"/>
              </w:rPr>
              <w:t>6</w:t>
            </w:r>
          </w:p>
        </w:tc>
        <w:tc>
          <w:tcPr>
            <w:tcW w:w="4649" w:type="dxa"/>
          </w:tcPr>
          <w:p w:rsidR="001C36D7" w:rsidRPr="00154BCB" w:rsidRDefault="001C36D7" w:rsidP="005C2403">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1C36D7" w:rsidRPr="00154BCB" w:rsidRDefault="001C36D7" w:rsidP="005C2403">
            <w:pPr>
              <w:ind w:firstLine="0"/>
              <w:jc w:val="center"/>
            </w:pPr>
            <w:r w:rsidRPr="00154BCB">
              <w:t>да (нет)</w:t>
            </w:r>
          </w:p>
        </w:tc>
        <w:tc>
          <w:tcPr>
            <w:tcW w:w="1588" w:type="dxa"/>
          </w:tcPr>
          <w:p w:rsidR="001C36D7" w:rsidRPr="00154BCB" w:rsidRDefault="001C36D7" w:rsidP="005C2403">
            <w:pPr>
              <w:ind w:left="57" w:firstLine="0"/>
            </w:pPr>
            <w:r w:rsidRPr="00154BCB">
              <w:t>-</w:t>
            </w:r>
          </w:p>
        </w:tc>
      </w:tr>
      <w:tr w:rsidR="001C36D7" w:rsidRPr="00154BCB" w:rsidTr="005C2403">
        <w:trPr>
          <w:cantSplit/>
        </w:trPr>
        <w:tc>
          <w:tcPr>
            <w:tcW w:w="567" w:type="dxa"/>
            <w:vMerge w:val="restart"/>
          </w:tcPr>
          <w:p w:rsidR="001C36D7" w:rsidRPr="00154BCB" w:rsidRDefault="001C36D7" w:rsidP="005C2403">
            <w:pPr>
              <w:ind w:firstLine="0"/>
              <w:jc w:val="center"/>
              <w:rPr>
                <w:lang w:val="en-US"/>
              </w:rPr>
            </w:pPr>
            <w:r w:rsidRPr="00154BCB">
              <w:rPr>
                <w:lang w:val="en-US"/>
              </w:rPr>
              <w:lastRenderedPageBreak/>
              <w:t>7</w:t>
            </w:r>
          </w:p>
        </w:tc>
        <w:tc>
          <w:tcPr>
            <w:tcW w:w="4649" w:type="dxa"/>
            <w:vMerge w:val="restart"/>
          </w:tcPr>
          <w:p w:rsidR="001C36D7" w:rsidRPr="00154BCB" w:rsidRDefault="001C36D7" w:rsidP="005C2403">
            <w:pPr>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5C2403">
            <w:pPr>
              <w:ind w:firstLine="0"/>
              <w:jc w:val="center"/>
            </w:pPr>
            <w:r w:rsidRPr="00154BCB">
              <w:t>до 100 включительно</w:t>
            </w:r>
          </w:p>
        </w:tc>
        <w:tc>
          <w:tcPr>
            <w:tcW w:w="1588" w:type="dxa"/>
            <w:vMerge w:val="restart"/>
          </w:tcPr>
          <w:p w:rsidR="001C36D7" w:rsidRPr="00154BCB" w:rsidRDefault="001C36D7" w:rsidP="005C2403">
            <w:pPr>
              <w:ind w:firstLine="0"/>
              <w:jc w:val="center"/>
            </w:pPr>
            <w:r w:rsidRPr="00154BCB">
              <w:t>от 101 до 250 включительно</w:t>
            </w:r>
          </w:p>
        </w:tc>
        <w:tc>
          <w:tcPr>
            <w:tcW w:w="1588" w:type="dxa"/>
            <w:vMerge w:val="restart"/>
          </w:tcPr>
          <w:p w:rsidR="001C36D7" w:rsidRPr="00154BCB" w:rsidRDefault="001C36D7" w:rsidP="005C2403">
            <w:pPr>
              <w:ind w:left="57" w:firstLine="0"/>
            </w:pPr>
            <w:r w:rsidRPr="00154BCB">
              <w:t>указывается количество человек</w:t>
            </w:r>
            <w:r w:rsidRPr="00154BCB">
              <w:br/>
              <w:t>(за предшествующий календарный год)</w:t>
            </w:r>
          </w:p>
        </w:tc>
      </w:tr>
      <w:tr w:rsidR="001C36D7" w:rsidRPr="00154BCB" w:rsidTr="005C2403">
        <w:trPr>
          <w:cantSplit/>
        </w:trPr>
        <w:tc>
          <w:tcPr>
            <w:tcW w:w="567" w:type="dxa"/>
            <w:vMerge/>
          </w:tcPr>
          <w:p w:rsidR="001C36D7" w:rsidRPr="00154BCB" w:rsidRDefault="001C36D7" w:rsidP="005C2403">
            <w:pPr>
              <w:ind w:firstLine="0"/>
              <w:jc w:val="center"/>
            </w:pPr>
          </w:p>
        </w:tc>
        <w:tc>
          <w:tcPr>
            <w:tcW w:w="4649" w:type="dxa"/>
            <w:vMerge/>
          </w:tcPr>
          <w:p w:rsidR="001C36D7" w:rsidRPr="00154BCB" w:rsidRDefault="001C36D7" w:rsidP="005C2403">
            <w:pPr>
              <w:ind w:left="57" w:firstLine="0"/>
            </w:pPr>
          </w:p>
        </w:tc>
        <w:tc>
          <w:tcPr>
            <w:tcW w:w="1588" w:type="dxa"/>
          </w:tcPr>
          <w:p w:rsidR="001C36D7" w:rsidRPr="00154BCB" w:rsidRDefault="001C36D7" w:rsidP="005C2403">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1C36D7" w:rsidRPr="00154BCB" w:rsidRDefault="001C36D7" w:rsidP="005C2403">
            <w:pPr>
              <w:ind w:firstLine="0"/>
            </w:pPr>
          </w:p>
        </w:tc>
        <w:tc>
          <w:tcPr>
            <w:tcW w:w="1588" w:type="dxa"/>
            <w:vMerge/>
          </w:tcPr>
          <w:p w:rsidR="001C36D7" w:rsidRPr="00154BCB" w:rsidRDefault="001C36D7" w:rsidP="005C2403">
            <w:pPr>
              <w:ind w:left="57" w:firstLine="0"/>
            </w:pPr>
          </w:p>
        </w:tc>
      </w:tr>
      <w:tr w:rsidR="001C36D7" w:rsidRPr="00154BCB" w:rsidTr="005C2403">
        <w:trPr>
          <w:cantSplit/>
        </w:trPr>
        <w:tc>
          <w:tcPr>
            <w:tcW w:w="567" w:type="dxa"/>
            <w:vMerge w:val="restart"/>
          </w:tcPr>
          <w:p w:rsidR="001C36D7" w:rsidRPr="00154BCB" w:rsidRDefault="001C36D7" w:rsidP="005C2403">
            <w:pPr>
              <w:ind w:firstLine="0"/>
              <w:jc w:val="center"/>
            </w:pPr>
            <w:r w:rsidRPr="00154BCB">
              <w:t>8</w:t>
            </w:r>
          </w:p>
        </w:tc>
        <w:tc>
          <w:tcPr>
            <w:tcW w:w="4649" w:type="dxa"/>
            <w:vMerge w:val="restart"/>
          </w:tcPr>
          <w:p w:rsidR="001C36D7" w:rsidRPr="00154BCB" w:rsidRDefault="001C36D7" w:rsidP="005C2403">
            <w:pPr>
              <w:ind w:left="57" w:firstLine="0"/>
            </w:pPr>
            <w:r w:rsidRPr="00154BCB">
              <w:t>Доход за предшествующий календарный год, который</w:t>
            </w:r>
          </w:p>
          <w:p w:rsidR="001C36D7" w:rsidRPr="00154BCB" w:rsidRDefault="001C36D7" w:rsidP="005C2403">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C36D7" w:rsidRPr="00154BCB" w:rsidRDefault="001C36D7" w:rsidP="005C2403">
            <w:pPr>
              <w:ind w:firstLine="0"/>
              <w:jc w:val="center"/>
            </w:pPr>
            <w:r w:rsidRPr="00154BCB">
              <w:t>800</w:t>
            </w:r>
          </w:p>
        </w:tc>
        <w:tc>
          <w:tcPr>
            <w:tcW w:w="1588" w:type="dxa"/>
            <w:vMerge w:val="restart"/>
          </w:tcPr>
          <w:p w:rsidR="001C36D7" w:rsidRPr="00154BCB" w:rsidRDefault="001C36D7" w:rsidP="005C2403">
            <w:pPr>
              <w:ind w:firstLine="0"/>
              <w:jc w:val="center"/>
            </w:pPr>
            <w:r w:rsidRPr="00154BCB">
              <w:t>2000</w:t>
            </w:r>
          </w:p>
        </w:tc>
        <w:tc>
          <w:tcPr>
            <w:tcW w:w="1588" w:type="dxa"/>
          </w:tcPr>
          <w:p w:rsidR="001C36D7" w:rsidRPr="00154BCB" w:rsidRDefault="001C36D7" w:rsidP="005C2403">
            <w:pPr>
              <w:ind w:left="57" w:firstLine="0"/>
            </w:pPr>
            <w:r w:rsidRPr="00154BCB">
              <w:t>указывается в млн. рублей</w:t>
            </w:r>
            <w:r w:rsidRPr="00154BCB">
              <w:br/>
              <w:t>(за предшествующий календарный год)</w:t>
            </w:r>
          </w:p>
        </w:tc>
      </w:tr>
      <w:tr w:rsidR="001C36D7" w:rsidRPr="00154BCB" w:rsidTr="005C2403">
        <w:trPr>
          <w:cantSplit/>
        </w:trPr>
        <w:tc>
          <w:tcPr>
            <w:tcW w:w="567" w:type="dxa"/>
            <w:vMerge/>
          </w:tcPr>
          <w:p w:rsidR="001C36D7" w:rsidRPr="00154BCB" w:rsidRDefault="001C36D7" w:rsidP="005C2403">
            <w:pPr>
              <w:ind w:firstLine="0"/>
              <w:jc w:val="center"/>
            </w:pPr>
          </w:p>
        </w:tc>
        <w:tc>
          <w:tcPr>
            <w:tcW w:w="4649" w:type="dxa"/>
            <w:vMerge/>
          </w:tcPr>
          <w:p w:rsidR="001C36D7" w:rsidRPr="00154BCB" w:rsidRDefault="001C36D7" w:rsidP="005C2403">
            <w:pPr>
              <w:ind w:firstLine="0"/>
            </w:pPr>
          </w:p>
        </w:tc>
        <w:tc>
          <w:tcPr>
            <w:tcW w:w="1588" w:type="dxa"/>
          </w:tcPr>
          <w:p w:rsidR="001C36D7" w:rsidRPr="00154BCB" w:rsidRDefault="001C36D7" w:rsidP="005C2403">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1C36D7" w:rsidRPr="00154BCB" w:rsidRDefault="001C36D7" w:rsidP="005C2403">
            <w:pPr>
              <w:ind w:firstLine="0"/>
            </w:pPr>
          </w:p>
        </w:tc>
        <w:tc>
          <w:tcPr>
            <w:tcW w:w="1588" w:type="dxa"/>
          </w:tcPr>
          <w:p w:rsidR="001C36D7" w:rsidRPr="00154BCB" w:rsidRDefault="001C36D7" w:rsidP="005C2403">
            <w:pPr>
              <w:ind w:left="57" w:firstLine="0"/>
            </w:pPr>
          </w:p>
        </w:tc>
      </w:tr>
      <w:tr w:rsidR="001C36D7" w:rsidRPr="00154BCB" w:rsidTr="005C2403">
        <w:trPr>
          <w:cantSplit/>
        </w:trPr>
        <w:tc>
          <w:tcPr>
            <w:tcW w:w="567" w:type="dxa"/>
          </w:tcPr>
          <w:p w:rsidR="001C36D7" w:rsidRPr="00154BCB" w:rsidRDefault="001C36D7" w:rsidP="005C2403">
            <w:pPr>
              <w:ind w:firstLine="0"/>
              <w:jc w:val="center"/>
            </w:pPr>
            <w:r w:rsidRPr="00154BCB">
              <w:t>9</w:t>
            </w:r>
          </w:p>
        </w:tc>
        <w:tc>
          <w:tcPr>
            <w:tcW w:w="4649" w:type="dxa"/>
          </w:tcPr>
          <w:p w:rsidR="001C36D7" w:rsidRPr="00154BCB" w:rsidRDefault="001C36D7" w:rsidP="005C2403">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5C2403">
            <w:pPr>
              <w:ind w:firstLine="0"/>
              <w:jc w:val="center"/>
            </w:pPr>
            <w:r w:rsidRPr="00154BCB">
              <w:t>Подлежит заполнению</w:t>
            </w:r>
          </w:p>
        </w:tc>
      </w:tr>
      <w:tr w:rsidR="001C36D7" w:rsidRPr="00154BCB" w:rsidTr="005C2403">
        <w:trPr>
          <w:cantSplit/>
        </w:trPr>
        <w:tc>
          <w:tcPr>
            <w:tcW w:w="567" w:type="dxa"/>
          </w:tcPr>
          <w:p w:rsidR="001C36D7" w:rsidRPr="00154BCB" w:rsidRDefault="001C36D7" w:rsidP="005C2403">
            <w:pPr>
              <w:ind w:firstLine="0"/>
              <w:jc w:val="center"/>
            </w:pPr>
            <w:r w:rsidRPr="00154BCB">
              <w:t>10</w:t>
            </w:r>
          </w:p>
        </w:tc>
        <w:tc>
          <w:tcPr>
            <w:tcW w:w="4649" w:type="dxa"/>
          </w:tcPr>
          <w:p w:rsidR="001C36D7" w:rsidRPr="00154BCB" w:rsidRDefault="001C36D7" w:rsidP="005C2403">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5C2403">
            <w:pPr>
              <w:ind w:firstLine="0"/>
              <w:jc w:val="center"/>
            </w:pPr>
            <w:r w:rsidRPr="00154BCB">
              <w:t>Подлежит заполнению</w:t>
            </w:r>
          </w:p>
        </w:tc>
      </w:tr>
      <w:tr w:rsidR="001C36D7" w:rsidRPr="00154BCB" w:rsidTr="005C2403">
        <w:trPr>
          <w:cantSplit/>
        </w:trPr>
        <w:tc>
          <w:tcPr>
            <w:tcW w:w="567" w:type="dxa"/>
          </w:tcPr>
          <w:p w:rsidR="001C36D7" w:rsidRPr="00154BCB" w:rsidRDefault="001C36D7" w:rsidP="005C2403">
            <w:pPr>
              <w:ind w:firstLine="0"/>
              <w:jc w:val="center"/>
            </w:pPr>
            <w:r w:rsidRPr="00154BCB">
              <w:lastRenderedPageBreak/>
              <w:t>11</w:t>
            </w:r>
          </w:p>
        </w:tc>
        <w:tc>
          <w:tcPr>
            <w:tcW w:w="4649" w:type="dxa"/>
          </w:tcPr>
          <w:p w:rsidR="001C36D7" w:rsidRPr="00154BCB" w:rsidRDefault="001C36D7" w:rsidP="005C2403">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5C2403">
            <w:pPr>
              <w:ind w:firstLine="0"/>
              <w:jc w:val="center"/>
            </w:pPr>
            <w:r w:rsidRPr="00154BCB">
              <w:t>Подлежит заполнению</w:t>
            </w:r>
          </w:p>
        </w:tc>
      </w:tr>
      <w:tr w:rsidR="001C36D7" w:rsidRPr="00154BCB" w:rsidTr="005C2403">
        <w:trPr>
          <w:cantSplit/>
        </w:trPr>
        <w:tc>
          <w:tcPr>
            <w:tcW w:w="567" w:type="dxa"/>
          </w:tcPr>
          <w:p w:rsidR="001C36D7" w:rsidRPr="00154BCB" w:rsidRDefault="001C36D7" w:rsidP="005C2403">
            <w:pPr>
              <w:ind w:firstLine="0"/>
              <w:jc w:val="center"/>
            </w:pPr>
            <w:r w:rsidRPr="00154BCB">
              <w:t>12</w:t>
            </w:r>
          </w:p>
        </w:tc>
        <w:tc>
          <w:tcPr>
            <w:tcW w:w="4649" w:type="dxa"/>
          </w:tcPr>
          <w:p w:rsidR="001C36D7" w:rsidRPr="00154BCB" w:rsidRDefault="001C36D7" w:rsidP="005C2403">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5C2403">
            <w:pPr>
              <w:ind w:firstLine="0"/>
              <w:jc w:val="center"/>
            </w:pPr>
            <w:r w:rsidRPr="00154BCB">
              <w:t>да (нет)</w:t>
            </w:r>
            <w:r w:rsidRPr="00154BCB">
              <w:br/>
            </w:r>
          </w:p>
        </w:tc>
      </w:tr>
      <w:tr w:rsidR="001C36D7" w:rsidRPr="00154BCB" w:rsidTr="005C2403">
        <w:trPr>
          <w:cantSplit/>
        </w:trPr>
        <w:tc>
          <w:tcPr>
            <w:tcW w:w="567" w:type="dxa"/>
          </w:tcPr>
          <w:p w:rsidR="001C36D7" w:rsidRPr="00154BCB" w:rsidRDefault="001C36D7" w:rsidP="005C2403">
            <w:pPr>
              <w:ind w:firstLine="0"/>
              <w:jc w:val="center"/>
            </w:pPr>
            <w:r w:rsidRPr="00154BCB">
              <w:t>13</w:t>
            </w:r>
          </w:p>
        </w:tc>
        <w:tc>
          <w:tcPr>
            <w:tcW w:w="4649" w:type="dxa"/>
          </w:tcPr>
          <w:p w:rsidR="001C36D7" w:rsidRPr="00154BCB" w:rsidRDefault="001C36D7" w:rsidP="005C2403">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5C2403">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5C2403">
        <w:trPr>
          <w:cantSplit/>
        </w:trPr>
        <w:tc>
          <w:tcPr>
            <w:tcW w:w="567" w:type="dxa"/>
          </w:tcPr>
          <w:p w:rsidR="001C36D7" w:rsidRPr="00154BCB" w:rsidRDefault="001C36D7" w:rsidP="005C2403">
            <w:pPr>
              <w:ind w:firstLine="0"/>
              <w:jc w:val="center"/>
            </w:pPr>
            <w:r w:rsidRPr="00154BCB">
              <w:t>14</w:t>
            </w:r>
          </w:p>
        </w:tc>
        <w:tc>
          <w:tcPr>
            <w:tcW w:w="4649" w:type="dxa"/>
          </w:tcPr>
          <w:p w:rsidR="001C36D7" w:rsidRPr="00154BCB" w:rsidRDefault="001C36D7" w:rsidP="005C2403">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1C36D7" w:rsidRPr="00154BCB" w:rsidRDefault="001C36D7" w:rsidP="005C2403">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5C2403">
        <w:trPr>
          <w:cantSplit/>
        </w:trPr>
        <w:tc>
          <w:tcPr>
            <w:tcW w:w="567" w:type="dxa"/>
          </w:tcPr>
          <w:p w:rsidR="001C36D7" w:rsidRPr="00154BCB" w:rsidRDefault="001C36D7" w:rsidP="005C2403">
            <w:pPr>
              <w:ind w:firstLine="0"/>
              <w:jc w:val="center"/>
            </w:pPr>
            <w:r w:rsidRPr="00154BCB">
              <w:lastRenderedPageBreak/>
              <w:t>15</w:t>
            </w:r>
          </w:p>
        </w:tc>
        <w:tc>
          <w:tcPr>
            <w:tcW w:w="4649" w:type="dxa"/>
          </w:tcPr>
          <w:p w:rsidR="001C36D7" w:rsidRPr="00154BCB" w:rsidRDefault="001C36D7" w:rsidP="005C2403">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1C36D7" w:rsidRPr="00154BCB" w:rsidRDefault="001C36D7" w:rsidP="005C2403">
            <w:pPr>
              <w:ind w:firstLine="0"/>
              <w:jc w:val="center"/>
            </w:pPr>
            <w:r w:rsidRPr="00154BCB">
              <w:t>да (нет)</w:t>
            </w:r>
          </w:p>
        </w:tc>
      </w:tr>
      <w:tr w:rsidR="001C36D7" w:rsidRPr="00154BCB" w:rsidTr="005C2403">
        <w:trPr>
          <w:cantSplit/>
        </w:trPr>
        <w:tc>
          <w:tcPr>
            <w:tcW w:w="567" w:type="dxa"/>
          </w:tcPr>
          <w:p w:rsidR="001C36D7" w:rsidRPr="00154BCB" w:rsidRDefault="001C36D7" w:rsidP="005C2403">
            <w:pPr>
              <w:ind w:firstLine="0"/>
              <w:jc w:val="center"/>
            </w:pPr>
            <w:r w:rsidRPr="00154BCB">
              <w:t>16</w:t>
            </w:r>
          </w:p>
        </w:tc>
        <w:tc>
          <w:tcPr>
            <w:tcW w:w="4649" w:type="dxa"/>
          </w:tcPr>
          <w:p w:rsidR="001C36D7" w:rsidRPr="00154BCB" w:rsidRDefault="001C36D7" w:rsidP="005C2403">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5C2403">
            <w:pPr>
              <w:ind w:firstLine="0"/>
              <w:jc w:val="center"/>
            </w:pPr>
            <w:r w:rsidRPr="00154BCB">
              <w:t>да (нет)</w:t>
            </w:r>
          </w:p>
        </w:tc>
      </w:tr>
    </w:tbl>
    <w:p w:rsidR="001C36D7" w:rsidRDefault="001C36D7" w:rsidP="001C36D7">
      <w:pPr>
        <w:spacing w:before="240"/>
        <w:ind w:right="5954"/>
        <w:jc w:val="center"/>
        <w:rPr>
          <w:szCs w:val="24"/>
        </w:rPr>
      </w:pPr>
    </w:p>
    <w:p w:rsidR="001C36D7" w:rsidRDefault="001C36D7" w:rsidP="001C36D7">
      <w:pPr>
        <w:pBdr>
          <w:top w:val="single" w:sz="4" w:space="1" w:color="auto"/>
        </w:pBdr>
        <w:ind w:right="5952"/>
        <w:jc w:val="center"/>
      </w:pPr>
      <w:r>
        <w:t>(подпись)</w:t>
      </w:r>
    </w:p>
    <w:p w:rsidR="001C36D7" w:rsidRDefault="001C36D7" w:rsidP="001C36D7">
      <w:pPr>
        <w:spacing w:after="240"/>
        <w:ind w:left="851"/>
        <w:rPr>
          <w:szCs w:val="24"/>
        </w:rPr>
      </w:pPr>
      <w:r>
        <w:rPr>
          <w:szCs w:val="24"/>
        </w:rPr>
        <w:t>М.П.</w:t>
      </w:r>
    </w:p>
    <w:p w:rsidR="001C36D7" w:rsidRDefault="001C36D7" w:rsidP="001C36D7">
      <w:pPr>
        <w:rPr>
          <w:szCs w:val="24"/>
        </w:rPr>
      </w:pPr>
    </w:p>
    <w:p w:rsidR="001C36D7" w:rsidRDefault="001C36D7" w:rsidP="001C36D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1C36D7" w:rsidRDefault="001C36D7" w:rsidP="001C36D7">
      <w:pPr>
        <w:rPr>
          <w:szCs w:val="24"/>
        </w:rPr>
      </w:pPr>
    </w:p>
    <w:p w:rsidR="001C36D7" w:rsidRPr="00D37ACE" w:rsidRDefault="001C36D7" w:rsidP="001C36D7">
      <w:pPr>
        <w:jc w:val="right"/>
        <w:outlineLvl w:val="0"/>
      </w:pPr>
    </w:p>
    <w:p w:rsidR="001C36D7" w:rsidRDefault="001C36D7" w:rsidP="001C36D7">
      <w:pPr>
        <w:pStyle w:val="afffffff7"/>
        <w:jc w:val="both"/>
      </w:pPr>
      <w:bookmarkStart w:id="954" w:name="_Toc439170690"/>
      <w:bookmarkStart w:id="955" w:name="_Toc439172792"/>
      <w:bookmarkStart w:id="956" w:name="_Toc439173236"/>
      <w:bookmarkStart w:id="957"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1C36D7">
      <w:pPr>
        <w:pStyle w:val="afffffff7"/>
        <w:jc w:val="both"/>
      </w:pPr>
    </w:p>
    <w:p w:rsidR="001C36D7" w:rsidRDefault="001C36D7" w:rsidP="001C36D7">
      <w:pPr>
        <w:pStyle w:val="afffffff7"/>
        <w:jc w:val="both"/>
      </w:pPr>
      <w:r>
        <w:rPr>
          <w:rStyle w:val="afffffff9"/>
          <w:lang w:val="ru-RU"/>
        </w:rPr>
        <w:t>2</w:t>
      </w:r>
      <w:r>
        <w:t xml:space="preserve"> </w:t>
      </w:r>
      <w:r w:rsidRPr="0049465E">
        <w:rPr>
          <w:sz w:val="22"/>
        </w:rPr>
        <w:t>Пункты 1 – 11 являются обязательными для заполнения.</w:t>
      </w:r>
    </w:p>
    <w:p w:rsidR="001C36D7" w:rsidRDefault="001C36D7" w:rsidP="001C36D7">
      <w:pPr>
        <w:pStyle w:val="afffffff7"/>
      </w:pPr>
    </w:p>
    <w:p w:rsidR="001C36D7" w:rsidRPr="00D37ACE" w:rsidRDefault="001C36D7" w:rsidP="001C36D7">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49465E">
          <w:t>подпунктах "в"</w:t>
        </w:r>
      </w:hyperlink>
      <w:r>
        <w:t xml:space="preserve"> - </w:t>
      </w:r>
      <w:hyperlink r:id="rId46"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954"/>
    <w:bookmarkEnd w:id="955"/>
    <w:bookmarkEnd w:id="956"/>
    <w:bookmarkEnd w:id="957"/>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936"/>
      <w:r>
        <w:rPr>
          <w:szCs w:val="24"/>
        </w:rPr>
        <w:t xml:space="preserve"> Анкеты </w:t>
      </w:r>
      <w:r w:rsidR="00C236C0">
        <w:rPr>
          <w:szCs w:val="24"/>
        </w:rPr>
        <w:t>Участник</w:t>
      </w:r>
      <w:r>
        <w:rPr>
          <w:szCs w:val="24"/>
        </w:rPr>
        <w:t>а</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27702">
        <w:rPr>
          <w:sz w:val="24"/>
          <w:szCs w:val="24"/>
        </w:rPr>
        <w:fldChar w:fldCharType="begin"/>
      </w:r>
      <w:r w:rsidR="00D56F8C">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250D0D" w:rsidRPr="00250D0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958" w:name="_Ref55336378"/>
      <w:bookmarkStart w:id="959" w:name="_Toc57314676"/>
      <w:bookmarkStart w:id="960" w:name="_Toc69728990"/>
      <w:bookmarkStart w:id="961" w:name="_Toc98253942"/>
      <w:bookmarkStart w:id="962" w:name="_Toc165173868"/>
      <w:bookmarkStart w:id="963" w:name="_Toc423423674"/>
      <w:bookmarkStart w:id="964"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250D0D" w:rsidRPr="00250D0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C13426">
        <w:fldChar w:fldCharType="begin"/>
      </w:r>
      <w:r w:rsidR="00C13426">
        <w:instrText xml:space="preserve"> REF _Ref444163668 \r \h  \* MERGEFORMAT </w:instrText>
      </w:r>
      <w:r w:rsidR="00C13426">
        <w:fldChar w:fldCharType="separate"/>
      </w:r>
      <w:r w:rsidR="0070782E">
        <w:rPr>
          <w:sz w:val="24"/>
          <w:szCs w:val="24"/>
        </w:rPr>
        <w:t>5.7.2</w:t>
      </w:r>
      <w:r w:rsidR="00C13426">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A90840">
        <w:rPr>
          <w:sz w:val="24"/>
          <w:szCs w:val="24"/>
        </w:rPr>
        <w:t xml:space="preserve"> </w:t>
      </w:r>
      <w:r w:rsidR="00A90840" w:rsidRPr="00673EDD">
        <w:rPr>
          <w:sz w:val="24"/>
          <w:szCs w:val="24"/>
        </w:rPr>
        <w:t>В случае</w:t>
      </w:r>
      <w:proofErr w:type="gramStart"/>
      <w:r w:rsidR="00A90840" w:rsidRPr="00673EDD">
        <w:rPr>
          <w:sz w:val="24"/>
          <w:szCs w:val="24"/>
        </w:rPr>
        <w:t>,</w:t>
      </w:r>
      <w:proofErr w:type="gramEnd"/>
      <w:r w:rsidR="00A90840" w:rsidRPr="00673EDD">
        <w:rPr>
          <w:sz w:val="24"/>
          <w:szCs w:val="24"/>
        </w:rPr>
        <w:t xml:space="preserve"> если Участник/</w:t>
      </w:r>
      <w:r w:rsidR="00A90840" w:rsidRPr="00250D0D">
        <w:rPr>
          <w:sz w:val="24"/>
          <w:szCs w:val="24"/>
        </w:rPr>
        <w:t>субподрядчик</w:t>
      </w:r>
      <w:r w:rsidR="00A90840">
        <w:rPr>
          <w:sz w:val="24"/>
          <w:szCs w:val="24"/>
        </w:rPr>
        <w:t>/</w:t>
      </w:r>
      <w:r w:rsidR="00A9084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5" w:name="_Ref44901723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8"/>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3"/>
      <w:bookmarkStart w:id="967" w:name="_Toc157248195"/>
      <w:bookmarkStart w:id="968" w:name="_Toc157496564"/>
      <w:bookmarkStart w:id="969" w:name="_Toc158206103"/>
      <w:bookmarkStart w:id="970" w:name="_Toc164057788"/>
      <w:bookmarkStart w:id="971" w:name="_Toc164137138"/>
      <w:bookmarkStart w:id="972" w:name="_Toc164161298"/>
      <w:bookmarkStart w:id="973" w:name="_Toc165173869"/>
      <w:bookmarkStart w:id="974" w:name="_Toc439170693"/>
      <w:bookmarkStart w:id="975" w:name="_Toc439172795"/>
      <w:bookmarkStart w:id="976" w:name="_Toc439173239"/>
      <w:bookmarkStart w:id="977" w:name="_Toc439238235"/>
      <w:bookmarkStart w:id="978" w:name="_Toc439252782"/>
      <w:bookmarkStart w:id="979" w:name="_Toc439323756"/>
      <w:bookmarkStart w:id="980" w:name="_Toc440361393"/>
      <w:bookmarkStart w:id="981" w:name="_Toc440376275"/>
      <w:bookmarkStart w:id="982" w:name="_Toc440382533"/>
      <w:bookmarkStart w:id="983" w:name="_Toc440447203"/>
      <w:bookmarkStart w:id="984" w:name="_Toc440620883"/>
      <w:bookmarkStart w:id="985" w:name="_Toc440631518"/>
      <w:bookmarkStart w:id="986" w:name="_Toc440875757"/>
      <w:bookmarkStart w:id="987" w:name="_Toc441131781"/>
      <w:r w:rsidRPr="00D904EF">
        <w:rPr>
          <w:szCs w:val="24"/>
        </w:rPr>
        <w:t>Форма Справки о перечне и годовых объемах выполнения аналогичных договоров</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8" w:name="_Toc98253944"/>
      <w:bookmarkStart w:id="989" w:name="_Toc157248196"/>
      <w:bookmarkStart w:id="990" w:name="_Toc157496565"/>
      <w:bookmarkStart w:id="991" w:name="_Toc158206104"/>
      <w:bookmarkStart w:id="992" w:name="_Toc164057789"/>
      <w:bookmarkStart w:id="993" w:name="_Toc164137139"/>
      <w:bookmarkStart w:id="994" w:name="_Toc164161299"/>
      <w:bookmarkStart w:id="995" w:name="_Toc165173870"/>
      <w:r>
        <w:rPr>
          <w:szCs w:val="24"/>
        </w:rPr>
        <w:br w:type="page"/>
      </w:r>
    </w:p>
    <w:p w:rsidR="004F4D80" w:rsidRPr="00D904EF" w:rsidRDefault="004F4D80" w:rsidP="004F4D80">
      <w:pPr>
        <w:pStyle w:val="3"/>
        <w:rPr>
          <w:szCs w:val="24"/>
        </w:rPr>
      </w:pPr>
      <w:bookmarkStart w:id="996" w:name="_Toc439170694"/>
      <w:bookmarkStart w:id="997" w:name="_Toc439172796"/>
      <w:bookmarkStart w:id="998" w:name="_Toc439173240"/>
      <w:bookmarkStart w:id="999" w:name="_Toc439238236"/>
      <w:bookmarkStart w:id="1000" w:name="_Toc439252783"/>
      <w:bookmarkStart w:id="1001" w:name="_Toc439323757"/>
      <w:bookmarkStart w:id="1002" w:name="_Toc440361394"/>
      <w:bookmarkStart w:id="1003" w:name="_Toc440376276"/>
      <w:bookmarkStart w:id="1004" w:name="_Toc440382534"/>
      <w:bookmarkStart w:id="1005" w:name="_Toc440447204"/>
      <w:bookmarkStart w:id="1006" w:name="_Toc440620884"/>
      <w:bookmarkStart w:id="1007" w:name="_Toc440631519"/>
      <w:bookmarkStart w:id="1008" w:name="_Toc440875758"/>
      <w:bookmarkStart w:id="1009" w:name="_Toc441131782"/>
      <w:r w:rsidRPr="00D904EF">
        <w:rPr>
          <w:szCs w:val="24"/>
        </w:rPr>
        <w:lastRenderedPageBreak/>
        <w:t>Инструкции по заполнению</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27702">
        <w:rPr>
          <w:sz w:val="24"/>
          <w:szCs w:val="24"/>
        </w:rPr>
        <w:fldChar w:fldCharType="begin"/>
      </w:r>
      <w:r w:rsidR="00D90031">
        <w:rPr>
          <w:sz w:val="24"/>
          <w:szCs w:val="24"/>
        </w:rPr>
        <w:instrText xml:space="preserve"> REF _Ref440274159 \r \h </w:instrText>
      </w:r>
      <w:r w:rsidR="00327702">
        <w:rPr>
          <w:sz w:val="24"/>
          <w:szCs w:val="24"/>
        </w:rPr>
      </w:r>
      <w:r w:rsidR="00327702">
        <w:rPr>
          <w:sz w:val="24"/>
          <w:szCs w:val="24"/>
        </w:rPr>
        <w:fldChar w:fldCharType="separate"/>
      </w:r>
      <w:r w:rsidR="0070782E">
        <w:rPr>
          <w:sz w:val="24"/>
          <w:szCs w:val="24"/>
        </w:rPr>
        <w:t>4</w:t>
      </w:r>
      <w:r w:rsidR="0032770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0" w:name="_Ref55336389"/>
      <w:bookmarkStart w:id="1011" w:name="_Toc57314677"/>
      <w:bookmarkStart w:id="1012" w:name="_Toc69728991"/>
      <w:bookmarkStart w:id="1013" w:name="_Toc98253945"/>
      <w:bookmarkStart w:id="1014" w:name="_Toc165173871"/>
      <w:bookmarkStart w:id="1015"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6" w:name="_Ref440881887"/>
      <w:bookmarkStart w:id="1017" w:name="_Toc441131783"/>
      <w:r w:rsidRPr="00F647F7">
        <w:lastRenderedPageBreak/>
        <w:t xml:space="preserve">Справка о материально-технических ресурсах (форма </w:t>
      </w:r>
      <w:r w:rsidR="00B8118F">
        <w:t>9</w:t>
      </w:r>
      <w:r w:rsidRPr="00F647F7">
        <w:t>)</w:t>
      </w:r>
      <w:bookmarkEnd w:id="1010"/>
      <w:bookmarkEnd w:id="1011"/>
      <w:bookmarkEnd w:id="1012"/>
      <w:bookmarkEnd w:id="1013"/>
      <w:bookmarkEnd w:id="1014"/>
      <w:bookmarkEnd w:id="1015"/>
      <w:bookmarkEnd w:id="1016"/>
      <w:bookmarkEnd w:id="1017"/>
    </w:p>
    <w:p w:rsidR="004F4D80" w:rsidRPr="00D904EF" w:rsidRDefault="004F4D80" w:rsidP="004F4D80">
      <w:pPr>
        <w:pStyle w:val="3"/>
        <w:rPr>
          <w:szCs w:val="24"/>
        </w:rPr>
      </w:pPr>
      <w:bookmarkStart w:id="1018" w:name="_Toc98253946"/>
      <w:bookmarkStart w:id="1019" w:name="_Toc157248198"/>
      <w:bookmarkStart w:id="1020" w:name="_Toc157496567"/>
      <w:bookmarkStart w:id="1021" w:name="_Toc158206106"/>
      <w:bookmarkStart w:id="1022" w:name="_Toc164057791"/>
      <w:bookmarkStart w:id="1023" w:name="_Toc164137141"/>
      <w:bookmarkStart w:id="1024" w:name="_Toc164161301"/>
      <w:bookmarkStart w:id="1025" w:name="_Toc165173872"/>
      <w:bookmarkStart w:id="1026" w:name="_Toc439170696"/>
      <w:bookmarkStart w:id="1027" w:name="_Toc439172798"/>
      <w:bookmarkStart w:id="1028" w:name="_Toc439173242"/>
      <w:bookmarkStart w:id="1029" w:name="_Toc439238238"/>
      <w:bookmarkStart w:id="1030" w:name="_Toc439252785"/>
      <w:bookmarkStart w:id="1031" w:name="_Toc439323759"/>
      <w:bookmarkStart w:id="1032" w:name="_Toc440361396"/>
      <w:bookmarkStart w:id="1033" w:name="_Toc440376278"/>
      <w:bookmarkStart w:id="1034" w:name="_Toc440382536"/>
      <w:bookmarkStart w:id="1035" w:name="_Toc440447206"/>
      <w:bookmarkStart w:id="1036" w:name="_Toc440620886"/>
      <w:bookmarkStart w:id="1037" w:name="_Toc440631521"/>
      <w:bookmarkStart w:id="1038" w:name="_Toc440875760"/>
      <w:bookmarkStart w:id="1039" w:name="_Toc441131784"/>
      <w:r w:rsidRPr="00D904EF">
        <w:rPr>
          <w:szCs w:val="24"/>
        </w:rPr>
        <w:t>Форма Справки о материально-технических ресурсах</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0" w:name="_Toc98253947"/>
      <w:bookmarkStart w:id="1041" w:name="_Toc157248199"/>
      <w:bookmarkStart w:id="1042" w:name="_Toc157496568"/>
      <w:bookmarkStart w:id="1043" w:name="_Toc158206107"/>
      <w:bookmarkStart w:id="1044" w:name="_Toc164057792"/>
      <w:bookmarkStart w:id="1045" w:name="_Toc164137142"/>
      <w:bookmarkStart w:id="1046" w:name="_Toc164161302"/>
      <w:bookmarkStart w:id="1047" w:name="_Toc165173873"/>
    </w:p>
    <w:p w:rsidR="004F4D80" w:rsidRPr="00D904EF" w:rsidRDefault="004F4D80" w:rsidP="004F4D80">
      <w:pPr>
        <w:pStyle w:val="3"/>
        <w:rPr>
          <w:szCs w:val="24"/>
        </w:rPr>
      </w:pPr>
      <w:bookmarkStart w:id="1048" w:name="_Toc439170697"/>
      <w:bookmarkStart w:id="1049" w:name="_Toc439172799"/>
      <w:bookmarkStart w:id="1050" w:name="_Toc439173243"/>
      <w:bookmarkStart w:id="1051" w:name="_Toc439238239"/>
      <w:bookmarkStart w:id="1052" w:name="_Toc439252786"/>
      <w:bookmarkStart w:id="1053" w:name="_Toc439323760"/>
      <w:bookmarkStart w:id="1054" w:name="_Toc440361397"/>
      <w:bookmarkStart w:id="1055" w:name="_Toc440376279"/>
      <w:bookmarkStart w:id="1056" w:name="_Toc440382537"/>
      <w:bookmarkStart w:id="1057" w:name="_Toc440447207"/>
      <w:bookmarkStart w:id="1058" w:name="_Toc440620887"/>
      <w:bookmarkStart w:id="1059" w:name="_Toc440631522"/>
      <w:bookmarkStart w:id="1060" w:name="_Toc440875761"/>
      <w:bookmarkStart w:id="1061" w:name="_Toc441131785"/>
      <w:r w:rsidRPr="00D904EF">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2" w:name="_Ref55336398"/>
      <w:bookmarkStart w:id="1063" w:name="_Toc57314678"/>
      <w:bookmarkStart w:id="1064" w:name="_Toc69728992"/>
      <w:bookmarkStart w:id="1065" w:name="_Toc98253948"/>
      <w:bookmarkStart w:id="1066" w:name="_Toc165173874"/>
      <w:bookmarkStart w:id="106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8" w:name="_Ref440881894"/>
      <w:bookmarkStart w:id="1069" w:name="_Toc441131786"/>
      <w:r w:rsidRPr="00F647F7">
        <w:lastRenderedPageBreak/>
        <w:t xml:space="preserve">Справка о кадровых ресурсах (форма </w:t>
      </w:r>
      <w:r w:rsidR="00B8118F">
        <w:t>10</w:t>
      </w:r>
      <w:r w:rsidRPr="00F647F7">
        <w:t>)</w:t>
      </w:r>
      <w:bookmarkEnd w:id="1062"/>
      <w:bookmarkEnd w:id="1063"/>
      <w:bookmarkEnd w:id="1064"/>
      <w:bookmarkEnd w:id="1065"/>
      <w:bookmarkEnd w:id="1066"/>
      <w:bookmarkEnd w:id="1067"/>
      <w:bookmarkEnd w:id="1068"/>
      <w:bookmarkEnd w:id="1069"/>
    </w:p>
    <w:p w:rsidR="004F4D80" w:rsidRPr="00D904EF" w:rsidRDefault="004F4D80" w:rsidP="004F4D80">
      <w:pPr>
        <w:pStyle w:val="3"/>
        <w:rPr>
          <w:szCs w:val="24"/>
        </w:rPr>
      </w:pPr>
      <w:bookmarkStart w:id="1070" w:name="_Toc98253949"/>
      <w:bookmarkStart w:id="1071" w:name="_Toc157248201"/>
      <w:bookmarkStart w:id="1072" w:name="_Toc157496570"/>
      <w:bookmarkStart w:id="1073" w:name="_Toc158206109"/>
      <w:bookmarkStart w:id="1074" w:name="_Toc164057794"/>
      <w:bookmarkStart w:id="1075" w:name="_Toc164137144"/>
      <w:bookmarkStart w:id="1076" w:name="_Toc164161304"/>
      <w:bookmarkStart w:id="1077" w:name="_Toc165173875"/>
      <w:bookmarkStart w:id="1078" w:name="_Toc439170699"/>
      <w:bookmarkStart w:id="1079" w:name="_Toc439172801"/>
      <w:bookmarkStart w:id="1080" w:name="_Toc439173245"/>
      <w:bookmarkStart w:id="1081" w:name="_Toc439238241"/>
      <w:bookmarkStart w:id="1082" w:name="_Toc439252788"/>
      <w:bookmarkStart w:id="1083" w:name="_Toc439323762"/>
      <w:bookmarkStart w:id="1084" w:name="_Toc440361399"/>
      <w:bookmarkStart w:id="1085" w:name="_Toc440376281"/>
      <w:bookmarkStart w:id="1086" w:name="_Toc440382539"/>
      <w:bookmarkStart w:id="1087" w:name="_Toc440447209"/>
      <w:bookmarkStart w:id="1088" w:name="_Toc440620889"/>
      <w:bookmarkStart w:id="1089" w:name="_Toc440631524"/>
      <w:bookmarkStart w:id="1090" w:name="_Toc440875763"/>
      <w:bookmarkStart w:id="1091" w:name="_Toc441131787"/>
      <w:r w:rsidRPr="00D904EF">
        <w:rPr>
          <w:szCs w:val="24"/>
        </w:rPr>
        <w:t>Форма Справки о кадровых ресурсах</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8253950"/>
      <w:bookmarkStart w:id="1093" w:name="_Toc157248202"/>
      <w:bookmarkStart w:id="1094" w:name="_Toc157496571"/>
      <w:bookmarkStart w:id="1095" w:name="_Toc158206110"/>
      <w:bookmarkStart w:id="1096" w:name="_Toc164057795"/>
      <w:bookmarkStart w:id="1097" w:name="_Toc164137145"/>
      <w:bookmarkStart w:id="1098" w:name="_Toc164161305"/>
      <w:bookmarkStart w:id="1099" w:name="_Toc165173876"/>
      <w:r>
        <w:rPr>
          <w:b/>
          <w:szCs w:val="24"/>
        </w:rPr>
        <w:br w:type="page"/>
      </w:r>
    </w:p>
    <w:p w:rsidR="004F4D80" w:rsidRPr="00D904EF" w:rsidRDefault="004F4D80" w:rsidP="004F4D80">
      <w:pPr>
        <w:pStyle w:val="3"/>
        <w:rPr>
          <w:szCs w:val="24"/>
        </w:rPr>
      </w:pPr>
      <w:bookmarkStart w:id="1100" w:name="_Toc439170700"/>
      <w:bookmarkStart w:id="1101" w:name="_Toc439172802"/>
      <w:bookmarkStart w:id="1102" w:name="_Toc439173246"/>
      <w:bookmarkStart w:id="1103" w:name="_Toc439238242"/>
      <w:bookmarkStart w:id="1104" w:name="_Toc439252789"/>
      <w:bookmarkStart w:id="1105" w:name="_Toc439323763"/>
      <w:bookmarkStart w:id="1106" w:name="_Toc440361400"/>
      <w:bookmarkStart w:id="1107" w:name="_Toc440376282"/>
      <w:bookmarkStart w:id="1108" w:name="_Toc440382540"/>
      <w:bookmarkStart w:id="1109" w:name="_Toc440447210"/>
      <w:bookmarkStart w:id="1110" w:name="_Toc440620890"/>
      <w:bookmarkStart w:id="1111" w:name="_Toc440631525"/>
      <w:bookmarkStart w:id="1112" w:name="_Toc440875764"/>
      <w:bookmarkStart w:id="1113" w:name="_Toc441131788"/>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4" w:name="_Toc165173881"/>
      <w:bookmarkStart w:id="1115" w:name="_Ref194749267"/>
      <w:bookmarkStart w:id="1116" w:name="_Toc423423677"/>
      <w:bookmarkStart w:id="1117" w:name="_Ref440271993"/>
      <w:bookmarkStart w:id="1118" w:name="_Ref440274659"/>
      <w:bookmarkStart w:id="1119" w:name="_Toc441131789"/>
      <w:bookmarkStart w:id="1120" w:name="_Ref90381523"/>
      <w:bookmarkStart w:id="1121" w:name="_Toc90385124"/>
      <w:bookmarkStart w:id="1122" w:name="_Ref96861029"/>
      <w:bookmarkStart w:id="1123" w:name="_Toc97651410"/>
      <w:bookmarkStart w:id="112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4"/>
      <w:bookmarkEnd w:id="1115"/>
      <w:bookmarkEnd w:id="1116"/>
      <w:bookmarkEnd w:id="1117"/>
      <w:bookmarkEnd w:id="1118"/>
      <w:bookmarkEnd w:id="1119"/>
    </w:p>
    <w:p w:rsidR="004F4D80" w:rsidRPr="00D904EF" w:rsidRDefault="004F4D80" w:rsidP="004F4D80">
      <w:pPr>
        <w:pStyle w:val="3"/>
        <w:rPr>
          <w:szCs w:val="24"/>
        </w:rPr>
      </w:pPr>
      <w:bookmarkStart w:id="1125" w:name="_Toc97651411"/>
      <w:bookmarkStart w:id="1126" w:name="_Toc98253956"/>
      <w:bookmarkStart w:id="1127" w:name="_Toc157248208"/>
      <w:bookmarkStart w:id="1128" w:name="_Toc157496577"/>
      <w:bookmarkStart w:id="1129" w:name="_Toc158206116"/>
      <w:bookmarkStart w:id="1130" w:name="_Toc164057801"/>
      <w:bookmarkStart w:id="1131" w:name="_Toc164137151"/>
      <w:bookmarkStart w:id="1132" w:name="_Toc164161311"/>
      <w:bookmarkStart w:id="1133" w:name="_Toc165173882"/>
      <w:bookmarkStart w:id="1134" w:name="_Toc439170702"/>
      <w:bookmarkStart w:id="1135" w:name="_Toc439172804"/>
      <w:bookmarkStart w:id="1136" w:name="_Toc439173248"/>
      <w:bookmarkStart w:id="1137" w:name="_Toc439238244"/>
      <w:bookmarkStart w:id="1138" w:name="_Toc439252791"/>
      <w:bookmarkStart w:id="1139" w:name="_Toc439323765"/>
      <w:bookmarkStart w:id="1140" w:name="_Toc440361402"/>
      <w:bookmarkStart w:id="1141" w:name="_Toc440376284"/>
      <w:bookmarkStart w:id="1142" w:name="_Toc440382542"/>
      <w:bookmarkStart w:id="1143" w:name="_Toc440447212"/>
      <w:bookmarkStart w:id="1144" w:name="_Toc440620892"/>
      <w:bookmarkStart w:id="1145" w:name="_Toc440631527"/>
      <w:bookmarkStart w:id="1146" w:name="_Toc440875766"/>
      <w:bookmarkStart w:id="1147"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8" w:name="_Toc97651412"/>
      <w:bookmarkStart w:id="1149" w:name="_Toc98253957"/>
      <w:bookmarkStart w:id="1150" w:name="_Toc157248209"/>
      <w:bookmarkStart w:id="1151" w:name="_Toc157496578"/>
      <w:bookmarkStart w:id="1152" w:name="_Toc158206117"/>
      <w:bookmarkStart w:id="1153" w:name="_Toc164057802"/>
      <w:bookmarkStart w:id="1154" w:name="_Toc164137152"/>
      <w:bookmarkStart w:id="1155" w:name="_Toc164161312"/>
      <w:bookmarkStart w:id="1156" w:name="_Toc165173883"/>
      <w:r>
        <w:rPr>
          <w:b/>
          <w:szCs w:val="24"/>
        </w:rPr>
        <w:br w:type="page"/>
      </w:r>
    </w:p>
    <w:p w:rsidR="004F4D80" w:rsidRPr="00D904EF" w:rsidRDefault="004F4D80" w:rsidP="004F4D80">
      <w:pPr>
        <w:pStyle w:val="3"/>
        <w:rPr>
          <w:szCs w:val="24"/>
        </w:rPr>
      </w:pPr>
      <w:bookmarkStart w:id="1157" w:name="_Toc439170703"/>
      <w:bookmarkStart w:id="1158" w:name="_Toc439172805"/>
      <w:bookmarkStart w:id="1159" w:name="_Toc439173249"/>
      <w:bookmarkStart w:id="1160" w:name="_Toc439238245"/>
      <w:bookmarkStart w:id="1161" w:name="_Toc439252792"/>
      <w:bookmarkStart w:id="1162" w:name="_Toc439323766"/>
      <w:bookmarkStart w:id="1163" w:name="_Toc440361403"/>
      <w:bookmarkStart w:id="1164" w:name="_Toc440376285"/>
      <w:bookmarkStart w:id="1165" w:name="_Toc440382543"/>
      <w:bookmarkStart w:id="1166" w:name="_Toc440447213"/>
      <w:bookmarkStart w:id="1167" w:name="_Toc440620893"/>
      <w:bookmarkStart w:id="1168" w:name="_Toc440631528"/>
      <w:bookmarkStart w:id="1169" w:name="_Toc440875767"/>
      <w:bookmarkStart w:id="1170" w:name="_Toc441131791"/>
      <w:r w:rsidRPr="00D904EF">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0"/>
    <w:bookmarkEnd w:id="1121"/>
    <w:bookmarkEnd w:id="1122"/>
    <w:bookmarkEnd w:id="1123"/>
    <w:bookmarkEnd w:id="112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1"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2" w:name="_Toc423423680"/>
      <w:bookmarkStart w:id="1173" w:name="_Ref440272035"/>
      <w:bookmarkStart w:id="1174" w:name="_Ref440274733"/>
      <w:bookmarkStart w:id="1175" w:name="_Toc441131792"/>
      <w:bookmarkStart w:id="1176" w:name="_Ref4441786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1"/>
      <w:bookmarkEnd w:id="1172"/>
      <w:bookmarkEnd w:id="1173"/>
      <w:bookmarkEnd w:id="1174"/>
      <w:bookmarkEnd w:id="1175"/>
      <w:bookmarkEnd w:id="1176"/>
    </w:p>
    <w:p w:rsidR="004F4D80" w:rsidRPr="00E87023" w:rsidRDefault="004F4D80" w:rsidP="004F4D80">
      <w:pPr>
        <w:pStyle w:val="3"/>
        <w:rPr>
          <w:sz w:val="22"/>
        </w:rPr>
      </w:pPr>
      <w:bookmarkStart w:id="1177" w:name="_Toc343690584"/>
      <w:bookmarkStart w:id="1178" w:name="_Toc372294428"/>
      <w:bookmarkStart w:id="1179" w:name="_Toc379288896"/>
      <w:bookmarkStart w:id="1180" w:name="_Toc384734780"/>
      <w:bookmarkStart w:id="1181" w:name="_Toc396984078"/>
      <w:bookmarkStart w:id="1182" w:name="_Toc423423681"/>
      <w:bookmarkStart w:id="1183" w:name="_Toc439170710"/>
      <w:bookmarkStart w:id="1184" w:name="_Toc439172812"/>
      <w:bookmarkStart w:id="1185" w:name="_Toc439173253"/>
      <w:bookmarkStart w:id="1186" w:name="_Toc439238249"/>
      <w:bookmarkStart w:id="1187" w:name="_Toc439252796"/>
      <w:bookmarkStart w:id="1188" w:name="_Toc439323770"/>
      <w:bookmarkStart w:id="1189" w:name="_Toc440361405"/>
      <w:bookmarkStart w:id="1190" w:name="_Toc440376287"/>
      <w:bookmarkStart w:id="1191" w:name="_Toc440382545"/>
      <w:bookmarkStart w:id="1192" w:name="_Toc440447215"/>
      <w:bookmarkStart w:id="1193" w:name="_Toc440620895"/>
      <w:bookmarkStart w:id="1194" w:name="_Toc440631530"/>
      <w:bookmarkStart w:id="1195" w:name="_Toc440875769"/>
      <w:bookmarkStart w:id="1196"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7" w:name="_Toc343690585"/>
      <w:bookmarkStart w:id="1198" w:name="_Toc372294429"/>
      <w:bookmarkStart w:id="1199" w:name="_Toc379288897"/>
      <w:bookmarkStart w:id="1200" w:name="_Toc384734781"/>
      <w:bookmarkStart w:id="1201" w:name="_Toc396984079"/>
      <w:bookmarkStart w:id="1202" w:name="_Toc423423682"/>
      <w:bookmarkStart w:id="1203" w:name="_Toc439170711"/>
      <w:bookmarkStart w:id="1204" w:name="_Toc439172813"/>
      <w:bookmarkStart w:id="1205" w:name="_Toc439173254"/>
      <w:bookmarkStart w:id="1206" w:name="_Toc439238250"/>
      <w:bookmarkStart w:id="1207" w:name="_Toc439252797"/>
      <w:bookmarkStart w:id="1208" w:name="_Toc439323771"/>
      <w:bookmarkStart w:id="1209" w:name="_Toc440361406"/>
      <w:bookmarkStart w:id="1210" w:name="_Toc440376288"/>
      <w:bookmarkStart w:id="1211" w:name="_Toc440382546"/>
      <w:bookmarkStart w:id="1212" w:name="_Toc440447216"/>
      <w:bookmarkStart w:id="1213" w:name="_Toc440620896"/>
      <w:bookmarkStart w:id="1214" w:name="_Toc440631531"/>
      <w:bookmarkStart w:id="1215" w:name="_Toc440875770"/>
      <w:bookmarkStart w:id="1216" w:name="_Toc441131794"/>
      <w:r w:rsidRPr="00D27071">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8" w:name="_Toc423423683"/>
      <w:bookmarkStart w:id="1219" w:name="_Ref440272051"/>
      <w:bookmarkStart w:id="1220" w:name="_Ref440274744"/>
      <w:bookmarkStart w:id="1221"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7"/>
      <w:bookmarkEnd w:id="1218"/>
      <w:bookmarkEnd w:id="1219"/>
      <w:bookmarkEnd w:id="1220"/>
      <w:bookmarkEnd w:id="1221"/>
    </w:p>
    <w:p w:rsidR="004F4D80" w:rsidRPr="008C4223" w:rsidRDefault="004F4D80" w:rsidP="004F4D80">
      <w:pPr>
        <w:pStyle w:val="3"/>
        <w:rPr>
          <w:szCs w:val="24"/>
        </w:rPr>
      </w:pPr>
      <w:bookmarkStart w:id="1222" w:name="_Toc343690587"/>
      <w:bookmarkStart w:id="1223" w:name="_Toc372294431"/>
      <w:bookmarkStart w:id="1224" w:name="_Toc379288899"/>
      <w:bookmarkStart w:id="1225" w:name="_Toc384734783"/>
      <w:bookmarkStart w:id="1226" w:name="_Toc396984081"/>
      <w:bookmarkStart w:id="1227" w:name="_Toc423423684"/>
      <w:bookmarkStart w:id="1228" w:name="_Toc439170713"/>
      <w:bookmarkStart w:id="1229" w:name="_Toc439172815"/>
      <w:bookmarkStart w:id="1230" w:name="_Toc439173256"/>
      <w:bookmarkStart w:id="1231" w:name="_Toc439238252"/>
      <w:bookmarkStart w:id="1232" w:name="_Toc439252799"/>
      <w:bookmarkStart w:id="1233" w:name="_Toc439323773"/>
      <w:bookmarkStart w:id="1234" w:name="_Toc440361408"/>
      <w:bookmarkStart w:id="1235" w:name="_Toc440376290"/>
      <w:bookmarkStart w:id="1236" w:name="_Toc440382548"/>
      <w:bookmarkStart w:id="1237" w:name="_Toc440447218"/>
      <w:bookmarkStart w:id="1238" w:name="_Toc440620898"/>
      <w:bookmarkStart w:id="1239" w:name="_Toc440631533"/>
      <w:bookmarkStart w:id="1240" w:name="_Toc440875772"/>
      <w:bookmarkStart w:id="1241" w:name="_Toc441131796"/>
      <w:r w:rsidRPr="008C4223">
        <w:rPr>
          <w:szCs w:val="24"/>
        </w:rPr>
        <w:t xml:space="preserve">Форма </w:t>
      </w:r>
      <w:bookmarkEnd w:id="1222"/>
      <w:bookmarkEnd w:id="1223"/>
      <w:bookmarkEnd w:id="1224"/>
      <w:bookmarkEnd w:id="1225"/>
      <w:bookmarkEnd w:id="1226"/>
      <w:bookmarkEnd w:id="1227"/>
      <w:bookmarkEnd w:id="1228"/>
      <w:bookmarkEnd w:id="1229"/>
      <w:bookmarkEnd w:id="1230"/>
      <w:bookmarkEnd w:id="1231"/>
      <w:bookmarkEnd w:id="1232"/>
      <w:r w:rsidR="000D70B6" w:rsidRPr="000D70B6">
        <w:rPr>
          <w:szCs w:val="24"/>
        </w:rPr>
        <w:t>Согласия на обработку персональных данных</w:t>
      </w:r>
      <w:bookmarkEnd w:id="1233"/>
      <w:bookmarkEnd w:id="1234"/>
      <w:bookmarkEnd w:id="1235"/>
      <w:bookmarkEnd w:id="1236"/>
      <w:bookmarkEnd w:id="1237"/>
      <w:bookmarkEnd w:id="1238"/>
      <w:bookmarkEnd w:id="1239"/>
      <w:bookmarkEnd w:id="1240"/>
      <w:bookmarkEnd w:id="124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2" w:name="_Toc439252801"/>
      <w:bookmarkStart w:id="1243" w:name="_Toc439323774"/>
      <w:bookmarkStart w:id="1244" w:name="_Toc440361409"/>
      <w:bookmarkStart w:id="1245" w:name="_Toc440376291"/>
      <w:bookmarkStart w:id="1246" w:name="_Toc440382549"/>
      <w:bookmarkStart w:id="1247" w:name="_Toc440447219"/>
      <w:bookmarkStart w:id="1248" w:name="_Toc440620899"/>
      <w:bookmarkStart w:id="1249" w:name="_Toc440631534"/>
      <w:bookmarkStart w:id="1250" w:name="_Toc440875773"/>
      <w:bookmarkStart w:id="1251" w:name="_Toc441131797"/>
      <w:r w:rsidRPr="005A2CAE">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2" w:name="_Ref440272256"/>
      <w:bookmarkStart w:id="1253" w:name="_Ref440272678"/>
      <w:bookmarkStart w:id="1254" w:name="_Ref440274944"/>
      <w:bookmarkStart w:id="1255" w:name="_Toc441131798"/>
      <w:r w:rsidRPr="007A6A39">
        <w:lastRenderedPageBreak/>
        <w:t>Соглашение о неустойке (форма 1</w:t>
      </w:r>
      <w:r w:rsidR="00635719">
        <w:t>4</w:t>
      </w:r>
      <w:r w:rsidRPr="007A6A39">
        <w:t>)</w:t>
      </w:r>
      <w:bookmarkEnd w:id="1252"/>
      <w:bookmarkEnd w:id="1253"/>
      <w:bookmarkEnd w:id="1254"/>
      <w:bookmarkEnd w:id="1255"/>
    </w:p>
    <w:p w:rsidR="007A6A39" w:rsidRPr="007A6A39" w:rsidRDefault="007A6A39" w:rsidP="007A6A39">
      <w:pPr>
        <w:pStyle w:val="3"/>
        <w:rPr>
          <w:szCs w:val="24"/>
        </w:rPr>
      </w:pPr>
      <w:bookmarkStart w:id="1256" w:name="_Toc439170715"/>
      <w:bookmarkStart w:id="1257" w:name="_Toc439172817"/>
      <w:bookmarkStart w:id="1258" w:name="_Toc439173259"/>
      <w:bookmarkStart w:id="1259" w:name="_Toc439238255"/>
      <w:bookmarkStart w:id="1260" w:name="_Toc439252803"/>
      <w:bookmarkStart w:id="1261" w:name="_Toc439323776"/>
      <w:bookmarkStart w:id="1262" w:name="_Toc440361411"/>
      <w:bookmarkStart w:id="1263" w:name="_Toc440376293"/>
      <w:bookmarkStart w:id="1264" w:name="_Toc440382551"/>
      <w:bookmarkStart w:id="1265" w:name="_Toc440447221"/>
      <w:bookmarkStart w:id="1266" w:name="_Toc440620901"/>
      <w:bookmarkStart w:id="1267" w:name="_Toc440631536"/>
      <w:bookmarkStart w:id="1268" w:name="_Toc440875775"/>
      <w:bookmarkStart w:id="1269" w:name="_Toc441131799"/>
      <w:r w:rsidRPr="007A6A39">
        <w:rPr>
          <w:szCs w:val="24"/>
        </w:rPr>
        <w:t>Форма соглашени</w:t>
      </w:r>
      <w:r w:rsidR="00E47073">
        <w:rPr>
          <w:szCs w:val="24"/>
        </w:rPr>
        <w:t>я</w:t>
      </w:r>
      <w:r w:rsidRPr="007A6A39">
        <w:rPr>
          <w:szCs w:val="24"/>
        </w:rPr>
        <w:t xml:space="preserve"> о неустойке</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27702">
        <w:rPr>
          <w:vertAlign w:val="subscript"/>
        </w:rPr>
        <w:fldChar w:fldCharType="begin"/>
      </w:r>
      <w:r>
        <w:rPr>
          <w:vertAlign w:val="subscript"/>
        </w:rPr>
        <w:instrText xml:space="preserve"> REF _Ref440275279 \r \h </w:instrText>
      </w:r>
      <w:r w:rsidR="00327702">
        <w:rPr>
          <w:vertAlign w:val="subscript"/>
        </w:rPr>
      </w:r>
      <w:r w:rsidR="00327702">
        <w:rPr>
          <w:vertAlign w:val="subscript"/>
        </w:rPr>
        <w:fldChar w:fldCharType="separate"/>
      </w:r>
      <w:r w:rsidR="0070782E">
        <w:rPr>
          <w:vertAlign w:val="subscript"/>
        </w:rPr>
        <w:t>1.1.4</w:t>
      </w:r>
      <w:r w:rsidR="00327702">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27702">
        <w:rPr>
          <w:vertAlign w:val="subscript"/>
        </w:rPr>
        <w:fldChar w:fldCharType="begin"/>
      </w:r>
      <w:r>
        <w:rPr>
          <w:vertAlign w:val="subscript"/>
        </w:rPr>
        <w:instrText xml:space="preserve"> REF _Ref440275279 \r \h </w:instrText>
      </w:r>
      <w:r w:rsidR="00327702">
        <w:rPr>
          <w:vertAlign w:val="subscript"/>
        </w:rPr>
      </w:r>
      <w:r w:rsidR="00327702">
        <w:rPr>
          <w:vertAlign w:val="subscript"/>
        </w:rPr>
        <w:fldChar w:fldCharType="separate"/>
      </w:r>
      <w:r w:rsidR="0070782E">
        <w:rPr>
          <w:vertAlign w:val="subscript"/>
        </w:rPr>
        <w:t>1.1.4</w:t>
      </w:r>
      <w:r w:rsidR="0032770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lastRenderedPageBreak/>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0" w:name="_Toc439170716"/>
      <w:bookmarkStart w:id="1271" w:name="_Toc439172818"/>
      <w:bookmarkStart w:id="1272" w:name="_Toc439173260"/>
      <w:bookmarkStart w:id="1273" w:name="_Toc439238256"/>
      <w:bookmarkStart w:id="1274" w:name="_Toc439252804"/>
      <w:bookmarkStart w:id="1275" w:name="_Toc439323777"/>
      <w:bookmarkStart w:id="1276" w:name="_Toc440361412"/>
      <w:bookmarkStart w:id="1277" w:name="_Toc440376294"/>
      <w:bookmarkStart w:id="1278" w:name="_Toc440382552"/>
      <w:bookmarkStart w:id="1279" w:name="_Toc440447222"/>
      <w:bookmarkStart w:id="1280" w:name="_Toc440620902"/>
      <w:bookmarkStart w:id="1281" w:name="_Toc440631537"/>
      <w:bookmarkStart w:id="1282" w:name="_Toc440875776"/>
      <w:bookmarkStart w:id="1283" w:name="_Toc441131800"/>
      <w:r w:rsidRPr="007857E5">
        <w:rPr>
          <w:szCs w:val="24"/>
        </w:rPr>
        <w:lastRenderedPageBreak/>
        <w:t>Инструкции по заполнению</w:t>
      </w:r>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4" w:name="_Ref440272274"/>
      <w:bookmarkStart w:id="1285" w:name="_Ref440274756"/>
      <w:bookmarkStart w:id="1286"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4"/>
      <w:bookmarkEnd w:id="1285"/>
      <w:bookmarkEnd w:id="1286"/>
    </w:p>
    <w:p w:rsidR="007857E5" w:rsidRPr="00E47073" w:rsidRDefault="007857E5" w:rsidP="007857E5">
      <w:pPr>
        <w:pStyle w:val="3"/>
        <w:rPr>
          <w:szCs w:val="24"/>
        </w:rPr>
      </w:pPr>
      <w:bookmarkStart w:id="1287" w:name="_Toc439170718"/>
      <w:bookmarkStart w:id="1288" w:name="_Toc439172820"/>
      <w:bookmarkStart w:id="1289" w:name="_Toc439173262"/>
      <w:bookmarkStart w:id="1290" w:name="_Toc439238258"/>
      <w:bookmarkStart w:id="1291" w:name="_Toc439252806"/>
      <w:bookmarkStart w:id="1292" w:name="_Toc439323779"/>
      <w:bookmarkStart w:id="1293" w:name="_Toc440361414"/>
      <w:bookmarkStart w:id="1294" w:name="_Toc440376296"/>
      <w:bookmarkStart w:id="1295" w:name="_Toc440382554"/>
      <w:bookmarkStart w:id="1296" w:name="_Toc440447224"/>
      <w:bookmarkStart w:id="1297" w:name="_Toc440620904"/>
      <w:bookmarkStart w:id="1298" w:name="_Toc440631539"/>
      <w:bookmarkStart w:id="1299" w:name="_Toc440875778"/>
      <w:bookmarkStart w:id="1300" w:name="_Toc441131802"/>
      <w:r w:rsidRPr="00E47073">
        <w:rPr>
          <w:szCs w:val="24"/>
        </w:rPr>
        <w:t xml:space="preserve">Форма </w:t>
      </w:r>
      <w:bookmarkEnd w:id="1287"/>
      <w:r w:rsidR="00E47073" w:rsidRPr="00E47073">
        <w:rPr>
          <w:szCs w:val="24"/>
        </w:rPr>
        <w:t>согласия Участника налоговым органам на разглашение сведений, составляющих налоговую тайну</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1" w:name="_Toc300142269"/>
      <w:bookmarkStart w:id="1302" w:name="_Toc309735391"/>
      <w:bookmarkStart w:id="130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1"/>
      <w:r w:rsidRPr="007857E5">
        <w:rPr>
          <w:b/>
          <w:bCs w:val="0"/>
          <w:snapToGrid w:val="0"/>
          <w:sz w:val="24"/>
          <w:szCs w:val="24"/>
        </w:rPr>
        <w:t xml:space="preserve"> </w:t>
      </w:r>
      <w:bookmarkEnd w:id="1302"/>
      <w:bookmarkEnd w:id="130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4" w:name="_Toc439170719"/>
      <w:bookmarkStart w:id="1305" w:name="_Toc439172821"/>
      <w:bookmarkStart w:id="1306" w:name="_Toc439173263"/>
      <w:bookmarkStart w:id="1307" w:name="_Toc439238259"/>
      <w:bookmarkStart w:id="1308" w:name="_Toc439252807"/>
      <w:bookmarkStart w:id="1309" w:name="_Toc439323780"/>
      <w:bookmarkStart w:id="1310" w:name="_Toc440361415"/>
      <w:bookmarkStart w:id="1311" w:name="_Toc440376297"/>
      <w:bookmarkStart w:id="1312" w:name="_Toc440382555"/>
      <w:bookmarkStart w:id="1313" w:name="_Toc440447225"/>
      <w:bookmarkStart w:id="1314" w:name="_Toc440620905"/>
      <w:bookmarkStart w:id="1315" w:name="_Toc440631540"/>
      <w:bookmarkStart w:id="1316" w:name="_Toc440875779"/>
      <w:bookmarkStart w:id="1317" w:name="_Toc441131803"/>
      <w:r w:rsidRPr="007857E5">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7"/>
          <w:headerReference w:type="default" r:id="rId48"/>
          <w:footerReference w:type="even" r:id="rId49"/>
          <w:headerReference w:type="first" r:id="rId50"/>
          <w:footerReference w:type="first" r:id="rId5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8" w:name="_Ref93268095"/>
      <w:bookmarkStart w:id="1319" w:name="_Ref93268099"/>
      <w:bookmarkStart w:id="1320" w:name="_Toc98253958"/>
      <w:bookmarkStart w:id="1321" w:name="_Toc165173884"/>
      <w:bookmarkStart w:id="1322" w:name="_Toc423423678"/>
      <w:bookmarkStart w:id="1323" w:name="_Ref440272510"/>
      <w:bookmarkStart w:id="1324" w:name="_Ref440274961"/>
      <w:bookmarkStart w:id="1325" w:name="_Ref90381141"/>
      <w:bookmarkStart w:id="1326" w:name="_Toc90385121"/>
      <w:bookmarkStart w:id="1327" w:name="_Toc98253952"/>
      <w:bookmarkStart w:id="1328" w:name="_Toc165173878"/>
      <w:bookmarkStart w:id="1329" w:name="_Toc423427449"/>
      <w:bookmarkStart w:id="1330"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1" w:name="_Toc90385125"/>
      <w:bookmarkStart w:id="1332" w:name="_Toc439170705"/>
      <w:bookmarkStart w:id="1333" w:name="_Toc439172807"/>
      <w:bookmarkStart w:id="1334" w:name="_Toc439173268"/>
      <w:bookmarkStart w:id="1335" w:name="_Toc439238264"/>
      <w:bookmarkStart w:id="1336" w:name="_Toc439252812"/>
      <w:bookmarkStart w:id="1337" w:name="_Toc439323785"/>
      <w:bookmarkStart w:id="1338" w:name="_Toc440361420"/>
      <w:bookmarkStart w:id="1339" w:name="_Toc440376302"/>
      <w:bookmarkStart w:id="1340" w:name="_Toc440382560"/>
      <w:bookmarkStart w:id="1341" w:name="_Toc440447230"/>
      <w:bookmarkStart w:id="1342" w:name="_Toc440620910"/>
      <w:bookmarkStart w:id="1343" w:name="_Toc440631545"/>
      <w:bookmarkStart w:id="1344" w:name="_Toc440875781"/>
      <w:bookmarkStart w:id="1345" w:name="_Toc441131805"/>
      <w:r w:rsidRPr="00D904EF">
        <w:rPr>
          <w:szCs w:val="24"/>
        </w:rPr>
        <w:t xml:space="preserve">Форма </w:t>
      </w:r>
      <w:bookmarkEnd w:id="1331"/>
      <w:bookmarkEnd w:id="1332"/>
      <w:bookmarkEnd w:id="1333"/>
      <w:bookmarkEnd w:id="1334"/>
      <w:bookmarkEnd w:id="1335"/>
      <w:bookmarkEnd w:id="1336"/>
      <w:bookmarkEnd w:id="1337"/>
      <w:bookmarkEnd w:id="1338"/>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9"/>
      <w:bookmarkEnd w:id="1340"/>
      <w:bookmarkEnd w:id="1341"/>
      <w:r w:rsidR="00D35266">
        <w:rPr>
          <w:szCs w:val="24"/>
        </w:rPr>
        <w:t>субподрядчиками</w:t>
      </w:r>
      <w:bookmarkEnd w:id="1342"/>
      <w:bookmarkEnd w:id="1343"/>
      <w:bookmarkEnd w:id="1344"/>
      <w:bookmarkEnd w:id="134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6" w:name="_Toc90385126"/>
      <w:bookmarkStart w:id="1347" w:name="_Toc98253959"/>
      <w:bookmarkStart w:id="1348" w:name="_Toc157248211"/>
      <w:bookmarkStart w:id="1349" w:name="_Toc157496580"/>
      <w:bookmarkStart w:id="1350" w:name="_Toc158206119"/>
      <w:bookmarkStart w:id="1351" w:name="_Toc164057804"/>
      <w:bookmarkStart w:id="1352" w:name="_Toc164137154"/>
      <w:bookmarkStart w:id="1353" w:name="_Toc164161314"/>
      <w:bookmarkStart w:id="1354" w:name="_Toc165173885"/>
      <w:r>
        <w:rPr>
          <w:b/>
          <w:szCs w:val="24"/>
        </w:rPr>
        <w:br w:type="page"/>
      </w:r>
    </w:p>
    <w:p w:rsidR="00635719" w:rsidRPr="00D904EF" w:rsidRDefault="00635719" w:rsidP="00635719">
      <w:pPr>
        <w:pStyle w:val="3"/>
        <w:rPr>
          <w:szCs w:val="24"/>
        </w:rPr>
      </w:pPr>
      <w:bookmarkStart w:id="1355" w:name="_Toc439170706"/>
      <w:bookmarkStart w:id="1356" w:name="_Toc439172808"/>
      <w:bookmarkStart w:id="1357" w:name="_Toc439173269"/>
      <w:bookmarkStart w:id="1358" w:name="_Toc439238265"/>
      <w:bookmarkStart w:id="1359" w:name="_Toc439252813"/>
      <w:bookmarkStart w:id="1360" w:name="_Toc439323786"/>
      <w:bookmarkStart w:id="1361" w:name="_Toc440361421"/>
      <w:bookmarkStart w:id="1362" w:name="_Toc440376303"/>
      <w:bookmarkStart w:id="1363" w:name="_Toc440382561"/>
      <w:bookmarkStart w:id="1364" w:name="_Toc440447231"/>
      <w:bookmarkStart w:id="1365" w:name="_Toc440620911"/>
      <w:bookmarkStart w:id="1366" w:name="_Toc440631546"/>
      <w:bookmarkStart w:id="1367" w:name="_Toc440875782"/>
      <w:bookmarkStart w:id="1368" w:name="_Toc441131806"/>
      <w:r w:rsidRPr="00D904EF">
        <w:rPr>
          <w:szCs w:val="24"/>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327702">
        <w:rPr>
          <w:sz w:val="24"/>
          <w:szCs w:val="24"/>
        </w:rPr>
        <w:fldChar w:fldCharType="begin"/>
      </w:r>
      <w:r w:rsidR="00C718E2">
        <w:rPr>
          <w:sz w:val="24"/>
          <w:szCs w:val="24"/>
        </w:rPr>
        <w:instrText xml:space="preserve"> REF _Ref440271628 \r \h </w:instrText>
      </w:r>
      <w:r w:rsidR="00327702">
        <w:rPr>
          <w:sz w:val="24"/>
          <w:szCs w:val="24"/>
        </w:rPr>
      </w:r>
      <w:r w:rsidR="00327702">
        <w:rPr>
          <w:sz w:val="24"/>
          <w:szCs w:val="24"/>
        </w:rPr>
        <w:fldChar w:fldCharType="separate"/>
      </w:r>
      <w:r w:rsidR="0070782E">
        <w:rPr>
          <w:sz w:val="24"/>
          <w:szCs w:val="24"/>
        </w:rPr>
        <w:t>3.3.9</w:t>
      </w:r>
      <w:r w:rsidR="0032770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27702">
        <w:rPr>
          <w:sz w:val="24"/>
          <w:szCs w:val="24"/>
        </w:rPr>
        <w:fldChar w:fldCharType="begin"/>
      </w:r>
      <w:r w:rsidR="00D90031">
        <w:rPr>
          <w:sz w:val="24"/>
          <w:szCs w:val="24"/>
        </w:rPr>
        <w:instrText xml:space="preserve"> REF _Ref440274337 \r \h </w:instrText>
      </w:r>
      <w:r w:rsidR="00327702">
        <w:rPr>
          <w:sz w:val="24"/>
          <w:szCs w:val="24"/>
        </w:rPr>
      </w:r>
      <w:r w:rsidR="00327702">
        <w:rPr>
          <w:sz w:val="24"/>
          <w:szCs w:val="24"/>
        </w:rPr>
        <w:fldChar w:fldCharType="separate"/>
      </w:r>
      <w:r w:rsidR="0070782E">
        <w:rPr>
          <w:sz w:val="24"/>
          <w:szCs w:val="24"/>
        </w:rPr>
        <w:t>5.2</w:t>
      </w:r>
      <w:r w:rsidR="0032770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327702">
        <w:rPr>
          <w:sz w:val="24"/>
          <w:szCs w:val="24"/>
        </w:rPr>
        <w:fldChar w:fldCharType="begin"/>
      </w:r>
      <w:r w:rsidR="00D90031">
        <w:rPr>
          <w:sz w:val="24"/>
          <w:szCs w:val="24"/>
        </w:rPr>
        <w:instrText xml:space="preserve"> REF _Ref440274366 \r \h </w:instrText>
      </w:r>
      <w:r w:rsidR="00327702">
        <w:rPr>
          <w:sz w:val="24"/>
          <w:szCs w:val="24"/>
        </w:rPr>
      </w:r>
      <w:r w:rsidR="00327702">
        <w:rPr>
          <w:sz w:val="24"/>
          <w:szCs w:val="24"/>
        </w:rPr>
        <w:fldChar w:fldCharType="separate"/>
      </w:r>
      <w:r w:rsidR="0070782E">
        <w:rPr>
          <w:sz w:val="24"/>
          <w:szCs w:val="24"/>
        </w:rPr>
        <w:t>5.4</w:t>
      </w:r>
      <w:r w:rsidR="0032770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9" w:name="_Ref440376324"/>
      <w:bookmarkStart w:id="1370" w:name="_Ref440376401"/>
      <w:bookmarkStart w:id="1371"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9"/>
      <w:bookmarkEnd w:id="1370"/>
      <w:bookmarkEnd w:id="137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2" w:name="_Toc440376305"/>
      <w:bookmarkStart w:id="1373" w:name="_Toc440382563"/>
      <w:bookmarkStart w:id="1374" w:name="_Toc440447233"/>
      <w:bookmarkStart w:id="1375" w:name="_Toc440620913"/>
      <w:bookmarkStart w:id="1376" w:name="_Toc440631548"/>
      <w:bookmarkStart w:id="1377" w:name="_Toc440875784"/>
      <w:bookmarkStart w:id="1378"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2"/>
      <w:bookmarkEnd w:id="1373"/>
      <w:bookmarkEnd w:id="1374"/>
      <w:bookmarkEnd w:id="1375"/>
      <w:bookmarkEnd w:id="1376"/>
      <w:bookmarkEnd w:id="1377"/>
      <w:bookmarkEnd w:id="137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9" w:name="_Toc440376306"/>
      <w:bookmarkStart w:id="1380" w:name="_Toc440382564"/>
      <w:bookmarkStart w:id="1381" w:name="_Toc440447234"/>
      <w:bookmarkStart w:id="1382" w:name="_Toc440620914"/>
      <w:bookmarkStart w:id="1383" w:name="_Toc440631549"/>
      <w:bookmarkStart w:id="1384" w:name="_Toc440875785"/>
      <w:bookmarkStart w:id="1385" w:name="_Toc441131809"/>
      <w:r w:rsidRPr="00D904EF">
        <w:rPr>
          <w:szCs w:val="24"/>
        </w:rPr>
        <w:lastRenderedPageBreak/>
        <w:t>Инструкции по заполнению</w:t>
      </w:r>
      <w:bookmarkEnd w:id="1379"/>
      <w:bookmarkEnd w:id="1380"/>
      <w:bookmarkEnd w:id="1381"/>
      <w:bookmarkEnd w:id="1382"/>
      <w:bookmarkEnd w:id="1383"/>
      <w:bookmarkEnd w:id="1384"/>
      <w:bookmarkEnd w:id="138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27702">
        <w:rPr>
          <w:sz w:val="24"/>
          <w:szCs w:val="24"/>
        </w:rPr>
        <w:fldChar w:fldCharType="begin"/>
      </w:r>
      <w:r w:rsidR="00EA17A9">
        <w:rPr>
          <w:sz w:val="24"/>
          <w:szCs w:val="24"/>
        </w:rPr>
        <w:instrText xml:space="preserve"> REF _Ref440876703 \r \h </w:instrText>
      </w:r>
      <w:r w:rsidR="00327702">
        <w:rPr>
          <w:sz w:val="24"/>
          <w:szCs w:val="24"/>
        </w:rPr>
      </w:r>
      <w:r w:rsidR="00327702">
        <w:rPr>
          <w:sz w:val="24"/>
          <w:szCs w:val="24"/>
        </w:rPr>
        <w:fldChar w:fldCharType="separate"/>
      </w:r>
      <w:r w:rsidR="0070782E">
        <w:rPr>
          <w:sz w:val="24"/>
          <w:szCs w:val="24"/>
        </w:rPr>
        <w:t>3.3.10</w:t>
      </w:r>
      <w:r w:rsidR="0032770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27702">
        <w:rPr>
          <w:sz w:val="24"/>
          <w:szCs w:val="24"/>
        </w:rPr>
        <w:fldChar w:fldCharType="begin"/>
      </w:r>
      <w:r>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327702">
        <w:rPr>
          <w:sz w:val="24"/>
          <w:szCs w:val="24"/>
        </w:rPr>
        <w:fldChar w:fldCharType="begin"/>
      </w:r>
      <w:r w:rsidR="00CA1534">
        <w:rPr>
          <w:sz w:val="24"/>
          <w:szCs w:val="24"/>
        </w:rPr>
        <w:instrText xml:space="preserve"> REF _Ref440274337 \r \h </w:instrText>
      </w:r>
      <w:r w:rsidR="00327702">
        <w:rPr>
          <w:sz w:val="24"/>
          <w:szCs w:val="24"/>
        </w:rPr>
      </w:r>
      <w:r w:rsidR="00327702">
        <w:rPr>
          <w:sz w:val="24"/>
          <w:szCs w:val="24"/>
        </w:rPr>
        <w:fldChar w:fldCharType="separate"/>
      </w:r>
      <w:r w:rsidR="0070782E">
        <w:rPr>
          <w:sz w:val="24"/>
          <w:szCs w:val="24"/>
        </w:rPr>
        <w:t>5.2</w:t>
      </w:r>
      <w:r w:rsidR="0032770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327702">
        <w:rPr>
          <w:sz w:val="24"/>
          <w:szCs w:val="24"/>
        </w:rPr>
        <w:fldChar w:fldCharType="begin"/>
      </w:r>
      <w:r w:rsidR="00CA1534">
        <w:rPr>
          <w:sz w:val="24"/>
          <w:szCs w:val="24"/>
        </w:rPr>
        <w:instrText xml:space="preserve"> REF _Ref440274366 \r \h </w:instrText>
      </w:r>
      <w:r w:rsidR="00327702">
        <w:rPr>
          <w:sz w:val="24"/>
          <w:szCs w:val="24"/>
        </w:rPr>
      </w:r>
      <w:r w:rsidR="00327702">
        <w:rPr>
          <w:sz w:val="24"/>
          <w:szCs w:val="24"/>
        </w:rPr>
        <w:fldChar w:fldCharType="separate"/>
      </w:r>
      <w:r w:rsidR="0070782E">
        <w:rPr>
          <w:sz w:val="24"/>
          <w:szCs w:val="24"/>
        </w:rPr>
        <w:t>5.4</w:t>
      </w:r>
      <w:r w:rsidR="00327702">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6" w:name="_Toc426108836"/>
      <w:bookmarkStart w:id="1387" w:name="_Ref441574460"/>
      <w:bookmarkStart w:id="1388" w:name="_Ref441574649"/>
      <w:bookmarkStart w:id="1389" w:name="_Toc441575251"/>
      <w:bookmarkStart w:id="1390" w:name="_Ref442187883"/>
      <w:r w:rsidRPr="00CC5A3A">
        <w:lastRenderedPageBreak/>
        <w:t>Расписка  сдачи-приемки соглашения о неустойке (форма 1</w:t>
      </w:r>
      <w:r>
        <w:t>8</w:t>
      </w:r>
      <w:r w:rsidRPr="00CC5A3A">
        <w:t>)</w:t>
      </w:r>
      <w:bookmarkEnd w:id="1386"/>
      <w:bookmarkEnd w:id="1387"/>
      <w:bookmarkEnd w:id="1388"/>
      <w:bookmarkEnd w:id="1389"/>
      <w:bookmarkEnd w:id="1390"/>
    </w:p>
    <w:p w:rsidR="00F21407" w:rsidRPr="00CC5A3A" w:rsidRDefault="00F21407" w:rsidP="00F21407">
      <w:pPr>
        <w:pStyle w:val="3"/>
        <w:rPr>
          <w:szCs w:val="24"/>
        </w:rPr>
      </w:pPr>
      <w:bookmarkStart w:id="1391" w:name="_Toc426108837"/>
      <w:bookmarkStart w:id="1392" w:name="_Ref441574456"/>
      <w:bookmarkStart w:id="1393" w:name="_Toc441575252"/>
      <w:r w:rsidRPr="00CC5A3A">
        <w:rPr>
          <w:szCs w:val="24"/>
        </w:rPr>
        <w:t xml:space="preserve">Форма Расписки  сдачи-приемки </w:t>
      </w:r>
      <w:bookmarkEnd w:id="1391"/>
      <w:r w:rsidRPr="00CC5A3A">
        <w:rPr>
          <w:szCs w:val="24"/>
        </w:rPr>
        <w:t>соглашения о неустойке</w:t>
      </w:r>
      <w:bookmarkEnd w:id="1392"/>
      <w:bookmarkEnd w:id="1393"/>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523966">
        <w:tc>
          <w:tcPr>
            <w:tcW w:w="14863" w:type="dxa"/>
            <w:gridSpan w:val="7"/>
            <w:shd w:val="clear" w:color="auto" w:fill="auto"/>
          </w:tcPr>
          <w:p w:rsidR="00F21407" w:rsidRPr="00047DE1" w:rsidRDefault="00F21407" w:rsidP="00523966">
            <w:pPr>
              <w:pStyle w:val="afd"/>
              <w:rPr>
                <w:sz w:val="24"/>
                <w:szCs w:val="24"/>
              </w:rPr>
            </w:pPr>
            <w:r w:rsidRPr="00047DE1">
              <w:rPr>
                <w:b/>
                <w:sz w:val="24"/>
                <w:szCs w:val="24"/>
              </w:rPr>
              <w:t>ПОЛУЧЕНИЕ</w:t>
            </w:r>
            <w:r w:rsidRPr="00047DE1">
              <w:rPr>
                <w:sz w:val="24"/>
                <w:szCs w:val="24"/>
              </w:rPr>
              <w:t>:</w:t>
            </w:r>
          </w:p>
        </w:tc>
      </w:tr>
      <w:tr w:rsidR="00F21407" w:rsidRPr="00047DE1" w:rsidTr="00523966">
        <w:tc>
          <w:tcPr>
            <w:tcW w:w="2262" w:type="dxa"/>
            <w:shd w:val="clear" w:color="auto" w:fill="auto"/>
          </w:tcPr>
          <w:p w:rsidR="00F21407" w:rsidRPr="00047DE1" w:rsidRDefault="00F21407" w:rsidP="00523966">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523966">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523966">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523966">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523966">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523966">
            <w:pPr>
              <w:pStyle w:val="afd"/>
              <w:ind w:right="86"/>
              <w:rPr>
                <w:sz w:val="24"/>
                <w:szCs w:val="24"/>
              </w:rPr>
            </w:pPr>
            <w:r w:rsidRPr="00047DE1">
              <w:rPr>
                <w:sz w:val="24"/>
                <w:szCs w:val="24"/>
              </w:rPr>
              <w:t>Сдал</w:t>
            </w:r>
          </w:p>
          <w:p w:rsidR="00F21407" w:rsidRPr="00047DE1" w:rsidRDefault="00F21407" w:rsidP="00523966">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523966">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523966">
            <w:pPr>
              <w:pStyle w:val="afd"/>
              <w:ind w:right="86"/>
              <w:rPr>
                <w:sz w:val="24"/>
                <w:szCs w:val="24"/>
              </w:rPr>
            </w:pPr>
            <w:r w:rsidRPr="00047DE1">
              <w:rPr>
                <w:sz w:val="24"/>
                <w:szCs w:val="24"/>
              </w:rPr>
              <w:t>Получил</w:t>
            </w:r>
          </w:p>
          <w:p w:rsidR="00F21407" w:rsidRPr="00047DE1" w:rsidRDefault="00F21407" w:rsidP="00523966">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523966">
            <w:pPr>
              <w:pStyle w:val="afd"/>
              <w:ind w:right="86"/>
              <w:rPr>
                <w:sz w:val="24"/>
                <w:szCs w:val="24"/>
              </w:rPr>
            </w:pPr>
            <w:r w:rsidRPr="00047DE1">
              <w:rPr>
                <w:sz w:val="24"/>
                <w:szCs w:val="24"/>
              </w:rPr>
              <w:t>ФИО/Подпись</w:t>
            </w:r>
          </w:p>
        </w:tc>
      </w:tr>
      <w:tr w:rsidR="00F21407" w:rsidRPr="00047DE1" w:rsidTr="00523966">
        <w:tc>
          <w:tcPr>
            <w:tcW w:w="2262" w:type="dxa"/>
            <w:shd w:val="clear" w:color="auto" w:fill="auto"/>
          </w:tcPr>
          <w:p w:rsidR="00F21407" w:rsidRPr="00047DE1" w:rsidRDefault="00F21407" w:rsidP="00523966">
            <w:pPr>
              <w:pStyle w:val="afd"/>
              <w:rPr>
                <w:sz w:val="24"/>
                <w:szCs w:val="24"/>
              </w:rPr>
            </w:pPr>
          </w:p>
          <w:p w:rsidR="00F21407" w:rsidRPr="00047DE1" w:rsidRDefault="00F21407" w:rsidP="00523966">
            <w:pPr>
              <w:pStyle w:val="afd"/>
              <w:rPr>
                <w:sz w:val="24"/>
                <w:szCs w:val="24"/>
              </w:rPr>
            </w:pPr>
          </w:p>
        </w:tc>
        <w:tc>
          <w:tcPr>
            <w:tcW w:w="3800" w:type="dxa"/>
            <w:shd w:val="clear" w:color="auto" w:fill="auto"/>
          </w:tcPr>
          <w:p w:rsidR="00F21407" w:rsidRPr="00047DE1" w:rsidRDefault="00F21407" w:rsidP="00523966">
            <w:pPr>
              <w:pStyle w:val="afd"/>
              <w:rPr>
                <w:sz w:val="24"/>
                <w:szCs w:val="24"/>
              </w:rPr>
            </w:pPr>
          </w:p>
        </w:tc>
        <w:tc>
          <w:tcPr>
            <w:tcW w:w="1559" w:type="dxa"/>
            <w:shd w:val="clear" w:color="auto" w:fill="auto"/>
          </w:tcPr>
          <w:p w:rsidR="00F21407" w:rsidRPr="00047DE1" w:rsidRDefault="00F21407" w:rsidP="00523966">
            <w:pPr>
              <w:pStyle w:val="afd"/>
              <w:rPr>
                <w:sz w:val="24"/>
                <w:szCs w:val="24"/>
              </w:rPr>
            </w:pPr>
          </w:p>
        </w:tc>
        <w:tc>
          <w:tcPr>
            <w:tcW w:w="1418" w:type="dxa"/>
            <w:shd w:val="clear" w:color="auto" w:fill="auto"/>
          </w:tcPr>
          <w:p w:rsidR="00F21407" w:rsidRPr="00047DE1" w:rsidRDefault="00F21407" w:rsidP="00523966">
            <w:pPr>
              <w:pStyle w:val="afd"/>
              <w:rPr>
                <w:sz w:val="24"/>
                <w:szCs w:val="24"/>
              </w:rPr>
            </w:pPr>
          </w:p>
        </w:tc>
        <w:tc>
          <w:tcPr>
            <w:tcW w:w="1299" w:type="dxa"/>
            <w:shd w:val="clear" w:color="auto" w:fill="auto"/>
          </w:tcPr>
          <w:p w:rsidR="00F21407" w:rsidRPr="00047DE1" w:rsidRDefault="00F21407" w:rsidP="00523966">
            <w:pPr>
              <w:pStyle w:val="afd"/>
              <w:rPr>
                <w:sz w:val="24"/>
                <w:szCs w:val="24"/>
              </w:rPr>
            </w:pPr>
          </w:p>
        </w:tc>
        <w:tc>
          <w:tcPr>
            <w:tcW w:w="2262" w:type="dxa"/>
            <w:shd w:val="clear" w:color="auto" w:fill="auto"/>
          </w:tcPr>
          <w:p w:rsidR="00F21407" w:rsidRPr="00047DE1" w:rsidRDefault="00F21407" w:rsidP="00523966">
            <w:pPr>
              <w:pStyle w:val="afd"/>
              <w:rPr>
                <w:sz w:val="24"/>
                <w:szCs w:val="24"/>
              </w:rPr>
            </w:pPr>
          </w:p>
        </w:tc>
        <w:tc>
          <w:tcPr>
            <w:tcW w:w="2263" w:type="dxa"/>
            <w:shd w:val="clear" w:color="auto" w:fill="auto"/>
          </w:tcPr>
          <w:p w:rsidR="00F21407" w:rsidRPr="00047DE1" w:rsidRDefault="00F21407" w:rsidP="00523966">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523966">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4" w:name="_Toc426108838"/>
      <w:bookmarkStart w:id="1395" w:name="_Toc441575253"/>
      <w:r w:rsidRPr="00CC5A3A">
        <w:rPr>
          <w:szCs w:val="24"/>
        </w:rPr>
        <w:lastRenderedPageBreak/>
        <w:t>Инструкции по заполнению</w:t>
      </w:r>
      <w:bookmarkEnd w:id="1394"/>
      <w:bookmarkEnd w:id="1395"/>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59B" w:rsidRDefault="0085759B">
      <w:pPr>
        <w:spacing w:line="240" w:lineRule="auto"/>
      </w:pPr>
      <w:r>
        <w:separator/>
      </w:r>
    </w:p>
  </w:endnote>
  <w:endnote w:type="continuationSeparator" w:id="0">
    <w:p w:rsidR="0085759B" w:rsidRDefault="0085759B">
      <w:pPr>
        <w:spacing w:line="240" w:lineRule="auto"/>
      </w:pPr>
      <w:r>
        <w:continuationSeparator/>
      </w:r>
    </w:p>
  </w:endnote>
  <w:endnote w:id="1">
    <w:p w:rsidR="005C2403" w:rsidRDefault="005C2403" w:rsidP="001C36D7">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C2403" w:rsidRDefault="005C240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Pr="005C2403" w:rsidRDefault="005C2403" w:rsidP="00FA0376">
    <w:pPr>
      <w:widowControl w:val="0"/>
      <w:suppressAutoHyphens w:val="0"/>
      <w:autoSpaceDE w:val="0"/>
      <w:autoSpaceDN w:val="0"/>
      <w:adjustRightInd w:val="0"/>
      <w:spacing w:line="240" w:lineRule="auto"/>
      <w:jc w:val="center"/>
      <w:rPr>
        <w:sz w:val="16"/>
        <w:szCs w:val="16"/>
        <w:lang w:eastAsia="ru-RU"/>
      </w:rPr>
    </w:pPr>
    <w:r w:rsidRPr="005C2403">
      <w:rPr>
        <w:sz w:val="16"/>
        <w:szCs w:val="16"/>
        <w:lang w:eastAsia="ru-RU"/>
      </w:rPr>
      <w:t>Стр.</w:t>
    </w:r>
    <w:r w:rsidRPr="005C2403">
      <w:rPr>
        <w:sz w:val="16"/>
        <w:szCs w:val="16"/>
        <w:lang w:eastAsia="ru-RU"/>
      </w:rPr>
      <w:fldChar w:fldCharType="begin"/>
    </w:r>
    <w:r w:rsidRPr="005C2403">
      <w:rPr>
        <w:sz w:val="16"/>
        <w:szCs w:val="16"/>
        <w:lang w:eastAsia="ru-RU"/>
      </w:rPr>
      <w:instrText xml:space="preserve"> PAGE </w:instrText>
    </w:r>
    <w:r w:rsidRPr="005C2403">
      <w:rPr>
        <w:sz w:val="16"/>
        <w:szCs w:val="16"/>
        <w:lang w:eastAsia="ru-RU"/>
      </w:rPr>
      <w:fldChar w:fldCharType="separate"/>
    </w:r>
    <w:r w:rsidR="00E961F5">
      <w:rPr>
        <w:noProof/>
        <w:sz w:val="16"/>
        <w:szCs w:val="16"/>
        <w:lang w:eastAsia="ru-RU"/>
      </w:rPr>
      <w:t>3</w:t>
    </w:r>
    <w:r w:rsidRPr="005C2403">
      <w:rPr>
        <w:sz w:val="16"/>
        <w:szCs w:val="16"/>
        <w:lang w:eastAsia="ru-RU"/>
      </w:rPr>
      <w:fldChar w:fldCharType="end"/>
    </w:r>
  </w:p>
  <w:p w:rsidR="005C2403" w:rsidRPr="00EE0539" w:rsidRDefault="005C2403" w:rsidP="00832D0A">
    <w:pPr>
      <w:pStyle w:val="aff2"/>
      <w:jc w:val="center"/>
      <w:rPr>
        <w:sz w:val="18"/>
        <w:szCs w:val="18"/>
      </w:rPr>
    </w:pPr>
    <w:proofErr w:type="gramStart"/>
    <w:r w:rsidRPr="005C2403">
      <w:rPr>
        <w:sz w:val="18"/>
        <w:szCs w:val="18"/>
      </w:rPr>
      <w:t xml:space="preserve">Открытый запрос предложений на право заключения Договоров на выполнение проектно-изыскательских работ по строительству системы охранно-пожарной сигнализации и системы оповещения и управления эвакуацией людей при пожаре в здании стоянки </w:t>
    </w:r>
    <w:proofErr w:type="spellStart"/>
    <w:r w:rsidRPr="005C2403">
      <w:rPr>
        <w:sz w:val="18"/>
        <w:szCs w:val="18"/>
      </w:rPr>
      <w:t>Бурмакинского</w:t>
    </w:r>
    <w:proofErr w:type="spellEnd"/>
    <w:r w:rsidRPr="005C2403">
      <w:rPr>
        <w:sz w:val="18"/>
        <w:szCs w:val="18"/>
      </w:rPr>
      <w:t xml:space="preserve"> мастерского участка Некрасовского РЭС, на базе Ярославского участка службы механизации и транспорта, на ПС 110/35/10 </w:t>
    </w:r>
    <w:proofErr w:type="spellStart"/>
    <w:r w:rsidRPr="005C2403">
      <w:rPr>
        <w:sz w:val="18"/>
        <w:szCs w:val="18"/>
      </w:rPr>
      <w:t>кВ</w:t>
    </w:r>
    <w:proofErr w:type="spellEnd"/>
    <w:r w:rsidRPr="005C2403">
      <w:rPr>
        <w:sz w:val="18"/>
        <w:szCs w:val="18"/>
      </w:rPr>
      <w:t xml:space="preserve"> «Пречистое», на ПС 36/6 </w:t>
    </w:r>
    <w:proofErr w:type="spellStart"/>
    <w:r w:rsidRPr="005C2403">
      <w:rPr>
        <w:sz w:val="18"/>
        <w:szCs w:val="18"/>
      </w:rPr>
      <w:t>кВ</w:t>
    </w:r>
    <w:proofErr w:type="spellEnd"/>
    <w:r w:rsidRPr="005C2403">
      <w:rPr>
        <w:sz w:val="18"/>
        <w:szCs w:val="18"/>
      </w:rPr>
      <w:t xml:space="preserve"> «Заволжская», на ПС 110/35/10 </w:t>
    </w:r>
    <w:proofErr w:type="spellStart"/>
    <w:r w:rsidRPr="005C2403">
      <w:rPr>
        <w:sz w:val="18"/>
        <w:szCs w:val="18"/>
      </w:rPr>
      <w:t>кВ</w:t>
    </w:r>
    <w:proofErr w:type="spellEnd"/>
    <w:proofErr w:type="gramEnd"/>
    <w:r w:rsidRPr="005C2403">
      <w:rPr>
        <w:sz w:val="18"/>
        <w:szCs w:val="18"/>
      </w:rPr>
      <w:t xml:space="preserve"> «НПЗ», на ПС 110/6 </w:t>
    </w:r>
    <w:proofErr w:type="spellStart"/>
    <w:r w:rsidRPr="005C2403">
      <w:rPr>
        <w:sz w:val="18"/>
        <w:szCs w:val="18"/>
      </w:rPr>
      <w:t>кВ</w:t>
    </w:r>
    <w:proofErr w:type="spellEnd"/>
    <w:r w:rsidRPr="005C2403">
      <w:rPr>
        <w:sz w:val="18"/>
        <w:szCs w:val="18"/>
      </w:rPr>
      <w:t xml:space="preserve"> «Орион», на ПС 110/35/6 </w:t>
    </w:r>
    <w:proofErr w:type="spellStart"/>
    <w:r w:rsidRPr="005C2403">
      <w:rPr>
        <w:sz w:val="18"/>
        <w:szCs w:val="18"/>
      </w:rPr>
      <w:t>кВ</w:t>
    </w:r>
    <w:proofErr w:type="spellEnd"/>
    <w:r w:rsidRPr="005C2403">
      <w:rPr>
        <w:sz w:val="18"/>
        <w:szCs w:val="18"/>
      </w:rPr>
      <w:t xml:space="preserve"> «Павловская», на ПС 110/35/10 </w:t>
    </w:r>
    <w:proofErr w:type="spellStart"/>
    <w:r w:rsidRPr="005C2403">
      <w:rPr>
        <w:sz w:val="18"/>
        <w:szCs w:val="18"/>
      </w:rPr>
      <w:t>кВ</w:t>
    </w:r>
    <w:proofErr w:type="spellEnd"/>
    <w:r w:rsidRPr="005C2403">
      <w:rPr>
        <w:sz w:val="18"/>
        <w:szCs w:val="18"/>
      </w:rPr>
      <w:t xml:space="preserve"> «Константиново», на ПС 110/6 </w:t>
    </w:r>
    <w:proofErr w:type="spellStart"/>
    <w:r w:rsidRPr="005C2403">
      <w:rPr>
        <w:sz w:val="18"/>
        <w:szCs w:val="18"/>
      </w:rPr>
      <w:t>кВ</w:t>
    </w:r>
    <w:proofErr w:type="spellEnd"/>
    <w:r w:rsidRPr="005C2403">
      <w:rPr>
        <w:sz w:val="18"/>
        <w:szCs w:val="18"/>
      </w:rPr>
      <w:t xml:space="preserve"> «Перекоп», на ПС 110/10 </w:t>
    </w:r>
    <w:proofErr w:type="spellStart"/>
    <w:r w:rsidRPr="005C2403">
      <w:rPr>
        <w:sz w:val="18"/>
        <w:szCs w:val="18"/>
      </w:rPr>
      <w:t>кВ</w:t>
    </w:r>
    <w:proofErr w:type="spellEnd"/>
    <w:r w:rsidRPr="005C2403">
      <w:rPr>
        <w:sz w:val="18"/>
        <w:szCs w:val="18"/>
      </w:rPr>
      <w:t xml:space="preserve"> «Дружба», а так же в зданиях исполнительного аппарата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59B" w:rsidRDefault="0085759B">
      <w:pPr>
        <w:spacing w:line="240" w:lineRule="auto"/>
      </w:pPr>
      <w:r>
        <w:separator/>
      </w:r>
    </w:p>
  </w:footnote>
  <w:footnote w:type="continuationSeparator" w:id="0">
    <w:p w:rsidR="0085759B" w:rsidRDefault="0085759B">
      <w:pPr>
        <w:spacing w:line="240" w:lineRule="auto"/>
      </w:pPr>
      <w:r>
        <w:continuationSeparator/>
      </w:r>
    </w:p>
  </w:footnote>
  <w:footnote w:id="1">
    <w:p w:rsidR="005C2403" w:rsidRDefault="005C2403"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Pr="00930031" w:rsidRDefault="005C240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03" w:rsidRDefault="005C240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081A"/>
    <w:rsid w:val="00123C70"/>
    <w:rsid w:val="0012590A"/>
    <w:rsid w:val="001324A1"/>
    <w:rsid w:val="0013328C"/>
    <w:rsid w:val="00134962"/>
    <w:rsid w:val="00135ACB"/>
    <w:rsid w:val="00140353"/>
    <w:rsid w:val="001519E9"/>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1D23"/>
    <w:rsid w:val="001A3C31"/>
    <w:rsid w:val="001A6511"/>
    <w:rsid w:val="001B1DBF"/>
    <w:rsid w:val="001B69CE"/>
    <w:rsid w:val="001C01F9"/>
    <w:rsid w:val="001C325A"/>
    <w:rsid w:val="001C36D7"/>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966"/>
    <w:rsid w:val="00523C23"/>
    <w:rsid w:val="00524B92"/>
    <w:rsid w:val="005335FE"/>
    <w:rsid w:val="00534967"/>
    <w:rsid w:val="00534CB8"/>
    <w:rsid w:val="00534DFA"/>
    <w:rsid w:val="00535237"/>
    <w:rsid w:val="00536E2E"/>
    <w:rsid w:val="005405FC"/>
    <w:rsid w:val="00541FAB"/>
    <w:rsid w:val="00546518"/>
    <w:rsid w:val="00546583"/>
    <w:rsid w:val="00547466"/>
    <w:rsid w:val="0055250E"/>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2403"/>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E7A99"/>
    <w:rsid w:val="007F3FB7"/>
    <w:rsid w:val="007F7125"/>
    <w:rsid w:val="007F76D6"/>
    <w:rsid w:val="0080108A"/>
    <w:rsid w:val="00804801"/>
    <w:rsid w:val="00813F81"/>
    <w:rsid w:val="008247F3"/>
    <w:rsid w:val="00832D0A"/>
    <w:rsid w:val="008357B4"/>
    <w:rsid w:val="008371E6"/>
    <w:rsid w:val="00841A6F"/>
    <w:rsid w:val="00845803"/>
    <w:rsid w:val="00847BAA"/>
    <w:rsid w:val="008507F2"/>
    <w:rsid w:val="008512EB"/>
    <w:rsid w:val="008515B6"/>
    <w:rsid w:val="00855B41"/>
    <w:rsid w:val="00857518"/>
    <w:rsid w:val="0085759B"/>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0840"/>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4CE"/>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2859"/>
    <w:rsid w:val="00B37046"/>
    <w:rsid w:val="00B42DA0"/>
    <w:rsid w:val="00B47890"/>
    <w:rsid w:val="00B51A18"/>
    <w:rsid w:val="00B5307E"/>
    <w:rsid w:val="00B5344A"/>
    <w:rsid w:val="00B56312"/>
    <w:rsid w:val="00B618BA"/>
    <w:rsid w:val="00B659D2"/>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B7BC0"/>
    <w:rsid w:val="00BC11B7"/>
    <w:rsid w:val="00BC2E05"/>
    <w:rsid w:val="00BC3DAC"/>
    <w:rsid w:val="00BC4601"/>
    <w:rsid w:val="00BC614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4CA0"/>
    <w:rsid w:val="00BF60B6"/>
    <w:rsid w:val="00BF7F63"/>
    <w:rsid w:val="00C00B95"/>
    <w:rsid w:val="00C04FF9"/>
    <w:rsid w:val="00C05396"/>
    <w:rsid w:val="00C05EF6"/>
    <w:rsid w:val="00C12145"/>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1F5"/>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lang w:val="x-none" w:eastAsia="x-none"/>
    </w:rPr>
  </w:style>
  <w:style w:type="character" w:customStyle="1" w:styleId="afffffff8">
    <w:name w:val="Текст концевой сноски Знак"/>
    <w:basedOn w:val="a3"/>
    <w:link w:val="afffffff7"/>
    <w:uiPriority w:val="99"/>
    <w:rsid w:val="001C36D7"/>
    <w:rPr>
      <w:lang w:val="x-none" w:eastAsia="x-none"/>
    </w:rPr>
  </w:style>
  <w:style w:type="character" w:styleId="afffffff9">
    <w:name w:val="endnote reference"/>
    <w:basedOn w:val="a3"/>
    <w:uiPriority w:val="99"/>
    <w:rsid w:val="001C36D7"/>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nskov.AY@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46" Type="http://schemas.openxmlformats.org/officeDocument/2006/relationships/hyperlink" Target="consultantplus://offline/ref=86C855FF9931DA9E8282C60C4DADA77D6E3EF003C42A67668DFC4D0EA15A09C79EF59205D5DDAFE5yExCN" TargetMode="External"/><Relationship Id="rId2" Type="http://schemas.openxmlformats.org/officeDocument/2006/relationships/numbering" Target="numbering.xml"/><Relationship Id="rId16" Type="http://schemas.openxmlformats.org/officeDocument/2006/relationships/hyperlink" Target="mailto:Donskov.AY@mrsk-1.ru" TargetMode="Externa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86C855FF9931DA9E8282C60C4DADA77D6E3EF003C42A67668DFC4D0EA15A09C79EF59205D5DDAFE5yEx2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C4656-1EEB-475D-B5E0-9E8E9478A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87</Pages>
  <Words>24204</Words>
  <Characters>137967</Characters>
  <Application>Microsoft Office Word</Application>
  <DocSecurity>0</DocSecurity>
  <Lines>1149</Lines>
  <Paragraphs>323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161848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68</cp:revision>
  <cp:lastPrinted>2015-12-29T14:27:00Z</cp:lastPrinted>
  <dcterms:created xsi:type="dcterms:W3CDTF">2016-01-15T08:52:00Z</dcterms:created>
  <dcterms:modified xsi:type="dcterms:W3CDTF">2016-09-05T06:01:00Z</dcterms:modified>
</cp:coreProperties>
</file>