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E32FC4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32FC4" w:rsidRPr="000D67AD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32FC4" w:rsidRPr="00E32FC4" w:rsidRDefault="00E32FC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32F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32F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32F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2F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32FC4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32F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32FC4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1945149F" wp14:editId="0A34D3A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7320A" w:rsidRPr="004C5D06" w:rsidRDefault="0087320A" w:rsidP="0087320A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87320A" w:rsidRPr="004C5D06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87320A" w:rsidRPr="00ED1247" w:rsidRDefault="0087320A" w:rsidP="0087320A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 w:rsidR="00E32FC4">
        <w:rPr>
          <w:bCs w:val="0"/>
          <w:sz w:val="24"/>
          <w:szCs w:val="24"/>
          <w:lang w:eastAsia="ru-RU"/>
        </w:rPr>
        <w:t>11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октября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87320A" w:rsidRDefault="0087320A" w:rsidP="0087320A">
      <w:pPr>
        <w:ind w:firstLine="0"/>
        <w:jc w:val="left"/>
        <w:rPr>
          <w:sz w:val="24"/>
          <w:szCs w:val="24"/>
        </w:rPr>
      </w:pPr>
    </w:p>
    <w:p w:rsidR="0087320A" w:rsidRPr="00C12FA4" w:rsidRDefault="0087320A" w:rsidP="0087320A">
      <w:pPr>
        <w:ind w:firstLine="0"/>
        <w:jc w:val="left"/>
        <w:rPr>
          <w:sz w:val="24"/>
          <w:szCs w:val="24"/>
        </w:rPr>
      </w:pP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87320A" w:rsidRPr="00ED1247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AC5BEC">
        <w:rPr>
          <w:b/>
          <w:kern w:val="36"/>
          <w:sz w:val="24"/>
          <w:szCs w:val="24"/>
        </w:rPr>
        <w:t>02</w:t>
      </w:r>
      <w:r>
        <w:rPr>
          <w:b/>
          <w:kern w:val="36"/>
          <w:sz w:val="24"/>
          <w:szCs w:val="24"/>
        </w:rPr>
        <w:t>6</w:t>
      </w:r>
      <w:r w:rsidR="00E32FC4">
        <w:rPr>
          <w:b/>
          <w:kern w:val="36"/>
          <w:sz w:val="24"/>
          <w:szCs w:val="24"/>
        </w:rPr>
        <w:t>8</w:t>
      </w:r>
      <w:r w:rsidRPr="00AC5BEC">
        <w:rPr>
          <w:b/>
          <w:kern w:val="36"/>
          <w:sz w:val="24"/>
          <w:szCs w:val="24"/>
        </w:rPr>
        <w:t>-БР-18</w:t>
      </w:r>
    </w:p>
    <w:p w:rsidR="0087320A" w:rsidRPr="004C5D06" w:rsidRDefault="0087320A" w:rsidP="0087320A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 w:rsidR="00E32FC4" w:rsidRPr="00E32FC4">
        <w:rPr>
          <w:b/>
          <w:kern w:val="36"/>
          <w:sz w:val="24"/>
          <w:szCs w:val="24"/>
        </w:rPr>
        <w:t>11</w:t>
      </w:r>
      <w:r w:rsidRPr="0072106E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октября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87320A" w:rsidRPr="001C0DC4">
        <w:rPr>
          <w:b/>
          <w:iCs/>
          <w:sz w:val="24"/>
          <w:szCs w:val="24"/>
        </w:rPr>
        <w:t>договора</w:t>
      </w:r>
      <w:r w:rsidR="0087320A" w:rsidRPr="001C0DC4">
        <w:rPr>
          <w:b/>
          <w:sz w:val="24"/>
          <w:szCs w:val="24"/>
        </w:rPr>
        <w:t xml:space="preserve"> </w:t>
      </w:r>
      <w:r w:rsidR="00E32FC4" w:rsidRPr="00E32FC4">
        <w:rPr>
          <w:b/>
          <w:sz w:val="24"/>
          <w:szCs w:val="24"/>
        </w:rPr>
        <w:t>оказания услуг по техническому осмотру (диагностического контроля)</w:t>
      </w:r>
      <w:r w:rsidR="00E32FC4">
        <w:rPr>
          <w:b/>
          <w:sz w:val="24"/>
          <w:szCs w:val="24"/>
        </w:rPr>
        <w:t xml:space="preserve"> </w:t>
      </w:r>
      <w:r w:rsidR="00E32FC4" w:rsidRPr="00E32FC4">
        <w:rPr>
          <w:b/>
          <w:sz w:val="24"/>
          <w:szCs w:val="24"/>
        </w:rPr>
        <w:t xml:space="preserve">автотранспорта ПАО «МРСК Центра» </w:t>
      </w:r>
      <w:r w:rsidR="00E32FC4">
        <w:rPr>
          <w:b/>
          <w:sz w:val="24"/>
          <w:szCs w:val="24"/>
        </w:rPr>
        <w:t xml:space="preserve">                                                     </w:t>
      </w:r>
      <w:r w:rsidR="00E32FC4" w:rsidRPr="00E32FC4">
        <w:rPr>
          <w:b/>
          <w:sz w:val="24"/>
          <w:szCs w:val="24"/>
        </w:rPr>
        <w:t>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320A" w:rsidRDefault="0087320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320A" w:rsidRDefault="0087320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7320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6F025D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F86C07" w:rsidRDefault="00AD2F1E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86C07">
        <w:rPr>
          <w:noProof/>
        </w:rPr>
        <w:t>1</w:t>
      </w:r>
      <w:r w:rsidR="00F86C07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86C07">
        <w:rPr>
          <w:noProof/>
        </w:rPr>
        <w:t>Общие положения</w:t>
      </w:r>
      <w:r w:rsidR="00F86C07">
        <w:rPr>
          <w:noProof/>
        </w:rPr>
        <w:tab/>
      </w:r>
      <w:r>
        <w:rPr>
          <w:noProof/>
        </w:rPr>
        <w:fldChar w:fldCharType="begin"/>
      </w:r>
      <w:r w:rsidR="00F86C07">
        <w:rPr>
          <w:noProof/>
        </w:rPr>
        <w:instrText xml:space="preserve"> PAGEREF _Toc498590136 \h </w:instrText>
      </w:r>
      <w:r>
        <w:rPr>
          <w:noProof/>
        </w:rPr>
      </w:r>
      <w:r>
        <w:rPr>
          <w:noProof/>
        </w:rPr>
        <w:fldChar w:fldCharType="separate"/>
      </w:r>
      <w:r w:rsidR="00B5515B">
        <w:rPr>
          <w:noProof/>
        </w:rPr>
        <w:t>4</w:t>
      </w:r>
      <w:r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_Toc498590139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18227C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_Toc498590149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_Toc498590158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11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_Toc498590167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14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_Toc498590189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_Toc498590199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38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_Toc498590207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42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18227C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44</w:t>
      </w:r>
      <w:r w:rsidR="00AD2F1E">
        <w:rPr>
          <w:noProof/>
        </w:rPr>
        <w:fldChar w:fldCharType="end"/>
      </w:r>
    </w:p>
    <w:p w:rsidR="00F86C07" w:rsidRDefault="00F86C07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_Toc498590218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45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49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18227C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_Toc498590223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_Toc498590226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_Toc498590229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56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58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18227C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_Toc498590238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62</w:t>
      </w:r>
      <w:r w:rsidR="00AD2F1E">
        <w:rPr>
          <w:noProof/>
        </w:rPr>
        <w:fldChar w:fldCharType="end"/>
      </w:r>
    </w:p>
    <w:p w:rsidR="00F86C07" w:rsidRDefault="00F86C07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_Toc498590240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64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71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73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_Toc498590248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75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79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_Toc498590257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_Toc498590262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87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_Toc498590265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90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_Toc498590268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92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18227C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18227C">
        <w:rPr>
          <w:noProof/>
          <w:color w:val="000000"/>
        </w:rPr>
        <w:t>(форма 17)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_Toc498590271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94</w:t>
      </w:r>
      <w:r w:rsidR="00AD2F1E">
        <w:rPr>
          <w:noProof/>
        </w:rPr>
        <w:fldChar w:fldCharType="end"/>
      </w:r>
    </w:p>
    <w:p w:rsidR="00F86C07" w:rsidRDefault="00F86C07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18227C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18227C">
        <w:rPr>
          <w:noProof/>
          <w:color w:val="000000"/>
        </w:rPr>
        <w:t>(форма 18)</w:t>
      </w:r>
      <w:r>
        <w:rPr>
          <w:noProof/>
        </w:rPr>
        <w:tab/>
      </w:r>
      <w:r w:rsidR="00AD2F1E">
        <w:rPr>
          <w:noProof/>
        </w:rPr>
        <w:fldChar w:fldCharType="begin"/>
      </w:r>
      <w:r>
        <w:rPr>
          <w:noProof/>
        </w:rPr>
        <w:instrText xml:space="preserve"> PAGEREF _Toc498590274 \h </w:instrText>
      </w:r>
      <w:r w:rsidR="00AD2F1E">
        <w:rPr>
          <w:noProof/>
        </w:rPr>
      </w:r>
      <w:r w:rsidR="00AD2F1E">
        <w:rPr>
          <w:noProof/>
        </w:rPr>
        <w:fldChar w:fldCharType="separate"/>
      </w:r>
      <w:r w:rsidR="00B5515B">
        <w:rPr>
          <w:noProof/>
        </w:rPr>
        <w:t>96</w:t>
      </w:r>
      <w:r w:rsidR="00AD2F1E">
        <w:rPr>
          <w:noProof/>
        </w:rPr>
        <w:fldChar w:fldCharType="end"/>
      </w:r>
    </w:p>
    <w:p w:rsidR="00717F60" w:rsidRPr="00E71A48" w:rsidRDefault="00AD2F1E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87320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136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137"/>
      <w:bookmarkEnd w:id="8"/>
      <w:r w:rsidRPr="00E71A48">
        <w:t>Общие сведения о процедуре запроса предложений</w:t>
      </w:r>
      <w:bookmarkEnd w:id="9"/>
    </w:p>
    <w:p w:rsidR="005B75A6" w:rsidRPr="008732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0"/>
      <w:r w:rsidR="0087320A" w:rsidRPr="00382A07">
        <w:rPr>
          <w:iCs/>
          <w:sz w:val="24"/>
          <w:szCs w:val="24"/>
        </w:rPr>
        <w:t>почтовый адрес:</w:t>
      </w:r>
      <w:proofErr w:type="gramEnd"/>
      <w:r w:rsidR="0087320A" w:rsidRPr="00382A07">
        <w:rPr>
          <w:iCs/>
          <w:sz w:val="24"/>
          <w:szCs w:val="24"/>
        </w:rPr>
        <w:t xml:space="preserve"> РФ, 127018, г. Москва, ул. 2-я Ямская, 4, </w:t>
      </w:r>
      <w:r w:rsidR="0087320A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87320A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87320A" w:rsidRPr="00B570BF">
        <w:rPr>
          <w:rStyle w:val="a7"/>
          <w:color w:val="auto"/>
          <w:sz w:val="24"/>
          <w:szCs w:val="24"/>
          <w:u w:val="none"/>
        </w:rPr>
        <w:t>),</w:t>
      </w:r>
      <w:r w:rsidR="0087320A" w:rsidRPr="00B570BF">
        <w:rPr>
          <w:sz w:val="24"/>
          <w:szCs w:val="24"/>
        </w:rPr>
        <w:t xml:space="preserve"> </w:t>
      </w:r>
      <w:r w:rsidR="0087320A" w:rsidRPr="00ED1247">
        <w:rPr>
          <w:iCs/>
          <w:sz w:val="24"/>
          <w:szCs w:val="24"/>
        </w:rPr>
        <w:t>Извещением</w:t>
      </w:r>
      <w:r w:rsidR="0087320A" w:rsidRPr="00ED1247">
        <w:rPr>
          <w:sz w:val="24"/>
          <w:szCs w:val="24"/>
        </w:rPr>
        <w:t xml:space="preserve"> о проведении открытого </w:t>
      </w:r>
      <w:r w:rsidR="0087320A" w:rsidRPr="00ED1247">
        <w:rPr>
          <w:iCs/>
          <w:sz w:val="24"/>
          <w:szCs w:val="24"/>
        </w:rPr>
        <w:t>запроса предложений</w:t>
      </w:r>
      <w:r w:rsidR="0087320A" w:rsidRPr="00ED1247">
        <w:rPr>
          <w:sz w:val="24"/>
          <w:szCs w:val="24"/>
        </w:rPr>
        <w:t xml:space="preserve">, опубликованным </w:t>
      </w:r>
      <w:r w:rsidR="00E32FC4">
        <w:rPr>
          <w:b/>
          <w:sz w:val="24"/>
          <w:szCs w:val="24"/>
        </w:rPr>
        <w:t>«11</w:t>
      </w:r>
      <w:r w:rsidR="0087320A" w:rsidRPr="00AC5BEC">
        <w:rPr>
          <w:b/>
          <w:sz w:val="24"/>
          <w:szCs w:val="24"/>
        </w:rPr>
        <w:t xml:space="preserve">» </w:t>
      </w:r>
      <w:r w:rsidR="0087320A">
        <w:rPr>
          <w:b/>
          <w:sz w:val="24"/>
          <w:szCs w:val="24"/>
        </w:rPr>
        <w:t>ок</w:t>
      </w:r>
      <w:r w:rsidR="0087320A" w:rsidRPr="00AC5BEC">
        <w:rPr>
          <w:b/>
          <w:sz w:val="24"/>
          <w:szCs w:val="24"/>
        </w:rPr>
        <w:t xml:space="preserve">тября 2018 </w:t>
      </w:r>
      <w:r w:rsidR="0087320A" w:rsidRPr="00ED1247">
        <w:rPr>
          <w:b/>
          <w:sz w:val="24"/>
          <w:szCs w:val="24"/>
        </w:rPr>
        <w:t>г.</w:t>
      </w:r>
      <w:r w:rsidR="0087320A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87320A" w:rsidRPr="00ED1247">
          <w:rPr>
            <w:rStyle w:val="a7"/>
            <w:sz w:val="24"/>
            <w:szCs w:val="24"/>
          </w:rPr>
          <w:t>www.zakupki.</w:t>
        </w:r>
        <w:r w:rsidR="0087320A" w:rsidRPr="00ED1247">
          <w:rPr>
            <w:rStyle w:val="a7"/>
            <w:sz w:val="24"/>
            <w:szCs w:val="24"/>
            <w:lang w:val="en-US"/>
          </w:rPr>
          <w:t>gov</w:t>
        </w:r>
        <w:r w:rsidR="0087320A" w:rsidRPr="00ED1247">
          <w:rPr>
            <w:rStyle w:val="a7"/>
            <w:sz w:val="24"/>
            <w:szCs w:val="24"/>
          </w:rPr>
          <w:t>.ru</w:t>
        </w:r>
      </w:hyperlink>
      <w:r w:rsidR="0087320A" w:rsidRPr="00ED1247">
        <w:rPr>
          <w:sz w:val="24"/>
          <w:szCs w:val="24"/>
        </w:rPr>
        <w:t>),</w:t>
      </w:r>
      <w:r w:rsidR="0087320A" w:rsidRPr="00ED1247">
        <w:rPr>
          <w:iCs/>
          <w:sz w:val="24"/>
          <w:szCs w:val="24"/>
        </w:rPr>
        <w:t xml:space="preserve"> </w:t>
      </w:r>
      <w:r w:rsidR="0087320A" w:rsidRPr="00ED1247">
        <w:rPr>
          <w:sz w:val="24"/>
          <w:szCs w:val="24"/>
        </w:rPr>
        <w:t xml:space="preserve">на сайте </w:t>
      </w:r>
      <w:r w:rsidR="0087320A" w:rsidRPr="00ED1247">
        <w:rPr>
          <w:iCs/>
          <w:sz w:val="24"/>
          <w:szCs w:val="24"/>
        </w:rPr>
        <w:t>ПАО «МРСК Центра</w:t>
      </w:r>
      <w:r w:rsidR="0087320A" w:rsidRPr="00B570BF">
        <w:rPr>
          <w:iCs/>
          <w:sz w:val="24"/>
          <w:szCs w:val="24"/>
        </w:rPr>
        <w:t>»</w:t>
      </w:r>
      <w:r w:rsidR="0087320A" w:rsidRPr="00B570BF">
        <w:rPr>
          <w:sz w:val="24"/>
          <w:szCs w:val="24"/>
        </w:rPr>
        <w:t xml:space="preserve"> (</w:t>
      </w:r>
      <w:hyperlink r:id="rId20" w:history="1">
        <w:r w:rsidR="0087320A" w:rsidRPr="00B570BF">
          <w:rPr>
            <w:rStyle w:val="a7"/>
            <w:sz w:val="24"/>
            <w:szCs w:val="24"/>
          </w:rPr>
          <w:t>www.mrsk-1.ru</w:t>
        </w:r>
      </w:hyperlink>
      <w:r w:rsidR="0087320A" w:rsidRPr="00B570BF">
        <w:rPr>
          <w:sz w:val="24"/>
          <w:szCs w:val="24"/>
        </w:rPr>
        <w:t xml:space="preserve">), на сайте ЭТП, указанном в п. </w:t>
      </w:r>
      <w:r w:rsidR="0087320A" w:rsidRPr="00B570BF">
        <w:rPr>
          <w:sz w:val="24"/>
          <w:szCs w:val="24"/>
        </w:rPr>
        <w:fldChar w:fldCharType="begin"/>
      </w:r>
      <w:r w:rsidR="0087320A" w:rsidRPr="00B570BF">
        <w:rPr>
          <w:sz w:val="24"/>
          <w:szCs w:val="24"/>
        </w:rPr>
        <w:instrText xml:space="preserve"> REF _Ref440269836 \r \h  \* MERGEFORMAT </w:instrText>
      </w:r>
      <w:r w:rsidR="0087320A" w:rsidRPr="00B570BF">
        <w:rPr>
          <w:sz w:val="24"/>
          <w:szCs w:val="24"/>
        </w:rPr>
      </w:r>
      <w:r w:rsidR="0087320A" w:rsidRPr="00B570BF">
        <w:rPr>
          <w:sz w:val="24"/>
          <w:szCs w:val="24"/>
        </w:rPr>
        <w:fldChar w:fldCharType="separate"/>
      </w:r>
      <w:r w:rsidR="0087320A" w:rsidRPr="00B570BF">
        <w:rPr>
          <w:sz w:val="24"/>
          <w:szCs w:val="24"/>
        </w:rPr>
        <w:t>1.1.2</w:t>
      </w:r>
      <w:r w:rsidR="0087320A" w:rsidRPr="00B570BF">
        <w:rPr>
          <w:sz w:val="24"/>
          <w:szCs w:val="24"/>
        </w:rPr>
        <w:fldChar w:fldCharType="end"/>
      </w:r>
      <w:r w:rsidR="0087320A" w:rsidRPr="00B570BF">
        <w:rPr>
          <w:sz w:val="24"/>
          <w:szCs w:val="24"/>
        </w:rPr>
        <w:t xml:space="preserve"> настоящей Документации,</w:t>
      </w:r>
      <w:r w:rsidR="0087320A" w:rsidRPr="00B570BF">
        <w:rPr>
          <w:iCs/>
          <w:sz w:val="24"/>
          <w:szCs w:val="24"/>
        </w:rPr>
        <w:t xml:space="preserve"> приг</w:t>
      </w:r>
      <w:r w:rsidR="0087320A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87320A">
        <w:rPr>
          <w:sz w:val="24"/>
          <w:szCs w:val="24"/>
        </w:rPr>
        <w:t xml:space="preserve">предпринимателей), </w:t>
      </w:r>
      <w:r w:rsidR="0087320A" w:rsidRPr="0087320A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87320A" w:rsidRPr="0087320A">
        <w:rPr>
          <w:sz w:val="24"/>
          <w:szCs w:val="24"/>
        </w:rPr>
        <w:t xml:space="preserve"> </w:t>
      </w:r>
      <w:proofErr w:type="gramStart"/>
      <w:r w:rsidR="0087320A" w:rsidRPr="0087320A">
        <w:rPr>
          <w:sz w:val="24"/>
          <w:szCs w:val="24"/>
        </w:rPr>
        <w:t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87320A">
        <w:rPr>
          <w:sz w:val="24"/>
          <w:szCs w:val="24"/>
        </w:rPr>
        <w:t xml:space="preserve"> </w:t>
      </w:r>
      <w:r w:rsidR="0087320A" w:rsidRPr="008F620F">
        <w:rPr>
          <w:sz w:val="24"/>
          <w:szCs w:val="24"/>
        </w:rPr>
        <w:t>(далее – Участники) к участию в процедуре Открытого запроса предложений (далее – запрос предложений) на право заключения Договора</w:t>
      </w:r>
      <w:r w:rsidR="0087320A" w:rsidRPr="001C0DC4">
        <w:rPr>
          <w:sz w:val="24"/>
          <w:szCs w:val="24"/>
        </w:rPr>
        <w:t xml:space="preserve"> </w:t>
      </w:r>
      <w:r w:rsidR="00E32FC4" w:rsidRPr="00E32FC4">
        <w:rPr>
          <w:sz w:val="24"/>
          <w:szCs w:val="24"/>
        </w:rPr>
        <w:t xml:space="preserve">оказания услуг по техническому осмотру (диагностического контроля) автотранспорта </w:t>
      </w:r>
      <w:r w:rsidR="0087320A" w:rsidRPr="001C0DC4">
        <w:rPr>
          <w:sz w:val="24"/>
          <w:szCs w:val="24"/>
        </w:rPr>
        <w:t xml:space="preserve">ПАО </w:t>
      </w:r>
      <w:r w:rsidR="0087320A" w:rsidRPr="0087320A">
        <w:rPr>
          <w:sz w:val="24"/>
          <w:szCs w:val="24"/>
        </w:rPr>
        <w:t>«МРСК Центра» (филиала «Брянскэнерго» расположенного по адресу</w:t>
      </w:r>
      <w:proofErr w:type="gramEnd"/>
      <w:r w:rsidR="0087320A" w:rsidRPr="0087320A">
        <w:rPr>
          <w:sz w:val="24"/>
          <w:szCs w:val="24"/>
        </w:rPr>
        <w:t xml:space="preserve">: </w:t>
      </w:r>
      <w:proofErr w:type="gramStart"/>
      <w:r w:rsidR="0087320A" w:rsidRPr="0087320A">
        <w:rPr>
          <w:sz w:val="24"/>
          <w:szCs w:val="24"/>
        </w:rPr>
        <w:t>РФ, 241050, г. Брянск, ул. Советская, д. 35)</w:t>
      </w:r>
      <w:r w:rsidRPr="0087320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87320A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87320A">
        <w:rPr>
          <w:sz w:val="24"/>
          <w:szCs w:val="24"/>
        </w:rPr>
        <w:t xml:space="preserve">Настоящий </w:t>
      </w:r>
      <w:r w:rsidR="004B5EB3" w:rsidRPr="0087320A">
        <w:rPr>
          <w:sz w:val="24"/>
          <w:szCs w:val="24"/>
        </w:rPr>
        <w:t>З</w:t>
      </w:r>
      <w:r w:rsidRPr="0087320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AC7E68" w:rsidRPr="0087320A">
        <w:rPr>
          <w:sz w:val="24"/>
          <w:szCs w:val="24"/>
        </w:rPr>
        <w:t>электронной торговой площадки ПАО «</w:t>
      </w:r>
      <w:proofErr w:type="spellStart"/>
      <w:r w:rsidR="00AC7E68" w:rsidRPr="0087320A">
        <w:rPr>
          <w:sz w:val="24"/>
          <w:szCs w:val="24"/>
        </w:rPr>
        <w:t>Россети</w:t>
      </w:r>
      <w:proofErr w:type="spellEnd"/>
      <w:r w:rsidR="00AC7E68" w:rsidRPr="0087320A">
        <w:rPr>
          <w:sz w:val="24"/>
          <w:szCs w:val="24"/>
        </w:rPr>
        <w:t xml:space="preserve">» </w:t>
      </w:r>
      <w:hyperlink r:id="rId21" w:history="1">
        <w:r w:rsidR="0087320A" w:rsidRPr="0087320A">
          <w:rPr>
            <w:rStyle w:val="a7"/>
            <w:sz w:val="24"/>
            <w:szCs w:val="24"/>
          </w:rPr>
          <w:t>etp.rosseti.ru</w:t>
        </w:r>
      </w:hyperlink>
      <w:r w:rsidR="00AC7E68" w:rsidRPr="0087320A">
        <w:rPr>
          <w:sz w:val="24"/>
          <w:szCs w:val="24"/>
        </w:rPr>
        <w:t xml:space="preserve"> </w:t>
      </w:r>
      <w:r w:rsidR="00702B2C" w:rsidRPr="0087320A">
        <w:rPr>
          <w:sz w:val="24"/>
          <w:szCs w:val="24"/>
        </w:rPr>
        <w:t>(далее — ЭТП)</w:t>
      </w:r>
      <w:r w:rsidR="005B75A6" w:rsidRPr="0087320A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87320A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Pr="0087320A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87320A">
        <w:rPr>
          <w:sz w:val="24"/>
          <w:szCs w:val="24"/>
        </w:rPr>
        <w:t>Предмет З</w:t>
      </w:r>
      <w:r w:rsidR="00717F60" w:rsidRPr="0087320A">
        <w:rPr>
          <w:sz w:val="24"/>
          <w:szCs w:val="24"/>
        </w:rPr>
        <w:t>апроса предложений</w:t>
      </w:r>
      <w:r w:rsidR="00702B2C" w:rsidRPr="0087320A">
        <w:rPr>
          <w:sz w:val="24"/>
          <w:szCs w:val="24"/>
        </w:rPr>
        <w:t>:</w:t>
      </w:r>
      <w:bookmarkEnd w:id="16"/>
    </w:p>
    <w:p w:rsidR="00A40714" w:rsidRPr="0087320A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87320A">
        <w:rPr>
          <w:b/>
          <w:sz w:val="24"/>
          <w:szCs w:val="24"/>
          <w:u w:val="single"/>
        </w:rPr>
        <w:t>Лот №1:</w:t>
      </w:r>
      <w:r w:rsidR="00717F60" w:rsidRPr="0087320A">
        <w:rPr>
          <w:sz w:val="24"/>
          <w:szCs w:val="24"/>
        </w:rPr>
        <w:t xml:space="preserve"> право заключения </w:t>
      </w:r>
      <w:r w:rsidR="00123C70" w:rsidRPr="0087320A">
        <w:rPr>
          <w:sz w:val="24"/>
          <w:szCs w:val="24"/>
        </w:rPr>
        <w:t>Договор</w:t>
      </w:r>
      <w:r w:rsidR="0087320A" w:rsidRPr="0087320A">
        <w:rPr>
          <w:sz w:val="24"/>
          <w:szCs w:val="24"/>
        </w:rPr>
        <w:t xml:space="preserve">а </w:t>
      </w:r>
      <w:bookmarkEnd w:id="17"/>
      <w:r w:rsidR="000D132E" w:rsidRPr="000D132E">
        <w:rPr>
          <w:sz w:val="24"/>
          <w:szCs w:val="24"/>
        </w:rPr>
        <w:t>оказания услуг по техническому осмотру (диагностического контроля) автотранспорта ПАО «МРСК Центра» (филиала «Брянскэнерго»)</w:t>
      </w:r>
      <w:r w:rsidR="00702B2C" w:rsidRPr="0087320A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7320A">
        <w:rPr>
          <w:sz w:val="24"/>
          <w:szCs w:val="24"/>
        </w:rPr>
        <w:t xml:space="preserve">Количество лотов: </w:t>
      </w:r>
      <w:r w:rsidRPr="0087320A">
        <w:rPr>
          <w:b/>
          <w:sz w:val="24"/>
          <w:szCs w:val="24"/>
        </w:rPr>
        <w:t>1 (один)</w:t>
      </w:r>
      <w:r w:rsidRPr="0087320A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87320A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87320A" w:rsidRPr="001C0DC4">
        <w:rPr>
          <w:sz w:val="24"/>
          <w:szCs w:val="24"/>
        </w:rPr>
        <w:t>в соответствии со сроками, указанными в Приложении №1 к настоящей документации</w:t>
      </w:r>
      <w:r w:rsidR="0087320A">
        <w:rPr>
          <w:sz w:val="24"/>
          <w:szCs w:val="24"/>
        </w:rPr>
        <w:t xml:space="preserve"> -</w:t>
      </w:r>
      <w:r w:rsidR="0087320A" w:rsidRPr="001C0DC4">
        <w:rPr>
          <w:sz w:val="24"/>
          <w:szCs w:val="24"/>
        </w:rPr>
        <w:t xml:space="preserve"> с момента заключения договора до                          «</w:t>
      </w:r>
      <w:r w:rsidR="0087320A">
        <w:rPr>
          <w:sz w:val="24"/>
          <w:szCs w:val="24"/>
        </w:rPr>
        <w:t>31</w:t>
      </w:r>
      <w:r w:rsidR="0087320A" w:rsidRPr="001C0DC4">
        <w:rPr>
          <w:sz w:val="24"/>
          <w:szCs w:val="24"/>
        </w:rPr>
        <w:t>» декабря 201</w:t>
      </w:r>
      <w:r w:rsidR="0087320A">
        <w:rPr>
          <w:sz w:val="24"/>
          <w:szCs w:val="24"/>
        </w:rPr>
        <w:t>9</w:t>
      </w:r>
      <w:r w:rsidR="0087320A" w:rsidRPr="001C0DC4">
        <w:rPr>
          <w:sz w:val="24"/>
          <w:szCs w:val="24"/>
        </w:rPr>
        <w:t xml:space="preserve"> </w:t>
      </w:r>
      <w:r w:rsidR="0087320A" w:rsidRPr="0087320A">
        <w:rPr>
          <w:sz w:val="24"/>
          <w:szCs w:val="24"/>
        </w:rPr>
        <w:t>года</w:t>
      </w:r>
      <w:r w:rsidR="00717F60" w:rsidRPr="0087320A">
        <w:rPr>
          <w:sz w:val="24"/>
          <w:szCs w:val="24"/>
        </w:rPr>
        <w:t>.</w:t>
      </w:r>
      <w:bookmarkEnd w:id="19"/>
    </w:p>
    <w:p w:rsidR="008D2928" w:rsidRPr="0087320A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7320A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7320A">
        <w:rPr>
          <w:sz w:val="24"/>
          <w:szCs w:val="24"/>
        </w:rPr>
        <w:t>территории Р</w:t>
      </w:r>
      <w:r w:rsidR="00A0540E" w:rsidRPr="0087320A">
        <w:rPr>
          <w:sz w:val="24"/>
          <w:szCs w:val="24"/>
        </w:rPr>
        <w:t xml:space="preserve">оссийской </w:t>
      </w:r>
      <w:r w:rsidR="00425F34" w:rsidRPr="0087320A">
        <w:rPr>
          <w:sz w:val="24"/>
          <w:szCs w:val="24"/>
        </w:rPr>
        <w:t>Ф</w:t>
      </w:r>
      <w:r w:rsidR="00A0540E" w:rsidRPr="0087320A">
        <w:rPr>
          <w:sz w:val="24"/>
          <w:szCs w:val="24"/>
        </w:rPr>
        <w:t>едерации</w:t>
      </w:r>
      <w:r w:rsidRPr="0087320A">
        <w:rPr>
          <w:sz w:val="24"/>
          <w:szCs w:val="24"/>
        </w:rPr>
        <w:t>.</w:t>
      </w:r>
      <w:bookmarkEnd w:id="20"/>
    </w:p>
    <w:p w:rsidR="00717F60" w:rsidRPr="001245FA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7320A">
        <w:rPr>
          <w:iCs/>
          <w:sz w:val="24"/>
          <w:szCs w:val="24"/>
        </w:rPr>
        <w:t xml:space="preserve">Форма и порядок оплаты: </w:t>
      </w:r>
      <w:r w:rsidR="00366652" w:rsidRPr="0087320A">
        <w:rPr>
          <w:iCs/>
          <w:sz w:val="24"/>
          <w:szCs w:val="24"/>
        </w:rPr>
        <w:t>безналичный расчет, оплата производится в течение 30 (тридцати)</w:t>
      </w:r>
      <w:r w:rsidR="00366652" w:rsidRPr="00366652">
        <w:rPr>
          <w:iCs/>
          <w:sz w:val="24"/>
          <w:szCs w:val="24"/>
        </w:rPr>
        <w:t xml:space="preserve"> </w:t>
      </w:r>
      <w:r w:rsidR="0087320A" w:rsidRPr="0087320A">
        <w:rPr>
          <w:iCs/>
          <w:sz w:val="24"/>
          <w:szCs w:val="24"/>
        </w:rPr>
        <w:t>календарных</w:t>
      </w:r>
      <w:r w:rsidR="00366652" w:rsidRPr="00366652">
        <w:rPr>
          <w:iCs/>
          <w:sz w:val="24"/>
          <w:szCs w:val="24"/>
        </w:rPr>
        <w:t xml:space="preserve"> дней </w:t>
      </w:r>
      <w:r w:rsidR="00366652" w:rsidRPr="001245FA">
        <w:rPr>
          <w:iCs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1245FA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AD2F1E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3</w:t>
      </w:r>
      <w:r w:rsidR="00AD2F1E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AD2F1E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2F5A68">
        <w:fldChar w:fldCharType="begin"/>
      </w:r>
      <w:r w:rsidR="002F5A68">
        <w:instrText xml:space="preserve"> REF _Ref305973574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AD2F1E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AD2F1E">
        <w:rPr>
          <w:iCs/>
          <w:sz w:val="24"/>
          <w:szCs w:val="24"/>
        </w:rPr>
      </w:r>
      <w:r w:rsidR="00AD2F1E">
        <w:rPr>
          <w:iCs/>
          <w:sz w:val="24"/>
          <w:szCs w:val="24"/>
        </w:rPr>
        <w:fldChar w:fldCharType="separate"/>
      </w:r>
      <w:r w:rsidR="00457E23">
        <w:rPr>
          <w:iCs/>
          <w:sz w:val="24"/>
          <w:szCs w:val="24"/>
        </w:rPr>
        <w:t>5</w:t>
      </w:r>
      <w:r w:rsidR="00AD2F1E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Pr="00366652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1.1.5</w:t>
      </w:r>
      <w:r w:rsidR="002F5A68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_Ref440270637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1.1.5</w:t>
      </w:r>
      <w:r w:rsidR="002F5A68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_Ref440270663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1.1.7</w:t>
      </w:r>
      <w:r w:rsidR="002F5A68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138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3.2</w:t>
      </w:r>
      <w:r w:rsidR="002F5A68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139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7A5083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7A5083">
        <w:rPr>
          <w:color w:val="000000"/>
          <w:sz w:val="24"/>
          <w:szCs w:val="24"/>
        </w:rPr>
        <w:t>Заявк</w:t>
      </w:r>
      <w:r w:rsidR="00717F60" w:rsidRPr="007A5083">
        <w:rPr>
          <w:color w:val="000000"/>
          <w:sz w:val="24"/>
          <w:szCs w:val="24"/>
        </w:rPr>
        <w:t xml:space="preserve">и в электронном виде на ЭТП (подраздел </w:t>
      </w:r>
      <w:r w:rsidR="002F5A68">
        <w:fldChar w:fldCharType="begin"/>
      </w:r>
      <w:r w:rsidR="002F5A68">
        <w:instrText xml:space="preserve"> REF _Ref191386109 \n \h  \* MERGEFORMAT </w:instrText>
      </w:r>
      <w:r w:rsidR="002F5A68">
        <w:fldChar w:fldCharType="separate"/>
      </w:r>
      <w:r w:rsidR="00457E23" w:rsidRPr="00457E23">
        <w:rPr>
          <w:color w:val="000000"/>
          <w:sz w:val="24"/>
          <w:szCs w:val="24"/>
        </w:rPr>
        <w:t>3.3.2</w:t>
      </w:r>
      <w:r w:rsidR="002F5A68">
        <w:fldChar w:fldCharType="end"/>
      </w:r>
      <w:r w:rsidR="00721B30" w:rsidRPr="007A5083">
        <w:rPr>
          <w:color w:val="00000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7A5083">
        <w:rPr>
          <w:color w:val="000000"/>
          <w:sz w:val="24"/>
          <w:szCs w:val="24"/>
        </w:rPr>
        <w:t xml:space="preserve"> </w:t>
      </w:r>
      <w:r w:rsidR="00717F60" w:rsidRPr="007A5083">
        <w:rPr>
          <w:color w:val="000000"/>
          <w:sz w:val="24"/>
          <w:szCs w:val="24"/>
        </w:rPr>
        <w:t xml:space="preserve">При нарушении этого требования, </w:t>
      </w:r>
      <w:r w:rsidRPr="007A5083">
        <w:rPr>
          <w:color w:val="000000"/>
          <w:sz w:val="24"/>
          <w:szCs w:val="24"/>
        </w:rPr>
        <w:t>Участник</w:t>
      </w:r>
      <w:r w:rsidR="00717F60" w:rsidRPr="007A5083">
        <w:rPr>
          <w:color w:val="000000"/>
          <w:sz w:val="24"/>
          <w:szCs w:val="24"/>
        </w:rPr>
        <w:t xml:space="preserve"> </w:t>
      </w:r>
      <w:r w:rsidR="007C0F1C" w:rsidRPr="007A5083">
        <w:rPr>
          <w:color w:val="000000"/>
          <w:sz w:val="24"/>
          <w:szCs w:val="24"/>
        </w:rPr>
        <w:t>будет</w:t>
      </w:r>
      <w:r w:rsidR="00717F60" w:rsidRPr="007A5083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140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2F5A68">
        <w:fldChar w:fldCharType="begin"/>
      </w:r>
      <w:r w:rsidR="002F5A68">
        <w:instrText xml:space="preserve"> REF _Ref191386164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1.4.1 </w:t>
      </w:r>
      <w:r w:rsidR="002F5A68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2F5A68">
        <w:fldChar w:fldCharType="begin"/>
      </w:r>
      <w:r w:rsidR="002F5A68">
        <w:instrText xml:space="preserve"> REF _Ref306978606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 xml:space="preserve"> 1.4.2 </w:t>
      </w:r>
      <w:r w:rsidR="002F5A68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141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457E23" w:rsidRDefault="00457E23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457E23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457E23">
        <w:rPr>
          <w:color w:val="FF0000"/>
          <w:sz w:val="24"/>
          <w:szCs w:val="24"/>
        </w:rPr>
        <w:t xml:space="preserve"> </w:t>
      </w:r>
      <w:r w:rsidRPr="00457E23">
        <w:rPr>
          <w:sz w:val="24"/>
          <w:szCs w:val="24"/>
        </w:rPr>
        <w:t xml:space="preserve">(понятие аффилированного лица согласно ст.4 Закона </w:t>
      </w:r>
      <w:r w:rsidRPr="00457E23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457E23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_Ref306114966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3.3.11</w:t>
      </w:r>
      <w:r w:rsidR="002F5A68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985691" w:rsidRDefault="00985691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985691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985691">
        <w:rPr>
          <w:bCs w:val="0"/>
          <w:sz w:val="24"/>
          <w:szCs w:val="24"/>
        </w:rPr>
        <w:t xml:space="preserve">в любой момент </w:t>
      </w:r>
      <w:r w:rsidRPr="00985691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985691">
        <w:rPr>
          <w:sz w:val="24"/>
          <w:szCs w:val="24"/>
        </w:rPr>
        <w:t xml:space="preserve"> </w:t>
      </w:r>
      <w:proofErr w:type="gramStart"/>
      <w:r w:rsidRPr="00985691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9856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985691">
        <w:rPr>
          <w:sz w:val="24"/>
          <w:szCs w:val="24"/>
        </w:rPr>
        <w:t>.</w:t>
      </w:r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1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2" w:name="_Проект_договора"/>
      <w:bookmarkStart w:id="43" w:name="_Ref305973574"/>
      <w:bookmarkStart w:id="44" w:name="_Ref440272931"/>
      <w:bookmarkStart w:id="45" w:name="_Ref440274025"/>
      <w:bookmarkStart w:id="46" w:name="_Ref440292752"/>
      <w:bookmarkStart w:id="47" w:name="_Toc498590149"/>
      <w:bookmarkEnd w:id="41"/>
      <w:bookmarkEnd w:id="42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3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4"/>
      <w:bookmarkEnd w:id="45"/>
      <w:bookmarkEnd w:id="46"/>
      <w:bookmarkEnd w:id="47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8" w:name="_Toc498590150"/>
      <w:r w:rsidRPr="006238AF">
        <w:t>Проект договора</w:t>
      </w:r>
      <w:bookmarkEnd w:id="48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49" w:name="_Toc439238031"/>
      <w:bookmarkStart w:id="50" w:name="_Toc439238153"/>
      <w:bookmarkStart w:id="51" w:name="_Toc439252705"/>
      <w:bookmarkStart w:id="52" w:name="_Toc439323563"/>
      <w:bookmarkStart w:id="53" w:name="_Toc439323679"/>
      <w:bookmarkStart w:id="54" w:name="_Toc440361313"/>
      <w:bookmarkStart w:id="55" w:name="_Toc440376068"/>
      <w:bookmarkStart w:id="56" w:name="_Toc440376195"/>
      <w:bookmarkStart w:id="57" w:name="_Toc440382460"/>
      <w:bookmarkStart w:id="58" w:name="_Toc440447130"/>
      <w:bookmarkStart w:id="59" w:name="_Toc440632290"/>
      <w:bookmarkStart w:id="60" w:name="_Toc440875063"/>
      <w:bookmarkStart w:id="61" w:name="_Toc441131050"/>
      <w:bookmarkStart w:id="62" w:name="_Toc465774571"/>
      <w:bookmarkStart w:id="63" w:name="_Toc465848800"/>
      <w:bookmarkStart w:id="64" w:name="_Toc468876119"/>
      <w:bookmarkStart w:id="65" w:name="_Toc469487605"/>
      <w:bookmarkStart w:id="66" w:name="_Toc471979903"/>
      <w:bookmarkStart w:id="67" w:name="_Toc498590151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8" w:name="_Toc439238032"/>
      <w:bookmarkStart w:id="69" w:name="_Toc439238154"/>
      <w:bookmarkStart w:id="70" w:name="_Toc439252706"/>
      <w:bookmarkStart w:id="71" w:name="_Toc439323564"/>
      <w:bookmarkStart w:id="72" w:name="_Toc439323680"/>
      <w:bookmarkStart w:id="73" w:name="_Toc440361314"/>
      <w:bookmarkStart w:id="74" w:name="_Toc440376069"/>
      <w:bookmarkStart w:id="75" w:name="_Toc440376196"/>
      <w:bookmarkStart w:id="76" w:name="_Toc440382461"/>
      <w:bookmarkStart w:id="77" w:name="_Toc440447131"/>
      <w:bookmarkStart w:id="78" w:name="_Toc440632291"/>
      <w:bookmarkStart w:id="79" w:name="_Toc440875064"/>
      <w:bookmarkStart w:id="80" w:name="_Toc441131051"/>
      <w:bookmarkStart w:id="81" w:name="_Toc465774572"/>
      <w:bookmarkStart w:id="82" w:name="_Toc465848801"/>
      <w:bookmarkStart w:id="83" w:name="_Toc468876120"/>
      <w:bookmarkStart w:id="84" w:name="_Toc469487606"/>
      <w:bookmarkStart w:id="85" w:name="_Toc471979904"/>
      <w:bookmarkStart w:id="86" w:name="_Toc498590152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573BDB">
        <w:rPr>
          <w:b w:val="0"/>
        </w:rPr>
        <w:t xml:space="preserve"> </w:t>
      </w:r>
      <w:r w:rsidR="00AD2F1E">
        <w:rPr>
          <w:b w:val="0"/>
        </w:rPr>
        <w:fldChar w:fldCharType="begin"/>
      </w:r>
      <w:r w:rsidR="00573BDB">
        <w:rPr>
          <w:b w:val="0"/>
        </w:rPr>
        <w:instrText xml:space="preserve"> REF _Ref440361531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5.6</w:t>
      </w:r>
      <w:r w:rsidR="00AD2F1E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7" w:name="_Toc439238033"/>
      <w:bookmarkStart w:id="88" w:name="_Toc439238155"/>
      <w:bookmarkStart w:id="89" w:name="_Toc439252707"/>
      <w:bookmarkStart w:id="90" w:name="_Toc439323565"/>
      <w:bookmarkStart w:id="91" w:name="_Toc439323681"/>
      <w:bookmarkStart w:id="92" w:name="_Toc440361315"/>
      <w:bookmarkStart w:id="93" w:name="_Toc440376070"/>
      <w:bookmarkStart w:id="94" w:name="_Toc440376197"/>
      <w:bookmarkStart w:id="95" w:name="_Toc440382462"/>
      <w:bookmarkStart w:id="96" w:name="_Toc440447132"/>
      <w:bookmarkStart w:id="97" w:name="_Toc440632292"/>
      <w:bookmarkStart w:id="98" w:name="_Toc440875065"/>
      <w:bookmarkStart w:id="99" w:name="_Toc441131052"/>
      <w:bookmarkStart w:id="100" w:name="_Toc465774573"/>
      <w:bookmarkStart w:id="101" w:name="_Toc465848802"/>
      <w:bookmarkStart w:id="102" w:name="_Toc468876121"/>
      <w:bookmarkStart w:id="103" w:name="_Toc469487607"/>
      <w:bookmarkStart w:id="104" w:name="_Toc471979905"/>
      <w:bookmarkStart w:id="105" w:name="_Toc498590153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6" w:name="_Toc440875066"/>
      <w:bookmarkStart w:id="107" w:name="_Toc498590154"/>
      <w:r w:rsidRPr="003303E9">
        <w:rPr>
          <w:bCs w:val="0"/>
        </w:rPr>
        <w:t>Антикоррупционная оговорка, включаемая в проект договора</w:t>
      </w:r>
      <w:bookmarkEnd w:id="106"/>
      <w:bookmarkEnd w:id="107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8" w:name="_Toc439238157"/>
      <w:bookmarkStart w:id="109" w:name="_Toc439252709"/>
      <w:bookmarkStart w:id="110" w:name="_Toc439323567"/>
      <w:bookmarkStart w:id="111" w:name="_Toc439323683"/>
      <w:bookmarkStart w:id="112" w:name="_Toc440361317"/>
      <w:bookmarkStart w:id="113" w:name="_Toc440376072"/>
      <w:bookmarkStart w:id="114" w:name="_Toc440376199"/>
      <w:bookmarkStart w:id="115" w:name="_Toc440382464"/>
      <w:bookmarkStart w:id="116" w:name="_Toc440447134"/>
      <w:bookmarkStart w:id="117" w:name="_Toc440632294"/>
      <w:bookmarkStart w:id="118" w:name="_Toc440875067"/>
      <w:bookmarkStart w:id="119" w:name="_Toc441131054"/>
      <w:bookmarkStart w:id="120" w:name="_Toc465774575"/>
      <w:bookmarkStart w:id="121" w:name="_Toc465848804"/>
      <w:bookmarkStart w:id="122" w:name="_Toc468876123"/>
      <w:bookmarkStart w:id="123" w:name="_Toc469487609"/>
      <w:bookmarkStart w:id="124" w:name="_Toc471979907"/>
      <w:bookmarkStart w:id="125" w:name="_Toc498590155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AD2F1E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2.2.3</w:t>
      </w:r>
      <w:r w:rsidR="00AD2F1E">
        <w:rPr>
          <w:b w:val="0"/>
        </w:rPr>
        <w:fldChar w:fldCharType="end"/>
      </w:r>
      <w:r w:rsidRPr="003303E9">
        <w:rPr>
          <w:b w:val="0"/>
        </w:rPr>
        <w:t>).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6" w:name="_Toc439238158"/>
      <w:bookmarkStart w:id="127" w:name="_Toc439252710"/>
      <w:bookmarkStart w:id="128" w:name="_Toc439323568"/>
      <w:bookmarkStart w:id="129" w:name="_Toc439323684"/>
      <w:bookmarkStart w:id="130" w:name="_Toc440361318"/>
      <w:bookmarkStart w:id="131" w:name="_Toc440376073"/>
      <w:bookmarkStart w:id="132" w:name="_Toc440376200"/>
      <w:bookmarkStart w:id="133" w:name="_Toc440382465"/>
      <w:bookmarkStart w:id="134" w:name="_Toc440447135"/>
      <w:bookmarkStart w:id="135" w:name="_Toc440632295"/>
      <w:bookmarkStart w:id="136" w:name="_Toc440875068"/>
      <w:bookmarkStart w:id="137" w:name="_Toc441131055"/>
      <w:bookmarkStart w:id="138" w:name="_Toc465774576"/>
      <w:bookmarkStart w:id="139" w:name="_Toc465848805"/>
      <w:bookmarkStart w:id="140" w:name="_Toc468876124"/>
      <w:bookmarkStart w:id="141" w:name="_Toc469487610"/>
      <w:bookmarkStart w:id="142" w:name="_Toc471979908"/>
      <w:bookmarkStart w:id="143" w:name="_Toc498590156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4" w:name="_Toc439238159"/>
      <w:bookmarkStart w:id="145" w:name="_Toc439252711"/>
      <w:bookmarkStart w:id="146" w:name="_Toc439323569"/>
      <w:bookmarkStart w:id="147" w:name="_Toc439323685"/>
      <w:bookmarkStart w:id="148" w:name="_Ref440270867"/>
      <w:bookmarkStart w:id="149" w:name="_Toc440361319"/>
      <w:bookmarkStart w:id="150" w:name="_Toc440376074"/>
      <w:bookmarkStart w:id="151" w:name="_Toc440376201"/>
      <w:bookmarkStart w:id="152" w:name="_Toc440382466"/>
      <w:bookmarkStart w:id="153" w:name="_Toc440447136"/>
      <w:bookmarkStart w:id="154" w:name="_Toc440632296"/>
      <w:bookmarkStart w:id="155" w:name="_Toc440875069"/>
      <w:bookmarkStart w:id="156" w:name="_Toc441131056"/>
      <w:bookmarkStart w:id="157" w:name="_Toc465774577"/>
      <w:bookmarkStart w:id="158" w:name="_Toc465848806"/>
      <w:bookmarkStart w:id="159" w:name="_Toc468876125"/>
      <w:bookmarkStart w:id="160" w:name="_Toc469487611"/>
      <w:bookmarkStart w:id="161" w:name="_Toc471979909"/>
      <w:bookmarkStart w:id="162" w:name="_Toc498590157"/>
      <w:r w:rsidRPr="003303E9">
        <w:rPr>
          <w:b w:val="0"/>
        </w:rPr>
        <w:t>Текст Антикоррупционной оговорки: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3" w:name="_Ref303622434"/>
      <w:bookmarkStart w:id="164" w:name="_Ref303624273"/>
      <w:bookmarkStart w:id="165" w:name="_Ref303682476"/>
      <w:bookmarkStart w:id="166" w:name="_Ref303683017"/>
      <w:bookmarkEnd w:id="163"/>
      <w:bookmarkEnd w:id="164"/>
      <w:bookmarkEnd w:id="165"/>
      <w:bookmarkEnd w:id="166"/>
    </w:p>
    <w:p w:rsidR="00FB1A61" w:rsidRPr="00F31976" w:rsidRDefault="00FB1A61" w:rsidP="00FB1A61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7" w:name="_Toc469470557"/>
      <w:bookmarkStart w:id="168" w:name="_Toc498590158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7"/>
      <w:bookmarkEnd w:id="168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</w:rPr>
      </w:pPr>
      <w:bookmarkStart w:id="169" w:name="_Toc469470558"/>
      <w:bookmarkStart w:id="170" w:name="_Toc469487613"/>
      <w:bookmarkStart w:id="171" w:name="_Toc471979911"/>
      <w:bookmarkStart w:id="172" w:name="_Toc498590159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D2F1E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D2F1E">
        <w:rPr>
          <w:b w:val="0"/>
        </w:rPr>
      </w:r>
      <w:r w:rsidR="00AD2F1E">
        <w:rPr>
          <w:b w:val="0"/>
        </w:rPr>
        <w:fldChar w:fldCharType="separate"/>
      </w:r>
      <w:r w:rsidR="00457E23">
        <w:rPr>
          <w:b w:val="0"/>
        </w:rPr>
        <w:t>2.3.3</w:t>
      </w:r>
      <w:r w:rsidR="00AD2F1E">
        <w:rPr>
          <w:b w:val="0"/>
        </w:rPr>
        <w:fldChar w:fldCharType="end"/>
      </w:r>
      <w:r w:rsidRPr="00F31976">
        <w:rPr>
          <w:b w:val="0"/>
        </w:rPr>
        <w:t>).</w:t>
      </w:r>
      <w:bookmarkEnd w:id="169"/>
      <w:bookmarkEnd w:id="170"/>
      <w:bookmarkEnd w:id="171"/>
      <w:bookmarkEnd w:id="172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3" w:name="_Toc469470559"/>
      <w:bookmarkStart w:id="174" w:name="_Toc469487614"/>
      <w:bookmarkStart w:id="175" w:name="_Toc471979912"/>
      <w:bookmarkStart w:id="176" w:name="_Toc498590160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3"/>
      <w:bookmarkEnd w:id="174"/>
      <w:bookmarkEnd w:id="175"/>
      <w:bookmarkEnd w:id="176"/>
    </w:p>
    <w:p w:rsidR="00FB1A61" w:rsidRPr="00F31976" w:rsidRDefault="00FB1A61" w:rsidP="00FB1A61">
      <w:pPr>
        <w:pStyle w:val="3"/>
        <w:ind w:left="0" w:firstLine="709"/>
        <w:jc w:val="both"/>
        <w:rPr>
          <w:b w:val="0"/>
          <w:szCs w:val="24"/>
        </w:rPr>
      </w:pPr>
      <w:bookmarkStart w:id="177" w:name="_Ref469470272"/>
      <w:bookmarkStart w:id="178" w:name="_Toc469470560"/>
      <w:bookmarkStart w:id="179" w:name="_Toc469487615"/>
      <w:bookmarkStart w:id="180" w:name="_Toc471979913"/>
      <w:bookmarkStart w:id="181" w:name="_Toc498590161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7"/>
      <w:bookmarkEnd w:id="178"/>
      <w:bookmarkEnd w:id="179"/>
      <w:bookmarkEnd w:id="180"/>
      <w:bookmarkEnd w:id="181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2" w:name="_Toc469470561"/>
      <w:bookmarkStart w:id="183" w:name="_Toc469487616"/>
      <w:bookmarkStart w:id="184" w:name="_Toc471979914"/>
      <w:bookmarkStart w:id="185" w:name="_Toc498590162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2"/>
      <w:bookmarkEnd w:id="183"/>
      <w:bookmarkEnd w:id="184"/>
      <w:bookmarkEnd w:id="185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6" w:name="_Toc469470562"/>
      <w:bookmarkStart w:id="187" w:name="_Toc469487617"/>
      <w:bookmarkStart w:id="188" w:name="_Toc471979915"/>
      <w:bookmarkStart w:id="189" w:name="_Toc498590163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6"/>
      <w:bookmarkEnd w:id="187"/>
      <w:bookmarkEnd w:id="188"/>
      <w:bookmarkEnd w:id="189"/>
    </w:p>
    <w:p w:rsidR="00FB1A61" w:rsidRPr="00F31976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0" w:name="_Toc469470563"/>
      <w:bookmarkStart w:id="191" w:name="_Toc469487618"/>
      <w:bookmarkStart w:id="192" w:name="_Toc471979916"/>
      <w:bookmarkStart w:id="193" w:name="_Toc498590164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0"/>
      <w:bookmarkEnd w:id="191"/>
      <w:bookmarkEnd w:id="192"/>
      <w:bookmarkEnd w:id="193"/>
      <w:proofErr w:type="gramEnd"/>
    </w:p>
    <w:p w:rsidR="00FB1A61" w:rsidRPr="007E5B28" w:rsidRDefault="00FB1A61" w:rsidP="00FB1A61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4" w:name="_Toc469470564"/>
      <w:bookmarkStart w:id="195" w:name="_Toc469487619"/>
      <w:bookmarkStart w:id="196" w:name="_Toc471979917"/>
      <w:bookmarkStart w:id="197" w:name="_Toc498590165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4"/>
      <w:bookmarkEnd w:id="195"/>
      <w:bookmarkEnd w:id="196"/>
      <w:bookmarkEnd w:id="197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8" w:name="_Ref303711222"/>
      <w:bookmarkStart w:id="199" w:name="_Ref311232052"/>
      <w:bookmarkStart w:id="200" w:name="_Toc498590166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8"/>
      <w:r w:rsidR="00D51A0B" w:rsidRPr="00E71A48">
        <w:rPr>
          <w:szCs w:val="24"/>
        </w:rPr>
        <w:t>Заявок</w:t>
      </w:r>
      <w:bookmarkEnd w:id="199"/>
      <w:bookmarkEnd w:id="20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98590167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2" w:name="_Toc439323688"/>
      <w:bookmarkStart w:id="203" w:name="_Toc440361322"/>
      <w:bookmarkStart w:id="204" w:name="_Toc440376077"/>
      <w:bookmarkStart w:id="205" w:name="_Toc440376204"/>
      <w:bookmarkStart w:id="206" w:name="_Toc440382469"/>
      <w:bookmarkStart w:id="207" w:name="_Toc440447139"/>
      <w:bookmarkStart w:id="208" w:name="_Toc440632299"/>
      <w:bookmarkStart w:id="209" w:name="_Toc440875072"/>
      <w:bookmarkStart w:id="210" w:name="_Toc441131059"/>
      <w:bookmarkStart w:id="211" w:name="_Toc465774580"/>
      <w:bookmarkStart w:id="212" w:name="_Toc465848809"/>
      <w:bookmarkStart w:id="213" w:name="_Toc468876128"/>
      <w:bookmarkStart w:id="214" w:name="_Toc469487622"/>
      <w:bookmarkStart w:id="215" w:name="_Toc471979920"/>
      <w:bookmarkStart w:id="216" w:name="_Toc498590168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2F5A68">
        <w:fldChar w:fldCharType="begin"/>
      </w:r>
      <w:r w:rsidR="002F5A68">
        <w:instrText xml:space="preserve"> REF _Ref305973033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3.2</w:t>
      </w:r>
      <w:r w:rsidR="002F5A68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2F5A68">
        <w:fldChar w:fldCharType="begin"/>
      </w:r>
      <w:r w:rsidR="002F5A68">
        <w:instrText xml:space="preserve"> REF _Ref305973147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7" w:name="__RefNumPara__828_922829174"/>
      <w:bookmarkEnd w:id="217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2F5A68">
        <w:fldChar w:fldCharType="begin"/>
      </w:r>
      <w:r w:rsidR="002F5A68">
        <w:instrText xml:space="preserve"> REF _Ref305973214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</w:t>
      </w:r>
      <w:r w:rsidR="002F5A68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_Ref303683883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3.5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32_922829174"/>
      <w:bookmarkEnd w:id="218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AD2F1E">
        <w:fldChar w:fldCharType="begin"/>
      </w:r>
      <w:r w:rsidR="00573BDB">
        <w:rPr>
          <w:bCs w:val="0"/>
          <w:sz w:val="24"/>
          <w:szCs w:val="24"/>
        </w:rPr>
        <w:instrText xml:space="preserve"> REF _Ref468200812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3.6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4_922829174"/>
      <w:bookmarkEnd w:id="219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2F5A68">
        <w:fldChar w:fldCharType="begin"/>
      </w:r>
      <w:r w:rsidR="002F5A68">
        <w:instrText xml:space="preserve"> REF _Ref303250967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3.7</w:t>
      </w:r>
      <w:r w:rsidR="002F5A68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6_922829174"/>
      <w:bookmarkEnd w:id="220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_Ref471979527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3.9</w:t>
      </w:r>
      <w:r w:rsidR="00AD2F1E">
        <w:fldChar w:fldCharType="end"/>
      </w:r>
      <w:r w:rsidR="00AD2F1E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AD2F1E" w:rsidRPr="00E71A48">
        <w:rPr>
          <w:bCs w:val="0"/>
          <w:sz w:val="24"/>
          <w:szCs w:val="24"/>
        </w:rPr>
      </w:r>
      <w:r w:rsidR="00AD2F1E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B33739">
        <w:rPr>
          <w:bCs w:val="0"/>
          <w:sz w:val="24"/>
          <w:szCs w:val="24"/>
        </w:rPr>
        <w:t xml:space="preserve"> </w:t>
      </w:r>
      <w:r w:rsidR="00AD2F1E">
        <w:fldChar w:fldCharType="begin"/>
      </w:r>
      <w:r w:rsidR="00B33739">
        <w:rPr>
          <w:bCs w:val="0"/>
          <w:sz w:val="24"/>
          <w:szCs w:val="24"/>
        </w:rPr>
        <w:instrText xml:space="preserve"> REF _Ref468875974 \r \h </w:instrText>
      </w:r>
      <w:r w:rsidR="00AD2F1E">
        <w:fldChar w:fldCharType="separate"/>
      </w:r>
      <w:r w:rsidR="00457E23">
        <w:rPr>
          <w:bCs w:val="0"/>
          <w:sz w:val="24"/>
          <w:szCs w:val="24"/>
        </w:rPr>
        <w:t>3.12</w:t>
      </w:r>
      <w:r w:rsidR="00AD2F1E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2F5A68">
        <w:fldChar w:fldCharType="begin"/>
      </w:r>
      <w:r w:rsidR="002F5A68">
        <w:instrText xml:space="preserve"> REF _Ref306140410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3.14</w:t>
      </w:r>
      <w:r w:rsidR="002F5A68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1" w:name="_Toc439323689"/>
      <w:bookmarkStart w:id="222" w:name="_Toc440361323"/>
      <w:bookmarkStart w:id="223" w:name="_Toc440376078"/>
      <w:bookmarkStart w:id="224" w:name="_Toc440376205"/>
      <w:bookmarkStart w:id="225" w:name="_Toc440382470"/>
      <w:bookmarkStart w:id="226" w:name="_Toc440447140"/>
      <w:bookmarkStart w:id="227" w:name="_Toc440632300"/>
      <w:bookmarkStart w:id="228" w:name="_Toc440875073"/>
      <w:bookmarkStart w:id="229" w:name="_Toc441131060"/>
      <w:bookmarkStart w:id="230" w:name="_Toc465774581"/>
      <w:bookmarkStart w:id="231" w:name="_Toc465848810"/>
      <w:bookmarkStart w:id="232" w:name="_Toc468876129"/>
      <w:bookmarkStart w:id="233" w:name="_Toc469487623"/>
      <w:bookmarkStart w:id="234" w:name="_Toc471979921"/>
      <w:bookmarkStart w:id="235" w:name="_Toc498590169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985691" w:rsidRDefault="00985691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985691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985691">
        <w:rPr>
          <w:sz w:val="24"/>
          <w:szCs w:val="24"/>
        </w:rPr>
        <w:t xml:space="preserve">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</w:t>
      </w:r>
      <w:r w:rsidR="0099066F" w:rsidRPr="00985691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6" w:name="_Ref303250835"/>
      <w:bookmarkStart w:id="237" w:name="_Ref305973033"/>
      <w:bookmarkStart w:id="238" w:name="_Toc498590170"/>
      <w:bookmarkStart w:id="239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6"/>
      <w:r w:rsidRPr="00E71A48">
        <w:t xml:space="preserve"> по запросу предложений</w:t>
      </w:r>
      <w:bookmarkEnd w:id="237"/>
      <w:bookmarkEnd w:id="238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2F5A68">
        <w:fldChar w:fldCharType="begin"/>
      </w:r>
      <w:r w:rsidR="002F5A68">
        <w:instrText xml:space="preserve"> REF _Ref302563524 \n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0" w:name="__RefNumPara__444_922829174"/>
      <w:bookmarkStart w:id="241" w:name="_Ref191386216"/>
      <w:bookmarkStart w:id="242" w:name="_Ref305973147"/>
      <w:bookmarkStart w:id="243" w:name="_Toc498590171"/>
      <w:bookmarkEnd w:id="239"/>
      <w:bookmarkEnd w:id="240"/>
      <w:r w:rsidRPr="00E71A48">
        <w:lastRenderedPageBreak/>
        <w:t xml:space="preserve">Подготовка </w:t>
      </w:r>
      <w:bookmarkEnd w:id="241"/>
      <w:r w:rsidRPr="00E71A48">
        <w:t>Заявок</w:t>
      </w:r>
      <w:bookmarkEnd w:id="242"/>
      <w:bookmarkEnd w:id="243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4" w:name="_Ref306114638"/>
      <w:bookmarkStart w:id="245" w:name="_Toc440361326"/>
      <w:bookmarkStart w:id="246" w:name="_Toc440376081"/>
      <w:bookmarkStart w:id="247" w:name="_Toc440376208"/>
      <w:bookmarkStart w:id="248" w:name="_Toc440382473"/>
      <w:bookmarkStart w:id="249" w:name="_Toc440447143"/>
      <w:bookmarkStart w:id="250" w:name="_Toc440632303"/>
      <w:bookmarkStart w:id="251" w:name="_Toc440875076"/>
      <w:bookmarkStart w:id="252" w:name="_Toc441131063"/>
      <w:bookmarkStart w:id="253" w:name="_Toc465774584"/>
      <w:bookmarkStart w:id="254" w:name="_Toc465848813"/>
      <w:bookmarkStart w:id="255" w:name="_Toc468876132"/>
      <w:bookmarkStart w:id="256" w:name="_Toc469487626"/>
      <w:bookmarkStart w:id="257" w:name="_Toc471979924"/>
      <w:bookmarkStart w:id="258" w:name="_Toc498590172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5.2</w:t>
      </w:r>
      <w:r w:rsidR="00AD2F1E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5.4</w:t>
      </w:r>
      <w:r w:rsidR="00AD2F1E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_Ref440361610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5.6</w:t>
      </w:r>
      <w:r w:rsidR="002F5A68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59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59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_Ref440537086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5.3</w:t>
      </w:r>
      <w:r w:rsidR="002F5A68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_Ref440274913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5.2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2F5A68">
        <w:fldChar w:fldCharType="begin"/>
      </w:r>
      <w:r w:rsidR="002F5A68">
        <w:instrText xml:space="preserve"> REF _Ref440274902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5.4</w:t>
      </w:r>
      <w:r w:rsidR="002F5A68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5.5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5.6</w:t>
      </w:r>
      <w:r w:rsidR="00AD2F1E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5.7.1</w:t>
      </w:r>
      <w:r w:rsidR="00AD2F1E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A51F43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bCs w:val="0"/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3.3.8.3</w:t>
      </w:r>
      <w:r w:rsidR="002F5A68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_Ref440279062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б)</w:t>
      </w:r>
      <w:r w:rsidR="002F5A68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D2F1E">
        <w:fldChar w:fldCharType="begin"/>
      </w:r>
      <w:r w:rsidR="00AD2F1E">
        <w:instrText xml:space="preserve"> REF _Ref440372326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д)</w:t>
      </w:r>
      <w:r w:rsidR="00AD2F1E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_Ref440371812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м)</w:t>
      </w:r>
      <w:r w:rsidR="002F5A68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D2F1E">
        <w:fldChar w:fldCharType="begin"/>
      </w:r>
      <w:r w:rsidR="00AD2F1E">
        <w:instrText xml:space="preserve"> REF _Ref440371822 \r \h  \* MERGEFORMAT </w:instrText>
      </w:r>
      <w:r w:rsidR="00AD2F1E">
        <w:fldChar w:fldCharType="separate"/>
      </w:r>
      <w:r w:rsidR="00457E23" w:rsidRPr="00457E23">
        <w:rPr>
          <w:sz w:val="24"/>
          <w:szCs w:val="24"/>
        </w:rPr>
        <w:t>н)</w:t>
      </w:r>
      <w:r w:rsidR="00AD2F1E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_Ref306005578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_Ref306143446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3.3.9.3</w:t>
      </w:r>
      <w:r w:rsidR="002F5A68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7A5083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2F5A68">
        <w:fldChar w:fldCharType="begin"/>
      </w:r>
      <w:r w:rsidR="002F5A68">
        <w:instrText xml:space="preserve"> REF _Ref465847423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3.3.10.7</w:t>
      </w:r>
      <w:r w:rsidR="002F5A68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</w:t>
      </w:r>
      <w:r w:rsidRPr="007A5083">
        <w:rPr>
          <w:bCs w:val="0"/>
          <w:sz w:val="24"/>
          <w:szCs w:val="24"/>
        </w:rPr>
        <w:t>коллективного Участника _________________»</w:t>
      </w:r>
      <w:r w:rsidRPr="007A5083">
        <w:rPr>
          <w:sz w:val="24"/>
          <w:szCs w:val="24"/>
        </w:rPr>
        <w:t>.</w:t>
      </w:r>
    </w:p>
    <w:p w:rsidR="00CE4D51" w:rsidRPr="007A5083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0" w:name="_Ref306004660"/>
      <w:proofErr w:type="gramStart"/>
      <w:r w:rsidRPr="007A5083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Cs w:val="24"/>
        </w:rPr>
        <w:t>3.3.14.4</w:t>
      </w:r>
      <w:r w:rsidR="002F5A68">
        <w:fldChar w:fldCharType="end"/>
      </w:r>
      <w:r w:rsidRPr="007A5083">
        <w:rPr>
          <w:szCs w:val="24"/>
        </w:rPr>
        <w:t>).</w:t>
      </w:r>
      <w:proofErr w:type="gramEnd"/>
    </w:p>
    <w:p w:rsidR="00717F60" w:rsidRPr="007A5083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и такого </w:t>
      </w:r>
      <w:r w:rsidRPr="007A5083">
        <w:rPr>
          <w:bCs w:val="0"/>
          <w:sz w:val="24"/>
          <w:szCs w:val="24"/>
        </w:rPr>
        <w:t>Участник</w:t>
      </w:r>
      <w:r w:rsidR="00717F60" w:rsidRPr="007A5083">
        <w:rPr>
          <w:bCs w:val="0"/>
          <w:sz w:val="24"/>
          <w:szCs w:val="24"/>
        </w:rPr>
        <w:t>а отклоняются без рассмотрения по существу.</w:t>
      </w:r>
      <w:bookmarkEnd w:id="260"/>
    </w:p>
    <w:p w:rsidR="00BD40A3" w:rsidRPr="007A5083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 xml:space="preserve">Все формы, указанные в разделе </w:t>
      </w:r>
      <w:r w:rsidR="002F5A68">
        <w:fldChar w:fldCharType="begin"/>
      </w:r>
      <w:r w:rsidR="002F5A68">
        <w:instrText xml:space="preserve"> REF _Ref440270602 \r \h  \* MERGEFORMAT </w:instrText>
      </w:r>
      <w:r w:rsidR="002F5A68">
        <w:fldChar w:fldCharType="separate"/>
      </w:r>
      <w:r w:rsidR="00457E23">
        <w:t>5</w:t>
      </w:r>
      <w:r w:rsidR="002F5A68">
        <w:fldChar w:fldCharType="end"/>
      </w:r>
      <w:r w:rsidRPr="007A5083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7A5083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7A5083">
        <w:rPr>
          <w:bCs w:val="0"/>
          <w:sz w:val="24"/>
          <w:szCs w:val="24"/>
        </w:rPr>
        <w:t>Заявк</w:t>
      </w:r>
      <w:r w:rsidR="00717F60" w:rsidRPr="007A5083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2F5A68">
        <w:fldChar w:fldCharType="begin"/>
      </w:r>
      <w:r w:rsidR="002F5A68">
        <w:instrText xml:space="preserve"> REF _Ref191386419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3.3.2</w:t>
      </w:r>
      <w:r w:rsidR="002F5A68">
        <w:fldChar w:fldCharType="end"/>
      </w:r>
      <w:r w:rsidR="00717F60" w:rsidRPr="007A5083">
        <w:rPr>
          <w:bCs w:val="0"/>
          <w:sz w:val="24"/>
          <w:szCs w:val="24"/>
        </w:rPr>
        <w:t>)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7A5083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1" w:name="_Ref55279015"/>
      <w:bookmarkStart w:id="262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BD74DF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1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3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2"/>
      <w:bookmarkEnd w:id="263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6E2E3F" w:rsidRPr="00AE1D21">
        <w:rPr>
          <w:sz w:val="24"/>
          <w:szCs w:val="24"/>
        </w:rPr>
        <w:t>Заявку</w:t>
      </w:r>
      <w:r w:rsidRPr="00AE1D21">
        <w:rPr>
          <w:sz w:val="24"/>
          <w:szCs w:val="24"/>
        </w:rPr>
        <w:t xml:space="preserve"> </w:t>
      </w:r>
      <w:r w:rsidR="000E5AC7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>.</w:t>
      </w:r>
    </w:p>
    <w:p w:rsidR="00BD40A3" w:rsidRPr="0043428B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3428B">
        <w:rPr>
          <w:sz w:val="24"/>
          <w:szCs w:val="24"/>
        </w:rPr>
        <w:t xml:space="preserve">Участник в </w:t>
      </w:r>
      <w:r w:rsidR="000A00E6" w:rsidRPr="0043428B">
        <w:rPr>
          <w:bCs w:val="0"/>
          <w:sz w:val="24"/>
          <w:szCs w:val="24"/>
        </w:rPr>
        <w:t>Графике оплаты оказания услуг (</w:t>
      </w:r>
      <w:r w:rsidR="000A00E6" w:rsidRPr="0043428B">
        <w:rPr>
          <w:bCs w:val="0"/>
          <w:spacing w:val="-2"/>
          <w:sz w:val="24"/>
          <w:szCs w:val="24"/>
        </w:rPr>
        <w:t>под</w:t>
      </w:r>
      <w:r w:rsidR="000A00E6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_Ref440361959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5.5</w:t>
      </w:r>
      <w:r w:rsidR="002F5A68">
        <w:fldChar w:fldCharType="end"/>
      </w:r>
      <w:r w:rsidR="000A00E6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должен указать условия оплаты за </w:t>
      </w:r>
      <w:r w:rsidR="00541FAB" w:rsidRPr="0043428B">
        <w:rPr>
          <w:sz w:val="24"/>
          <w:szCs w:val="24"/>
        </w:rPr>
        <w:t>оказываемые услуги</w:t>
      </w:r>
      <w:r w:rsidRPr="0043428B">
        <w:rPr>
          <w:sz w:val="24"/>
          <w:szCs w:val="24"/>
        </w:rPr>
        <w:t xml:space="preserve">, а в Графике </w:t>
      </w:r>
      <w:r w:rsidR="00C8364E" w:rsidRPr="0043428B">
        <w:rPr>
          <w:bCs w:val="0"/>
          <w:sz w:val="24"/>
          <w:szCs w:val="24"/>
        </w:rPr>
        <w:t>оказания</w:t>
      </w:r>
      <w:r w:rsidR="00B71B9D" w:rsidRPr="0043428B">
        <w:rPr>
          <w:sz w:val="24"/>
          <w:szCs w:val="24"/>
        </w:rPr>
        <w:t xml:space="preserve"> услуг</w:t>
      </w:r>
      <w:r w:rsidRPr="0043428B">
        <w:rPr>
          <w:sz w:val="24"/>
          <w:szCs w:val="24"/>
        </w:rPr>
        <w:t xml:space="preserve"> </w:t>
      </w:r>
      <w:r w:rsidR="00B71B9D" w:rsidRPr="0043428B">
        <w:rPr>
          <w:bCs w:val="0"/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_Ref440271036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5.4</w:t>
      </w:r>
      <w:r w:rsidR="002F5A68">
        <w:fldChar w:fldCharType="end"/>
      </w:r>
      <w:r w:rsidR="00B71B9D" w:rsidRPr="0043428B">
        <w:rPr>
          <w:bCs w:val="0"/>
          <w:sz w:val="24"/>
          <w:szCs w:val="24"/>
        </w:rPr>
        <w:t>)</w:t>
      </w:r>
      <w:r w:rsidRPr="0043428B">
        <w:rPr>
          <w:sz w:val="24"/>
          <w:szCs w:val="24"/>
        </w:rPr>
        <w:t xml:space="preserve"> – условия </w:t>
      </w:r>
      <w:r w:rsidRPr="0043428B">
        <w:rPr>
          <w:sz w:val="24"/>
          <w:szCs w:val="24"/>
        </w:rPr>
        <w:lastRenderedPageBreak/>
        <w:t xml:space="preserve">по срокам </w:t>
      </w:r>
      <w:r w:rsidR="00541FAB" w:rsidRPr="0043428B">
        <w:rPr>
          <w:sz w:val="24"/>
          <w:szCs w:val="24"/>
        </w:rPr>
        <w:t>оказания услуг</w:t>
      </w:r>
      <w:r w:rsidRPr="0043428B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3F3A69" w:rsidRPr="0043428B">
        <w:rPr>
          <w:bCs w:val="0"/>
          <w:spacing w:val="-2"/>
          <w:sz w:val="24"/>
          <w:szCs w:val="24"/>
        </w:rPr>
        <w:t>под</w:t>
      </w:r>
      <w:r w:rsidR="003F3A69" w:rsidRPr="0043428B">
        <w:rPr>
          <w:bCs w:val="0"/>
          <w:sz w:val="24"/>
          <w:szCs w:val="24"/>
        </w:rPr>
        <w:t>раздел</w:t>
      </w:r>
      <w:r w:rsidR="00B71B9D" w:rsidRPr="0043428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43428B">
        <w:rPr>
          <w:bCs w:val="0"/>
          <w:spacing w:val="-2"/>
          <w:sz w:val="24"/>
          <w:szCs w:val="24"/>
        </w:rPr>
        <w:t>(</w:t>
      </w:r>
      <w:r w:rsidR="00B71B9D" w:rsidRPr="0043428B">
        <w:rPr>
          <w:bCs w:val="0"/>
          <w:sz w:val="24"/>
          <w:szCs w:val="24"/>
        </w:rPr>
        <w:t xml:space="preserve">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>
        <w:fldChar w:fldCharType="end"/>
      </w:r>
      <w:r w:rsidR="00B71B9D" w:rsidRPr="0043428B">
        <w:rPr>
          <w:bCs w:val="0"/>
          <w:sz w:val="24"/>
          <w:szCs w:val="24"/>
          <w:lang w:eastAsia="ru-RU"/>
        </w:rPr>
        <w:t>)</w:t>
      </w:r>
      <w:r w:rsidRPr="0043428B">
        <w:rPr>
          <w:sz w:val="24"/>
          <w:szCs w:val="24"/>
        </w:rPr>
        <w:t>.</w:t>
      </w:r>
    </w:p>
    <w:p w:rsidR="00717F60" w:rsidRPr="0043428B" w:rsidRDefault="00717F60" w:rsidP="00E71A48">
      <w:pPr>
        <w:pStyle w:val="3"/>
        <w:spacing w:line="264" w:lineRule="auto"/>
        <w:rPr>
          <w:szCs w:val="24"/>
        </w:rPr>
      </w:pPr>
      <w:bookmarkStart w:id="264" w:name="_Ref115076752"/>
      <w:bookmarkStart w:id="265" w:name="_Ref191386109"/>
      <w:bookmarkStart w:id="266" w:name="_Ref191386419"/>
      <w:bookmarkStart w:id="267" w:name="_Toc440361327"/>
      <w:bookmarkStart w:id="268" w:name="_Toc440376082"/>
      <w:bookmarkStart w:id="269" w:name="_Toc440376209"/>
      <w:bookmarkStart w:id="270" w:name="_Toc440382474"/>
      <w:bookmarkStart w:id="271" w:name="_Toc440447144"/>
      <w:bookmarkStart w:id="272" w:name="_Toc440632304"/>
      <w:bookmarkStart w:id="273" w:name="_Toc440875077"/>
      <w:bookmarkStart w:id="274" w:name="_Toc441131064"/>
      <w:bookmarkStart w:id="275" w:name="_Toc465774585"/>
      <w:bookmarkStart w:id="276" w:name="_Toc465848814"/>
      <w:bookmarkStart w:id="277" w:name="_Toc468876133"/>
      <w:bookmarkStart w:id="278" w:name="_Toc469487627"/>
      <w:bookmarkStart w:id="279" w:name="_Toc471979925"/>
      <w:bookmarkStart w:id="280" w:name="_Toc498590173"/>
      <w:r w:rsidRPr="0043428B">
        <w:rPr>
          <w:szCs w:val="24"/>
        </w:rPr>
        <w:t xml:space="preserve">Порядок подготовки </w:t>
      </w:r>
      <w:r w:rsidR="004B5EB3" w:rsidRPr="0043428B">
        <w:rPr>
          <w:szCs w:val="24"/>
        </w:rPr>
        <w:t>Заявк</w:t>
      </w:r>
      <w:r w:rsidRPr="0043428B">
        <w:rPr>
          <w:szCs w:val="24"/>
        </w:rPr>
        <w:t>и через </w:t>
      </w:r>
      <w:bookmarkEnd w:id="264"/>
      <w:bookmarkEnd w:id="265"/>
      <w:bookmarkEnd w:id="266"/>
      <w:r w:rsidRPr="0043428B">
        <w:rPr>
          <w:szCs w:val="24"/>
        </w:rPr>
        <w:t>ЭТП</w:t>
      </w:r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7A5083" w:rsidRDefault="00717F60" w:rsidP="00E71A48">
      <w:pPr>
        <w:pStyle w:val="3"/>
        <w:spacing w:line="264" w:lineRule="auto"/>
        <w:rPr>
          <w:szCs w:val="24"/>
        </w:rPr>
      </w:pPr>
      <w:bookmarkStart w:id="281" w:name="_Ref115076807"/>
      <w:bookmarkStart w:id="282" w:name="_Toc440361328"/>
      <w:bookmarkStart w:id="283" w:name="_Toc440376083"/>
      <w:bookmarkStart w:id="284" w:name="_Toc440376210"/>
      <w:bookmarkStart w:id="285" w:name="_Toc440382475"/>
      <w:bookmarkStart w:id="286" w:name="_Toc440447145"/>
      <w:bookmarkStart w:id="287" w:name="_Toc440632305"/>
      <w:bookmarkStart w:id="288" w:name="_Toc440875078"/>
      <w:bookmarkStart w:id="289" w:name="_Toc441131065"/>
      <w:bookmarkStart w:id="290" w:name="_Toc465774586"/>
      <w:bookmarkStart w:id="291" w:name="_Toc465848815"/>
      <w:bookmarkStart w:id="292" w:name="_Toc468876134"/>
      <w:bookmarkStart w:id="293" w:name="_Toc469487628"/>
      <w:bookmarkStart w:id="294" w:name="_Toc471979926"/>
      <w:bookmarkStart w:id="295" w:name="_Toc498590174"/>
      <w:r w:rsidRPr="00E71A48">
        <w:rPr>
          <w:szCs w:val="24"/>
        </w:rPr>
        <w:t xml:space="preserve">Порядок подготовки </w:t>
      </w:r>
      <w:r w:rsidR="004B5EB3" w:rsidRPr="007A5083">
        <w:rPr>
          <w:szCs w:val="24"/>
        </w:rPr>
        <w:t>Заявк</w:t>
      </w:r>
      <w:r w:rsidRPr="007A5083">
        <w:rPr>
          <w:szCs w:val="24"/>
        </w:rPr>
        <w:t xml:space="preserve">и в письменной </w:t>
      </w:r>
      <w:r w:rsidR="00FA523F" w:rsidRPr="007A5083">
        <w:rPr>
          <w:szCs w:val="24"/>
        </w:rPr>
        <w:t xml:space="preserve">(бумажной) </w:t>
      </w:r>
      <w:r w:rsidRPr="007A5083">
        <w:rPr>
          <w:szCs w:val="24"/>
        </w:rPr>
        <w:t>форме</w:t>
      </w:r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</w:p>
    <w:p w:rsidR="00717F60" w:rsidRPr="007A5083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6" w:name="_Ref191386548"/>
      <w:r w:rsidRPr="007A5083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предусмотрено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  <w:bookmarkEnd w:id="296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7" w:name="_Ref306008743"/>
      <w:bookmarkStart w:id="298" w:name="_Toc440361329"/>
      <w:bookmarkStart w:id="299" w:name="_Toc440376084"/>
      <w:bookmarkStart w:id="300" w:name="_Toc440376211"/>
      <w:bookmarkStart w:id="301" w:name="_Toc440382476"/>
      <w:bookmarkStart w:id="302" w:name="_Toc440447146"/>
      <w:bookmarkStart w:id="303" w:name="_Toc440632306"/>
      <w:bookmarkStart w:id="304" w:name="_Toc440875079"/>
      <w:bookmarkStart w:id="305" w:name="_Toc441131066"/>
      <w:bookmarkStart w:id="306" w:name="_Toc465774587"/>
      <w:bookmarkStart w:id="307" w:name="_Toc465848816"/>
      <w:bookmarkStart w:id="308" w:name="_Toc468876135"/>
      <w:bookmarkStart w:id="309" w:name="_Toc469487629"/>
      <w:bookmarkStart w:id="310" w:name="_Toc471979927"/>
      <w:bookmarkStart w:id="311" w:name="_Toc498590175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3" w:name="_Toc440361330"/>
      <w:bookmarkStart w:id="314" w:name="_Toc440376085"/>
      <w:bookmarkStart w:id="315" w:name="_Toc440376212"/>
      <w:bookmarkStart w:id="316" w:name="_Toc440382477"/>
      <w:bookmarkStart w:id="317" w:name="_Toc440447147"/>
      <w:bookmarkStart w:id="318" w:name="_Toc440632307"/>
      <w:bookmarkStart w:id="319" w:name="_Toc440875080"/>
      <w:bookmarkStart w:id="320" w:name="_Toc441131067"/>
      <w:bookmarkStart w:id="321" w:name="_Toc465774588"/>
      <w:bookmarkStart w:id="322" w:name="_Toc465848817"/>
      <w:bookmarkStart w:id="323" w:name="_Toc468876136"/>
      <w:bookmarkStart w:id="324" w:name="_Toc469487630"/>
      <w:bookmarkStart w:id="325" w:name="_Toc471979928"/>
      <w:bookmarkStart w:id="326" w:name="_Toc498590176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7" w:name="_Toc440361331"/>
      <w:bookmarkStart w:id="328" w:name="_Toc440376086"/>
      <w:bookmarkStart w:id="329" w:name="_Toc440376213"/>
      <w:bookmarkStart w:id="330" w:name="_Toc440382478"/>
      <w:bookmarkStart w:id="331" w:name="_Toc440447148"/>
      <w:bookmarkStart w:id="332" w:name="_Toc440632308"/>
      <w:bookmarkStart w:id="333" w:name="_Toc440875081"/>
      <w:bookmarkStart w:id="334" w:name="_Toc441131068"/>
      <w:bookmarkStart w:id="335" w:name="_Toc465774589"/>
      <w:bookmarkStart w:id="336" w:name="_Toc465848818"/>
      <w:bookmarkStart w:id="337" w:name="_Toc468876137"/>
      <w:bookmarkStart w:id="338" w:name="_Toc469487631"/>
      <w:bookmarkStart w:id="339" w:name="_Toc471979929"/>
      <w:bookmarkStart w:id="340" w:name="_Toc498590177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87320A" w:rsidRDefault="00717F60" w:rsidP="00E71A48">
      <w:pPr>
        <w:pStyle w:val="3"/>
        <w:spacing w:line="264" w:lineRule="auto"/>
        <w:rPr>
          <w:szCs w:val="24"/>
        </w:rPr>
      </w:pPr>
      <w:bookmarkStart w:id="341" w:name="_Toc440361332"/>
      <w:bookmarkStart w:id="342" w:name="_Toc440376087"/>
      <w:bookmarkStart w:id="343" w:name="_Toc440376214"/>
      <w:bookmarkStart w:id="344" w:name="_Toc440382479"/>
      <w:bookmarkStart w:id="345" w:name="_Toc440447149"/>
      <w:bookmarkStart w:id="346" w:name="_Toc440632309"/>
      <w:bookmarkStart w:id="347" w:name="_Toc440875082"/>
      <w:bookmarkStart w:id="348" w:name="_Toc441131069"/>
      <w:bookmarkStart w:id="349" w:name="_Toc465774590"/>
      <w:bookmarkStart w:id="350" w:name="_Toc465848819"/>
      <w:bookmarkStart w:id="351" w:name="_Ref468875898"/>
      <w:bookmarkStart w:id="352" w:name="_Toc468876138"/>
      <w:bookmarkStart w:id="353" w:name="_Toc469487632"/>
      <w:bookmarkStart w:id="354" w:name="_Toc471979930"/>
      <w:bookmarkStart w:id="355" w:name="_Toc498590178"/>
      <w:r w:rsidRPr="00C12FA4">
        <w:rPr>
          <w:szCs w:val="24"/>
        </w:rPr>
        <w:t>Начальная (</w:t>
      </w:r>
      <w:r w:rsidRPr="0087320A">
        <w:rPr>
          <w:szCs w:val="24"/>
        </w:rPr>
        <w:t xml:space="preserve">максимальная) цена </w:t>
      </w:r>
      <w:r w:rsidR="00123C70" w:rsidRPr="0087320A">
        <w:rPr>
          <w:szCs w:val="24"/>
        </w:rPr>
        <w:t>Договор</w:t>
      </w:r>
      <w:r w:rsidRPr="0087320A">
        <w:rPr>
          <w:szCs w:val="24"/>
        </w:rPr>
        <w:t>а (цена лота)</w:t>
      </w:r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</w:p>
    <w:p w:rsidR="00717F60" w:rsidRPr="0087320A" w:rsidRDefault="00717F60" w:rsidP="0087320A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56" w:name="_Ref467510701"/>
      <w:proofErr w:type="gramStart"/>
      <w:r w:rsidRPr="0087320A">
        <w:rPr>
          <w:bCs w:val="0"/>
          <w:sz w:val="24"/>
          <w:szCs w:val="24"/>
        </w:rPr>
        <w:t xml:space="preserve">Начальная (максимальная) цена </w:t>
      </w:r>
      <w:r w:rsidR="00123C70" w:rsidRPr="0087320A">
        <w:rPr>
          <w:bCs w:val="0"/>
          <w:sz w:val="24"/>
          <w:szCs w:val="24"/>
        </w:rPr>
        <w:t>Договор</w:t>
      </w:r>
      <w:r w:rsidRPr="0087320A">
        <w:rPr>
          <w:bCs w:val="0"/>
          <w:sz w:val="24"/>
          <w:szCs w:val="24"/>
        </w:rPr>
        <w:t>а</w:t>
      </w:r>
      <w:r w:rsidR="00216641" w:rsidRPr="0087320A">
        <w:rPr>
          <w:bCs w:val="0"/>
          <w:sz w:val="24"/>
          <w:szCs w:val="24"/>
        </w:rPr>
        <w:t>:</w:t>
      </w:r>
      <w:bookmarkEnd w:id="356"/>
      <w:r w:rsidR="0087320A" w:rsidRPr="0087320A">
        <w:rPr>
          <w:bCs w:val="0"/>
          <w:sz w:val="24"/>
          <w:szCs w:val="24"/>
        </w:rPr>
        <w:t xml:space="preserve"> </w:t>
      </w:r>
      <w:r w:rsidR="000D132E">
        <w:rPr>
          <w:b/>
          <w:sz w:val="24"/>
          <w:szCs w:val="24"/>
        </w:rPr>
        <w:t>1 293 100</w:t>
      </w:r>
      <w:r w:rsidR="00155DAF" w:rsidRPr="0087320A">
        <w:rPr>
          <w:sz w:val="24"/>
          <w:szCs w:val="24"/>
        </w:rPr>
        <w:t xml:space="preserve"> (</w:t>
      </w:r>
      <w:r w:rsidR="0087320A" w:rsidRPr="0087320A">
        <w:rPr>
          <w:sz w:val="24"/>
          <w:szCs w:val="24"/>
        </w:rPr>
        <w:t xml:space="preserve">Один миллион </w:t>
      </w:r>
      <w:r w:rsidR="000D132E">
        <w:rPr>
          <w:sz w:val="24"/>
          <w:szCs w:val="24"/>
        </w:rPr>
        <w:t>двести девяносто три тысячи сто</w:t>
      </w:r>
      <w:r w:rsidR="00155DAF" w:rsidRPr="0087320A">
        <w:rPr>
          <w:sz w:val="24"/>
          <w:szCs w:val="24"/>
        </w:rPr>
        <w:t>) рубл</w:t>
      </w:r>
      <w:r w:rsidR="0087320A" w:rsidRPr="0087320A">
        <w:rPr>
          <w:sz w:val="24"/>
          <w:szCs w:val="24"/>
        </w:rPr>
        <w:t>ей</w:t>
      </w:r>
      <w:r w:rsidR="00155DAF" w:rsidRPr="0087320A">
        <w:rPr>
          <w:sz w:val="24"/>
          <w:szCs w:val="24"/>
        </w:rPr>
        <w:t xml:space="preserve"> 00 копеек РФ, без учета НДС; НДС составляет </w:t>
      </w:r>
      <w:r w:rsidR="000D132E">
        <w:rPr>
          <w:b/>
          <w:sz w:val="24"/>
          <w:szCs w:val="24"/>
        </w:rPr>
        <w:t>258 620</w:t>
      </w:r>
      <w:r w:rsidR="00155DAF" w:rsidRPr="0087320A">
        <w:rPr>
          <w:sz w:val="24"/>
          <w:szCs w:val="24"/>
        </w:rPr>
        <w:t xml:space="preserve"> (</w:t>
      </w:r>
      <w:r w:rsidR="000D132E">
        <w:rPr>
          <w:sz w:val="24"/>
          <w:szCs w:val="24"/>
        </w:rPr>
        <w:t>Двести пятьдесят восемь тысяч шестьсот двадцать</w:t>
      </w:r>
      <w:r w:rsidR="00155DAF" w:rsidRPr="0087320A">
        <w:rPr>
          <w:sz w:val="24"/>
          <w:szCs w:val="24"/>
        </w:rPr>
        <w:t xml:space="preserve">) рублей </w:t>
      </w:r>
      <w:r w:rsidR="0087320A" w:rsidRPr="0087320A">
        <w:rPr>
          <w:sz w:val="24"/>
          <w:szCs w:val="24"/>
        </w:rPr>
        <w:t>00</w:t>
      </w:r>
      <w:r w:rsidR="00155DAF" w:rsidRPr="0087320A">
        <w:rPr>
          <w:sz w:val="24"/>
          <w:szCs w:val="24"/>
        </w:rPr>
        <w:t xml:space="preserve"> копеек РФ; </w:t>
      </w:r>
      <w:r w:rsidR="00B21072">
        <w:rPr>
          <w:sz w:val="24"/>
          <w:szCs w:val="24"/>
        </w:rPr>
        <w:t xml:space="preserve">                  </w:t>
      </w:r>
      <w:r w:rsidR="000D132E">
        <w:rPr>
          <w:b/>
          <w:sz w:val="24"/>
          <w:szCs w:val="24"/>
        </w:rPr>
        <w:t>1 551 720</w:t>
      </w:r>
      <w:r w:rsidR="00155DAF" w:rsidRPr="0087320A">
        <w:rPr>
          <w:sz w:val="24"/>
          <w:szCs w:val="24"/>
        </w:rPr>
        <w:t xml:space="preserve"> (</w:t>
      </w:r>
      <w:r w:rsidR="0087320A" w:rsidRPr="0087320A">
        <w:rPr>
          <w:sz w:val="24"/>
          <w:szCs w:val="24"/>
        </w:rPr>
        <w:t xml:space="preserve">Один миллион </w:t>
      </w:r>
      <w:r w:rsidR="00B21072">
        <w:rPr>
          <w:sz w:val="24"/>
          <w:szCs w:val="24"/>
        </w:rPr>
        <w:t>пятьсот пятьдесят одна тысяча семьсот двадцать</w:t>
      </w:r>
      <w:r w:rsidR="00155DAF" w:rsidRPr="0087320A">
        <w:rPr>
          <w:sz w:val="24"/>
          <w:szCs w:val="24"/>
        </w:rPr>
        <w:t xml:space="preserve">) рублей </w:t>
      </w:r>
      <w:r w:rsidR="0087320A" w:rsidRPr="0087320A">
        <w:rPr>
          <w:sz w:val="24"/>
          <w:szCs w:val="24"/>
        </w:rPr>
        <w:t>00</w:t>
      </w:r>
      <w:r w:rsidR="00155DAF" w:rsidRPr="0087320A">
        <w:rPr>
          <w:sz w:val="24"/>
          <w:szCs w:val="24"/>
        </w:rPr>
        <w:t xml:space="preserve"> копеек РФ, с учетом НДС</w:t>
      </w:r>
      <w:r w:rsidR="0087320A" w:rsidRPr="0087320A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7320A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874A41">
        <w:rPr>
          <w:sz w:val="24"/>
          <w:szCs w:val="24"/>
        </w:rPr>
        <w:t>Договора (</w:t>
      </w:r>
      <w:r w:rsidR="00874A41" w:rsidRPr="00CC5DE8">
        <w:rPr>
          <w:sz w:val="24"/>
          <w:szCs w:val="24"/>
        </w:rPr>
        <w:t>Лота</w:t>
      </w:r>
      <w:r w:rsidR="00874A41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91992" w:rsidRPr="00560C1A" w:rsidRDefault="00491992" w:rsidP="0049199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491992">
        <w:rPr>
          <w:sz w:val="24"/>
          <w:szCs w:val="24"/>
        </w:rPr>
        <w:t xml:space="preserve">Начальная (предельная) цена, указанная в п.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491992">
        <w:rPr>
          <w:sz w:val="24"/>
          <w:szCs w:val="24"/>
        </w:rPr>
        <w:t xml:space="preserve">, является ценой заключаемого договора по каждому </w:t>
      </w:r>
      <w:r w:rsidRPr="00560C1A">
        <w:rPr>
          <w:sz w:val="24"/>
          <w:szCs w:val="24"/>
        </w:rPr>
        <w:t xml:space="preserve">из лотов, в </w:t>
      </w:r>
      <w:r w:rsidRPr="00560C1A">
        <w:rPr>
          <w:bCs w:val="0"/>
          <w:sz w:val="24"/>
          <w:szCs w:val="24"/>
        </w:rPr>
        <w:t>Сводной таблице стоимости услуг (</w:t>
      </w:r>
      <w:r w:rsidRPr="00560C1A">
        <w:rPr>
          <w:bCs w:val="0"/>
          <w:spacing w:val="-2"/>
          <w:sz w:val="24"/>
          <w:szCs w:val="24"/>
        </w:rPr>
        <w:t>под</w:t>
      </w:r>
      <w:r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_Ref440271072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5.2</w:t>
      </w:r>
      <w:r w:rsidR="002F5A68" w:rsidRPr="00560C1A">
        <w:fldChar w:fldCharType="end"/>
      </w:r>
      <w:r w:rsidRPr="00560C1A">
        <w:rPr>
          <w:bCs w:val="0"/>
          <w:sz w:val="24"/>
          <w:szCs w:val="24"/>
        </w:rPr>
        <w:t>)</w:t>
      </w:r>
      <w:r w:rsidRPr="00560C1A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настоящей документации. В рамках оценочной стадии (п. </w:t>
      </w:r>
      <w:r w:rsidR="00AD2F1E" w:rsidRPr="00560C1A">
        <w:rPr>
          <w:sz w:val="24"/>
          <w:szCs w:val="24"/>
        </w:rPr>
        <w:fldChar w:fldCharType="begin"/>
      </w:r>
      <w:r w:rsidRPr="00560C1A">
        <w:rPr>
          <w:sz w:val="24"/>
          <w:szCs w:val="24"/>
        </w:rPr>
        <w:instrText xml:space="preserve"> REF _Ref306138385 \r \h </w:instrText>
      </w:r>
      <w:r w:rsidR="00AD2F1E" w:rsidRPr="00560C1A">
        <w:rPr>
          <w:sz w:val="24"/>
          <w:szCs w:val="24"/>
        </w:rPr>
      </w:r>
      <w:r w:rsidR="00AD2F1E" w:rsidRPr="00560C1A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3.6.4</w:t>
      </w:r>
      <w:r w:rsidR="00AD2F1E" w:rsidRPr="00560C1A">
        <w:rPr>
          <w:sz w:val="24"/>
          <w:szCs w:val="24"/>
        </w:rPr>
        <w:fldChar w:fldCharType="end"/>
      </w:r>
      <w:r w:rsidRPr="00560C1A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560C1A" w:rsidRPr="00560C1A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услуг, не должна превышать соответствующую стоимость единицы продукции, указанную в Приложении №1 к настоящей документации, в противном случае заявка будет отклонена.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60C1A">
        <w:rPr>
          <w:bCs w:val="0"/>
          <w:sz w:val="24"/>
          <w:szCs w:val="24"/>
        </w:rPr>
        <w:t xml:space="preserve">Цена в письме о подаче оферты </w:t>
      </w:r>
      <w:r w:rsidR="003F3A69" w:rsidRPr="00560C1A">
        <w:rPr>
          <w:bCs w:val="0"/>
          <w:spacing w:val="-2"/>
          <w:sz w:val="24"/>
          <w:szCs w:val="24"/>
        </w:rPr>
        <w:t>(под</w:t>
      </w:r>
      <w:r w:rsidR="003F3A69" w:rsidRPr="00560C1A">
        <w:rPr>
          <w:bCs w:val="0"/>
          <w:sz w:val="24"/>
          <w:szCs w:val="24"/>
        </w:rPr>
        <w:t xml:space="preserve">раздел </w:t>
      </w:r>
      <w:r w:rsidR="002F5A68" w:rsidRPr="00560C1A">
        <w:fldChar w:fldCharType="begin"/>
      </w:r>
      <w:r w:rsidR="002F5A68" w:rsidRPr="00560C1A">
        <w:instrText xml:space="preserve"> REF _Ref55336310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5.1</w:t>
      </w:r>
      <w:r w:rsidR="002F5A68" w:rsidRPr="00560C1A">
        <w:fldChar w:fldCharType="end"/>
      </w:r>
      <w:r w:rsidR="003F3A69" w:rsidRPr="00560C1A">
        <w:rPr>
          <w:bCs w:val="0"/>
          <w:sz w:val="24"/>
          <w:szCs w:val="24"/>
          <w:lang w:eastAsia="ru-RU"/>
        </w:rPr>
        <w:t>)</w:t>
      </w:r>
      <w:r w:rsidRPr="00560C1A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ED6239" w:rsidRPr="00560C1A">
        <w:rPr>
          <w:bCs w:val="0"/>
          <w:sz w:val="24"/>
          <w:szCs w:val="24"/>
        </w:rPr>
        <w:t xml:space="preserve">п. </w:t>
      </w:r>
      <w:r w:rsidR="002F5A68" w:rsidRPr="00560C1A">
        <w:fldChar w:fldCharType="begin"/>
      </w:r>
      <w:r w:rsidR="002F5A68" w:rsidRPr="00560C1A">
        <w:instrText xml:space="preserve"> REF _Ref467510701 \r \h  \* MERGEFORMAT </w:instrText>
      </w:r>
      <w:r w:rsidR="002F5A68" w:rsidRPr="00560C1A">
        <w:fldChar w:fldCharType="separate"/>
      </w:r>
      <w:r w:rsidR="00457E23" w:rsidRPr="00457E23">
        <w:rPr>
          <w:bCs w:val="0"/>
          <w:sz w:val="24"/>
          <w:szCs w:val="24"/>
        </w:rPr>
        <w:t>3.3.7.1</w:t>
      </w:r>
      <w:r w:rsidR="002F5A68" w:rsidRPr="00560C1A">
        <w:fldChar w:fldCharType="end"/>
      </w:r>
      <w:r w:rsidR="00ED6239" w:rsidRPr="00560C1A">
        <w:rPr>
          <w:bCs w:val="0"/>
          <w:sz w:val="24"/>
          <w:szCs w:val="24"/>
        </w:rPr>
        <w:t xml:space="preserve">, а также в </w:t>
      </w:r>
      <w:r w:rsidR="00EA1723" w:rsidRPr="00560C1A">
        <w:rPr>
          <w:sz w:val="24"/>
          <w:szCs w:val="24"/>
        </w:rPr>
        <w:t xml:space="preserve">Графике оплаты оказания услуг (подраздел </w:t>
      </w:r>
      <w:r w:rsidR="002F5A68" w:rsidRPr="00560C1A">
        <w:fldChar w:fldCharType="begin"/>
      </w:r>
      <w:r w:rsidR="002F5A68" w:rsidRPr="00560C1A">
        <w:instrText xml:space="preserve"> REF _Ref440361439 \r \h  \* MERGEFORMAT </w:instrText>
      </w:r>
      <w:r w:rsidR="002F5A68" w:rsidRPr="00560C1A">
        <w:fldChar w:fldCharType="separate"/>
      </w:r>
      <w:r w:rsidR="00457E23" w:rsidRPr="00457E23">
        <w:rPr>
          <w:sz w:val="24"/>
          <w:szCs w:val="24"/>
        </w:rPr>
        <w:t>5.5</w:t>
      </w:r>
      <w:r w:rsidR="002F5A68" w:rsidRPr="00560C1A">
        <w:fldChar w:fldCharType="end"/>
      </w:r>
      <w:r w:rsidR="00EA1723" w:rsidRPr="00560C1A">
        <w:rPr>
          <w:sz w:val="24"/>
          <w:szCs w:val="24"/>
        </w:rPr>
        <w:t>)</w:t>
      </w:r>
      <w:r w:rsidR="00BD74DF" w:rsidRPr="00560C1A">
        <w:rPr>
          <w:bCs w:val="0"/>
          <w:sz w:val="24"/>
          <w:szCs w:val="24"/>
        </w:rPr>
        <w:t xml:space="preserve"> и </w:t>
      </w:r>
      <w:r w:rsidR="00BD74DF" w:rsidRPr="00560C1A">
        <w:rPr>
          <w:sz w:val="24"/>
          <w:szCs w:val="24"/>
        </w:rPr>
        <w:t>на «котировочной доске» ЭТП</w:t>
      </w:r>
      <w:r w:rsidRPr="00560C1A">
        <w:rPr>
          <w:bCs w:val="0"/>
          <w:sz w:val="24"/>
          <w:szCs w:val="24"/>
        </w:rPr>
        <w:t>. В противном</w:t>
      </w:r>
      <w:r w:rsidRPr="0033661D">
        <w:rPr>
          <w:bCs w:val="0"/>
          <w:sz w:val="24"/>
          <w:szCs w:val="24"/>
        </w:rPr>
        <w:t xml:space="preserve"> случае Заявк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Участника будет отклонен</w:t>
      </w:r>
      <w:r w:rsidR="009F10B1" w:rsidRPr="0033661D">
        <w:rPr>
          <w:bCs w:val="0"/>
          <w:sz w:val="24"/>
          <w:szCs w:val="24"/>
        </w:rPr>
        <w:t>а</w:t>
      </w:r>
      <w:r w:rsidRPr="0033661D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3661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33661D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</w:t>
      </w:r>
      <w:r w:rsidR="00491992" w:rsidRPr="0033661D">
        <w:rPr>
          <w:bCs w:val="0"/>
          <w:sz w:val="24"/>
          <w:szCs w:val="24"/>
        </w:rPr>
        <w:t xml:space="preserve">стоимости </w:t>
      </w:r>
      <w:r w:rsidR="00491992" w:rsidRPr="0033661D">
        <w:rPr>
          <w:sz w:val="24"/>
          <w:szCs w:val="24"/>
        </w:rPr>
        <w:t>за единицу продукции</w:t>
      </w:r>
      <w:r w:rsidR="00491992" w:rsidRPr="0033661D">
        <w:rPr>
          <w:bCs w:val="0"/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>без учета НДС.</w:t>
      </w:r>
    </w:p>
    <w:p w:rsidR="00BC1324" w:rsidRPr="0087320A" w:rsidRDefault="00BC132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3661D">
        <w:rPr>
          <w:bCs w:val="0"/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Участник предложил демпинговую цену</w:t>
      </w:r>
      <w:r w:rsidRPr="0087320A">
        <w:rPr>
          <w:bCs w:val="0"/>
          <w:sz w:val="24"/>
          <w:szCs w:val="24"/>
        </w:rPr>
        <w:t xml:space="preserve">, то к Участнику будут применены антидемпинговые меры, предусмотренные п. </w:t>
      </w:r>
      <w:r w:rsidR="002F5A68" w:rsidRPr="0087320A">
        <w:fldChar w:fldCharType="begin"/>
      </w:r>
      <w:r w:rsidR="002F5A68" w:rsidRPr="0087320A">
        <w:instrText xml:space="preserve"> REF _Ref465670219 \r \h  \* MERGEFORMAT </w:instrText>
      </w:r>
      <w:r w:rsidR="002F5A68" w:rsidRPr="0087320A">
        <w:fldChar w:fldCharType="separate"/>
      </w:r>
      <w:r w:rsidR="00457E23" w:rsidRPr="0087320A">
        <w:rPr>
          <w:bCs w:val="0"/>
          <w:sz w:val="24"/>
          <w:szCs w:val="24"/>
        </w:rPr>
        <w:t>3.11</w:t>
      </w:r>
      <w:r w:rsidR="002F5A68" w:rsidRPr="0087320A">
        <w:fldChar w:fldCharType="end"/>
      </w:r>
      <w:r w:rsidRPr="0087320A">
        <w:rPr>
          <w:bCs w:val="0"/>
          <w:sz w:val="24"/>
          <w:szCs w:val="24"/>
        </w:rPr>
        <w:t xml:space="preserve"> данной документации.</w:t>
      </w:r>
    </w:p>
    <w:p w:rsidR="00457E23" w:rsidRPr="0087320A" w:rsidRDefault="00457E23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7320A">
        <w:rPr>
          <w:bCs w:val="0"/>
          <w:sz w:val="24"/>
          <w:szCs w:val="24"/>
        </w:rPr>
        <w:t>В соответствии с Федеральным законом от 03.08.2018 N 303-ФЗ с 1 января 2019 г. налоговая ставка НД</w:t>
      </w:r>
      <w:r w:rsidR="0087320A">
        <w:rPr>
          <w:bCs w:val="0"/>
          <w:sz w:val="24"/>
          <w:szCs w:val="24"/>
        </w:rPr>
        <w:t>С составляет 20%</w:t>
      </w:r>
      <w:r w:rsidRPr="0087320A">
        <w:rPr>
          <w:bCs w:val="0"/>
          <w:sz w:val="24"/>
          <w:szCs w:val="24"/>
        </w:rPr>
        <w:t>.</w:t>
      </w:r>
    </w:p>
    <w:p w:rsidR="002A5B42" w:rsidRPr="00AE1D21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6139"/>
      <w:bookmarkStart w:id="370" w:name="_Toc469487633"/>
      <w:bookmarkStart w:id="371" w:name="_Toc471979931"/>
      <w:bookmarkStart w:id="372" w:name="_Toc498590179"/>
      <w:bookmarkStart w:id="373" w:name="_Ref303624481"/>
      <w:r w:rsidRPr="00AE1D21">
        <w:rPr>
          <w:szCs w:val="24"/>
        </w:rPr>
        <w:t xml:space="preserve">Требования к </w:t>
      </w:r>
      <w:r w:rsidR="009C744E" w:rsidRPr="00AE1D21">
        <w:rPr>
          <w:szCs w:val="24"/>
        </w:rPr>
        <w:t>Участник</w:t>
      </w:r>
      <w:r w:rsidRPr="00AE1D21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AE1D21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AE1D21">
        <w:rPr>
          <w:bCs w:val="0"/>
          <w:sz w:val="24"/>
          <w:szCs w:val="24"/>
        </w:rPr>
        <w:t xml:space="preserve">Требования к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ам</w:t>
      </w:r>
      <w:bookmarkEnd w:id="374"/>
      <w:r w:rsidRPr="00AE1D21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AE1D21">
        <w:rPr>
          <w:bCs w:val="0"/>
          <w:sz w:val="24"/>
          <w:szCs w:val="24"/>
        </w:rPr>
        <w:t xml:space="preserve"> у</w:t>
      </w:r>
      <w:r w:rsidRPr="00AE1D21">
        <w:rPr>
          <w:bCs w:val="0"/>
          <w:sz w:val="24"/>
          <w:szCs w:val="24"/>
        </w:rPr>
        <w:t xml:space="preserve">частвовать в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</w:t>
      </w:r>
      <w:r w:rsidRPr="00AE1D21">
        <w:rPr>
          <w:bCs w:val="0"/>
          <w:sz w:val="24"/>
          <w:szCs w:val="24"/>
        </w:rPr>
        <w:lastRenderedPageBreak/>
        <w:t xml:space="preserve">может любое юридическое, </w:t>
      </w:r>
      <w:r w:rsidRPr="00AE1D21">
        <w:rPr>
          <w:bCs w:val="0"/>
          <w:color w:val="000000"/>
          <w:sz w:val="24"/>
          <w:szCs w:val="24"/>
        </w:rPr>
        <w:t>физическое</w:t>
      </w:r>
      <w:r w:rsidRPr="00AE1D21">
        <w:rPr>
          <w:bCs w:val="0"/>
          <w:sz w:val="24"/>
          <w:szCs w:val="24"/>
        </w:rPr>
        <w:t xml:space="preserve"> лицо </w:t>
      </w:r>
      <w:r w:rsidR="00E71628" w:rsidRPr="00AE1D21">
        <w:rPr>
          <w:bCs w:val="0"/>
          <w:sz w:val="24"/>
          <w:szCs w:val="24"/>
        </w:rPr>
        <w:t>(в т.</w:t>
      </w:r>
      <w:r w:rsidR="003129D4" w:rsidRPr="00AE1D21">
        <w:rPr>
          <w:bCs w:val="0"/>
          <w:sz w:val="24"/>
          <w:szCs w:val="24"/>
        </w:rPr>
        <w:t xml:space="preserve"> </w:t>
      </w:r>
      <w:r w:rsidR="00E71628" w:rsidRPr="00AE1D21">
        <w:rPr>
          <w:bCs w:val="0"/>
          <w:sz w:val="24"/>
          <w:szCs w:val="24"/>
        </w:rPr>
        <w:t xml:space="preserve">ч. </w:t>
      </w:r>
      <w:r w:rsidRPr="00AE1D21">
        <w:rPr>
          <w:bCs w:val="0"/>
          <w:sz w:val="24"/>
          <w:szCs w:val="24"/>
        </w:rPr>
        <w:t>индивидуальный предприниматель</w:t>
      </w:r>
      <w:r w:rsidR="00E71628" w:rsidRPr="00AE1D21">
        <w:rPr>
          <w:bCs w:val="0"/>
          <w:sz w:val="24"/>
          <w:szCs w:val="24"/>
        </w:rPr>
        <w:t>)</w:t>
      </w:r>
      <w:r w:rsidR="0087320A">
        <w:rPr>
          <w:bCs w:val="0"/>
          <w:sz w:val="24"/>
          <w:szCs w:val="24"/>
        </w:rPr>
        <w:t xml:space="preserve">, </w:t>
      </w:r>
      <w:r w:rsidR="0087320A" w:rsidRPr="0087320A">
        <w:rPr>
          <w:sz w:val="24"/>
          <w:szCs w:val="24"/>
        </w:rPr>
        <w:t>являющееся субъектом малого и среднего предпринимательства</w:t>
      </w:r>
      <w:r w:rsidRPr="00AE1D21">
        <w:rPr>
          <w:bCs w:val="0"/>
          <w:sz w:val="24"/>
          <w:szCs w:val="24"/>
        </w:rPr>
        <w:t xml:space="preserve">. </w:t>
      </w:r>
      <w:proofErr w:type="gramStart"/>
      <w:r w:rsidR="00362EA4" w:rsidRPr="00AE1D21">
        <w:rPr>
          <w:bCs w:val="0"/>
          <w:sz w:val="24"/>
          <w:szCs w:val="24"/>
        </w:rPr>
        <w:t xml:space="preserve">Дополнительные требования к соисполнителям и порядку подтверждения их соответствия установленным требованиям приведены в пункте </w:t>
      </w:r>
      <w:r w:rsidR="002F5A68">
        <w:fldChar w:fldCharType="begin"/>
      </w:r>
      <w:r w:rsidR="002F5A68">
        <w:instrText xml:space="preserve"> REF _Ref191386451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3.3.9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_Ref440876619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</w:t>
      </w:r>
      <w:r w:rsidR="002F5A68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Pr="0087320A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</w:t>
      </w:r>
      <w:r w:rsidRPr="0087320A">
        <w:rPr>
          <w:bCs w:val="0"/>
          <w:sz w:val="24"/>
          <w:szCs w:val="24"/>
        </w:rPr>
        <w:t>приостановлена (для юридического лица, индивидуального предпринимателя);</w:t>
      </w:r>
    </w:p>
    <w:p w:rsidR="0087320A" w:rsidRPr="0087320A" w:rsidRDefault="0087320A" w:rsidP="0087320A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87320A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  <w:proofErr w:type="gramEnd"/>
    </w:p>
    <w:p w:rsidR="00DC7643" w:rsidRPr="009F2BF9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87320A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444ECC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444ECC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444ECC">
        <w:rPr>
          <w:color w:val="000000"/>
          <w:sz w:val="24"/>
          <w:szCs w:val="24"/>
          <w:lang w:eastAsia="ru-RU"/>
        </w:rPr>
        <w:t xml:space="preserve">оказания </w:t>
      </w:r>
      <w:r w:rsidRPr="00444ECC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444ECC">
        <w:rPr>
          <w:color w:val="000000"/>
          <w:sz w:val="24"/>
          <w:szCs w:val="24"/>
          <w:lang w:eastAsia="ru-RU"/>
        </w:rPr>
        <w:t>услуг</w:t>
      </w:r>
      <w:r w:rsidR="009F4858" w:rsidRPr="00444ECC">
        <w:rPr>
          <w:color w:val="000000"/>
          <w:sz w:val="24"/>
          <w:szCs w:val="24"/>
          <w:lang w:eastAsia="ru-RU"/>
        </w:rPr>
        <w:t xml:space="preserve"> </w:t>
      </w:r>
      <w:r w:rsidR="005347FA" w:rsidRPr="00444ECC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4ECC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4ECC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4ECC">
        <w:rPr>
          <w:color w:val="000000"/>
          <w:sz w:val="24"/>
          <w:szCs w:val="24"/>
          <w:lang w:eastAsia="ru-RU"/>
        </w:rPr>
        <w:t xml:space="preserve"> по </w:t>
      </w:r>
      <w:r w:rsidR="002037C3" w:rsidRPr="00444ECC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444ECC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444ECC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4ECC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444ECC">
        <w:rPr>
          <w:color w:val="000000"/>
          <w:sz w:val="24"/>
          <w:szCs w:val="24"/>
          <w:lang w:eastAsia="ru-RU"/>
        </w:rPr>
        <w:t>услуг</w:t>
      </w:r>
      <w:r w:rsidR="00036006" w:rsidRPr="00444ECC">
        <w:rPr>
          <w:color w:val="000000"/>
          <w:sz w:val="24"/>
          <w:szCs w:val="24"/>
          <w:lang w:eastAsia="ru-RU"/>
        </w:rPr>
        <w:t xml:space="preserve"> и общей сумме договора</w:t>
      </w:r>
      <w:r w:rsidR="00A44B30" w:rsidRPr="00444ECC">
        <w:rPr>
          <w:color w:val="000000"/>
          <w:sz w:val="24"/>
          <w:szCs w:val="24"/>
          <w:lang w:eastAsia="ru-RU"/>
        </w:rPr>
        <w:t>)</w:t>
      </w:r>
      <w:r w:rsidR="00036006" w:rsidRPr="00444ECC">
        <w:rPr>
          <w:color w:val="000000"/>
          <w:sz w:val="24"/>
          <w:szCs w:val="24"/>
          <w:lang w:eastAsia="ru-RU"/>
        </w:rPr>
        <w:t>.</w:t>
      </w:r>
      <w:proofErr w:type="gramEnd"/>
      <w:r w:rsidR="00036006" w:rsidRPr="00444ECC">
        <w:rPr>
          <w:color w:val="000000"/>
          <w:sz w:val="24"/>
          <w:szCs w:val="24"/>
          <w:lang w:eastAsia="ru-RU"/>
        </w:rPr>
        <w:t xml:space="preserve"> </w:t>
      </w:r>
      <w:r w:rsidR="008D108C" w:rsidRPr="00444ECC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процедуре;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) к настоящей </w:t>
      </w:r>
      <w:r w:rsidRPr="00AE1D21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_Ref440291364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3.3.8.1</w:t>
      </w:r>
      <w:r w:rsidR="002F5A68">
        <w:fldChar w:fldCharType="end"/>
      </w:r>
      <w:r w:rsidRPr="00AE1D21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</w:t>
      </w:r>
      <w:r w:rsidRPr="00F82225">
        <w:rPr>
          <w:sz w:val="24"/>
          <w:szCs w:val="24"/>
        </w:rPr>
        <w:lastRenderedPageBreak/>
        <w:t>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_Ref440271993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5.11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720CDD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</w:t>
      </w:r>
      <w:r w:rsidR="00A154B7" w:rsidRPr="00720CDD">
        <w:rPr>
          <w:bCs w:val="0"/>
          <w:sz w:val="24"/>
          <w:szCs w:val="24"/>
        </w:rPr>
        <w:t>Документации</w:t>
      </w:r>
      <w:r w:rsidR="00A600E3" w:rsidRPr="00720CDD">
        <w:rPr>
          <w:sz w:val="24"/>
          <w:szCs w:val="24"/>
        </w:rPr>
        <w:t xml:space="preserve"> (</w:t>
      </w:r>
      <w:r w:rsidR="003F3A69" w:rsidRPr="00720CDD">
        <w:rPr>
          <w:sz w:val="24"/>
          <w:szCs w:val="24"/>
        </w:rPr>
        <w:t>подраздел</w:t>
      </w:r>
      <w:r w:rsidR="00A600E3" w:rsidRPr="00720CDD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_Ref440271964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5.1.3</w:t>
      </w:r>
      <w:r w:rsidR="002F5A68">
        <w:fldChar w:fldCharType="end"/>
      </w:r>
      <w:r w:rsidR="00A600E3" w:rsidRPr="00720CDD">
        <w:rPr>
          <w:sz w:val="24"/>
          <w:szCs w:val="24"/>
        </w:rPr>
        <w:t>)</w:t>
      </w:r>
      <w:r w:rsidRPr="00720CDD">
        <w:rPr>
          <w:sz w:val="24"/>
          <w:szCs w:val="24"/>
        </w:rPr>
        <w:t>;</w:t>
      </w:r>
      <w:bookmarkEnd w:id="385"/>
    </w:p>
    <w:p w:rsidR="009948B4" w:rsidRPr="00AE1D21" w:rsidRDefault="00720C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20CDD">
        <w:rPr>
          <w:sz w:val="24"/>
          <w:szCs w:val="24"/>
        </w:rPr>
        <w:t xml:space="preserve">Справку о цепочке собственников участника закупочной процедуры, включая бенефициаров (в том числе конечных) </w:t>
      </w:r>
      <w:r w:rsidR="009948B4" w:rsidRPr="00720CDD">
        <w:rPr>
          <w:sz w:val="24"/>
          <w:szCs w:val="24"/>
        </w:rPr>
        <w:t>по форме и в соответствии</w:t>
      </w:r>
      <w:r w:rsidR="009948B4" w:rsidRPr="00AE1D21">
        <w:rPr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_Ref440272035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2F5A68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_Ref440272051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5.12</w:t>
      </w:r>
      <w:r w:rsidR="00457E23">
        <w:t>.2.18</w:t>
      </w:r>
      <w:r w:rsidR="002F5A68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</w:t>
      </w:r>
      <w:r w:rsidRPr="00F82225">
        <w:rPr>
          <w:sz w:val="24"/>
          <w:szCs w:val="24"/>
        </w:rPr>
        <w:lastRenderedPageBreak/>
        <w:t>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_Ref440272119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5.7.1</w:t>
      </w:r>
      <w:r w:rsidR="002F5A68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A51F43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5B5040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5B5040" w:rsidRPr="005B5040">
          <w:rPr>
            <w:rStyle w:val="a7"/>
            <w:sz w:val="24"/>
            <w:szCs w:val="24"/>
          </w:rPr>
          <w:t>https://rmsp.nalog.ru</w:t>
        </w:r>
      </w:hyperlink>
      <w:r w:rsidRPr="005B5040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B5040">
        <w:rPr>
          <w:sz w:val="24"/>
          <w:szCs w:val="24"/>
        </w:rPr>
        <w:t>, срока</w:t>
      </w:r>
      <w:r w:rsidRPr="00577EC9">
        <w:rPr>
          <w:sz w:val="24"/>
          <w:szCs w:val="24"/>
        </w:rPr>
        <w:t xml:space="preserve">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2F5A68">
        <w:fldChar w:fldCharType="begin"/>
      </w:r>
      <w:r w:rsidR="002F5A68">
        <w:instrText xml:space="preserve"> REF _Ref440275279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9F2BF9">
        <w:rPr>
          <w:sz w:val="24"/>
          <w:szCs w:val="24"/>
        </w:rPr>
        <w:t xml:space="preserve"> и разделе </w:t>
      </w:r>
      <w:r w:rsidR="002F5A68">
        <w:fldChar w:fldCharType="begin"/>
      </w:r>
      <w:r w:rsidR="002F5A68">
        <w:instrText xml:space="preserve"> REF _Ref440270568 \r \h  \* MERGEFORMAT </w:instrText>
      </w:r>
      <w:r w:rsidR="002F5A68">
        <w:fldChar w:fldCharType="separate"/>
      </w:r>
      <w:r w:rsidR="00457E23">
        <w:t>4</w:t>
      </w:r>
      <w:r w:rsidR="002F5A68">
        <w:fldChar w:fldCharType="end"/>
      </w:r>
      <w:r w:rsidRPr="009F2BF9">
        <w:rPr>
          <w:sz w:val="24"/>
          <w:szCs w:val="24"/>
        </w:rPr>
        <w:t xml:space="preserve">, в </w:t>
      </w:r>
      <w:r w:rsidRPr="009F2BF9">
        <w:rPr>
          <w:sz w:val="24"/>
          <w:szCs w:val="24"/>
        </w:rPr>
        <w:lastRenderedPageBreak/>
        <w:t>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5.8</w:t>
      </w:r>
      <w:r w:rsidR="00AD2F1E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_Ref55336389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5.9</w:t>
      </w:r>
      <w:r w:rsidR="002F5A68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_Ref55336398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5.10</w:t>
      </w:r>
      <w:r w:rsidR="002F5A68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444ECC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выполнения аналогичных договоров (</w:t>
      </w:r>
      <w:r w:rsidR="00240E62" w:rsidRPr="00444ECC">
        <w:rPr>
          <w:sz w:val="24"/>
          <w:szCs w:val="24"/>
        </w:rPr>
        <w:t>желательное требование, предоставляется Участником при наличии</w:t>
      </w:r>
      <w:r w:rsidRPr="00444ECC">
        <w:rPr>
          <w:sz w:val="24"/>
          <w:szCs w:val="24"/>
        </w:rPr>
        <w:t>)</w:t>
      </w:r>
      <w:r w:rsidR="008D108C" w:rsidRPr="00444ECC">
        <w:rPr>
          <w:sz w:val="24"/>
          <w:szCs w:val="24"/>
        </w:rPr>
        <w:t xml:space="preserve">. </w:t>
      </w:r>
      <w:r w:rsidR="008D108C" w:rsidRPr="00444ECC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444ECC">
        <w:rPr>
          <w:sz w:val="24"/>
          <w:szCs w:val="24"/>
        </w:rPr>
        <w:t>;</w:t>
      </w:r>
    </w:p>
    <w:p w:rsidR="007705A5" w:rsidRPr="007A5083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444ECC">
        <w:rPr>
          <w:sz w:val="24"/>
          <w:szCs w:val="24"/>
        </w:rPr>
        <w:t xml:space="preserve">Соглашение о неустойке </w:t>
      </w:r>
      <w:r w:rsidR="00A154B7" w:rsidRPr="00444ECC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4ECC">
        <w:rPr>
          <w:sz w:val="24"/>
          <w:szCs w:val="24"/>
        </w:rPr>
        <w:t xml:space="preserve"> </w:t>
      </w:r>
      <w:r w:rsidRPr="00444ECC">
        <w:rPr>
          <w:sz w:val="24"/>
          <w:szCs w:val="24"/>
        </w:rPr>
        <w:t>(</w:t>
      </w:r>
      <w:r w:rsidR="003C2207" w:rsidRPr="00444ECC">
        <w:rPr>
          <w:sz w:val="24"/>
          <w:szCs w:val="24"/>
        </w:rPr>
        <w:t>подраздел</w:t>
      </w:r>
      <w:r w:rsidRPr="00444ECC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Pr="00444ECC">
        <w:rPr>
          <w:sz w:val="24"/>
          <w:szCs w:val="24"/>
        </w:rPr>
        <w:t>)</w:t>
      </w:r>
      <w:r w:rsidR="00CE4D51" w:rsidRPr="00444ECC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444ECC">
        <w:rPr>
          <w:sz w:val="24"/>
          <w:szCs w:val="24"/>
        </w:rPr>
        <w:t>дств в к</w:t>
      </w:r>
      <w:proofErr w:type="gramEnd"/>
      <w:r w:rsidR="00CE4D51" w:rsidRPr="00444ECC">
        <w:rPr>
          <w:sz w:val="24"/>
          <w:szCs w:val="24"/>
        </w:rPr>
        <w:t>ачестве</w:t>
      </w:r>
      <w:r w:rsidR="00CE4D51" w:rsidRPr="007A5083">
        <w:rPr>
          <w:sz w:val="24"/>
          <w:szCs w:val="24"/>
        </w:rPr>
        <w:t xml:space="preserve"> обеспечения исполнения обязательств, связанных с участием в Запросе предложений и подачей Заявки</w:t>
      </w:r>
      <w:r w:rsidRPr="007A5083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A5083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_Ref440272274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5.16</w:t>
      </w:r>
      <w:r w:rsidR="002F5A68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7D7C50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33661D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</w:t>
      </w:r>
      <w:r w:rsidR="00BD40A3" w:rsidRPr="0033661D">
        <w:rPr>
          <w:sz w:val="24"/>
          <w:szCs w:val="24"/>
        </w:rPr>
        <w:t>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BC1324" w:rsidRPr="0033661D" w:rsidRDefault="00BC13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 xml:space="preserve">Документы, предусмотренные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920CB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3661D">
        <w:rPr>
          <w:sz w:val="24"/>
          <w:szCs w:val="24"/>
        </w:rPr>
        <w:t>Иные документы, которые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 мнению Участника</w:t>
      </w:r>
      <w:r w:rsidR="007705A5" w:rsidRPr="0033661D">
        <w:rPr>
          <w:sz w:val="24"/>
          <w:szCs w:val="24"/>
        </w:rPr>
        <w:t>,</w:t>
      </w:r>
      <w:r w:rsidRPr="0033661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</w:t>
      </w:r>
      <w:r w:rsidRPr="00920CB0">
        <w:rPr>
          <w:sz w:val="24"/>
          <w:szCs w:val="24"/>
        </w:rPr>
        <w:t xml:space="preserve">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lastRenderedPageBreak/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F35785" w:rsidRPr="009F3986">
        <w:rPr>
          <w:sz w:val="24"/>
          <w:szCs w:val="24"/>
          <w:lang w:val="x-none"/>
        </w:rPr>
        <w:t>иные нарушения существенны</w:t>
      </w:r>
      <w:r w:rsidR="00F35785" w:rsidRPr="009F3986">
        <w:rPr>
          <w:sz w:val="24"/>
          <w:szCs w:val="24"/>
        </w:rPr>
        <w:t xml:space="preserve">х </w:t>
      </w:r>
      <w:r w:rsidR="00F35785" w:rsidRPr="009F3986">
        <w:rPr>
          <w:sz w:val="24"/>
          <w:szCs w:val="24"/>
          <w:lang w:val="x-none"/>
        </w:rPr>
        <w:t>условий заключенных договоров</w:t>
      </w:r>
      <w:r w:rsidR="00F35785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6140"/>
      <w:bookmarkStart w:id="403" w:name="_Toc469487634"/>
      <w:bookmarkStart w:id="404" w:name="_Toc471979932"/>
      <w:bookmarkStart w:id="405" w:name="_Toc498590180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AD2F1E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lastRenderedPageBreak/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_Ref440272510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5.17</w:t>
      </w:r>
      <w:r w:rsidR="002F5A68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6141"/>
      <w:bookmarkStart w:id="422" w:name="_Toc469487635"/>
      <w:bookmarkStart w:id="423" w:name="_Toc471979933"/>
      <w:bookmarkStart w:id="424" w:name="_Toc498590181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_Ref191386482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3.3.8.1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2F5A68">
        <w:fldChar w:fldCharType="begin"/>
      </w:r>
      <w:r w:rsidR="002F5A68">
        <w:instrText xml:space="preserve"> REF _Ref191386407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AD2F1E">
        <w:rPr>
          <w:bCs w:val="0"/>
          <w:sz w:val="24"/>
          <w:szCs w:val="24"/>
        </w:rPr>
        <w:fldChar w:fldCharType="begin"/>
      </w:r>
      <w:r w:rsidR="00573BDB">
        <w:rPr>
          <w:bCs w:val="0"/>
          <w:sz w:val="24"/>
          <w:szCs w:val="24"/>
        </w:rPr>
        <w:instrText xml:space="preserve"> REF _Ref303669127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3.3.8.2</w:t>
      </w:r>
      <w:r w:rsidR="00AD2F1E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</w:t>
      </w:r>
      <w:r w:rsidRPr="00E71A48">
        <w:rPr>
          <w:bCs w:val="0"/>
          <w:sz w:val="24"/>
          <w:szCs w:val="24"/>
        </w:rPr>
        <w:lastRenderedPageBreak/>
        <w:t xml:space="preserve">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2F5A68">
        <w:fldChar w:fldCharType="begin"/>
      </w:r>
      <w:r w:rsidR="002F5A68">
        <w:instrText xml:space="preserve"> REF _Ref307563248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a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2F5A68">
        <w:fldChar w:fldCharType="begin"/>
      </w:r>
      <w:r w:rsidR="002F5A68">
        <w:instrText xml:space="preserve"> REF _Ref307563262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val="en-US"/>
        </w:rPr>
        <w:t>g</w:t>
      </w:r>
      <w:r w:rsidR="00457E23" w:rsidRPr="00457E23">
        <w:rPr>
          <w:bCs w:val="0"/>
          <w:sz w:val="24"/>
          <w:szCs w:val="24"/>
        </w:rPr>
        <w:t>)</w:t>
      </w:r>
      <w:r w:rsidR="002F5A68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2F5A68">
        <w:fldChar w:fldCharType="begin"/>
      </w:r>
      <w:r w:rsidR="002F5A68">
        <w:instrText xml:space="preserve"> REF _Ref306032591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3.3.10.4</w:t>
      </w:r>
      <w:r w:rsidR="002F5A68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_Ref303669127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3.3.8.2</w:t>
      </w:r>
      <w:r w:rsidR="002F5A68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_Ref442190626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у)</w:t>
      </w:r>
      <w:r w:rsidR="002F5A68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2F5A68">
        <w:fldChar w:fldCharType="begin"/>
      </w:r>
      <w:r w:rsidR="002F5A68">
        <w:instrText xml:space="preserve"> REF _Ref303587815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3.3.8.3</w:t>
      </w:r>
      <w:r w:rsidR="002F5A68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5.18</w:t>
      </w:r>
      <w:r w:rsidR="00AD2F1E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3.3.8.1</w:t>
      </w:r>
      <w:r w:rsidR="00AD2F1E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lastRenderedPageBreak/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6142"/>
      <w:bookmarkStart w:id="441" w:name="_Toc469487636"/>
      <w:bookmarkStart w:id="442" w:name="_Toc471979934"/>
      <w:bookmarkStart w:id="443" w:name="_Toc498590182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Default="00985691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985691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985691">
        <w:rPr>
          <w:bCs w:val="0"/>
          <w:sz w:val="24"/>
          <w:szCs w:val="24"/>
        </w:rPr>
        <w:t>окументации по запросу предложений</w:t>
      </w:r>
      <w:r w:rsidRPr="00985691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985691">
        <w:rPr>
          <w:bCs w:val="0"/>
          <w:iCs/>
          <w:sz w:val="24"/>
          <w:szCs w:val="24"/>
        </w:rPr>
        <w:t>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15384A">
        <w:rPr>
          <w:sz w:val="24"/>
          <w:szCs w:val="24"/>
        </w:rPr>
        <w:t xml:space="preserve">Организатор обязуется </w:t>
      </w:r>
      <w:r w:rsidRPr="00985691">
        <w:rPr>
          <w:sz w:val="24"/>
          <w:szCs w:val="24"/>
        </w:rPr>
        <w:t xml:space="preserve">ответить на любой запрос разъяснений в срок не позднее 3 (трех) рабочих дней </w:t>
      </w:r>
      <w:proofErr w:type="gramStart"/>
      <w:r w:rsidRPr="00985691">
        <w:rPr>
          <w:sz w:val="24"/>
          <w:szCs w:val="24"/>
        </w:rPr>
        <w:t>с даты поступления</w:t>
      </w:r>
      <w:proofErr w:type="gramEnd"/>
      <w:r w:rsidRPr="00985691">
        <w:rPr>
          <w:sz w:val="24"/>
          <w:szCs w:val="24"/>
        </w:rPr>
        <w:t xml:space="preserve"> запроса.</w:t>
      </w:r>
    </w:p>
    <w:p w:rsidR="00985691" w:rsidRPr="00985691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9856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985691" w:rsidRPr="0087320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7320A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87320A">
        <w:rPr>
          <w:sz w:val="24"/>
          <w:szCs w:val="24"/>
        </w:rPr>
        <w:t>с даты публикации</w:t>
      </w:r>
      <w:proofErr w:type="gramEnd"/>
      <w:r w:rsidRPr="0087320A">
        <w:rPr>
          <w:sz w:val="24"/>
          <w:szCs w:val="24"/>
        </w:rPr>
        <w:t xml:space="preserve"> закупочной процедуры (п. </w:t>
      </w:r>
      <w:r w:rsidRPr="0087320A">
        <w:rPr>
          <w:sz w:val="24"/>
          <w:szCs w:val="24"/>
        </w:rPr>
        <w:fldChar w:fldCharType="begin"/>
      </w:r>
      <w:r w:rsidRPr="0087320A">
        <w:rPr>
          <w:sz w:val="24"/>
          <w:szCs w:val="24"/>
        </w:rPr>
        <w:instrText xml:space="preserve"> REF _Ref191386085 \r \h  \* MERGEFORMAT </w:instrText>
      </w:r>
      <w:r w:rsidRPr="0087320A">
        <w:rPr>
          <w:sz w:val="24"/>
          <w:szCs w:val="24"/>
        </w:rPr>
      </w:r>
      <w:r w:rsidRPr="0087320A">
        <w:rPr>
          <w:sz w:val="24"/>
          <w:szCs w:val="24"/>
        </w:rPr>
        <w:fldChar w:fldCharType="separate"/>
      </w:r>
      <w:r w:rsidR="00457E23" w:rsidRPr="0087320A">
        <w:rPr>
          <w:sz w:val="24"/>
          <w:szCs w:val="24"/>
        </w:rPr>
        <w:t>1.1.1</w:t>
      </w:r>
      <w:r w:rsidRPr="0087320A">
        <w:rPr>
          <w:sz w:val="24"/>
          <w:szCs w:val="24"/>
        </w:rPr>
        <w:fldChar w:fldCharType="end"/>
      </w:r>
      <w:r w:rsidRPr="0087320A">
        <w:rPr>
          <w:sz w:val="24"/>
          <w:szCs w:val="24"/>
        </w:rPr>
        <w:t>).</w:t>
      </w:r>
    </w:p>
    <w:p w:rsidR="00985691" w:rsidRPr="0087320A" w:rsidRDefault="00985691" w:rsidP="0098569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87320A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87320A">
        <w:rPr>
          <w:b/>
          <w:sz w:val="24"/>
          <w:szCs w:val="24"/>
        </w:rPr>
        <w:t xml:space="preserve">12:00 </w:t>
      </w:r>
      <w:r w:rsidR="00B21072">
        <w:rPr>
          <w:b/>
          <w:sz w:val="24"/>
          <w:szCs w:val="24"/>
        </w:rPr>
        <w:t>«26</w:t>
      </w:r>
      <w:r w:rsidR="0087320A" w:rsidRPr="0087320A">
        <w:rPr>
          <w:b/>
          <w:sz w:val="24"/>
          <w:szCs w:val="24"/>
        </w:rPr>
        <w:t>»</w:t>
      </w:r>
      <w:r w:rsidRPr="0087320A">
        <w:rPr>
          <w:b/>
          <w:sz w:val="24"/>
          <w:szCs w:val="24"/>
        </w:rPr>
        <w:t xml:space="preserve"> </w:t>
      </w:r>
      <w:r w:rsidR="0087320A" w:rsidRPr="0087320A">
        <w:rPr>
          <w:b/>
          <w:sz w:val="24"/>
          <w:szCs w:val="24"/>
        </w:rPr>
        <w:t>октября</w:t>
      </w:r>
      <w:r w:rsidRPr="0087320A">
        <w:rPr>
          <w:b/>
          <w:sz w:val="24"/>
          <w:szCs w:val="24"/>
        </w:rPr>
        <w:t xml:space="preserve"> 2018 года</w:t>
      </w:r>
      <w:r w:rsidRPr="0087320A">
        <w:rPr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7320A">
        <w:rPr>
          <w:bCs w:val="0"/>
          <w:sz w:val="24"/>
          <w:szCs w:val="24"/>
        </w:rPr>
        <w:t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</w:t>
      </w:r>
      <w:r w:rsidRPr="00E71A48">
        <w:rPr>
          <w:bCs w:val="0"/>
          <w:sz w:val="24"/>
          <w:szCs w:val="24"/>
        </w:rPr>
        <w:t xml:space="preserve">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AD2F1E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AD2F1E">
        <w:rPr>
          <w:bCs w:val="0"/>
          <w:iCs/>
          <w:sz w:val="24"/>
          <w:szCs w:val="24"/>
        </w:rPr>
      </w:r>
      <w:r w:rsidR="00AD2F1E">
        <w:rPr>
          <w:bCs w:val="0"/>
          <w:iCs/>
          <w:sz w:val="24"/>
          <w:szCs w:val="24"/>
        </w:rPr>
        <w:fldChar w:fldCharType="separate"/>
      </w:r>
      <w:r w:rsidR="00457E23">
        <w:rPr>
          <w:bCs w:val="0"/>
          <w:iCs/>
          <w:sz w:val="24"/>
          <w:szCs w:val="24"/>
        </w:rPr>
        <w:t>3.3.12</w:t>
      </w:r>
      <w:r w:rsidR="00AD2F1E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2F5A68">
        <w:fldChar w:fldCharType="begin"/>
      </w:r>
      <w:r w:rsidR="002F5A68">
        <w:instrText xml:space="preserve"> REF _Ref440289401 \r \h  \* MERGEFORMAT </w:instrText>
      </w:r>
      <w:r w:rsidR="002F5A68">
        <w:fldChar w:fldCharType="separate"/>
      </w:r>
      <w:r w:rsidR="00457E23" w:rsidRPr="00457E23">
        <w:rPr>
          <w:bCs w:val="0"/>
          <w:iCs/>
          <w:sz w:val="24"/>
          <w:szCs w:val="24"/>
        </w:rPr>
        <w:t>3.3.13</w:t>
      </w:r>
      <w:r w:rsidR="002F5A68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6143"/>
      <w:bookmarkStart w:id="457" w:name="_Toc469487637"/>
      <w:bookmarkStart w:id="458" w:name="_Toc471979935"/>
      <w:bookmarkStart w:id="459" w:name="_Toc498590183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6144"/>
      <w:bookmarkStart w:id="472" w:name="_Toc469487638"/>
      <w:bookmarkStart w:id="473" w:name="_Toc471979936"/>
      <w:bookmarkStart w:id="474" w:name="_Toc498590184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6145"/>
      <w:bookmarkStart w:id="490" w:name="_Toc469487639"/>
      <w:bookmarkStart w:id="491" w:name="_Toc471979937"/>
      <w:bookmarkStart w:id="492" w:name="_Toc498590185"/>
      <w:r w:rsidRPr="00E71A48">
        <w:rPr>
          <w:bCs w:val="0"/>
          <w:szCs w:val="24"/>
          <w:lang w:eastAsia="ru-RU"/>
        </w:rPr>
        <w:lastRenderedPageBreak/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7A5083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</w:t>
      </w:r>
      <w:r w:rsidR="00932C0A" w:rsidRPr="007A5083">
        <w:rPr>
          <w:bCs w:val="0"/>
          <w:sz w:val="24"/>
          <w:szCs w:val="24"/>
        </w:rPr>
        <w:t xml:space="preserve">обеспечение исполнения обязательств, связанных с участием в </w:t>
      </w:r>
      <w:r w:rsidR="0089163E" w:rsidRPr="007A5083">
        <w:rPr>
          <w:bCs w:val="0"/>
          <w:sz w:val="24"/>
          <w:szCs w:val="24"/>
        </w:rPr>
        <w:t>запросе предложений</w:t>
      </w:r>
      <w:r w:rsidR="00932C0A" w:rsidRPr="007A5083">
        <w:rPr>
          <w:bCs w:val="0"/>
          <w:sz w:val="24"/>
          <w:szCs w:val="24"/>
        </w:rPr>
        <w:t xml:space="preserve"> и подачей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>и, на сумму не менее</w:t>
      </w:r>
      <w:r w:rsidR="004816F5" w:rsidRPr="007A5083">
        <w:rPr>
          <w:bCs w:val="0"/>
          <w:sz w:val="24"/>
          <w:szCs w:val="24"/>
        </w:rPr>
        <w:t xml:space="preserve"> </w:t>
      </w:r>
      <w:r w:rsidR="0087320A">
        <w:rPr>
          <w:bCs w:val="0"/>
          <w:sz w:val="24"/>
          <w:szCs w:val="24"/>
        </w:rPr>
        <w:t>2</w:t>
      </w:r>
      <w:r w:rsidR="00932C0A" w:rsidRPr="007A5083">
        <w:rPr>
          <w:bCs w:val="0"/>
          <w:sz w:val="24"/>
          <w:szCs w:val="24"/>
        </w:rPr>
        <w:t xml:space="preserve">% от стоимости </w:t>
      </w:r>
      <w:r w:rsidR="004B5EB3" w:rsidRPr="007A5083">
        <w:rPr>
          <w:bCs w:val="0"/>
          <w:sz w:val="24"/>
          <w:szCs w:val="24"/>
        </w:rPr>
        <w:t>Заявк</w:t>
      </w:r>
      <w:r w:rsidR="00932C0A" w:rsidRPr="007A5083">
        <w:rPr>
          <w:bCs w:val="0"/>
          <w:sz w:val="24"/>
          <w:szCs w:val="24"/>
        </w:rPr>
        <w:t xml:space="preserve">и, с учетом НДС. </w:t>
      </w:r>
    </w:p>
    <w:p w:rsidR="00932C0A" w:rsidRPr="007A5083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A5083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2F5A68">
        <w:fldChar w:fldCharType="begin"/>
      </w:r>
      <w:r w:rsidR="002F5A68">
        <w:instrText xml:space="preserve"> REF _Ref467168844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3.3.14.3</w:t>
      </w:r>
      <w:r w:rsidR="002F5A68">
        <w:fldChar w:fldCharType="end"/>
      </w:r>
      <w:r w:rsidRPr="007A5083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2F5A68">
        <w:fldChar w:fldCharType="begin"/>
      </w:r>
      <w:r w:rsidR="002F5A68">
        <w:instrText xml:space="preserve"> REF _Ref442263553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3.3.14.4</w:t>
      </w:r>
      <w:r w:rsidR="002F5A68">
        <w:fldChar w:fldCharType="end"/>
      </w:r>
      <w:r w:rsidRPr="007A5083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Заявки, осуществляется Участником</w:t>
      </w:r>
      <w:r w:rsidR="00932C0A" w:rsidRPr="007A5083">
        <w:rPr>
          <w:bCs w:val="0"/>
          <w:sz w:val="24"/>
          <w:szCs w:val="24"/>
        </w:rPr>
        <w:t>.</w:t>
      </w:r>
    </w:p>
    <w:p w:rsidR="00CE4D51" w:rsidRPr="007A5083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7A5083">
        <w:rPr>
          <w:sz w:val="24"/>
          <w:szCs w:val="24"/>
        </w:rPr>
        <w:t>Запросе предложений</w:t>
      </w:r>
      <w:r w:rsidRPr="007A5083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требованиям.</w:t>
      </w:r>
      <w:bookmarkEnd w:id="493"/>
    </w:p>
    <w:p w:rsidR="00932C0A" w:rsidRPr="00AE1D21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7A5083">
        <w:rPr>
          <w:bCs w:val="0"/>
          <w:sz w:val="24"/>
          <w:szCs w:val="24"/>
        </w:rPr>
        <w:t>Форма соглашения о неустойке должна</w:t>
      </w:r>
      <w:r w:rsidR="00ED01BF" w:rsidRPr="007A5083">
        <w:rPr>
          <w:bCs w:val="0"/>
          <w:sz w:val="24"/>
          <w:szCs w:val="24"/>
        </w:rPr>
        <w:t xml:space="preserve"> соответствовать требованиям</w:t>
      </w:r>
      <w:r w:rsidR="00ED01BF" w:rsidRPr="00E71A48">
        <w:rPr>
          <w:bCs w:val="0"/>
          <w:sz w:val="24"/>
          <w:szCs w:val="24"/>
        </w:rPr>
        <w:t xml:space="preserve"> ст</w:t>
      </w:r>
      <w:r w:rsidRPr="00E71A48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>
        <w:rPr>
          <w:bCs w:val="0"/>
          <w:sz w:val="24"/>
          <w:szCs w:val="24"/>
        </w:rPr>
        <w:t xml:space="preserve"> и быть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_Ref440272678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B5515B" w:rsidRDefault="00932C0A" w:rsidP="00400554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</w:t>
      </w:r>
      <w:r w:rsidRPr="00B5515B">
        <w:rPr>
          <w:bCs w:val="0"/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B5515B">
        <w:rPr>
          <w:bCs w:val="0"/>
          <w:sz w:val="24"/>
          <w:szCs w:val="24"/>
        </w:rPr>
        <w:t>запросе предложений</w:t>
      </w:r>
      <w:r w:rsidRPr="00B5515B">
        <w:rPr>
          <w:bCs w:val="0"/>
          <w:sz w:val="24"/>
          <w:szCs w:val="24"/>
        </w:rPr>
        <w:t>:</w:t>
      </w:r>
      <w:bookmarkEnd w:id="495"/>
      <w:bookmarkEnd w:id="496"/>
    </w:p>
    <w:p w:rsidR="00932C0A" w:rsidRPr="00B5515B" w:rsidRDefault="00932C0A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7C47E3" w:rsidRPr="00B5515B">
        <w:rPr>
          <w:bCs w:val="0"/>
          <w:sz w:val="24"/>
          <w:szCs w:val="24"/>
        </w:rPr>
        <w:t>, предоставлени</w:t>
      </w:r>
      <w:r w:rsidR="00666224" w:rsidRPr="00B5515B">
        <w:rPr>
          <w:bCs w:val="0"/>
          <w:sz w:val="24"/>
          <w:szCs w:val="24"/>
        </w:rPr>
        <w:t>я</w:t>
      </w:r>
      <w:r w:rsidR="007C47E3" w:rsidRPr="00B5515B">
        <w:rPr>
          <w:bCs w:val="0"/>
          <w:sz w:val="24"/>
          <w:szCs w:val="24"/>
        </w:rPr>
        <w:t xml:space="preserve"> </w:t>
      </w:r>
      <w:r w:rsidR="006B4ED4" w:rsidRPr="00B5515B">
        <w:rPr>
          <w:sz w:val="24"/>
          <w:szCs w:val="24"/>
        </w:rPr>
        <w:t xml:space="preserve">фальсифицированных </w:t>
      </w:r>
      <w:r w:rsidR="007C47E3" w:rsidRPr="00B5515B">
        <w:rPr>
          <w:bCs w:val="0"/>
          <w:sz w:val="24"/>
          <w:szCs w:val="24"/>
        </w:rPr>
        <w:t>документов, приведенных в</w:t>
      </w:r>
      <w:r w:rsidRPr="00B5515B">
        <w:rPr>
          <w:bCs w:val="0"/>
          <w:sz w:val="24"/>
          <w:szCs w:val="24"/>
        </w:rPr>
        <w:t xml:space="preserve"> составе </w:t>
      </w:r>
      <w:r w:rsidR="004B5EB3" w:rsidRPr="00B5515B">
        <w:rPr>
          <w:bCs w:val="0"/>
          <w:sz w:val="24"/>
          <w:szCs w:val="24"/>
        </w:rPr>
        <w:t>Заявк</w:t>
      </w:r>
      <w:r w:rsidRPr="00B5515B">
        <w:rPr>
          <w:bCs w:val="0"/>
          <w:sz w:val="24"/>
          <w:szCs w:val="24"/>
        </w:rPr>
        <w:t>и;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bCs w:val="0"/>
          <w:sz w:val="24"/>
          <w:szCs w:val="24"/>
        </w:rPr>
        <w:t xml:space="preserve">отказа </w:t>
      </w:r>
      <w:r w:rsidRPr="00B5515B">
        <w:rPr>
          <w:sz w:val="24"/>
          <w:szCs w:val="24"/>
          <w:lang w:val="x-none" w:eastAsia="x-none"/>
        </w:rPr>
        <w:t xml:space="preserve">Победителя или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B5515B">
        <w:rPr>
          <w:sz w:val="24"/>
          <w:szCs w:val="24"/>
          <w:lang w:eastAsia="x-none"/>
        </w:rPr>
        <w:t>У</w:t>
      </w:r>
      <w:r w:rsidRPr="00B5515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B5515B">
        <w:rPr>
          <w:sz w:val="24"/>
          <w:szCs w:val="24"/>
          <w:lang w:eastAsia="x-none"/>
        </w:rPr>
        <w:t>Документации по запросу предложений</w:t>
      </w:r>
      <w:r w:rsidRPr="00B5515B">
        <w:rPr>
          <w:sz w:val="24"/>
          <w:szCs w:val="24"/>
          <w:lang w:val="x-none" w:eastAsia="x-none"/>
        </w:rPr>
        <w:t xml:space="preserve"> порядке</w:t>
      </w:r>
      <w:r w:rsidRPr="00B5515B">
        <w:rPr>
          <w:bCs w:val="0"/>
          <w:sz w:val="24"/>
          <w:szCs w:val="24"/>
        </w:rPr>
        <w:t xml:space="preserve"> </w:t>
      </w:r>
      <w:r w:rsidR="00932C0A" w:rsidRPr="00B5515B">
        <w:rPr>
          <w:bCs w:val="0"/>
          <w:sz w:val="24"/>
          <w:szCs w:val="24"/>
        </w:rPr>
        <w:t>(п</w:t>
      </w:r>
      <w:r w:rsidR="00403042" w:rsidRPr="00B5515B">
        <w:rPr>
          <w:bCs w:val="0"/>
          <w:sz w:val="24"/>
          <w:szCs w:val="24"/>
        </w:rPr>
        <w:t>.</w:t>
      </w:r>
      <w:r w:rsidR="0033661D" w:rsidRPr="00B5515B">
        <w:rPr>
          <w:bCs w:val="0"/>
          <w:sz w:val="24"/>
          <w:szCs w:val="24"/>
        </w:rPr>
        <w:t xml:space="preserve">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_Ref468875974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3.12</w:t>
      </w:r>
      <w:r w:rsidR="002F5A68" w:rsidRPr="00B5515B">
        <w:rPr>
          <w:sz w:val="24"/>
          <w:szCs w:val="24"/>
        </w:rPr>
        <w:fldChar w:fldCharType="end"/>
      </w:r>
      <w:r w:rsidR="00932C0A" w:rsidRPr="00B5515B">
        <w:rPr>
          <w:bCs w:val="0"/>
          <w:sz w:val="24"/>
          <w:szCs w:val="24"/>
        </w:rPr>
        <w:t>);</w:t>
      </w:r>
    </w:p>
    <w:p w:rsidR="00932C0A" w:rsidRPr="00B5515B" w:rsidRDefault="00B5515B" w:rsidP="00400554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B5515B">
        <w:rPr>
          <w:sz w:val="24"/>
          <w:szCs w:val="24"/>
          <w:lang w:eastAsia="ru-RU"/>
        </w:rPr>
        <w:t>непредставлени</w:t>
      </w:r>
      <w:r w:rsidRPr="00B5515B">
        <w:rPr>
          <w:sz w:val="24"/>
          <w:szCs w:val="24"/>
        </w:rPr>
        <w:t>я или предоставления</w:t>
      </w:r>
      <w:r w:rsidRPr="00B5515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B5515B">
        <w:rPr>
          <w:bCs w:val="0"/>
          <w:sz w:val="24"/>
          <w:szCs w:val="24"/>
        </w:rPr>
        <w:t xml:space="preserve"> </w:t>
      </w:r>
      <w:r w:rsidR="00573BDB" w:rsidRPr="00B5515B">
        <w:rPr>
          <w:bCs w:val="0"/>
          <w:sz w:val="24"/>
          <w:szCs w:val="24"/>
        </w:rPr>
        <w:t>(п.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_Ref468201028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3.13</w:t>
      </w:r>
      <w:r w:rsidR="002F5A68" w:rsidRPr="00B5515B">
        <w:rPr>
          <w:sz w:val="24"/>
          <w:szCs w:val="24"/>
        </w:rPr>
        <w:fldChar w:fldCharType="end"/>
      </w:r>
      <w:r w:rsidR="00573BDB" w:rsidRPr="00B5515B">
        <w:rPr>
          <w:bCs w:val="0"/>
          <w:sz w:val="24"/>
          <w:szCs w:val="24"/>
        </w:rPr>
        <w:t>)</w:t>
      </w:r>
      <w:r w:rsidR="00311F48" w:rsidRPr="00B5515B">
        <w:rPr>
          <w:bCs w:val="0"/>
          <w:sz w:val="24"/>
          <w:szCs w:val="24"/>
        </w:rPr>
        <w:t>.</w:t>
      </w:r>
    </w:p>
    <w:p w:rsidR="00932C0A" w:rsidRPr="00E71A48" w:rsidRDefault="00932C0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B5515B">
        <w:rPr>
          <w:bCs w:val="0"/>
          <w:sz w:val="24"/>
          <w:szCs w:val="24"/>
        </w:rPr>
        <w:t xml:space="preserve">В случаях, указанных в п. </w:t>
      </w:r>
      <w:r w:rsidR="002F5A68" w:rsidRPr="00B5515B">
        <w:rPr>
          <w:sz w:val="24"/>
          <w:szCs w:val="24"/>
        </w:rPr>
        <w:fldChar w:fldCharType="begin"/>
      </w:r>
      <w:r w:rsidR="002F5A68" w:rsidRPr="00B5515B">
        <w:rPr>
          <w:sz w:val="24"/>
          <w:szCs w:val="24"/>
        </w:rPr>
        <w:instrText xml:space="preserve"> REF _Ref305753174 \r \h  \* MERGEFORMAT </w:instrText>
      </w:r>
      <w:r w:rsidR="002F5A68" w:rsidRPr="00B5515B">
        <w:rPr>
          <w:sz w:val="24"/>
          <w:szCs w:val="24"/>
        </w:rPr>
      </w:r>
      <w:r w:rsidR="002F5A68" w:rsidRPr="00B5515B">
        <w:rPr>
          <w:sz w:val="24"/>
          <w:szCs w:val="24"/>
        </w:rPr>
        <w:fldChar w:fldCharType="separate"/>
      </w:r>
      <w:r w:rsidR="00457E23" w:rsidRPr="00B5515B">
        <w:rPr>
          <w:bCs w:val="0"/>
          <w:sz w:val="24"/>
          <w:szCs w:val="24"/>
        </w:rPr>
        <w:t>-3.3.14.3</w:t>
      </w:r>
      <w:r w:rsidR="00457E23" w:rsidRPr="00B5515B">
        <w:rPr>
          <w:sz w:val="24"/>
          <w:szCs w:val="24"/>
        </w:rPr>
        <w:t>.2</w:t>
      </w:r>
      <w:r w:rsidR="002F5A68" w:rsidRPr="00B5515B">
        <w:rPr>
          <w:sz w:val="24"/>
          <w:szCs w:val="24"/>
        </w:rPr>
        <w:fldChar w:fldCharType="end"/>
      </w:r>
      <w:r w:rsidRPr="00B5515B">
        <w:rPr>
          <w:bCs w:val="0"/>
          <w:sz w:val="24"/>
          <w:szCs w:val="24"/>
        </w:rPr>
        <w:t xml:space="preserve"> </w:t>
      </w:r>
      <w:r w:rsidR="009C744E" w:rsidRPr="00B5515B">
        <w:rPr>
          <w:bCs w:val="0"/>
          <w:sz w:val="24"/>
          <w:szCs w:val="24"/>
        </w:rPr>
        <w:t>Участник</w:t>
      </w:r>
      <w:r w:rsidRPr="00B5515B">
        <w:rPr>
          <w:bCs w:val="0"/>
          <w:sz w:val="24"/>
          <w:szCs w:val="24"/>
        </w:rPr>
        <w:t xml:space="preserve"> обязан</w:t>
      </w:r>
      <w:r w:rsidRPr="00E71A48">
        <w:rPr>
          <w:bCs w:val="0"/>
          <w:sz w:val="24"/>
          <w:szCs w:val="24"/>
        </w:rPr>
        <w:t xml:space="preserve"> выплатить Заказчику неустойку в размере </w:t>
      </w:r>
      <w:bookmarkEnd w:id="497"/>
      <w:r w:rsidR="0087320A">
        <w:rPr>
          <w:bCs w:val="0"/>
          <w:sz w:val="24"/>
          <w:szCs w:val="24"/>
        </w:rPr>
        <w:t>2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498"/>
      <w:bookmarkEnd w:id="499"/>
    </w:p>
    <w:p w:rsidR="002F273A" w:rsidRPr="002F273A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  <w:lang w:eastAsia="ru-RU"/>
        </w:rPr>
        <w:t>5.14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D2F1E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AD2F1E">
        <w:fldChar w:fldCharType="separate"/>
      </w:r>
      <w:r w:rsidR="00457E23">
        <w:rPr>
          <w:bCs w:val="0"/>
          <w:sz w:val="24"/>
          <w:szCs w:val="24"/>
          <w:lang w:eastAsia="ru-RU"/>
        </w:rPr>
        <w:t>5.15</w:t>
      </w:r>
      <w:r w:rsidR="00AD2F1E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7320A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87320A" w:rsidRPr="001B3BC9">
        <w:rPr>
          <w:sz w:val="24"/>
          <w:szCs w:val="24"/>
        </w:rPr>
        <w:t>каб</w:t>
      </w:r>
      <w:proofErr w:type="spellEnd"/>
      <w:r w:rsidR="0087320A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lastRenderedPageBreak/>
        <w:t xml:space="preserve">наименование и адрес Организатора в соответствии с пунктом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1.1.1</w:t>
      </w:r>
      <w:r w:rsidR="002F5A68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2F5A68">
        <w:fldChar w:fldCharType="begin"/>
      </w:r>
      <w:r w:rsidR="002F5A68">
        <w:instrText xml:space="preserve"> REF _Ref303323780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1.1.4</w:t>
      </w:r>
      <w:r w:rsidR="002F5A68">
        <w:fldChar w:fldCharType="end"/>
      </w:r>
      <w:r w:rsidRPr="002F273A">
        <w:rPr>
          <w:sz w:val="24"/>
          <w:szCs w:val="24"/>
        </w:rPr>
        <w:t>.</w:t>
      </w:r>
    </w:p>
    <w:p w:rsidR="002F273A" w:rsidRPr="007A5083" w:rsidRDefault="002F273A" w:rsidP="00400554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предоставление </w:t>
      </w:r>
      <w:r w:rsidRPr="00AE1D21">
        <w:rPr>
          <w:bCs w:val="0"/>
          <w:sz w:val="24"/>
          <w:szCs w:val="24"/>
        </w:rPr>
        <w:t>соглашения о неустойке</w:t>
      </w:r>
      <w:r w:rsidRPr="00AE1D21">
        <w:rPr>
          <w:sz w:val="24"/>
          <w:szCs w:val="24"/>
        </w:rPr>
        <w:t xml:space="preserve">, и повлечет за собой последствия, </w:t>
      </w:r>
      <w:r w:rsidRPr="007A5083">
        <w:rPr>
          <w:sz w:val="24"/>
          <w:szCs w:val="24"/>
        </w:rPr>
        <w:t xml:space="preserve">указанные в п. </w:t>
      </w:r>
      <w:r w:rsidR="00985691">
        <w:fldChar w:fldCharType="begin"/>
      </w:r>
      <w:r w:rsidR="00985691">
        <w:rPr>
          <w:sz w:val="24"/>
          <w:szCs w:val="24"/>
        </w:rPr>
        <w:instrText xml:space="preserve"> REF _Ref518916518 \r \h </w:instrText>
      </w:r>
      <w:r w:rsidR="00985691">
        <w:fldChar w:fldCharType="separate"/>
      </w:r>
      <w:r w:rsidR="00457E23">
        <w:rPr>
          <w:sz w:val="24"/>
          <w:szCs w:val="24"/>
        </w:rPr>
        <w:t>3.3.14.6</w:t>
      </w:r>
      <w:r w:rsidR="00985691">
        <w:fldChar w:fldCharType="end"/>
      </w:r>
      <w:r w:rsidR="00985691">
        <w:t xml:space="preserve"> </w:t>
      </w:r>
      <w:r w:rsidRPr="007A5083">
        <w:rPr>
          <w:sz w:val="24"/>
          <w:szCs w:val="24"/>
        </w:rPr>
        <w:t>настоящей Документации.</w:t>
      </w:r>
    </w:p>
    <w:p w:rsidR="00F64A8B" w:rsidRPr="007A5083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7A5083">
        <w:rPr>
          <w:sz w:val="24"/>
          <w:szCs w:val="24"/>
        </w:rPr>
        <w:t>В случае</w:t>
      </w:r>
      <w:proofErr w:type="gramStart"/>
      <w:r w:rsidRPr="007A5083">
        <w:rPr>
          <w:sz w:val="24"/>
          <w:szCs w:val="24"/>
        </w:rPr>
        <w:t>,</w:t>
      </w:r>
      <w:proofErr w:type="gramEnd"/>
      <w:r w:rsidRPr="007A5083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 В случае</w:t>
      </w:r>
      <w:proofErr w:type="gramStart"/>
      <w:r w:rsidRPr="007A5083">
        <w:rPr>
          <w:szCs w:val="24"/>
        </w:rPr>
        <w:t>,</w:t>
      </w:r>
      <w:proofErr w:type="gramEnd"/>
      <w:r w:rsidRPr="007A5083">
        <w:rPr>
          <w:szCs w:val="24"/>
        </w:rPr>
        <w:t xml:space="preserve"> если на момент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7A5083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7A5083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7A5083">
        <w:rPr>
          <w:szCs w:val="24"/>
        </w:rPr>
        <w:t>дств пр</w:t>
      </w:r>
      <w:proofErr w:type="gramEnd"/>
      <w:r w:rsidRPr="007A5083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 xml:space="preserve">и подачей Заявки, Участнику отказывается в допуске к участию в </w:t>
      </w:r>
      <w:r w:rsidR="005C0B25" w:rsidRPr="007A5083">
        <w:rPr>
          <w:szCs w:val="24"/>
        </w:rPr>
        <w:t>Запросе предложений</w:t>
      </w:r>
      <w:r w:rsidRPr="007A5083">
        <w:rPr>
          <w:szCs w:val="24"/>
        </w:rPr>
        <w:t>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7A508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7A5083">
        <w:rPr>
          <w:szCs w:val="24"/>
        </w:rPr>
        <w:t xml:space="preserve">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</w:t>
      </w:r>
      <w:r w:rsidRPr="007A5083">
        <w:rPr>
          <w:rFonts w:eastAsia="Calibri"/>
          <w:szCs w:val="24"/>
          <w:lang w:eastAsia="en-US"/>
        </w:rPr>
        <w:t xml:space="preserve"> копию </w:t>
      </w:r>
      <w:r w:rsidRPr="007A5083">
        <w:rPr>
          <w:szCs w:val="24"/>
        </w:rPr>
        <w:t>платежного</w:t>
      </w:r>
      <w:r w:rsidRPr="007A508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2F5A68">
        <w:fldChar w:fldCharType="begin"/>
      </w:r>
      <w:r w:rsidR="002F5A68">
        <w:instrText xml:space="preserve"> REF _Ref55335823 \r \h  \* MERGEFORMAT </w:instrText>
      </w:r>
      <w:r w:rsidR="002F5A68">
        <w:fldChar w:fldCharType="separate"/>
      </w:r>
      <w:r w:rsidR="00457E23" w:rsidRPr="00457E23">
        <w:rPr>
          <w:rFonts w:eastAsia="Calibri"/>
          <w:szCs w:val="24"/>
          <w:lang w:eastAsia="en-US"/>
        </w:rPr>
        <w:t>5.7</w:t>
      </w:r>
      <w:r w:rsidR="002F5A68">
        <w:fldChar w:fldCharType="end"/>
      </w:r>
      <w:r w:rsidRPr="007A508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7320A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87320A">
        <w:rPr>
          <w:rFonts w:eastAsia="Calibri"/>
          <w:szCs w:val="24"/>
          <w:lang w:eastAsia="en-US"/>
        </w:rPr>
        <w:t>Кузнецову Павлу Николаевичу</w:t>
      </w:r>
      <w:r w:rsidR="0087320A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87320A" w:rsidRPr="00D52ED1">
        <w:rPr>
          <w:szCs w:val="24"/>
        </w:rPr>
        <w:t>4832) 67-23-68</w:t>
      </w:r>
      <w:r w:rsidR="0087320A" w:rsidRPr="00A666E0">
        <w:rPr>
          <w:rFonts w:eastAsia="Calibri"/>
          <w:szCs w:val="24"/>
          <w:lang w:eastAsia="en-US"/>
        </w:rPr>
        <w:t>, адрес</w:t>
      </w:r>
      <w:proofErr w:type="gramEnd"/>
      <w:r w:rsidR="0087320A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87320A" w:rsidRPr="00EE6B30">
          <w:rPr>
            <w:rStyle w:val="a7"/>
            <w:iCs/>
            <w:szCs w:val="24"/>
          </w:rPr>
          <w:t>Kuznetsov.PN@mrsk-</w:t>
        </w:r>
        <w:r w:rsidR="0087320A" w:rsidRPr="00EE6B30">
          <w:rPr>
            <w:rStyle w:val="a7"/>
            <w:iCs/>
            <w:szCs w:val="24"/>
          </w:rPr>
          <w:lastRenderedPageBreak/>
          <w:t>1.ru</w:t>
        </w:r>
      </w:hyperlink>
      <w:r w:rsidRPr="007A5083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7A5083">
        <w:rPr>
          <w:szCs w:val="24"/>
        </w:rPr>
        <w:t xml:space="preserve">до момента истечения срока окончания приема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szCs w:val="24"/>
        </w:rPr>
        <w:t>3.4.1.3</w:t>
      </w:r>
      <w:r w:rsidR="002F5A68">
        <w:fldChar w:fldCharType="end"/>
      </w:r>
      <w:r w:rsidRPr="007A5083">
        <w:rPr>
          <w:szCs w:val="24"/>
        </w:rPr>
        <w:t>).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64"/>
      <w:r w:rsidRPr="007A5083">
        <w:rPr>
          <w:rFonts w:eastAsia="Calibri"/>
          <w:szCs w:val="24"/>
          <w:lang w:eastAsia="en-US"/>
        </w:rPr>
        <w:t>Реквизиты</w:t>
      </w:r>
      <w:r w:rsidRPr="007A5083">
        <w:rPr>
          <w:szCs w:val="24"/>
        </w:rPr>
        <w:t xml:space="preserve"> Заказчика для перечисления денежных сре</w:t>
      </w:r>
      <w:proofErr w:type="gramStart"/>
      <w:r w:rsidRPr="007A5083">
        <w:rPr>
          <w:szCs w:val="24"/>
        </w:rPr>
        <w:t>дств в к</w:t>
      </w:r>
      <w:proofErr w:type="gramEnd"/>
      <w:r w:rsidRPr="007A5083">
        <w:rPr>
          <w:szCs w:val="24"/>
        </w:rPr>
        <w:t xml:space="preserve">ачестве обеспечения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Заявки:</w:t>
      </w:r>
      <w:bookmarkEnd w:id="502"/>
    </w:p>
    <w:p w:rsidR="0087320A" w:rsidRPr="00A666E0" w:rsidRDefault="0087320A" w:rsidP="0087320A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87320A" w:rsidRPr="00A666E0" w:rsidRDefault="0087320A" w:rsidP="0087320A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87320A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87320A" w:rsidRPr="00A666E0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87320A" w:rsidRPr="00413D86" w:rsidRDefault="0087320A" w:rsidP="0087320A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7A5083" w:rsidRDefault="00F64A8B" w:rsidP="00400554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7A5083">
        <w:rPr>
          <w:rFonts w:eastAsia="Calibri"/>
          <w:szCs w:val="24"/>
          <w:lang w:eastAsia="en-US"/>
        </w:rPr>
        <w:t>Предоставленное</w:t>
      </w:r>
      <w:r w:rsidRPr="007A5083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7A5083">
        <w:rPr>
          <w:szCs w:val="24"/>
        </w:rPr>
        <w:t xml:space="preserve">Запросе предложений </w:t>
      </w:r>
      <w:r w:rsidRPr="007A5083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7A5083">
        <w:rPr>
          <w:szCs w:val="24"/>
        </w:rPr>
        <w:t>Запросе предложений</w:t>
      </w:r>
      <w:r w:rsidRPr="007A5083">
        <w:rPr>
          <w:sz w:val="24"/>
          <w:szCs w:val="24"/>
        </w:rPr>
        <w:t>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7A5083">
        <w:rPr>
          <w:szCs w:val="24"/>
        </w:rPr>
        <w:t>Запросе предложений</w:t>
      </w:r>
      <w:r w:rsidR="005C0B25" w:rsidRPr="007A5083">
        <w:rPr>
          <w:sz w:val="24"/>
          <w:szCs w:val="24"/>
        </w:rPr>
        <w:t xml:space="preserve"> </w:t>
      </w:r>
      <w:r w:rsidRPr="007A5083">
        <w:rPr>
          <w:sz w:val="24"/>
          <w:szCs w:val="24"/>
        </w:rPr>
        <w:t>несостоявшимся;</w:t>
      </w:r>
    </w:p>
    <w:p w:rsidR="00F64A8B" w:rsidRPr="007A5083" w:rsidRDefault="00F64A8B" w:rsidP="00400554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7A5083">
        <w:rPr>
          <w:color w:val="FF0000"/>
          <w:sz w:val="24"/>
          <w:szCs w:val="24"/>
        </w:rPr>
        <w:t xml:space="preserve"> </w:t>
      </w:r>
      <w:r w:rsidRPr="007A5083">
        <w:rPr>
          <w:sz w:val="24"/>
          <w:szCs w:val="24"/>
        </w:rPr>
        <w:t xml:space="preserve">(раздел </w:t>
      </w:r>
      <w:r w:rsidR="002F5A68">
        <w:fldChar w:fldCharType="begin"/>
      </w:r>
      <w:r w:rsidR="002F5A68">
        <w:instrText xml:space="preserve"> REF _Ref306140451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3.14</w:t>
      </w:r>
      <w:r w:rsidR="002F5A68">
        <w:fldChar w:fldCharType="end"/>
      </w:r>
      <w:r w:rsidRPr="007A5083">
        <w:rPr>
          <w:sz w:val="24"/>
          <w:szCs w:val="24"/>
        </w:rPr>
        <w:t>);</w:t>
      </w:r>
    </w:p>
    <w:p w:rsidR="00F64A8B" w:rsidRPr="00985691" w:rsidRDefault="00F64A8B" w:rsidP="00400554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A5083">
        <w:rPr>
          <w:sz w:val="24"/>
          <w:szCs w:val="24"/>
        </w:rPr>
        <w:t xml:space="preserve">Победителю – в течение семи рабочих дней со дня заключения </w:t>
      </w:r>
      <w:r w:rsidRPr="00985691">
        <w:rPr>
          <w:sz w:val="24"/>
          <w:szCs w:val="24"/>
        </w:rPr>
        <w:t>договора.</w:t>
      </w:r>
    </w:p>
    <w:p w:rsidR="00985691" w:rsidRPr="00985691" w:rsidRDefault="00985691" w:rsidP="0098569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985691">
        <w:rPr>
          <w:sz w:val="24"/>
          <w:szCs w:val="24"/>
        </w:rPr>
        <w:t>Участник закупки утрачивает обеспечение в случаях: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985691">
        <w:rPr>
          <w:sz w:val="24"/>
          <w:szCs w:val="24"/>
        </w:rPr>
        <w:t>уклонение или отказ участника закупки от заключения договора;</w:t>
      </w:r>
    </w:p>
    <w:p w:rsidR="00985691" w:rsidRPr="00985691" w:rsidRDefault="00985691" w:rsidP="00985691">
      <w:pPr>
        <w:pStyle w:val="35"/>
        <w:widowControl w:val="0"/>
        <w:numPr>
          <w:ilvl w:val="4"/>
          <w:numId w:val="97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985691">
        <w:rPr>
          <w:sz w:val="24"/>
          <w:szCs w:val="24"/>
        </w:rPr>
        <w:t>непредоставление</w:t>
      </w:r>
      <w:proofErr w:type="spellEnd"/>
      <w:r w:rsidRPr="00985691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7A5083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6518"/>
      <w:r w:rsidRPr="00985691">
        <w:rPr>
          <w:sz w:val="24"/>
          <w:szCs w:val="24"/>
        </w:rPr>
        <w:t>Не предоставление либо подача обеспечения обязательств Участника после</w:t>
      </w:r>
      <w:r w:rsidRPr="007A5083">
        <w:rPr>
          <w:sz w:val="24"/>
          <w:szCs w:val="24"/>
        </w:rPr>
        <w:t xml:space="preserve">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7A5083">
        <w:rPr>
          <w:sz w:val="24"/>
          <w:szCs w:val="24"/>
        </w:rPr>
        <w:t>ств тр</w:t>
      </w:r>
      <w:proofErr w:type="gramEnd"/>
      <w:r w:rsidRPr="007A5083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7A5083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7A5083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186"/>
      <w:r w:rsidRPr="007A5083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6147"/>
      <w:bookmarkStart w:id="520" w:name="_Toc469487641"/>
      <w:bookmarkStart w:id="521" w:name="_Toc471979939"/>
      <w:bookmarkStart w:id="522" w:name="_Toc498590187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bCs w:val="0"/>
          <w:sz w:val="24"/>
          <w:szCs w:val="24"/>
        </w:rPr>
        <w:lastRenderedPageBreak/>
        <w:t xml:space="preserve">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87320A">
        <w:rPr>
          <w:bCs w:val="0"/>
          <w:sz w:val="24"/>
          <w:szCs w:val="24"/>
        </w:rPr>
        <w:t>Заявк</w:t>
      </w:r>
      <w:r w:rsidR="00717F60" w:rsidRPr="0087320A">
        <w:rPr>
          <w:bCs w:val="0"/>
          <w:sz w:val="24"/>
          <w:szCs w:val="24"/>
        </w:rPr>
        <w:t xml:space="preserve">и на ЭТП могут быть поданы до </w:t>
      </w:r>
      <w:r w:rsidR="002B5044" w:rsidRPr="0087320A">
        <w:rPr>
          <w:b/>
          <w:bCs w:val="0"/>
          <w:sz w:val="24"/>
          <w:szCs w:val="24"/>
        </w:rPr>
        <w:t xml:space="preserve">12 часов 00 минут </w:t>
      </w:r>
      <w:r w:rsidR="0087320A" w:rsidRPr="0087320A">
        <w:rPr>
          <w:b/>
          <w:bCs w:val="0"/>
          <w:sz w:val="24"/>
          <w:szCs w:val="24"/>
        </w:rPr>
        <w:t>«</w:t>
      </w:r>
      <w:r w:rsidR="00B21072">
        <w:rPr>
          <w:b/>
          <w:bCs w:val="0"/>
          <w:sz w:val="24"/>
          <w:szCs w:val="24"/>
        </w:rPr>
        <w:t>30</w:t>
      </w:r>
      <w:r w:rsidR="0087320A" w:rsidRPr="0087320A">
        <w:rPr>
          <w:b/>
          <w:bCs w:val="0"/>
          <w:sz w:val="24"/>
          <w:szCs w:val="24"/>
        </w:rPr>
        <w:t>» октября</w:t>
      </w:r>
      <w:r w:rsidR="002B5044" w:rsidRPr="0087320A">
        <w:rPr>
          <w:b/>
          <w:bCs w:val="0"/>
          <w:sz w:val="24"/>
          <w:szCs w:val="24"/>
        </w:rPr>
        <w:t xml:space="preserve"> </w:t>
      </w:r>
      <w:r w:rsidR="006F025D" w:rsidRPr="0087320A">
        <w:rPr>
          <w:b/>
          <w:bCs w:val="0"/>
          <w:sz w:val="24"/>
          <w:szCs w:val="24"/>
        </w:rPr>
        <w:t>2018</w:t>
      </w:r>
      <w:r w:rsidR="002B5044" w:rsidRPr="0087320A">
        <w:rPr>
          <w:b/>
          <w:bCs w:val="0"/>
          <w:sz w:val="24"/>
          <w:szCs w:val="24"/>
        </w:rPr>
        <w:t xml:space="preserve"> года</w:t>
      </w:r>
      <w:r w:rsidR="00BB27D7" w:rsidRPr="0087320A">
        <w:rPr>
          <w:b/>
          <w:bCs w:val="0"/>
          <w:sz w:val="24"/>
          <w:szCs w:val="24"/>
        </w:rPr>
        <w:t xml:space="preserve">, </w:t>
      </w:r>
      <w:r w:rsidR="00BB27D7" w:rsidRPr="0087320A">
        <w:rPr>
          <w:bCs w:val="0"/>
          <w:sz w:val="24"/>
          <w:szCs w:val="24"/>
        </w:rPr>
        <w:t>при этом предложенная Участником в Письме о подаче</w:t>
      </w:r>
      <w:r w:rsidR="00BB27D7">
        <w:rPr>
          <w:bCs w:val="0"/>
          <w:sz w:val="24"/>
          <w:szCs w:val="24"/>
        </w:rPr>
        <w:t xml:space="preserve">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AD2F1E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6148"/>
      <w:bookmarkStart w:id="537" w:name="_Toc469487642"/>
      <w:bookmarkStart w:id="538" w:name="_Toc471979940"/>
      <w:bookmarkStart w:id="539" w:name="_Toc498590188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7A5083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Подача </w:t>
      </w:r>
      <w:r w:rsidRPr="007A5083">
        <w:rPr>
          <w:bCs w:val="0"/>
          <w:sz w:val="24"/>
          <w:szCs w:val="24"/>
        </w:rPr>
        <w:t xml:space="preserve">Участником Заявки в письменной </w:t>
      </w:r>
      <w:r w:rsidR="00FA523F" w:rsidRPr="007A5083">
        <w:rPr>
          <w:sz w:val="24"/>
          <w:szCs w:val="24"/>
        </w:rPr>
        <w:t xml:space="preserve">(бумажной) </w:t>
      </w:r>
      <w:r w:rsidRPr="007A5083">
        <w:rPr>
          <w:bCs w:val="0"/>
          <w:sz w:val="24"/>
          <w:szCs w:val="24"/>
        </w:rPr>
        <w:t>форме не предусмотрена</w:t>
      </w:r>
      <w:r w:rsidR="002F273A" w:rsidRPr="007A5083">
        <w:rPr>
          <w:bCs w:val="0"/>
          <w:sz w:val="24"/>
          <w:szCs w:val="24"/>
        </w:rPr>
        <w:t xml:space="preserve">, </w:t>
      </w:r>
      <w:r w:rsidR="00CE4D51" w:rsidRPr="007A5083">
        <w:rPr>
          <w:sz w:val="24"/>
          <w:szCs w:val="24"/>
        </w:rPr>
        <w:t xml:space="preserve">за исключением Соглашения о неустойке (подраздел </w:t>
      </w:r>
      <w:r w:rsidR="002F5A68">
        <w:fldChar w:fldCharType="begin"/>
      </w:r>
      <w:r w:rsidR="002F5A68">
        <w:instrText xml:space="preserve"> REF _Ref440272256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5.14</w:t>
      </w:r>
      <w:r w:rsidR="002F5A68">
        <w:fldChar w:fldCharType="end"/>
      </w:r>
      <w:r w:rsidR="00CE4D51" w:rsidRPr="007A5083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2F5A68">
        <w:fldChar w:fldCharType="begin"/>
      </w:r>
      <w:r w:rsidR="002F5A68">
        <w:instrText xml:space="preserve"> REF _Ref465847449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5.15</w:t>
      </w:r>
      <w:r w:rsidR="002F5A68">
        <w:fldChar w:fldCharType="end"/>
      </w:r>
      <w:r w:rsidR="00CE4D51" w:rsidRPr="007A5083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7A5083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189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_Ref440289953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3.4.1.3</w:t>
      </w:r>
      <w:r w:rsidR="002F5A68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2F5A68">
        <w:fldChar w:fldCharType="begin"/>
      </w:r>
      <w:r w:rsidR="002F5A68">
        <w:instrText xml:space="preserve"> REF _Ref55279015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3.3.1.6</w:t>
      </w:r>
      <w:r w:rsidR="002F5A68">
        <w:fldChar w:fldCharType="end"/>
      </w:r>
      <w:r w:rsidRPr="00223D18">
        <w:rPr>
          <w:sz w:val="24"/>
          <w:szCs w:val="24"/>
        </w:rPr>
        <w:t xml:space="preserve">, </w:t>
      </w:r>
      <w:r w:rsidR="002F5A68">
        <w:fldChar w:fldCharType="begin"/>
      </w:r>
      <w:r w:rsidR="002F5A68">
        <w:instrText xml:space="preserve"> REF _Ref195087786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3.3.1.7</w:t>
      </w:r>
      <w:r w:rsidR="002F5A68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0731"/>
      <w:bookmarkStart w:id="544" w:name="_Ref468200812"/>
      <w:bookmarkStart w:id="545" w:name="_Toc498590190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6151"/>
      <w:bookmarkStart w:id="558" w:name="_Toc469487645"/>
      <w:bookmarkStart w:id="559" w:name="_Toc471979943"/>
      <w:bookmarkStart w:id="560" w:name="_Toc498590191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ам </w:t>
      </w:r>
      <w:r w:rsidRPr="00E71A48">
        <w:rPr>
          <w:bCs w:val="0"/>
          <w:sz w:val="24"/>
          <w:szCs w:val="24"/>
        </w:rPr>
        <w:lastRenderedPageBreak/>
        <w:t>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2F5A68">
        <w:fldChar w:fldCharType="begin"/>
      </w:r>
      <w:r w:rsidR="002F5A68">
        <w:instrText xml:space="preserve"> REF _Ref93089454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3.6.2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2F5A68">
        <w:fldChar w:fldCharType="begin"/>
      </w:r>
      <w:r w:rsidR="002F5A68">
        <w:instrText xml:space="preserve"> REF _Ref303670674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3.6.3</w:t>
      </w:r>
      <w:r w:rsidR="002F5A68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_Ref306138385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3.6.4</w:t>
      </w:r>
      <w:r w:rsidR="002F5A68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6152"/>
      <w:bookmarkStart w:id="574" w:name="_Toc469487646"/>
      <w:bookmarkStart w:id="575" w:name="_Toc471979944"/>
      <w:bookmarkStart w:id="576" w:name="_Toc498590192"/>
      <w:r w:rsidRPr="00E71A48">
        <w:rPr>
          <w:szCs w:val="24"/>
        </w:rPr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457E23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457E23">
        <w:rPr>
          <w:sz w:val="24"/>
          <w:szCs w:val="24"/>
        </w:rPr>
        <w:t>Заявки, изложенным в настоящей Документации по запросу предложений</w:t>
      </w:r>
      <w:r w:rsidR="009B140B" w:rsidRPr="00457E23">
        <w:rPr>
          <w:sz w:val="24"/>
          <w:szCs w:val="24"/>
        </w:rPr>
        <w:t>;</w:t>
      </w:r>
    </w:p>
    <w:p w:rsidR="009B140B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 xml:space="preserve">поданы Участниками, не представившими финансовое обеспечение исполнения </w:t>
      </w:r>
      <w:r w:rsidRPr="00457E23">
        <w:rPr>
          <w:sz w:val="24"/>
          <w:szCs w:val="24"/>
        </w:rPr>
        <w:lastRenderedPageBreak/>
        <w:t xml:space="preserve">обязательств Участника в соответствии с п. </w:t>
      </w:r>
      <w:r w:rsidR="002F5A68" w:rsidRPr="00457E23">
        <w:fldChar w:fldCharType="begin"/>
      </w:r>
      <w:r w:rsidR="002F5A68" w:rsidRPr="00457E23">
        <w:instrText xml:space="preserve"> REF _Ref306176386 \r \h  \* MERGEFORMAT </w:instrText>
      </w:r>
      <w:r w:rsidR="002F5A68" w:rsidRPr="00457E23">
        <w:fldChar w:fldCharType="separate"/>
      </w:r>
      <w:r w:rsidR="00457E23" w:rsidRPr="00457E23">
        <w:rPr>
          <w:sz w:val="24"/>
          <w:szCs w:val="24"/>
        </w:rPr>
        <w:t>3.3.14</w:t>
      </w:r>
      <w:r w:rsidR="002F5A68" w:rsidRPr="00457E23">
        <w:fldChar w:fldCharType="end"/>
      </w:r>
      <w:r w:rsidRPr="00457E23">
        <w:rPr>
          <w:sz w:val="24"/>
          <w:szCs w:val="24"/>
        </w:rPr>
        <w:t>;</w:t>
      </w:r>
    </w:p>
    <w:p w:rsidR="009B140B" w:rsidRPr="00457E23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457E23">
        <w:rPr>
          <w:sz w:val="24"/>
          <w:szCs w:val="24"/>
        </w:rPr>
        <w:t>;</w:t>
      </w:r>
    </w:p>
    <w:p w:rsidR="009B140B" w:rsidRPr="00457E23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457E23" w:rsidRDefault="00457E2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57E23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5938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6B4ED4">
        <w:rPr>
          <w:sz w:val="24"/>
          <w:szCs w:val="24"/>
        </w:rPr>
        <w:t>фальсифицированных</w:t>
      </w:r>
      <w:r w:rsidR="006B4ED4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2F5A68">
        <w:fldChar w:fldCharType="begin"/>
      </w:r>
      <w:r w:rsidR="002F5A68">
        <w:instrText xml:space="preserve"> REF _Ref306176386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3.3.14</w:t>
      </w:r>
      <w:r w:rsidR="002F5A68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6153"/>
      <w:bookmarkStart w:id="593" w:name="_Toc469487647"/>
      <w:bookmarkStart w:id="594" w:name="_Toc471979945"/>
      <w:bookmarkStart w:id="595" w:name="_Toc498590193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6154"/>
      <w:bookmarkStart w:id="609" w:name="_Toc469487648"/>
      <w:bookmarkStart w:id="610" w:name="_Toc471979946"/>
      <w:bookmarkStart w:id="611" w:name="_Toc498590194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B33739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 xml:space="preserve">ы изложены </w:t>
      </w:r>
      <w:r w:rsidR="00D275BB" w:rsidRPr="00B33739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33739">
        <w:rPr>
          <w:sz w:val="24"/>
          <w:szCs w:val="24"/>
        </w:rPr>
        <w:t xml:space="preserve">Закупочная комиссия ранжирует </w:t>
      </w:r>
      <w:r w:rsidR="004B5EB3" w:rsidRPr="00B33739">
        <w:rPr>
          <w:sz w:val="24"/>
          <w:szCs w:val="24"/>
        </w:rPr>
        <w:t>Заявк</w:t>
      </w:r>
      <w:r w:rsidRPr="00B33739">
        <w:rPr>
          <w:sz w:val="24"/>
          <w:szCs w:val="24"/>
        </w:rPr>
        <w:t xml:space="preserve">и </w:t>
      </w:r>
      <w:r w:rsidR="009C744E" w:rsidRPr="00B33739">
        <w:rPr>
          <w:sz w:val="24"/>
          <w:szCs w:val="24"/>
        </w:rPr>
        <w:t>Участник</w:t>
      </w:r>
      <w:r w:rsidRPr="00B33739">
        <w:rPr>
          <w:sz w:val="24"/>
          <w:szCs w:val="24"/>
        </w:rPr>
        <w:t>ов по степени</w:t>
      </w:r>
      <w:r w:rsidRPr="00E71A48">
        <w:rPr>
          <w:sz w:val="24"/>
          <w:szCs w:val="24"/>
        </w:rPr>
        <w:t xml:space="preserve">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708A" w:rsidRPr="00B33739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2F5A68">
        <w:fldChar w:fldCharType="begin"/>
      </w:r>
      <w:r w:rsidR="002F5A68">
        <w:instrText xml:space="preserve"> REF _Ref471894330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3.8</w:t>
      </w:r>
      <w:r w:rsidR="002F5A68">
        <w:fldChar w:fldCharType="end"/>
      </w:r>
      <w:r w:rsidR="00F7708A" w:rsidRPr="00B33739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195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lastRenderedPageBreak/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2F5A68">
        <w:fldChar w:fldCharType="begin"/>
      </w:r>
      <w:r w:rsidR="002F5A68">
        <w:instrText xml:space="preserve"> REF _Ref465847813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3.7.9</w:t>
      </w:r>
      <w:r w:rsidR="002F5A68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2F5A68">
        <w:fldChar w:fldCharType="begin"/>
      </w:r>
      <w:r w:rsidR="002F5A68">
        <w:instrText xml:space="preserve"> REF _Ref306352987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3.7.3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2F5A68">
        <w:fldChar w:fldCharType="begin"/>
      </w:r>
      <w:r w:rsidR="002F5A68">
        <w:instrText xml:space="preserve"> REF _Ref306353005 \r \h  \* MERGEFORMAT </w:instrText>
      </w:r>
      <w:r w:rsidR="002F5A68">
        <w:fldChar w:fldCharType="separate"/>
      </w:r>
      <w:r w:rsidR="00457E23" w:rsidRPr="00457E23">
        <w:rPr>
          <w:iCs/>
          <w:sz w:val="24"/>
          <w:szCs w:val="24"/>
          <w:lang w:eastAsia="ru-RU"/>
        </w:rPr>
        <w:t>3.7.5</w:t>
      </w:r>
      <w:r w:rsidR="002F5A68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5877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33661D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</w:t>
      </w:r>
      <w:r w:rsidRPr="0033661D">
        <w:rPr>
          <w:sz w:val="24"/>
          <w:szCs w:val="24"/>
        </w:rPr>
        <w:t>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3661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  <w:lang w:eastAsia="ru-RU"/>
        </w:rPr>
        <w:t xml:space="preserve">По решению </w:t>
      </w:r>
      <w:r w:rsidR="00685336" w:rsidRPr="0033661D">
        <w:rPr>
          <w:sz w:val="24"/>
          <w:szCs w:val="24"/>
          <w:lang w:eastAsia="ru-RU"/>
        </w:rPr>
        <w:t xml:space="preserve">Закупочной </w:t>
      </w:r>
      <w:r w:rsidRPr="0033661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 данной документации. </w:t>
      </w:r>
      <w:r w:rsidRPr="0033661D">
        <w:rPr>
          <w:sz w:val="24"/>
          <w:szCs w:val="24"/>
        </w:rPr>
        <w:lastRenderedPageBreak/>
        <w:t>При этом Участник в обязательном порядке помимо документов, указанных в п.</w:t>
      </w:r>
      <w:r w:rsidR="002F5A68">
        <w:fldChar w:fldCharType="begin"/>
      </w:r>
      <w:r w:rsidR="002F5A68">
        <w:instrText xml:space="preserve"> REF _Ref468875877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3.7.8</w:t>
      </w:r>
      <w:r w:rsidR="002F5A68">
        <w:fldChar w:fldCharType="end"/>
      </w:r>
      <w:r w:rsidRPr="0033661D">
        <w:rPr>
          <w:sz w:val="24"/>
          <w:szCs w:val="24"/>
        </w:rPr>
        <w:t xml:space="preserve">, </w:t>
      </w:r>
      <w:proofErr w:type="gramStart"/>
      <w:r w:rsidRPr="0033661D">
        <w:rPr>
          <w:sz w:val="24"/>
          <w:szCs w:val="24"/>
        </w:rPr>
        <w:t>предоставляет документы</w:t>
      </w:r>
      <w:proofErr w:type="gramEnd"/>
      <w:r w:rsidRPr="0033661D">
        <w:rPr>
          <w:sz w:val="24"/>
          <w:szCs w:val="24"/>
        </w:rPr>
        <w:t xml:space="preserve">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документации.</w:t>
      </w:r>
    </w:p>
    <w:p w:rsidR="00BC1324" w:rsidRPr="0033661D" w:rsidRDefault="00BC132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0</w:t>
      </w:r>
      <w:r w:rsidR="002F5A68">
        <w:fldChar w:fldCharType="end"/>
      </w:r>
      <w:r w:rsidRPr="0033661D">
        <w:rPr>
          <w:sz w:val="24"/>
          <w:szCs w:val="24"/>
        </w:rPr>
        <w:t xml:space="preserve"> документации, предоставляются повторно.</w:t>
      </w:r>
    </w:p>
    <w:p w:rsidR="00DA443D" w:rsidRPr="0033661D" w:rsidRDefault="00DA443D" w:rsidP="00DA443D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71894912"/>
      <w:bookmarkStart w:id="625" w:name="_Toc498590196"/>
      <w:bookmarkStart w:id="626" w:name="_Ref303681924"/>
      <w:bookmarkStart w:id="627" w:name="_Ref303683914"/>
      <w:r w:rsidRPr="0033661D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  <w:bookmarkEnd w:id="625"/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A87504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A87504">
        <w:rPr>
          <w:sz w:val="24"/>
          <w:szCs w:val="24"/>
        </w:rPr>
        <w:t xml:space="preserve"> требований п. 4.5.1 </w:t>
      </w:r>
      <w:r w:rsidRPr="00A87504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A87504">
        <w:rPr>
          <w:bCs w:val="0"/>
          <w:sz w:val="24"/>
          <w:szCs w:val="24"/>
        </w:rPr>
        <w:t>Россети</w:t>
      </w:r>
      <w:proofErr w:type="spellEnd"/>
      <w:r w:rsidRPr="00A87504">
        <w:rPr>
          <w:bCs w:val="0"/>
          <w:sz w:val="24"/>
          <w:szCs w:val="24"/>
        </w:rPr>
        <w:t xml:space="preserve">» (Положения о закупке) устанавливается </w:t>
      </w:r>
      <w:r w:rsidRPr="00A87504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A87504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</w:t>
      </w:r>
      <w:r w:rsidRPr="00540F1D">
        <w:rPr>
          <w:sz w:val="24"/>
          <w:szCs w:val="24"/>
        </w:rPr>
        <w:t>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540F1D">
        <w:rPr>
          <w:i/>
          <w:sz w:val="24"/>
          <w:szCs w:val="24"/>
          <w:lang w:val="en-US"/>
        </w:rPr>
        <w:t>k</w:t>
      </w:r>
      <w:proofErr w:type="gramEnd"/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 xml:space="preserve">=0,85, иначе </w:t>
      </w:r>
      <w:r w:rsidRPr="00540F1D">
        <w:rPr>
          <w:i/>
          <w:sz w:val="24"/>
          <w:szCs w:val="24"/>
          <w:lang w:val="en-US"/>
        </w:rPr>
        <w:t>k</w:t>
      </w:r>
      <w:r w:rsidRPr="00540F1D">
        <w:rPr>
          <w:i/>
          <w:sz w:val="24"/>
          <w:szCs w:val="24"/>
          <w:vertAlign w:val="subscript"/>
        </w:rPr>
        <w:t>ПРИОР</w:t>
      </w:r>
      <w:r w:rsidRPr="00540F1D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DA443D" w:rsidRPr="00540F1D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540F1D">
        <w:rPr>
          <w:sz w:val="24"/>
          <w:szCs w:val="24"/>
        </w:rPr>
        <w:t>Приоритет не предоставляется в случаях, если:</w:t>
      </w:r>
    </w:p>
    <w:p w:rsidR="00DA443D" w:rsidRPr="00540F1D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40F1D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2F5A68">
        <w:fldChar w:fldCharType="begin"/>
      </w:r>
      <w:r w:rsidR="002F5A68">
        <w:instrText xml:space="preserve"> REF _Ref303251044 \r \h  \* MERGEFORMAT </w:instrText>
      </w:r>
      <w:r w:rsidR="002F5A68">
        <w:fldChar w:fldCharType="separate"/>
      </w:r>
      <w:r w:rsidR="00457E23" w:rsidRPr="00457E23">
        <w:rPr>
          <w:rFonts w:ascii="Times New Roman" w:hAnsi="Times New Roman" w:cs="Times New Roman"/>
          <w:sz w:val="24"/>
          <w:szCs w:val="24"/>
        </w:rPr>
        <w:t>3.10</w:t>
      </w:r>
      <w:r w:rsidR="002F5A68">
        <w:fldChar w:fldCharType="end"/>
      </w:r>
      <w:r w:rsidRPr="00540F1D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A87504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A87504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DA443D" w:rsidRPr="00A87504" w:rsidRDefault="00DA443D" w:rsidP="00DA443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87504">
        <w:rPr>
          <w:rFonts w:ascii="Times New Roman" w:hAnsi="Times New Roman" w:cs="Times New Roman"/>
          <w:sz w:val="24"/>
          <w:szCs w:val="24"/>
        </w:rPr>
        <w:lastRenderedPageBreak/>
        <w:t xml:space="preserve">г) в Заявке Участника содержится предложение </w:t>
      </w:r>
      <w:proofErr w:type="gramStart"/>
      <w:r w:rsidRPr="00A8750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A87504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DA443D" w:rsidRPr="00A87504" w:rsidRDefault="00DA443D" w:rsidP="00400554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A87504">
        <w:rPr>
          <w:bCs w:val="0"/>
          <w:sz w:val="24"/>
          <w:szCs w:val="24"/>
        </w:rPr>
        <w:t xml:space="preserve">Заказчик </w:t>
      </w:r>
      <w:r w:rsidRPr="00A87504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A87504">
        <w:rPr>
          <w:bCs w:val="0"/>
          <w:sz w:val="24"/>
          <w:szCs w:val="24"/>
        </w:rPr>
        <w:t xml:space="preserve"> </w:t>
      </w:r>
      <w:r w:rsidRPr="00A87504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A87504">
        <w:rPr>
          <w:bCs w:val="0"/>
          <w:sz w:val="24"/>
          <w:szCs w:val="24"/>
        </w:rPr>
        <w:t xml:space="preserve"> если выяснится, что один или несколько </w:t>
      </w:r>
      <w:r w:rsidRPr="00A87504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A87504">
        <w:rPr>
          <w:sz w:val="24"/>
          <w:szCs w:val="24"/>
        </w:rPr>
        <w:t>оказывемых</w:t>
      </w:r>
      <w:proofErr w:type="spellEnd"/>
      <w:r w:rsidRPr="00A87504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8" w:name="_Ref471979527"/>
      <w:bookmarkStart w:id="629" w:name="_Toc498590197"/>
      <w:r w:rsidRPr="00DD092B">
        <w:t xml:space="preserve">Подведение итогов </w:t>
      </w:r>
      <w:r w:rsidR="00DF639D" w:rsidRPr="00DD092B">
        <w:t>З</w:t>
      </w:r>
      <w:r w:rsidRPr="00DD092B">
        <w:t>апроса предложений</w:t>
      </w:r>
      <w:bookmarkEnd w:id="626"/>
      <w:bookmarkEnd w:id="627"/>
      <w:bookmarkEnd w:id="628"/>
      <w:bookmarkEnd w:id="629"/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DD092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DD092B">
        <w:rPr>
          <w:sz w:val="24"/>
          <w:szCs w:val="24"/>
          <w:lang w:eastAsia="ru-RU"/>
        </w:rPr>
        <w:t>определению</w:t>
      </w:r>
      <w:r w:rsidRPr="00DD092B">
        <w:rPr>
          <w:sz w:val="24"/>
          <w:szCs w:val="24"/>
        </w:rPr>
        <w:t xml:space="preserve"> </w:t>
      </w:r>
      <w:r w:rsidR="004D431C" w:rsidRPr="00DD092B">
        <w:rPr>
          <w:sz w:val="24"/>
          <w:szCs w:val="24"/>
        </w:rPr>
        <w:t xml:space="preserve">лучшей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>и запроса предложений</w:t>
      </w:r>
      <w:r w:rsidRPr="00DD092B">
        <w:rPr>
          <w:sz w:val="24"/>
          <w:szCs w:val="24"/>
        </w:rPr>
        <w:t xml:space="preserve">, либо по завершению данной процедуры </w:t>
      </w:r>
      <w:r w:rsidR="00DF639D" w:rsidRPr="00DD092B">
        <w:rPr>
          <w:sz w:val="24"/>
          <w:szCs w:val="24"/>
        </w:rPr>
        <w:t>З</w:t>
      </w:r>
      <w:r w:rsidRPr="00DD092B">
        <w:rPr>
          <w:sz w:val="24"/>
          <w:szCs w:val="24"/>
        </w:rPr>
        <w:t xml:space="preserve">апроса предложений без определения </w:t>
      </w:r>
      <w:r w:rsidR="009C744E" w:rsidRPr="00DD092B">
        <w:rPr>
          <w:sz w:val="24"/>
          <w:szCs w:val="24"/>
        </w:rPr>
        <w:t>Участник</w:t>
      </w:r>
      <w:r w:rsidR="004D431C" w:rsidRPr="00DD092B">
        <w:rPr>
          <w:sz w:val="24"/>
          <w:szCs w:val="24"/>
        </w:rPr>
        <w:t xml:space="preserve">а, чья </w:t>
      </w:r>
      <w:r w:rsidR="004B5EB3" w:rsidRPr="00DD092B">
        <w:rPr>
          <w:sz w:val="24"/>
          <w:szCs w:val="24"/>
        </w:rPr>
        <w:t>Заявк</w:t>
      </w:r>
      <w:r w:rsidR="004D431C" w:rsidRPr="00DD092B">
        <w:rPr>
          <w:sz w:val="24"/>
          <w:szCs w:val="24"/>
        </w:rPr>
        <w:t xml:space="preserve">а признана лучшей, </w:t>
      </w:r>
      <w:r w:rsidRPr="00DD092B">
        <w:rPr>
          <w:sz w:val="24"/>
          <w:szCs w:val="24"/>
        </w:rPr>
        <w:t xml:space="preserve">и заключения </w:t>
      </w:r>
      <w:r w:rsidR="00123C70" w:rsidRPr="00DD092B">
        <w:rPr>
          <w:sz w:val="24"/>
          <w:szCs w:val="24"/>
        </w:rPr>
        <w:t>Договор</w:t>
      </w:r>
      <w:r w:rsidRPr="00DD092B">
        <w:rPr>
          <w:sz w:val="24"/>
          <w:szCs w:val="24"/>
        </w:rPr>
        <w:t>а:</w:t>
      </w:r>
      <w:bookmarkEnd w:id="630"/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 xml:space="preserve">а какого-либо из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DD092B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DD092B">
        <w:rPr>
          <w:bCs w:val="0"/>
          <w:sz w:val="24"/>
          <w:szCs w:val="24"/>
        </w:rPr>
        <w:t>наилучшей</w:t>
      </w:r>
      <w:proofErr w:type="gramEnd"/>
      <w:r w:rsidRPr="00DD092B">
        <w:rPr>
          <w:bCs w:val="0"/>
          <w:sz w:val="24"/>
          <w:szCs w:val="24"/>
        </w:rPr>
        <w:t xml:space="preserve">. </w:t>
      </w:r>
      <w:r w:rsidR="009C744E" w:rsidRPr="00DD092B">
        <w:rPr>
          <w:bCs w:val="0"/>
          <w:sz w:val="24"/>
          <w:szCs w:val="24"/>
        </w:rPr>
        <w:t>Участник</w:t>
      </w:r>
      <w:r w:rsidRPr="00DD092B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DD092B">
        <w:rPr>
          <w:bCs w:val="0"/>
          <w:sz w:val="24"/>
          <w:szCs w:val="24"/>
        </w:rPr>
        <w:t>Заявк</w:t>
      </w:r>
      <w:r w:rsidR="0087407B" w:rsidRPr="00DD092B">
        <w:rPr>
          <w:bCs w:val="0"/>
          <w:sz w:val="24"/>
          <w:szCs w:val="24"/>
        </w:rPr>
        <w:t>и лучшей</w:t>
      </w:r>
      <w:r w:rsidRPr="00DD092B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DD092B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в случае если </w:t>
      </w:r>
      <w:r w:rsidR="001716DB" w:rsidRPr="00DD092B">
        <w:rPr>
          <w:bCs w:val="0"/>
          <w:sz w:val="24"/>
          <w:szCs w:val="24"/>
        </w:rPr>
        <w:t xml:space="preserve">ни одна </w:t>
      </w:r>
      <w:r w:rsidR="004B5EB3" w:rsidRPr="00DD092B">
        <w:rPr>
          <w:bCs w:val="0"/>
          <w:sz w:val="24"/>
          <w:szCs w:val="24"/>
        </w:rPr>
        <w:t>Заявк</w:t>
      </w:r>
      <w:r w:rsidRPr="00DD092B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DD092B">
        <w:rPr>
          <w:sz w:val="24"/>
          <w:szCs w:val="24"/>
        </w:rPr>
        <w:t xml:space="preserve">, который подписывается </w:t>
      </w:r>
      <w:r w:rsidR="007C47E3" w:rsidRPr="00DD092B">
        <w:rPr>
          <w:sz w:val="24"/>
          <w:szCs w:val="24"/>
        </w:rPr>
        <w:t xml:space="preserve">членами </w:t>
      </w:r>
      <w:r w:rsidR="00E60F8E" w:rsidRPr="00DD092B">
        <w:rPr>
          <w:sz w:val="24"/>
          <w:szCs w:val="24"/>
        </w:rPr>
        <w:t>Закупочной комиссии</w:t>
      </w:r>
      <w:r w:rsidRPr="00DD092B">
        <w:rPr>
          <w:sz w:val="24"/>
          <w:szCs w:val="24"/>
        </w:rPr>
        <w:t>.</w:t>
      </w:r>
    </w:p>
    <w:p w:rsidR="00717F60" w:rsidRPr="00DD092B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DD092B">
        <w:rPr>
          <w:sz w:val="24"/>
          <w:szCs w:val="24"/>
        </w:rPr>
        <w:t>Участник</w:t>
      </w:r>
      <w:r w:rsidR="00717F60" w:rsidRPr="00DD092B">
        <w:rPr>
          <w:bCs w:val="0"/>
          <w:sz w:val="24"/>
          <w:szCs w:val="24"/>
        </w:rPr>
        <w:t xml:space="preserve"> </w:t>
      </w:r>
      <w:r w:rsidR="0087407B" w:rsidRPr="00DD092B">
        <w:rPr>
          <w:bCs w:val="0"/>
          <w:sz w:val="24"/>
          <w:szCs w:val="24"/>
        </w:rPr>
        <w:t xml:space="preserve">запроса предложений </w:t>
      </w:r>
      <w:r w:rsidR="00717F60" w:rsidRPr="00DD092B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>и лучшей</w:t>
      </w:r>
      <w:r w:rsidR="0087407B" w:rsidRPr="00DD092B">
        <w:rPr>
          <w:bCs w:val="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функционалом ЭТП</w:t>
      </w:r>
      <w:r w:rsidR="00717F60" w:rsidRPr="00DD092B">
        <w:rPr>
          <w:bCs w:val="0"/>
          <w:color w:val="000000"/>
          <w:sz w:val="24"/>
          <w:szCs w:val="24"/>
        </w:rPr>
        <w:t xml:space="preserve"> </w:t>
      </w:r>
      <w:r w:rsidR="00717F60" w:rsidRPr="00DD092B">
        <w:rPr>
          <w:bCs w:val="0"/>
          <w:sz w:val="24"/>
          <w:szCs w:val="24"/>
        </w:rPr>
        <w:t>согласно правилам данной ЭТП.</w:t>
      </w:r>
    </w:p>
    <w:p w:rsidR="00717F60" w:rsidRPr="00DD092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D092B">
        <w:rPr>
          <w:sz w:val="24"/>
          <w:szCs w:val="24"/>
        </w:rPr>
        <w:t xml:space="preserve">В случае </w:t>
      </w:r>
      <w:r w:rsidR="001716DB" w:rsidRPr="00DD092B">
        <w:rPr>
          <w:sz w:val="24"/>
          <w:szCs w:val="24"/>
        </w:rPr>
        <w:t xml:space="preserve">завершения или </w:t>
      </w:r>
      <w:r w:rsidRPr="00DD092B">
        <w:rPr>
          <w:sz w:val="24"/>
          <w:szCs w:val="24"/>
        </w:rPr>
        <w:t>прекращени</w:t>
      </w:r>
      <w:r w:rsidR="001716DB" w:rsidRPr="00DD092B">
        <w:rPr>
          <w:sz w:val="24"/>
          <w:szCs w:val="24"/>
        </w:rPr>
        <w:t>я</w:t>
      </w:r>
      <w:r w:rsidRPr="00DD092B">
        <w:rPr>
          <w:sz w:val="24"/>
          <w:szCs w:val="24"/>
        </w:rPr>
        <w:t xml:space="preserve"> процедуры запроса предложений </w:t>
      </w:r>
      <w:r w:rsidR="009C744E" w:rsidRPr="00DD092B">
        <w:rPr>
          <w:sz w:val="24"/>
          <w:szCs w:val="24"/>
        </w:rPr>
        <w:t>Участник</w:t>
      </w:r>
      <w:r w:rsidRPr="00DD092B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1E5C93" w:rsidRPr="00EB7A17" w:rsidRDefault="001E5C93" w:rsidP="001E5C93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DD092B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198"/>
      <w:bookmarkStart w:id="633" w:name="_Ref191386295"/>
      <w:r w:rsidRPr="00DD092B">
        <w:t xml:space="preserve">Признание запроса предложений </w:t>
      </w:r>
      <w:proofErr w:type="gramStart"/>
      <w:r w:rsidRPr="00DD092B">
        <w:t>несостоявшимся</w:t>
      </w:r>
      <w:bookmarkEnd w:id="631"/>
      <w:bookmarkEnd w:id="632"/>
      <w:proofErr w:type="gramEnd"/>
    </w:p>
    <w:p w:rsidR="00717F60" w:rsidRPr="00DD092B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DD092B">
        <w:rPr>
          <w:bCs w:val="0"/>
          <w:sz w:val="24"/>
          <w:szCs w:val="24"/>
        </w:rPr>
        <w:t>Запрос предложений</w:t>
      </w:r>
      <w:r w:rsidRPr="00DD092B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DD092B">
        <w:rPr>
          <w:bCs/>
          <w:sz w:val="24"/>
          <w:szCs w:val="24"/>
        </w:rPr>
        <w:t xml:space="preserve">подана </w:t>
      </w:r>
      <w:r w:rsidRPr="00DD092B">
        <w:rPr>
          <w:sz w:val="24"/>
          <w:szCs w:val="24"/>
          <w:lang w:eastAsia="ru-RU"/>
        </w:rPr>
        <w:t xml:space="preserve">только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  <w:bookmarkEnd w:id="635"/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не подана ни одна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а;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DD092B">
        <w:rPr>
          <w:sz w:val="24"/>
          <w:szCs w:val="24"/>
          <w:lang w:eastAsia="ru-RU"/>
        </w:rPr>
        <w:t>Участник</w:t>
      </w:r>
      <w:r w:rsidRPr="00DD092B">
        <w:rPr>
          <w:sz w:val="24"/>
          <w:szCs w:val="24"/>
          <w:lang w:eastAsia="ru-RU"/>
        </w:rPr>
        <w:t xml:space="preserve">ам, подавшим </w:t>
      </w:r>
      <w:r w:rsidR="004B5EB3" w:rsidRPr="00DD092B">
        <w:rPr>
          <w:sz w:val="24"/>
          <w:szCs w:val="24"/>
          <w:lang w:eastAsia="ru-RU"/>
        </w:rPr>
        <w:t>Заявк</w:t>
      </w:r>
      <w:r w:rsidRPr="00DD092B">
        <w:rPr>
          <w:sz w:val="24"/>
          <w:szCs w:val="24"/>
          <w:lang w:eastAsia="ru-RU"/>
        </w:rPr>
        <w:t>и;</w:t>
      </w:r>
    </w:p>
    <w:p w:rsidR="00717F60" w:rsidRPr="00DD092B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DD092B">
        <w:rPr>
          <w:sz w:val="24"/>
          <w:szCs w:val="24"/>
          <w:lang w:eastAsia="ru-RU"/>
        </w:rPr>
        <w:t>принято решение о допуске</w:t>
      </w:r>
      <w:r w:rsidRPr="00DD092B">
        <w:rPr>
          <w:bCs/>
          <w:sz w:val="24"/>
          <w:szCs w:val="24"/>
        </w:rPr>
        <w:t xml:space="preserve"> только одного </w:t>
      </w:r>
      <w:r w:rsidR="009C744E" w:rsidRPr="00DD092B">
        <w:rPr>
          <w:bCs/>
          <w:sz w:val="24"/>
          <w:szCs w:val="24"/>
        </w:rPr>
        <w:t>Участник</w:t>
      </w:r>
      <w:r w:rsidRPr="00DD092B">
        <w:rPr>
          <w:bCs/>
          <w:sz w:val="24"/>
          <w:szCs w:val="24"/>
        </w:rPr>
        <w:t>а.</w:t>
      </w:r>
    </w:p>
    <w:p w:rsidR="00F20C7B" w:rsidRPr="00DD092B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DD092B">
        <w:rPr>
          <w:bCs w:val="0"/>
          <w:sz w:val="24"/>
          <w:szCs w:val="24"/>
          <w:lang w:eastAsia="ru-RU"/>
        </w:rPr>
        <w:t xml:space="preserve">В </w:t>
      </w:r>
      <w:r w:rsidRPr="00DD092B">
        <w:rPr>
          <w:bCs w:val="0"/>
          <w:sz w:val="24"/>
          <w:szCs w:val="24"/>
        </w:rPr>
        <w:t>случае</w:t>
      </w:r>
      <w:proofErr w:type="gramStart"/>
      <w:r w:rsidRPr="00DD092B">
        <w:rPr>
          <w:bCs w:val="0"/>
          <w:sz w:val="24"/>
          <w:szCs w:val="24"/>
          <w:lang w:eastAsia="ru-RU"/>
        </w:rPr>
        <w:t>,</w:t>
      </w:r>
      <w:proofErr w:type="gramEnd"/>
      <w:r w:rsidRPr="00DD092B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6"/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lastRenderedPageBreak/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DD092B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DD092B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DD092B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D092B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  <w:lang w:eastAsia="ru-RU"/>
        </w:rPr>
        <w:t xml:space="preserve">признать </w:t>
      </w:r>
      <w:r w:rsidR="002514DE" w:rsidRPr="00DD092B">
        <w:rPr>
          <w:bCs w:val="0"/>
          <w:sz w:val="24"/>
          <w:szCs w:val="24"/>
          <w:lang w:eastAsia="ru-RU"/>
        </w:rPr>
        <w:t>запрос предложений</w:t>
      </w:r>
      <w:r w:rsidR="00DA4ADE" w:rsidRPr="00DD092B">
        <w:rPr>
          <w:bCs w:val="0"/>
          <w:sz w:val="24"/>
          <w:szCs w:val="24"/>
          <w:lang w:eastAsia="ru-RU"/>
        </w:rPr>
        <w:t xml:space="preserve"> несостоявшим</w:t>
      </w:r>
      <w:r w:rsidRPr="00DD092B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D092B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D092B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BC1324" w:rsidRPr="00DD092B" w:rsidRDefault="00BC132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68875341"/>
      <w:bookmarkStart w:id="640" w:name="_Toc498590199"/>
      <w:bookmarkStart w:id="641" w:name="_Ref303683929"/>
      <w:r w:rsidRPr="00DD092B">
        <w:rPr>
          <w:bCs w:val="0"/>
        </w:rPr>
        <w:t>Антидемпинговые меры</w:t>
      </w:r>
      <w:bookmarkEnd w:id="637"/>
      <w:bookmarkEnd w:id="638"/>
      <w:bookmarkEnd w:id="639"/>
      <w:bookmarkEnd w:id="640"/>
    </w:p>
    <w:p w:rsidR="00BC1324" w:rsidRPr="004444C3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При </w:t>
      </w:r>
      <w:r w:rsidR="0033661D" w:rsidRPr="000B3BAA">
        <w:rPr>
          <w:sz w:val="24"/>
          <w:szCs w:val="24"/>
          <w:lang w:eastAsia="ru-RU"/>
        </w:rPr>
        <w:t xml:space="preserve">предложении Участником или несколькими Участниками демпинговой цены по итогам вскрытия конвертов с заявками Участников, либо завершения аукционной процедуры </w:t>
      </w:r>
      <w:r w:rsidR="0033661D" w:rsidRPr="004444C3">
        <w:rPr>
          <w:sz w:val="24"/>
          <w:szCs w:val="24"/>
          <w:lang w:eastAsia="ru-RU"/>
        </w:rPr>
        <w:t xml:space="preserve">на понижение цены (переторжки), к Участнику будут применены антидемпинговые меры, изложенные в данном разделе документации. </w:t>
      </w:r>
      <w:r w:rsidR="004444C3" w:rsidRPr="004444C3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4444C3" w:rsidRPr="004444C3">
        <w:rPr>
          <w:sz w:val="24"/>
          <w:szCs w:val="24"/>
        </w:rPr>
        <w:t>е(</w:t>
      </w:r>
      <w:proofErr w:type="gramEnd"/>
      <w:r w:rsidR="004444C3" w:rsidRPr="004444C3">
        <w:rPr>
          <w:sz w:val="24"/>
          <w:szCs w:val="24"/>
        </w:rPr>
        <w:t>ах) Участника(</w:t>
      </w:r>
      <w:proofErr w:type="spellStart"/>
      <w:r w:rsidR="004444C3" w:rsidRPr="004444C3">
        <w:rPr>
          <w:sz w:val="24"/>
          <w:szCs w:val="24"/>
        </w:rPr>
        <w:t>ов</w:t>
      </w:r>
      <w:proofErr w:type="spellEnd"/>
      <w:r w:rsidR="004444C3" w:rsidRPr="004444C3">
        <w:rPr>
          <w:sz w:val="24"/>
          <w:szCs w:val="24"/>
        </w:rPr>
        <w:t xml:space="preserve">) (без НДС) и без учета предоставления приоритета </w:t>
      </w:r>
      <w:r w:rsidR="003D71BF">
        <w:rPr>
          <w:sz w:val="24"/>
          <w:szCs w:val="24"/>
        </w:rPr>
        <w:t>услугам, оказываемым российскими лицами</w:t>
      </w:r>
      <w:r w:rsidR="004444C3" w:rsidRPr="004444C3">
        <w:rPr>
          <w:sz w:val="24"/>
          <w:szCs w:val="24"/>
        </w:rPr>
        <w:t>. Участник считается предложившим демпинговую цену, если для него выполняется следующее соотношение:</w:t>
      </w:r>
    </w:p>
    <w:bookmarkStart w:id="642" w:name="_Toc498590200"/>
    <w:bookmarkStart w:id="643" w:name="_Ref46567515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600771909" r:id="rId37"/>
        </w:object>
      </w:r>
      <w:r w:rsidRPr="004444C3">
        <w:rPr>
          <w:b w:val="0"/>
        </w:rPr>
        <w:t>&gt;1,33, где:</w:t>
      </w:r>
      <w:bookmarkEnd w:id="642"/>
    </w:p>
    <w:bookmarkStart w:id="644" w:name="_Toc498590201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600771910" r:id="rId39"/>
        </w:object>
      </w:r>
      <w:r w:rsidRPr="004444C3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44"/>
      <w:r w:rsidRPr="004444C3">
        <w:rPr>
          <w:b w:val="0"/>
        </w:rPr>
        <w:t xml:space="preserve"> </w:t>
      </w:r>
    </w:p>
    <w:bookmarkStart w:id="645" w:name="_Toc498590202"/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4444C3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600771911" r:id="rId41"/>
        </w:object>
      </w:r>
      <w:r w:rsidRPr="004444C3">
        <w:rPr>
          <w:b w:val="0"/>
        </w:rPr>
        <w:t>– оцениваемая, предложенная Участником цена продукции, по каждой позиции;</w:t>
      </w:r>
      <w:bookmarkEnd w:id="645"/>
      <w:r w:rsidRPr="004444C3">
        <w:rPr>
          <w:b w:val="0"/>
        </w:rPr>
        <w:t xml:space="preserve"> </w:t>
      </w:r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6" w:name="_Toc498590203"/>
      <w:r w:rsidRPr="004444C3">
        <w:rPr>
          <w:b w:val="0"/>
          <w:i/>
          <w:iCs/>
          <w:lang w:val="en-US"/>
        </w:rPr>
        <w:t>n</w:t>
      </w:r>
      <w:r w:rsidRPr="004444C3">
        <w:rPr>
          <w:b w:val="0"/>
        </w:rPr>
        <w:t xml:space="preserve"> – количество позиций продукции;</w:t>
      </w:r>
      <w:bookmarkEnd w:id="646"/>
    </w:p>
    <w:p w:rsidR="004444C3" w:rsidRPr="004444C3" w:rsidRDefault="004444C3" w:rsidP="004444C3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47" w:name="_Toc498590204"/>
      <w:r w:rsidRPr="004444C3">
        <w:rPr>
          <w:b w:val="0"/>
          <w:i/>
          <w:iCs/>
        </w:rPr>
        <w:t xml:space="preserve">1,33 </w:t>
      </w:r>
      <w:r w:rsidRPr="004444C3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47"/>
    </w:p>
    <w:p w:rsidR="00BC1324" w:rsidRPr="0033661D" w:rsidRDefault="00BC1324" w:rsidP="00BC132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</w:t>
      </w:r>
      <w:r w:rsidRPr="0033661D">
        <w:rPr>
          <w:rFonts w:eastAsia="Times New Roman,Italic"/>
          <w:bCs w:val="0"/>
          <w:iCs/>
          <w:sz w:val="24"/>
          <w:szCs w:val="24"/>
        </w:rPr>
        <w:t xml:space="preserve"> и печатью (при ее наличии) у Участника:</w:t>
      </w:r>
      <w:bookmarkEnd w:id="643"/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2365E">
        <w:rPr>
          <w:rFonts w:eastAsia="Times New Roman,Italic"/>
          <w:bCs w:val="0"/>
          <w:iCs/>
          <w:sz w:val="24"/>
          <w:szCs w:val="24"/>
        </w:rPr>
        <w:t xml:space="preserve">оказания услуг </w:t>
      </w:r>
      <w:r w:rsidRPr="0033661D">
        <w:rPr>
          <w:rFonts w:eastAsia="Times New Roman,Italic"/>
          <w:bCs w:val="0"/>
          <w:iCs/>
          <w:sz w:val="24"/>
          <w:szCs w:val="24"/>
        </w:rPr>
        <w:t>по предложенной в заявке цене;</w:t>
      </w:r>
    </w:p>
    <w:p w:rsidR="00BC1324" w:rsidRPr="0033661D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</w:t>
      </w:r>
      <w:r w:rsidRPr="0033661D">
        <w:rPr>
          <w:rFonts w:eastAsia="Times New Roman,Italic"/>
          <w:bCs w:val="0"/>
          <w:iCs/>
          <w:sz w:val="24"/>
          <w:szCs w:val="24"/>
        </w:rPr>
        <w:lastRenderedPageBreak/>
        <w:t>стоимость оплаты труда персонала (ФОТ), амортизацию, накладные расходы, транспортные расходы, налоги и т.д.;</w:t>
      </w:r>
    </w:p>
    <w:p w:rsidR="00BC1324" w:rsidRPr="004444C3" w:rsidRDefault="00BC1324" w:rsidP="00400554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33661D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33661D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</w:t>
      </w:r>
      <w:r w:rsidRPr="004444C3">
        <w:rPr>
          <w:sz w:val="24"/>
          <w:szCs w:val="24"/>
        </w:rPr>
        <w:t xml:space="preserve">письмо должно быть заверено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444C3">
        <w:rPr>
          <w:sz w:val="24"/>
          <w:szCs w:val="24"/>
        </w:rPr>
        <w:t>производителя</w:t>
      </w:r>
      <w:r w:rsidRPr="004444C3">
        <w:rPr>
          <w:rFonts w:eastAsia="Times New Roman,Italic"/>
          <w:bCs w:val="0"/>
          <w:iCs/>
          <w:sz w:val="24"/>
          <w:szCs w:val="24"/>
        </w:rPr>
        <w:t>)</w:t>
      </w:r>
      <w:r w:rsidRPr="004444C3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4444C3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bCs w:val="0"/>
          <w:sz w:val="24"/>
          <w:szCs w:val="24"/>
        </w:rPr>
        <w:t>Непредставление Участником</w:t>
      </w:r>
      <w:r w:rsidR="004444C3" w:rsidRPr="004444C3">
        <w:rPr>
          <w:rFonts w:eastAsia="Times New Roman,Italic"/>
          <w:iCs/>
          <w:sz w:val="24"/>
          <w:szCs w:val="24"/>
        </w:rPr>
        <w:t>, предложившим демпинговую цену, документов, указанных</w:t>
      </w:r>
      <w:r w:rsidR="004444C3" w:rsidRPr="004444C3">
        <w:rPr>
          <w:bCs w:val="0"/>
          <w:sz w:val="24"/>
          <w:szCs w:val="24"/>
        </w:rPr>
        <w:t xml:space="preserve"> </w:t>
      </w:r>
      <w:r w:rsidRPr="004444C3">
        <w:rPr>
          <w:bCs w:val="0"/>
          <w:sz w:val="24"/>
          <w:szCs w:val="24"/>
        </w:rPr>
        <w:t xml:space="preserve">в п. </w:t>
      </w:r>
      <w:r w:rsidR="002F5A68">
        <w:fldChar w:fldCharType="begin"/>
      </w:r>
      <w:r w:rsidR="002F5A68">
        <w:instrText xml:space="preserve"> REF _Ref465675151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0</w:t>
      </w:r>
      <w:r w:rsidR="002F5A68">
        <w:fldChar w:fldCharType="end"/>
      </w:r>
      <w:r w:rsidRPr="004444C3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4444C3" w:rsidRPr="004444C3">
        <w:rPr>
          <w:rFonts w:eastAsia="Times New Roman,Italic"/>
          <w:iCs/>
          <w:sz w:val="24"/>
          <w:szCs w:val="24"/>
        </w:rPr>
        <w:t xml:space="preserve">Закупочной комиссией предложенной Участником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</w:t>
      </w:r>
      <w:r w:rsidRPr="004444C3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2F5A68">
        <w:fldChar w:fldCharType="begin"/>
      </w:r>
      <w:r w:rsidR="002F5A68">
        <w:instrText xml:space="preserve"> REF _Ref468875938 \r \h  \* MERGEFORMAT </w:instrText>
      </w:r>
      <w:r w:rsidR="002F5A68">
        <w:fldChar w:fldCharType="separate"/>
      </w:r>
      <w:r w:rsidR="00457E23" w:rsidRPr="00457E23">
        <w:rPr>
          <w:rFonts w:eastAsia="Times New Roman,Italic"/>
          <w:bCs w:val="0"/>
          <w:iCs/>
          <w:sz w:val="24"/>
          <w:szCs w:val="24"/>
        </w:rPr>
        <w:t>3.6.2.5</w:t>
      </w:r>
      <w:r w:rsidR="002F5A68">
        <w:fldChar w:fldCharType="end"/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Участник, </w:t>
      </w:r>
      <w:r w:rsidR="0033661D" w:rsidRPr="004444C3">
        <w:rPr>
          <w:sz w:val="24"/>
          <w:szCs w:val="24"/>
          <w:lang w:eastAsia="ru-RU"/>
        </w:rPr>
        <w:t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</w:t>
      </w:r>
      <w:r w:rsidR="0033661D" w:rsidRPr="004444C3">
        <w:rPr>
          <w:szCs w:val="24"/>
          <w:lang w:eastAsia="ru-RU"/>
        </w:rPr>
        <w:t xml:space="preserve"> </w:t>
      </w:r>
      <w:r w:rsidR="0033661D" w:rsidRPr="004444C3">
        <w:rPr>
          <w:sz w:val="24"/>
          <w:szCs w:val="24"/>
        </w:rPr>
        <w:t>в пп</w:t>
      </w:r>
      <w:r w:rsidRPr="004444C3">
        <w:rPr>
          <w:sz w:val="24"/>
          <w:szCs w:val="24"/>
        </w:rPr>
        <w:t xml:space="preserve">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4444C3">
        <w:rPr>
          <w:sz w:val="24"/>
          <w:szCs w:val="24"/>
        </w:rPr>
        <w:t>.</w:t>
      </w:r>
    </w:p>
    <w:p w:rsidR="00BC1324" w:rsidRPr="004444C3" w:rsidRDefault="00BC1324" w:rsidP="00BC132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444C3">
        <w:rPr>
          <w:rFonts w:eastAsia="Times New Roman,Italic"/>
          <w:bCs w:val="0"/>
          <w:iCs/>
          <w:sz w:val="24"/>
          <w:szCs w:val="24"/>
        </w:rPr>
        <w:t>демпинговую цену</w:t>
      </w:r>
      <w:r w:rsidRPr="004444C3">
        <w:rPr>
          <w:sz w:val="24"/>
          <w:szCs w:val="24"/>
        </w:rPr>
        <w:t xml:space="preserve">, будет установлено, </w:t>
      </w:r>
      <w:r w:rsidR="0033661D" w:rsidRPr="004444C3">
        <w:rPr>
          <w:sz w:val="24"/>
          <w:szCs w:val="24"/>
        </w:rPr>
        <w:t xml:space="preserve">что </w:t>
      </w:r>
      <w:r w:rsidR="0033661D" w:rsidRPr="004444C3">
        <w:rPr>
          <w:sz w:val="24"/>
          <w:szCs w:val="24"/>
          <w:lang w:eastAsia="ru-RU"/>
        </w:rPr>
        <w:t>единичные начальные (максимальные) расценки были</w:t>
      </w:r>
      <w:r w:rsidR="0033661D" w:rsidRPr="004444C3">
        <w:rPr>
          <w:sz w:val="24"/>
          <w:szCs w:val="24"/>
        </w:rPr>
        <w:t xml:space="preserve"> </w:t>
      </w:r>
      <w:r w:rsidR="0033661D" w:rsidRPr="004444C3">
        <w:rPr>
          <w:szCs w:val="24"/>
          <w:lang w:eastAsia="ru-RU"/>
        </w:rPr>
        <w:t xml:space="preserve">рассчитаны </w:t>
      </w:r>
      <w:r w:rsidR="0033661D" w:rsidRPr="004444C3">
        <w:rPr>
          <w:sz w:val="24"/>
          <w:szCs w:val="24"/>
        </w:rPr>
        <w:t>неверно, и ценовое предложение Участника закупки не является аномально низким (</w:t>
      </w:r>
      <w:r w:rsidR="0033661D" w:rsidRPr="004444C3">
        <w:rPr>
          <w:rFonts w:eastAsia="Times New Roman,Italic"/>
          <w:iCs/>
          <w:sz w:val="24"/>
          <w:szCs w:val="24"/>
        </w:rPr>
        <w:t>демпинговым)</w:t>
      </w:r>
      <w:r w:rsidR="0033661D" w:rsidRPr="004444C3">
        <w:rPr>
          <w:sz w:val="24"/>
          <w:szCs w:val="24"/>
        </w:rPr>
        <w:t>, закупочная комиссия вправе принять следующие решения</w:t>
      </w:r>
      <w:r w:rsidRPr="004444C3">
        <w:rPr>
          <w:sz w:val="24"/>
          <w:szCs w:val="24"/>
        </w:rPr>
        <w:t>: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33661D" w:rsidRPr="004444C3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4444C3" w:rsidRPr="004444C3">
        <w:rPr>
          <w:sz w:val="24"/>
          <w:szCs w:val="24"/>
        </w:rPr>
        <w:t xml:space="preserve">, при необходимости, </w:t>
      </w:r>
      <w:r w:rsidRPr="004444C3">
        <w:rPr>
          <w:sz w:val="24"/>
          <w:szCs w:val="24"/>
        </w:rPr>
        <w:t>начальной (максимальной) ценой Договора;</w:t>
      </w:r>
    </w:p>
    <w:p w:rsidR="00BC1324" w:rsidRPr="004444C3" w:rsidRDefault="00BC1324" w:rsidP="0040055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444C3">
        <w:rPr>
          <w:sz w:val="24"/>
          <w:szCs w:val="24"/>
        </w:rPr>
        <w:t xml:space="preserve">о заключении Договора с участником </w:t>
      </w:r>
      <w:r w:rsidR="004444C3" w:rsidRPr="004444C3">
        <w:rPr>
          <w:sz w:val="24"/>
          <w:szCs w:val="24"/>
        </w:rPr>
        <w:t xml:space="preserve">закупки, чья </w:t>
      </w:r>
      <w:r w:rsidR="0033661D" w:rsidRPr="004444C3">
        <w:rPr>
          <w:sz w:val="24"/>
          <w:szCs w:val="24"/>
        </w:rPr>
        <w:t>заявка была признана лучшей,</w:t>
      </w:r>
      <w:r w:rsidRPr="004444C3">
        <w:rPr>
          <w:sz w:val="24"/>
          <w:szCs w:val="24"/>
        </w:rPr>
        <w:t xml:space="preserve"> при этом требования о предоставлении обеспечения, указанные в пп.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="0033661D" w:rsidRPr="004444C3">
        <w:t>,</w:t>
      </w:r>
      <w:r w:rsidRPr="004444C3">
        <w:rPr>
          <w:sz w:val="24"/>
          <w:szCs w:val="24"/>
        </w:rPr>
        <w:t xml:space="preserve"> не применяются.</w:t>
      </w:r>
    </w:p>
    <w:p w:rsidR="00BC1324" w:rsidRPr="004444C3" w:rsidRDefault="00BC1324" w:rsidP="00BC1324"/>
    <w:p w:rsidR="00717F60" w:rsidRPr="00DD092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8" w:name="_Ref468875974"/>
      <w:bookmarkStart w:id="649" w:name="_Toc498590205"/>
      <w:r w:rsidRPr="004444C3">
        <w:t>Проведение пред</w:t>
      </w:r>
      <w:r w:rsidR="006353B1" w:rsidRPr="004444C3">
        <w:t>д</w:t>
      </w:r>
      <w:r w:rsidR="00123C70" w:rsidRPr="004444C3">
        <w:t>оговор</w:t>
      </w:r>
      <w:r w:rsidRPr="004444C3">
        <w:t>ных переговоров (по необходимости) и подписание</w:t>
      </w:r>
      <w:r w:rsidRPr="00DD092B">
        <w:t xml:space="preserve"> </w:t>
      </w:r>
      <w:r w:rsidR="00123C70" w:rsidRPr="00DD092B">
        <w:t>Договор</w:t>
      </w:r>
      <w:r w:rsidRPr="00DD092B">
        <w:t>а</w:t>
      </w:r>
      <w:bookmarkEnd w:id="633"/>
      <w:bookmarkEnd w:id="641"/>
      <w:bookmarkEnd w:id="648"/>
      <w:bookmarkEnd w:id="649"/>
    </w:p>
    <w:p w:rsidR="00717F60" w:rsidRPr="00224D01" w:rsidRDefault="00224D0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224D01">
        <w:rPr>
          <w:bCs w:val="0"/>
          <w:sz w:val="24"/>
          <w:szCs w:val="24"/>
        </w:rPr>
        <w:t xml:space="preserve"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</w:t>
      </w:r>
      <w:r w:rsidRPr="00224D01">
        <w:rPr>
          <w:bCs w:val="0"/>
          <w:sz w:val="24"/>
          <w:szCs w:val="24"/>
        </w:rPr>
        <w:lastRenderedPageBreak/>
        <w:t>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224D01">
        <w:rPr>
          <w:bCs w:val="0"/>
          <w:sz w:val="24"/>
          <w:szCs w:val="24"/>
        </w:rPr>
        <w:t>.</w:t>
      </w:r>
    </w:p>
    <w:p w:rsidR="00224D01" w:rsidRPr="00224D01" w:rsidRDefault="00224D01" w:rsidP="00224D01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224D01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224D01">
        <w:rPr>
          <w:color w:val="000000"/>
          <w:sz w:val="24"/>
          <w:szCs w:val="24"/>
          <w:lang w:eastAsia="x-none"/>
        </w:rPr>
        <w:t xml:space="preserve">(Протоколе) </w:t>
      </w:r>
      <w:r w:rsidRPr="00224D01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457E23" w:rsidRPr="00457E23" w:rsidRDefault="00457E23" w:rsidP="00457E23">
      <w:pPr>
        <w:pStyle w:val="affffff0"/>
        <w:numPr>
          <w:ilvl w:val="0"/>
          <w:numId w:val="99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57E23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224D01" w:rsidRPr="00224D01" w:rsidRDefault="00457E23" w:rsidP="00457E23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457E23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224D01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sz w:val="24"/>
          <w:szCs w:val="24"/>
        </w:rPr>
      </w:pPr>
      <w:r w:rsidRPr="00224D01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224D01">
        <w:rPr>
          <w:rStyle w:val="adskobk"/>
          <w:sz w:val="24"/>
          <w:szCs w:val="24"/>
        </w:rPr>
        <w:t>д</w:t>
      </w:r>
      <w:r w:rsidR="00123C70" w:rsidRPr="00224D01">
        <w:rPr>
          <w:rStyle w:val="adskobk"/>
          <w:sz w:val="24"/>
          <w:szCs w:val="24"/>
        </w:rPr>
        <w:t>оговор</w:t>
      </w:r>
      <w:r w:rsidRPr="00224D01">
        <w:rPr>
          <w:rStyle w:val="adskobk"/>
          <w:sz w:val="24"/>
          <w:szCs w:val="24"/>
        </w:rPr>
        <w:t>ных переговоров</w:t>
      </w:r>
      <w:r w:rsidR="00E60F8E" w:rsidRPr="00224D01">
        <w:rPr>
          <w:rStyle w:val="adskobk"/>
          <w:sz w:val="24"/>
          <w:szCs w:val="24"/>
        </w:rPr>
        <w:t>,</w:t>
      </w:r>
      <w:r w:rsidR="00E60F8E" w:rsidRPr="00224D01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224D01">
        <w:rPr>
          <w:rStyle w:val="adskobk"/>
          <w:sz w:val="24"/>
          <w:szCs w:val="24"/>
        </w:rPr>
        <w:t>.</w:t>
      </w:r>
    </w:p>
    <w:p w:rsidR="00717F60" w:rsidRPr="0033661D" w:rsidRDefault="00985691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50" w:name="_Ref294695403"/>
      <w:bookmarkStart w:id="651" w:name="_Ref306320315"/>
      <w:r w:rsidRPr="004A1A68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</w:t>
      </w:r>
      <w:r w:rsidRPr="00985691">
        <w:rPr>
          <w:sz w:val="24"/>
          <w:szCs w:val="24"/>
        </w:rPr>
        <w:t>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985691">
        <w:rPr>
          <w:color w:val="000000"/>
          <w:sz w:val="24"/>
          <w:szCs w:val="24"/>
        </w:rPr>
        <w:t xml:space="preserve">. </w:t>
      </w:r>
      <w:r w:rsidRPr="00985691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985691">
        <w:rPr>
          <w:bCs w:val="0"/>
          <w:sz w:val="24"/>
          <w:szCs w:val="24"/>
        </w:rPr>
        <w:t>.</w:t>
      </w:r>
      <w:r w:rsidR="00717F60" w:rsidRPr="00224D01">
        <w:rPr>
          <w:bCs w:val="0"/>
          <w:color w:val="000000"/>
          <w:sz w:val="24"/>
          <w:szCs w:val="24"/>
        </w:rPr>
        <w:t xml:space="preserve"> Для </w:t>
      </w:r>
      <w:r w:rsidR="009C744E" w:rsidRPr="00224D01">
        <w:rPr>
          <w:bCs w:val="0"/>
          <w:color w:val="000000"/>
          <w:sz w:val="24"/>
          <w:szCs w:val="24"/>
        </w:rPr>
        <w:t>Участник</w:t>
      </w:r>
      <w:r w:rsidR="0087407B" w:rsidRPr="00224D01">
        <w:rPr>
          <w:bCs w:val="0"/>
          <w:color w:val="000000"/>
          <w:sz w:val="24"/>
          <w:szCs w:val="24"/>
        </w:rPr>
        <w:t xml:space="preserve">а, </w:t>
      </w:r>
      <w:r w:rsidR="0087407B" w:rsidRPr="00224D01">
        <w:rPr>
          <w:sz w:val="24"/>
          <w:szCs w:val="24"/>
        </w:rPr>
        <w:t xml:space="preserve">чья </w:t>
      </w:r>
      <w:r w:rsidR="004B5EB3" w:rsidRPr="00224D01">
        <w:rPr>
          <w:sz w:val="24"/>
          <w:szCs w:val="24"/>
        </w:rPr>
        <w:t>Заявк</w:t>
      </w:r>
      <w:r w:rsidR="0087407B" w:rsidRPr="00224D01">
        <w:rPr>
          <w:sz w:val="24"/>
          <w:szCs w:val="24"/>
        </w:rPr>
        <w:t>а признана лучшей,</w:t>
      </w:r>
      <w:r w:rsidR="0087407B" w:rsidRPr="00224D01">
        <w:rPr>
          <w:bCs w:val="0"/>
          <w:color w:val="000000"/>
          <w:sz w:val="24"/>
          <w:szCs w:val="24"/>
        </w:rPr>
        <w:t xml:space="preserve"> </w:t>
      </w:r>
      <w:r w:rsidR="00717F60" w:rsidRPr="00224D01">
        <w:rPr>
          <w:bCs w:val="0"/>
          <w:color w:val="000000"/>
          <w:sz w:val="24"/>
          <w:szCs w:val="24"/>
        </w:rPr>
        <w:t xml:space="preserve">срок для подписания </w:t>
      </w:r>
      <w:r w:rsidR="00123C70" w:rsidRPr="00224D01">
        <w:rPr>
          <w:bCs w:val="0"/>
          <w:color w:val="000000"/>
          <w:sz w:val="24"/>
          <w:szCs w:val="24"/>
        </w:rPr>
        <w:t>Договор</w:t>
      </w:r>
      <w:r w:rsidR="00717F60" w:rsidRPr="00224D01">
        <w:rPr>
          <w:bCs w:val="0"/>
          <w:color w:val="000000"/>
          <w:sz w:val="24"/>
          <w:szCs w:val="24"/>
        </w:rPr>
        <w:t>а – не позднее 5 рабочих</w:t>
      </w:r>
      <w:r w:rsidR="00717F60" w:rsidRPr="00DD092B">
        <w:rPr>
          <w:bCs w:val="0"/>
          <w:color w:val="000000"/>
          <w:sz w:val="24"/>
          <w:szCs w:val="24"/>
        </w:rPr>
        <w:t xml:space="preserve"> дней с момента получения от Заказчика конечной редакции </w:t>
      </w:r>
      <w:r w:rsidR="00123C70" w:rsidRPr="00DD092B">
        <w:rPr>
          <w:bCs w:val="0"/>
          <w:color w:val="000000"/>
          <w:sz w:val="24"/>
          <w:szCs w:val="24"/>
        </w:rPr>
        <w:t>Договор</w:t>
      </w:r>
      <w:r w:rsidR="00717F60" w:rsidRPr="00DD092B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</w:t>
      </w:r>
      <w:r w:rsidR="00717F60" w:rsidRPr="0033661D">
        <w:rPr>
          <w:bCs w:val="0"/>
          <w:color w:val="000000"/>
          <w:sz w:val="24"/>
          <w:szCs w:val="24"/>
        </w:rPr>
        <w:t xml:space="preserve">Заказчика соответствующего уведомления направить в его адрес оформленные приложения к проекту </w:t>
      </w:r>
      <w:r w:rsidR="00123C70" w:rsidRPr="0033661D">
        <w:rPr>
          <w:bCs w:val="0"/>
          <w:color w:val="000000"/>
          <w:sz w:val="24"/>
          <w:szCs w:val="24"/>
        </w:rPr>
        <w:t>Договор</w:t>
      </w:r>
      <w:r w:rsidR="00717F60" w:rsidRPr="0033661D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33661D">
        <w:rPr>
          <w:bCs w:val="0"/>
          <w:color w:val="000000"/>
          <w:sz w:val="24"/>
          <w:szCs w:val="24"/>
        </w:rPr>
        <w:lastRenderedPageBreak/>
        <w:t>Д</w:t>
      </w:r>
      <w:r w:rsidR="00717F60" w:rsidRPr="0033661D">
        <w:rPr>
          <w:bCs w:val="0"/>
          <w:color w:val="000000"/>
          <w:sz w:val="24"/>
          <w:szCs w:val="24"/>
        </w:rPr>
        <w:t>окументации</w:t>
      </w:r>
      <w:r w:rsidR="00DF639D" w:rsidRPr="0033661D">
        <w:rPr>
          <w:bCs w:val="0"/>
          <w:color w:val="000000"/>
          <w:sz w:val="24"/>
          <w:szCs w:val="24"/>
        </w:rPr>
        <w:t>.</w:t>
      </w:r>
      <w:bookmarkEnd w:id="650"/>
      <w:bookmarkEnd w:id="651"/>
      <w:r w:rsidR="00717F60" w:rsidRPr="0033661D">
        <w:rPr>
          <w:bCs w:val="0"/>
          <w:color w:val="000000"/>
          <w:sz w:val="24"/>
          <w:szCs w:val="24"/>
        </w:rPr>
        <w:t xml:space="preserve"> </w:t>
      </w:r>
    </w:p>
    <w:p w:rsidR="00BC1324" w:rsidRPr="0033661D" w:rsidRDefault="00BC1324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33661D">
        <w:rPr>
          <w:sz w:val="24"/>
          <w:szCs w:val="24"/>
        </w:rPr>
        <w:t xml:space="preserve">Условия </w:t>
      </w:r>
      <w:proofErr w:type="gramStart"/>
      <w:r w:rsidRPr="0033661D">
        <w:rPr>
          <w:sz w:val="24"/>
          <w:szCs w:val="24"/>
        </w:rPr>
        <w:t xml:space="preserve">предоставления обеспечения исполнения обязательств </w:t>
      </w:r>
      <w:r w:rsidR="00A91169">
        <w:rPr>
          <w:sz w:val="24"/>
          <w:szCs w:val="24"/>
        </w:rPr>
        <w:t>Исполнителя</w:t>
      </w:r>
      <w:proofErr w:type="gramEnd"/>
      <w:r w:rsidRPr="0033661D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2F5A68">
        <w:fldChar w:fldCharType="begin"/>
      </w:r>
      <w:r w:rsidR="002F5A68">
        <w:instrText xml:space="preserve"> REF _Ref465670219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3.11</w:t>
      </w:r>
      <w:r w:rsidR="002F5A68">
        <w:fldChar w:fldCharType="end"/>
      </w:r>
      <w:r w:rsidRPr="0033661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>-</w:t>
      </w:r>
      <w:r w:rsidR="002F5A68">
        <w:fldChar w:fldCharType="begin"/>
      </w:r>
      <w:r w:rsidR="002F5A68">
        <w:instrText xml:space="preserve"> REF _Ref465440181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3.13.4</w:t>
      </w:r>
      <w:r w:rsidR="002F5A68">
        <w:fldChar w:fldCharType="end"/>
      </w:r>
      <w:r w:rsidRPr="0033661D">
        <w:rPr>
          <w:sz w:val="24"/>
          <w:szCs w:val="24"/>
        </w:rPr>
        <w:t xml:space="preserve"> </w:t>
      </w:r>
      <w:r w:rsidRPr="0033661D">
        <w:rPr>
          <w:bCs w:val="0"/>
          <w:sz w:val="24"/>
          <w:szCs w:val="24"/>
        </w:rPr>
        <w:t xml:space="preserve">Конкурсной </w:t>
      </w:r>
      <w:r w:rsidRPr="0033661D">
        <w:rPr>
          <w:sz w:val="24"/>
          <w:szCs w:val="24"/>
        </w:rPr>
        <w:t>Документации.</w:t>
      </w:r>
    </w:p>
    <w:p w:rsidR="00717F60" w:rsidRPr="00DD092B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52" w:name="_Ref305979053"/>
      <w:r w:rsidRPr="00DD092B">
        <w:rPr>
          <w:sz w:val="24"/>
          <w:szCs w:val="24"/>
        </w:rPr>
        <w:t>Участник</w:t>
      </w:r>
      <w:r w:rsidR="00717F60" w:rsidRPr="00DD092B">
        <w:rPr>
          <w:sz w:val="24"/>
          <w:szCs w:val="24"/>
        </w:rPr>
        <w:t xml:space="preserve"> запроса предложений</w:t>
      </w:r>
      <w:r w:rsidR="0087407B" w:rsidRPr="00DD092B">
        <w:rPr>
          <w:sz w:val="24"/>
          <w:szCs w:val="24"/>
        </w:rPr>
        <w:t xml:space="preserve">, чья </w:t>
      </w:r>
      <w:r w:rsidR="004B5EB3" w:rsidRPr="00DD092B">
        <w:rPr>
          <w:sz w:val="24"/>
          <w:szCs w:val="24"/>
        </w:rPr>
        <w:t>Заявк</w:t>
      </w:r>
      <w:r w:rsidR="0087407B" w:rsidRPr="00DD092B">
        <w:rPr>
          <w:sz w:val="24"/>
          <w:szCs w:val="24"/>
        </w:rPr>
        <w:t xml:space="preserve">а </w:t>
      </w:r>
      <w:r w:rsidR="00717F60" w:rsidRPr="00DD092B">
        <w:rPr>
          <w:sz w:val="24"/>
          <w:szCs w:val="24"/>
        </w:rPr>
        <w:t xml:space="preserve">утрачивает статус </w:t>
      </w:r>
      <w:r w:rsidR="00696966" w:rsidRPr="00DD092B">
        <w:rPr>
          <w:sz w:val="24"/>
          <w:szCs w:val="24"/>
        </w:rPr>
        <w:t>наилучшей</w:t>
      </w:r>
      <w:r w:rsidR="00717F60" w:rsidRPr="00DD092B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DD092B">
        <w:rPr>
          <w:sz w:val="24"/>
          <w:szCs w:val="24"/>
        </w:rPr>
        <w:t>Договор</w:t>
      </w:r>
      <w:r w:rsidR="00717F60" w:rsidRPr="00DD092B">
        <w:rPr>
          <w:sz w:val="24"/>
          <w:szCs w:val="24"/>
        </w:rPr>
        <w:t>а в следующих случаях:</w:t>
      </w:r>
      <w:bookmarkEnd w:id="652"/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 xml:space="preserve"> на условиях, определяемых в п.</w:t>
      </w:r>
      <w:r w:rsidR="002F5A68">
        <w:fldChar w:fldCharType="begin"/>
      </w:r>
      <w:r w:rsidR="002F5A68">
        <w:instrText xml:space="preserve"> REF _Ref294695546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 xml:space="preserve"> 1.2.6 </w:t>
      </w:r>
      <w:r w:rsidR="002F5A68">
        <w:fldChar w:fldCharType="end"/>
      </w:r>
      <w:r w:rsidRPr="00DD092B">
        <w:rPr>
          <w:bCs w:val="0"/>
          <w:sz w:val="24"/>
          <w:szCs w:val="24"/>
        </w:rPr>
        <w:t>и/или в срок, определенный в п.</w:t>
      </w:r>
      <w:r w:rsidR="001716DB" w:rsidRPr="00DD092B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_Ref294695403 \n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3.12.4</w:t>
      </w:r>
      <w:r w:rsidR="002F5A68">
        <w:fldChar w:fldCharType="end"/>
      </w:r>
      <w:r w:rsidRPr="00DD092B">
        <w:rPr>
          <w:bCs w:val="0"/>
          <w:sz w:val="24"/>
          <w:szCs w:val="24"/>
        </w:rPr>
        <w:t>;</w:t>
      </w:r>
    </w:p>
    <w:p w:rsidR="00717F60" w:rsidRPr="00DD092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DD092B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DD092B">
        <w:rPr>
          <w:bCs w:val="0"/>
          <w:sz w:val="24"/>
          <w:szCs w:val="24"/>
        </w:rPr>
        <w:t>Договор</w:t>
      </w:r>
      <w:r w:rsidRPr="00DD092B">
        <w:rPr>
          <w:bCs w:val="0"/>
          <w:sz w:val="24"/>
          <w:szCs w:val="24"/>
        </w:rPr>
        <w:t>у</w:t>
      </w:r>
      <w:r w:rsidR="00573BDB" w:rsidRPr="00DD092B">
        <w:rPr>
          <w:bCs w:val="0"/>
          <w:sz w:val="24"/>
          <w:szCs w:val="24"/>
        </w:rPr>
        <w:t xml:space="preserve"> п.</w:t>
      </w:r>
      <w:r w:rsidR="002F5A68">
        <w:fldChar w:fldCharType="begin"/>
      </w:r>
      <w:r w:rsidR="002F5A68">
        <w:instrText xml:space="preserve"> REF _Ref468201106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3.13</w:t>
      </w:r>
      <w:r w:rsidR="002F5A68">
        <w:fldChar w:fldCharType="end"/>
      </w:r>
      <w:r w:rsidRPr="00DD092B">
        <w:rPr>
          <w:bCs w:val="0"/>
          <w:sz w:val="24"/>
          <w:szCs w:val="24"/>
        </w:rPr>
        <w:t xml:space="preserve"> в течение установленного в </w:t>
      </w:r>
      <w:r w:rsidR="007D07A7" w:rsidRPr="00DD092B">
        <w:rPr>
          <w:bCs w:val="0"/>
          <w:sz w:val="24"/>
          <w:szCs w:val="24"/>
        </w:rPr>
        <w:t>Д</w:t>
      </w:r>
      <w:r w:rsidRPr="00DD092B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57E23" w:rsidRDefault="00457E23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57E23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53" w:name="_Ref468875995"/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2F5A68">
        <w:fldChar w:fldCharType="begin"/>
      </w:r>
      <w:r w:rsidR="002F5A68">
        <w:instrText xml:space="preserve"> REF _Ref305979053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3.12.6</w:t>
      </w:r>
      <w:r w:rsidR="002F5A68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</w:t>
      </w:r>
      <w:r w:rsidRPr="00DA443D">
        <w:rPr>
          <w:bCs w:val="0"/>
          <w:sz w:val="24"/>
          <w:szCs w:val="24"/>
        </w:rPr>
        <w:t xml:space="preserve">предложений имеет право выбрать новую выигравшую </w:t>
      </w:r>
      <w:r w:rsidR="004B5EB3" w:rsidRPr="00DA443D">
        <w:rPr>
          <w:bCs w:val="0"/>
          <w:sz w:val="24"/>
          <w:szCs w:val="24"/>
        </w:rPr>
        <w:t>Заявк</w:t>
      </w:r>
      <w:r w:rsidRPr="00DA443D">
        <w:rPr>
          <w:bCs w:val="0"/>
          <w:sz w:val="24"/>
          <w:szCs w:val="24"/>
        </w:rPr>
        <w:t xml:space="preserve">у из числа остальных действующих </w:t>
      </w:r>
      <w:r w:rsidR="00DA443D" w:rsidRPr="00DA443D">
        <w:rPr>
          <w:sz w:val="24"/>
          <w:szCs w:val="24"/>
        </w:rPr>
        <w:t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A443D" w:rsidRPr="00DA443D">
        <w:rPr>
          <w:bCs w:val="0"/>
          <w:sz w:val="24"/>
          <w:szCs w:val="24"/>
        </w:rPr>
        <w:t xml:space="preserve">, </w:t>
      </w:r>
      <w:r w:rsidRPr="00DA443D">
        <w:rPr>
          <w:bCs w:val="0"/>
          <w:sz w:val="24"/>
          <w:szCs w:val="24"/>
        </w:rPr>
        <w:t>либо предложить Заказчику рассмотреть вопрос о повторном проведении закупки.</w:t>
      </w:r>
      <w:r w:rsidRPr="00E71A48">
        <w:rPr>
          <w:bCs w:val="0"/>
          <w:sz w:val="24"/>
          <w:szCs w:val="24"/>
        </w:rPr>
        <w:t xml:space="preserve"> Обеспечение исполнения обязательств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</w:t>
      </w:r>
      <w:r w:rsidR="00D663E3" w:rsidRPr="00E71A48">
        <w:rPr>
          <w:bCs w:val="0"/>
          <w:sz w:val="24"/>
          <w:szCs w:val="24"/>
        </w:rPr>
        <w:t xml:space="preserve">чья </w:t>
      </w:r>
      <w:r w:rsidR="004B5EB3" w:rsidRPr="00E71A48">
        <w:rPr>
          <w:bCs w:val="0"/>
          <w:sz w:val="24"/>
          <w:szCs w:val="24"/>
        </w:rPr>
        <w:t>Заявк</w:t>
      </w:r>
      <w:r w:rsidR="00D663E3" w:rsidRPr="00E71A48">
        <w:rPr>
          <w:bCs w:val="0"/>
          <w:sz w:val="24"/>
          <w:szCs w:val="24"/>
        </w:rPr>
        <w:t xml:space="preserve">а утратила </w:t>
      </w:r>
      <w:r w:rsidRPr="00E71A48">
        <w:rPr>
          <w:bCs w:val="0"/>
          <w:sz w:val="24"/>
          <w:szCs w:val="24"/>
        </w:rPr>
        <w:t xml:space="preserve">статус </w:t>
      </w:r>
      <w:r w:rsidR="00D663E3" w:rsidRPr="00E71A48">
        <w:rPr>
          <w:bCs w:val="0"/>
          <w:sz w:val="24"/>
          <w:szCs w:val="24"/>
        </w:rPr>
        <w:t>лучшей</w:t>
      </w:r>
      <w:r w:rsidRPr="00E71A48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5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5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Toc181693189"/>
      <w:bookmarkStart w:id="656" w:name="_Ref190680463"/>
      <w:bookmarkStart w:id="657" w:name="_Ref306140410"/>
      <w:bookmarkStart w:id="658" w:name="_Ref306142159"/>
      <w:bookmarkStart w:id="659" w:name="_Ref468201028"/>
      <w:bookmarkStart w:id="660" w:name="_Ref468201106"/>
      <w:bookmarkStart w:id="661" w:name="_Toc498590206"/>
      <w:bookmarkStart w:id="662" w:name="_Ref303102866"/>
      <w:bookmarkStart w:id="663" w:name="_Toc305835589"/>
      <w:bookmarkStart w:id="664" w:name="_Ref303683952"/>
      <w:bookmarkStart w:id="665" w:name="__RefNumPara__840_922829174"/>
      <w:bookmarkEnd w:id="654"/>
      <w:r w:rsidRPr="00414CAF">
        <w:t xml:space="preserve">Обеспечение исполнения обязательств </w:t>
      </w:r>
      <w:r w:rsidR="00C3704B">
        <w:t>Исполнителя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655"/>
      <w:bookmarkEnd w:id="656"/>
      <w:bookmarkEnd w:id="657"/>
      <w:bookmarkEnd w:id="658"/>
      <w:bookmarkEnd w:id="659"/>
      <w:bookmarkEnd w:id="660"/>
      <w:bookmarkEnd w:id="661"/>
      <w:r w:rsidRPr="00414CAF">
        <w:t xml:space="preserve"> </w:t>
      </w:r>
      <w:bookmarkEnd w:id="662"/>
      <w:bookmarkEnd w:id="663"/>
    </w:p>
    <w:p w:rsidR="00932C0A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D092B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</w:t>
      </w:r>
      <w:r w:rsidRPr="004444C3">
        <w:rPr>
          <w:sz w:val="24"/>
          <w:szCs w:val="24"/>
        </w:rPr>
        <w:t xml:space="preserve">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4444C3">
        <w:rPr>
          <w:sz w:val="24"/>
          <w:szCs w:val="24"/>
        </w:rPr>
        <w:t xml:space="preserve">) и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4444C3">
        <w:rPr>
          <w:sz w:val="24"/>
          <w:szCs w:val="24"/>
        </w:rPr>
        <w:t>, не требуется.</w:t>
      </w:r>
    </w:p>
    <w:p w:rsidR="00BC1324" w:rsidRPr="004444C3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6" w:name="_Ref465437572"/>
      <w:r w:rsidRPr="004444C3">
        <w:rPr>
          <w:sz w:val="24"/>
          <w:szCs w:val="24"/>
        </w:rPr>
        <w:t>Участник</w:t>
      </w:r>
      <w:r w:rsidR="004444C3" w:rsidRPr="004444C3">
        <w:rPr>
          <w:sz w:val="24"/>
          <w:szCs w:val="24"/>
        </w:rPr>
        <w:t xml:space="preserve">, </w:t>
      </w:r>
      <w:r w:rsidR="004444C3" w:rsidRPr="004444C3">
        <w:rPr>
          <w:sz w:val="24"/>
          <w:szCs w:val="24"/>
          <w:lang w:eastAsia="ru-RU"/>
        </w:rPr>
        <w:t>чья Заявка была признана лучшей</w:t>
      </w:r>
      <w:r w:rsidRPr="004444C3">
        <w:rPr>
          <w:sz w:val="24"/>
          <w:szCs w:val="24"/>
        </w:rPr>
        <w:t xml:space="preserve">, предложивший </w:t>
      </w:r>
      <w:r w:rsidRPr="004444C3">
        <w:rPr>
          <w:rFonts w:eastAsia="Times New Roman,Italic"/>
          <w:bCs w:val="0"/>
          <w:iCs/>
          <w:sz w:val="24"/>
          <w:szCs w:val="24"/>
        </w:rPr>
        <w:t xml:space="preserve">демпинговую </w:t>
      </w:r>
      <w:r w:rsidR="004444C3" w:rsidRPr="004444C3">
        <w:rPr>
          <w:sz w:val="24"/>
          <w:szCs w:val="24"/>
          <w:lang w:eastAsia="ru-RU"/>
        </w:rPr>
        <w:t>цену, должен</w:t>
      </w:r>
      <w:r w:rsidRPr="004444C3">
        <w:rPr>
          <w:sz w:val="24"/>
          <w:szCs w:val="24"/>
        </w:rPr>
        <w:t xml:space="preserve"> в обязательном порядке предоставить обеспечение исполнения обязательств </w:t>
      </w:r>
      <w:r w:rsidR="0033661D" w:rsidRPr="004444C3">
        <w:rPr>
          <w:sz w:val="24"/>
          <w:szCs w:val="24"/>
        </w:rPr>
        <w:t>Исполнителя</w:t>
      </w:r>
      <w:r w:rsidRPr="004444C3">
        <w:rPr>
          <w:sz w:val="24"/>
          <w:szCs w:val="24"/>
        </w:rPr>
        <w:t xml:space="preserve"> по Договору в размере 5% от стоимости Заявки</w:t>
      </w:r>
      <w:r w:rsidR="004444C3" w:rsidRPr="004444C3">
        <w:rPr>
          <w:sz w:val="24"/>
          <w:szCs w:val="24"/>
        </w:rPr>
        <w:t>, указанной в Письме о подаче оферты</w:t>
      </w:r>
      <w:r w:rsidRPr="004444C3">
        <w:rPr>
          <w:sz w:val="24"/>
          <w:szCs w:val="24"/>
        </w:rPr>
        <w:t>, с учетом НДС. При этом данное обеспечение в обязательном порядке предоставляется до заключения Договора.</w:t>
      </w:r>
      <w:bookmarkEnd w:id="666"/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3661D">
        <w:rPr>
          <w:sz w:val="24"/>
          <w:szCs w:val="24"/>
        </w:rPr>
        <w:t xml:space="preserve">Обеспечение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33661D">
        <w:rPr>
          <w:bCs w:val="0"/>
          <w:sz w:val="24"/>
          <w:szCs w:val="24"/>
        </w:rPr>
        <w:t>Заказчика</w:t>
      </w:r>
      <w:r w:rsidR="00DA2790" w:rsidRPr="0033661D">
        <w:rPr>
          <w:bCs w:val="0"/>
          <w:sz w:val="24"/>
          <w:szCs w:val="24"/>
        </w:rPr>
        <w:t xml:space="preserve"> (п. </w:t>
      </w:r>
      <w:r w:rsidR="002F5A68">
        <w:fldChar w:fldCharType="begin"/>
      </w:r>
      <w:r w:rsidR="002F5A68">
        <w:instrText xml:space="preserve"> REF _Ref468973864 \r \h  \* MERGEFORMAT </w:instrText>
      </w:r>
      <w:r w:rsidR="002F5A68">
        <w:fldChar w:fldCharType="separate"/>
      </w:r>
      <w:r w:rsidR="00457E23" w:rsidRPr="00457E23">
        <w:rPr>
          <w:bCs w:val="0"/>
          <w:sz w:val="24"/>
          <w:szCs w:val="24"/>
        </w:rPr>
        <w:t>3.3.14.4.4</w:t>
      </w:r>
      <w:r w:rsidR="002F5A68">
        <w:fldChar w:fldCharType="end"/>
      </w:r>
      <w:r w:rsidR="00DA2790" w:rsidRPr="0033661D">
        <w:rPr>
          <w:bCs w:val="0"/>
          <w:sz w:val="24"/>
          <w:szCs w:val="24"/>
        </w:rPr>
        <w:t>)</w:t>
      </w:r>
      <w:r w:rsidRPr="0033661D">
        <w:rPr>
          <w:bCs w:val="0"/>
          <w:sz w:val="24"/>
          <w:szCs w:val="24"/>
        </w:rPr>
        <w:t xml:space="preserve">. Выбор способа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</w:t>
      </w:r>
      <w:r w:rsidRPr="0033661D">
        <w:rPr>
          <w:bCs w:val="0"/>
          <w:sz w:val="24"/>
          <w:szCs w:val="24"/>
        </w:rPr>
        <w:t xml:space="preserve"> осуществляется </w:t>
      </w:r>
      <w:r w:rsidR="00B43879" w:rsidRPr="0033661D">
        <w:rPr>
          <w:bCs w:val="0"/>
          <w:sz w:val="24"/>
          <w:szCs w:val="24"/>
        </w:rPr>
        <w:t>Участником/Победителем.</w:t>
      </w:r>
      <w:r w:rsidRPr="0033661D">
        <w:rPr>
          <w:bCs w:val="0"/>
          <w:sz w:val="24"/>
          <w:szCs w:val="24"/>
        </w:rPr>
        <w:t xml:space="preserve"> Условия и содержание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2F5A68">
        <w:fldChar w:fldCharType="begin"/>
      </w:r>
      <w:r w:rsidR="002F5A68">
        <w:instrText xml:space="preserve"> REF _Ref440272931 \r \h  \* MERGEFORMAT </w:instrText>
      </w:r>
      <w:r w:rsidR="002F5A68">
        <w:fldChar w:fldCharType="separate"/>
      </w:r>
      <w:r w:rsidR="00457E23">
        <w:t>2</w:t>
      </w:r>
      <w:r w:rsidR="002F5A68">
        <w:fldChar w:fldCharType="end"/>
      </w:r>
      <w:r w:rsidRPr="0033661D">
        <w:rPr>
          <w:sz w:val="24"/>
          <w:szCs w:val="24"/>
        </w:rPr>
        <w:t xml:space="preserve">) с </w:t>
      </w:r>
      <w:r w:rsidRPr="0033661D">
        <w:rPr>
          <w:sz w:val="24"/>
          <w:szCs w:val="24"/>
        </w:rPr>
        <w:lastRenderedPageBreak/>
        <w:t xml:space="preserve">учетом требований, изложенных в подпункте </w:t>
      </w:r>
      <w:r w:rsidR="002F5A68">
        <w:fldChar w:fldCharType="begin"/>
      </w:r>
      <w:r w:rsidR="002F5A68">
        <w:instrText xml:space="preserve"> REF _Ref465437572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3.13.2</w:t>
      </w:r>
      <w:r w:rsidR="002F5A68">
        <w:fldChar w:fldCharType="end"/>
      </w:r>
      <w:r w:rsidRPr="0033661D">
        <w:rPr>
          <w:sz w:val="24"/>
          <w:szCs w:val="24"/>
        </w:rPr>
        <w:t xml:space="preserve">, а также на этапе преддговорных переговоров (п. </w:t>
      </w:r>
      <w:r w:rsidR="002F5A68">
        <w:fldChar w:fldCharType="begin"/>
      </w:r>
      <w:r w:rsidR="002F5A68">
        <w:instrText xml:space="preserve"> REF _Ref468875974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</w:t>
      </w:r>
      <w:r w:rsidR="002F5A68">
        <w:fldChar w:fldCharType="end"/>
      </w:r>
      <w:r w:rsidRPr="0033661D">
        <w:rPr>
          <w:sz w:val="24"/>
          <w:szCs w:val="24"/>
        </w:rPr>
        <w:t>).</w:t>
      </w:r>
    </w:p>
    <w:p w:rsidR="00BC1324" w:rsidRPr="0033661D" w:rsidRDefault="00BC1324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7" w:name="_Ref465440181"/>
      <w:r w:rsidRPr="0033661D">
        <w:rPr>
          <w:bCs w:val="0"/>
          <w:sz w:val="24"/>
          <w:szCs w:val="24"/>
        </w:rPr>
        <w:t xml:space="preserve">Непредставление </w:t>
      </w:r>
      <w:r w:rsidRPr="0033661D">
        <w:rPr>
          <w:sz w:val="24"/>
          <w:szCs w:val="24"/>
        </w:rPr>
        <w:t xml:space="preserve">обеспечения исполнения обязательств </w:t>
      </w:r>
      <w:r w:rsidR="0033661D" w:rsidRPr="0033661D">
        <w:rPr>
          <w:sz w:val="24"/>
          <w:szCs w:val="24"/>
        </w:rPr>
        <w:t xml:space="preserve">Исполнителя </w:t>
      </w:r>
      <w:r w:rsidRPr="0033661D">
        <w:rPr>
          <w:sz w:val="24"/>
          <w:szCs w:val="24"/>
        </w:rPr>
        <w:t>по Договору, связанного с выполнением антидемпинговых мер,</w:t>
      </w:r>
      <w:r w:rsidRPr="0033661D">
        <w:rPr>
          <w:bCs w:val="0"/>
          <w:sz w:val="24"/>
          <w:szCs w:val="24"/>
        </w:rPr>
        <w:t xml:space="preserve"> до заключения Договора </w:t>
      </w:r>
      <w:r w:rsidRPr="0033661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2F5A68">
        <w:fldChar w:fldCharType="begin"/>
      </w:r>
      <w:r w:rsidR="002F5A68">
        <w:instrText xml:space="preserve"> REF _Ref468875995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3.12.7</w:t>
      </w:r>
      <w:r w:rsidR="002F5A68">
        <w:fldChar w:fldCharType="end"/>
      </w:r>
      <w:r w:rsidRPr="0033661D">
        <w:rPr>
          <w:bCs w:val="0"/>
          <w:sz w:val="24"/>
          <w:szCs w:val="24"/>
        </w:rPr>
        <w:t>.</w:t>
      </w:r>
      <w:bookmarkEnd w:id="66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8" w:name="_Ref303694483"/>
      <w:bookmarkStart w:id="669" w:name="_Toc305835590"/>
      <w:bookmarkStart w:id="670" w:name="_Ref306140451"/>
      <w:bookmarkStart w:id="671" w:name="_Toc498590207"/>
      <w:r w:rsidRPr="006E1884">
        <w:t xml:space="preserve">Уведомление о результатах </w:t>
      </w:r>
      <w:bookmarkEnd w:id="668"/>
      <w:bookmarkEnd w:id="669"/>
      <w:r w:rsidRPr="006E1884">
        <w:t>запроса предложений</w:t>
      </w:r>
      <w:bookmarkEnd w:id="670"/>
      <w:bookmarkEnd w:id="671"/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2" w:name="_Toc471979955"/>
      <w:bookmarkStart w:id="673" w:name="_Toc498590208"/>
      <w:bookmarkEnd w:id="664"/>
      <w:r w:rsidRPr="00DA443D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DA443D">
        <w:rPr>
          <w:b w:val="0"/>
          <w:lang w:eastAsia="ru-RU"/>
        </w:rPr>
        <w:t xml:space="preserve">на интернет-сайтах, на которых было опубликовано </w:t>
      </w:r>
      <w:r w:rsidR="00D56F8C" w:rsidRPr="00DA443D">
        <w:rPr>
          <w:b w:val="0"/>
          <w:iCs/>
        </w:rPr>
        <w:t>Извещение</w:t>
      </w:r>
      <w:r w:rsidR="00D56F8C" w:rsidRPr="00DA443D">
        <w:rPr>
          <w:b w:val="0"/>
        </w:rPr>
        <w:t xml:space="preserve"> о проведении открытого </w:t>
      </w:r>
      <w:r w:rsidR="00D56F8C" w:rsidRPr="00DA443D">
        <w:rPr>
          <w:b w:val="0"/>
          <w:iCs/>
        </w:rPr>
        <w:t xml:space="preserve">запроса предложений (подраздел </w:t>
      </w:r>
      <w:r w:rsidR="002F5A68">
        <w:fldChar w:fldCharType="begin"/>
      </w:r>
      <w:r w:rsidR="002F5A68">
        <w:instrText xml:space="preserve"> REF _Ref191386085 \r \h  \* MERGEFORMAT </w:instrText>
      </w:r>
      <w:r w:rsidR="002F5A68">
        <w:fldChar w:fldCharType="separate"/>
      </w:r>
      <w:r w:rsidR="00457E23" w:rsidRPr="00457E23">
        <w:rPr>
          <w:b w:val="0"/>
          <w:iCs/>
        </w:rPr>
        <w:t>1.1.1</w:t>
      </w:r>
      <w:r w:rsidR="002F5A68">
        <w:fldChar w:fldCharType="end"/>
      </w:r>
      <w:r w:rsidR="00D56F8C" w:rsidRPr="00DA443D">
        <w:rPr>
          <w:b w:val="0"/>
          <w:iCs/>
        </w:rPr>
        <w:t>)</w:t>
      </w:r>
      <w:r w:rsidR="00D56F8C" w:rsidRPr="00DA443D">
        <w:rPr>
          <w:b w:val="0"/>
        </w:rPr>
        <w:t>,</w:t>
      </w:r>
      <w:r w:rsidR="00D56F8C" w:rsidRPr="00DA443D">
        <w:rPr>
          <w:b w:val="0"/>
          <w:lang w:eastAsia="ru-RU"/>
        </w:rPr>
        <w:t xml:space="preserve">  </w:t>
      </w:r>
      <w:r w:rsidRPr="00DA443D">
        <w:rPr>
          <w:b w:val="0"/>
          <w:lang w:eastAsia="ru-RU"/>
        </w:rPr>
        <w:t xml:space="preserve">для всех </w:t>
      </w:r>
      <w:r w:rsidR="00DC6125" w:rsidRPr="00DA443D">
        <w:rPr>
          <w:b w:val="0"/>
          <w:lang w:eastAsia="ru-RU"/>
        </w:rPr>
        <w:t>Участников</w:t>
      </w:r>
      <w:r w:rsidRPr="00DA443D">
        <w:rPr>
          <w:b w:val="0"/>
          <w:lang w:eastAsia="ru-RU"/>
        </w:rPr>
        <w:t xml:space="preserve"> Протокол о выборе победителя открытого запроса предложений, в котором указывает:</w:t>
      </w:r>
      <w:bookmarkEnd w:id="672"/>
      <w:bookmarkEnd w:id="673"/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BC132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DA443D" w:rsidRDefault="00ED5C7C" w:rsidP="00DA443D">
      <w:pPr>
        <w:pStyle w:val="3"/>
        <w:ind w:left="0" w:firstLine="709"/>
        <w:jc w:val="both"/>
        <w:rPr>
          <w:b w:val="0"/>
          <w:lang w:eastAsia="ru-RU"/>
        </w:rPr>
      </w:pPr>
      <w:bookmarkStart w:id="674" w:name="_Toc471979956"/>
      <w:bookmarkStart w:id="675" w:name="_Toc498590209"/>
      <w:r w:rsidRPr="00DA443D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674"/>
      <w:bookmarkEnd w:id="675"/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76" w:name="_Ref440270568"/>
      <w:bookmarkStart w:id="677" w:name="_Ref440274159"/>
      <w:bookmarkStart w:id="678" w:name="_Ref440292555"/>
      <w:bookmarkStart w:id="679" w:name="_Ref440292779"/>
      <w:bookmarkStart w:id="680" w:name="_Toc498590210"/>
      <w:r>
        <w:rPr>
          <w:szCs w:val="24"/>
        </w:rPr>
        <w:lastRenderedPageBreak/>
        <w:t>Техническая часть</w:t>
      </w:r>
      <w:bookmarkEnd w:id="676"/>
      <w:bookmarkEnd w:id="677"/>
      <w:bookmarkEnd w:id="678"/>
      <w:bookmarkEnd w:id="679"/>
      <w:bookmarkEnd w:id="68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81" w:name="_Toc176064097"/>
      <w:bookmarkStart w:id="682" w:name="_Toc176338525"/>
      <w:bookmarkStart w:id="683" w:name="_Toc180399753"/>
      <w:bookmarkStart w:id="684" w:name="_Toc189457101"/>
      <w:bookmarkStart w:id="685" w:name="_Toc189461737"/>
      <w:bookmarkStart w:id="686" w:name="_Toc189462011"/>
      <w:bookmarkStart w:id="687" w:name="_Toc191273610"/>
      <w:bookmarkStart w:id="688" w:name="_Toc423421726"/>
      <w:bookmarkStart w:id="689" w:name="_Toc498590211"/>
      <w:bookmarkStart w:id="690" w:name="_Toc167189319"/>
      <w:bookmarkStart w:id="691" w:name="_Toc168725254"/>
      <w:r w:rsidRPr="00C12FA4">
        <w:t xml:space="preserve">Перечень, объемы и характеристики </w:t>
      </w:r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r w:rsidR="00C3704B">
        <w:t>закупаемых услуг</w:t>
      </w:r>
      <w:bookmarkEnd w:id="68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2" w:name="_Toc439166311"/>
      <w:bookmarkStart w:id="693" w:name="_Toc439170659"/>
      <w:bookmarkStart w:id="694" w:name="_Toc439172761"/>
      <w:bookmarkStart w:id="695" w:name="_Toc439173205"/>
      <w:bookmarkStart w:id="696" w:name="_Toc439238199"/>
      <w:bookmarkStart w:id="697" w:name="_Toc439252751"/>
      <w:bookmarkStart w:id="698" w:name="_Toc439323609"/>
      <w:bookmarkStart w:id="699" w:name="_Toc439323725"/>
      <w:bookmarkStart w:id="700" w:name="_Toc440361359"/>
      <w:bookmarkStart w:id="701" w:name="_Toc440376114"/>
      <w:bookmarkStart w:id="702" w:name="_Toc440376241"/>
      <w:bookmarkStart w:id="703" w:name="_Toc440382503"/>
      <w:bookmarkStart w:id="704" w:name="_Toc440447173"/>
      <w:bookmarkStart w:id="705" w:name="_Toc440632334"/>
      <w:bookmarkStart w:id="706" w:name="_Toc440875107"/>
      <w:bookmarkStart w:id="707" w:name="_Toc441131094"/>
      <w:bookmarkStart w:id="708" w:name="_Toc465774615"/>
      <w:bookmarkStart w:id="709" w:name="_Toc465848844"/>
      <w:bookmarkStart w:id="710" w:name="_Toc468876164"/>
      <w:bookmarkStart w:id="711" w:name="_Toc469487658"/>
      <w:bookmarkStart w:id="712" w:name="_Toc471979959"/>
      <w:bookmarkStart w:id="713" w:name="_Toc498590212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gramEnd"/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Pr="0087320A">
        <w:rPr>
          <w:b w:val="0"/>
          <w:szCs w:val="24"/>
        </w:rPr>
        <w:t>задани</w:t>
      </w:r>
      <w:r w:rsidR="003776BB" w:rsidRPr="0087320A">
        <w:rPr>
          <w:b w:val="0"/>
          <w:szCs w:val="24"/>
        </w:rPr>
        <w:t>е(</w:t>
      </w:r>
      <w:r w:rsidRPr="0087320A">
        <w:rPr>
          <w:b w:val="0"/>
          <w:szCs w:val="24"/>
        </w:rPr>
        <w:t>я</w:t>
      </w:r>
      <w:r w:rsidR="003776BB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</w:t>
      </w:r>
      <w:r w:rsidR="00A154B7" w:rsidRPr="0087320A">
        <w:rPr>
          <w:b w:val="0"/>
          <w:szCs w:val="24"/>
        </w:rPr>
        <w:t xml:space="preserve">по Лоту №1 (подраздел </w:t>
      </w:r>
      <w:r w:rsidR="00AD2F1E" w:rsidRPr="0087320A">
        <w:rPr>
          <w:b w:val="0"/>
          <w:szCs w:val="24"/>
        </w:rPr>
        <w:fldChar w:fldCharType="begin"/>
      </w:r>
      <w:r w:rsidR="00A154B7" w:rsidRPr="0087320A">
        <w:rPr>
          <w:b w:val="0"/>
          <w:szCs w:val="24"/>
        </w:rPr>
        <w:instrText xml:space="preserve"> REF _Ref440275279 \r \h </w:instrText>
      </w:r>
      <w:r w:rsidR="0087320A">
        <w:rPr>
          <w:b w:val="0"/>
          <w:szCs w:val="24"/>
        </w:rPr>
        <w:instrText xml:space="preserve"> \* MERGEFORMAT </w:instrText>
      </w:r>
      <w:r w:rsidR="00AD2F1E" w:rsidRPr="0087320A">
        <w:rPr>
          <w:b w:val="0"/>
          <w:szCs w:val="24"/>
        </w:rPr>
      </w:r>
      <w:r w:rsidR="00AD2F1E" w:rsidRPr="0087320A">
        <w:rPr>
          <w:b w:val="0"/>
          <w:szCs w:val="24"/>
        </w:rPr>
        <w:fldChar w:fldCharType="separate"/>
      </w:r>
      <w:r w:rsidR="00457E23" w:rsidRPr="0087320A">
        <w:rPr>
          <w:b w:val="0"/>
          <w:szCs w:val="24"/>
        </w:rPr>
        <w:t>1.1.4</w:t>
      </w:r>
      <w:r w:rsidR="00AD2F1E" w:rsidRPr="0087320A">
        <w:rPr>
          <w:b w:val="0"/>
          <w:szCs w:val="24"/>
        </w:rPr>
        <w:fldChar w:fldCharType="end"/>
      </w:r>
      <w:r w:rsidR="00A154B7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изложен</w:t>
      </w:r>
      <w:r w:rsidR="00F463E8" w:rsidRPr="0087320A">
        <w:rPr>
          <w:b w:val="0"/>
          <w:szCs w:val="24"/>
        </w:rPr>
        <w:t>о(</w:t>
      </w:r>
      <w:r w:rsidRPr="0087320A">
        <w:rPr>
          <w:b w:val="0"/>
          <w:szCs w:val="24"/>
        </w:rPr>
        <w:t>ы</w:t>
      </w:r>
      <w:r w:rsidR="00F463E8" w:rsidRPr="0087320A">
        <w:rPr>
          <w:b w:val="0"/>
          <w:szCs w:val="24"/>
        </w:rPr>
        <w:t>)</w:t>
      </w:r>
      <w:r w:rsidRPr="0087320A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87320A">
        <w:rPr>
          <w:b w:val="0"/>
          <w:szCs w:val="24"/>
        </w:rPr>
        <w:t>Участник</w:t>
      </w:r>
      <w:r w:rsidRPr="0087320A">
        <w:rPr>
          <w:b w:val="0"/>
          <w:szCs w:val="24"/>
        </w:rPr>
        <w:t>ам вместе с ней</w:t>
      </w:r>
      <w:r w:rsidRPr="003803A7">
        <w:rPr>
          <w:b w:val="0"/>
          <w:szCs w:val="24"/>
        </w:rPr>
        <w:t xml:space="preserve"> в качестве отдельного документа.</w:t>
      </w:r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</w:p>
    <w:p w:rsidR="002B5044" w:rsidRPr="003803A7" w:rsidRDefault="002B5044" w:rsidP="0021751A">
      <w:pPr>
        <w:pStyle w:val="2"/>
        <w:ind w:left="1701" w:hanging="1134"/>
      </w:pPr>
      <w:bookmarkStart w:id="714" w:name="_Ref194832984"/>
      <w:bookmarkStart w:id="715" w:name="_Ref197686508"/>
      <w:bookmarkStart w:id="716" w:name="_Toc423421727"/>
      <w:bookmarkStart w:id="717" w:name="_Toc498590213"/>
      <w:r w:rsidRPr="003803A7">
        <w:t xml:space="preserve">Требование к </w:t>
      </w:r>
      <w:bookmarkEnd w:id="714"/>
      <w:bookmarkEnd w:id="715"/>
      <w:bookmarkEnd w:id="716"/>
      <w:r w:rsidR="00C3704B">
        <w:t>закупаемым услугам</w:t>
      </w:r>
      <w:bookmarkEnd w:id="71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8" w:name="_Toc439166314"/>
      <w:bookmarkStart w:id="719" w:name="_Toc439170662"/>
      <w:bookmarkStart w:id="720" w:name="_Toc439172764"/>
      <w:bookmarkStart w:id="721" w:name="_Toc439173208"/>
      <w:bookmarkStart w:id="722" w:name="_Toc439238202"/>
      <w:bookmarkStart w:id="723" w:name="_Toc439252754"/>
      <w:bookmarkStart w:id="724" w:name="_Toc439323612"/>
      <w:bookmarkStart w:id="725" w:name="_Toc439323728"/>
      <w:bookmarkStart w:id="726" w:name="_Toc440361362"/>
      <w:bookmarkStart w:id="727" w:name="_Toc440376117"/>
      <w:bookmarkStart w:id="728" w:name="_Toc440376244"/>
      <w:bookmarkStart w:id="729" w:name="_Toc440382505"/>
      <w:bookmarkStart w:id="730" w:name="_Toc440447175"/>
      <w:bookmarkStart w:id="731" w:name="_Toc440632336"/>
      <w:bookmarkStart w:id="732" w:name="_Toc440875109"/>
      <w:bookmarkStart w:id="733" w:name="_Toc441131096"/>
      <w:bookmarkStart w:id="734" w:name="_Toc465774617"/>
      <w:bookmarkStart w:id="735" w:name="_Toc465848846"/>
      <w:bookmarkStart w:id="736" w:name="_Toc468876166"/>
      <w:bookmarkStart w:id="737" w:name="_Toc469487660"/>
      <w:bookmarkStart w:id="738" w:name="_Toc471979961"/>
      <w:bookmarkStart w:id="739" w:name="_Toc498590214"/>
      <w:bookmarkStart w:id="740" w:name="_Ref194833053"/>
      <w:bookmarkStart w:id="741" w:name="_Ref223496951"/>
      <w:bookmarkStart w:id="74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43" w:name="_Toc461808930"/>
      <w:bookmarkStart w:id="744" w:name="_Toc464120639"/>
      <w:bookmarkStart w:id="745" w:name="_Toc498590215"/>
      <w:bookmarkEnd w:id="690"/>
      <w:bookmarkEnd w:id="691"/>
      <w:bookmarkEnd w:id="740"/>
      <w:bookmarkEnd w:id="741"/>
      <w:bookmarkEnd w:id="742"/>
      <w:r w:rsidRPr="00AE1D21">
        <w:t>Альтернативные предложения</w:t>
      </w:r>
      <w:bookmarkStart w:id="746" w:name="_Ref56252639"/>
      <w:bookmarkEnd w:id="743"/>
      <w:bookmarkEnd w:id="744"/>
      <w:bookmarkEnd w:id="74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47" w:name="_Toc461808802"/>
      <w:bookmarkStart w:id="748" w:name="_Toc461808931"/>
      <w:bookmarkStart w:id="749" w:name="_Toc464120640"/>
      <w:bookmarkStart w:id="750" w:name="_Toc465774619"/>
      <w:bookmarkStart w:id="751" w:name="_Toc465848848"/>
      <w:bookmarkStart w:id="752" w:name="_Toc468876168"/>
      <w:bookmarkStart w:id="753" w:name="_Toc469487662"/>
      <w:bookmarkStart w:id="754" w:name="_Toc471979963"/>
      <w:bookmarkStart w:id="755" w:name="_Toc498590216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56" w:name="_Ref440270602"/>
      <w:bookmarkStart w:id="757" w:name="_Toc498590217"/>
      <w:bookmarkEnd w:id="5"/>
      <w:bookmarkEnd w:id="66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56"/>
      <w:bookmarkEnd w:id="7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58" w:name="_Ref55336310"/>
      <w:bookmarkStart w:id="759" w:name="_Toc57314672"/>
      <w:bookmarkStart w:id="760" w:name="_Toc69728986"/>
      <w:bookmarkStart w:id="761" w:name="_Toc98253919"/>
      <w:bookmarkStart w:id="762" w:name="_Toc165173847"/>
      <w:bookmarkStart w:id="763" w:name="_Toc423423667"/>
      <w:bookmarkStart w:id="764" w:name="_Toc498590218"/>
      <w:r w:rsidRPr="00F647F7">
        <w:t xml:space="preserve">Письмо о подаче оферты </w:t>
      </w:r>
      <w:bookmarkStart w:id="765" w:name="_Ref22846535"/>
      <w:r w:rsidRPr="00F647F7">
        <w:t>(</w:t>
      </w:r>
      <w:bookmarkEnd w:id="7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58"/>
      <w:bookmarkEnd w:id="759"/>
      <w:bookmarkEnd w:id="760"/>
      <w:bookmarkEnd w:id="761"/>
      <w:bookmarkEnd w:id="762"/>
      <w:bookmarkEnd w:id="763"/>
      <w:bookmarkEnd w:id="764"/>
    </w:p>
    <w:p w:rsidR="004F4D80" w:rsidRPr="00C236C0" w:rsidRDefault="004F4D80" w:rsidP="004F4D80">
      <w:pPr>
        <w:pStyle w:val="3"/>
        <w:rPr>
          <w:szCs w:val="24"/>
        </w:rPr>
      </w:pPr>
      <w:bookmarkStart w:id="766" w:name="_Toc98253920"/>
      <w:bookmarkStart w:id="767" w:name="_Toc157248174"/>
      <w:bookmarkStart w:id="768" w:name="_Toc157496543"/>
      <w:bookmarkStart w:id="769" w:name="_Toc158206082"/>
      <w:bookmarkStart w:id="770" w:name="_Toc164057767"/>
      <w:bookmarkStart w:id="771" w:name="_Toc164137117"/>
      <w:bookmarkStart w:id="772" w:name="_Toc164161277"/>
      <w:bookmarkStart w:id="773" w:name="_Toc165173848"/>
      <w:bookmarkStart w:id="774" w:name="_Toc439170673"/>
      <w:bookmarkStart w:id="775" w:name="_Toc439172775"/>
      <w:bookmarkStart w:id="776" w:name="_Toc439173219"/>
      <w:bookmarkStart w:id="777" w:name="_Toc439238213"/>
      <w:bookmarkStart w:id="778" w:name="_Toc440361369"/>
      <w:bookmarkStart w:id="779" w:name="_Toc440376124"/>
      <w:bookmarkStart w:id="780" w:name="_Toc465774622"/>
      <w:bookmarkStart w:id="781" w:name="_Toc465848851"/>
      <w:bookmarkStart w:id="782" w:name="_Toc471979966"/>
      <w:bookmarkStart w:id="783" w:name="_Toc498590219"/>
      <w:r w:rsidRPr="00C236C0">
        <w:rPr>
          <w:szCs w:val="24"/>
        </w:rPr>
        <w:t>Форма письма о подаче оферты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8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bookmarkStart w:id="785" w:name="_GoBack"/>
            <w:bookmarkEnd w:id="785"/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6B4ED4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7A5083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подаваемой </w:t>
      </w:r>
      <w:r w:rsidRPr="007A5083">
        <w:rPr>
          <w:sz w:val="24"/>
          <w:szCs w:val="24"/>
        </w:rPr>
        <w:t xml:space="preserve">Заявки Соглашение о неустойке </w:t>
      </w:r>
      <w:r w:rsidRPr="007A5083">
        <w:rPr>
          <w:bCs w:val="0"/>
          <w:sz w:val="24"/>
          <w:szCs w:val="24"/>
        </w:rPr>
        <w:t xml:space="preserve">по форме и в соответствии с инструкциями, </w:t>
      </w:r>
      <w:r w:rsidRPr="007A5083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7A5083">
        <w:rPr>
          <w:spacing w:val="-1"/>
          <w:sz w:val="24"/>
          <w:szCs w:val="24"/>
        </w:rPr>
        <w:t>,</w:t>
      </w:r>
      <w:r w:rsidR="005C0B25" w:rsidRPr="007A5083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7A5083">
        <w:rPr>
          <w:sz w:val="24"/>
          <w:szCs w:val="24"/>
        </w:rPr>
        <w:t xml:space="preserve"> в установленный в документации о закупке срок</w:t>
      </w:r>
      <w:r w:rsidRPr="007A5083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86" w:name="_Toc98253921"/>
      <w:bookmarkStart w:id="787" w:name="_Toc157248175"/>
      <w:bookmarkStart w:id="788" w:name="_Toc157496544"/>
      <w:bookmarkStart w:id="789" w:name="_Toc158206083"/>
      <w:bookmarkStart w:id="790" w:name="_Toc164057768"/>
      <w:bookmarkStart w:id="791" w:name="_Toc164137118"/>
      <w:bookmarkStart w:id="792" w:name="_Toc164161278"/>
      <w:bookmarkStart w:id="79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94" w:name="_Toc439170674"/>
      <w:bookmarkStart w:id="795" w:name="_Toc439172776"/>
      <w:bookmarkStart w:id="796" w:name="_Toc439173220"/>
      <w:bookmarkStart w:id="797" w:name="_Toc439238214"/>
      <w:bookmarkStart w:id="798" w:name="_Toc439252762"/>
      <w:bookmarkStart w:id="799" w:name="_Toc439323736"/>
      <w:bookmarkStart w:id="800" w:name="_Toc440361370"/>
      <w:bookmarkStart w:id="801" w:name="_Toc440376125"/>
      <w:bookmarkStart w:id="802" w:name="_Toc440376252"/>
      <w:bookmarkStart w:id="803" w:name="_Toc440382510"/>
      <w:bookmarkStart w:id="804" w:name="_Toc440447180"/>
      <w:bookmarkStart w:id="805" w:name="_Toc440632341"/>
      <w:bookmarkStart w:id="806" w:name="_Toc440875113"/>
      <w:bookmarkStart w:id="807" w:name="_Toc441131100"/>
      <w:bookmarkStart w:id="808" w:name="_Toc465774623"/>
      <w:bookmarkStart w:id="809" w:name="_Toc465848852"/>
      <w:bookmarkStart w:id="810" w:name="_Toc471979967"/>
      <w:bookmarkStart w:id="811" w:name="_Toc498590220"/>
      <w:r w:rsidRPr="00C236C0">
        <w:rPr>
          <w:szCs w:val="24"/>
        </w:rPr>
        <w:lastRenderedPageBreak/>
        <w:t>Инструкции по заполнению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812" w:name="_Ref467510974"/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  <w:bookmarkEnd w:id="812"/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AD2F1E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3.3.4</w:t>
      </w:r>
      <w:r w:rsidR="00AD2F1E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3.3.1.6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3.3.1.7</w:t>
      </w:r>
      <w:r w:rsidR="00AD2F1E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491992" w:rsidRPr="00492C8B" w:rsidRDefault="00491992" w:rsidP="00491992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B74B1">
        <w:rPr>
          <w:sz w:val="24"/>
          <w:szCs w:val="24"/>
        </w:rPr>
        <w:t xml:space="preserve">Начальная (предельная) цена, </w:t>
      </w:r>
      <w:r w:rsidRPr="00892D7B">
        <w:rPr>
          <w:sz w:val="24"/>
          <w:szCs w:val="24"/>
        </w:rPr>
        <w:t xml:space="preserve">указываемая согласно п. </w:t>
      </w:r>
      <w:r w:rsidR="00AD2F1E">
        <w:fldChar w:fldCharType="begin"/>
      </w:r>
      <w:r>
        <w:rPr>
          <w:sz w:val="24"/>
          <w:szCs w:val="24"/>
        </w:rPr>
        <w:instrText xml:space="preserve"> REF _Ref467510974 \r \h </w:instrText>
      </w:r>
      <w:r w:rsidR="00AD2F1E">
        <w:fldChar w:fldCharType="separate"/>
      </w:r>
      <w:r w:rsidR="00457E23">
        <w:rPr>
          <w:sz w:val="24"/>
          <w:szCs w:val="24"/>
        </w:rPr>
        <w:t>5.1.2.3</w:t>
      </w:r>
      <w:r w:rsidR="00AD2F1E">
        <w:fldChar w:fldCharType="end"/>
      </w:r>
      <w:r w:rsidRPr="00892D7B">
        <w:rPr>
          <w:sz w:val="24"/>
          <w:szCs w:val="24"/>
        </w:rPr>
        <w:t>, является ценой заключаемого договора, и должна соответствовать цене, указанной в п.</w:t>
      </w:r>
      <w:r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_Ref467510701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3.3.7.1</w:t>
      </w:r>
      <w:r w:rsidR="00AD2F1E">
        <w:rPr>
          <w:sz w:val="24"/>
          <w:szCs w:val="24"/>
        </w:rPr>
        <w:fldChar w:fldCharType="end"/>
      </w:r>
      <w:r w:rsidRPr="00892D7B">
        <w:rPr>
          <w:sz w:val="24"/>
          <w:szCs w:val="24"/>
        </w:rPr>
        <w:t xml:space="preserve"> настоящей</w:t>
      </w:r>
      <w:r w:rsidRPr="004B74B1">
        <w:rPr>
          <w:sz w:val="24"/>
          <w:szCs w:val="24"/>
        </w:rPr>
        <w:t xml:space="preserve"> Документации.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13" w:name="_Ref55335821"/>
      <w:bookmarkStart w:id="814" w:name="_Ref55336345"/>
      <w:bookmarkStart w:id="815" w:name="_Toc57314674"/>
      <w:bookmarkStart w:id="816" w:name="_Toc69728988"/>
      <w:bookmarkStart w:id="817" w:name="_Toc98253922"/>
      <w:bookmarkStart w:id="818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19" w:name="_Ref440271964"/>
      <w:bookmarkStart w:id="820" w:name="_Toc440361371"/>
      <w:bookmarkStart w:id="821" w:name="_Toc440376126"/>
      <w:bookmarkStart w:id="822" w:name="_Toc498590221"/>
      <w:r>
        <w:rPr>
          <w:szCs w:val="24"/>
        </w:rPr>
        <w:lastRenderedPageBreak/>
        <w:t>Антикоррупционные обязательства (Форма 1.1).</w:t>
      </w:r>
      <w:bookmarkEnd w:id="819"/>
      <w:bookmarkEnd w:id="820"/>
      <w:bookmarkEnd w:id="821"/>
      <w:bookmarkEnd w:id="822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23" w:name="_Toc439238216"/>
      <w:bookmarkStart w:id="824" w:name="_Toc439252764"/>
      <w:bookmarkStart w:id="825" w:name="_Toc439323738"/>
      <w:bookmarkStart w:id="826" w:name="_Toc440361372"/>
      <w:bookmarkStart w:id="827" w:name="_Toc440376127"/>
      <w:bookmarkStart w:id="828" w:name="_Toc440376254"/>
      <w:bookmarkStart w:id="829" w:name="_Toc440382512"/>
      <w:bookmarkStart w:id="830" w:name="_Toc440447182"/>
      <w:bookmarkStart w:id="831" w:name="_Toc440632343"/>
      <w:bookmarkStart w:id="832" w:name="_Toc440875115"/>
      <w:bookmarkStart w:id="833" w:name="_Toc441131102"/>
      <w:bookmarkStart w:id="834" w:name="_Toc465774625"/>
      <w:bookmarkStart w:id="835" w:name="_Toc465848854"/>
      <w:bookmarkStart w:id="836" w:name="_Toc471979969"/>
      <w:bookmarkStart w:id="837" w:name="_Toc498590222"/>
      <w:r w:rsidRPr="009F5821">
        <w:rPr>
          <w:szCs w:val="24"/>
        </w:rPr>
        <w:t>Форма Антикоррупционных обязательств</w:t>
      </w:r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38" w:name="_Toc423423668"/>
      <w:bookmarkStart w:id="839" w:name="_Ref440271072"/>
      <w:bookmarkStart w:id="840" w:name="_Ref440273986"/>
      <w:bookmarkStart w:id="841" w:name="_Ref440274337"/>
      <w:bookmarkStart w:id="842" w:name="_Ref440274913"/>
      <w:bookmarkStart w:id="843" w:name="_Ref440284918"/>
      <w:bookmarkStart w:id="844" w:name="_Toc498590223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13"/>
      <w:bookmarkEnd w:id="814"/>
      <w:bookmarkEnd w:id="815"/>
      <w:bookmarkEnd w:id="816"/>
      <w:bookmarkEnd w:id="817"/>
      <w:bookmarkEnd w:id="818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845" w:name="_Toc98253923"/>
      <w:bookmarkStart w:id="846" w:name="_Toc157248177"/>
      <w:bookmarkStart w:id="847" w:name="_Toc157496546"/>
      <w:bookmarkStart w:id="848" w:name="_Toc158206085"/>
      <w:bookmarkStart w:id="849" w:name="_Toc164057770"/>
      <w:bookmarkStart w:id="850" w:name="_Toc164137120"/>
      <w:bookmarkStart w:id="851" w:name="_Toc164161280"/>
      <w:bookmarkStart w:id="852" w:name="_Toc165173851"/>
      <w:bookmarkStart w:id="853" w:name="_Ref264038986"/>
      <w:bookmarkStart w:id="854" w:name="_Ref264359294"/>
      <w:bookmarkStart w:id="855" w:name="_Toc439170676"/>
      <w:bookmarkStart w:id="856" w:name="_Toc439172778"/>
      <w:bookmarkStart w:id="857" w:name="_Toc439173222"/>
      <w:bookmarkStart w:id="858" w:name="_Toc439238218"/>
      <w:bookmarkStart w:id="859" w:name="_Toc439252766"/>
      <w:bookmarkStart w:id="860" w:name="_Toc439323740"/>
      <w:bookmarkStart w:id="861" w:name="_Toc440361374"/>
      <w:bookmarkStart w:id="862" w:name="_Toc440376129"/>
      <w:bookmarkStart w:id="863" w:name="_Toc440376256"/>
      <w:bookmarkStart w:id="864" w:name="_Toc440382514"/>
      <w:bookmarkStart w:id="865" w:name="_Toc440447184"/>
      <w:bookmarkStart w:id="866" w:name="_Toc440632345"/>
      <w:bookmarkStart w:id="867" w:name="_Toc440875117"/>
      <w:bookmarkStart w:id="868" w:name="_Toc441131104"/>
      <w:bookmarkStart w:id="869" w:name="_Toc465774627"/>
      <w:bookmarkStart w:id="870" w:name="_Toc465848856"/>
      <w:bookmarkStart w:id="871" w:name="_Toc468876176"/>
      <w:bookmarkStart w:id="872" w:name="_Toc469487670"/>
      <w:bookmarkStart w:id="873" w:name="_Toc471979971"/>
      <w:bookmarkStart w:id="874" w:name="_Toc498590224"/>
      <w:r w:rsidRPr="00C236C0">
        <w:rPr>
          <w:szCs w:val="24"/>
        </w:rPr>
        <w:t xml:space="preserve">Форма 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r w:rsidR="00492C8B">
        <w:rPr>
          <w:szCs w:val="24"/>
        </w:rPr>
        <w:t>Сводной таблицы стоимости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68"/>
      <w:bookmarkEnd w:id="869"/>
      <w:bookmarkEnd w:id="870"/>
      <w:bookmarkEnd w:id="871"/>
      <w:bookmarkEnd w:id="872"/>
      <w:bookmarkEnd w:id="873"/>
      <w:bookmarkEnd w:id="8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91992" w:rsidRPr="00F647F7" w:rsidRDefault="00491992" w:rsidP="00491992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5943"/>
        <w:gridCol w:w="1559"/>
        <w:gridCol w:w="1701"/>
        <w:gridCol w:w="1843"/>
        <w:gridCol w:w="3827"/>
      </w:tblGrid>
      <w:tr w:rsidR="00491992" w:rsidRPr="00843BBD" w:rsidTr="00BC1324">
        <w:trPr>
          <w:cantSplit/>
          <w:trHeight w:val="522"/>
        </w:trPr>
        <w:tc>
          <w:tcPr>
            <w:tcW w:w="154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992" w:rsidRPr="00843BBD" w:rsidRDefault="00491992" w:rsidP="00BC1324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491992" w:rsidRPr="00843BBD" w:rsidRDefault="00491992" w:rsidP="00BC1324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491992" w:rsidRPr="00324FAE" w:rsidTr="00BC1324">
        <w:trPr>
          <w:trHeight w:val="944"/>
        </w:trPr>
        <w:tc>
          <w:tcPr>
            <w:tcW w:w="578" w:type="dxa"/>
          </w:tcPr>
          <w:p w:rsidR="00491992" w:rsidRPr="00324FAE" w:rsidRDefault="00491992" w:rsidP="00BC1324">
            <w:pPr>
              <w:pStyle w:val="aff0"/>
              <w:spacing w:before="0" w:after="0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№ п/п</w:t>
            </w:r>
          </w:p>
        </w:tc>
        <w:tc>
          <w:tcPr>
            <w:tcW w:w="59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Вид услуг</w:t>
            </w:r>
          </w:p>
        </w:tc>
        <w:tc>
          <w:tcPr>
            <w:tcW w:w="1559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Ед. изм.</w:t>
            </w:r>
          </w:p>
        </w:tc>
        <w:tc>
          <w:tcPr>
            <w:tcW w:w="1701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без НДС, руб.</w:t>
            </w:r>
          </w:p>
        </w:tc>
        <w:tc>
          <w:tcPr>
            <w:tcW w:w="1843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Цена единицы с НДС, руб.</w:t>
            </w:r>
          </w:p>
        </w:tc>
        <w:tc>
          <w:tcPr>
            <w:tcW w:w="3827" w:type="dxa"/>
            <w:vAlign w:val="center"/>
          </w:tcPr>
          <w:p w:rsidR="00491992" w:rsidRPr="00324FAE" w:rsidRDefault="00491992" w:rsidP="00BC1324">
            <w:pPr>
              <w:spacing w:line="240" w:lineRule="auto"/>
              <w:ind w:firstLine="0"/>
              <w:jc w:val="center"/>
              <w:rPr>
                <w:sz w:val="24"/>
                <w:szCs w:val="24"/>
                <w:highlight w:val="yellow"/>
              </w:rPr>
            </w:pPr>
            <w:r w:rsidRPr="00324FAE">
              <w:rPr>
                <w:sz w:val="24"/>
                <w:szCs w:val="24"/>
                <w:highlight w:val="yellow"/>
              </w:rPr>
              <w:t>Примечания</w:t>
            </w: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15451" w:type="dxa"/>
            <w:gridSpan w:val="6"/>
          </w:tcPr>
          <w:p w:rsidR="00491992" w:rsidRPr="00324FAE" w:rsidRDefault="00491992" w:rsidP="00491992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bCs w:val="0"/>
                <w:highlight w:val="yellow"/>
              </w:rPr>
              <w:t>Филиал ПАО «МРСК Центра»</w:t>
            </w:r>
            <w:r w:rsidRPr="00324FAE">
              <w:rPr>
                <w:highlight w:val="yellow"/>
              </w:rPr>
              <w:t xml:space="preserve"> «</w:t>
            </w:r>
            <w:r w:rsidRPr="00324FAE">
              <w:rPr>
                <w:rStyle w:val="aa"/>
                <w:b w:val="0"/>
                <w:highlight w:val="yellow"/>
              </w:rPr>
              <w:t>____</w:t>
            </w:r>
            <w:r w:rsidRPr="00324FAE">
              <w:rPr>
                <w:rStyle w:val="aa"/>
                <w:highlight w:val="yellow"/>
              </w:rPr>
              <w:t xml:space="preserve"> </w:t>
            </w:r>
            <w:r w:rsidRPr="00324FAE">
              <w:rPr>
                <w:highlight w:val="yellow"/>
              </w:rPr>
              <w:t>энерго»</w:t>
            </w: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284"/>
        </w:trPr>
        <w:tc>
          <w:tcPr>
            <w:tcW w:w="578" w:type="dxa"/>
          </w:tcPr>
          <w:p w:rsidR="00491992" w:rsidRPr="00324FAE" w:rsidRDefault="00491992" w:rsidP="00491992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324FAE" w:rsidTr="00BC1324">
        <w:trPr>
          <w:trHeight w:val="504"/>
        </w:trPr>
        <w:tc>
          <w:tcPr>
            <w:tcW w:w="578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701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491992" w:rsidRPr="00324FAE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  <w:highlight w:val="yellow"/>
              </w:rPr>
            </w:pPr>
          </w:p>
        </w:tc>
        <w:tc>
          <w:tcPr>
            <w:tcW w:w="3827" w:type="dxa"/>
          </w:tcPr>
          <w:p w:rsidR="00491992" w:rsidRPr="00324FAE" w:rsidRDefault="00491992" w:rsidP="00BC1324">
            <w:pPr>
              <w:pStyle w:val="aff1"/>
              <w:spacing w:before="0" w:after="0"/>
              <w:rPr>
                <w:color w:val="000000"/>
                <w:szCs w:val="24"/>
                <w:highlight w:val="yellow"/>
              </w:rPr>
            </w:pPr>
          </w:p>
        </w:tc>
      </w:tr>
      <w:tr w:rsidR="00491992" w:rsidRPr="00843BBD" w:rsidTr="00BC1324">
        <w:trPr>
          <w:trHeight w:val="284"/>
        </w:trPr>
        <w:tc>
          <w:tcPr>
            <w:tcW w:w="578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324FAE">
              <w:rPr>
                <w:color w:val="000000"/>
                <w:szCs w:val="24"/>
                <w:highlight w:val="yellow"/>
              </w:rPr>
              <w:t>…</w:t>
            </w:r>
          </w:p>
        </w:tc>
        <w:tc>
          <w:tcPr>
            <w:tcW w:w="5943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559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701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1843" w:type="dxa"/>
          </w:tcPr>
          <w:p w:rsidR="00491992" w:rsidRPr="00843BBD" w:rsidRDefault="00491992" w:rsidP="00BC1324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827" w:type="dxa"/>
          </w:tcPr>
          <w:p w:rsidR="00491992" w:rsidRPr="00843BBD" w:rsidRDefault="00491992" w:rsidP="00BC1324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75" w:name="_Toc176765534"/>
      <w:bookmarkStart w:id="876" w:name="_Toc198979983"/>
      <w:bookmarkStart w:id="877" w:name="_Toc217466315"/>
      <w:bookmarkStart w:id="878" w:name="_Toc217702856"/>
      <w:bookmarkStart w:id="879" w:name="_Toc233601974"/>
      <w:bookmarkStart w:id="880" w:name="_Toc263343460"/>
      <w:r w:rsidRPr="00F647F7">
        <w:rPr>
          <w:b w:val="0"/>
          <w:szCs w:val="24"/>
        </w:rPr>
        <w:br w:type="page"/>
      </w:r>
      <w:bookmarkStart w:id="881" w:name="_Toc439170677"/>
      <w:bookmarkStart w:id="882" w:name="_Toc439172779"/>
      <w:bookmarkStart w:id="883" w:name="_Toc439173223"/>
      <w:bookmarkStart w:id="884" w:name="_Toc439238219"/>
      <w:bookmarkStart w:id="885" w:name="_Toc439252767"/>
      <w:bookmarkStart w:id="886" w:name="_Toc439323741"/>
      <w:bookmarkStart w:id="887" w:name="_Toc440361375"/>
      <w:bookmarkStart w:id="888" w:name="_Toc440376130"/>
      <w:bookmarkStart w:id="889" w:name="_Toc440376257"/>
      <w:bookmarkStart w:id="890" w:name="_Toc440382515"/>
      <w:bookmarkStart w:id="891" w:name="_Toc440447185"/>
      <w:bookmarkStart w:id="892" w:name="_Toc440632346"/>
      <w:bookmarkStart w:id="893" w:name="_Toc440875118"/>
      <w:bookmarkStart w:id="894" w:name="_Toc441131105"/>
      <w:bookmarkStart w:id="895" w:name="_Toc465774628"/>
      <w:bookmarkStart w:id="896" w:name="_Toc465848857"/>
      <w:bookmarkStart w:id="897" w:name="_Toc468876177"/>
      <w:bookmarkStart w:id="898" w:name="_Toc469487671"/>
      <w:bookmarkStart w:id="899" w:name="_Toc471979972"/>
      <w:bookmarkStart w:id="900" w:name="_Toc498590225"/>
      <w:r w:rsidRPr="00C236C0">
        <w:rPr>
          <w:szCs w:val="24"/>
        </w:rPr>
        <w:lastRenderedPageBreak/>
        <w:t>Инструкции по заполнению</w:t>
      </w:r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5.3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49199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>
        <w:rPr>
          <w:sz w:val="24"/>
          <w:szCs w:val="24"/>
        </w:rPr>
        <w:t xml:space="preserve"> </w:t>
      </w:r>
      <w:r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цена</w:t>
      </w:r>
      <w:r>
        <w:rPr>
          <w:sz w:val="24"/>
          <w:szCs w:val="24"/>
        </w:rPr>
        <w:t xml:space="preserve"> единицы без НДС и цена единицы с НДС</w:t>
      </w:r>
      <w:r w:rsidRPr="00843BBD">
        <w:rPr>
          <w:sz w:val="24"/>
          <w:szCs w:val="24"/>
        </w:rPr>
        <w:t>. Также могут быть приведены примечания и комментарии</w:t>
      </w:r>
      <w:r w:rsidR="00BA41D1"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457E23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01" w:name="_Ref86826666"/>
      <w:bookmarkStart w:id="902" w:name="_Toc90385112"/>
      <w:bookmarkStart w:id="903" w:name="_Toc98253925"/>
      <w:bookmarkStart w:id="904" w:name="_Toc165173853"/>
      <w:bookmarkStart w:id="905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06" w:name="_Ref440537086"/>
      <w:bookmarkStart w:id="907" w:name="_Toc498590226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01"/>
      <w:bookmarkEnd w:id="902"/>
      <w:bookmarkEnd w:id="903"/>
      <w:bookmarkEnd w:id="904"/>
      <w:bookmarkEnd w:id="905"/>
      <w:bookmarkEnd w:id="906"/>
      <w:bookmarkEnd w:id="90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8" w:name="_Toc90385113"/>
      <w:bookmarkStart w:id="909" w:name="_Toc98253926"/>
      <w:bookmarkStart w:id="910" w:name="_Toc157248180"/>
      <w:bookmarkStart w:id="911" w:name="_Toc157496549"/>
      <w:bookmarkStart w:id="912" w:name="_Toc158206088"/>
      <w:bookmarkStart w:id="913" w:name="_Toc164057773"/>
      <w:bookmarkStart w:id="914" w:name="_Toc164137123"/>
      <w:bookmarkStart w:id="915" w:name="_Toc164161283"/>
      <w:bookmarkStart w:id="916" w:name="_Toc165173854"/>
      <w:bookmarkStart w:id="917" w:name="_Ref193690005"/>
      <w:bookmarkStart w:id="918" w:name="_Toc439170679"/>
      <w:bookmarkStart w:id="919" w:name="_Toc439172781"/>
      <w:bookmarkStart w:id="920" w:name="_Toc439173225"/>
      <w:bookmarkStart w:id="921" w:name="_Toc439238221"/>
      <w:bookmarkStart w:id="922" w:name="_Toc439252769"/>
      <w:bookmarkStart w:id="923" w:name="_Toc439323743"/>
      <w:bookmarkStart w:id="924" w:name="_Toc440361377"/>
      <w:bookmarkStart w:id="925" w:name="_Toc440376132"/>
      <w:bookmarkStart w:id="926" w:name="_Toc440376259"/>
      <w:bookmarkStart w:id="927" w:name="_Toc440382517"/>
      <w:bookmarkStart w:id="928" w:name="_Toc440447187"/>
      <w:bookmarkStart w:id="929" w:name="_Toc440632348"/>
      <w:bookmarkStart w:id="930" w:name="_Toc440875120"/>
      <w:bookmarkStart w:id="931" w:name="_Toc441131107"/>
      <w:bookmarkStart w:id="932" w:name="_Toc465774630"/>
      <w:bookmarkStart w:id="933" w:name="_Toc465848859"/>
      <w:bookmarkStart w:id="934" w:name="_Toc468876179"/>
      <w:bookmarkStart w:id="935" w:name="_Toc469487673"/>
      <w:bookmarkStart w:id="936" w:name="_Toc471979974"/>
      <w:bookmarkStart w:id="937" w:name="_Toc498590227"/>
      <w:r w:rsidRPr="00C236C0">
        <w:rPr>
          <w:szCs w:val="24"/>
        </w:rPr>
        <w:t xml:space="preserve">Форма </w:t>
      </w:r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r w:rsidRPr="00C236C0">
        <w:rPr>
          <w:szCs w:val="24"/>
        </w:rPr>
        <w:t>технического предложения</w:t>
      </w:r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38" w:name="_Ref55335818"/>
      <w:bookmarkStart w:id="939" w:name="_Ref55336334"/>
      <w:bookmarkStart w:id="940" w:name="_Toc57314673"/>
      <w:bookmarkStart w:id="941" w:name="_Toc69728987"/>
      <w:bookmarkStart w:id="942" w:name="_Toc98253928"/>
      <w:bookmarkStart w:id="943" w:name="_Toc165173856"/>
      <w:bookmarkStart w:id="944" w:name="_Ref194749150"/>
      <w:bookmarkStart w:id="945" w:name="_Ref194750368"/>
      <w:bookmarkStart w:id="946" w:name="_Ref89649494"/>
      <w:bookmarkStart w:id="947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AD2F1E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AD2F1E">
        <w:rPr>
          <w:i/>
          <w:color w:val="000000"/>
        </w:rPr>
      </w:r>
      <w:r w:rsidR="00AD2F1E">
        <w:rPr>
          <w:i/>
          <w:color w:val="000000"/>
        </w:rPr>
        <w:fldChar w:fldCharType="separate"/>
      </w:r>
      <w:r w:rsidR="00457E23">
        <w:rPr>
          <w:i/>
          <w:color w:val="000000"/>
        </w:rPr>
        <w:t>4</w:t>
      </w:r>
      <w:r w:rsidR="00AD2F1E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48" w:name="_Toc176765537"/>
      <w:bookmarkStart w:id="949" w:name="_Toc198979986"/>
      <w:bookmarkStart w:id="950" w:name="_Toc217466321"/>
      <w:bookmarkStart w:id="951" w:name="_Toc217702859"/>
      <w:bookmarkStart w:id="952" w:name="_Toc233601977"/>
      <w:bookmarkStart w:id="953" w:name="_Toc263343463"/>
      <w:bookmarkStart w:id="954" w:name="_Toc439170680"/>
      <w:bookmarkStart w:id="955" w:name="_Toc439172782"/>
      <w:bookmarkStart w:id="956" w:name="_Toc439173226"/>
      <w:bookmarkStart w:id="957" w:name="_Toc439238222"/>
      <w:bookmarkStart w:id="958" w:name="_Toc439252770"/>
      <w:bookmarkStart w:id="959" w:name="_Toc439323744"/>
      <w:bookmarkStart w:id="960" w:name="_Toc440361378"/>
      <w:bookmarkStart w:id="961" w:name="_Toc440376133"/>
      <w:bookmarkStart w:id="962" w:name="_Toc440376260"/>
      <w:bookmarkStart w:id="963" w:name="_Toc440382518"/>
      <w:bookmarkStart w:id="964" w:name="_Toc440447188"/>
      <w:bookmarkStart w:id="965" w:name="_Toc440632349"/>
      <w:bookmarkStart w:id="966" w:name="_Toc440875121"/>
      <w:bookmarkStart w:id="967" w:name="_Toc441131108"/>
      <w:bookmarkStart w:id="968" w:name="_Toc465774631"/>
      <w:bookmarkStart w:id="969" w:name="_Toc465848860"/>
      <w:bookmarkStart w:id="970" w:name="_Toc468876180"/>
      <w:bookmarkStart w:id="971" w:name="_Toc469487674"/>
      <w:bookmarkStart w:id="972" w:name="_Toc471979975"/>
      <w:bookmarkStart w:id="973" w:name="_Toc498590228"/>
      <w:r w:rsidRPr="00C236C0">
        <w:rPr>
          <w:szCs w:val="24"/>
        </w:rPr>
        <w:lastRenderedPageBreak/>
        <w:t>Инструкции по заполнению</w:t>
      </w:r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AD2F1E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AD2F1E">
        <w:rPr>
          <w:bCs w:val="0"/>
          <w:sz w:val="24"/>
          <w:szCs w:val="24"/>
        </w:rPr>
      </w:r>
      <w:r w:rsidR="00AD2F1E">
        <w:rPr>
          <w:bCs w:val="0"/>
          <w:sz w:val="24"/>
          <w:szCs w:val="24"/>
        </w:rPr>
        <w:fldChar w:fldCharType="separate"/>
      </w:r>
      <w:r w:rsidR="00457E23">
        <w:rPr>
          <w:bCs w:val="0"/>
          <w:sz w:val="24"/>
          <w:szCs w:val="24"/>
        </w:rPr>
        <w:t>5.1</w:t>
      </w:r>
      <w:r w:rsidR="00AD2F1E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7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5" w:name="_Toc423423670"/>
      <w:bookmarkStart w:id="976" w:name="_Ref440271036"/>
      <w:bookmarkStart w:id="977" w:name="_Ref440274366"/>
      <w:bookmarkStart w:id="978" w:name="_Ref440274902"/>
      <w:bookmarkStart w:id="979" w:name="_Ref440284947"/>
      <w:bookmarkStart w:id="980" w:name="_Ref440361140"/>
      <w:bookmarkStart w:id="981" w:name="_Toc498590229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982" w:name="_Toc98253929"/>
      <w:bookmarkStart w:id="983" w:name="_Toc157248183"/>
      <w:bookmarkStart w:id="984" w:name="_Toc157496552"/>
      <w:bookmarkStart w:id="985" w:name="_Toc158206091"/>
      <w:bookmarkStart w:id="986" w:name="_Toc164057776"/>
      <w:bookmarkStart w:id="987" w:name="_Toc164137126"/>
      <w:bookmarkStart w:id="988" w:name="_Toc164161286"/>
      <w:bookmarkStart w:id="989" w:name="_Toc165173857"/>
      <w:bookmarkStart w:id="990" w:name="_Toc439170682"/>
      <w:bookmarkStart w:id="991" w:name="_Toc439172784"/>
      <w:bookmarkStart w:id="992" w:name="_Toc439173228"/>
      <w:bookmarkStart w:id="993" w:name="_Toc439238224"/>
      <w:bookmarkStart w:id="994" w:name="_Toc439252772"/>
      <w:bookmarkStart w:id="995" w:name="_Toc439323746"/>
      <w:bookmarkStart w:id="996" w:name="_Toc440361380"/>
      <w:bookmarkStart w:id="997" w:name="_Toc440376135"/>
      <w:bookmarkStart w:id="998" w:name="_Toc440376262"/>
      <w:bookmarkStart w:id="999" w:name="_Toc440382520"/>
      <w:bookmarkStart w:id="1000" w:name="_Toc440447190"/>
      <w:bookmarkStart w:id="1001" w:name="_Toc440632351"/>
      <w:bookmarkStart w:id="1002" w:name="_Toc440875123"/>
      <w:bookmarkStart w:id="1003" w:name="_Toc441131110"/>
      <w:bookmarkStart w:id="1004" w:name="_Toc465774633"/>
      <w:bookmarkStart w:id="1005" w:name="_Toc465848862"/>
      <w:bookmarkStart w:id="1006" w:name="_Toc468876182"/>
      <w:bookmarkStart w:id="1007" w:name="_Toc469487676"/>
      <w:bookmarkStart w:id="1008" w:name="_Toc471979977"/>
      <w:bookmarkStart w:id="1009" w:name="_Toc498590230"/>
      <w:r w:rsidRPr="009F5821">
        <w:rPr>
          <w:szCs w:val="24"/>
        </w:rPr>
        <w:t xml:space="preserve">Форма </w:t>
      </w:r>
      <w:bookmarkEnd w:id="982"/>
      <w:r w:rsidRPr="009F5821">
        <w:rPr>
          <w:szCs w:val="24"/>
        </w:rPr>
        <w:t xml:space="preserve">графика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r w:rsidR="009469A6" w:rsidRPr="009F5821">
        <w:rPr>
          <w:szCs w:val="24"/>
        </w:rPr>
        <w:t>оказания услуг</w:t>
      </w:r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10" w:name="_Toc171070556"/>
      <w:bookmarkStart w:id="1011" w:name="_Toc98253927"/>
      <w:bookmarkStart w:id="1012" w:name="_Toc176605808"/>
      <w:bookmarkStart w:id="1013" w:name="_Toc176611017"/>
      <w:bookmarkStart w:id="1014" w:name="_Toc176611073"/>
      <w:bookmarkStart w:id="1015" w:name="_Toc176668676"/>
      <w:bookmarkStart w:id="1016" w:name="_Toc176684336"/>
      <w:bookmarkStart w:id="1017" w:name="_Toc176746279"/>
      <w:bookmarkStart w:id="1018" w:name="_Toc176747346"/>
      <w:bookmarkStart w:id="1019" w:name="_Toc198979988"/>
      <w:bookmarkStart w:id="1020" w:name="_Toc217466324"/>
      <w:bookmarkStart w:id="1021" w:name="_Toc217702862"/>
      <w:bookmarkStart w:id="1022" w:name="_Toc233601980"/>
      <w:bookmarkStart w:id="1023" w:name="_Toc263343466"/>
      <w:r w:rsidRPr="00F647F7">
        <w:rPr>
          <w:b w:val="0"/>
          <w:szCs w:val="24"/>
        </w:rPr>
        <w:br w:type="page"/>
      </w:r>
      <w:bookmarkStart w:id="1024" w:name="_Toc439170683"/>
      <w:bookmarkStart w:id="1025" w:name="_Toc439172785"/>
      <w:bookmarkStart w:id="1026" w:name="_Toc439173229"/>
      <w:bookmarkStart w:id="1027" w:name="_Toc439238225"/>
      <w:bookmarkStart w:id="1028" w:name="_Toc439252773"/>
      <w:bookmarkStart w:id="1029" w:name="_Toc439323747"/>
      <w:bookmarkStart w:id="1030" w:name="_Toc440361381"/>
      <w:bookmarkStart w:id="1031" w:name="_Toc440376136"/>
      <w:bookmarkStart w:id="1032" w:name="_Toc440376263"/>
      <w:bookmarkStart w:id="1033" w:name="_Toc440382521"/>
      <w:bookmarkStart w:id="1034" w:name="_Toc440447191"/>
      <w:bookmarkStart w:id="1035" w:name="_Toc440632352"/>
      <w:bookmarkStart w:id="1036" w:name="_Toc440875124"/>
      <w:bookmarkStart w:id="1037" w:name="_Toc441131111"/>
      <w:bookmarkStart w:id="1038" w:name="_Toc465774634"/>
      <w:bookmarkStart w:id="1039" w:name="_Toc465848863"/>
      <w:bookmarkStart w:id="1040" w:name="_Toc468876183"/>
      <w:bookmarkStart w:id="1041" w:name="_Toc469487677"/>
      <w:bookmarkStart w:id="1042" w:name="_Toc471979978"/>
      <w:bookmarkStart w:id="1043" w:name="_Toc498590231"/>
      <w:r w:rsidRPr="009F5821">
        <w:rPr>
          <w:szCs w:val="24"/>
        </w:rPr>
        <w:lastRenderedPageBreak/>
        <w:t>Инструкции по заполнению</w:t>
      </w:r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4" w:name="_Hlt22846931"/>
      <w:bookmarkStart w:id="1045" w:name="_Ref440361439"/>
      <w:bookmarkStart w:id="1046" w:name="_Ref440361914"/>
      <w:bookmarkStart w:id="1047" w:name="_Ref440361959"/>
      <w:bookmarkStart w:id="1048" w:name="_Toc498590232"/>
      <w:bookmarkStart w:id="1049" w:name="_Ref93264992"/>
      <w:bookmarkStart w:id="1050" w:name="_Ref93265116"/>
      <w:bookmarkStart w:id="1051" w:name="_Toc98253933"/>
      <w:bookmarkStart w:id="1052" w:name="_Toc165173859"/>
      <w:bookmarkStart w:id="1053" w:name="_Toc423423671"/>
      <w:bookmarkEnd w:id="1044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45"/>
      <w:bookmarkEnd w:id="1046"/>
      <w:bookmarkEnd w:id="1047"/>
      <w:bookmarkEnd w:id="1048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054" w:name="_Toc440361383"/>
      <w:bookmarkStart w:id="1055" w:name="_Toc440376138"/>
      <w:bookmarkStart w:id="1056" w:name="_Toc440376265"/>
      <w:bookmarkStart w:id="1057" w:name="_Toc440382523"/>
      <w:bookmarkStart w:id="1058" w:name="_Toc440447193"/>
      <w:bookmarkStart w:id="1059" w:name="_Toc440632354"/>
      <w:bookmarkStart w:id="1060" w:name="_Toc440875126"/>
      <w:bookmarkStart w:id="1061" w:name="_Toc441131113"/>
      <w:bookmarkStart w:id="1062" w:name="_Toc465774636"/>
      <w:bookmarkStart w:id="1063" w:name="_Toc465848865"/>
      <w:bookmarkStart w:id="1064" w:name="_Toc468876185"/>
      <w:bookmarkStart w:id="1065" w:name="_Toc469487679"/>
      <w:bookmarkStart w:id="1066" w:name="_Toc471979980"/>
      <w:bookmarkStart w:id="1067" w:name="_Toc498590233"/>
      <w:r w:rsidRPr="009F5821">
        <w:rPr>
          <w:szCs w:val="24"/>
        </w:rPr>
        <w:t>Форма графика оплаты оказания услуг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68" w:name="_Toc440361384"/>
      <w:bookmarkStart w:id="1069" w:name="_Toc440376139"/>
      <w:bookmarkStart w:id="1070" w:name="_Toc440376266"/>
      <w:bookmarkStart w:id="1071" w:name="_Toc440382524"/>
      <w:bookmarkStart w:id="1072" w:name="_Toc440447194"/>
      <w:bookmarkStart w:id="1073" w:name="_Toc440632355"/>
      <w:bookmarkStart w:id="1074" w:name="_Toc440875127"/>
      <w:bookmarkStart w:id="1075" w:name="_Toc441131114"/>
      <w:bookmarkStart w:id="1076" w:name="_Toc465774637"/>
      <w:bookmarkStart w:id="1077" w:name="_Toc465848866"/>
      <w:bookmarkStart w:id="1078" w:name="_Toc468876186"/>
      <w:bookmarkStart w:id="1079" w:name="_Toc469487680"/>
      <w:bookmarkStart w:id="1080" w:name="_Toc471979981"/>
      <w:bookmarkStart w:id="1081" w:name="_Toc498590234"/>
      <w:r w:rsidRPr="009F5821">
        <w:rPr>
          <w:szCs w:val="24"/>
        </w:rPr>
        <w:lastRenderedPageBreak/>
        <w:t>Инструкции по заполнению</w:t>
      </w:r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91992" w:rsidRPr="00303087" w:rsidRDefault="00491992" w:rsidP="00491992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03087">
        <w:rPr>
          <w:sz w:val="24"/>
          <w:szCs w:val="24"/>
        </w:rPr>
        <w:t xml:space="preserve">Итоговая сумма в Графике оплаты </w:t>
      </w:r>
      <w:r>
        <w:rPr>
          <w:sz w:val="24"/>
          <w:szCs w:val="24"/>
        </w:rPr>
        <w:t>оказания услуг</w:t>
      </w:r>
      <w:r w:rsidRPr="00303087">
        <w:rPr>
          <w:sz w:val="24"/>
          <w:szCs w:val="24"/>
        </w:rPr>
        <w:t xml:space="preserve"> должна соответствовать цене, указанной в Письме о подаче оферты (подраздел </w:t>
      </w:r>
      <w:r w:rsidR="00AD2F1E" w:rsidRPr="00303087">
        <w:rPr>
          <w:sz w:val="24"/>
          <w:szCs w:val="24"/>
        </w:rPr>
        <w:fldChar w:fldCharType="begin"/>
      </w:r>
      <w:r w:rsidRPr="00303087">
        <w:rPr>
          <w:sz w:val="24"/>
          <w:szCs w:val="24"/>
        </w:rPr>
        <w:instrText xml:space="preserve"> REF _Ref55336310 \r \h </w:instrText>
      </w:r>
      <w:r w:rsidR="00AD2F1E" w:rsidRPr="00303087">
        <w:rPr>
          <w:sz w:val="24"/>
          <w:szCs w:val="24"/>
        </w:rPr>
      </w:r>
      <w:r w:rsidR="00AD2F1E" w:rsidRPr="00303087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 w:rsidRPr="00303087">
        <w:rPr>
          <w:sz w:val="24"/>
          <w:szCs w:val="24"/>
        </w:rPr>
        <w:fldChar w:fldCharType="end"/>
      </w:r>
      <w:r w:rsidRPr="00303087">
        <w:rPr>
          <w:sz w:val="24"/>
          <w:szCs w:val="24"/>
        </w:rPr>
        <w:t>), и</w:t>
      </w:r>
      <w:r w:rsidRPr="00303087">
        <w:rPr>
          <w:bCs w:val="0"/>
          <w:sz w:val="24"/>
          <w:szCs w:val="24"/>
        </w:rPr>
        <w:t xml:space="preserve"> цене, указанной Участником на «котировочной доске» ЭТП</w:t>
      </w:r>
      <w:r w:rsidRPr="00303087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82" w:name="_Ref440361531"/>
      <w:bookmarkStart w:id="1083" w:name="_Ref440361610"/>
      <w:bookmarkStart w:id="1084" w:name="_Toc498590235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46"/>
      <w:bookmarkEnd w:id="947"/>
      <w:bookmarkEnd w:id="1049"/>
      <w:bookmarkEnd w:id="1050"/>
      <w:bookmarkEnd w:id="1051"/>
      <w:bookmarkEnd w:id="1052"/>
      <w:bookmarkEnd w:id="1053"/>
      <w:bookmarkEnd w:id="1082"/>
      <w:bookmarkEnd w:id="1083"/>
      <w:bookmarkEnd w:id="108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5" w:name="_Toc439170685"/>
      <w:bookmarkStart w:id="1086" w:name="_Toc439172787"/>
      <w:bookmarkStart w:id="1087" w:name="_Toc439173231"/>
      <w:bookmarkStart w:id="1088" w:name="_Toc439238227"/>
      <w:bookmarkStart w:id="1089" w:name="_Toc439252775"/>
      <w:bookmarkStart w:id="1090" w:name="_Toc439323749"/>
      <w:bookmarkStart w:id="1091" w:name="_Toc440361386"/>
      <w:bookmarkStart w:id="1092" w:name="_Toc440376141"/>
      <w:bookmarkStart w:id="1093" w:name="_Toc440376268"/>
      <w:bookmarkStart w:id="1094" w:name="_Toc440382526"/>
      <w:bookmarkStart w:id="1095" w:name="_Toc440447196"/>
      <w:bookmarkStart w:id="1096" w:name="_Toc440632357"/>
      <w:bookmarkStart w:id="1097" w:name="_Toc440875129"/>
      <w:bookmarkStart w:id="1098" w:name="_Toc441131116"/>
      <w:bookmarkStart w:id="1099" w:name="_Toc465774639"/>
      <w:bookmarkStart w:id="1100" w:name="_Toc465848868"/>
      <w:bookmarkStart w:id="1101" w:name="_Toc468876188"/>
      <w:bookmarkStart w:id="1102" w:name="_Toc469487682"/>
      <w:bookmarkStart w:id="1103" w:name="_Toc471979983"/>
      <w:bookmarkStart w:id="1104" w:name="_Toc498590236"/>
      <w:bookmarkStart w:id="1105" w:name="_Toc157248186"/>
      <w:bookmarkStart w:id="1106" w:name="_Toc157496555"/>
      <w:bookmarkStart w:id="1107" w:name="_Toc158206094"/>
      <w:bookmarkStart w:id="1108" w:name="_Toc164057779"/>
      <w:bookmarkStart w:id="1109" w:name="_Toc164137129"/>
      <w:bookmarkStart w:id="1110" w:name="_Toc164161289"/>
      <w:bookmarkStart w:id="1111" w:name="_Toc165173860"/>
      <w:r w:rsidRPr="009F5821">
        <w:rPr>
          <w:szCs w:val="24"/>
        </w:rPr>
        <w:t>Форма Протокола разногласий к проекту Договора</w:t>
      </w:r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r w:rsidRPr="009F5821">
        <w:rPr>
          <w:szCs w:val="24"/>
        </w:rPr>
        <w:t xml:space="preserve"> </w:t>
      </w:r>
      <w:bookmarkEnd w:id="1105"/>
      <w:bookmarkEnd w:id="1106"/>
      <w:bookmarkEnd w:id="1107"/>
      <w:bookmarkEnd w:id="1108"/>
      <w:bookmarkEnd w:id="1109"/>
      <w:bookmarkEnd w:id="1110"/>
      <w:bookmarkEnd w:id="11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AD2F1E">
              <w:fldChar w:fldCharType="begin"/>
            </w:r>
            <w:r w:rsidR="003C1FE1">
              <w:instrText xml:space="preserve"> REF _Ref440272931 \r \h </w:instrText>
            </w:r>
            <w:r w:rsidR="00AD2F1E">
              <w:fldChar w:fldCharType="separate"/>
            </w:r>
            <w:r w:rsidR="00457E23">
              <w:t>2</w:t>
            </w:r>
            <w:r w:rsidR="00AD2F1E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6"/>
      <w:bookmarkStart w:id="1113" w:name="_Toc439172788"/>
      <w:bookmarkStart w:id="1114" w:name="_Toc439173232"/>
      <w:bookmarkStart w:id="1115" w:name="_Toc439238228"/>
      <w:bookmarkStart w:id="1116" w:name="_Toc439252776"/>
      <w:bookmarkStart w:id="1117" w:name="_Toc439323750"/>
      <w:bookmarkStart w:id="1118" w:name="_Toc440361387"/>
      <w:bookmarkStart w:id="1119" w:name="_Toc440376142"/>
      <w:bookmarkStart w:id="1120" w:name="_Toc440376269"/>
      <w:bookmarkStart w:id="1121" w:name="_Toc440382527"/>
      <w:bookmarkStart w:id="1122" w:name="_Toc440447197"/>
      <w:bookmarkStart w:id="1123" w:name="_Toc440632358"/>
      <w:bookmarkStart w:id="1124" w:name="_Toc440875130"/>
      <w:bookmarkStart w:id="1125" w:name="_Toc441131117"/>
      <w:bookmarkStart w:id="1126" w:name="_Toc465774640"/>
      <w:bookmarkStart w:id="1127" w:name="_Toc465848869"/>
      <w:bookmarkStart w:id="1128" w:name="_Toc468876189"/>
      <w:bookmarkStart w:id="1129" w:name="_Toc469487683"/>
      <w:bookmarkStart w:id="1130" w:name="_Toc471979984"/>
      <w:bookmarkStart w:id="1131" w:name="_Toc498590237"/>
      <w:r w:rsidRPr="009F5821">
        <w:rPr>
          <w:szCs w:val="24"/>
        </w:rPr>
        <w:t>Инструкции по заполнению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2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AD2F1E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 xml:space="preserve"> 1.2.6 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2" w:name="_Ref55335823"/>
      <w:bookmarkStart w:id="1133" w:name="_Ref55336359"/>
      <w:bookmarkStart w:id="1134" w:name="_Toc57314675"/>
      <w:bookmarkStart w:id="1135" w:name="_Toc69728989"/>
      <w:bookmarkStart w:id="1136" w:name="_Toc98253939"/>
      <w:bookmarkStart w:id="1137" w:name="_Toc165173865"/>
      <w:bookmarkStart w:id="1138" w:name="_Toc423423672"/>
      <w:bookmarkStart w:id="1139" w:name="_Toc498590238"/>
      <w:bookmarkEnd w:id="78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</w:p>
    <w:p w:rsidR="004F4D80" w:rsidRPr="009F5821" w:rsidRDefault="004F4D80" w:rsidP="004F4D80">
      <w:pPr>
        <w:pStyle w:val="3"/>
        <w:rPr>
          <w:szCs w:val="24"/>
        </w:rPr>
      </w:pPr>
      <w:bookmarkStart w:id="1140" w:name="_Toc98253940"/>
      <w:bookmarkStart w:id="1141" w:name="_Toc157248192"/>
      <w:bookmarkStart w:id="1142" w:name="_Toc157496561"/>
      <w:bookmarkStart w:id="1143" w:name="_Toc158206100"/>
      <w:bookmarkStart w:id="1144" w:name="_Toc164057785"/>
      <w:bookmarkStart w:id="1145" w:name="_Toc164137135"/>
      <w:bookmarkStart w:id="1146" w:name="_Toc164161295"/>
      <w:bookmarkStart w:id="1147" w:name="_Toc165173866"/>
      <w:bookmarkStart w:id="1148" w:name="_Toc439170688"/>
      <w:bookmarkStart w:id="1149" w:name="_Toc439172790"/>
      <w:bookmarkStart w:id="1150" w:name="_Toc439173234"/>
      <w:bookmarkStart w:id="1151" w:name="_Toc439238230"/>
      <w:bookmarkStart w:id="1152" w:name="_Toc439252778"/>
      <w:bookmarkStart w:id="1153" w:name="_Ref440272119"/>
      <w:bookmarkStart w:id="1154" w:name="_Toc440361389"/>
      <w:bookmarkStart w:id="1155" w:name="_Ref444170274"/>
      <w:bookmarkStart w:id="1156" w:name="_Toc465774642"/>
      <w:bookmarkStart w:id="1157" w:name="_Toc465848871"/>
      <w:bookmarkStart w:id="1158" w:name="_Toc471979986"/>
      <w:bookmarkStart w:id="1159" w:name="_Toc498590239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17D59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817D59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A55F54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817D59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817D59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817D59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RP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817D59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817D59" w:rsidTr="00817D59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17D59" w:rsidRPr="00817D59" w:rsidRDefault="00817D59" w:rsidP="00817D59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17D59" w:rsidRPr="00817D59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817D59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817D59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17D59" w:rsidRPr="00A55F54" w:rsidRDefault="00817D59" w:rsidP="00985691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817D59" w:rsidRDefault="00817D59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817D59" w:rsidSect="00817D59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8D108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C3208" w:rsidTr="008D108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965713" w:rsidRDefault="00AC3208" w:rsidP="00AC3208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60" w:name="_Toc439170689"/>
            <w:bookmarkStart w:id="1161" w:name="_Toc439172791"/>
            <w:bookmarkStart w:id="1162" w:name="_Toc439173235"/>
            <w:bookmarkStart w:id="1163" w:name="_Toc439238231"/>
            <w:bookmarkStart w:id="1164" w:name="_Toc439252779"/>
            <w:bookmarkStart w:id="1165" w:name="_Ref440272147"/>
            <w:bookmarkStart w:id="1166" w:name="_Toc440361390"/>
            <w:bookmarkStart w:id="1167" w:name="_Ref444170284"/>
            <w:bookmarkStart w:id="1168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3208" w:rsidRPr="005A2CAE" w:rsidRDefault="00AC3208" w:rsidP="008D108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C3208" w:rsidRPr="00A55F54" w:rsidRDefault="00AC3208" w:rsidP="008D108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C3208" w:rsidRPr="007417E6" w:rsidRDefault="00AC3208" w:rsidP="00AC3208"/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Pr="007417E6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C3208" w:rsidRPr="007417E6" w:rsidRDefault="00AC3208" w:rsidP="00AC3208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Default="00AC3208" w:rsidP="00AC3208">
      <w:pPr>
        <w:ind w:right="5527"/>
        <w:jc w:val="center"/>
        <w:rPr>
          <w:color w:val="000000"/>
          <w:vertAlign w:val="superscript"/>
        </w:rPr>
      </w:pPr>
    </w:p>
    <w:p w:rsidR="00AC3208" w:rsidRPr="00AD20D8" w:rsidRDefault="00AC3208" w:rsidP="00AC3208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69" w:name="_Ref491178928"/>
      <w:bookmarkStart w:id="1170" w:name="_Toc498590240"/>
      <w:r w:rsidRPr="009F5821">
        <w:rPr>
          <w:szCs w:val="24"/>
        </w:rPr>
        <w:lastRenderedPageBreak/>
        <w:t xml:space="preserve">Форма </w:t>
      </w:r>
      <w:bookmarkEnd w:id="1160"/>
      <w:bookmarkEnd w:id="1161"/>
      <w:bookmarkEnd w:id="1162"/>
      <w:bookmarkEnd w:id="1163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71" w:name="_Toc439170690"/>
      <w:bookmarkStart w:id="1172" w:name="_Toc439172792"/>
      <w:bookmarkStart w:id="1173" w:name="_Toc439173236"/>
      <w:bookmarkStart w:id="1174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B131B9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B131B9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B131B9" w:rsidP="00B131B9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71"/>
    <w:bookmarkEnd w:id="1172"/>
    <w:bookmarkEnd w:id="1173"/>
    <w:bookmarkEnd w:id="1174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75" w:name="_Toc125426243"/>
      <w:bookmarkStart w:id="1176" w:name="_Toc396984070"/>
      <w:bookmarkStart w:id="1177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78" w:name="_Toc439170691"/>
      <w:bookmarkStart w:id="1179" w:name="_Toc439172793"/>
      <w:bookmarkStart w:id="1180" w:name="_Toc439173237"/>
      <w:bookmarkStart w:id="1181" w:name="_Toc439238233"/>
      <w:bookmarkStart w:id="1182" w:name="_Toc439252780"/>
      <w:bookmarkStart w:id="1183" w:name="_Toc439323754"/>
      <w:bookmarkStart w:id="1184" w:name="_Toc440361391"/>
      <w:bookmarkStart w:id="1185" w:name="_Toc440376146"/>
      <w:bookmarkStart w:id="1186" w:name="_Toc440376273"/>
      <w:bookmarkStart w:id="1187" w:name="_Toc440382531"/>
      <w:bookmarkStart w:id="1188" w:name="_Toc440447201"/>
      <w:bookmarkStart w:id="1189" w:name="_Toc440632362"/>
      <w:bookmarkStart w:id="1190" w:name="_Toc440875134"/>
      <w:bookmarkStart w:id="1191" w:name="_Toc441131121"/>
      <w:bookmarkStart w:id="1192" w:name="_Toc465774644"/>
      <w:bookmarkStart w:id="1193" w:name="_Toc465848873"/>
      <w:bookmarkStart w:id="1194" w:name="_Toc471979988"/>
      <w:bookmarkStart w:id="1195" w:name="_Toc498590241"/>
      <w:r w:rsidRPr="00AE1D21">
        <w:rPr>
          <w:szCs w:val="24"/>
        </w:rPr>
        <w:lastRenderedPageBreak/>
        <w:t>Инструкции по заполнению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sz w:val="24"/>
          <w:szCs w:val="24"/>
        </w:rPr>
      </w:pPr>
      <w:r>
        <w:rPr>
          <w:b/>
        </w:rPr>
        <w:t>Перечень публичных должностных лиц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817D59">
          <w:rPr>
            <w:sz w:val="24"/>
            <w:szCs w:val="24"/>
          </w:rPr>
          <w:t>Конвенцией</w:t>
        </w:r>
      </w:hyperlink>
      <w:r w:rsidRPr="00817D59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817D59">
          <w:rPr>
            <w:sz w:val="24"/>
            <w:szCs w:val="24"/>
          </w:rPr>
          <w:t>Конвенцию</w:t>
        </w:r>
      </w:hyperlink>
      <w:r w:rsidRPr="00817D59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817D59">
          <w:rPr>
            <w:sz w:val="24"/>
            <w:szCs w:val="24"/>
          </w:rPr>
          <w:t>закон</w:t>
        </w:r>
      </w:hyperlink>
      <w:r w:rsidRPr="00817D59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817D59" w:rsidRPr="00817D59" w:rsidRDefault="00817D59" w:rsidP="00817D59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17D59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1. ПУБЛИЧНОЕ ДОЛЖНОСТНОЕ ЛИЦО (ПДЛ)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2.</w:t>
      </w:r>
      <w:r w:rsidRPr="00817D59">
        <w:rPr>
          <w:sz w:val="24"/>
          <w:szCs w:val="24"/>
        </w:rPr>
        <w:t xml:space="preserve"> </w:t>
      </w:r>
      <w:r w:rsidRPr="00817D59">
        <w:rPr>
          <w:b/>
          <w:sz w:val="24"/>
          <w:szCs w:val="24"/>
        </w:rPr>
        <w:t>ИНОСТРАННОЕ ПУБЛИЧНОЕ ДОЛЖНОСТНОЕ ЛИЦО (ИПДЛ)</w:t>
      </w:r>
      <w:r w:rsidRPr="00817D59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3. РОССИЙСКИЕ ПУБЛИЧНЫЕ ДОЛЖНОСТНЫЕ ЛИЦА (РПДЛ)</w:t>
      </w:r>
      <w:r w:rsidRPr="00817D59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</w:t>
      </w:r>
      <w:r w:rsidRPr="00817D59">
        <w:rPr>
          <w:sz w:val="24"/>
          <w:szCs w:val="24"/>
        </w:rPr>
        <w:lastRenderedPageBreak/>
        <w:t xml:space="preserve">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817D59" w:rsidRPr="00817D59" w:rsidRDefault="00817D59" w:rsidP="00817D59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817D59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4. МЕЖДУНАРОДНОЕ ПУБЛИЧНОЕ ДОЛЖНОСТНОЕ ЛИЦО (МПДЛ</w:t>
      </w:r>
      <w:r w:rsidRPr="00817D59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817D59" w:rsidRPr="00817D59" w:rsidRDefault="00817D59" w:rsidP="00817D59">
      <w:pPr>
        <w:spacing w:line="240" w:lineRule="auto"/>
        <w:ind w:firstLine="0"/>
        <w:rPr>
          <w:sz w:val="24"/>
          <w:szCs w:val="24"/>
        </w:rPr>
      </w:pPr>
      <w:r w:rsidRPr="00817D59">
        <w:rPr>
          <w:b/>
          <w:sz w:val="24"/>
          <w:szCs w:val="24"/>
        </w:rPr>
        <w:t>5. ЛИЦО, СВЯЗАННОЕ С ПДЛ</w:t>
      </w:r>
      <w:r w:rsidRPr="00817D59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817D59" w:rsidRPr="00817D59" w:rsidRDefault="00817D59" w:rsidP="00817D59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817D59">
        <w:rPr>
          <w:b/>
          <w:sz w:val="24"/>
          <w:szCs w:val="24"/>
        </w:rPr>
        <w:t>6. Международные организации</w:t>
      </w:r>
      <w:r w:rsidRPr="00817D59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</w:t>
      </w:r>
      <w:r w:rsidRPr="00817D59">
        <w:rPr>
          <w:sz w:val="24"/>
          <w:szCs w:val="24"/>
        </w:rPr>
        <w:lastRenderedPageBreak/>
        <w:t>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817D5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96" w:name="_Ref55336378"/>
      <w:bookmarkStart w:id="1197" w:name="_Toc57314676"/>
      <w:bookmarkStart w:id="1198" w:name="_Toc69728990"/>
      <w:bookmarkStart w:id="1199" w:name="_Toc98253942"/>
      <w:bookmarkStart w:id="1200" w:name="_Toc165173868"/>
      <w:bookmarkStart w:id="1201" w:name="_Toc423423674"/>
      <w:r w:rsidRPr="00AE1D21">
        <w:rPr>
          <w:sz w:val="24"/>
          <w:szCs w:val="24"/>
        </w:rPr>
        <w:t>В графе 1</w:t>
      </w:r>
      <w:r w:rsidR="00817D59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A51F43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_Ref491178928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5.7.2</w:t>
      </w:r>
      <w:r w:rsidR="00AD2F1E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gramEnd"/>
      <w:r w:rsidRPr="00577EC9">
        <w:rPr>
          <w:sz w:val="24"/>
          <w:szCs w:val="24"/>
        </w:rPr>
        <w:t xml:space="preserve">ые) являет(ют)ся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02" w:name="_Ref449016627"/>
      <w:bookmarkStart w:id="1203" w:name="_Toc498590242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</w:p>
    <w:p w:rsidR="004F4D80" w:rsidRPr="00D904EF" w:rsidRDefault="004F4D80" w:rsidP="004F4D80">
      <w:pPr>
        <w:pStyle w:val="3"/>
        <w:rPr>
          <w:szCs w:val="24"/>
        </w:rPr>
      </w:pPr>
      <w:bookmarkStart w:id="1204" w:name="_Toc98253943"/>
      <w:bookmarkStart w:id="1205" w:name="_Toc157248195"/>
      <w:bookmarkStart w:id="1206" w:name="_Toc157496564"/>
      <w:bookmarkStart w:id="1207" w:name="_Toc158206103"/>
      <w:bookmarkStart w:id="1208" w:name="_Toc164057788"/>
      <w:bookmarkStart w:id="1209" w:name="_Toc164137138"/>
      <w:bookmarkStart w:id="1210" w:name="_Toc164161298"/>
      <w:bookmarkStart w:id="1211" w:name="_Toc165173869"/>
      <w:bookmarkStart w:id="1212" w:name="_Toc439170693"/>
      <w:bookmarkStart w:id="1213" w:name="_Toc439172795"/>
      <w:bookmarkStart w:id="1214" w:name="_Toc439173239"/>
      <w:bookmarkStart w:id="1215" w:name="_Toc439238235"/>
      <w:bookmarkStart w:id="1216" w:name="_Toc439252782"/>
      <w:bookmarkStart w:id="1217" w:name="_Toc439323756"/>
      <w:bookmarkStart w:id="1218" w:name="_Toc440361393"/>
      <w:bookmarkStart w:id="1219" w:name="_Toc440376275"/>
      <w:bookmarkStart w:id="1220" w:name="_Toc440382533"/>
      <w:bookmarkStart w:id="1221" w:name="_Toc440447203"/>
      <w:bookmarkStart w:id="1222" w:name="_Toc440632364"/>
      <w:bookmarkStart w:id="1223" w:name="_Toc440875136"/>
      <w:bookmarkStart w:id="1224" w:name="_Toc441131123"/>
      <w:bookmarkStart w:id="1225" w:name="_Toc465774646"/>
      <w:bookmarkStart w:id="1226" w:name="_Toc465848875"/>
      <w:bookmarkStart w:id="1227" w:name="_Toc468876195"/>
      <w:bookmarkStart w:id="1228" w:name="_Toc469487689"/>
      <w:bookmarkStart w:id="1229" w:name="_Toc471979990"/>
      <w:bookmarkStart w:id="1230" w:name="_Toc498590243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F025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F025D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31" w:name="_Toc98253944"/>
      <w:bookmarkStart w:id="1232" w:name="_Toc157248196"/>
      <w:bookmarkStart w:id="1233" w:name="_Toc157496565"/>
      <w:bookmarkStart w:id="1234" w:name="_Toc158206104"/>
      <w:bookmarkStart w:id="1235" w:name="_Toc164057789"/>
      <w:bookmarkStart w:id="1236" w:name="_Toc164137139"/>
      <w:bookmarkStart w:id="1237" w:name="_Toc164161299"/>
      <w:bookmarkStart w:id="1238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39" w:name="_Toc439170694"/>
      <w:bookmarkStart w:id="1240" w:name="_Toc439172796"/>
      <w:bookmarkStart w:id="1241" w:name="_Toc439173240"/>
      <w:bookmarkStart w:id="1242" w:name="_Toc439238236"/>
      <w:bookmarkStart w:id="1243" w:name="_Toc439252783"/>
      <w:bookmarkStart w:id="1244" w:name="_Toc439323757"/>
      <w:bookmarkStart w:id="1245" w:name="_Toc440361394"/>
      <w:bookmarkStart w:id="1246" w:name="_Toc440376276"/>
      <w:bookmarkStart w:id="1247" w:name="_Toc440382534"/>
      <w:bookmarkStart w:id="1248" w:name="_Toc440447204"/>
      <w:bookmarkStart w:id="1249" w:name="_Toc440632365"/>
      <w:bookmarkStart w:id="1250" w:name="_Toc440875137"/>
      <w:bookmarkStart w:id="1251" w:name="_Toc441131124"/>
      <w:bookmarkStart w:id="1252" w:name="_Toc465774647"/>
      <w:bookmarkStart w:id="1253" w:name="_Toc465848876"/>
      <w:bookmarkStart w:id="1254" w:name="_Toc468876196"/>
      <w:bookmarkStart w:id="1255" w:name="_Toc469487690"/>
      <w:bookmarkStart w:id="1256" w:name="_Toc471979991"/>
      <w:bookmarkStart w:id="1257" w:name="_Toc498590244"/>
      <w:r w:rsidRPr="00D904EF">
        <w:rPr>
          <w:szCs w:val="24"/>
        </w:rPr>
        <w:lastRenderedPageBreak/>
        <w:t>Инструкции по заполнению</w:t>
      </w:r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4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44ECC">
        <w:rPr>
          <w:sz w:val="24"/>
          <w:szCs w:val="24"/>
        </w:rPr>
        <w:t xml:space="preserve">Следует указать не менее </w:t>
      </w:r>
      <w:r w:rsidR="007C47E3" w:rsidRPr="00444ECC">
        <w:rPr>
          <w:sz w:val="24"/>
          <w:szCs w:val="24"/>
        </w:rPr>
        <w:t>одного, но не более десяти аналогичных договоров</w:t>
      </w:r>
      <w:r w:rsidR="008D108C" w:rsidRPr="00444ECC">
        <w:rPr>
          <w:sz w:val="24"/>
          <w:szCs w:val="24"/>
        </w:rPr>
        <w:t xml:space="preserve"> (п</w:t>
      </w:r>
      <w:r w:rsidR="008D108C" w:rsidRPr="00444ECC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8D108C" w:rsidRPr="00444ECC">
        <w:rPr>
          <w:sz w:val="24"/>
          <w:szCs w:val="24"/>
        </w:rPr>
        <w:t xml:space="preserve">). </w:t>
      </w:r>
      <w:r w:rsidR="00C236C0" w:rsidRPr="00444ECC">
        <w:rPr>
          <w:sz w:val="24"/>
          <w:szCs w:val="24"/>
        </w:rPr>
        <w:t>Участник</w:t>
      </w:r>
      <w:r w:rsidRPr="00444ECC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</w:t>
      </w:r>
      <w:r w:rsidRPr="00AE1D21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58" w:name="_Ref55336389"/>
      <w:bookmarkStart w:id="1259" w:name="_Toc57314677"/>
      <w:bookmarkStart w:id="1260" w:name="_Toc69728991"/>
      <w:bookmarkStart w:id="1261" w:name="_Toc98253945"/>
      <w:bookmarkStart w:id="1262" w:name="_Toc165173871"/>
      <w:bookmarkStart w:id="1263" w:name="_Toc423423675"/>
      <w:bookmarkStart w:id="1264" w:name="_Toc498590245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58"/>
      <w:bookmarkEnd w:id="1259"/>
      <w:bookmarkEnd w:id="1260"/>
      <w:bookmarkEnd w:id="1261"/>
      <w:bookmarkEnd w:id="1262"/>
      <w:bookmarkEnd w:id="1263"/>
      <w:bookmarkEnd w:id="1264"/>
    </w:p>
    <w:p w:rsidR="004F4D80" w:rsidRPr="00D904EF" w:rsidRDefault="004F4D80" w:rsidP="004F4D80">
      <w:pPr>
        <w:pStyle w:val="3"/>
        <w:rPr>
          <w:szCs w:val="24"/>
        </w:rPr>
      </w:pPr>
      <w:bookmarkStart w:id="1265" w:name="_Toc98253946"/>
      <w:bookmarkStart w:id="1266" w:name="_Toc157248198"/>
      <w:bookmarkStart w:id="1267" w:name="_Toc157496567"/>
      <w:bookmarkStart w:id="1268" w:name="_Toc158206106"/>
      <w:bookmarkStart w:id="1269" w:name="_Toc164057791"/>
      <w:bookmarkStart w:id="1270" w:name="_Toc164137141"/>
      <w:bookmarkStart w:id="1271" w:name="_Toc164161301"/>
      <w:bookmarkStart w:id="1272" w:name="_Toc165173872"/>
      <w:bookmarkStart w:id="1273" w:name="_Toc439170696"/>
      <w:bookmarkStart w:id="1274" w:name="_Toc439172798"/>
      <w:bookmarkStart w:id="1275" w:name="_Toc439173242"/>
      <w:bookmarkStart w:id="1276" w:name="_Toc439238238"/>
      <w:bookmarkStart w:id="1277" w:name="_Toc439252785"/>
      <w:bookmarkStart w:id="1278" w:name="_Toc439323759"/>
      <w:bookmarkStart w:id="1279" w:name="_Toc440361396"/>
      <w:bookmarkStart w:id="1280" w:name="_Toc440376278"/>
      <w:bookmarkStart w:id="1281" w:name="_Toc440382536"/>
      <w:bookmarkStart w:id="1282" w:name="_Toc440447206"/>
      <w:bookmarkStart w:id="1283" w:name="_Toc440632367"/>
      <w:bookmarkStart w:id="1284" w:name="_Toc440875139"/>
      <w:bookmarkStart w:id="1285" w:name="_Toc441131126"/>
      <w:bookmarkStart w:id="1286" w:name="_Toc465774649"/>
      <w:bookmarkStart w:id="1287" w:name="_Toc465848878"/>
      <w:bookmarkStart w:id="1288" w:name="_Toc468876198"/>
      <w:bookmarkStart w:id="1289" w:name="_Toc469487692"/>
      <w:bookmarkStart w:id="1290" w:name="_Toc471979993"/>
      <w:bookmarkStart w:id="1291" w:name="_Toc498590246"/>
      <w:r w:rsidRPr="00D904EF">
        <w:rPr>
          <w:szCs w:val="24"/>
        </w:rPr>
        <w:t>Форма Справки о материально-технических ресурсах</w:t>
      </w:r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92" w:name="_Toc98253947"/>
      <w:bookmarkStart w:id="1293" w:name="_Toc157248199"/>
      <w:bookmarkStart w:id="1294" w:name="_Toc157496568"/>
      <w:bookmarkStart w:id="1295" w:name="_Toc158206107"/>
      <w:bookmarkStart w:id="1296" w:name="_Toc164057792"/>
      <w:bookmarkStart w:id="1297" w:name="_Toc164137142"/>
      <w:bookmarkStart w:id="1298" w:name="_Toc164161302"/>
      <w:bookmarkStart w:id="1299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00" w:name="_Toc439170697"/>
      <w:bookmarkStart w:id="1301" w:name="_Toc439172799"/>
      <w:bookmarkStart w:id="1302" w:name="_Toc439173243"/>
      <w:bookmarkStart w:id="1303" w:name="_Toc439238239"/>
      <w:bookmarkStart w:id="1304" w:name="_Toc439252786"/>
      <w:bookmarkStart w:id="1305" w:name="_Toc439323760"/>
      <w:bookmarkStart w:id="1306" w:name="_Toc440361397"/>
      <w:bookmarkStart w:id="1307" w:name="_Toc440376279"/>
      <w:bookmarkStart w:id="1308" w:name="_Toc440382537"/>
      <w:bookmarkStart w:id="1309" w:name="_Toc440447207"/>
      <w:bookmarkStart w:id="1310" w:name="_Toc440632368"/>
      <w:bookmarkStart w:id="1311" w:name="_Toc440875140"/>
      <w:bookmarkStart w:id="1312" w:name="_Toc441131127"/>
      <w:bookmarkStart w:id="1313" w:name="_Toc465774650"/>
      <w:bookmarkStart w:id="1314" w:name="_Toc465848879"/>
      <w:bookmarkStart w:id="1315" w:name="_Toc468876199"/>
      <w:bookmarkStart w:id="1316" w:name="_Toc469487693"/>
      <w:bookmarkStart w:id="1317" w:name="_Toc471979994"/>
      <w:bookmarkStart w:id="1318" w:name="_Toc498590247"/>
      <w:r w:rsidRPr="00D904EF">
        <w:rPr>
          <w:szCs w:val="24"/>
        </w:rPr>
        <w:lastRenderedPageBreak/>
        <w:t>Инструкции по заполнению</w:t>
      </w:r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9" w:name="_Ref55336398"/>
      <w:bookmarkStart w:id="1320" w:name="_Toc57314678"/>
      <w:bookmarkStart w:id="1321" w:name="_Toc69728992"/>
      <w:bookmarkStart w:id="1322" w:name="_Toc98253948"/>
      <w:bookmarkStart w:id="1323" w:name="_Toc165173874"/>
      <w:bookmarkStart w:id="1324" w:name="_Toc423423676"/>
      <w:bookmarkStart w:id="1325" w:name="_Toc498590248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19"/>
      <w:bookmarkEnd w:id="1320"/>
      <w:bookmarkEnd w:id="1321"/>
      <w:bookmarkEnd w:id="1322"/>
      <w:bookmarkEnd w:id="1323"/>
      <w:bookmarkEnd w:id="1324"/>
      <w:bookmarkEnd w:id="1325"/>
    </w:p>
    <w:p w:rsidR="004F4D80" w:rsidRPr="00D904EF" w:rsidRDefault="004F4D80" w:rsidP="004F4D80">
      <w:pPr>
        <w:pStyle w:val="3"/>
        <w:rPr>
          <w:szCs w:val="24"/>
        </w:rPr>
      </w:pPr>
      <w:bookmarkStart w:id="1326" w:name="_Toc98253949"/>
      <w:bookmarkStart w:id="1327" w:name="_Toc157248201"/>
      <w:bookmarkStart w:id="1328" w:name="_Toc157496570"/>
      <w:bookmarkStart w:id="1329" w:name="_Toc158206109"/>
      <w:bookmarkStart w:id="1330" w:name="_Toc164057794"/>
      <w:bookmarkStart w:id="1331" w:name="_Toc164137144"/>
      <w:bookmarkStart w:id="1332" w:name="_Toc164161304"/>
      <w:bookmarkStart w:id="1333" w:name="_Toc165173875"/>
      <w:bookmarkStart w:id="1334" w:name="_Toc439170699"/>
      <w:bookmarkStart w:id="1335" w:name="_Toc439172801"/>
      <w:bookmarkStart w:id="1336" w:name="_Toc439173245"/>
      <w:bookmarkStart w:id="1337" w:name="_Toc439238241"/>
      <w:bookmarkStart w:id="1338" w:name="_Toc439252788"/>
      <w:bookmarkStart w:id="1339" w:name="_Toc439323762"/>
      <w:bookmarkStart w:id="1340" w:name="_Toc440361399"/>
      <w:bookmarkStart w:id="1341" w:name="_Toc440376281"/>
      <w:bookmarkStart w:id="1342" w:name="_Toc440382539"/>
      <w:bookmarkStart w:id="1343" w:name="_Toc440447209"/>
      <w:bookmarkStart w:id="1344" w:name="_Toc440632370"/>
      <w:bookmarkStart w:id="1345" w:name="_Toc440875142"/>
      <w:bookmarkStart w:id="1346" w:name="_Toc441131129"/>
      <w:bookmarkStart w:id="1347" w:name="_Toc465774652"/>
      <w:bookmarkStart w:id="1348" w:name="_Toc465848881"/>
      <w:bookmarkStart w:id="1349" w:name="_Toc468876201"/>
      <w:bookmarkStart w:id="1350" w:name="_Toc469487695"/>
      <w:bookmarkStart w:id="1351" w:name="_Toc471979996"/>
      <w:bookmarkStart w:id="1352" w:name="_Toc498590249"/>
      <w:r w:rsidRPr="00D904EF">
        <w:rPr>
          <w:szCs w:val="24"/>
        </w:rPr>
        <w:t>Форма Справки о кадровых ресурсах</w:t>
      </w:r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53" w:name="_Toc98253950"/>
      <w:bookmarkStart w:id="1354" w:name="_Toc157248202"/>
      <w:bookmarkStart w:id="1355" w:name="_Toc157496571"/>
      <w:bookmarkStart w:id="1356" w:name="_Toc158206110"/>
      <w:bookmarkStart w:id="1357" w:name="_Toc164057795"/>
      <w:bookmarkStart w:id="1358" w:name="_Toc164137145"/>
      <w:bookmarkStart w:id="1359" w:name="_Toc164161305"/>
      <w:bookmarkStart w:id="1360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61" w:name="_Toc439170700"/>
      <w:bookmarkStart w:id="1362" w:name="_Toc439172802"/>
      <w:bookmarkStart w:id="1363" w:name="_Toc439173246"/>
      <w:bookmarkStart w:id="1364" w:name="_Toc439238242"/>
      <w:bookmarkStart w:id="1365" w:name="_Toc439252789"/>
      <w:bookmarkStart w:id="1366" w:name="_Toc439323763"/>
      <w:bookmarkStart w:id="1367" w:name="_Toc440361400"/>
      <w:bookmarkStart w:id="1368" w:name="_Toc440376282"/>
      <w:bookmarkStart w:id="1369" w:name="_Toc440382540"/>
      <w:bookmarkStart w:id="1370" w:name="_Toc440447210"/>
      <w:bookmarkStart w:id="1371" w:name="_Toc440632371"/>
      <w:bookmarkStart w:id="1372" w:name="_Toc440875143"/>
      <w:bookmarkStart w:id="1373" w:name="_Toc441131130"/>
      <w:bookmarkStart w:id="1374" w:name="_Toc465774653"/>
      <w:bookmarkStart w:id="1375" w:name="_Toc465848882"/>
      <w:bookmarkStart w:id="1376" w:name="_Toc468876202"/>
      <w:bookmarkStart w:id="1377" w:name="_Toc469487696"/>
      <w:bookmarkStart w:id="1378" w:name="_Toc471979997"/>
      <w:bookmarkStart w:id="1379" w:name="_Toc498590250"/>
      <w:r w:rsidRPr="00D904EF">
        <w:rPr>
          <w:szCs w:val="24"/>
        </w:rPr>
        <w:lastRenderedPageBreak/>
        <w:t>Инструкции по заполнению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80" w:name="_Toc165173881"/>
      <w:bookmarkStart w:id="1381" w:name="_Ref194749267"/>
      <w:bookmarkStart w:id="1382" w:name="_Toc423423677"/>
      <w:bookmarkStart w:id="1383" w:name="_Ref440271993"/>
      <w:bookmarkStart w:id="1384" w:name="_Ref440274659"/>
      <w:bookmarkStart w:id="1385" w:name="_Toc498590251"/>
      <w:bookmarkStart w:id="1386" w:name="_Ref90381523"/>
      <w:bookmarkStart w:id="1387" w:name="_Toc90385124"/>
      <w:bookmarkStart w:id="1388" w:name="_Ref96861029"/>
      <w:bookmarkStart w:id="1389" w:name="_Toc97651410"/>
      <w:bookmarkStart w:id="1390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80"/>
      <w:bookmarkEnd w:id="1381"/>
      <w:bookmarkEnd w:id="1382"/>
      <w:bookmarkEnd w:id="1383"/>
      <w:bookmarkEnd w:id="1384"/>
      <w:bookmarkEnd w:id="1385"/>
    </w:p>
    <w:p w:rsidR="004F4D80" w:rsidRPr="00D904EF" w:rsidRDefault="004F4D80" w:rsidP="004F4D80">
      <w:pPr>
        <w:pStyle w:val="3"/>
        <w:rPr>
          <w:szCs w:val="24"/>
        </w:rPr>
      </w:pPr>
      <w:bookmarkStart w:id="1391" w:name="_Toc97651411"/>
      <w:bookmarkStart w:id="1392" w:name="_Toc98253956"/>
      <w:bookmarkStart w:id="1393" w:name="_Toc157248208"/>
      <w:bookmarkStart w:id="1394" w:name="_Toc157496577"/>
      <w:bookmarkStart w:id="1395" w:name="_Toc158206116"/>
      <w:bookmarkStart w:id="1396" w:name="_Toc164057801"/>
      <w:bookmarkStart w:id="1397" w:name="_Toc164137151"/>
      <w:bookmarkStart w:id="1398" w:name="_Toc164161311"/>
      <w:bookmarkStart w:id="1399" w:name="_Toc165173882"/>
      <w:bookmarkStart w:id="1400" w:name="_Toc439170702"/>
      <w:bookmarkStart w:id="1401" w:name="_Toc439172804"/>
      <w:bookmarkStart w:id="1402" w:name="_Toc439173248"/>
      <w:bookmarkStart w:id="1403" w:name="_Toc439238244"/>
      <w:bookmarkStart w:id="1404" w:name="_Toc439252791"/>
      <w:bookmarkStart w:id="1405" w:name="_Toc439323765"/>
      <w:bookmarkStart w:id="1406" w:name="_Toc440361402"/>
      <w:bookmarkStart w:id="1407" w:name="_Toc440376284"/>
      <w:bookmarkStart w:id="1408" w:name="_Toc440382542"/>
      <w:bookmarkStart w:id="1409" w:name="_Toc440447212"/>
      <w:bookmarkStart w:id="1410" w:name="_Toc440632373"/>
      <w:bookmarkStart w:id="1411" w:name="_Toc440875145"/>
      <w:bookmarkStart w:id="1412" w:name="_Toc441131132"/>
      <w:bookmarkStart w:id="1413" w:name="_Toc465774655"/>
      <w:bookmarkStart w:id="1414" w:name="_Toc465848884"/>
      <w:bookmarkStart w:id="1415" w:name="_Toc468876204"/>
      <w:bookmarkStart w:id="1416" w:name="_Toc469487698"/>
      <w:bookmarkStart w:id="1417" w:name="_Toc471979999"/>
      <w:bookmarkStart w:id="1418" w:name="_Toc498590252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9" w:name="_Toc97651412"/>
      <w:bookmarkStart w:id="1420" w:name="_Toc98253957"/>
      <w:bookmarkStart w:id="1421" w:name="_Toc157248209"/>
      <w:bookmarkStart w:id="1422" w:name="_Toc157496578"/>
      <w:bookmarkStart w:id="1423" w:name="_Toc158206117"/>
      <w:bookmarkStart w:id="1424" w:name="_Toc164057802"/>
      <w:bookmarkStart w:id="1425" w:name="_Toc164137152"/>
      <w:bookmarkStart w:id="1426" w:name="_Toc164161312"/>
      <w:bookmarkStart w:id="142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28" w:name="_Toc439170703"/>
      <w:bookmarkStart w:id="1429" w:name="_Toc439172805"/>
      <w:bookmarkStart w:id="1430" w:name="_Toc439173249"/>
      <w:bookmarkStart w:id="1431" w:name="_Toc439238245"/>
      <w:bookmarkStart w:id="1432" w:name="_Toc439252792"/>
      <w:bookmarkStart w:id="1433" w:name="_Toc439323766"/>
      <w:bookmarkStart w:id="1434" w:name="_Toc440361403"/>
      <w:bookmarkStart w:id="1435" w:name="_Toc440376285"/>
      <w:bookmarkStart w:id="1436" w:name="_Toc440382543"/>
      <w:bookmarkStart w:id="1437" w:name="_Toc440447213"/>
      <w:bookmarkStart w:id="1438" w:name="_Toc440632374"/>
      <w:bookmarkStart w:id="1439" w:name="_Toc440875146"/>
      <w:bookmarkStart w:id="1440" w:name="_Toc441131133"/>
      <w:bookmarkStart w:id="1441" w:name="_Toc465774656"/>
      <w:bookmarkStart w:id="1442" w:name="_Toc465848885"/>
      <w:bookmarkStart w:id="1443" w:name="_Toc468876205"/>
      <w:bookmarkStart w:id="1444" w:name="_Toc469487699"/>
      <w:bookmarkStart w:id="1445" w:name="_Toc471980000"/>
      <w:bookmarkStart w:id="1446" w:name="_Toc498590253"/>
      <w:r w:rsidRPr="00D904EF">
        <w:rPr>
          <w:szCs w:val="24"/>
        </w:rPr>
        <w:lastRenderedPageBreak/>
        <w:t>Инструкции по заполнению</w:t>
      </w:r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874A41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86"/>
    <w:bookmarkEnd w:id="1387"/>
    <w:bookmarkEnd w:id="1388"/>
    <w:bookmarkEnd w:id="1389"/>
    <w:bookmarkEnd w:id="139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817D59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47" w:name="_Toc318208007"/>
    </w:p>
    <w:p w:rsidR="004F4D80" w:rsidRPr="00F86C07" w:rsidRDefault="00F86C07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8" w:name="_Toc423423680"/>
      <w:bookmarkStart w:id="1449" w:name="_Ref440272035"/>
      <w:bookmarkStart w:id="1450" w:name="_Ref440274733"/>
      <w:bookmarkStart w:id="1451" w:name="_Ref444181467"/>
      <w:bookmarkStart w:id="1452" w:name="_Toc498590254"/>
      <w:r w:rsidRPr="00F86C07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86C07">
        <w:t xml:space="preserve"> (форма 1</w:t>
      </w:r>
      <w:r w:rsidR="00635719" w:rsidRPr="00F86C07">
        <w:t>2</w:t>
      </w:r>
      <w:r w:rsidR="004F4D80" w:rsidRPr="00F86C07">
        <w:t>)</w:t>
      </w:r>
      <w:bookmarkEnd w:id="1447"/>
      <w:bookmarkEnd w:id="1448"/>
      <w:bookmarkEnd w:id="1449"/>
      <w:bookmarkEnd w:id="1450"/>
      <w:bookmarkEnd w:id="1451"/>
      <w:bookmarkEnd w:id="1452"/>
    </w:p>
    <w:p w:rsidR="004F4D80" w:rsidRPr="00F86C07" w:rsidRDefault="00F86C07" w:rsidP="004F4D80">
      <w:pPr>
        <w:pStyle w:val="3"/>
        <w:rPr>
          <w:szCs w:val="24"/>
        </w:rPr>
      </w:pPr>
      <w:bookmarkStart w:id="1453" w:name="_Toc343690584"/>
      <w:bookmarkStart w:id="1454" w:name="_Toc372294428"/>
      <w:bookmarkStart w:id="1455" w:name="_Toc379288896"/>
      <w:bookmarkStart w:id="1456" w:name="_Toc384734780"/>
      <w:bookmarkStart w:id="1457" w:name="_Toc396984078"/>
      <w:bookmarkStart w:id="1458" w:name="_Toc423423681"/>
      <w:bookmarkStart w:id="1459" w:name="_Toc439170710"/>
      <w:bookmarkStart w:id="1460" w:name="_Toc439172812"/>
      <w:bookmarkStart w:id="1461" w:name="_Toc439173253"/>
      <w:bookmarkStart w:id="1462" w:name="_Toc439238249"/>
      <w:bookmarkStart w:id="1463" w:name="_Toc439252796"/>
      <w:bookmarkStart w:id="1464" w:name="_Toc439323770"/>
      <w:bookmarkStart w:id="1465" w:name="_Toc440361405"/>
      <w:bookmarkStart w:id="1466" w:name="_Toc440376287"/>
      <w:bookmarkStart w:id="1467" w:name="_Toc440382545"/>
      <w:bookmarkStart w:id="1468" w:name="_Toc440447215"/>
      <w:bookmarkStart w:id="1469" w:name="_Toc440632376"/>
      <w:bookmarkStart w:id="1470" w:name="_Toc440875148"/>
      <w:bookmarkStart w:id="1471" w:name="_Toc441131135"/>
      <w:bookmarkStart w:id="1472" w:name="_Toc441572140"/>
      <w:bookmarkStart w:id="1473" w:name="_Toc441575232"/>
      <w:bookmarkStart w:id="1474" w:name="_Toc442195898"/>
      <w:bookmarkStart w:id="1475" w:name="_Toc442251940"/>
      <w:bookmarkStart w:id="1476" w:name="_Toc442258889"/>
      <w:bookmarkStart w:id="1477" w:name="_Toc442259129"/>
      <w:bookmarkStart w:id="1478" w:name="_Toc447292892"/>
      <w:bookmarkStart w:id="1479" w:name="_Toc461808964"/>
      <w:bookmarkStart w:id="1480" w:name="_Toc463514796"/>
      <w:bookmarkStart w:id="1481" w:name="_Toc466967523"/>
      <w:bookmarkStart w:id="1482" w:name="_Toc467574715"/>
      <w:bookmarkStart w:id="1483" w:name="_Toc468441758"/>
      <w:bookmarkStart w:id="1484" w:name="_Toc469480233"/>
      <w:bookmarkStart w:id="1485" w:name="_Toc472409262"/>
      <w:bookmarkStart w:id="1486" w:name="_Toc498417409"/>
      <w:bookmarkStart w:id="1487" w:name="_Toc498590255"/>
      <w:r w:rsidRPr="00F86C07">
        <w:rPr>
          <w:szCs w:val="24"/>
        </w:rPr>
        <w:t xml:space="preserve">Форма </w:t>
      </w:r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r w:rsidRPr="00F86C07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86"/>
      <w:bookmarkEnd w:id="1487"/>
    </w:p>
    <w:p w:rsidR="004F4D80" w:rsidRPr="00F86C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86C07">
        <w:rPr>
          <w:sz w:val="24"/>
          <w:szCs w:val="24"/>
        </w:rPr>
        <w:t>Приложение 1</w:t>
      </w:r>
      <w:r w:rsidR="00553A57" w:rsidRPr="00F86C07">
        <w:rPr>
          <w:sz w:val="24"/>
          <w:szCs w:val="24"/>
        </w:rPr>
        <w:t>2</w:t>
      </w:r>
      <w:r w:rsidRPr="00F86C07">
        <w:rPr>
          <w:sz w:val="24"/>
          <w:szCs w:val="24"/>
        </w:rPr>
        <w:t xml:space="preserve"> к письму о подаче оферты</w:t>
      </w:r>
      <w:r w:rsidRPr="00F86C07">
        <w:rPr>
          <w:sz w:val="24"/>
          <w:szCs w:val="24"/>
        </w:rPr>
        <w:br/>
        <w:t>от «____»_____________ г. №__________</w:t>
      </w:r>
    </w:p>
    <w:p w:rsidR="004F4D80" w:rsidRPr="00F86C0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F86C07" w:rsidRPr="00F86C07" w:rsidRDefault="00F86C07" w:rsidP="00F86C0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86C07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86C07" w:rsidRPr="00F86C07" w:rsidRDefault="00F86C07" w:rsidP="00F86C07">
      <w:pPr>
        <w:spacing w:line="240" w:lineRule="auto"/>
        <w:ind w:firstLine="0"/>
        <w:rPr>
          <w:color w:val="000000"/>
          <w:sz w:val="24"/>
          <w:szCs w:val="24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C87F5D" w:rsidRPr="008434B4" w:rsidTr="0098569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C87F5D" w:rsidRPr="008434B4" w:rsidTr="0098569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C87F5D" w:rsidRPr="008434B4" w:rsidTr="0098569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C87F5D" w:rsidRPr="008434B4" w:rsidRDefault="00C87F5D" w:rsidP="0098569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F86C07" w:rsidRDefault="00F86C07" w:rsidP="00F86C07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F86C07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F86C07" w:rsidRDefault="004F4D80" w:rsidP="004F4D80">
      <w:pPr>
        <w:pStyle w:val="3"/>
        <w:rPr>
          <w:szCs w:val="24"/>
        </w:rPr>
      </w:pPr>
      <w:bookmarkStart w:id="1488" w:name="_Toc343690585"/>
      <w:bookmarkStart w:id="1489" w:name="_Toc372294429"/>
      <w:bookmarkStart w:id="1490" w:name="_Toc379288897"/>
      <w:bookmarkStart w:id="1491" w:name="_Toc384734781"/>
      <w:bookmarkStart w:id="1492" w:name="_Toc396984079"/>
      <w:bookmarkStart w:id="1493" w:name="_Toc423423682"/>
      <w:bookmarkStart w:id="1494" w:name="_Toc439170711"/>
      <w:bookmarkStart w:id="1495" w:name="_Toc439172813"/>
      <w:bookmarkStart w:id="1496" w:name="_Toc439173254"/>
      <w:bookmarkStart w:id="1497" w:name="_Toc439238250"/>
      <w:bookmarkStart w:id="1498" w:name="_Toc439252797"/>
      <w:bookmarkStart w:id="1499" w:name="_Toc439323771"/>
      <w:bookmarkStart w:id="1500" w:name="_Toc440361406"/>
      <w:bookmarkStart w:id="1501" w:name="_Toc440376288"/>
      <w:bookmarkStart w:id="1502" w:name="_Toc440382546"/>
      <w:bookmarkStart w:id="1503" w:name="_Toc440447216"/>
      <w:bookmarkStart w:id="1504" w:name="_Toc440632377"/>
      <w:bookmarkStart w:id="1505" w:name="_Toc440875149"/>
      <w:bookmarkStart w:id="1506" w:name="_Toc441131136"/>
      <w:bookmarkStart w:id="1507" w:name="_Toc465774659"/>
      <w:bookmarkStart w:id="1508" w:name="_Toc465848888"/>
      <w:bookmarkStart w:id="1509" w:name="_Toc468876208"/>
      <w:bookmarkStart w:id="1510" w:name="_Toc469487702"/>
      <w:bookmarkStart w:id="1511" w:name="_Toc471980003"/>
      <w:bookmarkStart w:id="1512" w:name="_Toc498590256"/>
      <w:r w:rsidRPr="00D27071">
        <w:rPr>
          <w:szCs w:val="24"/>
        </w:rPr>
        <w:lastRenderedPageBreak/>
        <w:t xml:space="preserve">Инструкции по </w:t>
      </w:r>
      <w:r w:rsidRPr="00F86C07">
        <w:rPr>
          <w:szCs w:val="24"/>
        </w:rPr>
        <w:t>заполнению</w:t>
      </w:r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</w:p>
    <w:p w:rsidR="004F4D80" w:rsidRPr="00F86C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Участник</w:t>
      </w:r>
      <w:r w:rsidR="004F4D80" w:rsidRPr="00F86C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86C07">
        <w:rPr>
          <w:sz w:val="24"/>
          <w:szCs w:val="24"/>
        </w:rPr>
        <w:t xml:space="preserve">(подраздел </w:t>
      </w:r>
      <w:r w:rsidR="002F5A68">
        <w:fldChar w:fldCharType="begin"/>
      </w:r>
      <w:r w:rsidR="002F5A68">
        <w:instrText xml:space="preserve"> REF _Ref55336310 \r \h  \* MERGEFORMAT </w:instrText>
      </w:r>
      <w:r w:rsidR="002F5A68">
        <w:fldChar w:fldCharType="separate"/>
      </w:r>
      <w:r w:rsidR="00457E23" w:rsidRPr="00457E23">
        <w:rPr>
          <w:sz w:val="24"/>
          <w:szCs w:val="24"/>
        </w:rPr>
        <w:t>5.1</w:t>
      </w:r>
      <w:r w:rsidR="002F5A68">
        <w:fldChar w:fldCharType="end"/>
      </w:r>
      <w:r w:rsidR="00D90031" w:rsidRPr="00F86C07">
        <w:rPr>
          <w:sz w:val="24"/>
          <w:szCs w:val="24"/>
        </w:rPr>
        <w:t>)</w:t>
      </w:r>
      <w:r w:rsidR="004F4D80" w:rsidRPr="00F86C07">
        <w:rPr>
          <w:sz w:val="24"/>
          <w:szCs w:val="24"/>
        </w:rPr>
        <w:t>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86C07">
        <w:rPr>
          <w:sz w:val="24"/>
          <w:szCs w:val="24"/>
        </w:rPr>
        <w:t xml:space="preserve"> адрес Участника.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Изменение формы справки недопустимо.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86C07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86C07">
        <w:rPr>
          <w:sz w:val="24"/>
          <w:szCs w:val="24"/>
        </w:rPr>
        <w:t>Участник</w:t>
      </w:r>
      <w:r w:rsidRPr="00F86C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86C07">
        <w:rPr>
          <w:sz w:val="24"/>
          <w:szCs w:val="24"/>
        </w:rPr>
        <w:t>Раздел «Серия и номер документа, удостоверяющего личность руководителя» (№7) -</w:t>
      </w:r>
      <w:r w:rsidRPr="00D27071">
        <w:rPr>
          <w:sz w:val="24"/>
          <w:szCs w:val="24"/>
        </w:rPr>
        <w:t xml:space="preserve">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F86C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F86C07">
        <w:rPr>
          <w:sz w:val="24"/>
          <w:szCs w:val="24"/>
        </w:rPr>
        <w:t>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13" w:name="_Toc329588495"/>
      <w:bookmarkStart w:id="1514" w:name="_Toc423423683"/>
      <w:bookmarkStart w:id="1515" w:name="_Ref440272051"/>
      <w:bookmarkStart w:id="1516" w:name="_Ref440274744"/>
      <w:r w:rsidRPr="00F86C07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9A3523">
        <w:rPr>
          <w:sz w:val="24"/>
          <w:szCs w:val="24"/>
        </w:rPr>
        <w:t>6</w:t>
      </w:r>
      <w:r w:rsidRPr="00F86C07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F86C07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86C07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86C07" w:rsidRPr="00F86C07" w:rsidRDefault="00F86C07" w:rsidP="00F86C07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>
        <w:rPr>
          <w:sz w:val="24"/>
          <w:szCs w:val="24"/>
        </w:rPr>
        <w:br w:type="page"/>
      </w:r>
      <w:r w:rsidRPr="00F86C07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86C07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A3523" w:rsidRPr="009040FF" w:rsidTr="0098569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5734D7" w:rsidRDefault="009A3523" w:rsidP="00985691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A3523" w:rsidRPr="009040FF" w:rsidRDefault="009A3523" w:rsidP="00985691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A3523" w:rsidRPr="009040FF" w:rsidRDefault="009A3523" w:rsidP="00985691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A3523" w:rsidRPr="009040FF" w:rsidTr="0098569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A3523" w:rsidRPr="009040FF" w:rsidTr="0098569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A3523" w:rsidRPr="009040FF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A3523" w:rsidRPr="005734D7" w:rsidTr="0098569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9040FF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A3523" w:rsidRPr="009040FF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5734D7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A3523" w:rsidRPr="008D3789" w:rsidRDefault="009A3523" w:rsidP="00985691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A3523" w:rsidRPr="005734D7" w:rsidRDefault="009A3523" w:rsidP="00985691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86C07" w:rsidRPr="00F86C07" w:rsidRDefault="009A3523" w:rsidP="00F86C07">
      <w:pPr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F86C07" w:rsidRPr="00F86C07">
        <w:t>.</w:t>
      </w:r>
    </w:p>
    <w:p w:rsidR="00F86C07" w:rsidRPr="00F86C07" w:rsidRDefault="00F86C07" w:rsidP="00F86C07">
      <w:pPr>
        <w:pStyle w:val="2"/>
        <w:sectPr w:rsidR="00F86C07" w:rsidRPr="00F86C07" w:rsidSect="0098569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7" w:name="_Toc498590257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3"/>
      <w:bookmarkEnd w:id="1514"/>
      <w:bookmarkEnd w:id="1515"/>
      <w:bookmarkEnd w:id="1516"/>
      <w:bookmarkEnd w:id="1517"/>
    </w:p>
    <w:p w:rsidR="004F4D80" w:rsidRPr="00AE1D21" w:rsidRDefault="004F4D80" w:rsidP="004F4D80">
      <w:pPr>
        <w:pStyle w:val="3"/>
        <w:rPr>
          <w:szCs w:val="24"/>
        </w:rPr>
      </w:pPr>
      <w:bookmarkStart w:id="1518" w:name="_Toc343690587"/>
      <w:bookmarkStart w:id="1519" w:name="_Toc372294431"/>
      <w:bookmarkStart w:id="1520" w:name="_Toc379288899"/>
      <w:bookmarkStart w:id="1521" w:name="_Toc384734783"/>
      <w:bookmarkStart w:id="1522" w:name="_Toc396984081"/>
      <w:bookmarkStart w:id="1523" w:name="_Toc423423684"/>
      <w:bookmarkStart w:id="1524" w:name="_Toc439170713"/>
      <w:bookmarkStart w:id="1525" w:name="_Toc439172815"/>
      <w:bookmarkStart w:id="1526" w:name="_Toc439173256"/>
      <w:bookmarkStart w:id="1527" w:name="_Toc439238252"/>
      <w:bookmarkStart w:id="1528" w:name="_Toc439252799"/>
      <w:bookmarkStart w:id="1529" w:name="_Toc439323773"/>
      <w:bookmarkStart w:id="1530" w:name="_Toc440361408"/>
      <w:bookmarkStart w:id="1531" w:name="_Toc440376290"/>
      <w:bookmarkStart w:id="1532" w:name="_Toc440382548"/>
      <w:bookmarkStart w:id="1533" w:name="_Toc440447218"/>
      <w:bookmarkStart w:id="1534" w:name="_Toc440632379"/>
      <w:bookmarkStart w:id="1535" w:name="_Toc440875151"/>
      <w:bookmarkStart w:id="1536" w:name="_Toc441131138"/>
      <w:bookmarkStart w:id="1537" w:name="_Toc465774661"/>
      <w:bookmarkStart w:id="1538" w:name="_Toc465848890"/>
      <w:bookmarkStart w:id="1539" w:name="_Toc468876210"/>
      <w:bookmarkStart w:id="1540" w:name="_Toc469487704"/>
      <w:bookmarkStart w:id="1541" w:name="_Toc471980005"/>
      <w:bookmarkStart w:id="1542" w:name="_Toc498590258"/>
      <w:r w:rsidRPr="008C4223">
        <w:rPr>
          <w:szCs w:val="24"/>
        </w:rPr>
        <w:t xml:space="preserve">Форма </w:t>
      </w:r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r w:rsidR="000D70B6" w:rsidRPr="00AE1D21">
        <w:rPr>
          <w:szCs w:val="24"/>
        </w:rPr>
        <w:t>Согласия на обработку персональных данных</w:t>
      </w:r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AC7E68" w:rsidRPr="00AC7E68" w:rsidRDefault="00AC7E68" w:rsidP="00AC7E68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AC7E68">
        <w:rPr>
          <w:b/>
          <w:sz w:val="24"/>
          <w:szCs w:val="24"/>
        </w:rPr>
        <w:t>Согласие на обработку персональных данных*</w:t>
      </w:r>
    </w:p>
    <w:p w:rsidR="00AC7E68" w:rsidRPr="00AC7E68" w:rsidRDefault="00AC7E68" w:rsidP="00AC7E68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AC7E68">
        <w:rPr>
          <w:b/>
          <w:snapToGrid w:val="0"/>
          <w:sz w:val="24"/>
          <w:szCs w:val="24"/>
        </w:rPr>
        <w:t xml:space="preserve">от «_____» ____________ 201____ г. </w:t>
      </w: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jc w:val="center"/>
        <w:rPr>
          <w:sz w:val="24"/>
          <w:szCs w:val="24"/>
        </w:rPr>
      </w:pP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>Настоящим, 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</w:t>
      </w:r>
      <w:r w:rsidRPr="00AC7E68">
        <w:rPr>
          <w:sz w:val="24"/>
          <w:szCs w:val="24"/>
        </w:rPr>
        <w:t xml:space="preserve"> </w:t>
      </w:r>
      <w:r w:rsidRPr="00AC7E68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AC7E68" w:rsidRPr="00AC7E68" w:rsidRDefault="00AC7E68" w:rsidP="00AC7E6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AC7E68">
        <w:rPr>
          <w:sz w:val="24"/>
          <w:szCs w:val="24"/>
        </w:rPr>
        <w:t>Адрес регистрации: 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AC7E68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AC7E68" w:rsidRPr="00AC7E68" w:rsidRDefault="00AC7E68" w:rsidP="00AC7E68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серия и номер свидетельства)</w:t>
      </w:r>
    </w:p>
    <w:p w:rsidR="00AC7E68" w:rsidRPr="00AC7E68" w:rsidRDefault="00AC7E68" w:rsidP="00AC7E68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ИНН__________________________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AC7E68">
        <w:rPr>
          <w:b/>
          <w:i/>
          <w:sz w:val="24"/>
          <w:szCs w:val="24"/>
        </w:rPr>
        <w:t>КПП__________________________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ОГРН_________________________</w:t>
      </w:r>
      <w:r w:rsidRPr="00AC7E68">
        <w:rPr>
          <w:sz w:val="24"/>
          <w:szCs w:val="24"/>
        </w:rPr>
        <w:t>,</w:t>
      </w:r>
    </w:p>
    <w:p w:rsidR="00AC7E68" w:rsidRPr="00AC7E68" w:rsidRDefault="00AC7E68" w:rsidP="00AC7E68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AC7E68">
        <w:rPr>
          <w:sz w:val="24"/>
          <w:szCs w:val="24"/>
        </w:rPr>
        <w:t>в лице уполномоченного представителя субъекта персональных данных</w:t>
      </w:r>
      <w:r w:rsidRPr="00AC7E68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AC7E68" w:rsidRPr="00AC7E68" w:rsidRDefault="00AC7E68" w:rsidP="00AC7E68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i/>
          <w:sz w:val="24"/>
          <w:szCs w:val="24"/>
        </w:rPr>
        <w:t>(указывается Ф.И.О.,</w:t>
      </w:r>
      <w:r w:rsidRPr="00AC7E68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AC7E68" w:rsidRPr="00AC7E68" w:rsidRDefault="00AC7E68" w:rsidP="00AC7E68">
      <w:pPr>
        <w:ind w:firstLine="0"/>
        <w:rPr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AC7E68" w:rsidRPr="00AC7E68" w:rsidRDefault="00AC7E68" w:rsidP="00AC7E68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AC7E68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AC7E68" w:rsidRPr="00AC7E68" w:rsidRDefault="00AC7E68" w:rsidP="00AC7E68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AC7E68">
        <w:rPr>
          <w:b/>
          <w:i/>
          <w:sz w:val="24"/>
          <w:szCs w:val="24"/>
        </w:rPr>
        <w:t>действующего на основании _____________________________</w:t>
      </w:r>
      <w:r w:rsidRPr="00AC7E68">
        <w:rPr>
          <w:i/>
          <w:sz w:val="24"/>
          <w:szCs w:val="24"/>
        </w:rPr>
        <w:t>,</w:t>
      </w:r>
      <w:r w:rsidRPr="00AC7E68">
        <w:rPr>
          <w:b/>
          <w:i/>
          <w:sz w:val="24"/>
          <w:szCs w:val="24"/>
        </w:rPr>
        <w:t xml:space="preserve"> </w:t>
      </w:r>
      <w:r w:rsidRPr="00AC7E68">
        <w:rPr>
          <w:sz w:val="24"/>
          <w:szCs w:val="24"/>
        </w:rPr>
        <w:t xml:space="preserve">дает свое согласие </w:t>
      </w:r>
      <w:r w:rsidRPr="00AC7E68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AC7E68">
        <w:rPr>
          <w:snapToGrid w:val="0"/>
          <w:sz w:val="24"/>
          <w:szCs w:val="24"/>
        </w:rPr>
        <w:t xml:space="preserve">, зарегистрированному по адресу: </w:t>
      </w:r>
      <w:r w:rsidRPr="00AC7E68">
        <w:rPr>
          <w:iCs/>
          <w:sz w:val="24"/>
          <w:szCs w:val="24"/>
        </w:rPr>
        <w:t xml:space="preserve">РФ, 127018, г. Москва, ул. 2-я Ямская, 4 </w:t>
      </w:r>
      <w:r w:rsidRPr="00AC7E68">
        <w:rPr>
          <w:sz w:val="24"/>
          <w:szCs w:val="24"/>
        </w:rPr>
        <w:t>и</w:t>
      </w:r>
      <w:r w:rsidRPr="00AC7E68">
        <w:rPr>
          <w:i/>
          <w:sz w:val="24"/>
          <w:szCs w:val="24"/>
        </w:rPr>
        <w:t xml:space="preserve"> </w:t>
      </w:r>
      <w:r w:rsidRPr="00AC7E68">
        <w:rPr>
          <w:b/>
          <w:sz w:val="24"/>
          <w:szCs w:val="24"/>
        </w:rPr>
        <w:t>Публичному акционерному обществу «Российские сети»</w:t>
      </w:r>
      <w:r w:rsidRPr="00AC7E68">
        <w:rPr>
          <w:sz w:val="24"/>
          <w:szCs w:val="24"/>
        </w:rPr>
        <w:t xml:space="preserve">, </w:t>
      </w:r>
      <w:r w:rsidRPr="00AC7E68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AC7E68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AC7E68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AC7E68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AC7E68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AC7E68" w:rsidRPr="00AC7E68" w:rsidRDefault="00AC7E68" w:rsidP="00AC7E68">
      <w:pPr>
        <w:spacing w:line="240" w:lineRule="auto"/>
        <w:ind w:firstLine="709"/>
        <w:rPr>
          <w:snapToGrid w:val="0"/>
          <w:sz w:val="24"/>
          <w:szCs w:val="24"/>
        </w:rPr>
      </w:pPr>
      <w:r w:rsidRPr="00AC7E68">
        <w:rPr>
          <w:snapToGrid w:val="0"/>
          <w:sz w:val="24"/>
          <w:szCs w:val="24"/>
        </w:rPr>
        <w:t xml:space="preserve">Цель обработки персональных данных: </w:t>
      </w:r>
      <w:r w:rsidRPr="00AC7E68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AC7E68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C87F5D" w:rsidRPr="008434B4" w:rsidRDefault="00AC7E68" w:rsidP="00AC7E68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AC7E68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AC7E68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C87F5D" w:rsidRPr="008434B4" w:rsidRDefault="00C87F5D" w:rsidP="00C87F5D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3" w:name="_Toc439252801"/>
      <w:bookmarkStart w:id="1544" w:name="_Toc439323774"/>
      <w:bookmarkStart w:id="1545" w:name="_Toc440361409"/>
      <w:bookmarkStart w:id="1546" w:name="_Toc440376291"/>
      <w:bookmarkStart w:id="1547" w:name="_Toc440382549"/>
      <w:bookmarkStart w:id="1548" w:name="_Toc440447219"/>
      <w:bookmarkStart w:id="1549" w:name="_Toc440632380"/>
      <w:bookmarkStart w:id="1550" w:name="_Toc440875152"/>
      <w:bookmarkStart w:id="1551" w:name="_Toc441131139"/>
      <w:bookmarkStart w:id="1552" w:name="_Toc465774662"/>
      <w:bookmarkStart w:id="1553" w:name="_Toc465848891"/>
      <w:bookmarkStart w:id="1554" w:name="_Toc468876211"/>
      <w:bookmarkStart w:id="1555" w:name="_Toc469487705"/>
      <w:bookmarkStart w:id="1556" w:name="_Toc471980006"/>
      <w:bookmarkStart w:id="1557" w:name="_Toc498590259"/>
      <w:r w:rsidRPr="00AE1D21">
        <w:rPr>
          <w:szCs w:val="24"/>
        </w:rPr>
        <w:lastRenderedPageBreak/>
        <w:t>Инструкции по заполнению</w:t>
      </w:r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AC7E68" w:rsidRPr="00AC7E68" w:rsidRDefault="00AC7E68" w:rsidP="00AC7E68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AC7E68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AC7E68">
        <w:rPr>
          <w:b w:val="0"/>
          <w:szCs w:val="24"/>
        </w:rPr>
        <w:t xml:space="preserve">регистрации, место работы и занимаемая должность </w:t>
      </w:r>
      <w:r w:rsidRPr="00AC7E68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AF12BB" w:rsidRPr="00AC7E68" w:rsidRDefault="00AC7E68" w:rsidP="00AC7E68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AC7E68">
        <w:rPr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AC7E68">
        <w:rPr>
          <w:szCs w:val="24"/>
        </w:rPr>
        <w:t>– представитель субъектов персональных данных</w:t>
      </w:r>
      <w:r w:rsidRPr="00AC7E68">
        <w:rPr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AC7E68">
        <w:rPr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AC7E68">
        <w:rPr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58" w:name="_Ref440272256"/>
      <w:bookmarkStart w:id="1559" w:name="_Ref440272678"/>
      <w:bookmarkStart w:id="1560" w:name="_Ref440274944"/>
      <w:bookmarkStart w:id="1561" w:name="_Toc498590262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58"/>
      <w:bookmarkEnd w:id="1559"/>
      <w:bookmarkEnd w:id="1560"/>
      <w:bookmarkEnd w:id="1561"/>
    </w:p>
    <w:p w:rsidR="007A6A39" w:rsidRPr="007A6A39" w:rsidRDefault="007A6A39" w:rsidP="007A6A39">
      <w:pPr>
        <w:pStyle w:val="3"/>
        <w:rPr>
          <w:szCs w:val="24"/>
        </w:rPr>
      </w:pPr>
      <w:bookmarkStart w:id="1562" w:name="_Toc439170715"/>
      <w:bookmarkStart w:id="1563" w:name="_Toc439172817"/>
      <w:bookmarkStart w:id="1564" w:name="_Toc439173259"/>
      <w:bookmarkStart w:id="1565" w:name="_Toc439238255"/>
      <w:bookmarkStart w:id="1566" w:name="_Toc439252803"/>
      <w:bookmarkStart w:id="1567" w:name="_Toc439323776"/>
      <w:bookmarkStart w:id="1568" w:name="_Toc440361411"/>
      <w:bookmarkStart w:id="1569" w:name="_Toc440376293"/>
      <w:bookmarkStart w:id="1570" w:name="_Toc440382551"/>
      <w:bookmarkStart w:id="1571" w:name="_Toc440447221"/>
      <w:bookmarkStart w:id="1572" w:name="_Toc440632382"/>
      <w:bookmarkStart w:id="1573" w:name="_Toc440875154"/>
      <w:bookmarkStart w:id="1574" w:name="_Toc441131141"/>
      <w:bookmarkStart w:id="1575" w:name="_Toc465774666"/>
      <w:bookmarkStart w:id="1576" w:name="_Toc465848895"/>
      <w:bookmarkStart w:id="1577" w:name="_Toc468876215"/>
      <w:bookmarkStart w:id="1578" w:name="_Toc469487709"/>
      <w:bookmarkStart w:id="1579" w:name="_Toc471980010"/>
      <w:bookmarkStart w:id="1580" w:name="_Toc498590263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B5515B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B5515B">
        <w:rPr>
          <w:sz w:val="24"/>
          <w:szCs w:val="24"/>
        </w:rPr>
        <w:t xml:space="preserve">вне зависимости от формы и места проведения обязуется: </w:t>
      </w:r>
      <w:r w:rsidR="00B5515B" w:rsidRPr="00B5515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B5515B"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B5515B"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B5515B" w:rsidRPr="00B5515B">
        <w:rPr>
          <w:sz w:val="24"/>
          <w:szCs w:val="24"/>
        </w:rPr>
        <w:t xml:space="preserve"> (</w:t>
      </w:r>
      <w:r w:rsidR="00B5515B" w:rsidRPr="00B5515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B5515B" w:rsidRPr="00B5515B">
        <w:rPr>
          <w:sz w:val="24"/>
          <w:szCs w:val="24"/>
        </w:rPr>
        <w:t>).</w:t>
      </w: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В случае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Pr="0082292A">
        <w:rPr>
          <w:vertAlign w:val="subscript"/>
        </w:rPr>
        <w:t xml:space="preserve"> </w:t>
      </w:r>
      <w:r w:rsidR="00AD2F1E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AD2F1E">
        <w:rPr>
          <w:vertAlign w:val="subscript"/>
        </w:rPr>
      </w:r>
      <w:r w:rsidR="00AD2F1E">
        <w:rPr>
          <w:vertAlign w:val="subscript"/>
        </w:rPr>
        <w:fldChar w:fldCharType="separate"/>
      </w:r>
      <w:r w:rsidR="00457E23">
        <w:rPr>
          <w:vertAlign w:val="subscript"/>
        </w:rPr>
        <w:t>1.1.4</w:t>
      </w:r>
      <w:r w:rsidR="00AD2F1E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B5515B" w:rsidRDefault="00B5515B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B5515B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B5515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B5515B">
        <w:rPr>
          <w:sz w:val="24"/>
          <w:szCs w:val="24"/>
          <w:lang w:eastAsia="ru-RU"/>
        </w:rPr>
        <w:t xml:space="preserve"> порядке; 3</w:t>
      </w:r>
      <w:r w:rsidRPr="00B5515B">
        <w:rPr>
          <w:sz w:val="24"/>
          <w:szCs w:val="20"/>
          <w:lang w:eastAsia="ru-RU"/>
        </w:rPr>
        <w:t xml:space="preserve">) </w:t>
      </w:r>
      <w:r w:rsidRPr="00B5515B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B5515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B5515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Pr="00B5515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B5515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B5515B">
        <w:rPr>
          <w:sz w:val="24"/>
          <w:szCs w:val="24"/>
        </w:rPr>
        <w:t>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5515B">
        <w:rPr>
          <w:sz w:val="24"/>
          <w:szCs w:val="24"/>
        </w:rPr>
        <w:t>Заключение настоящего соглашения не является основанием возникновения права</w:t>
      </w:r>
      <w:r w:rsidRPr="007A6A39">
        <w:rPr>
          <w:sz w:val="24"/>
          <w:szCs w:val="24"/>
        </w:rPr>
        <w:t xml:space="preserve"> Участника не предоставлять иные документы, предусмотренные в документации по запросу предложений.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81" w:name="_Toc439170716"/>
      <w:bookmarkStart w:id="1582" w:name="_Toc439172818"/>
      <w:bookmarkStart w:id="1583" w:name="_Toc439173260"/>
      <w:bookmarkStart w:id="1584" w:name="_Toc439238256"/>
      <w:bookmarkStart w:id="1585" w:name="_Toc439252804"/>
      <w:bookmarkStart w:id="1586" w:name="_Toc439323777"/>
      <w:bookmarkStart w:id="1587" w:name="_Toc440361412"/>
      <w:bookmarkStart w:id="1588" w:name="_Toc440376294"/>
      <w:bookmarkStart w:id="1589" w:name="_Toc440382552"/>
      <w:bookmarkStart w:id="1590" w:name="_Toc440447222"/>
      <w:bookmarkStart w:id="1591" w:name="_Toc440632383"/>
      <w:bookmarkStart w:id="1592" w:name="_Toc440875155"/>
      <w:bookmarkStart w:id="1593" w:name="_Toc441131142"/>
      <w:bookmarkStart w:id="1594" w:name="_Toc465774667"/>
      <w:bookmarkStart w:id="1595" w:name="_Toc465848896"/>
      <w:bookmarkStart w:id="1596" w:name="_Toc468876216"/>
      <w:bookmarkStart w:id="1597" w:name="_Toc469487710"/>
      <w:bookmarkStart w:id="1598" w:name="_Toc471980011"/>
      <w:bookmarkStart w:id="1599" w:name="_Toc498590264"/>
      <w:r w:rsidRPr="007857E5">
        <w:rPr>
          <w:szCs w:val="24"/>
        </w:rPr>
        <w:lastRenderedPageBreak/>
        <w:t>Инструкции по заполнению</w:t>
      </w:r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0" w:name="_Ref465847449"/>
      <w:bookmarkStart w:id="1601" w:name="_Ref465847748"/>
      <w:bookmarkStart w:id="1602" w:name="_Ref465847768"/>
      <w:bookmarkStart w:id="1603" w:name="_Toc498590265"/>
      <w:r w:rsidRPr="00AE1D21">
        <w:lastRenderedPageBreak/>
        <w:t>Расписка  сдачи-приемки соглашения о неустойке (форма 15)</w:t>
      </w:r>
      <w:bookmarkEnd w:id="1600"/>
      <w:bookmarkEnd w:id="1601"/>
      <w:bookmarkEnd w:id="1602"/>
      <w:bookmarkEnd w:id="1603"/>
    </w:p>
    <w:p w:rsidR="00AF12BB" w:rsidRPr="00CC5A3A" w:rsidRDefault="00AF12BB" w:rsidP="00AF12BB">
      <w:pPr>
        <w:pStyle w:val="3"/>
        <w:rPr>
          <w:szCs w:val="24"/>
        </w:rPr>
      </w:pPr>
      <w:bookmarkStart w:id="1604" w:name="_Toc465774669"/>
      <w:bookmarkStart w:id="1605" w:name="_Toc465848898"/>
      <w:bookmarkStart w:id="1606" w:name="_Toc468876218"/>
      <w:bookmarkStart w:id="1607" w:name="_Toc469487712"/>
      <w:bookmarkStart w:id="1608" w:name="_Toc471980013"/>
      <w:bookmarkStart w:id="1609" w:name="_Toc498590266"/>
      <w:r w:rsidRPr="00CC5A3A">
        <w:rPr>
          <w:szCs w:val="24"/>
        </w:rPr>
        <w:t>Форма Расписки  сдачи-приемки соглашения о неустойке</w:t>
      </w:r>
      <w:bookmarkEnd w:id="1604"/>
      <w:bookmarkEnd w:id="1605"/>
      <w:bookmarkEnd w:id="1606"/>
      <w:bookmarkEnd w:id="1607"/>
      <w:bookmarkEnd w:id="1608"/>
      <w:bookmarkEnd w:id="1609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10" w:name="_Toc465774670"/>
      <w:bookmarkStart w:id="1611" w:name="_Toc465848899"/>
      <w:bookmarkStart w:id="1612" w:name="_Toc468876219"/>
      <w:bookmarkStart w:id="1613" w:name="_Toc469487713"/>
      <w:bookmarkStart w:id="1614" w:name="_Toc471980014"/>
      <w:bookmarkStart w:id="1615" w:name="_Toc498590267"/>
      <w:r w:rsidRPr="00CC5A3A">
        <w:rPr>
          <w:szCs w:val="24"/>
        </w:rPr>
        <w:lastRenderedPageBreak/>
        <w:t>Инструкции по заполнению</w:t>
      </w:r>
      <w:bookmarkEnd w:id="1610"/>
      <w:bookmarkEnd w:id="1611"/>
      <w:bookmarkEnd w:id="1612"/>
      <w:bookmarkEnd w:id="1613"/>
      <w:bookmarkEnd w:id="1614"/>
      <w:bookmarkEnd w:id="1615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>», в которой указывает свое фирменное наименование (в т.ч.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6" w:name="_Ref440272274"/>
      <w:bookmarkStart w:id="1617" w:name="_Ref440274756"/>
      <w:bookmarkStart w:id="1618" w:name="_Toc498590268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16"/>
      <w:bookmarkEnd w:id="1617"/>
      <w:bookmarkEnd w:id="1618"/>
    </w:p>
    <w:p w:rsidR="007857E5" w:rsidRPr="00AE1D21" w:rsidRDefault="007857E5" w:rsidP="007857E5">
      <w:pPr>
        <w:pStyle w:val="3"/>
        <w:rPr>
          <w:szCs w:val="24"/>
        </w:rPr>
      </w:pPr>
      <w:bookmarkStart w:id="1619" w:name="_Toc439170718"/>
      <w:bookmarkStart w:id="1620" w:name="_Toc439172820"/>
      <w:bookmarkStart w:id="1621" w:name="_Toc439173262"/>
      <w:bookmarkStart w:id="1622" w:name="_Toc439238258"/>
      <w:bookmarkStart w:id="1623" w:name="_Toc439252806"/>
      <w:bookmarkStart w:id="1624" w:name="_Toc439323779"/>
      <w:bookmarkStart w:id="1625" w:name="_Toc440361414"/>
      <w:bookmarkStart w:id="1626" w:name="_Toc440376296"/>
      <w:bookmarkStart w:id="1627" w:name="_Toc440382554"/>
      <w:bookmarkStart w:id="1628" w:name="_Toc440447224"/>
      <w:bookmarkStart w:id="1629" w:name="_Toc440632385"/>
      <w:bookmarkStart w:id="1630" w:name="_Toc440875157"/>
      <w:bookmarkStart w:id="1631" w:name="_Toc441131144"/>
      <w:bookmarkStart w:id="1632" w:name="_Toc465774672"/>
      <w:bookmarkStart w:id="1633" w:name="_Toc465848901"/>
      <w:bookmarkStart w:id="1634" w:name="_Toc468876221"/>
      <w:bookmarkStart w:id="1635" w:name="_Toc469487715"/>
      <w:bookmarkStart w:id="1636" w:name="_Toc471980016"/>
      <w:bookmarkStart w:id="1637" w:name="_Toc498590269"/>
      <w:r w:rsidRPr="00AE1D21">
        <w:rPr>
          <w:szCs w:val="24"/>
        </w:rPr>
        <w:t xml:space="preserve">Форма </w:t>
      </w:r>
      <w:bookmarkEnd w:id="1619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8" w:name="_Toc300142269"/>
      <w:bookmarkStart w:id="1639" w:name="_Toc309735391"/>
      <w:bookmarkStart w:id="164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9"/>
      <w:bookmarkEnd w:id="164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1" w:name="_Toc439170719"/>
      <w:bookmarkStart w:id="1642" w:name="_Toc439172821"/>
      <w:bookmarkStart w:id="1643" w:name="_Toc439173263"/>
      <w:bookmarkStart w:id="1644" w:name="_Toc439238259"/>
      <w:bookmarkStart w:id="1645" w:name="_Toc439252807"/>
      <w:bookmarkStart w:id="1646" w:name="_Toc439323780"/>
      <w:bookmarkStart w:id="1647" w:name="_Toc440361415"/>
      <w:bookmarkStart w:id="1648" w:name="_Toc440376297"/>
      <w:bookmarkStart w:id="1649" w:name="_Toc440382555"/>
      <w:bookmarkStart w:id="1650" w:name="_Toc440447225"/>
      <w:bookmarkStart w:id="1651" w:name="_Toc440632386"/>
      <w:bookmarkStart w:id="1652" w:name="_Toc440875158"/>
      <w:bookmarkStart w:id="1653" w:name="_Toc441131145"/>
      <w:bookmarkStart w:id="1654" w:name="_Toc465774673"/>
      <w:bookmarkStart w:id="1655" w:name="_Toc465848902"/>
      <w:bookmarkStart w:id="1656" w:name="_Toc468876222"/>
      <w:bookmarkStart w:id="1657" w:name="_Toc469487716"/>
      <w:bookmarkStart w:id="1658" w:name="_Toc471980017"/>
      <w:bookmarkStart w:id="1659" w:name="_Toc498590270"/>
      <w:r w:rsidRPr="007857E5">
        <w:rPr>
          <w:szCs w:val="24"/>
        </w:rPr>
        <w:lastRenderedPageBreak/>
        <w:t>Инструкции по заполнению</w:t>
      </w:r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0" w:name="_Ref93268095"/>
      <w:bookmarkStart w:id="1661" w:name="_Ref93268099"/>
      <w:bookmarkStart w:id="1662" w:name="_Toc98253958"/>
      <w:bookmarkStart w:id="1663" w:name="_Toc165173884"/>
      <w:bookmarkStart w:id="1664" w:name="_Toc423423678"/>
      <w:bookmarkStart w:id="1665" w:name="_Ref440272510"/>
      <w:bookmarkStart w:id="1666" w:name="_Ref440274961"/>
      <w:bookmarkStart w:id="1667" w:name="_Ref90381141"/>
      <w:bookmarkStart w:id="1668" w:name="_Toc90385121"/>
      <w:bookmarkStart w:id="1669" w:name="_Toc98253952"/>
      <w:bookmarkStart w:id="1670" w:name="_Toc165173878"/>
      <w:bookmarkStart w:id="1671" w:name="_Toc423427449"/>
      <w:bookmarkStart w:id="1672" w:name="_Toc498590271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673" w:name="_Toc90385125"/>
      <w:bookmarkStart w:id="1674" w:name="_Toc439170705"/>
      <w:bookmarkStart w:id="1675" w:name="_Toc439172807"/>
      <w:bookmarkStart w:id="1676" w:name="_Toc439173268"/>
      <w:bookmarkStart w:id="1677" w:name="_Toc439238264"/>
      <w:bookmarkStart w:id="1678" w:name="_Toc439252812"/>
      <w:bookmarkStart w:id="1679" w:name="_Toc439323785"/>
      <w:bookmarkStart w:id="1680" w:name="_Toc440361420"/>
      <w:bookmarkStart w:id="1681" w:name="_Toc440376302"/>
      <w:bookmarkStart w:id="1682" w:name="_Toc440382560"/>
      <w:bookmarkStart w:id="1683" w:name="_Toc440447230"/>
      <w:bookmarkStart w:id="1684" w:name="_Toc440632391"/>
      <w:bookmarkStart w:id="1685" w:name="_Toc440875160"/>
      <w:bookmarkStart w:id="1686" w:name="_Toc441131147"/>
      <w:bookmarkStart w:id="1687" w:name="_Toc465774675"/>
      <w:bookmarkStart w:id="1688" w:name="_Toc465848904"/>
      <w:bookmarkStart w:id="1689" w:name="_Toc468876224"/>
      <w:bookmarkStart w:id="1690" w:name="_Toc469487718"/>
      <w:bookmarkStart w:id="1691" w:name="_Toc471980019"/>
      <w:bookmarkStart w:id="1692" w:name="_Toc498590272"/>
      <w:r w:rsidRPr="00D904EF">
        <w:rPr>
          <w:szCs w:val="24"/>
        </w:rPr>
        <w:t xml:space="preserve">Форма </w:t>
      </w:r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3" w:name="_Toc90385126"/>
      <w:bookmarkStart w:id="1694" w:name="_Toc98253959"/>
      <w:bookmarkStart w:id="1695" w:name="_Toc157248211"/>
      <w:bookmarkStart w:id="1696" w:name="_Toc157496580"/>
      <w:bookmarkStart w:id="1697" w:name="_Toc158206119"/>
      <w:bookmarkStart w:id="1698" w:name="_Toc164057804"/>
      <w:bookmarkStart w:id="1699" w:name="_Toc164137154"/>
      <w:bookmarkStart w:id="1700" w:name="_Toc164161314"/>
      <w:bookmarkStart w:id="1701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2" w:name="_Toc439170706"/>
      <w:bookmarkStart w:id="1703" w:name="_Toc439172808"/>
      <w:bookmarkStart w:id="1704" w:name="_Toc439173269"/>
      <w:bookmarkStart w:id="1705" w:name="_Toc439238265"/>
      <w:bookmarkStart w:id="1706" w:name="_Toc439252813"/>
      <w:bookmarkStart w:id="1707" w:name="_Toc439323786"/>
      <w:bookmarkStart w:id="1708" w:name="_Toc440361421"/>
      <w:bookmarkStart w:id="1709" w:name="_Toc440376303"/>
      <w:bookmarkStart w:id="1710" w:name="_Toc440382561"/>
      <w:bookmarkStart w:id="1711" w:name="_Toc440447231"/>
      <w:bookmarkStart w:id="1712" w:name="_Toc440632392"/>
      <w:bookmarkStart w:id="1713" w:name="_Toc440875161"/>
      <w:bookmarkStart w:id="1714" w:name="_Toc441131148"/>
      <w:bookmarkStart w:id="1715" w:name="_Toc465774676"/>
      <w:bookmarkStart w:id="1716" w:name="_Toc465848905"/>
      <w:bookmarkStart w:id="1717" w:name="_Toc468876225"/>
      <w:bookmarkStart w:id="1718" w:name="_Toc469487719"/>
      <w:bookmarkStart w:id="1719" w:name="_Toc471980020"/>
      <w:bookmarkStart w:id="1720" w:name="_Toc498590273"/>
      <w:r w:rsidRPr="00D904EF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3.3.9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1" w:name="_Ref440376324"/>
      <w:bookmarkStart w:id="1722" w:name="_Ref440376401"/>
      <w:bookmarkStart w:id="1723" w:name="_Toc498590274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1"/>
      <w:bookmarkEnd w:id="1722"/>
      <w:bookmarkEnd w:id="1723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724" w:name="_Toc440376305"/>
      <w:bookmarkStart w:id="1725" w:name="_Toc440382563"/>
      <w:bookmarkStart w:id="1726" w:name="_Toc440447233"/>
      <w:bookmarkStart w:id="1727" w:name="_Toc440632394"/>
      <w:bookmarkStart w:id="1728" w:name="_Toc440875163"/>
      <w:bookmarkStart w:id="1729" w:name="_Toc441131150"/>
      <w:bookmarkStart w:id="1730" w:name="_Toc465774678"/>
      <w:bookmarkStart w:id="1731" w:name="_Toc465848907"/>
      <w:bookmarkStart w:id="1732" w:name="_Toc468876227"/>
      <w:bookmarkStart w:id="1733" w:name="_Toc469487721"/>
      <w:bookmarkStart w:id="1734" w:name="_Toc471980022"/>
      <w:bookmarkStart w:id="1735" w:name="_Toc498590275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6" w:name="_Toc440376306"/>
      <w:bookmarkStart w:id="1737" w:name="_Toc440382564"/>
      <w:bookmarkStart w:id="1738" w:name="_Toc440447234"/>
      <w:bookmarkStart w:id="1739" w:name="_Toc440632395"/>
      <w:bookmarkStart w:id="1740" w:name="_Toc440875164"/>
      <w:bookmarkStart w:id="1741" w:name="_Toc441131151"/>
      <w:bookmarkStart w:id="1742" w:name="_Toc465774679"/>
      <w:bookmarkStart w:id="1743" w:name="_Toc465848908"/>
      <w:bookmarkStart w:id="1744" w:name="_Toc468876228"/>
      <w:bookmarkStart w:id="1745" w:name="_Toc469487722"/>
      <w:bookmarkStart w:id="1746" w:name="_Toc471980023"/>
      <w:bookmarkStart w:id="1747" w:name="_Toc498590276"/>
      <w:r w:rsidRPr="00D904EF">
        <w:rPr>
          <w:szCs w:val="24"/>
        </w:rPr>
        <w:lastRenderedPageBreak/>
        <w:t>Инструкции по заполнению</w:t>
      </w:r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AD2F1E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3.3.10</w:t>
      </w:r>
      <w:r w:rsidR="00AD2F1E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5.1</w:t>
      </w:r>
      <w:r w:rsidR="00AD2F1E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5.2</w:t>
      </w:r>
      <w:r w:rsidR="00AD2F1E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AD2F1E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AD2F1E">
        <w:rPr>
          <w:sz w:val="24"/>
          <w:szCs w:val="24"/>
        </w:rPr>
      </w:r>
      <w:r w:rsidR="00AD2F1E">
        <w:rPr>
          <w:sz w:val="24"/>
          <w:szCs w:val="24"/>
        </w:rPr>
        <w:fldChar w:fldCharType="separate"/>
      </w:r>
      <w:r w:rsidR="00457E23">
        <w:rPr>
          <w:sz w:val="24"/>
          <w:szCs w:val="24"/>
        </w:rPr>
        <w:t>5.4</w:t>
      </w:r>
      <w:r w:rsidR="00AD2F1E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FC4" w:rsidRDefault="00E32FC4">
      <w:pPr>
        <w:spacing w:line="240" w:lineRule="auto"/>
      </w:pPr>
      <w:r>
        <w:separator/>
      </w:r>
    </w:p>
  </w:endnote>
  <w:endnote w:type="continuationSeparator" w:id="0">
    <w:p w:rsidR="00E32FC4" w:rsidRDefault="00E32FC4">
      <w:pPr>
        <w:spacing w:line="240" w:lineRule="auto"/>
      </w:pPr>
      <w:r>
        <w:continuationSeparator/>
      </w:r>
    </w:p>
  </w:endnote>
  <w:endnote w:id="1">
    <w:p w:rsidR="00E32FC4" w:rsidRPr="00F86C07" w:rsidRDefault="00E32FC4" w:rsidP="00F86C07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32FC4" w:rsidRDefault="00E32FC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Pr="00FA0376" w:rsidRDefault="00E32FC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54909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E32FC4" w:rsidRPr="00EE0539" w:rsidRDefault="00E32FC4" w:rsidP="008732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C0DC4">
      <w:rPr>
        <w:sz w:val="18"/>
        <w:szCs w:val="18"/>
      </w:rPr>
      <w:t xml:space="preserve">договора </w:t>
    </w:r>
    <w:r w:rsidRPr="00E32FC4">
      <w:rPr>
        <w:sz w:val="18"/>
        <w:szCs w:val="18"/>
      </w:rPr>
      <w:t>оказания услуг по техническому осмотру (диагностического контроля) автотранспорта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FC4" w:rsidRDefault="00E32FC4">
      <w:pPr>
        <w:spacing w:line="240" w:lineRule="auto"/>
      </w:pPr>
      <w:r>
        <w:separator/>
      </w:r>
    </w:p>
  </w:footnote>
  <w:footnote w:type="continuationSeparator" w:id="0">
    <w:p w:rsidR="00E32FC4" w:rsidRDefault="00E32FC4">
      <w:pPr>
        <w:spacing w:line="240" w:lineRule="auto"/>
      </w:pPr>
      <w:r>
        <w:continuationSeparator/>
      </w:r>
    </w:p>
  </w:footnote>
  <w:footnote w:id="1">
    <w:p w:rsidR="00E32FC4" w:rsidRPr="00B36685" w:rsidRDefault="00E32FC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32FC4" w:rsidRDefault="00E32FC4" w:rsidP="00FB1A61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32FC4" w:rsidRDefault="00E32FC4" w:rsidP="00FB1A61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32FC4" w:rsidRPr="00F83889" w:rsidRDefault="00E32FC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32FC4" w:rsidRPr="00F83889" w:rsidRDefault="00E32FC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32FC4" w:rsidRPr="00F83889" w:rsidRDefault="00E32FC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32FC4" w:rsidRPr="00F83889" w:rsidRDefault="00E32FC4" w:rsidP="00817D59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32FC4" w:rsidRDefault="00E32FC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Pr="00930031" w:rsidRDefault="00E32FC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2FC4" w:rsidRDefault="00E32FC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A6CC847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E1922C5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F1F4E55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8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9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1">
    <w:nsid w:val="619605C4"/>
    <w:multiLevelType w:val="multilevel"/>
    <w:tmpl w:val="F2BE29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2">
    <w:nsid w:val="61BB1411"/>
    <w:multiLevelType w:val="multilevel"/>
    <w:tmpl w:val="26D63D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3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3E05E6B"/>
    <w:multiLevelType w:val="hybridMultilevel"/>
    <w:tmpl w:val="0C88004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7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8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9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8"/>
  </w:num>
  <w:num w:numId="22">
    <w:abstractNumId w:val="133"/>
  </w:num>
  <w:num w:numId="23">
    <w:abstractNumId w:val="102"/>
  </w:num>
  <w:num w:numId="24">
    <w:abstractNumId w:val="135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3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1"/>
  </w:num>
  <w:num w:numId="46">
    <w:abstractNumId w:val="0"/>
  </w:num>
  <w:num w:numId="47">
    <w:abstractNumId w:val="115"/>
  </w:num>
  <w:num w:numId="48">
    <w:abstractNumId w:val="129"/>
  </w:num>
  <w:num w:numId="49">
    <w:abstractNumId w:val="132"/>
  </w:num>
  <w:num w:numId="50">
    <w:abstractNumId w:val="123"/>
  </w:num>
  <w:num w:numId="51">
    <w:abstractNumId w:val="149"/>
  </w:num>
  <w:num w:numId="52">
    <w:abstractNumId w:val="95"/>
  </w:num>
  <w:num w:numId="53">
    <w:abstractNumId w:val="81"/>
  </w:num>
  <w:num w:numId="54">
    <w:abstractNumId w:val="134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4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6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0"/>
  </w:num>
  <w:num w:numId="76">
    <w:abstractNumId w:val="145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7"/>
  </w:num>
  <w:num w:numId="93">
    <w:abstractNumId w:val="148"/>
  </w:num>
  <w:num w:numId="94">
    <w:abstractNumId w:val="107"/>
  </w:num>
  <w:num w:numId="95">
    <w:abstractNumId w:val="138"/>
  </w:num>
  <w:num w:numId="96">
    <w:abstractNumId w:val="142"/>
  </w:num>
  <w:num w:numId="97">
    <w:abstractNumId w:val="150"/>
  </w:num>
  <w:num w:numId="98">
    <w:abstractNumId w:val="147"/>
  </w:num>
  <w:num w:numId="99">
    <w:abstractNumId w:val="136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132E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124"/>
    <w:rsid w:val="000F1F86"/>
    <w:rsid w:val="000F4365"/>
    <w:rsid w:val="000F5F2B"/>
    <w:rsid w:val="00102081"/>
    <w:rsid w:val="001024F0"/>
    <w:rsid w:val="00104B1E"/>
    <w:rsid w:val="00111C79"/>
    <w:rsid w:val="001124F8"/>
    <w:rsid w:val="0011547D"/>
    <w:rsid w:val="00117068"/>
    <w:rsid w:val="00123C70"/>
    <w:rsid w:val="001245FA"/>
    <w:rsid w:val="0012590A"/>
    <w:rsid w:val="001324A1"/>
    <w:rsid w:val="0013328C"/>
    <w:rsid w:val="00134962"/>
    <w:rsid w:val="00137C0D"/>
    <w:rsid w:val="00142401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913C9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577"/>
    <w:rsid w:val="001E4152"/>
    <w:rsid w:val="001E5C93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063A"/>
    <w:rsid w:val="0021113E"/>
    <w:rsid w:val="00212D09"/>
    <w:rsid w:val="002136D6"/>
    <w:rsid w:val="00216641"/>
    <w:rsid w:val="0021751A"/>
    <w:rsid w:val="00222B6E"/>
    <w:rsid w:val="0022360B"/>
    <w:rsid w:val="002243DC"/>
    <w:rsid w:val="00224D01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654BD"/>
    <w:rsid w:val="00270E02"/>
    <w:rsid w:val="00273EB7"/>
    <w:rsid w:val="00274F25"/>
    <w:rsid w:val="002762F8"/>
    <w:rsid w:val="00280464"/>
    <w:rsid w:val="002848CF"/>
    <w:rsid w:val="00287AB5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2F5A68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346C5"/>
    <w:rsid w:val="0033661D"/>
    <w:rsid w:val="003416BE"/>
    <w:rsid w:val="003417F7"/>
    <w:rsid w:val="0034341A"/>
    <w:rsid w:val="00344FCF"/>
    <w:rsid w:val="00345CCA"/>
    <w:rsid w:val="00345E93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1BF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554"/>
    <w:rsid w:val="004008AD"/>
    <w:rsid w:val="00400C79"/>
    <w:rsid w:val="00400D7D"/>
    <w:rsid w:val="00403042"/>
    <w:rsid w:val="00404BF4"/>
    <w:rsid w:val="00411DBD"/>
    <w:rsid w:val="00412590"/>
    <w:rsid w:val="00414AB1"/>
    <w:rsid w:val="00414CAF"/>
    <w:rsid w:val="00415D77"/>
    <w:rsid w:val="00416F2A"/>
    <w:rsid w:val="00420C95"/>
    <w:rsid w:val="00420F24"/>
    <w:rsid w:val="00421F58"/>
    <w:rsid w:val="00424437"/>
    <w:rsid w:val="00425F34"/>
    <w:rsid w:val="0042632C"/>
    <w:rsid w:val="00426618"/>
    <w:rsid w:val="00426B53"/>
    <w:rsid w:val="004323E0"/>
    <w:rsid w:val="00432DF7"/>
    <w:rsid w:val="0043428B"/>
    <w:rsid w:val="00435355"/>
    <w:rsid w:val="00436060"/>
    <w:rsid w:val="004360F5"/>
    <w:rsid w:val="004406A6"/>
    <w:rsid w:val="00440928"/>
    <w:rsid w:val="00443E0B"/>
    <w:rsid w:val="004444C3"/>
    <w:rsid w:val="00444ECC"/>
    <w:rsid w:val="00457E23"/>
    <w:rsid w:val="00461F58"/>
    <w:rsid w:val="00463860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1992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2F4D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12EF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36137"/>
    <w:rsid w:val="00540F1D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0C1A"/>
    <w:rsid w:val="005631D9"/>
    <w:rsid w:val="00566071"/>
    <w:rsid w:val="00570124"/>
    <w:rsid w:val="0057169D"/>
    <w:rsid w:val="00572EA1"/>
    <w:rsid w:val="00573BDB"/>
    <w:rsid w:val="005818B2"/>
    <w:rsid w:val="005832CD"/>
    <w:rsid w:val="00584DFA"/>
    <w:rsid w:val="005878D5"/>
    <w:rsid w:val="00595528"/>
    <w:rsid w:val="00596921"/>
    <w:rsid w:val="005A2CAE"/>
    <w:rsid w:val="005A3827"/>
    <w:rsid w:val="005A3F4B"/>
    <w:rsid w:val="005A708D"/>
    <w:rsid w:val="005B074F"/>
    <w:rsid w:val="005B5040"/>
    <w:rsid w:val="005B75A6"/>
    <w:rsid w:val="005C08CA"/>
    <w:rsid w:val="005C0B25"/>
    <w:rsid w:val="005C10C6"/>
    <w:rsid w:val="005C22A4"/>
    <w:rsid w:val="005C3F93"/>
    <w:rsid w:val="005C5D3E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5F782F"/>
    <w:rsid w:val="006008A2"/>
    <w:rsid w:val="00603444"/>
    <w:rsid w:val="0060721D"/>
    <w:rsid w:val="00607565"/>
    <w:rsid w:val="00620D7C"/>
    <w:rsid w:val="00623429"/>
    <w:rsid w:val="006238AF"/>
    <w:rsid w:val="00630B39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3F6"/>
    <w:rsid w:val="00641C20"/>
    <w:rsid w:val="00643C66"/>
    <w:rsid w:val="0064580D"/>
    <w:rsid w:val="0064770F"/>
    <w:rsid w:val="00651B7D"/>
    <w:rsid w:val="00652223"/>
    <w:rsid w:val="006561C2"/>
    <w:rsid w:val="0066072F"/>
    <w:rsid w:val="00661C17"/>
    <w:rsid w:val="006625DF"/>
    <w:rsid w:val="00663EEB"/>
    <w:rsid w:val="00666224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4ED4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025D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0CDD"/>
    <w:rsid w:val="00721B30"/>
    <w:rsid w:val="00725F9C"/>
    <w:rsid w:val="00726465"/>
    <w:rsid w:val="00726DAC"/>
    <w:rsid w:val="007321D4"/>
    <w:rsid w:val="007415DD"/>
    <w:rsid w:val="0074526A"/>
    <w:rsid w:val="00746EF0"/>
    <w:rsid w:val="007502E0"/>
    <w:rsid w:val="00750D4A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083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17D59"/>
    <w:rsid w:val="00826D29"/>
    <w:rsid w:val="00832D0A"/>
    <w:rsid w:val="00837110"/>
    <w:rsid w:val="00841A6F"/>
    <w:rsid w:val="00845803"/>
    <w:rsid w:val="00847BAA"/>
    <w:rsid w:val="008510AD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320A"/>
    <w:rsid w:val="0087407B"/>
    <w:rsid w:val="008749DE"/>
    <w:rsid w:val="00874A41"/>
    <w:rsid w:val="008843D2"/>
    <w:rsid w:val="00884D4A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61E3"/>
    <w:rsid w:val="008A61FF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08C"/>
    <w:rsid w:val="008D121B"/>
    <w:rsid w:val="008D2928"/>
    <w:rsid w:val="008D3021"/>
    <w:rsid w:val="008D6280"/>
    <w:rsid w:val="008E228E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54909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5691"/>
    <w:rsid w:val="0098672B"/>
    <w:rsid w:val="0099066F"/>
    <w:rsid w:val="0099113E"/>
    <w:rsid w:val="00992089"/>
    <w:rsid w:val="009948B4"/>
    <w:rsid w:val="00995D58"/>
    <w:rsid w:val="0099627D"/>
    <w:rsid w:val="009A3523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1F43"/>
    <w:rsid w:val="00A5705A"/>
    <w:rsid w:val="00A577D5"/>
    <w:rsid w:val="00A600E3"/>
    <w:rsid w:val="00A6266B"/>
    <w:rsid w:val="00A638B2"/>
    <w:rsid w:val="00A639E3"/>
    <w:rsid w:val="00A66D84"/>
    <w:rsid w:val="00A72612"/>
    <w:rsid w:val="00A73BFA"/>
    <w:rsid w:val="00A773C9"/>
    <w:rsid w:val="00A77A16"/>
    <w:rsid w:val="00A805FF"/>
    <w:rsid w:val="00A8291F"/>
    <w:rsid w:val="00A8505C"/>
    <w:rsid w:val="00A87504"/>
    <w:rsid w:val="00A87B3D"/>
    <w:rsid w:val="00A900CC"/>
    <w:rsid w:val="00A904B4"/>
    <w:rsid w:val="00A91169"/>
    <w:rsid w:val="00A92723"/>
    <w:rsid w:val="00A9405F"/>
    <w:rsid w:val="00A94355"/>
    <w:rsid w:val="00A956F6"/>
    <w:rsid w:val="00A95FEE"/>
    <w:rsid w:val="00A96E27"/>
    <w:rsid w:val="00AA02AB"/>
    <w:rsid w:val="00AA333E"/>
    <w:rsid w:val="00AB401A"/>
    <w:rsid w:val="00AB4714"/>
    <w:rsid w:val="00AB54F8"/>
    <w:rsid w:val="00AC1995"/>
    <w:rsid w:val="00AC2737"/>
    <w:rsid w:val="00AC3208"/>
    <w:rsid w:val="00AC7E68"/>
    <w:rsid w:val="00AD0D57"/>
    <w:rsid w:val="00AD2F1E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131B9"/>
    <w:rsid w:val="00B1451C"/>
    <w:rsid w:val="00B20653"/>
    <w:rsid w:val="00B21072"/>
    <w:rsid w:val="00B21EC0"/>
    <w:rsid w:val="00B22B2F"/>
    <w:rsid w:val="00B24E19"/>
    <w:rsid w:val="00B26A26"/>
    <w:rsid w:val="00B27CCD"/>
    <w:rsid w:val="00B32859"/>
    <w:rsid w:val="00B33739"/>
    <w:rsid w:val="00B37046"/>
    <w:rsid w:val="00B42DA0"/>
    <w:rsid w:val="00B43879"/>
    <w:rsid w:val="00B47890"/>
    <w:rsid w:val="00B51A18"/>
    <w:rsid w:val="00B5307E"/>
    <w:rsid w:val="00B5344A"/>
    <w:rsid w:val="00B5515B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1324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76F45"/>
    <w:rsid w:val="00C8364E"/>
    <w:rsid w:val="00C83EB1"/>
    <w:rsid w:val="00C84FF2"/>
    <w:rsid w:val="00C85C4D"/>
    <w:rsid w:val="00C865CB"/>
    <w:rsid w:val="00C86793"/>
    <w:rsid w:val="00C87A34"/>
    <w:rsid w:val="00C87F5D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B6213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0009"/>
    <w:rsid w:val="00D0215E"/>
    <w:rsid w:val="00D05065"/>
    <w:rsid w:val="00D139C3"/>
    <w:rsid w:val="00D15047"/>
    <w:rsid w:val="00D165E2"/>
    <w:rsid w:val="00D168A4"/>
    <w:rsid w:val="00D20928"/>
    <w:rsid w:val="00D2154A"/>
    <w:rsid w:val="00D2365E"/>
    <w:rsid w:val="00D273DE"/>
    <w:rsid w:val="00D275BB"/>
    <w:rsid w:val="00D34C63"/>
    <w:rsid w:val="00D36977"/>
    <w:rsid w:val="00D421AA"/>
    <w:rsid w:val="00D4239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2790"/>
    <w:rsid w:val="00DA443D"/>
    <w:rsid w:val="00DA481F"/>
    <w:rsid w:val="00DA48E1"/>
    <w:rsid w:val="00DA4ADE"/>
    <w:rsid w:val="00DA5A22"/>
    <w:rsid w:val="00DA5FAE"/>
    <w:rsid w:val="00DA762E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092B"/>
    <w:rsid w:val="00DE2870"/>
    <w:rsid w:val="00DE4CCA"/>
    <w:rsid w:val="00DE5F20"/>
    <w:rsid w:val="00DF0299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FC4"/>
    <w:rsid w:val="00E335C6"/>
    <w:rsid w:val="00E33F4F"/>
    <w:rsid w:val="00E33FCD"/>
    <w:rsid w:val="00E35404"/>
    <w:rsid w:val="00E35531"/>
    <w:rsid w:val="00E35BB7"/>
    <w:rsid w:val="00E35E44"/>
    <w:rsid w:val="00E3704B"/>
    <w:rsid w:val="00E41F8E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241D"/>
    <w:rsid w:val="00E963D9"/>
    <w:rsid w:val="00EA1723"/>
    <w:rsid w:val="00EA2DBD"/>
    <w:rsid w:val="00EA3F63"/>
    <w:rsid w:val="00EB1E0C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239"/>
    <w:rsid w:val="00ED6E97"/>
    <w:rsid w:val="00EE0539"/>
    <w:rsid w:val="00EE0AB0"/>
    <w:rsid w:val="00EE2EFB"/>
    <w:rsid w:val="00EF05C8"/>
    <w:rsid w:val="00EF1559"/>
    <w:rsid w:val="00EF1D50"/>
    <w:rsid w:val="00EF5165"/>
    <w:rsid w:val="00EF5BD1"/>
    <w:rsid w:val="00EF675E"/>
    <w:rsid w:val="00F00D29"/>
    <w:rsid w:val="00F017EB"/>
    <w:rsid w:val="00F01881"/>
    <w:rsid w:val="00F030B1"/>
    <w:rsid w:val="00F056E4"/>
    <w:rsid w:val="00F07CD9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35785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62C5C"/>
    <w:rsid w:val="00F64A8B"/>
    <w:rsid w:val="00F664BF"/>
    <w:rsid w:val="00F72EF8"/>
    <w:rsid w:val="00F76429"/>
    <w:rsid w:val="00F76FAB"/>
    <w:rsid w:val="00F7708A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6C07"/>
    <w:rsid w:val="00F92373"/>
    <w:rsid w:val="00F93610"/>
    <w:rsid w:val="00F974F9"/>
    <w:rsid w:val="00FA0376"/>
    <w:rsid w:val="00FA2656"/>
    <w:rsid w:val="00FA2FD5"/>
    <w:rsid w:val="00FA523F"/>
    <w:rsid w:val="00FA5339"/>
    <w:rsid w:val="00FA7326"/>
    <w:rsid w:val="00FB00C0"/>
    <w:rsid w:val="00FB1839"/>
    <w:rsid w:val="00FB1A61"/>
    <w:rsid w:val="00FB344E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FB1A61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87320A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oleObject" Target="embeddings/oleObject2.bin"/><Relationship Id="rId21" Type="http://schemas.openxmlformats.org/officeDocument/2006/relationships/hyperlink" Target="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D79A17-2BCB-429D-83F2-AD2A9776C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</TotalTime>
  <Pages>94</Pages>
  <Words>29171</Words>
  <Characters>166281</Characters>
  <Application>Microsoft Office Word</Application>
  <DocSecurity>0</DocSecurity>
  <Lines>1385</Lines>
  <Paragraphs>390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195062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161</cp:revision>
  <cp:lastPrinted>2015-12-29T14:27:00Z</cp:lastPrinted>
  <dcterms:created xsi:type="dcterms:W3CDTF">2016-01-13T12:36:00Z</dcterms:created>
  <dcterms:modified xsi:type="dcterms:W3CDTF">2018-10-11T11:05:00Z</dcterms:modified>
</cp:coreProperties>
</file>