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C301A1"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тел.: +7 (495) 747-92-92,</w:t>
                  </w:r>
                </w:p>
                <w:p w:rsidR="00D61C6C" w:rsidRPr="000D67AD" w:rsidRDefault="00D61C6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61C6C" w:rsidRPr="000D67AD" w:rsidRDefault="00D61C6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61C6C" w:rsidRPr="000D67AD" w:rsidRDefault="00D61C6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61C6C" w:rsidRPr="006E1568" w:rsidRDefault="00D61C6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6E1568">
                    <w:rPr>
                      <w:rFonts w:ascii="Helios" w:hAnsi="Helios"/>
                      <w:sz w:val="12"/>
                      <w:szCs w:val="12"/>
                    </w:rPr>
                    <w:t>-</w:t>
                  </w:r>
                  <w:r w:rsidRPr="000D67AD">
                    <w:rPr>
                      <w:rFonts w:ascii="Helios" w:hAnsi="Helios"/>
                      <w:sz w:val="12"/>
                      <w:szCs w:val="12"/>
                      <w:lang w:val="en-US"/>
                    </w:rPr>
                    <w:t>mail</w:t>
                  </w:r>
                  <w:r w:rsidRPr="006E1568">
                    <w:rPr>
                      <w:rFonts w:ascii="Helios" w:hAnsi="Helios"/>
                      <w:sz w:val="12"/>
                      <w:szCs w:val="12"/>
                    </w:rPr>
                    <w:t xml:space="preserve">: </w:t>
                  </w:r>
                  <w:hyperlink r:id="rId8" w:history="1">
                    <w:r w:rsidRPr="000D67AD">
                      <w:rPr>
                        <w:rFonts w:ascii="Helios" w:hAnsi="Helios"/>
                        <w:sz w:val="12"/>
                        <w:szCs w:val="12"/>
                        <w:lang w:val="en-US"/>
                      </w:rPr>
                      <w:t>posta</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r w:rsidRPr="006E1568">
                    <w:rPr>
                      <w:rFonts w:ascii="Helios" w:hAnsi="Helios"/>
                      <w:sz w:val="12"/>
                      <w:szCs w:val="12"/>
                    </w:rPr>
                    <w:t xml:space="preserve">, </w:t>
                  </w:r>
                  <w:hyperlink r:id="rId9" w:history="1">
                    <w:r w:rsidRPr="000D67AD">
                      <w:rPr>
                        <w:rFonts w:ascii="Helios" w:hAnsi="Helios"/>
                        <w:sz w:val="12"/>
                        <w:szCs w:val="12"/>
                        <w:lang w:val="en-US"/>
                      </w:rPr>
                      <w:t>www</w:t>
                    </w:r>
                    <w:r w:rsidRPr="006E1568">
                      <w:rPr>
                        <w:rFonts w:ascii="Helios" w:hAnsi="Helios"/>
                        <w:sz w:val="12"/>
                        <w:szCs w:val="12"/>
                      </w:rPr>
                      <w:t>.</w:t>
                    </w:r>
                    <w:r w:rsidRPr="000D67AD">
                      <w:rPr>
                        <w:rFonts w:ascii="Helios" w:hAnsi="Helios"/>
                        <w:sz w:val="12"/>
                        <w:szCs w:val="12"/>
                        <w:lang w:val="en-US"/>
                      </w:rPr>
                      <w:t>mrsk</w:t>
                    </w:r>
                    <w:r w:rsidRPr="006E15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D61C6C" w:rsidRPr="00382A07" w:rsidRDefault="00D61C6C" w:rsidP="00D61C6C">
      <w:pPr>
        <w:ind w:left="5670" w:firstLine="0"/>
        <w:jc w:val="center"/>
        <w:rPr>
          <w:sz w:val="24"/>
          <w:szCs w:val="24"/>
        </w:rPr>
      </w:pPr>
    </w:p>
    <w:p w:rsidR="00D61C6C" w:rsidRPr="007765E5" w:rsidRDefault="00D61C6C" w:rsidP="00D61C6C">
      <w:pPr>
        <w:ind w:left="5670" w:firstLine="0"/>
        <w:jc w:val="center"/>
        <w:rPr>
          <w:sz w:val="24"/>
          <w:szCs w:val="24"/>
        </w:rPr>
      </w:pPr>
      <w:r w:rsidRPr="007765E5">
        <w:rPr>
          <w:sz w:val="24"/>
          <w:szCs w:val="24"/>
        </w:rPr>
        <w:t>УТВЕРЖДАЮ:</w:t>
      </w:r>
    </w:p>
    <w:p w:rsidR="00D61C6C" w:rsidRPr="007765E5" w:rsidRDefault="00D61C6C" w:rsidP="00D61C6C">
      <w:pPr>
        <w:spacing w:line="240" w:lineRule="auto"/>
        <w:jc w:val="right"/>
        <w:rPr>
          <w:sz w:val="24"/>
          <w:szCs w:val="24"/>
        </w:rPr>
      </w:pPr>
      <w:r w:rsidRPr="007765E5">
        <w:rPr>
          <w:sz w:val="24"/>
          <w:szCs w:val="24"/>
        </w:rPr>
        <w:t>Председатель закупочной комиссии -</w:t>
      </w:r>
    </w:p>
    <w:p w:rsidR="00D61C6C" w:rsidRPr="007765E5" w:rsidRDefault="00D61C6C" w:rsidP="00D61C6C">
      <w:pPr>
        <w:spacing w:line="240" w:lineRule="auto"/>
        <w:jc w:val="right"/>
        <w:rPr>
          <w:sz w:val="24"/>
          <w:szCs w:val="24"/>
        </w:rPr>
      </w:pPr>
      <w:r>
        <w:rPr>
          <w:sz w:val="24"/>
          <w:szCs w:val="24"/>
        </w:rPr>
        <w:t>Директор</w:t>
      </w:r>
    </w:p>
    <w:p w:rsidR="00D61C6C" w:rsidRPr="007765E5" w:rsidRDefault="00D61C6C" w:rsidP="00D61C6C">
      <w:pPr>
        <w:spacing w:line="240" w:lineRule="auto"/>
        <w:jc w:val="right"/>
        <w:rPr>
          <w:sz w:val="24"/>
          <w:szCs w:val="24"/>
        </w:rPr>
      </w:pPr>
      <w:r w:rsidRPr="007765E5">
        <w:rPr>
          <w:sz w:val="24"/>
          <w:szCs w:val="24"/>
        </w:rPr>
        <w:t>ПАО «МРСК Центра»-</w:t>
      </w:r>
    </w:p>
    <w:p w:rsidR="00D61C6C" w:rsidRPr="007765E5" w:rsidRDefault="00D61C6C" w:rsidP="00D61C6C">
      <w:pPr>
        <w:spacing w:line="240" w:lineRule="auto"/>
        <w:jc w:val="right"/>
        <w:rPr>
          <w:sz w:val="24"/>
          <w:szCs w:val="24"/>
        </w:rPr>
      </w:pPr>
      <w:r w:rsidRPr="007765E5">
        <w:rPr>
          <w:sz w:val="24"/>
          <w:szCs w:val="24"/>
        </w:rPr>
        <w:t>«Белгородэнерго»</w:t>
      </w:r>
    </w:p>
    <w:p w:rsidR="00D61C6C" w:rsidRPr="007765E5" w:rsidRDefault="00D61C6C" w:rsidP="00D61C6C">
      <w:pPr>
        <w:spacing w:line="240" w:lineRule="auto"/>
        <w:jc w:val="right"/>
        <w:rPr>
          <w:sz w:val="24"/>
          <w:szCs w:val="24"/>
        </w:rPr>
      </w:pPr>
      <w:r w:rsidRPr="007765E5">
        <w:rPr>
          <w:sz w:val="24"/>
          <w:szCs w:val="24"/>
        </w:rPr>
        <w:t xml:space="preserve">____________ </w:t>
      </w:r>
      <w:r>
        <w:rPr>
          <w:sz w:val="24"/>
          <w:szCs w:val="24"/>
        </w:rPr>
        <w:t>С.Н.Демидов</w:t>
      </w:r>
    </w:p>
    <w:p w:rsidR="00D61C6C" w:rsidRPr="007765E5" w:rsidRDefault="00D61C6C" w:rsidP="00D61C6C">
      <w:pPr>
        <w:spacing w:line="240" w:lineRule="auto"/>
        <w:jc w:val="right"/>
        <w:rPr>
          <w:sz w:val="24"/>
          <w:szCs w:val="24"/>
        </w:rPr>
      </w:pPr>
    </w:p>
    <w:p w:rsidR="00D61C6C" w:rsidRPr="007765E5" w:rsidRDefault="00D61C6C" w:rsidP="00D61C6C">
      <w:pPr>
        <w:spacing w:line="240" w:lineRule="auto"/>
        <w:jc w:val="right"/>
        <w:rPr>
          <w:sz w:val="24"/>
          <w:szCs w:val="24"/>
        </w:rPr>
      </w:pPr>
    </w:p>
    <w:p w:rsidR="00D61C6C" w:rsidRPr="007765E5" w:rsidRDefault="00D61C6C" w:rsidP="00D61C6C">
      <w:pPr>
        <w:ind w:left="5670" w:firstLine="0"/>
        <w:jc w:val="right"/>
        <w:rPr>
          <w:sz w:val="24"/>
          <w:szCs w:val="24"/>
        </w:rPr>
      </w:pPr>
      <w:r w:rsidRPr="007765E5">
        <w:rPr>
          <w:sz w:val="24"/>
          <w:szCs w:val="24"/>
        </w:rPr>
        <w:t xml:space="preserve"> «</w:t>
      </w:r>
      <w:r w:rsidR="00AB1383">
        <w:rPr>
          <w:sz w:val="24"/>
          <w:szCs w:val="24"/>
        </w:rPr>
        <w:t>0</w:t>
      </w:r>
      <w:r w:rsidR="00BC7130">
        <w:rPr>
          <w:sz w:val="24"/>
          <w:szCs w:val="24"/>
        </w:rPr>
        <w:t>9</w:t>
      </w:r>
      <w:r w:rsidRPr="007765E5">
        <w:rPr>
          <w:sz w:val="24"/>
          <w:szCs w:val="24"/>
        </w:rPr>
        <w:t xml:space="preserve">» </w:t>
      </w:r>
      <w:r w:rsidR="00AB1383">
        <w:rPr>
          <w:sz w:val="24"/>
          <w:szCs w:val="24"/>
        </w:rPr>
        <w:t>ноября</w:t>
      </w:r>
      <w:r w:rsidRPr="007765E5">
        <w:rPr>
          <w:sz w:val="24"/>
          <w:szCs w:val="24"/>
        </w:rPr>
        <w:t xml:space="preserve"> 2017 г.</w:t>
      </w:r>
    </w:p>
    <w:p w:rsidR="00126C89" w:rsidRPr="002A0DD1" w:rsidRDefault="00126C89" w:rsidP="00126C89">
      <w:pPr>
        <w:ind w:firstLine="0"/>
        <w:jc w:val="left"/>
        <w:rPr>
          <w:sz w:val="24"/>
          <w:szCs w:val="24"/>
        </w:rPr>
      </w:pPr>
    </w:p>
    <w:p w:rsidR="00126C89" w:rsidRPr="002A0DD1" w:rsidRDefault="00126C89" w:rsidP="00126C89">
      <w:pPr>
        <w:spacing w:line="240" w:lineRule="auto"/>
        <w:ind w:left="6804" w:firstLine="0"/>
        <w:rPr>
          <w:b/>
          <w:kern w:val="36"/>
          <w:sz w:val="24"/>
          <w:szCs w:val="24"/>
        </w:rPr>
      </w:pPr>
      <w:r w:rsidRPr="002A0DD1">
        <w:rPr>
          <w:b/>
          <w:kern w:val="36"/>
          <w:sz w:val="24"/>
          <w:szCs w:val="24"/>
        </w:rPr>
        <w:t>Согласовано на заседании</w:t>
      </w:r>
    </w:p>
    <w:p w:rsidR="00126C89" w:rsidRPr="002A0DD1" w:rsidRDefault="00126C89" w:rsidP="00126C89">
      <w:pPr>
        <w:spacing w:line="240" w:lineRule="auto"/>
        <w:ind w:left="6804" w:firstLine="0"/>
        <w:rPr>
          <w:b/>
          <w:kern w:val="36"/>
          <w:sz w:val="24"/>
          <w:szCs w:val="24"/>
        </w:rPr>
      </w:pPr>
      <w:r w:rsidRPr="002A0DD1">
        <w:rPr>
          <w:b/>
          <w:kern w:val="36"/>
          <w:sz w:val="24"/>
          <w:szCs w:val="24"/>
        </w:rPr>
        <w:t>закупочной комиссии</w:t>
      </w:r>
    </w:p>
    <w:p w:rsidR="00126C89" w:rsidRPr="002A0DD1" w:rsidRDefault="00126C89" w:rsidP="00126C89">
      <w:pPr>
        <w:spacing w:line="240" w:lineRule="auto"/>
        <w:ind w:left="6804" w:firstLine="0"/>
        <w:rPr>
          <w:b/>
          <w:kern w:val="36"/>
          <w:sz w:val="24"/>
          <w:szCs w:val="24"/>
        </w:rPr>
      </w:pPr>
      <w:r w:rsidRPr="002A0DD1">
        <w:rPr>
          <w:b/>
          <w:kern w:val="36"/>
          <w:sz w:val="24"/>
          <w:szCs w:val="24"/>
        </w:rPr>
        <w:t>Протокол № 0</w:t>
      </w:r>
      <w:r w:rsidR="00BC7130">
        <w:rPr>
          <w:b/>
          <w:kern w:val="36"/>
          <w:sz w:val="24"/>
          <w:szCs w:val="24"/>
        </w:rPr>
        <w:t>724</w:t>
      </w:r>
      <w:r w:rsidRPr="002A0DD1">
        <w:rPr>
          <w:b/>
          <w:kern w:val="36"/>
          <w:sz w:val="24"/>
          <w:szCs w:val="24"/>
        </w:rPr>
        <w:t>- БЕ-17</w:t>
      </w:r>
    </w:p>
    <w:p w:rsidR="00126C89" w:rsidRPr="00C12FA4" w:rsidRDefault="00126C89" w:rsidP="00126C89">
      <w:pPr>
        <w:spacing w:line="240" w:lineRule="auto"/>
        <w:ind w:left="6804" w:firstLine="0"/>
        <w:rPr>
          <w:b/>
          <w:kern w:val="36"/>
          <w:sz w:val="24"/>
          <w:szCs w:val="24"/>
        </w:rPr>
      </w:pPr>
      <w:r w:rsidRPr="002A0DD1">
        <w:rPr>
          <w:b/>
          <w:kern w:val="36"/>
          <w:sz w:val="24"/>
          <w:szCs w:val="24"/>
        </w:rPr>
        <w:t>от «</w:t>
      </w:r>
      <w:r w:rsidR="00AB1383">
        <w:rPr>
          <w:b/>
          <w:kern w:val="36"/>
          <w:sz w:val="24"/>
          <w:szCs w:val="24"/>
        </w:rPr>
        <w:t>0</w:t>
      </w:r>
      <w:r w:rsidR="00BC7130">
        <w:rPr>
          <w:b/>
          <w:kern w:val="36"/>
          <w:sz w:val="24"/>
          <w:szCs w:val="24"/>
        </w:rPr>
        <w:t>9</w:t>
      </w:r>
      <w:r w:rsidRPr="002A0DD1">
        <w:rPr>
          <w:b/>
          <w:kern w:val="36"/>
          <w:sz w:val="24"/>
          <w:szCs w:val="24"/>
        </w:rPr>
        <w:t xml:space="preserve">» </w:t>
      </w:r>
      <w:r w:rsidR="00AB1383">
        <w:rPr>
          <w:b/>
          <w:kern w:val="36"/>
          <w:sz w:val="24"/>
          <w:szCs w:val="24"/>
        </w:rPr>
        <w:t>ноября</w:t>
      </w:r>
      <w:r w:rsidRPr="002A0DD1">
        <w:rPr>
          <w:b/>
          <w:kern w:val="36"/>
          <w:sz w:val="24"/>
          <w:szCs w:val="24"/>
        </w:rPr>
        <w:t xml:space="preserve"> 2017года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C12FA4" w:rsidRDefault="00717F60" w:rsidP="00E71A48">
      <w:pPr>
        <w:pStyle w:val="1f5"/>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w:t>
      </w:r>
      <w:r w:rsidR="00196FE2" w:rsidRPr="00196FE2">
        <w:rPr>
          <w:b/>
          <w:sz w:val="24"/>
          <w:szCs w:val="24"/>
        </w:rPr>
        <w:t xml:space="preserve">право заключения </w:t>
      </w:r>
      <w:r w:rsidR="00BC7130" w:rsidRPr="00BC7130">
        <w:rPr>
          <w:b/>
          <w:iCs/>
          <w:sz w:val="24"/>
          <w:szCs w:val="24"/>
        </w:rPr>
        <w:t xml:space="preserve">Договора  на выполнение работ по </w:t>
      </w:r>
      <w:r w:rsidR="00BC7130" w:rsidRPr="00BC7130">
        <w:rPr>
          <w:b/>
          <w:sz w:val="24"/>
          <w:szCs w:val="24"/>
        </w:rPr>
        <w:t>ремонту тельферов и кранбалок для нужд ПАО МРСК Центра (филиал Белгородэнерго)</w:t>
      </w:r>
      <w:r w:rsidR="00CC1B62">
        <w:rPr>
          <w:b/>
          <w:sz w:val="24"/>
          <w:szCs w:val="24"/>
        </w:rPr>
        <w:t>.</w:t>
      </w:r>
    </w:p>
    <w:p w:rsidR="007556FF" w:rsidRPr="00CC1B62" w:rsidRDefault="007556FF" w:rsidP="00CC1B62">
      <w:pPr>
        <w:spacing w:line="264" w:lineRule="auto"/>
        <w:ind w:firstLine="0"/>
        <w:jc w:val="center"/>
        <w:rPr>
          <w:b/>
          <w:sz w:val="24"/>
          <w:szCs w:val="24"/>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61C6C">
        <w:rPr>
          <w:sz w:val="24"/>
          <w:szCs w:val="24"/>
        </w:rPr>
        <w:t>Белгород</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9C5D09">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9C5D09">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9C5D09">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9C5D09">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9C5D09">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9C5D09">
        <w:rPr>
          <w:noProof/>
        </w:rPr>
        <w:t>8</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9C5D09">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9C5D09">
        <w:rPr>
          <w:noProof/>
        </w:rPr>
        <w:t>11</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9C5D09">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9C5D09">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9C5D09">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9C5D09">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9C5D09">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9C5D09">
        <w:rPr>
          <w:noProof/>
        </w:rPr>
        <w:t>39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9C5D09">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9C5D09">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9C5D09">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9C5D09">
        <w:rPr>
          <w:noProof/>
        </w:rPr>
        <w:t>45</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9C5D09">
        <w:rPr>
          <w:noProof/>
        </w:rPr>
        <w:t>46</w:t>
      </w:r>
      <w:r w:rsidR="00BF5836">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9C5D09">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9C5D09">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9C5D09">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9C5D09">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9C5D09">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9C5D09">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9C5D09">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9C5D09">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9C5D09">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9C5D09">
        <w:rPr>
          <w:noProof/>
        </w:rPr>
        <w:t>70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9C5D09">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9C5D09">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9C5D09">
        <w:rPr>
          <w:noProof/>
        </w:rPr>
        <w:t>77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9C5D09">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9C5D09">
        <w:rPr>
          <w:noProof/>
        </w:rPr>
        <w:t>82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9C5D09">
        <w:rPr>
          <w:noProof/>
        </w:rPr>
        <w:t>86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9C5D09">
        <w:rPr>
          <w:noProof/>
        </w:rPr>
        <w:t>89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9C5D09">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9C5D09">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9C5D09">
        <w:rPr>
          <w:noProof/>
        </w:rPr>
        <w:t>95</w:t>
      </w:r>
      <w:r w:rsidR="00BF5836">
        <w:rPr>
          <w:noProof/>
        </w:rPr>
        <w:fldChar w:fldCharType="end"/>
      </w:r>
    </w:p>
    <w:p w:rsidR="00717F60" w:rsidRPr="00E71A48" w:rsidRDefault="00BF5836"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7749F" w:rsidRPr="00862664" w:rsidRDefault="0057749F" w:rsidP="0057749F">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sidRPr="00C751E9">
        <w:rPr>
          <w:iCs/>
          <w:sz w:val="24"/>
          <w:szCs w:val="24"/>
        </w:rPr>
        <w:t xml:space="preserve">филиал  ПАО «МРСК </w:t>
      </w:r>
      <w:r w:rsidRPr="00260977">
        <w:rPr>
          <w:iCs/>
          <w:sz w:val="24"/>
          <w:szCs w:val="24"/>
        </w:rPr>
        <w:t xml:space="preserve">Центра» - «Белгородэнерго»  (далее – Заказчик или Организатор) (почтовый адрес: РФ, 308000, г. Белгород, ул. Преображенская, 42, секретарь Закупочной комиссии – Ведущий специалист  отдела закупочной деятельности управления логистики и МТО филиала ПАО «МРСК Центра» - «Белгородэнерго»:  Горягина Татьяна Николаевна, контактный телефон: (4722) 58-17-51 или по адресу электронной почты: </w:t>
      </w:r>
      <w:hyperlink r:id="rId17" w:history="1">
        <w:r w:rsidRPr="00260977">
          <w:rPr>
            <w:rStyle w:val="a7"/>
            <w:iCs/>
            <w:sz w:val="24"/>
            <w:szCs w:val="24"/>
            <w:lang w:val="en-US"/>
          </w:rPr>
          <w:t>Goryagina</w:t>
        </w:r>
        <w:r w:rsidRPr="00260977">
          <w:rPr>
            <w:rStyle w:val="a7"/>
            <w:iCs/>
            <w:sz w:val="24"/>
            <w:szCs w:val="24"/>
          </w:rPr>
          <w:t>.</w:t>
        </w:r>
        <w:r w:rsidRPr="00260977">
          <w:rPr>
            <w:rStyle w:val="a7"/>
            <w:iCs/>
            <w:sz w:val="24"/>
            <w:szCs w:val="24"/>
            <w:lang w:val="en-US"/>
          </w:rPr>
          <w:t>TN</w:t>
        </w:r>
        <w:r w:rsidRPr="00260977">
          <w:rPr>
            <w:rStyle w:val="a7"/>
            <w:iCs/>
            <w:sz w:val="24"/>
            <w:szCs w:val="24"/>
          </w:rPr>
          <w:t>@</w:t>
        </w:r>
        <w:r w:rsidRPr="00260977">
          <w:rPr>
            <w:rStyle w:val="a7"/>
            <w:iCs/>
            <w:sz w:val="24"/>
            <w:szCs w:val="24"/>
            <w:lang w:val="en-US"/>
          </w:rPr>
          <w:t>mrsk</w:t>
        </w:r>
        <w:r w:rsidRPr="00260977">
          <w:rPr>
            <w:rStyle w:val="a7"/>
            <w:iCs/>
            <w:sz w:val="24"/>
            <w:szCs w:val="24"/>
          </w:rPr>
          <w:t>-1.</w:t>
        </w:r>
        <w:r w:rsidRPr="00260977">
          <w:rPr>
            <w:rStyle w:val="a7"/>
            <w:iCs/>
            <w:sz w:val="24"/>
            <w:szCs w:val="24"/>
            <w:lang w:val="en-US"/>
          </w:rPr>
          <w:t>ru</w:t>
        </w:r>
      </w:hyperlink>
      <w:r w:rsidRPr="00441A42">
        <w:t xml:space="preserve">; Ермолова Ирина Валерьевна – контактный телефон: (4722) 58-17-81, адрес электронной почты: </w:t>
      </w:r>
      <w:hyperlink r:id="rId18" w:history="1">
        <w:r w:rsidRPr="00441A42">
          <w:rPr>
            <w:rStyle w:val="a7"/>
          </w:rPr>
          <w:t>Ermolova.IV@mrsk-1.ru</w:t>
        </w:r>
      </w:hyperlink>
      <w:r w:rsidRPr="00441A42">
        <w:t>. По вопросам, связанным с разъяснением технического задания, обращаться к ответственному сотруднику О</w:t>
      </w:r>
      <w:r>
        <w:t xml:space="preserve">рганизатора </w:t>
      </w:r>
      <w:r w:rsidRPr="00441A42">
        <w:t xml:space="preserve">– </w:t>
      </w:r>
      <w:hyperlink r:id="rId19" w:tgtFrame="_blank" w:history="1">
        <w:r w:rsidRPr="00E44BA6">
          <w:t>Ворнавской Евгений Викторович</w:t>
        </w:r>
      </w:hyperlink>
      <w:r>
        <w:t xml:space="preserve"> </w:t>
      </w:r>
      <w:r w:rsidRPr="00075DBF">
        <w:t xml:space="preserve">телефон – </w:t>
      </w:r>
      <w:r w:rsidRPr="00F031B3">
        <w:t xml:space="preserve">(4722) </w:t>
      </w:r>
      <w:r w:rsidRPr="00E44BA6">
        <w:t>58 80 61</w:t>
      </w:r>
      <w:r w:rsidRPr="00C614A4">
        <w:t>, адрес электронной почты</w:t>
      </w:r>
      <w:r>
        <w:t xml:space="preserve">:  </w:t>
      </w:r>
      <w:hyperlink r:id="rId20" w:history="1">
        <w:r w:rsidRPr="00E44BA6">
          <w:rPr>
            <w:rStyle w:val="a7"/>
            <w:lang w:val="en-US"/>
          </w:rPr>
          <w:t>Vornavskoy</w:t>
        </w:r>
        <w:r w:rsidRPr="007B6BA3">
          <w:rPr>
            <w:rStyle w:val="a7"/>
          </w:rPr>
          <w:t>.</w:t>
        </w:r>
        <w:r w:rsidRPr="00E44BA6">
          <w:rPr>
            <w:rStyle w:val="a7"/>
            <w:lang w:val="en-US"/>
          </w:rPr>
          <w:t>EV</w:t>
        </w:r>
        <w:r w:rsidRPr="007B6BA3">
          <w:rPr>
            <w:rStyle w:val="a7"/>
          </w:rPr>
          <w:t>@</w:t>
        </w:r>
        <w:r w:rsidRPr="00E44BA6">
          <w:rPr>
            <w:rStyle w:val="a7"/>
            <w:lang w:val="en-US"/>
          </w:rPr>
          <w:t>mrsk</w:t>
        </w:r>
        <w:r w:rsidRPr="007B6BA3">
          <w:rPr>
            <w:rStyle w:val="a7"/>
          </w:rPr>
          <w:t>-1.</w:t>
        </w:r>
        <w:r w:rsidRPr="00E44BA6">
          <w:rPr>
            <w:rStyle w:val="a7"/>
            <w:lang w:val="en-US"/>
          </w:rPr>
          <w:t>ru</w:t>
        </w:r>
      </w:hyperlink>
      <w:r>
        <w:t xml:space="preserve"> </w:t>
      </w:r>
      <w:r w:rsidRPr="00260977">
        <w:t xml:space="preserve"> </w:t>
      </w:r>
      <w:r w:rsidRPr="00260977">
        <w:rPr>
          <w:iCs/>
          <w:sz w:val="24"/>
          <w:szCs w:val="24"/>
        </w:rPr>
        <w:t xml:space="preserve">Извещением о проведении открытого запроса предложений, </w:t>
      </w:r>
      <w:r w:rsidRPr="003D3D29">
        <w:rPr>
          <w:iCs/>
          <w:sz w:val="24"/>
          <w:szCs w:val="24"/>
        </w:rPr>
        <w:t>опубликованным</w:t>
      </w:r>
      <w:r w:rsidRPr="003D3D29">
        <w:rPr>
          <w:b/>
          <w:sz w:val="24"/>
          <w:szCs w:val="24"/>
        </w:rPr>
        <w:t xml:space="preserve"> </w:t>
      </w:r>
      <w:r>
        <w:rPr>
          <w:b/>
          <w:sz w:val="24"/>
          <w:szCs w:val="24"/>
        </w:rPr>
        <w:t xml:space="preserve">       </w:t>
      </w:r>
      <w:r w:rsidRPr="003D3D29">
        <w:rPr>
          <w:b/>
          <w:sz w:val="24"/>
          <w:szCs w:val="24"/>
        </w:rPr>
        <w:t xml:space="preserve"> </w:t>
      </w:r>
      <w:r w:rsidRPr="00BB053F">
        <w:rPr>
          <w:b/>
          <w:sz w:val="24"/>
          <w:szCs w:val="24"/>
        </w:rPr>
        <w:t>«</w:t>
      </w:r>
      <w:r w:rsidR="004E6D1B">
        <w:rPr>
          <w:b/>
          <w:sz w:val="24"/>
          <w:szCs w:val="24"/>
        </w:rPr>
        <w:t>10</w:t>
      </w:r>
      <w:r w:rsidRPr="00BB053F">
        <w:rPr>
          <w:b/>
          <w:sz w:val="24"/>
          <w:szCs w:val="24"/>
        </w:rPr>
        <w:t xml:space="preserve">» </w:t>
      </w:r>
      <w:r w:rsidR="005D1340">
        <w:rPr>
          <w:b/>
          <w:sz w:val="24"/>
          <w:szCs w:val="24"/>
        </w:rPr>
        <w:t>ноября</w:t>
      </w:r>
      <w:r w:rsidRPr="00BB053F">
        <w:rPr>
          <w:b/>
          <w:sz w:val="24"/>
          <w:szCs w:val="24"/>
        </w:rPr>
        <w:t xml:space="preserve"> 2017 г.</w:t>
      </w:r>
      <w:r w:rsidRPr="003D3D29">
        <w:rPr>
          <w:sz w:val="24"/>
          <w:szCs w:val="24"/>
        </w:rPr>
        <w:t xml:space="preserve"> на официальном сайте (</w:t>
      </w:r>
      <w:hyperlink r:id="rId21" w:history="1">
        <w:r w:rsidRPr="003D3D29">
          <w:rPr>
            <w:rStyle w:val="a7"/>
            <w:sz w:val="24"/>
            <w:szCs w:val="24"/>
          </w:rPr>
          <w:t>www.zakupki.</w:t>
        </w:r>
        <w:r w:rsidRPr="003D3D29">
          <w:rPr>
            <w:rStyle w:val="a7"/>
            <w:sz w:val="24"/>
            <w:szCs w:val="24"/>
            <w:lang w:val="en-US"/>
          </w:rPr>
          <w:t>gov</w:t>
        </w:r>
        <w:r w:rsidRPr="003D3D29">
          <w:rPr>
            <w:rStyle w:val="a7"/>
            <w:sz w:val="24"/>
            <w:szCs w:val="24"/>
          </w:rPr>
          <w:t>.ru</w:t>
        </w:r>
      </w:hyperlink>
      <w:r w:rsidRPr="003D3D29">
        <w:rPr>
          <w:sz w:val="24"/>
          <w:szCs w:val="24"/>
        </w:rPr>
        <w:t>),</w:t>
      </w:r>
      <w:r w:rsidRPr="003D3D29">
        <w:rPr>
          <w:iCs/>
          <w:sz w:val="24"/>
          <w:szCs w:val="24"/>
        </w:rPr>
        <w:t xml:space="preserve"> </w:t>
      </w:r>
      <w:r w:rsidRPr="003D3D29">
        <w:rPr>
          <w:sz w:val="24"/>
          <w:szCs w:val="24"/>
        </w:rPr>
        <w:t xml:space="preserve">на сайте </w:t>
      </w:r>
      <w:r w:rsidRPr="003D3D29">
        <w:rPr>
          <w:iCs/>
          <w:sz w:val="24"/>
          <w:szCs w:val="24"/>
        </w:rPr>
        <w:t>ПАО «МРСК Центра»</w:t>
      </w:r>
      <w:r w:rsidRPr="003D3D29">
        <w:rPr>
          <w:sz w:val="24"/>
          <w:szCs w:val="24"/>
        </w:rPr>
        <w:t xml:space="preserve"> (</w:t>
      </w:r>
      <w:hyperlink r:id="rId22" w:history="1">
        <w:r w:rsidRPr="003D3D29">
          <w:rPr>
            <w:rStyle w:val="a7"/>
            <w:sz w:val="24"/>
            <w:szCs w:val="24"/>
          </w:rPr>
          <w:t>www.mrsk-1.ru</w:t>
        </w:r>
      </w:hyperlink>
      <w:r w:rsidRPr="003D3D29">
        <w:rPr>
          <w:sz w:val="24"/>
          <w:szCs w:val="24"/>
        </w:rPr>
        <w:t xml:space="preserve">), на сайте ЭТП, указанном в п. </w:t>
      </w:r>
      <w:r>
        <w:fldChar w:fldCharType="begin"/>
      </w:r>
      <w:r>
        <w:instrText xml:space="preserve"> REF _Ref440269836 \r \h  \* MERGEFORMAT </w:instrText>
      </w:r>
      <w:r>
        <w:fldChar w:fldCharType="separate"/>
      </w:r>
      <w:r w:rsidRPr="003D3D29">
        <w:rPr>
          <w:sz w:val="24"/>
          <w:szCs w:val="24"/>
        </w:rPr>
        <w:t>1.1.2</w:t>
      </w:r>
      <w:r>
        <w:fldChar w:fldCharType="end"/>
      </w:r>
      <w:r w:rsidRPr="003D3D29">
        <w:rPr>
          <w:sz w:val="24"/>
          <w:szCs w:val="24"/>
        </w:rPr>
        <w:t xml:space="preserve"> настоящей Документации</w:t>
      </w:r>
      <w:r w:rsidRPr="00862664">
        <w:rPr>
          <w:sz w:val="24"/>
          <w:szCs w:val="24"/>
        </w:rPr>
        <w:t>,</w:t>
      </w:r>
      <w:r w:rsidRPr="00862664">
        <w:rPr>
          <w:iCs/>
          <w:sz w:val="24"/>
          <w:szCs w:val="24"/>
        </w:rPr>
        <w:t xml:space="preserve"> приг</w:t>
      </w:r>
      <w:r w:rsidRPr="00862664">
        <w:rPr>
          <w:sz w:val="24"/>
          <w:szCs w:val="24"/>
        </w:rPr>
        <w:t>ласило юридических лиц и физических лиц (в т. ч. индивидуальных предпринимателей</w:t>
      </w:r>
      <w:r w:rsidRPr="00EC788A">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w:t>
      </w:r>
      <w:r w:rsidRPr="00862664">
        <w:rPr>
          <w:sz w:val="24"/>
          <w:szCs w:val="24"/>
        </w:rPr>
        <w:t xml:space="preserve">) </w:t>
      </w:r>
      <w:bookmarkEnd w:id="10"/>
      <w:r w:rsidRPr="00862664">
        <w:rPr>
          <w:sz w:val="24"/>
          <w:szCs w:val="24"/>
        </w:rPr>
        <w:t xml:space="preserve">на </w:t>
      </w:r>
      <w:bookmarkEnd w:id="11"/>
      <w:bookmarkEnd w:id="12"/>
      <w:bookmarkEnd w:id="13"/>
      <w:r w:rsidR="00F24B23" w:rsidRPr="002866BC">
        <w:t xml:space="preserve">право заключения </w:t>
      </w:r>
      <w:r w:rsidR="00BC7130" w:rsidRPr="00E87B49">
        <w:rPr>
          <w:iCs/>
        </w:rPr>
        <w:t xml:space="preserve">Договора  на выполнение работ по </w:t>
      </w:r>
      <w:r w:rsidR="00BC7130" w:rsidRPr="00E87B49">
        <w:t xml:space="preserve">ремонту </w:t>
      </w:r>
      <w:r w:rsidR="00BC7130" w:rsidRPr="003968E9">
        <w:rPr>
          <w:sz w:val="24"/>
          <w:szCs w:val="24"/>
        </w:rPr>
        <w:t>тельферов и кранбалок для нужд ПАО МРСК Центра (филиал</w:t>
      </w:r>
      <w:r w:rsidR="00BC7130">
        <w:rPr>
          <w:sz w:val="24"/>
          <w:szCs w:val="24"/>
        </w:rPr>
        <w:t xml:space="preserve"> Белгородэнерго)</w:t>
      </w:r>
      <w:r w:rsidRPr="00696181">
        <w:rPr>
          <w:sz w:val="24"/>
          <w:szCs w:val="24"/>
        </w:rPr>
        <w:t>, расположенного по адресу: РФ, 308000, г. Белгород, ул. Преображенская, д. 42;</w:t>
      </w:r>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 xml:space="preserve">АО «Россети» </w:t>
      </w:r>
      <w:hyperlink r:id="rId23" w:history="1">
        <w:r w:rsidR="00862664" w:rsidRPr="003E1A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24B23" w:rsidRPr="002866BC">
        <w:t xml:space="preserve">право заключения </w:t>
      </w:r>
      <w:r w:rsidR="00BC7130" w:rsidRPr="00E87B49">
        <w:rPr>
          <w:iCs/>
        </w:rPr>
        <w:t xml:space="preserve">Договора  на выполнение работ по </w:t>
      </w:r>
      <w:r w:rsidR="00BC7130" w:rsidRPr="00E87B49">
        <w:t xml:space="preserve">ремонту </w:t>
      </w:r>
      <w:r w:rsidR="00BC7130" w:rsidRPr="003968E9">
        <w:rPr>
          <w:sz w:val="24"/>
          <w:szCs w:val="24"/>
        </w:rPr>
        <w:t>тельферов и кранбалок для нужд ПАО МРСК Центра (филиал</w:t>
      </w:r>
      <w:r w:rsidR="00BC7130">
        <w:rPr>
          <w:sz w:val="24"/>
          <w:szCs w:val="24"/>
        </w:rPr>
        <w:t xml:space="preserve"> Белгородэнерго)</w:t>
      </w:r>
      <w:r w:rsidR="00702B2C" w:rsidRPr="00C12FA4">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F24B23">
        <w:rPr>
          <w:sz w:val="24"/>
          <w:szCs w:val="24"/>
        </w:rPr>
        <w:t xml:space="preserve">Количество лотов: </w:t>
      </w:r>
      <w:r w:rsidRPr="00F24B23">
        <w:rPr>
          <w:b/>
          <w:sz w:val="24"/>
          <w:szCs w:val="24"/>
        </w:rPr>
        <w:t>1 (один)</w:t>
      </w:r>
      <w:r w:rsidRPr="00F24B23">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F24B23" w:rsidRDefault="008D2928"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24B23">
        <w:rPr>
          <w:sz w:val="24"/>
          <w:szCs w:val="24"/>
        </w:rPr>
        <w:t>Сроки</w:t>
      </w:r>
      <w:r w:rsidR="00717F60" w:rsidRPr="00F24B23">
        <w:rPr>
          <w:sz w:val="24"/>
          <w:szCs w:val="24"/>
        </w:rPr>
        <w:t xml:space="preserve"> </w:t>
      </w:r>
      <w:r w:rsidR="00BE644E" w:rsidRPr="00F24B23">
        <w:rPr>
          <w:sz w:val="24"/>
          <w:szCs w:val="24"/>
        </w:rPr>
        <w:t>выполнения работ</w:t>
      </w:r>
      <w:r w:rsidR="00717F60" w:rsidRPr="00F24B23">
        <w:rPr>
          <w:sz w:val="24"/>
          <w:szCs w:val="24"/>
        </w:rPr>
        <w:t xml:space="preserve">: </w:t>
      </w:r>
      <w:r w:rsidR="00D00D5E" w:rsidRPr="006E1568">
        <w:rPr>
          <w:sz w:val="24"/>
          <w:szCs w:val="24"/>
        </w:rPr>
        <w:t>в соответствии со сроками, указанными в Приложении №1 настоящей Документации</w:t>
      </w:r>
      <w:r w:rsidR="00717F60" w:rsidRPr="006E1568">
        <w:rPr>
          <w:sz w:val="24"/>
          <w:szCs w:val="24"/>
        </w:rPr>
        <w:t>.</w:t>
      </w:r>
      <w:bookmarkEnd w:id="19"/>
    </w:p>
    <w:p w:rsidR="008D2928" w:rsidRPr="00F24B23" w:rsidRDefault="00BE644E"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24B23">
        <w:rPr>
          <w:sz w:val="24"/>
          <w:szCs w:val="24"/>
        </w:rPr>
        <w:t>Выполнение работ</w:t>
      </w:r>
      <w:r w:rsidR="00366652" w:rsidRPr="00F24B23">
        <w:rPr>
          <w:sz w:val="24"/>
          <w:szCs w:val="24"/>
        </w:rPr>
        <w:t xml:space="preserve"> Участником будет осуществляться </w:t>
      </w:r>
      <w:r w:rsidR="005B47BD" w:rsidRPr="006E1568">
        <w:rPr>
          <w:sz w:val="24"/>
          <w:szCs w:val="24"/>
        </w:rPr>
        <w:t>на объектах</w:t>
      </w:r>
      <w:r w:rsidR="00D00D5E" w:rsidRPr="006E1568">
        <w:rPr>
          <w:sz w:val="24"/>
          <w:szCs w:val="24"/>
        </w:rPr>
        <w:t>, указанны</w:t>
      </w:r>
      <w:r w:rsidR="005B47BD" w:rsidRPr="006E1568">
        <w:rPr>
          <w:sz w:val="24"/>
          <w:szCs w:val="24"/>
        </w:rPr>
        <w:t>х</w:t>
      </w:r>
      <w:r w:rsidR="00D00D5E" w:rsidRPr="006E1568">
        <w:rPr>
          <w:sz w:val="24"/>
          <w:szCs w:val="24"/>
        </w:rPr>
        <w:t xml:space="preserve"> в Приложении №1 настоящей Документации</w:t>
      </w:r>
      <w:r w:rsidR="00366652" w:rsidRPr="006E1568">
        <w:rPr>
          <w:sz w:val="24"/>
          <w:szCs w:val="24"/>
        </w:rPr>
        <w:t>.</w:t>
      </w:r>
      <w:bookmarkEnd w:id="20"/>
    </w:p>
    <w:p w:rsidR="00717F60" w:rsidRPr="006336C5" w:rsidRDefault="006336C5"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iCs/>
          <w:sz w:val="24"/>
          <w:szCs w:val="24"/>
        </w:rPr>
      </w:pPr>
      <w:r w:rsidRPr="006336C5">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DF0011" w:rsidRPr="006336C5">
        <w:rPr>
          <w:iCs/>
          <w:sz w:val="24"/>
          <w:szCs w:val="24"/>
        </w:rPr>
        <w:t>.</w:t>
      </w:r>
    </w:p>
    <w:p w:rsidR="00717F60" w:rsidRPr="002A47D1" w:rsidRDefault="00717F60"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6336C5">
        <w:rPr>
          <w:iCs/>
          <w:sz w:val="24"/>
          <w:szCs w:val="24"/>
        </w:rPr>
        <w:t xml:space="preserve">Порядок проведения </w:t>
      </w:r>
      <w:r w:rsidR="00C05EF6" w:rsidRPr="006336C5">
        <w:rPr>
          <w:iCs/>
          <w:sz w:val="24"/>
          <w:szCs w:val="24"/>
        </w:rPr>
        <w:t xml:space="preserve">запроса предложений </w:t>
      </w:r>
      <w:r w:rsidRPr="006336C5">
        <w:rPr>
          <w:iCs/>
          <w:sz w:val="24"/>
          <w:szCs w:val="24"/>
        </w:rPr>
        <w:t>и участия в</w:t>
      </w:r>
      <w:r w:rsidRPr="006210B2">
        <w:rPr>
          <w:iCs/>
          <w:sz w:val="24"/>
          <w:szCs w:val="24"/>
        </w:rPr>
        <w:t xml:space="preserve"> нем, а также инструкции по подготовке </w:t>
      </w:r>
      <w:r w:rsidRPr="006210B2">
        <w:rPr>
          <w:sz w:val="24"/>
          <w:szCs w:val="24"/>
        </w:rPr>
        <w:t>заявок</w:t>
      </w:r>
      <w:r w:rsidRPr="006210B2">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num" w:pos="1571"/>
          <w:tab w:val="num" w:pos="1650"/>
        </w:tabs>
        <w:suppressAutoHyphens w:val="0"/>
        <w:autoSpaceDE w:val="0"/>
        <w:autoSpaceDN w:val="0"/>
        <w:adjustRightInd w:val="0"/>
        <w:spacing w:before="60" w:line="264" w:lineRule="auto"/>
        <w:ind w:left="0" w:firstLine="550"/>
        <w:rPr>
          <w:sz w:val="24"/>
          <w:szCs w:val="24"/>
        </w:rPr>
      </w:pPr>
      <w:bookmarkStart w:id="21" w:name="_Toc439166307"/>
      <w:bookmarkStart w:id="22" w:name="_Toc439170655"/>
      <w:bookmarkStart w:id="23" w:name="_Toc439172757"/>
      <w:bookmarkStart w:id="24"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1"/>
      <w:bookmarkEnd w:id="22"/>
      <w:bookmarkEnd w:id="23"/>
      <w:bookmarkEnd w:id="24"/>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5" w:name="_Ref55313246"/>
      <w:bookmarkStart w:id="26" w:name="_Ref56231140"/>
      <w:bookmarkStart w:id="27" w:name="_Ref56231144"/>
      <w:bookmarkStart w:id="28" w:name="_Toc471897485"/>
      <w:r w:rsidRPr="00E71A48">
        <w:t>Правовой статус документов</w:t>
      </w:r>
      <w:bookmarkEnd w:id="25"/>
      <w:bookmarkEnd w:id="26"/>
      <w:bookmarkEnd w:id="27"/>
      <w:bookmarkEnd w:id="28"/>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29" w:name="_Ref294695546"/>
      <w:bookmarkStart w:id="30"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29"/>
      <w:bookmarkEnd w:id="30"/>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1" w:name="__RefHeading__397_1298132286"/>
      <w:bookmarkStart w:id="32" w:name="_Toc471897486"/>
      <w:bookmarkEnd w:id="31"/>
      <w:r w:rsidRPr="00E71A48">
        <w:t>Особые положения в связи с проведением Запроса предложений на ЭТП</w:t>
      </w:r>
      <w:bookmarkEnd w:id="32"/>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3" w:name="__RefNumPara__1267_443845793"/>
      <w:bookmarkStart w:id="34" w:name="_Toc471897487"/>
      <w:bookmarkEnd w:id="33"/>
      <w:r w:rsidRPr="009C78C3">
        <w:t>Обжалование</w:t>
      </w:r>
      <w:bookmarkEnd w:id="34"/>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5" w:name="_Ref191386164"/>
      <w:bookmarkStart w:id="36"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5"/>
      <w:bookmarkEnd w:id="36"/>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7"/>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8" w:name="__RefHeading__401_1298132286"/>
      <w:bookmarkStart w:id="39" w:name="_Toc471897488"/>
      <w:bookmarkEnd w:id="38"/>
      <w:r w:rsidRPr="00E71A48">
        <w:t>Прочие положения</w:t>
      </w:r>
      <w:bookmarkEnd w:id="39"/>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0" w:name="_Ref56251782"/>
      <w:bookmarkStart w:id="41" w:name="_Toc57314669"/>
      <w:bookmarkStart w:id="42" w:name="_Toc69728983"/>
      <w:bookmarkStart w:id="43" w:name="_Toc176765520"/>
      <w:bookmarkStart w:id="44" w:name="_Toc217368853"/>
      <w:bookmarkStart w:id="45" w:name="_Toc233601966"/>
      <w:bookmarkStart w:id="46" w:name="_Toc242006501"/>
      <w:bookmarkStart w:id="47" w:name="_Toc262667670"/>
      <w:bookmarkStart w:id="48" w:name="_Toc270337564"/>
      <w:bookmarkStart w:id="49" w:name="_Toc423423495"/>
      <w:bookmarkStart w:id="50" w:name="_Toc471897489"/>
      <w:bookmarkStart w:id="51" w:name="_Ref306144164"/>
      <w:r w:rsidRPr="00F647F7">
        <w:t xml:space="preserve">Закупка </w:t>
      </w:r>
      <w:r w:rsidR="007F76D6">
        <w:t>работ</w:t>
      </w:r>
      <w:r w:rsidRPr="00F647F7">
        <w:t xml:space="preserve"> с разбиением заказа на лоты</w:t>
      </w:r>
      <w:bookmarkEnd w:id="40"/>
      <w:bookmarkEnd w:id="41"/>
      <w:bookmarkEnd w:id="42"/>
      <w:bookmarkEnd w:id="43"/>
      <w:bookmarkEnd w:id="44"/>
      <w:bookmarkEnd w:id="45"/>
      <w:bookmarkEnd w:id="46"/>
      <w:bookmarkEnd w:id="47"/>
      <w:bookmarkEnd w:id="48"/>
      <w:bookmarkEnd w:id="49"/>
      <w:bookmarkEnd w:id="50"/>
    </w:p>
    <w:p w:rsidR="002D4BC6" w:rsidRDefault="00DC6125" w:rsidP="00750D4A">
      <w:pPr>
        <w:pStyle w:val="3"/>
        <w:keepLines/>
        <w:ind w:left="0" w:firstLine="709"/>
        <w:jc w:val="both"/>
        <w:rPr>
          <w:b w:val="0"/>
        </w:rPr>
      </w:pPr>
      <w:bookmarkStart w:id="52" w:name="_Toc440361305"/>
      <w:bookmarkStart w:id="53" w:name="_Toc440376060"/>
      <w:bookmarkStart w:id="54" w:name="_Toc440376187"/>
      <w:bookmarkStart w:id="55" w:name="_Toc440382452"/>
      <w:bookmarkStart w:id="56" w:name="_Toc440447122"/>
      <w:bookmarkStart w:id="57" w:name="_Toc440620802"/>
      <w:bookmarkStart w:id="58" w:name="_Toc440631437"/>
      <w:bookmarkStart w:id="59" w:name="_Toc440875677"/>
      <w:bookmarkStart w:id="60" w:name="_Toc441131701"/>
      <w:bookmarkStart w:id="61" w:name="_Toc465865142"/>
      <w:bookmarkStart w:id="62" w:name="_Toc468976287"/>
      <w:bookmarkStart w:id="63" w:name="_Toc469483008"/>
      <w:bookmarkStart w:id="64"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2"/>
      <w:bookmarkEnd w:id="53"/>
      <w:bookmarkEnd w:id="54"/>
      <w:bookmarkEnd w:id="55"/>
      <w:bookmarkEnd w:id="56"/>
      <w:bookmarkEnd w:id="57"/>
      <w:bookmarkEnd w:id="58"/>
      <w:bookmarkEnd w:id="59"/>
      <w:bookmarkEnd w:id="60"/>
      <w:bookmarkEnd w:id="61"/>
      <w:bookmarkEnd w:id="62"/>
      <w:bookmarkEnd w:id="63"/>
      <w:bookmarkEnd w:id="64"/>
      <w:r w:rsidR="002D4BC6">
        <w:rPr>
          <w:b w:val="0"/>
        </w:rPr>
        <w:t xml:space="preserve"> </w:t>
      </w:r>
    </w:p>
    <w:p w:rsidR="002D4BC6" w:rsidRPr="002D4BC6"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6288"/>
      <w:bookmarkStart w:id="76" w:name="_Toc469483009"/>
      <w:bookmarkStart w:id="77"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7"/>
      <w:bookmarkStart w:id="79" w:name="_Toc440376062"/>
      <w:bookmarkStart w:id="80" w:name="_Toc440376189"/>
      <w:bookmarkStart w:id="81" w:name="_Toc440382454"/>
      <w:bookmarkStart w:id="82" w:name="_Toc440447124"/>
      <w:bookmarkStart w:id="83" w:name="_Toc440620804"/>
      <w:bookmarkStart w:id="84" w:name="_Toc440631439"/>
      <w:bookmarkStart w:id="85" w:name="_Toc440875679"/>
      <w:bookmarkStart w:id="86" w:name="_Toc441131703"/>
      <w:bookmarkStart w:id="87" w:name="_Toc465865144"/>
      <w:bookmarkStart w:id="88" w:name="_Toc468976289"/>
      <w:bookmarkStart w:id="89" w:name="_Toc469483010"/>
      <w:bookmarkStart w:id="90"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bookmarkEnd w:id="90"/>
    </w:p>
    <w:p w:rsidR="002D4BC6" w:rsidRPr="002D4BC6" w:rsidRDefault="002D4BC6" w:rsidP="00750D4A">
      <w:pPr>
        <w:pStyle w:val="3"/>
        <w:numPr>
          <w:ilvl w:val="3"/>
          <w:numId w:val="1"/>
        </w:numPr>
        <w:ind w:left="709" w:firstLine="0"/>
        <w:jc w:val="both"/>
        <w:rPr>
          <w:b w:val="0"/>
          <w:szCs w:val="24"/>
        </w:rPr>
      </w:pPr>
      <w:bookmarkStart w:id="91" w:name="_Toc440361308"/>
      <w:bookmarkStart w:id="92" w:name="_Toc440376063"/>
      <w:bookmarkStart w:id="93" w:name="_Toc440376190"/>
      <w:bookmarkStart w:id="94" w:name="_Toc440382455"/>
      <w:bookmarkStart w:id="95" w:name="_Toc440447125"/>
      <w:bookmarkStart w:id="96" w:name="_Toc440620805"/>
      <w:bookmarkStart w:id="97" w:name="_Toc440631440"/>
      <w:bookmarkStart w:id="98" w:name="_Toc440875680"/>
      <w:bookmarkStart w:id="99" w:name="_Toc441131704"/>
      <w:bookmarkStart w:id="100" w:name="_Toc465865145"/>
      <w:bookmarkStart w:id="101" w:name="_Toc468976290"/>
      <w:bookmarkStart w:id="102" w:name="_Toc469483011"/>
      <w:bookmarkStart w:id="103"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bookmarkEnd w:id="103"/>
      <w:r w:rsidR="00AE556B">
        <w:rPr>
          <w:b w:val="0"/>
          <w:szCs w:val="24"/>
        </w:rPr>
        <w:t xml:space="preserve"> </w:t>
      </w:r>
    </w:p>
    <w:p w:rsidR="002D4BC6" w:rsidRPr="002D4BC6" w:rsidRDefault="002D4BC6" w:rsidP="00750D4A">
      <w:pPr>
        <w:pStyle w:val="3"/>
        <w:ind w:left="0" w:firstLine="709"/>
        <w:jc w:val="both"/>
        <w:rPr>
          <w:b w:val="0"/>
          <w:szCs w:val="24"/>
        </w:rPr>
      </w:pPr>
      <w:bookmarkStart w:id="104" w:name="_Toc440361309"/>
      <w:bookmarkStart w:id="105" w:name="_Toc440376064"/>
      <w:bookmarkStart w:id="106" w:name="_Toc440376191"/>
      <w:bookmarkStart w:id="107" w:name="_Toc440382456"/>
      <w:bookmarkStart w:id="108" w:name="_Toc440447126"/>
      <w:bookmarkStart w:id="109" w:name="_Toc440620806"/>
      <w:bookmarkStart w:id="110" w:name="_Toc440631441"/>
      <w:bookmarkStart w:id="111" w:name="_Toc440875681"/>
      <w:bookmarkStart w:id="112" w:name="_Toc441131705"/>
      <w:bookmarkStart w:id="113" w:name="_Toc465865146"/>
      <w:bookmarkStart w:id="114" w:name="_Toc468976291"/>
      <w:bookmarkStart w:id="115" w:name="_Toc469483012"/>
      <w:bookmarkStart w:id="116"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4"/>
      <w:bookmarkEnd w:id="105"/>
      <w:bookmarkEnd w:id="106"/>
      <w:bookmarkEnd w:id="107"/>
      <w:bookmarkEnd w:id="108"/>
      <w:bookmarkEnd w:id="109"/>
      <w:bookmarkEnd w:id="110"/>
      <w:bookmarkEnd w:id="111"/>
      <w:bookmarkEnd w:id="112"/>
      <w:bookmarkEnd w:id="113"/>
      <w:bookmarkEnd w:id="114"/>
      <w:bookmarkEnd w:id="115"/>
      <w:bookmarkEnd w:id="116"/>
    </w:p>
    <w:p w:rsidR="002D4BC6" w:rsidRPr="002D4BC6" w:rsidRDefault="002D4BC6" w:rsidP="00750D4A">
      <w:pPr>
        <w:pStyle w:val="3"/>
        <w:ind w:left="0" w:firstLine="709"/>
        <w:jc w:val="both"/>
        <w:rPr>
          <w:b w:val="0"/>
          <w:szCs w:val="24"/>
        </w:rPr>
      </w:pPr>
      <w:bookmarkStart w:id="117" w:name="_Toc440361310"/>
      <w:bookmarkStart w:id="118" w:name="_Toc440376065"/>
      <w:bookmarkStart w:id="119" w:name="_Toc440376192"/>
      <w:bookmarkStart w:id="120" w:name="_Toc440382457"/>
      <w:bookmarkStart w:id="121" w:name="_Toc440447127"/>
      <w:bookmarkStart w:id="122" w:name="_Toc440620807"/>
      <w:bookmarkStart w:id="123" w:name="_Toc440631442"/>
      <w:bookmarkStart w:id="124" w:name="_Toc440875682"/>
      <w:bookmarkStart w:id="125" w:name="_Toc441131706"/>
      <w:bookmarkStart w:id="126" w:name="_Toc465865147"/>
      <w:bookmarkStart w:id="127" w:name="_Toc468976292"/>
      <w:bookmarkStart w:id="128" w:name="_Toc469483013"/>
      <w:bookmarkStart w:id="129"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7"/>
      <w:bookmarkEnd w:id="118"/>
      <w:bookmarkEnd w:id="119"/>
      <w:bookmarkEnd w:id="120"/>
      <w:bookmarkEnd w:id="121"/>
      <w:bookmarkEnd w:id="122"/>
      <w:bookmarkEnd w:id="123"/>
      <w:bookmarkEnd w:id="124"/>
      <w:bookmarkEnd w:id="125"/>
      <w:bookmarkEnd w:id="126"/>
      <w:bookmarkEnd w:id="127"/>
      <w:bookmarkEnd w:id="128"/>
      <w:bookmarkEnd w:id="129"/>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0" w:name="_Проект_договора"/>
      <w:bookmarkStart w:id="131" w:name="_Ref305973574"/>
      <w:bookmarkStart w:id="132" w:name="_Ref440272931"/>
      <w:bookmarkStart w:id="133" w:name="_Ref440274025"/>
      <w:bookmarkStart w:id="134" w:name="_Ref440292752"/>
      <w:bookmarkStart w:id="135" w:name="_Toc471897496"/>
      <w:bookmarkEnd w:id="51"/>
      <w:bookmarkEnd w:id="130"/>
      <w:r w:rsidRPr="006238AF">
        <w:rPr>
          <w:szCs w:val="24"/>
        </w:rPr>
        <w:t xml:space="preserve">Проект </w:t>
      </w:r>
      <w:r w:rsidR="00123C70" w:rsidRPr="006238AF">
        <w:rPr>
          <w:szCs w:val="24"/>
        </w:rPr>
        <w:t>Договор</w:t>
      </w:r>
      <w:r w:rsidRPr="006238AF">
        <w:rPr>
          <w:szCs w:val="24"/>
        </w:rPr>
        <w:t>а</w:t>
      </w:r>
      <w:bookmarkEnd w:id="13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2"/>
      <w:bookmarkEnd w:id="133"/>
      <w:bookmarkEnd w:id="134"/>
      <w:bookmarkEnd w:id="135"/>
    </w:p>
    <w:p w:rsidR="00953802" w:rsidRPr="006238AF" w:rsidRDefault="00216641" w:rsidP="00953802">
      <w:pPr>
        <w:pStyle w:val="2"/>
        <w:tabs>
          <w:tab w:val="clear" w:pos="1700"/>
          <w:tab w:val="left" w:pos="567"/>
        </w:tabs>
        <w:spacing w:line="264" w:lineRule="auto"/>
      </w:pPr>
      <w:bookmarkStart w:id="136" w:name="_Toc471897497"/>
      <w:r w:rsidRPr="006238AF">
        <w:t>Проект договора</w:t>
      </w:r>
      <w:bookmarkEnd w:id="136"/>
    </w:p>
    <w:p w:rsidR="00953802" w:rsidRPr="003803A7" w:rsidRDefault="00953802" w:rsidP="00953802">
      <w:pPr>
        <w:pStyle w:val="3"/>
        <w:ind w:left="0" w:firstLine="709"/>
        <w:jc w:val="both"/>
        <w:rPr>
          <w:b w:val="0"/>
        </w:rPr>
      </w:pPr>
      <w:bookmarkStart w:id="137" w:name="_Toc439238031"/>
      <w:bookmarkStart w:id="138" w:name="_Toc439238153"/>
      <w:bookmarkStart w:id="139" w:name="_Toc439252705"/>
      <w:bookmarkStart w:id="140" w:name="_Toc439323563"/>
      <w:bookmarkStart w:id="141" w:name="_Toc439323679"/>
      <w:bookmarkStart w:id="142" w:name="_Toc440361313"/>
      <w:bookmarkStart w:id="143" w:name="_Toc440376068"/>
      <w:bookmarkStart w:id="144" w:name="_Toc440376195"/>
      <w:bookmarkStart w:id="145" w:name="_Toc440382460"/>
      <w:bookmarkStart w:id="146" w:name="_Toc440447130"/>
      <w:bookmarkStart w:id="147" w:name="_Toc440620810"/>
      <w:bookmarkStart w:id="148" w:name="_Toc440631445"/>
      <w:bookmarkStart w:id="149" w:name="_Toc440875685"/>
      <w:bookmarkStart w:id="150" w:name="_Toc441131709"/>
      <w:bookmarkStart w:id="151" w:name="_Toc465865150"/>
      <w:bookmarkStart w:id="152" w:name="_Toc468976295"/>
      <w:bookmarkStart w:id="153" w:name="_Toc469483016"/>
      <w:bookmarkStart w:id="154"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53802" w:rsidRPr="006238AF" w:rsidRDefault="0094713A" w:rsidP="0094713A">
      <w:pPr>
        <w:pStyle w:val="3"/>
        <w:ind w:left="0" w:firstLine="709"/>
        <w:jc w:val="both"/>
        <w:rPr>
          <w:b w:val="0"/>
        </w:rPr>
      </w:pPr>
      <w:bookmarkStart w:id="155" w:name="_Toc439238032"/>
      <w:bookmarkStart w:id="156" w:name="_Toc439238154"/>
      <w:bookmarkStart w:id="157" w:name="_Toc439252706"/>
      <w:bookmarkStart w:id="158" w:name="_Toc439323564"/>
      <w:bookmarkStart w:id="159" w:name="_Toc439323680"/>
      <w:bookmarkStart w:id="160" w:name="_Toc440361314"/>
      <w:bookmarkStart w:id="161" w:name="_Toc440376069"/>
      <w:bookmarkStart w:id="162" w:name="_Toc440376196"/>
      <w:bookmarkStart w:id="163" w:name="_Toc440382461"/>
      <w:bookmarkStart w:id="164" w:name="_Toc440447131"/>
      <w:bookmarkStart w:id="165" w:name="_Toc440620811"/>
      <w:bookmarkStart w:id="166" w:name="_Toc440631446"/>
      <w:bookmarkStart w:id="167" w:name="_Toc440875686"/>
      <w:bookmarkStart w:id="168" w:name="_Toc441131710"/>
      <w:bookmarkStart w:id="169" w:name="_Toc465865151"/>
      <w:bookmarkStart w:id="170" w:name="_Toc468976296"/>
      <w:bookmarkStart w:id="171" w:name="_Toc469483017"/>
      <w:bookmarkStart w:id="172"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033"/>
      <w:bookmarkStart w:id="174" w:name="_Toc439238155"/>
      <w:bookmarkStart w:id="175" w:name="_Toc439252707"/>
      <w:bookmarkStart w:id="176" w:name="_Toc439323565"/>
      <w:bookmarkStart w:id="177" w:name="_Toc439323681"/>
      <w:bookmarkStart w:id="178" w:name="_Toc440361315"/>
      <w:bookmarkStart w:id="179" w:name="_Toc440376070"/>
      <w:bookmarkStart w:id="180" w:name="_Toc440376197"/>
      <w:bookmarkStart w:id="181" w:name="_Toc440382462"/>
      <w:bookmarkStart w:id="182" w:name="_Toc440447132"/>
      <w:bookmarkStart w:id="183" w:name="_Toc440620812"/>
      <w:bookmarkStart w:id="184" w:name="_Toc440631447"/>
      <w:bookmarkStart w:id="185" w:name="_Toc440875687"/>
      <w:bookmarkStart w:id="186" w:name="_Toc441131711"/>
      <w:bookmarkStart w:id="187" w:name="_Toc465865152"/>
      <w:bookmarkStart w:id="188" w:name="_Toc468976297"/>
      <w:bookmarkStart w:id="189" w:name="_Toc469483018"/>
      <w:bookmarkStart w:id="190"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53802" w:rsidRPr="003303E9" w:rsidRDefault="00953802" w:rsidP="00953802">
      <w:pPr>
        <w:pStyle w:val="2"/>
        <w:tabs>
          <w:tab w:val="clear" w:pos="1700"/>
          <w:tab w:val="left" w:pos="567"/>
        </w:tabs>
        <w:spacing w:line="264" w:lineRule="auto"/>
      </w:pPr>
      <w:bookmarkStart w:id="191" w:name="_Toc471897501"/>
      <w:r w:rsidRPr="003303E9">
        <w:rPr>
          <w:bCs w:val="0"/>
        </w:rPr>
        <w:t>Антикоррупционная оговорка, включаемая в проект договора</w:t>
      </w:r>
      <w:bookmarkEnd w:id="191"/>
    </w:p>
    <w:p w:rsidR="00953802" w:rsidRPr="003303E9" w:rsidRDefault="0094713A" w:rsidP="0094713A">
      <w:pPr>
        <w:pStyle w:val="3"/>
        <w:ind w:left="0" w:firstLine="709"/>
        <w:jc w:val="both"/>
        <w:rPr>
          <w:b w:val="0"/>
        </w:rPr>
      </w:pPr>
      <w:bookmarkStart w:id="192" w:name="_Toc439238157"/>
      <w:bookmarkStart w:id="193" w:name="_Toc439252709"/>
      <w:bookmarkStart w:id="194" w:name="_Toc439323567"/>
      <w:bookmarkStart w:id="195" w:name="_Toc439323683"/>
      <w:bookmarkStart w:id="196" w:name="_Toc440361317"/>
      <w:bookmarkStart w:id="197" w:name="_Toc440376072"/>
      <w:bookmarkStart w:id="198" w:name="_Toc440376199"/>
      <w:bookmarkStart w:id="199" w:name="_Toc440382464"/>
      <w:bookmarkStart w:id="200" w:name="_Toc440447134"/>
      <w:bookmarkStart w:id="201" w:name="_Toc440620814"/>
      <w:bookmarkStart w:id="202" w:name="_Toc440631449"/>
      <w:bookmarkStart w:id="203" w:name="_Toc440875689"/>
      <w:bookmarkStart w:id="204" w:name="_Toc441131713"/>
      <w:bookmarkStart w:id="205" w:name="_Toc465865154"/>
      <w:bookmarkStart w:id="206" w:name="_Toc468976299"/>
      <w:bookmarkStart w:id="207" w:name="_Toc469483020"/>
      <w:bookmarkStart w:id="208"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3303E9" w:rsidRDefault="0094713A" w:rsidP="0094713A">
      <w:pPr>
        <w:pStyle w:val="3"/>
        <w:ind w:left="0" w:firstLine="709"/>
        <w:jc w:val="both"/>
        <w:rPr>
          <w:b w:val="0"/>
        </w:rPr>
      </w:pPr>
      <w:bookmarkStart w:id="209" w:name="_Toc439238158"/>
      <w:bookmarkStart w:id="210" w:name="_Toc439252710"/>
      <w:bookmarkStart w:id="211" w:name="_Toc439323568"/>
      <w:bookmarkStart w:id="212" w:name="_Toc439323684"/>
      <w:bookmarkStart w:id="213" w:name="_Toc440361318"/>
      <w:bookmarkStart w:id="214" w:name="_Toc440376073"/>
      <w:bookmarkStart w:id="215" w:name="_Toc440376200"/>
      <w:bookmarkStart w:id="216" w:name="_Toc440382465"/>
      <w:bookmarkStart w:id="217" w:name="_Toc440447135"/>
      <w:bookmarkStart w:id="218" w:name="_Toc440620815"/>
      <w:bookmarkStart w:id="219" w:name="_Toc440631450"/>
      <w:bookmarkStart w:id="220" w:name="_Toc440875690"/>
      <w:bookmarkStart w:id="221" w:name="_Toc441131714"/>
      <w:bookmarkStart w:id="222" w:name="_Toc465865155"/>
      <w:bookmarkStart w:id="223" w:name="_Toc468976300"/>
      <w:bookmarkStart w:id="224" w:name="_Toc469483021"/>
      <w:bookmarkStart w:id="225"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4713A" w:rsidRPr="003303E9" w:rsidRDefault="0094713A" w:rsidP="0094713A">
      <w:pPr>
        <w:pStyle w:val="3"/>
        <w:ind w:left="0" w:firstLine="709"/>
        <w:jc w:val="both"/>
        <w:rPr>
          <w:b w:val="0"/>
        </w:rPr>
      </w:pPr>
      <w:bookmarkStart w:id="226" w:name="_Toc439238159"/>
      <w:bookmarkStart w:id="227" w:name="_Toc439252711"/>
      <w:bookmarkStart w:id="228" w:name="_Toc439323569"/>
      <w:bookmarkStart w:id="229" w:name="_Toc439323685"/>
      <w:bookmarkStart w:id="230" w:name="_Ref440270867"/>
      <w:bookmarkStart w:id="231" w:name="_Toc440361319"/>
      <w:bookmarkStart w:id="232" w:name="_Toc440376074"/>
      <w:bookmarkStart w:id="233" w:name="_Toc440376201"/>
      <w:bookmarkStart w:id="234" w:name="_Toc440382466"/>
      <w:bookmarkStart w:id="235" w:name="_Toc440447136"/>
      <w:bookmarkStart w:id="236" w:name="_Toc440620816"/>
      <w:bookmarkStart w:id="237" w:name="_Toc440631451"/>
      <w:bookmarkStart w:id="238" w:name="_Toc440875691"/>
      <w:bookmarkStart w:id="239" w:name="_Toc441131715"/>
      <w:bookmarkStart w:id="240" w:name="_Toc465865156"/>
      <w:bookmarkStart w:id="241" w:name="_Toc468976301"/>
      <w:bookmarkStart w:id="242" w:name="_Toc469483022"/>
      <w:bookmarkStart w:id="243" w:name="_Toc471897504"/>
      <w:r w:rsidRPr="003303E9">
        <w:rPr>
          <w:b w:val="0"/>
        </w:rPr>
        <w:t>Текст Антикоррупционной оговорки:</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4" w:name="_Ref303622434"/>
      <w:bookmarkStart w:id="245" w:name="_Ref303624273"/>
      <w:bookmarkStart w:id="246" w:name="_Ref303682476"/>
      <w:bookmarkStart w:id="247" w:name="_Ref303683017"/>
      <w:bookmarkEnd w:id="244"/>
      <w:bookmarkEnd w:id="245"/>
      <w:bookmarkEnd w:id="246"/>
      <w:bookmarkEnd w:id="247"/>
    </w:p>
    <w:p w:rsidR="00726981" w:rsidRPr="00F31976" w:rsidRDefault="00726981" w:rsidP="00726981">
      <w:pPr>
        <w:pStyle w:val="2"/>
        <w:tabs>
          <w:tab w:val="clear" w:pos="1700"/>
          <w:tab w:val="left" w:pos="567"/>
        </w:tabs>
        <w:spacing w:line="264" w:lineRule="auto"/>
        <w:rPr>
          <w:bCs w:val="0"/>
        </w:rPr>
      </w:pPr>
      <w:bookmarkStart w:id="248" w:name="_Toc469470557"/>
      <w:bookmarkStart w:id="249" w:name="_Toc471897505"/>
      <w:r w:rsidRPr="00F31976">
        <w:rPr>
          <w:bCs w:val="0"/>
        </w:rPr>
        <w:t>Дополнительные условия, включаемые в проект договора</w:t>
      </w:r>
      <w:bookmarkEnd w:id="248"/>
      <w:bookmarkEnd w:id="249"/>
    </w:p>
    <w:p w:rsidR="00726981" w:rsidRPr="00F31976" w:rsidRDefault="00726981" w:rsidP="00726981">
      <w:pPr>
        <w:pStyle w:val="3"/>
        <w:ind w:left="0" w:firstLine="709"/>
        <w:jc w:val="both"/>
        <w:rPr>
          <w:b w:val="0"/>
        </w:rPr>
      </w:pPr>
      <w:bookmarkStart w:id="250" w:name="_Toc469470558"/>
      <w:bookmarkStart w:id="251" w:name="_Toc469483024"/>
      <w:bookmarkStart w:id="252"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0"/>
      <w:bookmarkEnd w:id="251"/>
      <w:bookmarkEnd w:id="252"/>
    </w:p>
    <w:p w:rsidR="00726981" w:rsidRPr="00F31976" w:rsidRDefault="00726981" w:rsidP="00726981">
      <w:pPr>
        <w:pStyle w:val="3"/>
        <w:ind w:left="0" w:firstLine="709"/>
        <w:jc w:val="both"/>
        <w:rPr>
          <w:b w:val="0"/>
          <w:szCs w:val="24"/>
        </w:rPr>
      </w:pPr>
      <w:bookmarkStart w:id="253" w:name="_Toc469470559"/>
      <w:bookmarkStart w:id="254" w:name="_Toc469483025"/>
      <w:bookmarkStart w:id="255"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3"/>
      <w:bookmarkEnd w:id="254"/>
      <w:bookmarkEnd w:id="255"/>
    </w:p>
    <w:p w:rsidR="00726981" w:rsidRPr="00F31976" w:rsidRDefault="00726981" w:rsidP="00726981">
      <w:pPr>
        <w:pStyle w:val="3"/>
        <w:ind w:left="0" w:firstLine="709"/>
        <w:jc w:val="both"/>
        <w:rPr>
          <w:b w:val="0"/>
          <w:szCs w:val="24"/>
        </w:rPr>
      </w:pPr>
      <w:bookmarkStart w:id="256" w:name="_Ref469470272"/>
      <w:bookmarkStart w:id="257" w:name="_Toc469470560"/>
      <w:bookmarkStart w:id="258" w:name="_Toc469483026"/>
      <w:bookmarkStart w:id="259" w:name="_Toc471897508"/>
      <w:r w:rsidRPr="00F31976">
        <w:rPr>
          <w:b w:val="0"/>
        </w:rPr>
        <w:t>Дополнительные</w:t>
      </w:r>
      <w:r w:rsidRPr="00F31976">
        <w:rPr>
          <w:b w:val="0"/>
          <w:szCs w:val="24"/>
        </w:rPr>
        <w:t xml:space="preserve"> условия:</w:t>
      </w:r>
      <w:bookmarkEnd w:id="256"/>
      <w:bookmarkEnd w:id="257"/>
      <w:bookmarkEnd w:id="258"/>
      <w:bookmarkEnd w:id="259"/>
    </w:p>
    <w:p w:rsidR="00726981" w:rsidRPr="00F31976" w:rsidRDefault="00726981" w:rsidP="00726981">
      <w:pPr>
        <w:pStyle w:val="3"/>
        <w:numPr>
          <w:ilvl w:val="0"/>
          <w:numId w:val="0"/>
        </w:numPr>
        <w:ind w:firstLine="709"/>
        <w:jc w:val="both"/>
        <w:rPr>
          <w:b w:val="0"/>
          <w:szCs w:val="24"/>
        </w:rPr>
      </w:pPr>
      <w:bookmarkStart w:id="260" w:name="_Toc469470561"/>
      <w:bookmarkStart w:id="261" w:name="_Toc469483027"/>
      <w:bookmarkStart w:id="262"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0"/>
      <w:bookmarkEnd w:id="261"/>
      <w:bookmarkEnd w:id="262"/>
    </w:p>
    <w:p w:rsidR="00726981" w:rsidRPr="00F31976" w:rsidRDefault="00726981" w:rsidP="00726981">
      <w:pPr>
        <w:pStyle w:val="3"/>
        <w:numPr>
          <w:ilvl w:val="0"/>
          <w:numId w:val="0"/>
        </w:numPr>
        <w:ind w:firstLine="709"/>
        <w:jc w:val="both"/>
        <w:rPr>
          <w:b w:val="0"/>
          <w:szCs w:val="24"/>
        </w:rPr>
      </w:pPr>
      <w:bookmarkStart w:id="263" w:name="_Toc469470562"/>
      <w:bookmarkStart w:id="264" w:name="_Toc469483028"/>
      <w:bookmarkStart w:id="265"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3"/>
      <w:bookmarkEnd w:id="264"/>
      <w:bookmarkEnd w:id="265"/>
    </w:p>
    <w:p w:rsidR="00726981" w:rsidRPr="00F31976" w:rsidRDefault="00726981" w:rsidP="00726981">
      <w:pPr>
        <w:pStyle w:val="3"/>
        <w:numPr>
          <w:ilvl w:val="0"/>
          <w:numId w:val="0"/>
        </w:numPr>
        <w:ind w:firstLine="709"/>
        <w:jc w:val="both"/>
        <w:rPr>
          <w:b w:val="0"/>
          <w:szCs w:val="24"/>
        </w:rPr>
      </w:pPr>
      <w:bookmarkStart w:id="266" w:name="_Toc469470563"/>
      <w:bookmarkStart w:id="267" w:name="_Toc469483029"/>
      <w:bookmarkStart w:id="268"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6"/>
      <w:bookmarkEnd w:id="267"/>
      <w:bookmarkEnd w:id="268"/>
    </w:p>
    <w:p w:rsidR="00726981" w:rsidRPr="007E5B28" w:rsidRDefault="00726981" w:rsidP="00726981">
      <w:pPr>
        <w:pStyle w:val="3"/>
        <w:numPr>
          <w:ilvl w:val="0"/>
          <w:numId w:val="0"/>
        </w:numPr>
        <w:ind w:firstLine="709"/>
        <w:jc w:val="both"/>
        <w:rPr>
          <w:b w:val="0"/>
          <w:szCs w:val="24"/>
        </w:rPr>
      </w:pPr>
      <w:bookmarkStart w:id="269" w:name="_Toc469470564"/>
      <w:bookmarkStart w:id="270" w:name="_Toc469483030"/>
      <w:bookmarkStart w:id="271"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9"/>
      <w:bookmarkEnd w:id="270"/>
      <w:bookmarkEnd w:id="271"/>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2"/>
      <w:r w:rsidR="00D51A0B" w:rsidRPr="00E71A48">
        <w:rPr>
          <w:szCs w:val="24"/>
        </w:rPr>
        <w:t>Заявок</w:t>
      </w:r>
      <w:bookmarkEnd w:id="273"/>
      <w:bookmarkEnd w:id="274"/>
    </w:p>
    <w:p w:rsidR="00717F60" w:rsidRPr="00E71A48" w:rsidRDefault="00717F60" w:rsidP="00E71A48">
      <w:pPr>
        <w:pStyle w:val="2"/>
        <w:tabs>
          <w:tab w:val="clear" w:pos="1700"/>
          <w:tab w:val="left" w:pos="567"/>
        </w:tabs>
        <w:spacing w:line="264" w:lineRule="auto"/>
      </w:pPr>
      <w:bookmarkStart w:id="275" w:name="_Toc471897514"/>
      <w:r w:rsidRPr="00E71A48">
        <w:t xml:space="preserve">Общий порядок проведения </w:t>
      </w:r>
      <w:r w:rsidR="00440928" w:rsidRPr="00E71A48">
        <w:t>З</w:t>
      </w:r>
      <w:r w:rsidRPr="00E71A48">
        <w:t>апроса предложений</w:t>
      </w:r>
      <w:bookmarkEnd w:id="275"/>
    </w:p>
    <w:p w:rsidR="00717F60" w:rsidRPr="00E71A48" w:rsidRDefault="00717F60" w:rsidP="00953802">
      <w:pPr>
        <w:pStyle w:val="3"/>
        <w:rPr>
          <w:bCs w:val="0"/>
          <w:szCs w:val="24"/>
        </w:rPr>
      </w:pPr>
      <w:bookmarkStart w:id="276" w:name="_Toc439323688"/>
      <w:bookmarkStart w:id="277" w:name="_Toc440361322"/>
      <w:bookmarkStart w:id="278" w:name="_Toc440376077"/>
      <w:bookmarkStart w:id="279" w:name="_Toc440376204"/>
      <w:bookmarkStart w:id="280" w:name="_Toc440382469"/>
      <w:bookmarkStart w:id="281" w:name="_Toc440447139"/>
      <w:bookmarkStart w:id="282" w:name="_Toc440620819"/>
      <w:bookmarkStart w:id="283" w:name="_Toc440631454"/>
      <w:bookmarkStart w:id="284" w:name="_Toc440875694"/>
      <w:bookmarkStart w:id="285" w:name="_Toc441131718"/>
      <w:bookmarkStart w:id="286" w:name="_Toc465865159"/>
      <w:bookmarkStart w:id="287" w:name="_Toc468976304"/>
      <w:bookmarkStart w:id="288" w:name="_Toc469483033"/>
      <w:bookmarkStart w:id="289" w:name="_Toc471897515"/>
      <w:r w:rsidRPr="00E71A48">
        <w:rPr>
          <w:szCs w:val="24"/>
        </w:rPr>
        <w:t>Запрос</w:t>
      </w:r>
      <w:r w:rsidRPr="00E71A48">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4" w:name="_Toc439323689"/>
      <w:bookmarkStart w:id="295" w:name="_Toc440361323"/>
      <w:bookmarkStart w:id="296" w:name="_Toc440376078"/>
      <w:bookmarkStart w:id="297" w:name="_Toc440376205"/>
      <w:bookmarkStart w:id="298" w:name="_Toc440382470"/>
      <w:bookmarkStart w:id="299" w:name="_Toc440447140"/>
      <w:bookmarkStart w:id="300" w:name="_Toc440620820"/>
      <w:bookmarkStart w:id="301" w:name="_Toc440631455"/>
      <w:bookmarkStart w:id="302" w:name="_Toc440875695"/>
      <w:bookmarkStart w:id="303" w:name="_Toc441131719"/>
      <w:bookmarkStart w:id="304" w:name="_Toc465865160"/>
      <w:bookmarkStart w:id="305" w:name="_Toc468976305"/>
      <w:bookmarkStart w:id="306" w:name="_Toc469483034"/>
      <w:bookmarkStart w:id="307"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8" w:name="_Ref303250835"/>
      <w:bookmarkStart w:id="309" w:name="_Ref305973033"/>
      <w:bookmarkStart w:id="310" w:name="_Toc471897517"/>
      <w:bookmarkStart w:id="31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8"/>
      <w:r w:rsidRPr="00E71A48">
        <w:t xml:space="preserve"> по запросу предложений</w:t>
      </w:r>
      <w:bookmarkEnd w:id="309"/>
      <w:bookmarkEnd w:id="31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2" w:name="__RefNumPara__444_922829174"/>
      <w:bookmarkStart w:id="313" w:name="_Ref191386216"/>
      <w:bookmarkStart w:id="314" w:name="_Ref305973147"/>
      <w:bookmarkStart w:id="315" w:name="_Toc471897518"/>
      <w:bookmarkEnd w:id="311"/>
      <w:bookmarkEnd w:id="312"/>
      <w:r w:rsidRPr="00E71A48">
        <w:t xml:space="preserve">Подготовка </w:t>
      </w:r>
      <w:bookmarkEnd w:id="313"/>
      <w:r w:rsidRPr="00E71A48">
        <w:t>Заявок</w:t>
      </w:r>
      <w:bookmarkEnd w:id="314"/>
      <w:bookmarkEnd w:id="315"/>
    </w:p>
    <w:p w:rsidR="00717F60" w:rsidRPr="00E71A48" w:rsidRDefault="00717F60" w:rsidP="00E71A48">
      <w:pPr>
        <w:pStyle w:val="3"/>
        <w:spacing w:line="264" w:lineRule="auto"/>
        <w:rPr>
          <w:szCs w:val="24"/>
        </w:rPr>
      </w:pPr>
      <w:bookmarkStart w:id="316" w:name="_Ref306114638"/>
      <w:bookmarkStart w:id="317" w:name="_Toc440361326"/>
      <w:bookmarkStart w:id="318" w:name="_Toc440376081"/>
      <w:bookmarkStart w:id="319" w:name="_Toc440376208"/>
      <w:bookmarkStart w:id="320" w:name="_Toc440382473"/>
      <w:bookmarkStart w:id="321" w:name="_Toc440447143"/>
      <w:bookmarkStart w:id="322" w:name="_Toc440620823"/>
      <w:bookmarkStart w:id="323" w:name="_Toc440631458"/>
      <w:bookmarkStart w:id="324" w:name="_Toc440875698"/>
      <w:bookmarkStart w:id="325" w:name="_Toc441131722"/>
      <w:bookmarkStart w:id="326" w:name="_Toc465865163"/>
      <w:bookmarkStart w:id="327" w:name="_Toc468976308"/>
      <w:bookmarkStart w:id="328" w:name="_Toc469483037"/>
      <w:bookmarkStart w:id="329" w:name="_Toc471897519"/>
      <w:r w:rsidRPr="00E71A48">
        <w:rPr>
          <w:szCs w:val="24"/>
        </w:rPr>
        <w:t xml:space="preserve">Общие требования к </w:t>
      </w:r>
      <w:r w:rsidR="004B5EB3" w:rsidRPr="00E71A48">
        <w:rPr>
          <w:szCs w:val="24"/>
        </w:rPr>
        <w:t>Заявк</w:t>
      </w:r>
      <w:r w:rsidRPr="00E71A48">
        <w:rPr>
          <w:szCs w:val="24"/>
        </w:rPr>
        <w:t>е</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0"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0"/>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1"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1"/>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1653DA" w:rsidRPr="000759E0">
        <w:fldChar w:fldCharType="begin"/>
      </w:r>
      <w:r w:rsidR="001653DA" w:rsidRPr="000759E0">
        <w:instrText xml:space="preserve"> REF _Ref440279062 \r \h  \* MERGEFORMAT </w:instrText>
      </w:r>
      <w:r w:rsidR="001653DA" w:rsidRPr="000759E0">
        <w:fldChar w:fldCharType="separate"/>
      </w:r>
      <w:r w:rsidR="00E33142" w:rsidRPr="000759E0">
        <w:rPr>
          <w:sz w:val="24"/>
          <w:szCs w:val="24"/>
        </w:rPr>
        <w:t>б)</w:t>
      </w:r>
      <w:r w:rsidR="001653DA" w:rsidRPr="000759E0">
        <w:fldChar w:fldCharType="end"/>
      </w:r>
      <w:r w:rsidR="00FA5339" w:rsidRPr="000759E0">
        <w:rPr>
          <w:sz w:val="24"/>
          <w:szCs w:val="24"/>
        </w:rPr>
        <w:t>,</w:t>
      </w:r>
      <w:r w:rsidR="007638F4" w:rsidRPr="000759E0">
        <w:rPr>
          <w:sz w:val="24"/>
          <w:szCs w:val="24"/>
        </w:rPr>
        <w:t xml:space="preserve"> </w:t>
      </w:r>
      <w:r w:rsidR="001653DA" w:rsidRPr="000759E0">
        <w:fldChar w:fldCharType="begin"/>
      </w:r>
      <w:r w:rsidR="001653DA" w:rsidRPr="000759E0">
        <w:instrText xml:space="preserve"> REF _Ref440372326 \r \h  \* MERGEFORMAT </w:instrText>
      </w:r>
      <w:r w:rsidR="001653DA" w:rsidRPr="000759E0">
        <w:fldChar w:fldCharType="separate"/>
      </w:r>
      <w:r w:rsidR="00E33142" w:rsidRPr="000759E0">
        <w:rPr>
          <w:sz w:val="24"/>
          <w:szCs w:val="24"/>
        </w:rPr>
        <w:t>е)</w:t>
      </w:r>
      <w:r w:rsidR="001653DA" w:rsidRPr="000759E0">
        <w:fldChar w:fldCharType="end"/>
      </w:r>
      <w:r w:rsidR="007638F4" w:rsidRPr="000759E0">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2"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2"/>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55279015"/>
      <w:bookmarkStart w:id="334"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3"/>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5"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4"/>
      <w:bookmarkEnd w:id="335"/>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6" w:name="_Ref115076752"/>
      <w:bookmarkStart w:id="337" w:name="_Ref191386109"/>
      <w:bookmarkStart w:id="338" w:name="_Ref191386419"/>
      <w:bookmarkStart w:id="339" w:name="_Toc440361327"/>
      <w:bookmarkStart w:id="340" w:name="_Toc440376082"/>
      <w:bookmarkStart w:id="341" w:name="_Toc440376209"/>
      <w:bookmarkStart w:id="342" w:name="_Toc440382474"/>
      <w:bookmarkStart w:id="343" w:name="_Toc440447144"/>
      <w:bookmarkStart w:id="344" w:name="_Toc440620824"/>
      <w:bookmarkStart w:id="345" w:name="_Toc440631459"/>
      <w:bookmarkStart w:id="346" w:name="_Toc440875699"/>
      <w:bookmarkStart w:id="347" w:name="_Toc441131723"/>
      <w:bookmarkStart w:id="348" w:name="_Toc465865164"/>
      <w:bookmarkStart w:id="349" w:name="_Toc468976309"/>
      <w:bookmarkStart w:id="350" w:name="_Toc469483038"/>
      <w:bookmarkStart w:id="351"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6"/>
      <w:bookmarkEnd w:id="337"/>
      <w:bookmarkEnd w:id="338"/>
      <w:r w:rsidRPr="00E71A48">
        <w:rPr>
          <w:szCs w:val="24"/>
        </w:rPr>
        <w:t>ЭТП</w:t>
      </w:r>
      <w:bookmarkEnd w:id="339"/>
      <w:bookmarkEnd w:id="340"/>
      <w:bookmarkEnd w:id="341"/>
      <w:bookmarkEnd w:id="342"/>
      <w:bookmarkEnd w:id="343"/>
      <w:bookmarkEnd w:id="344"/>
      <w:bookmarkEnd w:id="345"/>
      <w:bookmarkEnd w:id="346"/>
      <w:bookmarkEnd w:id="347"/>
      <w:bookmarkEnd w:id="348"/>
      <w:bookmarkEnd w:id="349"/>
      <w:bookmarkEnd w:id="350"/>
      <w:bookmarkEnd w:id="351"/>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2" w:name="_Ref115076807"/>
      <w:bookmarkStart w:id="353" w:name="_Toc440361328"/>
      <w:bookmarkStart w:id="354" w:name="_Toc440376083"/>
      <w:bookmarkStart w:id="355" w:name="_Toc440376210"/>
      <w:bookmarkStart w:id="356" w:name="_Toc440382475"/>
      <w:bookmarkStart w:id="357" w:name="_Toc440447145"/>
      <w:bookmarkStart w:id="358" w:name="_Toc440620825"/>
      <w:bookmarkStart w:id="359" w:name="_Toc440631460"/>
      <w:bookmarkStart w:id="360" w:name="_Toc440875700"/>
      <w:bookmarkStart w:id="361" w:name="_Toc441131724"/>
      <w:bookmarkStart w:id="362" w:name="_Toc465865165"/>
      <w:bookmarkStart w:id="363" w:name="_Toc468976310"/>
      <w:bookmarkStart w:id="364" w:name="_Toc469483039"/>
      <w:bookmarkStart w:id="365"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6"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6"/>
    </w:p>
    <w:p w:rsidR="00717F60" w:rsidRPr="009C78C3" w:rsidRDefault="00717F60" w:rsidP="00E71A48">
      <w:pPr>
        <w:pStyle w:val="3"/>
        <w:spacing w:line="264" w:lineRule="auto"/>
        <w:rPr>
          <w:szCs w:val="24"/>
        </w:rPr>
      </w:pPr>
      <w:bookmarkStart w:id="367" w:name="_Ref306008743"/>
      <w:bookmarkStart w:id="368" w:name="_Toc440361329"/>
      <w:bookmarkStart w:id="369" w:name="_Toc440376084"/>
      <w:bookmarkStart w:id="370" w:name="_Toc440376211"/>
      <w:bookmarkStart w:id="371" w:name="_Toc440382476"/>
      <w:bookmarkStart w:id="372" w:name="_Toc440447146"/>
      <w:bookmarkStart w:id="373" w:name="_Toc440620826"/>
      <w:bookmarkStart w:id="374" w:name="_Toc440631461"/>
      <w:bookmarkStart w:id="375" w:name="_Toc440875701"/>
      <w:bookmarkStart w:id="376" w:name="_Toc441131725"/>
      <w:bookmarkStart w:id="377" w:name="_Toc465865166"/>
      <w:bookmarkStart w:id="378" w:name="_Toc468976311"/>
      <w:bookmarkStart w:id="379" w:name="_Toc469483040"/>
      <w:bookmarkStart w:id="380"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1"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1"/>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2" w:name="_Toc440361330"/>
      <w:bookmarkStart w:id="383" w:name="_Toc440376085"/>
      <w:bookmarkStart w:id="384" w:name="_Toc440376212"/>
      <w:bookmarkStart w:id="385" w:name="_Toc440382477"/>
      <w:bookmarkStart w:id="386" w:name="_Toc440447147"/>
      <w:bookmarkStart w:id="387" w:name="_Toc440620827"/>
      <w:bookmarkStart w:id="388" w:name="_Toc440631462"/>
      <w:bookmarkStart w:id="389" w:name="_Toc440875702"/>
      <w:bookmarkStart w:id="390" w:name="_Toc441131726"/>
      <w:bookmarkStart w:id="391" w:name="_Toc465865167"/>
      <w:bookmarkStart w:id="392" w:name="_Toc468976312"/>
      <w:bookmarkStart w:id="393" w:name="_Toc469483041"/>
      <w:bookmarkStart w:id="394" w:name="_Toc471897523"/>
      <w:r w:rsidRPr="009C78C3">
        <w:rPr>
          <w:szCs w:val="24"/>
        </w:rPr>
        <w:t xml:space="preserve">Требования к языку </w:t>
      </w:r>
      <w:r w:rsidR="004B5EB3" w:rsidRPr="009C78C3">
        <w:rPr>
          <w:szCs w:val="24"/>
        </w:rPr>
        <w:t>Заявк</w:t>
      </w:r>
      <w:r w:rsidRPr="009C78C3">
        <w:rPr>
          <w:szCs w:val="24"/>
        </w:rPr>
        <w:t>и</w:t>
      </w:r>
      <w:bookmarkEnd w:id="382"/>
      <w:bookmarkEnd w:id="383"/>
      <w:bookmarkEnd w:id="384"/>
      <w:bookmarkEnd w:id="385"/>
      <w:bookmarkEnd w:id="386"/>
      <w:bookmarkEnd w:id="387"/>
      <w:bookmarkEnd w:id="388"/>
      <w:bookmarkEnd w:id="389"/>
      <w:bookmarkEnd w:id="390"/>
      <w:bookmarkEnd w:id="391"/>
      <w:bookmarkEnd w:id="392"/>
      <w:bookmarkEnd w:id="393"/>
      <w:bookmarkEnd w:id="394"/>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5" w:name="_Toc440361331"/>
      <w:bookmarkStart w:id="396" w:name="_Toc440376086"/>
      <w:bookmarkStart w:id="397" w:name="_Toc440376213"/>
      <w:bookmarkStart w:id="398" w:name="_Toc440382478"/>
      <w:bookmarkStart w:id="399" w:name="_Toc440447148"/>
      <w:bookmarkStart w:id="400" w:name="_Toc440620828"/>
      <w:bookmarkStart w:id="401" w:name="_Toc440631463"/>
      <w:bookmarkStart w:id="402" w:name="_Toc440875703"/>
      <w:bookmarkStart w:id="403" w:name="_Toc441131727"/>
      <w:bookmarkStart w:id="404" w:name="_Toc465865168"/>
      <w:bookmarkStart w:id="405" w:name="_Toc468976313"/>
      <w:bookmarkStart w:id="406" w:name="_Toc469483042"/>
      <w:bookmarkStart w:id="407" w:name="_Toc471897524"/>
      <w:r w:rsidRPr="00E71A48">
        <w:rPr>
          <w:szCs w:val="24"/>
        </w:rPr>
        <w:t xml:space="preserve">Требования к валюте </w:t>
      </w:r>
      <w:r w:rsidR="004B5EB3" w:rsidRPr="00E71A48">
        <w:rPr>
          <w:szCs w:val="24"/>
        </w:rPr>
        <w:t>Заявк</w:t>
      </w:r>
      <w:r w:rsidRPr="00E71A48">
        <w:rPr>
          <w:szCs w:val="24"/>
        </w:rPr>
        <w:t>и</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8" w:name="_Toc440361332"/>
      <w:bookmarkStart w:id="409" w:name="_Toc440376087"/>
      <w:bookmarkStart w:id="410" w:name="_Toc440376214"/>
      <w:bookmarkStart w:id="411" w:name="_Toc440382479"/>
      <w:bookmarkStart w:id="412" w:name="_Toc440447149"/>
      <w:bookmarkStart w:id="413" w:name="_Toc440620829"/>
      <w:bookmarkStart w:id="414" w:name="_Toc440631464"/>
      <w:bookmarkStart w:id="415" w:name="_Toc440875704"/>
      <w:bookmarkStart w:id="416" w:name="_Toc441131728"/>
      <w:bookmarkStart w:id="417" w:name="_Toc465865169"/>
      <w:bookmarkStart w:id="418" w:name="_Ref468976032"/>
      <w:bookmarkStart w:id="419" w:name="_Ref468976086"/>
      <w:bookmarkStart w:id="420" w:name="_Toc468976314"/>
      <w:bookmarkStart w:id="421" w:name="_Toc469483043"/>
      <w:bookmarkStart w:id="422"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40549152"/>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423"/>
    </w:p>
    <w:p w:rsidR="00717F60" w:rsidRPr="001D4737" w:rsidRDefault="00216641" w:rsidP="00216641">
      <w:pPr>
        <w:widowControl w:val="0"/>
        <w:shd w:val="clear" w:color="auto" w:fill="FFFFFF"/>
        <w:tabs>
          <w:tab w:val="left" w:pos="1701"/>
        </w:tabs>
        <w:autoSpaceDE w:val="0"/>
        <w:spacing w:after="100" w:line="264" w:lineRule="auto"/>
        <w:ind w:right="17" w:firstLine="0"/>
        <w:rPr>
          <w:bCs w:val="0"/>
        </w:rPr>
      </w:pPr>
      <w:r w:rsidRPr="001D4737">
        <w:rPr>
          <w:b/>
          <w:bCs w:val="0"/>
          <w:sz w:val="24"/>
          <w:szCs w:val="24"/>
          <w:u w:val="single"/>
        </w:rPr>
        <w:t>По Лоту №1</w:t>
      </w:r>
      <w:r w:rsidRPr="001D4737">
        <w:rPr>
          <w:bCs w:val="0"/>
          <w:sz w:val="24"/>
          <w:szCs w:val="24"/>
          <w:u w:val="single"/>
        </w:rPr>
        <w:t>:</w:t>
      </w:r>
      <w:r w:rsidR="00717F60" w:rsidRPr="001D4737">
        <w:rPr>
          <w:bCs w:val="0"/>
          <w:sz w:val="24"/>
          <w:szCs w:val="24"/>
        </w:rPr>
        <w:t xml:space="preserve"> </w:t>
      </w:r>
      <w:r w:rsidR="00BC7130" w:rsidRPr="005A585F">
        <w:rPr>
          <w:b/>
          <w:sz w:val="24"/>
          <w:szCs w:val="24"/>
        </w:rPr>
        <w:t>1 200 000,00</w:t>
      </w:r>
      <w:r w:rsidR="00BC7130" w:rsidRPr="00B55F0D">
        <w:rPr>
          <w:sz w:val="24"/>
          <w:szCs w:val="24"/>
        </w:rPr>
        <w:t xml:space="preserve"> </w:t>
      </w:r>
      <w:r w:rsidR="00BC7130" w:rsidRPr="00E806B6">
        <w:t>(</w:t>
      </w:r>
      <w:r w:rsidR="00BC7130" w:rsidRPr="005A585F">
        <w:t>один миллион двести тысяч</w:t>
      </w:r>
      <w:r w:rsidR="00BC7130">
        <w:t>)</w:t>
      </w:r>
      <w:r w:rsidR="00BC7130" w:rsidRPr="005A585F">
        <w:t xml:space="preserve"> рублей </w:t>
      </w:r>
      <w:r w:rsidR="00BC7130" w:rsidRPr="00C06EEA">
        <w:t xml:space="preserve"> </w:t>
      </w:r>
      <w:r w:rsidR="00BC7130" w:rsidRPr="00E806B6">
        <w:t xml:space="preserve">00 копеек РФ, без учета НДС; НДС составляет </w:t>
      </w:r>
      <w:r w:rsidR="00BC7130" w:rsidRPr="005A585F">
        <w:rPr>
          <w:b/>
          <w:sz w:val="24"/>
          <w:szCs w:val="24"/>
        </w:rPr>
        <w:t>216 000,00</w:t>
      </w:r>
      <w:r w:rsidR="00BC7130" w:rsidRPr="00B55F0D">
        <w:rPr>
          <w:sz w:val="24"/>
          <w:szCs w:val="24"/>
        </w:rPr>
        <w:t xml:space="preserve"> </w:t>
      </w:r>
      <w:r w:rsidR="00BC7130" w:rsidRPr="00E806B6">
        <w:t>(</w:t>
      </w:r>
      <w:r w:rsidR="00BC7130" w:rsidRPr="005A585F">
        <w:t>двести шестнадцать тысяч</w:t>
      </w:r>
      <w:r w:rsidR="00BC7130">
        <w:t>)</w:t>
      </w:r>
      <w:r w:rsidR="00BC7130" w:rsidRPr="005A585F">
        <w:t xml:space="preserve"> рублей </w:t>
      </w:r>
      <w:r w:rsidR="00BC7130" w:rsidRPr="00C06EEA">
        <w:t xml:space="preserve"> </w:t>
      </w:r>
      <w:r w:rsidR="00BC7130" w:rsidRPr="00AB250E">
        <w:t xml:space="preserve"> </w:t>
      </w:r>
      <w:r w:rsidR="00BC7130" w:rsidRPr="00724E1C">
        <w:t xml:space="preserve"> </w:t>
      </w:r>
      <w:r w:rsidR="00BC7130" w:rsidRPr="00E806B6">
        <w:t xml:space="preserve">00 копеек РФ; </w:t>
      </w:r>
      <w:r w:rsidR="00BC7130" w:rsidRPr="005A585F">
        <w:rPr>
          <w:b/>
          <w:sz w:val="24"/>
          <w:szCs w:val="24"/>
        </w:rPr>
        <w:t>1 416 000,00</w:t>
      </w:r>
      <w:r w:rsidR="00BC7130" w:rsidRPr="00B55F0D">
        <w:rPr>
          <w:sz w:val="24"/>
          <w:szCs w:val="24"/>
        </w:rPr>
        <w:t xml:space="preserve"> </w:t>
      </w:r>
      <w:r w:rsidR="00BC7130" w:rsidRPr="00E806B6">
        <w:t>(</w:t>
      </w:r>
      <w:r w:rsidR="00BC7130" w:rsidRPr="005A585F">
        <w:t>один миллион четыреста шестнадцать тысяч</w:t>
      </w:r>
      <w:r w:rsidR="00BC7130">
        <w:t>)</w:t>
      </w:r>
      <w:r w:rsidR="00BC7130" w:rsidRPr="005A585F">
        <w:t xml:space="preserve"> рублей </w:t>
      </w:r>
      <w:r w:rsidR="00BC7130" w:rsidRPr="001F068A">
        <w:t xml:space="preserve"> 00 копеек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20830"/>
      <w:bookmarkStart w:id="432" w:name="_Toc440631465"/>
      <w:bookmarkStart w:id="433" w:name="_Toc440875705"/>
      <w:bookmarkStart w:id="434" w:name="_Toc441131729"/>
      <w:bookmarkStart w:id="435" w:name="_Toc465865170"/>
      <w:bookmarkStart w:id="436" w:name="_Toc468976315"/>
      <w:bookmarkStart w:id="437" w:name="_Toc469483044"/>
      <w:bookmarkStart w:id="438" w:name="_Toc471897526"/>
      <w:bookmarkStart w:id="43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E71A48">
        <w:rPr>
          <w:bCs w:val="0"/>
          <w:sz w:val="24"/>
          <w:szCs w:val="24"/>
        </w:rPr>
        <w:t xml:space="preserve">Требования </w:t>
      </w:r>
      <w:r w:rsidRPr="006336C5">
        <w:rPr>
          <w:bCs w:val="0"/>
          <w:sz w:val="24"/>
          <w:szCs w:val="24"/>
        </w:rPr>
        <w:t xml:space="preserve">к </w:t>
      </w:r>
      <w:r w:rsidR="009C744E" w:rsidRPr="006336C5">
        <w:rPr>
          <w:bCs w:val="0"/>
          <w:sz w:val="24"/>
          <w:szCs w:val="24"/>
        </w:rPr>
        <w:t>Участник</w:t>
      </w:r>
      <w:r w:rsidRPr="006336C5">
        <w:rPr>
          <w:bCs w:val="0"/>
          <w:sz w:val="24"/>
          <w:szCs w:val="24"/>
        </w:rPr>
        <w:t>ам</w:t>
      </w:r>
      <w:bookmarkEnd w:id="440"/>
      <w:r w:rsidRPr="006336C5">
        <w:rPr>
          <w:bCs w:val="0"/>
          <w:sz w:val="24"/>
          <w:szCs w:val="24"/>
        </w:rPr>
        <w:t>:</w:t>
      </w:r>
      <w:bookmarkStart w:id="443" w:name="_Ref306004833"/>
      <w:bookmarkEnd w:id="441"/>
      <w:r w:rsidR="000F4365" w:rsidRPr="006336C5">
        <w:rPr>
          <w:bCs w:val="0"/>
          <w:sz w:val="24"/>
          <w:szCs w:val="24"/>
        </w:rPr>
        <w:t xml:space="preserve"> у</w:t>
      </w:r>
      <w:r w:rsidRPr="006336C5">
        <w:rPr>
          <w:bCs w:val="0"/>
          <w:sz w:val="24"/>
          <w:szCs w:val="24"/>
        </w:rPr>
        <w:t xml:space="preserve">частвовать в процедуре </w:t>
      </w:r>
      <w:r w:rsidR="009C744E" w:rsidRPr="006336C5">
        <w:rPr>
          <w:bCs w:val="0"/>
          <w:sz w:val="24"/>
          <w:szCs w:val="24"/>
        </w:rPr>
        <w:t>З</w:t>
      </w:r>
      <w:r w:rsidRPr="006336C5">
        <w:rPr>
          <w:bCs w:val="0"/>
          <w:sz w:val="24"/>
          <w:szCs w:val="24"/>
        </w:rPr>
        <w:t xml:space="preserve">апроса предложений может любое юридическое, </w:t>
      </w:r>
      <w:r w:rsidRPr="006336C5">
        <w:rPr>
          <w:bCs w:val="0"/>
          <w:color w:val="000000"/>
          <w:sz w:val="24"/>
          <w:szCs w:val="24"/>
        </w:rPr>
        <w:t>физическое</w:t>
      </w:r>
      <w:r w:rsidRPr="006336C5">
        <w:rPr>
          <w:bCs w:val="0"/>
          <w:sz w:val="24"/>
          <w:szCs w:val="24"/>
        </w:rPr>
        <w:t xml:space="preserve"> лицо </w:t>
      </w:r>
      <w:r w:rsidR="00E71628" w:rsidRPr="006336C5">
        <w:rPr>
          <w:bCs w:val="0"/>
          <w:sz w:val="24"/>
          <w:szCs w:val="24"/>
        </w:rPr>
        <w:t>(в т.</w:t>
      </w:r>
      <w:r w:rsidR="003129D4" w:rsidRPr="006336C5">
        <w:rPr>
          <w:bCs w:val="0"/>
          <w:sz w:val="24"/>
          <w:szCs w:val="24"/>
        </w:rPr>
        <w:t xml:space="preserve"> </w:t>
      </w:r>
      <w:r w:rsidR="00E71628" w:rsidRPr="006336C5">
        <w:rPr>
          <w:bCs w:val="0"/>
          <w:sz w:val="24"/>
          <w:szCs w:val="24"/>
        </w:rPr>
        <w:t xml:space="preserve">ч. </w:t>
      </w:r>
      <w:r w:rsidRPr="006336C5">
        <w:rPr>
          <w:bCs w:val="0"/>
          <w:sz w:val="24"/>
          <w:szCs w:val="24"/>
        </w:rPr>
        <w:t>индивидуальный предприниматель</w:t>
      </w:r>
      <w:r w:rsidR="00E71628" w:rsidRPr="006336C5">
        <w:rPr>
          <w:bCs w:val="0"/>
          <w:sz w:val="24"/>
          <w:szCs w:val="24"/>
        </w:rPr>
        <w:t>)</w:t>
      </w:r>
      <w:r w:rsidR="006336C5" w:rsidRPr="006336C5">
        <w:rPr>
          <w:sz w:val="24"/>
          <w:szCs w:val="24"/>
        </w:rPr>
        <w:t xml:space="preserve"> являющееся субъектом малого и среднего предпринимательства</w:t>
      </w:r>
      <w:r w:rsidRPr="006336C5">
        <w:rPr>
          <w:bCs w:val="0"/>
          <w:sz w:val="24"/>
          <w:szCs w:val="24"/>
        </w:rPr>
        <w:t xml:space="preserve">. </w:t>
      </w:r>
      <w:r w:rsidR="00362EA4" w:rsidRPr="006336C5">
        <w:rPr>
          <w:bCs w:val="0"/>
          <w:sz w:val="24"/>
          <w:szCs w:val="24"/>
        </w:rPr>
        <w:t xml:space="preserve">Дополнительные требования к </w:t>
      </w:r>
      <w:r w:rsidR="000E5003" w:rsidRPr="006336C5">
        <w:rPr>
          <w:bCs w:val="0"/>
          <w:sz w:val="24"/>
          <w:szCs w:val="24"/>
        </w:rPr>
        <w:t>субподрядчикам</w:t>
      </w:r>
      <w:r w:rsidR="00362EA4" w:rsidRPr="006336C5">
        <w:rPr>
          <w:bCs w:val="0"/>
          <w:sz w:val="24"/>
          <w:szCs w:val="24"/>
        </w:rPr>
        <w:t xml:space="preserve"> и порядку подтверждения их соответствия установленным требованиям приведены в пункте </w:t>
      </w:r>
      <w:r w:rsidR="001653DA" w:rsidRPr="006336C5">
        <w:fldChar w:fldCharType="begin"/>
      </w:r>
      <w:r w:rsidR="001653DA" w:rsidRPr="006336C5">
        <w:instrText xml:space="preserve"> REF _Ref191386451 \n \h  \* MERGEFORMAT </w:instrText>
      </w:r>
      <w:r w:rsidR="001653DA" w:rsidRPr="006336C5">
        <w:fldChar w:fldCharType="separate"/>
      </w:r>
      <w:r w:rsidR="00E33142" w:rsidRPr="006336C5">
        <w:rPr>
          <w:bCs w:val="0"/>
          <w:sz w:val="24"/>
          <w:szCs w:val="24"/>
        </w:rPr>
        <w:t>3.3.9</w:t>
      </w:r>
      <w:r w:rsidR="001653DA" w:rsidRPr="006336C5">
        <w:fldChar w:fldCharType="end"/>
      </w:r>
      <w:r w:rsidR="00362EA4" w:rsidRPr="006336C5">
        <w:rPr>
          <w:bCs w:val="0"/>
          <w:sz w:val="24"/>
          <w:szCs w:val="24"/>
        </w:rPr>
        <w:t>.</w:t>
      </w:r>
      <w:r w:rsidR="00036006" w:rsidRPr="006336C5">
        <w:rPr>
          <w:bCs w:val="0"/>
          <w:sz w:val="24"/>
          <w:szCs w:val="24"/>
        </w:rPr>
        <w:t xml:space="preserve"> </w:t>
      </w:r>
      <w:r w:rsidRPr="006336C5">
        <w:rPr>
          <w:bCs w:val="0"/>
          <w:sz w:val="24"/>
          <w:szCs w:val="24"/>
        </w:rPr>
        <w:t xml:space="preserve">Дополнительные требования к коллективным </w:t>
      </w:r>
      <w:r w:rsidR="009C744E" w:rsidRPr="006336C5">
        <w:rPr>
          <w:bCs w:val="0"/>
          <w:sz w:val="24"/>
          <w:szCs w:val="24"/>
        </w:rPr>
        <w:t>У</w:t>
      </w:r>
      <w:r w:rsidRPr="006336C5">
        <w:rPr>
          <w:bCs w:val="0"/>
          <w:sz w:val="24"/>
          <w:szCs w:val="24"/>
        </w:rPr>
        <w:t>частникам и порядку подтверждения их соответствия</w:t>
      </w:r>
      <w:r w:rsidRPr="000F4365">
        <w:rPr>
          <w:bCs w:val="0"/>
          <w:sz w:val="24"/>
          <w:szCs w:val="24"/>
        </w:rPr>
        <w:t xml:space="preserve"> установленным требованиям 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2"/>
      <w:bookmarkEnd w:id="443"/>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E71A48">
        <w:rPr>
          <w:bCs w:val="0"/>
          <w:color w:val="000000"/>
          <w:sz w:val="24"/>
          <w:szCs w:val="24"/>
        </w:rPr>
        <w:t xml:space="preserve">должен </w:t>
      </w:r>
      <w:bookmarkStart w:id="44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5"/>
      <w:bookmarkEnd w:id="446"/>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7"/>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8"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8"/>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6336C5"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совокупный размер обязательств Участника закупки по договорам, которые заключены с использованием конкурентных способов, не должен превышать </w:t>
      </w:r>
      <w:r w:rsidRPr="006336C5">
        <w:rPr>
          <w:sz w:val="24"/>
          <w:szCs w:val="24"/>
        </w:rPr>
        <w:t>уровень ответственности участника по компенсационному фонду обес</w:t>
      </w:r>
      <w:r w:rsidR="00F35EFC" w:rsidRPr="006336C5">
        <w:rPr>
          <w:sz w:val="24"/>
          <w:szCs w:val="24"/>
        </w:rPr>
        <w:t>печения договорных обязательств.</w:t>
      </w:r>
    </w:p>
    <w:p w:rsidR="006336C5" w:rsidRPr="006336C5" w:rsidRDefault="006336C5" w:rsidP="00F05E95">
      <w:pPr>
        <w:widowControl w:val="0"/>
        <w:numPr>
          <w:ilvl w:val="0"/>
          <w:numId w:val="21"/>
        </w:numPr>
        <w:tabs>
          <w:tab w:val="left" w:pos="0"/>
          <w:tab w:val="left" w:pos="1080"/>
        </w:tabs>
        <w:suppressAutoHyphens w:val="0"/>
        <w:spacing w:line="264" w:lineRule="auto"/>
        <w:rPr>
          <w:sz w:val="24"/>
          <w:szCs w:val="24"/>
          <w:lang w:eastAsia="ru-RU"/>
        </w:rPr>
      </w:pPr>
      <w:r w:rsidRPr="006336C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6336C5"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6336C5">
        <w:rPr>
          <w:sz w:val="24"/>
          <w:szCs w:val="24"/>
          <w:lang w:eastAsia="ru-RU"/>
        </w:rPr>
        <w:t>обладать необходимыми профессиональными знаниями и репутацией, иметь 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49"/>
      <w:bookmarkEnd w:id="450"/>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1"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1"/>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2"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2"/>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от </w:t>
      </w:r>
      <w:r w:rsidR="000179D3" w:rsidRPr="008B51A2">
        <w:rPr>
          <w:sz w:val="24"/>
          <w:szCs w:val="24"/>
        </w:rPr>
        <w:t>05.06.2015 N ММВ-7-17/227</w:t>
      </w:r>
      <w:r w:rsidR="00F82225" w:rsidRPr="008B51A2">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3"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3"/>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4"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4"/>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5"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5"/>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6"/>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7"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7"/>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8" w:name="_Ref191386451"/>
      <w:bookmarkStart w:id="459" w:name="_Ref440271628"/>
      <w:bookmarkStart w:id="460" w:name="_Toc440361334"/>
      <w:bookmarkStart w:id="461" w:name="_Toc440376089"/>
      <w:bookmarkStart w:id="462" w:name="_Toc440376216"/>
      <w:bookmarkStart w:id="463" w:name="_Toc440382481"/>
      <w:bookmarkStart w:id="464" w:name="_Toc440447151"/>
      <w:bookmarkStart w:id="465" w:name="_Toc440620831"/>
      <w:bookmarkStart w:id="466" w:name="_Toc440631466"/>
      <w:bookmarkStart w:id="467" w:name="_Toc440875706"/>
      <w:bookmarkStart w:id="468" w:name="_Toc441131730"/>
      <w:bookmarkStart w:id="469" w:name="_Toc465865171"/>
      <w:bookmarkStart w:id="470" w:name="_Toc468976316"/>
      <w:bookmarkStart w:id="471" w:name="_Toc469483045"/>
      <w:bookmarkStart w:id="472" w:name="_Toc471897527"/>
      <w:r w:rsidRPr="00E71A48">
        <w:rPr>
          <w:szCs w:val="24"/>
        </w:rPr>
        <w:t xml:space="preserve">Привлечение </w:t>
      </w:r>
      <w:bookmarkEnd w:id="458"/>
      <w:bookmarkEnd w:id="459"/>
      <w:bookmarkEnd w:id="460"/>
      <w:bookmarkEnd w:id="461"/>
      <w:bookmarkEnd w:id="462"/>
      <w:bookmarkEnd w:id="463"/>
      <w:bookmarkEnd w:id="464"/>
      <w:r w:rsidR="00176B20">
        <w:rPr>
          <w:szCs w:val="24"/>
        </w:rPr>
        <w:t>субподрядчиков</w:t>
      </w:r>
      <w:bookmarkEnd w:id="465"/>
      <w:bookmarkEnd w:id="466"/>
      <w:bookmarkEnd w:id="467"/>
      <w:bookmarkEnd w:id="468"/>
      <w:bookmarkEnd w:id="469"/>
      <w:bookmarkEnd w:id="470"/>
      <w:bookmarkEnd w:id="471"/>
      <w:bookmarkEnd w:id="472"/>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3" w:name="_Ref191386461"/>
      <w:bookmarkStart w:id="474" w:name="_Toc440361335"/>
      <w:bookmarkStart w:id="475" w:name="_Toc440376090"/>
      <w:bookmarkStart w:id="476"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7"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7"/>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8" w:name="_Toc440382482"/>
      <w:bookmarkStart w:id="479" w:name="_Toc440447152"/>
      <w:bookmarkStart w:id="480" w:name="_Toc440620832"/>
      <w:bookmarkStart w:id="481" w:name="_Toc440631467"/>
      <w:bookmarkStart w:id="482" w:name="_Toc440875707"/>
      <w:bookmarkStart w:id="483" w:name="_Ref440876618"/>
      <w:bookmarkStart w:id="484" w:name="_Ref440876703"/>
      <w:bookmarkStart w:id="485" w:name="_Toc441131731"/>
      <w:bookmarkStart w:id="486" w:name="_Toc465865172"/>
      <w:bookmarkStart w:id="487" w:name="_Toc468976317"/>
      <w:bookmarkStart w:id="488" w:name="_Toc469483046"/>
      <w:bookmarkStart w:id="489"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3"/>
      <w:bookmarkEnd w:id="474"/>
      <w:bookmarkEnd w:id="475"/>
      <w:bookmarkEnd w:id="476"/>
      <w:bookmarkEnd w:id="478"/>
      <w:bookmarkEnd w:id="479"/>
      <w:bookmarkEnd w:id="480"/>
      <w:bookmarkEnd w:id="481"/>
      <w:bookmarkEnd w:id="482"/>
      <w:bookmarkEnd w:id="483"/>
      <w:bookmarkEnd w:id="484"/>
      <w:bookmarkEnd w:id="485"/>
      <w:bookmarkEnd w:id="486"/>
      <w:bookmarkEnd w:id="487"/>
      <w:bookmarkEnd w:id="488"/>
      <w:bookmarkEnd w:id="489"/>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1"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2"/>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3"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3"/>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4" w:name="_Ref306114966"/>
      <w:bookmarkStart w:id="495" w:name="_Toc440361336"/>
      <w:bookmarkStart w:id="496" w:name="_Toc440376091"/>
      <w:bookmarkStart w:id="497" w:name="_Toc440376218"/>
      <w:bookmarkStart w:id="498" w:name="_Toc440382483"/>
      <w:bookmarkStart w:id="499" w:name="_Toc440447153"/>
      <w:bookmarkStart w:id="500" w:name="_Toc440620833"/>
      <w:bookmarkStart w:id="501" w:name="_Toc440631468"/>
      <w:bookmarkStart w:id="502" w:name="_Toc440875708"/>
      <w:bookmarkStart w:id="503" w:name="_Toc441131732"/>
      <w:bookmarkStart w:id="504" w:name="_Toc465865173"/>
      <w:bookmarkStart w:id="505" w:name="_Toc468976318"/>
      <w:bookmarkStart w:id="506" w:name="_Toc469483047"/>
      <w:bookmarkStart w:id="507" w:name="_Toc471897529"/>
      <w:r w:rsidRPr="00E71A48">
        <w:rPr>
          <w:szCs w:val="24"/>
        </w:rPr>
        <w:t>Разъяснение Документации по запросу предложений</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8" w:name="_Toc440361337"/>
      <w:bookmarkStart w:id="509" w:name="_Toc440376092"/>
      <w:bookmarkStart w:id="510" w:name="_Toc440376219"/>
      <w:bookmarkStart w:id="511" w:name="_Toc440382484"/>
      <w:bookmarkStart w:id="512" w:name="_Toc440447154"/>
      <w:bookmarkStart w:id="513" w:name="_Toc440620834"/>
      <w:bookmarkStart w:id="514" w:name="_Toc440631469"/>
      <w:bookmarkStart w:id="515" w:name="_Toc440875709"/>
      <w:bookmarkStart w:id="516" w:name="_Ref440969856"/>
      <w:bookmarkStart w:id="517" w:name="_Toc441131733"/>
      <w:bookmarkStart w:id="518" w:name="_Toc465865174"/>
      <w:bookmarkStart w:id="519" w:name="_Toc468976319"/>
      <w:bookmarkStart w:id="520" w:name="_Toc469483048"/>
      <w:bookmarkStart w:id="521" w:name="_Toc471897530"/>
      <w:r w:rsidRPr="00E71A48">
        <w:rPr>
          <w:szCs w:val="24"/>
        </w:rPr>
        <w:t>Внесение изменений в Документацию по запросу предложений.</w:t>
      </w:r>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20835"/>
      <w:bookmarkStart w:id="529" w:name="_Toc440631470"/>
      <w:bookmarkStart w:id="530" w:name="_Toc440875710"/>
      <w:bookmarkStart w:id="531" w:name="_Toc441131734"/>
      <w:bookmarkStart w:id="532" w:name="_Toc465865175"/>
      <w:bookmarkStart w:id="533" w:name="_Toc468976320"/>
      <w:bookmarkStart w:id="534" w:name="_Toc469483049"/>
      <w:bookmarkStart w:id="535" w:name="_Toc471897531"/>
      <w:r w:rsidRPr="00E71A48">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E71A48"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20836"/>
      <w:bookmarkStart w:id="546" w:name="_Toc440631471"/>
      <w:bookmarkStart w:id="547" w:name="_Toc440875711"/>
      <w:bookmarkStart w:id="548" w:name="_Toc441131735"/>
      <w:bookmarkStart w:id="549" w:name="_Toc465865176"/>
      <w:bookmarkStart w:id="550" w:name="_Toc468976321"/>
      <w:bookmarkStart w:id="551" w:name="_Toc469483050"/>
      <w:bookmarkStart w:id="552"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6336C5">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3"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3"/>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4"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4"/>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5" w:name="_Ref307586570"/>
      <w:r w:rsidRPr="009C78C3">
        <w:rPr>
          <w:sz w:val="24"/>
          <w:szCs w:val="24"/>
        </w:rPr>
        <w:t>В соглашении о неустойке должно быть указано</w:t>
      </w:r>
      <w:bookmarkStart w:id="556"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5"/>
      <w:bookmarkEnd w:id="556"/>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7"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7"/>
      <w:r w:rsidR="006336C5">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8" w:name="_Ref299109207"/>
      <w:bookmarkStart w:id="559"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окончания приема заявок, указанных в пункте </w:t>
      </w:r>
      <w:r w:rsidR="001653DA">
        <w:fldChar w:fldCharType="begin"/>
      </w:r>
      <w:r w:rsidR="001653DA">
        <w:instrText xml:space="preserve"> REF _Ref440289953 \r \h  \* MERGEFORMAT </w:instrText>
      </w:r>
      <w:r w:rsidR="001653DA">
        <w:fldChar w:fldCharType="separate"/>
      </w:r>
      <w:r w:rsidR="00E33142" w:rsidRPr="00E33142">
        <w:rPr>
          <w:sz w:val="24"/>
          <w:szCs w:val="24"/>
        </w:rPr>
        <w:t>3.4.1.3</w:t>
      </w:r>
      <w:r w:rsidR="001653DA">
        <w:fldChar w:fldCharType="end"/>
      </w:r>
      <w:r w:rsidRPr="00F21407">
        <w:rPr>
          <w:sz w:val="24"/>
          <w:szCs w:val="24"/>
        </w:rPr>
        <w:t xml:space="preserve"> настоящей Документации, по адресу: </w:t>
      </w:r>
      <w:r w:rsidR="006F79F6" w:rsidRPr="00607891">
        <w:rPr>
          <w:sz w:val="24"/>
          <w:szCs w:val="24"/>
        </w:rPr>
        <w:t>РФ, 308000, г. Белгород, ул. Преображенская, дом 42, каб. №715  исполнительный сотрудники – Горягина Татьяна Николаевна, контактный телефон: (4722) 58-17-51 ,  Ермолова Ирина Валерьевна – контактный телефон: (4722) 58-17-81</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0" w:name="_Ref442263553"/>
      <w:bookmarkStart w:id="561"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xml:space="preserve">). В случае,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653DA">
        <w:fldChar w:fldCharType="begin"/>
      </w:r>
      <w:r w:rsidR="001653DA">
        <w:instrText xml:space="preserve"> REF _Ref55335823 \r \h  \* MERGEFORMAT </w:instrText>
      </w:r>
      <w:r w:rsidR="001653DA">
        <w:fldChar w:fldCharType="separate"/>
      </w:r>
      <w:r w:rsidR="00E33142" w:rsidRPr="00E33142">
        <w:rPr>
          <w:rFonts w:eastAsia="Calibri"/>
          <w:szCs w:val="24"/>
          <w:lang w:eastAsia="en-US"/>
        </w:rPr>
        <w:t>5.7</w:t>
      </w:r>
      <w:r w:rsidR="001653DA">
        <w:fldChar w:fldCharType="end"/>
      </w:r>
      <w:r w:rsidRPr="009C78C3">
        <w:rPr>
          <w:rFonts w:eastAsia="Calibri"/>
          <w:szCs w:val="24"/>
          <w:lang w:eastAsia="en-US"/>
        </w:rPr>
        <w:t xml:space="preserve">) Участник обязан направить на электронную почту </w:t>
      </w:r>
      <w:r w:rsidR="000C4E88" w:rsidRPr="00BA2623">
        <w:rPr>
          <w:rFonts w:eastAsia="Calibri"/>
          <w:szCs w:val="24"/>
          <w:lang w:eastAsia="en-US"/>
        </w:rPr>
        <w:t xml:space="preserve">ведущему специалисту </w:t>
      </w:r>
      <w:r w:rsidR="000C4E88" w:rsidRPr="00BA2623">
        <w:t>отдела закупочной деятельности управления логистики и МТО филиала ПАО «МРСК Центра» - «Белгородэнерго»</w:t>
      </w:r>
      <w:r w:rsidR="000C4E88" w:rsidRPr="00BA2623">
        <w:rPr>
          <w:rFonts w:eastAsia="Calibri"/>
          <w:szCs w:val="24"/>
          <w:lang w:eastAsia="en-US"/>
        </w:rPr>
        <w:t xml:space="preserve"> </w:t>
      </w:r>
      <w:r w:rsidR="000C4E88" w:rsidRPr="00BA2623">
        <w:t>Горягин</w:t>
      </w:r>
      <w:r w:rsidR="000C4E88">
        <w:t>ой</w:t>
      </w:r>
      <w:r w:rsidR="000C4E88" w:rsidRPr="00BA2623">
        <w:t xml:space="preserve"> Татьян</w:t>
      </w:r>
      <w:r w:rsidR="000C4E88">
        <w:t>е</w:t>
      </w:r>
      <w:r w:rsidR="000C4E88" w:rsidRPr="00BA2623">
        <w:t xml:space="preserve"> Николаевн</w:t>
      </w:r>
      <w:r w:rsidR="000C4E88">
        <w:t>е</w:t>
      </w:r>
      <w:r w:rsidR="000C4E88" w:rsidRPr="00BA2623">
        <w:t xml:space="preserve">, контактный телефон: (4722) 58-17-51 или по адресу электронной почты: </w:t>
      </w:r>
      <w:hyperlink r:id="rId37" w:history="1">
        <w:r w:rsidR="000C4E88" w:rsidRPr="00BA2623">
          <w:rPr>
            <w:rStyle w:val="a7"/>
            <w:lang w:val="en-US"/>
          </w:rPr>
          <w:t>Goryagina</w:t>
        </w:r>
        <w:r w:rsidR="000C4E88" w:rsidRPr="00BA2623">
          <w:rPr>
            <w:rStyle w:val="a7"/>
          </w:rPr>
          <w:t>.</w:t>
        </w:r>
        <w:r w:rsidR="000C4E88" w:rsidRPr="00BA2623">
          <w:rPr>
            <w:rStyle w:val="a7"/>
            <w:lang w:val="en-US"/>
          </w:rPr>
          <w:t>TN</w:t>
        </w:r>
        <w:r w:rsidR="000C4E88" w:rsidRPr="00BA2623">
          <w:rPr>
            <w:rStyle w:val="a7"/>
          </w:rPr>
          <w:t>@</w:t>
        </w:r>
        <w:r w:rsidR="000C4E88" w:rsidRPr="00BA2623">
          <w:rPr>
            <w:rStyle w:val="a7"/>
            <w:lang w:val="en-US"/>
          </w:rPr>
          <w:t>mrsk</w:t>
        </w:r>
        <w:r w:rsidR="000C4E88" w:rsidRPr="00BA2623">
          <w:rPr>
            <w:rStyle w:val="a7"/>
          </w:rPr>
          <w:t>-1.</w:t>
        </w:r>
        <w:r w:rsidR="000C4E88" w:rsidRPr="00BA2623">
          <w:rPr>
            <w:rStyle w:val="a7"/>
            <w:lang w:val="en-US"/>
          </w:rPr>
          <w:t>ru</w:t>
        </w:r>
      </w:hyperlink>
      <w:r w:rsidR="000C4E88" w:rsidRPr="00BA2623">
        <w:rPr>
          <w:rFonts w:eastAsia="Calibri"/>
          <w:szCs w:val="24"/>
          <w:lang w:eastAsia="en-US"/>
        </w:rPr>
        <w:t>.</w:t>
      </w:r>
      <w:r w:rsidR="000C4E88">
        <w:rPr>
          <w:rFonts w:eastAsia="Calibri"/>
          <w:szCs w:val="24"/>
          <w:lang w:eastAsia="en-US"/>
        </w:rPr>
        <w:t xml:space="preserve"> и</w:t>
      </w:r>
      <w:r w:rsidR="000C4E88" w:rsidRPr="00BA2623">
        <w:t xml:space="preserve"> </w:t>
      </w:r>
      <w:r w:rsidR="000C4E88">
        <w:t xml:space="preserve"> специалисту 1 категории </w:t>
      </w:r>
      <w:r w:rsidR="000C4E88" w:rsidRPr="00BA2623">
        <w:t>отдела закупочной деятельности управления логистики и МТО филиала ПАО «МРСК Центра» - «Белгородэнерго»</w:t>
      </w:r>
      <w:r w:rsidR="000C4E88">
        <w:t xml:space="preserve"> </w:t>
      </w:r>
      <w:r w:rsidR="000C4E88" w:rsidRPr="00441A42">
        <w:t>Ермолов</w:t>
      </w:r>
      <w:r w:rsidR="000C4E88">
        <w:t>ой</w:t>
      </w:r>
      <w:r w:rsidR="000C4E88" w:rsidRPr="00441A42">
        <w:t xml:space="preserve"> Ирин</w:t>
      </w:r>
      <w:r w:rsidR="000C4E88">
        <w:t>е</w:t>
      </w:r>
      <w:r w:rsidR="000C4E88" w:rsidRPr="00441A42">
        <w:t xml:space="preserve"> Валерьевн</w:t>
      </w:r>
      <w:r w:rsidR="000C4E88">
        <w:t>е</w:t>
      </w:r>
      <w:r w:rsidR="000C4E88" w:rsidRPr="00441A42">
        <w:t xml:space="preserve"> – контактный телефон: (4722) 58-17-81, адрес электронной почты: </w:t>
      </w:r>
      <w:hyperlink r:id="rId38" w:history="1">
        <w:r w:rsidR="000C4E88" w:rsidRPr="00441A42">
          <w:rPr>
            <w:rStyle w:val="a7"/>
          </w:rPr>
          <w:t>Ermolova.IV@mrsk-1.ru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r w:rsidR="00FD57F3">
        <w:rPr>
          <w:szCs w:val="24"/>
        </w:rPr>
        <w:t xml:space="preserve">, </w:t>
      </w:r>
      <w:r w:rsidR="00FD57F3" w:rsidRPr="007765E5">
        <w:rPr>
          <w:szCs w:val="24"/>
        </w:rPr>
        <w:t>а так же копию платежного поручения  обязательно приложить в состав заявки участника, предоставляемой на электронно-торговую площадку.</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2"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2"/>
    </w:p>
    <w:p w:rsidR="001415F3" w:rsidRPr="00BA2623" w:rsidRDefault="001415F3" w:rsidP="001415F3">
      <w:pPr>
        <w:pStyle w:val="affffff"/>
        <w:ind w:left="1134" w:firstLine="0"/>
        <w:rPr>
          <w:sz w:val="24"/>
          <w:szCs w:val="24"/>
        </w:rPr>
      </w:pPr>
      <w:r w:rsidRPr="00BA2623">
        <w:rPr>
          <w:sz w:val="24"/>
          <w:szCs w:val="24"/>
        </w:rPr>
        <w:t xml:space="preserve">Получатель платежа : Филиал ПАО «МРСК Центра» - «Белгородэнерго»: </w:t>
      </w:r>
    </w:p>
    <w:p w:rsidR="001415F3" w:rsidRPr="00BA2623" w:rsidRDefault="001415F3" w:rsidP="001415F3">
      <w:pPr>
        <w:pStyle w:val="affffff"/>
        <w:ind w:left="1134" w:firstLine="0"/>
        <w:rPr>
          <w:sz w:val="24"/>
          <w:szCs w:val="24"/>
        </w:rPr>
      </w:pPr>
      <w:r w:rsidRPr="00BA2623">
        <w:rPr>
          <w:sz w:val="24"/>
          <w:szCs w:val="24"/>
        </w:rPr>
        <w:t>Место расположения филиала ПАО «МРСК Центра»- «Белгородэнерго»:</w:t>
      </w:r>
    </w:p>
    <w:p w:rsidR="001415F3" w:rsidRPr="00BA2623" w:rsidRDefault="001415F3" w:rsidP="001415F3">
      <w:pPr>
        <w:pStyle w:val="affffff"/>
        <w:ind w:left="1134" w:firstLine="0"/>
        <w:rPr>
          <w:sz w:val="24"/>
          <w:szCs w:val="24"/>
        </w:rPr>
      </w:pPr>
      <w:r w:rsidRPr="00BA2623">
        <w:rPr>
          <w:sz w:val="24"/>
          <w:szCs w:val="24"/>
        </w:rPr>
        <w:t>308000 г. Белгород ул. Преображенская, д. 42</w:t>
      </w:r>
    </w:p>
    <w:p w:rsidR="001415F3" w:rsidRPr="00BA2623" w:rsidRDefault="001415F3" w:rsidP="001415F3">
      <w:pPr>
        <w:pStyle w:val="affffff"/>
        <w:ind w:left="1134" w:firstLine="0"/>
        <w:rPr>
          <w:sz w:val="24"/>
          <w:szCs w:val="24"/>
        </w:rPr>
      </w:pPr>
      <w:r w:rsidRPr="00BA2623">
        <w:rPr>
          <w:sz w:val="24"/>
          <w:szCs w:val="24"/>
        </w:rPr>
        <w:t>ИНН 6901067107/ КПП 312302001</w:t>
      </w:r>
    </w:p>
    <w:p w:rsidR="001415F3" w:rsidRPr="007A5083" w:rsidRDefault="001415F3" w:rsidP="001415F3">
      <w:pPr>
        <w:pStyle w:val="aff5"/>
        <w:numPr>
          <w:ilvl w:val="0"/>
          <w:numId w:val="0"/>
        </w:numPr>
        <w:tabs>
          <w:tab w:val="left" w:pos="2127"/>
        </w:tabs>
        <w:spacing w:line="240" w:lineRule="auto"/>
        <w:ind w:left="1134"/>
      </w:pPr>
      <w:r w:rsidRPr="0054060D">
        <w:rPr>
          <w:sz w:val="24"/>
          <w:szCs w:val="24"/>
        </w:rPr>
        <w:t>р/с: 40702810107000008158  в  Белгородском отделении  № 8592  ПАО  Сбербанк БИК 041403633, к/с 30101810100000000633</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3"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1"/>
      <w:bookmarkEnd w:id="563"/>
    </w:p>
    <w:p w:rsidR="00717F60" w:rsidRPr="00E71A48" w:rsidRDefault="00717F60" w:rsidP="00E71A48">
      <w:pPr>
        <w:pStyle w:val="2"/>
        <w:tabs>
          <w:tab w:val="clear" w:pos="0"/>
          <w:tab w:val="clear" w:pos="1700"/>
          <w:tab w:val="num" w:pos="709"/>
        </w:tabs>
        <w:spacing w:line="264" w:lineRule="auto"/>
      </w:pPr>
      <w:bookmarkStart w:id="564" w:name="_Ref305973214"/>
      <w:bookmarkStart w:id="565" w:name="_Toc471897533"/>
      <w:r w:rsidRPr="00E71A48">
        <w:t>Подача Заявок и их прием</w:t>
      </w:r>
      <w:bookmarkStart w:id="566" w:name="_Ref56229451"/>
      <w:bookmarkEnd w:id="536"/>
      <w:bookmarkEnd w:id="564"/>
      <w:bookmarkEnd w:id="565"/>
    </w:p>
    <w:p w:rsidR="00717F60" w:rsidRPr="00E71A48"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20838"/>
      <w:bookmarkStart w:id="574" w:name="_Toc440631473"/>
      <w:bookmarkStart w:id="575" w:name="_Toc440875713"/>
      <w:bookmarkStart w:id="576" w:name="_Toc441131737"/>
      <w:bookmarkStart w:id="577" w:name="_Toc465865178"/>
      <w:bookmarkStart w:id="578" w:name="_Toc468976323"/>
      <w:bookmarkStart w:id="579" w:name="_Toc469483052"/>
      <w:bookmarkStart w:id="580" w:name="_Toc471897534"/>
      <w:r w:rsidRPr="00E71A48">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Word)</w:t>
      </w:r>
      <w:r w:rsidRPr="00270DD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C9626E">
        <w:rPr>
          <w:b/>
          <w:bCs w:val="0"/>
          <w:sz w:val="24"/>
          <w:szCs w:val="24"/>
        </w:rPr>
        <w:t xml:space="preserve">минут </w:t>
      </w:r>
      <w:r w:rsidR="00BC7130">
        <w:rPr>
          <w:b/>
          <w:bCs w:val="0"/>
          <w:sz w:val="24"/>
          <w:szCs w:val="24"/>
        </w:rPr>
        <w:t>2</w:t>
      </w:r>
      <w:r w:rsidR="004E6D1B">
        <w:rPr>
          <w:b/>
          <w:bCs w:val="0"/>
          <w:sz w:val="24"/>
          <w:szCs w:val="24"/>
        </w:rPr>
        <w:t>4</w:t>
      </w:r>
      <w:r w:rsidR="002B5044" w:rsidRPr="00C9626E">
        <w:rPr>
          <w:b/>
          <w:bCs w:val="0"/>
          <w:sz w:val="24"/>
          <w:szCs w:val="24"/>
        </w:rPr>
        <w:t xml:space="preserve"> </w:t>
      </w:r>
      <w:r w:rsidR="00BA11BF">
        <w:rPr>
          <w:b/>
          <w:bCs w:val="0"/>
          <w:sz w:val="24"/>
          <w:szCs w:val="24"/>
        </w:rPr>
        <w:t>ноября</w:t>
      </w:r>
      <w:r w:rsidR="002B5044" w:rsidRPr="00C9626E">
        <w:rPr>
          <w:b/>
          <w:bCs w:val="0"/>
          <w:sz w:val="24"/>
          <w:szCs w:val="24"/>
        </w:rPr>
        <w:t xml:space="preserve"> </w:t>
      </w:r>
      <w:r w:rsidR="00931156" w:rsidRPr="00C9626E">
        <w:rPr>
          <w:b/>
          <w:bCs w:val="0"/>
          <w:sz w:val="24"/>
          <w:szCs w:val="24"/>
        </w:rPr>
        <w:t>2017</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1"/>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20839"/>
      <w:bookmarkStart w:id="590" w:name="_Toc440631474"/>
      <w:bookmarkStart w:id="591" w:name="_Toc440875714"/>
      <w:bookmarkStart w:id="592" w:name="_Toc441131738"/>
      <w:bookmarkStart w:id="593" w:name="_Toc465865179"/>
      <w:bookmarkStart w:id="594" w:name="_Toc468976324"/>
      <w:bookmarkStart w:id="595" w:name="_Toc469483053"/>
      <w:bookmarkStart w:id="596"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7" w:name="_Ref303683883"/>
      <w:bookmarkStart w:id="598" w:name="_Toc471897536"/>
      <w:r w:rsidRPr="009C78C3">
        <w:t xml:space="preserve">Изменение и отзыв </w:t>
      </w:r>
      <w:r w:rsidR="004B5EB3" w:rsidRPr="009C78C3">
        <w:t>Заявк</w:t>
      </w:r>
      <w:r w:rsidRPr="009C78C3">
        <w:t>и</w:t>
      </w:r>
      <w:bookmarkEnd w:id="597"/>
      <w:bookmarkEnd w:id="598"/>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599"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195580"/>
      <w:bookmarkStart w:id="601" w:name="_Ref468195629"/>
      <w:bookmarkStart w:id="602" w:name="_Toc471897537"/>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20842"/>
      <w:bookmarkStart w:id="610" w:name="_Toc440631477"/>
      <w:bookmarkStart w:id="611" w:name="_Toc440875717"/>
      <w:bookmarkStart w:id="612" w:name="_Toc441131741"/>
      <w:bookmarkStart w:id="613" w:name="_Toc465865182"/>
      <w:bookmarkStart w:id="614" w:name="_Toc468976327"/>
      <w:bookmarkStart w:id="615" w:name="_Toc469483056"/>
      <w:bookmarkStart w:id="616" w:name="_Toc471897538"/>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ов повли</w:t>
      </w:r>
      <w:bookmarkStart w:id="617" w:name="_GoBack"/>
      <w:bookmarkEnd w:id="617"/>
      <w:r w:rsidR="00717F60" w:rsidRPr="00E71A48">
        <w:rPr>
          <w:bCs w:val="0"/>
          <w:sz w:val="24"/>
          <w:szCs w:val="24"/>
        </w:rPr>
        <w:t xml:space="preserve">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6328"/>
      <w:bookmarkStart w:id="631" w:name="_Toc469483057"/>
      <w:bookmarkStart w:id="632" w:name="_Toc471897539"/>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6329"/>
      <w:bookmarkStart w:id="649" w:name="_Toc469483058"/>
      <w:bookmarkStart w:id="650" w:name="_Toc471897540"/>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6330"/>
      <w:bookmarkStart w:id="664" w:name="_Toc469483059"/>
      <w:bookmarkStart w:id="665" w:name="_Toc471897541"/>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6" w:name="_Ref303250967"/>
      <w:bookmarkStart w:id="667" w:name="_Toc305697378"/>
      <w:bookmarkStart w:id="668" w:name="_Toc471897542"/>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4"/>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rFonts w:eastAsia="Times New Roman,Italic"/>
          <w:bCs w:val="0"/>
          <w:iCs/>
          <w:sz w:val="24"/>
          <w:szCs w:val="24"/>
        </w:rPr>
        <w:t>3.11</w:t>
      </w:r>
      <w:r w:rsidR="001653DA">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1653DA">
        <w:fldChar w:fldCharType="begin"/>
      </w:r>
      <w:r w:rsidR="001653DA">
        <w:instrText xml:space="preserve"> REF _Ref468976069 \r \h  \* MERGEFORMAT </w:instrText>
      </w:r>
      <w:r w:rsidR="001653DA">
        <w:fldChar w:fldCharType="separate"/>
      </w:r>
      <w:r w:rsidR="00E33142" w:rsidRPr="00E33142">
        <w:rPr>
          <w:rFonts w:eastAsia="Times New Roman,Italic"/>
          <w:bCs w:val="0"/>
          <w:iCs/>
          <w:sz w:val="24"/>
          <w:szCs w:val="24"/>
        </w:rPr>
        <w:t>3.7.8</w:t>
      </w:r>
      <w:r w:rsidR="001653DA">
        <w:fldChar w:fldCharType="end"/>
      </w:r>
      <w:r w:rsidRPr="006D76B4">
        <w:rPr>
          <w:rFonts w:eastAsia="Times New Roman,Italic"/>
          <w:bCs w:val="0"/>
          <w:iCs/>
          <w:sz w:val="24"/>
          <w:szCs w:val="24"/>
        </w:rPr>
        <w:t xml:space="preserve">, предоставляет 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5" w:name="_Ref471897245"/>
      <w:bookmarkStart w:id="676" w:name="_Toc471897543"/>
      <w:bookmarkStart w:id="677" w:name="_Ref303681924"/>
      <w:bookmarkStart w:id="678" w:name="_Ref303683914"/>
      <w:r w:rsidRPr="00845038">
        <w:t>О приоритете закупки работ, выполняемых российскими лицами, по отношению к работам, выполняемым иностранными лицами</w:t>
      </w:r>
      <w:bookmarkEnd w:id="675"/>
      <w:bookmarkEnd w:id="676"/>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FB6545"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224D1B">
        <w:rPr>
          <w:i/>
          <w:sz w:val="24"/>
          <w:szCs w:val="24"/>
          <w:lang w:val="en-US"/>
        </w:rPr>
        <w:t>k</w:t>
      </w:r>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FB6545">
        <w:rPr>
          <w:sz w:val="24"/>
          <w:szCs w:val="24"/>
        </w:rPr>
        <w:t>изложена в Приложении №3 к настоящей Документации).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1653DA">
        <w:fldChar w:fldCharType="begin"/>
      </w:r>
      <w:r w:rsidR="001653DA">
        <w:instrText xml:space="preserve"> REF _Ref303251044 \r \h  \* MERGEFORMAT </w:instrText>
      </w:r>
      <w:r w:rsidR="001653DA">
        <w:fldChar w:fldCharType="separate"/>
      </w:r>
      <w:r w:rsidR="00E33142" w:rsidRPr="00E33142">
        <w:rPr>
          <w:rFonts w:ascii="Times New Roman" w:hAnsi="Times New Roman" w:cs="Times New Roman"/>
          <w:sz w:val="24"/>
          <w:szCs w:val="24"/>
        </w:rPr>
        <w:t>3.10</w:t>
      </w:r>
      <w:r w:rsidR="001653DA">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9" w:name="_Toc471897544"/>
      <w:bookmarkStart w:id="680" w:name="_Ref471897715"/>
      <w:bookmarkStart w:id="681" w:name="_Ref471897728"/>
      <w:r w:rsidRPr="00E71A48">
        <w:t xml:space="preserve">Подведение итогов </w:t>
      </w:r>
      <w:r w:rsidR="00DF639D" w:rsidRPr="00E71A48">
        <w:t>З</w:t>
      </w:r>
      <w:r w:rsidRPr="00E71A48">
        <w:t>апроса предложений</w:t>
      </w:r>
      <w:bookmarkEnd w:id="677"/>
      <w:bookmarkEnd w:id="678"/>
      <w:bookmarkEnd w:id="679"/>
      <w:bookmarkEnd w:id="680"/>
      <w:bookmarkEnd w:id="681"/>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3" w:name="_Ref303251044"/>
      <w:bookmarkStart w:id="684" w:name="_Toc471897545"/>
      <w:bookmarkStart w:id="685" w:name="_Ref191386295"/>
      <w:r w:rsidRPr="00E71A48">
        <w:t>Признание запроса предложений несостоявшимся</w:t>
      </w:r>
      <w:bookmarkEnd w:id="683"/>
      <w:bookmarkEnd w:id="684"/>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8"/>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9" w:name="_Toc468975449"/>
      <w:bookmarkStart w:id="690" w:name="_Ref465670219"/>
      <w:bookmarkStart w:id="691" w:name="_Toc468355877"/>
      <w:bookmarkStart w:id="692" w:name="_Toc471897546"/>
      <w:bookmarkStart w:id="693" w:name="_Ref303683929"/>
      <w:r>
        <w:rPr>
          <w:bCs w:val="0"/>
        </w:rPr>
        <w:t>Антидемпинговые меры</w:t>
      </w:r>
      <w:bookmarkEnd w:id="689"/>
      <w:bookmarkEnd w:id="690"/>
      <w:bookmarkEnd w:id="691"/>
      <w:bookmarkEnd w:id="692"/>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9" o:title=""/>
          </v:shape>
          <o:OLEObject Type="Embed" ProgID="Equation.3" ShapeID="_x0000_i1025" DrawAspect="Content" ObjectID="_1571832911" r:id="rId40"/>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41" o:title=""/>
          </v:shape>
          <o:OLEObject Type="Embed" ProgID="Equation.3" ShapeID="_x0000_i1026" DrawAspect="Content" ObjectID="_1571832912" r:id="rId42"/>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43" o:title=""/>
          </v:shape>
          <o:OLEObject Type="Embed" ProgID="Equation.3" ShapeID="_x0000_i1027" DrawAspect="Content" ObjectID="_1571832913" r:id="rId44"/>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4"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4"/>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5" w:name="_Ref468976147"/>
      <w:bookmarkStart w:id="696"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5"/>
      <w:bookmarkEnd w:id="693"/>
      <w:bookmarkEnd w:id="695"/>
      <w:bookmarkEnd w:id="696"/>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7" w:name="_Ref294695403"/>
      <w:bookmarkStart w:id="6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7"/>
      <w:bookmarkEnd w:id="698"/>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69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69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0"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0"/>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195951"/>
      <w:bookmarkStart w:id="707" w:name="_Ref468195965"/>
      <w:bookmarkStart w:id="708" w:name="_Ref468196034"/>
      <w:bookmarkStart w:id="709" w:name="_Toc471897548"/>
      <w:bookmarkStart w:id="710" w:name="_Ref303102866"/>
      <w:bookmarkStart w:id="711" w:name="_Toc305835589"/>
      <w:bookmarkStart w:id="712" w:name="_Ref303683952"/>
      <w:bookmarkStart w:id="713" w:name="__RefNumPara__840_922829174"/>
      <w:bookmarkEnd w:id="701"/>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2"/>
      <w:bookmarkEnd w:id="703"/>
      <w:bookmarkEnd w:id="704"/>
      <w:bookmarkEnd w:id="705"/>
      <w:bookmarkEnd w:id="706"/>
      <w:bookmarkEnd w:id="707"/>
      <w:bookmarkEnd w:id="708"/>
      <w:bookmarkEnd w:id="709"/>
      <w:r w:rsidRPr="00414CAF">
        <w:t xml:space="preserve"> </w:t>
      </w:r>
      <w:bookmarkEnd w:id="710"/>
      <w:bookmarkEnd w:id="711"/>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4"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4"/>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преддговорных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5"/>
    </w:p>
    <w:p w:rsidR="00932C0A" w:rsidRPr="00845038" w:rsidRDefault="00932C0A" w:rsidP="00845038">
      <w:pPr>
        <w:pStyle w:val="2"/>
        <w:tabs>
          <w:tab w:val="clear" w:pos="1700"/>
          <w:tab w:val="left" w:pos="709"/>
        </w:tabs>
        <w:spacing w:line="264" w:lineRule="auto"/>
      </w:pPr>
      <w:bookmarkStart w:id="716" w:name="_Ref303694483"/>
      <w:bookmarkStart w:id="717" w:name="_Toc305835590"/>
      <w:bookmarkStart w:id="718" w:name="_Ref306140451"/>
      <w:bookmarkStart w:id="719" w:name="_Toc471897549"/>
      <w:r w:rsidRPr="00845038">
        <w:t xml:space="preserve">Уведомление о результатах </w:t>
      </w:r>
      <w:bookmarkEnd w:id="716"/>
      <w:bookmarkEnd w:id="717"/>
      <w:r w:rsidRPr="00845038">
        <w:t>запроса предложений</w:t>
      </w:r>
      <w:bookmarkEnd w:id="718"/>
      <w:bookmarkEnd w:id="719"/>
    </w:p>
    <w:bookmarkEnd w:id="712"/>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5"/>
          <w:headerReference w:type="default" r:id="rId46"/>
          <w:footerReference w:type="even" r:id="rId47"/>
          <w:headerReference w:type="first" r:id="rId48"/>
          <w:footerReference w:type="first" r:id="rId4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0" w:name="_Ref440270568"/>
      <w:bookmarkStart w:id="721" w:name="_Ref440274159"/>
      <w:bookmarkStart w:id="722" w:name="_Ref440292555"/>
      <w:bookmarkStart w:id="723" w:name="_Ref440292779"/>
      <w:bookmarkStart w:id="724" w:name="_Toc471897550"/>
      <w:r>
        <w:rPr>
          <w:szCs w:val="24"/>
        </w:rPr>
        <w:t>Техническая часть</w:t>
      </w:r>
      <w:bookmarkEnd w:id="720"/>
      <w:bookmarkEnd w:id="721"/>
      <w:bookmarkEnd w:id="722"/>
      <w:bookmarkEnd w:id="723"/>
      <w:bookmarkEnd w:id="724"/>
      <w:r w:rsidRPr="00E71A48">
        <w:rPr>
          <w:szCs w:val="24"/>
        </w:rPr>
        <w:t xml:space="preserve"> </w:t>
      </w:r>
    </w:p>
    <w:p w:rsidR="002B5044" w:rsidRPr="00C12FA4" w:rsidRDefault="002B5044" w:rsidP="0021751A">
      <w:pPr>
        <w:pStyle w:val="2"/>
        <w:ind w:left="1701" w:hanging="1134"/>
      </w:pPr>
      <w:bookmarkStart w:id="725" w:name="_Toc176064097"/>
      <w:bookmarkStart w:id="726" w:name="_Toc176338525"/>
      <w:bookmarkStart w:id="727" w:name="_Toc180399753"/>
      <w:bookmarkStart w:id="728" w:name="_Toc189457101"/>
      <w:bookmarkStart w:id="729" w:name="_Toc189461737"/>
      <w:bookmarkStart w:id="730" w:name="_Toc189462011"/>
      <w:bookmarkStart w:id="731" w:name="_Toc191273610"/>
      <w:bookmarkStart w:id="732" w:name="_Toc423421726"/>
      <w:bookmarkStart w:id="733" w:name="_Toc471897551"/>
      <w:bookmarkStart w:id="734" w:name="_Toc167189319"/>
      <w:bookmarkStart w:id="735" w:name="_Toc168725254"/>
      <w:r w:rsidRPr="00C12FA4">
        <w:t xml:space="preserve">Перечень, объемы и характеристики </w:t>
      </w:r>
      <w:bookmarkEnd w:id="725"/>
      <w:bookmarkEnd w:id="726"/>
      <w:bookmarkEnd w:id="727"/>
      <w:bookmarkEnd w:id="728"/>
      <w:bookmarkEnd w:id="729"/>
      <w:bookmarkEnd w:id="730"/>
      <w:bookmarkEnd w:id="731"/>
      <w:bookmarkEnd w:id="732"/>
      <w:r w:rsidR="00C3704B">
        <w:t xml:space="preserve">закупаемых </w:t>
      </w:r>
      <w:r w:rsidR="00CD1816">
        <w:t>работ</w:t>
      </w:r>
      <w:bookmarkEnd w:id="733"/>
    </w:p>
    <w:p w:rsidR="002B5044" w:rsidRPr="003803A7" w:rsidRDefault="002B5044" w:rsidP="002B5044">
      <w:pPr>
        <w:pStyle w:val="3"/>
        <w:ind w:left="0" w:firstLine="851"/>
        <w:jc w:val="both"/>
        <w:rPr>
          <w:b w:val="0"/>
          <w:szCs w:val="24"/>
        </w:rPr>
      </w:pPr>
      <w:bookmarkStart w:id="736" w:name="_Toc439166311"/>
      <w:bookmarkStart w:id="737" w:name="_Toc439170659"/>
      <w:bookmarkStart w:id="738" w:name="_Toc439172761"/>
      <w:bookmarkStart w:id="739" w:name="_Toc439173205"/>
      <w:bookmarkStart w:id="740" w:name="_Toc439238199"/>
      <w:bookmarkStart w:id="741" w:name="_Toc439252751"/>
      <w:bookmarkStart w:id="742" w:name="_Toc439323609"/>
      <w:bookmarkStart w:id="743" w:name="_Toc439323725"/>
      <w:bookmarkStart w:id="744" w:name="_Toc440361359"/>
      <w:bookmarkStart w:id="745" w:name="_Toc440376114"/>
      <w:bookmarkStart w:id="746" w:name="_Toc440376241"/>
      <w:bookmarkStart w:id="747" w:name="_Toc440382503"/>
      <w:bookmarkStart w:id="748" w:name="_Toc440447173"/>
      <w:bookmarkStart w:id="749" w:name="_Toc440620853"/>
      <w:bookmarkStart w:id="750" w:name="_Toc440631488"/>
      <w:bookmarkStart w:id="751" w:name="_Toc440875728"/>
      <w:bookmarkStart w:id="752" w:name="_Toc441131752"/>
      <w:bookmarkStart w:id="753" w:name="_Toc465865193"/>
      <w:bookmarkStart w:id="754" w:name="_Toc468976339"/>
      <w:bookmarkStart w:id="755" w:name="_Toc469483068"/>
      <w:bookmarkStart w:id="756"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2B5044" w:rsidRPr="003803A7" w:rsidRDefault="002B5044" w:rsidP="0021751A">
      <w:pPr>
        <w:pStyle w:val="2"/>
        <w:ind w:left="1701" w:hanging="1134"/>
      </w:pPr>
      <w:bookmarkStart w:id="757" w:name="_Ref194832984"/>
      <w:bookmarkStart w:id="758" w:name="_Ref197686508"/>
      <w:bookmarkStart w:id="759" w:name="_Toc423421727"/>
      <w:bookmarkStart w:id="760" w:name="_Toc471897553"/>
      <w:r w:rsidRPr="003803A7">
        <w:t xml:space="preserve">Требование к </w:t>
      </w:r>
      <w:bookmarkEnd w:id="757"/>
      <w:bookmarkEnd w:id="758"/>
      <w:bookmarkEnd w:id="759"/>
      <w:r w:rsidR="00C3704B">
        <w:t xml:space="preserve">закупаемым </w:t>
      </w:r>
      <w:r w:rsidR="00CD1816">
        <w:t>работам</w:t>
      </w:r>
      <w:bookmarkEnd w:id="760"/>
    </w:p>
    <w:p w:rsidR="002B5044" w:rsidRPr="003776BB" w:rsidRDefault="002B5044" w:rsidP="002B5044">
      <w:pPr>
        <w:pStyle w:val="3"/>
        <w:ind w:left="0" w:firstLine="851"/>
        <w:jc w:val="both"/>
        <w:rPr>
          <w:b w:val="0"/>
          <w:szCs w:val="24"/>
        </w:rPr>
      </w:pPr>
      <w:bookmarkStart w:id="761" w:name="_Toc439166314"/>
      <w:bookmarkStart w:id="762" w:name="_Toc439170662"/>
      <w:bookmarkStart w:id="763" w:name="_Toc439172764"/>
      <w:bookmarkStart w:id="764" w:name="_Toc439173208"/>
      <w:bookmarkStart w:id="765" w:name="_Toc439238202"/>
      <w:bookmarkStart w:id="766" w:name="_Toc439252754"/>
      <w:bookmarkStart w:id="767" w:name="_Toc439323612"/>
      <w:bookmarkStart w:id="768" w:name="_Toc439323728"/>
      <w:bookmarkStart w:id="769" w:name="_Toc440361362"/>
      <w:bookmarkStart w:id="770" w:name="_Toc440376117"/>
      <w:bookmarkStart w:id="771" w:name="_Toc440376244"/>
      <w:bookmarkStart w:id="772" w:name="_Toc440382505"/>
      <w:bookmarkStart w:id="773" w:name="_Toc440447175"/>
      <w:bookmarkStart w:id="774" w:name="_Toc440620855"/>
      <w:bookmarkStart w:id="775" w:name="_Toc440631490"/>
      <w:bookmarkStart w:id="776" w:name="_Toc440875730"/>
      <w:bookmarkStart w:id="777" w:name="_Toc441131754"/>
      <w:bookmarkStart w:id="778" w:name="_Toc465865195"/>
      <w:bookmarkStart w:id="779" w:name="_Toc468976341"/>
      <w:bookmarkStart w:id="780" w:name="_Toc469483070"/>
      <w:bookmarkStart w:id="781" w:name="_Toc471897554"/>
      <w:bookmarkStart w:id="782" w:name="_Ref194833053"/>
      <w:bookmarkStart w:id="783" w:name="_Ref223496951"/>
      <w:bookmarkStart w:id="784"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910732" w:rsidRPr="008B51A2" w:rsidRDefault="00910732" w:rsidP="00910732">
      <w:pPr>
        <w:pStyle w:val="2"/>
        <w:ind w:left="1701" w:hanging="1134"/>
        <w:rPr>
          <w:b w:val="0"/>
        </w:rPr>
      </w:pPr>
      <w:bookmarkStart w:id="785" w:name="_Toc461808930"/>
      <w:bookmarkStart w:id="786" w:name="_Toc464120639"/>
      <w:bookmarkStart w:id="787" w:name="_Toc465774618"/>
      <w:bookmarkStart w:id="788" w:name="_Toc471897555"/>
      <w:bookmarkEnd w:id="734"/>
      <w:bookmarkEnd w:id="735"/>
      <w:bookmarkEnd w:id="782"/>
      <w:bookmarkEnd w:id="783"/>
      <w:bookmarkEnd w:id="784"/>
      <w:r w:rsidRPr="008B51A2">
        <w:t>Альтернативные предложения</w:t>
      </w:r>
      <w:bookmarkStart w:id="789" w:name="_Ref56252639"/>
      <w:bookmarkEnd w:id="785"/>
      <w:bookmarkEnd w:id="786"/>
      <w:bookmarkEnd w:id="787"/>
      <w:bookmarkEnd w:id="788"/>
    </w:p>
    <w:p w:rsidR="00910732" w:rsidRPr="008B51A2" w:rsidRDefault="00910732" w:rsidP="00910732">
      <w:pPr>
        <w:pStyle w:val="3"/>
        <w:ind w:left="0" w:firstLine="851"/>
        <w:jc w:val="both"/>
        <w:rPr>
          <w:b w:val="0"/>
          <w:szCs w:val="24"/>
        </w:rPr>
      </w:pPr>
      <w:bookmarkStart w:id="790" w:name="_Toc461808802"/>
      <w:bookmarkStart w:id="791" w:name="_Toc461808931"/>
      <w:bookmarkStart w:id="792" w:name="_Toc464120640"/>
      <w:bookmarkStart w:id="793" w:name="_Toc465774619"/>
      <w:bookmarkStart w:id="794" w:name="_Toc465865197"/>
      <w:bookmarkStart w:id="795" w:name="_Toc468976343"/>
      <w:bookmarkStart w:id="796" w:name="_Toc469483072"/>
      <w:bookmarkStart w:id="797"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9"/>
      <w:bookmarkEnd w:id="790"/>
      <w:bookmarkEnd w:id="791"/>
      <w:bookmarkEnd w:id="792"/>
      <w:bookmarkEnd w:id="793"/>
      <w:bookmarkEnd w:id="794"/>
      <w:bookmarkEnd w:id="795"/>
      <w:bookmarkEnd w:id="796"/>
      <w:bookmarkEnd w:id="79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3"/>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8" w:name="_Ref440270602"/>
      <w:bookmarkStart w:id="799" w:name="_Toc471897557"/>
      <w:r w:rsidRPr="00E71A48">
        <w:rPr>
          <w:szCs w:val="24"/>
        </w:rPr>
        <w:t>Образцы основных форм документов, включаемых в Заявку</w:t>
      </w:r>
      <w:bookmarkEnd w:id="798"/>
      <w:bookmarkEnd w:id="799"/>
      <w:r w:rsidRPr="00E71A48">
        <w:rPr>
          <w:szCs w:val="24"/>
        </w:rPr>
        <w:t xml:space="preserve"> </w:t>
      </w:r>
    </w:p>
    <w:p w:rsidR="004F4D80" w:rsidRPr="00F647F7" w:rsidRDefault="004F4D80" w:rsidP="004F4D80">
      <w:pPr>
        <w:pStyle w:val="2"/>
      </w:pPr>
      <w:bookmarkStart w:id="800" w:name="_Ref55336310"/>
      <w:bookmarkStart w:id="801" w:name="_Toc57314672"/>
      <w:bookmarkStart w:id="802" w:name="_Toc69728986"/>
      <w:bookmarkStart w:id="803" w:name="_Toc98253919"/>
      <w:bookmarkStart w:id="804" w:name="_Toc165173847"/>
      <w:bookmarkStart w:id="805" w:name="_Toc423423667"/>
      <w:bookmarkStart w:id="806" w:name="_Toc471897558"/>
      <w:r w:rsidRPr="00F647F7">
        <w:t xml:space="preserve">Письмо о подаче оферты </w:t>
      </w:r>
      <w:bookmarkStart w:id="807" w:name="_Ref22846535"/>
      <w:r w:rsidRPr="00F647F7">
        <w:t>(</w:t>
      </w:r>
      <w:bookmarkEnd w:id="807"/>
      <w:r w:rsidRPr="00F647F7">
        <w:t xml:space="preserve">форма </w:t>
      </w:r>
      <w:r w:rsidRPr="00F647F7">
        <w:rPr>
          <w:noProof/>
        </w:rPr>
        <w:t>1</w:t>
      </w:r>
      <w:r w:rsidRPr="00F647F7">
        <w:t>)</w:t>
      </w:r>
      <w:bookmarkEnd w:id="800"/>
      <w:bookmarkEnd w:id="801"/>
      <w:bookmarkEnd w:id="802"/>
      <w:bookmarkEnd w:id="803"/>
      <w:bookmarkEnd w:id="804"/>
      <w:bookmarkEnd w:id="805"/>
      <w:bookmarkEnd w:id="806"/>
    </w:p>
    <w:p w:rsidR="004F4D80" w:rsidRPr="00C236C0" w:rsidRDefault="004F4D80" w:rsidP="004F4D80">
      <w:pPr>
        <w:pStyle w:val="3"/>
        <w:rPr>
          <w:szCs w:val="24"/>
        </w:rPr>
      </w:pPr>
      <w:bookmarkStart w:id="808" w:name="_Toc98253920"/>
      <w:bookmarkStart w:id="809" w:name="_Toc157248174"/>
      <w:bookmarkStart w:id="810" w:name="_Toc157496543"/>
      <w:bookmarkStart w:id="811" w:name="_Toc158206082"/>
      <w:bookmarkStart w:id="812" w:name="_Toc164057767"/>
      <w:bookmarkStart w:id="813" w:name="_Toc164137117"/>
      <w:bookmarkStart w:id="814" w:name="_Toc164161277"/>
      <w:bookmarkStart w:id="815" w:name="_Toc165173848"/>
      <w:bookmarkStart w:id="816" w:name="_Toc439170673"/>
      <w:bookmarkStart w:id="817" w:name="_Toc439172775"/>
      <w:bookmarkStart w:id="818" w:name="_Toc439173219"/>
      <w:bookmarkStart w:id="819" w:name="_Toc439238213"/>
      <w:bookmarkStart w:id="820" w:name="_Toc440361369"/>
      <w:bookmarkStart w:id="821" w:name="_Toc440376124"/>
      <w:bookmarkStart w:id="822" w:name="_Toc465865200"/>
      <w:bookmarkStart w:id="823" w:name="_Toc471897559"/>
      <w:r w:rsidRPr="00C236C0">
        <w:rPr>
          <w:szCs w:val="24"/>
        </w:rPr>
        <w:t>Форма письма о подаче оферты</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5" w:name="_Toc98253921"/>
      <w:bookmarkStart w:id="826" w:name="_Toc157248175"/>
      <w:bookmarkStart w:id="827" w:name="_Toc157496544"/>
      <w:bookmarkStart w:id="828" w:name="_Toc158206083"/>
      <w:bookmarkStart w:id="829" w:name="_Toc164057768"/>
      <w:bookmarkStart w:id="830" w:name="_Toc164137118"/>
      <w:bookmarkStart w:id="831" w:name="_Toc164161278"/>
      <w:bookmarkStart w:id="832" w:name="_Toc165173849"/>
      <w:r>
        <w:rPr>
          <w:b/>
          <w:szCs w:val="24"/>
        </w:rPr>
        <w:br w:type="page"/>
      </w:r>
    </w:p>
    <w:p w:rsidR="004F4D80" w:rsidRPr="00C236C0" w:rsidRDefault="004F4D80" w:rsidP="004F4D80">
      <w:pPr>
        <w:pStyle w:val="3"/>
        <w:rPr>
          <w:szCs w:val="24"/>
        </w:rPr>
      </w:pPr>
      <w:bookmarkStart w:id="833" w:name="_Toc439170674"/>
      <w:bookmarkStart w:id="834" w:name="_Toc439172776"/>
      <w:bookmarkStart w:id="835" w:name="_Toc439173220"/>
      <w:bookmarkStart w:id="836" w:name="_Toc439238214"/>
      <w:bookmarkStart w:id="837" w:name="_Toc439252762"/>
      <w:bookmarkStart w:id="838" w:name="_Toc439323736"/>
      <w:bookmarkStart w:id="839" w:name="_Toc440361370"/>
      <w:bookmarkStart w:id="840" w:name="_Toc440376125"/>
      <w:bookmarkStart w:id="841" w:name="_Toc440376252"/>
      <w:bookmarkStart w:id="842" w:name="_Toc440382510"/>
      <w:bookmarkStart w:id="843" w:name="_Toc440447180"/>
      <w:bookmarkStart w:id="844" w:name="_Toc440620860"/>
      <w:bookmarkStart w:id="845" w:name="_Toc440631495"/>
      <w:bookmarkStart w:id="846" w:name="_Toc440875734"/>
      <w:bookmarkStart w:id="847" w:name="_Toc441131758"/>
      <w:bookmarkStart w:id="848" w:name="_Toc465865201"/>
      <w:bookmarkStart w:id="849" w:name="_Toc471897560"/>
      <w:r w:rsidRPr="00C236C0">
        <w:rPr>
          <w:szCs w:val="24"/>
        </w:rPr>
        <w:t>Инструкции по заполнению</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0"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0"/>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1" w:name="_Ref55335821"/>
      <w:bookmarkStart w:id="852" w:name="_Ref55336345"/>
      <w:bookmarkStart w:id="853" w:name="_Toc57314674"/>
      <w:bookmarkStart w:id="854" w:name="_Toc69728988"/>
      <w:bookmarkStart w:id="855" w:name="_Toc98253922"/>
      <w:bookmarkStart w:id="856" w:name="_Toc165173850"/>
      <w:r>
        <w:br w:type="page"/>
      </w:r>
    </w:p>
    <w:p w:rsidR="00920CB0" w:rsidRDefault="00920CB0" w:rsidP="00920CB0">
      <w:pPr>
        <w:pStyle w:val="3"/>
        <w:rPr>
          <w:szCs w:val="24"/>
        </w:rPr>
      </w:pPr>
      <w:bookmarkStart w:id="857" w:name="_Ref440271964"/>
      <w:bookmarkStart w:id="858" w:name="_Toc440361371"/>
      <w:bookmarkStart w:id="859" w:name="_Toc440376126"/>
      <w:bookmarkStart w:id="860" w:name="_Toc471897561"/>
      <w:r>
        <w:rPr>
          <w:szCs w:val="24"/>
        </w:rPr>
        <w:t>Антикоррупционные обязательства (Форма 1.1).</w:t>
      </w:r>
      <w:bookmarkEnd w:id="857"/>
      <w:bookmarkEnd w:id="858"/>
      <w:bookmarkEnd w:id="859"/>
      <w:bookmarkEnd w:id="860"/>
    </w:p>
    <w:p w:rsidR="00920CB0" w:rsidRPr="00920CB0" w:rsidRDefault="00920CB0" w:rsidP="00BC48F0">
      <w:pPr>
        <w:pStyle w:val="3"/>
        <w:numPr>
          <w:ilvl w:val="3"/>
          <w:numId w:val="71"/>
        </w:numPr>
        <w:rPr>
          <w:b w:val="0"/>
          <w:szCs w:val="24"/>
        </w:rPr>
      </w:pPr>
      <w:bookmarkStart w:id="861" w:name="_Toc439238216"/>
      <w:bookmarkStart w:id="862" w:name="_Toc439252764"/>
      <w:bookmarkStart w:id="863" w:name="_Toc439323738"/>
      <w:bookmarkStart w:id="864" w:name="_Toc440361372"/>
      <w:bookmarkStart w:id="865" w:name="_Toc440376127"/>
      <w:bookmarkStart w:id="866" w:name="_Toc440376254"/>
      <w:bookmarkStart w:id="867" w:name="_Toc440382512"/>
      <w:bookmarkStart w:id="868" w:name="_Toc440447182"/>
      <w:bookmarkStart w:id="869" w:name="_Toc440620862"/>
      <w:bookmarkStart w:id="870" w:name="_Toc440631497"/>
      <w:bookmarkStart w:id="871" w:name="_Toc440875736"/>
      <w:bookmarkStart w:id="872" w:name="_Toc441131760"/>
      <w:bookmarkStart w:id="873" w:name="_Toc465865203"/>
      <w:bookmarkStart w:id="874" w:name="_Toc471897562"/>
      <w:r w:rsidRPr="00920CB0">
        <w:rPr>
          <w:b w:val="0"/>
          <w:szCs w:val="24"/>
        </w:rPr>
        <w:t xml:space="preserve">Форма </w:t>
      </w:r>
      <w:r>
        <w:rPr>
          <w:b w:val="0"/>
          <w:szCs w:val="24"/>
        </w:rPr>
        <w:t>Антикоррупционных обязательств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50"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1"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2"/>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5" w:name="_Toc423423668"/>
      <w:bookmarkStart w:id="876" w:name="_Ref440271072"/>
      <w:bookmarkStart w:id="877" w:name="_Ref440273986"/>
      <w:bookmarkStart w:id="878" w:name="_Ref440274337"/>
      <w:bookmarkStart w:id="879" w:name="_Ref440274913"/>
      <w:bookmarkStart w:id="880" w:name="_Ref440284918"/>
      <w:bookmarkStart w:id="881"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1"/>
      <w:bookmarkEnd w:id="852"/>
      <w:bookmarkEnd w:id="853"/>
      <w:bookmarkEnd w:id="854"/>
      <w:bookmarkEnd w:id="855"/>
      <w:bookmarkEnd w:id="856"/>
      <w:bookmarkEnd w:id="875"/>
      <w:bookmarkEnd w:id="876"/>
      <w:bookmarkEnd w:id="877"/>
      <w:bookmarkEnd w:id="878"/>
      <w:bookmarkEnd w:id="879"/>
      <w:bookmarkEnd w:id="880"/>
      <w:bookmarkEnd w:id="8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2" w:name="_Toc98253923"/>
      <w:bookmarkStart w:id="883" w:name="_Toc157248177"/>
      <w:bookmarkStart w:id="884" w:name="_Toc157496546"/>
      <w:bookmarkStart w:id="885" w:name="_Toc158206085"/>
      <w:bookmarkStart w:id="886" w:name="_Toc164057770"/>
      <w:bookmarkStart w:id="887" w:name="_Toc164137120"/>
      <w:bookmarkStart w:id="888" w:name="_Toc164161280"/>
      <w:bookmarkStart w:id="889" w:name="_Toc165173851"/>
      <w:bookmarkStart w:id="890" w:name="_Ref264038986"/>
      <w:bookmarkStart w:id="891" w:name="_Ref264359294"/>
      <w:bookmarkStart w:id="892" w:name="_Toc439170676"/>
      <w:bookmarkStart w:id="893" w:name="_Toc439172778"/>
      <w:bookmarkStart w:id="894" w:name="_Toc439173222"/>
      <w:bookmarkStart w:id="895" w:name="_Toc439238218"/>
      <w:bookmarkStart w:id="896" w:name="_Toc439252766"/>
      <w:bookmarkStart w:id="897" w:name="_Toc439323740"/>
      <w:bookmarkStart w:id="898" w:name="_Toc440361374"/>
      <w:bookmarkStart w:id="899" w:name="_Toc440376129"/>
      <w:bookmarkStart w:id="900" w:name="_Toc440376256"/>
      <w:bookmarkStart w:id="901" w:name="_Toc440382514"/>
      <w:bookmarkStart w:id="902" w:name="_Toc440447184"/>
      <w:bookmarkStart w:id="903" w:name="_Toc440620864"/>
      <w:bookmarkStart w:id="904" w:name="_Toc440631499"/>
      <w:bookmarkStart w:id="905" w:name="_Toc440875738"/>
      <w:bookmarkStart w:id="906" w:name="_Toc441131762"/>
      <w:bookmarkStart w:id="907" w:name="_Toc465865205"/>
      <w:bookmarkStart w:id="908" w:name="_Toc468976351"/>
      <w:bookmarkStart w:id="909" w:name="_Toc469483080"/>
      <w:bookmarkStart w:id="910" w:name="_Toc471897564"/>
      <w:r w:rsidRPr="00C236C0">
        <w:rPr>
          <w:szCs w:val="24"/>
        </w:rPr>
        <w:t xml:space="preserve">Форма </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r w:rsidR="00492C8B">
        <w:rPr>
          <w:szCs w:val="24"/>
        </w:rPr>
        <w:t>Сводной таблицы стоимости</w:t>
      </w:r>
      <w:bookmarkEnd w:id="896"/>
      <w:bookmarkEnd w:id="897"/>
      <w:bookmarkEnd w:id="898"/>
      <w:bookmarkEnd w:id="899"/>
      <w:bookmarkEnd w:id="900"/>
      <w:bookmarkEnd w:id="901"/>
      <w:bookmarkEnd w:id="902"/>
      <w:bookmarkEnd w:id="903"/>
      <w:bookmarkEnd w:id="904"/>
      <w:bookmarkEnd w:id="905"/>
      <w:r w:rsidR="001C4BB0" w:rsidRPr="001C4BB0">
        <w:rPr>
          <w:bCs w:val="0"/>
          <w:szCs w:val="24"/>
        </w:rPr>
        <w:t xml:space="preserve"> </w:t>
      </w:r>
      <w:r w:rsidR="001C4BB0" w:rsidRPr="005D252F">
        <w:rPr>
          <w:bCs w:val="0"/>
          <w:szCs w:val="24"/>
        </w:rPr>
        <w:t>работ</w:t>
      </w:r>
      <w:bookmarkEnd w:id="906"/>
      <w:bookmarkEnd w:id="907"/>
      <w:bookmarkEnd w:id="908"/>
      <w:bookmarkEnd w:id="909"/>
      <w:bookmarkEnd w:id="91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1" w:name="_Toc176765534"/>
      <w:bookmarkStart w:id="912" w:name="_Toc198979983"/>
      <w:bookmarkStart w:id="913" w:name="_Toc217466315"/>
      <w:bookmarkStart w:id="914" w:name="_Toc217702856"/>
      <w:bookmarkStart w:id="915" w:name="_Toc233601974"/>
      <w:bookmarkStart w:id="916" w:name="_Toc263343460"/>
      <w:r w:rsidRPr="00F647F7">
        <w:rPr>
          <w:b w:val="0"/>
          <w:szCs w:val="24"/>
        </w:rPr>
        <w:br w:type="page"/>
      </w:r>
      <w:bookmarkStart w:id="917" w:name="_Toc439170677"/>
      <w:bookmarkStart w:id="918" w:name="_Toc439172779"/>
      <w:bookmarkStart w:id="919" w:name="_Toc439173223"/>
      <w:bookmarkStart w:id="920" w:name="_Toc439238219"/>
      <w:bookmarkStart w:id="921" w:name="_Toc439252767"/>
      <w:bookmarkStart w:id="922" w:name="_Toc439323741"/>
      <w:bookmarkStart w:id="923" w:name="_Toc440361375"/>
      <w:bookmarkStart w:id="924" w:name="_Toc440376130"/>
      <w:bookmarkStart w:id="925" w:name="_Toc440376257"/>
      <w:bookmarkStart w:id="926" w:name="_Toc440382515"/>
      <w:bookmarkStart w:id="927" w:name="_Toc440447185"/>
      <w:bookmarkStart w:id="928" w:name="_Toc440620865"/>
      <w:bookmarkStart w:id="929" w:name="_Toc440631500"/>
      <w:bookmarkStart w:id="930" w:name="_Toc440875739"/>
      <w:bookmarkStart w:id="931" w:name="_Toc441131763"/>
      <w:bookmarkStart w:id="932" w:name="_Toc465865206"/>
      <w:bookmarkStart w:id="933" w:name="_Toc468976352"/>
      <w:bookmarkStart w:id="934" w:name="_Toc469483081"/>
      <w:bookmarkStart w:id="935" w:name="_Toc471897565"/>
      <w:r w:rsidRPr="00C236C0">
        <w:rPr>
          <w:szCs w:val="24"/>
        </w:rPr>
        <w:t>Инструкции по заполнению</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6" w:name="_Ref86826666"/>
      <w:bookmarkStart w:id="937" w:name="_Toc90385112"/>
      <w:bookmarkStart w:id="938" w:name="_Toc98253925"/>
      <w:bookmarkStart w:id="939" w:name="_Toc165173853"/>
      <w:bookmarkStart w:id="940"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1" w:name="_Ref440537086"/>
      <w:bookmarkStart w:id="942"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6"/>
      <w:bookmarkEnd w:id="937"/>
      <w:bookmarkEnd w:id="938"/>
      <w:bookmarkEnd w:id="939"/>
      <w:bookmarkEnd w:id="940"/>
      <w:bookmarkEnd w:id="941"/>
      <w:bookmarkEnd w:id="94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3" w:name="_Toc90385113"/>
      <w:bookmarkStart w:id="944" w:name="_Toc98253926"/>
      <w:bookmarkStart w:id="945" w:name="_Toc157248180"/>
      <w:bookmarkStart w:id="946" w:name="_Toc157496549"/>
      <w:bookmarkStart w:id="947" w:name="_Toc158206088"/>
      <w:bookmarkStart w:id="948" w:name="_Toc164057773"/>
      <w:bookmarkStart w:id="949" w:name="_Toc164137123"/>
      <w:bookmarkStart w:id="950" w:name="_Toc164161283"/>
      <w:bookmarkStart w:id="951" w:name="_Toc165173854"/>
      <w:bookmarkStart w:id="952" w:name="_Ref193690005"/>
      <w:bookmarkStart w:id="953" w:name="_Toc439170679"/>
      <w:bookmarkStart w:id="954" w:name="_Toc439172781"/>
      <w:bookmarkStart w:id="955" w:name="_Toc439173225"/>
      <w:bookmarkStart w:id="956" w:name="_Toc439238221"/>
      <w:bookmarkStart w:id="957" w:name="_Toc439252769"/>
      <w:bookmarkStart w:id="958" w:name="_Toc439323743"/>
      <w:bookmarkStart w:id="959" w:name="_Toc440361377"/>
      <w:bookmarkStart w:id="960" w:name="_Toc440376132"/>
      <w:bookmarkStart w:id="961" w:name="_Toc440376259"/>
      <w:bookmarkStart w:id="962" w:name="_Toc440382517"/>
      <w:bookmarkStart w:id="963" w:name="_Toc440447187"/>
      <w:bookmarkStart w:id="964" w:name="_Toc440620867"/>
      <w:bookmarkStart w:id="965" w:name="_Toc440631502"/>
      <w:bookmarkStart w:id="966" w:name="_Toc440875741"/>
      <w:bookmarkStart w:id="967" w:name="_Toc441131765"/>
      <w:bookmarkStart w:id="968" w:name="_Toc465865208"/>
      <w:bookmarkStart w:id="969" w:name="_Toc468976354"/>
      <w:bookmarkStart w:id="970" w:name="_Toc469483083"/>
      <w:bookmarkStart w:id="971" w:name="_Toc471897567"/>
      <w:r w:rsidRPr="00C236C0">
        <w:rPr>
          <w:szCs w:val="24"/>
        </w:rPr>
        <w:t xml:space="preserve">Форма </w:t>
      </w:r>
      <w:bookmarkEnd w:id="943"/>
      <w:bookmarkEnd w:id="944"/>
      <w:bookmarkEnd w:id="945"/>
      <w:bookmarkEnd w:id="946"/>
      <w:bookmarkEnd w:id="947"/>
      <w:bookmarkEnd w:id="948"/>
      <w:bookmarkEnd w:id="949"/>
      <w:bookmarkEnd w:id="950"/>
      <w:bookmarkEnd w:id="951"/>
      <w:bookmarkEnd w:id="952"/>
      <w:r w:rsidRPr="00C236C0">
        <w:rPr>
          <w:szCs w:val="24"/>
        </w:rPr>
        <w:t>технического предложения</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2" w:name="_Ref55335818"/>
      <w:bookmarkStart w:id="973" w:name="_Ref55336334"/>
      <w:bookmarkStart w:id="974" w:name="_Toc57314673"/>
      <w:bookmarkStart w:id="975" w:name="_Toc69728987"/>
      <w:bookmarkStart w:id="976" w:name="_Toc98253928"/>
      <w:bookmarkStart w:id="977" w:name="_Toc165173856"/>
      <w:bookmarkStart w:id="978" w:name="_Ref194749150"/>
      <w:bookmarkStart w:id="979" w:name="_Ref194750368"/>
      <w:bookmarkStart w:id="980" w:name="_Ref89649494"/>
      <w:bookmarkStart w:id="98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2" w:name="_Toc176765537"/>
      <w:bookmarkStart w:id="983" w:name="_Toc198979986"/>
      <w:bookmarkStart w:id="984" w:name="_Toc217466321"/>
      <w:bookmarkStart w:id="985" w:name="_Toc217702859"/>
      <w:bookmarkStart w:id="986" w:name="_Toc233601977"/>
      <w:bookmarkStart w:id="987" w:name="_Toc263343463"/>
      <w:bookmarkStart w:id="988" w:name="_Toc439170680"/>
      <w:bookmarkStart w:id="989" w:name="_Toc439172782"/>
      <w:bookmarkStart w:id="990" w:name="_Toc439173226"/>
      <w:bookmarkStart w:id="991" w:name="_Toc439238222"/>
      <w:bookmarkStart w:id="992" w:name="_Toc439252770"/>
      <w:bookmarkStart w:id="993" w:name="_Toc439323744"/>
      <w:bookmarkStart w:id="994" w:name="_Toc440361378"/>
      <w:bookmarkStart w:id="995" w:name="_Toc440376133"/>
      <w:bookmarkStart w:id="996" w:name="_Toc440376260"/>
      <w:bookmarkStart w:id="997" w:name="_Toc440382518"/>
      <w:bookmarkStart w:id="998" w:name="_Toc440447188"/>
      <w:bookmarkStart w:id="999" w:name="_Toc440620868"/>
      <w:bookmarkStart w:id="1000" w:name="_Toc440631503"/>
      <w:bookmarkStart w:id="1001" w:name="_Toc440875742"/>
      <w:bookmarkStart w:id="1002" w:name="_Toc441131766"/>
      <w:bookmarkStart w:id="1003" w:name="_Toc465865209"/>
      <w:bookmarkStart w:id="1004" w:name="_Toc468976355"/>
      <w:bookmarkStart w:id="1005" w:name="_Toc469483084"/>
      <w:bookmarkStart w:id="1006" w:name="_Toc471897568"/>
      <w:r w:rsidRPr="00C236C0">
        <w:rPr>
          <w:szCs w:val="24"/>
        </w:rPr>
        <w:t>Инструкции по заполнению</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Toc423423670"/>
      <w:bookmarkStart w:id="1009" w:name="_Ref440271036"/>
      <w:bookmarkStart w:id="1010" w:name="_Ref440274366"/>
      <w:bookmarkStart w:id="1011" w:name="_Ref440274902"/>
      <w:bookmarkStart w:id="1012" w:name="_Ref440284947"/>
      <w:bookmarkStart w:id="1013" w:name="_Ref440361140"/>
      <w:bookmarkStart w:id="1014"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2"/>
      <w:bookmarkEnd w:id="973"/>
      <w:bookmarkEnd w:id="974"/>
      <w:bookmarkEnd w:id="975"/>
      <w:bookmarkEnd w:id="976"/>
      <w:bookmarkEnd w:id="977"/>
      <w:bookmarkEnd w:id="978"/>
      <w:bookmarkEnd w:id="979"/>
      <w:bookmarkEnd w:id="1007"/>
      <w:bookmarkEnd w:id="1008"/>
      <w:bookmarkEnd w:id="1009"/>
      <w:bookmarkEnd w:id="1010"/>
      <w:bookmarkEnd w:id="1011"/>
      <w:bookmarkEnd w:id="1012"/>
      <w:bookmarkEnd w:id="1013"/>
      <w:bookmarkEnd w:id="10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5" w:name="_Toc98253929"/>
      <w:bookmarkStart w:id="1016" w:name="_Toc157248183"/>
      <w:bookmarkStart w:id="1017" w:name="_Toc157496552"/>
      <w:bookmarkStart w:id="1018" w:name="_Toc158206091"/>
      <w:bookmarkStart w:id="1019" w:name="_Toc164057776"/>
      <w:bookmarkStart w:id="1020" w:name="_Toc164137126"/>
      <w:bookmarkStart w:id="1021" w:name="_Toc164161286"/>
      <w:bookmarkStart w:id="1022" w:name="_Toc165173857"/>
      <w:bookmarkStart w:id="1023" w:name="_Toc439170682"/>
      <w:bookmarkStart w:id="1024" w:name="_Toc439172784"/>
      <w:bookmarkStart w:id="1025" w:name="_Toc439173228"/>
      <w:bookmarkStart w:id="1026" w:name="_Toc439238224"/>
      <w:bookmarkStart w:id="1027" w:name="_Toc439252772"/>
      <w:bookmarkStart w:id="1028" w:name="_Toc439323746"/>
      <w:bookmarkStart w:id="1029" w:name="_Toc440361380"/>
      <w:bookmarkStart w:id="1030" w:name="_Toc440376135"/>
      <w:bookmarkStart w:id="1031" w:name="_Toc440376262"/>
      <w:bookmarkStart w:id="1032" w:name="_Toc440382520"/>
      <w:bookmarkStart w:id="1033" w:name="_Toc440447190"/>
      <w:bookmarkStart w:id="1034" w:name="_Toc440620870"/>
      <w:bookmarkStart w:id="1035" w:name="_Toc440631505"/>
      <w:bookmarkStart w:id="1036" w:name="_Toc440875744"/>
      <w:bookmarkStart w:id="1037" w:name="_Toc441131768"/>
      <w:bookmarkStart w:id="1038" w:name="_Toc465865211"/>
      <w:bookmarkStart w:id="1039" w:name="_Toc468976357"/>
      <w:bookmarkStart w:id="1040" w:name="_Toc469483086"/>
      <w:bookmarkStart w:id="1041" w:name="_Toc471897570"/>
      <w:r w:rsidRPr="00F647F7">
        <w:rPr>
          <w:b w:val="0"/>
          <w:szCs w:val="24"/>
        </w:rPr>
        <w:t xml:space="preserve">Форма </w:t>
      </w:r>
      <w:bookmarkEnd w:id="1015"/>
      <w:r w:rsidRPr="00F647F7">
        <w:rPr>
          <w:b w:val="0"/>
          <w:szCs w:val="24"/>
        </w:rPr>
        <w:t xml:space="preserve">графика </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r w:rsidR="00C22199">
        <w:rPr>
          <w:b w:val="0"/>
          <w:szCs w:val="24"/>
        </w:rPr>
        <w:t>выполнения работ</w:t>
      </w:r>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2" w:name="_Toc171070556"/>
      <w:bookmarkStart w:id="1043" w:name="_Toc98253927"/>
      <w:bookmarkStart w:id="1044" w:name="_Toc176605808"/>
      <w:bookmarkStart w:id="1045" w:name="_Toc176611017"/>
      <w:bookmarkStart w:id="1046" w:name="_Toc176611073"/>
      <w:bookmarkStart w:id="1047" w:name="_Toc176668676"/>
      <w:bookmarkStart w:id="1048" w:name="_Toc176684336"/>
      <w:bookmarkStart w:id="1049" w:name="_Toc176746279"/>
      <w:bookmarkStart w:id="1050" w:name="_Toc176747346"/>
      <w:bookmarkStart w:id="1051" w:name="_Toc198979988"/>
      <w:bookmarkStart w:id="1052" w:name="_Toc217466324"/>
      <w:bookmarkStart w:id="1053" w:name="_Toc217702862"/>
      <w:bookmarkStart w:id="1054" w:name="_Toc233601980"/>
      <w:bookmarkStart w:id="1055" w:name="_Toc263343466"/>
      <w:r w:rsidRPr="00F647F7">
        <w:rPr>
          <w:b w:val="0"/>
          <w:szCs w:val="24"/>
        </w:rPr>
        <w:br w:type="page"/>
      </w:r>
      <w:bookmarkStart w:id="1056" w:name="_Toc439170683"/>
      <w:bookmarkStart w:id="1057" w:name="_Toc439172785"/>
      <w:bookmarkStart w:id="1058" w:name="_Toc439173229"/>
      <w:bookmarkStart w:id="1059" w:name="_Toc439238225"/>
      <w:bookmarkStart w:id="1060" w:name="_Toc439252773"/>
      <w:bookmarkStart w:id="1061" w:name="_Toc439323747"/>
      <w:bookmarkStart w:id="1062" w:name="_Toc440361381"/>
      <w:bookmarkStart w:id="1063" w:name="_Toc440376136"/>
      <w:bookmarkStart w:id="1064" w:name="_Toc440376263"/>
      <w:bookmarkStart w:id="1065" w:name="_Toc440382521"/>
      <w:bookmarkStart w:id="1066" w:name="_Toc440447191"/>
      <w:bookmarkStart w:id="1067" w:name="_Toc440620871"/>
      <w:bookmarkStart w:id="1068" w:name="_Toc440631506"/>
      <w:bookmarkStart w:id="1069" w:name="_Toc440875745"/>
      <w:bookmarkStart w:id="1070" w:name="_Toc441131769"/>
      <w:bookmarkStart w:id="1071" w:name="_Toc465865212"/>
      <w:bookmarkStart w:id="1072" w:name="_Toc468976358"/>
      <w:bookmarkStart w:id="1073" w:name="_Toc469483087"/>
      <w:bookmarkStart w:id="1074" w:name="_Toc471897571"/>
      <w:r w:rsidRPr="00F647F7">
        <w:rPr>
          <w:b w:val="0"/>
          <w:szCs w:val="24"/>
        </w:rPr>
        <w:t>Инструкции по заполнению</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5" w:name="_Hlt22846931"/>
      <w:bookmarkStart w:id="1076" w:name="_Ref440361439"/>
      <w:bookmarkStart w:id="1077" w:name="_Ref440361914"/>
      <w:bookmarkStart w:id="1078" w:name="_Ref440361959"/>
      <w:bookmarkStart w:id="1079" w:name="_Toc471897572"/>
      <w:bookmarkStart w:id="1080" w:name="_Ref93264992"/>
      <w:bookmarkStart w:id="1081" w:name="_Ref93265116"/>
      <w:bookmarkStart w:id="1082" w:name="_Toc98253933"/>
      <w:bookmarkStart w:id="1083" w:name="_Toc165173859"/>
      <w:bookmarkStart w:id="1084" w:name="_Toc423423671"/>
      <w:bookmarkEnd w:id="1075"/>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6"/>
      <w:bookmarkEnd w:id="1077"/>
      <w:bookmarkEnd w:id="1078"/>
      <w:bookmarkEnd w:id="1079"/>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5" w:name="_Toc440361383"/>
      <w:bookmarkStart w:id="1086" w:name="_Toc440376138"/>
      <w:bookmarkStart w:id="1087" w:name="_Toc440376265"/>
      <w:bookmarkStart w:id="1088" w:name="_Toc440382523"/>
      <w:bookmarkStart w:id="1089" w:name="_Toc440447193"/>
      <w:bookmarkStart w:id="1090" w:name="_Toc440620873"/>
      <w:bookmarkStart w:id="1091" w:name="_Toc440631508"/>
      <w:bookmarkStart w:id="1092" w:name="_Toc440875747"/>
      <w:bookmarkStart w:id="1093" w:name="_Toc441131771"/>
      <w:bookmarkStart w:id="1094" w:name="_Toc465865214"/>
      <w:bookmarkStart w:id="1095" w:name="_Toc468976360"/>
      <w:bookmarkStart w:id="1096" w:name="_Toc469483089"/>
      <w:bookmarkStart w:id="1097" w:name="_Toc471897573"/>
      <w:r w:rsidRPr="00F647F7">
        <w:rPr>
          <w:b w:val="0"/>
          <w:szCs w:val="24"/>
        </w:rPr>
        <w:t xml:space="preserve">Форма графика </w:t>
      </w:r>
      <w:r>
        <w:rPr>
          <w:b w:val="0"/>
          <w:szCs w:val="24"/>
        </w:rPr>
        <w:t xml:space="preserve">оплаты </w:t>
      </w:r>
      <w:bookmarkEnd w:id="1085"/>
      <w:bookmarkEnd w:id="1086"/>
      <w:bookmarkEnd w:id="1087"/>
      <w:bookmarkEnd w:id="1088"/>
      <w:bookmarkEnd w:id="1089"/>
      <w:r w:rsidR="00FB7116">
        <w:rPr>
          <w:b w:val="0"/>
          <w:szCs w:val="24"/>
        </w:rPr>
        <w:t>выполнения работ</w:t>
      </w:r>
      <w:bookmarkEnd w:id="1090"/>
      <w:bookmarkEnd w:id="1091"/>
      <w:bookmarkEnd w:id="1092"/>
      <w:bookmarkEnd w:id="1093"/>
      <w:bookmarkEnd w:id="1094"/>
      <w:bookmarkEnd w:id="1095"/>
      <w:bookmarkEnd w:id="1096"/>
      <w:bookmarkEnd w:id="109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8" w:name="_Toc440361384"/>
      <w:bookmarkStart w:id="1099" w:name="_Toc440376139"/>
      <w:bookmarkStart w:id="1100" w:name="_Toc440376266"/>
      <w:bookmarkStart w:id="1101" w:name="_Toc440382524"/>
      <w:bookmarkStart w:id="1102" w:name="_Toc440447194"/>
      <w:bookmarkStart w:id="1103" w:name="_Toc440620874"/>
      <w:bookmarkStart w:id="1104" w:name="_Toc440631509"/>
      <w:bookmarkStart w:id="1105" w:name="_Toc440875748"/>
      <w:bookmarkStart w:id="1106" w:name="_Toc441131772"/>
      <w:bookmarkStart w:id="1107" w:name="_Toc465865215"/>
      <w:bookmarkStart w:id="1108" w:name="_Toc468976361"/>
      <w:bookmarkStart w:id="1109" w:name="_Toc469483090"/>
      <w:bookmarkStart w:id="1110" w:name="_Toc471897574"/>
      <w:r w:rsidRPr="00F647F7">
        <w:rPr>
          <w:b w:val="0"/>
          <w:szCs w:val="24"/>
        </w:rPr>
        <w:t>Инструкции по заполнению</w:t>
      </w:r>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1" w:name="_Ref440361531"/>
      <w:bookmarkStart w:id="1112" w:name="_Ref440361610"/>
      <w:bookmarkStart w:id="1113"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0"/>
      <w:bookmarkEnd w:id="981"/>
      <w:bookmarkEnd w:id="1080"/>
      <w:bookmarkEnd w:id="1081"/>
      <w:bookmarkEnd w:id="1082"/>
      <w:bookmarkEnd w:id="1083"/>
      <w:bookmarkEnd w:id="1084"/>
      <w:bookmarkEnd w:id="1111"/>
      <w:bookmarkEnd w:id="1112"/>
      <w:bookmarkEnd w:id="111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4" w:name="_Toc439170685"/>
      <w:bookmarkStart w:id="1115" w:name="_Toc439172787"/>
      <w:bookmarkStart w:id="1116" w:name="_Toc439173231"/>
      <w:bookmarkStart w:id="1117" w:name="_Toc439238227"/>
      <w:bookmarkStart w:id="1118" w:name="_Toc439252775"/>
      <w:bookmarkStart w:id="1119" w:name="_Toc439323749"/>
      <w:bookmarkStart w:id="1120" w:name="_Toc440361386"/>
      <w:bookmarkStart w:id="1121" w:name="_Toc440376141"/>
      <w:bookmarkStart w:id="1122" w:name="_Toc440376268"/>
      <w:bookmarkStart w:id="1123" w:name="_Toc440382526"/>
      <w:bookmarkStart w:id="1124" w:name="_Toc440447196"/>
      <w:bookmarkStart w:id="1125" w:name="_Toc440620876"/>
      <w:bookmarkStart w:id="1126" w:name="_Toc440631511"/>
      <w:bookmarkStart w:id="1127" w:name="_Toc440875750"/>
      <w:bookmarkStart w:id="1128" w:name="_Toc441131774"/>
      <w:bookmarkStart w:id="1129" w:name="_Toc465865217"/>
      <w:bookmarkStart w:id="1130" w:name="_Toc468976363"/>
      <w:bookmarkStart w:id="1131" w:name="_Toc469483092"/>
      <w:bookmarkStart w:id="1132" w:name="_Toc471897576"/>
      <w:bookmarkStart w:id="1133" w:name="_Toc157248186"/>
      <w:bookmarkStart w:id="1134" w:name="_Toc157496555"/>
      <w:bookmarkStart w:id="1135" w:name="_Toc158206094"/>
      <w:bookmarkStart w:id="1136" w:name="_Toc164057779"/>
      <w:bookmarkStart w:id="1137" w:name="_Toc164137129"/>
      <w:bookmarkStart w:id="1138" w:name="_Toc164161289"/>
      <w:bookmarkStart w:id="113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r w:rsidRPr="00F647F7">
        <w:rPr>
          <w:b w:val="0"/>
          <w:szCs w:val="24"/>
        </w:rPr>
        <w:t xml:space="preserve"> </w:t>
      </w:r>
      <w:bookmarkEnd w:id="1133"/>
      <w:bookmarkEnd w:id="1134"/>
      <w:bookmarkEnd w:id="1135"/>
      <w:bookmarkEnd w:id="1136"/>
      <w:bookmarkEnd w:id="1137"/>
      <w:bookmarkEnd w:id="1138"/>
      <w:bookmarkEnd w:id="11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0" w:name="_Toc439170686"/>
      <w:bookmarkStart w:id="1141" w:name="_Toc439172788"/>
      <w:bookmarkStart w:id="1142" w:name="_Toc439173232"/>
      <w:bookmarkStart w:id="1143" w:name="_Toc439238228"/>
      <w:bookmarkStart w:id="1144" w:name="_Toc439252776"/>
      <w:bookmarkStart w:id="1145" w:name="_Toc439323750"/>
      <w:bookmarkStart w:id="1146" w:name="_Toc440361387"/>
      <w:bookmarkStart w:id="1147" w:name="_Toc440376142"/>
      <w:bookmarkStart w:id="1148" w:name="_Toc440376269"/>
      <w:bookmarkStart w:id="1149" w:name="_Toc440382527"/>
      <w:bookmarkStart w:id="1150" w:name="_Toc440447197"/>
      <w:bookmarkStart w:id="1151" w:name="_Toc440620877"/>
      <w:bookmarkStart w:id="1152" w:name="_Toc440631512"/>
      <w:bookmarkStart w:id="1153" w:name="_Toc440875751"/>
      <w:bookmarkStart w:id="1154" w:name="_Toc441131775"/>
      <w:bookmarkStart w:id="1155" w:name="_Toc465865218"/>
      <w:bookmarkStart w:id="1156" w:name="_Toc468976364"/>
      <w:bookmarkStart w:id="1157" w:name="_Toc469483093"/>
      <w:bookmarkStart w:id="1158"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9" w:name="_Ref55335823"/>
      <w:bookmarkStart w:id="1160" w:name="_Ref55336359"/>
      <w:bookmarkStart w:id="1161" w:name="_Toc57314675"/>
      <w:bookmarkStart w:id="1162" w:name="_Toc69728989"/>
      <w:bookmarkStart w:id="1163" w:name="_Toc98253939"/>
      <w:bookmarkStart w:id="1164" w:name="_Toc165173865"/>
      <w:bookmarkStart w:id="1165" w:name="_Toc423423672"/>
      <w:bookmarkStart w:id="1166" w:name="_Toc471897578"/>
      <w:bookmarkEnd w:id="824"/>
      <w:r w:rsidRPr="00F647F7">
        <w:t xml:space="preserve">Анкета (форма </w:t>
      </w:r>
      <w:r w:rsidR="00B8118F">
        <w:t>7</w:t>
      </w:r>
      <w:r w:rsidRPr="00F647F7">
        <w:t>)</w:t>
      </w:r>
      <w:bookmarkEnd w:id="1159"/>
      <w:bookmarkEnd w:id="1160"/>
      <w:bookmarkEnd w:id="1161"/>
      <w:bookmarkEnd w:id="1162"/>
      <w:bookmarkEnd w:id="1163"/>
      <w:bookmarkEnd w:id="1164"/>
      <w:bookmarkEnd w:id="1165"/>
      <w:bookmarkEnd w:id="1166"/>
    </w:p>
    <w:p w:rsidR="004F4D80" w:rsidRPr="00F647F7" w:rsidRDefault="004F4D80" w:rsidP="004F4D80">
      <w:pPr>
        <w:pStyle w:val="3"/>
        <w:rPr>
          <w:b w:val="0"/>
          <w:szCs w:val="24"/>
        </w:rPr>
      </w:pPr>
      <w:bookmarkStart w:id="1167" w:name="_Toc98253940"/>
      <w:bookmarkStart w:id="1168" w:name="_Toc157248192"/>
      <w:bookmarkStart w:id="1169" w:name="_Toc157496561"/>
      <w:bookmarkStart w:id="1170" w:name="_Toc158206100"/>
      <w:bookmarkStart w:id="1171" w:name="_Toc164057785"/>
      <w:bookmarkStart w:id="1172" w:name="_Toc164137135"/>
      <w:bookmarkStart w:id="1173" w:name="_Toc164161295"/>
      <w:bookmarkStart w:id="1174" w:name="_Toc165173866"/>
      <w:bookmarkStart w:id="1175" w:name="_Toc439170688"/>
      <w:bookmarkStart w:id="1176" w:name="_Toc439172790"/>
      <w:bookmarkStart w:id="1177" w:name="_Toc439173234"/>
      <w:bookmarkStart w:id="1178" w:name="_Toc439238230"/>
      <w:bookmarkStart w:id="1179" w:name="_Toc439252778"/>
      <w:bookmarkStart w:id="1180" w:name="_Ref440272119"/>
      <w:bookmarkStart w:id="1181" w:name="_Toc440361389"/>
      <w:bookmarkStart w:id="1182" w:name="_Ref444168907"/>
      <w:bookmarkStart w:id="1183" w:name="_Toc465865220"/>
      <w:bookmarkStart w:id="1184" w:name="_Toc471897579"/>
      <w:r w:rsidRPr="00F647F7">
        <w:rPr>
          <w:b w:val="0"/>
          <w:szCs w:val="24"/>
        </w:rPr>
        <w:t xml:space="preserve">Форма Анкеты </w:t>
      </w:r>
      <w:r w:rsidR="00C236C0">
        <w:rPr>
          <w:b w:val="0"/>
          <w:szCs w:val="24"/>
        </w:rPr>
        <w:t>Участник</w:t>
      </w:r>
      <w:r>
        <w:rPr>
          <w:b w:val="0"/>
          <w:szCs w:val="24"/>
        </w:rPr>
        <w:t>а</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5" w:name="_Toc439170689"/>
            <w:bookmarkStart w:id="1186" w:name="_Toc439172791"/>
            <w:bookmarkStart w:id="1187" w:name="_Toc439173235"/>
            <w:bookmarkStart w:id="1188" w:name="_Toc439238231"/>
            <w:bookmarkStart w:id="1189" w:name="_Toc439252779"/>
            <w:bookmarkStart w:id="1190" w:name="_Ref440272147"/>
            <w:bookmarkStart w:id="1191" w:name="_Toc440361390"/>
            <w:bookmarkStart w:id="1192" w:name="_Ref444168874"/>
            <w:bookmarkStart w:id="1193" w:name="_Ref444168917"/>
            <w:bookmarkStart w:id="1194"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5" w:name="_Ref491178231"/>
      <w:r w:rsidRPr="00910732">
        <w:rPr>
          <w:szCs w:val="24"/>
        </w:rPr>
        <w:t xml:space="preserve">Форма </w:t>
      </w:r>
      <w:bookmarkEnd w:id="1185"/>
      <w:bookmarkEnd w:id="1186"/>
      <w:bookmarkEnd w:id="1187"/>
      <w:bookmarkEnd w:id="1188"/>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89"/>
      <w:bookmarkEnd w:id="1190"/>
      <w:bookmarkEnd w:id="1191"/>
      <w:bookmarkEnd w:id="1192"/>
      <w:bookmarkEnd w:id="1193"/>
      <w:bookmarkEnd w:id="1194"/>
      <w:bookmarkEnd w:id="1195"/>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61391"/>
      <w:bookmarkStart w:id="1206" w:name="_Toc440376146"/>
      <w:bookmarkStart w:id="1207" w:name="_Toc440376273"/>
      <w:bookmarkStart w:id="1208" w:name="_Toc440382531"/>
      <w:bookmarkStart w:id="1209" w:name="_Toc440447201"/>
      <w:bookmarkStart w:id="1210" w:name="_Toc440620881"/>
      <w:bookmarkStart w:id="1211" w:name="_Toc440631516"/>
      <w:bookmarkStart w:id="1212" w:name="_Toc440875755"/>
      <w:bookmarkStart w:id="1213"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3"/>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3"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4"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5"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6"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7" w:history="1">
              <w:r w:rsidRPr="00154BCB">
                <w:t>О закупках товаров</w:t>
              </w:r>
            </w:hyperlink>
            <w:r w:rsidRPr="00154BCB">
              <w:t>, работ, услуг отдельными видами юридических лиц" и "</w:t>
            </w:r>
            <w:hyperlink r:id="rId58"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4" w:name="_Toc439170690"/>
      <w:bookmarkStart w:id="1215" w:name="_Toc439172792"/>
      <w:bookmarkStart w:id="1216" w:name="_Toc439173236"/>
      <w:bookmarkStart w:id="1217"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4"/>
    <w:bookmarkEnd w:id="1215"/>
    <w:bookmarkEnd w:id="1216"/>
    <w:bookmarkEnd w:id="1217"/>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8" w:name="_Toc465865222"/>
      <w:bookmarkStart w:id="1219" w:name="_Toc471897581"/>
      <w:r>
        <w:rPr>
          <w:szCs w:val="24"/>
        </w:rPr>
        <w:t xml:space="preserve">Инструкции по </w:t>
      </w:r>
      <w:r w:rsidRPr="008B51A2">
        <w:rPr>
          <w:szCs w:val="24"/>
        </w:rPr>
        <w:t>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8"/>
      <w:bookmarkEnd w:id="1219"/>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F4D80" w:rsidRPr="008B51A2"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В графе 1</w:t>
      </w:r>
      <w:r w:rsidR="006D58F3" w:rsidRPr="008B51A2">
        <w:rPr>
          <w:sz w:val="24"/>
          <w:szCs w:val="24"/>
        </w:rPr>
        <w:t>2</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0" w:name="_Ref55336378"/>
      <w:bookmarkStart w:id="1221" w:name="_Toc57314676"/>
      <w:bookmarkStart w:id="1222" w:name="_Toc69728990"/>
      <w:bookmarkStart w:id="1223" w:name="_Toc98253942"/>
      <w:bookmarkStart w:id="1224" w:name="_Toc165173868"/>
      <w:bookmarkStart w:id="1225" w:name="_Toc423423674"/>
      <w:r w:rsidRPr="008B51A2">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6" w:name="_Ref449016908"/>
      <w:bookmarkStart w:id="1227" w:name="_Toc471897582"/>
      <w:r w:rsidRPr="00F647F7">
        <w:t xml:space="preserve">Справка о перечне и годовых объемах выполнения аналогичных договоров (форма </w:t>
      </w:r>
      <w:r w:rsidR="00B8118F">
        <w:t>8</w:t>
      </w:r>
      <w:r w:rsidRPr="00F647F7">
        <w:t>)</w:t>
      </w:r>
      <w:bookmarkEnd w:id="1220"/>
      <w:bookmarkEnd w:id="1221"/>
      <w:bookmarkEnd w:id="1222"/>
      <w:bookmarkEnd w:id="1223"/>
      <w:bookmarkEnd w:id="1224"/>
      <w:bookmarkEnd w:id="1225"/>
      <w:bookmarkEnd w:id="1226"/>
      <w:bookmarkEnd w:id="1227"/>
    </w:p>
    <w:p w:rsidR="004F4D80" w:rsidRPr="00D904EF" w:rsidRDefault="004F4D80" w:rsidP="004F4D80">
      <w:pPr>
        <w:pStyle w:val="3"/>
        <w:rPr>
          <w:szCs w:val="24"/>
        </w:rPr>
      </w:pPr>
      <w:bookmarkStart w:id="1228" w:name="_Toc98253943"/>
      <w:bookmarkStart w:id="1229" w:name="_Toc157248195"/>
      <w:bookmarkStart w:id="1230" w:name="_Toc157496564"/>
      <w:bookmarkStart w:id="1231" w:name="_Toc158206103"/>
      <w:bookmarkStart w:id="1232" w:name="_Toc164057788"/>
      <w:bookmarkStart w:id="1233" w:name="_Toc164137138"/>
      <w:bookmarkStart w:id="1234" w:name="_Toc164161298"/>
      <w:bookmarkStart w:id="1235" w:name="_Toc165173869"/>
      <w:bookmarkStart w:id="1236" w:name="_Toc439170693"/>
      <w:bookmarkStart w:id="1237" w:name="_Toc439172795"/>
      <w:bookmarkStart w:id="1238" w:name="_Toc439173239"/>
      <w:bookmarkStart w:id="1239" w:name="_Toc439238235"/>
      <w:bookmarkStart w:id="1240" w:name="_Toc439252782"/>
      <w:bookmarkStart w:id="1241" w:name="_Toc439323756"/>
      <w:bookmarkStart w:id="1242" w:name="_Toc440361393"/>
      <w:bookmarkStart w:id="1243" w:name="_Toc440376275"/>
      <w:bookmarkStart w:id="1244" w:name="_Toc440382533"/>
      <w:bookmarkStart w:id="1245" w:name="_Toc440447203"/>
      <w:bookmarkStart w:id="1246" w:name="_Toc440620883"/>
      <w:bookmarkStart w:id="1247" w:name="_Toc440631518"/>
      <w:bookmarkStart w:id="1248" w:name="_Toc440875757"/>
      <w:bookmarkStart w:id="1249" w:name="_Toc441131781"/>
      <w:bookmarkStart w:id="1250" w:name="_Toc465865224"/>
      <w:bookmarkStart w:id="1251" w:name="_Toc468976370"/>
      <w:bookmarkStart w:id="1252" w:name="_Toc469483099"/>
      <w:bookmarkStart w:id="1253" w:name="_Toc471897583"/>
      <w:r w:rsidRPr="00D904EF">
        <w:rPr>
          <w:szCs w:val="24"/>
        </w:rPr>
        <w:t>Форма Справки о перечне и годовых объемах выполнения аналогичных договоров</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4" w:name="_Toc98253944"/>
      <w:bookmarkStart w:id="1255" w:name="_Toc157248196"/>
      <w:bookmarkStart w:id="1256" w:name="_Toc157496565"/>
      <w:bookmarkStart w:id="1257" w:name="_Toc158206104"/>
      <w:bookmarkStart w:id="1258" w:name="_Toc164057789"/>
      <w:bookmarkStart w:id="1259" w:name="_Toc164137139"/>
      <w:bookmarkStart w:id="1260" w:name="_Toc164161299"/>
      <w:bookmarkStart w:id="1261" w:name="_Toc165173870"/>
      <w:r>
        <w:rPr>
          <w:szCs w:val="24"/>
        </w:rPr>
        <w:br w:type="page"/>
      </w:r>
    </w:p>
    <w:p w:rsidR="004F4D80" w:rsidRPr="00D904EF" w:rsidRDefault="004F4D80" w:rsidP="004F4D80">
      <w:pPr>
        <w:pStyle w:val="3"/>
        <w:rPr>
          <w:szCs w:val="24"/>
        </w:rPr>
      </w:pPr>
      <w:bookmarkStart w:id="1262" w:name="_Toc439170694"/>
      <w:bookmarkStart w:id="1263" w:name="_Toc439172796"/>
      <w:bookmarkStart w:id="1264" w:name="_Toc439173240"/>
      <w:bookmarkStart w:id="1265" w:name="_Toc439238236"/>
      <w:bookmarkStart w:id="1266" w:name="_Toc439252783"/>
      <w:bookmarkStart w:id="1267" w:name="_Toc439323757"/>
      <w:bookmarkStart w:id="1268" w:name="_Toc440361394"/>
      <w:bookmarkStart w:id="1269" w:name="_Toc440376276"/>
      <w:bookmarkStart w:id="1270" w:name="_Toc440382534"/>
      <w:bookmarkStart w:id="1271" w:name="_Toc440447204"/>
      <w:bookmarkStart w:id="1272" w:name="_Toc440620884"/>
      <w:bookmarkStart w:id="1273" w:name="_Toc440631519"/>
      <w:bookmarkStart w:id="1274" w:name="_Toc440875758"/>
      <w:bookmarkStart w:id="1275" w:name="_Toc441131782"/>
      <w:bookmarkStart w:id="1276" w:name="_Toc465865225"/>
      <w:bookmarkStart w:id="1277" w:name="_Toc468976371"/>
      <w:bookmarkStart w:id="1278" w:name="_Toc469483100"/>
      <w:bookmarkStart w:id="1279" w:name="_Toc471897584"/>
      <w:r w:rsidRPr="00D904EF">
        <w:rPr>
          <w:szCs w:val="24"/>
        </w:rPr>
        <w:t>Инструкции по заполнению</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0" w:name="_Ref55336389"/>
      <w:bookmarkStart w:id="1281" w:name="_Toc57314677"/>
      <w:bookmarkStart w:id="1282" w:name="_Toc69728991"/>
      <w:bookmarkStart w:id="1283" w:name="_Toc98253945"/>
      <w:bookmarkStart w:id="1284" w:name="_Toc165173871"/>
      <w:bookmarkStart w:id="1285"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6" w:name="_Ref440881887"/>
      <w:bookmarkStart w:id="1287" w:name="_Toc471897585"/>
      <w:r w:rsidRPr="00F647F7">
        <w:t xml:space="preserve">Справка о материально-технических ресурсах (форма </w:t>
      </w:r>
      <w:r w:rsidR="00B8118F">
        <w:t>9</w:t>
      </w:r>
      <w:r w:rsidRPr="00F647F7">
        <w:t>)</w:t>
      </w:r>
      <w:bookmarkEnd w:id="1280"/>
      <w:bookmarkEnd w:id="1281"/>
      <w:bookmarkEnd w:id="1282"/>
      <w:bookmarkEnd w:id="1283"/>
      <w:bookmarkEnd w:id="1284"/>
      <w:bookmarkEnd w:id="1285"/>
      <w:bookmarkEnd w:id="1286"/>
      <w:bookmarkEnd w:id="1287"/>
    </w:p>
    <w:p w:rsidR="004F4D80" w:rsidRPr="00D904EF" w:rsidRDefault="004F4D80" w:rsidP="004F4D80">
      <w:pPr>
        <w:pStyle w:val="3"/>
        <w:rPr>
          <w:szCs w:val="24"/>
        </w:rPr>
      </w:pPr>
      <w:bookmarkStart w:id="1288" w:name="_Toc98253946"/>
      <w:bookmarkStart w:id="1289" w:name="_Toc157248198"/>
      <w:bookmarkStart w:id="1290" w:name="_Toc157496567"/>
      <w:bookmarkStart w:id="1291" w:name="_Toc158206106"/>
      <w:bookmarkStart w:id="1292" w:name="_Toc164057791"/>
      <w:bookmarkStart w:id="1293" w:name="_Toc164137141"/>
      <w:bookmarkStart w:id="1294" w:name="_Toc164161301"/>
      <w:bookmarkStart w:id="1295" w:name="_Toc165173872"/>
      <w:bookmarkStart w:id="1296" w:name="_Toc439170696"/>
      <w:bookmarkStart w:id="1297" w:name="_Toc439172798"/>
      <w:bookmarkStart w:id="1298" w:name="_Toc439173242"/>
      <w:bookmarkStart w:id="1299" w:name="_Toc439238238"/>
      <w:bookmarkStart w:id="1300" w:name="_Toc439252785"/>
      <w:bookmarkStart w:id="1301" w:name="_Toc439323759"/>
      <w:bookmarkStart w:id="1302" w:name="_Toc440361396"/>
      <w:bookmarkStart w:id="1303" w:name="_Toc440376278"/>
      <w:bookmarkStart w:id="1304" w:name="_Toc440382536"/>
      <w:bookmarkStart w:id="1305" w:name="_Toc440447206"/>
      <w:bookmarkStart w:id="1306" w:name="_Toc440620886"/>
      <w:bookmarkStart w:id="1307" w:name="_Toc440631521"/>
      <w:bookmarkStart w:id="1308" w:name="_Toc440875760"/>
      <w:bookmarkStart w:id="1309" w:name="_Toc441131784"/>
      <w:bookmarkStart w:id="1310" w:name="_Toc465865227"/>
      <w:bookmarkStart w:id="1311" w:name="_Toc468976373"/>
      <w:bookmarkStart w:id="1312" w:name="_Toc469483102"/>
      <w:bookmarkStart w:id="1313" w:name="_Toc471897586"/>
      <w:r w:rsidRPr="00D904EF">
        <w:rPr>
          <w:szCs w:val="24"/>
        </w:rPr>
        <w:t>Форма Справки о материально-технических ресурсах</w:t>
      </w:r>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4" w:name="_Toc98253947"/>
      <w:bookmarkStart w:id="1315" w:name="_Toc157248199"/>
      <w:bookmarkStart w:id="1316" w:name="_Toc157496568"/>
      <w:bookmarkStart w:id="1317" w:name="_Toc158206107"/>
      <w:bookmarkStart w:id="1318" w:name="_Toc164057792"/>
      <w:bookmarkStart w:id="1319" w:name="_Toc164137142"/>
      <w:bookmarkStart w:id="1320" w:name="_Toc164161302"/>
      <w:bookmarkStart w:id="1321" w:name="_Toc165173873"/>
    </w:p>
    <w:p w:rsidR="004F4D80" w:rsidRPr="00D904EF" w:rsidRDefault="004F4D80" w:rsidP="004F4D80">
      <w:pPr>
        <w:pStyle w:val="3"/>
        <w:rPr>
          <w:szCs w:val="24"/>
        </w:rPr>
      </w:pPr>
      <w:bookmarkStart w:id="1322" w:name="_Toc439170697"/>
      <w:bookmarkStart w:id="1323" w:name="_Toc439172799"/>
      <w:bookmarkStart w:id="1324" w:name="_Toc439173243"/>
      <w:bookmarkStart w:id="1325" w:name="_Toc439238239"/>
      <w:bookmarkStart w:id="1326" w:name="_Toc439252786"/>
      <w:bookmarkStart w:id="1327" w:name="_Toc439323760"/>
      <w:bookmarkStart w:id="1328" w:name="_Toc440361397"/>
      <w:bookmarkStart w:id="1329" w:name="_Toc440376279"/>
      <w:bookmarkStart w:id="1330" w:name="_Toc440382537"/>
      <w:bookmarkStart w:id="1331" w:name="_Toc440447207"/>
      <w:bookmarkStart w:id="1332" w:name="_Toc440620887"/>
      <w:bookmarkStart w:id="1333" w:name="_Toc440631522"/>
      <w:bookmarkStart w:id="1334" w:name="_Toc440875761"/>
      <w:bookmarkStart w:id="1335" w:name="_Toc441131785"/>
      <w:bookmarkStart w:id="1336" w:name="_Toc465865228"/>
      <w:bookmarkStart w:id="1337" w:name="_Toc468976374"/>
      <w:bookmarkStart w:id="1338" w:name="_Toc469483103"/>
      <w:bookmarkStart w:id="1339" w:name="_Toc471897587"/>
      <w:r w:rsidRPr="00D904EF">
        <w:rPr>
          <w:szCs w:val="24"/>
        </w:rPr>
        <w:t>Инструкции по заполнению</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0" w:name="_Ref55336398"/>
      <w:bookmarkStart w:id="1341" w:name="_Toc57314678"/>
      <w:bookmarkStart w:id="1342" w:name="_Toc69728992"/>
      <w:bookmarkStart w:id="1343" w:name="_Toc98253948"/>
      <w:bookmarkStart w:id="1344" w:name="_Toc165173874"/>
      <w:bookmarkStart w:id="1345"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6" w:name="_Ref440881894"/>
      <w:bookmarkStart w:id="1347" w:name="_Toc471897588"/>
      <w:r w:rsidRPr="00F647F7">
        <w:t xml:space="preserve">Справка о кадровых ресурсах (форма </w:t>
      </w:r>
      <w:r w:rsidR="00B8118F">
        <w:t>10</w:t>
      </w:r>
      <w:r w:rsidRPr="00F647F7">
        <w:t>)</w:t>
      </w:r>
      <w:bookmarkEnd w:id="1340"/>
      <w:bookmarkEnd w:id="1341"/>
      <w:bookmarkEnd w:id="1342"/>
      <w:bookmarkEnd w:id="1343"/>
      <w:bookmarkEnd w:id="1344"/>
      <w:bookmarkEnd w:id="1345"/>
      <w:bookmarkEnd w:id="1346"/>
      <w:bookmarkEnd w:id="1347"/>
    </w:p>
    <w:p w:rsidR="004F4D80" w:rsidRPr="00D904EF" w:rsidRDefault="004F4D80" w:rsidP="004F4D80">
      <w:pPr>
        <w:pStyle w:val="3"/>
        <w:rPr>
          <w:szCs w:val="24"/>
        </w:rPr>
      </w:pPr>
      <w:bookmarkStart w:id="1348" w:name="_Toc98253949"/>
      <w:bookmarkStart w:id="1349" w:name="_Toc157248201"/>
      <w:bookmarkStart w:id="1350" w:name="_Toc157496570"/>
      <w:bookmarkStart w:id="1351" w:name="_Toc158206109"/>
      <w:bookmarkStart w:id="1352" w:name="_Toc164057794"/>
      <w:bookmarkStart w:id="1353" w:name="_Toc164137144"/>
      <w:bookmarkStart w:id="1354" w:name="_Toc164161304"/>
      <w:bookmarkStart w:id="1355" w:name="_Toc165173875"/>
      <w:bookmarkStart w:id="1356" w:name="_Toc439170699"/>
      <w:bookmarkStart w:id="1357" w:name="_Toc439172801"/>
      <w:bookmarkStart w:id="1358" w:name="_Toc439173245"/>
      <w:bookmarkStart w:id="1359" w:name="_Toc439238241"/>
      <w:bookmarkStart w:id="1360" w:name="_Toc439252788"/>
      <w:bookmarkStart w:id="1361" w:name="_Toc439323762"/>
      <w:bookmarkStart w:id="1362" w:name="_Toc440361399"/>
      <w:bookmarkStart w:id="1363" w:name="_Toc440376281"/>
      <w:bookmarkStart w:id="1364" w:name="_Toc440382539"/>
      <w:bookmarkStart w:id="1365" w:name="_Toc440447209"/>
      <w:bookmarkStart w:id="1366" w:name="_Toc440620889"/>
      <w:bookmarkStart w:id="1367" w:name="_Toc440631524"/>
      <w:bookmarkStart w:id="1368" w:name="_Toc440875763"/>
      <w:bookmarkStart w:id="1369" w:name="_Toc441131787"/>
      <w:bookmarkStart w:id="1370" w:name="_Toc465865230"/>
      <w:bookmarkStart w:id="1371" w:name="_Toc468976376"/>
      <w:bookmarkStart w:id="1372" w:name="_Toc469483105"/>
      <w:bookmarkStart w:id="1373" w:name="_Toc471897589"/>
      <w:r w:rsidRPr="00D904EF">
        <w:rPr>
          <w:szCs w:val="24"/>
        </w:rPr>
        <w:t>Форма Справки о кадровых ресурсах</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4" w:name="_Toc98253950"/>
      <w:bookmarkStart w:id="1375" w:name="_Toc157248202"/>
      <w:bookmarkStart w:id="1376" w:name="_Toc157496571"/>
      <w:bookmarkStart w:id="1377" w:name="_Toc158206110"/>
      <w:bookmarkStart w:id="1378" w:name="_Toc164057795"/>
      <w:bookmarkStart w:id="1379" w:name="_Toc164137145"/>
      <w:bookmarkStart w:id="1380" w:name="_Toc164161305"/>
      <w:bookmarkStart w:id="1381" w:name="_Toc165173876"/>
      <w:r>
        <w:rPr>
          <w:b/>
          <w:szCs w:val="24"/>
        </w:rPr>
        <w:br w:type="page"/>
      </w:r>
    </w:p>
    <w:p w:rsidR="004F4D80" w:rsidRPr="00D904EF" w:rsidRDefault="004F4D80" w:rsidP="004F4D80">
      <w:pPr>
        <w:pStyle w:val="3"/>
        <w:rPr>
          <w:szCs w:val="24"/>
        </w:rPr>
      </w:pPr>
      <w:bookmarkStart w:id="1382" w:name="_Toc439170700"/>
      <w:bookmarkStart w:id="1383" w:name="_Toc439172802"/>
      <w:bookmarkStart w:id="1384" w:name="_Toc439173246"/>
      <w:bookmarkStart w:id="1385" w:name="_Toc439238242"/>
      <w:bookmarkStart w:id="1386" w:name="_Toc439252789"/>
      <w:bookmarkStart w:id="1387" w:name="_Toc439323763"/>
      <w:bookmarkStart w:id="1388" w:name="_Toc440361400"/>
      <w:bookmarkStart w:id="1389" w:name="_Toc440376282"/>
      <w:bookmarkStart w:id="1390" w:name="_Toc440382540"/>
      <w:bookmarkStart w:id="1391" w:name="_Toc440447210"/>
      <w:bookmarkStart w:id="1392" w:name="_Toc440620890"/>
      <w:bookmarkStart w:id="1393" w:name="_Toc440631525"/>
      <w:bookmarkStart w:id="1394" w:name="_Toc440875764"/>
      <w:bookmarkStart w:id="1395" w:name="_Toc441131788"/>
      <w:bookmarkStart w:id="1396" w:name="_Toc465865231"/>
      <w:bookmarkStart w:id="1397" w:name="_Toc468976377"/>
      <w:bookmarkStart w:id="1398" w:name="_Toc469483106"/>
      <w:bookmarkStart w:id="1399" w:name="_Toc471897590"/>
      <w:r w:rsidRPr="00D904EF">
        <w:rPr>
          <w:szCs w:val="24"/>
        </w:rPr>
        <w:t>Инструкции по заполнению</w:t>
      </w:r>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0" w:name="_Toc165173881"/>
      <w:bookmarkStart w:id="1401" w:name="_Ref194749267"/>
      <w:bookmarkStart w:id="1402" w:name="_Toc423423677"/>
      <w:bookmarkStart w:id="1403" w:name="_Ref440271993"/>
      <w:bookmarkStart w:id="1404" w:name="_Ref440274659"/>
      <w:bookmarkStart w:id="1405" w:name="_Toc471897591"/>
      <w:bookmarkStart w:id="1406" w:name="_Ref90381523"/>
      <w:bookmarkStart w:id="1407" w:name="_Toc90385124"/>
      <w:bookmarkStart w:id="1408" w:name="_Ref96861029"/>
      <w:bookmarkStart w:id="1409" w:name="_Toc97651410"/>
      <w:bookmarkStart w:id="1410"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0"/>
      <w:bookmarkEnd w:id="1401"/>
      <w:bookmarkEnd w:id="1402"/>
      <w:bookmarkEnd w:id="1403"/>
      <w:bookmarkEnd w:id="1404"/>
      <w:bookmarkEnd w:id="1405"/>
    </w:p>
    <w:p w:rsidR="004F4D80" w:rsidRPr="00D904EF" w:rsidRDefault="004F4D80" w:rsidP="004F4D80">
      <w:pPr>
        <w:pStyle w:val="3"/>
        <w:rPr>
          <w:szCs w:val="24"/>
        </w:rPr>
      </w:pPr>
      <w:bookmarkStart w:id="1411" w:name="_Toc97651411"/>
      <w:bookmarkStart w:id="1412" w:name="_Toc98253956"/>
      <w:bookmarkStart w:id="1413" w:name="_Toc157248208"/>
      <w:bookmarkStart w:id="1414" w:name="_Toc157496577"/>
      <w:bookmarkStart w:id="1415" w:name="_Toc158206116"/>
      <w:bookmarkStart w:id="1416" w:name="_Toc164057801"/>
      <w:bookmarkStart w:id="1417" w:name="_Toc164137151"/>
      <w:bookmarkStart w:id="1418" w:name="_Toc164161311"/>
      <w:bookmarkStart w:id="1419" w:name="_Toc165173882"/>
      <w:bookmarkStart w:id="1420" w:name="_Toc439170702"/>
      <w:bookmarkStart w:id="1421" w:name="_Toc439172804"/>
      <w:bookmarkStart w:id="1422" w:name="_Toc439173248"/>
      <w:bookmarkStart w:id="1423" w:name="_Toc439238244"/>
      <w:bookmarkStart w:id="1424" w:name="_Toc439252791"/>
      <w:bookmarkStart w:id="1425" w:name="_Toc439323765"/>
      <w:bookmarkStart w:id="1426" w:name="_Toc440361402"/>
      <w:bookmarkStart w:id="1427" w:name="_Toc440376284"/>
      <w:bookmarkStart w:id="1428" w:name="_Toc440382542"/>
      <w:bookmarkStart w:id="1429" w:name="_Toc440447212"/>
      <w:bookmarkStart w:id="1430" w:name="_Toc440620892"/>
      <w:bookmarkStart w:id="1431" w:name="_Toc440631527"/>
      <w:bookmarkStart w:id="1432" w:name="_Toc440875766"/>
      <w:bookmarkStart w:id="1433" w:name="_Toc441131790"/>
      <w:bookmarkStart w:id="1434" w:name="_Toc465865233"/>
      <w:bookmarkStart w:id="1435" w:name="_Toc468976379"/>
      <w:bookmarkStart w:id="1436" w:name="_Toc469483108"/>
      <w:bookmarkStart w:id="1437"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8" w:name="_Toc97651412"/>
      <w:bookmarkStart w:id="1439" w:name="_Toc98253957"/>
      <w:bookmarkStart w:id="1440" w:name="_Toc157248209"/>
      <w:bookmarkStart w:id="1441" w:name="_Toc157496578"/>
      <w:bookmarkStart w:id="1442" w:name="_Toc158206117"/>
      <w:bookmarkStart w:id="1443" w:name="_Toc164057802"/>
      <w:bookmarkStart w:id="1444" w:name="_Toc164137152"/>
      <w:bookmarkStart w:id="1445" w:name="_Toc164161312"/>
      <w:bookmarkStart w:id="1446" w:name="_Toc165173883"/>
      <w:r>
        <w:rPr>
          <w:b/>
          <w:szCs w:val="24"/>
        </w:rPr>
        <w:br w:type="page"/>
      </w:r>
    </w:p>
    <w:p w:rsidR="004F4D80" w:rsidRPr="00D904EF" w:rsidRDefault="004F4D80" w:rsidP="004F4D80">
      <w:pPr>
        <w:pStyle w:val="3"/>
        <w:rPr>
          <w:szCs w:val="24"/>
        </w:rPr>
      </w:pPr>
      <w:bookmarkStart w:id="1447" w:name="_Toc439170703"/>
      <w:bookmarkStart w:id="1448" w:name="_Toc439172805"/>
      <w:bookmarkStart w:id="1449" w:name="_Toc439173249"/>
      <w:bookmarkStart w:id="1450" w:name="_Toc439238245"/>
      <w:bookmarkStart w:id="1451" w:name="_Toc439252792"/>
      <w:bookmarkStart w:id="1452" w:name="_Toc439323766"/>
      <w:bookmarkStart w:id="1453" w:name="_Toc440361403"/>
      <w:bookmarkStart w:id="1454" w:name="_Toc440376285"/>
      <w:bookmarkStart w:id="1455" w:name="_Toc440382543"/>
      <w:bookmarkStart w:id="1456" w:name="_Toc440447213"/>
      <w:bookmarkStart w:id="1457" w:name="_Toc440620893"/>
      <w:bookmarkStart w:id="1458" w:name="_Toc440631528"/>
      <w:bookmarkStart w:id="1459" w:name="_Toc440875767"/>
      <w:bookmarkStart w:id="1460" w:name="_Toc441131791"/>
      <w:bookmarkStart w:id="1461" w:name="_Toc465865234"/>
      <w:bookmarkStart w:id="1462" w:name="_Toc468976380"/>
      <w:bookmarkStart w:id="1463" w:name="_Toc469483109"/>
      <w:bookmarkStart w:id="1464" w:name="_Toc471897593"/>
      <w:r w:rsidRPr="00D904EF">
        <w:rPr>
          <w:szCs w:val="24"/>
        </w:rPr>
        <w:t>Инструкции по заполнению</w:t>
      </w:r>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6"/>
    <w:bookmarkEnd w:id="1407"/>
    <w:bookmarkEnd w:id="1408"/>
    <w:bookmarkEnd w:id="1409"/>
    <w:bookmarkEnd w:id="141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5"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6" w:name="_Toc423423680"/>
      <w:bookmarkStart w:id="1467" w:name="_Ref440272035"/>
      <w:bookmarkStart w:id="1468" w:name="_Ref440274733"/>
      <w:bookmarkStart w:id="1469" w:name="_Ref444180906"/>
      <w:bookmarkStart w:id="1470" w:name="_Toc471897594"/>
      <w:r w:rsidRPr="0010618F">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5"/>
      <w:bookmarkEnd w:id="1466"/>
      <w:bookmarkEnd w:id="1467"/>
      <w:bookmarkEnd w:id="1468"/>
      <w:bookmarkEnd w:id="1469"/>
      <w:bookmarkEnd w:id="1470"/>
    </w:p>
    <w:p w:rsidR="004F4D80" w:rsidRPr="0010618F" w:rsidRDefault="004F4D80" w:rsidP="004F4D80">
      <w:pPr>
        <w:pStyle w:val="3"/>
        <w:rPr>
          <w:szCs w:val="24"/>
        </w:rPr>
      </w:pPr>
      <w:bookmarkStart w:id="1471" w:name="_Toc343690584"/>
      <w:bookmarkStart w:id="1472" w:name="_Toc372294428"/>
      <w:bookmarkStart w:id="1473" w:name="_Toc379288896"/>
      <w:bookmarkStart w:id="1474" w:name="_Toc384734780"/>
      <w:bookmarkStart w:id="1475" w:name="_Toc396984078"/>
      <w:bookmarkStart w:id="1476" w:name="_Toc423423681"/>
      <w:bookmarkStart w:id="1477" w:name="_Toc439170710"/>
      <w:bookmarkStart w:id="1478" w:name="_Toc439172812"/>
      <w:bookmarkStart w:id="1479" w:name="_Toc439173253"/>
      <w:bookmarkStart w:id="1480" w:name="_Toc439238249"/>
      <w:bookmarkStart w:id="1481" w:name="_Toc439252796"/>
      <w:bookmarkStart w:id="1482" w:name="_Toc439323770"/>
      <w:bookmarkStart w:id="1483" w:name="_Toc440361405"/>
      <w:bookmarkStart w:id="1484" w:name="_Toc440376287"/>
      <w:bookmarkStart w:id="1485" w:name="_Toc440382545"/>
      <w:bookmarkStart w:id="1486" w:name="_Toc440447215"/>
      <w:bookmarkStart w:id="1487" w:name="_Toc440620895"/>
      <w:bookmarkStart w:id="1488" w:name="_Toc440631530"/>
      <w:bookmarkStart w:id="1489" w:name="_Toc440875769"/>
      <w:bookmarkStart w:id="1490" w:name="_Toc441131793"/>
      <w:bookmarkStart w:id="1491" w:name="_Toc465865236"/>
      <w:bookmarkStart w:id="1492" w:name="_Toc468976382"/>
      <w:bookmarkStart w:id="1493" w:name="_Toc469483111"/>
      <w:bookmarkStart w:id="1494"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5" w:name="_Toc343690585"/>
      <w:bookmarkStart w:id="1496" w:name="_Toc372294429"/>
      <w:bookmarkStart w:id="1497" w:name="_Toc379288897"/>
      <w:bookmarkStart w:id="1498" w:name="_Toc384734781"/>
      <w:bookmarkStart w:id="1499" w:name="_Toc396984079"/>
      <w:bookmarkStart w:id="1500" w:name="_Toc423423682"/>
      <w:bookmarkStart w:id="1501" w:name="_Toc439170711"/>
      <w:bookmarkStart w:id="1502" w:name="_Toc439172813"/>
      <w:bookmarkStart w:id="1503" w:name="_Toc439173254"/>
      <w:bookmarkStart w:id="1504" w:name="_Toc439238250"/>
      <w:bookmarkStart w:id="1505" w:name="_Toc439252797"/>
      <w:bookmarkStart w:id="1506" w:name="_Toc439323771"/>
      <w:bookmarkStart w:id="1507" w:name="_Toc440361406"/>
      <w:bookmarkStart w:id="1508" w:name="_Toc440376288"/>
      <w:bookmarkStart w:id="1509" w:name="_Toc440382546"/>
      <w:bookmarkStart w:id="1510" w:name="_Toc440447216"/>
      <w:bookmarkStart w:id="1511" w:name="_Toc440620896"/>
      <w:bookmarkStart w:id="1512" w:name="_Toc440631531"/>
      <w:bookmarkStart w:id="1513" w:name="_Toc440875770"/>
      <w:bookmarkStart w:id="1514" w:name="_Toc441131794"/>
      <w:bookmarkStart w:id="1515" w:name="_Toc465865237"/>
      <w:bookmarkStart w:id="1516" w:name="_Toc468976383"/>
      <w:bookmarkStart w:id="1517" w:name="_Toc469483112"/>
      <w:bookmarkStart w:id="1518" w:name="_Toc471897596"/>
      <w:r w:rsidRPr="00D27071">
        <w:rPr>
          <w:szCs w:val="24"/>
        </w:rPr>
        <w:t>Инструкции по заполнению</w:t>
      </w:r>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5"/>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5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0" w:name="_Toc423423683"/>
      <w:bookmarkStart w:id="1521" w:name="_Ref440272051"/>
      <w:bookmarkStart w:id="1522" w:name="_Ref440274744"/>
      <w:bookmarkStart w:id="1523" w:name="_Toc471897597"/>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19"/>
      <w:bookmarkEnd w:id="1520"/>
      <w:bookmarkEnd w:id="1521"/>
      <w:bookmarkEnd w:id="1522"/>
      <w:bookmarkEnd w:id="1523"/>
    </w:p>
    <w:p w:rsidR="004F4D80" w:rsidRPr="008C4223" w:rsidRDefault="004F4D80" w:rsidP="004F4D80">
      <w:pPr>
        <w:pStyle w:val="3"/>
        <w:rPr>
          <w:szCs w:val="24"/>
        </w:rPr>
      </w:pPr>
      <w:bookmarkStart w:id="1524" w:name="_Toc343690587"/>
      <w:bookmarkStart w:id="1525" w:name="_Toc372294431"/>
      <w:bookmarkStart w:id="1526" w:name="_Toc379288899"/>
      <w:bookmarkStart w:id="1527" w:name="_Toc384734783"/>
      <w:bookmarkStart w:id="1528" w:name="_Toc396984081"/>
      <w:bookmarkStart w:id="1529" w:name="_Toc423423684"/>
      <w:bookmarkStart w:id="1530" w:name="_Toc439170713"/>
      <w:bookmarkStart w:id="1531" w:name="_Toc439172815"/>
      <w:bookmarkStart w:id="1532" w:name="_Toc439173256"/>
      <w:bookmarkStart w:id="1533" w:name="_Toc439238252"/>
      <w:bookmarkStart w:id="1534" w:name="_Toc439252799"/>
      <w:bookmarkStart w:id="1535" w:name="_Toc439323773"/>
      <w:bookmarkStart w:id="1536" w:name="_Toc440361408"/>
      <w:bookmarkStart w:id="1537" w:name="_Toc440376290"/>
      <w:bookmarkStart w:id="1538" w:name="_Toc440382548"/>
      <w:bookmarkStart w:id="1539" w:name="_Toc440447218"/>
      <w:bookmarkStart w:id="1540" w:name="_Toc440620898"/>
      <w:bookmarkStart w:id="1541" w:name="_Toc440631533"/>
      <w:bookmarkStart w:id="1542" w:name="_Toc440875772"/>
      <w:bookmarkStart w:id="1543" w:name="_Toc441131796"/>
      <w:bookmarkStart w:id="1544" w:name="_Toc465865239"/>
      <w:bookmarkStart w:id="1545" w:name="_Toc468976385"/>
      <w:bookmarkStart w:id="1546" w:name="_Toc469483114"/>
      <w:bookmarkStart w:id="1547" w:name="_Toc471897598"/>
      <w:r w:rsidRPr="008C4223">
        <w:rPr>
          <w:szCs w:val="24"/>
        </w:rPr>
        <w:t xml:space="preserve">Форма </w:t>
      </w:r>
      <w:bookmarkEnd w:id="1524"/>
      <w:bookmarkEnd w:id="1525"/>
      <w:bookmarkEnd w:id="1526"/>
      <w:bookmarkEnd w:id="1527"/>
      <w:bookmarkEnd w:id="1528"/>
      <w:bookmarkEnd w:id="1529"/>
      <w:bookmarkEnd w:id="1530"/>
      <w:bookmarkEnd w:id="1531"/>
      <w:bookmarkEnd w:id="1532"/>
      <w:bookmarkEnd w:id="1533"/>
      <w:bookmarkEnd w:id="1534"/>
      <w:r w:rsidR="000D70B6" w:rsidRPr="000D70B6">
        <w:rPr>
          <w:szCs w:val="24"/>
        </w:rPr>
        <w:t>Согласия на обработку персональных данных</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8" w:name="_Toc439252801"/>
      <w:bookmarkStart w:id="1549" w:name="_Toc439323774"/>
      <w:bookmarkStart w:id="1550" w:name="_Toc440361409"/>
      <w:bookmarkStart w:id="1551" w:name="_Toc440376291"/>
      <w:bookmarkStart w:id="1552" w:name="_Toc440382549"/>
      <w:bookmarkStart w:id="1553" w:name="_Toc440447219"/>
      <w:bookmarkStart w:id="1554" w:name="_Toc440632380"/>
      <w:bookmarkStart w:id="1555" w:name="_Toc440875152"/>
      <w:bookmarkStart w:id="1556" w:name="_Toc441131139"/>
      <w:bookmarkStart w:id="1557" w:name="_Toc465774662"/>
      <w:bookmarkStart w:id="1558" w:name="_Toc465865240"/>
      <w:bookmarkStart w:id="1559" w:name="_Toc468976386"/>
      <w:bookmarkStart w:id="1560" w:name="_Toc469483115"/>
      <w:bookmarkStart w:id="1561" w:name="_Toc471897599"/>
      <w:r w:rsidRPr="008B51A2">
        <w:rPr>
          <w:szCs w:val="24"/>
        </w:rPr>
        <w:t>Инструкции по заполнению</w:t>
      </w:r>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2" w:name="_Toc461808970"/>
      <w:bookmarkStart w:id="1563" w:name="_Toc464120680"/>
      <w:bookmarkStart w:id="1564" w:name="_Toc465774663"/>
      <w:bookmarkStart w:id="1565" w:name="_Toc465865241"/>
      <w:bookmarkStart w:id="1566" w:name="_Toc468976387"/>
      <w:bookmarkStart w:id="1567" w:name="_Toc469483116"/>
      <w:bookmarkStart w:id="1568" w:name="_Toc471897600"/>
      <w:r w:rsidRPr="008B51A2">
        <w:rPr>
          <w:szCs w:val="24"/>
        </w:rPr>
        <w:t>Форма Согласия на обработку персональных данных</w:t>
      </w:r>
      <w:bookmarkEnd w:id="1562"/>
      <w:bookmarkEnd w:id="1563"/>
      <w:bookmarkEnd w:id="1564"/>
      <w:bookmarkEnd w:id="1565"/>
      <w:bookmarkEnd w:id="1566"/>
      <w:bookmarkEnd w:id="1567"/>
      <w:bookmarkEnd w:id="1568"/>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69" w:name="_Toc461808971"/>
      <w:r w:rsidRPr="008B51A2">
        <w:rPr>
          <w:b/>
          <w:sz w:val="24"/>
          <w:szCs w:val="24"/>
        </w:rPr>
        <w:t>Согласие на обработку персональных данных</w:t>
      </w:r>
      <w:bookmarkEnd w:id="1569"/>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0" w:name="_Toc461808972"/>
      <w:bookmarkStart w:id="1571" w:name="_Toc464120681"/>
      <w:bookmarkStart w:id="1572" w:name="_Toc465774664"/>
      <w:bookmarkStart w:id="1573" w:name="_Toc465865242"/>
      <w:bookmarkStart w:id="1574" w:name="_Toc468976388"/>
      <w:bookmarkStart w:id="1575" w:name="_Toc469483117"/>
      <w:bookmarkStart w:id="1576" w:name="_Toc471897601"/>
      <w:r w:rsidRPr="008B51A2">
        <w:rPr>
          <w:szCs w:val="24"/>
        </w:rPr>
        <w:t>Инструкции по заполнению</w:t>
      </w:r>
      <w:bookmarkEnd w:id="1570"/>
      <w:bookmarkEnd w:id="1571"/>
      <w:bookmarkEnd w:id="1572"/>
      <w:bookmarkEnd w:id="1573"/>
      <w:bookmarkEnd w:id="1574"/>
      <w:bookmarkEnd w:id="1575"/>
      <w:bookmarkEnd w:id="1576"/>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7" w:name="_Ref440272256"/>
      <w:bookmarkStart w:id="1578" w:name="_Ref440272678"/>
      <w:bookmarkStart w:id="1579" w:name="_Ref440274944"/>
      <w:bookmarkStart w:id="1580" w:name="_Toc471897602"/>
      <w:r w:rsidRPr="007A6A39">
        <w:t>Соглашение о неустойке (форма 1</w:t>
      </w:r>
      <w:r w:rsidR="00635719">
        <w:t>4</w:t>
      </w:r>
      <w:r w:rsidRPr="007A6A39">
        <w:t>)</w:t>
      </w:r>
      <w:bookmarkEnd w:id="1577"/>
      <w:bookmarkEnd w:id="1578"/>
      <w:bookmarkEnd w:id="1579"/>
      <w:bookmarkEnd w:id="1580"/>
    </w:p>
    <w:p w:rsidR="007A6A39" w:rsidRPr="007A6A39" w:rsidRDefault="007A6A39" w:rsidP="007A6A39">
      <w:pPr>
        <w:pStyle w:val="3"/>
        <w:rPr>
          <w:szCs w:val="24"/>
        </w:rPr>
      </w:pPr>
      <w:bookmarkStart w:id="1581" w:name="_Toc439170715"/>
      <w:bookmarkStart w:id="1582" w:name="_Toc439172817"/>
      <w:bookmarkStart w:id="1583" w:name="_Toc439173259"/>
      <w:bookmarkStart w:id="1584" w:name="_Toc439238255"/>
      <w:bookmarkStart w:id="1585" w:name="_Toc439252803"/>
      <w:bookmarkStart w:id="1586" w:name="_Toc439323776"/>
      <w:bookmarkStart w:id="1587" w:name="_Toc440361411"/>
      <w:bookmarkStart w:id="1588" w:name="_Toc440376293"/>
      <w:bookmarkStart w:id="1589" w:name="_Toc440382551"/>
      <w:bookmarkStart w:id="1590" w:name="_Toc440447221"/>
      <w:bookmarkStart w:id="1591" w:name="_Toc440620901"/>
      <w:bookmarkStart w:id="1592" w:name="_Toc440631536"/>
      <w:bookmarkStart w:id="1593" w:name="_Toc440875775"/>
      <w:bookmarkStart w:id="1594" w:name="_Toc441131799"/>
      <w:bookmarkStart w:id="1595" w:name="_Toc465865244"/>
      <w:bookmarkStart w:id="1596" w:name="_Toc468976390"/>
      <w:bookmarkStart w:id="1597" w:name="_Toc469483119"/>
      <w:bookmarkStart w:id="1598" w:name="_Toc471897603"/>
      <w:r w:rsidRPr="007A6A39">
        <w:rPr>
          <w:szCs w:val="24"/>
        </w:rPr>
        <w:t>Форма соглашени</w:t>
      </w:r>
      <w:r w:rsidR="00E47073">
        <w:rPr>
          <w:szCs w:val="24"/>
        </w:rPr>
        <w:t>я</w:t>
      </w:r>
      <w:r w:rsidRPr="007A6A39">
        <w:rPr>
          <w:szCs w:val="24"/>
        </w:rPr>
        <w:t xml:space="preserve"> о неустойке</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9" w:name="_Toc439170716"/>
      <w:bookmarkStart w:id="1600" w:name="_Toc439172818"/>
      <w:bookmarkStart w:id="1601" w:name="_Toc439173260"/>
      <w:bookmarkStart w:id="1602" w:name="_Toc439238256"/>
      <w:bookmarkStart w:id="1603" w:name="_Toc439252804"/>
      <w:bookmarkStart w:id="1604" w:name="_Toc439323777"/>
      <w:bookmarkStart w:id="1605" w:name="_Toc440361412"/>
      <w:bookmarkStart w:id="1606" w:name="_Toc440376294"/>
      <w:bookmarkStart w:id="1607" w:name="_Toc440382552"/>
      <w:bookmarkStart w:id="1608" w:name="_Toc440447222"/>
      <w:bookmarkStart w:id="1609" w:name="_Toc440620902"/>
      <w:bookmarkStart w:id="1610" w:name="_Toc440631537"/>
      <w:bookmarkStart w:id="1611" w:name="_Toc440875776"/>
      <w:bookmarkStart w:id="1612" w:name="_Toc441131800"/>
      <w:bookmarkStart w:id="1613" w:name="_Toc465865245"/>
      <w:bookmarkStart w:id="1614" w:name="_Toc468976391"/>
      <w:bookmarkStart w:id="1615" w:name="_Toc469483120"/>
      <w:bookmarkStart w:id="1616" w:name="_Toc471897604"/>
      <w:r w:rsidRPr="007857E5">
        <w:rPr>
          <w:szCs w:val="24"/>
        </w:rPr>
        <w:t>Инструкции по заполнению</w:t>
      </w:r>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7" w:name="_Ref467752100"/>
      <w:bookmarkStart w:id="1618" w:name="_Ref467752165"/>
      <w:bookmarkStart w:id="1619" w:name="_Ref467752316"/>
      <w:bookmarkStart w:id="1620" w:name="_Ref467752394"/>
      <w:bookmarkStart w:id="1621" w:name="_Toc471897605"/>
      <w:bookmarkStart w:id="1622" w:name="_Ref440272274"/>
      <w:bookmarkStart w:id="1623" w:name="_Ref440274756"/>
      <w:r w:rsidRPr="00CC5A3A">
        <w:t>Расписка  сдачи-приемки соглашения о неустойке (форма 1</w:t>
      </w:r>
      <w:r>
        <w:t>5</w:t>
      </w:r>
      <w:r w:rsidRPr="00CC5A3A">
        <w:t>)</w:t>
      </w:r>
      <w:bookmarkEnd w:id="1617"/>
      <w:bookmarkEnd w:id="1618"/>
      <w:bookmarkEnd w:id="1619"/>
      <w:bookmarkEnd w:id="1620"/>
      <w:bookmarkEnd w:id="1621"/>
    </w:p>
    <w:p w:rsidR="0010618F" w:rsidRPr="00CC5A3A" w:rsidRDefault="0010618F" w:rsidP="0010618F">
      <w:pPr>
        <w:pStyle w:val="3"/>
        <w:rPr>
          <w:szCs w:val="24"/>
        </w:rPr>
      </w:pPr>
      <w:bookmarkStart w:id="1624" w:name="_Toc465865247"/>
      <w:bookmarkStart w:id="1625" w:name="_Toc468976393"/>
      <w:bookmarkStart w:id="1626" w:name="_Toc469483122"/>
      <w:bookmarkStart w:id="1627" w:name="_Toc471897606"/>
      <w:r w:rsidRPr="00CC5A3A">
        <w:rPr>
          <w:szCs w:val="24"/>
        </w:rPr>
        <w:t>Форма Расписки  сдачи-приемки соглашения о неустойке</w:t>
      </w:r>
      <w:bookmarkEnd w:id="1624"/>
      <w:bookmarkEnd w:id="1625"/>
      <w:bookmarkEnd w:id="1626"/>
      <w:bookmarkEnd w:id="1627"/>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8" w:name="_Toc465865248"/>
      <w:bookmarkStart w:id="1629" w:name="_Toc468976394"/>
      <w:bookmarkStart w:id="1630" w:name="_Toc469483123"/>
      <w:bookmarkStart w:id="1631" w:name="_Toc471897607"/>
      <w:r w:rsidRPr="00CC5A3A">
        <w:rPr>
          <w:szCs w:val="24"/>
        </w:rPr>
        <w:t>Инструкции по заполнению</w:t>
      </w:r>
      <w:bookmarkEnd w:id="1628"/>
      <w:bookmarkEnd w:id="1629"/>
      <w:bookmarkEnd w:id="1630"/>
      <w:bookmarkEnd w:id="1631"/>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68195799"/>
      <w:bookmarkStart w:id="1633"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2"/>
      <w:bookmarkEnd w:id="1623"/>
      <w:bookmarkEnd w:id="1632"/>
      <w:bookmarkEnd w:id="1633"/>
    </w:p>
    <w:p w:rsidR="007857E5" w:rsidRPr="00E47073" w:rsidRDefault="007857E5" w:rsidP="007857E5">
      <w:pPr>
        <w:pStyle w:val="3"/>
        <w:rPr>
          <w:szCs w:val="24"/>
        </w:rPr>
      </w:pPr>
      <w:bookmarkStart w:id="1634" w:name="_Toc439170718"/>
      <w:bookmarkStart w:id="1635" w:name="_Toc439172820"/>
      <w:bookmarkStart w:id="1636" w:name="_Toc439173262"/>
      <w:bookmarkStart w:id="1637" w:name="_Toc439238258"/>
      <w:bookmarkStart w:id="1638" w:name="_Toc439252806"/>
      <w:bookmarkStart w:id="1639" w:name="_Toc439323779"/>
      <w:bookmarkStart w:id="1640" w:name="_Toc440361414"/>
      <w:bookmarkStart w:id="1641" w:name="_Toc440376296"/>
      <w:bookmarkStart w:id="1642" w:name="_Toc440382554"/>
      <w:bookmarkStart w:id="1643" w:name="_Toc440447224"/>
      <w:bookmarkStart w:id="1644" w:name="_Toc440620904"/>
      <w:bookmarkStart w:id="1645" w:name="_Toc440631539"/>
      <w:bookmarkStart w:id="1646" w:name="_Toc440875778"/>
      <w:bookmarkStart w:id="1647" w:name="_Toc441131802"/>
      <w:bookmarkStart w:id="1648" w:name="_Toc465865250"/>
      <w:bookmarkStart w:id="1649" w:name="_Toc468976396"/>
      <w:bookmarkStart w:id="1650" w:name="_Toc469483125"/>
      <w:bookmarkStart w:id="1651" w:name="_Toc471897609"/>
      <w:r w:rsidRPr="00E47073">
        <w:rPr>
          <w:szCs w:val="24"/>
        </w:rPr>
        <w:t xml:space="preserve">Форма </w:t>
      </w:r>
      <w:bookmarkEnd w:id="1634"/>
      <w:r w:rsidR="00E47073" w:rsidRPr="00E47073">
        <w:rPr>
          <w:szCs w:val="24"/>
        </w:rPr>
        <w:t>согласия Участника налоговым органам на разглашение сведений, составляющих налоговую тайну</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2" w:name="_Toc300142269"/>
      <w:bookmarkStart w:id="1653" w:name="_Toc309735391"/>
      <w:bookmarkStart w:id="1654"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2"/>
      <w:r w:rsidRPr="007857E5">
        <w:rPr>
          <w:b/>
          <w:bCs w:val="0"/>
          <w:snapToGrid w:val="0"/>
          <w:sz w:val="24"/>
          <w:szCs w:val="24"/>
        </w:rPr>
        <w:t xml:space="preserve"> </w:t>
      </w:r>
      <w:bookmarkEnd w:id="1653"/>
      <w:bookmarkEnd w:id="1654"/>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5" w:name="_Toc439170719"/>
      <w:bookmarkStart w:id="1656" w:name="_Toc439172821"/>
      <w:bookmarkStart w:id="1657" w:name="_Toc439173263"/>
      <w:bookmarkStart w:id="1658" w:name="_Toc439238259"/>
      <w:bookmarkStart w:id="1659" w:name="_Toc439252807"/>
      <w:bookmarkStart w:id="1660" w:name="_Toc439323780"/>
      <w:bookmarkStart w:id="1661" w:name="_Toc440361415"/>
      <w:bookmarkStart w:id="1662" w:name="_Toc440376297"/>
      <w:bookmarkStart w:id="1663" w:name="_Toc440382555"/>
      <w:bookmarkStart w:id="1664" w:name="_Toc440447225"/>
      <w:bookmarkStart w:id="1665" w:name="_Toc440620905"/>
      <w:bookmarkStart w:id="1666" w:name="_Toc440631540"/>
      <w:bookmarkStart w:id="1667" w:name="_Toc440875779"/>
      <w:bookmarkStart w:id="1668" w:name="_Toc441131803"/>
      <w:bookmarkStart w:id="1669" w:name="_Toc465865251"/>
      <w:bookmarkStart w:id="1670" w:name="_Toc468976397"/>
      <w:bookmarkStart w:id="1671" w:name="_Toc469483126"/>
      <w:bookmarkStart w:id="1672" w:name="_Toc471897610"/>
      <w:r w:rsidRPr="007857E5">
        <w:rPr>
          <w:szCs w:val="24"/>
        </w:rPr>
        <w:t>Инструкции по заполнению</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9"/>
          <w:headerReference w:type="default" r:id="rId60"/>
          <w:footerReference w:type="even" r:id="rId61"/>
          <w:headerReference w:type="first" r:id="rId62"/>
          <w:footerReference w:type="first" r:id="rId6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3" w:name="_Ref93268095"/>
      <w:bookmarkStart w:id="1674" w:name="_Ref93268099"/>
      <w:bookmarkStart w:id="1675" w:name="_Toc98253958"/>
      <w:bookmarkStart w:id="1676" w:name="_Toc165173884"/>
      <w:bookmarkStart w:id="1677" w:name="_Toc423423678"/>
      <w:bookmarkStart w:id="1678" w:name="_Ref440272510"/>
      <w:bookmarkStart w:id="1679" w:name="_Ref440274961"/>
      <w:bookmarkStart w:id="1680" w:name="_Ref90381141"/>
      <w:bookmarkStart w:id="1681" w:name="_Toc90385121"/>
      <w:bookmarkStart w:id="1682" w:name="_Toc98253952"/>
      <w:bookmarkStart w:id="1683" w:name="_Toc165173878"/>
      <w:bookmarkStart w:id="1684" w:name="_Toc423427449"/>
      <w:bookmarkStart w:id="1685"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3"/>
      <w:bookmarkEnd w:id="1674"/>
      <w:bookmarkEnd w:id="1675"/>
      <w:bookmarkEnd w:id="1676"/>
      <w:bookmarkEnd w:id="1677"/>
      <w:bookmarkEnd w:id="1678"/>
      <w:bookmarkEnd w:id="1679"/>
      <w:bookmarkEnd w:id="1680"/>
      <w:bookmarkEnd w:id="1681"/>
      <w:bookmarkEnd w:id="1682"/>
      <w:bookmarkEnd w:id="1683"/>
      <w:bookmarkEnd w:id="1684"/>
      <w:bookmarkEnd w:id="168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6" w:name="_Toc90385125"/>
      <w:bookmarkStart w:id="1687" w:name="_Toc439170705"/>
      <w:bookmarkStart w:id="1688" w:name="_Toc439172807"/>
      <w:bookmarkStart w:id="1689" w:name="_Toc439173268"/>
      <w:bookmarkStart w:id="1690" w:name="_Toc439238264"/>
      <w:bookmarkStart w:id="1691" w:name="_Toc439252812"/>
      <w:bookmarkStart w:id="1692" w:name="_Toc439323785"/>
      <w:bookmarkStart w:id="1693" w:name="_Toc440361420"/>
      <w:bookmarkStart w:id="1694" w:name="_Toc440376302"/>
      <w:bookmarkStart w:id="1695" w:name="_Toc440382560"/>
      <w:bookmarkStart w:id="1696" w:name="_Toc440447230"/>
      <w:bookmarkStart w:id="1697" w:name="_Toc440620910"/>
      <w:bookmarkStart w:id="1698" w:name="_Toc440631545"/>
      <w:bookmarkStart w:id="1699" w:name="_Toc440875781"/>
      <w:bookmarkStart w:id="1700" w:name="_Toc441131805"/>
      <w:bookmarkStart w:id="1701" w:name="_Toc465865253"/>
      <w:bookmarkStart w:id="1702" w:name="_Toc468976399"/>
      <w:bookmarkStart w:id="1703" w:name="_Toc469483128"/>
      <w:bookmarkStart w:id="1704" w:name="_Toc471897612"/>
      <w:r w:rsidRPr="00D904EF">
        <w:rPr>
          <w:szCs w:val="24"/>
        </w:rPr>
        <w:t xml:space="preserve">Форма </w:t>
      </w:r>
      <w:bookmarkEnd w:id="1686"/>
      <w:bookmarkEnd w:id="1687"/>
      <w:bookmarkEnd w:id="1688"/>
      <w:bookmarkEnd w:id="1689"/>
      <w:bookmarkEnd w:id="1690"/>
      <w:bookmarkEnd w:id="1691"/>
      <w:bookmarkEnd w:id="1692"/>
      <w:bookmarkEnd w:id="1693"/>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4"/>
      <w:bookmarkEnd w:id="1695"/>
      <w:bookmarkEnd w:id="1696"/>
      <w:r w:rsidR="00D35266">
        <w:rPr>
          <w:szCs w:val="24"/>
        </w:rPr>
        <w:t>субподрядчиками</w:t>
      </w:r>
      <w:bookmarkEnd w:id="1697"/>
      <w:bookmarkEnd w:id="1698"/>
      <w:bookmarkEnd w:id="1699"/>
      <w:bookmarkEnd w:id="1700"/>
      <w:bookmarkEnd w:id="1701"/>
      <w:bookmarkEnd w:id="1702"/>
      <w:bookmarkEnd w:id="1703"/>
      <w:bookmarkEnd w:id="1704"/>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5" w:name="_Toc90385126"/>
      <w:bookmarkStart w:id="1706" w:name="_Toc98253959"/>
      <w:bookmarkStart w:id="1707" w:name="_Toc157248211"/>
      <w:bookmarkStart w:id="1708" w:name="_Toc157496580"/>
      <w:bookmarkStart w:id="1709" w:name="_Toc158206119"/>
      <w:bookmarkStart w:id="1710" w:name="_Toc164057804"/>
      <w:bookmarkStart w:id="1711" w:name="_Toc164137154"/>
      <w:bookmarkStart w:id="1712" w:name="_Toc164161314"/>
      <w:bookmarkStart w:id="1713" w:name="_Toc165173885"/>
      <w:r>
        <w:rPr>
          <w:b/>
          <w:szCs w:val="24"/>
        </w:rPr>
        <w:br w:type="page"/>
      </w:r>
    </w:p>
    <w:p w:rsidR="00635719" w:rsidRPr="00D904EF" w:rsidRDefault="00635719" w:rsidP="00635719">
      <w:pPr>
        <w:pStyle w:val="3"/>
        <w:rPr>
          <w:szCs w:val="24"/>
        </w:rPr>
      </w:pPr>
      <w:bookmarkStart w:id="1714" w:name="_Toc439170706"/>
      <w:bookmarkStart w:id="1715" w:name="_Toc439172808"/>
      <w:bookmarkStart w:id="1716" w:name="_Toc439173269"/>
      <w:bookmarkStart w:id="1717" w:name="_Toc439238265"/>
      <w:bookmarkStart w:id="1718" w:name="_Toc439252813"/>
      <w:bookmarkStart w:id="1719" w:name="_Toc439323786"/>
      <w:bookmarkStart w:id="1720" w:name="_Toc440361421"/>
      <w:bookmarkStart w:id="1721" w:name="_Toc440376303"/>
      <w:bookmarkStart w:id="1722" w:name="_Toc440382561"/>
      <w:bookmarkStart w:id="1723" w:name="_Toc440447231"/>
      <w:bookmarkStart w:id="1724" w:name="_Toc440620911"/>
      <w:bookmarkStart w:id="1725" w:name="_Toc440631546"/>
      <w:bookmarkStart w:id="1726" w:name="_Toc440875782"/>
      <w:bookmarkStart w:id="1727" w:name="_Toc441131806"/>
      <w:bookmarkStart w:id="1728" w:name="_Toc465865254"/>
      <w:bookmarkStart w:id="1729" w:name="_Toc468976400"/>
      <w:bookmarkStart w:id="1730" w:name="_Toc469483129"/>
      <w:bookmarkStart w:id="1731" w:name="_Toc471897613"/>
      <w:r w:rsidRPr="00D904EF">
        <w:rPr>
          <w:szCs w:val="24"/>
        </w:rPr>
        <w:t>Инструкции по заполнению</w:t>
      </w:r>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2" w:name="_Ref440376324"/>
      <w:bookmarkStart w:id="1733" w:name="_Ref440376401"/>
      <w:bookmarkStart w:id="1734"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2"/>
      <w:bookmarkEnd w:id="1733"/>
      <w:bookmarkEnd w:id="173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5" w:name="_Toc440376305"/>
      <w:bookmarkStart w:id="1736" w:name="_Toc440382563"/>
      <w:bookmarkStart w:id="1737" w:name="_Toc440447233"/>
      <w:bookmarkStart w:id="1738" w:name="_Toc440620913"/>
      <w:bookmarkStart w:id="1739" w:name="_Toc440631548"/>
      <w:bookmarkStart w:id="1740" w:name="_Toc440875784"/>
      <w:bookmarkStart w:id="1741" w:name="_Toc441131808"/>
      <w:bookmarkStart w:id="1742" w:name="_Toc465865256"/>
      <w:bookmarkStart w:id="1743" w:name="_Toc468976402"/>
      <w:bookmarkStart w:id="1744" w:name="_Toc469483131"/>
      <w:bookmarkStart w:id="1745"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5"/>
      <w:bookmarkEnd w:id="1736"/>
      <w:bookmarkEnd w:id="1737"/>
      <w:bookmarkEnd w:id="1738"/>
      <w:bookmarkEnd w:id="1739"/>
      <w:bookmarkEnd w:id="1740"/>
      <w:bookmarkEnd w:id="1741"/>
      <w:bookmarkEnd w:id="1742"/>
      <w:bookmarkEnd w:id="1743"/>
      <w:bookmarkEnd w:id="1744"/>
      <w:bookmarkEnd w:id="1745"/>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6" w:name="_Toc440376306"/>
      <w:bookmarkStart w:id="1747" w:name="_Toc440382564"/>
      <w:bookmarkStart w:id="1748" w:name="_Toc440447234"/>
      <w:bookmarkStart w:id="1749" w:name="_Toc440620914"/>
      <w:bookmarkStart w:id="1750" w:name="_Toc440631549"/>
      <w:bookmarkStart w:id="1751" w:name="_Toc440875785"/>
      <w:bookmarkStart w:id="1752" w:name="_Toc441131809"/>
      <w:bookmarkStart w:id="1753" w:name="_Toc465865257"/>
      <w:bookmarkStart w:id="1754" w:name="_Toc468976403"/>
      <w:bookmarkStart w:id="1755" w:name="_Toc469483132"/>
      <w:bookmarkStart w:id="1756" w:name="_Toc471897616"/>
      <w:r w:rsidRPr="00D904EF">
        <w:rPr>
          <w:szCs w:val="24"/>
        </w:rPr>
        <w:t>Инструкции по заполнению</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1A1" w:rsidRDefault="00C301A1">
      <w:pPr>
        <w:spacing w:line="240" w:lineRule="auto"/>
      </w:pPr>
      <w:r>
        <w:separator/>
      </w:r>
    </w:p>
  </w:endnote>
  <w:endnote w:type="continuationSeparator" w:id="0">
    <w:p w:rsidR="00C301A1" w:rsidRDefault="00C301A1">
      <w:pPr>
        <w:spacing w:line="240" w:lineRule="auto"/>
      </w:pPr>
      <w:r>
        <w:continuationSeparator/>
      </w:r>
    </w:p>
  </w:endnote>
  <w:endnote w:id="1">
    <w:p w:rsidR="00D61C6C" w:rsidRDefault="00D61C6C" w:rsidP="0028047A">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61C6C" w:rsidRDefault="00D61C6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FA0376" w:rsidRDefault="00D61C6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E6D1B">
      <w:rPr>
        <w:noProof/>
        <w:sz w:val="16"/>
        <w:szCs w:val="16"/>
        <w:lang w:eastAsia="ru-RU"/>
      </w:rPr>
      <w:t>32</w:t>
    </w:r>
    <w:r w:rsidRPr="00FA0376">
      <w:rPr>
        <w:sz w:val="16"/>
        <w:szCs w:val="16"/>
        <w:lang w:eastAsia="ru-RU"/>
      </w:rPr>
      <w:fldChar w:fldCharType="end"/>
    </w:r>
  </w:p>
  <w:p w:rsidR="00D61C6C" w:rsidRPr="00EE0539" w:rsidRDefault="00D61C6C" w:rsidP="00832D0A">
    <w:pPr>
      <w:pStyle w:val="aff1"/>
      <w:jc w:val="center"/>
      <w:rPr>
        <w:sz w:val="18"/>
        <w:szCs w:val="18"/>
      </w:rPr>
    </w:pPr>
    <w:r>
      <w:rPr>
        <w:sz w:val="18"/>
        <w:szCs w:val="18"/>
      </w:rPr>
      <w:t xml:space="preserve">Открытый запрос предложений на </w:t>
    </w:r>
    <w:r w:rsidRPr="00D131D7">
      <w:rPr>
        <w:sz w:val="18"/>
        <w:szCs w:val="18"/>
      </w:rPr>
      <w:t xml:space="preserve">право заключения </w:t>
    </w:r>
    <w:r w:rsidR="00BC7130" w:rsidRPr="00BC7130">
      <w:rPr>
        <w:iCs/>
        <w:sz w:val="18"/>
        <w:szCs w:val="18"/>
      </w:rPr>
      <w:t>Договора  на выполнение работ по ремонту тельферов и кранбалок для нужд ПАО МРСК Центра (филиал Белгородэнерго)</w:t>
    </w:r>
    <w:r w:rsidR="00BC7130">
      <w:rPr>
        <w:iCs/>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1A1" w:rsidRDefault="00C301A1">
      <w:pPr>
        <w:spacing w:line="240" w:lineRule="auto"/>
      </w:pPr>
      <w:r>
        <w:separator/>
      </w:r>
    </w:p>
  </w:footnote>
  <w:footnote w:type="continuationSeparator" w:id="0">
    <w:p w:rsidR="00C301A1" w:rsidRDefault="00C301A1">
      <w:pPr>
        <w:spacing w:line="240" w:lineRule="auto"/>
      </w:pPr>
      <w:r>
        <w:continuationSeparator/>
      </w:r>
    </w:p>
  </w:footnote>
  <w:footnote w:id="1">
    <w:p w:rsidR="00D61C6C" w:rsidRPr="00B36685"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61C6C" w:rsidRDefault="00D61C6C"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61C6C" w:rsidRDefault="00D61C6C" w:rsidP="00726981">
      <w:pPr>
        <w:pStyle w:val="1ff5"/>
        <w:rPr>
          <w:rFonts w:ascii="Times New Roman" w:eastAsia="Times New Roman" w:hAnsi="Times New Roman" w:cs="Times New Roman"/>
          <w:lang w:eastAsia="ru-RU"/>
        </w:rPr>
      </w:pPr>
    </w:p>
  </w:footnote>
  <w:footnote w:id="3">
    <w:p w:rsidR="00D61C6C" w:rsidRDefault="00D61C6C"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Pr="00930031" w:rsidRDefault="00D61C6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1C6C" w:rsidRDefault="00D61C6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1146"/>
        </w:tabs>
        <w:ind w:left="1146"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5B71"/>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0D7"/>
    <w:rsid w:val="000417CE"/>
    <w:rsid w:val="00043768"/>
    <w:rsid w:val="000443F3"/>
    <w:rsid w:val="00046356"/>
    <w:rsid w:val="00046691"/>
    <w:rsid w:val="00047253"/>
    <w:rsid w:val="000506A1"/>
    <w:rsid w:val="00051152"/>
    <w:rsid w:val="00055C84"/>
    <w:rsid w:val="00056D43"/>
    <w:rsid w:val="00065ED6"/>
    <w:rsid w:val="0007043F"/>
    <w:rsid w:val="00074BFB"/>
    <w:rsid w:val="000759E0"/>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4E88"/>
    <w:rsid w:val="000C60B4"/>
    <w:rsid w:val="000C6DCF"/>
    <w:rsid w:val="000D4ABD"/>
    <w:rsid w:val="000D62FB"/>
    <w:rsid w:val="000D67B1"/>
    <w:rsid w:val="000D70B6"/>
    <w:rsid w:val="000E024A"/>
    <w:rsid w:val="000E2758"/>
    <w:rsid w:val="000E37A8"/>
    <w:rsid w:val="000E41FA"/>
    <w:rsid w:val="000E44A6"/>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26C89"/>
    <w:rsid w:val="001324A1"/>
    <w:rsid w:val="0013328C"/>
    <w:rsid w:val="00134962"/>
    <w:rsid w:val="00140353"/>
    <w:rsid w:val="001415F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6FE2"/>
    <w:rsid w:val="0019725C"/>
    <w:rsid w:val="001A1D23"/>
    <w:rsid w:val="001A3C31"/>
    <w:rsid w:val="001A6511"/>
    <w:rsid w:val="001A7C23"/>
    <w:rsid w:val="001B1DBF"/>
    <w:rsid w:val="001B69CE"/>
    <w:rsid w:val="001C01F9"/>
    <w:rsid w:val="001C1152"/>
    <w:rsid w:val="001C325A"/>
    <w:rsid w:val="001C3F34"/>
    <w:rsid w:val="001C4BB0"/>
    <w:rsid w:val="001C53D9"/>
    <w:rsid w:val="001D4737"/>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1CB1"/>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0DD1"/>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1A7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16"/>
    <w:rsid w:val="004406A6"/>
    <w:rsid w:val="00440928"/>
    <w:rsid w:val="00440EAE"/>
    <w:rsid w:val="00443E0B"/>
    <w:rsid w:val="0045498F"/>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6D1B"/>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7749F"/>
    <w:rsid w:val="005818B2"/>
    <w:rsid w:val="00584DFA"/>
    <w:rsid w:val="00586515"/>
    <w:rsid w:val="005878D5"/>
    <w:rsid w:val="00595528"/>
    <w:rsid w:val="005957C9"/>
    <w:rsid w:val="00596921"/>
    <w:rsid w:val="005A2CAE"/>
    <w:rsid w:val="005A3827"/>
    <w:rsid w:val="005A3F4B"/>
    <w:rsid w:val="005A708D"/>
    <w:rsid w:val="005B074F"/>
    <w:rsid w:val="005B47BD"/>
    <w:rsid w:val="005B75A6"/>
    <w:rsid w:val="005C08CA"/>
    <w:rsid w:val="005C10C6"/>
    <w:rsid w:val="005C22A4"/>
    <w:rsid w:val="005C3F93"/>
    <w:rsid w:val="005C6F5D"/>
    <w:rsid w:val="005D1340"/>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10B2"/>
    <w:rsid w:val="006228B4"/>
    <w:rsid w:val="00623429"/>
    <w:rsid w:val="006238AF"/>
    <w:rsid w:val="00630B39"/>
    <w:rsid w:val="006318E6"/>
    <w:rsid w:val="00631F54"/>
    <w:rsid w:val="00632A8F"/>
    <w:rsid w:val="00632F4B"/>
    <w:rsid w:val="006336C5"/>
    <w:rsid w:val="00634B85"/>
    <w:rsid w:val="006353B1"/>
    <w:rsid w:val="00635719"/>
    <w:rsid w:val="00636BE4"/>
    <w:rsid w:val="00636D53"/>
    <w:rsid w:val="006373F6"/>
    <w:rsid w:val="00641C20"/>
    <w:rsid w:val="00642DB0"/>
    <w:rsid w:val="00643C66"/>
    <w:rsid w:val="0064580D"/>
    <w:rsid w:val="00645D61"/>
    <w:rsid w:val="0064770F"/>
    <w:rsid w:val="00651B7D"/>
    <w:rsid w:val="00652223"/>
    <w:rsid w:val="006561C2"/>
    <w:rsid w:val="00661C17"/>
    <w:rsid w:val="006625DF"/>
    <w:rsid w:val="00663BF7"/>
    <w:rsid w:val="0066755B"/>
    <w:rsid w:val="00667DA0"/>
    <w:rsid w:val="00667F31"/>
    <w:rsid w:val="0067090F"/>
    <w:rsid w:val="00672579"/>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E1568"/>
    <w:rsid w:val="006F457F"/>
    <w:rsid w:val="006F5FD5"/>
    <w:rsid w:val="006F758C"/>
    <w:rsid w:val="006F79F6"/>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3C73"/>
    <w:rsid w:val="007765C0"/>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C79CC"/>
    <w:rsid w:val="007D07A7"/>
    <w:rsid w:val="007D07F8"/>
    <w:rsid w:val="007D0E83"/>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0118"/>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1BA0"/>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4F65"/>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6909"/>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0D54"/>
    <w:rsid w:val="00A92723"/>
    <w:rsid w:val="00A94355"/>
    <w:rsid w:val="00A957C9"/>
    <w:rsid w:val="00A95FEE"/>
    <w:rsid w:val="00A96E27"/>
    <w:rsid w:val="00AA02AB"/>
    <w:rsid w:val="00AA0CFD"/>
    <w:rsid w:val="00AA3D91"/>
    <w:rsid w:val="00AB1383"/>
    <w:rsid w:val="00AB250E"/>
    <w:rsid w:val="00AB2CB8"/>
    <w:rsid w:val="00AB401A"/>
    <w:rsid w:val="00AB4714"/>
    <w:rsid w:val="00AB54F8"/>
    <w:rsid w:val="00AC1995"/>
    <w:rsid w:val="00AC21C4"/>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3124"/>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854FE"/>
    <w:rsid w:val="00B91F40"/>
    <w:rsid w:val="00B924FC"/>
    <w:rsid w:val="00B93617"/>
    <w:rsid w:val="00BA11BF"/>
    <w:rsid w:val="00BA1AEC"/>
    <w:rsid w:val="00BA41D1"/>
    <w:rsid w:val="00BA5DEA"/>
    <w:rsid w:val="00BA7D87"/>
    <w:rsid w:val="00BB053F"/>
    <w:rsid w:val="00BB0961"/>
    <w:rsid w:val="00BB6F06"/>
    <w:rsid w:val="00BC11B7"/>
    <w:rsid w:val="00BC2E05"/>
    <w:rsid w:val="00BC3DAC"/>
    <w:rsid w:val="00BC4601"/>
    <w:rsid w:val="00BC48F0"/>
    <w:rsid w:val="00BC713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06EEA"/>
    <w:rsid w:val="00C12145"/>
    <w:rsid w:val="00C12B9A"/>
    <w:rsid w:val="00C12FA4"/>
    <w:rsid w:val="00C20EAC"/>
    <w:rsid w:val="00C21E3C"/>
    <w:rsid w:val="00C21FA7"/>
    <w:rsid w:val="00C22199"/>
    <w:rsid w:val="00C236C0"/>
    <w:rsid w:val="00C24296"/>
    <w:rsid w:val="00C2544E"/>
    <w:rsid w:val="00C301A1"/>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26E"/>
    <w:rsid w:val="00C96484"/>
    <w:rsid w:val="00C96CE2"/>
    <w:rsid w:val="00C97A76"/>
    <w:rsid w:val="00C97FDB"/>
    <w:rsid w:val="00CA1534"/>
    <w:rsid w:val="00CA2539"/>
    <w:rsid w:val="00CA64E5"/>
    <w:rsid w:val="00CA7861"/>
    <w:rsid w:val="00CB510C"/>
    <w:rsid w:val="00CB6141"/>
    <w:rsid w:val="00CC1B62"/>
    <w:rsid w:val="00CC2528"/>
    <w:rsid w:val="00CC3810"/>
    <w:rsid w:val="00CC3DAD"/>
    <w:rsid w:val="00CC4C3A"/>
    <w:rsid w:val="00CC54C2"/>
    <w:rsid w:val="00CC6D7C"/>
    <w:rsid w:val="00CD0A76"/>
    <w:rsid w:val="00CD1816"/>
    <w:rsid w:val="00CD18A3"/>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1D7"/>
    <w:rsid w:val="00D139C3"/>
    <w:rsid w:val="00D168A4"/>
    <w:rsid w:val="00D20928"/>
    <w:rsid w:val="00D20BA5"/>
    <w:rsid w:val="00D2154A"/>
    <w:rsid w:val="00D24034"/>
    <w:rsid w:val="00D273DE"/>
    <w:rsid w:val="00D275BB"/>
    <w:rsid w:val="00D34C63"/>
    <w:rsid w:val="00D35266"/>
    <w:rsid w:val="00D36977"/>
    <w:rsid w:val="00D421AA"/>
    <w:rsid w:val="00D42ACF"/>
    <w:rsid w:val="00D44D24"/>
    <w:rsid w:val="00D471C6"/>
    <w:rsid w:val="00D50E8D"/>
    <w:rsid w:val="00D51A0B"/>
    <w:rsid w:val="00D52133"/>
    <w:rsid w:val="00D52835"/>
    <w:rsid w:val="00D536DC"/>
    <w:rsid w:val="00D5461D"/>
    <w:rsid w:val="00D560EA"/>
    <w:rsid w:val="00D562AE"/>
    <w:rsid w:val="00D56F8C"/>
    <w:rsid w:val="00D57D88"/>
    <w:rsid w:val="00D60982"/>
    <w:rsid w:val="00D61C6C"/>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A66F3"/>
    <w:rsid w:val="00EB1E5E"/>
    <w:rsid w:val="00EB5268"/>
    <w:rsid w:val="00EB627A"/>
    <w:rsid w:val="00EC1043"/>
    <w:rsid w:val="00EC15B0"/>
    <w:rsid w:val="00EC2E49"/>
    <w:rsid w:val="00EC73BD"/>
    <w:rsid w:val="00ED01BF"/>
    <w:rsid w:val="00ED30BB"/>
    <w:rsid w:val="00ED41EC"/>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56E4"/>
    <w:rsid w:val="00F05E95"/>
    <w:rsid w:val="00F1041E"/>
    <w:rsid w:val="00F11F8A"/>
    <w:rsid w:val="00F12F62"/>
    <w:rsid w:val="00F1380C"/>
    <w:rsid w:val="00F15392"/>
    <w:rsid w:val="00F17AEF"/>
    <w:rsid w:val="00F17CD8"/>
    <w:rsid w:val="00F20C7B"/>
    <w:rsid w:val="00F20DBB"/>
    <w:rsid w:val="00F21407"/>
    <w:rsid w:val="00F24B23"/>
    <w:rsid w:val="00F25BEA"/>
    <w:rsid w:val="00F27064"/>
    <w:rsid w:val="00F279F9"/>
    <w:rsid w:val="00F27D39"/>
    <w:rsid w:val="00F3215A"/>
    <w:rsid w:val="00F3333E"/>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4730"/>
    <w:rsid w:val="00FB55B8"/>
    <w:rsid w:val="00FB6545"/>
    <w:rsid w:val="00FB666F"/>
    <w:rsid w:val="00FB7116"/>
    <w:rsid w:val="00FB7C04"/>
    <w:rsid w:val="00FC1D5F"/>
    <w:rsid w:val="00FC4C06"/>
    <w:rsid w:val="00FD0E28"/>
    <w:rsid w:val="00FD529A"/>
    <w:rsid w:val="00FD57F3"/>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54D8A6B"/>
  <w15:docId w15:val="{29501F4F-E2D9-4231-960D-4FE9DDF82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4.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oleObject" Target="embeddings/oleObject2.bin"/><Relationship Id="rId47" Type="http://schemas.openxmlformats.org/officeDocument/2006/relationships/footer" Target="footer8.xml"/><Relationship Id="rId50" Type="http://schemas.openxmlformats.org/officeDocument/2006/relationships/hyperlink" Target="http://www.rosseti.ru/about/contacts/opinion/" TargetMode="External"/><Relationship Id="rId55" Type="http://schemas.openxmlformats.org/officeDocument/2006/relationships/hyperlink" Target="consultantplus://offline/ref=86C855FF9931DA9E8282C60C4DADA77D6D37F30BC92667668DFC4D0EA1y5xAN" TargetMode="External"/><Relationship Id="rId63"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yperlink" Target="http://www.rosseti.ru/about/anticorruptionpolicy/policy/index.php" TargetMode="Externa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Goryagina.TN@mrsk-1.ru" TargetMode="External"/><Relationship Id="rId40" Type="http://schemas.openxmlformats.org/officeDocument/2006/relationships/oleObject" Target="embeddings/oleObject1.bin"/><Relationship Id="rId45" Type="http://schemas.openxmlformats.org/officeDocument/2006/relationships/header" Target="header10.xml"/><Relationship Id="rId53" Type="http://schemas.openxmlformats.org/officeDocument/2006/relationships/hyperlink" Target="consultantplus://offline/ref=86C855FF9931DA9E8282C60C4DADA77D6E3FF20BC62667668DFC4D0EA1y5xAN" TargetMode="External"/><Relationship Id="rId58"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61" Type="http://schemas.openxmlformats.org/officeDocument/2006/relationships/footer" Target="footer11.xml"/><Relationship Id="rId19" Type="http://schemas.openxmlformats.org/officeDocument/2006/relationships/hyperlink" Target="http://portal/Dictionaries/_layouts/15/tops/toitem.aspx?listid=AD8BC8A3-F8D6-4885-91A7-926C7DE9BD2E&amp;uid=%7bC54F4192-3940-45EA-99C2-D46E11FAB4D4%7d" TargetMode="External"/><Relationship Id="rId14" Type="http://schemas.openxmlformats.org/officeDocument/2006/relationships/footer" Target="footer2.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image" Target="media/image4.wmf"/><Relationship Id="rId48" Type="http://schemas.openxmlformats.org/officeDocument/2006/relationships/header" Target="header12.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fontTable" Target="fontTable.xml"/><Relationship Id="rId8" Type="http://schemas.openxmlformats.org/officeDocument/2006/relationships/hyperlink" Target="mailto:posta@mrsk-1.ru" TargetMode="External"/><Relationship Id="rId51" Type="http://schemas.openxmlformats.org/officeDocument/2006/relationships/hyperlink" Target="mailto:doverie@mrsk-1.ru"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yperlink" Target="mailto:Ermolova.IV@mrsk-1.ru" TargetMode="External"/><Relationship Id="rId46" Type="http://schemas.openxmlformats.org/officeDocument/2006/relationships/header" Target="header11.xml"/><Relationship Id="rId59" Type="http://schemas.openxmlformats.org/officeDocument/2006/relationships/header" Target="header13.xml"/><Relationship Id="rId20" Type="http://schemas.openxmlformats.org/officeDocument/2006/relationships/hyperlink" Target="mailto:Vornavskoy.EV@mrsk-1.ru" TargetMode="External"/><Relationship Id="rId41" Type="http://schemas.openxmlformats.org/officeDocument/2006/relationships/image" Target="media/image3.wmf"/><Relationship Id="rId54" Type="http://schemas.openxmlformats.org/officeDocument/2006/relationships/hyperlink" Target="consultantplus://offline/ref=86C855FF9931DA9E8282C60C4DADA77D6E3EFB01C62B67668DFC4D0EA1y5xAN" TargetMode="External"/><Relationship Id="rId62"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footer" Target="footer9.xml"/><Relationship Id="rId57" Type="http://schemas.openxmlformats.org/officeDocument/2006/relationships/hyperlink" Target="consultantplus://offline/ref=86C855FF9931DA9E8282C60C4DADA77D6E3EF501C72B67668DFC4D0EA1y5xAN" TargetMode="External"/><Relationship Id="rId10" Type="http://schemas.openxmlformats.org/officeDocument/2006/relationships/image" Target="media/image1.png"/><Relationship Id="rId31" Type="http://schemas.openxmlformats.org/officeDocument/2006/relationships/header" Target="header8.xml"/><Relationship Id="rId44" Type="http://schemas.openxmlformats.org/officeDocument/2006/relationships/oleObject" Target="embeddings/oleObject3.bin"/><Relationship Id="rId52" Type="http://schemas.openxmlformats.org/officeDocument/2006/relationships/footer" Target="footer10.xml"/><Relationship Id="rId60" Type="http://schemas.openxmlformats.org/officeDocument/2006/relationships/header" Target="header14.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3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298E4-4E57-4EDF-A2C9-8A30948C0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91</Pages>
  <Words>27976</Words>
  <Characters>159468</Characters>
  <Application>Microsoft Office Word</Application>
  <DocSecurity>0</DocSecurity>
  <Lines>1328</Lines>
  <Paragraphs>374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187070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224</cp:revision>
  <cp:lastPrinted>2015-12-29T14:27:00Z</cp:lastPrinted>
  <dcterms:created xsi:type="dcterms:W3CDTF">2016-01-15T08:52:00Z</dcterms:created>
  <dcterms:modified xsi:type="dcterms:W3CDTF">2017-11-10T12:29:00Z</dcterms:modified>
</cp:coreProperties>
</file>