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691E9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142B0" w:rsidRPr="000D67AD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142B0" w:rsidRPr="000A6883" w:rsidRDefault="00D142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A6883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0A6883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A6883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A688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A6883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A6883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A688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142B0" w:rsidRDefault="00D142B0" w:rsidP="00D142B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142B0" w:rsidRDefault="00D142B0" w:rsidP="00D142B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</w:t>
      </w:r>
      <w:r w:rsidRPr="003C7995">
        <w:rPr>
          <w:sz w:val="24"/>
          <w:szCs w:val="24"/>
        </w:rPr>
        <w:t xml:space="preserve"> </w:t>
      </w:r>
    </w:p>
    <w:p w:rsidR="00D142B0" w:rsidRPr="00C12FA4" w:rsidRDefault="00D142B0" w:rsidP="00D142B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 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D142B0" w:rsidRPr="00C12FA4" w:rsidRDefault="00D142B0" w:rsidP="00D142B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D142B0" w:rsidRPr="00C12FA4" w:rsidRDefault="00D142B0" w:rsidP="00D142B0">
      <w:pPr>
        <w:spacing w:line="240" w:lineRule="auto"/>
        <w:jc w:val="right"/>
      </w:pPr>
    </w:p>
    <w:p w:rsidR="00D142B0" w:rsidRPr="00C12FA4" w:rsidRDefault="00D142B0" w:rsidP="00D142B0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Алешков</w:t>
      </w:r>
    </w:p>
    <w:p w:rsidR="00D142B0" w:rsidRPr="00C12FA4" w:rsidRDefault="00D142B0" w:rsidP="00D142B0">
      <w:pPr>
        <w:spacing w:line="240" w:lineRule="auto"/>
        <w:jc w:val="right"/>
        <w:rPr>
          <w:sz w:val="24"/>
          <w:szCs w:val="24"/>
        </w:rPr>
      </w:pPr>
    </w:p>
    <w:p w:rsidR="00D142B0" w:rsidRPr="00C12FA4" w:rsidRDefault="00D142B0" w:rsidP="00D142B0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D142B0" w:rsidRPr="00C12FA4" w:rsidRDefault="00D142B0" w:rsidP="00D142B0">
      <w:pPr>
        <w:ind w:firstLine="0"/>
        <w:jc w:val="left"/>
        <w:rPr>
          <w:sz w:val="24"/>
          <w:szCs w:val="24"/>
        </w:rPr>
      </w:pPr>
    </w:p>
    <w:p w:rsidR="00D142B0" w:rsidRPr="00C12FA4" w:rsidRDefault="00D142B0" w:rsidP="00D142B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142B0" w:rsidRPr="00C12FA4" w:rsidRDefault="00D142B0" w:rsidP="00D142B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142B0" w:rsidRPr="00C12FA4" w:rsidRDefault="00D142B0" w:rsidP="00D142B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D142B0" w:rsidRPr="00C12FA4" w:rsidRDefault="00D142B0" w:rsidP="00D142B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D142B0" w:rsidRPr="00C12FA4" w:rsidRDefault="00D142B0" w:rsidP="00D142B0">
      <w:pPr>
        <w:spacing w:line="264" w:lineRule="auto"/>
        <w:jc w:val="center"/>
        <w:rPr>
          <w:sz w:val="24"/>
          <w:szCs w:val="24"/>
        </w:rPr>
      </w:pPr>
    </w:p>
    <w:p w:rsidR="00D142B0" w:rsidRPr="00C12FA4" w:rsidRDefault="00D142B0" w:rsidP="00D142B0">
      <w:pPr>
        <w:spacing w:line="264" w:lineRule="auto"/>
        <w:jc w:val="center"/>
        <w:rPr>
          <w:sz w:val="24"/>
          <w:szCs w:val="24"/>
        </w:rPr>
      </w:pPr>
    </w:p>
    <w:p w:rsidR="00D142B0" w:rsidRPr="00C12FA4" w:rsidRDefault="00D142B0" w:rsidP="00D142B0">
      <w:pPr>
        <w:spacing w:line="264" w:lineRule="auto"/>
        <w:jc w:val="center"/>
        <w:rPr>
          <w:sz w:val="24"/>
          <w:szCs w:val="24"/>
        </w:rPr>
      </w:pPr>
    </w:p>
    <w:p w:rsidR="00D142B0" w:rsidRPr="00C12FA4" w:rsidRDefault="00D142B0" w:rsidP="00D142B0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D142B0" w:rsidRPr="00C12FA4" w:rsidRDefault="00D142B0" w:rsidP="00D142B0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D142B0" w:rsidRPr="00C12FA4" w:rsidRDefault="00D142B0" w:rsidP="00D142B0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142B0" w:rsidRPr="00FA55CE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FA55CE">
        <w:rPr>
          <w:b/>
          <w:sz w:val="24"/>
          <w:szCs w:val="24"/>
        </w:rPr>
        <w:t xml:space="preserve">Договора на </w:t>
      </w:r>
      <w:r w:rsidRPr="00F82C40">
        <w:rPr>
          <w:b/>
          <w:iCs/>
          <w:sz w:val="24"/>
          <w:szCs w:val="24"/>
        </w:rPr>
        <w:t xml:space="preserve">оказание услуг </w:t>
      </w:r>
      <w:r w:rsidR="001907E2" w:rsidRPr="001907E2">
        <w:rPr>
          <w:b/>
          <w:iCs/>
          <w:sz w:val="24"/>
          <w:szCs w:val="24"/>
        </w:rPr>
        <w:t>по техническому обследованию опор ВЛ 35-110 кВ</w:t>
      </w: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A55CE">
        <w:rPr>
          <w:b/>
          <w:sz w:val="24"/>
          <w:szCs w:val="24"/>
        </w:rPr>
        <w:t xml:space="preserve"> для нужд ПАО «МРСК Центра» (филиала «Костромаэнерго»)</w:t>
      </w:r>
    </w:p>
    <w:p w:rsidR="00D142B0" w:rsidRPr="00C12FA4" w:rsidRDefault="00D142B0" w:rsidP="00D142B0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D142B0" w:rsidRPr="00C12FA4" w:rsidRDefault="00D142B0" w:rsidP="00D142B0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D142B0" w:rsidRPr="00C12FA4" w:rsidRDefault="00D142B0" w:rsidP="00D142B0">
      <w:pPr>
        <w:spacing w:line="264" w:lineRule="auto"/>
        <w:ind w:firstLine="0"/>
        <w:rPr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rPr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142B0" w:rsidRPr="00C12FA4" w:rsidRDefault="00D142B0" w:rsidP="00D142B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D142B0" w:rsidP="00D142B0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Pr="00FA55CE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DE7AB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 w:rsidR="00DB05D8"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 w:rsidR="00DB05D8">
        <w:rPr>
          <w:noProof/>
        </w:rPr>
      </w:r>
      <w:r w:rsidR="00DB05D8">
        <w:rPr>
          <w:noProof/>
        </w:rPr>
        <w:fldChar w:fldCharType="separate"/>
      </w:r>
      <w:r w:rsidR="00093638">
        <w:rPr>
          <w:noProof/>
        </w:rPr>
        <w:t>4</w:t>
      </w:r>
      <w:r w:rsidR="00DB05D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11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14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39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42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43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43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46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47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58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60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60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62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69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78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89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91</w:t>
      </w:r>
      <w:r>
        <w:rPr>
          <w:noProof/>
        </w:rPr>
        <w:fldChar w:fldCharType="end"/>
      </w:r>
    </w:p>
    <w:p w:rsidR="00717F60" w:rsidRPr="00E71A48" w:rsidRDefault="00DE7AB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D142B0" w:rsidRPr="00862664" w:rsidRDefault="00D142B0" w:rsidP="00D142B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bookmarkStart w:id="15" w:name="_Ref440270663"/>
      <w:r w:rsidRPr="00FA55CE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156961, г. Кострома, проспект Мира, 53, секретарь Закупочной комиссии – специалист 2 категории отдела закупочной деятельности филиала ПАО «МРСК Центра» - «Костромаэнерго» Инякин Р.К., </w:t>
      </w:r>
      <w:r w:rsidRPr="001E23AE">
        <w:rPr>
          <w:iCs/>
          <w:sz w:val="24"/>
          <w:szCs w:val="24"/>
        </w:rPr>
        <w:t xml:space="preserve">контактный телефон: (4942) 396-482, адрес электронной почты:  </w:t>
      </w:r>
      <w:r w:rsidRPr="001E23AE">
        <w:rPr>
          <w:rStyle w:val="a7"/>
          <w:sz w:val="24"/>
          <w:szCs w:val="24"/>
        </w:rPr>
        <w:t>Inyakin.RK@mrsk-1.ru</w:t>
      </w:r>
      <w:r w:rsidRPr="001E23AE">
        <w:rPr>
          <w:iCs/>
          <w:sz w:val="24"/>
          <w:szCs w:val="24"/>
        </w:rPr>
        <w:t xml:space="preserve">, ответственное лицо – Инякин Роман Константинович, контактный телефон: (4942) 396-482, адрес электронной почты:  </w:t>
      </w:r>
      <w:r w:rsidRPr="001E23AE">
        <w:rPr>
          <w:rStyle w:val="a7"/>
          <w:sz w:val="24"/>
          <w:szCs w:val="24"/>
        </w:rPr>
        <w:t>Inyakin.RK@mrsk-1.ru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6227FB">
        <w:rPr>
          <w:iCs/>
          <w:sz w:val="24"/>
          <w:szCs w:val="24"/>
        </w:rPr>
        <w:t>запроса предложений</w:t>
      </w:r>
      <w:r w:rsidRPr="006227FB">
        <w:rPr>
          <w:sz w:val="24"/>
          <w:szCs w:val="24"/>
        </w:rPr>
        <w:t xml:space="preserve">, опубликованным </w:t>
      </w:r>
      <w:r w:rsidRPr="006227F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13</w:t>
      </w:r>
      <w:r w:rsidRPr="006227FB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янва</w:t>
      </w:r>
      <w:r w:rsidRPr="006227FB">
        <w:rPr>
          <w:b/>
          <w:sz w:val="24"/>
          <w:szCs w:val="24"/>
        </w:rPr>
        <w:t>ря 201</w:t>
      </w:r>
      <w:r>
        <w:rPr>
          <w:b/>
          <w:sz w:val="24"/>
          <w:szCs w:val="24"/>
        </w:rPr>
        <w:t>7</w:t>
      </w:r>
      <w:r w:rsidRPr="006227FB">
        <w:rPr>
          <w:b/>
          <w:sz w:val="24"/>
          <w:szCs w:val="24"/>
        </w:rPr>
        <w:t xml:space="preserve"> г.</w:t>
      </w:r>
      <w:r w:rsidRPr="006227FB">
        <w:rPr>
          <w:sz w:val="24"/>
          <w:szCs w:val="24"/>
        </w:rPr>
        <w:t xml:space="preserve"> на официальном сайте</w:t>
      </w:r>
      <w:r w:rsidRPr="00862664">
        <w:rPr>
          <w:sz w:val="24"/>
          <w:szCs w:val="24"/>
        </w:rPr>
        <w:t xml:space="preserve"> (</w:t>
      </w:r>
      <w:hyperlink r:id="rId17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8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</w:t>
      </w:r>
      <w:r w:rsidRPr="00F82C40">
        <w:rPr>
          <w:sz w:val="24"/>
          <w:szCs w:val="24"/>
        </w:rPr>
        <w:t xml:space="preserve">указанном в п. </w:t>
      </w:r>
      <w:r w:rsidRPr="00F82C40">
        <w:rPr>
          <w:sz w:val="24"/>
          <w:szCs w:val="24"/>
        </w:rPr>
        <w:fldChar w:fldCharType="begin"/>
      </w:r>
      <w:r w:rsidRPr="00F82C40">
        <w:rPr>
          <w:sz w:val="24"/>
          <w:szCs w:val="24"/>
        </w:rPr>
        <w:instrText xml:space="preserve"> REF _Ref440269836 \r \h  \* MERGEFORMAT </w:instrText>
      </w:r>
      <w:r w:rsidRPr="00F82C40">
        <w:rPr>
          <w:sz w:val="24"/>
          <w:szCs w:val="24"/>
        </w:rPr>
      </w:r>
      <w:r w:rsidRPr="00F82C40">
        <w:rPr>
          <w:sz w:val="24"/>
          <w:szCs w:val="24"/>
        </w:rPr>
        <w:fldChar w:fldCharType="separate"/>
      </w:r>
      <w:r w:rsidRPr="00F82C40">
        <w:rPr>
          <w:sz w:val="24"/>
          <w:szCs w:val="24"/>
        </w:rPr>
        <w:t>1.1.1</w:t>
      </w:r>
      <w:r w:rsidRPr="00F82C40">
        <w:rPr>
          <w:sz w:val="24"/>
          <w:szCs w:val="24"/>
        </w:rPr>
        <w:fldChar w:fldCharType="end"/>
      </w:r>
      <w:r w:rsidRPr="00F82C40">
        <w:rPr>
          <w:sz w:val="24"/>
          <w:szCs w:val="24"/>
        </w:rPr>
        <w:t xml:space="preserve"> настоящей Документации,</w:t>
      </w:r>
      <w:r w:rsidRPr="00F82C40">
        <w:rPr>
          <w:iCs/>
          <w:sz w:val="24"/>
          <w:szCs w:val="24"/>
        </w:rPr>
        <w:t xml:space="preserve"> приг</w:t>
      </w:r>
      <w:r w:rsidRPr="00F82C40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</w:t>
      </w:r>
      <w:bookmarkEnd w:id="10"/>
      <w:r w:rsidRPr="00F82C40">
        <w:rPr>
          <w:sz w:val="24"/>
          <w:szCs w:val="24"/>
        </w:rPr>
        <w:t xml:space="preserve">на право заключения </w:t>
      </w:r>
      <w:r w:rsidRPr="00F82C40">
        <w:rPr>
          <w:iCs/>
          <w:sz w:val="24"/>
          <w:szCs w:val="24"/>
        </w:rPr>
        <w:t xml:space="preserve">Договора на оказание услуг </w:t>
      </w:r>
      <w:r w:rsidR="001907E2" w:rsidRPr="001907E2">
        <w:rPr>
          <w:iCs/>
          <w:sz w:val="24"/>
          <w:szCs w:val="24"/>
        </w:rPr>
        <w:t>по техническому обследованию опор ВЛ 35-110 кВ</w:t>
      </w:r>
      <w:r w:rsidRPr="00F82C40">
        <w:rPr>
          <w:iCs/>
          <w:sz w:val="24"/>
          <w:szCs w:val="24"/>
        </w:rPr>
        <w:t xml:space="preserve"> для нужд ПАО «МРСК Центра» (филиала «Костромаэнерго»),</w:t>
      </w:r>
      <w:r w:rsidRPr="00FA55CE">
        <w:rPr>
          <w:iCs/>
          <w:sz w:val="24"/>
          <w:szCs w:val="24"/>
        </w:rPr>
        <w:t xml:space="preserve"> расположенного по адресу: РФ, 156961, г. Кострома, проспект Мира, 53)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D142B0" w:rsidRPr="00FA55CE" w:rsidRDefault="00D142B0" w:rsidP="00D142B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Запрос предложений проводится в соответствии с правилами и с </w:t>
      </w:r>
      <w:r w:rsidRPr="00B95526">
        <w:rPr>
          <w:sz w:val="24"/>
          <w:szCs w:val="24"/>
        </w:rPr>
        <w:t xml:space="preserve">использованием функционала электронной торговой площадки ПАО «Россети» </w:t>
      </w:r>
      <w:hyperlink r:id="rId19" w:history="1">
        <w:r w:rsidRPr="00D41C0E">
          <w:rPr>
            <w:rStyle w:val="a7"/>
          </w:rPr>
          <w:t>etp.rosseti.ru</w:t>
        </w:r>
      </w:hyperlink>
      <w:r w:rsidRPr="00FA55CE">
        <w:rPr>
          <w:sz w:val="24"/>
          <w:szCs w:val="24"/>
        </w:rPr>
        <w:t xml:space="preserve"> (далее — ЭТП).</w:t>
      </w:r>
      <w:bookmarkEnd w:id="14"/>
    </w:p>
    <w:p w:rsidR="00D142B0" w:rsidRPr="00C12FA4" w:rsidRDefault="00D142B0" w:rsidP="00D142B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Заказчик: филиал</w:t>
      </w:r>
      <w:r w:rsidRPr="00FA55CE">
        <w:rPr>
          <w:iCs/>
          <w:sz w:val="24"/>
          <w:szCs w:val="24"/>
        </w:rPr>
        <w:t xml:space="preserve"> ПАО «МРСК Центра» - «Костромаэнерго»</w:t>
      </w:r>
      <w:r w:rsidRPr="00C12FA4">
        <w:rPr>
          <w:iCs/>
          <w:sz w:val="24"/>
          <w:szCs w:val="24"/>
        </w:rPr>
        <w:t>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D142B0" w:rsidRDefault="00D142B0" w:rsidP="00D142B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Запроса предложений</w:t>
      </w:r>
      <w:r>
        <w:rPr>
          <w:sz w:val="24"/>
          <w:szCs w:val="24"/>
        </w:rPr>
        <w:t>:</w:t>
      </w:r>
      <w:bookmarkEnd w:id="17"/>
    </w:p>
    <w:p w:rsidR="00D142B0" w:rsidRPr="00F82C40" w:rsidRDefault="00D142B0" w:rsidP="00D142B0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2C40">
        <w:rPr>
          <w:b/>
          <w:sz w:val="24"/>
          <w:szCs w:val="24"/>
          <w:u w:val="single"/>
        </w:rPr>
        <w:t>Лот №1:</w:t>
      </w:r>
      <w:r w:rsidRPr="00F82C40">
        <w:rPr>
          <w:sz w:val="24"/>
          <w:szCs w:val="24"/>
        </w:rPr>
        <w:t xml:space="preserve"> </w:t>
      </w:r>
      <w:bookmarkEnd w:id="18"/>
      <w:r w:rsidRPr="00F82C40">
        <w:rPr>
          <w:sz w:val="24"/>
          <w:szCs w:val="24"/>
        </w:rPr>
        <w:t xml:space="preserve">право заключения Договора на </w:t>
      </w:r>
      <w:r w:rsidRPr="00F82C40">
        <w:rPr>
          <w:iCs/>
          <w:sz w:val="24"/>
          <w:szCs w:val="24"/>
        </w:rPr>
        <w:t xml:space="preserve">оказание услуг </w:t>
      </w:r>
      <w:r w:rsidR="001907E2" w:rsidRPr="001907E2">
        <w:rPr>
          <w:iCs/>
          <w:sz w:val="24"/>
          <w:szCs w:val="24"/>
        </w:rPr>
        <w:t>по техническому обследованию опор ВЛ 35-110 кВ</w:t>
      </w:r>
      <w:r w:rsidRPr="00F82C40">
        <w:rPr>
          <w:sz w:val="24"/>
          <w:szCs w:val="24"/>
        </w:rPr>
        <w:t xml:space="preserve"> для нужд ПАО «МРСК Центра» (филиала «Костромаэнерго»).</w:t>
      </w:r>
    </w:p>
    <w:p w:rsidR="00D142B0" w:rsidRPr="00E71A48" w:rsidRDefault="00D142B0" w:rsidP="00D142B0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A55CE">
        <w:rPr>
          <w:sz w:val="24"/>
          <w:szCs w:val="24"/>
        </w:rPr>
        <w:t xml:space="preserve">Количество лотов: </w:t>
      </w:r>
      <w:r w:rsidRPr="00FA55CE">
        <w:rPr>
          <w:b/>
          <w:sz w:val="24"/>
          <w:szCs w:val="24"/>
        </w:rPr>
        <w:t>1 (один)</w:t>
      </w:r>
      <w:r w:rsidRPr="00FA55CE">
        <w:rPr>
          <w:sz w:val="24"/>
          <w:szCs w:val="24"/>
        </w:rPr>
        <w:t>.</w:t>
      </w:r>
    </w:p>
    <w:bookmarkEnd w:id="19"/>
    <w:p w:rsidR="00D142B0" w:rsidRPr="00E71A48" w:rsidRDefault="00D142B0" w:rsidP="00D142B0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 поставок, работ (услуг) не допускается.</w:t>
      </w:r>
    </w:p>
    <w:p w:rsidR="00D142B0" w:rsidRPr="00FA55CE" w:rsidRDefault="00D142B0" w:rsidP="00D142B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FA55CE">
        <w:rPr>
          <w:sz w:val="24"/>
          <w:szCs w:val="24"/>
        </w:rPr>
        <w:t xml:space="preserve">Сроки выполнения поставок: </w:t>
      </w:r>
      <w:r w:rsidR="001907E2" w:rsidRPr="001907E2">
        <w:rPr>
          <w:bCs w:val="0"/>
          <w:sz w:val="24"/>
          <w:szCs w:val="24"/>
          <w:lang w:eastAsia="ru-RU"/>
        </w:rPr>
        <w:t>02.05.2017-29.09.2017</w:t>
      </w:r>
      <w:r w:rsidRPr="00431DAB">
        <w:rPr>
          <w:bCs w:val="0"/>
          <w:sz w:val="24"/>
          <w:szCs w:val="24"/>
          <w:lang w:eastAsia="ru-RU"/>
        </w:rPr>
        <w:t xml:space="preserve"> г</w:t>
      </w:r>
      <w:r w:rsidRPr="00FA55CE">
        <w:rPr>
          <w:sz w:val="24"/>
          <w:szCs w:val="24"/>
        </w:rPr>
        <w:t>.</w:t>
      </w:r>
      <w:bookmarkEnd w:id="20"/>
    </w:p>
    <w:p w:rsidR="00D142B0" w:rsidRPr="00114504" w:rsidRDefault="00D142B0" w:rsidP="00D142B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8D2928">
        <w:rPr>
          <w:sz w:val="24"/>
          <w:szCs w:val="24"/>
        </w:rPr>
        <w:t>Отгрузочные реквизиты/базис поставки: на условиях DDP (Согласно ИНКОТЕРМС 2000) по адрес</w:t>
      </w:r>
      <w:r>
        <w:rPr>
          <w:sz w:val="24"/>
          <w:szCs w:val="24"/>
        </w:rPr>
        <w:t>у</w:t>
      </w:r>
      <w:r w:rsidRPr="008D2928">
        <w:rPr>
          <w:sz w:val="24"/>
          <w:szCs w:val="24"/>
        </w:rPr>
        <w:t xml:space="preserve"> филиал</w:t>
      </w:r>
      <w:r>
        <w:rPr>
          <w:sz w:val="24"/>
          <w:szCs w:val="24"/>
        </w:rPr>
        <w:t>а</w:t>
      </w:r>
      <w:r w:rsidRPr="008D2928">
        <w:rPr>
          <w:sz w:val="24"/>
          <w:szCs w:val="24"/>
        </w:rPr>
        <w:t xml:space="preserve"> ПАО «МРСК Центра</w:t>
      </w:r>
      <w:r w:rsidRPr="00114504">
        <w:rPr>
          <w:sz w:val="24"/>
          <w:szCs w:val="24"/>
        </w:rPr>
        <w:t>»</w:t>
      </w:r>
      <w:bookmarkEnd w:id="21"/>
      <w:r w:rsidRPr="00114504">
        <w:rPr>
          <w:sz w:val="24"/>
          <w:szCs w:val="24"/>
        </w:rPr>
        <w:t xml:space="preserve"> - «Костромаэнерго», </w:t>
      </w:r>
      <w:r w:rsidRPr="00431DAB">
        <w:rPr>
          <w:iCs/>
          <w:sz w:val="24"/>
          <w:szCs w:val="24"/>
        </w:rPr>
        <w:t>РФ, 156961, г. Кострома, проспект Мира, 53</w:t>
      </w:r>
      <w:r>
        <w:rPr>
          <w:sz w:val="24"/>
          <w:szCs w:val="24"/>
        </w:rPr>
        <w:t>.</w:t>
      </w:r>
    </w:p>
    <w:p w:rsidR="00D142B0" w:rsidRPr="0022360B" w:rsidRDefault="00D142B0" w:rsidP="00D142B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2360B">
        <w:rPr>
          <w:iCs/>
          <w:sz w:val="24"/>
          <w:szCs w:val="24"/>
        </w:rPr>
        <w:t xml:space="preserve">Форма и порядок оплаты: </w:t>
      </w:r>
      <w:r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15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DE7AB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DE7AB5">
        <w:rPr>
          <w:iCs/>
          <w:sz w:val="24"/>
          <w:szCs w:val="24"/>
        </w:rPr>
      </w:r>
      <w:r w:rsidR="00DE7AB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DE7AB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DE7AB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DE7AB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A5754C">
        <w:fldChar w:fldCharType="begin"/>
      </w:r>
      <w:r w:rsidR="00A5754C">
        <w:instrText xml:space="preserve"> REF _Ref305973574 \r \h  \* MERGEFORMAT </w:instrText>
      </w:r>
      <w:r w:rsidR="00A5754C">
        <w:fldChar w:fldCharType="separate"/>
      </w:r>
      <w:r w:rsidR="00093638">
        <w:t>2</w:t>
      </w:r>
      <w:r w:rsidR="00A5754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DE7AB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DE7AB5">
        <w:rPr>
          <w:iCs/>
          <w:sz w:val="24"/>
          <w:szCs w:val="24"/>
        </w:rPr>
      </w:r>
      <w:r w:rsidR="00DE7AB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DE7AB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1.1.5</w:t>
      </w:r>
      <w:r w:rsidR="00A5754C">
        <w:fldChar w:fldCharType="end"/>
      </w:r>
      <w:r w:rsidRPr="00366652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1.1.7</w:t>
      </w:r>
      <w:r w:rsidR="00A5754C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п.п.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1.1.5</w:t>
      </w:r>
      <w:r w:rsidR="00A5754C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1.1.7</w:t>
      </w:r>
      <w:r w:rsidR="00A5754C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A5754C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1.1.7</w:t>
      </w:r>
      <w:r w:rsidR="00A5754C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3.2</w:t>
      </w:r>
      <w:r w:rsidR="00A5754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5754C">
        <w:fldChar w:fldCharType="begin"/>
      </w:r>
      <w:r w:rsidR="00A5754C">
        <w:instrText xml:space="preserve"> REF _Ref191386109 \n \h  \* MERGEFORMAT </w:instrText>
      </w:r>
      <w:r w:rsidR="00A5754C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A5754C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5754C">
        <w:fldChar w:fldCharType="begin"/>
      </w:r>
      <w:r w:rsidR="00A5754C">
        <w:instrText xml:space="preserve"> REF _Ref191386164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A5754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5754C">
        <w:fldChar w:fldCharType="begin"/>
      </w:r>
      <w:r w:rsidR="00A5754C">
        <w:instrText xml:space="preserve"> REF _Ref306978606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A5754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_Ref306114966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3.3.11</w:t>
      </w:r>
      <w:r w:rsidR="00A5754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1.1.4</w:t>
      </w:r>
      <w:r w:rsidR="00DE7AB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3.3</w:t>
      </w:r>
      <w:r w:rsidR="00A5754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5.1</w:t>
      </w:r>
      <w:r w:rsidR="00A5754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_Ref440284918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5.2</w:t>
      </w:r>
      <w:r w:rsidR="00A5754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A5754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_Ref440284947 \r \h  \* MERGEFORMAT </w:instrText>
      </w:r>
      <w:r w:rsidR="00A5754C">
        <w:fldChar w:fldCharType="separate"/>
      </w:r>
      <w:r w:rsidR="00093638" w:rsidRPr="00093638">
        <w:rPr>
          <w:b w:val="0"/>
          <w:szCs w:val="24"/>
        </w:rPr>
        <w:t>5.4</w:t>
      </w:r>
      <w:r w:rsidR="00A5754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DE7AB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DE7AB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DE7AB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E54225">
        <w:rPr>
          <w:b w:val="0"/>
          <w:szCs w:val="24"/>
        </w:rPr>
      </w:r>
      <w:r w:rsidR="00E542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E54225">
        <w:rPr>
          <w:b w:val="0"/>
          <w:szCs w:val="24"/>
        </w:rPr>
        <w:fldChar w:fldCharType="end"/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5.6</w:t>
      </w:r>
      <w:r w:rsidR="00DE7AB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DE7AB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2.2.3</w:t>
      </w:r>
      <w:r w:rsidR="00DE7AB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E7AB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093638">
        <w:rPr>
          <w:b w:val="0"/>
        </w:rPr>
        <w:t>2.3.3</w:t>
      </w:r>
      <w:r w:rsidR="00DE7AB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A5754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A5754C">
        <w:fldChar w:fldCharType="begin"/>
      </w:r>
      <w:r w:rsidR="00A5754C">
        <w:instrText xml:space="preserve"> REF _Ref305973214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A5754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_Ref303683883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DE7AB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DE7AB5">
        <w:fldChar w:fldCharType="separate"/>
      </w:r>
      <w:r w:rsidR="00093638">
        <w:rPr>
          <w:bCs w:val="0"/>
          <w:sz w:val="24"/>
          <w:szCs w:val="24"/>
        </w:rPr>
        <w:t>3.6</w:t>
      </w:r>
      <w:r w:rsidR="00DE7AB5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5754C">
        <w:fldChar w:fldCharType="begin"/>
      </w:r>
      <w:r w:rsidR="00A5754C">
        <w:instrText xml:space="preserve"> REF _Ref303250967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E54225">
        <w:rPr>
          <w:bCs w:val="0"/>
          <w:sz w:val="24"/>
          <w:szCs w:val="24"/>
        </w:rPr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E54225">
        <w:fldChar w:fldCharType="begin"/>
      </w:r>
      <w:r w:rsidR="00E54225">
        <w:instrText xml:space="preserve"> REF _Ref468875001 \r \h </w:instrText>
      </w:r>
      <w:r w:rsidR="00E54225">
        <w:fldChar w:fldCharType="separate"/>
      </w:r>
      <w:r w:rsidR="00E54225">
        <w:t>3.12</w:t>
      </w:r>
      <w:r w:rsidR="00E542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5754C">
        <w:fldChar w:fldCharType="begin"/>
      </w:r>
      <w:r w:rsidR="00A5754C">
        <w:instrText xml:space="preserve"> REF _Ref306140410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A5754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A5754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5754C">
        <w:fldChar w:fldCharType="begin"/>
      </w:r>
      <w:r w:rsidR="00A5754C">
        <w:instrText xml:space="preserve"> REF _Ref302563524 \n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1.1.1</w:t>
      </w:r>
      <w:r w:rsidR="00A5754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DE7AB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DE7AB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A5754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_Ref440361610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A5754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5.1.3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б)</w:t>
      </w:r>
      <w:r w:rsidR="00A5754C">
        <w:fldChar w:fldCharType="end"/>
      </w:r>
      <w:r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A5754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_Ref440274913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_Ref440274902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DE7AB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A5754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б)</w:t>
      </w:r>
      <w:r w:rsidR="00A5754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_Ref440372326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д)</w:t>
      </w:r>
      <w:r w:rsidR="00A5754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_Ref440371812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м)</w:t>
      </w:r>
      <w:r w:rsidR="00A5754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_Ref440371822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н)</w:t>
      </w:r>
      <w:r w:rsidR="00A5754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у)</w:t>
      </w:r>
      <w:r w:rsidR="00A5754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_Ref306143446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A5754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_Ref465847423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A5754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093638" w:rsidRPr="00093638">
        <w:rPr>
          <w:szCs w:val="24"/>
        </w:rPr>
        <w:t>3.3.14.4</w:t>
      </w:r>
      <w:r w:rsidR="00A5754C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A5754C">
        <w:fldChar w:fldCharType="begin"/>
      </w:r>
      <w:r w:rsidR="00A5754C">
        <w:instrText xml:space="preserve"> REF _Ref440270602 \r \h  \* MERGEFORMAT </w:instrText>
      </w:r>
      <w:r w:rsidR="00A5754C">
        <w:fldChar w:fldCharType="separate"/>
      </w:r>
      <w:r w:rsidR="00093638">
        <w:t>5</w:t>
      </w:r>
      <w:r w:rsidR="00A5754C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5754C">
        <w:fldChar w:fldCharType="begin"/>
      </w:r>
      <w:r w:rsidR="00A5754C">
        <w:instrText xml:space="preserve"> REF _Ref191386419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A5754C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_Ref440361959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A5754C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_Ref440271036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A5754C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1907E2" w:rsidRDefault="001907E2" w:rsidP="00D142B0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  <w:r w:rsidRPr="001907E2">
        <w:rPr>
          <w:b/>
          <w:sz w:val="24"/>
          <w:szCs w:val="24"/>
        </w:rPr>
        <w:t>829 200</w:t>
      </w:r>
      <w:r w:rsidRPr="001907E2">
        <w:rPr>
          <w:sz w:val="24"/>
          <w:szCs w:val="24"/>
        </w:rPr>
        <w:t xml:space="preserve"> (Восемьсот двадцать девять тысяч двести) рублей 00 копеек РФ, без учета НДС; НДС составляет </w:t>
      </w:r>
      <w:r w:rsidRPr="001907E2">
        <w:rPr>
          <w:b/>
          <w:sz w:val="24"/>
          <w:szCs w:val="24"/>
        </w:rPr>
        <w:t>149 256</w:t>
      </w:r>
      <w:r w:rsidRPr="001907E2">
        <w:rPr>
          <w:sz w:val="24"/>
          <w:szCs w:val="24"/>
        </w:rPr>
        <w:t xml:space="preserve"> (Сто сорок девять тысяч двести пятьдесят шесть) рублей 00 копеек РФ; </w:t>
      </w:r>
      <w:r w:rsidRPr="001907E2">
        <w:rPr>
          <w:b/>
          <w:sz w:val="24"/>
          <w:szCs w:val="24"/>
        </w:rPr>
        <w:t>978 456</w:t>
      </w:r>
      <w:r w:rsidRPr="001907E2">
        <w:rPr>
          <w:sz w:val="24"/>
          <w:szCs w:val="24"/>
        </w:rPr>
        <w:t xml:space="preserve"> (Девятьсот семьдесят восемь</w:t>
      </w:r>
      <w:r w:rsidR="000A6883">
        <w:rPr>
          <w:sz w:val="24"/>
          <w:szCs w:val="24"/>
        </w:rPr>
        <w:t xml:space="preserve"> тысяч</w:t>
      </w:r>
      <w:r w:rsidRPr="001907E2">
        <w:rPr>
          <w:sz w:val="24"/>
          <w:szCs w:val="24"/>
        </w:rPr>
        <w:t xml:space="preserve"> четыреста пятьдесят шесть) рублей 00 копеек РФ, с учетом НДС</w:t>
      </w:r>
      <w:r w:rsidR="00280464" w:rsidRPr="001907E2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A5754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_Ref440271072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A5754C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A5754C">
        <w:fldChar w:fldCharType="begin"/>
      </w:r>
      <w:r w:rsidR="00A5754C">
        <w:instrText xml:space="preserve"> REF _Ref440361439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5.5</w:t>
      </w:r>
      <w:r w:rsidR="00A5754C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A5754C">
        <w:fldChar w:fldCharType="begin"/>
      </w:r>
      <w:r w:rsidR="00A5754C">
        <w:instrText xml:space="preserve"> REF _Ref191386451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_Ref440876619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A5754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D142B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1.1.4</w:t>
      </w:r>
      <w:r w:rsidR="00A5754C">
        <w:fldChar w:fldCharType="end"/>
      </w:r>
      <w:r w:rsidRPr="009F2BF9">
        <w:rPr>
          <w:sz w:val="24"/>
          <w:szCs w:val="24"/>
        </w:rPr>
        <w:t xml:space="preserve"> и разделе </w:t>
      </w:r>
      <w:r w:rsidR="00A5754C">
        <w:fldChar w:fldCharType="begin"/>
      </w:r>
      <w:r w:rsidR="00A5754C">
        <w:instrText xml:space="preserve"> REF _Ref440270568 \r \h  \* MERGEFORMAT </w:instrText>
      </w:r>
      <w:r w:rsidR="00A5754C">
        <w:fldChar w:fldCharType="separate"/>
      </w:r>
      <w:r w:rsidR="00093638">
        <w:t>4</w:t>
      </w:r>
      <w:r w:rsidR="00A5754C">
        <w:fldChar w:fldCharType="end"/>
      </w:r>
      <w:r w:rsidRPr="009F2BF9">
        <w:rPr>
          <w:sz w:val="24"/>
          <w:szCs w:val="24"/>
        </w:rPr>
        <w:t xml:space="preserve">, в </w:t>
      </w:r>
      <w:r w:rsidRPr="00D142B0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A5754C">
        <w:fldChar w:fldCharType="begin"/>
      </w:r>
      <w:r w:rsidR="00A5754C">
        <w:instrText xml:space="preserve"> REF _Ref440291364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3.3.8.1</w:t>
      </w:r>
      <w:r w:rsidR="00A5754C">
        <w:fldChar w:fldCharType="end"/>
      </w:r>
      <w:r w:rsidRPr="00AE1D21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_Ref440271993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5.11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5.1.3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_Ref440272035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5.12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_Ref440272119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5.7.1</w:t>
      </w:r>
      <w:r w:rsidR="00A5754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DE7AB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1.1.4</w:t>
      </w:r>
      <w:r w:rsidR="00A5754C">
        <w:fldChar w:fldCharType="end"/>
      </w:r>
      <w:r w:rsidRPr="009F2BF9">
        <w:rPr>
          <w:sz w:val="24"/>
          <w:szCs w:val="24"/>
        </w:rPr>
        <w:t xml:space="preserve"> и разделе </w:t>
      </w:r>
      <w:r w:rsidR="00A5754C">
        <w:fldChar w:fldCharType="begin"/>
      </w:r>
      <w:r w:rsidR="00A5754C">
        <w:instrText xml:space="preserve"> REF _Ref440270568 \r \h  \* MERGEFORMAT </w:instrText>
      </w:r>
      <w:r w:rsidR="00A5754C">
        <w:fldChar w:fldCharType="separate"/>
      </w:r>
      <w:r w:rsidR="00093638">
        <w:t>4</w:t>
      </w:r>
      <w:r w:rsidR="00A5754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DE7AB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_Ref55336389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5.9</w:t>
      </w:r>
      <w:r w:rsidR="00A5754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_Ref55336398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5.10</w:t>
      </w:r>
      <w:r w:rsidR="00A5754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lastRenderedPageBreak/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_Ref440272274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5.16</w:t>
      </w:r>
      <w:r w:rsidR="00A5754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DE7AB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A5754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_Ref440272510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_Ref191386482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DE7AB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A5754C">
        <w:fldChar w:fldCharType="begin"/>
      </w:r>
      <w:r w:rsidR="00A5754C">
        <w:instrText xml:space="preserve"> REF _Ref307563248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093638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A5754C">
        <w:fldChar w:fldCharType="begin"/>
      </w:r>
      <w:r w:rsidR="00A5754C">
        <w:instrText xml:space="preserve"> REF _Ref307563262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093638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A5754C">
        <w:fldChar w:fldCharType="begin"/>
      </w:r>
      <w:r w:rsidR="00A5754C">
        <w:instrText xml:space="preserve"> REF _Ref306032591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DE7AB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DE7AB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DE7AB5">
        <w:rPr>
          <w:bCs w:val="0"/>
          <w:iCs/>
          <w:sz w:val="24"/>
          <w:szCs w:val="24"/>
        </w:rPr>
      </w:r>
      <w:r w:rsidR="00DE7AB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DE7AB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5754C">
        <w:fldChar w:fldCharType="begin"/>
      </w:r>
      <w:r w:rsidR="00A5754C">
        <w:instrText xml:space="preserve"> REF _Ref440289401 \r \h  \* MERGEFORMAT </w:instrText>
      </w:r>
      <w:r w:rsidR="00A5754C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A5754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bookmarkStart w:id="552" w:name="_GoBack"/>
      <w:r w:rsidR="004816F5" w:rsidRPr="001E3137">
        <w:rPr>
          <w:bCs w:val="0"/>
          <w:sz w:val="24"/>
          <w:szCs w:val="24"/>
        </w:rPr>
        <w:t>3</w:t>
      </w:r>
      <w:r w:rsidR="00932C0A" w:rsidRPr="001E3137">
        <w:rPr>
          <w:bCs w:val="0"/>
          <w:sz w:val="24"/>
          <w:szCs w:val="24"/>
        </w:rPr>
        <w:t>%</w:t>
      </w:r>
      <w:bookmarkEnd w:id="552"/>
      <w:r w:rsidR="00932C0A" w:rsidRPr="001E3137">
        <w:rPr>
          <w:bCs w:val="0"/>
          <w:sz w:val="24"/>
          <w:szCs w:val="24"/>
        </w:rPr>
        <w:t xml:space="preserve">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A5754C">
        <w:fldChar w:fldCharType="begin"/>
      </w:r>
      <w:r w:rsidR="00A5754C">
        <w:instrText xml:space="preserve"> REF _Ref467168844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3.3.14.3</w:t>
      </w:r>
      <w:r w:rsidR="00A5754C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3.3.14.4</w:t>
      </w:r>
      <w:r w:rsidR="00A5754C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A5754C">
        <w:fldChar w:fldCharType="begin"/>
      </w:r>
      <w:r w:rsidR="00A5754C">
        <w:instrText xml:space="preserve"> REF _Ref440272678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A5754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5754C">
        <w:fldChar w:fldCharType="begin"/>
      </w:r>
      <w:r w:rsidR="00A5754C">
        <w:instrText xml:space="preserve"> REF _Ref306008743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E542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DE7AB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5754C">
        <w:fldChar w:fldCharType="begin"/>
      </w:r>
      <w:r w:rsidR="00A5754C">
        <w:instrText xml:space="preserve"> REF _Ref305753174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A5754C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E7AB5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E7AB5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DE7AB5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142B0" w:rsidRPr="00415786">
        <w:rPr>
          <w:sz w:val="24"/>
          <w:szCs w:val="24"/>
        </w:rPr>
        <w:t>РФ, 156961, г. Кострома, проспект Мира, 53</w:t>
      </w:r>
      <w:r w:rsidR="00D142B0" w:rsidRPr="00415786">
        <w:rPr>
          <w:bCs w:val="0"/>
          <w:sz w:val="24"/>
          <w:szCs w:val="24"/>
        </w:rPr>
        <w:t xml:space="preserve">, каб. №318, исполнительный сотрудник – </w:t>
      </w:r>
      <w:r w:rsidR="00D142B0" w:rsidRPr="00415786">
        <w:rPr>
          <w:sz w:val="24"/>
          <w:szCs w:val="24"/>
        </w:rPr>
        <w:t xml:space="preserve">Инякин Роман Константинович, контактный телефон: </w:t>
      </w:r>
      <w:r w:rsidR="00D142B0" w:rsidRPr="00415786">
        <w:rPr>
          <w:iCs/>
          <w:sz w:val="24"/>
          <w:szCs w:val="24"/>
        </w:rPr>
        <w:t>(4942) 396-482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1.1.1</w:t>
      </w:r>
      <w:r w:rsidR="00A5754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A5754C">
        <w:fldChar w:fldCharType="begin"/>
      </w:r>
      <w:r w:rsidR="00A5754C">
        <w:instrText xml:space="preserve"> REF _Ref303323780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1.1.4</w:t>
      </w:r>
      <w:r w:rsidR="00A5754C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A5754C">
        <w:fldChar w:fldCharType="begin"/>
      </w:r>
      <w:r w:rsidR="00A5754C">
        <w:instrText xml:space="preserve"> REF _Ref467508029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3.3.14.5</w:t>
      </w:r>
      <w:r w:rsidR="00A5754C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A5754C">
        <w:fldChar w:fldCharType="begin"/>
      </w:r>
      <w:r w:rsidR="00A5754C">
        <w:instrText xml:space="preserve"> REF _Ref55335823 \r \h  \* MERGEFORMAT </w:instrText>
      </w:r>
      <w:r w:rsidR="00A5754C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A5754C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142B0" w:rsidRPr="00FA55CE">
        <w:rPr>
          <w:iCs/>
          <w:szCs w:val="24"/>
        </w:rPr>
        <w:t>специалист</w:t>
      </w:r>
      <w:r w:rsidR="00D142B0">
        <w:rPr>
          <w:iCs/>
          <w:szCs w:val="24"/>
        </w:rPr>
        <w:t>у</w:t>
      </w:r>
      <w:r w:rsidR="00D142B0" w:rsidRPr="00FA55CE">
        <w:rPr>
          <w:iCs/>
          <w:szCs w:val="24"/>
        </w:rPr>
        <w:t xml:space="preserve"> 2</w:t>
      </w:r>
      <w:r w:rsidR="00D142B0">
        <w:rPr>
          <w:iCs/>
          <w:szCs w:val="24"/>
        </w:rPr>
        <w:t>-й</w:t>
      </w:r>
      <w:r w:rsidR="00D142B0" w:rsidRPr="00FA55CE">
        <w:rPr>
          <w:iCs/>
          <w:szCs w:val="24"/>
        </w:rPr>
        <w:t xml:space="preserve"> категории отдела закупочной деятельности филиала ПАО «МРСК Центра» - «Костромаэнерго» </w:t>
      </w:r>
      <w:r w:rsidR="00D142B0" w:rsidRPr="001E23AE">
        <w:rPr>
          <w:iCs/>
          <w:szCs w:val="24"/>
        </w:rPr>
        <w:t>Инякин</w:t>
      </w:r>
      <w:r w:rsidR="00D142B0">
        <w:rPr>
          <w:iCs/>
          <w:szCs w:val="24"/>
        </w:rPr>
        <w:t>у</w:t>
      </w:r>
      <w:r w:rsidR="00D142B0" w:rsidRPr="001E23AE">
        <w:rPr>
          <w:iCs/>
          <w:szCs w:val="24"/>
        </w:rPr>
        <w:t xml:space="preserve"> Роман</w:t>
      </w:r>
      <w:r w:rsidR="00D142B0">
        <w:rPr>
          <w:iCs/>
          <w:szCs w:val="24"/>
        </w:rPr>
        <w:t>у</w:t>
      </w:r>
      <w:r w:rsidR="00D142B0" w:rsidRPr="001E23AE">
        <w:rPr>
          <w:iCs/>
          <w:szCs w:val="24"/>
        </w:rPr>
        <w:t xml:space="preserve"> Константинович</w:t>
      </w:r>
      <w:r w:rsidR="00D142B0">
        <w:rPr>
          <w:iCs/>
          <w:szCs w:val="24"/>
        </w:rPr>
        <w:t>у</w:t>
      </w:r>
      <w:r w:rsidR="00D142B0" w:rsidRPr="00FA55CE">
        <w:rPr>
          <w:iCs/>
          <w:szCs w:val="24"/>
        </w:rPr>
        <w:t xml:space="preserve">, </w:t>
      </w:r>
      <w:r w:rsidR="00D142B0" w:rsidRPr="001E23AE">
        <w:rPr>
          <w:iCs/>
          <w:szCs w:val="24"/>
        </w:rPr>
        <w:t xml:space="preserve">контактный телефон: (4942) 396-482, адрес электронной почты:  </w:t>
      </w:r>
      <w:r w:rsidR="00D142B0" w:rsidRPr="001E23AE">
        <w:rPr>
          <w:rStyle w:val="a7"/>
          <w:szCs w:val="24"/>
        </w:rPr>
        <w:t>Inyakin.RK@mrsk-1.ru</w:t>
      </w:r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>).</w:t>
      </w:r>
    </w:p>
    <w:p w:rsidR="00D142B0" w:rsidRPr="001E3137" w:rsidRDefault="00D142B0" w:rsidP="00D142B0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bookmarkEnd w:id="562"/>
      <w:r w:rsidRPr="001E3137">
        <w:rPr>
          <w:szCs w:val="24"/>
        </w:rPr>
        <w:t>Заявки:</w:t>
      </w:r>
    </w:p>
    <w:p w:rsidR="00D142B0" w:rsidRPr="001E3137" w:rsidRDefault="00D142B0" w:rsidP="00D142B0">
      <w:pPr>
        <w:spacing w:line="240" w:lineRule="auto"/>
        <w:ind w:left="567" w:firstLine="0"/>
        <w:rPr>
          <w:sz w:val="24"/>
          <w:szCs w:val="24"/>
        </w:rPr>
      </w:pPr>
      <w:r w:rsidRPr="0010673F">
        <w:rPr>
          <w:sz w:val="24"/>
          <w:szCs w:val="24"/>
          <w:u w:val="single"/>
        </w:rPr>
        <w:t>Получатель платежа:</w:t>
      </w:r>
      <w:r w:rsidRPr="00FF160C">
        <w:rPr>
          <w:sz w:val="24"/>
          <w:szCs w:val="24"/>
        </w:rPr>
        <w:t xml:space="preserve"> Филиал ПАО «МРСК Центра» – «Костромаэнерго» </w:t>
      </w:r>
      <w:r w:rsidRPr="00FF160C">
        <w:rPr>
          <w:sz w:val="24"/>
          <w:szCs w:val="24"/>
          <w:lang w:eastAsia="ru-RU"/>
        </w:rPr>
        <w:t xml:space="preserve">156961, г. Кострома, проспект Мира, </w:t>
      </w:r>
      <w:r>
        <w:rPr>
          <w:sz w:val="24"/>
          <w:szCs w:val="24"/>
          <w:lang w:eastAsia="ru-RU"/>
        </w:rPr>
        <w:t xml:space="preserve">д. </w:t>
      </w:r>
      <w:r w:rsidRPr="00FF160C">
        <w:rPr>
          <w:sz w:val="24"/>
          <w:szCs w:val="24"/>
          <w:lang w:eastAsia="ru-RU"/>
        </w:rPr>
        <w:t>53</w:t>
      </w:r>
      <w:r>
        <w:rPr>
          <w:sz w:val="24"/>
          <w:szCs w:val="24"/>
          <w:lang w:eastAsia="ru-RU"/>
        </w:rPr>
        <w:t xml:space="preserve">, </w:t>
      </w:r>
      <w:r w:rsidRPr="00FF160C">
        <w:rPr>
          <w:sz w:val="24"/>
          <w:szCs w:val="24"/>
          <w:lang w:eastAsia="ru-RU"/>
        </w:rPr>
        <w:t>ИНН 6901067107</w:t>
      </w:r>
      <w:r>
        <w:rPr>
          <w:sz w:val="24"/>
          <w:szCs w:val="24"/>
          <w:lang w:eastAsia="ru-RU"/>
        </w:rPr>
        <w:t xml:space="preserve">, </w:t>
      </w:r>
      <w:r w:rsidRPr="00FF160C">
        <w:rPr>
          <w:sz w:val="24"/>
          <w:szCs w:val="24"/>
          <w:lang w:eastAsia="ru-RU"/>
        </w:rPr>
        <w:t>КПП 440102001</w:t>
      </w:r>
      <w:r>
        <w:rPr>
          <w:sz w:val="24"/>
          <w:szCs w:val="24"/>
          <w:lang w:eastAsia="ru-RU"/>
        </w:rPr>
        <w:t xml:space="preserve">, </w:t>
      </w:r>
      <w:r w:rsidRPr="00FF160C">
        <w:rPr>
          <w:sz w:val="24"/>
          <w:szCs w:val="24"/>
          <w:lang w:eastAsia="ru-RU"/>
        </w:rPr>
        <w:t>р/с</w:t>
      </w:r>
      <w:r>
        <w:rPr>
          <w:sz w:val="24"/>
          <w:szCs w:val="24"/>
          <w:lang w:eastAsia="ru-RU"/>
        </w:rPr>
        <w:t xml:space="preserve"> </w:t>
      </w:r>
      <w:r w:rsidRPr="00FF160C">
        <w:rPr>
          <w:sz w:val="24"/>
          <w:szCs w:val="24"/>
          <w:lang w:eastAsia="ru-RU"/>
        </w:rPr>
        <w:t>40702810829000001175 в</w:t>
      </w:r>
      <w:r>
        <w:rPr>
          <w:sz w:val="24"/>
          <w:szCs w:val="24"/>
          <w:lang w:eastAsia="ru-RU"/>
        </w:rPr>
        <w:t xml:space="preserve"> </w:t>
      </w:r>
      <w:r w:rsidRPr="00FF160C">
        <w:rPr>
          <w:sz w:val="24"/>
          <w:szCs w:val="24"/>
          <w:lang w:eastAsia="ru-RU"/>
        </w:rPr>
        <w:t>Отделении № 8640</w:t>
      </w:r>
      <w:r>
        <w:rPr>
          <w:sz w:val="24"/>
          <w:szCs w:val="24"/>
          <w:lang w:eastAsia="ru-RU"/>
        </w:rPr>
        <w:t xml:space="preserve"> ПАО</w:t>
      </w:r>
      <w:r w:rsidRPr="00FF160C">
        <w:rPr>
          <w:sz w:val="24"/>
          <w:szCs w:val="24"/>
          <w:lang w:eastAsia="ru-RU"/>
        </w:rPr>
        <w:t xml:space="preserve"> Сбербанк</w:t>
      </w:r>
      <w:r>
        <w:rPr>
          <w:sz w:val="24"/>
          <w:szCs w:val="24"/>
          <w:lang w:eastAsia="ru-RU"/>
        </w:rPr>
        <w:t xml:space="preserve"> </w:t>
      </w:r>
      <w:r w:rsidRPr="00FF160C">
        <w:rPr>
          <w:sz w:val="24"/>
          <w:szCs w:val="24"/>
          <w:lang w:eastAsia="ru-RU"/>
        </w:rPr>
        <w:t>России</w:t>
      </w:r>
      <w:r>
        <w:rPr>
          <w:sz w:val="24"/>
          <w:szCs w:val="24"/>
          <w:lang w:eastAsia="ru-RU"/>
        </w:rPr>
        <w:t>,</w:t>
      </w:r>
      <w:r w:rsidRPr="00FF160C">
        <w:rPr>
          <w:sz w:val="24"/>
          <w:szCs w:val="24"/>
          <w:lang w:eastAsia="ru-RU"/>
        </w:rPr>
        <w:t xml:space="preserve"> БИК 043469623</w:t>
      </w:r>
      <w:r>
        <w:rPr>
          <w:sz w:val="24"/>
          <w:szCs w:val="24"/>
          <w:lang w:eastAsia="ru-RU"/>
        </w:rPr>
        <w:t xml:space="preserve">, </w:t>
      </w:r>
      <w:r w:rsidRPr="00FF160C">
        <w:rPr>
          <w:sz w:val="24"/>
          <w:szCs w:val="24"/>
          <w:lang w:eastAsia="ru-RU"/>
        </w:rPr>
        <w:t>к/с 30101810200000000623</w:t>
      </w:r>
      <w:r>
        <w:rPr>
          <w:sz w:val="24"/>
          <w:szCs w:val="24"/>
          <w:lang w:eastAsia="ru-RU"/>
        </w:rPr>
        <w:t>, 156000, г. Кострома. ул. Никитская, д. 33.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3.14</w:t>
      </w:r>
      <w:r w:rsidR="00A5754C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5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D142B0">
        <w:rPr>
          <w:bCs w:val="0"/>
          <w:sz w:val="24"/>
          <w:szCs w:val="24"/>
        </w:rPr>
        <w:t>Заявк</w:t>
      </w:r>
      <w:r w:rsidR="00717F60" w:rsidRPr="00D142B0">
        <w:rPr>
          <w:bCs w:val="0"/>
          <w:sz w:val="24"/>
          <w:szCs w:val="24"/>
        </w:rPr>
        <w:t xml:space="preserve">и на ЭТП могут быть поданы до </w:t>
      </w:r>
      <w:r w:rsidR="002B5044" w:rsidRPr="00D142B0">
        <w:rPr>
          <w:b/>
          <w:bCs w:val="0"/>
          <w:sz w:val="24"/>
          <w:szCs w:val="24"/>
        </w:rPr>
        <w:t xml:space="preserve">12 часов 00 минут </w:t>
      </w:r>
      <w:r w:rsidR="005818B2" w:rsidRPr="00D142B0">
        <w:rPr>
          <w:b/>
          <w:bCs w:val="0"/>
          <w:sz w:val="24"/>
          <w:szCs w:val="24"/>
        </w:rPr>
        <w:t>3</w:t>
      </w:r>
      <w:r w:rsidR="001907E2">
        <w:rPr>
          <w:b/>
          <w:bCs w:val="0"/>
          <w:sz w:val="24"/>
          <w:szCs w:val="24"/>
        </w:rPr>
        <w:t>1</w:t>
      </w:r>
      <w:r w:rsidR="002B5044" w:rsidRPr="00D142B0">
        <w:rPr>
          <w:b/>
          <w:bCs w:val="0"/>
          <w:sz w:val="24"/>
          <w:szCs w:val="24"/>
        </w:rPr>
        <w:t xml:space="preserve"> января 201</w:t>
      </w:r>
      <w:r w:rsidR="00DB05D8" w:rsidRPr="00D142B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DE7AB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5754C">
        <w:fldChar w:fldCharType="begin"/>
      </w:r>
      <w:r w:rsidR="00A5754C">
        <w:instrText xml:space="preserve"> REF _Ref55279015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3.3.1.6</w:t>
      </w:r>
      <w:r w:rsidR="00A5754C">
        <w:fldChar w:fldCharType="end"/>
      </w:r>
      <w:r w:rsidRPr="00223D18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_Ref195087786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3.3.1.7</w:t>
      </w:r>
      <w:r w:rsidR="00A5754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5754C">
        <w:fldChar w:fldCharType="begin"/>
      </w:r>
      <w:r w:rsidR="00A5754C">
        <w:instrText xml:space="preserve"> REF _Ref93089454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5754C">
        <w:fldChar w:fldCharType="begin"/>
      </w:r>
      <w:r w:rsidR="00A5754C">
        <w:instrText xml:space="preserve"> REF _Ref303670674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A5754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A5754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5754C">
        <w:fldChar w:fldCharType="begin"/>
      </w:r>
      <w:r w:rsidR="00A5754C">
        <w:instrText xml:space="preserve"> REF _Ref444181467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5.12</w:t>
      </w:r>
      <w:r w:rsidR="00A5754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</w:t>
      </w:r>
      <w:r w:rsidR="00A5754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3.3.14</w:t>
      </w:r>
      <w:r w:rsidR="00A5754C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1177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 xml:space="preserve">ы изложены </w:t>
      </w:r>
      <w:r w:rsidR="00D275BB" w:rsidRPr="00F11776">
        <w:rPr>
          <w:sz w:val="24"/>
          <w:szCs w:val="24"/>
        </w:rPr>
        <w:t>в Приложении №3 к настоящей Документации.</w:t>
      </w:r>
      <w:r w:rsidRPr="00F11776">
        <w:rPr>
          <w:sz w:val="24"/>
          <w:szCs w:val="24"/>
        </w:rPr>
        <w:t xml:space="preserve"> </w:t>
      </w:r>
      <w:r w:rsidR="00A5754C" w:rsidRPr="00F1177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B05D8" w:rsidRPr="00F11776">
        <w:rPr>
          <w:sz w:val="24"/>
          <w:szCs w:val="24"/>
        </w:rPr>
        <w:fldChar w:fldCharType="begin"/>
      </w:r>
      <w:r w:rsidR="00DB05D8" w:rsidRPr="00F11776">
        <w:rPr>
          <w:sz w:val="24"/>
          <w:szCs w:val="24"/>
        </w:rPr>
        <w:instrText xml:space="preserve"> REF _Ref471894330 \r \h </w:instrText>
      </w:r>
      <w:r w:rsidR="00F11776">
        <w:rPr>
          <w:sz w:val="24"/>
          <w:szCs w:val="24"/>
        </w:rPr>
        <w:instrText xml:space="preserve"> \* MERGEFORMAT </w:instrText>
      </w:r>
      <w:r w:rsidR="00DB05D8" w:rsidRPr="00F11776">
        <w:rPr>
          <w:sz w:val="24"/>
          <w:szCs w:val="24"/>
        </w:rPr>
      </w:r>
      <w:r w:rsidR="00DB05D8" w:rsidRPr="00F11776">
        <w:rPr>
          <w:sz w:val="24"/>
          <w:szCs w:val="24"/>
        </w:rPr>
        <w:fldChar w:fldCharType="separate"/>
      </w:r>
      <w:r w:rsidR="00093638" w:rsidRPr="00F11776">
        <w:rPr>
          <w:sz w:val="24"/>
          <w:szCs w:val="24"/>
        </w:rPr>
        <w:t>3.8</w:t>
      </w:r>
      <w:r w:rsidR="00DB05D8" w:rsidRPr="00F11776">
        <w:rPr>
          <w:sz w:val="24"/>
          <w:szCs w:val="24"/>
        </w:rPr>
        <w:fldChar w:fldCharType="end"/>
      </w:r>
      <w:r w:rsidR="00A5754C" w:rsidRPr="00F11776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5754C">
        <w:fldChar w:fldCharType="begin"/>
      </w:r>
      <w:r w:rsidR="00A5754C">
        <w:instrText xml:space="preserve"> REF _Ref465847813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A5754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lastRenderedPageBreak/>
        <w:t>Проведение каждой последующей переторжки осуществляется по правилам, предусмотренным в п.п.</w:t>
      </w:r>
      <w:r w:rsidR="00A5754C">
        <w:fldChar w:fldCharType="begin"/>
      </w:r>
      <w:r w:rsidR="00A5754C">
        <w:instrText xml:space="preserve"> REF _Ref306352987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A5754C">
        <w:fldChar w:fldCharType="begin"/>
      </w:r>
      <w:r w:rsidR="00A5754C">
        <w:instrText xml:space="preserve"> REF _Ref306353005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A5754C">
        <w:fldChar w:fldCharType="begin"/>
      </w:r>
      <w:r w:rsidR="00A5754C">
        <w:instrText xml:space="preserve"> REF _Ref468874106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3.7.8</w:t>
      </w:r>
      <w:r w:rsidR="00A5754C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к </w:t>
      </w:r>
      <w:r>
        <w:rPr>
          <w:bCs w:val="0"/>
        </w:rPr>
        <w:t>услугам</w:t>
      </w:r>
      <w:r w:rsidRPr="00D000EF">
        <w:rPr>
          <w:bCs w:val="0"/>
        </w:rPr>
        <w:t xml:space="preserve">, </w:t>
      </w:r>
      <w:r>
        <w:rPr>
          <w:bCs w:val="0"/>
        </w:rPr>
        <w:t>оказываемым</w:t>
      </w:r>
      <w:r w:rsidRPr="00D000EF">
        <w:rPr>
          <w:bCs w:val="0"/>
        </w:rPr>
        <w:t xml:space="preserve">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F117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1177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F11776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F11776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F117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11776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F11776">
        <w:rPr>
          <w:sz w:val="24"/>
          <w:szCs w:val="24"/>
        </w:rPr>
        <w:lastRenderedPageBreak/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F117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11776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117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1177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F11776">
        <w:rPr>
          <w:i/>
          <w:sz w:val="24"/>
          <w:szCs w:val="24"/>
          <w:lang w:val="en-US"/>
        </w:rPr>
        <w:t>k</w:t>
      </w:r>
      <w:r w:rsidRPr="00F11776">
        <w:rPr>
          <w:i/>
          <w:sz w:val="24"/>
          <w:szCs w:val="24"/>
          <w:vertAlign w:val="subscript"/>
        </w:rPr>
        <w:t>ПРИОР</w:t>
      </w:r>
      <w:r w:rsidRPr="00F11776">
        <w:rPr>
          <w:sz w:val="24"/>
          <w:szCs w:val="24"/>
        </w:rPr>
        <w:t xml:space="preserve">=0,85, иначе </w:t>
      </w:r>
      <w:r w:rsidRPr="00F11776">
        <w:rPr>
          <w:i/>
          <w:sz w:val="24"/>
          <w:szCs w:val="24"/>
          <w:lang w:val="en-US"/>
        </w:rPr>
        <w:t>k</w:t>
      </w:r>
      <w:r w:rsidRPr="00F11776">
        <w:rPr>
          <w:i/>
          <w:sz w:val="24"/>
          <w:szCs w:val="24"/>
          <w:vertAlign w:val="subscript"/>
        </w:rPr>
        <w:t>ПРИОР</w:t>
      </w:r>
      <w:r w:rsidRPr="00F1177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117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11776">
        <w:rPr>
          <w:sz w:val="24"/>
          <w:szCs w:val="24"/>
        </w:rPr>
        <w:t>Приоритет не предоставляется в случаях, если:</w:t>
      </w:r>
    </w:p>
    <w:p w:rsidR="00A5754C" w:rsidRPr="00F11776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77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F11776">
        <w:rPr>
          <w:rFonts w:ascii="Times New Roman" w:hAnsi="Times New Roman" w:cs="Times New Roman"/>
          <w:sz w:val="24"/>
          <w:szCs w:val="24"/>
        </w:rPr>
        <w:fldChar w:fldCharType="begin"/>
      </w:r>
      <w:r w:rsidRPr="00F11776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F1177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F11776">
        <w:rPr>
          <w:rFonts w:ascii="Times New Roman" w:hAnsi="Times New Roman" w:cs="Times New Roman"/>
          <w:sz w:val="24"/>
          <w:szCs w:val="24"/>
        </w:rPr>
      </w:r>
      <w:r w:rsidRPr="00F11776">
        <w:rPr>
          <w:rFonts w:ascii="Times New Roman" w:hAnsi="Times New Roman" w:cs="Times New Roman"/>
          <w:sz w:val="24"/>
          <w:szCs w:val="24"/>
        </w:rPr>
        <w:fldChar w:fldCharType="separate"/>
      </w:r>
      <w:r w:rsidR="00093638" w:rsidRPr="00F11776">
        <w:rPr>
          <w:rFonts w:ascii="Times New Roman" w:hAnsi="Times New Roman" w:cs="Times New Roman"/>
          <w:sz w:val="24"/>
          <w:szCs w:val="24"/>
        </w:rPr>
        <w:t>3.10</w:t>
      </w:r>
      <w:r w:rsidRPr="00F11776">
        <w:rPr>
          <w:rFonts w:ascii="Times New Roman" w:hAnsi="Times New Roman" w:cs="Times New Roman"/>
          <w:sz w:val="24"/>
          <w:szCs w:val="24"/>
        </w:rPr>
        <w:fldChar w:fldCharType="end"/>
      </w:r>
      <w:r w:rsidRPr="00F1177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11776">
        <w:rPr>
          <w:rFonts w:ascii="Times New Roman" w:hAnsi="Times New Roman" w:cs="Times New Roman"/>
          <w:sz w:val="24"/>
          <w:szCs w:val="24"/>
        </w:rPr>
        <w:t>закупоч</w:t>
      </w:r>
      <w:r w:rsidRPr="00F11776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F11776">
        <w:rPr>
          <w:rFonts w:ascii="Times New Roman" w:hAnsi="Times New Roman" w:cs="Times New Roman"/>
          <w:sz w:val="24"/>
          <w:szCs w:val="24"/>
        </w:rPr>
        <w:t>закупоч</w:t>
      </w:r>
      <w:r w:rsidRPr="00F11776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F11776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77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F11776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77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F11776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F11776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F11776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77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F1177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F11776">
        <w:rPr>
          <w:bCs w:val="0"/>
          <w:sz w:val="24"/>
          <w:szCs w:val="24"/>
        </w:rPr>
        <w:t xml:space="preserve">Заказчик </w:t>
      </w:r>
      <w:r w:rsidRPr="00F11776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F11776">
        <w:rPr>
          <w:bCs w:val="0"/>
          <w:sz w:val="24"/>
          <w:szCs w:val="24"/>
        </w:rPr>
        <w:t xml:space="preserve"> </w:t>
      </w:r>
      <w:r w:rsidRPr="00F11776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F11776">
        <w:rPr>
          <w:bCs w:val="0"/>
          <w:sz w:val="24"/>
          <w:szCs w:val="24"/>
        </w:rPr>
        <w:t xml:space="preserve"> если выяснится, что один или несколько </w:t>
      </w:r>
      <w:r w:rsidRPr="00F11776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A5754C">
        <w:fldChar w:fldCharType="begin"/>
      </w:r>
      <w:r w:rsidR="00A5754C">
        <w:instrText xml:space="preserve"> REF _Ref468874794 \r \h  \* MERGEFORMAT </w:instrText>
      </w:r>
      <w:r w:rsidR="00A5754C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3.11.2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A5754C">
        <w:fldChar w:fldCharType="begin"/>
      </w:r>
      <w:r w:rsidR="00A5754C">
        <w:instrText xml:space="preserve"> REF _Ref468874893 \r \h  \* MERGEFORMAT </w:instrText>
      </w:r>
      <w:r w:rsidR="00A5754C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3.6.2.5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 w:rsidRPr="00DB05D8">
        <w:fldChar w:fldCharType="begin"/>
      </w:r>
      <w:r w:rsidR="00A5754C" w:rsidRPr="00DB05D8">
        <w:instrText xml:space="preserve"> REF _Ref465440181 \r \h  \* MERGEFORMAT </w:instrText>
      </w:r>
      <w:r w:rsidR="00A5754C" w:rsidRPr="00DB05D8">
        <w:fldChar w:fldCharType="separate"/>
      </w:r>
      <w:r w:rsidR="00093638" w:rsidRPr="00093638">
        <w:rPr>
          <w:sz w:val="24"/>
          <w:szCs w:val="24"/>
        </w:rPr>
        <w:t>3.13.4</w:t>
      </w:r>
      <w:r w:rsidR="00A5754C" w:rsidRPr="00DB05D8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A5754C">
        <w:fldChar w:fldCharType="begin"/>
      </w:r>
      <w:r w:rsidR="00A5754C">
        <w:instrText xml:space="preserve"> REF _Ref294695546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A5754C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_Ref294695403 \n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A5754C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A5754C">
        <w:fldChar w:fldCharType="begin"/>
      </w:r>
      <w:r w:rsidR="00A5754C">
        <w:instrText xml:space="preserve"> REF _Ref468201447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r w:rsidR="00A5754C" w:rsidRPr="00DB05D8">
        <w:rPr>
          <w:sz w:val="24"/>
          <w:szCs w:val="24"/>
        </w:rPr>
        <w:fldChar w:fldCharType="begin"/>
      </w:r>
      <w:r w:rsidR="00A5754C" w:rsidRPr="00DB05D8">
        <w:rPr>
          <w:sz w:val="24"/>
          <w:szCs w:val="24"/>
        </w:rPr>
        <w:instrText xml:space="preserve"> REF _Ref305979053 \r \h  \* MERGEFORMAT </w:instrText>
      </w:r>
      <w:r w:rsidR="00A5754C" w:rsidRPr="00DB05D8">
        <w:rPr>
          <w:sz w:val="24"/>
          <w:szCs w:val="24"/>
        </w:rPr>
      </w:r>
      <w:r w:rsidR="00A5754C" w:rsidRPr="00DB05D8">
        <w:rPr>
          <w:sz w:val="24"/>
          <w:szCs w:val="24"/>
        </w:rPr>
        <w:fldChar w:fldCharType="separate"/>
      </w:r>
      <w:r w:rsidR="00093638" w:rsidRPr="00093638">
        <w:rPr>
          <w:bCs w:val="0"/>
          <w:sz w:val="24"/>
          <w:szCs w:val="24"/>
        </w:rPr>
        <w:t>3.12.5</w:t>
      </w:r>
      <w:r w:rsidR="00A5754C" w:rsidRPr="00DB05D8">
        <w:rPr>
          <w:sz w:val="24"/>
          <w:szCs w:val="24"/>
        </w:rPr>
        <w:fldChar w:fldCharType="end"/>
      </w:r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</w:t>
      </w:r>
      <w:r w:rsidR="00DB05D8" w:rsidRPr="00F11776">
        <w:rPr>
          <w:sz w:val="24"/>
          <w:szCs w:val="24"/>
        </w:rPr>
        <w:t>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F11776">
        <w:rPr>
          <w:bCs w:val="0"/>
          <w:sz w:val="24"/>
          <w:szCs w:val="24"/>
        </w:rPr>
        <w:t>,</w:t>
      </w:r>
      <w:r w:rsidRPr="00F11776">
        <w:rPr>
          <w:bCs w:val="0"/>
          <w:sz w:val="24"/>
          <w:szCs w:val="24"/>
        </w:rPr>
        <w:t xml:space="preserve"> либо</w:t>
      </w:r>
      <w:r w:rsidRPr="00DB05D8">
        <w:rPr>
          <w:bCs w:val="0"/>
          <w:sz w:val="24"/>
          <w:szCs w:val="24"/>
        </w:rPr>
        <w:t xml:space="preserve"> предложить Заказчику рассмотреть вопрос о повторном проведении закупки. Обеспечение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093638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A5754C">
        <w:fldChar w:fldCharType="begin"/>
      </w:r>
      <w:r w:rsidR="00A5754C">
        <w:instrText xml:space="preserve"> REF _Ref468973892 \r \h  \* MERGEFORMAT </w:instrText>
      </w:r>
      <w:r w:rsidR="00A5754C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A5754C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>обеспечения исполнения обязательств контрагента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093638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A5754C">
        <w:fldChar w:fldCharType="begin"/>
      </w:r>
      <w:r w:rsidR="00A5754C">
        <w:instrText xml:space="preserve"> REF _Ref468875001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3.12</w:t>
      </w:r>
      <w:r w:rsidR="00A5754C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A5754C">
        <w:fldChar w:fldCharType="begin"/>
      </w:r>
      <w:r w:rsidR="00A5754C">
        <w:instrText xml:space="preserve"> REF _Ref468875070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3.12.6</w:t>
      </w:r>
      <w:r w:rsidR="00A5754C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A5754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D142B0">
        <w:rPr>
          <w:b w:val="0"/>
          <w:szCs w:val="24"/>
        </w:rPr>
        <w:t>Техническ</w:t>
      </w:r>
      <w:r w:rsidR="003776BB" w:rsidRPr="00D142B0">
        <w:rPr>
          <w:b w:val="0"/>
          <w:szCs w:val="24"/>
        </w:rPr>
        <w:t>ое(</w:t>
      </w:r>
      <w:r w:rsidRPr="00D142B0">
        <w:rPr>
          <w:b w:val="0"/>
          <w:szCs w:val="24"/>
        </w:rPr>
        <w:t>ие</w:t>
      </w:r>
      <w:r w:rsidR="003776BB" w:rsidRPr="00D142B0">
        <w:rPr>
          <w:b w:val="0"/>
          <w:szCs w:val="24"/>
        </w:rPr>
        <w:t>)</w:t>
      </w:r>
      <w:r w:rsidRPr="00D142B0">
        <w:rPr>
          <w:b w:val="0"/>
          <w:szCs w:val="24"/>
        </w:rPr>
        <w:t xml:space="preserve"> задани</w:t>
      </w:r>
      <w:r w:rsidR="003776BB" w:rsidRPr="00D142B0">
        <w:rPr>
          <w:b w:val="0"/>
          <w:szCs w:val="24"/>
        </w:rPr>
        <w:t>е(</w:t>
      </w:r>
      <w:r w:rsidRPr="00D142B0">
        <w:rPr>
          <w:b w:val="0"/>
          <w:szCs w:val="24"/>
        </w:rPr>
        <w:t>я</w:t>
      </w:r>
      <w:r w:rsidR="003776BB" w:rsidRPr="00D142B0">
        <w:rPr>
          <w:b w:val="0"/>
          <w:szCs w:val="24"/>
        </w:rPr>
        <w:t>)</w:t>
      </w:r>
      <w:r w:rsidRPr="00D142B0">
        <w:rPr>
          <w:b w:val="0"/>
          <w:szCs w:val="24"/>
        </w:rPr>
        <w:t xml:space="preserve"> </w:t>
      </w:r>
      <w:r w:rsidR="00A154B7" w:rsidRPr="00D142B0">
        <w:rPr>
          <w:b w:val="0"/>
          <w:szCs w:val="24"/>
        </w:rPr>
        <w:t xml:space="preserve">по Лоту №1 (подраздел </w:t>
      </w:r>
      <w:r w:rsidR="00DE7AB5" w:rsidRPr="00D142B0">
        <w:rPr>
          <w:b w:val="0"/>
          <w:szCs w:val="24"/>
        </w:rPr>
        <w:fldChar w:fldCharType="begin"/>
      </w:r>
      <w:r w:rsidR="00A154B7" w:rsidRPr="00D142B0">
        <w:rPr>
          <w:b w:val="0"/>
          <w:szCs w:val="24"/>
        </w:rPr>
        <w:instrText xml:space="preserve"> REF _Ref440275279 \r \h </w:instrText>
      </w:r>
      <w:r w:rsidR="00D142B0">
        <w:rPr>
          <w:b w:val="0"/>
          <w:szCs w:val="24"/>
        </w:rPr>
        <w:instrText xml:space="preserve"> \* MERGEFORMAT </w:instrText>
      </w:r>
      <w:r w:rsidR="00DE7AB5" w:rsidRPr="00D142B0">
        <w:rPr>
          <w:b w:val="0"/>
          <w:szCs w:val="24"/>
        </w:rPr>
      </w:r>
      <w:r w:rsidR="00DE7AB5" w:rsidRPr="00D142B0">
        <w:rPr>
          <w:b w:val="0"/>
          <w:szCs w:val="24"/>
        </w:rPr>
        <w:fldChar w:fldCharType="separate"/>
      </w:r>
      <w:r w:rsidR="00093638" w:rsidRPr="00D142B0">
        <w:rPr>
          <w:b w:val="0"/>
          <w:szCs w:val="24"/>
        </w:rPr>
        <w:t>1.1.4</w:t>
      </w:r>
      <w:r w:rsidR="00DE7AB5" w:rsidRPr="00D142B0">
        <w:rPr>
          <w:b w:val="0"/>
          <w:szCs w:val="24"/>
        </w:rPr>
        <w:fldChar w:fldCharType="end"/>
      </w:r>
      <w:r w:rsidR="00A154B7" w:rsidRPr="00D142B0">
        <w:rPr>
          <w:b w:val="0"/>
          <w:szCs w:val="24"/>
        </w:rPr>
        <w:t>)</w:t>
      </w:r>
      <w:r w:rsidRPr="00D142B0">
        <w:rPr>
          <w:b w:val="0"/>
          <w:szCs w:val="24"/>
        </w:rPr>
        <w:t xml:space="preserve"> изложен</w:t>
      </w:r>
      <w:r w:rsidR="00F463E8" w:rsidRPr="00D142B0">
        <w:rPr>
          <w:b w:val="0"/>
          <w:szCs w:val="24"/>
        </w:rPr>
        <w:t>о(</w:t>
      </w:r>
      <w:r w:rsidRPr="00D142B0">
        <w:rPr>
          <w:b w:val="0"/>
          <w:szCs w:val="24"/>
        </w:rPr>
        <w:t>ы</w:t>
      </w:r>
      <w:r w:rsidR="00F463E8" w:rsidRPr="00D142B0">
        <w:rPr>
          <w:b w:val="0"/>
          <w:szCs w:val="24"/>
        </w:rPr>
        <w:t>)</w:t>
      </w:r>
      <w:r w:rsidRPr="00D142B0">
        <w:rPr>
          <w:b w:val="0"/>
          <w:szCs w:val="24"/>
        </w:rPr>
        <w:t xml:space="preserve"> в</w:t>
      </w:r>
      <w:r w:rsidRPr="00C12FA4">
        <w:rPr>
          <w:b w:val="0"/>
          <w:szCs w:val="24"/>
        </w:rPr>
        <w:t xml:space="preserve">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E7AB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DE7AB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093638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093638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</w:t>
      </w:r>
      <w:r w:rsidR="00A5754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A5754C">
        <w:fldChar w:fldCharType="begin"/>
      </w:r>
      <w:r w:rsidR="00A5754C">
        <w:instrText xml:space="preserve"> REF _Ref444170359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5.7.2</w:t>
      </w:r>
      <w:r w:rsidR="00A5754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093638" w:rsidRPr="00093638">
        <w:rPr>
          <w:sz w:val="24"/>
          <w:szCs w:val="24"/>
        </w:rPr>
        <w:t>5.1</w:t>
      </w:r>
      <w:r w:rsidR="00A5754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DE7AB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DE7AB5">
        <w:rPr>
          <w:vertAlign w:val="subscript"/>
        </w:rPr>
      </w:r>
      <w:r w:rsidR="00DE7AB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DE7AB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093638" w:rsidRPr="00093638">
        <w:rPr>
          <w:vertAlign w:val="subscript"/>
        </w:rPr>
        <w:t>1.1.4</w:t>
      </w:r>
      <w:r w:rsidR="00A5754C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DE7AB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E94" w:rsidRDefault="00691E94">
      <w:pPr>
        <w:spacing w:line="240" w:lineRule="auto"/>
      </w:pPr>
      <w:r>
        <w:separator/>
      </w:r>
    </w:p>
  </w:endnote>
  <w:endnote w:type="continuationSeparator" w:id="0">
    <w:p w:rsidR="00691E94" w:rsidRDefault="00691E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42B0" w:rsidRDefault="00D142B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Pr="00FA0376" w:rsidRDefault="00D142B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A6883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D142B0" w:rsidRPr="00F82C40" w:rsidRDefault="00D142B0" w:rsidP="00D142B0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82C40">
      <w:rPr>
        <w:sz w:val="18"/>
        <w:szCs w:val="18"/>
      </w:rPr>
      <w:t xml:space="preserve">Договора на оказание </w:t>
    </w:r>
    <w:r w:rsidR="001907E2" w:rsidRPr="001907E2">
      <w:rPr>
        <w:iCs/>
        <w:sz w:val="18"/>
        <w:szCs w:val="18"/>
      </w:rPr>
      <w:t>по техническому обследованию опор ВЛ 35-110 кВ</w:t>
    </w:r>
  </w:p>
  <w:p w:rsidR="00D142B0" w:rsidRPr="00EE0539" w:rsidRDefault="00D142B0" w:rsidP="00D142B0">
    <w:pPr>
      <w:pStyle w:val="aff2"/>
      <w:jc w:val="center"/>
      <w:rPr>
        <w:sz w:val="18"/>
        <w:szCs w:val="18"/>
      </w:rPr>
    </w:pPr>
    <w:r w:rsidRPr="00F82C40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E94" w:rsidRDefault="00691E94">
      <w:pPr>
        <w:spacing w:line="240" w:lineRule="auto"/>
      </w:pPr>
      <w:r>
        <w:separator/>
      </w:r>
    </w:p>
  </w:footnote>
  <w:footnote w:type="continuationSeparator" w:id="0">
    <w:p w:rsidR="00691E94" w:rsidRDefault="00691E94">
      <w:pPr>
        <w:spacing w:line="240" w:lineRule="auto"/>
      </w:pPr>
      <w:r>
        <w:continuationSeparator/>
      </w:r>
    </w:p>
  </w:footnote>
  <w:footnote w:id="1">
    <w:p w:rsidR="00D142B0" w:rsidRPr="00B36685" w:rsidRDefault="00D142B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142B0" w:rsidRDefault="00D142B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142B0" w:rsidRDefault="00D142B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142B0" w:rsidRDefault="00D142B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Pr="00930031" w:rsidRDefault="00D142B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2B0" w:rsidRDefault="00D142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6883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07E2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47A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5C4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E94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42B0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776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1FE26F0-23B3-4647-8D60-0D9CF05B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6DC6B-D4E6-4F10-8472-BC79E605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89</Pages>
  <Words>27022</Words>
  <Characters>154026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Инякин Роман Константинович</cp:lastModifiedBy>
  <cp:revision>121</cp:revision>
  <cp:lastPrinted>2015-12-29T14:27:00Z</cp:lastPrinted>
  <dcterms:created xsi:type="dcterms:W3CDTF">2016-01-13T12:36:00Z</dcterms:created>
  <dcterms:modified xsi:type="dcterms:W3CDTF">2017-01-13T07:28:00Z</dcterms:modified>
</cp:coreProperties>
</file>