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975F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F39C1" w:rsidRPr="000D67AD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F39C1" w:rsidRPr="00AF1FA9" w:rsidRDefault="008F39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296DCC17" wp14:editId="743B5DB4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proofErr w:type="gramEnd"/>
      <w:r w:rsidR="00366652" w:rsidRPr="00FE7FC1">
        <w:rPr>
          <w:b/>
          <w:sz w:val="24"/>
          <w:szCs w:val="24"/>
        </w:rPr>
        <w:t xml:space="preserve"> </w:t>
      </w:r>
      <w:r w:rsidR="00B71215" w:rsidRPr="00B71215">
        <w:rPr>
          <w:b/>
          <w:sz w:val="24"/>
          <w:szCs w:val="24"/>
        </w:rPr>
        <w:t xml:space="preserve">на оказание услуг </w:t>
      </w:r>
      <w:r w:rsidR="00BD3E93">
        <w:rPr>
          <w:b/>
          <w:sz w:val="24"/>
          <w:szCs w:val="24"/>
        </w:rPr>
        <w:t>по повышению квалификации мастеров РЭС, диспетчеров РЭС, инженеров ПТГ и др.</w:t>
      </w:r>
      <w:r w:rsidR="00B71215" w:rsidRPr="00B71215">
        <w:rPr>
          <w:b/>
          <w:sz w:val="24"/>
          <w:szCs w:val="24"/>
        </w:rPr>
        <w:t xml:space="preserve"> филиала ПАО «МРСК Центра» - «Ярэнерго» на 2018 год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AB6C8F" w:rsidRPr="00A142BF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Митрофанова Е.Н., контактные телефоны: (4852) 78-14-54, </w:t>
      </w:r>
      <w:r w:rsidR="00AB6C8F" w:rsidRPr="00A142BF">
        <w:rPr>
          <w:sz w:val="24"/>
          <w:szCs w:val="24"/>
        </w:rPr>
        <w:t xml:space="preserve">адрес электронной почты: </w:t>
      </w:r>
      <w:hyperlink r:id="rId18" w:history="1">
        <w:r w:rsidR="00AB6C8F" w:rsidRPr="00A142BF">
          <w:rPr>
            <w:rStyle w:val="a7"/>
            <w:sz w:val="24"/>
            <w:szCs w:val="24"/>
          </w:rPr>
          <w:t>mitrofanova.en@mrsk-1.ru</w:t>
        </w:r>
      </w:hyperlink>
      <w:r w:rsidR="00AB6C8F" w:rsidRPr="00A142BF">
        <w:rPr>
          <w:iCs/>
          <w:sz w:val="24"/>
          <w:szCs w:val="24"/>
        </w:rPr>
        <w:t>, ответственное лицо – Митрофанова Екатерина Николаевна</w:t>
      </w:r>
      <w:r w:rsidR="00AB6C8F" w:rsidRPr="00A142BF">
        <w:rPr>
          <w:sz w:val="24"/>
          <w:szCs w:val="24"/>
        </w:rPr>
        <w:t>, контактны</w:t>
      </w:r>
      <w:r w:rsidR="008F39C1">
        <w:rPr>
          <w:sz w:val="24"/>
          <w:szCs w:val="24"/>
        </w:rPr>
        <w:t>й</w:t>
      </w:r>
      <w:r w:rsidR="00AB6C8F" w:rsidRPr="00A142BF">
        <w:rPr>
          <w:sz w:val="24"/>
          <w:szCs w:val="24"/>
        </w:rPr>
        <w:t xml:space="preserve"> телефон - (4852) 78-14-54, адрес электронной почты: </w:t>
      </w:r>
      <w:hyperlink r:id="rId19" w:history="1">
        <w:r w:rsidR="00AB6C8F" w:rsidRPr="00A142BF">
          <w:rPr>
            <w:rStyle w:val="a7"/>
            <w:sz w:val="24"/>
            <w:szCs w:val="24"/>
          </w:rPr>
          <w:t>mitrofanova.en@mrsk-1.ru</w:t>
        </w:r>
      </w:hyperlink>
      <w:r w:rsidR="00AB6C8F" w:rsidRPr="00A142BF">
        <w:rPr>
          <w:sz w:val="24"/>
          <w:szCs w:val="24"/>
        </w:rPr>
        <w:t>.</w:t>
      </w:r>
      <w:r w:rsidR="00AB6C8F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</w:t>
      </w:r>
      <w:proofErr w:type="gramEnd"/>
      <w:r w:rsidRPr="00FE7FC1">
        <w:rPr>
          <w:sz w:val="24"/>
          <w:szCs w:val="24"/>
        </w:rPr>
        <w:t xml:space="preserve"> </w:t>
      </w:r>
      <w:proofErr w:type="gramStart"/>
      <w:r w:rsidRPr="00FE7FC1">
        <w:rPr>
          <w:sz w:val="24"/>
          <w:szCs w:val="24"/>
        </w:rPr>
        <w:t xml:space="preserve">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</w:t>
      </w:r>
      <w:r w:rsidRPr="008F39C1">
        <w:rPr>
          <w:sz w:val="24"/>
          <w:szCs w:val="24"/>
        </w:rPr>
        <w:t xml:space="preserve">опубликованным </w:t>
      </w:r>
      <w:r w:rsidRPr="008F39C1">
        <w:rPr>
          <w:b/>
          <w:sz w:val="24"/>
          <w:szCs w:val="24"/>
        </w:rPr>
        <w:t>«</w:t>
      </w:r>
      <w:r w:rsidR="001E333B" w:rsidRPr="008F39C1">
        <w:rPr>
          <w:b/>
          <w:sz w:val="24"/>
          <w:szCs w:val="24"/>
        </w:rPr>
        <w:t>1</w:t>
      </w:r>
      <w:r w:rsidR="00BD3E93">
        <w:rPr>
          <w:b/>
          <w:sz w:val="24"/>
          <w:szCs w:val="24"/>
        </w:rPr>
        <w:t>7</w:t>
      </w:r>
      <w:r w:rsidRPr="008F39C1">
        <w:rPr>
          <w:b/>
          <w:sz w:val="24"/>
          <w:szCs w:val="24"/>
        </w:rPr>
        <w:t xml:space="preserve">» </w:t>
      </w:r>
      <w:r w:rsidR="0022375A" w:rsidRPr="008F39C1">
        <w:rPr>
          <w:b/>
          <w:sz w:val="24"/>
          <w:szCs w:val="24"/>
        </w:rPr>
        <w:t>ноября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B71215" w:rsidRPr="00B71215">
        <w:rPr>
          <w:sz w:val="24"/>
          <w:szCs w:val="24"/>
        </w:rPr>
        <w:t>на</w:t>
      </w:r>
      <w:proofErr w:type="gramEnd"/>
      <w:r w:rsidR="00B71215" w:rsidRPr="00B71215">
        <w:rPr>
          <w:sz w:val="24"/>
          <w:szCs w:val="24"/>
        </w:rPr>
        <w:t xml:space="preserve"> </w:t>
      </w:r>
      <w:proofErr w:type="gramStart"/>
      <w:r w:rsidR="00B71215" w:rsidRPr="00B71215">
        <w:rPr>
          <w:sz w:val="24"/>
          <w:szCs w:val="24"/>
        </w:rPr>
        <w:t xml:space="preserve">оказание услуг </w:t>
      </w:r>
      <w:r w:rsidR="00BD3E93">
        <w:rPr>
          <w:sz w:val="24"/>
          <w:szCs w:val="24"/>
        </w:rPr>
        <w:t>по повышению квалификации мастеров РЭС, диспетчеров РЭС, инженеров ПТГ и др.</w:t>
      </w:r>
      <w:r w:rsidR="00B71215" w:rsidRPr="00B71215">
        <w:rPr>
          <w:sz w:val="24"/>
          <w:szCs w:val="24"/>
        </w:rPr>
        <w:t xml:space="preserve"> филиала ПАО «МРСК Центра» - «Ярэнерго»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E7FC1">
        <w:rPr>
          <w:sz w:val="24"/>
          <w:szCs w:val="24"/>
        </w:rPr>
        <w:t xml:space="preserve"> </w:t>
      </w:r>
      <w:proofErr w:type="gramStart"/>
      <w:r w:rsidR="00862664" w:rsidRPr="00FE7FC1">
        <w:rPr>
          <w:sz w:val="24"/>
          <w:szCs w:val="24"/>
        </w:rPr>
        <w:t>РФ, 150003, г. Ярославль, ул. 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D3E9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D3E93">
        <w:rPr>
          <w:sz w:val="24"/>
          <w:szCs w:val="24"/>
        </w:rPr>
        <w:t xml:space="preserve">Настоящий </w:t>
      </w:r>
      <w:r w:rsidR="004B5EB3" w:rsidRPr="00BD3E93">
        <w:rPr>
          <w:sz w:val="24"/>
          <w:szCs w:val="24"/>
        </w:rPr>
        <w:t>З</w:t>
      </w:r>
      <w:r w:rsidRPr="00BD3E9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D3E93">
        <w:rPr>
          <w:sz w:val="24"/>
          <w:szCs w:val="24"/>
        </w:rPr>
        <w:t>электронной торговой площадк</w:t>
      </w:r>
      <w:r w:rsidR="00414AB1" w:rsidRPr="00BD3E93">
        <w:rPr>
          <w:sz w:val="24"/>
          <w:szCs w:val="24"/>
        </w:rPr>
        <w:t>и</w:t>
      </w:r>
      <w:r w:rsidR="00702B2C" w:rsidRPr="00BD3E93">
        <w:rPr>
          <w:sz w:val="24"/>
          <w:szCs w:val="24"/>
        </w:rPr>
        <w:t xml:space="preserve"> </w:t>
      </w:r>
      <w:r w:rsidR="000D70B6" w:rsidRPr="00BD3E93">
        <w:rPr>
          <w:sz w:val="24"/>
          <w:szCs w:val="24"/>
        </w:rPr>
        <w:t>П</w:t>
      </w:r>
      <w:r w:rsidR="00702B2C" w:rsidRPr="00BD3E93">
        <w:rPr>
          <w:sz w:val="24"/>
          <w:szCs w:val="24"/>
        </w:rPr>
        <w:t xml:space="preserve">АО «Россети» </w:t>
      </w:r>
      <w:hyperlink r:id="rId22" w:history="1">
        <w:r w:rsidR="00BD3E93" w:rsidRPr="00BD3E93">
          <w:rPr>
            <w:rStyle w:val="a7"/>
            <w:sz w:val="24"/>
            <w:szCs w:val="24"/>
          </w:rPr>
          <w:t>etp.rosseti.ru</w:t>
        </w:r>
      </w:hyperlink>
      <w:r w:rsidR="00862664" w:rsidRPr="00BD3E93">
        <w:rPr>
          <w:sz w:val="24"/>
          <w:szCs w:val="24"/>
        </w:rPr>
        <w:t xml:space="preserve"> </w:t>
      </w:r>
      <w:r w:rsidR="00702B2C" w:rsidRPr="00BD3E93">
        <w:rPr>
          <w:sz w:val="24"/>
          <w:szCs w:val="24"/>
        </w:rPr>
        <w:t>(далее — ЭТП)</w:t>
      </w:r>
      <w:r w:rsidR="005B75A6" w:rsidRPr="00BD3E93">
        <w:rPr>
          <w:sz w:val="24"/>
          <w:szCs w:val="24"/>
        </w:rPr>
        <w:t>.</w:t>
      </w:r>
      <w:bookmarkEnd w:id="14"/>
      <w:r w:rsidR="00BD3E93" w:rsidRPr="00BD3E93">
        <w:rPr>
          <w:sz w:val="24"/>
          <w:szCs w:val="24"/>
        </w:rPr>
        <w:t xml:space="preserve"> </w:t>
      </w:r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B71215" w:rsidRPr="00B71215">
        <w:rPr>
          <w:sz w:val="24"/>
          <w:szCs w:val="24"/>
        </w:rPr>
        <w:t xml:space="preserve">на оказание услуг </w:t>
      </w:r>
      <w:r w:rsidR="00BD3E93">
        <w:rPr>
          <w:sz w:val="24"/>
          <w:szCs w:val="24"/>
        </w:rPr>
        <w:t>по повышению квалификации мастеров РЭС, диспетчеров РЭС, инженеров ПТГ и др.</w:t>
      </w:r>
      <w:r w:rsidR="00B71215" w:rsidRPr="00B71215">
        <w:rPr>
          <w:sz w:val="24"/>
          <w:szCs w:val="24"/>
        </w:rPr>
        <w:t xml:space="preserve"> филиала ПАО «МРСК Центра» - «Ярэнерго»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7E062A">
        <w:rPr>
          <w:sz w:val="24"/>
          <w:szCs w:val="24"/>
        </w:rPr>
        <w:t>с</w:t>
      </w:r>
      <w:r w:rsidR="0022375A" w:rsidRPr="0022375A">
        <w:rPr>
          <w:sz w:val="24"/>
          <w:szCs w:val="24"/>
        </w:rPr>
        <w:t xml:space="preserve"> 10 января 2018 года по 31 декабря 2018 года</w:t>
      </w:r>
      <w:r w:rsidR="008829F7" w:rsidRPr="008829F7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22375A">
        <w:rPr>
          <w:iCs/>
          <w:sz w:val="24"/>
          <w:szCs w:val="24"/>
        </w:rPr>
        <w:t xml:space="preserve"> </w:t>
      </w:r>
      <w:r w:rsidR="0022375A" w:rsidRPr="0022375A">
        <w:rPr>
          <w:iCs/>
          <w:sz w:val="24"/>
          <w:szCs w:val="24"/>
        </w:rPr>
        <w:t>В случае</w:t>
      </w:r>
      <w:proofErr w:type="gramStart"/>
      <w:r w:rsidR="0022375A" w:rsidRPr="0022375A">
        <w:rPr>
          <w:iCs/>
          <w:sz w:val="24"/>
          <w:szCs w:val="24"/>
        </w:rPr>
        <w:t>,</w:t>
      </w:r>
      <w:proofErr w:type="gramEnd"/>
      <w:r w:rsidR="0022375A" w:rsidRPr="0022375A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22375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D3E93" w:rsidRDefault="00BD3E93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D3E93">
        <w:rPr>
          <w:b/>
          <w:sz w:val="24"/>
          <w:szCs w:val="24"/>
        </w:rPr>
        <w:t>856 080,00</w:t>
      </w:r>
      <w:r w:rsidRPr="00BD3E93">
        <w:rPr>
          <w:sz w:val="24"/>
          <w:szCs w:val="24"/>
        </w:rPr>
        <w:t xml:space="preserve"> (восемьсот пятьдесят шесть тысяч восемьдесят) рублей 00 копеек РФ, без учета НДС; НДС составляет </w:t>
      </w:r>
      <w:r w:rsidRPr="00BD3E93">
        <w:rPr>
          <w:b/>
          <w:sz w:val="24"/>
          <w:szCs w:val="24"/>
        </w:rPr>
        <w:t>154 094,40</w:t>
      </w:r>
      <w:r w:rsidRPr="00BD3E93">
        <w:rPr>
          <w:sz w:val="24"/>
          <w:szCs w:val="24"/>
        </w:rPr>
        <w:t xml:space="preserve"> (сто пятьдесят четыре тысячи девяносто четыре) рубля 40 копеек РФ; </w:t>
      </w:r>
      <w:r w:rsidRPr="00BD3E93">
        <w:rPr>
          <w:b/>
          <w:sz w:val="24"/>
          <w:szCs w:val="24"/>
        </w:rPr>
        <w:t>1 010 174,40</w:t>
      </w:r>
      <w:r w:rsidRPr="00BD3E93">
        <w:rPr>
          <w:sz w:val="24"/>
          <w:szCs w:val="24"/>
        </w:rPr>
        <w:t xml:space="preserve"> (один миллион десять тысяч сто семьдесят четыре) рубля 00 копеек РФ, с учетом НДС</w:t>
      </w:r>
      <w:r w:rsidR="00FE7FC1" w:rsidRPr="00BD3E93">
        <w:rPr>
          <w:sz w:val="24"/>
          <w:szCs w:val="24"/>
        </w:rPr>
        <w:t>.</w:t>
      </w:r>
      <w:bookmarkStart w:id="423" w:name="_GoBack"/>
      <w:bookmarkEnd w:id="423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7E062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7E062A">
        <w:rPr>
          <w:bCs w:val="0"/>
          <w:sz w:val="24"/>
          <w:szCs w:val="24"/>
        </w:rPr>
        <w:t xml:space="preserve">подготовленную по </w:t>
      </w:r>
      <w:r w:rsidRPr="007E062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E062A">
        <w:rPr>
          <w:bCs w:val="0"/>
          <w:sz w:val="24"/>
          <w:szCs w:val="24"/>
        </w:rPr>
        <w:t>(</w:t>
      </w:r>
      <w:r w:rsidRPr="007E062A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7E062A">
        <w:rPr>
          <w:sz w:val="24"/>
          <w:szCs w:val="24"/>
        </w:rPr>
        <w:fldChar w:fldCharType="begin"/>
      </w:r>
      <w:r w:rsidR="00197954" w:rsidRPr="007E062A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 w:rsidRPr="007E062A">
        <w:rPr>
          <w:sz w:val="24"/>
          <w:szCs w:val="24"/>
        </w:rPr>
        <w:instrText xml:space="preserve"> \* MERGEFORMAT </w:instrText>
      </w:r>
      <w:r w:rsidR="00B70851" w:rsidRPr="007E062A">
        <w:rPr>
          <w:sz w:val="24"/>
          <w:szCs w:val="24"/>
        </w:rPr>
      </w:r>
      <w:r w:rsidR="00B70851" w:rsidRPr="007E062A">
        <w:rPr>
          <w:sz w:val="24"/>
          <w:szCs w:val="24"/>
        </w:rPr>
        <w:fldChar w:fldCharType="separate"/>
      </w:r>
      <w:r w:rsidR="00093638" w:rsidRPr="007E062A">
        <w:rPr>
          <w:bCs w:val="0"/>
          <w:sz w:val="24"/>
          <w:szCs w:val="24"/>
          <w:lang w:eastAsia="ru-RU"/>
        </w:rPr>
        <w:t>5.15</w:t>
      </w:r>
      <w:r w:rsidR="00B70851" w:rsidRPr="007E062A">
        <w:rPr>
          <w:sz w:val="24"/>
          <w:szCs w:val="24"/>
        </w:rPr>
        <w:fldChar w:fldCharType="end"/>
      </w:r>
      <w:r w:rsidRPr="007E062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7E062A">
        <w:rPr>
          <w:sz w:val="24"/>
          <w:szCs w:val="24"/>
        </w:rPr>
        <w:fldChar w:fldCharType="begin"/>
      </w:r>
      <w:r w:rsidR="009F60FF" w:rsidRPr="007E062A">
        <w:rPr>
          <w:sz w:val="24"/>
          <w:szCs w:val="24"/>
        </w:rPr>
        <w:instrText xml:space="preserve"> REF _Ref440289953 \r \h  \* MERGEFORMAT </w:instrText>
      </w:r>
      <w:r w:rsidR="009F60FF" w:rsidRPr="007E062A">
        <w:rPr>
          <w:sz w:val="24"/>
          <w:szCs w:val="24"/>
        </w:rPr>
      </w:r>
      <w:r w:rsidR="009F60FF" w:rsidRPr="007E062A">
        <w:rPr>
          <w:sz w:val="24"/>
          <w:szCs w:val="24"/>
        </w:rPr>
        <w:fldChar w:fldCharType="separate"/>
      </w:r>
      <w:r w:rsidR="00093638" w:rsidRPr="007E062A">
        <w:rPr>
          <w:bCs w:val="0"/>
          <w:sz w:val="24"/>
          <w:szCs w:val="24"/>
        </w:rPr>
        <w:t>3.4.1.3</w:t>
      </w:r>
      <w:r w:rsidR="009F60FF" w:rsidRPr="007E062A">
        <w:rPr>
          <w:sz w:val="24"/>
          <w:szCs w:val="24"/>
        </w:rPr>
        <w:fldChar w:fldCharType="end"/>
      </w:r>
      <w:r w:rsidRPr="007E062A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7E062A">
        <w:rPr>
          <w:bCs w:val="0"/>
          <w:sz w:val="24"/>
          <w:szCs w:val="24"/>
        </w:rPr>
        <w:t xml:space="preserve">РФ, </w:t>
      </w:r>
      <w:r w:rsidR="00FE7FC1" w:rsidRPr="007E062A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7E062A">
        <w:rPr>
          <w:bCs w:val="0"/>
          <w:sz w:val="24"/>
          <w:szCs w:val="24"/>
        </w:rPr>
        <w:t xml:space="preserve">, исполнительный сотрудник </w:t>
      </w:r>
      <w:r w:rsidR="00FE7FC1" w:rsidRPr="007E062A">
        <w:rPr>
          <w:bCs w:val="0"/>
          <w:sz w:val="24"/>
          <w:szCs w:val="24"/>
        </w:rPr>
        <w:t>–</w:t>
      </w:r>
      <w:r w:rsidR="00BB6553" w:rsidRPr="007E062A">
        <w:rPr>
          <w:bCs w:val="0"/>
          <w:sz w:val="24"/>
          <w:szCs w:val="24"/>
        </w:rPr>
        <w:t xml:space="preserve"> </w:t>
      </w:r>
      <w:r w:rsidR="007E062A" w:rsidRPr="007E062A">
        <w:rPr>
          <w:sz w:val="24"/>
          <w:szCs w:val="24"/>
        </w:rPr>
        <w:t>Митрофанова Екатерина Николаевна, контактный телефон (4852) 78-14-54</w:t>
      </w:r>
      <w:r w:rsidRPr="007E062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E062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062A">
        <w:rPr>
          <w:sz w:val="24"/>
          <w:szCs w:val="24"/>
        </w:rPr>
        <w:t>Пометка «</w:t>
      </w:r>
      <w:r w:rsidRPr="007E062A">
        <w:rPr>
          <w:bCs w:val="0"/>
          <w:sz w:val="24"/>
          <w:szCs w:val="24"/>
        </w:rPr>
        <w:t xml:space="preserve"> Соглашение о неустойке</w:t>
      </w:r>
      <w:r w:rsidRPr="007E062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062A">
        <w:rPr>
          <w:sz w:val="24"/>
          <w:szCs w:val="24"/>
        </w:rPr>
        <w:t>наименование и адрес Организатора в соответствии</w:t>
      </w:r>
      <w:r w:rsidRPr="002F273A">
        <w:rPr>
          <w:sz w:val="24"/>
          <w:szCs w:val="24"/>
        </w:rPr>
        <w:t xml:space="preserve">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>специалисту 2 категории отдела закупочной деятель</w:t>
      </w:r>
      <w:r w:rsidR="00A6489E">
        <w:rPr>
          <w:rFonts w:eastAsia="Calibri"/>
          <w:szCs w:val="24"/>
          <w:lang w:eastAsia="en-US"/>
        </w:rPr>
        <w:t>но</w:t>
      </w:r>
      <w:r w:rsidR="00FE7FC1" w:rsidRPr="00FE7FC1">
        <w:rPr>
          <w:rFonts w:eastAsia="Calibri"/>
          <w:szCs w:val="24"/>
          <w:lang w:eastAsia="en-US"/>
        </w:rPr>
        <w:t>сти Управления логистики и материально техническ</w:t>
      </w:r>
      <w:r w:rsidR="00A6489E">
        <w:rPr>
          <w:rFonts w:eastAsia="Calibri"/>
          <w:szCs w:val="24"/>
          <w:lang w:eastAsia="en-US"/>
        </w:rPr>
        <w:t>о</w:t>
      </w:r>
      <w:r w:rsidR="00FE7FC1" w:rsidRPr="00FE7FC1">
        <w:rPr>
          <w:rFonts w:eastAsia="Calibri"/>
          <w:szCs w:val="24"/>
          <w:lang w:eastAsia="en-US"/>
        </w:rPr>
        <w:t>го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7E062A" w:rsidRPr="000B01A1">
        <w:rPr>
          <w:bCs w:val="0"/>
          <w:szCs w:val="24"/>
        </w:rPr>
        <w:t>Митрофановой</w:t>
      </w:r>
      <w:proofErr w:type="gramEnd"/>
      <w:r w:rsidR="007E062A" w:rsidRPr="000B01A1">
        <w:rPr>
          <w:bCs w:val="0"/>
          <w:szCs w:val="24"/>
        </w:rPr>
        <w:t xml:space="preserve"> Екатерине Николаевне, контактный телефон (4852) 78-14-54</w:t>
      </w:r>
      <w:r w:rsidR="007E062A" w:rsidRPr="000B01A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7E062A" w:rsidRPr="000B01A1">
          <w:rPr>
            <w:rStyle w:val="a7"/>
            <w:szCs w:val="24"/>
          </w:rPr>
          <w:t>mitrofanova.en@mrsk-1.ru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  <w:r w:rsidR="007E062A">
        <w:rPr>
          <w:szCs w:val="24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A6489E">
        <w:rPr>
          <w:b/>
          <w:bCs w:val="0"/>
          <w:sz w:val="24"/>
          <w:szCs w:val="24"/>
        </w:rPr>
        <w:t>04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A6489E">
        <w:rPr>
          <w:b/>
          <w:bCs w:val="0"/>
          <w:sz w:val="24"/>
          <w:szCs w:val="24"/>
        </w:rPr>
        <w:t>дека</w:t>
      </w:r>
      <w:r w:rsidR="00C90E2C">
        <w:rPr>
          <w:b/>
          <w:bCs w:val="0"/>
          <w:sz w:val="24"/>
          <w:szCs w:val="24"/>
        </w:rPr>
        <w:t>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B6C8F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B6C8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B6C8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B6C8F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B6C8F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B6C8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B6C8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B6C8F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F9" w:rsidRDefault="001975F9">
      <w:pPr>
        <w:spacing w:line="240" w:lineRule="auto"/>
      </w:pPr>
      <w:r>
        <w:separator/>
      </w:r>
    </w:p>
  </w:endnote>
  <w:endnote w:type="continuationSeparator" w:id="0">
    <w:p w:rsidR="001975F9" w:rsidRDefault="001975F9">
      <w:pPr>
        <w:spacing w:line="240" w:lineRule="auto"/>
      </w:pPr>
      <w:r>
        <w:continuationSeparator/>
      </w:r>
    </w:p>
  </w:endnote>
  <w:endnote w:id="1">
    <w:p w:rsidR="008F39C1" w:rsidRDefault="008F39C1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39C1" w:rsidRDefault="008F39C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Pr="00FE7FC1" w:rsidRDefault="008F39C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Pr="00FE7FC1">
      <w:rPr>
        <w:sz w:val="16"/>
        <w:szCs w:val="16"/>
        <w:lang w:eastAsia="ru-RU"/>
      </w:rPr>
      <w:fldChar w:fldCharType="separate"/>
    </w:r>
    <w:r w:rsidR="00BD3E93">
      <w:rPr>
        <w:noProof/>
        <w:sz w:val="16"/>
        <w:szCs w:val="16"/>
        <w:lang w:eastAsia="ru-RU"/>
      </w:rPr>
      <w:t>41</w:t>
    </w:r>
    <w:r w:rsidRPr="00FE7FC1">
      <w:rPr>
        <w:sz w:val="16"/>
        <w:szCs w:val="16"/>
        <w:lang w:eastAsia="ru-RU"/>
      </w:rPr>
      <w:fldChar w:fldCharType="end"/>
    </w:r>
  </w:p>
  <w:p w:rsidR="008F39C1" w:rsidRPr="00EE0539" w:rsidRDefault="008F39C1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 xml:space="preserve">Открытый запрос предложений на право заключения Договора </w:t>
    </w:r>
    <w:r w:rsidRPr="00B71215">
      <w:rPr>
        <w:sz w:val="18"/>
        <w:szCs w:val="18"/>
      </w:rPr>
      <w:t xml:space="preserve">на оказание услуг </w:t>
    </w:r>
    <w:r w:rsidR="00BD3E93">
      <w:rPr>
        <w:sz w:val="18"/>
        <w:szCs w:val="18"/>
      </w:rPr>
      <w:t>по повышению квалификации мастеров РЭС, диспетчеров РЭС, инженеров ПТГ и др.</w:t>
    </w:r>
    <w:r w:rsidRPr="00B71215">
      <w:rPr>
        <w:sz w:val="18"/>
        <w:szCs w:val="18"/>
      </w:rPr>
      <w:t xml:space="preserve"> филиала ПАО «МРСК Центра» - «Ярэнерго» на 2018 год</w:t>
    </w:r>
    <w:r w:rsidRPr="00FE7FC1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F9" w:rsidRDefault="001975F9">
      <w:pPr>
        <w:spacing w:line="240" w:lineRule="auto"/>
      </w:pPr>
      <w:r>
        <w:separator/>
      </w:r>
    </w:p>
  </w:footnote>
  <w:footnote w:type="continuationSeparator" w:id="0">
    <w:p w:rsidR="001975F9" w:rsidRDefault="001975F9">
      <w:pPr>
        <w:spacing w:line="240" w:lineRule="auto"/>
      </w:pPr>
      <w:r>
        <w:continuationSeparator/>
      </w:r>
    </w:p>
  </w:footnote>
  <w:footnote w:id="1">
    <w:p w:rsidR="008F39C1" w:rsidRPr="00B36685" w:rsidRDefault="008F39C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F39C1" w:rsidRDefault="008F39C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F39C1" w:rsidRDefault="008F39C1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F39C1" w:rsidRDefault="008F39C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Pr="00930031" w:rsidRDefault="008F39C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C1" w:rsidRDefault="008F39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5F9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C5D"/>
    <w:rsid w:val="001E0693"/>
    <w:rsid w:val="001E200B"/>
    <w:rsid w:val="001E3137"/>
    <w:rsid w:val="001E333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375A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7BBB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737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062A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39C1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489E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B6C8F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215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3E93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B37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0E2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4FFF"/>
    <w:rsid w:val="00CD50EF"/>
    <w:rsid w:val="00CE27FD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4BE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mitrofanova.e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B4E5D-3769-467B-AC83-9CE5C22E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90</Pages>
  <Words>27198</Words>
  <Characters>155029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140</cp:revision>
  <cp:lastPrinted>2015-12-29T14:27:00Z</cp:lastPrinted>
  <dcterms:created xsi:type="dcterms:W3CDTF">2016-01-13T12:36:00Z</dcterms:created>
  <dcterms:modified xsi:type="dcterms:W3CDTF">2017-11-16T13:36:00Z</dcterms:modified>
</cp:coreProperties>
</file>