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89365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B342C" w:rsidRPr="00041308" w:rsidRDefault="003B342C" w:rsidP="003B342C">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3B342C" w:rsidRPr="00010061" w:rsidRDefault="003B342C" w:rsidP="003B342C">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3B342C" w:rsidRPr="00010061" w:rsidRDefault="003B342C" w:rsidP="003B342C">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3B342C" w:rsidRPr="004947EE" w:rsidRDefault="003B342C" w:rsidP="003B342C">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p w:rsidR="003B342C" w:rsidRPr="003B342C" w:rsidRDefault="003B342C"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42C" w:rsidRPr="007417E6" w:rsidRDefault="003B342C" w:rsidP="003B342C">
      <w:pPr>
        <w:ind w:left="5670" w:firstLine="0"/>
        <w:jc w:val="center"/>
        <w:rPr>
          <w:sz w:val="24"/>
          <w:szCs w:val="24"/>
        </w:rPr>
      </w:pPr>
      <w:r w:rsidRPr="007417E6">
        <w:rPr>
          <w:sz w:val="24"/>
          <w:szCs w:val="24"/>
        </w:rPr>
        <w:t>УТВЕРЖДАЮ:</w:t>
      </w:r>
    </w:p>
    <w:p w:rsidR="003B342C" w:rsidRDefault="003B342C" w:rsidP="003B342C">
      <w:pPr>
        <w:spacing w:line="240" w:lineRule="auto"/>
        <w:jc w:val="right"/>
        <w:rPr>
          <w:sz w:val="24"/>
          <w:szCs w:val="24"/>
        </w:rPr>
      </w:pPr>
      <w:r>
        <w:rPr>
          <w:sz w:val="24"/>
          <w:szCs w:val="24"/>
        </w:rPr>
        <w:t>Председатель закупочной комиссии -</w:t>
      </w:r>
    </w:p>
    <w:p w:rsidR="003B342C" w:rsidRDefault="003B342C" w:rsidP="003B342C">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3B342C" w:rsidRPr="00C12FA4" w:rsidRDefault="003B342C" w:rsidP="003B342C">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3B342C" w:rsidRPr="00C12FA4" w:rsidRDefault="003B342C" w:rsidP="003B342C">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3B342C" w:rsidRPr="00C12FA4" w:rsidRDefault="003B342C" w:rsidP="003B342C">
      <w:pPr>
        <w:spacing w:line="240" w:lineRule="auto"/>
        <w:jc w:val="right"/>
      </w:pPr>
    </w:p>
    <w:p w:rsidR="003B342C" w:rsidRPr="00C12FA4" w:rsidRDefault="003B342C" w:rsidP="003B342C">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3B342C" w:rsidRPr="00C12FA4" w:rsidRDefault="003B342C" w:rsidP="003B342C">
      <w:pPr>
        <w:spacing w:line="240" w:lineRule="auto"/>
        <w:jc w:val="right"/>
        <w:rPr>
          <w:sz w:val="24"/>
          <w:szCs w:val="24"/>
        </w:rPr>
      </w:pPr>
    </w:p>
    <w:p w:rsidR="003B342C" w:rsidRPr="00C12FA4" w:rsidRDefault="003B342C" w:rsidP="003B342C">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3B342C" w:rsidRPr="00C12FA4" w:rsidRDefault="003B342C" w:rsidP="003B342C">
      <w:pPr>
        <w:ind w:firstLine="0"/>
        <w:jc w:val="left"/>
        <w:rPr>
          <w:sz w:val="24"/>
          <w:szCs w:val="24"/>
        </w:rPr>
      </w:pPr>
    </w:p>
    <w:p w:rsidR="003B342C" w:rsidRPr="00C12FA4" w:rsidRDefault="003B342C" w:rsidP="003B342C">
      <w:pPr>
        <w:spacing w:line="240" w:lineRule="auto"/>
        <w:ind w:left="6804" w:firstLine="0"/>
        <w:rPr>
          <w:b/>
          <w:kern w:val="36"/>
          <w:sz w:val="24"/>
          <w:szCs w:val="24"/>
        </w:rPr>
      </w:pPr>
      <w:r w:rsidRPr="00C12FA4">
        <w:rPr>
          <w:b/>
          <w:kern w:val="36"/>
          <w:sz w:val="24"/>
          <w:szCs w:val="24"/>
        </w:rPr>
        <w:t>Согласовано на заседании</w:t>
      </w:r>
    </w:p>
    <w:p w:rsidR="003B342C" w:rsidRPr="00C12FA4" w:rsidRDefault="003B342C" w:rsidP="003B342C">
      <w:pPr>
        <w:spacing w:line="240" w:lineRule="auto"/>
        <w:ind w:left="6804" w:firstLine="0"/>
        <w:rPr>
          <w:b/>
          <w:kern w:val="36"/>
          <w:sz w:val="24"/>
          <w:szCs w:val="24"/>
        </w:rPr>
      </w:pPr>
      <w:r w:rsidRPr="00C12FA4">
        <w:rPr>
          <w:b/>
          <w:kern w:val="36"/>
          <w:sz w:val="24"/>
          <w:szCs w:val="24"/>
        </w:rPr>
        <w:t>закупочной комиссии</w:t>
      </w:r>
    </w:p>
    <w:p w:rsidR="003B342C" w:rsidRPr="00C12FA4" w:rsidRDefault="003B342C" w:rsidP="003B342C">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3B342C" w:rsidP="003B342C">
      <w:pPr>
        <w:spacing w:line="240" w:lineRule="auto"/>
        <w:ind w:left="6804" w:firstLine="0"/>
        <w:rPr>
          <w:b/>
          <w:kern w:val="36"/>
          <w:sz w:val="24"/>
          <w:szCs w:val="24"/>
        </w:rPr>
      </w:pPr>
      <w:r w:rsidRPr="00C12FA4">
        <w:rPr>
          <w:b/>
          <w:kern w:val="36"/>
          <w:sz w:val="24"/>
          <w:szCs w:val="24"/>
        </w:rPr>
        <w:t>от «___» _______ 201</w:t>
      </w:r>
      <w:r>
        <w:rPr>
          <w:b/>
          <w:kern w:val="36"/>
          <w:sz w:val="24"/>
          <w:szCs w:val="24"/>
        </w:rPr>
        <w:t>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B342C" w:rsidRPr="003B342C">
        <w:rPr>
          <w:b/>
          <w:sz w:val="24"/>
          <w:szCs w:val="24"/>
        </w:rPr>
        <w:t>Договора на выполнение работ по восстановлению нарушенного благоустройства после реконструкции КЛ 0,4 кВ от ТП-37 до РЩ Красные ряды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3B342C" w:rsidP="007556FF">
      <w:pPr>
        <w:spacing w:line="240" w:lineRule="auto"/>
        <w:ind w:firstLine="0"/>
        <w:jc w:val="center"/>
        <w:rPr>
          <w:sz w:val="24"/>
          <w:szCs w:val="24"/>
        </w:rPr>
      </w:pPr>
      <w:r w:rsidRPr="00C12FA4">
        <w:rPr>
          <w:sz w:val="24"/>
          <w:szCs w:val="24"/>
        </w:rPr>
        <w:t xml:space="preserve">г. </w:t>
      </w:r>
      <w:r>
        <w:rPr>
          <w:sz w:val="24"/>
          <w:szCs w:val="24"/>
        </w:rPr>
        <w:t>Кострома</w:t>
      </w:r>
      <w:r w:rsidR="007556FF" w:rsidRPr="00C12FA4">
        <w:rPr>
          <w:sz w:val="24"/>
          <w:szCs w:val="24"/>
        </w:rPr>
        <w:br/>
      </w:r>
      <w:r w:rsidR="0075717E">
        <w:rPr>
          <w:sz w:val="24"/>
          <w:szCs w:val="24"/>
        </w:rPr>
        <w:t>2017</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3ADB" w:rsidRDefault="005E14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D2621E">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E1437">
        <w:rPr>
          <w:noProof/>
        </w:rPr>
        <w:fldChar w:fldCharType="begin"/>
      </w:r>
      <w:r>
        <w:rPr>
          <w:noProof/>
        </w:rPr>
        <w:instrText xml:space="preserve"> PAGEREF _Toc471830404 \h </w:instrText>
      </w:r>
      <w:r w:rsidR="005E1437">
        <w:rPr>
          <w:noProof/>
        </w:rPr>
      </w:r>
      <w:r w:rsidR="005E1437">
        <w:rPr>
          <w:noProof/>
        </w:rPr>
        <w:fldChar w:fldCharType="separate"/>
      </w:r>
      <w:r w:rsidR="00D2621E">
        <w:rPr>
          <w:noProof/>
        </w:rPr>
        <w:t>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E1437">
        <w:rPr>
          <w:noProof/>
        </w:rPr>
        <w:fldChar w:fldCharType="begin"/>
      </w:r>
      <w:r>
        <w:rPr>
          <w:noProof/>
        </w:rPr>
        <w:instrText xml:space="preserve"> PAGEREF _Toc471830405 \h </w:instrText>
      </w:r>
      <w:r w:rsidR="005E1437">
        <w:rPr>
          <w:noProof/>
        </w:rPr>
      </w:r>
      <w:r w:rsidR="005E1437">
        <w:rPr>
          <w:noProof/>
        </w:rPr>
        <w:fldChar w:fldCharType="separate"/>
      </w:r>
      <w:r w:rsidR="00D2621E">
        <w:rPr>
          <w:noProof/>
        </w:rPr>
        <w:t>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E1437">
        <w:rPr>
          <w:noProof/>
        </w:rPr>
        <w:fldChar w:fldCharType="begin"/>
      </w:r>
      <w:r>
        <w:rPr>
          <w:noProof/>
        </w:rPr>
        <w:instrText xml:space="preserve"> PAGEREF _Toc471830406 \h </w:instrText>
      </w:r>
      <w:r w:rsidR="005E1437">
        <w:rPr>
          <w:noProof/>
        </w:rPr>
      </w:r>
      <w:r w:rsidR="005E1437">
        <w:rPr>
          <w:noProof/>
        </w:rPr>
        <w:fldChar w:fldCharType="separate"/>
      </w:r>
      <w:r w:rsidR="00D2621E">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E1437">
        <w:rPr>
          <w:noProof/>
        </w:rPr>
        <w:fldChar w:fldCharType="begin"/>
      </w:r>
      <w:r>
        <w:rPr>
          <w:noProof/>
        </w:rPr>
        <w:instrText xml:space="preserve"> PAGEREF _Toc471830407 \h </w:instrText>
      </w:r>
      <w:r w:rsidR="005E1437">
        <w:rPr>
          <w:noProof/>
        </w:rPr>
      </w:r>
      <w:r w:rsidR="005E1437">
        <w:rPr>
          <w:noProof/>
        </w:rPr>
        <w:fldChar w:fldCharType="separate"/>
      </w:r>
      <w:r w:rsidR="00D2621E">
        <w:rPr>
          <w:noProof/>
        </w:rPr>
        <w:t>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E1437">
        <w:rPr>
          <w:noProof/>
        </w:rPr>
        <w:fldChar w:fldCharType="begin"/>
      </w:r>
      <w:r>
        <w:rPr>
          <w:noProof/>
        </w:rPr>
        <w:instrText xml:space="preserve"> PAGEREF _Toc471830408 \h </w:instrText>
      </w:r>
      <w:r w:rsidR="005E1437">
        <w:rPr>
          <w:noProof/>
        </w:rPr>
      </w:r>
      <w:r w:rsidR="005E1437">
        <w:rPr>
          <w:noProof/>
        </w:rPr>
        <w:fldChar w:fldCharType="separate"/>
      </w:r>
      <w:r w:rsidR="00D2621E">
        <w:rPr>
          <w:noProof/>
        </w:rPr>
        <w:t>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5E1437">
        <w:rPr>
          <w:noProof/>
        </w:rPr>
        <w:fldChar w:fldCharType="begin"/>
      </w:r>
      <w:r>
        <w:rPr>
          <w:noProof/>
        </w:rPr>
        <w:instrText xml:space="preserve"> PAGEREF _Toc471830409 \h </w:instrText>
      </w:r>
      <w:r w:rsidR="005E1437">
        <w:rPr>
          <w:noProof/>
        </w:rPr>
      </w:r>
      <w:r w:rsidR="005E1437">
        <w:rPr>
          <w:noProof/>
        </w:rPr>
        <w:fldChar w:fldCharType="separate"/>
      </w:r>
      <w:r w:rsidR="00D2621E">
        <w:rPr>
          <w:noProof/>
        </w:rPr>
        <w:t>8</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_Toc471830416 \h </w:instrText>
      </w:r>
      <w:r w:rsidR="005E1437">
        <w:rPr>
          <w:noProof/>
        </w:rPr>
      </w:r>
      <w:r w:rsidR="005E1437">
        <w:rPr>
          <w:noProof/>
        </w:rPr>
        <w:fldChar w:fldCharType="separate"/>
      </w:r>
      <w:r w:rsidR="00D2621E">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E1437">
        <w:rPr>
          <w:noProof/>
        </w:rPr>
        <w:fldChar w:fldCharType="begin"/>
      </w:r>
      <w:r>
        <w:rPr>
          <w:noProof/>
        </w:rPr>
        <w:instrText xml:space="preserve"> PAGEREF _Toc471830417 \h </w:instrText>
      </w:r>
      <w:r w:rsidR="005E1437">
        <w:rPr>
          <w:noProof/>
        </w:rPr>
      </w:r>
      <w:r w:rsidR="005E1437">
        <w:rPr>
          <w:noProof/>
        </w:rPr>
        <w:fldChar w:fldCharType="separate"/>
      </w:r>
      <w:r w:rsidR="00D2621E">
        <w:rPr>
          <w:noProof/>
        </w:rPr>
        <w:t>10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5E1437">
        <w:rPr>
          <w:noProof/>
        </w:rPr>
        <w:fldChar w:fldCharType="begin"/>
      </w:r>
      <w:r>
        <w:rPr>
          <w:noProof/>
        </w:rPr>
        <w:instrText xml:space="preserve"> PAGEREF _Toc471830421 \h </w:instrText>
      </w:r>
      <w:r w:rsidR="005E1437">
        <w:rPr>
          <w:noProof/>
        </w:rPr>
      </w:r>
      <w:r w:rsidR="005E1437">
        <w:rPr>
          <w:noProof/>
        </w:rPr>
        <w:fldChar w:fldCharType="separate"/>
      </w:r>
      <w:r w:rsidR="00D2621E">
        <w:rPr>
          <w:noProof/>
        </w:rPr>
        <w:t>10</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E1437">
        <w:rPr>
          <w:noProof/>
        </w:rPr>
        <w:fldChar w:fldCharType="begin"/>
      </w:r>
      <w:r>
        <w:rPr>
          <w:noProof/>
        </w:rPr>
        <w:instrText xml:space="preserve"> PAGEREF _Toc471830433 \h </w:instrText>
      </w:r>
      <w:r w:rsidR="005E1437">
        <w:rPr>
          <w:noProof/>
        </w:rPr>
      </w:r>
      <w:r w:rsidR="005E1437">
        <w:rPr>
          <w:noProof/>
        </w:rPr>
        <w:fldChar w:fldCharType="separate"/>
      </w:r>
      <w:r w:rsidR="00D2621E">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E1437">
        <w:rPr>
          <w:noProof/>
        </w:rPr>
        <w:fldChar w:fldCharType="begin"/>
      </w:r>
      <w:r>
        <w:rPr>
          <w:noProof/>
        </w:rPr>
        <w:instrText xml:space="preserve"> PAGEREF _Toc471830434 \h </w:instrText>
      </w:r>
      <w:r w:rsidR="005E1437">
        <w:rPr>
          <w:noProof/>
        </w:rPr>
      </w:r>
      <w:r w:rsidR="005E1437">
        <w:rPr>
          <w:noProof/>
        </w:rPr>
        <w:fldChar w:fldCharType="separate"/>
      </w:r>
      <w:r w:rsidR="00D2621E">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E1437">
        <w:rPr>
          <w:noProof/>
        </w:rPr>
        <w:fldChar w:fldCharType="begin"/>
      </w:r>
      <w:r>
        <w:rPr>
          <w:noProof/>
        </w:rPr>
        <w:instrText xml:space="preserve"> PAGEREF _Toc471830437 \h </w:instrText>
      </w:r>
      <w:r w:rsidR="005E1437">
        <w:rPr>
          <w:noProof/>
        </w:rPr>
      </w:r>
      <w:r w:rsidR="005E1437">
        <w:rPr>
          <w:noProof/>
        </w:rPr>
        <w:fldChar w:fldCharType="separate"/>
      </w:r>
      <w:r w:rsidR="00D2621E">
        <w:rPr>
          <w:noProof/>
        </w:rPr>
        <w:t>13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E1437">
        <w:rPr>
          <w:noProof/>
        </w:rPr>
        <w:fldChar w:fldCharType="begin"/>
      </w:r>
      <w:r>
        <w:rPr>
          <w:noProof/>
        </w:rPr>
        <w:instrText xml:space="preserve"> PAGEREF _Toc471830438 \h </w:instrText>
      </w:r>
      <w:r w:rsidR="005E1437">
        <w:rPr>
          <w:noProof/>
        </w:rPr>
      </w:r>
      <w:r w:rsidR="005E1437">
        <w:rPr>
          <w:noProof/>
        </w:rPr>
        <w:fldChar w:fldCharType="separate"/>
      </w:r>
      <w:r w:rsidR="00D2621E">
        <w:rPr>
          <w:noProof/>
        </w:rPr>
        <w:t>14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E1437">
        <w:rPr>
          <w:noProof/>
        </w:rPr>
        <w:fldChar w:fldCharType="begin"/>
      </w:r>
      <w:r>
        <w:rPr>
          <w:noProof/>
        </w:rPr>
        <w:instrText xml:space="preserve"> PAGEREF _Toc471830453 \h </w:instrText>
      </w:r>
      <w:r w:rsidR="005E1437">
        <w:rPr>
          <w:noProof/>
        </w:rPr>
      </w:r>
      <w:r w:rsidR="005E1437">
        <w:rPr>
          <w:noProof/>
        </w:rPr>
        <w:fldChar w:fldCharType="separate"/>
      </w:r>
      <w:r w:rsidR="00D2621E">
        <w:rPr>
          <w:noProof/>
        </w:rPr>
        <w:t>30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E1437">
        <w:rPr>
          <w:noProof/>
        </w:rPr>
        <w:fldChar w:fldCharType="begin"/>
      </w:r>
      <w:r>
        <w:rPr>
          <w:noProof/>
        </w:rPr>
        <w:instrText xml:space="preserve"> PAGEREF _Toc471830456 \h </w:instrText>
      </w:r>
      <w:r w:rsidR="005E1437">
        <w:rPr>
          <w:noProof/>
        </w:rPr>
      </w:r>
      <w:r w:rsidR="005E1437">
        <w:rPr>
          <w:noProof/>
        </w:rPr>
        <w:fldChar w:fldCharType="separate"/>
      </w:r>
      <w:r w:rsidR="00D2621E">
        <w:rPr>
          <w:noProof/>
        </w:rPr>
        <w:t>31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E1437">
        <w:rPr>
          <w:noProof/>
        </w:rPr>
        <w:fldChar w:fldCharType="begin"/>
      </w:r>
      <w:r>
        <w:rPr>
          <w:noProof/>
        </w:rPr>
        <w:instrText xml:space="preserve"> PAGEREF _Toc471830457 \h </w:instrText>
      </w:r>
      <w:r w:rsidR="005E1437">
        <w:rPr>
          <w:noProof/>
        </w:rPr>
      </w:r>
      <w:r w:rsidR="005E1437">
        <w:rPr>
          <w:noProof/>
        </w:rPr>
        <w:fldChar w:fldCharType="separate"/>
      </w:r>
      <w:r w:rsidR="00D2621E">
        <w:rPr>
          <w:noProof/>
        </w:rPr>
        <w:t>31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E1437">
        <w:rPr>
          <w:noProof/>
        </w:rPr>
        <w:fldChar w:fldCharType="begin"/>
      </w:r>
      <w:r>
        <w:rPr>
          <w:noProof/>
        </w:rPr>
        <w:instrText xml:space="preserve"> PAGEREF _Toc471830462 \h </w:instrText>
      </w:r>
      <w:r w:rsidR="005E1437">
        <w:rPr>
          <w:noProof/>
        </w:rPr>
      </w:r>
      <w:r w:rsidR="005E1437">
        <w:rPr>
          <w:noProof/>
        </w:rPr>
        <w:fldChar w:fldCharType="separate"/>
      </w:r>
      <w:r w:rsidR="00D2621E">
        <w:rPr>
          <w:noProof/>
        </w:rPr>
        <w:t>33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5E1437">
        <w:rPr>
          <w:noProof/>
        </w:rPr>
        <w:fldChar w:fldCharType="begin"/>
      </w:r>
      <w:r>
        <w:rPr>
          <w:noProof/>
        </w:rPr>
        <w:instrText xml:space="preserve"> PAGEREF _Toc471830463 \h </w:instrText>
      </w:r>
      <w:r w:rsidR="005E1437">
        <w:rPr>
          <w:noProof/>
        </w:rPr>
      </w:r>
      <w:r w:rsidR="005E1437">
        <w:rPr>
          <w:noProof/>
        </w:rPr>
        <w:fldChar w:fldCharType="separate"/>
      </w:r>
      <w:r w:rsidR="00D2621E">
        <w:rPr>
          <w:noProof/>
        </w:rPr>
        <w:t>34</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E1437">
        <w:rPr>
          <w:noProof/>
        </w:rPr>
        <w:fldChar w:fldCharType="begin"/>
      </w:r>
      <w:r>
        <w:rPr>
          <w:noProof/>
        </w:rPr>
        <w:instrText xml:space="preserve"> PAGEREF _Toc471830470 \h </w:instrText>
      </w:r>
      <w:r w:rsidR="005E1437">
        <w:rPr>
          <w:noProof/>
        </w:rPr>
      </w:r>
      <w:r w:rsidR="005E1437">
        <w:rPr>
          <w:noProof/>
        </w:rPr>
        <w:fldChar w:fldCharType="separate"/>
      </w:r>
      <w:r w:rsidR="00D2621E">
        <w:rPr>
          <w:noProof/>
        </w:rPr>
        <w:t>35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E1437">
        <w:rPr>
          <w:noProof/>
        </w:rPr>
        <w:fldChar w:fldCharType="begin"/>
      </w:r>
      <w:r>
        <w:rPr>
          <w:noProof/>
        </w:rPr>
        <w:instrText xml:space="preserve"> PAGEREF _Toc471830471 \h </w:instrText>
      </w:r>
      <w:r w:rsidR="005E1437">
        <w:rPr>
          <w:noProof/>
        </w:rPr>
      </w:r>
      <w:r w:rsidR="005E1437">
        <w:rPr>
          <w:noProof/>
        </w:rPr>
        <w:fldChar w:fldCharType="separate"/>
      </w:r>
      <w:r w:rsidR="00D2621E">
        <w:rPr>
          <w:noProof/>
        </w:rPr>
        <w:t>36</w:t>
      </w:r>
      <w:r w:rsidR="005E1437">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5E1437">
        <w:rPr>
          <w:noProof/>
        </w:rPr>
        <w:fldChar w:fldCharType="begin"/>
      </w:r>
      <w:r>
        <w:rPr>
          <w:noProof/>
        </w:rPr>
        <w:instrText xml:space="preserve"> PAGEREF _Toc471830472 \h </w:instrText>
      </w:r>
      <w:r w:rsidR="005E1437">
        <w:rPr>
          <w:noProof/>
        </w:rPr>
      </w:r>
      <w:r w:rsidR="005E1437">
        <w:rPr>
          <w:noProof/>
        </w:rPr>
        <w:fldChar w:fldCharType="separate"/>
      </w:r>
      <w:r w:rsidR="00D2621E">
        <w:rPr>
          <w:noProof/>
        </w:rPr>
        <w:t>36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E1437">
        <w:rPr>
          <w:noProof/>
        </w:rPr>
        <w:fldChar w:fldCharType="begin"/>
      </w:r>
      <w:r>
        <w:rPr>
          <w:noProof/>
        </w:rPr>
        <w:instrText xml:space="preserve"> PAGEREF _Toc471830473 \h </w:instrText>
      </w:r>
      <w:r w:rsidR="005E1437">
        <w:rPr>
          <w:noProof/>
        </w:rPr>
      </w:r>
      <w:r w:rsidR="005E1437">
        <w:rPr>
          <w:noProof/>
        </w:rPr>
        <w:fldChar w:fldCharType="separate"/>
      </w:r>
      <w:r w:rsidR="00D2621E">
        <w:rPr>
          <w:noProof/>
        </w:rPr>
        <w:t>38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5E1437">
        <w:rPr>
          <w:noProof/>
        </w:rPr>
        <w:fldChar w:fldCharType="begin"/>
      </w:r>
      <w:r>
        <w:rPr>
          <w:noProof/>
        </w:rPr>
        <w:instrText xml:space="preserve"> PAGEREF _Toc471830474 \h </w:instrText>
      </w:r>
      <w:r w:rsidR="005E1437">
        <w:rPr>
          <w:noProof/>
        </w:rPr>
      </w:r>
      <w:r w:rsidR="005E1437">
        <w:rPr>
          <w:noProof/>
        </w:rPr>
        <w:fldChar w:fldCharType="separate"/>
      </w:r>
      <w:r w:rsidR="00D2621E">
        <w:rPr>
          <w:noProof/>
        </w:rPr>
        <w:t>39</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E1437">
        <w:rPr>
          <w:noProof/>
        </w:rPr>
        <w:fldChar w:fldCharType="begin"/>
      </w:r>
      <w:r>
        <w:rPr>
          <w:noProof/>
        </w:rPr>
        <w:instrText xml:space="preserve"> PAGEREF _Toc471830475 \h </w:instrText>
      </w:r>
      <w:r w:rsidR="005E1437">
        <w:rPr>
          <w:noProof/>
        </w:rPr>
      </w:r>
      <w:r w:rsidR="005E1437">
        <w:rPr>
          <w:noProof/>
        </w:rPr>
        <w:fldChar w:fldCharType="separate"/>
      </w:r>
      <w:r w:rsidR="00D2621E">
        <w:rPr>
          <w:noProof/>
        </w:rPr>
        <w:t>39</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E1437">
        <w:rPr>
          <w:noProof/>
        </w:rPr>
        <w:fldChar w:fldCharType="begin"/>
      </w:r>
      <w:r>
        <w:rPr>
          <w:noProof/>
        </w:rPr>
        <w:instrText xml:space="preserve"> PAGEREF _Toc471830478 \h </w:instrText>
      </w:r>
      <w:r w:rsidR="005E1437">
        <w:rPr>
          <w:noProof/>
        </w:rPr>
      </w:r>
      <w:r w:rsidR="005E1437">
        <w:rPr>
          <w:noProof/>
        </w:rPr>
        <w:fldChar w:fldCharType="separate"/>
      </w:r>
      <w:r w:rsidR="00D2621E">
        <w:rPr>
          <w:noProof/>
        </w:rPr>
        <w:t>40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5E1437">
        <w:rPr>
          <w:noProof/>
        </w:rPr>
        <w:fldChar w:fldCharType="begin"/>
      </w:r>
      <w:r>
        <w:rPr>
          <w:noProof/>
        </w:rPr>
        <w:instrText xml:space="preserve"> PAGEREF _Toc471830479 \h </w:instrText>
      </w:r>
      <w:r w:rsidR="005E1437">
        <w:rPr>
          <w:noProof/>
        </w:rPr>
      </w:r>
      <w:r w:rsidR="005E1437">
        <w:rPr>
          <w:noProof/>
        </w:rPr>
        <w:fldChar w:fldCharType="separate"/>
      </w:r>
      <w:r w:rsidR="00D2621E">
        <w:rPr>
          <w:noProof/>
        </w:rPr>
        <w:t>40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5E1437">
        <w:rPr>
          <w:noProof/>
        </w:rPr>
        <w:fldChar w:fldCharType="begin"/>
      </w:r>
      <w:r>
        <w:rPr>
          <w:noProof/>
        </w:rPr>
        <w:instrText xml:space="preserve"> PAGEREF _Toc471830481 \h </w:instrText>
      </w:r>
      <w:r w:rsidR="005E1437">
        <w:rPr>
          <w:noProof/>
        </w:rPr>
      </w:r>
      <w:r w:rsidR="005E1437">
        <w:rPr>
          <w:noProof/>
        </w:rPr>
        <w:fldChar w:fldCharType="separate"/>
      </w:r>
      <w:r w:rsidR="00D2621E">
        <w:rPr>
          <w:noProof/>
        </w:rPr>
        <w:t>40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E1437">
        <w:rPr>
          <w:noProof/>
        </w:rPr>
        <w:fldChar w:fldCharType="begin"/>
      </w:r>
      <w:r>
        <w:rPr>
          <w:noProof/>
        </w:rPr>
        <w:instrText xml:space="preserve"> PAGEREF _Toc471830483 \h </w:instrText>
      </w:r>
      <w:r w:rsidR="005E1437">
        <w:rPr>
          <w:noProof/>
        </w:rPr>
      </w:r>
      <w:r w:rsidR="005E1437">
        <w:rPr>
          <w:noProof/>
        </w:rPr>
        <w:fldChar w:fldCharType="separate"/>
      </w:r>
      <w:r w:rsidR="00D2621E">
        <w:rPr>
          <w:noProof/>
        </w:rPr>
        <w:t>40</w:t>
      </w:r>
      <w:r w:rsidR="005E1437">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E1437">
        <w:rPr>
          <w:noProof/>
        </w:rPr>
        <w:fldChar w:fldCharType="begin"/>
      </w:r>
      <w:r>
        <w:rPr>
          <w:noProof/>
        </w:rPr>
        <w:instrText xml:space="preserve"> PAGEREF _Toc471830485 \h </w:instrText>
      </w:r>
      <w:r w:rsidR="005E1437">
        <w:rPr>
          <w:noProof/>
        </w:rPr>
      </w:r>
      <w:r w:rsidR="005E1437">
        <w:rPr>
          <w:noProof/>
        </w:rPr>
        <w:fldChar w:fldCharType="separate"/>
      </w:r>
      <w:r w:rsidR="00D2621E">
        <w:rPr>
          <w:noProof/>
        </w:rPr>
        <w:t>41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E1437">
        <w:rPr>
          <w:noProof/>
        </w:rPr>
        <w:fldChar w:fldCharType="begin"/>
      </w:r>
      <w:r>
        <w:rPr>
          <w:noProof/>
        </w:rPr>
        <w:instrText xml:space="preserve"> PAGEREF _Toc471830486 \h </w:instrText>
      </w:r>
      <w:r w:rsidR="005E1437">
        <w:rPr>
          <w:noProof/>
        </w:rPr>
      </w:r>
      <w:r w:rsidR="005E1437">
        <w:rPr>
          <w:noProof/>
        </w:rPr>
        <w:fldChar w:fldCharType="separate"/>
      </w:r>
      <w:r w:rsidR="00D2621E">
        <w:rPr>
          <w:noProof/>
        </w:rPr>
        <w:t>41</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E1437">
        <w:rPr>
          <w:noProof/>
        </w:rPr>
        <w:fldChar w:fldCharType="begin"/>
      </w:r>
      <w:r>
        <w:rPr>
          <w:noProof/>
        </w:rPr>
        <w:instrText xml:space="preserve"> PAGEREF _Toc471830489 \h </w:instrText>
      </w:r>
      <w:r w:rsidR="005E1437">
        <w:rPr>
          <w:noProof/>
        </w:rPr>
      </w:r>
      <w:r w:rsidR="005E1437">
        <w:rPr>
          <w:noProof/>
        </w:rPr>
        <w:fldChar w:fldCharType="separate"/>
      </w:r>
      <w:r w:rsidR="00D2621E">
        <w:rPr>
          <w:noProof/>
        </w:rPr>
        <w:t>45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5E1437">
        <w:rPr>
          <w:noProof/>
        </w:rPr>
        <w:fldChar w:fldCharType="begin"/>
      </w:r>
      <w:r>
        <w:rPr>
          <w:noProof/>
        </w:rPr>
        <w:instrText xml:space="preserve"> PAGEREF _Toc471830491 \h </w:instrText>
      </w:r>
      <w:r w:rsidR="005E1437">
        <w:rPr>
          <w:noProof/>
        </w:rPr>
      </w:r>
      <w:r w:rsidR="005E1437">
        <w:rPr>
          <w:noProof/>
        </w:rPr>
        <w:fldChar w:fldCharType="separate"/>
      </w:r>
      <w:r w:rsidR="00D2621E">
        <w:rPr>
          <w:noProof/>
        </w:rPr>
        <w:t>47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5E1437">
        <w:rPr>
          <w:noProof/>
        </w:rPr>
        <w:fldChar w:fldCharType="begin"/>
      </w:r>
      <w:r>
        <w:rPr>
          <w:noProof/>
        </w:rPr>
        <w:instrText xml:space="preserve"> PAGEREF _Toc471830494 \h </w:instrText>
      </w:r>
      <w:r w:rsidR="005E1437">
        <w:rPr>
          <w:noProof/>
        </w:rPr>
      </w:r>
      <w:r w:rsidR="005E1437">
        <w:rPr>
          <w:noProof/>
        </w:rPr>
        <w:fldChar w:fldCharType="separate"/>
      </w:r>
      <w:r w:rsidR="00D2621E">
        <w:rPr>
          <w:noProof/>
        </w:rPr>
        <w:t>51</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5E1437">
        <w:rPr>
          <w:noProof/>
        </w:rPr>
        <w:fldChar w:fldCharType="begin"/>
      </w:r>
      <w:r>
        <w:rPr>
          <w:noProof/>
        </w:rPr>
        <w:instrText xml:space="preserve"> PAGEREF _Toc471830497 \h </w:instrText>
      </w:r>
      <w:r w:rsidR="005E1437">
        <w:rPr>
          <w:noProof/>
        </w:rPr>
      </w:r>
      <w:r w:rsidR="005E1437">
        <w:rPr>
          <w:noProof/>
        </w:rPr>
        <w:fldChar w:fldCharType="separate"/>
      </w:r>
      <w:r w:rsidR="00D2621E">
        <w:rPr>
          <w:noProof/>
        </w:rPr>
        <w:t>53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5E1437">
        <w:rPr>
          <w:noProof/>
        </w:rPr>
        <w:fldChar w:fldCharType="begin"/>
      </w:r>
      <w:r>
        <w:rPr>
          <w:noProof/>
        </w:rPr>
        <w:instrText xml:space="preserve"> PAGEREF _Toc471830500 \h </w:instrText>
      </w:r>
      <w:r w:rsidR="005E1437">
        <w:rPr>
          <w:noProof/>
        </w:rPr>
      </w:r>
      <w:r w:rsidR="005E1437">
        <w:rPr>
          <w:noProof/>
        </w:rPr>
        <w:fldChar w:fldCharType="separate"/>
      </w:r>
      <w:r w:rsidR="00D2621E">
        <w:rPr>
          <w:noProof/>
        </w:rPr>
        <w:t>55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5E1437">
        <w:rPr>
          <w:noProof/>
        </w:rPr>
        <w:fldChar w:fldCharType="begin"/>
      </w:r>
      <w:r>
        <w:rPr>
          <w:noProof/>
        </w:rPr>
        <w:instrText xml:space="preserve"> PAGEREF _Toc471830503 \h </w:instrText>
      </w:r>
      <w:r w:rsidR="005E1437">
        <w:rPr>
          <w:noProof/>
        </w:rPr>
      </w:r>
      <w:r w:rsidR="005E1437">
        <w:rPr>
          <w:noProof/>
        </w:rPr>
        <w:fldChar w:fldCharType="separate"/>
      </w:r>
      <w:r w:rsidR="00D2621E">
        <w:rPr>
          <w:noProof/>
        </w:rPr>
        <w:t>57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5E1437">
        <w:rPr>
          <w:noProof/>
        </w:rPr>
        <w:fldChar w:fldCharType="begin"/>
      </w:r>
      <w:r>
        <w:rPr>
          <w:noProof/>
        </w:rPr>
        <w:instrText xml:space="preserve"> PAGEREF _Toc471830506 \h </w:instrText>
      </w:r>
      <w:r w:rsidR="005E1437">
        <w:rPr>
          <w:noProof/>
        </w:rPr>
      </w:r>
      <w:r w:rsidR="005E1437">
        <w:rPr>
          <w:noProof/>
        </w:rPr>
        <w:fldChar w:fldCharType="separate"/>
      </w:r>
      <w:r w:rsidR="00D2621E">
        <w:rPr>
          <w:noProof/>
        </w:rPr>
        <w:t>59</w:t>
      </w:r>
      <w:r w:rsidR="005E1437">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5E1437">
        <w:rPr>
          <w:noProof/>
        </w:rPr>
        <w:fldChar w:fldCharType="begin"/>
      </w:r>
      <w:r>
        <w:rPr>
          <w:noProof/>
        </w:rPr>
        <w:instrText xml:space="preserve"> PAGEREF _Toc471830508 \h </w:instrText>
      </w:r>
      <w:r w:rsidR="005E1437">
        <w:rPr>
          <w:noProof/>
        </w:rPr>
      </w:r>
      <w:r w:rsidR="005E1437">
        <w:rPr>
          <w:noProof/>
        </w:rPr>
        <w:fldChar w:fldCharType="separate"/>
      </w:r>
      <w:r w:rsidR="00D2621E">
        <w:rPr>
          <w:noProof/>
        </w:rPr>
        <w:t>60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5E1437">
        <w:rPr>
          <w:noProof/>
        </w:rPr>
        <w:fldChar w:fldCharType="begin"/>
      </w:r>
      <w:r>
        <w:rPr>
          <w:noProof/>
        </w:rPr>
        <w:instrText xml:space="preserve"> PAGEREF _Toc471830510 \h </w:instrText>
      </w:r>
      <w:r w:rsidR="005E1437">
        <w:rPr>
          <w:noProof/>
        </w:rPr>
      </w:r>
      <w:r w:rsidR="005E1437">
        <w:rPr>
          <w:noProof/>
        </w:rPr>
        <w:fldChar w:fldCharType="separate"/>
      </w:r>
      <w:r w:rsidR="00D2621E">
        <w:rPr>
          <w:noProof/>
        </w:rPr>
        <w:t>66</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5E1437">
        <w:rPr>
          <w:noProof/>
        </w:rPr>
        <w:fldChar w:fldCharType="begin"/>
      </w:r>
      <w:r>
        <w:rPr>
          <w:noProof/>
        </w:rPr>
        <w:instrText xml:space="preserve"> PAGEREF _Toc471830513 \h </w:instrText>
      </w:r>
      <w:r w:rsidR="005E1437">
        <w:rPr>
          <w:noProof/>
        </w:rPr>
      </w:r>
      <w:r w:rsidR="005E1437">
        <w:rPr>
          <w:noProof/>
        </w:rPr>
        <w:fldChar w:fldCharType="separate"/>
      </w:r>
      <w:r w:rsidR="00D2621E">
        <w:rPr>
          <w:noProof/>
        </w:rPr>
        <w:t>68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5E1437">
        <w:rPr>
          <w:noProof/>
        </w:rPr>
        <w:fldChar w:fldCharType="begin"/>
      </w:r>
      <w:r>
        <w:rPr>
          <w:noProof/>
        </w:rPr>
        <w:instrText xml:space="preserve"> PAGEREF _Toc471830516 \h </w:instrText>
      </w:r>
      <w:r w:rsidR="005E1437">
        <w:rPr>
          <w:noProof/>
        </w:rPr>
      </w:r>
      <w:r w:rsidR="005E1437">
        <w:rPr>
          <w:noProof/>
        </w:rPr>
        <w:fldChar w:fldCharType="separate"/>
      </w:r>
      <w:r w:rsidR="00D2621E">
        <w:rPr>
          <w:noProof/>
        </w:rPr>
        <w:t>70</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5E1437">
        <w:rPr>
          <w:noProof/>
        </w:rPr>
        <w:fldChar w:fldCharType="begin"/>
      </w:r>
      <w:r>
        <w:rPr>
          <w:noProof/>
        </w:rPr>
        <w:instrText xml:space="preserve"> PAGEREF _Toc471830519 \h </w:instrText>
      </w:r>
      <w:r w:rsidR="005E1437">
        <w:rPr>
          <w:noProof/>
        </w:rPr>
      </w:r>
      <w:r w:rsidR="005E1437">
        <w:rPr>
          <w:noProof/>
        </w:rPr>
        <w:fldChar w:fldCharType="separate"/>
      </w:r>
      <w:r w:rsidR="00D2621E">
        <w:rPr>
          <w:noProof/>
        </w:rPr>
        <w:t>73</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5E1437">
        <w:rPr>
          <w:noProof/>
        </w:rPr>
        <w:fldChar w:fldCharType="begin"/>
      </w:r>
      <w:r>
        <w:rPr>
          <w:noProof/>
        </w:rPr>
        <w:instrText xml:space="preserve"> PAGEREF _Toc471830522 \h </w:instrText>
      </w:r>
      <w:r w:rsidR="005E1437">
        <w:rPr>
          <w:noProof/>
        </w:rPr>
      </w:r>
      <w:r w:rsidR="005E1437">
        <w:rPr>
          <w:noProof/>
        </w:rPr>
        <w:fldChar w:fldCharType="separate"/>
      </w:r>
      <w:r w:rsidR="00D2621E">
        <w:rPr>
          <w:noProof/>
        </w:rPr>
        <w:t>75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5E1437">
        <w:rPr>
          <w:noProof/>
        </w:rPr>
        <w:fldChar w:fldCharType="begin"/>
      </w:r>
      <w:r>
        <w:rPr>
          <w:noProof/>
        </w:rPr>
        <w:instrText xml:space="preserve"> PAGEREF _Toc471830525 \h </w:instrText>
      </w:r>
      <w:r w:rsidR="005E1437">
        <w:rPr>
          <w:noProof/>
        </w:rPr>
      </w:r>
      <w:r w:rsidR="005E1437">
        <w:rPr>
          <w:noProof/>
        </w:rPr>
        <w:fldChar w:fldCharType="separate"/>
      </w:r>
      <w:r w:rsidR="00D2621E">
        <w:rPr>
          <w:noProof/>
        </w:rPr>
        <w:t>78</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5E1437">
        <w:rPr>
          <w:noProof/>
        </w:rPr>
        <w:fldChar w:fldCharType="begin"/>
      </w:r>
      <w:r>
        <w:rPr>
          <w:noProof/>
        </w:rPr>
        <w:instrText xml:space="preserve"> PAGEREF _Toc471830530 \h </w:instrText>
      </w:r>
      <w:r w:rsidR="005E1437">
        <w:rPr>
          <w:noProof/>
        </w:rPr>
      </w:r>
      <w:r w:rsidR="005E1437">
        <w:rPr>
          <w:noProof/>
        </w:rPr>
        <w:fldChar w:fldCharType="separate"/>
      </w:r>
      <w:r w:rsidR="00D2621E">
        <w:rPr>
          <w:noProof/>
        </w:rPr>
        <w:t>82</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5E1437">
        <w:rPr>
          <w:noProof/>
        </w:rPr>
        <w:fldChar w:fldCharType="begin"/>
      </w:r>
      <w:r>
        <w:rPr>
          <w:noProof/>
        </w:rPr>
        <w:instrText xml:space="preserve"> PAGEREF _Toc471830533 \h </w:instrText>
      </w:r>
      <w:r w:rsidR="005E1437">
        <w:rPr>
          <w:noProof/>
        </w:rPr>
      </w:r>
      <w:r w:rsidR="005E1437">
        <w:rPr>
          <w:noProof/>
        </w:rPr>
        <w:fldChar w:fldCharType="separate"/>
      </w:r>
      <w:r w:rsidR="00D2621E">
        <w:rPr>
          <w:noProof/>
        </w:rPr>
        <w:t>85</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5E1437">
        <w:rPr>
          <w:noProof/>
        </w:rPr>
        <w:fldChar w:fldCharType="begin"/>
      </w:r>
      <w:r>
        <w:rPr>
          <w:noProof/>
        </w:rPr>
        <w:instrText xml:space="preserve"> PAGEREF _Toc471830536 \h </w:instrText>
      </w:r>
      <w:r w:rsidR="005E1437">
        <w:rPr>
          <w:noProof/>
        </w:rPr>
      </w:r>
      <w:r w:rsidR="005E1437">
        <w:rPr>
          <w:noProof/>
        </w:rPr>
        <w:fldChar w:fldCharType="separate"/>
      </w:r>
      <w:r w:rsidR="00D2621E">
        <w:rPr>
          <w:noProof/>
        </w:rPr>
        <w:t>87</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5E1437">
        <w:rPr>
          <w:noProof/>
        </w:rPr>
        <w:fldChar w:fldCharType="begin"/>
      </w:r>
      <w:r>
        <w:rPr>
          <w:noProof/>
        </w:rPr>
        <w:instrText xml:space="preserve"> PAGEREF _Toc471830539 \h </w:instrText>
      </w:r>
      <w:r w:rsidR="005E1437">
        <w:rPr>
          <w:noProof/>
        </w:rPr>
      </w:r>
      <w:r w:rsidR="005E1437">
        <w:rPr>
          <w:noProof/>
        </w:rPr>
        <w:fldChar w:fldCharType="separate"/>
      </w:r>
      <w:r w:rsidR="00D2621E">
        <w:rPr>
          <w:noProof/>
        </w:rPr>
        <w:t>89</w:t>
      </w:r>
      <w:r w:rsidR="005E1437">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5E1437">
        <w:rPr>
          <w:noProof/>
        </w:rPr>
        <w:fldChar w:fldCharType="begin"/>
      </w:r>
      <w:r>
        <w:rPr>
          <w:noProof/>
        </w:rPr>
        <w:instrText xml:space="preserve"> PAGEREF _Toc471830542 \h </w:instrText>
      </w:r>
      <w:r w:rsidR="005E1437">
        <w:rPr>
          <w:noProof/>
        </w:rPr>
      </w:r>
      <w:r w:rsidR="005E1437">
        <w:rPr>
          <w:noProof/>
        </w:rPr>
        <w:fldChar w:fldCharType="separate"/>
      </w:r>
      <w:r w:rsidR="00D2621E">
        <w:rPr>
          <w:noProof/>
        </w:rPr>
        <w:t>91</w:t>
      </w:r>
      <w:r w:rsidR="005E1437">
        <w:rPr>
          <w:noProof/>
        </w:rPr>
        <w:fldChar w:fldCharType="end"/>
      </w:r>
    </w:p>
    <w:p w:rsidR="00717F60" w:rsidRPr="00E71A48" w:rsidRDefault="005E14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30404"/>
      <w:bookmarkEnd w:id="8"/>
      <w:r w:rsidRPr="00E71A48">
        <w:t>Общие сведения о процедуре запроса предложений</w:t>
      </w:r>
      <w:bookmarkEnd w:id="9"/>
    </w:p>
    <w:p w:rsidR="003B342C" w:rsidRPr="003F3DFA" w:rsidRDefault="003B342C" w:rsidP="003B34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70663"/>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 xml:space="preserve">Центра» (далее – Заказчик или Организатор) (почтовый адрес: </w:t>
      </w:r>
      <w:r w:rsidRPr="007B3EB3">
        <w:t>РФ, 156961, г. Кострома, проспект Мира, 53</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2 категории </w:t>
      </w:r>
      <w:r w:rsidRPr="00D76CBD">
        <w:rPr>
          <w:sz w:val="24"/>
          <w:szCs w:val="24"/>
        </w:rPr>
        <w:t>отдела закупочной деятельности филиала ПАО «МРСК Центра» - «Костромаэнерго»</w:t>
      </w:r>
      <w:r>
        <w:rPr>
          <w:sz w:val="24"/>
          <w:szCs w:val="24"/>
        </w:rPr>
        <w:t xml:space="preserve"> </w:t>
      </w:r>
      <w:r w:rsidRPr="00AD5FC0">
        <w:rPr>
          <w:iCs/>
          <w:sz w:val="24"/>
          <w:szCs w:val="24"/>
        </w:rPr>
        <w:t>Инякин Р.К</w:t>
      </w:r>
      <w:r>
        <w:rPr>
          <w:sz w:val="24"/>
          <w:szCs w:val="24"/>
        </w:rPr>
        <w:t>.</w:t>
      </w:r>
      <w:r w:rsidRPr="00702B2C">
        <w:rPr>
          <w:iCs/>
          <w:sz w:val="24"/>
          <w:szCs w:val="24"/>
        </w:rPr>
        <w:t>, контактны</w:t>
      </w:r>
      <w:r>
        <w:rPr>
          <w:iCs/>
          <w:sz w:val="24"/>
          <w:szCs w:val="24"/>
        </w:rPr>
        <w:t>й</w:t>
      </w:r>
      <w:r w:rsidRPr="00702B2C">
        <w:rPr>
          <w:iCs/>
          <w:sz w:val="24"/>
          <w:szCs w:val="24"/>
        </w:rPr>
        <w:t xml:space="preserve"> телефон: (49</w:t>
      </w:r>
      <w:r>
        <w:rPr>
          <w:iCs/>
          <w:sz w:val="24"/>
          <w:szCs w:val="24"/>
        </w:rPr>
        <w:t>42</w:t>
      </w:r>
      <w:r w:rsidRPr="00702B2C">
        <w:rPr>
          <w:iCs/>
          <w:sz w:val="24"/>
          <w:szCs w:val="24"/>
        </w:rPr>
        <w:t xml:space="preserve">) </w:t>
      </w:r>
      <w:r>
        <w:rPr>
          <w:iCs/>
          <w:sz w:val="24"/>
          <w:szCs w:val="24"/>
        </w:rPr>
        <w:t>396-482</w:t>
      </w:r>
      <w:r w:rsidRPr="00702B2C">
        <w:rPr>
          <w:iCs/>
          <w:sz w:val="24"/>
          <w:szCs w:val="24"/>
        </w:rPr>
        <w:t xml:space="preserve">, </w:t>
      </w:r>
      <w:r w:rsidRPr="00702B2C">
        <w:rPr>
          <w:sz w:val="24"/>
          <w:szCs w:val="24"/>
        </w:rPr>
        <w:t xml:space="preserve">адрес электронной почты: </w:t>
      </w:r>
      <w:r w:rsidRPr="00702B2C">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702B2C">
        <w:rPr>
          <w:iCs/>
          <w:sz w:val="24"/>
          <w:szCs w:val="24"/>
        </w:rPr>
        <w:t>, ответственное лицо –</w:t>
      </w:r>
      <w:r w:rsidRPr="00702B2C">
        <w:rPr>
          <w:sz w:val="24"/>
          <w:szCs w:val="24"/>
        </w:rPr>
        <w:t xml:space="preserve">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5E02DF">
        <w:rPr>
          <w:iCs/>
          <w:sz w:val="24"/>
          <w:szCs w:val="24"/>
        </w:rPr>
        <w:t xml:space="preserve">, </w:t>
      </w:r>
      <w:r w:rsidRPr="005E02DF">
        <w:rPr>
          <w:sz w:val="24"/>
          <w:szCs w:val="24"/>
        </w:rPr>
        <w:t xml:space="preserve">адрес электронной почты: </w:t>
      </w:r>
      <w:r w:rsidRPr="005E02DF">
        <w:rPr>
          <w:iCs/>
          <w:sz w:val="24"/>
          <w:szCs w:val="24"/>
        </w:rPr>
        <w:t xml:space="preserve"> </w:t>
      </w:r>
      <w:r w:rsidRPr="00C21AAD">
        <w:rPr>
          <w:color w:val="0000FF"/>
          <w:sz w:val="24"/>
          <w:szCs w:val="24"/>
          <w:u w:val="single"/>
          <w:lang w:val="en-US" w:eastAsia="ru-RU"/>
        </w:rPr>
        <w:t>Inyakin</w:t>
      </w:r>
      <w:r w:rsidRPr="00C21AAD">
        <w:rPr>
          <w:color w:val="0000FF"/>
          <w:sz w:val="24"/>
          <w:szCs w:val="24"/>
          <w:u w:val="single"/>
          <w:lang w:eastAsia="ru-RU"/>
        </w:rPr>
        <w:t>.</w:t>
      </w:r>
      <w:r w:rsidRPr="00C21AAD">
        <w:rPr>
          <w:color w:val="0000FF"/>
          <w:sz w:val="24"/>
          <w:szCs w:val="24"/>
          <w:u w:val="single"/>
          <w:lang w:val="en-US" w:eastAsia="ru-RU"/>
        </w:rPr>
        <w:t>RK</w:t>
      </w:r>
      <w:r w:rsidRPr="00C21AAD">
        <w:rPr>
          <w:color w:val="0000FF"/>
          <w:sz w:val="24"/>
          <w:szCs w:val="24"/>
          <w:u w:val="single"/>
          <w:lang w:eastAsia="ru-RU"/>
        </w:rPr>
        <w:t>@mrsk-1.ru</w:t>
      </w:r>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D2621E">
        <w:rPr>
          <w:iCs/>
          <w:sz w:val="24"/>
          <w:szCs w:val="24"/>
        </w:rPr>
        <w:t>запроса предложений</w:t>
      </w:r>
      <w:r w:rsidRPr="00D2621E">
        <w:rPr>
          <w:sz w:val="24"/>
          <w:szCs w:val="24"/>
        </w:rPr>
        <w:t xml:space="preserve">, опубликованным </w:t>
      </w:r>
      <w:r w:rsidRPr="00D2621E">
        <w:rPr>
          <w:b/>
          <w:sz w:val="24"/>
          <w:szCs w:val="24"/>
        </w:rPr>
        <w:t>«0</w:t>
      </w:r>
      <w:r w:rsidR="00F96228">
        <w:rPr>
          <w:b/>
          <w:sz w:val="24"/>
          <w:szCs w:val="24"/>
        </w:rPr>
        <w:t>5</w:t>
      </w:r>
      <w:r w:rsidRPr="00D2621E">
        <w:rPr>
          <w:b/>
          <w:sz w:val="24"/>
          <w:szCs w:val="24"/>
        </w:rPr>
        <w:t>» мая 2017 г.</w:t>
      </w:r>
      <w:r w:rsidRPr="00D2621E">
        <w:rPr>
          <w:sz w:val="24"/>
          <w:szCs w:val="24"/>
        </w:rPr>
        <w:t xml:space="preserve"> на официальном сайте</w:t>
      </w:r>
      <w:r w:rsidRPr="00862664">
        <w:rPr>
          <w:sz w:val="24"/>
          <w:szCs w:val="24"/>
        </w:rPr>
        <w:t xml:space="preserve"> (</w:t>
      </w:r>
      <w:hyperlink r:id="rId15"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16"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00D2621E" w:rsidRPr="00D2621E">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 xml:space="preserve">ласило юридических лиц и физических лиц (в т. ч. </w:t>
      </w:r>
      <w:r>
        <w:rPr>
          <w:sz w:val="24"/>
          <w:szCs w:val="24"/>
        </w:rPr>
        <w:t>индивидуальных предпринимателей,</w:t>
      </w:r>
      <w:r w:rsidRPr="003F3DFA">
        <w:rPr>
          <w:sz w:val="24"/>
          <w:szCs w:val="24"/>
        </w:rPr>
        <w:t xml:space="preserve"> </w:t>
      </w:r>
      <w:r w:rsidRPr="008553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62664">
        <w:rPr>
          <w:sz w:val="24"/>
          <w:szCs w:val="24"/>
        </w:rPr>
        <w:t xml:space="preserve"> </w:t>
      </w:r>
      <w:r>
        <w:rPr>
          <w:sz w:val="24"/>
          <w:szCs w:val="24"/>
        </w:rPr>
        <w:t xml:space="preserve">(далее – Участники) </w:t>
      </w:r>
      <w:r w:rsidRPr="00862664">
        <w:rPr>
          <w:sz w:val="24"/>
          <w:szCs w:val="24"/>
        </w:rPr>
        <w:t xml:space="preserve">к участию в процедуре Открытого запроса предложений (далее – запрос предложений) </w:t>
      </w:r>
      <w:bookmarkEnd w:id="10"/>
      <w:r w:rsidRPr="00862664">
        <w:rPr>
          <w:sz w:val="24"/>
          <w:szCs w:val="24"/>
        </w:rPr>
        <w:t xml:space="preserve">на право </w:t>
      </w:r>
      <w:r w:rsidRPr="003F3DFA">
        <w:rPr>
          <w:sz w:val="24"/>
          <w:szCs w:val="24"/>
        </w:rPr>
        <w:t xml:space="preserve">заключения Договора на </w:t>
      </w:r>
      <w:r w:rsidRPr="003B342C">
        <w:rPr>
          <w:iCs/>
          <w:sz w:val="24"/>
          <w:szCs w:val="24"/>
        </w:rPr>
        <w:t>выполнение работ по восстановлению нарушенного благоустройства после реконструкции КЛ 0,4 кВ от ТП-37 до РЩ Красные ряды</w:t>
      </w:r>
      <w:r w:rsidRPr="003F3DFA">
        <w:rPr>
          <w:sz w:val="24"/>
          <w:szCs w:val="24"/>
        </w:rPr>
        <w:t xml:space="preserve"> для нужд ПАО «МРСК Центра» (филиала «Костромаэнерго», расположенного по адресу: РФ, 156961, г. Кострома, проспект Мира, 53).</w:t>
      </w:r>
      <w:bookmarkEnd w:id="11"/>
      <w:bookmarkEnd w:id="12"/>
      <w:bookmarkEnd w:id="13"/>
    </w:p>
    <w:p w:rsidR="003B342C" w:rsidRPr="00C12FA4" w:rsidRDefault="003B342C" w:rsidP="003B34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Настоящий Запрос предложений проводится в соответствии с правилами и с использованием функционала электронной торговой площадк</w:t>
      </w:r>
      <w:r>
        <w:rPr>
          <w:sz w:val="24"/>
          <w:szCs w:val="24"/>
        </w:rPr>
        <w:t>и</w:t>
      </w:r>
      <w:r w:rsidRPr="00C12FA4">
        <w:rPr>
          <w:sz w:val="24"/>
          <w:szCs w:val="24"/>
        </w:rPr>
        <w:t xml:space="preserve"> ПАО «Россети» </w:t>
      </w:r>
      <w:hyperlink r:id="rId17" w:history="1">
        <w:r w:rsidRPr="003F3DFA">
          <w:rPr>
            <w:rStyle w:val="a7"/>
            <w:sz w:val="24"/>
            <w:szCs w:val="24"/>
          </w:rPr>
          <w:t>etp.rosseti.ru</w:t>
        </w:r>
      </w:hyperlink>
      <w:r w:rsidRPr="003F3DFA">
        <w:rPr>
          <w:sz w:val="24"/>
          <w:szCs w:val="24"/>
        </w:rPr>
        <w:t xml:space="preserve"> (</w:t>
      </w:r>
      <w:r w:rsidRPr="00C12FA4">
        <w:rPr>
          <w:sz w:val="24"/>
          <w:szCs w:val="24"/>
        </w:rPr>
        <w:t>далее — ЭТП).</w:t>
      </w:r>
      <w:bookmarkEnd w:id="15"/>
    </w:p>
    <w:p w:rsidR="003B342C" w:rsidRPr="00C12FA4" w:rsidRDefault="003B342C" w:rsidP="003B34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 xml:space="preserve">Заказчик:  </w:t>
      </w:r>
      <w:r w:rsidRPr="00C12FA4">
        <w:rPr>
          <w:iCs/>
          <w:sz w:val="24"/>
          <w:szCs w:val="24"/>
        </w:rPr>
        <w:t>ПАО «МРСК Центра».</w:t>
      </w:r>
      <w:r w:rsidRPr="00C12FA4">
        <w:rPr>
          <w:rStyle w:val="aa"/>
          <w:sz w:val="24"/>
          <w:szCs w:val="24"/>
        </w:rPr>
        <w:t xml:space="preserve"> </w:t>
      </w:r>
      <w:bookmarkEnd w:id="16"/>
    </w:p>
    <w:p w:rsidR="003B342C" w:rsidRDefault="003B342C" w:rsidP="003B34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Запроса предложений</w:t>
      </w:r>
      <w:r>
        <w:rPr>
          <w:sz w:val="24"/>
          <w:szCs w:val="24"/>
        </w:rPr>
        <w:t>:</w:t>
      </w:r>
      <w:bookmarkEnd w:id="17"/>
    </w:p>
    <w:p w:rsidR="003B342C" w:rsidRPr="00114504" w:rsidRDefault="003B342C" w:rsidP="003B342C">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w:t>
      </w:r>
      <w:r w:rsidRPr="00114504">
        <w:rPr>
          <w:sz w:val="24"/>
          <w:szCs w:val="24"/>
        </w:rPr>
        <w:t xml:space="preserve">заключения Договора на </w:t>
      </w:r>
      <w:r w:rsidRPr="003B342C">
        <w:rPr>
          <w:bCs w:val="0"/>
          <w:iCs/>
          <w:sz w:val="24"/>
          <w:szCs w:val="24"/>
          <w:lang w:eastAsia="ru-RU"/>
        </w:rPr>
        <w:t>выполнение работ по восстановлению нарушенного благоустройства после реконструкции КЛ 0,4 кВ от ТП-37 до РЩ Красные ряды</w:t>
      </w:r>
      <w:r w:rsidRPr="00114504">
        <w:rPr>
          <w:sz w:val="24"/>
          <w:szCs w:val="24"/>
        </w:rPr>
        <w:t xml:space="preserve"> для нужд ПАО «МРСК Центра» (филиала «Костромаэнерго»)</w:t>
      </w:r>
      <w:bookmarkEnd w:id="18"/>
      <w:r w:rsidRPr="00114504">
        <w:rPr>
          <w:sz w:val="24"/>
          <w:szCs w:val="24"/>
        </w:rPr>
        <w:t>.</w:t>
      </w:r>
    </w:p>
    <w:p w:rsidR="003B342C" w:rsidRPr="00E71A48" w:rsidRDefault="003B342C" w:rsidP="003B342C">
      <w:pPr>
        <w:keepNext/>
        <w:autoSpaceDE w:val="0"/>
        <w:autoSpaceDN w:val="0"/>
        <w:spacing w:line="264" w:lineRule="auto"/>
        <w:ind w:firstLine="540"/>
        <w:rPr>
          <w:sz w:val="24"/>
          <w:szCs w:val="24"/>
          <w:lang w:eastAsia="ru-RU"/>
        </w:rPr>
      </w:pPr>
      <w:r w:rsidRPr="00114504">
        <w:rPr>
          <w:sz w:val="24"/>
          <w:szCs w:val="24"/>
        </w:rPr>
        <w:t xml:space="preserve">Количество лотов: </w:t>
      </w:r>
      <w:r w:rsidRPr="00114504">
        <w:rPr>
          <w:b/>
          <w:sz w:val="24"/>
          <w:szCs w:val="24"/>
        </w:rPr>
        <w:t>1 (один)</w:t>
      </w:r>
      <w:r w:rsidRPr="00114504">
        <w:rPr>
          <w:sz w:val="24"/>
          <w:szCs w:val="24"/>
        </w:rPr>
        <w:t>.</w:t>
      </w:r>
    </w:p>
    <w:bookmarkEnd w:id="19"/>
    <w:p w:rsidR="003B342C" w:rsidRPr="00E71A48" w:rsidRDefault="003B342C" w:rsidP="003B342C">
      <w:pPr>
        <w:pStyle w:val="a"/>
        <w:keepNext/>
        <w:numPr>
          <w:ilvl w:val="0"/>
          <w:numId w:val="0"/>
        </w:numPr>
        <w:spacing w:line="264" w:lineRule="auto"/>
        <w:ind w:left="360" w:hanging="360"/>
        <w:rPr>
          <w:sz w:val="24"/>
          <w:szCs w:val="24"/>
        </w:rPr>
      </w:pPr>
      <w:r w:rsidRPr="00E71A48">
        <w:rPr>
          <w:sz w:val="24"/>
          <w:szCs w:val="24"/>
        </w:rPr>
        <w:t>Частичное выполнение поставок, работ (услуг) не допускается.</w:t>
      </w:r>
    </w:p>
    <w:p w:rsidR="003B342C" w:rsidRPr="004947EE" w:rsidRDefault="003B342C" w:rsidP="003B34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B342C">
        <w:rPr>
          <w:sz w:val="24"/>
          <w:szCs w:val="24"/>
        </w:rPr>
        <w:t>Срок выполнения работ: 03.07.2017 - 29.09.2017</w:t>
      </w:r>
      <w:r w:rsidRPr="004947EE">
        <w:rPr>
          <w:sz w:val="24"/>
          <w:szCs w:val="24"/>
        </w:rPr>
        <w:t>.</w:t>
      </w:r>
      <w:bookmarkEnd w:id="20"/>
    </w:p>
    <w:p w:rsidR="003B342C" w:rsidRPr="00114504" w:rsidRDefault="003B342C" w:rsidP="003B34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B342C">
        <w:rPr>
          <w:sz w:val="24"/>
          <w:szCs w:val="24"/>
        </w:rPr>
        <w:t>Выполнение работ Участником будет осуществляться на объектах, указанных в Приложении №1 Документации по запросу предложений</w:t>
      </w:r>
      <w:r>
        <w:rPr>
          <w:sz w:val="24"/>
          <w:szCs w:val="24"/>
        </w:rPr>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B342C" w:rsidRPr="003B342C">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14"/>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E1437">
        <w:rPr>
          <w:iCs/>
          <w:sz w:val="24"/>
          <w:szCs w:val="24"/>
        </w:rPr>
        <w:fldChar w:fldCharType="begin"/>
      </w:r>
      <w:r w:rsidR="00E71A48">
        <w:rPr>
          <w:iCs/>
          <w:sz w:val="24"/>
          <w:szCs w:val="24"/>
        </w:rPr>
        <w:instrText xml:space="preserve"> REF _Ref311232052 \r \h </w:instrText>
      </w:r>
      <w:r w:rsidR="005E1437">
        <w:rPr>
          <w:iCs/>
          <w:sz w:val="24"/>
          <w:szCs w:val="24"/>
        </w:rPr>
      </w:r>
      <w:r w:rsidR="005E1437">
        <w:rPr>
          <w:iCs/>
          <w:sz w:val="24"/>
          <w:szCs w:val="24"/>
        </w:rPr>
        <w:fldChar w:fldCharType="separate"/>
      </w:r>
      <w:r w:rsidR="00D2621E">
        <w:rPr>
          <w:iCs/>
          <w:sz w:val="24"/>
          <w:szCs w:val="24"/>
        </w:rPr>
        <w:t>3</w:t>
      </w:r>
      <w:r w:rsidR="005E14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E1437">
        <w:rPr>
          <w:sz w:val="24"/>
          <w:szCs w:val="24"/>
        </w:rPr>
        <w:fldChar w:fldCharType="begin"/>
      </w:r>
      <w:r w:rsidR="008D2928">
        <w:rPr>
          <w:sz w:val="24"/>
          <w:szCs w:val="24"/>
        </w:rPr>
        <w:instrText xml:space="preserve"> REF _Ref440270568 \r \h </w:instrText>
      </w:r>
      <w:r w:rsidR="005E1437">
        <w:rPr>
          <w:sz w:val="24"/>
          <w:szCs w:val="24"/>
        </w:rPr>
      </w:r>
      <w:r w:rsidR="005E1437">
        <w:rPr>
          <w:sz w:val="24"/>
          <w:szCs w:val="24"/>
        </w:rPr>
        <w:fldChar w:fldCharType="separate"/>
      </w:r>
      <w:r w:rsidR="00D2621E">
        <w:rPr>
          <w:sz w:val="24"/>
          <w:szCs w:val="24"/>
        </w:rPr>
        <w:t>4</w:t>
      </w:r>
      <w:r w:rsidR="005E14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53791">
        <w:fldChar w:fldCharType="begin"/>
      </w:r>
      <w:r w:rsidR="00053791">
        <w:instrText xml:space="preserve"> REF _Ref305973574 \r \h  \* MERGEFORMAT </w:instrText>
      </w:r>
      <w:r w:rsidR="00053791">
        <w:fldChar w:fldCharType="separate"/>
      </w:r>
      <w:r w:rsidR="00D2621E">
        <w:t>2</w:t>
      </w:r>
      <w:r w:rsidR="0005379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E1437">
        <w:rPr>
          <w:iCs/>
          <w:sz w:val="24"/>
          <w:szCs w:val="24"/>
        </w:rPr>
        <w:fldChar w:fldCharType="begin"/>
      </w:r>
      <w:r w:rsidR="008D2928">
        <w:rPr>
          <w:iCs/>
          <w:sz w:val="24"/>
          <w:szCs w:val="24"/>
        </w:rPr>
        <w:instrText xml:space="preserve"> REF _Ref440270602 \r \h </w:instrText>
      </w:r>
      <w:r w:rsidR="005E1437">
        <w:rPr>
          <w:iCs/>
          <w:sz w:val="24"/>
          <w:szCs w:val="24"/>
        </w:rPr>
      </w:r>
      <w:r w:rsidR="005E1437">
        <w:rPr>
          <w:iCs/>
          <w:sz w:val="24"/>
          <w:szCs w:val="24"/>
        </w:rPr>
        <w:fldChar w:fldCharType="separate"/>
      </w:r>
      <w:r w:rsidR="00D2621E">
        <w:rPr>
          <w:iCs/>
          <w:sz w:val="24"/>
          <w:szCs w:val="24"/>
        </w:rPr>
        <w:t>5</w:t>
      </w:r>
      <w:r w:rsidR="005E1437">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053791">
        <w:fldChar w:fldCharType="begin"/>
      </w:r>
      <w:r w:rsidR="00053791">
        <w:instrText xml:space="preserve"> REF _Ref440270637 \r \h  \* MERGEFORMAT </w:instrText>
      </w:r>
      <w:r w:rsidR="00053791">
        <w:fldChar w:fldCharType="separate"/>
      </w:r>
      <w:r w:rsidR="00D2621E" w:rsidRPr="00D2621E">
        <w:rPr>
          <w:sz w:val="24"/>
          <w:szCs w:val="24"/>
        </w:rPr>
        <w:t>1.1.5</w:t>
      </w:r>
      <w:r w:rsidR="00053791">
        <w:fldChar w:fldCharType="end"/>
      </w:r>
      <w:r w:rsidRPr="00392410">
        <w:rPr>
          <w:sz w:val="24"/>
          <w:szCs w:val="24"/>
        </w:rPr>
        <w:t xml:space="preserve">, </w:t>
      </w:r>
      <w:r w:rsidR="00053791">
        <w:fldChar w:fldCharType="begin"/>
      </w:r>
      <w:r w:rsidR="00053791">
        <w:instrText xml:space="preserve"> REF _Ref440270663 \r \h  \* MERGEFORMAT </w:instrText>
      </w:r>
      <w:r w:rsidR="00053791">
        <w:fldChar w:fldCharType="separate"/>
      </w:r>
      <w:r w:rsidR="00D2621E" w:rsidRPr="00D2621E">
        <w:rPr>
          <w:sz w:val="24"/>
          <w:szCs w:val="24"/>
        </w:rPr>
        <w:t>1.1.1</w:t>
      </w:r>
      <w:r w:rsidR="00053791">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053791">
        <w:fldChar w:fldCharType="begin"/>
      </w:r>
      <w:r w:rsidR="00053791">
        <w:instrText xml:space="preserve"> REF _Ref440270637 \r \h  \* MERGEFORMAT </w:instrText>
      </w:r>
      <w:r w:rsidR="00053791">
        <w:fldChar w:fldCharType="separate"/>
      </w:r>
      <w:r w:rsidR="00D2621E" w:rsidRPr="00D2621E">
        <w:rPr>
          <w:sz w:val="24"/>
          <w:szCs w:val="24"/>
        </w:rPr>
        <w:t>1.1.5</w:t>
      </w:r>
      <w:r w:rsidR="00053791">
        <w:fldChar w:fldCharType="end"/>
      </w:r>
      <w:r w:rsidR="008D2928"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D2621E" w:rsidRPr="00D2621E">
        <w:rPr>
          <w:sz w:val="24"/>
          <w:szCs w:val="24"/>
        </w:rPr>
        <w:t>1.1.1</w:t>
      </w:r>
      <w:r w:rsidR="00053791">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053791">
        <w:fldChar w:fldCharType="begin"/>
      </w:r>
      <w:r w:rsidR="00053791">
        <w:instrText xml:space="preserve"> REF _Ref440270637 \r \h  \* MERGEFORMAT </w:instrText>
      </w:r>
      <w:r w:rsidR="00053791">
        <w:fldChar w:fldCharType="separate"/>
      </w:r>
      <w:r w:rsidR="00D2621E" w:rsidRPr="00D2621E">
        <w:rPr>
          <w:bCs w:val="0"/>
          <w:iCs/>
          <w:sz w:val="24"/>
          <w:szCs w:val="24"/>
        </w:rPr>
        <w:t>1.1.5</w:t>
      </w:r>
      <w:r w:rsidR="00053791">
        <w:fldChar w:fldCharType="end"/>
      </w:r>
      <w:r w:rsidR="00306DE6" w:rsidRPr="002D7FEE">
        <w:rPr>
          <w:bCs w:val="0"/>
          <w:iCs/>
          <w:sz w:val="24"/>
          <w:szCs w:val="24"/>
        </w:rPr>
        <w:t xml:space="preserve"> и</w:t>
      </w:r>
      <w:r w:rsidR="00306DE6" w:rsidRPr="002D7FEE">
        <w:rPr>
          <w:sz w:val="24"/>
          <w:szCs w:val="24"/>
        </w:rPr>
        <w:t xml:space="preserve"> </w:t>
      </w:r>
      <w:r w:rsidR="00053791">
        <w:fldChar w:fldCharType="begin"/>
      </w:r>
      <w:r w:rsidR="00053791">
        <w:instrText xml:space="preserve"> REF _Ref440270663 \r \h  \* MERGEFORMAT </w:instrText>
      </w:r>
      <w:r w:rsidR="00053791">
        <w:fldChar w:fldCharType="separate"/>
      </w:r>
      <w:r w:rsidR="00D2621E" w:rsidRPr="00D2621E">
        <w:rPr>
          <w:sz w:val="24"/>
          <w:szCs w:val="24"/>
        </w:rPr>
        <w:t>1.1.1</w:t>
      </w:r>
      <w:r w:rsidR="00053791">
        <w:fldChar w:fldCharType="end"/>
      </w:r>
      <w:r w:rsidRPr="002D7FEE">
        <w:rPr>
          <w:sz w:val="24"/>
          <w:szCs w:val="24"/>
        </w:rPr>
        <w:t>.</w:t>
      </w:r>
      <w:bookmarkEnd w:id="21"/>
      <w:bookmarkEnd w:id="22"/>
      <w:bookmarkEnd w:id="23"/>
      <w:bookmarkEnd w:id="24"/>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71830405"/>
      <w:r w:rsidRPr="002D7FEE">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53791">
        <w:fldChar w:fldCharType="begin"/>
      </w:r>
      <w:r w:rsidR="00053791">
        <w:instrText xml:space="preserve"> REF _Ref305973033 \r \h  \* MERGEFORMAT </w:instrText>
      </w:r>
      <w:r w:rsidR="00053791">
        <w:fldChar w:fldCharType="separate"/>
      </w:r>
      <w:r w:rsidR="00D2621E" w:rsidRPr="00D2621E">
        <w:rPr>
          <w:sz w:val="24"/>
          <w:szCs w:val="24"/>
        </w:rPr>
        <w:t>3.2</w:t>
      </w:r>
      <w:r w:rsidR="0005379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71830406"/>
      <w:bookmarkEnd w:id="31"/>
      <w:r w:rsidRPr="00E71A48">
        <w:t>Особые положения в связи с проведением Запроса предложений на ЭТП</w:t>
      </w:r>
      <w:bookmarkEnd w:id="32"/>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053791">
        <w:fldChar w:fldCharType="begin"/>
      </w:r>
      <w:r w:rsidR="00053791">
        <w:instrText xml:space="preserve"> REF _Ref191386109 \n \h  \* MERGEFORMAT </w:instrText>
      </w:r>
      <w:r w:rsidR="00053791">
        <w:fldChar w:fldCharType="separate"/>
      </w:r>
      <w:r w:rsidR="00D2621E" w:rsidRPr="00D2621E">
        <w:rPr>
          <w:color w:val="000000"/>
          <w:sz w:val="24"/>
          <w:szCs w:val="24"/>
        </w:rPr>
        <w:t>3.3.2</w:t>
      </w:r>
      <w:r w:rsidR="00053791">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2621E" w:rsidRPr="00D2621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_Ref467752100 \r \h  \* MERGEFORMAT </w:instrText>
      </w:r>
      <w:r w:rsidR="00053791">
        <w:fldChar w:fldCharType="separate"/>
      </w:r>
      <w:r w:rsidR="00D2621E" w:rsidRPr="00D2621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3" w:name="__RefNumPara__1267_443845793"/>
      <w:bookmarkStart w:id="34" w:name="_Toc471830407"/>
      <w:bookmarkEnd w:id="33"/>
      <w:r w:rsidRPr="00E71A48">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r w:rsidR="00053791">
        <w:fldChar w:fldCharType="begin"/>
      </w:r>
      <w:r w:rsidR="00053791">
        <w:instrText xml:space="preserve"> REF _Ref191386164 \r \h  \* MERGEFORMAT </w:instrText>
      </w:r>
      <w:r w:rsidR="00053791">
        <w:fldChar w:fldCharType="separate"/>
      </w:r>
      <w:r w:rsidR="00D2621E" w:rsidRPr="00D2621E">
        <w:rPr>
          <w:sz w:val="24"/>
          <w:szCs w:val="24"/>
        </w:rPr>
        <w:t xml:space="preserve"> 1.4.1 </w:t>
      </w:r>
      <w:r w:rsidR="0005379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53791">
        <w:fldChar w:fldCharType="begin"/>
      </w:r>
      <w:r w:rsidR="00053791">
        <w:instrText xml:space="preserve"> REF _Ref306978606 \r \h  \* MERGEFORMAT </w:instrText>
      </w:r>
      <w:r w:rsidR="00053791">
        <w:fldChar w:fldCharType="separate"/>
      </w:r>
      <w:r w:rsidR="00D2621E" w:rsidRPr="00D2621E">
        <w:rPr>
          <w:sz w:val="24"/>
          <w:szCs w:val="24"/>
        </w:rPr>
        <w:t xml:space="preserve"> 1.4.2 </w:t>
      </w:r>
      <w:r w:rsidR="0005379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8" w:name="__RefHeading__401_1298132286"/>
      <w:bookmarkStart w:id="39" w:name="_Toc471830408"/>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53791">
        <w:fldChar w:fldCharType="begin"/>
      </w:r>
      <w:r w:rsidR="00053791">
        <w:instrText xml:space="preserve"> REF _Ref306114966 \r \h  \* MERGEFORMAT </w:instrText>
      </w:r>
      <w:r w:rsidR="00053791">
        <w:fldChar w:fldCharType="separate"/>
      </w:r>
      <w:r w:rsidR="00D2621E" w:rsidRPr="00D2621E">
        <w:rPr>
          <w:sz w:val="24"/>
          <w:szCs w:val="24"/>
        </w:rPr>
        <w:t>3.3.11</w:t>
      </w:r>
      <w:r w:rsidR="0005379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1830409"/>
      <w:bookmarkStart w:id="51" w:name="_Ref306144164"/>
      <w:r w:rsidRPr="00F647F7">
        <w:t xml:space="preserve">Закупка </w:t>
      </w:r>
      <w:r w:rsidR="007F76D6">
        <w:t>работ</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20802"/>
      <w:bookmarkStart w:id="58" w:name="_Toc440631437"/>
      <w:bookmarkStart w:id="59" w:name="_Toc440875677"/>
      <w:bookmarkStart w:id="60" w:name="_Toc441131701"/>
      <w:bookmarkStart w:id="61" w:name="_Toc465865142"/>
      <w:bookmarkStart w:id="62" w:name="_Toc468975402"/>
      <w:bookmarkStart w:id="63" w:name="_Toc47183041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E1437">
        <w:rPr>
          <w:b w:val="0"/>
        </w:rPr>
        <w:fldChar w:fldCharType="begin"/>
      </w:r>
      <w:r w:rsidR="002D4BC6">
        <w:rPr>
          <w:b w:val="0"/>
        </w:rPr>
        <w:instrText xml:space="preserve"> REF _Ref440275279 \r \h </w:instrText>
      </w:r>
      <w:r w:rsidR="005E1437">
        <w:rPr>
          <w:b w:val="0"/>
        </w:rPr>
      </w:r>
      <w:r w:rsidR="005E1437">
        <w:rPr>
          <w:b w:val="0"/>
        </w:rPr>
        <w:fldChar w:fldCharType="separate"/>
      </w:r>
      <w:r w:rsidR="00D2621E">
        <w:rPr>
          <w:b w:val="0"/>
        </w:rPr>
        <w:t>1.1.4</w:t>
      </w:r>
      <w:r w:rsidR="005E14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Pr>
          <w:b w:val="0"/>
        </w:rPr>
        <w:t xml:space="preserve"> </w:t>
      </w:r>
    </w:p>
    <w:p w:rsidR="002D4BC6" w:rsidRPr="002D4BC6" w:rsidRDefault="002D4BC6" w:rsidP="00750D4A">
      <w:pPr>
        <w:pStyle w:val="3"/>
        <w:ind w:left="0" w:firstLine="709"/>
        <w:jc w:val="both"/>
        <w:rPr>
          <w:b w:val="0"/>
        </w:rPr>
      </w:pPr>
      <w:bookmarkStart w:id="64" w:name="_Toc440361306"/>
      <w:bookmarkStart w:id="65" w:name="_Toc440376061"/>
      <w:bookmarkStart w:id="66" w:name="_Toc440376188"/>
      <w:bookmarkStart w:id="67" w:name="_Toc440382453"/>
      <w:bookmarkStart w:id="68" w:name="_Toc440447123"/>
      <w:bookmarkStart w:id="69" w:name="_Toc440620803"/>
      <w:bookmarkStart w:id="70" w:name="_Toc440631438"/>
      <w:bookmarkStart w:id="71" w:name="_Toc440875678"/>
      <w:bookmarkStart w:id="72" w:name="_Toc441131702"/>
      <w:bookmarkStart w:id="73" w:name="_Toc465865143"/>
      <w:bookmarkStart w:id="74" w:name="_Toc468975403"/>
      <w:bookmarkStart w:id="75" w:name="_Toc47183041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53791">
        <w:fldChar w:fldCharType="begin"/>
      </w:r>
      <w:r w:rsidR="00053791">
        <w:instrText xml:space="preserve"> REF _Ref305973147 \r \h  \* MERGEFORMAT </w:instrText>
      </w:r>
      <w:r w:rsidR="00053791">
        <w:fldChar w:fldCharType="separate"/>
      </w:r>
      <w:r w:rsidR="00D2621E" w:rsidRPr="00D2621E">
        <w:rPr>
          <w:b w:val="0"/>
          <w:szCs w:val="24"/>
        </w:rPr>
        <w:t>3.3</w:t>
      </w:r>
      <w:r w:rsidR="00053791">
        <w:fldChar w:fldCharType="end"/>
      </w:r>
      <w:r w:rsidRPr="002D4BC6">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2D4BC6" w:rsidRDefault="002D4BC6" w:rsidP="00750D4A">
      <w:pPr>
        <w:pStyle w:val="3"/>
        <w:numPr>
          <w:ilvl w:val="3"/>
          <w:numId w:val="1"/>
        </w:numPr>
        <w:ind w:left="709" w:firstLine="0"/>
        <w:jc w:val="both"/>
        <w:rPr>
          <w:b w:val="0"/>
          <w:szCs w:val="24"/>
        </w:rPr>
      </w:pPr>
      <w:bookmarkStart w:id="76" w:name="_Toc440361307"/>
      <w:bookmarkStart w:id="77" w:name="_Toc440376062"/>
      <w:bookmarkStart w:id="78" w:name="_Toc440376189"/>
      <w:bookmarkStart w:id="79" w:name="_Toc440382454"/>
      <w:bookmarkStart w:id="80" w:name="_Toc440447124"/>
      <w:bookmarkStart w:id="81" w:name="_Toc440620804"/>
      <w:bookmarkStart w:id="82" w:name="_Toc440631439"/>
      <w:bookmarkStart w:id="83" w:name="_Toc440875679"/>
      <w:bookmarkStart w:id="84" w:name="_Toc441131703"/>
      <w:bookmarkStart w:id="85" w:name="_Toc465865144"/>
      <w:bookmarkStart w:id="86" w:name="_Toc468975404"/>
      <w:bookmarkStart w:id="87" w:name="_Toc471830412"/>
      <w:r w:rsidRPr="002D4BC6">
        <w:rPr>
          <w:b w:val="0"/>
          <w:szCs w:val="24"/>
        </w:rPr>
        <w:t xml:space="preserve">Письмо о подаче оферты (подраздел </w:t>
      </w:r>
      <w:r w:rsidR="00053791">
        <w:fldChar w:fldCharType="begin"/>
      </w:r>
      <w:r w:rsidR="00053791">
        <w:instrText xml:space="preserve"> REF _Ref55336310 \r \h  \* MERGEFORMAT </w:instrText>
      </w:r>
      <w:r w:rsidR="00053791">
        <w:fldChar w:fldCharType="separate"/>
      </w:r>
      <w:r w:rsidR="00D2621E" w:rsidRPr="00D2621E">
        <w:rPr>
          <w:b w:val="0"/>
          <w:szCs w:val="24"/>
        </w:rPr>
        <w:t>5.1</w:t>
      </w:r>
      <w:r w:rsidR="0005379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2D4BC6" w:rsidRDefault="002D4BC6" w:rsidP="00750D4A">
      <w:pPr>
        <w:pStyle w:val="3"/>
        <w:numPr>
          <w:ilvl w:val="3"/>
          <w:numId w:val="1"/>
        </w:numPr>
        <w:ind w:left="709" w:firstLine="0"/>
        <w:jc w:val="both"/>
        <w:rPr>
          <w:b w:val="0"/>
          <w:szCs w:val="24"/>
        </w:rPr>
      </w:pPr>
      <w:bookmarkStart w:id="88" w:name="_Toc440361308"/>
      <w:bookmarkStart w:id="89" w:name="_Toc440376063"/>
      <w:bookmarkStart w:id="90" w:name="_Toc440376190"/>
      <w:bookmarkStart w:id="91" w:name="_Toc440382455"/>
      <w:bookmarkStart w:id="92" w:name="_Toc440447125"/>
      <w:bookmarkStart w:id="93" w:name="_Toc440620805"/>
      <w:bookmarkStart w:id="94" w:name="_Toc440631440"/>
      <w:bookmarkStart w:id="95" w:name="_Toc440875680"/>
      <w:bookmarkStart w:id="96" w:name="_Toc441131704"/>
      <w:bookmarkStart w:id="97" w:name="_Toc465865145"/>
      <w:bookmarkStart w:id="98" w:name="_Toc468975405"/>
      <w:bookmarkStart w:id="99" w:name="_Toc47183041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053791">
        <w:fldChar w:fldCharType="begin"/>
      </w:r>
      <w:r w:rsidR="00053791">
        <w:instrText xml:space="preserve"> REF _Ref440284918 \r \h  \* MERGEFORMAT </w:instrText>
      </w:r>
      <w:r w:rsidR="00053791">
        <w:fldChar w:fldCharType="separate"/>
      </w:r>
      <w:r w:rsidR="00D2621E" w:rsidRPr="00D2621E">
        <w:rPr>
          <w:b w:val="0"/>
          <w:szCs w:val="24"/>
        </w:rPr>
        <w:t>5.2</w:t>
      </w:r>
      <w:r w:rsidR="0005379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053791">
        <w:fldChar w:fldCharType="begin"/>
      </w:r>
      <w:r w:rsidR="00053791">
        <w:instrText xml:space="preserve"> REF _Ref440537086 \r \h  \* MERGEFORMAT </w:instrText>
      </w:r>
      <w:r w:rsidR="00053791">
        <w:fldChar w:fldCharType="separate"/>
      </w:r>
      <w:r w:rsidR="00D2621E" w:rsidRPr="00D2621E">
        <w:rPr>
          <w:b w:val="0"/>
          <w:bCs w:val="0"/>
          <w:szCs w:val="24"/>
        </w:rPr>
        <w:t>5.3</w:t>
      </w:r>
      <w:r w:rsidR="0005379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053791">
        <w:fldChar w:fldCharType="begin"/>
      </w:r>
      <w:r w:rsidR="00053791">
        <w:instrText xml:space="preserve"> REF _Ref440284947 \r \h  \* MERGEFORMAT </w:instrText>
      </w:r>
      <w:r w:rsidR="00053791">
        <w:fldChar w:fldCharType="separate"/>
      </w:r>
      <w:r w:rsidR="00D2621E" w:rsidRPr="00D2621E">
        <w:rPr>
          <w:b w:val="0"/>
          <w:szCs w:val="24"/>
        </w:rPr>
        <w:t>5.4</w:t>
      </w:r>
      <w:r w:rsidR="0005379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5E1437">
        <w:rPr>
          <w:b w:val="0"/>
          <w:szCs w:val="24"/>
        </w:rPr>
        <w:fldChar w:fldCharType="begin"/>
      </w:r>
      <w:r w:rsidR="00B8118F">
        <w:rPr>
          <w:b w:val="0"/>
          <w:szCs w:val="24"/>
        </w:rPr>
        <w:instrText xml:space="preserve"> REF _Ref440361439 \r \h </w:instrText>
      </w:r>
      <w:r w:rsidR="005E1437">
        <w:rPr>
          <w:b w:val="0"/>
          <w:szCs w:val="24"/>
        </w:rPr>
      </w:r>
      <w:r w:rsidR="005E1437">
        <w:rPr>
          <w:b w:val="0"/>
          <w:szCs w:val="24"/>
        </w:rPr>
        <w:fldChar w:fldCharType="separate"/>
      </w:r>
      <w:r w:rsidR="00D2621E">
        <w:rPr>
          <w:b w:val="0"/>
          <w:szCs w:val="24"/>
        </w:rPr>
        <w:t>5.5</w:t>
      </w:r>
      <w:r w:rsidR="005E14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E1437">
        <w:rPr>
          <w:b w:val="0"/>
          <w:szCs w:val="24"/>
        </w:rPr>
        <w:fldChar w:fldCharType="begin"/>
      </w:r>
      <w:r w:rsidR="00B8118F">
        <w:rPr>
          <w:b w:val="0"/>
          <w:szCs w:val="24"/>
        </w:rPr>
        <w:instrText xml:space="preserve"> REF _Ref440361531 \r \h </w:instrText>
      </w:r>
      <w:r w:rsidR="005E1437">
        <w:rPr>
          <w:b w:val="0"/>
          <w:szCs w:val="24"/>
        </w:rPr>
      </w:r>
      <w:r w:rsidR="005E1437">
        <w:rPr>
          <w:b w:val="0"/>
          <w:szCs w:val="24"/>
        </w:rPr>
        <w:fldChar w:fldCharType="separate"/>
      </w:r>
      <w:r w:rsidR="00D2621E">
        <w:rPr>
          <w:b w:val="0"/>
          <w:szCs w:val="24"/>
        </w:rPr>
        <w:t>5.6</w:t>
      </w:r>
      <w:r w:rsidR="005E14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Pr>
          <w:b w:val="0"/>
          <w:szCs w:val="24"/>
        </w:rPr>
        <w:t xml:space="preserve"> </w:t>
      </w:r>
    </w:p>
    <w:p w:rsidR="002D4BC6" w:rsidRPr="002D4BC6" w:rsidRDefault="002D4BC6" w:rsidP="00750D4A">
      <w:pPr>
        <w:pStyle w:val="3"/>
        <w:ind w:left="0" w:firstLine="709"/>
        <w:jc w:val="both"/>
        <w:rPr>
          <w:b w:val="0"/>
          <w:szCs w:val="24"/>
        </w:rPr>
      </w:pPr>
      <w:bookmarkStart w:id="100" w:name="_Toc440361309"/>
      <w:bookmarkStart w:id="101" w:name="_Toc440376064"/>
      <w:bookmarkStart w:id="102" w:name="_Toc440376191"/>
      <w:bookmarkStart w:id="103" w:name="_Toc440382456"/>
      <w:bookmarkStart w:id="104" w:name="_Toc440447126"/>
      <w:bookmarkStart w:id="105" w:name="_Toc440620806"/>
      <w:bookmarkStart w:id="106" w:name="_Toc440631441"/>
      <w:bookmarkStart w:id="107" w:name="_Toc440875681"/>
      <w:bookmarkStart w:id="108" w:name="_Toc441131705"/>
      <w:bookmarkStart w:id="109" w:name="_Toc465865146"/>
      <w:bookmarkStart w:id="110" w:name="_Toc468975406"/>
      <w:bookmarkStart w:id="111" w:name="_Toc47183041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E1437">
        <w:rPr>
          <w:b w:val="0"/>
          <w:szCs w:val="24"/>
        </w:rPr>
        <w:fldChar w:fldCharType="begin"/>
      </w:r>
      <w:r>
        <w:rPr>
          <w:b w:val="0"/>
          <w:szCs w:val="24"/>
        </w:rPr>
        <w:instrText xml:space="preserve"> REF _Ref440285128 \r \h </w:instrText>
      </w:r>
      <w:r w:rsidR="005E1437">
        <w:rPr>
          <w:b w:val="0"/>
          <w:szCs w:val="24"/>
        </w:rPr>
      </w:r>
      <w:r w:rsidR="005E1437">
        <w:rPr>
          <w:b w:val="0"/>
          <w:szCs w:val="24"/>
        </w:rPr>
        <w:fldChar w:fldCharType="separate"/>
      </w:r>
      <w:r w:rsidR="00D2621E">
        <w:rPr>
          <w:b w:val="0"/>
          <w:szCs w:val="24"/>
        </w:rPr>
        <w:t>3.3.14</w:t>
      </w:r>
      <w:r w:rsidR="005E14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0"/>
      <w:bookmarkEnd w:id="101"/>
      <w:bookmarkEnd w:id="102"/>
      <w:bookmarkEnd w:id="103"/>
      <w:bookmarkEnd w:id="104"/>
      <w:bookmarkEnd w:id="105"/>
      <w:bookmarkEnd w:id="106"/>
      <w:bookmarkEnd w:id="107"/>
      <w:bookmarkEnd w:id="108"/>
      <w:bookmarkEnd w:id="109"/>
      <w:bookmarkEnd w:id="110"/>
      <w:bookmarkEnd w:id="111"/>
    </w:p>
    <w:p w:rsidR="002D4BC6" w:rsidRPr="002D4BC6" w:rsidRDefault="002D4BC6" w:rsidP="00750D4A">
      <w:pPr>
        <w:pStyle w:val="3"/>
        <w:ind w:left="0" w:firstLine="709"/>
        <w:jc w:val="both"/>
        <w:rPr>
          <w:b w:val="0"/>
          <w:szCs w:val="24"/>
        </w:rPr>
      </w:pPr>
      <w:bookmarkStart w:id="112" w:name="_Toc440361310"/>
      <w:bookmarkStart w:id="113" w:name="_Toc440376065"/>
      <w:bookmarkStart w:id="114" w:name="_Toc440376192"/>
      <w:bookmarkStart w:id="115" w:name="_Toc440382457"/>
      <w:bookmarkStart w:id="116" w:name="_Toc440447127"/>
      <w:bookmarkStart w:id="117" w:name="_Toc440620807"/>
      <w:bookmarkStart w:id="118" w:name="_Toc440631442"/>
      <w:bookmarkStart w:id="119" w:name="_Toc440875682"/>
      <w:bookmarkStart w:id="120" w:name="_Toc441131706"/>
      <w:bookmarkStart w:id="121" w:name="_Toc465865147"/>
      <w:bookmarkStart w:id="122" w:name="_Toc468975407"/>
      <w:bookmarkStart w:id="123" w:name="_Toc471830415"/>
      <w:r w:rsidRPr="002D4BC6">
        <w:rPr>
          <w:b w:val="0"/>
          <w:szCs w:val="24"/>
        </w:rPr>
        <w:t xml:space="preserve">Оценка заявок (подраздел </w:t>
      </w:r>
      <w:r w:rsidR="005E1437">
        <w:rPr>
          <w:b w:val="0"/>
          <w:szCs w:val="24"/>
        </w:rPr>
        <w:fldChar w:fldCharType="begin"/>
      </w:r>
      <w:r w:rsidR="001248B1">
        <w:rPr>
          <w:b w:val="0"/>
          <w:szCs w:val="24"/>
        </w:rPr>
        <w:instrText xml:space="preserve"> REF _Ref468195580 \r \h </w:instrText>
      </w:r>
      <w:r w:rsidR="005E1437">
        <w:rPr>
          <w:b w:val="0"/>
          <w:szCs w:val="24"/>
        </w:rPr>
      </w:r>
      <w:r w:rsidR="005E1437">
        <w:rPr>
          <w:b w:val="0"/>
          <w:szCs w:val="24"/>
        </w:rPr>
        <w:fldChar w:fldCharType="separate"/>
      </w:r>
      <w:r w:rsidR="00D2621E">
        <w:rPr>
          <w:b w:val="0"/>
          <w:szCs w:val="24"/>
        </w:rPr>
        <w:t>3.6</w:t>
      </w:r>
      <w:r w:rsidR="005E14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E1437">
        <w:rPr>
          <w:b w:val="0"/>
          <w:szCs w:val="24"/>
        </w:rPr>
        <w:fldChar w:fldCharType="begin"/>
      </w:r>
      <w:r>
        <w:rPr>
          <w:b w:val="0"/>
          <w:szCs w:val="24"/>
        </w:rPr>
        <w:instrText xml:space="preserve"> REF _Ref303681924 \r \h </w:instrText>
      </w:r>
      <w:r w:rsidR="005E1437">
        <w:rPr>
          <w:b w:val="0"/>
          <w:szCs w:val="24"/>
        </w:rPr>
      </w:r>
      <w:r w:rsidR="005E1437">
        <w:rPr>
          <w:b w:val="0"/>
          <w:szCs w:val="24"/>
        </w:rPr>
        <w:fldChar w:fldCharType="separate"/>
      </w:r>
      <w:r w:rsidR="00D2621E">
        <w:rPr>
          <w:b w:val="0"/>
          <w:szCs w:val="24"/>
        </w:rPr>
        <w:t>3.9</w:t>
      </w:r>
      <w:r w:rsidR="005E14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2"/>
      <w:bookmarkEnd w:id="113"/>
      <w:bookmarkEnd w:id="114"/>
      <w:bookmarkEnd w:id="115"/>
      <w:bookmarkEnd w:id="116"/>
      <w:bookmarkEnd w:id="117"/>
      <w:bookmarkEnd w:id="118"/>
      <w:bookmarkEnd w:id="119"/>
      <w:bookmarkEnd w:id="120"/>
      <w:bookmarkEnd w:id="121"/>
      <w:bookmarkEnd w:id="122"/>
      <w:bookmarkEnd w:id="123"/>
    </w:p>
    <w:p w:rsidR="00E420A2" w:rsidRPr="002D4BC6" w:rsidRDefault="00E420A2" w:rsidP="00750D4A">
      <w:pPr>
        <w:pStyle w:val="3"/>
        <w:ind w:left="0" w:firstLine="709"/>
        <w:jc w:val="both"/>
        <w:rPr>
          <w:b w:val="0"/>
          <w:szCs w:val="24"/>
        </w:rPr>
        <w:sectPr w:rsidR="00E420A2" w:rsidRPr="002D4BC6"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71830416"/>
      <w:bookmarkEnd w:id="51"/>
      <w:bookmarkEnd w:id="124"/>
      <w:r w:rsidRPr="006238AF">
        <w:rPr>
          <w:szCs w:val="24"/>
        </w:rPr>
        <w:lastRenderedPageBreak/>
        <w:t xml:space="preserve">Проект </w:t>
      </w:r>
      <w:r w:rsidR="00123C70" w:rsidRPr="006238AF">
        <w:rPr>
          <w:szCs w:val="24"/>
        </w:rPr>
        <w:t>Договор</w:t>
      </w:r>
      <w:r w:rsidRPr="006238AF">
        <w:rPr>
          <w:szCs w:val="24"/>
        </w:rPr>
        <w:t>а</w:t>
      </w:r>
      <w:bookmarkEnd w:id="12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26"/>
      <w:bookmarkEnd w:id="127"/>
      <w:bookmarkEnd w:id="128"/>
      <w:bookmarkEnd w:id="129"/>
    </w:p>
    <w:p w:rsidR="00953802" w:rsidRPr="006238AF" w:rsidRDefault="00216641" w:rsidP="00953802">
      <w:pPr>
        <w:pStyle w:val="2"/>
        <w:tabs>
          <w:tab w:val="clear" w:pos="1700"/>
          <w:tab w:val="left" w:pos="567"/>
        </w:tabs>
        <w:spacing w:line="264" w:lineRule="auto"/>
      </w:pPr>
      <w:bookmarkStart w:id="130" w:name="_Toc471830417"/>
      <w:r w:rsidRPr="006238AF">
        <w:t>Проект договора</w:t>
      </w:r>
      <w:bookmarkEnd w:id="130"/>
    </w:p>
    <w:p w:rsidR="00953802" w:rsidRPr="003803A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61313"/>
      <w:bookmarkStart w:id="137" w:name="_Toc440376068"/>
      <w:bookmarkStart w:id="138" w:name="_Toc440376195"/>
      <w:bookmarkStart w:id="139" w:name="_Toc440382460"/>
      <w:bookmarkStart w:id="140" w:name="_Toc440447130"/>
      <w:bookmarkStart w:id="141" w:name="_Toc440620810"/>
      <w:bookmarkStart w:id="142" w:name="_Toc440631445"/>
      <w:bookmarkStart w:id="143" w:name="_Toc440875685"/>
      <w:bookmarkStart w:id="144" w:name="_Toc441131709"/>
      <w:bookmarkStart w:id="145" w:name="_Toc465865150"/>
      <w:bookmarkStart w:id="146" w:name="_Toc468975410"/>
      <w:bookmarkStart w:id="147"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6238AF"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61314"/>
      <w:bookmarkStart w:id="154" w:name="_Toc440376069"/>
      <w:bookmarkStart w:id="155" w:name="_Toc440376196"/>
      <w:bookmarkStart w:id="156" w:name="_Toc440382461"/>
      <w:bookmarkStart w:id="157" w:name="_Toc440447131"/>
      <w:bookmarkStart w:id="158" w:name="_Toc440620811"/>
      <w:bookmarkStart w:id="159" w:name="_Toc440631446"/>
      <w:bookmarkStart w:id="160" w:name="_Toc440875686"/>
      <w:bookmarkStart w:id="161" w:name="_Toc441131710"/>
      <w:bookmarkStart w:id="162" w:name="_Toc465865151"/>
      <w:bookmarkStart w:id="163" w:name="_Toc468975411"/>
      <w:bookmarkStart w:id="164"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E1437">
        <w:rPr>
          <w:b w:val="0"/>
        </w:rPr>
        <w:fldChar w:fldCharType="begin"/>
      </w:r>
      <w:r w:rsidR="001248B1">
        <w:rPr>
          <w:b w:val="0"/>
        </w:rPr>
        <w:instrText xml:space="preserve"> REF _Ref440361531 \r \h </w:instrText>
      </w:r>
      <w:r w:rsidR="005E1437">
        <w:rPr>
          <w:b w:val="0"/>
        </w:rPr>
      </w:r>
      <w:r w:rsidR="005E1437">
        <w:rPr>
          <w:b w:val="0"/>
        </w:rPr>
        <w:fldChar w:fldCharType="separate"/>
      </w:r>
      <w:r w:rsidR="00D2621E">
        <w:rPr>
          <w:b w:val="0"/>
        </w:rPr>
        <w:t>5.6</w:t>
      </w:r>
      <w:r w:rsidR="005E1437">
        <w:rPr>
          <w:b w:val="0"/>
        </w:rPr>
        <w:fldChar w:fldCharType="end"/>
      </w:r>
      <w:r w:rsidRPr="006238AF">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303E9"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61315"/>
      <w:bookmarkStart w:id="171" w:name="_Toc440376070"/>
      <w:bookmarkStart w:id="172" w:name="_Toc440376197"/>
      <w:bookmarkStart w:id="173" w:name="_Toc440382462"/>
      <w:bookmarkStart w:id="174" w:name="_Toc440447132"/>
      <w:bookmarkStart w:id="175" w:name="_Toc440620812"/>
      <w:bookmarkStart w:id="176" w:name="_Toc440631447"/>
      <w:bookmarkStart w:id="177" w:name="_Toc440875687"/>
      <w:bookmarkStart w:id="178" w:name="_Toc441131711"/>
      <w:bookmarkStart w:id="179" w:name="_Toc465865152"/>
      <w:bookmarkStart w:id="180" w:name="_Toc468975412"/>
      <w:bookmarkStart w:id="181"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303E9" w:rsidRDefault="00953802" w:rsidP="00953802">
      <w:pPr>
        <w:pStyle w:val="2"/>
        <w:tabs>
          <w:tab w:val="clear" w:pos="1700"/>
          <w:tab w:val="left" w:pos="567"/>
        </w:tabs>
        <w:spacing w:line="264" w:lineRule="auto"/>
      </w:pPr>
      <w:bookmarkStart w:id="182" w:name="_Toc471830421"/>
      <w:r w:rsidRPr="003303E9">
        <w:rPr>
          <w:bCs w:val="0"/>
        </w:rPr>
        <w:t>Антикоррупционная оговорка, включаемая в проект договора</w:t>
      </w:r>
      <w:bookmarkEnd w:id="182"/>
    </w:p>
    <w:p w:rsidR="00953802" w:rsidRPr="003303E9" w:rsidRDefault="0094713A" w:rsidP="0094713A">
      <w:pPr>
        <w:pStyle w:val="3"/>
        <w:ind w:left="0" w:firstLine="709"/>
        <w:jc w:val="both"/>
        <w:rPr>
          <w:b w:val="0"/>
        </w:rPr>
      </w:pPr>
      <w:bookmarkStart w:id="183" w:name="_Toc439238157"/>
      <w:bookmarkStart w:id="184" w:name="_Toc439252709"/>
      <w:bookmarkStart w:id="185" w:name="_Toc439323567"/>
      <w:bookmarkStart w:id="186" w:name="_Toc439323683"/>
      <w:bookmarkStart w:id="187" w:name="_Toc440361317"/>
      <w:bookmarkStart w:id="188" w:name="_Toc440376072"/>
      <w:bookmarkStart w:id="189" w:name="_Toc440376199"/>
      <w:bookmarkStart w:id="190" w:name="_Toc440382464"/>
      <w:bookmarkStart w:id="191" w:name="_Toc440447134"/>
      <w:bookmarkStart w:id="192" w:name="_Toc440620814"/>
      <w:bookmarkStart w:id="193" w:name="_Toc440631449"/>
      <w:bookmarkStart w:id="194" w:name="_Toc440875689"/>
      <w:bookmarkStart w:id="195" w:name="_Toc441131713"/>
      <w:bookmarkStart w:id="196" w:name="_Toc465865154"/>
      <w:bookmarkStart w:id="197" w:name="_Toc468975414"/>
      <w:bookmarkStart w:id="198"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E1437">
        <w:rPr>
          <w:b w:val="0"/>
        </w:rPr>
        <w:fldChar w:fldCharType="begin"/>
      </w:r>
      <w:r w:rsidR="008D2928">
        <w:rPr>
          <w:b w:val="0"/>
        </w:rPr>
        <w:instrText xml:space="preserve"> REF _Ref440270867 \r \h </w:instrText>
      </w:r>
      <w:r w:rsidR="005E1437">
        <w:rPr>
          <w:b w:val="0"/>
        </w:rPr>
      </w:r>
      <w:r w:rsidR="005E1437">
        <w:rPr>
          <w:b w:val="0"/>
        </w:rPr>
        <w:fldChar w:fldCharType="separate"/>
      </w:r>
      <w:r w:rsidR="00D2621E">
        <w:rPr>
          <w:b w:val="0"/>
        </w:rPr>
        <w:t>2.2.3</w:t>
      </w:r>
      <w:r w:rsidR="005E1437">
        <w:rPr>
          <w:b w:val="0"/>
        </w:rPr>
        <w:fldChar w:fldCharType="end"/>
      </w:r>
      <w:r w:rsidRPr="003303E9">
        <w:rPr>
          <w:b w:val="0"/>
        </w:rPr>
        <w:t>).</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94713A" w:rsidRPr="003303E9" w:rsidRDefault="0094713A" w:rsidP="0094713A">
      <w:pPr>
        <w:pStyle w:val="3"/>
        <w:ind w:left="0" w:firstLine="709"/>
        <w:jc w:val="both"/>
        <w:rPr>
          <w:b w:val="0"/>
        </w:rPr>
      </w:pPr>
      <w:bookmarkStart w:id="199" w:name="_Toc439238158"/>
      <w:bookmarkStart w:id="200" w:name="_Toc439252710"/>
      <w:bookmarkStart w:id="201" w:name="_Toc439323568"/>
      <w:bookmarkStart w:id="202" w:name="_Toc439323684"/>
      <w:bookmarkStart w:id="203" w:name="_Toc440361318"/>
      <w:bookmarkStart w:id="204" w:name="_Toc440376073"/>
      <w:bookmarkStart w:id="205" w:name="_Toc440376200"/>
      <w:bookmarkStart w:id="206" w:name="_Toc440382465"/>
      <w:bookmarkStart w:id="207" w:name="_Toc440447135"/>
      <w:bookmarkStart w:id="208" w:name="_Toc440620815"/>
      <w:bookmarkStart w:id="209" w:name="_Toc440631450"/>
      <w:bookmarkStart w:id="210" w:name="_Toc440875690"/>
      <w:bookmarkStart w:id="211" w:name="_Toc441131714"/>
      <w:bookmarkStart w:id="212" w:name="_Toc465865155"/>
      <w:bookmarkStart w:id="213" w:name="_Toc468975415"/>
      <w:bookmarkStart w:id="214"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94713A" w:rsidRPr="003303E9" w:rsidRDefault="0094713A" w:rsidP="0094713A">
      <w:pPr>
        <w:pStyle w:val="3"/>
        <w:ind w:left="0" w:firstLine="709"/>
        <w:jc w:val="both"/>
        <w:rPr>
          <w:b w:val="0"/>
        </w:rPr>
      </w:pPr>
      <w:bookmarkStart w:id="215" w:name="_Toc439238159"/>
      <w:bookmarkStart w:id="216" w:name="_Toc439252711"/>
      <w:bookmarkStart w:id="217" w:name="_Toc439323569"/>
      <w:bookmarkStart w:id="218" w:name="_Toc439323685"/>
      <w:bookmarkStart w:id="219" w:name="_Ref440270867"/>
      <w:bookmarkStart w:id="220" w:name="_Toc440361319"/>
      <w:bookmarkStart w:id="221" w:name="_Toc440376074"/>
      <w:bookmarkStart w:id="222" w:name="_Toc440376201"/>
      <w:bookmarkStart w:id="223" w:name="_Toc440382466"/>
      <w:bookmarkStart w:id="224" w:name="_Toc440447136"/>
      <w:bookmarkStart w:id="225" w:name="_Toc440620816"/>
      <w:bookmarkStart w:id="226" w:name="_Toc440631451"/>
      <w:bookmarkStart w:id="227" w:name="_Toc440875691"/>
      <w:bookmarkStart w:id="228" w:name="_Toc441131715"/>
      <w:bookmarkStart w:id="229" w:name="_Toc465865156"/>
      <w:bookmarkStart w:id="230" w:name="_Toc468975416"/>
      <w:bookmarkStart w:id="231" w:name="_Toc471830424"/>
      <w:r w:rsidRPr="003303E9">
        <w:rPr>
          <w:b w:val="0"/>
        </w:rPr>
        <w:t>Текст Антикоррупционной оговорки:</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3"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32" w:name="_Ref303622434"/>
      <w:bookmarkStart w:id="233" w:name="_Ref303624273"/>
      <w:bookmarkStart w:id="234" w:name="_Ref303682476"/>
      <w:bookmarkStart w:id="235" w:name="_Ref303683017"/>
      <w:bookmarkEnd w:id="232"/>
      <w:bookmarkEnd w:id="233"/>
      <w:bookmarkEnd w:id="234"/>
      <w:bookmarkEnd w:id="235"/>
    </w:p>
    <w:p w:rsidR="00393E49" w:rsidRPr="00F31976" w:rsidRDefault="00393E49" w:rsidP="00393E49">
      <w:pPr>
        <w:pStyle w:val="2"/>
        <w:tabs>
          <w:tab w:val="clear" w:pos="1700"/>
          <w:tab w:val="left" w:pos="567"/>
        </w:tabs>
        <w:spacing w:line="264" w:lineRule="auto"/>
        <w:rPr>
          <w:bCs w:val="0"/>
        </w:rPr>
      </w:pPr>
      <w:bookmarkStart w:id="236" w:name="_Toc469470557"/>
      <w:bookmarkStart w:id="237" w:name="_Toc471830425"/>
      <w:r w:rsidRPr="00F31976">
        <w:rPr>
          <w:bCs w:val="0"/>
        </w:rPr>
        <w:t>Дополнительные условия, включаемые в проект договора</w:t>
      </w:r>
      <w:bookmarkEnd w:id="236"/>
      <w:bookmarkEnd w:id="237"/>
    </w:p>
    <w:p w:rsidR="00393E49" w:rsidRPr="00F31976" w:rsidRDefault="00393E49" w:rsidP="00393E49">
      <w:pPr>
        <w:pStyle w:val="3"/>
        <w:ind w:left="0" w:firstLine="709"/>
        <w:jc w:val="both"/>
        <w:rPr>
          <w:b w:val="0"/>
        </w:rPr>
      </w:pPr>
      <w:bookmarkStart w:id="238" w:name="_Toc469470558"/>
      <w:bookmarkStart w:id="239"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E1437">
        <w:rPr>
          <w:b w:val="0"/>
        </w:rPr>
        <w:fldChar w:fldCharType="begin"/>
      </w:r>
      <w:r>
        <w:rPr>
          <w:b w:val="0"/>
        </w:rPr>
        <w:instrText xml:space="preserve"> REF _Ref469470272 \r \h </w:instrText>
      </w:r>
      <w:r w:rsidR="005E1437">
        <w:rPr>
          <w:b w:val="0"/>
        </w:rPr>
      </w:r>
      <w:r w:rsidR="005E1437">
        <w:rPr>
          <w:b w:val="0"/>
        </w:rPr>
        <w:fldChar w:fldCharType="separate"/>
      </w:r>
      <w:r w:rsidR="00D2621E">
        <w:rPr>
          <w:b w:val="0"/>
        </w:rPr>
        <w:t>2.3.3</w:t>
      </w:r>
      <w:r w:rsidR="005E1437">
        <w:rPr>
          <w:b w:val="0"/>
        </w:rPr>
        <w:fldChar w:fldCharType="end"/>
      </w:r>
      <w:r w:rsidRPr="00F31976">
        <w:rPr>
          <w:b w:val="0"/>
        </w:rPr>
        <w:t>).</w:t>
      </w:r>
      <w:bookmarkEnd w:id="238"/>
      <w:bookmarkEnd w:id="239"/>
    </w:p>
    <w:p w:rsidR="00393E49" w:rsidRPr="00F31976" w:rsidRDefault="00393E49" w:rsidP="00393E49">
      <w:pPr>
        <w:pStyle w:val="3"/>
        <w:ind w:left="0" w:firstLine="709"/>
        <w:jc w:val="both"/>
        <w:rPr>
          <w:b w:val="0"/>
          <w:szCs w:val="24"/>
        </w:rPr>
      </w:pPr>
      <w:bookmarkStart w:id="240" w:name="_Toc469470559"/>
      <w:bookmarkStart w:id="241"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0"/>
      <w:bookmarkEnd w:id="241"/>
    </w:p>
    <w:p w:rsidR="00393E49" w:rsidRPr="00F31976" w:rsidRDefault="00393E49" w:rsidP="00393E49">
      <w:pPr>
        <w:pStyle w:val="3"/>
        <w:ind w:left="0" w:firstLine="709"/>
        <w:jc w:val="both"/>
        <w:rPr>
          <w:b w:val="0"/>
          <w:szCs w:val="24"/>
        </w:rPr>
      </w:pPr>
      <w:bookmarkStart w:id="242" w:name="_Ref469470272"/>
      <w:bookmarkStart w:id="243" w:name="_Toc469470560"/>
      <w:bookmarkStart w:id="244" w:name="_Toc471830428"/>
      <w:r w:rsidRPr="00F31976">
        <w:rPr>
          <w:b w:val="0"/>
        </w:rPr>
        <w:t>Дополнительные</w:t>
      </w:r>
      <w:r w:rsidRPr="00F31976">
        <w:rPr>
          <w:b w:val="0"/>
          <w:szCs w:val="24"/>
        </w:rPr>
        <w:t xml:space="preserve"> условия:</w:t>
      </w:r>
      <w:bookmarkEnd w:id="242"/>
      <w:bookmarkEnd w:id="243"/>
      <w:bookmarkEnd w:id="244"/>
    </w:p>
    <w:p w:rsidR="00393E49" w:rsidRPr="00F31976" w:rsidRDefault="00393E49" w:rsidP="00393E49">
      <w:pPr>
        <w:pStyle w:val="3"/>
        <w:numPr>
          <w:ilvl w:val="0"/>
          <w:numId w:val="0"/>
        </w:numPr>
        <w:ind w:firstLine="709"/>
        <w:jc w:val="both"/>
        <w:rPr>
          <w:b w:val="0"/>
          <w:szCs w:val="24"/>
        </w:rPr>
      </w:pPr>
      <w:bookmarkStart w:id="245" w:name="_Toc469470561"/>
      <w:bookmarkStart w:id="246"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5"/>
      <w:bookmarkEnd w:id="246"/>
    </w:p>
    <w:p w:rsidR="00393E49" w:rsidRPr="00F31976" w:rsidRDefault="00393E49" w:rsidP="00393E49">
      <w:pPr>
        <w:pStyle w:val="3"/>
        <w:numPr>
          <w:ilvl w:val="0"/>
          <w:numId w:val="0"/>
        </w:numPr>
        <w:ind w:firstLine="709"/>
        <w:jc w:val="both"/>
        <w:rPr>
          <w:b w:val="0"/>
          <w:szCs w:val="24"/>
        </w:rPr>
      </w:pPr>
      <w:bookmarkStart w:id="247" w:name="_Toc469470562"/>
      <w:bookmarkStart w:id="248"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7"/>
      <w:bookmarkEnd w:id="248"/>
    </w:p>
    <w:p w:rsidR="00393E49" w:rsidRPr="00F31976" w:rsidRDefault="00393E49" w:rsidP="00393E49">
      <w:pPr>
        <w:pStyle w:val="3"/>
        <w:numPr>
          <w:ilvl w:val="0"/>
          <w:numId w:val="0"/>
        </w:numPr>
        <w:ind w:firstLine="709"/>
        <w:jc w:val="both"/>
        <w:rPr>
          <w:b w:val="0"/>
          <w:szCs w:val="24"/>
        </w:rPr>
      </w:pPr>
      <w:bookmarkStart w:id="249" w:name="_Toc469470563"/>
      <w:bookmarkStart w:id="250"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9"/>
      <w:bookmarkEnd w:id="250"/>
    </w:p>
    <w:p w:rsidR="00393E49" w:rsidRPr="007E5B28" w:rsidRDefault="00393E49" w:rsidP="00393E49">
      <w:pPr>
        <w:pStyle w:val="3"/>
        <w:numPr>
          <w:ilvl w:val="0"/>
          <w:numId w:val="0"/>
        </w:numPr>
        <w:ind w:firstLine="709"/>
        <w:jc w:val="both"/>
        <w:rPr>
          <w:b w:val="0"/>
          <w:szCs w:val="24"/>
        </w:rPr>
      </w:pPr>
      <w:bookmarkStart w:id="251" w:name="_Toc469470564"/>
      <w:bookmarkStart w:id="252"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53" w:name="_Ref303711222"/>
      <w:bookmarkStart w:id="254" w:name="_Ref311232052"/>
      <w:bookmarkStart w:id="255" w:name="_Toc47183043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53"/>
      <w:r w:rsidR="00D51A0B" w:rsidRPr="00E71A48">
        <w:rPr>
          <w:szCs w:val="24"/>
        </w:rPr>
        <w:t>Заявок</w:t>
      </w:r>
      <w:bookmarkEnd w:id="254"/>
      <w:bookmarkEnd w:id="255"/>
    </w:p>
    <w:p w:rsidR="00717F60" w:rsidRPr="00E71A48" w:rsidRDefault="00717F60" w:rsidP="00E71A48">
      <w:pPr>
        <w:pStyle w:val="2"/>
        <w:tabs>
          <w:tab w:val="clear" w:pos="1700"/>
          <w:tab w:val="left" w:pos="567"/>
        </w:tabs>
        <w:spacing w:line="264" w:lineRule="auto"/>
      </w:pPr>
      <w:bookmarkStart w:id="256" w:name="_Toc471830434"/>
      <w:r w:rsidRPr="00E71A48">
        <w:t xml:space="preserve">Общий порядок проведения </w:t>
      </w:r>
      <w:r w:rsidR="00440928" w:rsidRPr="00E71A48">
        <w:t>З</w:t>
      </w:r>
      <w:r w:rsidRPr="00E71A48">
        <w:t>апроса предложений</w:t>
      </w:r>
      <w:bookmarkEnd w:id="256"/>
    </w:p>
    <w:p w:rsidR="00717F60" w:rsidRPr="00E71A48" w:rsidRDefault="00717F60" w:rsidP="00953802">
      <w:pPr>
        <w:pStyle w:val="3"/>
        <w:rPr>
          <w:bCs w:val="0"/>
          <w:szCs w:val="24"/>
        </w:rPr>
      </w:pPr>
      <w:bookmarkStart w:id="257" w:name="_Toc439323688"/>
      <w:bookmarkStart w:id="258" w:name="_Toc440361322"/>
      <w:bookmarkStart w:id="259" w:name="_Toc440376077"/>
      <w:bookmarkStart w:id="260" w:name="_Toc440376204"/>
      <w:bookmarkStart w:id="261" w:name="_Toc440382469"/>
      <w:bookmarkStart w:id="262" w:name="_Toc440447139"/>
      <w:bookmarkStart w:id="263" w:name="_Toc440620819"/>
      <w:bookmarkStart w:id="264" w:name="_Toc440631454"/>
      <w:bookmarkStart w:id="265" w:name="_Toc440875694"/>
      <w:bookmarkStart w:id="266" w:name="_Toc441131718"/>
      <w:bookmarkStart w:id="267" w:name="_Toc465865159"/>
      <w:bookmarkStart w:id="268" w:name="_Toc468975419"/>
      <w:bookmarkStart w:id="269" w:name="_Toc471830435"/>
      <w:r w:rsidRPr="00E71A48">
        <w:rPr>
          <w:szCs w:val="24"/>
        </w:rPr>
        <w:t>Запрос</w:t>
      </w:r>
      <w:r w:rsidRPr="00E71A48">
        <w:rPr>
          <w:bCs w:val="0"/>
          <w:szCs w:val="24"/>
        </w:rPr>
        <w:t xml:space="preserve"> предложений проводится в следующем порядке:</w:t>
      </w:r>
      <w:bookmarkEnd w:id="257"/>
      <w:bookmarkEnd w:id="258"/>
      <w:bookmarkEnd w:id="259"/>
      <w:bookmarkEnd w:id="260"/>
      <w:bookmarkEnd w:id="261"/>
      <w:bookmarkEnd w:id="262"/>
      <w:bookmarkEnd w:id="263"/>
      <w:bookmarkEnd w:id="264"/>
      <w:bookmarkEnd w:id="265"/>
      <w:bookmarkEnd w:id="266"/>
      <w:bookmarkEnd w:id="267"/>
      <w:bookmarkEnd w:id="268"/>
      <w:bookmarkEnd w:id="26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53791">
        <w:fldChar w:fldCharType="begin"/>
      </w:r>
      <w:r w:rsidR="00053791">
        <w:instrText xml:space="preserve"> REF _Ref305973033 \r \h  \* MERGEFORMAT </w:instrText>
      </w:r>
      <w:r w:rsidR="00053791">
        <w:fldChar w:fldCharType="separate"/>
      </w:r>
      <w:r w:rsidR="00D2621E" w:rsidRPr="00D2621E">
        <w:rPr>
          <w:bCs w:val="0"/>
          <w:sz w:val="24"/>
          <w:szCs w:val="24"/>
        </w:rPr>
        <w:t>3.2</w:t>
      </w:r>
      <w:r w:rsidR="0005379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53791">
        <w:fldChar w:fldCharType="begin"/>
      </w:r>
      <w:r w:rsidR="00053791">
        <w:instrText xml:space="preserve"> REF _Ref305973147 \r \h  \* MERGEFORMAT </w:instrText>
      </w:r>
      <w:r w:rsidR="00053791">
        <w:fldChar w:fldCharType="separate"/>
      </w:r>
      <w:r w:rsidR="00D2621E" w:rsidRPr="00D2621E">
        <w:rPr>
          <w:bCs w:val="0"/>
          <w:sz w:val="24"/>
          <w:szCs w:val="24"/>
        </w:rPr>
        <w:t>3.3</w:t>
      </w:r>
      <w:r w:rsidR="00053791">
        <w:fldChar w:fldCharType="end"/>
      </w:r>
      <w:r w:rsidR="005E14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28_922829174"/>
      <w:bookmarkEnd w:id="27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E14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053791">
        <w:fldChar w:fldCharType="begin"/>
      </w:r>
      <w:r w:rsidR="00053791">
        <w:instrText xml:space="preserve"> REF _Ref305973214 \r \h  \* MERGEFORMAT </w:instrText>
      </w:r>
      <w:r w:rsidR="00053791">
        <w:fldChar w:fldCharType="separate"/>
      </w:r>
      <w:r w:rsidR="00D2621E" w:rsidRPr="00D2621E">
        <w:rPr>
          <w:bCs w:val="0"/>
          <w:sz w:val="24"/>
          <w:szCs w:val="24"/>
        </w:rPr>
        <w:t>3.4</w:t>
      </w:r>
      <w:r w:rsidR="00053791">
        <w:fldChar w:fldCharType="end"/>
      </w:r>
      <w:r w:rsidR="00096E9D" w:rsidRPr="00E71A48">
        <w:rPr>
          <w:bCs w:val="0"/>
          <w:sz w:val="24"/>
          <w:szCs w:val="24"/>
        </w:rPr>
        <w:t xml:space="preserve">, </w:t>
      </w:r>
      <w:r w:rsidR="00053791">
        <w:fldChar w:fldCharType="begin"/>
      </w:r>
      <w:r w:rsidR="00053791">
        <w:instrText xml:space="preserve"> REF _Ref303683883 \r \h  \* MERGEFORMAT </w:instrText>
      </w:r>
      <w:r w:rsidR="00053791">
        <w:fldChar w:fldCharType="separate"/>
      </w:r>
      <w:r w:rsidR="00D2621E" w:rsidRPr="00D2621E">
        <w:rPr>
          <w:bCs w:val="0"/>
          <w:sz w:val="24"/>
          <w:szCs w:val="24"/>
        </w:rPr>
        <w:t>3.5</w:t>
      </w:r>
      <w:r w:rsidR="0005379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32_922829174"/>
      <w:bookmarkEnd w:id="27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E1437">
        <w:fldChar w:fldCharType="begin"/>
      </w:r>
      <w:r w:rsidR="001248B1">
        <w:rPr>
          <w:bCs w:val="0"/>
          <w:sz w:val="24"/>
          <w:szCs w:val="24"/>
        </w:rPr>
        <w:instrText xml:space="preserve"> REF _Ref468195629 \r \h </w:instrText>
      </w:r>
      <w:r w:rsidR="005E1437">
        <w:fldChar w:fldCharType="separate"/>
      </w:r>
      <w:r w:rsidR="00D2621E">
        <w:rPr>
          <w:bCs w:val="0"/>
          <w:sz w:val="24"/>
          <w:szCs w:val="24"/>
        </w:rPr>
        <w:t>3.6</w:t>
      </w:r>
      <w:r w:rsidR="005E1437">
        <w:fldChar w:fldCharType="end"/>
      </w:r>
      <w:r w:rsidR="005E14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4_922829174"/>
      <w:bookmarkEnd w:id="27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53791">
        <w:fldChar w:fldCharType="begin"/>
      </w:r>
      <w:r w:rsidR="00053791">
        <w:instrText xml:space="preserve"> REF _Ref303250967 \r \h  \* MERGEFORMAT </w:instrText>
      </w:r>
      <w:r w:rsidR="00053791">
        <w:fldChar w:fldCharType="separate"/>
      </w:r>
      <w:r w:rsidR="00D2621E" w:rsidRPr="00D2621E">
        <w:rPr>
          <w:bCs w:val="0"/>
          <w:sz w:val="24"/>
          <w:szCs w:val="24"/>
        </w:rPr>
        <w:t>3.7</w:t>
      </w:r>
      <w:r w:rsidR="00053791">
        <w:fldChar w:fldCharType="end"/>
      </w:r>
      <w:r w:rsidR="005E14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6_922829174"/>
      <w:bookmarkEnd w:id="27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_Ref303681924 \r \h  \* MERGEFORMAT </w:instrText>
      </w:r>
      <w:r w:rsidR="00053791">
        <w:fldChar w:fldCharType="separate"/>
      </w:r>
      <w:r w:rsidR="00D2621E" w:rsidRPr="00D2621E">
        <w:rPr>
          <w:bCs w:val="0"/>
          <w:sz w:val="24"/>
          <w:szCs w:val="24"/>
        </w:rPr>
        <w:t>3.9</w:t>
      </w:r>
      <w:r w:rsidR="00053791">
        <w:fldChar w:fldCharType="end"/>
      </w:r>
      <w:r w:rsidR="005E14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E1437" w:rsidRPr="00E71A48">
        <w:rPr>
          <w:bCs w:val="0"/>
          <w:sz w:val="24"/>
          <w:szCs w:val="24"/>
        </w:rPr>
      </w:r>
      <w:r w:rsidR="005E14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E1437">
        <w:fldChar w:fldCharType="begin"/>
      </w:r>
      <w:r w:rsidR="00741251">
        <w:rPr>
          <w:bCs w:val="0"/>
          <w:sz w:val="24"/>
          <w:szCs w:val="24"/>
        </w:rPr>
        <w:instrText xml:space="preserve"> REF _Ref468975287 \r \h </w:instrText>
      </w:r>
      <w:r w:rsidR="005E1437">
        <w:fldChar w:fldCharType="separate"/>
      </w:r>
      <w:r w:rsidR="00D2621E">
        <w:rPr>
          <w:bCs w:val="0"/>
          <w:sz w:val="24"/>
          <w:szCs w:val="24"/>
        </w:rPr>
        <w:t>3.12</w:t>
      </w:r>
      <w:r w:rsidR="005E1437">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53791">
        <w:fldChar w:fldCharType="begin"/>
      </w:r>
      <w:r w:rsidR="00053791">
        <w:instrText xml:space="preserve"> REF _Ref306140410 \r \h  \* MERGEFORMAT </w:instrText>
      </w:r>
      <w:r w:rsidR="00053791">
        <w:fldChar w:fldCharType="separate"/>
      </w:r>
      <w:r w:rsidR="00D2621E" w:rsidRPr="00D2621E">
        <w:rPr>
          <w:bCs w:val="0"/>
          <w:sz w:val="24"/>
          <w:szCs w:val="24"/>
        </w:rPr>
        <w:t>3.13</w:t>
      </w:r>
      <w:r w:rsidR="0005379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53791">
        <w:fldChar w:fldCharType="begin"/>
      </w:r>
      <w:r w:rsidR="00053791">
        <w:instrText xml:space="preserve"> REF _Ref306140451 \r \h  \* MERGEFORMAT </w:instrText>
      </w:r>
      <w:r w:rsidR="00053791">
        <w:fldChar w:fldCharType="separate"/>
      </w:r>
      <w:r w:rsidR="00D2621E" w:rsidRPr="00D2621E">
        <w:rPr>
          <w:bCs w:val="0"/>
          <w:sz w:val="24"/>
          <w:szCs w:val="24"/>
        </w:rPr>
        <w:t>3.14</w:t>
      </w:r>
      <w:r w:rsidR="0005379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74" w:name="_Toc439323689"/>
      <w:bookmarkStart w:id="275" w:name="_Toc440361323"/>
      <w:bookmarkStart w:id="276" w:name="_Toc440376078"/>
      <w:bookmarkStart w:id="277" w:name="_Toc440376205"/>
      <w:bookmarkStart w:id="278" w:name="_Toc440382470"/>
      <w:bookmarkStart w:id="279" w:name="_Toc440447140"/>
      <w:bookmarkStart w:id="280" w:name="_Toc440620820"/>
      <w:bookmarkStart w:id="281" w:name="_Toc440631455"/>
      <w:bookmarkStart w:id="282" w:name="_Toc440875695"/>
      <w:bookmarkStart w:id="283" w:name="_Toc441131719"/>
      <w:bookmarkStart w:id="284" w:name="_Toc465865160"/>
      <w:bookmarkStart w:id="285" w:name="_Toc468975420"/>
      <w:bookmarkStart w:id="286"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87" w:name="_Ref303250835"/>
      <w:bookmarkStart w:id="288" w:name="_Ref305973033"/>
      <w:bookmarkStart w:id="289" w:name="_Toc471830437"/>
      <w:bookmarkStart w:id="2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87"/>
      <w:r w:rsidRPr="00E71A48">
        <w:t xml:space="preserve"> по запросу предложений</w:t>
      </w:r>
      <w:bookmarkEnd w:id="288"/>
      <w:bookmarkEnd w:id="2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53791">
        <w:fldChar w:fldCharType="begin"/>
      </w:r>
      <w:r w:rsidR="00053791">
        <w:instrText xml:space="preserve"> REF _Ref302563524 \n \h  \* MERGEFORMAT </w:instrText>
      </w:r>
      <w:r w:rsidR="00053791">
        <w:fldChar w:fldCharType="separate"/>
      </w:r>
      <w:r w:rsidR="00D2621E" w:rsidRPr="00D2621E">
        <w:rPr>
          <w:sz w:val="24"/>
          <w:szCs w:val="24"/>
        </w:rPr>
        <w:t>1.1.1</w:t>
      </w:r>
      <w:r w:rsidR="0005379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91" w:name="__RefNumPara__444_922829174"/>
      <w:bookmarkStart w:id="292" w:name="_Ref191386216"/>
      <w:bookmarkStart w:id="293" w:name="_Ref305973147"/>
      <w:bookmarkStart w:id="294" w:name="_Toc471830438"/>
      <w:bookmarkEnd w:id="290"/>
      <w:bookmarkEnd w:id="291"/>
      <w:r w:rsidRPr="00E71A48">
        <w:lastRenderedPageBreak/>
        <w:t xml:space="preserve">Подготовка </w:t>
      </w:r>
      <w:bookmarkEnd w:id="292"/>
      <w:r w:rsidRPr="00E71A48">
        <w:t>Заявок</w:t>
      </w:r>
      <w:bookmarkEnd w:id="293"/>
      <w:bookmarkEnd w:id="294"/>
    </w:p>
    <w:p w:rsidR="00717F60" w:rsidRPr="00E71A48" w:rsidRDefault="00717F60" w:rsidP="00E71A48">
      <w:pPr>
        <w:pStyle w:val="3"/>
        <w:spacing w:line="264" w:lineRule="auto"/>
        <w:rPr>
          <w:szCs w:val="24"/>
        </w:rPr>
      </w:pPr>
      <w:bookmarkStart w:id="295" w:name="_Ref306114638"/>
      <w:bookmarkStart w:id="296" w:name="_Toc440361326"/>
      <w:bookmarkStart w:id="297" w:name="_Toc440376081"/>
      <w:bookmarkStart w:id="298" w:name="_Toc440376208"/>
      <w:bookmarkStart w:id="299" w:name="_Toc440382473"/>
      <w:bookmarkStart w:id="300" w:name="_Toc440447143"/>
      <w:bookmarkStart w:id="301" w:name="_Toc440620823"/>
      <w:bookmarkStart w:id="302" w:name="_Toc440631458"/>
      <w:bookmarkStart w:id="303" w:name="_Toc440875698"/>
      <w:bookmarkStart w:id="304" w:name="_Toc441131722"/>
      <w:bookmarkStart w:id="305" w:name="_Toc465865163"/>
      <w:bookmarkStart w:id="306" w:name="_Toc468975423"/>
      <w:bookmarkStart w:id="307" w:name="_Toc471830439"/>
      <w:r w:rsidRPr="00E71A48">
        <w:rPr>
          <w:szCs w:val="24"/>
        </w:rPr>
        <w:t xml:space="preserve">Общие требования к </w:t>
      </w:r>
      <w:r w:rsidR="004B5EB3" w:rsidRPr="00E71A48">
        <w:rPr>
          <w:szCs w:val="24"/>
        </w:rPr>
        <w:t>Заявк</w:t>
      </w:r>
      <w:r w:rsidRPr="00E71A48">
        <w:rPr>
          <w:szCs w:val="24"/>
        </w:rPr>
        <w:t>е</w:t>
      </w:r>
      <w:bookmarkEnd w:id="295"/>
      <w:bookmarkEnd w:id="296"/>
      <w:bookmarkEnd w:id="297"/>
      <w:bookmarkEnd w:id="298"/>
      <w:bookmarkEnd w:id="299"/>
      <w:bookmarkEnd w:id="300"/>
      <w:bookmarkEnd w:id="301"/>
      <w:bookmarkEnd w:id="302"/>
      <w:bookmarkEnd w:id="303"/>
      <w:bookmarkEnd w:id="304"/>
      <w:bookmarkEnd w:id="305"/>
      <w:bookmarkEnd w:id="306"/>
      <w:bookmarkEnd w:id="30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0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0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8D2928">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D2621E">
        <w:rPr>
          <w:bCs w:val="0"/>
          <w:sz w:val="24"/>
          <w:szCs w:val="24"/>
        </w:rPr>
        <w:t>5.1</w:t>
      </w:r>
      <w:r w:rsidR="005E14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_Ref440271072 \r \h </w:instrText>
      </w:r>
      <w:r w:rsidR="005E1437">
        <w:rPr>
          <w:bCs w:val="0"/>
          <w:sz w:val="24"/>
          <w:szCs w:val="24"/>
        </w:rPr>
      </w:r>
      <w:r w:rsidR="005E1437">
        <w:rPr>
          <w:bCs w:val="0"/>
          <w:sz w:val="24"/>
          <w:szCs w:val="24"/>
        </w:rPr>
        <w:fldChar w:fldCharType="separate"/>
      </w:r>
      <w:r w:rsidR="00D2621E">
        <w:rPr>
          <w:bCs w:val="0"/>
          <w:sz w:val="24"/>
          <w:szCs w:val="24"/>
        </w:rPr>
        <w:t>5.2</w:t>
      </w:r>
      <w:r w:rsidR="005E14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2621E">
        <w:rPr>
          <w:bCs w:val="0"/>
          <w:sz w:val="24"/>
          <w:szCs w:val="24"/>
        </w:rPr>
        <w:t>5.3</w:t>
      </w:r>
      <w:r w:rsidR="005E14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E1437">
        <w:rPr>
          <w:bCs w:val="0"/>
          <w:sz w:val="24"/>
          <w:szCs w:val="24"/>
        </w:rPr>
        <w:fldChar w:fldCharType="begin"/>
      </w:r>
      <w:r w:rsidR="00B71B9D">
        <w:rPr>
          <w:bCs w:val="0"/>
          <w:sz w:val="24"/>
          <w:szCs w:val="24"/>
        </w:rPr>
        <w:instrText xml:space="preserve"> REF _Ref440271036 \r \h </w:instrText>
      </w:r>
      <w:r w:rsidR="005E1437">
        <w:rPr>
          <w:bCs w:val="0"/>
          <w:sz w:val="24"/>
          <w:szCs w:val="24"/>
        </w:rPr>
      </w:r>
      <w:r w:rsidR="005E1437">
        <w:rPr>
          <w:bCs w:val="0"/>
          <w:sz w:val="24"/>
          <w:szCs w:val="24"/>
        </w:rPr>
        <w:fldChar w:fldCharType="separate"/>
      </w:r>
      <w:r w:rsidR="00D2621E">
        <w:rPr>
          <w:bCs w:val="0"/>
          <w:sz w:val="24"/>
          <w:szCs w:val="24"/>
        </w:rPr>
        <w:t>5.4</w:t>
      </w:r>
      <w:r w:rsidR="005E14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_Ref440361914 \r \h </w:instrText>
      </w:r>
      <w:r w:rsidR="005E1437">
        <w:rPr>
          <w:bCs w:val="0"/>
          <w:sz w:val="24"/>
          <w:szCs w:val="24"/>
        </w:rPr>
      </w:r>
      <w:r w:rsidR="005E1437">
        <w:rPr>
          <w:bCs w:val="0"/>
          <w:sz w:val="24"/>
          <w:szCs w:val="24"/>
        </w:rPr>
        <w:fldChar w:fldCharType="separate"/>
      </w:r>
      <w:r w:rsidR="00D2621E">
        <w:rPr>
          <w:bCs w:val="0"/>
          <w:sz w:val="24"/>
          <w:szCs w:val="24"/>
        </w:rPr>
        <w:t>5.5</w:t>
      </w:r>
      <w:r w:rsidR="005E14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053791">
        <w:fldChar w:fldCharType="begin"/>
      </w:r>
      <w:r w:rsidR="00053791">
        <w:instrText xml:space="preserve"> REF _Ref191386407 \r \h  \* MERGEFORMAT </w:instrText>
      </w:r>
      <w:r w:rsidR="00053791">
        <w:fldChar w:fldCharType="separate"/>
      </w:r>
      <w:r w:rsidR="00D2621E" w:rsidRPr="00D2621E">
        <w:rPr>
          <w:bCs w:val="0"/>
          <w:sz w:val="24"/>
          <w:szCs w:val="24"/>
        </w:rPr>
        <w:t>3.3.8</w:t>
      </w:r>
      <w:r w:rsidR="0005379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E1437">
        <w:rPr>
          <w:bCs w:val="0"/>
          <w:sz w:val="24"/>
          <w:szCs w:val="24"/>
        </w:rPr>
        <w:fldChar w:fldCharType="begin"/>
      </w:r>
      <w:r w:rsidR="000A00E6">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D2621E">
        <w:rPr>
          <w:bCs w:val="0"/>
          <w:sz w:val="24"/>
          <w:szCs w:val="24"/>
        </w:rPr>
        <w:t>5.6</w:t>
      </w:r>
      <w:r w:rsidR="005E1437">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09"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09"/>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053791">
        <w:fldChar w:fldCharType="begin"/>
      </w:r>
      <w:r w:rsidR="00053791">
        <w:instrText xml:space="preserve"> REF _Ref55336310 \r \h  \* MERGEFORMAT </w:instrText>
      </w:r>
      <w:r w:rsidR="00053791">
        <w:fldChar w:fldCharType="separate"/>
      </w:r>
      <w:r w:rsidR="00D2621E" w:rsidRPr="00D2621E">
        <w:rPr>
          <w:bCs w:val="0"/>
          <w:sz w:val="24"/>
          <w:szCs w:val="24"/>
          <w:lang w:eastAsia="ru-RU"/>
        </w:rPr>
        <w:t>5.1</w:t>
      </w:r>
      <w:r w:rsidR="00053791">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053791">
        <w:fldChar w:fldCharType="begin"/>
      </w:r>
      <w:r w:rsidR="00053791">
        <w:instrText xml:space="preserve"> REF _Ref440271964 \r \h  \* MERGEFORMAT </w:instrText>
      </w:r>
      <w:r w:rsidR="00053791">
        <w:fldChar w:fldCharType="separate"/>
      </w:r>
      <w:r w:rsidR="00D2621E" w:rsidRPr="00D2621E">
        <w:rPr>
          <w:sz w:val="24"/>
          <w:szCs w:val="24"/>
        </w:rPr>
        <w:t>5.1.3</w:t>
      </w:r>
      <w:r w:rsidR="00053791">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053791">
        <w:fldChar w:fldCharType="begin"/>
      </w:r>
      <w:r w:rsidR="00053791">
        <w:instrText xml:space="preserve"> REF _Ref440279062 \r \h  \* MERGEFORMAT </w:instrText>
      </w:r>
      <w:r w:rsidR="00053791">
        <w:fldChar w:fldCharType="separate"/>
      </w:r>
      <w:r w:rsidR="00D2621E" w:rsidRPr="00D2621E">
        <w:rPr>
          <w:sz w:val="24"/>
          <w:szCs w:val="24"/>
        </w:rPr>
        <w:t>б)</w:t>
      </w:r>
      <w:r w:rsidR="00053791">
        <w:fldChar w:fldCharType="end"/>
      </w:r>
      <w:r w:rsidR="00F463E8" w:rsidRPr="002D7FEE">
        <w:rPr>
          <w:sz w:val="24"/>
          <w:szCs w:val="24"/>
        </w:rPr>
        <w:t xml:space="preserve"> п. </w:t>
      </w:r>
      <w:r w:rsidR="00053791">
        <w:fldChar w:fldCharType="begin"/>
      </w:r>
      <w:r w:rsidR="00053791">
        <w:instrText xml:space="preserve"> REF _Ref306005578 \r \h  \* MERGEFORMAT </w:instrText>
      </w:r>
      <w:r w:rsidR="00053791">
        <w:fldChar w:fldCharType="separate"/>
      </w:r>
      <w:r w:rsidR="00D2621E" w:rsidRPr="00D2621E">
        <w:rPr>
          <w:sz w:val="24"/>
          <w:szCs w:val="24"/>
        </w:rPr>
        <w:t>3.3.8.3</w:t>
      </w:r>
      <w:r w:rsidR="00053791">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5E1437">
        <w:rPr>
          <w:bCs w:val="0"/>
          <w:sz w:val="24"/>
          <w:szCs w:val="24"/>
        </w:rPr>
        <w:fldChar w:fldCharType="begin"/>
      </w:r>
      <w:r>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2621E">
        <w:rPr>
          <w:bCs w:val="0"/>
          <w:sz w:val="24"/>
          <w:szCs w:val="24"/>
        </w:rPr>
        <w:t>5.3</w:t>
      </w:r>
      <w:r w:rsidR="005E1437">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_Ref440274913 \r \h </w:instrText>
      </w:r>
      <w:r w:rsidR="005E1437">
        <w:rPr>
          <w:bCs w:val="0"/>
          <w:sz w:val="24"/>
          <w:szCs w:val="24"/>
          <w:lang w:eastAsia="ru-RU"/>
        </w:rPr>
      </w:r>
      <w:r w:rsidR="005E1437">
        <w:rPr>
          <w:bCs w:val="0"/>
          <w:sz w:val="24"/>
          <w:szCs w:val="24"/>
          <w:lang w:eastAsia="ru-RU"/>
        </w:rPr>
        <w:fldChar w:fldCharType="separate"/>
      </w:r>
      <w:r w:rsidR="00D2621E">
        <w:rPr>
          <w:bCs w:val="0"/>
          <w:sz w:val="24"/>
          <w:szCs w:val="24"/>
          <w:lang w:eastAsia="ru-RU"/>
        </w:rPr>
        <w:t>5.2</w:t>
      </w:r>
      <w:r w:rsidR="005E1437">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5E1437">
        <w:rPr>
          <w:bCs w:val="0"/>
          <w:sz w:val="24"/>
          <w:szCs w:val="24"/>
          <w:lang w:eastAsia="ru-RU"/>
        </w:rPr>
        <w:fldChar w:fldCharType="begin"/>
      </w:r>
      <w:r>
        <w:rPr>
          <w:bCs w:val="0"/>
          <w:sz w:val="24"/>
          <w:szCs w:val="24"/>
          <w:lang w:eastAsia="ru-RU"/>
        </w:rPr>
        <w:instrText xml:space="preserve"> REF _Ref440274902 \r \h </w:instrText>
      </w:r>
      <w:r w:rsidR="005E1437">
        <w:rPr>
          <w:bCs w:val="0"/>
          <w:sz w:val="24"/>
          <w:szCs w:val="24"/>
          <w:lang w:eastAsia="ru-RU"/>
        </w:rPr>
      </w:r>
      <w:r w:rsidR="005E1437">
        <w:rPr>
          <w:bCs w:val="0"/>
          <w:sz w:val="24"/>
          <w:szCs w:val="24"/>
          <w:lang w:eastAsia="ru-RU"/>
        </w:rPr>
        <w:fldChar w:fldCharType="separate"/>
      </w:r>
      <w:r w:rsidR="00D2621E">
        <w:rPr>
          <w:bCs w:val="0"/>
          <w:sz w:val="24"/>
          <w:szCs w:val="24"/>
          <w:lang w:eastAsia="ru-RU"/>
        </w:rPr>
        <w:t>5.4</w:t>
      </w:r>
      <w:r w:rsidR="005E1437">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5E1437">
        <w:rPr>
          <w:bCs w:val="0"/>
          <w:sz w:val="24"/>
          <w:szCs w:val="24"/>
        </w:rPr>
        <w:fldChar w:fldCharType="begin"/>
      </w:r>
      <w:r>
        <w:rPr>
          <w:bCs w:val="0"/>
          <w:sz w:val="24"/>
          <w:szCs w:val="24"/>
        </w:rPr>
        <w:instrText xml:space="preserve"> REF _Ref440361959 \r \h </w:instrText>
      </w:r>
      <w:r w:rsidR="005E1437">
        <w:rPr>
          <w:bCs w:val="0"/>
          <w:sz w:val="24"/>
          <w:szCs w:val="24"/>
        </w:rPr>
      </w:r>
      <w:r w:rsidR="005E1437">
        <w:rPr>
          <w:bCs w:val="0"/>
          <w:sz w:val="24"/>
          <w:szCs w:val="24"/>
        </w:rPr>
        <w:fldChar w:fldCharType="separate"/>
      </w:r>
      <w:r w:rsidR="00D2621E">
        <w:rPr>
          <w:bCs w:val="0"/>
          <w:sz w:val="24"/>
          <w:szCs w:val="24"/>
        </w:rPr>
        <w:t>5.5</w:t>
      </w:r>
      <w:r w:rsidR="005E1437">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5E1437">
        <w:rPr>
          <w:bCs w:val="0"/>
          <w:sz w:val="24"/>
          <w:szCs w:val="24"/>
        </w:rPr>
        <w:fldChar w:fldCharType="begin"/>
      </w:r>
      <w:r>
        <w:rPr>
          <w:bCs w:val="0"/>
          <w:sz w:val="24"/>
          <w:szCs w:val="24"/>
        </w:rPr>
        <w:instrText xml:space="preserve"> REF _Ref440361610 \r \h </w:instrText>
      </w:r>
      <w:r w:rsidR="005E1437">
        <w:rPr>
          <w:bCs w:val="0"/>
          <w:sz w:val="24"/>
          <w:szCs w:val="24"/>
        </w:rPr>
      </w:r>
      <w:r w:rsidR="005E1437">
        <w:rPr>
          <w:bCs w:val="0"/>
          <w:sz w:val="24"/>
          <w:szCs w:val="24"/>
        </w:rPr>
        <w:fldChar w:fldCharType="separate"/>
      </w:r>
      <w:r w:rsidR="00D2621E">
        <w:rPr>
          <w:bCs w:val="0"/>
          <w:sz w:val="24"/>
          <w:szCs w:val="24"/>
        </w:rPr>
        <w:t>5.6</w:t>
      </w:r>
      <w:r w:rsidR="005E1437">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053791">
        <w:fldChar w:fldCharType="begin"/>
      </w:r>
      <w:r w:rsidR="00053791">
        <w:instrText xml:space="preserve"> REF _Ref444168907 \r \h  \* MERGEFORMAT </w:instrText>
      </w:r>
      <w:r w:rsidR="00053791">
        <w:fldChar w:fldCharType="separate"/>
      </w:r>
      <w:r w:rsidR="00D2621E" w:rsidRPr="00D2621E">
        <w:rPr>
          <w:bCs w:val="0"/>
          <w:sz w:val="24"/>
          <w:szCs w:val="24"/>
          <w:lang w:eastAsia="ru-RU"/>
        </w:rPr>
        <w:t>5.7.1</w:t>
      </w:r>
      <w:r w:rsidR="00053791">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_Ref444168917 \r \h  \* MERGEFORMAT </w:instrText>
      </w:r>
      <w:r w:rsidR="00053791">
        <w:fldChar w:fldCharType="separate"/>
      </w:r>
      <w:r w:rsidR="00D2621E" w:rsidRPr="00D2621E">
        <w:rPr>
          <w:sz w:val="24"/>
          <w:szCs w:val="24"/>
        </w:rPr>
        <w:t>25</w:t>
      </w:r>
      <w:r w:rsidR="00053791">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w:t>
      </w:r>
      <w:r w:rsidRPr="002D7FEE">
        <w:rPr>
          <w:sz w:val="24"/>
          <w:szCs w:val="24"/>
        </w:rPr>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06DE6" w:rsidRPr="002D7FEE">
        <w:rPr>
          <w:sz w:val="24"/>
          <w:szCs w:val="24"/>
        </w:rPr>
        <w:t xml:space="preserve">статья 4 Федерального закона Российской Федерации </w:t>
      </w:r>
      <w:r w:rsidR="00306DE6" w:rsidRPr="002D7FEE">
        <w:rPr>
          <w:bCs w:val="0"/>
          <w:sz w:val="24"/>
          <w:szCs w:val="24"/>
        </w:rPr>
        <w:t xml:space="preserve">№209-ФЗ от 24.07.2007 с изменениями </w:t>
      </w:r>
      <w:r w:rsidR="00306DE6" w:rsidRPr="002D7FEE">
        <w:rPr>
          <w:sz w:val="24"/>
          <w:szCs w:val="24"/>
        </w:rPr>
        <w:t>«О развитии малого и среднего предпринимательства в Российской Федерации»</w:t>
      </w:r>
      <w:r w:rsidRPr="002D7FEE">
        <w:rPr>
          <w:sz w:val="24"/>
          <w:szCs w:val="24"/>
        </w:rPr>
        <w:t>)</w:t>
      </w:r>
      <w:r w:rsidR="00D97B82" w:rsidRPr="002D7FEE">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2D7FEE">
        <w:rPr>
          <w:sz w:val="24"/>
          <w:szCs w:val="24"/>
        </w:rPr>
        <w:lastRenderedPageBreak/>
        <w:t>предпринимательства</w:t>
      </w:r>
      <w:r w:rsidR="00FD529A" w:rsidRPr="002D7FEE">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053791">
        <w:fldChar w:fldCharType="begin"/>
      </w:r>
      <w:r w:rsidR="00053791">
        <w:instrText xml:space="preserve"> REF _Ref306005578 \r \h  \* MERGEFORMAT </w:instrText>
      </w:r>
      <w:r w:rsidR="00053791">
        <w:fldChar w:fldCharType="separate"/>
      </w:r>
      <w:r w:rsidR="00D2621E" w:rsidRPr="00D2621E">
        <w:rPr>
          <w:bCs w:val="0"/>
          <w:sz w:val="24"/>
          <w:szCs w:val="24"/>
        </w:rPr>
        <w:t>3.3.8.3</w:t>
      </w:r>
      <w:r w:rsidR="00053791">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053791">
        <w:fldChar w:fldCharType="begin"/>
      </w:r>
      <w:r w:rsidR="00053791">
        <w:instrText xml:space="preserve"> REF _Ref440279062 \r \h  \* MERGEFORMAT </w:instrText>
      </w:r>
      <w:r w:rsidR="00053791">
        <w:fldChar w:fldCharType="separate"/>
      </w:r>
      <w:r w:rsidR="00D2621E" w:rsidRPr="00D2621E">
        <w:rPr>
          <w:sz w:val="24"/>
          <w:szCs w:val="24"/>
        </w:rPr>
        <w:t>б)</w:t>
      </w:r>
      <w:r w:rsidR="00053791">
        <w:fldChar w:fldCharType="end"/>
      </w:r>
      <w:r w:rsidR="00FA5339" w:rsidRPr="00AB2CB8">
        <w:rPr>
          <w:sz w:val="24"/>
          <w:szCs w:val="24"/>
        </w:rPr>
        <w:t>,</w:t>
      </w:r>
      <w:r w:rsidR="007638F4" w:rsidRPr="00AB2CB8">
        <w:rPr>
          <w:sz w:val="24"/>
          <w:szCs w:val="24"/>
        </w:rPr>
        <w:t xml:space="preserve"> </w:t>
      </w:r>
      <w:r w:rsidR="00053791">
        <w:fldChar w:fldCharType="begin"/>
      </w:r>
      <w:r w:rsidR="00053791">
        <w:instrText xml:space="preserve"> REF _Ref440372326 \r \h  \* MERGEFORMAT </w:instrText>
      </w:r>
      <w:r w:rsidR="00053791">
        <w:fldChar w:fldCharType="separate"/>
      </w:r>
      <w:r w:rsidR="00D2621E" w:rsidRPr="00D2621E">
        <w:rPr>
          <w:sz w:val="24"/>
          <w:szCs w:val="24"/>
        </w:rPr>
        <w:t>д)</w:t>
      </w:r>
      <w:r w:rsidR="00053791">
        <w:fldChar w:fldCharType="end"/>
      </w:r>
      <w:r w:rsidR="007638F4" w:rsidRPr="00AB2CB8">
        <w:rPr>
          <w:sz w:val="24"/>
          <w:szCs w:val="24"/>
        </w:rPr>
        <w:t>,</w:t>
      </w:r>
      <w:r w:rsidR="00FA5339" w:rsidRPr="00AB2CB8">
        <w:rPr>
          <w:sz w:val="24"/>
          <w:szCs w:val="24"/>
        </w:rPr>
        <w:t xml:space="preserve"> </w:t>
      </w:r>
      <w:r w:rsidR="005E1437">
        <w:fldChar w:fldCharType="begin"/>
      </w:r>
      <w:r w:rsidR="005E1437">
        <w:instrText xml:space="preserve"> REF _Ref440371812 \r \h  \* MERGEFORMAT </w:instrText>
      </w:r>
      <w:r w:rsidR="005E1437">
        <w:fldChar w:fldCharType="separate"/>
      </w:r>
      <w:r w:rsidR="00D2621E" w:rsidRPr="00D2621E">
        <w:rPr>
          <w:sz w:val="24"/>
          <w:szCs w:val="24"/>
        </w:rPr>
        <w:t>м)</w:t>
      </w:r>
      <w:r w:rsidR="005E1437">
        <w:fldChar w:fldCharType="end"/>
      </w:r>
      <w:r w:rsidR="00FA5339" w:rsidRPr="00AB2CB8">
        <w:rPr>
          <w:sz w:val="24"/>
          <w:szCs w:val="24"/>
        </w:rPr>
        <w:t xml:space="preserve">, </w:t>
      </w:r>
      <w:r w:rsidR="00053791">
        <w:fldChar w:fldCharType="begin"/>
      </w:r>
      <w:r w:rsidR="00053791">
        <w:instrText xml:space="preserve"> REF _Ref440371822 \r \h  \* MERGEFORMAT </w:instrText>
      </w:r>
      <w:r w:rsidR="00053791">
        <w:fldChar w:fldCharType="separate"/>
      </w:r>
      <w:r w:rsidR="00D2621E" w:rsidRPr="00D2621E">
        <w:rPr>
          <w:sz w:val="24"/>
          <w:szCs w:val="24"/>
        </w:rPr>
        <w:t>н)</w:t>
      </w:r>
      <w:r w:rsidR="00053791">
        <w:fldChar w:fldCharType="end"/>
      </w:r>
      <w:r w:rsidR="00F21407" w:rsidRPr="00F21407">
        <w:rPr>
          <w:sz w:val="24"/>
          <w:szCs w:val="24"/>
        </w:rPr>
        <w:t xml:space="preserve">, </w:t>
      </w:r>
      <w:r w:rsidR="005E1437">
        <w:fldChar w:fldCharType="begin"/>
      </w:r>
      <w:r w:rsidR="005E1437">
        <w:instrText xml:space="preserve"> REF _Ref442189588 \r \h  \* MERGEFORMAT </w:instrText>
      </w:r>
      <w:r w:rsidR="005E1437">
        <w:fldChar w:fldCharType="separate"/>
      </w:r>
      <w:r w:rsidR="00D2621E" w:rsidRPr="00D2621E">
        <w:rPr>
          <w:sz w:val="24"/>
          <w:szCs w:val="24"/>
        </w:rPr>
        <w:t>у)</w:t>
      </w:r>
      <w:r w:rsidR="005E1437">
        <w:fldChar w:fldCharType="end"/>
      </w:r>
      <w:r w:rsidR="00F463E8" w:rsidRPr="00F21407">
        <w:rPr>
          <w:sz w:val="24"/>
          <w:szCs w:val="24"/>
        </w:rPr>
        <w:t xml:space="preserve"> п.</w:t>
      </w:r>
      <w:r w:rsidR="00F463E8" w:rsidRPr="00AB2CB8">
        <w:rPr>
          <w:sz w:val="24"/>
          <w:szCs w:val="24"/>
        </w:rPr>
        <w:t xml:space="preserve"> </w:t>
      </w:r>
      <w:r w:rsidR="00053791">
        <w:fldChar w:fldCharType="begin"/>
      </w:r>
      <w:r w:rsidR="00053791">
        <w:instrText xml:space="preserve"> REF _Ref306005578 \r \h  \* MERGEFORMAT </w:instrText>
      </w:r>
      <w:r w:rsidR="00053791">
        <w:fldChar w:fldCharType="separate"/>
      </w:r>
      <w:r w:rsidR="00D2621E" w:rsidRPr="00D2621E">
        <w:rPr>
          <w:sz w:val="24"/>
          <w:szCs w:val="24"/>
        </w:rPr>
        <w:t>3.3.8.3</w:t>
      </w:r>
      <w:r w:rsidR="00053791">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053791">
        <w:fldChar w:fldCharType="begin"/>
      </w:r>
      <w:r w:rsidR="00053791">
        <w:instrText xml:space="preserve"> REF _Ref306143446 \r \h  \* MERGEFORMAT </w:instrText>
      </w:r>
      <w:r w:rsidR="00053791">
        <w:fldChar w:fldCharType="separate"/>
      </w:r>
      <w:r w:rsidR="00D2621E" w:rsidRPr="00D2621E">
        <w:rPr>
          <w:bCs w:val="0"/>
          <w:sz w:val="24"/>
          <w:szCs w:val="24"/>
        </w:rPr>
        <w:t>3.3.9.3</w:t>
      </w:r>
      <w:r w:rsidR="00053791">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053791">
        <w:fldChar w:fldCharType="begin"/>
      </w:r>
      <w:r w:rsidR="00053791">
        <w:instrText xml:space="preserve"> REF _Ref465863260 \r \h  \* MERGEFORMAT </w:instrText>
      </w:r>
      <w:r w:rsidR="00053791">
        <w:fldChar w:fldCharType="separate"/>
      </w:r>
      <w:r w:rsidR="00D2621E" w:rsidRPr="00D2621E">
        <w:rPr>
          <w:bCs w:val="0"/>
          <w:sz w:val="24"/>
          <w:szCs w:val="24"/>
        </w:rPr>
        <w:t>3.3.10.7</w:t>
      </w:r>
      <w:r w:rsidR="00053791">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53791">
        <w:fldChar w:fldCharType="begin"/>
      </w:r>
      <w:r w:rsidR="00053791">
        <w:instrText xml:space="preserve"> REF _Ref442263553 \r \h  \* MERGEFORMAT </w:instrText>
      </w:r>
      <w:r w:rsidR="00053791">
        <w:fldChar w:fldCharType="separate"/>
      </w:r>
      <w:r w:rsidR="00D2621E" w:rsidRPr="00D2621E">
        <w:rPr>
          <w:sz w:val="24"/>
          <w:szCs w:val="24"/>
        </w:rPr>
        <w:t>3.3.14.4</w:t>
      </w:r>
      <w:r w:rsidR="00053791">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0"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10"/>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5E1437">
        <w:rPr>
          <w:bCs w:val="0"/>
          <w:sz w:val="24"/>
          <w:szCs w:val="24"/>
        </w:rPr>
        <w:fldChar w:fldCharType="begin"/>
      </w:r>
      <w:r w:rsidR="00D24034">
        <w:rPr>
          <w:bCs w:val="0"/>
          <w:sz w:val="24"/>
          <w:szCs w:val="24"/>
        </w:rPr>
        <w:instrText xml:space="preserve"> REF _Ref440270602 \r \h </w:instrText>
      </w:r>
      <w:r w:rsidR="005E1437">
        <w:rPr>
          <w:bCs w:val="0"/>
          <w:sz w:val="24"/>
          <w:szCs w:val="24"/>
        </w:rPr>
      </w:r>
      <w:r w:rsidR="005E1437">
        <w:rPr>
          <w:bCs w:val="0"/>
          <w:sz w:val="24"/>
          <w:szCs w:val="24"/>
        </w:rPr>
        <w:fldChar w:fldCharType="separate"/>
      </w:r>
      <w:r w:rsidR="00D2621E">
        <w:rPr>
          <w:bCs w:val="0"/>
          <w:sz w:val="24"/>
          <w:szCs w:val="24"/>
        </w:rPr>
        <w:t>5</w:t>
      </w:r>
      <w:r w:rsidR="005E14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053791">
        <w:fldChar w:fldCharType="begin"/>
      </w:r>
      <w:r w:rsidR="00053791">
        <w:instrText xml:space="preserve"> REF _Ref191386419 \n \h  \* MERGEFORMAT </w:instrText>
      </w:r>
      <w:r w:rsidR="00053791">
        <w:fldChar w:fldCharType="separate"/>
      </w:r>
      <w:r w:rsidR="00D2621E" w:rsidRPr="00D2621E">
        <w:rPr>
          <w:bCs w:val="0"/>
          <w:sz w:val="24"/>
          <w:szCs w:val="24"/>
        </w:rPr>
        <w:t>3.3.2</w:t>
      </w:r>
      <w:r w:rsidR="00053791">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2621E" w:rsidRPr="00D2621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D2621E" w:rsidRPr="00D2621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1" w:name="_Ref55279015"/>
      <w:bookmarkStart w:id="312"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11"/>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12"/>
      <w:bookmarkEnd w:id="313"/>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lastRenderedPageBreak/>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053791">
        <w:fldChar w:fldCharType="begin"/>
      </w:r>
      <w:r w:rsidR="00053791">
        <w:instrText xml:space="preserve"> REF _Ref440361959 \r \h  \* MERGEFORMAT </w:instrText>
      </w:r>
      <w:r w:rsidR="00053791">
        <w:fldChar w:fldCharType="separate"/>
      </w:r>
      <w:r w:rsidR="00D2621E" w:rsidRPr="00D2621E">
        <w:rPr>
          <w:bCs w:val="0"/>
          <w:sz w:val="24"/>
          <w:szCs w:val="24"/>
        </w:rPr>
        <w:t>5.5</w:t>
      </w:r>
      <w:r w:rsidR="00053791">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053791">
        <w:fldChar w:fldCharType="begin"/>
      </w:r>
      <w:r w:rsidR="00053791">
        <w:instrText xml:space="preserve"> REF _Ref440271036 \r \h  \* MERGEFORMAT </w:instrText>
      </w:r>
      <w:r w:rsidR="00053791">
        <w:fldChar w:fldCharType="separate"/>
      </w:r>
      <w:r w:rsidR="00D2621E" w:rsidRPr="00D2621E">
        <w:rPr>
          <w:bCs w:val="0"/>
          <w:sz w:val="24"/>
          <w:szCs w:val="24"/>
        </w:rPr>
        <w:t>5.4</w:t>
      </w:r>
      <w:r w:rsidR="00053791">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053791">
        <w:fldChar w:fldCharType="begin"/>
      </w:r>
      <w:r w:rsidR="00053791">
        <w:instrText xml:space="preserve"> REF _Ref55336310 \r \h  \* MERGEFORMAT </w:instrText>
      </w:r>
      <w:r w:rsidR="00053791">
        <w:fldChar w:fldCharType="separate"/>
      </w:r>
      <w:r w:rsidR="00D2621E" w:rsidRPr="00D2621E">
        <w:rPr>
          <w:bCs w:val="0"/>
          <w:sz w:val="24"/>
          <w:szCs w:val="24"/>
        </w:rPr>
        <w:t>5.1</w:t>
      </w:r>
      <w:r w:rsidR="00053791">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D2621E" w:rsidRPr="00D2621E">
        <w:rPr>
          <w:bCs w:val="0"/>
          <w:sz w:val="24"/>
          <w:szCs w:val="24"/>
        </w:rPr>
        <w:t>5.1</w:t>
      </w:r>
      <w:r w:rsidR="00053791">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14" w:name="_Ref115076752"/>
      <w:bookmarkStart w:id="315" w:name="_Ref191386109"/>
      <w:bookmarkStart w:id="316" w:name="_Ref191386419"/>
      <w:bookmarkStart w:id="317" w:name="_Toc440361327"/>
      <w:bookmarkStart w:id="318" w:name="_Toc440376082"/>
      <w:bookmarkStart w:id="319" w:name="_Toc440376209"/>
      <w:bookmarkStart w:id="320" w:name="_Toc440382474"/>
      <w:bookmarkStart w:id="321" w:name="_Toc440447144"/>
      <w:bookmarkStart w:id="322" w:name="_Toc440620824"/>
      <w:bookmarkStart w:id="323" w:name="_Toc440631459"/>
      <w:bookmarkStart w:id="324" w:name="_Toc440875699"/>
      <w:bookmarkStart w:id="325" w:name="_Toc441131723"/>
      <w:bookmarkStart w:id="326" w:name="_Toc465865164"/>
      <w:bookmarkStart w:id="327" w:name="_Toc468975424"/>
      <w:bookmarkStart w:id="328"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314"/>
      <w:bookmarkEnd w:id="315"/>
      <w:bookmarkEnd w:id="316"/>
      <w:r w:rsidRPr="00E71A48">
        <w:rPr>
          <w:szCs w:val="24"/>
        </w:rPr>
        <w:t>ЭТП</w:t>
      </w:r>
      <w:bookmarkEnd w:id="317"/>
      <w:bookmarkEnd w:id="318"/>
      <w:bookmarkEnd w:id="319"/>
      <w:bookmarkEnd w:id="320"/>
      <w:bookmarkEnd w:id="321"/>
      <w:bookmarkEnd w:id="322"/>
      <w:bookmarkEnd w:id="323"/>
      <w:bookmarkEnd w:id="324"/>
      <w:bookmarkEnd w:id="325"/>
      <w:bookmarkEnd w:id="326"/>
      <w:bookmarkEnd w:id="327"/>
      <w:bookmarkEnd w:id="32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29" w:name="_Ref115076807"/>
      <w:bookmarkStart w:id="330" w:name="_Toc440361328"/>
      <w:bookmarkStart w:id="331" w:name="_Toc440376083"/>
      <w:bookmarkStart w:id="332" w:name="_Toc440376210"/>
      <w:bookmarkStart w:id="333" w:name="_Toc440382475"/>
      <w:bookmarkStart w:id="334" w:name="_Toc440447145"/>
      <w:bookmarkStart w:id="335" w:name="_Toc440620825"/>
      <w:bookmarkStart w:id="336" w:name="_Toc440631460"/>
      <w:bookmarkStart w:id="337" w:name="_Toc440875700"/>
      <w:bookmarkStart w:id="338" w:name="_Toc441131724"/>
      <w:bookmarkStart w:id="339" w:name="_Toc465865165"/>
      <w:bookmarkStart w:id="340" w:name="_Toc468975425"/>
      <w:bookmarkStart w:id="341" w:name="_Toc471830441"/>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29"/>
      <w:bookmarkEnd w:id="330"/>
      <w:bookmarkEnd w:id="331"/>
      <w:bookmarkEnd w:id="332"/>
      <w:bookmarkEnd w:id="333"/>
      <w:bookmarkEnd w:id="334"/>
      <w:bookmarkEnd w:id="335"/>
      <w:bookmarkEnd w:id="336"/>
      <w:bookmarkEnd w:id="337"/>
      <w:bookmarkEnd w:id="338"/>
      <w:bookmarkEnd w:id="339"/>
      <w:bookmarkEnd w:id="340"/>
      <w:bookmarkEnd w:id="341"/>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2"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2621E" w:rsidRPr="00D2621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_Ref467752165 \r \h  \* MERGEFORMAT </w:instrText>
      </w:r>
      <w:r w:rsidR="00053791">
        <w:fldChar w:fldCharType="separate"/>
      </w:r>
      <w:r w:rsidR="00D2621E" w:rsidRPr="00D2621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42"/>
    </w:p>
    <w:p w:rsidR="00717F60" w:rsidRPr="002D7FEE" w:rsidRDefault="00717F60" w:rsidP="00E71A48">
      <w:pPr>
        <w:pStyle w:val="3"/>
        <w:spacing w:line="264" w:lineRule="auto"/>
        <w:rPr>
          <w:szCs w:val="24"/>
        </w:rPr>
      </w:pPr>
      <w:bookmarkStart w:id="343" w:name="_Ref306008743"/>
      <w:bookmarkStart w:id="344" w:name="_Toc440361329"/>
      <w:bookmarkStart w:id="345" w:name="_Toc440376084"/>
      <w:bookmarkStart w:id="346" w:name="_Toc440376211"/>
      <w:bookmarkStart w:id="347" w:name="_Toc440382476"/>
      <w:bookmarkStart w:id="348" w:name="_Toc440447146"/>
      <w:bookmarkStart w:id="349" w:name="_Toc440620826"/>
      <w:bookmarkStart w:id="350" w:name="_Toc440631461"/>
      <w:bookmarkStart w:id="351" w:name="_Toc440875701"/>
      <w:bookmarkStart w:id="352" w:name="_Toc441131725"/>
      <w:bookmarkStart w:id="353" w:name="_Toc465865166"/>
      <w:bookmarkStart w:id="354" w:name="_Toc468975426"/>
      <w:bookmarkStart w:id="355" w:name="_Toc471830442"/>
      <w:r w:rsidRPr="002D7FEE">
        <w:rPr>
          <w:szCs w:val="24"/>
        </w:rPr>
        <w:t xml:space="preserve">Требования к сроку действия </w:t>
      </w:r>
      <w:r w:rsidR="004B5EB3" w:rsidRPr="002D7FEE">
        <w:rPr>
          <w:szCs w:val="24"/>
        </w:rPr>
        <w:t>Заявк</w:t>
      </w:r>
      <w:r w:rsidRPr="002D7FEE">
        <w:rPr>
          <w:szCs w:val="24"/>
        </w:rPr>
        <w:t>и</w:t>
      </w:r>
      <w:bookmarkEnd w:id="343"/>
      <w:bookmarkEnd w:id="344"/>
      <w:bookmarkEnd w:id="345"/>
      <w:bookmarkEnd w:id="346"/>
      <w:bookmarkEnd w:id="347"/>
      <w:bookmarkEnd w:id="348"/>
      <w:bookmarkEnd w:id="349"/>
      <w:bookmarkEnd w:id="350"/>
      <w:bookmarkEnd w:id="351"/>
      <w:bookmarkEnd w:id="352"/>
      <w:bookmarkEnd w:id="353"/>
      <w:bookmarkEnd w:id="354"/>
      <w:bookmarkEnd w:id="35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6"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053791">
        <w:fldChar w:fldCharType="begin"/>
      </w:r>
      <w:r w:rsidR="00053791">
        <w:instrText xml:space="preserve"> REF _Ref440289953 \r \h  \* MERGEFORMAT </w:instrText>
      </w:r>
      <w:r w:rsidR="00053791">
        <w:fldChar w:fldCharType="separate"/>
      </w:r>
      <w:r w:rsidR="00D2621E" w:rsidRPr="00D2621E">
        <w:rPr>
          <w:bCs w:val="0"/>
          <w:sz w:val="24"/>
          <w:szCs w:val="24"/>
        </w:rPr>
        <w:t>3.4.1.3</w:t>
      </w:r>
      <w:r w:rsidR="00053791">
        <w:fldChar w:fldCharType="end"/>
      </w:r>
      <w:r w:rsidR="00D71E6D" w:rsidRPr="00D71E6D">
        <w:rPr>
          <w:bCs w:val="0"/>
          <w:sz w:val="24"/>
          <w:szCs w:val="24"/>
        </w:rPr>
        <w:t>)</w:t>
      </w:r>
      <w:r w:rsidR="00717F60" w:rsidRPr="00D71E6D">
        <w:rPr>
          <w:bCs w:val="0"/>
          <w:sz w:val="24"/>
          <w:szCs w:val="24"/>
        </w:rPr>
        <w:t>.</w:t>
      </w:r>
      <w:bookmarkEnd w:id="35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57" w:name="_Toc440361330"/>
      <w:bookmarkStart w:id="358" w:name="_Toc440376085"/>
      <w:bookmarkStart w:id="359" w:name="_Toc440376212"/>
      <w:bookmarkStart w:id="360" w:name="_Toc440382477"/>
      <w:bookmarkStart w:id="361" w:name="_Toc440447147"/>
      <w:bookmarkStart w:id="362" w:name="_Toc440620827"/>
      <w:bookmarkStart w:id="363" w:name="_Toc440631462"/>
      <w:bookmarkStart w:id="364" w:name="_Toc440875702"/>
      <w:bookmarkStart w:id="365" w:name="_Toc441131726"/>
      <w:bookmarkStart w:id="366" w:name="_Toc465865167"/>
      <w:bookmarkStart w:id="367" w:name="_Toc468975427"/>
      <w:bookmarkStart w:id="368" w:name="_Toc471830443"/>
      <w:r w:rsidRPr="00E71A48">
        <w:rPr>
          <w:szCs w:val="24"/>
        </w:rPr>
        <w:t xml:space="preserve">Требования к языку </w:t>
      </w:r>
      <w:r w:rsidR="004B5EB3" w:rsidRPr="00E71A48">
        <w:rPr>
          <w:szCs w:val="24"/>
        </w:rPr>
        <w:t>Заявк</w:t>
      </w:r>
      <w:r w:rsidRPr="00E71A48">
        <w:rPr>
          <w:szCs w:val="24"/>
        </w:rPr>
        <w:t>и</w:t>
      </w:r>
      <w:bookmarkEnd w:id="357"/>
      <w:bookmarkEnd w:id="358"/>
      <w:bookmarkEnd w:id="359"/>
      <w:bookmarkEnd w:id="360"/>
      <w:bookmarkEnd w:id="361"/>
      <w:bookmarkEnd w:id="362"/>
      <w:bookmarkEnd w:id="363"/>
      <w:bookmarkEnd w:id="364"/>
      <w:bookmarkEnd w:id="365"/>
      <w:bookmarkEnd w:id="366"/>
      <w:bookmarkEnd w:id="367"/>
      <w:bookmarkEnd w:id="36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69" w:name="_Toc440361331"/>
      <w:bookmarkStart w:id="370" w:name="_Toc440376086"/>
      <w:bookmarkStart w:id="371" w:name="_Toc440376213"/>
      <w:bookmarkStart w:id="372" w:name="_Toc440382478"/>
      <w:bookmarkStart w:id="373" w:name="_Toc440447148"/>
      <w:bookmarkStart w:id="374" w:name="_Toc440620828"/>
      <w:bookmarkStart w:id="375" w:name="_Toc440631463"/>
      <w:bookmarkStart w:id="376" w:name="_Toc440875703"/>
      <w:bookmarkStart w:id="377" w:name="_Toc441131727"/>
      <w:bookmarkStart w:id="378" w:name="_Toc465865168"/>
      <w:bookmarkStart w:id="379" w:name="_Toc468975428"/>
      <w:bookmarkStart w:id="380" w:name="_Toc471830444"/>
      <w:r w:rsidRPr="00E71A48">
        <w:rPr>
          <w:szCs w:val="24"/>
        </w:rPr>
        <w:t xml:space="preserve">Требования к валюте </w:t>
      </w:r>
      <w:r w:rsidR="004B5EB3" w:rsidRPr="00E71A48">
        <w:rPr>
          <w:szCs w:val="24"/>
        </w:rPr>
        <w:t>Заявк</w:t>
      </w:r>
      <w:r w:rsidRPr="00E71A48">
        <w:rPr>
          <w:szCs w:val="24"/>
        </w:rPr>
        <w:t>и</w:t>
      </w:r>
      <w:bookmarkEnd w:id="369"/>
      <w:bookmarkEnd w:id="370"/>
      <w:bookmarkEnd w:id="371"/>
      <w:bookmarkEnd w:id="372"/>
      <w:bookmarkEnd w:id="373"/>
      <w:bookmarkEnd w:id="374"/>
      <w:bookmarkEnd w:id="375"/>
      <w:bookmarkEnd w:id="376"/>
      <w:bookmarkEnd w:id="377"/>
      <w:bookmarkEnd w:id="378"/>
      <w:bookmarkEnd w:id="379"/>
      <w:bookmarkEnd w:id="38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lastRenderedPageBreak/>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81" w:name="_Toc440361332"/>
      <w:bookmarkStart w:id="382" w:name="_Toc440376087"/>
      <w:bookmarkStart w:id="383" w:name="_Toc440376214"/>
      <w:bookmarkStart w:id="384" w:name="_Toc440382479"/>
      <w:bookmarkStart w:id="385" w:name="_Toc440447149"/>
      <w:bookmarkStart w:id="386" w:name="_Toc440620829"/>
      <w:bookmarkStart w:id="387" w:name="_Toc440631464"/>
      <w:bookmarkStart w:id="388" w:name="_Toc440875704"/>
      <w:bookmarkStart w:id="389" w:name="_Toc441131728"/>
      <w:bookmarkStart w:id="390" w:name="_Toc465865169"/>
      <w:bookmarkStart w:id="391" w:name="_Ref468975235"/>
      <w:bookmarkStart w:id="392" w:name="_Toc468975429"/>
      <w:bookmarkStart w:id="393" w:name="_Toc47183044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81"/>
      <w:bookmarkEnd w:id="382"/>
      <w:bookmarkEnd w:id="383"/>
      <w:bookmarkEnd w:id="384"/>
      <w:bookmarkEnd w:id="385"/>
      <w:bookmarkEnd w:id="386"/>
      <w:bookmarkEnd w:id="387"/>
      <w:bookmarkEnd w:id="388"/>
      <w:bookmarkEnd w:id="389"/>
      <w:bookmarkEnd w:id="390"/>
      <w:bookmarkEnd w:id="391"/>
      <w:bookmarkEnd w:id="392"/>
      <w:bookmarkEnd w:id="393"/>
    </w:p>
    <w:p w:rsidR="00216641" w:rsidRPr="005E0060"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4" w:name="_Ref440549152"/>
      <w:r w:rsidRPr="005E0060">
        <w:rPr>
          <w:bCs w:val="0"/>
          <w:sz w:val="24"/>
          <w:szCs w:val="24"/>
        </w:rPr>
        <w:t xml:space="preserve">Начальная (максимальная) цена </w:t>
      </w:r>
      <w:r w:rsidR="00123C70" w:rsidRPr="005E0060">
        <w:rPr>
          <w:bCs w:val="0"/>
          <w:sz w:val="24"/>
          <w:szCs w:val="24"/>
        </w:rPr>
        <w:t>Договор</w:t>
      </w:r>
      <w:r w:rsidRPr="005E0060">
        <w:rPr>
          <w:bCs w:val="0"/>
          <w:sz w:val="24"/>
          <w:szCs w:val="24"/>
        </w:rPr>
        <w:t>а</w:t>
      </w:r>
      <w:r w:rsidR="00216641" w:rsidRPr="005E0060">
        <w:rPr>
          <w:bCs w:val="0"/>
          <w:sz w:val="24"/>
          <w:szCs w:val="24"/>
        </w:rPr>
        <w:t>:</w:t>
      </w:r>
      <w:bookmarkEnd w:id="394"/>
    </w:p>
    <w:p w:rsidR="00280464" w:rsidRPr="005E0060" w:rsidRDefault="005E0060" w:rsidP="005E0060">
      <w:pPr>
        <w:pStyle w:val="aff6"/>
        <w:numPr>
          <w:ilvl w:val="0"/>
          <w:numId w:val="0"/>
        </w:numPr>
        <w:tabs>
          <w:tab w:val="clear" w:pos="1134"/>
        </w:tabs>
        <w:suppressAutoHyphens w:val="0"/>
        <w:spacing w:line="240" w:lineRule="auto"/>
        <w:ind w:left="426"/>
        <w:rPr>
          <w:rFonts w:eastAsia="Calibri"/>
          <w:sz w:val="24"/>
          <w:szCs w:val="24"/>
          <w:lang w:eastAsia="en-US"/>
        </w:rPr>
      </w:pPr>
      <w:r w:rsidRPr="005E0060">
        <w:rPr>
          <w:b/>
          <w:sz w:val="24"/>
          <w:szCs w:val="24"/>
        </w:rPr>
        <w:t>1 629 170</w:t>
      </w:r>
      <w:r w:rsidRPr="005E0060">
        <w:rPr>
          <w:sz w:val="24"/>
          <w:szCs w:val="24"/>
        </w:rPr>
        <w:t xml:space="preserve"> (Один миллион шестьсот двадцать девять тысяч сто семьдесят) рублей 00 копеек РФ, без учета НДС; НДС составляет </w:t>
      </w:r>
      <w:r w:rsidRPr="005E0060">
        <w:rPr>
          <w:b/>
          <w:sz w:val="24"/>
          <w:szCs w:val="24"/>
        </w:rPr>
        <w:t>293 250</w:t>
      </w:r>
      <w:r w:rsidRPr="005E0060">
        <w:rPr>
          <w:sz w:val="24"/>
          <w:szCs w:val="24"/>
        </w:rPr>
        <w:t xml:space="preserve"> (Двести девяносто три тысячи двести пятьдесят) рублей 60 копейки РФ; </w:t>
      </w:r>
      <w:r w:rsidRPr="005E0060">
        <w:rPr>
          <w:b/>
          <w:sz w:val="24"/>
          <w:szCs w:val="24"/>
        </w:rPr>
        <w:t>1 922 420</w:t>
      </w:r>
      <w:r w:rsidRPr="005E0060">
        <w:rPr>
          <w:sz w:val="24"/>
          <w:szCs w:val="24"/>
        </w:rPr>
        <w:t xml:space="preserve"> (Один миллион девятьсот двадцать две тысячи четыреста двадцать) рублей 60 копейки РФ, с учетом НДС</w:t>
      </w:r>
      <w:r w:rsidR="00280464" w:rsidRPr="005E0060">
        <w:rPr>
          <w:rFonts w:eastAsia="Calibri"/>
          <w:sz w:val="24"/>
          <w:szCs w:val="24"/>
          <w:lang w:eastAsia="en-US"/>
        </w:rPr>
        <w:t>.</w:t>
      </w:r>
    </w:p>
    <w:p w:rsidR="005E0060" w:rsidRPr="005E0060" w:rsidRDefault="005E0060" w:rsidP="005E0060">
      <w:pPr>
        <w:pStyle w:val="aff6"/>
        <w:numPr>
          <w:ilvl w:val="0"/>
          <w:numId w:val="0"/>
        </w:numPr>
        <w:tabs>
          <w:tab w:val="clear" w:pos="1134"/>
        </w:tabs>
        <w:suppressAutoHyphens w:val="0"/>
        <w:spacing w:line="240" w:lineRule="auto"/>
        <w:ind w:left="426"/>
        <w:rPr>
          <w:rFonts w:eastAsia="Calibri"/>
          <w:sz w:val="24"/>
          <w:szCs w:val="24"/>
          <w:lang w:eastAsia="en-US"/>
        </w:rPr>
      </w:pP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_Ref55336310 \r \h  \* MERGEFORMAT </w:instrText>
      </w:r>
      <w:r w:rsidR="00053791">
        <w:fldChar w:fldCharType="separate"/>
      </w:r>
      <w:r w:rsidR="00D2621E" w:rsidRPr="00D2621E">
        <w:rPr>
          <w:bCs w:val="0"/>
          <w:sz w:val="24"/>
          <w:szCs w:val="24"/>
        </w:rPr>
        <w:t>5.1</w:t>
      </w:r>
      <w:r w:rsidR="00053791">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053791">
        <w:fldChar w:fldCharType="begin"/>
      </w:r>
      <w:r w:rsidR="00053791">
        <w:instrText xml:space="preserve"> REF _Ref440271072 \r \h  \* MERGEFORMAT </w:instrText>
      </w:r>
      <w:r w:rsidR="00053791">
        <w:fldChar w:fldCharType="separate"/>
      </w:r>
      <w:r w:rsidR="00D2621E" w:rsidRPr="00D2621E">
        <w:rPr>
          <w:bCs w:val="0"/>
          <w:sz w:val="24"/>
          <w:szCs w:val="24"/>
        </w:rPr>
        <w:t>5.2</w:t>
      </w:r>
      <w:r w:rsidR="00053791">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053791">
        <w:fldChar w:fldCharType="begin"/>
      </w:r>
      <w:r w:rsidR="00053791">
        <w:instrText xml:space="preserve"> REF _Ref440361439 \r \h  \* MERGEFORMAT </w:instrText>
      </w:r>
      <w:r w:rsidR="00053791">
        <w:fldChar w:fldCharType="separate"/>
      </w:r>
      <w:r w:rsidR="00D2621E" w:rsidRPr="00D2621E">
        <w:rPr>
          <w:sz w:val="24"/>
          <w:szCs w:val="24"/>
        </w:rPr>
        <w:t>5.5</w:t>
      </w:r>
      <w:r w:rsidR="00053791">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r w:rsidR="005E0060" w:rsidRPr="00546518">
        <w:rPr>
          <w:bCs w:val="0"/>
          <w:sz w:val="24"/>
          <w:szCs w:val="24"/>
        </w:rPr>
        <w:t>предусмотренной пунктом</w:t>
      </w:r>
      <w:r w:rsidRPr="00546518">
        <w:rPr>
          <w:bCs w:val="0"/>
          <w:sz w:val="24"/>
          <w:szCs w:val="24"/>
        </w:rPr>
        <w:t xml:space="preserve"> </w:t>
      </w:r>
      <w:r w:rsidR="005E1437">
        <w:rPr>
          <w:bCs w:val="0"/>
          <w:sz w:val="24"/>
          <w:szCs w:val="24"/>
        </w:rPr>
        <w:fldChar w:fldCharType="begin"/>
      </w:r>
      <w:r w:rsidR="003F3A69">
        <w:rPr>
          <w:bCs w:val="0"/>
          <w:sz w:val="24"/>
          <w:szCs w:val="24"/>
        </w:rPr>
        <w:instrText xml:space="preserve"> REF _Ref306138385 \r \h </w:instrText>
      </w:r>
      <w:r w:rsidR="005E1437">
        <w:rPr>
          <w:bCs w:val="0"/>
          <w:sz w:val="24"/>
          <w:szCs w:val="24"/>
        </w:rPr>
      </w:r>
      <w:r w:rsidR="005E1437">
        <w:rPr>
          <w:bCs w:val="0"/>
          <w:sz w:val="24"/>
          <w:szCs w:val="24"/>
        </w:rPr>
        <w:fldChar w:fldCharType="separate"/>
      </w:r>
      <w:r w:rsidR="00D2621E">
        <w:rPr>
          <w:bCs w:val="0"/>
          <w:sz w:val="24"/>
          <w:szCs w:val="24"/>
        </w:rPr>
        <w:t>3.6.4</w:t>
      </w:r>
      <w:r w:rsidR="005E14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5E0060"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E0060">
        <w:rPr>
          <w:b/>
          <w:szCs w:val="28"/>
          <w:u w:val="single"/>
        </w:rPr>
        <w:t>{Для КВД 1,2, кроме охраны}:</w:t>
      </w:r>
      <w:r w:rsidRPr="005E0060">
        <w:rPr>
          <w:sz w:val="24"/>
          <w:szCs w:val="24"/>
        </w:rPr>
        <w:t xml:space="preserve"> 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D2621E" w:rsidRPr="00D2621E">
        <w:rPr>
          <w:bCs w:val="0"/>
          <w:sz w:val="24"/>
          <w:szCs w:val="24"/>
        </w:rPr>
        <w:t>3.11</w:t>
      </w:r>
      <w:r w:rsidR="00053791">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95" w:name="_Ref191386407"/>
      <w:bookmarkStart w:id="396" w:name="_Ref191386526"/>
      <w:bookmarkStart w:id="397" w:name="_Toc440361333"/>
      <w:bookmarkStart w:id="398" w:name="_Toc440376088"/>
      <w:bookmarkStart w:id="399" w:name="_Toc440376215"/>
      <w:bookmarkStart w:id="400" w:name="_Toc440382480"/>
      <w:bookmarkStart w:id="401" w:name="_Toc440447150"/>
      <w:bookmarkStart w:id="402" w:name="_Toc440620830"/>
      <w:bookmarkStart w:id="403" w:name="_Toc440631465"/>
      <w:bookmarkStart w:id="404" w:name="_Toc440875705"/>
      <w:bookmarkStart w:id="405" w:name="_Toc441131729"/>
      <w:bookmarkStart w:id="406" w:name="_Toc465865170"/>
      <w:bookmarkStart w:id="407" w:name="_Toc468975430"/>
      <w:bookmarkStart w:id="408" w:name="_Toc471830446"/>
      <w:bookmarkStart w:id="40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0" w:name="_Ref93090116"/>
      <w:bookmarkStart w:id="411" w:name="_Ref191386482"/>
      <w:bookmarkStart w:id="412" w:name="_Ref440291364"/>
      <w:bookmarkEnd w:id="40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10"/>
      <w:r w:rsidRPr="00E71A48">
        <w:rPr>
          <w:bCs w:val="0"/>
          <w:sz w:val="24"/>
          <w:szCs w:val="24"/>
        </w:rPr>
        <w:t>:</w:t>
      </w:r>
      <w:bookmarkStart w:id="413" w:name="_Ref306004833"/>
      <w:bookmarkEnd w:id="41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053791">
        <w:fldChar w:fldCharType="begin"/>
      </w:r>
      <w:r w:rsidR="00053791">
        <w:instrText xml:space="preserve"> REF _Ref191386451 \n \h  \* MERGEFORMAT </w:instrText>
      </w:r>
      <w:r w:rsidR="00053791">
        <w:fldChar w:fldCharType="separate"/>
      </w:r>
      <w:r w:rsidR="00D2621E" w:rsidRPr="00D2621E">
        <w:rPr>
          <w:bCs w:val="0"/>
          <w:sz w:val="24"/>
          <w:szCs w:val="24"/>
        </w:rPr>
        <w:t>3.3.9</w:t>
      </w:r>
      <w:r w:rsidR="0005379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w:t>
      </w:r>
      <w:r w:rsidRPr="000F4365">
        <w:rPr>
          <w:bCs w:val="0"/>
          <w:sz w:val="24"/>
          <w:szCs w:val="24"/>
        </w:rPr>
        <w:lastRenderedPageBreak/>
        <w:t xml:space="preserve">требованиям приведены в пункте </w:t>
      </w:r>
      <w:r w:rsidR="005E1437">
        <w:fldChar w:fldCharType="begin"/>
      </w:r>
      <w:r w:rsidR="001E2AA2">
        <w:rPr>
          <w:bCs w:val="0"/>
          <w:sz w:val="24"/>
          <w:szCs w:val="24"/>
        </w:rPr>
        <w:instrText xml:space="preserve"> REF _Ref440876618 \r \h </w:instrText>
      </w:r>
      <w:r w:rsidR="005E1437">
        <w:fldChar w:fldCharType="separate"/>
      </w:r>
      <w:r w:rsidR="00D2621E">
        <w:rPr>
          <w:bCs w:val="0"/>
          <w:sz w:val="24"/>
          <w:szCs w:val="24"/>
        </w:rPr>
        <w:t>3.3.10</w:t>
      </w:r>
      <w:r w:rsidR="005E1437">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12"/>
      <w:bookmarkEnd w:id="413"/>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1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5" w:name="_Ref306032455"/>
      <w:r w:rsidRPr="00E71A48">
        <w:rPr>
          <w:bCs w:val="0"/>
          <w:color w:val="000000"/>
          <w:sz w:val="24"/>
          <w:szCs w:val="24"/>
        </w:rPr>
        <w:t xml:space="preserve">должен </w:t>
      </w:r>
      <w:bookmarkStart w:id="41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15"/>
      <w:bookmarkEnd w:id="416"/>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2D7FE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17"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D7FEE">
        <w:rPr>
          <w:rFonts w:eastAsia="Arial Unicode MS"/>
          <w:sz w:val="24"/>
          <w:szCs w:val="24"/>
          <w:lang w:eastAsia="ru-RU"/>
        </w:rPr>
        <w:t>;</w:t>
      </w:r>
      <w:bookmarkEnd w:id="417"/>
    </w:p>
    <w:p w:rsidR="00DC7643" w:rsidRPr="002D7FE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sz w:val="24"/>
          <w:szCs w:val="24"/>
        </w:rPr>
        <w:t>должен иметь соответствующие разрешающие документы</w:t>
      </w:r>
      <w:r w:rsidR="001B1DBF" w:rsidRPr="002D7FEE">
        <w:rPr>
          <w:sz w:val="24"/>
          <w:szCs w:val="24"/>
        </w:rPr>
        <w:t xml:space="preserve"> (допуски СРО, лицензии)</w:t>
      </w:r>
      <w:r w:rsidRPr="002D7FEE">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D2621E" w:rsidRPr="00D2621E">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D2621E">
        <w:t>4</w:t>
      </w:r>
      <w:r w:rsidR="00053791">
        <w:fldChar w:fldCharType="end"/>
      </w:r>
      <w:r w:rsidRPr="002D7FEE">
        <w:rPr>
          <w:sz w:val="24"/>
          <w:szCs w:val="24"/>
        </w:rPr>
        <w:t>, в соответствии с требованиями законод</w:t>
      </w:r>
      <w:r w:rsidR="001B1DBF" w:rsidRPr="002D7FEE">
        <w:rPr>
          <w:sz w:val="24"/>
          <w:szCs w:val="24"/>
        </w:rPr>
        <w:t>ательства Российской Федерации);</w:t>
      </w:r>
    </w:p>
    <w:p w:rsidR="009D7F01" w:rsidRPr="002D7FE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D7FEE">
        <w:rPr>
          <w:color w:val="000000"/>
          <w:sz w:val="24"/>
          <w:szCs w:val="24"/>
          <w:lang w:eastAsia="ru-RU"/>
        </w:rPr>
        <w:t xml:space="preserve">обладать необходимыми профессиональными </w:t>
      </w:r>
      <w:r w:rsidR="00306DE6" w:rsidRPr="002D7FEE">
        <w:rPr>
          <w:color w:val="000000"/>
          <w:sz w:val="24"/>
          <w:szCs w:val="24"/>
          <w:lang w:eastAsia="ru-RU"/>
        </w:rPr>
        <w:t>знаниями и репутацией</w:t>
      </w:r>
      <w:r w:rsidRPr="002D7FEE">
        <w:rPr>
          <w:color w:val="000000"/>
          <w:sz w:val="24"/>
          <w:szCs w:val="24"/>
          <w:lang w:eastAsia="ru-RU"/>
        </w:rPr>
        <w:t>, иметь ресурсные возможности</w:t>
      </w:r>
      <w:r w:rsidR="001B1DBF" w:rsidRPr="002D7FEE">
        <w:rPr>
          <w:color w:val="000000"/>
          <w:sz w:val="24"/>
          <w:szCs w:val="24"/>
          <w:lang w:eastAsia="ru-RU"/>
        </w:rPr>
        <w:t>:</w:t>
      </w:r>
      <w:r w:rsidRPr="002D7FEE">
        <w:rPr>
          <w:color w:val="000000"/>
          <w:sz w:val="24"/>
          <w:szCs w:val="24"/>
          <w:lang w:eastAsia="ru-RU"/>
        </w:rPr>
        <w:t xml:space="preserve"> </w:t>
      </w:r>
    </w:p>
    <w:p w:rsidR="009D7F01" w:rsidRPr="00680B79"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2D7FEE">
        <w:rPr>
          <w:color w:val="000000"/>
          <w:sz w:val="24"/>
          <w:szCs w:val="24"/>
          <w:lang w:eastAsia="ru-RU"/>
        </w:rPr>
        <w:t xml:space="preserve">должен обладать опытом </w:t>
      </w:r>
      <w:r w:rsidR="001B1DBF" w:rsidRPr="002D7FEE">
        <w:rPr>
          <w:color w:val="000000"/>
          <w:sz w:val="24"/>
          <w:szCs w:val="24"/>
          <w:lang w:eastAsia="ru-RU"/>
        </w:rPr>
        <w:t>выполнения</w:t>
      </w:r>
      <w:r w:rsidR="00B76768" w:rsidRPr="002D7FEE">
        <w:rPr>
          <w:color w:val="000000"/>
          <w:sz w:val="24"/>
          <w:szCs w:val="24"/>
          <w:lang w:eastAsia="ru-RU"/>
        </w:rPr>
        <w:t xml:space="preserve"> </w:t>
      </w:r>
      <w:r w:rsidRPr="002D7FEE">
        <w:rPr>
          <w:color w:val="000000"/>
          <w:sz w:val="24"/>
          <w:szCs w:val="24"/>
          <w:lang w:eastAsia="ru-RU"/>
        </w:rPr>
        <w:t xml:space="preserve">аналогичных </w:t>
      </w:r>
      <w:r w:rsidR="001B1DBF" w:rsidRPr="002D7FEE">
        <w:rPr>
          <w:color w:val="000000"/>
          <w:sz w:val="24"/>
          <w:szCs w:val="24"/>
          <w:lang w:eastAsia="ru-RU"/>
        </w:rPr>
        <w:t>работ</w:t>
      </w:r>
      <w:r w:rsidR="009F4858" w:rsidRPr="002D7FEE">
        <w:rPr>
          <w:color w:val="000000"/>
          <w:sz w:val="24"/>
          <w:szCs w:val="24"/>
          <w:lang w:eastAsia="ru-RU"/>
        </w:rPr>
        <w:t xml:space="preserve"> </w:t>
      </w:r>
      <w:r w:rsidR="00796BE6" w:rsidRPr="002D7FEE">
        <w:rPr>
          <w:color w:val="000000"/>
          <w:sz w:val="24"/>
          <w:szCs w:val="24"/>
          <w:lang w:eastAsia="ru-RU"/>
        </w:rPr>
        <w:t xml:space="preserve">(желательно наличие </w:t>
      </w:r>
      <w:r w:rsidR="00036006" w:rsidRPr="002D7FEE">
        <w:rPr>
          <w:color w:val="000000"/>
          <w:sz w:val="24"/>
          <w:szCs w:val="24"/>
          <w:lang w:eastAsia="ru-RU"/>
        </w:rPr>
        <w:t>за последние 3 года не менее 1 завершенного аналогичного</w:t>
      </w:r>
      <w:r w:rsidR="00A44B30" w:rsidRPr="002D7FEE">
        <w:rPr>
          <w:color w:val="000000"/>
          <w:sz w:val="24"/>
          <w:szCs w:val="24"/>
          <w:lang w:eastAsia="ru-RU"/>
        </w:rPr>
        <w:t xml:space="preserve"> договора</w:t>
      </w:r>
      <w:r w:rsidR="00036006" w:rsidRPr="002D7FEE">
        <w:rPr>
          <w:color w:val="000000"/>
          <w:sz w:val="24"/>
          <w:szCs w:val="24"/>
          <w:lang w:eastAsia="ru-RU"/>
        </w:rPr>
        <w:t xml:space="preserve"> по </w:t>
      </w:r>
      <w:r w:rsidR="001B1DBF" w:rsidRPr="002D7FEE">
        <w:rPr>
          <w:color w:val="000000"/>
          <w:sz w:val="24"/>
          <w:szCs w:val="24"/>
          <w:lang w:eastAsia="ru-RU"/>
        </w:rPr>
        <w:t>выполняемым работам</w:t>
      </w:r>
      <w:r w:rsidR="00036006" w:rsidRPr="002D7FEE">
        <w:rPr>
          <w:color w:val="000000"/>
          <w:sz w:val="24"/>
          <w:szCs w:val="24"/>
          <w:lang w:eastAsia="ru-RU"/>
        </w:rPr>
        <w:t xml:space="preserve"> (в т.ч. объемам</w:t>
      </w:r>
      <w:r w:rsidR="00036006" w:rsidRPr="00680B79">
        <w:rPr>
          <w:color w:val="000000"/>
          <w:sz w:val="24"/>
          <w:szCs w:val="24"/>
          <w:lang w:eastAsia="ru-RU"/>
        </w:rPr>
        <w:t xml:space="preserve">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w:t>
      </w:r>
      <w:r w:rsidRPr="002D7FEE">
        <w:rPr>
          <w:sz w:val="24"/>
          <w:szCs w:val="24"/>
        </w:rPr>
        <w:lastRenderedPageBreak/>
        <w:t>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18" w:name="_Ref306005578"/>
      <w:bookmarkStart w:id="419"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53791">
        <w:fldChar w:fldCharType="begin"/>
      </w:r>
      <w:r w:rsidR="00053791">
        <w:instrText xml:space="preserve"> REF _Ref440291364 \r \h  \* MERGEFORMAT </w:instrText>
      </w:r>
      <w:r w:rsidR="00053791">
        <w:fldChar w:fldCharType="separate"/>
      </w:r>
      <w:r w:rsidR="00D2621E" w:rsidRPr="00D2621E">
        <w:rPr>
          <w:sz w:val="24"/>
          <w:szCs w:val="24"/>
        </w:rPr>
        <w:t>3.3.8.1</w:t>
      </w:r>
      <w:r w:rsidR="00053791">
        <w:fldChar w:fldCharType="end"/>
      </w:r>
      <w:r w:rsidRPr="002D7FEE">
        <w:rPr>
          <w:sz w:val="24"/>
          <w:szCs w:val="24"/>
        </w:rPr>
        <w:t>-</w:t>
      </w:r>
      <w:r w:rsidR="00053791">
        <w:fldChar w:fldCharType="begin"/>
      </w:r>
      <w:r w:rsidR="00053791">
        <w:instrText xml:space="preserve"> REF _Ref303669127 \r \h  \* MERGEFORMAT </w:instrText>
      </w:r>
      <w:r w:rsidR="00053791">
        <w:fldChar w:fldCharType="separate"/>
      </w:r>
      <w:r w:rsidR="00D2621E" w:rsidRPr="00D2621E">
        <w:rPr>
          <w:sz w:val="24"/>
          <w:szCs w:val="24"/>
        </w:rPr>
        <w:t>3.3.8.2</w:t>
      </w:r>
      <w:r w:rsidR="00053791">
        <w:fldChar w:fldCharType="end"/>
      </w:r>
      <w:r w:rsidR="00717F60" w:rsidRPr="002D7FEE">
        <w:rPr>
          <w:bCs w:val="0"/>
          <w:sz w:val="24"/>
          <w:szCs w:val="24"/>
        </w:rPr>
        <w:t>:</w:t>
      </w:r>
      <w:bookmarkEnd w:id="418"/>
      <w:bookmarkEnd w:id="419"/>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20"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20"/>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_Ref440271993 \r \h  \* MERGEFORMAT </w:instrText>
      </w:r>
      <w:r w:rsidR="00053791">
        <w:fldChar w:fldCharType="separate"/>
      </w:r>
      <w:r w:rsidR="00D2621E" w:rsidRPr="00D2621E">
        <w:rPr>
          <w:sz w:val="24"/>
          <w:szCs w:val="24"/>
        </w:rPr>
        <w:t>5.11</w:t>
      </w:r>
      <w:r w:rsidR="00053791">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21"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_Ref440271964 \r \h  \* MERGEFORMAT </w:instrText>
      </w:r>
      <w:r w:rsidR="00053791">
        <w:fldChar w:fldCharType="separate"/>
      </w:r>
      <w:r w:rsidR="00D2621E" w:rsidRPr="00D2621E">
        <w:rPr>
          <w:sz w:val="24"/>
          <w:szCs w:val="24"/>
        </w:rPr>
        <w:t>5.1.3</w:t>
      </w:r>
      <w:r w:rsidR="00053791">
        <w:fldChar w:fldCharType="end"/>
      </w:r>
      <w:r w:rsidR="00A600E3" w:rsidRPr="002D7FEE">
        <w:rPr>
          <w:sz w:val="24"/>
          <w:szCs w:val="24"/>
        </w:rPr>
        <w:t>)</w:t>
      </w:r>
      <w:r w:rsidRPr="002D7FEE">
        <w:rPr>
          <w:sz w:val="24"/>
          <w:szCs w:val="24"/>
        </w:rPr>
        <w:t>;</w:t>
      </w:r>
      <w:bookmarkEnd w:id="421"/>
    </w:p>
    <w:p w:rsidR="009948B4"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Информацию </w:t>
      </w:r>
      <w:r w:rsidR="009948B4" w:rsidRPr="002D7FEE">
        <w:rPr>
          <w:sz w:val="24"/>
          <w:szCs w:val="24"/>
        </w:rPr>
        <w:t xml:space="preserve">о собственниках </w:t>
      </w:r>
      <w:r w:rsidR="007705A5" w:rsidRPr="002D7FEE">
        <w:rPr>
          <w:sz w:val="24"/>
          <w:szCs w:val="24"/>
        </w:rPr>
        <w:t>Участника</w:t>
      </w:r>
      <w:r w:rsidR="009948B4" w:rsidRPr="002D7FEE">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053791">
        <w:fldChar w:fldCharType="begin"/>
      </w:r>
      <w:r w:rsidR="00053791">
        <w:instrText xml:space="preserve"> REF _Ref440272035 \r \h  \* MERGEFORMAT </w:instrText>
      </w:r>
      <w:r w:rsidR="00053791">
        <w:fldChar w:fldCharType="separate"/>
      </w:r>
      <w:r w:rsidR="00D2621E" w:rsidRPr="00D2621E">
        <w:rPr>
          <w:sz w:val="24"/>
          <w:szCs w:val="24"/>
        </w:rPr>
        <w:t>5.12</w:t>
      </w:r>
      <w:r w:rsidR="00053791">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lastRenderedPageBreak/>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053791">
        <w:fldChar w:fldCharType="begin"/>
      </w:r>
      <w:r w:rsidR="00053791">
        <w:instrText xml:space="preserve"> REF _Ref440272051 \r \h  \* MERGEFORMAT </w:instrText>
      </w:r>
      <w:r w:rsidR="00053791">
        <w:fldChar w:fldCharType="separate"/>
      </w:r>
      <w:r w:rsidR="00D2621E" w:rsidRPr="00D2621E">
        <w:rPr>
          <w:sz w:val="24"/>
          <w:szCs w:val="24"/>
        </w:rPr>
        <w:t>5.13</w:t>
      </w:r>
      <w:r w:rsidR="00053791">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от </w:t>
      </w:r>
      <w:r w:rsidR="000179D3" w:rsidRPr="002D7FEE">
        <w:rPr>
          <w:sz w:val="24"/>
          <w:szCs w:val="24"/>
        </w:rPr>
        <w:t>05.06.2015 N ММВ-7-17/227</w:t>
      </w:r>
      <w:r w:rsidR="00F82225" w:rsidRPr="002D7F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9"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 xml:space="preserve">проверки за последний отчетный год в случаях, когда проведение аудиторской проверки в соответствии с законодательством </w:t>
      </w:r>
      <w:r w:rsidRPr="002D7FEE">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22"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053791">
        <w:fldChar w:fldCharType="begin"/>
      </w:r>
      <w:r w:rsidR="00053791">
        <w:instrText xml:space="preserve"> REF _Ref440272119 \r \h  \* MERGEFORMAT </w:instrText>
      </w:r>
      <w:r w:rsidR="00053791">
        <w:fldChar w:fldCharType="separate"/>
      </w:r>
      <w:r w:rsidR="00D2621E" w:rsidRPr="00D2621E">
        <w:rPr>
          <w:sz w:val="24"/>
          <w:szCs w:val="24"/>
        </w:rPr>
        <w:t>5.7.1</w:t>
      </w:r>
      <w:r w:rsidR="00053791">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22"/>
    </w:p>
    <w:p w:rsidR="00F82225" w:rsidRPr="007D7C50" w:rsidRDefault="00F620A0" w:rsidP="001405FA">
      <w:pPr>
        <w:widowControl w:val="0"/>
        <w:numPr>
          <w:ilvl w:val="0"/>
          <w:numId w:val="46"/>
        </w:numPr>
        <w:tabs>
          <w:tab w:val="left" w:pos="1260"/>
        </w:tabs>
        <w:autoSpaceDE w:val="0"/>
        <w:spacing w:line="264" w:lineRule="auto"/>
        <w:ind w:left="1276"/>
        <w:rPr>
          <w:sz w:val="24"/>
          <w:szCs w:val="24"/>
        </w:rPr>
      </w:pPr>
      <w:bookmarkStart w:id="423" w:name="_Ref440371822"/>
      <w:r w:rsidRPr="002D7FEE">
        <w:rPr>
          <w:sz w:val="24"/>
          <w:szCs w:val="24"/>
        </w:rPr>
        <w:t xml:space="preserve">Декларацию </w:t>
      </w:r>
      <w:r w:rsidR="00F82225" w:rsidRPr="002D7FEE">
        <w:rPr>
          <w:sz w:val="24"/>
          <w:szCs w:val="24"/>
        </w:rPr>
        <w:t xml:space="preserve">о соответствии </w:t>
      </w:r>
      <w:r w:rsidR="009948B4" w:rsidRPr="002D7FEE">
        <w:rPr>
          <w:sz w:val="24"/>
          <w:szCs w:val="24"/>
        </w:rPr>
        <w:t>Участника</w:t>
      </w:r>
      <w:r w:rsidR="00F82225" w:rsidRPr="002D7FEE">
        <w:rPr>
          <w:sz w:val="24"/>
          <w:szCs w:val="24"/>
        </w:rPr>
        <w:t xml:space="preserve"> критериям отнесения к субъектам малого и среднего предпринимательства</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3F3A69" w:rsidRPr="002D7FEE">
        <w:rPr>
          <w:sz w:val="24"/>
          <w:szCs w:val="24"/>
        </w:rPr>
        <w:t xml:space="preserve"> (подраздел </w:t>
      </w:r>
      <w:r w:rsidR="00053791">
        <w:fldChar w:fldCharType="begin"/>
      </w:r>
      <w:r w:rsidR="00053791">
        <w:instrText xml:space="preserve"> REF _Ref440272147 \r \h  \* MERGEFORMAT </w:instrText>
      </w:r>
      <w:r w:rsidR="00053791">
        <w:fldChar w:fldCharType="separate"/>
      </w:r>
      <w:r w:rsidR="00D2621E" w:rsidRPr="00D2621E">
        <w:rPr>
          <w:sz w:val="24"/>
          <w:szCs w:val="24"/>
        </w:rPr>
        <w:t>25</w:t>
      </w:r>
      <w:r w:rsidR="00053791">
        <w:fldChar w:fldCharType="end"/>
      </w:r>
      <w:r w:rsidR="003F3A69" w:rsidRPr="002D7FEE">
        <w:rPr>
          <w:sz w:val="24"/>
          <w:szCs w:val="24"/>
        </w:rPr>
        <w:t>)</w:t>
      </w:r>
      <w:r w:rsidR="00DD56CB" w:rsidRPr="002D7FEE">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D7FEE">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2D7FEE">
        <w:rPr>
          <w:sz w:val="24"/>
          <w:szCs w:val="24"/>
        </w:rPr>
        <w:t>В случае, если Участник/субподрядчик/член Коллективного участника не относится</w:t>
      </w:r>
      <w:r w:rsidR="00D97B82"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423"/>
    </w:p>
    <w:p w:rsidR="00F82225" w:rsidRPr="002D7FEE" w:rsidRDefault="009F2BF9" w:rsidP="001405FA">
      <w:pPr>
        <w:widowControl w:val="0"/>
        <w:numPr>
          <w:ilvl w:val="0"/>
          <w:numId w:val="46"/>
        </w:numPr>
        <w:tabs>
          <w:tab w:val="left" w:pos="1260"/>
        </w:tabs>
        <w:autoSpaceDE w:val="0"/>
        <w:spacing w:line="264" w:lineRule="auto"/>
        <w:ind w:left="1276"/>
        <w:rPr>
          <w:sz w:val="24"/>
          <w:szCs w:val="24"/>
        </w:rPr>
      </w:pPr>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2D7FEE">
        <w:rPr>
          <w:sz w:val="24"/>
          <w:szCs w:val="24"/>
        </w:rPr>
        <w:t>разрешающие документы</w:t>
      </w:r>
      <w:r w:rsidRPr="002D7FEE">
        <w:rPr>
          <w:sz w:val="24"/>
          <w:szCs w:val="24"/>
        </w:rPr>
        <w:t xml:space="preserve"> (в случае, если наличие данных разрешающих документов необходимо для </w:t>
      </w:r>
      <w:r w:rsidR="007F76D6" w:rsidRPr="002D7FEE">
        <w:rPr>
          <w:sz w:val="24"/>
          <w:szCs w:val="24"/>
        </w:rPr>
        <w:t>выполнения работ</w:t>
      </w:r>
      <w:r w:rsidRPr="002D7FEE">
        <w:rPr>
          <w:sz w:val="24"/>
          <w:szCs w:val="24"/>
        </w:rPr>
        <w:t xml:space="preserve">, указанных в п. </w:t>
      </w:r>
      <w:r w:rsidR="00053791">
        <w:fldChar w:fldCharType="begin"/>
      </w:r>
      <w:r w:rsidR="00053791">
        <w:instrText xml:space="preserve"> REF _Ref440275279 \r \h  \* MERGEFORMAT </w:instrText>
      </w:r>
      <w:r w:rsidR="00053791">
        <w:fldChar w:fldCharType="separate"/>
      </w:r>
      <w:r w:rsidR="00D2621E" w:rsidRPr="00D2621E">
        <w:rPr>
          <w:sz w:val="24"/>
          <w:szCs w:val="24"/>
        </w:rPr>
        <w:t>1.1.4</w:t>
      </w:r>
      <w:r w:rsidR="00053791">
        <w:fldChar w:fldCharType="end"/>
      </w:r>
      <w:r w:rsidRPr="002D7FEE">
        <w:rPr>
          <w:sz w:val="24"/>
          <w:szCs w:val="24"/>
        </w:rPr>
        <w:t xml:space="preserve"> и разделе </w:t>
      </w:r>
      <w:r w:rsidR="00053791">
        <w:fldChar w:fldCharType="begin"/>
      </w:r>
      <w:r w:rsidR="00053791">
        <w:instrText xml:space="preserve"> REF _Ref440270568 \r \h  \* MERGEFORMAT </w:instrText>
      </w:r>
      <w:r w:rsidR="00053791">
        <w:fldChar w:fldCharType="separate"/>
      </w:r>
      <w:r w:rsidR="00D2621E">
        <w:t>4</w:t>
      </w:r>
      <w:r w:rsidR="00053791">
        <w:fldChar w:fldCharType="end"/>
      </w:r>
      <w:r w:rsidRPr="002D7FEE">
        <w:rPr>
          <w:sz w:val="24"/>
          <w:szCs w:val="24"/>
        </w:rPr>
        <w:t>, в соответствии с требованиями законодательства Российской Федерации)</w:t>
      </w:r>
      <w:r w:rsidR="00A316B7"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053791">
        <w:fldChar w:fldCharType="begin"/>
      </w:r>
      <w:r w:rsidR="00053791">
        <w:instrText xml:space="preserve"> REF _Ref449016908 \r \h  \* MERGEFORMAT </w:instrText>
      </w:r>
      <w:r w:rsidR="00053791">
        <w:fldChar w:fldCharType="separate"/>
      </w:r>
      <w:r w:rsidR="00D2621E" w:rsidRPr="00D2621E">
        <w:rPr>
          <w:sz w:val="24"/>
          <w:szCs w:val="24"/>
        </w:rPr>
        <w:t>5.8</w:t>
      </w:r>
      <w:r w:rsidR="00053791">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_Ref440881887 \r \h  \* MERGEFORMAT </w:instrText>
      </w:r>
      <w:r w:rsidR="00053791">
        <w:fldChar w:fldCharType="separate"/>
      </w:r>
      <w:r w:rsidR="00D2621E" w:rsidRPr="00D2621E">
        <w:rPr>
          <w:sz w:val="24"/>
          <w:szCs w:val="24"/>
        </w:rPr>
        <w:t>5.9</w:t>
      </w:r>
      <w:r w:rsidR="00053791">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053791">
        <w:fldChar w:fldCharType="begin"/>
      </w:r>
      <w:r w:rsidR="00053791">
        <w:instrText xml:space="preserve"> REF _Ref440881894 \r \h  \* MERGEFORMAT </w:instrText>
      </w:r>
      <w:r w:rsidR="00053791">
        <w:fldChar w:fldCharType="separate"/>
      </w:r>
      <w:r w:rsidR="00D2621E" w:rsidRPr="00D2621E">
        <w:rPr>
          <w:sz w:val="24"/>
          <w:szCs w:val="24"/>
        </w:rPr>
        <w:t>5.10</w:t>
      </w:r>
      <w:r w:rsidR="00053791">
        <w:fldChar w:fldCharType="end"/>
      </w:r>
      <w:r w:rsidR="007705A5" w:rsidRPr="002D7FEE">
        <w:rPr>
          <w:sz w:val="24"/>
          <w:szCs w:val="24"/>
        </w:rPr>
        <w:t>);</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Отзывы, рекомендации или другие документальные доказательства выполнения аналогичных договоров (</w:t>
      </w:r>
      <w:r w:rsidR="004A0CCC" w:rsidRPr="002D7FEE">
        <w:rPr>
          <w:sz w:val="24"/>
          <w:szCs w:val="24"/>
        </w:rPr>
        <w:t>желательное требование, предоставляется Участником при наличии</w:t>
      </w:r>
      <w:r w:rsidRPr="002D7FEE">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24" w:name="_Ref442189588"/>
      <w:r w:rsidRPr="002D7FEE">
        <w:rPr>
          <w:sz w:val="24"/>
          <w:szCs w:val="24"/>
        </w:rPr>
        <w:t xml:space="preserve">Соглашение о неустойке </w:t>
      </w:r>
      <w:r w:rsidR="00A154B7" w:rsidRPr="002D7FEE">
        <w:rPr>
          <w:bCs w:val="0"/>
          <w:sz w:val="24"/>
          <w:szCs w:val="24"/>
        </w:rPr>
        <w:t xml:space="preserve">по форме и в соответствии с инструкциями, </w:t>
      </w:r>
      <w:r w:rsidR="00A154B7" w:rsidRPr="002D7FEE">
        <w:rPr>
          <w:bCs w:val="0"/>
          <w:sz w:val="24"/>
          <w:szCs w:val="24"/>
        </w:rPr>
        <w:lastRenderedPageBreak/>
        <w:t>приведенными в настоящей Документации</w:t>
      </w:r>
      <w:r w:rsidR="00A154B7" w:rsidRPr="002D7FEE">
        <w:rPr>
          <w:sz w:val="24"/>
          <w:szCs w:val="24"/>
        </w:rPr>
        <w:t xml:space="preserve"> </w:t>
      </w:r>
      <w:r w:rsidRPr="002D7FEE">
        <w:rPr>
          <w:sz w:val="24"/>
          <w:szCs w:val="24"/>
        </w:rPr>
        <w:t>(</w:t>
      </w:r>
      <w:r w:rsidR="003C2207" w:rsidRPr="002D7FEE">
        <w:rPr>
          <w:sz w:val="24"/>
          <w:szCs w:val="24"/>
        </w:rPr>
        <w:t>подраздел</w:t>
      </w:r>
      <w:r w:rsidRPr="002D7FEE">
        <w:rPr>
          <w:sz w:val="24"/>
          <w:szCs w:val="24"/>
        </w:rPr>
        <w:t xml:space="preserve"> </w:t>
      </w:r>
      <w:r w:rsidR="00053791">
        <w:fldChar w:fldCharType="begin"/>
      </w:r>
      <w:r w:rsidR="00053791">
        <w:instrText xml:space="preserve"> REF _Ref440272256 \r \h  \* MERGEFORMAT </w:instrText>
      </w:r>
      <w:r w:rsidR="00053791">
        <w:fldChar w:fldCharType="separate"/>
      </w:r>
      <w:r w:rsidR="00D2621E" w:rsidRPr="00D2621E">
        <w:rPr>
          <w:sz w:val="24"/>
          <w:szCs w:val="24"/>
        </w:rPr>
        <w:t>5.14</w:t>
      </w:r>
      <w:r w:rsidR="00053791">
        <w:fldChar w:fldCharType="end"/>
      </w:r>
      <w:r w:rsidRPr="002D7FEE">
        <w:rPr>
          <w:sz w:val="24"/>
          <w:szCs w:val="24"/>
        </w:rPr>
        <w:t>)</w:t>
      </w:r>
      <w:r w:rsidR="006D05F2" w:rsidRPr="002D7FEE">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24"/>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5E1437">
        <w:fldChar w:fldCharType="begin"/>
      </w:r>
      <w:r w:rsidR="001248B1">
        <w:rPr>
          <w:sz w:val="24"/>
          <w:szCs w:val="24"/>
        </w:rPr>
        <w:instrText xml:space="preserve"> REF _Ref468195799 \r \h </w:instrText>
      </w:r>
      <w:r w:rsidR="005E1437">
        <w:fldChar w:fldCharType="separate"/>
      </w:r>
      <w:r w:rsidR="00D2621E">
        <w:rPr>
          <w:sz w:val="24"/>
          <w:szCs w:val="24"/>
        </w:rPr>
        <w:t>5.16</w:t>
      </w:r>
      <w:r w:rsidR="005E1437">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w:t>
      </w:r>
      <w:r w:rsidRPr="007D7C50">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053791">
        <w:fldChar w:fldCharType="begin"/>
      </w:r>
      <w:r w:rsidR="00053791">
        <w:instrText xml:space="preserve"> REF _Ref465675151 \r \h  \* MERGEFORMAT </w:instrText>
      </w:r>
      <w:r w:rsidR="00053791">
        <w:fldChar w:fldCharType="separate"/>
      </w:r>
      <w:r w:rsidR="00D2621E" w:rsidRPr="00D2621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иные существенные нарушения условий заключенных договоров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lastRenderedPageBreak/>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25" w:name="_Ref191386451"/>
      <w:bookmarkStart w:id="426" w:name="_Ref440271628"/>
      <w:bookmarkStart w:id="427" w:name="_Toc440361334"/>
      <w:bookmarkStart w:id="428" w:name="_Toc440376089"/>
      <w:bookmarkStart w:id="429" w:name="_Toc440376216"/>
      <w:bookmarkStart w:id="430" w:name="_Toc440382481"/>
      <w:bookmarkStart w:id="431" w:name="_Toc440447151"/>
      <w:bookmarkStart w:id="432" w:name="_Toc440620831"/>
      <w:bookmarkStart w:id="433" w:name="_Toc440631466"/>
      <w:bookmarkStart w:id="434" w:name="_Toc440875706"/>
      <w:bookmarkStart w:id="435" w:name="_Toc441131730"/>
      <w:bookmarkStart w:id="436" w:name="_Toc465865171"/>
      <w:bookmarkStart w:id="437" w:name="_Toc468975431"/>
      <w:bookmarkStart w:id="438" w:name="_Toc471830447"/>
      <w:r w:rsidRPr="00E71A48">
        <w:rPr>
          <w:szCs w:val="24"/>
        </w:rPr>
        <w:t xml:space="preserve">Привлечение </w:t>
      </w:r>
      <w:bookmarkEnd w:id="425"/>
      <w:bookmarkEnd w:id="426"/>
      <w:bookmarkEnd w:id="427"/>
      <w:bookmarkEnd w:id="428"/>
      <w:bookmarkEnd w:id="429"/>
      <w:bookmarkEnd w:id="430"/>
      <w:bookmarkEnd w:id="431"/>
      <w:r w:rsidR="00176B20">
        <w:rPr>
          <w:szCs w:val="24"/>
        </w:rPr>
        <w:t>субподрядчиков</w:t>
      </w:r>
      <w:bookmarkEnd w:id="432"/>
      <w:bookmarkEnd w:id="433"/>
      <w:bookmarkEnd w:id="434"/>
      <w:bookmarkEnd w:id="435"/>
      <w:bookmarkEnd w:id="436"/>
      <w:bookmarkEnd w:id="437"/>
      <w:bookmarkEnd w:id="438"/>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39" w:name="_Ref191386461"/>
      <w:bookmarkStart w:id="440" w:name="_Toc440361335"/>
      <w:bookmarkStart w:id="441" w:name="_Toc440376090"/>
      <w:bookmarkStart w:id="442"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053791">
        <w:fldChar w:fldCharType="begin"/>
      </w:r>
      <w:r w:rsidR="00053791">
        <w:instrText xml:space="preserve"> REF _Ref191386407 \r \h  \* MERGEFORMAT </w:instrText>
      </w:r>
      <w:r w:rsidR="00053791">
        <w:fldChar w:fldCharType="separate"/>
      </w:r>
      <w:r w:rsidR="00D2621E" w:rsidRPr="00D2621E">
        <w:rPr>
          <w:bCs w:val="0"/>
          <w:sz w:val="24"/>
          <w:szCs w:val="24"/>
        </w:rPr>
        <w:t>3.3.8</w:t>
      </w:r>
      <w:r w:rsidR="00053791">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43"/>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5E1437">
        <w:rPr>
          <w:bCs w:val="0"/>
          <w:sz w:val="24"/>
          <w:szCs w:val="24"/>
        </w:rPr>
        <w:fldChar w:fldCharType="begin"/>
      </w:r>
      <w:r w:rsidR="00D57D88">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D2621E">
        <w:rPr>
          <w:bCs w:val="0"/>
          <w:sz w:val="24"/>
          <w:szCs w:val="24"/>
        </w:rPr>
        <w:t>3.3.8.1</w:t>
      </w:r>
      <w:r w:rsidR="005E1437">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053791">
        <w:fldChar w:fldCharType="begin"/>
      </w:r>
      <w:r w:rsidR="00053791">
        <w:instrText xml:space="preserve"> REF _Ref303669127 \r \h  \* MERGEFORMAT </w:instrText>
      </w:r>
      <w:r w:rsidR="00053791">
        <w:fldChar w:fldCharType="separate"/>
      </w:r>
      <w:r w:rsidR="00D2621E" w:rsidRPr="00D2621E">
        <w:rPr>
          <w:bCs w:val="0"/>
          <w:sz w:val="24"/>
          <w:szCs w:val="24"/>
        </w:rPr>
        <w:t>3.3.8.2</w:t>
      </w:r>
      <w:r w:rsidR="00053791">
        <w:fldChar w:fldCharType="end"/>
      </w:r>
      <w:r w:rsidRPr="002D7FEE">
        <w:rPr>
          <w:bCs w:val="0"/>
          <w:sz w:val="24"/>
          <w:szCs w:val="24"/>
        </w:rPr>
        <w:t>)</w:t>
      </w:r>
      <w:r w:rsidR="00306DE6" w:rsidRPr="002D7FEE">
        <w:rPr>
          <w:bCs w:val="0"/>
          <w:sz w:val="24"/>
          <w:szCs w:val="24"/>
        </w:rPr>
        <w:t>. Документы, указанные в пп</w:t>
      </w:r>
      <w:r w:rsidR="00306DE6" w:rsidRPr="002D7FEE">
        <w:rPr>
          <w:sz w:val="24"/>
          <w:szCs w:val="24"/>
        </w:rPr>
        <w:t>.</w:t>
      </w:r>
      <w:r w:rsidR="001248B1" w:rsidRPr="002D7FEE">
        <w:rPr>
          <w:sz w:val="24"/>
          <w:szCs w:val="24"/>
        </w:rPr>
        <w:t xml:space="preserve"> </w:t>
      </w:r>
      <w:r w:rsidR="005E1437">
        <w:fldChar w:fldCharType="begin"/>
      </w:r>
      <w:r w:rsidR="005E1437">
        <w:instrText xml:space="preserve"> REF _Ref442189588 \r \h  \* MERGEFORMAT </w:instrText>
      </w:r>
      <w:r w:rsidR="005E1437">
        <w:fldChar w:fldCharType="separate"/>
      </w:r>
      <w:r w:rsidR="00D2621E" w:rsidRPr="00D2621E">
        <w:rPr>
          <w:sz w:val="24"/>
          <w:szCs w:val="24"/>
        </w:rPr>
        <w:t>у)</w:t>
      </w:r>
      <w:r w:rsidR="005E1437">
        <w:fldChar w:fldCharType="end"/>
      </w:r>
      <w:r w:rsidR="00306DE6" w:rsidRPr="002D7FEE">
        <w:rPr>
          <w:sz w:val="24"/>
          <w:szCs w:val="24"/>
        </w:rPr>
        <w:t xml:space="preserve"> п. </w:t>
      </w:r>
      <w:r w:rsidR="00053791">
        <w:fldChar w:fldCharType="begin"/>
      </w:r>
      <w:r w:rsidR="00053791">
        <w:instrText xml:space="preserve"> REF _Ref303587815 \r \h  \* MERGEFORMAT </w:instrText>
      </w:r>
      <w:r w:rsidR="00053791">
        <w:fldChar w:fldCharType="separate"/>
      </w:r>
      <w:r w:rsidR="00D2621E" w:rsidRPr="00D2621E">
        <w:rPr>
          <w:sz w:val="24"/>
          <w:szCs w:val="24"/>
        </w:rPr>
        <w:t>3.3.8.3</w:t>
      </w:r>
      <w:r w:rsidR="00053791">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E1437">
        <w:rPr>
          <w:bCs w:val="0"/>
          <w:sz w:val="24"/>
          <w:szCs w:val="24"/>
        </w:rPr>
        <w:fldChar w:fldCharType="begin"/>
      </w:r>
      <w:r w:rsidR="00362EA4">
        <w:rPr>
          <w:bCs w:val="0"/>
          <w:sz w:val="24"/>
          <w:szCs w:val="24"/>
        </w:rPr>
        <w:instrText xml:space="preserve"> REF _Ref440272510 \r \h </w:instrText>
      </w:r>
      <w:r w:rsidR="005E1437">
        <w:rPr>
          <w:bCs w:val="0"/>
          <w:sz w:val="24"/>
          <w:szCs w:val="24"/>
        </w:rPr>
      </w:r>
      <w:r w:rsidR="005E1437">
        <w:rPr>
          <w:bCs w:val="0"/>
          <w:sz w:val="24"/>
          <w:szCs w:val="24"/>
        </w:rPr>
        <w:fldChar w:fldCharType="separate"/>
      </w:r>
      <w:r w:rsidR="00D2621E">
        <w:rPr>
          <w:bCs w:val="0"/>
          <w:sz w:val="24"/>
          <w:szCs w:val="24"/>
        </w:rPr>
        <w:t>5.17</w:t>
      </w:r>
      <w:r w:rsidR="005E14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Любое юридическое или физическое лицо, в т. ч. индивидуальный </w:t>
      </w:r>
      <w:r w:rsidRPr="00E71A48">
        <w:rPr>
          <w:bCs w:val="0"/>
          <w:sz w:val="24"/>
          <w:szCs w:val="24"/>
        </w:rPr>
        <w:lastRenderedPageBreak/>
        <w:t>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44" w:name="_Toc440382482"/>
      <w:bookmarkStart w:id="445" w:name="_Toc440447152"/>
      <w:bookmarkStart w:id="446" w:name="_Toc440620832"/>
      <w:bookmarkStart w:id="447" w:name="_Toc440631467"/>
      <w:bookmarkStart w:id="448" w:name="_Toc440875707"/>
      <w:bookmarkStart w:id="449" w:name="_Ref440876618"/>
      <w:bookmarkStart w:id="450" w:name="_Ref440876703"/>
      <w:bookmarkStart w:id="451" w:name="_Toc441131731"/>
      <w:bookmarkStart w:id="452" w:name="_Toc465865172"/>
      <w:bookmarkStart w:id="453" w:name="_Toc468975432"/>
      <w:bookmarkStart w:id="454"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39"/>
      <w:bookmarkEnd w:id="440"/>
      <w:bookmarkEnd w:id="441"/>
      <w:bookmarkEnd w:id="442"/>
      <w:bookmarkEnd w:id="444"/>
      <w:bookmarkEnd w:id="445"/>
      <w:bookmarkEnd w:id="446"/>
      <w:bookmarkEnd w:id="447"/>
      <w:bookmarkEnd w:id="448"/>
      <w:bookmarkEnd w:id="449"/>
      <w:bookmarkEnd w:id="450"/>
      <w:bookmarkEnd w:id="451"/>
      <w:bookmarkEnd w:id="452"/>
      <w:bookmarkEnd w:id="453"/>
      <w:bookmarkEnd w:id="454"/>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53791">
        <w:fldChar w:fldCharType="begin"/>
      </w:r>
      <w:r w:rsidR="00053791">
        <w:instrText xml:space="preserve"> REF _Ref191386482 \r \h  \* MERGEFORMAT </w:instrText>
      </w:r>
      <w:r w:rsidR="00053791">
        <w:fldChar w:fldCharType="separate"/>
      </w:r>
      <w:r w:rsidR="00D2621E" w:rsidRPr="00D2621E">
        <w:rPr>
          <w:bCs w:val="0"/>
          <w:sz w:val="24"/>
          <w:szCs w:val="24"/>
        </w:rPr>
        <w:t>3.3.8.1</w:t>
      </w:r>
      <w:r w:rsidR="0005379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53791">
        <w:fldChar w:fldCharType="begin"/>
      </w:r>
      <w:r w:rsidR="00053791">
        <w:instrText xml:space="preserve"> REF _Ref191386407 \r \h  \* MERGEFORMAT </w:instrText>
      </w:r>
      <w:r w:rsidR="00053791">
        <w:fldChar w:fldCharType="separate"/>
      </w:r>
      <w:r w:rsidR="00D2621E" w:rsidRPr="00D2621E">
        <w:rPr>
          <w:bCs w:val="0"/>
          <w:sz w:val="24"/>
          <w:szCs w:val="24"/>
        </w:rPr>
        <w:t>3.3.8</w:t>
      </w:r>
      <w:r w:rsidR="0005379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E1437">
        <w:rPr>
          <w:bCs w:val="0"/>
          <w:sz w:val="24"/>
          <w:szCs w:val="24"/>
        </w:rPr>
        <w:fldChar w:fldCharType="begin"/>
      </w:r>
      <w:r w:rsidR="001248B1">
        <w:rPr>
          <w:bCs w:val="0"/>
          <w:sz w:val="24"/>
          <w:szCs w:val="24"/>
        </w:rPr>
        <w:instrText xml:space="preserve"> REF _Ref303669127 \r \h </w:instrText>
      </w:r>
      <w:r w:rsidR="005E1437">
        <w:rPr>
          <w:bCs w:val="0"/>
          <w:sz w:val="24"/>
          <w:szCs w:val="24"/>
        </w:rPr>
      </w:r>
      <w:r w:rsidR="005E1437">
        <w:rPr>
          <w:bCs w:val="0"/>
          <w:sz w:val="24"/>
          <w:szCs w:val="24"/>
        </w:rPr>
        <w:fldChar w:fldCharType="separate"/>
      </w:r>
      <w:r w:rsidR="00D2621E">
        <w:rPr>
          <w:bCs w:val="0"/>
          <w:sz w:val="24"/>
          <w:szCs w:val="24"/>
        </w:rPr>
        <w:t>3.3.8.2</w:t>
      </w:r>
      <w:r w:rsidR="005E14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5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5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lastRenderedPageBreak/>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57"/>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53791">
        <w:fldChar w:fldCharType="begin"/>
      </w:r>
      <w:r w:rsidR="00053791">
        <w:instrText xml:space="preserve"> REF _Ref307563248 \r \h  \* MERGEFORMAT </w:instrText>
      </w:r>
      <w:r w:rsidR="00053791">
        <w:fldChar w:fldCharType="separate"/>
      </w:r>
      <w:r w:rsidR="00D2621E" w:rsidRPr="00D2621E">
        <w:rPr>
          <w:bCs w:val="0"/>
          <w:sz w:val="24"/>
          <w:szCs w:val="24"/>
          <w:lang w:val="en-US"/>
        </w:rPr>
        <w:t>a</w:t>
      </w:r>
      <w:r w:rsidR="00D2621E" w:rsidRPr="00D2621E">
        <w:rPr>
          <w:bCs w:val="0"/>
          <w:sz w:val="24"/>
          <w:szCs w:val="24"/>
        </w:rPr>
        <w:t>)</w:t>
      </w:r>
      <w:r w:rsidR="00053791">
        <w:fldChar w:fldCharType="end"/>
      </w:r>
      <w:r w:rsidRPr="00E71A48">
        <w:rPr>
          <w:bCs w:val="0"/>
          <w:sz w:val="24"/>
          <w:szCs w:val="24"/>
        </w:rPr>
        <w:t xml:space="preserve">- </w:t>
      </w:r>
      <w:r w:rsidR="00053791">
        <w:fldChar w:fldCharType="begin"/>
      </w:r>
      <w:r w:rsidR="00053791">
        <w:instrText xml:space="preserve"> REF _Ref307563262 \r \h  \* MERGEFORMAT </w:instrText>
      </w:r>
      <w:r w:rsidR="00053791">
        <w:fldChar w:fldCharType="separate"/>
      </w:r>
      <w:r w:rsidR="00D2621E" w:rsidRPr="00D2621E">
        <w:rPr>
          <w:bCs w:val="0"/>
          <w:sz w:val="24"/>
          <w:szCs w:val="24"/>
          <w:lang w:val="en-US"/>
        </w:rPr>
        <w:t>g</w:t>
      </w:r>
      <w:r w:rsidR="00D2621E" w:rsidRPr="00D2621E">
        <w:rPr>
          <w:bCs w:val="0"/>
          <w:sz w:val="24"/>
          <w:szCs w:val="24"/>
        </w:rPr>
        <w:t>)</w:t>
      </w:r>
      <w:r w:rsidR="00053791">
        <w:fldChar w:fldCharType="end"/>
      </w:r>
      <w:r w:rsidRPr="00E71A48">
        <w:rPr>
          <w:bCs w:val="0"/>
          <w:sz w:val="24"/>
          <w:szCs w:val="24"/>
        </w:rPr>
        <w:t xml:space="preserve">п. </w:t>
      </w:r>
      <w:r w:rsidR="00053791">
        <w:fldChar w:fldCharType="begin"/>
      </w:r>
      <w:r w:rsidR="00053791">
        <w:instrText xml:space="preserve"> REF _Ref306032591 \r \h  \* MERGEFORMAT </w:instrText>
      </w:r>
      <w:r w:rsidR="00053791">
        <w:fldChar w:fldCharType="separate"/>
      </w:r>
      <w:r w:rsidR="00D2621E" w:rsidRPr="00D2621E">
        <w:rPr>
          <w:bCs w:val="0"/>
          <w:sz w:val="24"/>
          <w:szCs w:val="24"/>
        </w:rPr>
        <w:t>3.3.10.4</w:t>
      </w:r>
      <w:r w:rsidR="00053791">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8"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58"/>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053791">
        <w:fldChar w:fldCharType="begin"/>
      </w:r>
      <w:r w:rsidR="00053791">
        <w:instrText xml:space="preserve"> REF _Ref303669127 \r \h  \* MERGEFORMAT </w:instrText>
      </w:r>
      <w:r w:rsidR="00053791">
        <w:fldChar w:fldCharType="separate"/>
      </w:r>
      <w:r w:rsidR="00D2621E" w:rsidRPr="00D2621E">
        <w:rPr>
          <w:bCs w:val="0"/>
          <w:sz w:val="24"/>
          <w:szCs w:val="24"/>
        </w:rPr>
        <w:t>3.3.8.2</w:t>
      </w:r>
      <w:r w:rsidR="00053791">
        <w:fldChar w:fldCharType="end"/>
      </w:r>
      <w:r w:rsidR="00717F60" w:rsidRPr="002D7FEE">
        <w:rPr>
          <w:bCs w:val="0"/>
          <w:sz w:val="24"/>
          <w:szCs w:val="24"/>
        </w:rPr>
        <w:t>)</w:t>
      </w:r>
      <w:r w:rsidR="00306DE6" w:rsidRPr="002D7FEE">
        <w:rPr>
          <w:bCs w:val="0"/>
          <w:sz w:val="24"/>
          <w:szCs w:val="24"/>
        </w:rPr>
        <w:t>. Документы, указанные в пп</w:t>
      </w:r>
      <w:r w:rsidR="00306DE6" w:rsidRPr="002D7FEE">
        <w:rPr>
          <w:sz w:val="24"/>
          <w:szCs w:val="24"/>
        </w:rPr>
        <w:t xml:space="preserve">. </w:t>
      </w:r>
      <w:r w:rsidR="005E1437">
        <w:fldChar w:fldCharType="begin"/>
      </w:r>
      <w:r w:rsidR="005E1437">
        <w:instrText xml:space="preserve"> REF _Ref442189588 \r \h  \* MERGEFORMAT </w:instrText>
      </w:r>
      <w:r w:rsidR="005E1437">
        <w:fldChar w:fldCharType="separate"/>
      </w:r>
      <w:r w:rsidR="00D2621E" w:rsidRPr="00D2621E">
        <w:rPr>
          <w:sz w:val="24"/>
          <w:szCs w:val="24"/>
        </w:rPr>
        <w:t>у)</w:t>
      </w:r>
      <w:r w:rsidR="005E1437">
        <w:fldChar w:fldCharType="end"/>
      </w:r>
      <w:r w:rsidR="00306DE6" w:rsidRPr="002D7FEE">
        <w:rPr>
          <w:sz w:val="24"/>
          <w:szCs w:val="24"/>
        </w:rPr>
        <w:t xml:space="preserve"> п. </w:t>
      </w:r>
      <w:r w:rsidR="00053791">
        <w:fldChar w:fldCharType="begin"/>
      </w:r>
      <w:r w:rsidR="00053791">
        <w:instrText xml:space="preserve"> REF _Ref303587815 \r \h  \* MERGEFORMAT </w:instrText>
      </w:r>
      <w:r w:rsidR="00053791">
        <w:fldChar w:fldCharType="separate"/>
      </w:r>
      <w:r w:rsidR="00D2621E" w:rsidRPr="00D2621E">
        <w:rPr>
          <w:sz w:val="24"/>
          <w:szCs w:val="24"/>
        </w:rPr>
        <w:t>3.3.8.3</w:t>
      </w:r>
      <w:r w:rsidR="00053791">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E1437">
        <w:rPr>
          <w:bCs w:val="0"/>
          <w:sz w:val="24"/>
          <w:szCs w:val="24"/>
        </w:rPr>
        <w:fldChar w:fldCharType="begin"/>
      </w:r>
      <w:r w:rsidR="00D50E8D">
        <w:rPr>
          <w:bCs w:val="0"/>
          <w:sz w:val="24"/>
          <w:szCs w:val="24"/>
        </w:rPr>
        <w:instrText xml:space="preserve"> REF _Ref440376324 \r \h </w:instrText>
      </w:r>
      <w:r w:rsidR="005E1437">
        <w:rPr>
          <w:bCs w:val="0"/>
          <w:sz w:val="24"/>
          <w:szCs w:val="24"/>
        </w:rPr>
      </w:r>
      <w:r w:rsidR="005E1437">
        <w:rPr>
          <w:bCs w:val="0"/>
          <w:sz w:val="24"/>
          <w:szCs w:val="24"/>
        </w:rPr>
        <w:fldChar w:fldCharType="separate"/>
      </w:r>
      <w:r w:rsidR="00D2621E">
        <w:rPr>
          <w:bCs w:val="0"/>
          <w:sz w:val="24"/>
          <w:szCs w:val="24"/>
        </w:rPr>
        <w:t>5.18</w:t>
      </w:r>
      <w:r w:rsidR="005E14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E1437">
        <w:rPr>
          <w:bCs w:val="0"/>
          <w:sz w:val="24"/>
          <w:szCs w:val="24"/>
        </w:rPr>
        <w:fldChar w:fldCharType="begin"/>
      </w:r>
      <w:r w:rsidR="000F4365">
        <w:rPr>
          <w:bCs w:val="0"/>
          <w:sz w:val="24"/>
          <w:szCs w:val="24"/>
        </w:rPr>
        <w:instrText xml:space="preserve"> REF _Ref440291364 \r \h </w:instrText>
      </w:r>
      <w:r w:rsidR="005E1437">
        <w:rPr>
          <w:bCs w:val="0"/>
          <w:sz w:val="24"/>
          <w:szCs w:val="24"/>
        </w:rPr>
      </w:r>
      <w:r w:rsidR="005E1437">
        <w:rPr>
          <w:bCs w:val="0"/>
          <w:sz w:val="24"/>
          <w:szCs w:val="24"/>
        </w:rPr>
        <w:fldChar w:fldCharType="separate"/>
      </w:r>
      <w:r w:rsidR="00D2621E">
        <w:rPr>
          <w:bCs w:val="0"/>
          <w:sz w:val="24"/>
          <w:szCs w:val="24"/>
        </w:rPr>
        <w:t>3.3.8.1</w:t>
      </w:r>
      <w:r w:rsidR="005E14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59" w:name="_Ref306114966"/>
      <w:bookmarkStart w:id="460" w:name="_Toc440361336"/>
      <w:bookmarkStart w:id="461" w:name="_Toc440376091"/>
      <w:bookmarkStart w:id="462" w:name="_Toc440376218"/>
      <w:bookmarkStart w:id="463" w:name="_Toc440382483"/>
      <w:bookmarkStart w:id="464" w:name="_Toc440447153"/>
      <w:bookmarkStart w:id="465" w:name="_Toc440620833"/>
      <w:bookmarkStart w:id="466" w:name="_Toc440631468"/>
      <w:bookmarkStart w:id="467" w:name="_Toc440875708"/>
      <w:bookmarkStart w:id="468" w:name="_Toc441131732"/>
      <w:bookmarkStart w:id="469" w:name="_Toc465865173"/>
      <w:bookmarkStart w:id="470" w:name="_Toc468975433"/>
      <w:bookmarkStart w:id="471" w:name="_Toc471830449"/>
      <w:r w:rsidRPr="00E71A48">
        <w:rPr>
          <w:szCs w:val="24"/>
        </w:rPr>
        <w:t>Разъяснение Документации по запросу предложений</w:t>
      </w:r>
      <w:bookmarkEnd w:id="459"/>
      <w:bookmarkEnd w:id="460"/>
      <w:bookmarkEnd w:id="461"/>
      <w:bookmarkEnd w:id="462"/>
      <w:bookmarkEnd w:id="463"/>
      <w:bookmarkEnd w:id="464"/>
      <w:bookmarkEnd w:id="465"/>
      <w:bookmarkEnd w:id="466"/>
      <w:bookmarkEnd w:id="467"/>
      <w:bookmarkEnd w:id="468"/>
      <w:bookmarkEnd w:id="469"/>
      <w:bookmarkEnd w:id="470"/>
      <w:bookmarkEnd w:id="47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053791">
        <w:fldChar w:fldCharType="begin"/>
      </w:r>
      <w:r w:rsidR="00053791">
        <w:instrText xml:space="preserve"> REF _Ref440969856 \r \h  \* MERGEFORMAT </w:instrText>
      </w:r>
      <w:r w:rsidR="00053791">
        <w:fldChar w:fldCharType="separate"/>
      </w:r>
      <w:r w:rsidR="00D2621E" w:rsidRPr="00D2621E">
        <w:rPr>
          <w:bCs w:val="0"/>
          <w:iCs/>
          <w:sz w:val="24"/>
          <w:szCs w:val="24"/>
        </w:rPr>
        <w:t>3.3.12</w:t>
      </w:r>
      <w:r w:rsidR="00053791">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053791">
        <w:fldChar w:fldCharType="begin"/>
      </w:r>
      <w:r w:rsidR="00053791">
        <w:instrText xml:space="preserve"> REF _Ref440289401 \r \h  \* MERGEFORMAT </w:instrText>
      </w:r>
      <w:r w:rsidR="00053791">
        <w:fldChar w:fldCharType="separate"/>
      </w:r>
      <w:r w:rsidR="00D2621E" w:rsidRPr="00D2621E">
        <w:rPr>
          <w:bCs w:val="0"/>
          <w:iCs/>
          <w:sz w:val="24"/>
          <w:szCs w:val="24"/>
        </w:rPr>
        <w:t>3.3.13</w:t>
      </w:r>
      <w:r w:rsidR="00053791">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72" w:name="_Toc440361337"/>
      <w:bookmarkStart w:id="473" w:name="_Toc440376092"/>
      <w:bookmarkStart w:id="474" w:name="_Toc440376219"/>
      <w:bookmarkStart w:id="475" w:name="_Toc440382484"/>
      <w:bookmarkStart w:id="476" w:name="_Toc440447154"/>
      <w:bookmarkStart w:id="477" w:name="_Toc440620834"/>
      <w:bookmarkStart w:id="478" w:name="_Toc440631469"/>
      <w:bookmarkStart w:id="479" w:name="_Toc440875709"/>
      <w:bookmarkStart w:id="480" w:name="_Ref440969856"/>
      <w:bookmarkStart w:id="481" w:name="_Toc441131733"/>
      <w:bookmarkStart w:id="482" w:name="_Toc465865174"/>
      <w:bookmarkStart w:id="483" w:name="_Toc468975434"/>
      <w:bookmarkStart w:id="484" w:name="_Toc471830450"/>
      <w:r w:rsidRPr="00E71A48">
        <w:rPr>
          <w:szCs w:val="24"/>
        </w:rPr>
        <w:t>Внесение изменений в Документацию по запросу предложений.</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85" w:name="_Ref440289401"/>
      <w:bookmarkStart w:id="486" w:name="_Toc440361338"/>
      <w:bookmarkStart w:id="487" w:name="_Toc440376093"/>
      <w:bookmarkStart w:id="488" w:name="_Toc440376220"/>
      <w:bookmarkStart w:id="489" w:name="_Toc440382485"/>
      <w:bookmarkStart w:id="490" w:name="_Toc440447155"/>
      <w:bookmarkStart w:id="491" w:name="_Toc440620835"/>
      <w:bookmarkStart w:id="492" w:name="_Toc440631470"/>
      <w:bookmarkStart w:id="493" w:name="_Toc440875710"/>
      <w:bookmarkStart w:id="494" w:name="_Toc441131734"/>
      <w:bookmarkStart w:id="495" w:name="_Toc465865175"/>
      <w:bookmarkStart w:id="496" w:name="_Toc468975435"/>
      <w:bookmarkStart w:id="497" w:name="_Toc471830451"/>
      <w:r w:rsidRPr="00E71A48">
        <w:rPr>
          <w:szCs w:val="24"/>
        </w:rPr>
        <w:t>Продление срока окончания приема Заявок</w:t>
      </w:r>
      <w:bookmarkEnd w:id="485"/>
      <w:bookmarkEnd w:id="486"/>
      <w:bookmarkEnd w:id="487"/>
      <w:bookmarkEnd w:id="488"/>
      <w:bookmarkEnd w:id="489"/>
      <w:bookmarkEnd w:id="490"/>
      <w:bookmarkEnd w:id="491"/>
      <w:bookmarkEnd w:id="492"/>
      <w:bookmarkEnd w:id="493"/>
      <w:bookmarkEnd w:id="494"/>
      <w:bookmarkEnd w:id="495"/>
      <w:bookmarkEnd w:id="496"/>
      <w:bookmarkEnd w:id="49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98" w:name="_Ref191386249"/>
    </w:p>
    <w:p w:rsidR="00AC1995" w:rsidRPr="00E71A48" w:rsidRDefault="00AC1995" w:rsidP="00E71A48">
      <w:pPr>
        <w:pStyle w:val="3"/>
        <w:spacing w:line="264" w:lineRule="auto"/>
        <w:rPr>
          <w:szCs w:val="24"/>
          <w:lang w:eastAsia="ru-RU"/>
        </w:rPr>
      </w:pPr>
      <w:bookmarkStart w:id="499" w:name="_Toc299701566"/>
      <w:bookmarkStart w:id="500" w:name="_Ref306176386"/>
      <w:bookmarkStart w:id="501" w:name="_Ref440285128"/>
      <w:bookmarkStart w:id="502" w:name="_Toc440361339"/>
      <w:bookmarkStart w:id="503" w:name="_Toc440376094"/>
      <w:bookmarkStart w:id="504" w:name="_Toc440376221"/>
      <w:bookmarkStart w:id="505" w:name="_Toc440382486"/>
      <w:bookmarkStart w:id="506" w:name="_Toc440447156"/>
      <w:bookmarkStart w:id="507" w:name="_Toc440620836"/>
      <w:bookmarkStart w:id="508" w:name="_Toc440631471"/>
      <w:bookmarkStart w:id="509" w:name="_Toc440875711"/>
      <w:bookmarkStart w:id="510" w:name="_Toc441131735"/>
      <w:bookmarkStart w:id="511" w:name="_Toc465865176"/>
      <w:bookmarkStart w:id="512" w:name="_Toc468975436"/>
      <w:bookmarkStart w:id="513" w:name="_Toc47183045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FF7FCF">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53791">
        <w:fldChar w:fldCharType="begin"/>
      </w:r>
      <w:r w:rsidR="00053791">
        <w:instrText xml:space="preserve"> REF _Ref467168844 \r \h  \* MERGEFORMAT </w:instrText>
      </w:r>
      <w:r w:rsidR="00053791">
        <w:fldChar w:fldCharType="separate"/>
      </w:r>
      <w:r w:rsidR="00D2621E" w:rsidRPr="00D2621E">
        <w:rPr>
          <w:sz w:val="24"/>
          <w:szCs w:val="24"/>
        </w:rPr>
        <w:t>3.3.14.3</w:t>
      </w:r>
      <w:r w:rsidR="00053791">
        <w:fldChar w:fldCharType="end"/>
      </w:r>
      <w:r w:rsidRPr="002D7FEE">
        <w:rPr>
          <w:sz w:val="24"/>
          <w:szCs w:val="24"/>
        </w:rPr>
        <w:t xml:space="preserve">) или путем внесения денежных средств на расчетный счет Заказчика (п. </w:t>
      </w:r>
      <w:r w:rsidR="00053791">
        <w:fldChar w:fldCharType="begin"/>
      </w:r>
      <w:r w:rsidR="00053791">
        <w:instrText xml:space="preserve"> REF _Ref442263553 \r \h  \* MERGEFORMAT </w:instrText>
      </w:r>
      <w:r w:rsidR="00053791">
        <w:fldChar w:fldCharType="separate"/>
      </w:r>
      <w:r w:rsidR="00D2621E" w:rsidRPr="00D2621E">
        <w:rPr>
          <w:sz w:val="24"/>
          <w:szCs w:val="24"/>
        </w:rPr>
        <w:t>3.3.14.4</w:t>
      </w:r>
      <w:r w:rsidR="00053791">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4"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4"/>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5"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15"/>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053791">
        <w:fldChar w:fldCharType="begin"/>
      </w:r>
      <w:r w:rsidR="00053791">
        <w:instrText xml:space="preserve"> REF _Ref440272678 \r \h  \* MERGEFORMAT </w:instrText>
      </w:r>
      <w:r w:rsidR="00053791">
        <w:fldChar w:fldCharType="separate"/>
      </w:r>
      <w:r w:rsidR="00D2621E" w:rsidRPr="00D2621E">
        <w:rPr>
          <w:sz w:val="24"/>
          <w:szCs w:val="24"/>
          <w:lang w:eastAsia="ru-RU"/>
        </w:rPr>
        <w:t>5.14</w:t>
      </w:r>
      <w:r w:rsidR="00053791">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16" w:name="_Ref307586570"/>
      <w:r w:rsidRPr="002D7FEE">
        <w:rPr>
          <w:sz w:val="24"/>
          <w:szCs w:val="24"/>
        </w:rPr>
        <w:lastRenderedPageBreak/>
        <w:t>В соглашении о неустойке должно быть указано</w:t>
      </w:r>
      <w:bookmarkStart w:id="517"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16"/>
      <w:bookmarkEnd w:id="517"/>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изменения Заявки</w:t>
      </w:r>
      <w:r w:rsidR="00932C0A" w:rsidRPr="002D7FEE">
        <w:rPr>
          <w:bCs w:val="0"/>
          <w:sz w:val="24"/>
          <w:szCs w:val="24"/>
        </w:rPr>
        <w:t>, в том числе в процессе проведения переторжки, в течение срока ее действия (п.</w:t>
      </w:r>
      <w:r w:rsidR="00053791">
        <w:fldChar w:fldCharType="begin"/>
      </w:r>
      <w:r w:rsidR="00053791">
        <w:instrText xml:space="preserve"> REF _Ref306008743 \r \h  \* MERGEFORMAT </w:instrText>
      </w:r>
      <w:r w:rsidR="00053791">
        <w:fldChar w:fldCharType="separate"/>
      </w:r>
      <w:r w:rsidR="00D2621E" w:rsidRPr="00D2621E">
        <w:rPr>
          <w:bCs w:val="0"/>
          <w:sz w:val="24"/>
          <w:szCs w:val="24"/>
        </w:rPr>
        <w:t>3.3.4</w:t>
      </w:r>
      <w:r w:rsidR="00053791">
        <w:fldChar w:fldCharType="end"/>
      </w:r>
      <w:r w:rsidR="00932C0A" w:rsidRPr="002D7FEE">
        <w:rPr>
          <w:bCs w:val="0"/>
          <w:sz w:val="24"/>
          <w:szCs w:val="24"/>
        </w:rPr>
        <w:t xml:space="preserve">) после истечения срока окончания подачи заявок (п. </w:t>
      </w:r>
      <w:r w:rsidR="00053791">
        <w:fldChar w:fldCharType="begin"/>
      </w:r>
      <w:r w:rsidR="00053791">
        <w:instrText xml:space="preserve"> REF _Ref440289953 \r \h  \* MERGEFORMAT </w:instrText>
      </w:r>
      <w:r w:rsidR="00053791">
        <w:fldChar w:fldCharType="separate"/>
      </w:r>
      <w:r w:rsidR="00D2621E" w:rsidRPr="00D2621E">
        <w:rPr>
          <w:bCs w:val="0"/>
          <w:sz w:val="24"/>
          <w:szCs w:val="24"/>
        </w:rPr>
        <w:t>3.4.1.3</w:t>
      </w:r>
      <w:r w:rsidR="00053791">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E1437">
        <w:rPr>
          <w:bCs w:val="0"/>
          <w:sz w:val="24"/>
          <w:szCs w:val="24"/>
        </w:rPr>
        <w:fldChar w:fldCharType="begin"/>
      </w:r>
      <w:r w:rsidR="00A12245">
        <w:rPr>
          <w:bCs w:val="0"/>
          <w:sz w:val="24"/>
          <w:szCs w:val="24"/>
        </w:rPr>
        <w:instrText xml:space="preserve"> REF _Ref468975287 \r \h </w:instrText>
      </w:r>
      <w:r w:rsidR="005E1437">
        <w:rPr>
          <w:bCs w:val="0"/>
          <w:sz w:val="24"/>
          <w:szCs w:val="24"/>
        </w:rPr>
      </w:r>
      <w:r w:rsidR="005E1437">
        <w:rPr>
          <w:bCs w:val="0"/>
          <w:sz w:val="24"/>
          <w:szCs w:val="24"/>
        </w:rPr>
        <w:fldChar w:fldCharType="separate"/>
      </w:r>
      <w:r w:rsidR="00D2621E">
        <w:rPr>
          <w:bCs w:val="0"/>
          <w:sz w:val="24"/>
          <w:szCs w:val="24"/>
        </w:rPr>
        <w:t>3.12</w:t>
      </w:r>
      <w:r w:rsidR="005E1437">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5E1437">
        <w:rPr>
          <w:bCs w:val="0"/>
          <w:sz w:val="24"/>
          <w:szCs w:val="24"/>
        </w:rPr>
        <w:fldChar w:fldCharType="begin"/>
      </w:r>
      <w:r w:rsidR="001248B1">
        <w:rPr>
          <w:bCs w:val="0"/>
          <w:sz w:val="24"/>
          <w:szCs w:val="24"/>
        </w:rPr>
        <w:instrText xml:space="preserve"> REF _Ref468195951 \r \h </w:instrText>
      </w:r>
      <w:r w:rsidR="005E1437">
        <w:rPr>
          <w:bCs w:val="0"/>
          <w:sz w:val="24"/>
          <w:szCs w:val="24"/>
        </w:rPr>
      </w:r>
      <w:r w:rsidR="005E1437">
        <w:rPr>
          <w:bCs w:val="0"/>
          <w:sz w:val="24"/>
          <w:szCs w:val="24"/>
        </w:rPr>
        <w:fldChar w:fldCharType="separate"/>
      </w:r>
      <w:r w:rsidR="00D2621E">
        <w:rPr>
          <w:bCs w:val="0"/>
          <w:sz w:val="24"/>
          <w:szCs w:val="24"/>
        </w:rPr>
        <w:t>3.13</w:t>
      </w:r>
      <w:r w:rsidR="005E1437">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18" w:name="_Ref307563802"/>
      <w:r w:rsidRPr="00E71A48">
        <w:rPr>
          <w:sz w:val="24"/>
          <w:szCs w:val="24"/>
        </w:rPr>
        <w:t xml:space="preserve">В случаях, указанных в п. </w:t>
      </w:r>
      <w:r w:rsidR="00053791">
        <w:fldChar w:fldCharType="begin"/>
      </w:r>
      <w:r w:rsidR="00053791">
        <w:instrText xml:space="preserve"> REF _Ref305753174 \r \h  \* MERGEFORMAT </w:instrText>
      </w:r>
      <w:r w:rsidR="00053791">
        <w:fldChar w:fldCharType="separate"/>
      </w:r>
      <w:r w:rsidR="00D2621E" w:rsidRPr="00D2621E">
        <w:rPr>
          <w:sz w:val="24"/>
          <w:szCs w:val="24"/>
        </w:rPr>
        <w:t>3.3.14.3.2</w:t>
      </w:r>
      <w:r w:rsidR="00053791">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18"/>
      <w:r w:rsidR="00FF7FCF">
        <w:rPr>
          <w:sz w:val="24"/>
          <w:szCs w:val="24"/>
        </w:rPr>
        <w:t>2</w:t>
      </w:r>
      <w:bookmarkStart w:id="519" w:name="_GoBack"/>
      <w:bookmarkEnd w:id="519"/>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0" w:name="_Ref299109207"/>
      <w:bookmarkStart w:id="52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0"/>
      <w:bookmarkEnd w:id="521"/>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053791">
        <w:fldChar w:fldCharType="begin"/>
      </w:r>
      <w:r w:rsidR="00053791">
        <w:instrText xml:space="preserve"> REF _Ref440272256 \r \h  \* MERGEFORMAT </w:instrText>
      </w:r>
      <w:r w:rsidR="00053791">
        <w:fldChar w:fldCharType="separate"/>
      </w:r>
      <w:r w:rsidR="00D2621E" w:rsidRPr="00D2621E">
        <w:rPr>
          <w:sz w:val="24"/>
          <w:szCs w:val="24"/>
          <w:lang w:eastAsia="ru-RU"/>
        </w:rPr>
        <w:t>5.14</w:t>
      </w:r>
      <w:r w:rsidR="00053791">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5E1437">
        <w:fldChar w:fldCharType="begin"/>
      </w:r>
      <w:r w:rsidR="006D05F2">
        <w:rPr>
          <w:sz w:val="24"/>
          <w:szCs w:val="24"/>
          <w:lang w:eastAsia="ru-RU"/>
        </w:rPr>
        <w:instrText xml:space="preserve"> REF _Ref467752316 \r \h </w:instrText>
      </w:r>
      <w:r w:rsidR="005E1437">
        <w:fldChar w:fldCharType="separate"/>
      </w:r>
      <w:r w:rsidR="00D2621E">
        <w:rPr>
          <w:sz w:val="24"/>
          <w:szCs w:val="24"/>
          <w:lang w:eastAsia="ru-RU"/>
        </w:rPr>
        <w:t>5.15</w:t>
      </w:r>
      <w:r w:rsidR="005E1437">
        <w:fldChar w:fldCharType="end"/>
      </w:r>
      <w:r w:rsidRPr="00F21407">
        <w:rPr>
          <w:sz w:val="24"/>
          <w:szCs w:val="24"/>
        </w:rPr>
        <w:t xml:space="preserve">), в срок не позднее даты и времени окончания приема заявок, указанных в пункте </w:t>
      </w:r>
      <w:r w:rsidR="00053791">
        <w:fldChar w:fldCharType="begin"/>
      </w:r>
      <w:r w:rsidR="00053791">
        <w:instrText xml:space="preserve"> REF _Ref440289953 \r \h  \* MERGEFORMAT </w:instrText>
      </w:r>
      <w:r w:rsidR="00053791">
        <w:fldChar w:fldCharType="separate"/>
      </w:r>
      <w:r w:rsidR="00D2621E" w:rsidRPr="00D2621E">
        <w:rPr>
          <w:sz w:val="24"/>
          <w:szCs w:val="24"/>
        </w:rPr>
        <w:t>3.4.1.3</w:t>
      </w:r>
      <w:r w:rsidR="00053791">
        <w:fldChar w:fldCharType="end"/>
      </w:r>
      <w:r w:rsidRPr="00F21407">
        <w:rPr>
          <w:sz w:val="24"/>
          <w:szCs w:val="24"/>
        </w:rPr>
        <w:t xml:space="preserve"> настоящей Документации, по </w:t>
      </w:r>
      <w:r w:rsidRPr="005E0060">
        <w:rPr>
          <w:sz w:val="24"/>
          <w:szCs w:val="24"/>
        </w:rPr>
        <w:t xml:space="preserve">адресу: </w:t>
      </w:r>
      <w:r w:rsidR="005E0060" w:rsidRPr="005E0060">
        <w:rPr>
          <w:bCs/>
          <w:sz w:val="24"/>
          <w:szCs w:val="24"/>
        </w:rPr>
        <w:t xml:space="preserve">РФ, 156961, г. Кострома, проспект Мира, 53, каб. №318, исполнительный сотрудник – Инякин Роман Константинович, контактный телефон: </w:t>
      </w:r>
      <w:r w:rsidR="005E0060" w:rsidRPr="005E0060">
        <w:rPr>
          <w:bCs/>
          <w:iCs/>
          <w:sz w:val="24"/>
          <w:szCs w:val="24"/>
        </w:rPr>
        <w:t>(4942) 396-482</w:t>
      </w:r>
      <w:r w:rsidRPr="005E0060">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053791">
        <w:fldChar w:fldCharType="begin"/>
      </w:r>
      <w:r w:rsidR="00053791">
        <w:instrText xml:space="preserve"> REF _Ref191386085 \r \h  \* MERGEFORMAT </w:instrText>
      </w:r>
      <w:r w:rsidR="00053791">
        <w:fldChar w:fldCharType="separate"/>
      </w:r>
      <w:r w:rsidR="00D2621E" w:rsidRPr="00D2621E">
        <w:rPr>
          <w:sz w:val="24"/>
          <w:szCs w:val="24"/>
        </w:rPr>
        <w:t>1.1.1</w:t>
      </w:r>
      <w:r w:rsidR="00053791">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053791">
        <w:fldChar w:fldCharType="begin"/>
      </w:r>
      <w:r w:rsidR="00053791">
        <w:instrText xml:space="preserve"> REF _Ref303323780 \r \h  \* MERGEFORMAT </w:instrText>
      </w:r>
      <w:r w:rsidR="00053791">
        <w:fldChar w:fldCharType="separate"/>
      </w:r>
      <w:r w:rsidR="00D2621E" w:rsidRPr="00D2621E">
        <w:rPr>
          <w:sz w:val="24"/>
          <w:szCs w:val="24"/>
        </w:rPr>
        <w:t>1.1.4</w:t>
      </w:r>
      <w:r w:rsidR="00053791">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053791">
        <w:fldChar w:fldCharType="begin"/>
      </w:r>
      <w:r w:rsidR="00053791">
        <w:instrText xml:space="preserve"> REF _Ref467752355 \r \h  \* MERGEFORMAT </w:instrText>
      </w:r>
      <w:r w:rsidR="00053791">
        <w:fldChar w:fldCharType="separate"/>
      </w:r>
      <w:r w:rsidR="00D2621E" w:rsidRPr="00D2621E">
        <w:rPr>
          <w:sz w:val="24"/>
          <w:szCs w:val="24"/>
        </w:rPr>
        <w:t>3.3.14.5</w:t>
      </w:r>
      <w:r w:rsidR="00053791">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2" w:name="_Ref442263553"/>
      <w:bookmarkStart w:id="523"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2"/>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53791">
        <w:lastRenderedPageBreak/>
        <w:fldChar w:fldCharType="begin"/>
      </w:r>
      <w:r w:rsidR="00053791">
        <w:instrText xml:space="preserve"> REF _Ref440289953 \r \h  \* MERGEFORMAT </w:instrText>
      </w:r>
      <w:r w:rsidR="00053791">
        <w:fldChar w:fldCharType="separate"/>
      </w:r>
      <w:r w:rsidR="00D2621E" w:rsidRPr="00D2621E">
        <w:rPr>
          <w:szCs w:val="24"/>
        </w:rPr>
        <w:t>3.4.1.3</w:t>
      </w:r>
      <w:r w:rsidR="00053791">
        <w:fldChar w:fldCharType="end"/>
      </w:r>
      <w:r w:rsidRPr="002D7FEE">
        <w:rPr>
          <w:szCs w:val="24"/>
        </w:rPr>
        <w:t xml:space="preserve">). В случае, если на момент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2621E" w:rsidRPr="00D2621E">
        <w:rPr>
          <w:szCs w:val="24"/>
        </w:rPr>
        <w:t>3.4.1.3</w:t>
      </w:r>
      <w:r w:rsidR="00053791">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53791">
        <w:fldChar w:fldCharType="begin"/>
      </w:r>
      <w:r w:rsidR="00053791">
        <w:instrText xml:space="preserve"> REF _Ref55335823 \r \h  \* MERGEFORMAT </w:instrText>
      </w:r>
      <w:r w:rsidR="00053791">
        <w:fldChar w:fldCharType="separate"/>
      </w:r>
      <w:r w:rsidR="00D2621E" w:rsidRPr="00D2621E">
        <w:rPr>
          <w:rFonts w:eastAsia="Calibri"/>
          <w:szCs w:val="24"/>
          <w:lang w:eastAsia="en-US"/>
        </w:rPr>
        <w:t>5.7</w:t>
      </w:r>
      <w:r w:rsidR="00053791">
        <w:fldChar w:fldCharType="end"/>
      </w:r>
      <w:r w:rsidRPr="002D7FEE">
        <w:rPr>
          <w:rFonts w:eastAsia="Calibri"/>
          <w:szCs w:val="24"/>
          <w:lang w:eastAsia="en-US"/>
        </w:rPr>
        <w:t xml:space="preserve">) Участник обязан направить </w:t>
      </w:r>
      <w:r w:rsidRPr="005E0060">
        <w:rPr>
          <w:rFonts w:eastAsia="Calibri"/>
          <w:szCs w:val="24"/>
          <w:lang w:eastAsia="en-US"/>
        </w:rPr>
        <w:t xml:space="preserve">на электронную почту </w:t>
      </w:r>
      <w:r w:rsidR="005E0060" w:rsidRPr="005E0060">
        <w:rPr>
          <w:rFonts w:eastAsia="Calibri"/>
          <w:iCs/>
          <w:szCs w:val="24"/>
          <w:lang w:eastAsia="en-US"/>
        </w:rPr>
        <w:t xml:space="preserve">специалисту 2-й категории отдела закупочной деятельности филиала ПАО «МРСК Центра» - «Костромаэнерго» Инякину Роману Константиновичу, контактный телефон: (4942) 396-482, адрес электронной почты:  </w:t>
      </w:r>
      <w:r w:rsidR="005E0060" w:rsidRPr="005E0060">
        <w:rPr>
          <w:rFonts w:eastAsia="Calibri"/>
          <w:szCs w:val="24"/>
          <w:u w:val="single"/>
          <w:lang w:eastAsia="en-US"/>
        </w:rPr>
        <w:t>Inyakin.RK@mrsk-1.ru</w:t>
      </w:r>
      <w:r w:rsidRPr="005E0060">
        <w:rPr>
          <w:rFonts w:eastAsia="Calibri"/>
          <w:szCs w:val="24"/>
          <w:lang w:eastAsia="en-US"/>
        </w:rPr>
        <w:t xml:space="preserve">. Данные документы необходимо направить Заказчику </w:t>
      </w:r>
      <w:r w:rsidRPr="005E0060">
        <w:rPr>
          <w:szCs w:val="24"/>
        </w:rPr>
        <w:t>до</w:t>
      </w:r>
      <w:r w:rsidRPr="002D7FEE">
        <w:rPr>
          <w:szCs w:val="24"/>
        </w:rPr>
        <w:t xml:space="preserve"> момента истечения срока окончания приема заявок (п. </w:t>
      </w:r>
      <w:r w:rsidR="00053791">
        <w:fldChar w:fldCharType="begin"/>
      </w:r>
      <w:r w:rsidR="00053791">
        <w:instrText xml:space="preserve"> REF _Ref440289953 \r \h  \* MERGEFORMAT </w:instrText>
      </w:r>
      <w:r w:rsidR="00053791">
        <w:fldChar w:fldCharType="separate"/>
      </w:r>
      <w:r w:rsidR="00D2621E" w:rsidRPr="00D2621E">
        <w:rPr>
          <w:szCs w:val="24"/>
        </w:rPr>
        <w:t>3.4.1.3</w:t>
      </w:r>
      <w:r w:rsidR="00053791">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4"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24"/>
    </w:p>
    <w:p w:rsidR="006D05F2" w:rsidRDefault="005E0060" w:rsidP="005E0060">
      <w:pPr>
        <w:pStyle w:val="aff6"/>
        <w:numPr>
          <w:ilvl w:val="0"/>
          <w:numId w:val="0"/>
        </w:numPr>
        <w:tabs>
          <w:tab w:val="left" w:pos="2127"/>
        </w:tabs>
        <w:spacing w:line="240" w:lineRule="auto"/>
        <w:ind w:left="567"/>
      </w:pPr>
      <w:r w:rsidRPr="0010673F">
        <w:rPr>
          <w:sz w:val="24"/>
          <w:szCs w:val="24"/>
          <w:u w:val="single"/>
        </w:rPr>
        <w:t>Получатель платежа:</w:t>
      </w:r>
      <w:r w:rsidRPr="00FF160C">
        <w:rPr>
          <w:sz w:val="24"/>
          <w:szCs w:val="24"/>
        </w:rPr>
        <w:t xml:space="preserve"> Филиал ПАО «МРСК Центра» – «Костромаэнерго» </w:t>
      </w:r>
      <w:r w:rsidRPr="00FF160C">
        <w:rPr>
          <w:sz w:val="24"/>
          <w:szCs w:val="24"/>
          <w:lang w:eastAsia="ru-RU"/>
        </w:rPr>
        <w:t xml:space="preserve">156961, г. Кострома, проспект Мира, </w:t>
      </w:r>
      <w:r>
        <w:rPr>
          <w:sz w:val="24"/>
          <w:szCs w:val="24"/>
          <w:lang w:eastAsia="ru-RU"/>
        </w:rPr>
        <w:t xml:space="preserve">д. </w:t>
      </w:r>
      <w:r w:rsidRPr="00FF160C">
        <w:rPr>
          <w:sz w:val="24"/>
          <w:szCs w:val="24"/>
          <w:lang w:eastAsia="ru-RU"/>
        </w:rPr>
        <w:t>53</w:t>
      </w:r>
      <w:r>
        <w:rPr>
          <w:sz w:val="24"/>
          <w:szCs w:val="24"/>
          <w:lang w:eastAsia="ru-RU"/>
        </w:rPr>
        <w:t xml:space="preserve">, </w:t>
      </w:r>
      <w:r w:rsidRPr="00FF160C">
        <w:rPr>
          <w:sz w:val="24"/>
          <w:szCs w:val="24"/>
          <w:lang w:eastAsia="ru-RU"/>
        </w:rPr>
        <w:t>ИНН 6901067107</w:t>
      </w:r>
      <w:r>
        <w:rPr>
          <w:sz w:val="24"/>
          <w:szCs w:val="24"/>
          <w:lang w:eastAsia="ru-RU"/>
        </w:rPr>
        <w:t xml:space="preserve">, </w:t>
      </w:r>
      <w:r w:rsidRPr="00FF160C">
        <w:rPr>
          <w:sz w:val="24"/>
          <w:szCs w:val="24"/>
          <w:lang w:eastAsia="ru-RU"/>
        </w:rPr>
        <w:t>КПП 440102001</w:t>
      </w:r>
      <w:r>
        <w:rPr>
          <w:sz w:val="24"/>
          <w:szCs w:val="24"/>
          <w:lang w:eastAsia="ru-RU"/>
        </w:rPr>
        <w:t xml:space="preserve">, </w:t>
      </w:r>
      <w:r w:rsidRPr="00FF160C">
        <w:rPr>
          <w:sz w:val="24"/>
          <w:szCs w:val="24"/>
          <w:lang w:eastAsia="ru-RU"/>
        </w:rPr>
        <w:t>р/с</w:t>
      </w:r>
      <w:r>
        <w:rPr>
          <w:sz w:val="24"/>
          <w:szCs w:val="24"/>
          <w:lang w:eastAsia="ru-RU"/>
        </w:rPr>
        <w:t xml:space="preserve"> </w:t>
      </w:r>
      <w:r w:rsidRPr="00FF160C">
        <w:rPr>
          <w:sz w:val="24"/>
          <w:szCs w:val="24"/>
          <w:lang w:eastAsia="ru-RU"/>
        </w:rPr>
        <w:t>40702810829000001175 в</w:t>
      </w:r>
      <w:r>
        <w:rPr>
          <w:sz w:val="24"/>
          <w:szCs w:val="24"/>
          <w:lang w:eastAsia="ru-RU"/>
        </w:rPr>
        <w:t xml:space="preserve"> </w:t>
      </w:r>
      <w:r w:rsidRPr="00FF160C">
        <w:rPr>
          <w:sz w:val="24"/>
          <w:szCs w:val="24"/>
          <w:lang w:eastAsia="ru-RU"/>
        </w:rPr>
        <w:t>Отделении № 8640</w:t>
      </w:r>
      <w:r>
        <w:rPr>
          <w:sz w:val="24"/>
          <w:szCs w:val="24"/>
          <w:lang w:eastAsia="ru-RU"/>
        </w:rPr>
        <w:t xml:space="preserve"> ПАО</w:t>
      </w:r>
      <w:r w:rsidRPr="00FF160C">
        <w:rPr>
          <w:sz w:val="24"/>
          <w:szCs w:val="24"/>
          <w:lang w:eastAsia="ru-RU"/>
        </w:rPr>
        <w:t xml:space="preserve"> Сбербанк</w:t>
      </w:r>
      <w:r>
        <w:rPr>
          <w:sz w:val="24"/>
          <w:szCs w:val="24"/>
          <w:lang w:eastAsia="ru-RU"/>
        </w:rPr>
        <w:t xml:space="preserve"> </w:t>
      </w:r>
      <w:r w:rsidRPr="00FF160C">
        <w:rPr>
          <w:sz w:val="24"/>
          <w:szCs w:val="24"/>
          <w:lang w:eastAsia="ru-RU"/>
        </w:rPr>
        <w:t>России</w:t>
      </w:r>
      <w:r>
        <w:rPr>
          <w:sz w:val="24"/>
          <w:szCs w:val="24"/>
          <w:lang w:eastAsia="ru-RU"/>
        </w:rPr>
        <w:t>,</w:t>
      </w:r>
      <w:r w:rsidRPr="00FF160C">
        <w:rPr>
          <w:sz w:val="24"/>
          <w:szCs w:val="24"/>
          <w:lang w:eastAsia="ru-RU"/>
        </w:rPr>
        <w:t xml:space="preserve"> БИК 043469623</w:t>
      </w:r>
      <w:r>
        <w:rPr>
          <w:sz w:val="24"/>
          <w:szCs w:val="24"/>
          <w:lang w:eastAsia="ru-RU"/>
        </w:rPr>
        <w:t xml:space="preserve">, </w:t>
      </w:r>
      <w:r w:rsidRPr="00FF160C">
        <w:rPr>
          <w:sz w:val="24"/>
          <w:szCs w:val="24"/>
          <w:lang w:eastAsia="ru-RU"/>
        </w:rPr>
        <w:t>к/с 30101810200000000623</w:t>
      </w:r>
      <w:r>
        <w:rPr>
          <w:sz w:val="24"/>
          <w:szCs w:val="24"/>
          <w:lang w:eastAsia="ru-RU"/>
        </w:rPr>
        <w:t>, 156000, г. Кострома. ул. Никитская, д. 33.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lastRenderedPageBreak/>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053791">
        <w:fldChar w:fldCharType="begin"/>
      </w:r>
      <w:r w:rsidR="00053791">
        <w:instrText xml:space="preserve"> REF _Ref306140451 \r \h  \* MERGEFORMAT </w:instrText>
      </w:r>
      <w:r w:rsidR="00053791">
        <w:fldChar w:fldCharType="separate"/>
      </w:r>
      <w:r w:rsidR="00D2621E" w:rsidRPr="00D2621E">
        <w:rPr>
          <w:sz w:val="24"/>
          <w:szCs w:val="24"/>
        </w:rPr>
        <w:t>3.14</w:t>
      </w:r>
      <w:r w:rsidR="00053791">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25"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23"/>
      <w:bookmarkEnd w:id="525"/>
    </w:p>
    <w:p w:rsidR="00717F60" w:rsidRPr="00E71A48" w:rsidRDefault="00717F60" w:rsidP="00E71A48">
      <w:pPr>
        <w:pStyle w:val="2"/>
        <w:tabs>
          <w:tab w:val="clear" w:pos="1700"/>
          <w:tab w:val="num" w:pos="709"/>
        </w:tabs>
        <w:spacing w:line="264" w:lineRule="auto"/>
      </w:pPr>
      <w:bookmarkStart w:id="526" w:name="_Ref305973214"/>
      <w:bookmarkStart w:id="527" w:name="_Toc471830453"/>
      <w:r w:rsidRPr="00E71A48">
        <w:t>Подача Заявок и их прием</w:t>
      </w:r>
      <w:bookmarkStart w:id="528" w:name="_Ref56229451"/>
      <w:bookmarkEnd w:id="498"/>
      <w:bookmarkEnd w:id="526"/>
      <w:bookmarkEnd w:id="527"/>
    </w:p>
    <w:p w:rsidR="00717F60" w:rsidRPr="00E71A48" w:rsidRDefault="00717F60" w:rsidP="00E71A48">
      <w:pPr>
        <w:pStyle w:val="3"/>
        <w:spacing w:line="264" w:lineRule="auto"/>
        <w:rPr>
          <w:szCs w:val="24"/>
        </w:rPr>
      </w:pPr>
      <w:bookmarkStart w:id="529" w:name="_Toc439323707"/>
      <w:bookmarkStart w:id="530" w:name="_Toc440361341"/>
      <w:bookmarkStart w:id="531" w:name="_Toc440376096"/>
      <w:bookmarkStart w:id="532" w:name="_Toc440376223"/>
      <w:bookmarkStart w:id="533" w:name="_Toc440382488"/>
      <w:bookmarkStart w:id="534" w:name="_Toc440447158"/>
      <w:bookmarkStart w:id="535" w:name="_Toc440620838"/>
      <w:bookmarkStart w:id="536" w:name="_Toc440631473"/>
      <w:bookmarkStart w:id="537" w:name="_Toc440875713"/>
      <w:bookmarkStart w:id="538" w:name="_Toc441131737"/>
      <w:bookmarkStart w:id="539" w:name="_Toc465865178"/>
      <w:bookmarkStart w:id="540" w:name="_Toc468975438"/>
      <w:bookmarkStart w:id="541" w:name="_Toc471830454"/>
      <w:r w:rsidRPr="00E71A48">
        <w:rPr>
          <w:szCs w:val="24"/>
        </w:rPr>
        <w:t>Подача Заявок через ЭТП</w:t>
      </w:r>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2" w:name="_Ref440289953"/>
      <w:r w:rsidRPr="00D2621E">
        <w:rPr>
          <w:bCs w:val="0"/>
          <w:sz w:val="24"/>
          <w:szCs w:val="24"/>
        </w:rPr>
        <w:t>Заявк</w:t>
      </w:r>
      <w:r w:rsidR="00717F60" w:rsidRPr="00D2621E">
        <w:rPr>
          <w:bCs w:val="0"/>
          <w:sz w:val="24"/>
          <w:szCs w:val="24"/>
        </w:rPr>
        <w:t xml:space="preserve">и на ЭТП могут быть поданы до </w:t>
      </w:r>
      <w:r w:rsidR="002B5044" w:rsidRPr="00D2621E">
        <w:rPr>
          <w:b/>
          <w:bCs w:val="0"/>
          <w:sz w:val="24"/>
          <w:szCs w:val="24"/>
        </w:rPr>
        <w:t xml:space="preserve">12 часов 00 минут </w:t>
      </w:r>
      <w:r w:rsidR="005E0060" w:rsidRPr="00D2621E">
        <w:rPr>
          <w:b/>
          <w:bCs w:val="0"/>
          <w:sz w:val="24"/>
          <w:szCs w:val="24"/>
        </w:rPr>
        <w:t>22</w:t>
      </w:r>
      <w:r w:rsidR="002B5044" w:rsidRPr="00D2621E">
        <w:rPr>
          <w:b/>
          <w:bCs w:val="0"/>
          <w:sz w:val="24"/>
          <w:szCs w:val="24"/>
        </w:rPr>
        <w:t xml:space="preserve"> </w:t>
      </w:r>
      <w:r w:rsidR="005E0060" w:rsidRPr="00D2621E">
        <w:rPr>
          <w:b/>
          <w:bCs w:val="0"/>
          <w:sz w:val="24"/>
          <w:szCs w:val="24"/>
        </w:rPr>
        <w:t>м</w:t>
      </w:r>
      <w:r w:rsidR="002B5044" w:rsidRPr="00D2621E">
        <w:rPr>
          <w:b/>
          <w:bCs w:val="0"/>
          <w:sz w:val="24"/>
          <w:szCs w:val="24"/>
        </w:rPr>
        <w:t xml:space="preserve">ая </w:t>
      </w:r>
      <w:r w:rsidR="0075717E" w:rsidRPr="00D2621E">
        <w:rPr>
          <w:b/>
          <w:bCs w:val="0"/>
          <w:sz w:val="24"/>
          <w:szCs w:val="24"/>
        </w:rPr>
        <w:t>2017</w:t>
      </w:r>
      <w:r w:rsidR="002B5044" w:rsidRPr="00D2621E">
        <w:rPr>
          <w:b/>
          <w:bCs w:val="0"/>
          <w:sz w:val="24"/>
          <w:szCs w:val="24"/>
        </w:rPr>
        <w:t xml:space="preserve"> года</w:t>
      </w:r>
      <w:r w:rsidR="00BF60B6" w:rsidRPr="00D2621E">
        <w:rPr>
          <w:b/>
          <w:bCs w:val="0"/>
          <w:sz w:val="24"/>
          <w:szCs w:val="24"/>
        </w:rPr>
        <w:t>,</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5E1437">
        <w:rPr>
          <w:bCs w:val="0"/>
          <w:sz w:val="24"/>
          <w:szCs w:val="24"/>
        </w:rPr>
        <w:fldChar w:fldCharType="begin"/>
      </w:r>
      <w:r w:rsidR="00BF60B6">
        <w:rPr>
          <w:bCs w:val="0"/>
          <w:sz w:val="24"/>
          <w:szCs w:val="24"/>
        </w:rPr>
        <w:instrText xml:space="preserve"> REF _Ref55336310 \r \h </w:instrText>
      </w:r>
      <w:r w:rsidR="005E1437">
        <w:rPr>
          <w:bCs w:val="0"/>
          <w:sz w:val="24"/>
          <w:szCs w:val="24"/>
        </w:rPr>
      </w:r>
      <w:r w:rsidR="005E1437">
        <w:rPr>
          <w:bCs w:val="0"/>
          <w:sz w:val="24"/>
          <w:szCs w:val="24"/>
        </w:rPr>
        <w:fldChar w:fldCharType="separate"/>
      </w:r>
      <w:r w:rsidR="00D2621E">
        <w:rPr>
          <w:bCs w:val="0"/>
          <w:sz w:val="24"/>
          <w:szCs w:val="24"/>
        </w:rPr>
        <w:t>5.1</w:t>
      </w:r>
      <w:r w:rsidR="005E1437">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4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053791">
        <w:fldChar w:fldCharType="begin"/>
      </w:r>
      <w:r w:rsidR="00053791">
        <w:instrText xml:space="preserve"> REF _Ref440289953 \r \h  \* MERGEFORMAT </w:instrText>
      </w:r>
      <w:r w:rsidR="00053791">
        <w:fldChar w:fldCharType="separate"/>
      </w:r>
      <w:r w:rsidR="00D2621E" w:rsidRPr="00D2621E">
        <w:rPr>
          <w:bCs w:val="0"/>
          <w:sz w:val="24"/>
          <w:szCs w:val="24"/>
        </w:rPr>
        <w:t>3.4.1.3</w:t>
      </w:r>
      <w:r w:rsidR="00053791">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43" w:name="_Ref115077798"/>
      <w:bookmarkStart w:id="544" w:name="_Toc439323708"/>
      <w:bookmarkStart w:id="545" w:name="_Toc440361342"/>
      <w:bookmarkStart w:id="546" w:name="_Toc440376097"/>
      <w:bookmarkStart w:id="547" w:name="_Toc440376224"/>
      <w:bookmarkStart w:id="548" w:name="_Toc440382489"/>
      <w:bookmarkStart w:id="549" w:name="_Toc440447159"/>
      <w:bookmarkStart w:id="550" w:name="_Toc440620839"/>
      <w:bookmarkStart w:id="551" w:name="_Toc440631474"/>
      <w:bookmarkStart w:id="552" w:name="_Toc440875714"/>
      <w:bookmarkStart w:id="553" w:name="_Toc441131738"/>
      <w:bookmarkStart w:id="554" w:name="_Toc465865179"/>
      <w:bookmarkStart w:id="555" w:name="_Toc468975439"/>
      <w:bookmarkStart w:id="556" w:name="_Toc471830455"/>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bookmarkEnd w:id="528"/>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053791">
        <w:fldChar w:fldCharType="begin"/>
      </w:r>
      <w:r w:rsidR="00053791">
        <w:instrText xml:space="preserve"> REF _Ref440272256 \r \h  \* MERGEFORMAT </w:instrText>
      </w:r>
      <w:r w:rsidR="00053791">
        <w:fldChar w:fldCharType="separate"/>
      </w:r>
      <w:r w:rsidR="00D2621E" w:rsidRPr="00D2621E">
        <w:rPr>
          <w:sz w:val="24"/>
          <w:szCs w:val="24"/>
        </w:rPr>
        <w:t>5.14</w:t>
      </w:r>
      <w:r w:rsidR="00053791">
        <w:fldChar w:fldCharType="end"/>
      </w:r>
      <w:r w:rsidR="006D05F2" w:rsidRPr="002D7FEE">
        <w:rPr>
          <w:sz w:val="24"/>
          <w:szCs w:val="24"/>
        </w:rPr>
        <w:t xml:space="preserve">) и Расписки сдачи-приемки соглашения о неустойке (подраздел </w:t>
      </w:r>
      <w:r w:rsidR="00053791">
        <w:fldChar w:fldCharType="begin"/>
      </w:r>
      <w:r w:rsidR="00053791">
        <w:instrText xml:space="preserve"> REF _Ref467752394 \r \h  \* MERGEFORMAT </w:instrText>
      </w:r>
      <w:r w:rsidR="00053791">
        <w:fldChar w:fldCharType="separate"/>
      </w:r>
      <w:r w:rsidR="00D2621E" w:rsidRPr="00D2621E">
        <w:rPr>
          <w:sz w:val="24"/>
          <w:szCs w:val="24"/>
        </w:rPr>
        <w:t>5.15</w:t>
      </w:r>
      <w:r w:rsidR="00053791">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57" w:name="_Ref303683883"/>
      <w:bookmarkStart w:id="558" w:name="_Toc471830456"/>
      <w:r w:rsidRPr="002D7FEE">
        <w:lastRenderedPageBreak/>
        <w:t xml:space="preserve">Изменение и отзыв </w:t>
      </w:r>
      <w:r w:rsidR="004B5EB3" w:rsidRPr="002D7FEE">
        <w:t>Заявк</w:t>
      </w:r>
      <w:r w:rsidRPr="002D7FEE">
        <w:t>и</w:t>
      </w:r>
      <w:bookmarkEnd w:id="557"/>
      <w:bookmarkEnd w:id="55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59" w:name="_Ref305973250"/>
      <w:r w:rsidRPr="002D7FEE">
        <w:rPr>
          <w:bCs w:val="0"/>
          <w:sz w:val="24"/>
          <w:szCs w:val="24"/>
        </w:rPr>
        <w:t xml:space="preserve">До окончания срока подачи заявок (п. </w:t>
      </w:r>
      <w:r w:rsidR="00053791">
        <w:fldChar w:fldCharType="begin"/>
      </w:r>
      <w:r w:rsidR="00053791">
        <w:instrText xml:space="preserve"> REF _Ref440289953 \r \h  \* MERGEFORMAT </w:instrText>
      </w:r>
      <w:r w:rsidR="00053791">
        <w:fldChar w:fldCharType="separate"/>
      </w:r>
      <w:r w:rsidR="00D2621E" w:rsidRPr="00D2621E">
        <w:rPr>
          <w:bCs w:val="0"/>
          <w:sz w:val="24"/>
          <w:szCs w:val="24"/>
        </w:rPr>
        <w:t>3.4.1.3</w:t>
      </w:r>
      <w:r w:rsidR="00053791">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D2621E" w:rsidRPr="00D2621E">
        <w:rPr>
          <w:bCs w:val="0"/>
          <w:sz w:val="24"/>
          <w:szCs w:val="24"/>
        </w:rPr>
        <w:t>3.4.1.3</w:t>
      </w:r>
      <w:r w:rsidR="0005379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53791">
        <w:fldChar w:fldCharType="begin"/>
      </w:r>
      <w:r w:rsidR="00053791">
        <w:instrText xml:space="preserve"> REF _Ref440289953 \r \h  \* MERGEFORMAT </w:instrText>
      </w:r>
      <w:r w:rsidR="00053791">
        <w:fldChar w:fldCharType="separate"/>
      </w:r>
      <w:r w:rsidR="00D2621E" w:rsidRPr="00D2621E">
        <w:rPr>
          <w:bCs w:val="0"/>
          <w:sz w:val="24"/>
          <w:szCs w:val="24"/>
        </w:rPr>
        <w:t>3.4.1.3</w:t>
      </w:r>
      <w:r w:rsidR="0005379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53791">
        <w:fldChar w:fldCharType="begin"/>
      </w:r>
      <w:r w:rsidR="00053791">
        <w:instrText xml:space="preserve"> REF _Ref55279015 \r \h  \* MERGEFORMAT </w:instrText>
      </w:r>
      <w:r w:rsidR="00053791">
        <w:fldChar w:fldCharType="separate"/>
      </w:r>
      <w:r w:rsidR="00D2621E" w:rsidRPr="00D2621E">
        <w:rPr>
          <w:sz w:val="24"/>
          <w:szCs w:val="24"/>
        </w:rPr>
        <w:t>3.3.1.6</w:t>
      </w:r>
      <w:r w:rsidR="00053791">
        <w:fldChar w:fldCharType="end"/>
      </w:r>
      <w:r w:rsidRPr="00223D18">
        <w:rPr>
          <w:sz w:val="24"/>
          <w:szCs w:val="24"/>
        </w:rPr>
        <w:t xml:space="preserve">, </w:t>
      </w:r>
      <w:r w:rsidR="00053791">
        <w:fldChar w:fldCharType="begin"/>
      </w:r>
      <w:r w:rsidR="00053791">
        <w:instrText xml:space="preserve"> REF _Ref195087786 \r \h  \* MERGEFORMAT </w:instrText>
      </w:r>
      <w:r w:rsidR="00053791">
        <w:fldChar w:fldCharType="separate"/>
      </w:r>
      <w:r w:rsidR="00D2621E" w:rsidRPr="00D2621E">
        <w:rPr>
          <w:sz w:val="24"/>
          <w:szCs w:val="24"/>
        </w:rPr>
        <w:t>3.3.1.7</w:t>
      </w:r>
      <w:r w:rsidR="0005379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60" w:name="_Ref468195580"/>
      <w:bookmarkStart w:id="561" w:name="_Ref468195629"/>
      <w:bookmarkStart w:id="562" w:name="_Toc471830457"/>
      <w:r w:rsidRPr="00E71A48">
        <w:t>Оценка Заявок и проведение переговоров</w:t>
      </w:r>
      <w:bookmarkEnd w:id="559"/>
      <w:bookmarkEnd w:id="560"/>
      <w:bookmarkEnd w:id="561"/>
      <w:bookmarkEnd w:id="562"/>
      <w:r w:rsidRPr="00E71A48">
        <w:t xml:space="preserve"> </w:t>
      </w:r>
    </w:p>
    <w:p w:rsidR="00717F60" w:rsidRPr="00E71A48" w:rsidRDefault="00717F60" w:rsidP="00E71A48">
      <w:pPr>
        <w:pStyle w:val="3"/>
        <w:spacing w:line="264" w:lineRule="auto"/>
        <w:rPr>
          <w:szCs w:val="24"/>
        </w:rPr>
      </w:pPr>
      <w:bookmarkStart w:id="563" w:name="_Toc439323711"/>
      <w:bookmarkStart w:id="564" w:name="_Toc440361345"/>
      <w:bookmarkStart w:id="565" w:name="_Toc440376100"/>
      <w:bookmarkStart w:id="566" w:name="_Toc440376227"/>
      <w:bookmarkStart w:id="567" w:name="_Toc440382492"/>
      <w:bookmarkStart w:id="568" w:name="_Toc440447162"/>
      <w:bookmarkStart w:id="569" w:name="_Toc440620842"/>
      <w:bookmarkStart w:id="570" w:name="_Toc440631477"/>
      <w:bookmarkStart w:id="571" w:name="_Toc440875717"/>
      <w:bookmarkStart w:id="572" w:name="_Toc441131741"/>
      <w:bookmarkStart w:id="573" w:name="_Toc465865182"/>
      <w:bookmarkStart w:id="574" w:name="_Toc468975442"/>
      <w:bookmarkStart w:id="575" w:name="_Toc471830458"/>
      <w:r w:rsidRPr="00E71A48">
        <w:rPr>
          <w:szCs w:val="24"/>
        </w:rPr>
        <w:t>Общие положения</w:t>
      </w:r>
      <w:bookmarkEnd w:id="563"/>
      <w:bookmarkEnd w:id="564"/>
      <w:bookmarkEnd w:id="565"/>
      <w:bookmarkEnd w:id="566"/>
      <w:bookmarkEnd w:id="567"/>
      <w:bookmarkEnd w:id="568"/>
      <w:bookmarkEnd w:id="569"/>
      <w:bookmarkEnd w:id="570"/>
      <w:bookmarkEnd w:id="571"/>
      <w:bookmarkEnd w:id="572"/>
      <w:bookmarkEnd w:id="573"/>
      <w:bookmarkEnd w:id="574"/>
      <w:bookmarkEnd w:id="57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53791">
        <w:fldChar w:fldCharType="begin"/>
      </w:r>
      <w:r w:rsidR="00053791">
        <w:instrText xml:space="preserve"> REF _Ref93089454 \n \h  \* MERGEFORMAT </w:instrText>
      </w:r>
      <w:r w:rsidR="00053791">
        <w:fldChar w:fldCharType="separate"/>
      </w:r>
      <w:r w:rsidR="00D2621E" w:rsidRPr="00D2621E">
        <w:rPr>
          <w:bCs w:val="0"/>
          <w:sz w:val="24"/>
          <w:szCs w:val="24"/>
        </w:rPr>
        <w:t>3.6.2</w:t>
      </w:r>
      <w:r w:rsidR="00053791">
        <w:fldChar w:fldCharType="end"/>
      </w:r>
      <w:r w:rsidRPr="00E71A48">
        <w:rPr>
          <w:bCs w:val="0"/>
          <w:sz w:val="24"/>
          <w:szCs w:val="24"/>
        </w:rPr>
        <w:t xml:space="preserve">), проведение (при необходимости) переговоров (пункт </w:t>
      </w:r>
      <w:r w:rsidR="00053791">
        <w:fldChar w:fldCharType="begin"/>
      </w:r>
      <w:r w:rsidR="00053791">
        <w:instrText xml:space="preserve"> REF _Ref303670674 \n \h  \* MERGEFORMAT </w:instrText>
      </w:r>
      <w:r w:rsidR="00053791">
        <w:fldChar w:fldCharType="separate"/>
      </w:r>
      <w:r w:rsidR="00D2621E" w:rsidRPr="00D2621E">
        <w:rPr>
          <w:bCs w:val="0"/>
          <w:sz w:val="24"/>
          <w:szCs w:val="24"/>
        </w:rPr>
        <w:t>3.6.3</w:t>
      </w:r>
      <w:r w:rsidR="00053791">
        <w:fldChar w:fldCharType="end"/>
      </w:r>
      <w:r w:rsidRPr="00E71A48">
        <w:rPr>
          <w:bCs w:val="0"/>
          <w:sz w:val="24"/>
          <w:szCs w:val="24"/>
        </w:rPr>
        <w:t>) и оценочную стадию (пункт</w:t>
      </w:r>
      <w:r w:rsidR="007F3FB7" w:rsidRPr="00E71A48">
        <w:rPr>
          <w:bCs w:val="0"/>
          <w:sz w:val="24"/>
          <w:szCs w:val="24"/>
        </w:rPr>
        <w:t xml:space="preserve"> </w:t>
      </w:r>
      <w:r w:rsidR="00053791">
        <w:fldChar w:fldCharType="begin"/>
      </w:r>
      <w:r w:rsidR="00053791">
        <w:instrText xml:space="preserve"> REF _Ref306138385 \r \h  \* MERGEFORMAT </w:instrText>
      </w:r>
      <w:r w:rsidR="00053791">
        <w:fldChar w:fldCharType="separate"/>
      </w:r>
      <w:r w:rsidR="00D2621E" w:rsidRPr="00D2621E">
        <w:rPr>
          <w:bCs w:val="0"/>
          <w:sz w:val="24"/>
          <w:szCs w:val="24"/>
        </w:rPr>
        <w:t>3.6.4</w:t>
      </w:r>
      <w:r w:rsidR="00053791">
        <w:fldChar w:fldCharType="end"/>
      </w:r>
      <w:r w:rsidRPr="00E71A48">
        <w:rPr>
          <w:bCs w:val="0"/>
          <w:sz w:val="24"/>
          <w:szCs w:val="24"/>
        </w:rPr>
        <w:t>).</w:t>
      </w:r>
    </w:p>
    <w:p w:rsidR="00717F60" w:rsidRPr="00E71A48" w:rsidRDefault="00717F60" w:rsidP="00E71A48">
      <w:pPr>
        <w:pStyle w:val="3"/>
        <w:spacing w:line="264" w:lineRule="auto"/>
        <w:rPr>
          <w:szCs w:val="24"/>
        </w:rPr>
      </w:pPr>
      <w:bookmarkStart w:id="576" w:name="_Ref93089454"/>
      <w:bookmarkStart w:id="577" w:name="_Toc439323712"/>
      <w:bookmarkStart w:id="578" w:name="_Toc440361346"/>
      <w:bookmarkStart w:id="579" w:name="_Toc440376101"/>
      <w:bookmarkStart w:id="580" w:name="_Toc440376228"/>
      <w:bookmarkStart w:id="581" w:name="_Toc440382493"/>
      <w:bookmarkStart w:id="582" w:name="_Toc440447163"/>
      <w:bookmarkStart w:id="583" w:name="_Toc440620843"/>
      <w:bookmarkStart w:id="584" w:name="_Toc440631478"/>
      <w:bookmarkStart w:id="585" w:name="_Toc440875718"/>
      <w:bookmarkStart w:id="586" w:name="_Toc441131742"/>
      <w:bookmarkStart w:id="587" w:name="_Toc465865183"/>
      <w:bookmarkStart w:id="588" w:name="_Toc468975443"/>
      <w:bookmarkStart w:id="589" w:name="_Toc471830459"/>
      <w:r w:rsidRPr="00E71A48">
        <w:rPr>
          <w:szCs w:val="24"/>
        </w:rPr>
        <w:t>Отборочная стадия</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w:t>
      </w:r>
      <w:r w:rsidRPr="008E312A">
        <w:rPr>
          <w:bCs w:val="0"/>
          <w:sz w:val="24"/>
          <w:szCs w:val="24"/>
        </w:rPr>
        <w:lastRenderedPageBreak/>
        <w:t xml:space="preserve">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0"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1"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90"/>
      <w:bookmarkEnd w:id="591"/>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053791">
        <w:fldChar w:fldCharType="begin"/>
      </w:r>
      <w:r w:rsidR="00053791">
        <w:instrText xml:space="preserve"> REF _Ref444180906 \r \h  \* MERGEFORMAT </w:instrText>
      </w:r>
      <w:r w:rsidR="00053791">
        <w:fldChar w:fldCharType="separate"/>
      </w:r>
      <w:r w:rsidR="00D2621E" w:rsidRPr="00D2621E">
        <w:rPr>
          <w:sz w:val="24"/>
          <w:szCs w:val="24"/>
        </w:rPr>
        <w:t>5.12</w:t>
      </w:r>
      <w:r w:rsidR="00053791">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053791">
        <w:fldChar w:fldCharType="begin"/>
      </w:r>
      <w:r w:rsidR="00053791">
        <w:instrText xml:space="preserve"> REF _Ref306176386 \r \h  \* MERGEFORMAT </w:instrText>
      </w:r>
      <w:r w:rsidR="00053791">
        <w:fldChar w:fldCharType="separate"/>
      </w:r>
      <w:r w:rsidR="00D2621E" w:rsidRPr="00D2621E">
        <w:rPr>
          <w:sz w:val="24"/>
          <w:szCs w:val="24"/>
        </w:rPr>
        <w:t>3.3.14</w:t>
      </w:r>
      <w:r w:rsidR="00053791">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2"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lastRenderedPageBreak/>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053791">
        <w:fldChar w:fldCharType="begin"/>
      </w:r>
      <w:r w:rsidR="00053791">
        <w:instrText xml:space="preserve"> REF _Ref306176386 \r \h  \* MERGEFORMAT </w:instrText>
      </w:r>
      <w:r w:rsidR="00053791">
        <w:fldChar w:fldCharType="separate"/>
      </w:r>
      <w:r w:rsidR="00D2621E" w:rsidRPr="00D2621E">
        <w:rPr>
          <w:sz w:val="24"/>
          <w:szCs w:val="24"/>
        </w:rPr>
        <w:t>3.3.14</w:t>
      </w:r>
      <w:r w:rsidR="00053791">
        <w:fldChar w:fldCharType="end"/>
      </w:r>
      <w:r w:rsidR="007F3FB7" w:rsidRPr="002D7FEE">
        <w:rPr>
          <w:sz w:val="24"/>
          <w:szCs w:val="24"/>
        </w:rPr>
        <w:t>).</w:t>
      </w:r>
      <w:bookmarkEnd w:id="592"/>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93" w:name="_Ref303670674"/>
      <w:bookmarkStart w:id="594" w:name="_Toc439323713"/>
      <w:bookmarkStart w:id="595" w:name="_Toc440361347"/>
      <w:bookmarkStart w:id="596" w:name="_Toc440376102"/>
      <w:bookmarkStart w:id="597" w:name="_Toc440376229"/>
      <w:bookmarkStart w:id="598" w:name="_Toc440382494"/>
      <w:bookmarkStart w:id="599" w:name="_Toc440447164"/>
      <w:bookmarkStart w:id="600" w:name="_Toc440620844"/>
      <w:bookmarkStart w:id="601" w:name="_Toc440631479"/>
      <w:bookmarkStart w:id="602" w:name="_Toc440875719"/>
      <w:bookmarkStart w:id="603" w:name="_Toc441131743"/>
      <w:bookmarkStart w:id="604" w:name="_Toc465865184"/>
      <w:bookmarkStart w:id="605" w:name="_Toc468975444"/>
      <w:bookmarkStart w:id="606" w:name="_Toc471830460"/>
      <w:r w:rsidRPr="00E71A48">
        <w:rPr>
          <w:szCs w:val="24"/>
        </w:rPr>
        <w:t>Проведение переговоров</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07" w:name="_Ref306138385"/>
      <w:bookmarkStart w:id="608" w:name="_Toc439323714"/>
      <w:bookmarkStart w:id="609" w:name="_Toc440361348"/>
      <w:bookmarkStart w:id="610" w:name="_Toc440376103"/>
      <w:bookmarkStart w:id="611" w:name="_Toc440376230"/>
      <w:bookmarkStart w:id="612" w:name="_Toc440382495"/>
      <w:bookmarkStart w:id="613" w:name="_Toc440447165"/>
      <w:bookmarkStart w:id="614" w:name="_Toc440620845"/>
      <w:bookmarkStart w:id="615" w:name="_Toc440631480"/>
      <w:bookmarkStart w:id="616" w:name="_Toc440875720"/>
      <w:bookmarkStart w:id="617" w:name="_Toc441131744"/>
      <w:bookmarkStart w:id="618" w:name="_Toc465865185"/>
      <w:bookmarkStart w:id="619" w:name="_Toc468975445"/>
      <w:bookmarkStart w:id="620" w:name="_Toc471830461"/>
      <w:r w:rsidRPr="00E71A48">
        <w:rPr>
          <w:szCs w:val="24"/>
        </w:rPr>
        <w:t>Оценочная стадия</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053791">
        <w:fldChar w:fldCharType="begin"/>
      </w:r>
      <w:r w:rsidR="00053791">
        <w:instrText xml:space="preserve"> REF _Ref471830158 \r \h  \* MERGEFORMAT </w:instrText>
      </w:r>
      <w:r w:rsidR="00053791">
        <w:fldChar w:fldCharType="separate"/>
      </w:r>
      <w:r w:rsidR="00D2621E" w:rsidRPr="00D2621E">
        <w:rPr>
          <w:sz w:val="24"/>
          <w:szCs w:val="24"/>
        </w:rPr>
        <w:t>3.8</w:t>
      </w:r>
      <w:r w:rsidR="00053791">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21" w:name="_Ref303250967"/>
      <w:bookmarkStart w:id="622" w:name="_Toc305697378"/>
      <w:bookmarkStart w:id="623" w:name="_Toc471830462"/>
      <w:bookmarkStart w:id="624" w:name="_Toc255985696"/>
      <w:r w:rsidRPr="00E71A48">
        <w:t>Аукционная процедура понижени</w:t>
      </w:r>
      <w:r w:rsidR="00E60F8E" w:rsidRPr="00E71A48">
        <w:t>я</w:t>
      </w:r>
      <w:r w:rsidRPr="00E71A48">
        <w:t xml:space="preserve"> цены (переторжка)</w:t>
      </w:r>
      <w:bookmarkEnd w:id="621"/>
      <w:bookmarkEnd w:id="622"/>
      <w:bookmarkEnd w:id="623"/>
      <w:r w:rsidRPr="00E71A48">
        <w:t xml:space="preserve"> </w:t>
      </w:r>
    </w:p>
    <w:bookmarkEnd w:id="624"/>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5"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25"/>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2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26"/>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xml:space="preserve">, за исключением документов, </w:t>
      </w:r>
      <w:r w:rsidR="00076D8B" w:rsidRPr="002D7FEE">
        <w:rPr>
          <w:iCs/>
          <w:sz w:val="24"/>
          <w:szCs w:val="24"/>
          <w:lang w:eastAsia="ru-RU"/>
        </w:rPr>
        <w:lastRenderedPageBreak/>
        <w:t>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053791">
        <w:fldChar w:fldCharType="begin"/>
      </w:r>
      <w:r w:rsidR="00053791">
        <w:instrText xml:space="preserve"> REF _Ref465864060 \r \h  \* MERGEFORMAT </w:instrText>
      </w:r>
      <w:r w:rsidR="00053791">
        <w:fldChar w:fldCharType="separate"/>
      </w:r>
      <w:r w:rsidR="00D2621E" w:rsidRPr="00D2621E">
        <w:rPr>
          <w:iCs/>
          <w:sz w:val="24"/>
          <w:szCs w:val="24"/>
          <w:lang w:eastAsia="ru-RU"/>
        </w:rPr>
        <w:t>3.7.9</w:t>
      </w:r>
      <w:r w:rsidR="00053791">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053791">
        <w:fldChar w:fldCharType="begin"/>
      </w:r>
      <w:r w:rsidR="00053791">
        <w:instrText xml:space="preserve"> REF _Ref306352987 \r \h  \* MERGEFORMAT </w:instrText>
      </w:r>
      <w:r w:rsidR="00053791">
        <w:fldChar w:fldCharType="separate"/>
      </w:r>
      <w:r w:rsidR="00D2621E" w:rsidRPr="00D2621E">
        <w:rPr>
          <w:iCs/>
          <w:sz w:val="24"/>
          <w:szCs w:val="24"/>
          <w:lang w:eastAsia="ru-RU"/>
        </w:rPr>
        <w:t>3.7.3</w:t>
      </w:r>
      <w:r w:rsidR="00053791">
        <w:fldChar w:fldCharType="end"/>
      </w:r>
      <w:r w:rsidRPr="002D7FEE">
        <w:rPr>
          <w:iCs/>
          <w:sz w:val="24"/>
          <w:szCs w:val="24"/>
          <w:lang w:eastAsia="ru-RU"/>
        </w:rPr>
        <w:t xml:space="preserve"> - </w:t>
      </w:r>
      <w:r w:rsidR="00053791">
        <w:fldChar w:fldCharType="begin"/>
      </w:r>
      <w:r w:rsidR="00053791">
        <w:instrText xml:space="preserve"> REF _Ref306353005 \r \h  \* MERGEFORMAT </w:instrText>
      </w:r>
      <w:r w:rsidR="00053791">
        <w:fldChar w:fldCharType="separate"/>
      </w:r>
      <w:r w:rsidR="00D2621E" w:rsidRPr="00D2621E">
        <w:rPr>
          <w:iCs/>
          <w:sz w:val="24"/>
          <w:szCs w:val="24"/>
          <w:lang w:eastAsia="ru-RU"/>
        </w:rPr>
        <w:t>3.7.5</w:t>
      </w:r>
      <w:r w:rsidR="00053791">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27"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27"/>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28" w:name="_Ref465847813"/>
      <w:bookmarkStart w:id="629"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28"/>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29"/>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053791">
        <w:fldChar w:fldCharType="begin"/>
      </w:r>
      <w:r w:rsidR="00053791">
        <w:instrText xml:space="preserve"> REF _Ref465670219 \r \h  \* MERGEFORMAT </w:instrText>
      </w:r>
      <w:r w:rsidR="00053791">
        <w:fldChar w:fldCharType="separate"/>
      </w:r>
      <w:r w:rsidR="00D2621E" w:rsidRPr="00D2621E">
        <w:rPr>
          <w:rFonts w:eastAsia="Times New Roman,Italic"/>
          <w:bCs w:val="0"/>
          <w:iCs/>
          <w:sz w:val="24"/>
          <w:szCs w:val="24"/>
        </w:rPr>
        <w:t>3.11</w:t>
      </w:r>
      <w:r w:rsidR="00053791">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053791">
        <w:fldChar w:fldCharType="begin"/>
      </w:r>
      <w:r w:rsidR="00053791">
        <w:instrText xml:space="preserve"> REF _Ref468975207 \r \h  \* MERGEFORMAT </w:instrText>
      </w:r>
      <w:r w:rsidR="00053791">
        <w:fldChar w:fldCharType="separate"/>
      </w:r>
      <w:r w:rsidR="00D2621E" w:rsidRPr="00D2621E">
        <w:rPr>
          <w:rFonts w:eastAsia="Times New Roman,Italic"/>
          <w:bCs w:val="0"/>
          <w:iCs/>
          <w:sz w:val="24"/>
          <w:szCs w:val="24"/>
        </w:rPr>
        <w:t>3.7.8</w:t>
      </w:r>
      <w:r w:rsidR="00053791">
        <w:fldChar w:fldCharType="end"/>
      </w:r>
      <w:r w:rsidRPr="002D7FEE">
        <w:rPr>
          <w:rFonts w:eastAsia="Times New Roman,Italic"/>
          <w:bCs w:val="0"/>
          <w:iCs/>
          <w:sz w:val="24"/>
          <w:szCs w:val="24"/>
        </w:rPr>
        <w:t xml:space="preserve">, предоставляет документы, предусмотренные подпунктом </w:t>
      </w:r>
      <w:r w:rsidR="00053791">
        <w:fldChar w:fldCharType="begin"/>
      </w:r>
      <w:r w:rsidR="00053791">
        <w:instrText xml:space="preserve"> REF _Ref465675151 \r \h  \* MERGEFORMAT </w:instrText>
      </w:r>
      <w:r w:rsidR="00053791">
        <w:fldChar w:fldCharType="separate"/>
      </w:r>
      <w:r w:rsidR="00D2621E" w:rsidRPr="00D2621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053791">
        <w:fldChar w:fldCharType="begin"/>
      </w:r>
      <w:r w:rsidR="00053791">
        <w:instrText xml:space="preserve"> REF _Ref465675151 \r \h  \* MERGEFORMAT </w:instrText>
      </w:r>
      <w:r w:rsidR="00053791">
        <w:fldChar w:fldCharType="separate"/>
      </w:r>
      <w:r w:rsidR="00D2621E" w:rsidRPr="00D2621E">
        <w:rPr>
          <w:rFonts w:eastAsia="Times New Roman,Italic"/>
          <w:bCs w:val="0"/>
          <w:iCs/>
          <w:sz w:val="24"/>
          <w:szCs w:val="24"/>
        </w:rPr>
        <w:t>3.11.2</w:t>
      </w:r>
      <w:r w:rsidR="00053791">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30" w:name="_Toc471823191"/>
      <w:bookmarkStart w:id="631" w:name="_Ref471823363"/>
      <w:bookmarkStart w:id="632" w:name="_Ref471830158"/>
      <w:bookmarkStart w:id="633" w:name="_Toc471830463"/>
      <w:r w:rsidRPr="002D7FEE">
        <w:t>О приоритете закупки работ, выполняемых российскими лицами, по отношению к работам, выполняемым иностранными лицами</w:t>
      </w:r>
      <w:bookmarkEnd w:id="630"/>
      <w:bookmarkEnd w:id="631"/>
      <w:bookmarkEnd w:id="632"/>
      <w:bookmarkEnd w:id="633"/>
    </w:p>
    <w:p w:rsidR="00286404" w:rsidRPr="002D7FEE" w:rsidRDefault="00286404" w:rsidP="00824534">
      <w:pPr>
        <w:pStyle w:val="3"/>
        <w:ind w:left="0" w:firstLine="567"/>
        <w:jc w:val="both"/>
        <w:rPr>
          <w:b w:val="0"/>
        </w:rPr>
      </w:pPr>
      <w:bookmarkStart w:id="634" w:name="_Toc471830464"/>
      <w:r w:rsidRPr="002D7FEE">
        <w:rPr>
          <w:b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2D7FEE">
        <w:rPr>
          <w:b w:val="0"/>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4"/>
    </w:p>
    <w:p w:rsidR="00286404" w:rsidRPr="002D7FEE" w:rsidRDefault="00286404" w:rsidP="00824534">
      <w:pPr>
        <w:pStyle w:val="3"/>
        <w:ind w:left="0" w:firstLine="567"/>
        <w:jc w:val="both"/>
        <w:rPr>
          <w:b w:val="0"/>
        </w:rPr>
      </w:pPr>
      <w:bookmarkStart w:id="635" w:name="_Toc471830465"/>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5"/>
    </w:p>
    <w:p w:rsidR="00286404" w:rsidRPr="002D7FEE" w:rsidRDefault="00286404" w:rsidP="00824534">
      <w:pPr>
        <w:pStyle w:val="3"/>
        <w:ind w:left="0" w:firstLine="567"/>
        <w:jc w:val="both"/>
        <w:rPr>
          <w:b w:val="0"/>
        </w:rPr>
      </w:pPr>
      <w:bookmarkStart w:id="636" w:name="_Toc471830466"/>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36"/>
    </w:p>
    <w:p w:rsidR="00286404" w:rsidRPr="005E0060" w:rsidRDefault="00286404" w:rsidP="00824534">
      <w:pPr>
        <w:pStyle w:val="3"/>
        <w:ind w:left="0" w:firstLine="567"/>
        <w:jc w:val="both"/>
        <w:rPr>
          <w:b w:val="0"/>
        </w:rPr>
      </w:pPr>
      <w:bookmarkStart w:id="637" w:name="_Toc471830467"/>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w:t>
      </w:r>
      <w:r w:rsidRPr="005E0060">
        <w:rPr>
          <w:b w:val="0"/>
        </w:rPr>
        <w:t>Участником в Заявке (методика оценки изложена в Приложении №3 к настоящей Документации).</w:t>
      </w:r>
      <w:bookmarkEnd w:id="637"/>
    </w:p>
    <w:p w:rsidR="00286404" w:rsidRPr="002D7FEE" w:rsidRDefault="00286404" w:rsidP="00824534">
      <w:pPr>
        <w:pStyle w:val="3"/>
        <w:ind w:hanging="153"/>
        <w:jc w:val="both"/>
        <w:rPr>
          <w:b w:val="0"/>
          <w:szCs w:val="24"/>
        </w:rPr>
      </w:pPr>
      <w:bookmarkStart w:id="638" w:name="_Toc471830468"/>
      <w:r w:rsidRPr="002D7FEE">
        <w:rPr>
          <w:b w:val="0"/>
          <w:szCs w:val="24"/>
        </w:rPr>
        <w:t>Приоритет не предоставляется в случаях, если:</w:t>
      </w:r>
      <w:bookmarkEnd w:id="63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053791">
        <w:fldChar w:fldCharType="begin"/>
      </w:r>
      <w:r w:rsidR="00053791">
        <w:instrText xml:space="preserve"> REF _Ref303251044 \r \h  \* MERGEFORMAT </w:instrText>
      </w:r>
      <w:r w:rsidR="00053791">
        <w:fldChar w:fldCharType="separate"/>
      </w:r>
      <w:r w:rsidR="00D2621E" w:rsidRPr="00D2621E">
        <w:rPr>
          <w:rFonts w:ascii="Times New Roman" w:hAnsi="Times New Roman" w:cs="Times New Roman"/>
          <w:sz w:val="24"/>
          <w:szCs w:val="24"/>
        </w:rPr>
        <w:t>3.10</w:t>
      </w:r>
      <w:r w:rsidR="00053791">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39" w:name="_Toc471830469"/>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39"/>
    </w:p>
    <w:p w:rsidR="00717F60" w:rsidRPr="002D7FEE" w:rsidRDefault="00717F60" w:rsidP="00A16C95">
      <w:pPr>
        <w:pStyle w:val="2"/>
        <w:tabs>
          <w:tab w:val="clear" w:pos="1700"/>
          <w:tab w:val="left" w:pos="709"/>
        </w:tabs>
        <w:spacing w:line="264" w:lineRule="auto"/>
      </w:pPr>
      <w:bookmarkStart w:id="640" w:name="_Ref303681924"/>
      <w:bookmarkStart w:id="641" w:name="_Ref303683914"/>
      <w:bookmarkStart w:id="642" w:name="_Toc471830470"/>
      <w:r w:rsidRPr="002D7FEE">
        <w:t xml:space="preserve">Подведение итогов </w:t>
      </w:r>
      <w:r w:rsidR="00DF639D" w:rsidRPr="002D7FEE">
        <w:t>З</w:t>
      </w:r>
      <w:r w:rsidRPr="002D7FEE">
        <w:t>апроса предложений</w:t>
      </w:r>
      <w:bookmarkEnd w:id="640"/>
      <w:bookmarkEnd w:id="641"/>
      <w:bookmarkEnd w:id="64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3" w:name="_Ref440290296"/>
      <w:r w:rsidRPr="002D7FEE">
        <w:rPr>
          <w:sz w:val="24"/>
          <w:szCs w:val="24"/>
        </w:rPr>
        <w:lastRenderedPageBreak/>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4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44" w:name="_Ref303251044"/>
      <w:bookmarkStart w:id="645" w:name="_Toc471830471"/>
      <w:bookmarkStart w:id="646" w:name="_Ref191386295"/>
      <w:r w:rsidRPr="00E71A48">
        <w:t>Признание запроса предложений несостоявшимся</w:t>
      </w:r>
      <w:bookmarkEnd w:id="644"/>
      <w:bookmarkEnd w:id="645"/>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4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4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4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4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4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4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50" w:name="_Toc468355877"/>
      <w:bookmarkStart w:id="651" w:name="_Ref465670219"/>
      <w:bookmarkStart w:id="652" w:name="_Toc471830472"/>
      <w:bookmarkStart w:id="653" w:name="_Ref303683929"/>
      <w:r w:rsidRPr="002D7FEE">
        <w:rPr>
          <w:bCs w:val="0"/>
        </w:rPr>
        <w:t>Антидемпинговые меры</w:t>
      </w:r>
      <w:bookmarkEnd w:id="650"/>
      <w:bookmarkEnd w:id="651"/>
      <w:bookmarkEnd w:id="65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lastRenderedPageBreak/>
        <w:t xml:space="preserve">установленной в пункте </w:t>
      </w:r>
      <w:r w:rsidR="00053791">
        <w:fldChar w:fldCharType="begin"/>
      </w:r>
      <w:r w:rsidR="00053791">
        <w:instrText xml:space="preserve"> REF _Ref468975235 \r \h  \* MERGEFORMAT </w:instrText>
      </w:r>
      <w:r w:rsidR="00053791">
        <w:fldChar w:fldCharType="separate"/>
      </w:r>
      <w:r w:rsidR="00D2621E" w:rsidRPr="00D2621E">
        <w:rPr>
          <w:rFonts w:eastAsia="Times New Roman,Italic"/>
          <w:bCs w:val="0"/>
          <w:iCs/>
          <w:sz w:val="24"/>
          <w:szCs w:val="24"/>
        </w:rPr>
        <w:t>3.3.7</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053791">
        <w:fldChar w:fldCharType="begin"/>
      </w:r>
      <w:r w:rsidR="00053791">
        <w:instrText xml:space="preserve"> REF _Ref465675151 \r \h  \* MERGEFORMAT </w:instrText>
      </w:r>
      <w:r w:rsidR="00053791">
        <w:fldChar w:fldCharType="separate"/>
      </w:r>
      <w:r w:rsidR="00D2621E" w:rsidRPr="00D2621E">
        <w:rPr>
          <w:bCs w:val="0"/>
          <w:sz w:val="24"/>
          <w:szCs w:val="24"/>
        </w:rPr>
        <w:t>3.11.2</w:t>
      </w:r>
      <w:r w:rsidR="00053791">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053791">
        <w:fldChar w:fldCharType="begin"/>
      </w:r>
      <w:r w:rsidR="00053791">
        <w:instrText xml:space="preserve"> REF _Ref468975267 \r \h  \* MERGEFORMAT </w:instrText>
      </w:r>
      <w:r w:rsidR="00053791">
        <w:fldChar w:fldCharType="separate"/>
      </w:r>
      <w:r w:rsidR="00D2621E" w:rsidRPr="00D2621E">
        <w:rPr>
          <w:rFonts w:eastAsia="Times New Roman,Italic"/>
          <w:bCs w:val="0"/>
          <w:iCs/>
          <w:sz w:val="24"/>
          <w:szCs w:val="24"/>
        </w:rPr>
        <w:t>3.6.2.5</w:t>
      </w:r>
      <w:r w:rsidR="00053791">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053791">
        <w:fldChar w:fldCharType="begin"/>
      </w:r>
      <w:r w:rsidR="00053791">
        <w:instrText xml:space="preserve"> REF _Ref465437572 \r \h  \* MERGEFORMAT </w:instrText>
      </w:r>
      <w:r w:rsidR="00053791">
        <w:fldChar w:fldCharType="separate"/>
      </w:r>
      <w:r w:rsidR="00D2621E" w:rsidRPr="00D2621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2621E" w:rsidRPr="00D2621E">
        <w:rPr>
          <w:sz w:val="24"/>
          <w:szCs w:val="24"/>
        </w:rPr>
        <w:t>3.13.4</w:t>
      </w:r>
      <w:r w:rsidR="00053791">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xml:space="preserve">, будет установлено, что начальная (максимальная) цена Договора рассчитана неверно, и ценовое предложение Участника </w:t>
      </w:r>
      <w:r w:rsidRPr="002D7FEE">
        <w:rPr>
          <w:sz w:val="24"/>
          <w:szCs w:val="24"/>
        </w:rPr>
        <w:lastRenderedPageBreak/>
        <w:t>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53791">
        <w:fldChar w:fldCharType="begin"/>
      </w:r>
      <w:r w:rsidR="00053791">
        <w:instrText xml:space="preserve"> REF _Ref465437572 \r \h  \* MERGEFORMAT </w:instrText>
      </w:r>
      <w:r w:rsidR="00053791">
        <w:fldChar w:fldCharType="separate"/>
      </w:r>
      <w:r w:rsidR="00D2621E" w:rsidRPr="00D2621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2621E" w:rsidRPr="00D2621E">
        <w:rPr>
          <w:sz w:val="24"/>
          <w:szCs w:val="24"/>
        </w:rPr>
        <w:t>3.13.4</w:t>
      </w:r>
      <w:r w:rsidR="00053791">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55" w:name="_Ref468975287"/>
      <w:bookmarkStart w:id="656" w:name="_Toc471830473"/>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46"/>
      <w:bookmarkEnd w:id="653"/>
      <w:bookmarkEnd w:id="655"/>
      <w:bookmarkEnd w:id="656"/>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r w:rsidRPr="002D7FEE">
        <w:rPr>
          <w:bCs w:val="0"/>
          <w:i/>
          <w:sz w:val="24"/>
          <w:szCs w:val="24"/>
        </w:rPr>
        <w:t xml:space="preserve">По всем вопросам, не нашедшим отражение в </w:t>
      </w:r>
      <w:r w:rsidR="004B5EB3" w:rsidRPr="002D7FEE">
        <w:rPr>
          <w:bCs w:val="0"/>
          <w:i/>
          <w:sz w:val="24"/>
          <w:szCs w:val="24"/>
        </w:rPr>
        <w:t>Извещени</w:t>
      </w:r>
      <w:r w:rsidRPr="002D7FEE">
        <w:rPr>
          <w:bCs w:val="0"/>
          <w:i/>
          <w:sz w:val="24"/>
          <w:szCs w:val="24"/>
        </w:rPr>
        <w:t>и о проведении</w:t>
      </w:r>
      <w:r w:rsidRPr="00E71A48">
        <w:rPr>
          <w:bCs w:val="0"/>
          <w:i/>
          <w:sz w:val="24"/>
          <w:szCs w:val="24"/>
        </w:rPr>
        <w:t xml:space="preserve">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57" w:name="_Ref294695403"/>
      <w:bookmarkStart w:id="65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57"/>
      <w:bookmarkEnd w:id="658"/>
      <w:r w:rsidR="00717F60" w:rsidRPr="00E71A48">
        <w:rPr>
          <w:bCs w:val="0"/>
          <w:color w:val="000000"/>
          <w:sz w:val="24"/>
          <w:szCs w:val="24"/>
        </w:rPr>
        <w:t xml:space="preserve"> </w:t>
      </w:r>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65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5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53791">
        <w:fldChar w:fldCharType="begin"/>
      </w:r>
      <w:r w:rsidR="00053791">
        <w:instrText xml:space="preserve"> REF _Ref294695546 \r \h  \* MERGEFORMAT </w:instrText>
      </w:r>
      <w:r w:rsidR="00053791">
        <w:fldChar w:fldCharType="separate"/>
      </w:r>
      <w:r w:rsidR="00D2621E" w:rsidRPr="00D2621E">
        <w:rPr>
          <w:bCs w:val="0"/>
          <w:sz w:val="24"/>
          <w:szCs w:val="24"/>
        </w:rPr>
        <w:t xml:space="preserve"> 1.2.6 </w:t>
      </w:r>
      <w:r w:rsidR="00053791">
        <w:fldChar w:fldCharType="end"/>
      </w:r>
      <w:r w:rsidRPr="00E71A48">
        <w:rPr>
          <w:bCs w:val="0"/>
          <w:sz w:val="24"/>
          <w:szCs w:val="24"/>
        </w:rPr>
        <w:t>и/или в срок, определенный в п.</w:t>
      </w:r>
      <w:r w:rsidR="001716DB" w:rsidRPr="00E71A48">
        <w:rPr>
          <w:bCs w:val="0"/>
          <w:sz w:val="24"/>
          <w:szCs w:val="24"/>
        </w:rPr>
        <w:t xml:space="preserve"> </w:t>
      </w:r>
      <w:r w:rsidR="00053791">
        <w:fldChar w:fldCharType="begin"/>
      </w:r>
      <w:r w:rsidR="00053791">
        <w:instrText xml:space="preserve"> REF _Ref294695403 \n \h  \* MERGEFORMAT </w:instrText>
      </w:r>
      <w:r w:rsidR="00053791">
        <w:fldChar w:fldCharType="separate"/>
      </w:r>
      <w:r w:rsidR="00D2621E" w:rsidRPr="00D2621E">
        <w:rPr>
          <w:bCs w:val="0"/>
          <w:sz w:val="24"/>
          <w:szCs w:val="24"/>
        </w:rPr>
        <w:t>3.12.3</w:t>
      </w:r>
      <w:r w:rsidR="0005379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5E1437">
        <w:rPr>
          <w:bCs w:val="0"/>
          <w:sz w:val="24"/>
          <w:szCs w:val="24"/>
        </w:rPr>
        <w:fldChar w:fldCharType="begin"/>
      </w:r>
      <w:r w:rsidR="001248B1">
        <w:rPr>
          <w:bCs w:val="0"/>
          <w:sz w:val="24"/>
          <w:szCs w:val="24"/>
        </w:rPr>
        <w:instrText xml:space="preserve"> REF _Ref468196034 \r \h </w:instrText>
      </w:r>
      <w:r w:rsidR="005E1437">
        <w:rPr>
          <w:bCs w:val="0"/>
          <w:sz w:val="24"/>
          <w:szCs w:val="24"/>
        </w:rPr>
      </w:r>
      <w:r w:rsidR="005E1437">
        <w:rPr>
          <w:bCs w:val="0"/>
          <w:sz w:val="24"/>
          <w:szCs w:val="24"/>
        </w:rPr>
        <w:fldChar w:fldCharType="separate"/>
      </w:r>
      <w:r w:rsidR="00D2621E">
        <w:rPr>
          <w:bCs w:val="0"/>
          <w:sz w:val="24"/>
          <w:szCs w:val="24"/>
        </w:rPr>
        <w:t>3.13</w:t>
      </w:r>
      <w:r w:rsidR="005E1437">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6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53791">
        <w:fldChar w:fldCharType="begin"/>
      </w:r>
      <w:r w:rsidR="00053791">
        <w:instrText xml:space="preserve"> REF _Ref305979053 \r \h  \* MERGEFORMAT </w:instrText>
      </w:r>
      <w:r w:rsidR="00053791">
        <w:fldChar w:fldCharType="separate"/>
      </w:r>
      <w:r w:rsidR="00D2621E" w:rsidRPr="00D2621E">
        <w:rPr>
          <w:bCs w:val="0"/>
          <w:sz w:val="24"/>
          <w:szCs w:val="24"/>
        </w:rPr>
        <w:t>3.12.4</w:t>
      </w:r>
      <w:r w:rsidR="00053791">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6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lastRenderedPageBreak/>
        <w:t xml:space="preserve">по Договору, связанных с выполнением антидемпинговых мер, изложенных в подпункте </w:t>
      </w:r>
      <w:r w:rsidR="00053791">
        <w:fldChar w:fldCharType="begin"/>
      </w:r>
      <w:r w:rsidR="00053791">
        <w:instrText xml:space="preserve"> REF _Ref465670219 \r \h  \* MERGEFORMAT </w:instrText>
      </w:r>
      <w:r w:rsidR="00053791">
        <w:fldChar w:fldCharType="separate"/>
      </w:r>
      <w:r w:rsidR="00D2621E" w:rsidRPr="00D2621E">
        <w:rPr>
          <w:sz w:val="24"/>
          <w:szCs w:val="24"/>
        </w:rPr>
        <w:t>3.11</w:t>
      </w:r>
      <w:r w:rsidR="00053791">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053791">
        <w:fldChar w:fldCharType="begin"/>
      </w:r>
      <w:r w:rsidR="00053791">
        <w:instrText xml:space="preserve"> REF _Ref465437572 \r \h  \* MERGEFORMAT </w:instrText>
      </w:r>
      <w:r w:rsidR="00053791">
        <w:fldChar w:fldCharType="separate"/>
      </w:r>
      <w:r w:rsidR="00D2621E" w:rsidRPr="00D2621E">
        <w:rPr>
          <w:sz w:val="24"/>
          <w:szCs w:val="24"/>
        </w:rPr>
        <w:t>3.13.2</w:t>
      </w:r>
      <w:r w:rsidR="00053791">
        <w:fldChar w:fldCharType="end"/>
      </w:r>
      <w:r w:rsidRPr="002D7FEE">
        <w:rPr>
          <w:sz w:val="24"/>
          <w:szCs w:val="24"/>
        </w:rPr>
        <w:t>-</w:t>
      </w:r>
      <w:r w:rsidR="00053791">
        <w:fldChar w:fldCharType="begin"/>
      </w:r>
      <w:r w:rsidR="00053791">
        <w:instrText xml:space="preserve"> REF _Ref465440181 \r \h  \* MERGEFORMAT </w:instrText>
      </w:r>
      <w:r w:rsidR="00053791">
        <w:fldChar w:fldCharType="separate"/>
      </w:r>
      <w:r w:rsidR="00D2621E" w:rsidRPr="00D2621E">
        <w:rPr>
          <w:sz w:val="24"/>
          <w:szCs w:val="24"/>
        </w:rPr>
        <w:t>3.13.4</w:t>
      </w:r>
      <w:r w:rsidR="00053791">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62" w:name="_Toc181693189"/>
      <w:bookmarkStart w:id="663" w:name="_Ref190680463"/>
      <w:bookmarkStart w:id="664" w:name="_Ref306140410"/>
      <w:bookmarkStart w:id="665" w:name="_Ref306142159"/>
      <w:bookmarkStart w:id="666" w:name="_Ref468195951"/>
      <w:bookmarkStart w:id="667" w:name="_Ref468195965"/>
      <w:bookmarkStart w:id="668" w:name="_Ref468196034"/>
      <w:bookmarkStart w:id="669" w:name="_Toc471830474"/>
      <w:bookmarkStart w:id="670" w:name="_Ref303102866"/>
      <w:bookmarkStart w:id="671" w:name="_Toc305835589"/>
      <w:bookmarkStart w:id="672" w:name="_Ref303683952"/>
      <w:bookmarkStart w:id="673" w:name="__RefNumPara__840_922829174"/>
      <w:bookmarkEnd w:id="66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62"/>
      <w:bookmarkEnd w:id="663"/>
      <w:bookmarkEnd w:id="664"/>
      <w:bookmarkEnd w:id="665"/>
      <w:bookmarkEnd w:id="666"/>
      <w:bookmarkEnd w:id="667"/>
      <w:bookmarkEnd w:id="668"/>
      <w:bookmarkEnd w:id="669"/>
      <w:r w:rsidRPr="002D7FEE">
        <w:t xml:space="preserve"> </w:t>
      </w:r>
      <w:bookmarkEnd w:id="670"/>
      <w:bookmarkEnd w:id="67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053791">
        <w:fldChar w:fldCharType="begin"/>
      </w:r>
      <w:r w:rsidR="00053791">
        <w:instrText xml:space="preserve"> REF _Ref440272931 \r \h  \* MERGEFORMAT </w:instrText>
      </w:r>
      <w:r w:rsidR="00053791">
        <w:fldChar w:fldCharType="separate"/>
      </w:r>
      <w:r w:rsidR="00D2621E">
        <w:t>2</w:t>
      </w:r>
      <w:r w:rsidR="00053791">
        <w:fldChar w:fldCharType="end"/>
      </w:r>
      <w:r w:rsidRPr="002D7FEE">
        <w:rPr>
          <w:sz w:val="24"/>
          <w:szCs w:val="24"/>
        </w:rPr>
        <w:t xml:space="preserve">) и подпункте </w:t>
      </w:r>
      <w:r w:rsidR="00053791">
        <w:fldChar w:fldCharType="begin"/>
      </w:r>
      <w:r w:rsidR="00053791">
        <w:instrText xml:space="preserve"> REF _Ref465437572 \r \h  \* MERGEFORMAT </w:instrText>
      </w:r>
      <w:r w:rsidR="00053791">
        <w:fldChar w:fldCharType="separate"/>
      </w:r>
      <w:r w:rsidR="00D2621E" w:rsidRPr="00D2621E">
        <w:rPr>
          <w:sz w:val="24"/>
          <w:szCs w:val="24"/>
        </w:rPr>
        <w:t>3.13.2</w:t>
      </w:r>
      <w:r w:rsidR="00053791">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053791">
        <w:fldChar w:fldCharType="begin"/>
      </w:r>
      <w:r w:rsidR="00053791">
        <w:instrText xml:space="preserve"> REF _Ref469321985 \r \h  \* MERGEFORMAT </w:instrText>
      </w:r>
      <w:r w:rsidR="00053791">
        <w:fldChar w:fldCharType="separate"/>
      </w:r>
      <w:r w:rsidR="00D2621E" w:rsidRPr="00D2621E">
        <w:rPr>
          <w:sz w:val="24"/>
          <w:szCs w:val="24"/>
          <w:lang w:eastAsia="ru-RU"/>
        </w:rPr>
        <w:t>3.3.14.4.4</w:t>
      </w:r>
      <w:r w:rsidR="00053791">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053791">
        <w:fldChar w:fldCharType="begin"/>
      </w:r>
      <w:r w:rsidR="00053791">
        <w:instrText xml:space="preserve"> REF _Ref440272931 \r \h  \* MERGEFORMAT </w:instrText>
      </w:r>
      <w:r w:rsidR="00053791">
        <w:fldChar w:fldCharType="separate"/>
      </w:r>
      <w:r w:rsidR="00D2621E">
        <w:t>2</w:t>
      </w:r>
      <w:r w:rsidR="00053791">
        <w:fldChar w:fldCharType="end"/>
      </w:r>
      <w:r w:rsidRPr="002D7FEE">
        <w:rPr>
          <w:sz w:val="24"/>
          <w:szCs w:val="24"/>
        </w:rPr>
        <w:t xml:space="preserve">) с учетом требований, изложенных в подпункте </w:t>
      </w:r>
      <w:r w:rsidR="00053791">
        <w:fldChar w:fldCharType="begin"/>
      </w:r>
      <w:r w:rsidR="00053791">
        <w:instrText xml:space="preserve"> REF _Ref465437572 \r \h  \* MERGEFORMAT </w:instrText>
      </w:r>
      <w:r w:rsidR="00053791">
        <w:fldChar w:fldCharType="separate"/>
      </w:r>
      <w:r w:rsidR="00D2621E" w:rsidRPr="00D2621E">
        <w:rPr>
          <w:sz w:val="24"/>
          <w:szCs w:val="24"/>
        </w:rPr>
        <w:t>3.13.2</w:t>
      </w:r>
      <w:r w:rsidR="00053791">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053791">
        <w:fldChar w:fldCharType="begin"/>
      </w:r>
      <w:r w:rsidR="00053791">
        <w:instrText xml:space="preserve"> REF _Ref468975287 \r \h  \* MERGEFORMAT </w:instrText>
      </w:r>
      <w:r w:rsidR="00053791">
        <w:fldChar w:fldCharType="separate"/>
      </w:r>
      <w:r w:rsidR="00D2621E" w:rsidRPr="00D2621E">
        <w:rPr>
          <w:sz w:val="24"/>
          <w:szCs w:val="24"/>
        </w:rPr>
        <w:t>3.12</w:t>
      </w:r>
      <w:r w:rsidR="00053791">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053791">
        <w:fldChar w:fldCharType="begin"/>
      </w:r>
      <w:r w:rsidR="00053791">
        <w:instrText xml:space="preserve"> REF _Ref468975339 \r \h  \* MERGEFORMAT </w:instrText>
      </w:r>
      <w:r w:rsidR="00053791">
        <w:fldChar w:fldCharType="separate"/>
      </w:r>
      <w:r w:rsidR="00D2621E" w:rsidRPr="00D2621E">
        <w:rPr>
          <w:sz w:val="24"/>
          <w:szCs w:val="24"/>
        </w:rPr>
        <w:t>3.12.5</w:t>
      </w:r>
      <w:r w:rsidR="00053791">
        <w:fldChar w:fldCharType="end"/>
      </w:r>
      <w:r w:rsidRPr="002D7FEE">
        <w:rPr>
          <w:sz w:val="24"/>
          <w:szCs w:val="24"/>
        </w:rPr>
        <w:t>.</w:t>
      </w:r>
      <w:bookmarkEnd w:id="675"/>
    </w:p>
    <w:p w:rsidR="00932C0A" w:rsidRPr="002D7FEE" w:rsidRDefault="00932C0A" w:rsidP="00824534">
      <w:pPr>
        <w:pStyle w:val="2"/>
        <w:tabs>
          <w:tab w:val="clear" w:pos="1700"/>
          <w:tab w:val="left" w:pos="709"/>
        </w:tabs>
        <w:spacing w:line="264" w:lineRule="auto"/>
      </w:pPr>
      <w:bookmarkStart w:id="676" w:name="_Ref303694483"/>
      <w:bookmarkStart w:id="677" w:name="_Toc305835590"/>
      <w:bookmarkStart w:id="678" w:name="_Ref306140451"/>
      <w:bookmarkStart w:id="679" w:name="_Toc471830475"/>
      <w:r w:rsidRPr="002D7FEE">
        <w:t xml:space="preserve">Уведомление о результатах </w:t>
      </w:r>
      <w:bookmarkEnd w:id="676"/>
      <w:bookmarkEnd w:id="677"/>
      <w:r w:rsidRPr="002D7FEE">
        <w:t>запроса предложений</w:t>
      </w:r>
      <w:bookmarkEnd w:id="678"/>
      <w:bookmarkEnd w:id="679"/>
    </w:p>
    <w:p w:rsidR="004D1DCF" w:rsidRPr="002D7FEE" w:rsidRDefault="00ED5C7C" w:rsidP="004D1DCF">
      <w:pPr>
        <w:pStyle w:val="3"/>
        <w:ind w:left="0" w:firstLine="567"/>
        <w:jc w:val="both"/>
        <w:rPr>
          <w:b w:val="0"/>
          <w:szCs w:val="24"/>
          <w:lang w:eastAsia="ru-RU"/>
        </w:rPr>
      </w:pPr>
      <w:bookmarkStart w:id="680" w:name="_Toc471830476"/>
      <w:bookmarkEnd w:id="67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053791">
        <w:fldChar w:fldCharType="begin"/>
      </w:r>
      <w:r w:rsidR="00053791">
        <w:instrText xml:space="preserve"> REF _Ref191386085 \r \h  \* MERGEFORMAT </w:instrText>
      </w:r>
      <w:r w:rsidR="00053791">
        <w:fldChar w:fldCharType="separate"/>
      </w:r>
      <w:r w:rsidR="00D2621E" w:rsidRPr="00D2621E">
        <w:rPr>
          <w:b w:val="0"/>
          <w:iCs/>
          <w:szCs w:val="24"/>
        </w:rPr>
        <w:t>1.1.1</w:t>
      </w:r>
      <w:r w:rsidR="00053791">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80"/>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81" w:name="_Toc471830477"/>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81"/>
    </w:p>
    <w:p w:rsidR="00C12FA4" w:rsidRPr="004D1DCF" w:rsidRDefault="00C12FA4" w:rsidP="004D1DCF">
      <w:pPr>
        <w:pStyle w:val="3"/>
        <w:ind w:left="0" w:firstLine="567"/>
        <w:jc w:val="both"/>
        <w:rPr>
          <w:b w:val="0"/>
          <w:lang w:eastAsia="ru-RU"/>
        </w:rPr>
        <w:sectPr w:rsidR="00C12FA4" w:rsidRPr="004D1DCF"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2" w:name="_Ref440270568"/>
      <w:bookmarkStart w:id="683" w:name="_Ref440274159"/>
      <w:bookmarkStart w:id="684" w:name="_Ref440292555"/>
      <w:bookmarkStart w:id="685" w:name="_Ref440292779"/>
      <w:bookmarkStart w:id="686" w:name="_Toc471830478"/>
      <w:r>
        <w:rPr>
          <w:szCs w:val="24"/>
        </w:rPr>
        <w:lastRenderedPageBreak/>
        <w:t>Техническая часть</w:t>
      </w:r>
      <w:bookmarkEnd w:id="682"/>
      <w:bookmarkEnd w:id="683"/>
      <w:bookmarkEnd w:id="684"/>
      <w:bookmarkEnd w:id="685"/>
      <w:bookmarkEnd w:id="686"/>
      <w:r w:rsidRPr="00E71A48">
        <w:rPr>
          <w:szCs w:val="24"/>
        </w:rPr>
        <w:t xml:space="preserve"> </w:t>
      </w:r>
    </w:p>
    <w:p w:rsidR="002B5044" w:rsidRPr="00C12FA4" w:rsidRDefault="002B5044" w:rsidP="0021751A">
      <w:pPr>
        <w:pStyle w:val="2"/>
        <w:ind w:left="1701" w:hanging="1134"/>
      </w:pPr>
      <w:bookmarkStart w:id="687" w:name="_Toc176064097"/>
      <w:bookmarkStart w:id="688" w:name="_Toc176338525"/>
      <w:bookmarkStart w:id="689" w:name="_Toc180399753"/>
      <w:bookmarkStart w:id="690" w:name="_Toc189457101"/>
      <w:bookmarkStart w:id="691" w:name="_Toc189461737"/>
      <w:bookmarkStart w:id="692" w:name="_Toc189462011"/>
      <w:bookmarkStart w:id="693" w:name="_Toc191273610"/>
      <w:bookmarkStart w:id="694" w:name="_Toc423421726"/>
      <w:bookmarkStart w:id="695" w:name="_Toc471830479"/>
      <w:bookmarkStart w:id="696" w:name="_Toc167189319"/>
      <w:bookmarkStart w:id="697" w:name="_Toc168725254"/>
      <w:r w:rsidRPr="00C12FA4">
        <w:t xml:space="preserve">Перечень, объемы и характеристики </w:t>
      </w:r>
      <w:bookmarkEnd w:id="687"/>
      <w:bookmarkEnd w:id="688"/>
      <w:bookmarkEnd w:id="689"/>
      <w:bookmarkEnd w:id="690"/>
      <w:bookmarkEnd w:id="691"/>
      <w:bookmarkEnd w:id="692"/>
      <w:bookmarkEnd w:id="693"/>
      <w:bookmarkEnd w:id="694"/>
      <w:r w:rsidR="00C3704B">
        <w:t xml:space="preserve">закупаемых </w:t>
      </w:r>
      <w:r w:rsidR="00CD1816">
        <w:t>работ</w:t>
      </w:r>
      <w:bookmarkEnd w:id="695"/>
    </w:p>
    <w:p w:rsidR="002B5044" w:rsidRPr="003803A7" w:rsidRDefault="002B5044" w:rsidP="002B5044">
      <w:pPr>
        <w:pStyle w:val="3"/>
        <w:ind w:left="0" w:firstLine="851"/>
        <w:jc w:val="both"/>
        <w:rPr>
          <w:b w:val="0"/>
          <w:szCs w:val="24"/>
        </w:rPr>
      </w:pPr>
      <w:bookmarkStart w:id="698" w:name="_Toc439166311"/>
      <w:bookmarkStart w:id="699" w:name="_Toc439170659"/>
      <w:bookmarkStart w:id="700" w:name="_Toc439172761"/>
      <w:bookmarkStart w:id="701" w:name="_Toc439173205"/>
      <w:bookmarkStart w:id="702" w:name="_Toc439238199"/>
      <w:bookmarkStart w:id="703" w:name="_Toc439252751"/>
      <w:bookmarkStart w:id="704" w:name="_Toc439323609"/>
      <w:bookmarkStart w:id="705" w:name="_Toc439323725"/>
      <w:bookmarkStart w:id="706" w:name="_Toc440361359"/>
      <w:bookmarkStart w:id="707" w:name="_Toc440376114"/>
      <w:bookmarkStart w:id="708" w:name="_Toc440376241"/>
      <w:bookmarkStart w:id="709" w:name="_Toc440382503"/>
      <w:bookmarkStart w:id="710" w:name="_Toc440447173"/>
      <w:bookmarkStart w:id="711" w:name="_Toc440620853"/>
      <w:bookmarkStart w:id="712" w:name="_Toc440631488"/>
      <w:bookmarkStart w:id="713" w:name="_Toc440875728"/>
      <w:bookmarkStart w:id="714" w:name="_Toc441131752"/>
      <w:bookmarkStart w:id="715" w:name="_Toc465865193"/>
      <w:bookmarkStart w:id="716" w:name="_Toc468975454"/>
      <w:bookmarkStart w:id="717" w:name="_Toc471830480"/>
      <w:r w:rsidRPr="005E0060">
        <w:rPr>
          <w:b w:val="0"/>
          <w:szCs w:val="24"/>
        </w:rPr>
        <w:t>Техническ</w:t>
      </w:r>
      <w:r w:rsidR="003776BB" w:rsidRPr="005E0060">
        <w:rPr>
          <w:b w:val="0"/>
          <w:szCs w:val="24"/>
        </w:rPr>
        <w:t>ое(</w:t>
      </w:r>
      <w:r w:rsidRPr="005E0060">
        <w:rPr>
          <w:b w:val="0"/>
          <w:szCs w:val="24"/>
        </w:rPr>
        <w:t>ие</w:t>
      </w:r>
      <w:r w:rsidR="003776BB" w:rsidRPr="005E0060">
        <w:rPr>
          <w:b w:val="0"/>
          <w:szCs w:val="24"/>
        </w:rPr>
        <w:t>)</w:t>
      </w:r>
      <w:r w:rsidRPr="005E0060">
        <w:rPr>
          <w:b w:val="0"/>
          <w:szCs w:val="24"/>
        </w:rPr>
        <w:t xml:space="preserve"> задани</w:t>
      </w:r>
      <w:r w:rsidR="003776BB" w:rsidRPr="005E0060">
        <w:rPr>
          <w:b w:val="0"/>
          <w:szCs w:val="24"/>
        </w:rPr>
        <w:t>е(</w:t>
      </w:r>
      <w:r w:rsidRPr="005E0060">
        <w:rPr>
          <w:b w:val="0"/>
          <w:szCs w:val="24"/>
        </w:rPr>
        <w:t>я</w:t>
      </w:r>
      <w:r w:rsidR="003776BB" w:rsidRPr="005E0060">
        <w:rPr>
          <w:b w:val="0"/>
          <w:szCs w:val="24"/>
        </w:rPr>
        <w:t>)</w:t>
      </w:r>
      <w:r w:rsidRPr="005E0060">
        <w:rPr>
          <w:b w:val="0"/>
          <w:szCs w:val="24"/>
        </w:rPr>
        <w:t xml:space="preserve"> </w:t>
      </w:r>
      <w:r w:rsidR="00A154B7" w:rsidRPr="005E0060">
        <w:rPr>
          <w:b w:val="0"/>
          <w:szCs w:val="24"/>
        </w:rPr>
        <w:t xml:space="preserve">по Лоту №1 (подраздел </w:t>
      </w:r>
      <w:r w:rsidR="005E1437" w:rsidRPr="005E0060">
        <w:rPr>
          <w:b w:val="0"/>
          <w:szCs w:val="24"/>
        </w:rPr>
        <w:fldChar w:fldCharType="begin"/>
      </w:r>
      <w:r w:rsidR="00A154B7" w:rsidRPr="005E0060">
        <w:rPr>
          <w:b w:val="0"/>
          <w:szCs w:val="24"/>
        </w:rPr>
        <w:instrText xml:space="preserve"> REF _Ref440275279 \r \h </w:instrText>
      </w:r>
      <w:r w:rsidR="005E0060">
        <w:rPr>
          <w:b w:val="0"/>
          <w:szCs w:val="24"/>
        </w:rPr>
        <w:instrText xml:space="preserve"> \* MERGEFORMAT </w:instrText>
      </w:r>
      <w:r w:rsidR="005E1437" w:rsidRPr="005E0060">
        <w:rPr>
          <w:b w:val="0"/>
          <w:szCs w:val="24"/>
        </w:rPr>
      </w:r>
      <w:r w:rsidR="005E1437" w:rsidRPr="005E0060">
        <w:rPr>
          <w:b w:val="0"/>
          <w:szCs w:val="24"/>
        </w:rPr>
        <w:fldChar w:fldCharType="separate"/>
      </w:r>
      <w:r w:rsidR="00D2621E">
        <w:rPr>
          <w:b w:val="0"/>
          <w:szCs w:val="24"/>
        </w:rPr>
        <w:t>1.1.4</w:t>
      </w:r>
      <w:r w:rsidR="005E1437" w:rsidRPr="005E0060">
        <w:rPr>
          <w:b w:val="0"/>
          <w:szCs w:val="24"/>
        </w:rPr>
        <w:fldChar w:fldCharType="end"/>
      </w:r>
      <w:r w:rsidR="00A154B7" w:rsidRPr="005E0060">
        <w:rPr>
          <w:b w:val="0"/>
          <w:szCs w:val="24"/>
        </w:rPr>
        <w:t>)</w:t>
      </w:r>
      <w:r w:rsidRPr="005E0060">
        <w:rPr>
          <w:b w:val="0"/>
          <w:szCs w:val="24"/>
        </w:rPr>
        <w:t xml:space="preserve"> изложен</w:t>
      </w:r>
      <w:r w:rsidR="00F463E8" w:rsidRPr="005E0060">
        <w:rPr>
          <w:b w:val="0"/>
          <w:szCs w:val="24"/>
        </w:rPr>
        <w:t>о(</w:t>
      </w:r>
      <w:r w:rsidRPr="005E0060">
        <w:rPr>
          <w:b w:val="0"/>
          <w:szCs w:val="24"/>
        </w:rPr>
        <w:t>ы</w:t>
      </w:r>
      <w:r w:rsidR="00F463E8" w:rsidRPr="005E0060">
        <w:rPr>
          <w:b w:val="0"/>
          <w:szCs w:val="24"/>
        </w:rPr>
        <w:t>)</w:t>
      </w:r>
      <w:r w:rsidRPr="005E0060">
        <w:rPr>
          <w:b w:val="0"/>
          <w:szCs w:val="24"/>
        </w:rPr>
        <w:t xml:space="preserve"> в</w:t>
      </w:r>
      <w:r w:rsidRPr="00C12FA4">
        <w:rPr>
          <w:b w:val="0"/>
          <w:szCs w:val="24"/>
        </w:rPr>
        <w:t xml:space="preserve">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rsidR="002B5044" w:rsidRPr="003803A7" w:rsidRDefault="002B5044" w:rsidP="0021751A">
      <w:pPr>
        <w:pStyle w:val="2"/>
        <w:ind w:left="1701" w:hanging="1134"/>
      </w:pPr>
      <w:bookmarkStart w:id="718" w:name="_Ref194832984"/>
      <w:bookmarkStart w:id="719" w:name="_Ref197686508"/>
      <w:bookmarkStart w:id="720" w:name="_Toc423421727"/>
      <w:bookmarkStart w:id="721" w:name="_Toc471830481"/>
      <w:r w:rsidRPr="003803A7">
        <w:t xml:space="preserve">Требование к </w:t>
      </w:r>
      <w:bookmarkEnd w:id="718"/>
      <w:bookmarkEnd w:id="719"/>
      <w:bookmarkEnd w:id="720"/>
      <w:r w:rsidR="00C3704B">
        <w:t xml:space="preserve">закупаемым </w:t>
      </w:r>
      <w:r w:rsidR="00CD1816">
        <w:t>работам</w:t>
      </w:r>
      <w:bookmarkEnd w:id="721"/>
    </w:p>
    <w:p w:rsidR="002B5044" w:rsidRPr="003776BB" w:rsidRDefault="002B5044" w:rsidP="002B5044">
      <w:pPr>
        <w:pStyle w:val="3"/>
        <w:ind w:left="0" w:firstLine="851"/>
        <w:jc w:val="both"/>
        <w:rPr>
          <w:b w:val="0"/>
          <w:szCs w:val="24"/>
        </w:rPr>
      </w:pPr>
      <w:bookmarkStart w:id="722" w:name="_Toc439166314"/>
      <w:bookmarkStart w:id="723" w:name="_Toc439170662"/>
      <w:bookmarkStart w:id="724" w:name="_Toc439172764"/>
      <w:bookmarkStart w:id="725" w:name="_Toc439173208"/>
      <w:bookmarkStart w:id="726" w:name="_Toc439238202"/>
      <w:bookmarkStart w:id="727" w:name="_Toc439252754"/>
      <w:bookmarkStart w:id="728" w:name="_Toc439323612"/>
      <w:bookmarkStart w:id="729" w:name="_Toc439323728"/>
      <w:bookmarkStart w:id="730" w:name="_Toc440361362"/>
      <w:bookmarkStart w:id="731" w:name="_Toc440376117"/>
      <w:bookmarkStart w:id="732" w:name="_Toc440376244"/>
      <w:bookmarkStart w:id="733" w:name="_Toc440382505"/>
      <w:bookmarkStart w:id="734" w:name="_Toc440447175"/>
      <w:bookmarkStart w:id="735" w:name="_Toc440620855"/>
      <w:bookmarkStart w:id="736" w:name="_Toc440631490"/>
      <w:bookmarkStart w:id="737" w:name="_Toc440875730"/>
      <w:bookmarkStart w:id="738" w:name="_Toc441131754"/>
      <w:bookmarkStart w:id="739" w:name="_Toc465865195"/>
      <w:bookmarkStart w:id="740" w:name="_Toc468975456"/>
      <w:bookmarkStart w:id="741" w:name="_Toc471830482"/>
      <w:bookmarkStart w:id="742" w:name="_Ref194833053"/>
      <w:bookmarkStart w:id="743" w:name="_Ref223496951"/>
      <w:bookmarkStart w:id="74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910732" w:rsidRPr="0010618F" w:rsidRDefault="00910732" w:rsidP="00910732">
      <w:pPr>
        <w:pStyle w:val="2"/>
        <w:ind w:left="1701" w:hanging="1134"/>
        <w:rPr>
          <w:b w:val="0"/>
        </w:rPr>
      </w:pPr>
      <w:bookmarkStart w:id="745" w:name="_Toc461808930"/>
      <w:bookmarkStart w:id="746" w:name="_Toc464120639"/>
      <w:bookmarkStart w:id="747" w:name="_Toc465774618"/>
      <w:bookmarkStart w:id="748" w:name="_Toc471830483"/>
      <w:bookmarkEnd w:id="696"/>
      <w:bookmarkEnd w:id="697"/>
      <w:bookmarkEnd w:id="742"/>
      <w:bookmarkEnd w:id="743"/>
      <w:bookmarkEnd w:id="744"/>
      <w:r w:rsidRPr="0010618F">
        <w:t>Альтернативные предложения</w:t>
      </w:r>
      <w:bookmarkStart w:id="749" w:name="_Ref56252639"/>
      <w:bookmarkEnd w:id="745"/>
      <w:bookmarkEnd w:id="746"/>
      <w:bookmarkEnd w:id="747"/>
      <w:bookmarkEnd w:id="748"/>
    </w:p>
    <w:p w:rsidR="00910732" w:rsidRPr="002D7FEE" w:rsidRDefault="00910732" w:rsidP="00910732">
      <w:pPr>
        <w:pStyle w:val="3"/>
        <w:ind w:left="0" w:firstLine="851"/>
        <w:jc w:val="both"/>
        <w:rPr>
          <w:b w:val="0"/>
          <w:szCs w:val="24"/>
        </w:rPr>
      </w:pPr>
      <w:bookmarkStart w:id="750" w:name="_Toc461808802"/>
      <w:bookmarkStart w:id="751" w:name="_Toc461808931"/>
      <w:bookmarkStart w:id="752" w:name="_Toc464120640"/>
      <w:bookmarkStart w:id="753" w:name="_Toc465774619"/>
      <w:bookmarkStart w:id="754" w:name="_Toc465865197"/>
      <w:bookmarkStart w:id="755" w:name="_Toc468975458"/>
      <w:bookmarkStart w:id="756" w:name="_Toc471830484"/>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49"/>
      <w:bookmarkEnd w:id="750"/>
      <w:bookmarkEnd w:id="751"/>
      <w:bookmarkEnd w:id="752"/>
      <w:bookmarkEnd w:id="753"/>
      <w:bookmarkEnd w:id="754"/>
      <w:bookmarkEnd w:id="755"/>
      <w:bookmarkEnd w:id="756"/>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7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57" w:name="_Ref440270602"/>
      <w:bookmarkStart w:id="758" w:name="_Toc471830485"/>
      <w:r w:rsidRPr="00E71A48">
        <w:rPr>
          <w:szCs w:val="24"/>
        </w:rPr>
        <w:lastRenderedPageBreak/>
        <w:t>Образцы основных форм документов, включаемых в Заявку</w:t>
      </w:r>
      <w:bookmarkEnd w:id="757"/>
      <w:bookmarkEnd w:id="758"/>
      <w:r w:rsidRPr="00E71A48">
        <w:rPr>
          <w:szCs w:val="24"/>
        </w:rPr>
        <w:t xml:space="preserve"> </w:t>
      </w:r>
    </w:p>
    <w:p w:rsidR="004F4D80" w:rsidRPr="00F647F7" w:rsidRDefault="004F4D80" w:rsidP="004F4D80">
      <w:pPr>
        <w:pStyle w:val="2"/>
      </w:pPr>
      <w:bookmarkStart w:id="759" w:name="_Ref55336310"/>
      <w:bookmarkStart w:id="760" w:name="_Toc57314672"/>
      <w:bookmarkStart w:id="761" w:name="_Toc69728986"/>
      <w:bookmarkStart w:id="762" w:name="_Toc98253919"/>
      <w:bookmarkStart w:id="763" w:name="_Toc165173847"/>
      <w:bookmarkStart w:id="764" w:name="_Toc423423667"/>
      <w:bookmarkStart w:id="765" w:name="_Toc471830486"/>
      <w:r w:rsidRPr="00F647F7">
        <w:t xml:space="preserve">Письмо о подаче оферты </w:t>
      </w:r>
      <w:bookmarkStart w:id="766" w:name="_Ref22846535"/>
      <w:r w:rsidRPr="00F647F7">
        <w:t>(</w:t>
      </w:r>
      <w:bookmarkEnd w:id="766"/>
      <w:r w:rsidRPr="00F647F7">
        <w:t xml:space="preserve">форма </w:t>
      </w:r>
      <w:r w:rsidRPr="00F647F7">
        <w:rPr>
          <w:noProof/>
        </w:rPr>
        <w:t>1</w:t>
      </w:r>
      <w:r w:rsidRPr="00F647F7">
        <w:t>)</w:t>
      </w:r>
      <w:bookmarkEnd w:id="759"/>
      <w:bookmarkEnd w:id="760"/>
      <w:bookmarkEnd w:id="761"/>
      <w:bookmarkEnd w:id="762"/>
      <w:bookmarkEnd w:id="763"/>
      <w:bookmarkEnd w:id="764"/>
      <w:bookmarkEnd w:id="765"/>
    </w:p>
    <w:p w:rsidR="004F4D80" w:rsidRPr="00C236C0" w:rsidRDefault="004F4D80" w:rsidP="004F4D80">
      <w:pPr>
        <w:pStyle w:val="3"/>
        <w:rPr>
          <w:szCs w:val="24"/>
        </w:rPr>
      </w:pPr>
      <w:bookmarkStart w:id="767" w:name="_Toc98253920"/>
      <w:bookmarkStart w:id="768" w:name="_Toc157248174"/>
      <w:bookmarkStart w:id="769" w:name="_Toc157496543"/>
      <w:bookmarkStart w:id="770" w:name="_Toc158206082"/>
      <w:bookmarkStart w:id="771" w:name="_Toc164057767"/>
      <w:bookmarkStart w:id="772" w:name="_Toc164137117"/>
      <w:bookmarkStart w:id="773" w:name="_Toc164161277"/>
      <w:bookmarkStart w:id="774" w:name="_Toc165173848"/>
      <w:bookmarkStart w:id="775" w:name="_Toc439170673"/>
      <w:bookmarkStart w:id="776" w:name="_Toc439172775"/>
      <w:bookmarkStart w:id="777" w:name="_Toc439173219"/>
      <w:bookmarkStart w:id="778" w:name="_Toc439238213"/>
      <w:bookmarkStart w:id="779" w:name="_Toc440361369"/>
      <w:bookmarkStart w:id="780" w:name="_Toc440376124"/>
      <w:bookmarkStart w:id="781" w:name="_Toc465865200"/>
      <w:bookmarkStart w:id="782" w:name="_Toc471830487"/>
      <w:r w:rsidRPr="00C236C0">
        <w:rPr>
          <w:szCs w:val="24"/>
        </w:rPr>
        <w:t>Форма письма о подаче оферты</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4" w:name="_Toc98253921"/>
      <w:bookmarkStart w:id="785" w:name="_Toc157248175"/>
      <w:bookmarkStart w:id="786" w:name="_Toc157496544"/>
      <w:bookmarkStart w:id="787" w:name="_Toc158206083"/>
      <w:bookmarkStart w:id="788" w:name="_Toc164057768"/>
      <w:bookmarkStart w:id="789" w:name="_Toc164137118"/>
      <w:bookmarkStart w:id="790" w:name="_Toc164161278"/>
      <w:bookmarkStart w:id="791" w:name="_Toc165173849"/>
      <w:r>
        <w:rPr>
          <w:b/>
          <w:szCs w:val="24"/>
        </w:rPr>
        <w:br w:type="page"/>
      </w:r>
    </w:p>
    <w:p w:rsidR="004F4D80" w:rsidRPr="00C236C0" w:rsidRDefault="004F4D80" w:rsidP="004F4D80">
      <w:pPr>
        <w:pStyle w:val="3"/>
        <w:rPr>
          <w:szCs w:val="24"/>
        </w:rPr>
      </w:pPr>
      <w:bookmarkStart w:id="792" w:name="_Toc439170674"/>
      <w:bookmarkStart w:id="793" w:name="_Toc439172776"/>
      <w:bookmarkStart w:id="794" w:name="_Toc439173220"/>
      <w:bookmarkStart w:id="795" w:name="_Toc439238214"/>
      <w:bookmarkStart w:id="796" w:name="_Toc439252762"/>
      <w:bookmarkStart w:id="797" w:name="_Toc439323736"/>
      <w:bookmarkStart w:id="798" w:name="_Toc440361370"/>
      <w:bookmarkStart w:id="799" w:name="_Toc440376125"/>
      <w:bookmarkStart w:id="800" w:name="_Toc440376252"/>
      <w:bookmarkStart w:id="801" w:name="_Toc440382510"/>
      <w:bookmarkStart w:id="802" w:name="_Toc440447180"/>
      <w:bookmarkStart w:id="803" w:name="_Toc440620860"/>
      <w:bookmarkStart w:id="804" w:name="_Toc440631495"/>
      <w:bookmarkStart w:id="805" w:name="_Toc440875734"/>
      <w:bookmarkStart w:id="806" w:name="_Toc441131758"/>
      <w:bookmarkStart w:id="807" w:name="_Toc465865201"/>
      <w:bookmarkStart w:id="808" w:name="_Toc471830488"/>
      <w:r w:rsidRPr="00C236C0">
        <w:rPr>
          <w:szCs w:val="24"/>
        </w:rPr>
        <w:lastRenderedPageBreak/>
        <w:t>Инструкции по заполнению</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E1437">
        <w:rPr>
          <w:sz w:val="24"/>
          <w:szCs w:val="24"/>
        </w:rPr>
        <w:fldChar w:fldCharType="begin"/>
      </w:r>
      <w:r w:rsidR="00673C59">
        <w:rPr>
          <w:sz w:val="24"/>
          <w:szCs w:val="24"/>
        </w:rPr>
        <w:instrText xml:space="preserve"> REF _Ref306008743 \r \h </w:instrText>
      </w:r>
      <w:r w:rsidR="005E1437">
        <w:rPr>
          <w:sz w:val="24"/>
          <w:szCs w:val="24"/>
        </w:rPr>
      </w:r>
      <w:r w:rsidR="005E1437">
        <w:rPr>
          <w:sz w:val="24"/>
          <w:szCs w:val="24"/>
        </w:rPr>
        <w:fldChar w:fldCharType="separate"/>
      </w:r>
      <w:r w:rsidR="00D2621E">
        <w:rPr>
          <w:sz w:val="24"/>
          <w:szCs w:val="24"/>
        </w:rPr>
        <w:t>3.3.4</w:t>
      </w:r>
      <w:r w:rsidR="005E14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E1437">
        <w:rPr>
          <w:sz w:val="24"/>
          <w:szCs w:val="24"/>
        </w:rPr>
        <w:fldChar w:fldCharType="begin"/>
      </w:r>
      <w:r w:rsidR="00D56F8C">
        <w:rPr>
          <w:sz w:val="24"/>
          <w:szCs w:val="24"/>
        </w:rPr>
        <w:instrText xml:space="preserve"> REF _Ref55279015 \r \h </w:instrText>
      </w:r>
      <w:r w:rsidR="005E1437">
        <w:rPr>
          <w:sz w:val="24"/>
          <w:szCs w:val="24"/>
        </w:rPr>
      </w:r>
      <w:r w:rsidR="005E1437">
        <w:rPr>
          <w:sz w:val="24"/>
          <w:szCs w:val="24"/>
        </w:rPr>
        <w:fldChar w:fldCharType="separate"/>
      </w:r>
      <w:r w:rsidR="00D2621E">
        <w:rPr>
          <w:sz w:val="24"/>
          <w:szCs w:val="24"/>
        </w:rPr>
        <w:t>3.3.1.6</w:t>
      </w:r>
      <w:r w:rsidR="005E1437">
        <w:rPr>
          <w:sz w:val="24"/>
          <w:szCs w:val="24"/>
        </w:rPr>
        <w:fldChar w:fldCharType="end"/>
      </w:r>
      <w:r w:rsidRPr="00492C8B">
        <w:rPr>
          <w:sz w:val="24"/>
          <w:szCs w:val="24"/>
        </w:rPr>
        <w:t xml:space="preserve"> и </w:t>
      </w:r>
      <w:r w:rsidR="005E1437">
        <w:rPr>
          <w:sz w:val="24"/>
          <w:szCs w:val="24"/>
        </w:rPr>
        <w:fldChar w:fldCharType="begin"/>
      </w:r>
      <w:r w:rsidR="00D56F8C">
        <w:rPr>
          <w:sz w:val="24"/>
          <w:szCs w:val="24"/>
        </w:rPr>
        <w:instrText xml:space="preserve"> REF _Ref195087786 \r \h </w:instrText>
      </w:r>
      <w:r w:rsidR="005E1437">
        <w:rPr>
          <w:sz w:val="24"/>
          <w:szCs w:val="24"/>
        </w:rPr>
      </w:r>
      <w:r w:rsidR="005E1437">
        <w:rPr>
          <w:sz w:val="24"/>
          <w:szCs w:val="24"/>
        </w:rPr>
        <w:fldChar w:fldCharType="separate"/>
      </w:r>
      <w:r w:rsidR="00D2621E">
        <w:rPr>
          <w:sz w:val="24"/>
          <w:szCs w:val="24"/>
        </w:rPr>
        <w:t>3.3.1.7</w:t>
      </w:r>
      <w:r w:rsidR="005E14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09" w:name="_Ref55335821"/>
      <w:bookmarkStart w:id="810" w:name="_Ref55336345"/>
      <w:bookmarkStart w:id="811" w:name="_Toc57314674"/>
      <w:bookmarkStart w:id="812" w:name="_Toc69728988"/>
      <w:bookmarkStart w:id="813" w:name="_Toc98253922"/>
      <w:bookmarkStart w:id="814" w:name="_Toc165173850"/>
      <w:r>
        <w:br w:type="page"/>
      </w:r>
    </w:p>
    <w:p w:rsidR="00920CB0" w:rsidRDefault="00920CB0" w:rsidP="00920CB0">
      <w:pPr>
        <w:pStyle w:val="3"/>
        <w:rPr>
          <w:szCs w:val="24"/>
        </w:rPr>
      </w:pPr>
      <w:bookmarkStart w:id="815" w:name="_Ref440271964"/>
      <w:bookmarkStart w:id="816" w:name="_Toc440361371"/>
      <w:bookmarkStart w:id="817" w:name="_Toc440376126"/>
      <w:bookmarkStart w:id="818" w:name="_Toc471830489"/>
      <w:r>
        <w:rPr>
          <w:szCs w:val="24"/>
        </w:rPr>
        <w:lastRenderedPageBreak/>
        <w:t>Антикоррупционные обязательства (Форма 1.1).</w:t>
      </w:r>
      <w:bookmarkEnd w:id="815"/>
      <w:bookmarkEnd w:id="816"/>
      <w:bookmarkEnd w:id="817"/>
      <w:bookmarkEnd w:id="818"/>
    </w:p>
    <w:p w:rsidR="00920CB0" w:rsidRPr="00920CB0" w:rsidRDefault="00920CB0" w:rsidP="001405FA">
      <w:pPr>
        <w:pStyle w:val="3"/>
        <w:numPr>
          <w:ilvl w:val="3"/>
          <w:numId w:val="70"/>
        </w:numPr>
        <w:rPr>
          <w:b w:val="0"/>
          <w:szCs w:val="24"/>
        </w:rPr>
      </w:pPr>
      <w:bookmarkStart w:id="819" w:name="_Toc439238216"/>
      <w:bookmarkStart w:id="820" w:name="_Toc439252764"/>
      <w:bookmarkStart w:id="821" w:name="_Toc439323738"/>
      <w:bookmarkStart w:id="822" w:name="_Toc440361372"/>
      <w:bookmarkStart w:id="823" w:name="_Toc440376127"/>
      <w:bookmarkStart w:id="824" w:name="_Toc440376254"/>
      <w:bookmarkStart w:id="825" w:name="_Toc440382512"/>
      <w:bookmarkStart w:id="826" w:name="_Toc440447182"/>
      <w:bookmarkStart w:id="827" w:name="_Toc440620862"/>
      <w:bookmarkStart w:id="828" w:name="_Toc440631497"/>
      <w:bookmarkStart w:id="829" w:name="_Toc440875736"/>
      <w:bookmarkStart w:id="830" w:name="_Toc441131760"/>
      <w:bookmarkStart w:id="831" w:name="_Toc465865203"/>
      <w:bookmarkStart w:id="832" w:name="_Toc471830490"/>
      <w:r w:rsidRPr="00920CB0">
        <w:rPr>
          <w:b w:val="0"/>
          <w:szCs w:val="24"/>
        </w:rPr>
        <w:t xml:space="preserve">Форма </w:t>
      </w:r>
      <w:r>
        <w:rPr>
          <w:b w:val="0"/>
          <w:szCs w:val="24"/>
        </w:rPr>
        <w:t>Антикоррупционных обязательств</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6"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3" w:name="_Toc423423668"/>
      <w:bookmarkStart w:id="834" w:name="_Ref440271072"/>
      <w:bookmarkStart w:id="835" w:name="_Ref440273986"/>
      <w:bookmarkStart w:id="836" w:name="_Ref440274337"/>
      <w:bookmarkStart w:id="837" w:name="_Ref440274913"/>
      <w:bookmarkStart w:id="838" w:name="_Ref440284918"/>
      <w:bookmarkStart w:id="839"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09"/>
      <w:bookmarkEnd w:id="810"/>
      <w:bookmarkEnd w:id="811"/>
      <w:bookmarkEnd w:id="812"/>
      <w:bookmarkEnd w:id="813"/>
      <w:bookmarkEnd w:id="814"/>
      <w:bookmarkEnd w:id="833"/>
      <w:bookmarkEnd w:id="834"/>
      <w:bookmarkEnd w:id="835"/>
      <w:bookmarkEnd w:id="836"/>
      <w:bookmarkEnd w:id="837"/>
      <w:bookmarkEnd w:id="838"/>
      <w:bookmarkEnd w:id="83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40" w:name="_Toc98253923"/>
      <w:bookmarkStart w:id="841" w:name="_Toc157248177"/>
      <w:bookmarkStart w:id="842" w:name="_Toc157496546"/>
      <w:bookmarkStart w:id="843" w:name="_Toc158206085"/>
      <w:bookmarkStart w:id="844" w:name="_Toc164057770"/>
      <w:bookmarkStart w:id="845" w:name="_Toc164137120"/>
      <w:bookmarkStart w:id="846" w:name="_Toc164161280"/>
      <w:bookmarkStart w:id="847" w:name="_Toc165173851"/>
      <w:bookmarkStart w:id="848" w:name="_Ref264038986"/>
      <w:bookmarkStart w:id="849" w:name="_Ref264359294"/>
      <w:bookmarkStart w:id="850" w:name="_Toc439170676"/>
      <w:bookmarkStart w:id="851" w:name="_Toc439172778"/>
      <w:bookmarkStart w:id="852" w:name="_Toc439173222"/>
      <w:bookmarkStart w:id="853" w:name="_Toc439238218"/>
      <w:bookmarkStart w:id="854" w:name="_Toc439252766"/>
      <w:bookmarkStart w:id="855" w:name="_Toc439323740"/>
      <w:bookmarkStart w:id="856" w:name="_Toc440361374"/>
      <w:bookmarkStart w:id="857" w:name="_Toc440376129"/>
      <w:bookmarkStart w:id="858" w:name="_Toc440376256"/>
      <w:bookmarkStart w:id="859" w:name="_Toc440382514"/>
      <w:bookmarkStart w:id="860" w:name="_Toc440447184"/>
      <w:bookmarkStart w:id="861" w:name="_Toc440620864"/>
      <w:bookmarkStart w:id="862" w:name="_Toc440631499"/>
      <w:bookmarkStart w:id="863" w:name="_Toc440875738"/>
      <w:bookmarkStart w:id="864" w:name="_Toc441131762"/>
      <w:bookmarkStart w:id="865" w:name="_Toc465865205"/>
      <w:bookmarkStart w:id="866" w:name="_Toc468975466"/>
      <w:bookmarkStart w:id="867" w:name="_Toc471830492"/>
      <w:r w:rsidRPr="00C236C0">
        <w:rPr>
          <w:szCs w:val="24"/>
        </w:rPr>
        <w:t xml:space="preserve">Форма </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00492C8B">
        <w:rPr>
          <w:szCs w:val="24"/>
        </w:rPr>
        <w:t>Сводной таблицы стоимости</w:t>
      </w:r>
      <w:bookmarkEnd w:id="854"/>
      <w:bookmarkEnd w:id="855"/>
      <w:bookmarkEnd w:id="856"/>
      <w:bookmarkEnd w:id="857"/>
      <w:bookmarkEnd w:id="858"/>
      <w:bookmarkEnd w:id="859"/>
      <w:bookmarkEnd w:id="860"/>
      <w:bookmarkEnd w:id="861"/>
      <w:bookmarkEnd w:id="862"/>
      <w:bookmarkEnd w:id="863"/>
      <w:r w:rsidR="001C4BB0" w:rsidRPr="001C4BB0">
        <w:rPr>
          <w:bCs w:val="0"/>
          <w:szCs w:val="24"/>
        </w:rPr>
        <w:t xml:space="preserve"> </w:t>
      </w:r>
      <w:r w:rsidR="001C4BB0" w:rsidRPr="005D252F">
        <w:rPr>
          <w:bCs w:val="0"/>
          <w:szCs w:val="24"/>
        </w:rPr>
        <w:t>работ</w:t>
      </w:r>
      <w:bookmarkEnd w:id="864"/>
      <w:bookmarkEnd w:id="865"/>
      <w:bookmarkEnd w:id="866"/>
      <w:bookmarkEnd w:id="86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68" w:name="_Toc176765534"/>
      <w:bookmarkStart w:id="869" w:name="_Toc198979983"/>
      <w:bookmarkStart w:id="870" w:name="_Toc217466315"/>
      <w:bookmarkStart w:id="871" w:name="_Toc217702856"/>
      <w:bookmarkStart w:id="872" w:name="_Toc233601974"/>
      <w:bookmarkStart w:id="873" w:name="_Toc263343460"/>
      <w:r w:rsidRPr="00F647F7">
        <w:rPr>
          <w:b w:val="0"/>
          <w:szCs w:val="24"/>
        </w:rPr>
        <w:br w:type="page"/>
      </w:r>
      <w:bookmarkStart w:id="874" w:name="_Toc439170677"/>
      <w:bookmarkStart w:id="875" w:name="_Toc439172779"/>
      <w:bookmarkStart w:id="876" w:name="_Toc439173223"/>
      <w:bookmarkStart w:id="877" w:name="_Toc439238219"/>
      <w:bookmarkStart w:id="878" w:name="_Toc439252767"/>
      <w:bookmarkStart w:id="879" w:name="_Toc439323741"/>
      <w:bookmarkStart w:id="880" w:name="_Toc440361375"/>
      <w:bookmarkStart w:id="881" w:name="_Toc440376130"/>
      <w:bookmarkStart w:id="882" w:name="_Toc440376257"/>
      <w:bookmarkStart w:id="883" w:name="_Toc440382515"/>
      <w:bookmarkStart w:id="884" w:name="_Toc440447185"/>
      <w:bookmarkStart w:id="885" w:name="_Toc440620865"/>
      <w:bookmarkStart w:id="886" w:name="_Toc440631500"/>
      <w:bookmarkStart w:id="887" w:name="_Toc440875739"/>
      <w:bookmarkStart w:id="888" w:name="_Toc441131763"/>
      <w:bookmarkStart w:id="889" w:name="_Toc465865206"/>
      <w:bookmarkStart w:id="890" w:name="_Toc468975467"/>
      <w:bookmarkStart w:id="891" w:name="_Toc471830493"/>
      <w:r w:rsidRPr="00C236C0">
        <w:rPr>
          <w:szCs w:val="24"/>
        </w:rPr>
        <w:lastRenderedPageBreak/>
        <w:t>Инструкции по заполнению</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bCs w:val="0"/>
          <w:sz w:val="24"/>
          <w:szCs w:val="24"/>
        </w:rPr>
        <w:fldChar w:fldCharType="begin"/>
      </w:r>
      <w:r w:rsidR="007502E0">
        <w:rPr>
          <w:bCs w:val="0"/>
          <w:sz w:val="24"/>
          <w:szCs w:val="24"/>
        </w:rPr>
        <w:instrText xml:space="preserve"> REF _Ref440537086 \r \h </w:instrText>
      </w:r>
      <w:r w:rsidR="005E1437">
        <w:rPr>
          <w:bCs w:val="0"/>
          <w:sz w:val="24"/>
          <w:szCs w:val="24"/>
        </w:rPr>
      </w:r>
      <w:r w:rsidR="005E1437">
        <w:rPr>
          <w:bCs w:val="0"/>
          <w:sz w:val="24"/>
          <w:szCs w:val="24"/>
        </w:rPr>
        <w:fldChar w:fldCharType="separate"/>
      </w:r>
      <w:r w:rsidR="00D2621E">
        <w:rPr>
          <w:bCs w:val="0"/>
          <w:sz w:val="24"/>
          <w:szCs w:val="24"/>
        </w:rPr>
        <w:t>5.3</w:t>
      </w:r>
      <w:r w:rsidR="005E14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2" w:name="_Ref86826666"/>
      <w:bookmarkStart w:id="893" w:name="_Toc90385112"/>
      <w:bookmarkStart w:id="894" w:name="_Toc98253925"/>
      <w:bookmarkStart w:id="895" w:name="_Toc165173853"/>
      <w:bookmarkStart w:id="89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97" w:name="_Ref440537086"/>
      <w:bookmarkStart w:id="898"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92"/>
      <w:bookmarkEnd w:id="893"/>
      <w:bookmarkEnd w:id="894"/>
      <w:bookmarkEnd w:id="895"/>
      <w:bookmarkEnd w:id="896"/>
      <w:bookmarkEnd w:id="897"/>
      <w:bookmarkEnd w:id="8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9" w:name="_Toc90385113"/>
      <w:bookmarkStart w:id="900" w:name="_Toc98253926"/>
      <w:bookmarkStart w:id="901" w:name="_Toc157248180"/>
      <w:bookmarkStart w:id="902" w:name="_Toc157496549"/>
      <w:bookmarkStart w:id="903" w:name="_Toc158206088"/>
      <w:bookmarkStart w:id="904" w:name="_Toc164057773"/>
      <w:bookmarkStart w:id="905" w:name="_Toc164137123"/>
      <w:bookmarkStart w:id="906" w:name="_Toc164161283"/>
      <w:bookmarkStart w:id="907" w:name="_Toc165173854"/>
      <w:bookmarkStart w:id="908" w:name="_Ref193690005"/>
      <w:bookmarkStart w:id="909" w:name="_Toc439170679"/>
      <w:bookmarkStart w:id="910" w:name="_Toc439172781"/>
      <w:bookmarkStart w:id="911" w:name="_Toc439173225"/>
      <w:bookmarkStart w:id="912" w:name="_Toc439238221"/>
      <w:bookmarkStart w:id="913" w:name="_Toc439252769"/>
      <w:bookmarkStart w:id="914" w:name="_Toc439323743"/>
      <w:bookmarkStart w:id="915" w:name="_Toc440361377"/>
      <w:bookmarkStart w:id="916" w:name="_Toc440376132"/>
      <w:bookmarkStart w:id="917" w:name="_Toc440376259"/>
      <w:bookmarkStart w:id="918" w:name="_Toc440382517"/>
      <w:bookmarkStart w:id="919" w:name="_Toc440447187"/>
      <w:bookmarkStart w:id="920" w:name="_Toc440620867"/>
      <w:bookmarkStart w:id="921" w:name="_Toc440631502"/>
      <w:bookmarkStart w:id="922" w:name="_Toc440875741"/>
      <w:bookmarkStart w:id="923" w:name="_Toc441131765"/>
      <w:bookmarkStart w:id="924" w:name="_Toc465865208"/>
      <w:bookmarkStart w:id="925" w:name="_Toc468975469"/>
      <w:bookmarkStart w:id="926" w:name="_Toc471830495"/>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r w:rsidRPr="00C236C0">
        <w:rPr>
          <w:szCs w:val="24"/>
        </w:rPr>
        <w:t>технического предложения</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27" w:name="_Ref55335818"/>
      <w:bookmarkStart w:id="928" w:name="_Ref55336334"/>
      <w:bookmarkStart w:id="929" w:name="_Toc57314673"/>
      <w:bookmarkStart w:id="930" w:name="_Toc69728987"/>
      <w:bookmarkStart w:id="931" w:name="_Toc98253928"/>
      <w:bookmarkStart w:id="932" w:name="_Toc165173856"/>
      <w:bookmarkStart w:id="933" w:name="_Ref194749150"/>
      <w:bookmarkStart w:id="934" w:name="_Ref194750368"/>
      <w:bookmarkStart w:id="935" w:name="_Ref89649494"/>
      <w:bookmarkStart w:id="93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5E1437">
        <w:rPr>
          <w:i/>
          <w:color w:val="000000"/>
        </w:rPr>
        <w:fldChar w:fldCharType="begin"/>
      </w:r>
      <w:r w:rsidR="00EA3F63">
        <w:rPr>
          <w:i/>
          <w:color w:val="000000"/>
        </w:rPr>
        <w:instrText xml:space="preserve"> REF _Ref440270568 \r \h </w:instrText>
      </w:r>
      <w:r w:rsidR="005E1437">
        <w:rPr>
          <w:i/>
          <w:color w:val="000000"/>
        </w:rPr>
      </w:r>
      <w:r w:rsidR="005E1437">
        <w:rPr>
          <w:i/>
          <w:color w:val="000000"/>
        </w:rPr>
        <w:fldChar w:fldCharType="separate"/>
      </w:r>
      <w:r w:rsidR="00D2621E">
        <w:rPr>
          <w:i/>
          <w:color w:val="000000"/>
        </w:rPr>
        <w:t>4</w:t>
      </w:r>
      <w:r w:rsidR="005E1437">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5E1437">
        <w:rPr>
          <w:i/>
          <w:color w:val="000000"/>
        </w:rPr>
        <w:fldChar w:fldCharType="begin"/>
      </w:r>
      <w:r>
        <w:rPr>
          <w:i/>
          <w:color w:val="000000"/>
        </w:rPr>
        <w:instrText xml:space="preserve"> REF _Ref440270568 \r \h </w:instrText>
      </w:r>
      <w:r w:rsidR="005E1437">
        <w:rPr>
          <w:i/>
          <w:color w:val="000000"/>
        </w:rPr>
      </w:r>
      <w:r w:rsidR="005E1437">
        <w:rPr>
          <w:i/>
          <w:color w:val="000000"/>
        </w:rPr>
        <w:fldChar w:fldCharType="separate"/>
      </w:r>
      <w:r w:rsidR="00D2621E">
        <w:rPr>
          <w:i/>
          <w:color w:val="000000"/>
        </w:rPr>
        <w:t>4</w:t>
      </w:r>
      <w:r w:rsidR="005E1437">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37" w:name="_Toc176765537"/>
      <w:bookmarkStart w:id="938" w:name="_Toc198979986"/>
      <w:bookmarkStart w:id="939" w:name="_Toc217466321"/>
      <w:bookmarkStart w:id="940" w:name="_Toc217702859"/>
      <w:bookmarkStart w:id="941" w:name="_Toc233601977"/>
      <w:bookmarkStart w:id="942" w:name="_Toc263343463"/>
      <w:bookmarkStart w:id="943" w:name="_Toc439170680"/>
      <w:bookmarkStart w:id="944" w:name="_Toc439172782"/>
      <w:bookmarkStart w:id="945" w:name="_Toc439173226"/>
      <w:bookmarkStart w:id="946" w:name="_Toc439238222"/>
      <w:bookmarkStart w:id="947" w:name="_Toc439252770"/>
      <w:bookmarkStart w:id="948" w:name="_Toc439323744"/>
      <w:bookmarkStart w:id="949" w:name="_Toc440361378"/>
      <w:bookmarkStart w:id="950" w:name="_Toc440376133"/>
      <w:bookmarkStart w:id="951" w:name="_Toc440376260"/>
      <w:bookmarkStart w:id="952" w:name="_Toc440382518"/>
      <w:bookmarkStart w:id="953" w:name="_Toc440447188"/>
      <w:bookmarkStart w:id="954" w:name="_Toc440620868"/>
      <w:bookmarkStart w:id="955" w:name="_Toc440631503"/>
      <w:bookmarkStart w:id="956" w:name="_Toc440875742"/>
      <w:bookmarkStart w:id="957" w:name="_Toc441131766"/>
      <w:bookmarkStart w:id="958" w:name="_Toc465865209"/>
      <w:bookmarkStart w:id="959" w:name="_Toc468975470"/>
      <w:bookmarkStart w:id="960" w:name="_Toc471830496"/>
      <w:r w:rsidRPr="00C236C0">
        <w:rPr>
          <w:szCs w:val="24"/>
        </w:rPr>
        <w:lastRenderedPageBreak/>
        <w:t>Инструкции по заполнению</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5E1437">
        <w:rPr>
          <w:sz w:val="24"/>
          <w:szCs w:val="24"/>
        </w:rPr>
        <w:fldChar w:fldCharType="begin"/>
      </w:r>
      <w:r w:rsidR="00DA1BA0">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1"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2" w:name="_Toc423423670"/>
      <w:bookmarkStart w:id="963" w:name="_Ref440271036"/>
      <w:bookmarkStart w:id="964" w:name="_Ref440274366"/>
      <w:bookmarkStart w:id="965" w:name="_Ref440274902"/>
      <w:bookmarkStart w:id="966" w:name="_Ref440284947"/>
      <w:bookmarkStart w:id="967" w:name="_Ref440361140"/>
      <w:bookmarkStart w:id="968"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27"/>
      <w:bookmarkEnd w:id="928"/>
      <w:bookmarkEnd w:id="929"/>
      <w:bookmarkEnd w:id="930"/>
      <w:bookmarkEnd w:id="931"/>
      <w:bookmarkEnd w:id="932"/>
      <w:bookmarkEnd w:id="933"/>
      <w:bookmarkEnd w:id="934"/>
      <w:bookmarkEnd w:id="961"/>
      <w:bookmarkEnd w:id="962"/>
      <w:bookmarkEnd w:id="963"/>
      <w:bookmarkEnd w:id="964"/>
      <w:bookmarkEnd w:id="965"/>
      <w:bookmarkEnd w:id="966"/>
      <w:bookmarkEnd w:id="967"/>
      <w:bookmarkEnd w:id="96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69" w:name="_Toc98253929"/>
      <w:bookmarkStart w:id="970" w:name="_Toc157248183"/>
      <w:bookmarkStart w:id="971" w:name="_Toc157496552"/>
      <w:bookmarkStart w:id="972" w:name="_Toc158206091"/>
      <w:bookmarkStart w:id="973" w:name="_Toc164057776"/>
      <w:bookmarkStart w:id="974" w:name="_Toc164137126"/>
      <w:bookmarkStart w:id="975" w:name="_Toc164161286"/>
      <w:bookmarkStart w:id="976" w:name="_Toc165173857"/>
      <w:bookmarkStart w:id="977" w:name="_Toc439170682"/>
      <w:bookmarkStart w:id="978" w:name="_Toc439172784"/>
      <w:bookmarkStart w:id="979" w:name="_Toc439173228"/>
      <w:bookmarkStart w:id="980" w:name="_Toc439238224"/>
      <w:bookmarkStart w:id="981" w:name="_Toc439252772"/>
      <w:bookmarkStart w:id="982" w:name="_Toc439323746"/>
      <w:bookmarkStart w:id="983" w:name="_Toc440361380"/>
      <w:bookmarkStart w:id="984" w:name="_Toc440376135"/>
      <w:bookmarkStart w:id="985" w:name="_Toc440376262"/>
      <w:bookmarkStart w:id="986" w:name="_Toc440382520"/>
      <w:bookmarkStart w:id="987" w:name="_Toc440447190"/>
      <w:bookmarkStart w:id="988" w:name="_Toc440620870"/>
      <w:bookmarkStart w:id="989" w:name="_Toc440631505"/>
      <w:bookmarkStart w:id="990" w:name="_Toc440875744"/>
      <w:bookmarkStart w:id="991" w:name="_Toc441131768"/>
      <w:bookmarkStart w:id="992" w:name="_Toc465865211"/>
      <w:bookmarkStart w:id="993" w:name="_Toc468975472"/>
      <w:bookmarkStart w:id="994" w:name="_Toc471830498"/>
      <w:r w:rsidRPr="00F647F7">
        <w:rPr>
          <w:b w:val="0"/>
          <w:szCs w:val="24"/>
        </w:rPr>
        <w:t xml:space="preserve">Форма </w:t>
      </w:r>
      <w:bookmarkEnd w:id="969"/>
      <w:r w:rsidRPr="00F647F7">
        <w:rPr>
          <w:b w:val="0"/>
          <w:szCs w:val="24"/>
        </w:rPr>
        <w:t xml:space="preserve">графика </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r w:rsidR="00C22199">
        <w:rPr>
          <w:b w:val="0"/>
          <w:szCs w:val="24"/>
        </w:rPr>
        <w:t>выполнения работ</w:t>
      </w:r>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95" w:name="_Toc171070556"/>
      <w:bookmarkStart w:id="996" w:name="_Toc98253927"/>
      <w:bookmarkStart w:id="997" w:name="_Toc176605808"/>
      <w:bookmarkStart w:id="998" w:name="_Toc176611017"/>
      <w:bookmarkStart w:id="999" w:name="_Toc176611073"/>
      <w:bookmarkStart w:id="1000" w:name="_Toc176668676"/>
      <w:bookmarkStart w:id="1001" w:name="_Toc176684336"/>
      <w:bookmarkStart w:id="1002" w:name="_Toc176746279"/>
      <w:bookmarkStart w:id="1003" w:name="_Toc176747346"/>
      <w:bookmarkStart w:id="1004" w:name="_Toc198979988"/>
      <w:bookmarkStart w:id="1005" w:name="_Toc217466324"/>
      <w:bookmarkStart w:id="1006" w:name="_Toc217702862"/>
      <w:bookmarkStart w:id="1007" w:name="_Toc233601980"/>
      <w:bookmarkStart w:id="1008" w:name="_Toc263343466"/>
      <w:r w:rsidRPr="00F647F7">
        <w:rPr>
          <w:b w:val="0"/>
          <w:szCs w:val="24"/>
        </w:rPr>
        <w:br w:type="page"/>
      </w:r>
      <w:bookmarkStart w:id="1009" w:name="_Toc439170683"/>
      <w:bookmarkStart w:id="1010" w:name="_Toc439172785"/>
      <w:bookmarkStart w:id="1011" w:name="_Toc439173229"/>
      <w:bookmarkStart w:id="1012" w:name="_Toc439238225"/>
      <w:bookmarkStart w:id="1013" w:name="_Toc439252773"/>
      <w:bookmarkStart w:id="1014" w:name="_Toc439323747"/>
      <w:bookmarkStart w:id="1015" w:name="_Toc440361381"/>
      <w:bookmarkStart w:id="1016" w:name="_Toc440376136"/>
      <w:bookmarkStart w:id="1017" w:name="_Toc440376263"/>
      <w:bookmarkStart w:id="1018" w:name="_Toc440382521"/>
      <w:bookmarkStart w:id="1019" w:name="_Toc440447191"/>
      <w:bookmarkStart w:id="1020" w:name="_Toc440620871"/>
      <w:bookmarkStart w:id="1021" w:name="_Toc440631506"/>
      <w:bookmarkStart w:id="1022" w:name="_Toc440875745"/>
      <w:bookmarkStart w:id="1023" w:name="_Toc441131769"/>
      <w:bookmarkStart w:id="1024" w:name="_Toc465865212"/>
      <w:bookmarkStart w:id="1025" w:name="_Toc468975473"/>
      <w:bookmarkStart w:id="1026" w:name="_Toc471830499"/>
      <w:r w:rsidRPr="00F647F7">
        <w:rPr>
          <w:b w:val="0"/>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E1437">
        <w:rPr>
          <w:sz w:val="24"/>
          <w:szCs w:val="24"/>
        </w:rPr>
        <w:fldChar w:fldCharType="begin"/>
      </w:r>
      <w:r w:rsidR="00D56F8C">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5E1437">
        <w:rPr>
          <w:sz w:val="24"/>
          <w:szCs w:val="24"/>
        </w:rPr>
        <w:fldChar w:fldCharType="begin"/>
      </w:r>
      <w:r w:rsidR="00D56F8C">
        <w:rPr>
          <w:sz w:val="24"/>
          <w:szCs w:val="24"/>
        </w:rPr>
        <w:instrText xml:space="preserve"> REF _Ref440273986 \r \h </w:instrText>
      </w:r>
      <w:r w:rsidR="005E1437">
        <w:rPr>
          <w:sz w:val="24"/>
          <w:szCs w:val="24"/>
        </w:rPr>
      </w:r>
      <w:r w:rsidR="005E1437">
        <w:rPr>
          <w:sz w:val="24"/>
          <w:szCs w:val="24"/>
        </w:rPr>
        <w:fldChar w:fldCharType="separate"/>
      </w:r>
      <w:r w:rsidR="00D2621E">
        <w:rPr>
          <w:sz w:val="24"/>
          <w:szCs w:val="24"/>
        </w:rPr>
        <w:t>5.2</w:t>
      </w:r>
      <w:r w:rsidR="005E1437">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27" w:name="_Hlt22846931"/>
      <w:bookmarkStart w:id="1028" w:name="_Ref440361439"/>
      <w:bookmarkStart w:id="1029" w:name="_Ref440361914"/>
      <w:bookmarkStart w:id="1030" w:name="_Ref440361959"/>
      <w:bookmarkStart w:id="1031" w:name="_Toc471830500"/>
      <w:bookmarkStart w:id="1032" w:name="_Ref93264992"/>
      <w:bookmarkStart w:id="1033" w:name="_Ref93265116"/>
      <w:bookmarkStart w:id="1034" w:name="_Toc98253933"/>
      <w:bookmarkStart w:id="1035" w:name="_Toc165173859"/>
      <w:bookmarkStart w:id="1036" w:name="_Toc423423671"/>
      <w:bookmarkEnd w:id="102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28"/>
      <w:bookmarkEnd w:id="1029"/>
      <w:bookmarkEnd w:id="1030"/>
      <w:bookmarkEnd w:id="103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37" w:name="_Toc440361383"/>
      <w:bookmarkStart w:id="1038" w:name="_Toc440376138"/>
      <w:bookmarkStart w:id="1039" w:name="_Toc440376265"/>
      <w:bookmarkStart w:id="1040" w:name="_Toc440382523"/>
      <w:bookmarkStart w:id="1041" w:name="_Toc440447193"/>
      <w:bookmarkStart w:id="1042" w:name="_Toc440620873"/>
      <w:bookmarkStart w:id="1043" w:name="_Toc440631508"/>
      <w:bookmarkStart w:id="1044" w:name="_Toc440875747"/>
      <w:bookmarkStart w:id="1045" w:name="_Toc441131771"/>
      <w:bookmarkStart w:id="1046" w:name="_Toc465865214"/>
      <w:bookmarkStart w:id="1047" w:name="_Toc468975475"/>
      <w:bookmarkStart w:id="1048" w:name="_Toc471830501"/>
      <w:r w:rsidRPr="00F647F7">
        <w:rPr>
          <w:b w:val="0"/>
          <w:szCs w:val="24"/>
        </w:rPr>
        <w:t xml:space="preserve">Форма графика </w:t>
      </w:r>
      <w:r>
        <w:rPr>
          <w:b w:val="0"/>
          <w:szCs w:val="24"/>
        </w:rPr>
        <w:t xml:space="preserve">оплаты </w:t>
      </w:r>
      <w:bookmarkEnd w:id="1037"/>
      <w:bookmarkEnd w:id="1038"/>
      <w:bookmarkEnd w:id="1039"/>
      <w:bookmarkEnd w:id="1040"/>
      <w:bookmarkEnd w:id="1041"/>
      <w:r w:rsidR="00FB7116">
        <w:rPr>
          <w:b w:val="0"/>
          <w:szCs w:val="24"/>
        </w:rPr>
        <w:t>выполнения работ</w:t>
      </w:r>
      <w:bookmarkEnd w:id="1042"/>
      <w:bookmarkEnd w:id="1043"/>
      <w:bookmarkEnd w:id="1044"/>
      <w:bookmarkEnd w:id="1045"/>
      <w:bookmarkEnd w:id="1046"/>
      <w:bookmarkEnd w:id="1047"/>
      <w:bookmarkEnd w:id="104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49" w:name="_Toc440361384"/>
      <w:bookmarkStart w:id="1050" w:name="_Toc440376139"/>
      <w:bookmarkStart w:id="1051" w:name="_Toc440376266"/>
      <w:bookmarkStart w:id="1052" w:name="_Toc440382524"/>
      <w:bookmarkStart w:id="1053" w:name="_Toc440447194"/>
      <w:bookmarkStart w:id="1054" w:name="_Toc440620874"/>
      <w:bookmarkStart w:id="1055" w:name="_Toc440631509"/>
      <w:bookmarkStart w:id="1056" w:name="_Toc440875748"/>
      <w:bookmarkStart w:id="1057" w:name="_Toc441131772"/>
      <w:bookmarkStart w:id="1058" w:name="_Toc465865215"/>
      <w:bookmarkStart w:id="1059" w:name="_Toc468975476"/>
      <w:bookmarkStart w:id="1060" w:name="_Toc471830502"/>
      <w:r w:rsidRPr="00F647F7">
        <w:rPr>
          <w:b w:val="0"/>
          <w:szCs w:val="24"/>
        </w:rPr>
        <w:lastRenderedPageBreak/>
        <w:t>Инструкции по заполнению</w:t>
      </w:r>
      <w:bookmarkEnd w:id="1049"/>
      <w:bookmarkEnd w:id="1050"/>
      <w:bookmarkEnd w:id="1051"/>
      <w:bookmarkEnd w:id="1052"/>
      <w:bookmarkEnd w:id="1053"/>
      <w:bookmarkEnd w:id="1054"/>
      <w:bookmarkEnd w:id="1055"/>
      <w:bookmarkEnd w:id="1056"/>
      <w:bookmarkEnd w:id="1057"/>
      <w:bookmarkEnd w:id="1058"/>
      <w:bookmarkEnd w:id="1059"/>
      <w:bookmarkEnd w:id="106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5E1437">
        <w:rPr>
          <w:sz w:val="24"/>
          <w:szCs w:val="24"/>
        </w:rPr>
        <w:fldChar w:fldCharType="begin"/>
      </w:r>
      <w:r>
        <w:rPr>
          <w:sz w:val="24"/>
          <w:szCs w:val="24"/>
        </w:rPr>
        <w:instrText xml:space="preserve"> REF _Ref440361140 \r \h </w:instrText>
      </w:r>
      <w:r w:rsidR="005E1437">
        <w:rPr>
          <w:sz w:val="24"/>
          <w:szCs w:val="24"/>
        </w:rPr>
      </w:r>
      <w:r w:rsidR="005E1437">
        <w:rPr>
          <w:sz w:val="24"/>
          <w:szCs w:val="24"/>
        </w:rPr>
        <w:fldChar w:fldCharType="separate"/>
      </w:r>
      <w:r w:rsidR="00D2621E">
        <w:rPr>
          <w:sz w:val="24"/>
          <w:szCs w:val="24"/>
        </w:rPr>
        <w:t>5.4</w:t>
      </w:r>
      <w:r w:rsidR="005E1437">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1" w:name="_Ref440361531"/>
      <w:bookmarkStart w:id="1062" w:name="_Ref440361610"/>
      <w:bookmarkStart w:id="1063"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35"/>
      <w:bookmarkEnd w:id="936"/>
      <w:bookmarkEnd w:id="1032"/>
      <w:bookmarkEnd w:id="1033"/>
      <w:bookmarkEnd w:id="1034"/>
      <w:bookmarkEnd w:id="1035"/>
      <w:bookmarkEnd w:id="1036"/>
      <w:bookmarkEnd w:id="1061"/>
      <w:bookmarkEnd w:id="1062"/>
      <w:bookmarkEnd w:id="106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64" w:name="_Toc439170685"/>
      <w:bookmarkStart w:id="1065" w:name="_Toc439172787"/>
      <w:bookmarkStart w:id="1066" w:name="_Toc439173231"/>
      <w:bookmarkStart w:id="1067" w:name="_Toc439238227"/>
      <w:bookmarkStart w:id="1068" w:name="_Toc439252775"/>
      <w:bookmarkStart w:id="1069" w:name="_Toc439323749"/>
      <w:bookmarkStart w:id="1070" w:name="_Toc440361386"/>
      <w:bookmarkStart w:id="1071" w:name="_Toc440376141"/>
      <w:bookmarkStart w:id="1072" w:name="_Toc440376268"/>
      <w:bookmarkStart w:id="1073" w:name="_Toc440382526"/>
      <w:bookmarkStart w:id="1074" w:name="_Toc440447196"/>
      <w:bookmarkStart w:id="1075" w:name="_Toc440620876"/>
      <w:bookmarkStart w:id="1076" w:name="_Toc440631511"/>
      <w:bookmarkStart w:id="1077" w:name="_Toc440875750"/>
      <w:bookmarkStart w:id="1078" w:name="_Toc441131774"/>
      <w:bookmarkStart w:id="1079" w:name="_Toc465865217"/>
      <w:bookmarkStart w:id="1080" w:name="_Toc468975478"/>
      <w:bookmarkStart w:id="1081" w:name="_Toc471830504"/>
      <w:bookmarkStart w:id="1082" w:name="_Toc157248186"/>
      <w:bookmarkStart w:id="1083" w:name="_Toc157496555"/>
      <w:bookmarkStart w:id="1084" w:name="_Toc158206094"/>
      <w:bookmarkStart w:id="1085" w:name="_Toc164057779"/>
      <w:bookmarkStart w:id="1086" w:name="_Toc164137129"/>
      <w:bookmarkStart w:id="1087" w:name="_Toc164161289"/>
      <w:bookmarkStart w:id="108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r w:rsidRPr="00F647F7">
        <w:rPr>
          <w:b w:val="0"/>
          <w:szCs w:val="24"/>
        </w:rPr>
        <w:t xml:space="preserve"> </w:t>
      </w:r>
      <w:bookmarkEnd w:id="1082"/>
      <w:bookmarkEnd w:id="1083"/>
      <w:bookmarkEnd w:id="1084"/>
      <w:bookmarkEnd w:id="1085"/>
      <w:bookmarkEnd w:id="1086"/>
      <w:bookmarkEnd w:id="1087"/>
      <w:bookmarkEnd w:id="10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D2621E">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5E1437">
              <w:fldChar w:fldCharType="begin"/>
            </w:r>
            <w:r w:rsidR="008247F3">
              <w:instrText xml:space="preserve"> REF _Ref440272931 \r \h </w:instrText>
            </w:r>
            <w:r w:rsidR="005E1437">
              <w:fldChar w:fldCharType="separate"/>
            </w:r>
            <w:r w:rsidR="00D2621E">
              <w:t>2</w:t>
            </w:r>
            <w:r w:rsidR="005E14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89" w:name="_Toc439170686"/>
      <w:bookmarkStart w:id="1090" w:name="_Toc439172788"/>
      <w:bookmarkStart w:id="1091" w:name="_Toc439173232"/>
      <w:bookmarkStart w:id="1092" w:name="_Toc439238228"/>
      <w:bookmarkStart w:id="1093" w:name="_Toc439252776"/>
      <w:bookmarkStart w:id="1094" w:name="_Toc439323750"/>
      <w:bookmarkStart w:id="1095" w:name="_Toc440361387"/>
      <w:bookmarkStart w:id="1096" w:name="_Toc440376142"/>
      <w:bookmarkStart w:id="1097" w:name="_Toc440376269"/>
      <w:bookmarkStart w:id="1098" w:name="_Toc440382527"/>
      <w:bookmarkStart w:id="1099" w:name="_Toc440447197"/>
      <w:bookmarkStart w:id="1100" w:name="_Toc440620877"/>
      <w:bookmarkStart w:id="1101" w:name="_Toc440631512"/>
      <w:bookmarkStart w:id="1102" w:name="_Toc440875751"/>
      <w:bookmarkStart w:id="1103" w:name="_Toc441131775"/>
      <w:bookmarkStart w:id="1104" w:name="_Toc465865218"/>
      <w:bookmarkStart w:id="1105" w:name="_Toc468975479"/>
      <w:bookmarkStart w:id="1106"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E1437">
        <w:rPr>
          <w:sz w:val="24"/>
          <w:szCs w:val="24"/>
        </w:rPr>
        <w:fldChar w:fldCharType="begin"/>
      </w:r>
      <w:r w:rsidR="00D56F8C">
        <w:rPr>
          <w:sz w:val="24"/>
          <w:szCs w:val="24"/>
        </w:rPr>
        <w:instrText xml:space="preserve"> REF _Ref440274025 \r \h </w:instrText>
      </w:r>
      <w:r w:rsidR="005E1437">
        <w:rPr>
          <w:sz w:val="24"/>
          <w:szCs w:val="24"/>
        </w:rPr>
      </w:r>
      <w:r w:rsidR="005E1437">
        <w:rPr>
          <w:sz w:val="24"/>
          <w:szCs w:val="24"/>
        </w:rPr>
        <w:fldChar w:fldCharType="separate"/>
      </w:r>
      <w:r w:rsidR="00D2621E">
        <w:rPr>
          <w:sz w:val="24"/>
          <w:szCs w:val="24"/>
        </w:rPr>
        <w:t>2</w:t>
      </w:r>
      <w:r w:rsidR="005E14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5E1437">
        <w:rPr>
          <w:sz w:val="24"/>
          <w:szCs w:val="24"/>
        </w:rPr>
        <w:fldChar w:fldCharType="begin"/>
      </w:r>
      <w:r w:rsidR="00D56F8C">
        <w:rPr>
          <w:sz w:val="24"/>
          <w:szCs w:val="24"/>
        </w:rPr>
        <w:instrText xml:space="preserve"> REF _Ref294695546 \r \h </w:instrText>
      </w:r>
      <w:r w:rsidR="005E1437">
        <w:rPr>
          <w:sz w:val="24"/>
          <w:szCs w:val="24"/>
        </w:rPr>
      </w:r>
      <w:r w:rsidR="005E1437">
        <w:rPr>
          <w:sz w:val="24"/>
          <w:szCs w:val="24"/>
        </w:rPr>
        <w:fldChar w:fldCharType="separate"/>
      </w:r>
      <w:r w:rsidR="00D2621E">
        <w:rPr>
          <w:sz w:val="24"/>
          <w:szCs w:val="24"/>
        </w:rPr>
        <w:t xml:space="preserve"> 1.2.6 </w:t>
      </w:r>
      <w:r w:rsidR="005E14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07" w:name="_Ref55335823"/>
      <w:bookmarkStart w:id="1108" w:name="_Ref55336359"/>
      <w:bookmarkStart w:id="1109" w:name="_Toc57314675"/>
      <w:bookmarkStart w:id="1110" w:name="_Toc69728989"/>
      <w:bookmarkStart w:id="1111" w:name="_Toc98253939"/>
      <w:bookmarkStart w:id="1112" w:name="_Toc165173865"/>
      <w:bookmarkStart w:id="1113" w:name="_Toc423423672"/>
      <w:bookmarkStart w:id="1114" w:name="_Toc471830506"/>
      <w:bookmarkEnd w:id="783"/>
      <w:r w:rsidRPr="00F647F7">
        <w:lastRenderedPageBreak/>
        <w:t xml:space="preserve">Анкета (форма </w:t>
      </w:r>
      <w:r w:rsidR="00B8118F">
        <w:t>7</w:t>
      </w:r>
      <w:r w:rsidRPr="00F647F7">
        <w:t>)</w:t>
      </w:r>
      <w:bookmarkEnd w:id="1107"/>
      <w:bookmarkEnd w:id="1108"/>
      <w:bookmarkEnd w:id="1109"/>
      <w:bookmarkEnd w:id="1110"/>
      <w:bookmarkEnd w:id="1111"/>
      <w:bookmarkEnd w:id="1112"/>
      <w:bookmarkEnd w:id="1113"/>
      <w:bookmarkEnd w:id="1114"/>
    </w:p>
    <w:p w:rsidR="004F4D80" w:rsidRPr="00F647F7" w:rsidRDefault="004F4D80" w:rsidP="004F4D80">
      <w:pPr>
        <w:pStyle w:val="3"/>
        <w:rPr>
          <w:b w:val="0"/>
          <w:szCs w:val="24"/>
        </w:rPr>
      </w:pPr>
      <w:bookmarkStart w:id="1115" w:name="_Toc98253940"/>
      <w:bookmarkStart w:id="1116" w:name="_Toc157248192"/>
      <w:bookmarkStart w:id="1117" w:name="_Toc157496561"/>
      <w:bookmarkStart w:id="1118" w:name="_Toc158206100"/>
      <w:bookmarkStart w:id="1119" w:name="_Toc164057785"/>
      <w:bookmarkStart w:id="1120" w:name="_Toc164137135"/>
      <w:bookmarkStart w:id="1121" w:name="_Toc164161295"/>
      <w:bookmarkStart w:id="1122" w:name="_Toc165173866"/>
      <w:bookmarkStart w:id="1123" w:name="_Toc439170688"/>
      <w:bookmarkStart w:id="1124" w:name="_Toc439172790"/>
      <w:bookmarkStart w:id="1125" w:name="_Toc439173234"/>
      <w:bookmarkStart w:id="1126" w:name="_Toc439238230"/>
      <w:bookmarkStart w:id="1127" w:name="_Toc439252778"/>
      <w:bookmarkStart w:id="1128" w:name="_Ref440272119"/>
      <w:bookmarkStart w:id="1129" w:name="_Toc440361389"/>
      <w:bookmarkStart w:id="1130" w:name="_Ref444168907"/>
      <w:bookmarkStart w:id="1131" w:name="_Toc465865220"/>
      <w:bookmarkStart w:id="1132" w:name="_Toc471830507"/>
      <w:r w:rsidRPr="00F647F7">
        <w:rPr>
          <w:b w:val="0"/>
          <w:szCs w:val="24"/>
        </w:rPr>
        <w:t xml:space="preserve">Форма Анкеты </w:t>
      </w:r>
      <w:r w:rsidR="00C236C0">
        <w:rPr>
          <w:b w:val="0"/>
          <w:szCs w:val="24"/>
        </w:rPr>
        <w:t>Участник</w:t>
      </w:r>
      <w:r>
        <w:rPr>
          <w:b w:val="0"/>
          <w:szCs w:val="24"/>
        </w:rPr>
        <w:t>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3B342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3B342C">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3B342C">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3B342C">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3B342C">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33" w:name="_Toc439170689"/>
            <w:bookmarkStart w:id="1134" w:name="_Toc439172791"/>
            <w:bookmarkStart w:id="1135" w:name="_Toc439173235"/>
            <w:bookmarkStart w:id="1136" w:name="_Toc439238231"/>
            <w:bookmarkStart w:id="1137" w:name="_Toc439252779"/>
            <w:bookmarkStart w:id="1138" w:name="_Ref440272147"/>
            <w:bookmarkStart w:id="1139" w:name="_Toc440361390"/>
            <w:bookmarkStart w:id="1140" w:name="_Ref444168874"/>
            <w:bookmarkStart w:id="1141" w:name="_Ref444168917"/>
            <w:bookmarkStart w:id="1142"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3B342C">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3B342C">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r w:rsidRPr="00910732">
        <w:rPr>
          <w:szCs w:val="24"/>
        </w:rPr>
        <w:lastRenderedPageBreak/>
        <w:t xml:space="preserve">Форма </w:t>
      </w:r>
      <w:bookmarkEnd w:id="1133"/>
      <w:bookmarkEnd w:id="1134"/>
      <w:bookmarkEnd w:id="1135"/>
      <w:bookmarkEnd w:id="113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37"/>
      <w:bookmarkEnd w:id="1138"/>
      <w:bookmarkEnd w:id="1139"/>
      <w:bookmarkEnd w:id="1140"/>
      <w:bookmarkEnd w:id="1141"/>
      <w:bookmarkEnd w:id="114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3" w:name="_Toc125426243"/>
      <w:bookmarkStart w:id="1144" w:name="_Toc396984070"/>
      <w:bookmarkStart w:id="1145" w:name="_Toc423423673"/>
      <w:bookmarkStart w:id="1146" w:name="_Toc439170691"/>
      <w:bookmarkStart w:id="1147" w:name="_Toc439172793"/>
      <w:bookmarkStart w:id="1148" w:name="_Toc439173237"/>
      <w:bookmarkStart w:id="1149" w:name="_Toc439238233"/>
      <w:bookmarkStart w:id="1150" w:name="_Toc439252780"/>
      <w:bookmarkStart w:id="1151" w:name="_Toc439323754"/>
      <w:bookmarkStart w:id="1152" w:name="_Toc440361391"/>
      <w:bookmarkStart w:id="1153" w:name="_Toc440376146"/>
      <w:bookmarkStart w:id="1154" w:name="_Toc440376273"/>
      <w:bookmarkStart w:id="1155" w:name="_Toc440382531"/>
      <w:bookmarkStart w:id="1156" w:name="_Toc440447201"/>
      <w:bookmarkStart w:id="1157" w:name="_Toc440620881"/>
      <w:bookmarkStart w:id="1158" w:name="_Toc440631516"/>
      <w:bookmarkStart w:id="1159" w:name="_Toc440875755"/>
      <w:bookmarkStart w:id="116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910732">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910732">
      <w:pPr>
        <w:pBdr>
          <w:top w:val="single" w:sz="4" w:space="1" w:color="auto"/>
        </w:pBdr>
        <w:spacing w:line="240" w:lineRule="auto"/>
        <w:ind w:left="5755"/>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rPr>
          <w:sz w:val="24"/>
          <w:szCs w:val="24"/>
        </w:rPr>
      </w:pPr>
    </w:p>
    <w:p w:rsidR="00663BF7" w:rsidRPr="002D7FEE" w:rsidRDefault="00663BF7" w:rsidP="00910732">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910732">
      <w:pPr>
        <w:pBdr>
          <w:top w:val="single" w:sz="4" w:space="1" w:color="auto"/>
        </w:pBdr>
        <w:spacing w:line="240" w:lineRule="auto"/>
        <w:ind w:left="2098"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910732">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910732">
      <w:pPr>
        <w:pBdr>
          <w:top w:val="single" w:sz="4" w:space="1" w:color="auto"/>
        </w:pBdr>
        <w:spacing w:line="240" w:lineRule="auto"/>
        <w:ind w:left="1616" w:right="113"/>
        <w:rPr>
          <w:sz w:val="24"/>
          <w:szCs w:val="24"/>
        </w:rPr>
      </w:pPr>
    </w:p>
    <w:p w:rsidR="00663BF7" w:rsidRPr="002D7FEE" w:rsidRDefault="00663BF7" w:rsidP="00910732">
      <w:pPr>
        <w:spacing w:line="240" w:lineRule="auto"/>
        <w:rPr>
          <w:sz w:val="24"/>
          <w:szCs w:val="24"/>
        </w:rPr>
      </w:pPr>
      <w:r w:rsidRPr="002D7F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2D7FEE" w:rsidRDefault="00663BF7" w:rsidP="00910732">
      <w:pPr>
        <w:pBdr>
          <w:top w:val="single" w:sz="4" w:space="1" w:color="auto"/>
        </w:pBdr>
        <w:spacing w:line="240" w:lineRule="auto"/>
        <w:ind w:left="7002"/>
        <w:rPr>
          <w:sz w:val="24"/>
          <w:szCs w:val="24"/>
        </w:rPr>
      </w:pPr>
    </w:p>
    <w:p w:rsidR="00663BF7" w:rsidRPr="002D7FEE" w:rsidRDefault="00663BF7" w:rsidP="00910732">
      <w:pPr>
        <w:tabs>
          <w:tab w:val="right" w:pos="9923"/>
        </w:tabs>
        <w:spacing w:line="240" w:lineRule="auto"/>
        <w:rPr>
          <w:sz w:val="24"/>
          <w:szCs w:val="24"/>
        </w:rPr>
      </w:pPr>
      <w:r w:rsidRPr="002D7FEE">
        <w:rPr>
          <w:sz w:val="24"/>
          <w:szCs w:val="24"/>
        </w:rPr>
        <w:tab/>
        <w:t>.</w:t>
      </w:r>
    </w:p>
    <w:p w:rsidR="00663BF7" w:rsidRPr="002D7FEE" w:rsidRDefault="00663BF7" w:rsidP="00910732">
      <w:pPr>
        <w:pBdr>
          <w:top w:val="single" w:sz="4" w:space="1" w:color="auto"/>
        </w:pBdr>
        <w:spacing w:line="240" w:lineRule="auto"/>
        <w:ind w:right="113"/>
        <w:jc w:val="center"/>
        <w:rPr>
          <w:sz w:val="24"/>
          <w:szCs w:val="24"/>
        </w:rPr>
      </w:pPr>
      <w:r w:rsidRPr="002D7FEE">
        <w:rPr>
          <w:sz w:val="24"/>
          <w:szCs w:val="24"/>
        </w:rPr>
        <w:t>(наименование уполномоченного органа, дата внесения в реестр и номер в реестре)</w:t>
      </w:r>
    </w:p>
    <w:p w:rsidR="00663BF7" w:rsidRPr="002D7FEE" w:rsidRDefault="00663BF7" w:rsidP="00910732">
      <w:pPr>
        <w:spacing w:line="240" w:lineRule="auto"/>
        <w:rPr>
          <w:sz w:val="24"/>
          <w:szCs w:val="24"/>
        </w:rPr>
      </w:pPr>
      <w:r w:rsidRPr="002D7F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61" w:name="_Toc439170690"/>
      <w:bookmarkStart w:id="1162" w:name="_Toc439172792"/>
      <w:bookmarkStart w:id="1163" w:name="_Toc439173236"/>
      <w:bookmarkStart w:id="116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61"/>
    <w:bookmarkEnd w:id="1162"/>
    <w:bookmarkEnd w:id="1163"/>
    <w:bookmarkEnd w:id="1164"/>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65" w:name="_Toc465865222"/>
      <w:bookmarkStart w:id="1166" w:name="_Toc468975483"/>
      <w:bookmarkStart w:id="1167" w:name="_Toc471830509"/>
      <w:r w:rsidRPr="002D7FEE">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5"/>
      <w:bookmarkEnd w:id="1166"/>
      <w:bookmarkEnd w:id="1167"/>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053791">
        <w:fldChar w:fldCharType="begin"/>
      </w:r>
      <w:r w:rsidR="00053791">
        <w:instrText xml:space="preserve"> REF _Ref55336310 \r \h  \* MERGEFORMAT </w:instrText>
      </w:r>
      <w:r w:rsidR="00053791">
        <w:fldChar w:fldCharType="separate"/>
      </w:r>
      <w:r w:rsidR="00D2621E" w:rsidRPr="00D2621E">
        <w:rPr>
          <w:sz w:val="24"/>
          <w:szCs w:val="24"/>
        </w:rPr>
        <w:t>5.1</w:t>
      </w:r>
      <w:r w:rsidR="00053791">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68" w:name="_Ref55336378"/>
      <w:bookmarkStart w:id="1169" w:name="_Toc57314676"/>
      <w:bookmarkStart w:id="1170" w:name="_Toc69728990"/>
      <w:bookmarkStart w:id="1171" w:name="_Toc98253942"/>
      <w:bookmarkStart w:id="1172" w:name="_Toc165173868"/>
      <w:bookmarkStart w:id="1173"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053791">
        <w:fldChar w:fldCharType="begin"/>
      </w:r>
      <w:r w:rsidR="00053791">
        <w:instrText xml:space="preserve"> REF _Ref444168874 \r \h  \* MERGEFORMAT </w:instrText>
      </w:r>
      <w:r w:rsidR="00053791">
        <w:fldChar w:fldCharType="separate"/>
      </w:r>
      <w:r w:rsidR="00D2621E" w:rsidRPr="00D2621E">
        <w:rPr>
          <w:sz w:val="24"/>
          <w:szCs w:val="24"/>
        </w:rPr>
        <w:t>25</w:t>
      </w:r>
      <w:r w:rsidR="00053791">
        <w:fldChar w:fldCharType="end"/>
      </w:r>
      <w:r w:rsidRPr="002D7FEE">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w:t>
      </w:r>
      <w:r w:rsidR="00D97B82" w:rsidRPr="002D7FEE">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4" w:name="_Ref449016908"/>
      <w:bookmarkStart w:id="1175"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68"/>
      <w:bookmarkEnd w:id="1169"/>
      <w:bookmarkEnd w:id="1170"/>
      <w:bookmarkEnd w:id="1171"/>
      <w:bookmarkEnd w:id="1172"/>
      <w:bookmarkEnd w:id="1173"/>
      <w:bookmarkEnd w:id="1174"/>
      <w:bookmarkEnd w:id="1175"/>
    </w:p>
    <w:p w:rsidR="004F4D80" w:rsidRPr="00D904EF" w:rsidRDefault="004F4D80" w:rsidP="004F4D80">
      <w:pPr>
        <w:pStyle w:val="3"/>
        <w:rPr>
          <w:szCs w:val="24"/>
        </w:rPr>
      </w:pPr>
      <w:bookmarkStart w:id="1176" w:name="_Toc98253943"/>
      <w:bookmarkStart w:id="1177" w:name="_Toc157248195"/>
      <w:bookmarkStart w:id="1178" w:name="_Toc157496564"/>
      <w:bookmarkStart w:id="1179" w:name="_Toc158206103"/>
      <w:bookmarkStart w:id="1180" w:name="_Toc164057788"/>
      <w:bookmarkStart w:id="1181" w:name="_Toc164137138"/>
      <w:bookmarkStart w:id="1182" w:name="_Toc164161298"/>
      <w:bookmarkStart w:id="1183" w:name="_Toc165173869"/>
      <w:bookmarkStart w:id="1184" w:name="_Toc439170693"/>
      <w:bookmarkStart w:id="1185" w:name="_Toc439172795"/>
      <w:bookmarkStart w:id="1186" w:name="_Toc439173239"/>
      <w:bookmarkStart w:id="1187" w:name="_Toc439238235"/>
      <w:bookmarkStart w:id="1188" w:name="_Toc439252782"/>
      <w:bookmarkStart w:id="1189" w:name="_Toc439323756"/>
      <w:bookmarkStart w:id="1190" w:name="_Toc440361393"/>
      <w:bookmarkStart w:id="1191" w:name="_Toc440376275"/>
      <w:bookmarkStart w:id="1192" w:name="_Toc440382533"/>
      <w:bookmarkStart w:id="1193" w:name="_Toc440447203"/>
      <w:bookmarkStart w:id="1194" w:name="_Toc440620883"/>
      <w:bookmarkStart w:id="1195" w:name="_Toc440631518"/>
      <w:bookmarkStart w:id="1196" w:name="_Toc440875757"/>
      <w:bookmarkStart w:id="1197" w:name="_Toc441131781"/>
      <w:bookmarkStart w:id="1198" w:name="_Toc465865224"/>
      <w:bookmarkStart w:id="1199" w:name="_Toc468975485"/>
      <w:bookmarkStart w:id="1200" w:name="_Toc471830511"/>
      <w:r w:rsidRPr="00D904EF">
        <w:rPr>
          <w:szCs w:val="24"/>
        </w:rPr>
        <w:t>Форма Справки о перечне и годовых объемах выполнения аналогичных договоров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1" w:name="_Toc98253944"/>
      <w:bookmarkStart w:id="1202" w:name="_Toc157248196"/>
      <w:bookmarkStart w:id="1203" w:name="_Toc157496565"/>
      <w:bookmarkStart w:id="1204" w:name="_Toc158206104"/>
      <w:bookmarkStart w:id="1205" w:name="_Toc164057789"/>
      <w:bookmarkStart w:id="1206" w:name="_Toc164137139"/>
      <w:bookmarkStart w:id="1207" w:name="_Toc164161299"/>
      <w:bookmarkStart w:id="1208" w:name="_Toc165173870"/>
      <w:r>
        <w:rPr>
          <w:szCs w:val="24"/>
        </w:rPr>
        <w:br w:type="page"/>
      </w:r>
    </w:p>
    <w:p w:rsidR="004F4D80" w:rsidRPr="00D904EF" w:rsidRDefault="004F4D80" w:rsidP="004F4D80">
      <w:pPr>
        <w:pStyle w:val="3"/>
        <w:rPr>
          <w:szCs w:val="24"/>
        </w:rPr>
      </w:pPr>
      <w:bookmarkStart w:id="1209" w:name="_Toc439170694"/>
      <w:bookmarkStart w:id="1210" w:name="_Toc439172796"/>
      <w:bookmarkStart w:id="1211" w:name="_Toc439173240"/>
      <w:bookmarkStart w:id="1212" w:name="_Toc439238236"/>
      <w:bookmarkStart w:id="1213" w:name="_Toc439252783"/>
      <w:bookmarkStart w:id="1214" w:name="_Toc439323757"/>
      <w:bookmarkStart w:id="1215" w:name="_Toc440361394"/>
      <w:bookmarkStart w:id="1216" w:name="_Toc440376276"/>
      <w:bookmarkStart w:id="1217" w:name="_Toc440382534"/>
      <w:bookmarkStart w:id="1218" w:name="_Toc440447204"/>
      <w:bookmarkStart w:id="1219" w:name="_Toc440620884"/>
      <w:bookmarkStart w:id="1220" w:name="_Toc440631519"/>
      <w:bookmarkStart w:id="1221" w:name="_Toc440875758"/>
      <w:bookmarkStart w:id="1222" w:name="_Toc441131782"/>
      <w:bookmarkStart w:id="1223" w:name="_Toc465865225"/>
      <w:bookmarkStart w:id="1224" w:name="_Toc468975486"/>
      <w:bookmarkStart w:id="1225" w:name="_Toc471830512"/>
      <w:r w:rsidRPr="00D904EF">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E1437">
        <w:rPr>
          <w:sz w:val="24"/>
          <w:szCs w:val="24"/>
        </w:rPr>
        <w:fldChar w:fldCharType="begin"/>
      </w:r>
      <w:r w:rsidR="00D90031">
        <w:rPr>
          <w:sz w:val="24"/>
          <w:szCs w:val="24"/>
        </w:rPr>
        <w:instrText xml:space="preserve"> REF _Ref440274159 \r \h </w:instrText>
      </w:r>
      <w:r w:rsidR="005E1437">
        <w:rPr>
          <w:sz w:val="24"/>
          <w:szCs w:val="24"/>
        </w:rPr>
      </w:r>
      <w:r w:rsidR="005E1437">
        <w:rPr>
          <w:sz w:val="24"/>
          <w:szCs w:val="24"/>
        </w:rPr>
        <w:fldChar w:fldCharType="separate"/>
      </w:r>
      <w:r w:rsidR="00D2621E">
        <w:rPr>
          <w:sz w:val="24"/>
          <w:szCs w:val="24"/>
        </w:rPr>
        <w:t>4</w:t>
      </w:r>
      <w:r w:rsidR="005E1437">
        <w:rPr>
          <w:sz w:val="24"/>
          <w:szCs w:val="24"/>
        </w:rPr>
        <w:fldChar w:fldCharType="end"/>
      </w:r>
      <w:r w:rsidRPr="00F647F7">
        <w:rPr>
          <w:sz w:val="24"/>
          <w:szCs w:val="24"/>
        </w:rPr>
        <w:t>.</w:t>
      </w:r>
    </w:p>
    <w:p w:rsidR="004F4D80" w:rsidRPr="002D7FEE"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2D7FEE">
        <w:rPr>
          <w:sz w:val="24"/>
          <w:szCs w:val="24"/>
        </w:rPr>
        <w:t xml:space="preserve">менее </w:t>
      </w:r>
      <w:r w:rsidR="00910732" w:rsidRPr="002D7FEE">
        <w:rPr>
          <w:sz w:val="24"/>
          <w:szCs w:val="24"/>
        </w:rPr>
        <w:t>одного, но не более десяти аналогичных договоров</w:t>
      </w:r>
      <w:r w:rsidRPr="002D7FEE">
        <w:rPr>
          <w:sz w:val="24"/>
          <w:szCs w:val="24"/>
        </w:rPr>
        <w:t xml:space="preserve">. </w:t>
      </w:r>
      <w:r w:rsidR="00C236C0" w:rsidRPr="002D7FEE">
        <w:rPr>
          <w:sz w:val="24"/>
          <w:szCs w:val="24"/>
        </w:rPr>
        <w:t>Участник</w:t>
      </w:r>
      <w:r w:rsidRPr="002D7F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26" w:name="_Ref55336389"/>
      <w:bookmarkStart w:id="1227" w:name="_Toc57314677"/>
      <w:bookmarkStart w:id="1228" w:name="_Toc69728991"/>
      <w:bookmarkStart w:id="1229" w:name="_Toc98253945"/>
      <w:bookmarkStart w:id="1230" w:name="_Toc165173871"/>
      <w:bookmarkStart w:id="1231"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2" w:name="_Ref440881887"/>
      <w:bookmarkStart w:id="1233" w:name="_Toc471830513"/>
      <w:r w:rsidRPr="00F647F7">
        <w:lastRenderedPageBreak/>
        <w:t xml:space="preserve">Справка о материально-технических ресурсах (форма </w:t>
      </w:r>
      <w:r w:rsidR="00B8118F">
        <w:t>9</w:t>
      </w:r>
      <w:r w:rsidRPr="00F647F7">
        <w:t>)</w:t>
      </w:r>
      <w:bookmarkEnd w:id="1226"/>
      <w:bookmarkEnd w:id="1227"/>
      <w:bookmarkEnd w:id="1228"/>
      <w:bookmarkEnd w:id="1229"/>
      <w:bookmarkEnd w:id="1230"/>
      <w:bookmarkEnd w:id="1231"/>
      <w:bookmarkEnd w:id="1232"/>
      <w:bookmarkEnd w:id="1233"/>
    </w:p>
    <w:p w:rsidR="004F4D80" w:rsidRPr="00D904EF" w:rsidRDefault="004F4D80" w:rsidP="004F4D80">
      <w:pPr>
        <w:pStyle w:val="3"/>
        <w:rPr>
          <w:szCs w:val="24"/>
        </w:rPr>
      </w:pPr>
      <w:bookmarkStart w:id="1234" w:name="_Toc98253946"/>
      <w:bookmarkStart w:id="1235" w:name="_Toc157248198"/>
      <w:bookmarkStart w:id="1236" w:name="_Toc157496567"/>
      <w:bookmarkStart w:id="1237" w:name="_Toc158206106"/>
      <w:bookmarkStart w:id="1238" w:name="_Toc164057791"/>
      <w:bookmarkStart w:id="1239" w:name="_Toc164137141"/>
      <w:bookmarkStart w:id="1240" w:name="_Toc164161301"/>
      <w:bookmarkStart w:id="1241" w:name="_Toc165173872"/>
      <w:bookmarkStart w:id="1242" w:name="_Toc439170696"/>
      <w:bookmarkStart w:id="1243" w:name="_Toc439172798"/>
      <w:bookmarkStart w:id="1244" w:name="_Toc439173242"/>
      <w:bookmarkStart w:id="1245" w:name="_Toc439238238"/>
      <w:bookmarkStart w:id="1246" w:name="_Toc439252785"/>
      <w:bookmarkStart w:id="1247" w:name="_Toc439323759"/>
      <w:bookmarkStart w:id="1248" w:name="_Toc440361396"/>
      <w:bookmarkStart w:id="1249" w:name="_Toc440376278"/>
      <w:bookmarkStart w:id="1250" w:name="_Toc440382536"/>
      <w:bookmarkStart w:id="1251" w:name="_Toc440447206"/>
      <w:bookmarkStart w:id="1252" w:name="_Toc440620886"/>
      <w:bookmarkStart w:id="1253" w:name="_Toc440631521"/>
      <w:bookmarkStart w:id="1254" w:name="_Toc440875760"/>
      <w:bookmarkStart w:id="1255" w:name="_Toc441131784"/>
      <w:bookmarkStart w:id="1256" w:name="_Toc465865227"/>
      <w:bookmarkStart w:id="1257" w:name="_Toc468975488"/>
      <w:bookmarkStart w:id="1258" w:name="_Toc471830514"/>
      <w:r w:rsidRPr="00D904EF">
        <w:rPr>
          <w:szCs w:val="24"/>
        </w:rPr>
        <w:t>Форма Справки о материально-технических ресурсах</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59" w:name="_Toc98253947"/>
      <w:bookmarkStart w:id="1260" w:name="_Toc157248199"/>
      <w:bookmarkStart w:id="1261" w:name="_Toc157496568"/>
      <w:bookmarkStart w:id="1262" w:name="_Toc158206107"/>
      <w:bookmarkStart w:id="1263" w:name="_Toc164057792"/>
      <w:bookmarkStart w:id="1264" w:name="_Toc164137142"/>
      <w:bookmarkStart w:id="1265" w:name="_Toc164161302"/>
      <w:bookmarkStart w:id="1266" w:name="_Toc165173873"/>
    </w:p>
    <w:p w:rsidR="004F4D80" w:rsidRPr="00D904EF" w:rsidRDefault="004F4D80" w:rsidP="004F4D80">
      <w:pPr>
        <w:pStyle w:val="3"/>
        <w:rPr>
          <w:szCs w:val="24"/>
        </w:rPr>
      </w:pPr>
      <w:bookmarkStart w:id="1267" w:name="_Toc439170697"/>
      <w:bookmarkStart w:id="1268" w:name="_Toc439172799"/>
      <w:bookmarkStart w:id="1269" w:name="_Toc439173243"/>
      <w:bookmarkStart w:id="1270" w:name="_Toc439238239"/>
      <w:bookmarkStart w:id="1271" w:name="_Toc439252786"/>
      <w:bookmarkStart w:id="1272" w:name="_Toc439323760"/>
      <w:bookmarkStart w:id="1273" w:name="_Toc440361397"/>
      <w:bookmarkStart w:id="1274" w:name="_Toc440376279"/>
      <w:bookmarkStart w:id="1275" w:name="_Toc440382537"/>
      <w:bookmarkStart w:id="1276" w:name="_Toc440447207"/>
      <w:bookmarkStart w:id="1277" w:name="_Toc440620887"/>
      <w:bookmarkStart w:id="1278" w:name="_Toc440631522"/>
      <w:bookmarkStart w:id="1279" w:name="_Toc440875761"/>
      <w:bookmarkStart w:id="1280" w:name="_Toc441131785"/>
      <w:bookmarkStart w:id="1281" w:name="_Toc465865228"/>
      <w:bookmarkStart w:id="1282" w:name="_Toc468975489"/>
      <w:bookmarkStart w:id="1283" w:name="_Toc471830515"/>
      <w:r w:rsidRPr="00D904EF">
        <w:rPr>
          <w:szCs w:val="24"/>
        </w:rPr>
        <w:lastRenderedPageBreak/>
        <w:t>Инструкции по заполнению</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4" w:name="_Ref55336398"/>
      <w:bookmarkStart w:id="1285" w:name="_Toc57314678"/>
      <w:bookmarkStart w:id="1286" w:name="_Toc69728992"/>
      <w:bookmarkStart w:id="1287" w:name="_Toc98253948"/>
      <w:bookmarkStart w:id="1288" w:name="_Toc165173874"/>
      <w:bookmarkStart w:id="1289"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0" w:name="_Ref440881894"/>
      <w:bookmarkStart w:id="1291" w:name="_Toc471830516"/>
      <w:r w:rsidRPr="00F647F7">
        <w:lastRenderedPageBreak/>
        <w:t xml:space="preserve">Справка о кадровых ресурсах (форма </w:t>
      </w:r>
      <w:r w:rsidR="00B8118F">
        <w:t>10</w:t>
      </w:r>
      <w:r w:rsidRPr="00F647F7">
        <w:t>)</w:t>
      </w:r>
      <w:bookmarkEnd w:id="1284"/>
      <w:bookmarkEnd w:id="1285"/>
      <w:bookmarkEnd w:id="1286"/>
      <w:bookmarkEnd w:id="1287"/>
      <w:bookmarkEnd w:id="1288"/>
      <w:bookmarkEnd w:id="1289"/>
      <w:bookmarkEnd w:id="1290"/>
      <w:bookmarkEnd w:id="1291"/>
    </w:p>
    <w:p w:rsidR="004F4D80" w:rsidRPr="00D904EF" w:rsidRDefault="004F4D80" w:rsidP="004F4D80">
      <w:pPr>
        <w:pStyle w:val="3"/>
        <w:rPr>
          <w:szCs w:val="24"/>
        </w:rPr>
      </w:pPr>
      <w:bookmarkStart w:id="1292" w:name="_Toc98253949"/>
      <w:bookmarkStart w:id="1293" w:name="_Toc157248201"/>
      <w:bookmarkStart w:id="1294" w:name="_Toc157496570"/>
      <w:bookmarkStart w:id="1295" w:name="_Toc158206109"/>
      <w:bookmarkStart w:id="1296" w:name="_Toc164057794"/>
      <w:bookmarkStart w:id="1297" w:name="_Toc164137144"/>
      <w:bookmarkStart w:id="1298" w:name="_Toc164161304"/>
      <w:bookmarkStart w:id="1299" w:name="_Toc165173875"/>
      <w:bookmarkStart w:id="1300" w:name="_Toc439170699"/>
      <w:bookmarkStart w:id="1301" w:name="_Toc439172801"/>
      <w:bookmarkStart w:id="1302" w:name="_Toc439173245"/>
      <w:bookmarkStart w:id="1303" w:name="_Toc439238241"/>
      <w:bookmarkStart w:id="1304" w:name="_Toc439252788"/>
      <w:bookmarkStart w:id="1305" w:name="_Toc439323762"/>
      <w:bookmarkStart w:id="1306" w:name="_Toc440361399"/>
      <w:bookmarkStart w:id="1307" w:name="_Toc440376281"/>
      <w:bookmarkStart w:id="1308" w:name="_Toc440382539"/>
      <w:bookmarkStart w:id="1309" w:name="_Toc440447209"/>
      <w:bookmarkStart w:id="1310" w:name="_Toc440620889"/>
      <w:bookmarkStart w:id="1311" w:name="_Toc440631524"/>
      <w:bookmarkStart w:id="1312" w:name="_Toc440875763"/>
      <w:bookmarkStart w:id="1313" w:name="_Toc441131787"/>
      <w:bookmarkStart w:id="1314" w:name="_Toc465865230"/>
      <w:bookmarkStart w:id="1315" w:name="_Toc468975491"/>
      <w:bookmarkStart w:id="1316" w:name="_Toc471830517"/>
      <w:r w:rsidRPr="00D904EF">
        <w:rPr>
          <w:szCs w:val="24"/>
        </w:rPr>
        <w:t>Форма Справки о кадровых ресурсах</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17" w:name="_Toc98253950"/>
      <w:bookmarkStart w:id="1318" w:name="_Toc157248202"/>
      <w:bookmarkStart w:id="1319" w:name="_Toc157496571"/>
      <w:bookmarkStart w:id="1320" w:name="_Toc158206110"/>
      <w:bookmarkStart w:id="1321" w:name="_Toc164057795"/>
      <w:bookmarkStart w:id="1322" w:name="_Toc164137145"/>
      <w:bookmarkStart w:id="1323" w:name="_Toc164161305"/>
      <w:bookmarkStart w:id="1324" w:name="_Toc165173876"/>
      <w:r>
        <w:rPr>
          <w:b/>
          <w:szCs w:val="24"/>
        </w:rPr>
        <w:br w:type="page"/>
      </w:r>
    </w:p>
    <w:p w:rsidR="004F4D80" w:rsidRPr="00D904EF" w:rsidRDefault="004F4D80" w:rsidP="004F4D80">
      <w:pPr>
        <w:pStyle w:val="3"/>
        <w:rPr>
          <w:szCs w:val="24"/>
        </w:rPr>
      </w:pPr>
      <w:bookmarkStart w:id="1325" w:name="_Toc439170700"/>
      <w:bookmarkStart w:id="1326" w:name="_Toc439172802"/>
      <w:bookmarkStart w:id="1327" w:name="_Toc439173246"/>
      <w:bookmarkStart w:id="1328" w:name="_Toc439238242"/>
      <w:bookmarkStart w:id="1329" w:name="_Toc439252789"/>
      <w:bookmarkStart w:id="1330" w:name="_Toc439323763"/>
      <w:bookmarkStart w:id="1331" w:name="_Toc440361400"/>
      <w:bookmarkStart w:id="1332" w:name="_Toc440376282"/>
      <w:bookmarkStart w:id="1333" w:name="_Toc440382540"/>
      <w:bookmarkStart w:id="1334" w:name="_Toc440447210"/>
      <w:bookmarkStart w:id="1335" w:name="_Toc440620890"/>
      <w:bookmarkStart w:id="1336" w:name="_Toc440631525"/>
      <w:bookmarkStart w:id="1337" w:name="_Toc440875764"/>
      <w:bookmarkStart w:id="1338" w:name="_Toc441131788"/>
      <w:bookmarkStart w:id="1339" w:name="_Toc465865231"/>
      <w:bookmarkStart w:id="1340" w:name="_Toc468975492"/>
      <w:bookmarkStart w:id="1341" w:name="_Toc471830518"/>
      <w:r w:rsidRPr="00D904EF">
        <w:rPr>
          <w:szCs w:val="24"/>
        </w:rPr>
        <w:lastRenderedPageBreak/>
        <w:t>Инструкции по заполнению</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2" w:name="_Toc165173881"/>
      <w:bookmarkStart w:id="1343" w:name="_Ref194749267"/>
      <w:bookmarkStart w:id="1344" w:name="_Toc423423677"/>
      <w:bookmarkStart w:id="1345" w:name="_Ref440271993"/>
      <w:bookmarkStart w:id="1346" w:name="_Ref440274659"/>
      <w:bookmarkStart w:id="1347" w:name="_Toc471830519"/>
      <w:bookmarkStart w:id="1348" w:name="_Ref90381523"/>
      <w:bookmarkStart w:id="1349" w:name="_Toc90385124"/>
      <w:bookmarkStart w:id="1350" w:name="_Ref96861029"/>
      <w:bookmarkStart w:id="1351" w:name="_Toc97651410"/>
      <w:bookmarkStart w:id="135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42"/>
      <w:bookmarkEnd w:id="1343"/>
      <w:bookmarkEnd w:id="1344"/>
      <w:bookmarkEnd w:id="1345"/>
      <w:bookmarkEnd w:id="1346"/>
      <w:bookmarkEnd w:id="1347"/>
    </w:p>
    <w:p w:rsidR="004F4D80" w:rsidRPr="00D904EF" w:rsidRDefault="004F4D80" w:rsidP="004F4D80">
      <w:pPr>
        <w:pStyle w:val="3"/>
        <w:rPr>
          <w:szCs w:val="24"/>
        </w:rPr>
      </w:pPr>
      <w:bookmarkStart w:id="1353" w:name="_Toc97651411"/>
      <w:bookmarkStart w:id="1354" w:name="_Toc98253956"/>
      <w:bookmarkStart w:id="1355" w:name="_Toc157248208"/>
      <w:bookmarkStart w:id="1356" w:name="_Toc157496577"/>
      <w:bookmarkStart w:id="1357" w:name="_Toc158206116"/>
      <w:bookmarkStart w:id="1358" w:name="_Toc164057801"/>
      <w:bookmarkStart w:id="1359" w:name="_Toc164137151"/>
      <w:bookmarkStart w:id="1360" w:name="_Toc164161311"/>
      <w:bookmarkStart w:id="1361" w:name="_Toc165173882"/>
      <w:bookmarkStart w:id="1362" w:name="_Toc439170702"/>
      <w:bookmarkStart w:id="1363" w:name="_Toc439172804"/>
      <w:bookmarkStart w:id="1364" w:name="_Toc439173248"/>
      <w:bookmarkStart w:id="1365" w:name="_Toc439238244"/>
      <w:bookmarkStart w:id="1366" w:name="_Toc439252791"/>
      <w:bookmarkStart w:id="1367" w:name="_Toc439323765"/>
      <w:bookmarkStart w:id="1368" w:name="_Toc440361402"/>
      <w:bookmarkStart w:id="1369" w:name="_Toc440376284"/>
      <w:bookmarkStart w:id="1370" w:name="_Toc440382542"/>
      <w:bookmarkStart w:id="1371" w:name="_Toc440447212"/>
      <w:bookmarkStart w:id="1372" w:name="_Toc440620892"/>
      <w:bookmarkStart w:id="1373" w:name="_Toc440631527"/>
      <w:bookmarkStart w:id="1374" w:name="_Toc440875766"/>
      <w:bookmarkStart w:id="1375" w:name="_Toc441131790"/>
      <w:bookmarkStart w:id="1376" w:name="_Toc465865233"/>
      <w:bookmarkStart w:id="1377" w:name="_Toc468975494"/>
      <w:bookmarkStart w:id="1378" w:name="_Toc47183052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9" w:name="_Toc97651412"/>
      <w:bookmarkStart w:id="1380" w:name="_Toc98253957"/>
      <w:bookmarkStart w:id="1381" w:name="_Toc157248209"/>
      <w:bookmarkStart w:id="1382" w:name="_Toc157496578"/>
      <w:bookmarkStart w:id="1383" w:name="_Toc158206117"/>
      <w:bookmarkStart w:id="1384" w:name="_Toc164057802"/>
      <w:bookmarkStart w:id="1385" w:name="_Toc164137152"/>
      <w:bookmarkStart w:id="1386" w:name="_Toc164161312"/>
      <w:bookmarkStart w:id="1387" w:name="_Toc165173883"/>
      <w:r>
        <w:rPr>
          <w:b/>
          <w:szCs w:val="24"/>
        </w:rPr>
        <w:br w:type="page"/>
      </w:r>
    </w:p>
    <w:p w:rsidR="004F4D80" w:rsidRPr="00D904EF" w:rsidRDefault="004F4D80" w:rsidP="004F4D80">
      <w:pPr>
        <w:pStyle w:val="3"/>
        <w:rPr>
          <w:szCs w:val="24"/>
        </w:rPr>
      </w:pPr>
      <w:bookmarkStart w:id="1388" w:name="_Toc439170703"/>
      <w:bookmarkStart w:id="1389" w:name="_Toc439172805"/>
      <w:bookmarkStart w:id="1390" w:name="_Toc439173249"/>
      <w:bookmarkStart w:id="1391" w:name="_Toc439238245"/>
      <w:bookmarkStart w:id="1392" w:name="_Toc439252792"/>
      <w:bookmarkStart w:id="1393" w:name="_Toc439323766"/>
      <w:bookmarkStart w:id="1394" w:name="_Toc440361403"/>
      <w:bookmarkStart w:id="1395" w:name="_Toc440376285"/>
      <w:bookmarkStart w:id="1396" w:name="_Toc440382543"/>
      <w:bookmarkStart w:id="1397" w:name="_Toc440447213"/>
      <w:bookmarkStart w:id="1398" w:name="_Toc440620893"/>
      <w:bookmarkStart w:id="1399" w:name="_Toc440631528"/>
      <w:bookmarkStart w:id="1400" w:name="_Toc440875767"/>
      <w:bookmarkStart w:id="1401" w:name="_Toc441131791"/>
      <w:bookmarkStart w:id="1402" w:name="_Toc465865234"/>
      <w:bookmarkStart w:id="1403" w:name="_Toc468975495"/>
      <w:bookmarkStart w:id="1404" w:name="_Toc471830521"/>
      <w:r w:rsidRPr="00D904EF">
        <w:rPr>
          <w:szCs w:val="24"/>
        </w:rPr>
        <w:lastRenderedPageBreak/>
        <w:t>Инструкции по заполнению</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48"/>
    <w:bookmarkEnd w:id="1349"/>
    <w:bookmarkEnd w:id="1350"/>
    <w:bookmarkEnd w:id="1351"/>
    <w:bookmarkEnd w:id="135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05"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06" w:name="_Toc423423680"/>
      <w:bookmarkStart w:id="1407" w:name="_Ref440272035"/>
      <w:bookmarkStart w:id="1408" w:name="_Ref440274733"/>
      <w:bookmarkStart w:id="1409" w:name="_Ref444180906"/>
      <w:bookmarkStart w:id="1410"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05"/>
      <w:bookmarkEnd w:id="1406"/>
      <w:bookmarkEnd w:id="1407"/>
      <w:bookmarkEnd w:id="1408"/>
      <w:bookmarkEnd w:id="1409"/>
      <w:bookmarkEnd w:id="1410"/>
    </w:p>
    <w:p w:rsidR="004F4D80" w:rsidRPr="0010618F" w:rsidRDefault="004F4D80" w:rsidP="004F4D80">
      <w:pPr>
        <w:pStyle w:val="3"/>
        <w:rPr>
          <w:szCs w:val="24"/>
        </w:rPr>
      </w:pPr>
      <w:bookmarkStart w:id="1411" w:name="_Toc343690584"/>
      <w:bookmarkStart w:id="1412" w:name="_Toc372294428"/>
      <w:bookmarkStart w:id="1413" w:name="_Toc379288896"/>
      <w:bookmarkStart w:id="1414" w:name="_Toc384734780"/>
      <w:bookmarkStart w:id="1415" w:name="_Toc396984078"/>
      <w:bookmarkStart w:id="1416" w:name="_Toc423423681"/>
      <w:bookmarkStart w:id="1417" w:name="_Toc439170710"/>
      <w:bookmarkStart w:id="1418" w:name="_Toc439172812"/>
      <w:bookmarkStart w:id="1419" w:name="_Toc439173253"/>
      <w:bookmarkStart w:id="1420" w:name="_Toc439238249"/>
      <w:bookmarkStart w:id="1421" w:name="_Toc439252796"/>
      <w:bookmarkStart w:id="1422" w:name="_Toc439323770"/>
      <w:bookmarkStart w:id="1423" w:name="_Toc440361405"/>
      <w:bookmarkStart w:id="1424" w:name="_Toc440376287"/>
      <w:bookmarkStart w:id="1425" w:name="_Toc440382545"/>
      <w:bookmarkStart w:id="1426" w:name="_Toc440447215"/>
      <w:bookmarkStart w:id="1427" w:name="_Toc440620895"/>
      <w:bookmarkStart w:id="1428" w:name="_Toc440631530"/>
      <w:bookmarkStart w:id="1429" w:name="_Toc440875769"/>
      <w:bookmarkStart w:id="1430" w:name="_Toc441131793"/>
      <w:bookmarkStart w:id="1431" w:name="_Toc465865236"/>
      <w:bookmarkStart w:id="1432" w:name="_Toc468975497"/>
      <w:bookmarkStart w:id="1433"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4" w:name="_Toc343690585"/>
      <w:bookmarkStart w:id="1435" w:name="_Toc372294429"/>
      <w:bookmarkStart w:id="1436" w:name="_Toc379288897"/>
      <w:bookmarkStart w:id="1437" w:name="_Toc384734781"/>
      <w:bookmarkStart w:id="1438" w:name="_Toc396984079"/>
      <w:bookmarkStart w:id="1439" w:name="_Toc423423682"/>
      <w:bookmarkStart w:id="1440" w:name="_Toc439170711"/>
      <w:bookmarkStart w:id="1441" w:name="_Toc439172813"/>
      <w:bookmarkStart w:id="1442" w:name="_Toc439173254"/>
      <w:bookmarkStart w:id="1443" w:name="_Toc439238250"/>
      <w:bookmarkStart w:id="1444" w:name="_Toc439252797"/>
      <w:bookmarkStart w:id="1445" w:name="_Toc439323771"/>
      <w:bookmarkStart w:id="1446" w:name="_Toc440361406"/>
      <w:bookmarkStart w:id="1447" w:name="_Toc440376288"/>
      <w:bookmarkStart w:id="1448" w:name="_Toc440382546"/>
      <w:bookmarkStart w:id="1449" w:name="_Toc440447216"/>
      <w:bookmarkStart w:id="1450" w:name="_Toc440620896"/>
      <w:bookmarkStart w:id="1451" w:name="_Toc440631531"/>
      <w:bookmarkStart w:id="1452" w:name="_Toc440875770"/>
      <w:bookmarkStart w:id="1453" w:name="_Toc441131794"/>
      <w:bookmarkStart w:id="1454" w:name="_Toc465865237"/>
      <w:bookmarkStart w:id="1455" w:name="_Toc468975498"/>
      <w:bookmarkStart w:id="1456" w:name="_Toc471830524"/>
      <w:r w:rsidRPr="00D27071">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58" w:name="_Toc423423683"/>
      <w:bookmarkStart w:id="1459" w:name="_Ref440272051"/>
      <w:bookmarkStart w:id="1460" w:name="_Ref440274744"/>
      <w:bookmarkStart w:id="1461"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57"/>
      <w:bookmarkEnd w:id="1458"/>
      <w:bookmarkEnd w:id="1459"/>
      <w:bookmarkEnd w:id="1460"/>
      <w:bookmarkEnd w:id="1461"/>
    </w:p>
    <w:p w:rsidR="004F4D80" w:rsidRPr="008C4223" w:rsidRDefault="004F4D80" w:rsidP="004F4D80">
      <w:pPr>
        <w:pStyle w:val="3"/>
        <w:rPr>
          <w:szCs w:val="24"/>
        </w:rPr>
      </w:pPr>
      <w:bookmarkStart w:id="1462" w:name="_Toc343690587"/>
      <w:bookmarkStart w:id="1463" w:name="_Toc372294431"/>
      <w:bookmarkStart w:id="1464" w:name="_Toc379288899"/>
      <w:bookmarkStart w:id="1465" w:name="_Toc384734783"/>
      <w:bookmarkStart w:id="1466" w:name="_Toc396984081"/>
      <w:bookmarkStart w:id="1467" w:name="_Toc423423684"/>
      <w:bookmarkStart w:id="1468" w:name="_Toc439170713"/>
      <w:bookmarkStart w:id="1469" w:name="_Toc439172815"/>
      <w:bookmarkStart w:id="1470" w:name="_Toc439173256"/>
      <w:bookmarkStart w:id="1471" w:name="_Toc439238252"/>
      <w:bookmarkStart w:id="1472" w:name="_Toc439252799"/>
      <w:bookmarkStart w:id="1473" w:name="_Toc439323773"/>
      <w:bookmarkStart w:id="1474" w:name="_Toc440361408"/>
      <w:bookmarkStart w:id="1475" w:name="_Toc440376290"/>
      <w:bookmarkStart w:id="1476" w:name="_Toc440382548"/>
      <w:bookmarkStart w:id="1477" w:name="_Toc440447218"/>
      <w:bookmarkStart w:id="1478" w:name="_Toc440620898"/>
      <w:bookmarkStart w:id="1479" w:name="_Toc440631533"/>
      <w:bookmarkStart w:id="1480" w:name="_Toc440875772"/>
      <w:bookmarkStart w:id="1481" w:name="_Toc441131796"/>
      <w:bookmarkStart w:id="1482" w:name="_Toc465865239"/>
      <w:bookmarkStart w:id="1483" w:name="_Toc468975500"/>
      <w:bookmarkStart w:id="1484" w:name="_Toc471830526"/>
      <w:r w:rsidRPr="008C4223">
        <w:rPr>
          <w:szCs w:val="24"/>
        </w:rPr>
        <w:t xml:space="preserve">Форма </w:t>
      </w:r>
      <w:bookmarkEnd w:id="1462"/>
      <w:bookmarkEnd w:id="1463"/>
      <w:bookmarkEnd w:id="1464"/>
      <w:bookmarkEnd w:id="1465"/>
      <w:bookmarkEnd w:id="1466"/>
      <w:bookmarkEnd w:id="1467"/>
      <w:bookmarkEnd w:id="1468"/>
      <w:bookmarkEnd w:id="1469"/>
      <w:bookmarkEnd w:id="1470"/>
      <w:bookmarkEnd w:id="1471"/>
      <w:bookmarkEnd w:id="1472"/>
      <w:r w:rsidR="000D70B6" w:rsidRPr="000D70B6">
        <w:rPr>
          <w:szCs w:val="24"/>
        </w:rPr>
        <w:t>Согласия на обработку персональных данных</w:t>
      </w:r>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D7FEE">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D7FEE">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2D7FEE" w:rsidRDefault="00910732" w:rsidP="00910732">
      <w:pPr>
        <w:spacing w:line="240" w:lineRule="auto"/>
        <w:ind w:firstLine="709"/>
        <w:rPr>
          <w:snapToGrid w:val="0"/>
          <w:sz w:val="24"/>
          <w:szCs w:val="24"/>
        </w:rPr>
      </w:pPr>
      <w:r w:rsidRPr="002D7FEE">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5" w:name="_Toc439252801"/>
      <w:bookmarkStart w:id="1486" w:name="_Toc439323774"/>
      <w:bookmarkStart w:id="1487" w:name="_Toc440361409"/>
      <w:bookmarkStart w:id="1488" w:name="_Toc440376291"/>
      <w:bookmarkStart w:id="1489" w:name="_Toc440382549"/>
      <w:bookmarkStart w:id="1490" w:name="_Toc440447219"/>
      <w:bookmarkStart w:id="1491" w:name="_Toc440632380"/>
      <w:bookmarkStart w:id="1492" w:name="_Toc440875152"/>
      <w:bookmarkStart w:id="1493" w:name="_Toc441131139"/>
      <w:bookmarkStart w:id="1494" w:name="_Toc465774662"/>
      <w:bookmarkStart w:id="1495" w:name="_Toc465865240"/>
      <w:bookmarkStart w:id="1496" w:name="_Toc468975501"/>
      <w:bookmarkStart w:id="1497" w:name="_Toc471830527"/>
      <w:r w:rsidRPr="002D7FEE">
        <w:rPr>
          <w:szCs w:val="24"/>
        </w:rPr>
        <w:lastRenderedPageBreak/>
        <w:t>Инструкции по заполнению</w:t>
      </w:r>
      <w:bookmarkEnd w:id="1485"/>
      <w:bookmarkEnd w:id="1486"/>
      <w:bookmarkEnd w:id="1487"/>
      <w:bookmarkEnd w:id="1488"/>
      <w:bookmarkEnd w:id="1489"/>
      <w:bookmarkEnd w:id="1490"/>
      <w:bookmarkEnd w:id="1491"/>
      <w:bookmarkEnd w:id="1492"/>
      <w:bookmarkEnd w:id="1493"/>
      <w:bookmarkEnd w:id="1494"/>
      <w:bookmarkEnd w:id="1495"/>
      <w:bookmarkEnd w:id="1496"/>
      <w:bookmarkEnd w:id="1497"/>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498" w:name="_Toc461808970"/>
      <w:bookmarkStart w:id="1499" w:name="_Toc464120680"/>
      <w:bookmarkStart w:id="1500" w:name="_Toc465774663"/>
      <w:bookmarkStart w:id="1501" w:name="_Toc465865241"/>
      <w:bookmarkStart w:id="1502" w:name="_Toc468975502"/>
      <w:bookmarkStart w:id="1503" w:name="_Toc471830528"/>
      <w:r w:rsidRPr="002D7FEE">
        <w:rPr>
          <w:szCs w:val="24"/>
        </w:rPr>
        <w:lastRenderedPageBreak/>
        <w:t>Форма Согласия на обработку персональных данных</w:t>
      </w:r>
      <w:bookmarkEnd w:id="1498"/>
      <w:bookmarkEnd w:id="1499"/>
      <w:bookmarkEnd w:id="1500"/>
      <w:bookmarkEnd w:id="1501"/>
      <w:bookmarkEnd w:id="1502"/>
      <w:bookmarkEnd w:id="1503"/>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г.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4" w:name="_Toc461808971"/>
      <w:r w:rsidRPr="002D7FEE">
        <w:rPr>
          <w:b/>
          <w:sz w:val="24"/>
          <w:szCs w:val="24"/>
        </w:rPr>
        <w:t>Согласие на обработку персональных данных</w:t>
      </w:r>
      <w:bookmarkEnd w:id="1504"/>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
    <w:p w:rsidR="0010618F" w:rsidRPr="002D7FEE" w:rsidRDefault="0010618F" w:rsidP="0010618F">
      <w:pPr>
        <w:tabs>
          <w:tab w:val="left" w:pos="1134"/>
        </w:tabs>
        <w:spacing w:line="276" w:lineRule="auto"/>
        <w:rPr>
          <w:sz w:val="24"/>
          <w:szCs w:val="24"/>
        </w:rPr>
      </w:pPr>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 ОГРН: ______________, ИНН: _________________, 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Росфинмониторинг,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05" w:name="_Toc461808972"/>
      <w:bookmarkStart w:id="1506" w:name="_Toc464120681"/>
      <w:bookmarkStart w:id="1507" w:name="_Toc465774664"/>
      <w:bookmarkStart w:id="1508" w:name="_Toc465865242"/>
      <w:bookmarkStart w:id="1509" w:name="_Toc468975503"/>
      <w:bookmarkStart w:id="1510" w:name="_Toc471830529"/>
      <w:r w:rsidRPr="002D7FEE">
        <w:rPr>
          <w:szCs w:val="24"/>
        </w:rPr>
        <w:lastRenderedPageBreak/>
        <w:t>Инструкции по заполнению</w:t>
      </w:r>
      <w:bookmarkEnd w:id="1505"/>
      <w:bookmarkEnd w:id="1506"/>
      <w:bookmarkEnd w:id="1507"/>
      <w:bookmarkEnd w:id="1508"/>
      <w:bookmarkEnd w:id="1509"/>
      <w:bookmarkEnd w:id="1510"/>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1" w:name="_Ref440272256"/>
      <w:bookmarkStart w:id="1512" w:name="_Ref440272678"/>
      <w:bookmarkStart w:id="1513" w:name="_Ref440274944"/>
      <w:bookmarkStart w:id="1514" w:name="_Toc471830530"/>
      <w:r w:rsidRPr="007A6A39">
        <w:lastRenderedPageBreak/>
        <w:t>Соглашение о неустойке (форма 1</w:t>
      </w:r>
      <w:r w:rsidR="00635719">
        <w:t>4</w:t>
      </w:r>
      <w:r w:rsidRPr="007A6A39">
        <w:t>)</w:t>
      </w:r>
      <w:bookmarkEnd w:id="1511"/>
      <w:bookmarkEnd w:id="1512"/>
      <w:bookmarkEnd w:id="1513"/>
      <w:bookmarkEnd w:id="1514"/>
    </w:p>
    <w:p w:rsidR="007A6A39" w:rsidRPr="007A6A39" w:rsidRDefault="007A6A39" w:rsidP="007A6A39">
      <w:pPr>
        <w:pStyle w:val="3"/>
        <w:rPr>
          <w:szCs w:val="24"/>
        </w:rPr>
      </w:pPr>
      <w:bookmarkStart w:id="1515" w:name="_Toc439170715"/>
      <w:bookmarkStart w:id="1516" w:name="_Toc439172817"/>
      <w:bookmarkStart w:id="1517" w:name="_Toc439173259"/>
      <w:bookmarkStart w:id="1518" w:name="_Toc439238255"/>
      <w:bookmarkStart w:id="1519" w:name="_Toc439252803"/>
      <w:bookmarkStart w:id="1520" w:name="_Toc439323776"/>
      <w:bookmarkStart w:id="1521" w:name="_Toc440361411"/>
      <w:bookmarkStart w:id="1522" w:name="_Toc440376293"/>
      <w:bookmarkStart w:id="1523" w:name="_Toc440382551"/>
      <w:bookmarkStart w:id="1524" w:name="_Toc440447221"/>
      <w:bookmarkStart w:id="1525" w:name="_Toc440620901"/>
      <w:bookmarkStart w:id="1526" w:name="_Toc440631536"/>
      <w:bookmarkStart w:id="1527" w:name="_Toc440875775"/>
      <w:bookmarkStart w:id="1528" w:name="_Toc441131799"/>
      <w:bookmarkStart w:id="1529" w:name="_Toc465865244"/>
      <w:bookmarkStart w:id="1530" w:name="_Toc468975505"/>
      <w:bookmarkStart w:id="1531" w:name="_Toc471830531"/>
      <w:r w:rsidRPr="007A6A39">
        <w:rPr>
          <w:szCs w:val="24"/>
        </w:rPr>
        <w:t>Форма соглашени</w:t>
      </w:r>
      <w:r w:rsidR="00E47073">
        <w:rPr>
          <w:szCs w:val="24"/>
        </w:rPr>
        <w:t>я</w:t>
      </w:r>
      <w:r w:rsidRPr="007A6A39">
        <w:rPr>
          <w:szCs w:val="24"/>
        </w:rPr>
        <w:t xml:space="preserve"> о неустойке</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E1437">
        <w:rPr>
          <w:vertAlign w:val="subscript"/>
        </w:rPr>
        <w:fldChar w:fldCharType="begin"/>
      </w:r>
      <w:r>
        <w:rPr>
          <w:vertAlign w:val="subscript"/>
        </w:rPr>
        <w:instrText xml:space="preserve"> REF _Ref440275279 \r \h </w:instrText>
      </w:r>
      <w:r w:rsidR="005E1437">
        <w:rPr>
          <w:vertAlign w:val="subscript"/>
        </w:rPr>
      </w:r>
      <w:r w:rsidR="005E1437">
        <w:rPr>
          <w:vertAlign w:val="subscript"/>
        </w:rPr>
        <w:fldChar w:fldCharType="separate"/>
      </w:r>
      <w:r w:rsidR="00D2621E">
        <w:rPr>
          <w:vertAlign w:val="subscript"/>
        </w:rPr>
        <w:t>1.1.4</w:t>
      </w:r>
      <w:r w:rsidR="005E1437">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053791">
        <w:fldChar w:fldCharType="begin"/>
      </w:r>
      <w:r w:rsidR="00053791">
        <w:instrText xml:space="preserve"> REF _Ref440275279 \r \h  \* MERGEFORMAT </w:instrText>
      </w:r>
      <w:r w:rsidR="00053791">
        <w:fldChar w:fldCharType="separate"/>
      </w:r>
      <w:r w:rsidR="00D2621E" w:rsidRPr="00D2621E">
        <w:rPr>
          <w:vertAlign w:val="subscript"/>
        </w:rPr>
        <w:t>1.1.4</w:t>
      </w:r>
      <w:r w:rsidR="00053791">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2" w:name="_Toc439170716"/>
      <w:bookmarkStart w:id="1533" w:name="_Toc439172818"/>
      <w:bookmarkStart w:id="1534" w:name="_Toc439173260"/>
      <w:bookmarkStart w:id="1535" w:name="_Toc439238256"/>
      <w:bookmarkStart w:id="1536" w:name="_Toc439252804"/>
      <w:bookmarkStart w:id="1537" w:name="_Toc439323777"/>
      <w:bookmarkStart w:id="1538" w:name="_Toc440361412"/>
      <w:bookmarkStart w:id="1539" w:name="_Toc440376294"/>
      <w:bookmarkStart w:id="1540" w:name="_Toc440382552"/>
      <w:bookmarkStart w:id="1541" w:name="_Toc440447222"/>
      <w:bookmarkStart w:id="1542" w:name="_Toc440620902"/>
      <w:bookmarkStart w:id="1543" w:name="_Toc440631537"/>
      <w:bookmarkStart w:id="1544" w:name="_Toc440875776"/>
      <w:bookmarkStart w:id="1545" w:name="_Toc441131800"/>
      <w:bookmarkStart w:id="1546" w:name="_Toc465865245"/>
      <w:bookmarkStart w:id="1547" w:name="_Toc468975506"/>
      <w:bookmarkStart w:id="1548" w:name="_Toc471830532"/>
      <w:r w:rsidRPr="007857E5">
        <w:rPr>
          <w:szCs w:val="24"/>
        </w:rPr>
        <w:lastRenderedPageBreak/>
        <w:t>Инструкции по заполнению</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49" w:name="_Ref467752100"/>
      <w:bookmarkStart w:id="1550" w:name="_Ref467752165"/>
      <w:bookmarkStart w:id="1551" w:name="_Ref467752316"/>
      <w:bookmarkStart w:id="1552" w:name="_Ref467752394"/>
      <w:bookmarkStart w:id="1553" w:name="_Toc471830533"/>
      <w:r w:rsidRPr="00CC5A3A">
        <w:lastRenderedPageBreak/>
        <w:t>Расписка  сдачи-приемки соглашения о неустойке (форма 1</w:t>
      </w:r>
      <w:r>
        <w:t>5</w:t>
      </w:r>
      <w:r w:rsidRPr="00CC5A3A">
        <w:t>)</w:t>
      </w:r>
      <w:bookmarkEnd w:id="1549"/>
      <w:bookmarkEnd w:id="1550"/>
      <w:bookmarkEnd w:id="1551"/>
      <w:bookmarkEnd w:id="1552"/>
      <w:bookmarkEnd w:id="1553"/>
    </w:p>
    <w:p w:rsidR="0010618F" w:rsidRPr="00CC5A3A" w:rsidRDefault="0010618F" w:rsidP="0010618F">
      <w:pPr>
        <w:pStyle w:val="3"/>
        <w:rPr>
          <w:szCs w:val="24"/>
        </w:rPr>
      </w:pPr>
      <w:bookmarkStart w:id="1554" w:name="_Toc465865247"/>
      <w:bookmarkStart w:id="1555" w:name="_Toc468975508"/>
      <w:bookmarkStart w:id="1556" w:name="_Toc471830534"/>
      <w:r w:rsidRPr="00CC5A3A">
        <w:rPr>
          <w:szCs w:val="24"/>
        </w:rPr>
        <w:t>Форма Расписки  сдачи-приемки соглашения о неустойке</w:t>
      </w:r>
      <w:bookmarkEnd w:id="1554"/>
      <w:bookmarkEnd w:id="1555"/>
      <w:bookmarkEnd w:id="1556"/>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7" w:name="_Toc465865248"/>
      <w:bookmarkStart w:id="1558" w:name="_Toc468975509"/>
      <w:bookmarkStart w:id="1559" w:name="_Toc471830535"/>
      <w:r w:rsidRPr="00CC5A3A">
        <w:rPr>
          <w:szCs w:val="24"/>
        </w:rPr>
        <w:lastRenderedPageBreak/>
        <w:t>Инструкции по заполнению</w:t>
      </w:r>
      <w:bookmarkEnd w:id="1557"/>
      <w:bookmarkEnd w:id="1558"/>
      <w:bookmarkEnd w:id="15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0" w:name="_Ref468195799"/>
      <w:bookmarkStart w:id="1561"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0"/>
      <w:bookmarkEnd w:id="1561"/>
    </w:p>
    <w:p w:rsidR="007857E5" w:rsidRPr="00E47073"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61414"/>
      <w:bookmarkStart w:id="1569" w:name="_Toc440376296"/>
      <w:bookmarkStart w:id="1570" w:name="_Toc440382554"/>
      <w:bookmarkStart w:id="1571" w:name="_Toc440447224"/>
      <w:bookmarkStart w:id="1572" w:name="_Toc440620904"/>
      <w:bookmarkStart w:id="1573" w:name="_Toc440631539"/>
      <w:bookmarkStart w:id="1574" w:name="_Toc440875778"/>
      <w:bookmarkStart w:id="1575" w:name="_Toc441131802"/>
      <w:bookmarkStart w:id="1576" w:name="_Toc465865250"/>
      <w:bookmarkStart w:id="1577" w:name="_Toc468975511"/>
      <w:bookmarkStart w:id="1578" w:name="_Toc471830537"/>
      <w:r w:rsidRPr="00E47073">
        <w:rPr>
          <w:szCs w:val="24"/>
        </w:rPr>
        <w:t xml:space="preserve">Форма </w:t>
      </w:r>
      <w:bookmarkEnd w:id="1562"/>
      <w:r w:rsidR="00E47073" w:rsidRPr="00E47073">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79"/>
      <w:r w:rsidRPr="007857E5">
        <w:rPr>
          <w:b/>
          <w:bCs w:val="0"/>
          <w:snapToGrid w:val="0"/>
          <w:sz w:val="24"/>
          <w:szCs w:val="24"/>
        </w:rPr>
        <w:t xml:space="preserve"> </w:t>
      </w:r>
      <w:bookmarkEnd w:id="1580"/>
      <w:bookmarkEnd w:id="15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61415"/>
      <w:bookmarkStart w:id="1589" w:name="_Toc440376297"/>
      <w:bookmarkStart w:id="1590" w:name="_Toc440382555"/>
      <w:bookmarkStart w:id="1591" w:name="_Toc440447225"/>
      <w:bookmarkStart w:id="1592" w:name="_Toc440620905"/>
      <w:bookmarkStart w:id="1593" w:name="_Toc440631540"/>
      <w:bookmarkStart w:id="1594" w:name="_Toc440875779"/>
      <w:bookmarkStart w:id="1595" w:name="_Toc441131803"/>
      <w:bookmarkStart w:id="1596" w:name="_Toc465865251"/>
      <w:bookmarkStart w:id="1597" w:name="_Toc468975512"/>
      <w:bookmarkStart w:id="1598" w:name="_Toc471830538"/>
      <w:r w:rsidRPr="007857E5">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4"/>
          <w:headerReference w:type="default" r:id="rId45"/>
          <w:footerReference w:type="even" r:id="rId46"/>
          <w:headerReference w:type="first" r:id="rId47"/>
          <w:footerReference w:type="first" r:id="rId48"/>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Ref90381141"/>
      <w:bookmarkStart w:id="1607" w:name="_Toc90385121"/>
      <w:bookmarkStart w:id="1608" w:name="_Toc98253952"/>
      <w:bookmarkStart w:id="1609" w:name="_Toc165173878"/>
      <w:bookmarkStart w:id="1610" w:name="_Toc423427449"/>
      <w:bookmarkStart w:id="1611"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12" w:name="_Toc90385125"/>
      <w:bookmarkStart w:id="1613" w:name="_Toc439170705"/>
      <w:bookmarkStart w:id="1614" w:name="_Toc439172807"/>
      <w:bookmarkStart w:id="1615" w:name="_Toc439173268"/>
      <w:bookmarkStart w:id="1616" w:name="_Toc439238264"/>
      <w:bookmarkStart w:id="1617" w:name="_Toc439252812"/>
      <w:bookmarkStart w:id="1618" w:name="_Toc439323785"/>
      <w:bookmarkStart w:id="1619" w:name="_Toc440361420"/>
      <w:bookmarkStart w:id="1620" w:name="_Toc440376302"/>
      <w:bookmarkStart w:id="1621" w:name="_Toc440382560"/>
      <w:bookmarkStart w:id="1622" w:name="_Toc440447230"/>
      <w:bookmarkStart w:id="1623" w:name="_Toc440620910"/>
      <w:bookmarkStart w:id="1624" w:name="_Toc440631545"/>
      <w:bookmarkStart w:id="1625" w:name="_Toc440875781"/>
      <w:bookmarkStart w:id="1626" w:name="_Toc441131805"/>
      <w:bookmarkStart w:id="1627" w:name="_Toc465865253"/>
      <w:bookmarkStart w:id="1628" w:name="_Toc468975514"/>
      <w:bookmarkStart w:id="1629" w:name="_Toc471830540"/>
      <w:r w:rsidRPr="00D904EF">
        <w:rPr>
          <w:szCs w:val="24"/>
        </w:rPr>
        <w:t xml:space="preserve">Форма </w:t>
      </w:r>
      <w:bookmarkEnd w:id="1612"/>
      <w:bookmarkEnd w:id="1613"/>
      <w:bookmarkEnd w:id="1614"/>
      <w:bookmarkEnd w:id="1615"/>
      <w:bookmarkEnd w:id="1616"/>
      <w:bookmarkEnd w:id="1617"/>
      <w:bookmarkEnd w:id="1618"/>
      <w:bookmarkEnd w:id="1619"/>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20"/>
      <w:bookmarkEnd w:id="1621"/>
      <w:bookmarkEnd w:id="1622"/>
      <w:r w:rsidR="00D35266">
        <w:rPr>
          <w:szCs w:val="24"/>
        </w:rPr>
        <w:t>субподрядчиками</w:t>
      </w:r>
      <w:bookmarkEnd w:id="1623"/>
      <w:bookmarkEnd w:id="1624"/>
      <w:bookmarkEnd w:id="1625"/>
      <w:bookmarkEnd w:id="1626"/>
      <w:bookmarkEnd w:id="1627"/>
      <w:bookmarkEnd w:id="1628"/>
      <w:bookmarkEnd w:id="162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0" w:name="_Toc90385126"/>
      <w:bookmarkStart w:id="1631" w:name="_Toc98253959"/>
      <w:bookmarkStart w:id="1632" w:name="_Toc157248211"/>
      <w:bookmarkStart w:id="1633" w:name="_Toc157496580"/>
      <w:bookmarkStart w:id="1634" w:name="_Toc158206119"/>
      <w:bookmarkStart w:id="1635" w:name="_Toc164057804"/>
      <w:bookmarkStart w:id="1636" w:name="_Toc164137154"/>
      <w:bookmarkStart w:id="1637" w:name="_Toc164161314"/>
      <w:bookmarkStart w:id="1638" w:name="_Toc165173885"/>
      <w:r>
        <w:rPr>
          <w:b/>
          <w:szCs w:val="24"/>
        </w:rPr>
        <w:br w:type="page"/>
      </w:r>
    </w:p>
    <w:p w:rsidR="00635719" w:rsidRPr="00D904EF" w:rsidRDefault="00635719" w:rsidP="00635719">
      <w:pPr>
        <w:pStyle w:val="3"/>
        <w:rPr>
          <w:szCs w:val="24"/>
        </w:rPr>
      </w:pPr>
      <w:bookmarkStart w:id="1639" w:name="_Toc439170706"/>
      <w:bookmarkStart w:id="1640" w:name="_Toc439172808"/>
      <w:bookmarkStart w:id="1641" w:name="_Toc439173269"/>
      <w:bookmarkStart w:id="1642" w:name="_Toc439238265"/>
      <w:bookmarkStart w:id="1643" w:name="_Toc439252813"/>
      <w:bookmarkStart w:id="1644" w:name="_Toc439323786"/>
      <w:bookmarkStart w:id="1645" w:name="_Toc440361421"/>
      <w:bookmarkStart w:id="1646" w:name="_Toc440376303"/>
      <w:bookmarkStart w:id="1647" w:name="_Toc440382561"/>
      <w:bookmarkStart w:id="1648" w:name="_Toc440447231"/>
      <w:bookmarkStart w:id="1649" w:name="_Toc440620911"/>
      <w:bookmarkStart w:id="1650" w:name="_Toc440631546"/>
      <w:bookmarkStart w:id="1651" w:name="_Toc440875782"/>
      <w:bookmarkStart w:id="1652" w:name="_Toc441131806"/>
      <w:bookmarkStart w:id="1653" w:name="_Toc465865254"/>
      <w:bookmarkStart w:id="1654" w:name="_Toc468975515"/>
      <w:bookmarkStart w:id="1655" w:name="_Toc471830541"/>
      <w:r w:rsidRPr="00D904EF">
        <w:rPr>
          <w:szCs w:val="24"/>
        </w:rPr>
        <w:lastRenderedPageBreak/>
        <w:t>Инструкции по заполнению</w:t>
      </w:r>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5E1437">
        <w:rPr>
          <w:sz w:val="24"/>
          <w:szCs w:val="24"/>
        </w:rPr>
        <w:fldChar w:fldCharType="begin"/>
      </w:r>
      <w:r w:rsidR="00C718E2">
        <w:rPr>
          <w:sz w:val="24"/>
          <w:szCs w:val="24"/>
        </w:rPr>
        <w:instrText xml:space="preserve"> REF _Ref440271628 \r \h </w:instrText>
      </w:r>
      <w:r w:rsidR="005E1437">
        <w:rPr>
          <w:sz w:val="24"/>
          <w:szCs w:val="24"/>
        </w:rPr>
      </w:r>
      <w:r w:rsidR="005E1437">
        <w:rPr>
          <w:sz w:val="24"/>
          <w:szCs w:val="24"/>
        </w:rPr>
        <w:fldChar w:fldCharType="separate"/>
      </w:r>
      <w:r w:rsidR="00D2621E">
        <w:rPr>
          <w:sz w:val="24"/>
          <w:szCs w:val="24"/>
        </w:rPr>
        <w:t>3.3.9</w:t>
      </w:r>
      <w:r w:rsidR="005E14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E1437">
        <w:rPr>
          <w:sz w:val="24"/>
          <w:szCs w:val="24"/>
        </w:rPr>
        <w:fldChar w:fldCharType="begin"/>
      </w:r>
      <w:r w:rsidR="00D90031">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E1437">
        <w:rPr>
          <w:sz w:val="24"/>
          <w:szCs w:val="24"/>
        </w:rPr>
        <w:fldChar w:fldCharType="begin"/>
      </w:r>
      <w:r w:rsidR="00D90031">
        <w:rPr>
          <w:sz w:val="24"/>
          <w:szCs w:val="24"/>
        </w:rPr>
        <w:instrText xml:space="preserve"> REF _Ref440274337 \r \h </w:instrText>
      </w:r>
      <w:r w:rsidR="005E1437">
        <w:rPr>
          <w:sz w:val="24"/>
          <w:szCs w:val="24"/>
        </w:rPr>
      </w:r>
      <w:r w:rsidR="005E1437">
        <w:rPr>
          <w:sz w:val="24"/>
          <w:szCs w:val="24"/>
        </w:rPr>
        <w:fldChar w:fldCharType="separate"/>
      </w:r>
      <w:r w:rsidR="00D2621E">
        <w:rPr>
          <w:sz w:val="24"/>
          <w:szCs w:val="24"/>
        </w:rPr>
        <w:t>5.2</w:t>
      </w:r>
      <w:r w:rsidR="005E14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5E1437">
        <w:rPr>
          <w:sz w:val="24"/>
          <w:szCs w:val="24"/>
        </w:rPr>
        <w:fldChar w:fldCharType="begin"/>
      </w:r>
      <w:r w:rsidR="00D90031">
        <w:rPr>
          <w:sz w:val="24"/>
          <w:szCs w:val="24"/>
        </w:rPr>
        <w:instrText xml:space="preserve"> REF _Ref440274366 \r \h </w:instrText>
      </w:r>
      <w:r w:rsidR="005E1437">
        <w:rPr>
          <w:sz w:val="24"/>
          <w:szCs w:val="24"/>
        </w:rPr>
      </w:r>
      <w:r w:rsidR="005E1437">
        <w:rPr>
          <w:sz w:val="24"/>
          <w:szCs w:val="24"/>
        </w:rPr>
        <w:fldChar w:fldCharType="separate"/>
      </w:r>
      <w:r w:rsidR="00D2621E">
        <w:rPr>
          <w:sz w:val="24"/>
          <w:szCs w:val="24"/>
        </w:rPr>
        <w:t>5.4</w:t>
      </w:r>
      <w:r w:rsidR="005E14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6" w:name="_Ref440376324"/>
      <w:bookmarkStart w:id="1657" w:name="_Ref440376401"/>
      <w:bookmarkStart w:id="1658"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6"/>
      <w:bookmarkEnd w:id="1657"/>
      <w:bookmarkEnd w:id="165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59" w:name="_Toc440376305"/>
      <w:bookmarkStart w:id="1660" w:name="_Toc440382563"/>
      <w:bookmarkStart w:id="1661" w:name="_Toc440447233"/>
      <w:bookmarkStart w:id="1662" w:name="_Toc440620913"/>
      <w:bookmarkStart w:id="1663" w:name="_Toc440631548"/>
      <w:bookmarkStart w:id="1664" w:name="_Toc440875784"/>
      <w:bookmarkStart w:id="1665" w:name="_Toc441131808"/>
      <w:bookmarkStart w:id="1666" w:name="_Toc465865256"/>
      <w:bookmarkStart w:id="1667" w:name="_Toc468975517"/>
      <w:bookmarkStart w:id="1668" w:name="_Toc471830543"/>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659"/>
      <w:bookmarkEnd w:id="1660"/>
      <w:bookmarkEnd w:id="1661"/>
      <w:bookmarkEnd w:id="1662"/>
      <w:bookmarkEnd w:id="1663"/>
      <w:bookmarkEnd w:id="1664"/>
      <w:bookmarkEnd w:id="1665"/>
      <w:bookmarkEnd w:id="1666"/>
      <w:bookmarkEnd w:id="1667"/>
      <w:bookmarkEnd w:id="166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69" w:name="_Toc440376306"/>
      <w:bookmarkStart w:id="1670" w:name="_Toc440382564"/>
      <w:bookmarkStart w:id="1671" w:name="_Toc440447234"/>
      <w:bookmarkStart w:id="1672" w:name="_Toc440620914"/>
      <w:bookmarkStart w:id="1673" w:name="_Toc440631549"/>
      <w:bookmarkStart w:id="1674" w:name="_Toc440875785"/>
      <w:bookmarkStart w:id="1675" w:name="_Toc441131809"/>
      <w:bookmarkStart w:id="1676" w:name="_Toc465865257"/>
      <w:bookmarkStart w:id="1677" w:name="_Toc468975518"/>
      <w:bookmarkStart w:id="1678" w:name="_Toc471830544"/>
      <w:r w:rsidRPr="00D904EF">
        <w:rPr>
          <w:szCs w:val="24"/>
        </w:rPr>
        <w:lastRenderedPageBreak/>
        <w:t>Инструкции по заполнению</w:t>
      </w:r>
      <w:bookmarkEnd w:id="1669"/>
      <w:bookmarkEnd w:id="1670"/>
      <w:bookmarkEnd w:id="1671"/>
      <w:bookmarkEnd w:id="1672"/>
      <w:bookmarkEnd w:id="1673"/>
      <w:bookmarkEnd w:id="1674"/>
      <w:bookmarkEnd w:id="1675"/>
      <w:bookmarkEnd w:id="1676"/>
      <w:bookmarkEnd w:id="1677"/>
      <w:bookmarkEnd w:id="167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E1437">
        <w:rPr>
          <w:sz w:val="24"/>
          <w:szCs w:val="24"/>
        </w:rPr>
        <w:fldChar w:fldCharType="begin"/>
      </w:r>
      <w:r w:rsidR="00EA17A9">
        <w:rPr>
          <w:sz w:val="24"/>
          <w:szCs w:val="24"/>
        </w:rPr>
        <w:instrText xml:space="preserve"> REF _Ref440876703 \r \h </w:instrText>
      </w:r>
      <w:r w:rsidR="005E1437">
        <w:rPr>
          <w:sz w:val="24"/>
          <w:szCs w:val="24"/>
        </w:rPr>
      </w:r>
      <w:r w:rsidR="005E1437">
        <w:rPr>
          <w:sz w:val="24"/>
          <w:szCs w:val="24"/>
        </w:rPr>
        <w:fldChar w:fldCharType="separate"/>
      </w:r>
      <w:r w:rsidR="00D2621E">
        <w:rPr>
          <w:sz w:val="24"/>
          <w:szCs w:val="24"/>
        </w:rPr>
        <w:t>3.3.10</w:t>
      </w:r>
      <w:r w:rsidR="005E14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E1437">
        <w:rPr>
          <w:sz w:val="24"/>
          <w:szCs w:val="24"/>
        </w:rPr>
        <w:fldChar w:fldCharType="begin"/>
      </w:r>
      <w:r>
        <w:rPr>
          <w:sz w:val="24"/>
          <w:szCs w:val="24"/>
        </w:rPr>
        <w:instrText xml:space="preserve"> REF _Ref55336310 \r \h </w:instrText>
      </w:r>
      <w:r w:rsidR="005E1437">
        <w:rPr>
          <w:sz w:val="24"/>
          <w:szCs w:val="24"/>
        </w:rPr>
      </w:r>
      <w:r w:rsidR="005E1437">
        <w:rPr>
          <w:sz w:val="24"/>
          <w:szCs w:val="24"/>
        </w:rPr>
        <w:fldChar w:fldCharType="separate"/>
      </w:r>
      <w:r w:rsidR="00D2621E">
        <w:rPr>
          <w:sz w:val="24"/>
          <w:szCs w:val="24"/>
        </w:rPr>
        <w:t>5.1</w:t>
      </w:r>
      <w:r w:rsidR="005E14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5E1437">
        <w:rPr>
          <w:sz w:val="24"/>
          <w:szCs w:val="24"/>
        </w:rPr>
        <w:fldChar w:fldCharType="begin"/>
      </w:r>
      <w:r w:rsidR="00CA1534">
        <w:rPr>
          <w:sz w:val="24"/>
          <w:szCs w:val="24"/>
        </w:rPr>
        <w:instrText xml:space="preserve"> REF _Ref440274337 \r \h </w:instrText>
      </w:r>
      <w:r w:rsidR="005E1437">
        <w:rPr>
          <w:sz w:val="24"/>
          <w:szCs w:val="24"/>
        </w:rPr>
      </w:r>
      <w:r w:rsidR="005E1437">
        <w:rPr>
          <w:sz w:val="24"/>
          <w:szCs w:val="24"/>
        </w:rPr>
        <w:fldChar w:fldCharType="separate"/>
      </w:r>
      <w:r w:rsidR="00D2621E">
        <w:rPr>
          <w:sz w:val="24"/>
          <w:szCs w:val="24"/>
        </w:rPr>
        <w:t>5.2</w:t>
      </w:r>
      <w:r w:rsidR="005E14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5E1437">
        <w:rPr>
          <w:sz w:val="24"/>
          <w:szCs w:val="24"/>
        </w:rPr>
        <w:fldChar w:fldCharType="begin"/>
      </w:r>
      <w:r w:rsidR="00CA1534">
        <w:rPr>
          <w:sz w:val="24"/>
          <w:szCs w:val="24"/>
        </w:rPr>
        <w:instrText xml:space="preserve"> REF _Ref440274366 \r \h </w:instrText>
      </w:r>
      <w:r w:rsidR="005E1437">
        <w:rPr>
          <w:sz w:val="24"/>
          <w:szCs w:val="24"/>
        </w:rPr>
      </w:r>
      <w:r w:rsidR="005E1437">
        <w:rPr>
          <w:sz w:val="24"/>
          <w:szCs w:val="24"/>
        </w:rPr>
        <w:fldChar w:fldCharType="separate"/>
      </w:r>
      <w:r w:rsidR="00D2621E">
        <w:rPr>
          <w:sz w:val="24"/>
          <w:szCs w:val="24"/>
        </w:rPr>
        <w:t>5.4</w:t>
      </w:r>
      <w:r w:rsidR="005E143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656" w:rsidRDefault="00893656">
      <w:pPr>
        <w:spacing w:line="240" w:lineRule="auto"/>
      </w:pPr>
      <w:r>
        <w:separator/>
      </w:r>
    </w:p>
  </w:endnote>
  <w:endnote w:type="continuationSeparator" w:id="0">
    <w:p w:rsidR="00893656" w:rsidRDefault="00893656">
      <w:pPr>
        <w:spacing w:line="240" w:lineRule="auto"/>
      </w:pPr>
      <w:r>
        <w:continuationSeparator/>
      </w:r>
    </w:p>
  </w:endnote>
  <w:endnote w:id="1">
    <w:p w:rsidR="003B342C" w:rsidRDefault="003B342C"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B342C" w:rsidRDefault="003B342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Pr="00FA0376" w:rsidRDefault="003B342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F7FCF">
      <w:rPr>
        <w:noProof/>
        <w:sz w:val="16"/>
        <w:szCs w:val="16"/>
        <w:lang w:eastAsia="ru-RU"/>
      </w:rPr>
      <w:t>28</w:t>
    </w:r>
    <w:r w:rsidRPr="00FA0376">
      <w:rPr>
        <w:sz w:val="16"/>
        <w:szCs w:val="16"/>
        <w:lang w:eastAsia="ru-RU"/>
      </w:rPr>
      <w:fldChar w:fldCharType="end"/>
    </w:r>
  </w:p>
  <w:p w:rsidR="003B342C" w:rsidRPr="00EE0539" w:rsidRDefault="003B342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B342C">
      <w:rPr>
        <w:sz w:val="18"/>
        <w:szCs w:val="18"/>
      </w:rPr>
      <w:t>Договора на выполнение работ по восстановлению нарушенного благоустройства после реконструкции КЛ 0,4 кВ от ТП-37 до РЩ Красные ряды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656" w:rsidRDefault="00893656">
      <w:pPr>
        <w:spacing w:line="240" w:lineRule="auto"/>
      </w:pPr>
      <w:r>
        <w:separator/>
      </w:r>
    </w:p>
  </w:footnote>
  <w:footnote w:type="continuationSeparator" w:id="0">
    <w:p w:rsidR="00893656" w:rsidRDefault="00893656">
      <w:pPr>
        <w:spacing w:line="240" w:lineRule="auto"/>
      </w:pPr>
      <w:r>
        <w:continuationSeparator/>
      </w:r>
    </w:p>
  </w:footnote>
  <w:footnote w:id="1">
    <w:p w:rsidR="003B342C" w:rsidRPr="00B36685" w:rsidRDefault="003B342C"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B342C" w:rsidRDefault="003B342C"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B342C" w:rsidRDefault="003B342C" w:rsidP="00393E49">
      <w:pPr>
        <w:pStyle w:val="1ff4"/>
        <w:rPr>
          <w:rFonts w:ascii="Times New Roman" w:eastAsia="Times New Roman" w:hAnsi="Times New Roman" w:cs="Times New Roman"/>
          <w:lang w:eastAsia="ru-RU"/>
        </w:rPr>
      </w:pPr>
    </w:p>
  </w:footnote>
  <w:footnote w:id="3">
    <w:p w:rsidR="003B342C" w:rsidRDefault="003B342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Pr="00930031" w:rsidRDefault="003B342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2C" w:rsidRDefault="003B34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15:restartNumberingAfterBreak="0">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15:restartNumberingAfterBreak="0">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15:restartNumberingAfterBreak="0">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32F6"/>
    <w:rsid w:val="0039141F"/>
    <w:rsid w:val="00392410"/>
    <w:rsid w:val="00393E49"/>
    <w:rsid w:val="00395BC1"/>
    <w:rsid w:val="003A31F0"/>
    <w:rsid w:val="003A3E35"/>
    <w:rsid w:val="003A7B62"/>
    <w:rsid w:val="003B0905"/>
    <w:rsid w:val="003B23E0"/>
    <w:rsid w:val="003B2A9D"/>
    <w:rsid w:val="003B2BFB"/>
    <w:rsid w:val="003B3362"/>
    <w:rsid w:val="003B342C"/>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0060"/>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4FF8"/>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656"/>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7CB"/>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2C41"/>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140"/>
    <w:rsid w:val="00C47845"/>
    <w:rsid w:val="00C521DF"/>
    <w:rsid w:val="00C55B59"/>
    <w:rsid w:val="00C569BE"/>
    <w:rsid w:val="00C606DE"/>
    <w:rsid w:val="00C62BE9"/>
    <w:rsid w:val="00C652C6"/>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621E"/>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6228"/>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 w:val="00FF7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5DD9CA48-4C61-4A8D-9EC9-838BEFDA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etp.rosseti.ru"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yperlink" Target="consultantplus://offline/main?base=LAW;n=115717;fld=134;dst=100014" TargetMode="Externa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rosseti.ru/about/anticorruptionpolicy/policy/index.php" TargetMode="External"/><Relationship Id="rId28" Type="http://schemas.openxmlformats.org/officeDocument/2006/relationships/footer" Target="footer7.xml"/><Relationship Id="rId36" Type="http://schemas.openxmlformats.org/officeDocument/2006/relationships/hyperlink" Target="mailto:doverie@mrsk-1.ru"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2.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A1BAE-26E1-4168-80C4-DE78D764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92</Pages>
  <Words>27610</Words>
  <Characters>157379</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184620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113</cp:revision>
  <cp:lastPrinted>2017-05-05T06:31:00Z</cp:lastPrinted>
  <dcterms:created xsi:type="dcterms:W3CDTF">2016-01-15T08:52:00Z</dcterms:created>
  <dcterms:modified xsi:type="dcterms:W3CDTF">2017-05-05T07:02:00Z</dcterms:modified>
</cp:coreProperties>
</file>