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5678FD"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B007DA" w:rsidRDefault="00B007DA" w:rsidP="005E428B">
                  <w:pPr>
                    <w:spacing w:line="240" w:lineRule="auto"/>
                    <w:ind w:right="-23"/>
                    <w:rPr>
                      <w:rFonts w:ascii="Helios" w:hAnsi="Helios"/>
                      <w:sz w:val="14"/>
                      <w:szCs w:val="14"/>
                    </w:rPr>
                  </w:pPr>
                  <w:r w:rsidRPr="00881784">
                    <w:rPr>
                      <w:rFonts w:ascii="Helios" w:hAnsi="Helios"/>
                      <w:sz w:val="14"/>
                      <w:szCs w:val="14"/>
                    </w:rPr>
                    <w:t>тел.: +7 (495) 747-92-92,</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B007DA" w:rsidRDefault="00B007D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B007DA" w:rsidRDefault="00B007D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B007DA" w:rsidRPr="00881784" w:rsidRDefault="00B007DA"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B007DA" w:rsidRPr="00F83AB4" w:rsidRDefault="00B007DA" w:rsidP="005E428B">
                  <w:pPr>
                    <w:spacing w:line="240" w:lineRule="auto"/>
                    <w:ind w:right="-23"/>
                    <w:rPr>
                      <w:rFonts w:ascii="Helios" w:hAnsi="Helios"/>
                      <w:sz w:val="14"/>
                      <w:szCs w:val="14"/>
                    </w:rPr>
                  </w:pPr>
                  <w:r>
                    <w:rPr>
                      <w:rFonts w:ascii="Helios" w:hAnsi="Helios"/>
                      <w:sz w:val="14"/>
                      <w:szCs w:val="14"/>
                    </w:rPr>
                    <w:t xml:space="preserve"> </w:t>
                  </w:r>
                  <w:proofErr w:type="gramStart"/>
                  <w:r w:rsidRPr="00881784">
                    <w:rPr>
                      <w:rFonts w:ascii="Helios" w:hAnsi="Helios"/>
                      <w:sz w:val="14"/>
                      <w:szCs w:val="14"/>
                      <w:lang w:val="en-US"/>
                    </w:rPr>
                    <w:t>e</w:t>
                  </w:r>
                  <w:r w:rsidRPr="00F83AB4">
                    <w:rPr>
                      <w:rFonts w:ascii="Helios" w:hAnsi="Helios"/>
                      <w:sz w:val="14"/>
                      <w:szCs w:val="14"/>
                    </w:rPr>
                    <w:t>-</w:t>
                  </w:r>
                  <w:r w:rsidRPr="00881784">
                    <w:rPr>
                      <w:rFonts w:ascii="Helios" w:hAnsi="Helios"/>
                      <w:sz w:val="14"/>
                      <w:szCs w:val="14"/>
                      <w:lang w:val="en-US"/>
                    </w:rPr>
                    <w:t>mail</w:t>
                  </w:r>
                  <w:proofErr w:type="gramEnd"/>
                  <w:r w:rsidRPr="00F83AB4">
                    <w:rPr>
                      <w:rFonts w:ascii="Helios" w:hAnsi="Helios"/>
                      <w:sz w:val="14"/>
                      <w:szCs w:val="14"/>
                    </w:rPr>
                    <w:t xml:space="preserve">: </w:t>
                  </w:r>
                  <w:hyperlink r:id="rId9" w:history="1">
                    <w:r w:rsidRPr="00881784">
                      <w:rPr>
                        <w:rFonts w:ascii="Helios" w:hAnsi="Helios"/>
                        <w:sz w:val="14"/>
                        <w:szCs w:val="14"/>
                        <w:lang w:val="en-US"/>
                      </w:rPr>
                      <w:t>posta</w:t>
                    </w:r>
                    <w:r w:rsidRPr="00F83AB4">
                      <w:rPr>
                        <w:rFonts w:ascii="Helios" w:hAnsi="Helios"/>
                        <w:sz w:val="14"/>
                        <w:szCs w:val="14"/>
                      </w:rPr>
                      <w:t>@</w:t>
                    </w:r>
                    <w:r w:rsidRPr="00881784">
                      <w:rPr>
                        <w:rFonts w:ascii="Helios" w:hAnsi="Helios"/>
                        <w:sz w:val="14"/>
                        <w:szCs w:val="14"/>
                        <w:lang w:val="en-US"/>
                      </w:rPr>
                      <w:t>mrsk</w:t>
                    </w:r>
                    <w:r w:rsidRPr="00F83AB4">
                      <w:rPr>
                        <w:rFonts w:ascii="Helios" w:hAnsi="Helios"/>
                        <w:sz w:val="14"/>
                        <w:szCs w:val="14"/>
                      </w:rPr>
                      <w:t>-1.</w:t>
                    </w:r>
                    <w:r w:rsidRPr="00881784">
                      <w:rPr>
                        <w:rFonts w:ascii="Helios" w:hAnsi="Helios"/>
                        <w:sz w:val="14"/>
                        <w:szCs w:val="14"/>
                        <w:lang w:val="en-US"/>
                      </w:rPr>
                      <w:t>ru</w:t>
                    </w:r>
                  </w:hyperlink>
                  <w:r w:rsidRPr="00F83AB4">
                    <w:rPr>
                      <w:rFonts w:ascii="Helios" w:hAnsi="Helios"/>
                      <w:sz w:val="14"/>
                      <w:szCs w:val="14"/>
                    </w:rPr>
                    <w:t xml:space="preserve">, </w:t>
                  </w:r>
                  <w:hyperlink r:id="rId10" w:history="1">
                    <w:r w:rsidRPr="00881784">
                      <w:rPr>
                        <w:rFonts w:ascii="Helios" w:hAnsi="Helios"/>
                        <w:sz w:val="14"/>
                        <w:szCs w:val="14"/>
                        <w:lang w:val="en-US"/>
                      </w:rPr>
                      <w:t>www</w:t>
                    </w:r>
                    <w:r w:rsidRPr="00F83AB4">
                      <w:rPr>
                        <w:rFonts w:ascii="Helios" w:hAnsi="Helios"/>
                        <w:sz w:val="14"/>
                        <w:szCs w:val="14"/>
                      </w:rPr>
                      <w:t>.</w:t>
                    </w:r>
                    <w:r w:rsidRPr="00881784">
                      <w:rPr>
                        <w:rFonts w:ascii="Helios" w:hAnsi="Helios"/>
                        <w:sz w:val="14"/>
                        <w:szCs w:val="14"/>
                        <w:lang w:val="en-US"/>
                      </w:rPr>
                      <w:t>mrsk</w:t>
                    </w:r>
                    <w:r w:rsidRPr="00F83AB4">
                      <w:rPr>
                        <w:rFonts w:ascii="Helios" w:hAnsi="Helios"/>
                        <w:sz w:val="14"/>
                        <w:szCs w:val="14"/>
                      </w:rPr>
                      <w:t>-1.</w:t>
                    </w:r>
                    <w:proofErr w:type="spellStart"/>
                    <w:r w:rsidRPr="00881784">
                      <w:rPr>
                        <w:rFonts w:ascii="Helios" w:hAnsi="Helios"/>
                        <w:sz w:val="14"/>
                        <w:szCs w:val="14"/>
                        <w:lang w:val="en-US"/>
                      </w:rPr>
                      <w:t>ru</w:t>
                    </w:r>
                    <w:proofErr w:type="spellEnd"/>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F83AB4" w:rsidRPr="00382A07" w:rsidRDefault="00F83AB4" w:rsidP="00F83AB4">
      <w:pPr>
        <w:ind w:left="5670" w:firstLine="0"/>
        <w:jc w:val="center"/>
        <w:rPr>
          <w:sz w:val="24"/>
          <w:szCs w:val="24"/>
        </w:rPr>
      </w:pPr>
      <w:r w:rsidRPr="00382A07">
        <w:rPr>
          <w:sz w:val="24"/>
          <w:szCs w:val="24"/>
        </w:rPr>
        <w:t>УТВЕРЖДАЮ:</w:t>
      </w:r>
    </w:p>
    <w:p w:rsidR="00F83AB4" w:rsidRPr="00382A07" w:rsidRDefault="00F83AB4" w:rsidP="00F83AB4">
      <w:pPr>
        <w:spacing w:line="240" w:lineRule="auto"/>
        <w:jc w:val="right"/>
        <w:rPr>
          <w:sz w:val="24"/>
          <w:szCs w:val="24"/>
        </w:rPr>
      </w:pPr>
      <w:r w:rsidRPr="00382A07">
        <w:rPr>
          <w:sz w:val="24"/>
          <w:szCs w:val="24"/>
        </w:rPr>
        <w:t>Председатель закупочной комиссии -</w:t>
      </w:r>
    </w:p>
    <w:p w:rsidR="00F83AB4" w:rsidRDefault="00F83AB4" w:rsidP="00F83AB4">
      <w:pPr>
        <w:spacing w:line="240" w:lineRule="auto"/>
        <w:jc w:val="right"/>
        <w:rPr>
          <w:sz w:val="24"/>
          <w:szCs w:val="24"/>
        </w:rPr>
      </w:pPr>
      <w:r w:rsidRPr="00CB1A63">
        <w:rPr>
          <w:sz w:val="24"/>
          <w:szCs w:val="24"/>
        </w:rPr>
        <w:t xml:space="preserve">Заместитель генерального директора </w:t>
      </w:r>
      <w:r>
        <w:rPr>
          <w:sz w:val="24"/>
          <w:szCs w:val="24"/>
        </w:rPr>
        <w:t>–</w:t>
      </w:r>
      <w:r w:rsidRPr="00CB1A63">
        <w:rPr>
          <w:sz w:val="24"/>
          <w:szCs w:val="24"/>
        </w:rPr>
        <w:t xml:space="preserve"> </w:t>
      </w:r>
    </w:p>
    <w:p w:rsidR="00F83AB4" w:rsidRDefault="00F83AB4" w:rsidP="00F83AB4">
      <w:pPr>
        <w:spacing w:line="240" w:lineRule="auto"/>
        <w:jc w:val="right"/>
        <w:rPr>
          <w:sz w:val="24"/>
          <w:szCs w:val="24"/>
        </w:rPr>
      </w:pPr>
      <w:r w:rsidRPr="00CB1A63">
        <w:rPr>
          <w:sz w:val="24"/>
          <w:szCs w:val="24"/>
        </w:rPr>
        <w:t xml:space="preserve">директор филиала ПАО «МРСК Центра» - </w:t>
      </w:r>
    </w:p>
    <w:p w:rsidR="00F83AB4" w:rsidRPr="00382A07" w:rsidRDefault="00F83AB4" w:rsidP="00F83AB4">
      <w:pPr>
        <w:spacing w:line="240" w:lineRule="auto"/>
        <w:jc w:val="right"/>
        <w:rPr>
          <w:sz w:val="24"/>
          <w:szCs w:val="24"/>
        </w:rPr>
      </w:pPr>
      <w:r w:rsidRPr="00CB1A63">
        <w:rPr>
          <w:sz w:val="24"/>
          <w:szCs w:val="24"/>
        </w:rPr>
        <w:t>«Курскэнерго»</w:t>
      </w:r>
    </w:p>
    <w:p w:rsidR="00F83AB4" w:rsidRPr="00382A07" w:rsidRDefault="00F83AB4" w:rsidP="00F83AB4">
      <w:pPr>
        <w:spacing w:line="240" w:lineRule="auto"/>
        <w:jc w:val="right"/>
      </w:pPr>
    </w:p>
    <w:p w:rsidR="00F83AB4" w:rsidRPr="00382A07" w:rsidRDefault="00F83AB4" w:rsidP="00F83AB4">
      <w:pPr>
        <w:spacing w:line="240" w:lineRule="auto"/>
        <w:jc w:val="right"/>
        <w:rPr>
          <w:sz w:val="24"/>
          <w:szCs w:val="24"/>
        </w:rPr>
      </w:pPr>
      <w:r w:rsidRPr="00382A07">
        <w:rPr>
          <w:sz w:val="24"/>
          <w:szCs w:val="24"/>
        </w:rPr>
        <w:t xml:space="preserve">____________________ </w:t>
      </w:r>
      <w:r>
        <w:rPr>
          <w:sz w:val="24"/>
          <w:szCs w:val="24"/>
        </w:rPr>
        <w:t>А.Н</w:t>
      </w:r>
      <w:r w:rsidRPr="00382A07">
        <w:rPr>
          <w:sz w:val="24"/>
          <w:szCs w:val="24"/>
        </w:rPr>
        <w:t xml:space="preserve">. </w:t>
      </w:r>
      <w:r>
        <w:rPr>
          <w:sz w:val="24"/>
          <w:szCs w:val="24"/>
        </w:rPr>
        <w:t>Рудневский</w:t>
      </w:r>
    </w:p>
    <w:p w:rsidR="00F83AB4" w:rsidRPr="00382A07" w:rsidRDefault="00F83AB4" w:rsidP="00F83AB4">
      <w:pPr>
        <w:spacing w:line="240" w:lineRule="auto"/>
        <w:jc w:val="right"/>
        <w:rPr>
          <w:sz w:val="24"/>
          <w:szCs w:val="24"/>
        </w:rPr>
      </w:pPr>
    </w:p>
    <w:p w:rsidR="00F83AB4" w:rsidRPr="00D053CF" w:rsidRDefault="00F83AB4" w:rsidP="00F83AB4">
      <w:pPr>
        <w:ind w:left="5670" w:firstLine="0"/>
        <w:jc w:val="right"/>
        <w:rPr>
          <w:sz w:val="24"/>
          <w:szCs w:val="24"/>
        </w:rPr>
      </w:pPr>
      <w:r w:rsidRPr="00382A07">
        <w:rPr>
          <w:sz w:val="24"/>
          <w:szCs w:val="24"/>
        </w:rPr>
        <w:t xml:space="preserve"> «____» ___________________ </w:t>
      </w:r>
      <w:r>
        <w:rPr>
          <w:sz w:val="24"/>
          <w:szCs w:val="24"/>
        </w:rPr>
        <w:t>2017</w:t>
      </w:r>
      <w:r w:rsidRPr="00382A07">
        <w:rPr>
          <w:sz w:val="24"/>
          <w:szCs w:val="24"/>
        </w:rPr>
        <w:t xml:space="preserve"> г</w:t>
      </w:r>
      <w:r w:rsidRPr="00D053CF">
        <w:rPr>
          <w:sz w:val="24"/>
          <w:szCs w:val="24"/>
        </w:rPr>
        <w:t>.</w:t>
      </w:r>
    </w:p>
    <w:p w:rsidR="00F83AB4" w:rsidRPr="00D053CF" w:rsidRDefault="00F83AB4" w:rsidP="00F83AB4">
      <w:pPr>
        <w:ind w:firstLine="0"/>
        <w:jc w:val="left"/>
        <w:rPr>
          <w:sz w:val="24"/>
          <w:szCs w:val="24"/>
        </w:rPr>
      </w:pPr>
    </w:p>
    <w:p w:rsidR="00F83AB4" w:rsidRPr="00D053CF" w:rsidRDefault="00F83AB4" w:rsidP="00F83AB4">
      <w:pPr>
        <w:spacing w:line="240" w:lineRule="auto"/>
        <w:ind w:left="6804" w:firstLine="0"/>
        <w:rPr>
          <w:b/>
          <w:kern w:val="36"/>
          <w:sz w:val="24"/>
          <w:szCs w:val="24"/>
        </w:rPr>
      </w:pPr>
      <w:r w:rsidRPr="00D053CF">
        <w:rPr>
          <w:b/>
          <w:kern w:val="36"/>
          <w:sz w:val="24"/>
          <w:szCs w:val="24"/>
        </w:rPr>
        <w:t>Согласовано на заседании</w:t>
      </w:r>
    </w:p>
    <w:p w:rsidR="00F83AB4" w:rsidRPr="00D053CF" w:rsidRDefault="00F83AB4" w:rsidP="00F83AB4">
      <w:pPr>
        <w:spacing w:line="240" w:lineRule="auto"/>
        <w:ind w:left="6804" w:firstLine="0"/>
        <w:rPr>
          <w:b/>
          <w:kern w:val="36"/>
          <w:sz w:val="24"/>
          <w:szCs w:val="24"/>
        </w:rPr>
      </w:pPr>
      <w:r w:rsidRPr="00D053CF">
        <w:rPr>
          <w:b/>
          <w:kern w:val="36"/>
          <w:sz w:val="24"/>
          <w:szCs w:val="24"/>
        </w:rPr>
        <w:t>закупочной комиссии</w:t>
      </w:r>
    </w:p>
    <w:p w:rsidR="00F83AB4" w:rsidRPr="00D053CF" w:rsidRDefault="00F83AB4" w:rsidP="00F83AB4">
      <w:pPr>
        <w:spacing w:line="240" w:lineRule="auto"/>
        <w:ind w:left="6804" w:firstLine="0"/>
        <w:rPr>
          <w:b/>
          <w:kern w:val="36"/>
          <w:sz w:val="24"/>
          <w:szCs w:val="24"/>
        </w:rPr>
      </w:pPr>
      <w:r w:rsidRPr="00D053CF">
        <w:rPr>
          <w:b/>
          <w:kern w:val="36"/>
          <w:sz w:val="24"/>
          <w:szCs w:val="24"/>
        </w:rPr>
        <w:t xml:space="preserve">Протокол № </w:t>
      </w:r>
      <w:r>
        <w:rPr>
          <w:b/>
          <w:kern w:val="36"/>
          <w:sz w:val="24"/>
          <w:szCs w:val="24"/>
        </w:rPr>
        <w:t>02</w:t>
      </w:r>
      <w:r>
        <w:rPr>
          <w:b/>
          <w:kern w:val="36"/>
          <w:sz w:val="24"/>
          <w:szCs w:val="24"/>
        </w:rPr>
        <w:t>48</w:t>
      </w:r>
      <w:r>
        <w:rPr>
          <w:b/>
          <w:kern w:val="36"/>
          <w:sz w:val="24"/>
          <w:szCs w:val="24"/>
        </w:rPr>
        <w:t>-КР-17</w:t>
      </w:r>
    </w:p>
    <w:p w:rsidR="007556FF" w:rsidRPr="00D053CF" w:rsidRDefault="00F83AB4" w:rsidP="00F83AB4">
      <w:pPr>
        <w:spacing w:line="240" w:lineRule="auto"/>
        <w:ind w:left="6804" w:firstLine="0"/>
        <w:rPr>
          <w:b/>
          <w:kern w:val="36"/>
          <w:sz w:val="24"/>
          <w:szCs w:val="24"/>
        </w:rPr>
      </w:pPr>
      <w:r>
        <w:rPr>
          <w:b/>
          <w:kern w:val="36"/>
          <w:sz w:val="24"/>
          <w:szCs w:val="24"/>
        </w:rPr>
        <w:t>от «27</w:t>
      </w:r>
      <w:r w:rsidRPr="00D053CF">
        <w:rPr>
          <w:b/>
          <w:kern w:val="36"/>
          <w:sz w:val="24"/>
          <w:szCs w:val="24"/>
        </w:rPr>
        <w:t xml:space="preserve">» </w:t>
      </w:r>
      <w:r>
        <w:rPr>
          <w:b/>
          <w:kern w:val="36"/>
          <w:sz w:val="24"/>
          <w:szCs w:val="24"/>
        </w:rPr>
        <w:t xml:space="preserve">октября </w:t>
      </w:r>
      <w:r w:rsidRPr="00D053CF">
        <w:rPr>
          <w:b/>
          <w:kern w:val="36"/>
          <w:sz w:val="24"/>
          <w:szCs w:val="24"/>
        </w:rPr>
        <w:t>201</w:t>
      </w:r>
      <w:r>
        <w:rPr>
          <w:b/>
          <w:kern w:val="36"/>
          <w:sz w:val="24"/>
          <w:szCs w:val="24"/>
        </w:rPr>
        <w:t>7</w:t>
      </w:r>
      <w:r w:rsidRPr="00D053CF">
        <w:rPr>
          <w:b/>
          <w:kern w:val="36"/>
          <w:sz w:val="24"/>
          <w:szCs w:val="24"/>
        </w:rPr>
        <w:t xml:space="preserve">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F83AB4">
      <w:pPr>
        <w:spacing w:line="264" w:lineRule="auto"/>
        <w:ind w:firstLine="0"/>
        <w:jc w:val="center"/>
        <w:rPr>
          <w:b/>
          <w:sz w:val="24"/>
          <w:szCs w:val="24"/>
        </w:rPr>
      </w:pPr>
      <w:r w:rsidRPr="00D053CF">
        <w:rPr>
          <w:b/>
          <w:sz w:val="24"/>
          <w:szCs w:val="24"/>
        </w:rPr>
        <w:t>ЗАПРОС ПРЕДЛОЖЕНИЙ</w:t>
      </w:r>
    </w:p>
    <w:p w:rsidR="00F83AB4" w:rsidRDefault="00717F60" w:rsidP="007556FF">
      <w:pPr>
        <w:spacing w:line="264" w:lineRule="auto"/>
        <w:ind w:firstLine="0"/>
        <w:jc w:val="center"/>
        <w:rPr>
          <w:b/>
          <w:sz w:val="24"/>
          <w:szCs w:val="24"/>
        </w:rPr>
      </w:pPr>
      <w:r w:rsidRPr="00D053CF">
        <w:rPr>
          <w:b/>
          <w:sz w:val="24"/>
          <w:szCs w:val="24"/>
        </w:rPr>
        <w:t xml:space="preserve">на право заключения </w:t>
      </w:r>
      <w:r w:rsidR="00F83AB4" w:rsidRPr="00F83AB4">
        <w:rPr>
          <w:b/>
          <w:sz w:val="24"/>
          <w:szCs w:val="24"/>
        </w:rPr>
        <w:t xml:space="preserve">Договора на поставку провода СИП </w:t>
      </w:r>
    </w:p>
    <w:p w:rsidR="00717F60" w:rsidRPr="00D053CF" w:rsidRDefault="00F83AB4" w:rsidP="007556FF">
      <w:pPr>
        <w:spacing w:line="264" w:lineRule="auto"/>
        <w:ind w:firstLine="0"/>
        <w:jc w:val="center"/>
        <w:rPr>
          <w:b/>
          <w:sz w:val="24"/>
          <w:szCs w:val="24"/>
        </w:rPr>
      </w:pPr>
      <w:r w:rsidRPr="00F83AB4">
        <w:rPr>
          <w:b/>
          <w:sz w:val="24"/>
          <w:szCs w:val="24"/>
        </w:rPr>
        <w:t>для нужд ПАО «МРСК Центра» (филиал «Курскэнерго»)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F83AB4">
        <w:rPr>
          <w:sz w:val="24"/>
          <w:szCs w:val="24"/>
        </w:rPr>
        <w:t>Курск</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5169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7E29D1">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69A8">
        <w:rPr>
          <w:noProof/>
        </w:rPr>
        <w:fldChar w:fldCharType="begin"/>
      </w:r>
      <w:r>
        <w:rPr>
          <w:noProof/>
        </w:rPr>
        <w:instrText xml:space="preserve"> PAGEREF _Toc472416824 \h </w:instrText>
      </w:r>
      <w:r w:rsidR="005169A8">
        <w:rPr>
          <w:noProof/>
        </w:rPr>
      </w:r>
      <w:r w:rsidR="005169A8">
        <w:rPr>
          <w:noProof/>
        </w:rPr>
        <w:fldChar w:fldCharType="separate"/>
      </w:r>
      <w:r w:rsidR="007E29D1">
        <w:rPr>
          <w:noProof/>
        </w:rPr>
        <w:t>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69A8">
        <w:rPr>
          <w:noProof/>
        </w:rPr>
        <w:fldChar w:fldCharType="begin"/>
      </w:r>
      <w:r>
        <w:rPr>
          <w:noProof/>
        </w:rPr>
        <w:instrText xml:space="preserve"> PAGEREF _Toc472416825 \h </w:instrText>
      </w:r>
      <w:r w:rsidR="005169A8">
        <w:rPr>
          <w:noProof/>
        </w:rPr>
      </w:r>
      <w:r w:rsidR="005169A8">
        <w:rPr>
          <w:noProof/>
        </w:rPr>
        <w:fldChar w:fldCharType="separate"/>
      </w:r>
      <w:r w:rsidR="007E29D1">
        <w:rPr>
          <w:noProof/>
        </w:rPr>
        <w:t>6</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69A8">
        <w:rPr>
          <w:noProof/>
        </w:rPr>
        <w:fldChar w:fldCharType="begin"/>
      </w:r>
      <w:r>
        <w:rPr>
          <w:noProof/>
        </w:rPr>
        <w:instrText xml:space="preserve"> PAGEREF _Toc472416826 \h </w:instrText>
      </w:r>
      <w:r w:rsidR="005169A8">
        <w:rPr>
          <w:noProof/>
        </w:rPr>
      </w:r>
      <w:r w:rsidR="005169A8">
        <w:rPr>
          <w:noProof/>
        </w:rPr>
        <w:fldChar w:fldCharType="separate"/>
      </w:r>
      <w:r w:rsidR="007E29D1">
        <w:rPr>
          <w:noProof/>
        </w:rPr>
        <w:t>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69A8">
        <w:rPr>
          <w:noProof/>
        </w:rPr>
        <w:fldChar w:fldCharType="begin"/>
      </w:r>
      <w:r>
        <w:rPr>
          <w:noProof/>
        </w:rPr>
        <w:instrText xml:space="preserve"> PAGEREF _Toc472416827 \h </w:instrText>
      </w:r>
      <w:r w:rsidR="005169A8">
        <w:rPr>
          <w:noProof/>
        </w:rPr>
      </w:r>
      <w:r w:rsidR="005169A8">
        <w:rPr>
          <w:noProof/>
        </w:rPr>
        <w:fldChar w:fldCharType="separate"/>
      </w:r>
      <w:r w:rsidR="007E29D1">
        <w:rPr>
          <w:noProof/>
        </w:rPr>
        <w:t>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69A8">
        <w:rPr>
          <w:noProof/>
        </w:rPr>
        <w:fldChar w:fldCharType="begin"/>
      </w:r>
      <w:r>
        <w:rPr>
          <w:noProof/>
        </w:rPr>
        <w:instrText xml:space="preserve"> PAGEREF _Toc472416828 \h </w:instrText>
      </w:r>
      <w:r w:rsidR="005169A8">
        <w:rPr>
          <w:noProof/>
        </w:rPr>
      </w:r>
      <w:r w:rsidR="005169A8">
        <w:rPr>
          <w:noProof/>
        </w:rPr>
        <w:fldChar w:fldCharType="separate"/>
      </w:r>
      <w:r w:rsidR="007E29D1">
        <w:rPr>
          <w:noProof/>
        </w:rPr>
        <w:t>8</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69A8">
        <w:rPr>
          <w:noProof/>
        </w:rPr>
        <w:fldChar w:fldCharType="begin"/>
      </w:r>
      <w:r>
        <w:rPr>
          <w:noProof/>
        </w:rPr>
        <w:instrText xml:space="preserve"> PAGEREF _Toc472416829 \h </w:instrText>
      </w:r>
      <w:r w:rsidR="005169A8">
        <w:rPr>
          <w:noProof/>
        </w:rPr>
      </w:r>
      <w:r w:rsidR="005169A8">
        <w:rPr>
          <w:noProof/>
        </w:rPr>
        <w:fldChar w:fldCharType="separate"/>
      </w:r>
      <w:r w:rsidR="007E29D1">
        <w:rPr>
          <w:noProof/>
        </w:rPr>
        <w:t>10</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5169A8">
        <w:rPr>
          <w:noProof/>
        </w:rPr>
        <w:fldChar w:fldCharType="begin"/>
      </w:r>
      <w:r>
        <w:rPr>
          <w:noProof/>
        </w:rPr>
        <w:instrText xml:space="preserve"> PAGEREF _Toc472416835 \h </w:instrText>
      </w:r>
      <w:r w:rsidR="005169A8">
        <w:rPr>
          <w:noProof/>
        </w:rPr>
      </w:r>
      <w:r w:rsidR="005169A8">
        <w:rPr>
          <w:noProof/>
        </w:rPr>
        <w:fldChar w:fldCharType="separate"/>
      </w:r>
      <w:r w:rsidR="007E29D1">
        <w:rPr>
          <w:noProof/>
        </w:rPr>
        <w:t>11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69A8">
        <w:rPr>
          <w:noProof/>
        </w:rPr>
        <w:fldChar w:fldCharType="begin"/>
      </w:r>
      <w:r>
        <w:rPr>
          <w:noProof/>
        </w:rPr>
        <w:instrText xml:space="preserve"> PAGEREF _Toc472416836 \h </w:instrText>
      </w:r>
      <w:r w:rsidR="005169A8">
        <w:rPr>
          <w:noProof/>
        </w:rPr>
      </w:r>
      <w:r w:rsidR="005169A8">
        <w:rPr>
          <w:noProof/>
        </w:rPr>
        <w:fldChar w:fldCharType="separate"/>
      </w:r>
      <w:r w:rsidR="007E29D1">
        <w:rPr>
          <w:noProof/>
        </w:rPr>
        <w:t>11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5169A8">
        <w:rPr>
          <w:noProof/>
        </w:rPr>
        <w:fldChar w:fldCharType="begin"/>
      </w:r>
      <w:r>
        <w:rPr>
          <w:noProof/>
        </w:rPr>
        <w:instrText xml:space="preserve"> PAGEREF _Toc472416840 \h </w:instrText>
      </w:r>
      <w:r w:rsidR="005169A8">
        <w:rPr>
          <w:noProof/>
        </w:rPr>
      </w:r>
      <w:r w:rsidR="005169A8">
        <w:rPr>
          <w:noProof/>
        </w:rPr>
        <w:fldChar w:fldCharType="separate"/>
      </w:r>
      <w:r w:rsidR="007E29D1">
        <w:rPr>
          <w:noProof/>
        </w:rPr>
        <w:t>11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5169A8">
        <w:rPr>
          <w:noProof/>
        </w:rPr>
        <w:fldChar w:fldCharType="begin"/>
      </w:r>
      <w:r>
        <w:rPr>
          <w:noProof/>
        </w:rPr>
        <w:instrText xml:space="preserve"> PAGEREF _Toc472416844 \h </w:instrText>
      </w:r>
      <w:r w:rsidR="005169A8">
        <w:rPr>
          <w:noProof/>
        </w:rPr>
      </w:r>
      <w:r w:rsidR="005169A8">
        <w:rPr>
          <w:noProof/>
        </w:rPr>
        <w:fldChar w:fldCharType="separate"/>
      </w:r>
      <w:r w:rsidR="007E29D1">
        <w:rPr>
          <w:noProof/>
        </w:rPr>
        <w:t>12</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69A8">
        <w:rPr>
          <w:noProof/>
        </w:rPr>
        <w:fldChar w:fldCharType="begin"/>
      </w:r>
      <w:r>
        <w:rPr>
          <w:noProof/>
        </w:rPr>
        <w:instrText xml:space="preserve"> PAGEREF _Toc472416852 \h </w:instrText>
      </w:r>
      <w:r w:rsidR="005169A8">
        <w:rPr>
          <w:noProof/>
        </w:rPr>
      </w:r>
      <w:r w:rsidR="005169A8">
        <w:rPr>
          <w:noProof/>
        </w:rPr>
        <w:fldChar w:fldCharType="separate"/>
      </w:r>
      <w:r w:rsidR="007E29D1">
        <w:rPr>
          <w:noProof/>
        </w:rPr>
        <w:t>14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69A8">
        <w:rPr>
          <w:noProof/>
        </w:rPr>
        <w:fldChar w:fldCharType="begin"/>
      </w:r>
      <w:r>
        <w:rPr>
          <w:noProof/>
        </w:rPr>
        <w:instrText xml:space="preserve"> PAGEREF _Toc472416853 \h </w:instrText>
      </w:r>
      <w:r w:rsidR="005169A8">
        <w:rPr>
          <w:noProof/>
        </w:rPr>
      </w:r>
      <w:r w:rsidR="005169A8">
        <w:rPr>
          <w:noProof/>
        </w:rPr>
        <w:fldChar w:fldCharType="separate"/>
      </w:r>
      <w:r w:rsidR="007E29D1">
        <w:rPr>
          <w:noProof/>
        </w:rPr>
        <w:t>14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5169A8">
        <w:rPr>
          <w:noProof/>
        </w:rPr>
        <w:fldChar w:fldCharType="begin"/>
      </w:r>
      <w:r>
        <w:rPr>
          <w:noProof/>
        </w:rPr>
        <w:instrText xml:space="preserve"> PAGEREF _Toc472416856 \h </w:instrText>
      </w:r>
      <w:r w:rsidR="005169A8">
        <w:rPr>
          <w:noProof/>
        </w:rPr>
      </w:r>
      <w:r w:rsidR="005169A8">
        <w:rPr>
          <w:noProof/>
        </w:rPr>
        <w:fldChar w:fldCharType="separate"/>
      </w:r>
      <w:r w:rsidR="007E29D1">
        <w:rPr>
          <w:noProof/>
        </w:rPr>
        <w:t>14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69A8">
        <w:rPr>
          <w:noProof/>
        </w:rPr>
        <w:fldChar w:fldCharType="begin"/>
      </w:r>
      <w:r>
        <w:rPr>
          <w:noProof/>
        </w:rPr>
        <w:instrText xml:space="preserve"> PAGEREF _Toc472416857 \h </w:instrText>
      </w:r>
      <w:r w:rsidR="005169A8">
        <w:rPr>
          <w:noProof/>
        </w:rPr>
      </w:r>
      <w:r w:rsidR="005169A8">
        <w:rPr>
          <w:noProof/>
        </w:rPr>
        <w:fldChar w:fldCharType="separate"/>
      </w:r>
      <w:r w:rsidR="007E29D1">
        <w:rPr>
          <w:noProof/>
        </w:rPr>
        <w:t>15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69A8">
        <w:rPr>
          <w:noProof/>
        </w:rPr>
        <w:fldChar w:fldCharType="begin"/>
      </w:r>
      <w:r>
        <w:rPr>
          <w:noProof/>
        </w:rPr>
        <w:instrText xml:space="preserve"> PAGEREF _Toc472416872 \h </w:instrText>
      </w:r>
      <w:r w:rsidR="005169A8">
        <w:rPr>
          <w:noProof/>
        </w:rPr>
      </w:r>
      <w:r w:rsidR="005169A8">
        <w:rPr>
          <w:noProof/>
        </w:rPr>
        <w:fldChar w:fldCharType="separate"/>
      </w:r>
      <w:r w:rsidR="007E29D1">
        <w:rPr>
          <w:noProof/>
        </w:rPr>
        <w:t>26</w:t>
      </w:r>
      <w:r w:rsidR="005169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5169A8" w:rsidRPr="00B007DA">
        <w:rPr>
          <w:noProof/>
        </w:rPr>
        <w:fldChar w:fldCharType="begin"/>
      </w:r>
      <w:r w:rsidRPr="00B007DA">
        <w:rPr>
          <w:noProof/>
        </w:rPr>
        <w:instrText xml:space="preserve"> PAGEREF _Toc472416875 \h </w:instrText>
      </w:r>
      <w:r w:rsidR="005169A8" w:rsidRPr="00B007DA">
        <w:rPr>
          <w:noProof/>
        </w:rPr>
      </w:r>
      <w:r w:rsidR="005169A8" w:rsidRPr="00B007DA">
        <w:rPr>
          <w:noProof/>
        </w:rPr>
        <w:fldChar w:fldCharType="separate"/>
      </w:r>
      <w:r w:rsidR="007E29D1">
        <w:rPr>
          <w:noProof/>
        </w:rPr>
        <w:t>26</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5169A8" w:rsidRPr="00B007DA">
        <w:rPr>
          <w:noProof/>
        </w:rPr>
        <w:fldChar w:fldCharType="begin"/>
      </w:r>
      <w:r w:rsidRPr="00B007DA">
        <w:rPr>
          <w:noProof/>
        </w:rPr>
        <w:instrText xml:space="preserve"> PAGEREF _Toc472416876 \h </w:instrText>
      </w:r>
      <w:r w:rsidR="005169A8" w:rsidRPr="00B007DA">
        <w:rPr>
          <w:noProof/>
        </w:rPr>
      </w:r>
      <w:r w:rsidR="005169A8" w:rsidRPr="00B007DA">
        <w:rPr>
          <w:noProof/>
        </w:rPr>
        <w:fldChar w:fldCharType="separate"/>
      </w:r>
      <w:r w:rsidR="007E29D1">
        <w:rPr>
          <w:noProof/>
        </w:rPr>
        <w:t>26</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5169A8" w:rsidRPr="00B007DA">
        <w:rPr>
          <w:noProof/>
        </w:rPr>
        <w:fldChar w:fldCharType="begin"/>
      </w:r>
      <w:r w:rsidRPr="00B007DA">
        <w:rPr>
          <w:noProof/>
        </w:rPr>
        <w:instrText xml:space="preserve"> PAGEREF _Toc472416881 \h </w:instrText>
      </w:r>
      <w:r w:rsidR="005169A8" w:rsidRPr="00B007DA">
        <w:rPr>
          <w:noProof/>
        </w:rPr>
      </w:r>
      <w:r w:rsidR="005169A8" w:rsidRPr="00B007DA">
        <w:rPr>
          <w:noProof/>
        </w:rPr>
        <w:fldChar w:fldCharType="separate"/>
      </w:r>
      <w:r w:rsidR="007E29D1">
        <w:rPr>
          <w:noProof/>
        </w:rPr>
        <w:t>28</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5169A8" w:rsidRPr="00B007DA">
        <w:rPr>
          <w:noProof/>
        </w:rPr>
        <w:fldChar w:fldCharType="begin"/>
      </w:r>
      <w:r w:rsidRPr="00B007DA">
        <w:rPr>
          <w:noProof/>
        </w:rPr>
        <w:instrText xml:space="preserve"> PAGEREF _Toc472416882 \h </w:instrText>
      </w:r>
      <w:r w:rsidR="005169A8" w:rsidRPr="00B007DA">
        <w:rPr>
          <w:noProof/>
        </w:rPr>
      </w:r>
      <w:r w:rsidR="005169A8" w:rsidRPr="00B007DA">
        <w:rPr>
          <w:noProof/>
        </w:rPr>
        <w:fldChar w:fldCharType="separate"/>
      </w:r>
      <w:r w:rsidR="007E29D1">
        <w:rPr>
          <w:noProof/>
        </w:rPr>
        <w:t>30</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5169A8" w:rsidRPr="00B007DA">
        <w:rPr>
          <w:noProof/>
        </w:rPr>
        <w:fldChar w:fldCharType="begin"/>
      </w:r>
      <w:r w:rsidRPr="00B007DA">
        <w:rPr>
          <w:noProof/>
        </w:rPr>
        <w:instrText xml:space="preserve"> PAGEREF _Toc472416883 \h </w:instrText>
      </w:r>
      <w:r w:rsidR="005169A8" w:rsidRPr="00B007DA">
        <w:rPr>
          <w:noProof/>
        </w:rPr>
      </w:r>
      <w:r w:rsidR="005169A8" w:rsidRPr="00B007DA">
        <w:rPr>
          <w:noProof/>
        </w:rPr>
        <w:fldChar w:fldCharType="separate"/>
      </w:r>
      <w:r w:rsidR="007E29D1">
        <w:rPr>
          <w:noProof/>
        </w:rPr>
        <w:t>32</w:t>
      </w:r>
      <w:r w:rsidR="005169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5169A8" w:rsidRPr="00B007DA">
        <w:rPr>
          <w:noProof/>
        </w:rPr>
        <w:fldChar w:fldCharType="begin"/>
      </w:r>
      <w:r w:rsidRPr="00B007DA">
        <w:rPr>
          <w:noProof/>
        </w:rPr>
        <w:instrText xml:space="preserve"> PAGEREF _Toc472416884 \h </w:instrText>
      </w:r>
      <w:r w:rsidR="005169A8" w:rsidRPr="00B007DA">
        <w:rPr>
          <w:noProof/>
        </w:rPr>
      </w:r>
      <w:r w:rsidR="005169A8" w:rsidRPr="00B007DA">
        <w:rPr>
          <w:noProof/>
        </w:rPr>
        <w:fldChar w:fldCharType="separate"/>
      </w:r>
      <w:r w:rsidR="007E29D1">
        <w:rPr>
          <w:noProof/>
        </w:rPr>
        <w:t>32</w:t>
      </w:r>
      <w:r w:rsidR="005169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5169A8">
        <w:rPr>
          <w:noProof/>
        </w:rPr>
        <w:fldChar w:fldCharType="begin"/>
      </w:r>
      <w:r>
        <w:rPr>
          <w:noProof/>
        </w:rPr>
        <w:instrText xml:space="preserve"> PAGEREF _Toc472416885 \h </w:instrText>
      </w:r>
      <w:r w:rsidR="005169A8">
        <w:rPr>
          <w:noProof/>
        </w:rPr>
      </w:r>
      <w:r w:rsidR="005169A8">
        <w:rPr>
          <w:noProof/>
        </w:rPr>
        <w:fldChar w:fldCharType="separate"/>
      </w:r>
      <w:r w:rsidR="007E29D1">
        <w:rPr>
          <w:noProof/>
        </w:rPr>
        <w:t>33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69A8">
        <w:rPr>
          <w:noProof/>
        </w:rPr>
        <w:fldChar w:fldCharType="begin"/>
      </w:r>
      <w:r>
        <w:rPr>
          <w:noProof/>
        </w:rPr>
        <w:instrText xml:space="preserve"> PAGEREF _Toc472416886 \h </w:instrText>
      </w:r>
      <w:r w:rsidR="005169A8">
        <w:rPr>
          <w:noProof/>
        </w:rPr>
      </w:r>
      <w:r w:rsidR="005169A8">
        <w:rPr>
          <w:noProof/>
        </w:rPr>
        <w:fldChar w:fldCharType="separate"/>
      </w:r>
      <w:r w:rsidR="007E29D1">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69A8">
        <w:rPr>
          <w:noProof/>
        </w:rPr>
        <w:fldChar w:fldCharType="begin"/>
      </w:r>
      <w:r>
        <w:rPr>
          <w:noProof/>
        </w:rPr>
        <w:instrText xml:space="preserve"> PAGEREF _Toc472416887 \h </w:instrText>
      </w:r>
      <w:r w:rsidR="005169A8">
        <w:rPr>
          <w:noProof/>
        </w:rPr>
      </w:r>
      <w:r w:rsidR="005169A8">
        <w:rPr>
          <w:noProof/>
        </w:rPr>
        <w:fldChar w:fldCharType="separate"/>
      </w:r>
      <w:r w:rsidR="007E29D1">
        <w:rPr>
          <w:noProof/>
        </w:rPr>
        <w:t>35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69A8">
        <w:rPr>
          <w:noProof/>
        </w:rPr>
        <w:fldChar w:fldCharType="begin"/>
      </w:r>
      <w:r>
        <w:rPr>
          <w:noProof/>
        </w:rPr>
        <w:instrText xml:space="preserve"> PAGEREF _Toc472416888 \h </w:instrText>
      </w:r>
      <w:r w:rsidR="005169A8">
        <w:rPr>
          <w:noProof/>
        </w:rPr>
      </w:r>
      <w:r w:rsidR="005169A8">
        <w:rPr>
          <w:noProof/>
        </w:rPr>
        <w:fldChar w:fldCharType="separate"/>
      </w:r>
      <w:r w:rsidR="007E29D1">
        <w:rPr>
          <w:noProof/>
        </w:rPr>
        <w:t>36</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69A8">
        <w:rPr>
          <w:noProof/>
        </w:rPr>
        <w:fldChar w:fldCharType="begin"/>
      </w:r>
      <w:r>
        <w:rPr>
          <w:noProof/>
        </w:rPr>
        <w:instrText xml:space="preserve"> PAGEREF _Toc472416889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69A8">
        <w:rPr>
          <w:noProof/>
        </w:rPr>
        <w:fldChar w:fldCharType="begin"/>
      </w:r>
      <w:r>
        <w:rPr>
          <w:noProof/>
        </w:rPr>
        <w:instrText xml:space="preserve"> PAGEREF _Toc472416890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69A8">
        <w:rPr>
          <w:noProof/>
        </w:rPr>
        <w:fldChar w:fldCharType="begin"/>
      </w:r>
      <w:r>
        <w:rPr>
          <w:noProof/>
        </w:rPr>
        <w:instrText xml:space="preserve"> PAGEREF _Toc472416893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69A8">
        <w:rPr>
          <w:noProof/>
        </w:rPr>
        <w:fldChar w:fldCharType="begin"/>
      </w:r>
      <w:r>
        <w:rPr>
          <w:noProof/>
        </w:rPr>
        <w:instrText xml:space="preserve"> PAGEREF _Toc472416896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69A8">
        <w:rPr>
          <w:noProof/>
        </w:rPr>
        <w:fldChar w:fldCharType="begin"/>
      </w:r>
      <w:r>
        <w:rPr>
          <w:noProof/>
        </w:rPr>
        <w:instrText xml:space="preserve"> PAGEREF _Toc472416899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169A8">
        <w:rPr>
          <w:noProof/>
        </w:rPr>
        <w:fldChar w:fldCharType="begin"/>
      </w:r>
      <w:r>
        <w:rPr>
          <w:noProof/>
        </w:rPr>
        <w:instrText xml:space="preserve"> PAGEREF _Toc472416902 \h </w:instrText>
      </w:r>
      <w:r w:rsidR="005169A8">
        <w:rPr>
          <w:noProof/>
        </w:rPr>
      </w:r>
      <w:r w:rsidR="005169A8">
        <w:rPr>
          <w:noProof/>
        </w:rPr>
        <w:fldChar w:fldCharType="separate"/>
      </w:r>
      <w:r w:rsidR="007E29D1">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169A8">
        <w:rPr>
          <w:noProof/>
        </w:rPr>
        <w:fldChar w:fldCharType="begin"/>
      </w:r>
      <w:r>
        <w:rPr>
          <w:noProof/>
        </w:rPr>
        <w:instrText xml:space="preserve"> PAGEREF _Toc472416905 \h </w:instrText>
      </w:r>
      <w:r w:rsidR="005169A8">
        <w:rPr>
          <w:noProof/>
        </w:rPr>
      </w:r>
      <w:r w:rsidR="005169A8">
        <w:rPr>
          <w:noProof/>
        </w:rPr>
        <w:fldChar w:fldCharType="separate"/>
      </w:r>
      <w:r w:rsidR="007E29D1">
        <w:rPr>
          <w:noProof/>
        </w:rPr>
        <w:t>38</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69A8">
        <w:rPr>
          <w:noProof/>
        </w:rPr>
        <w:fldChar w:fldCharType="begin"/>
      </w:r>
      <w:r>
        <w:rPr>
          <w:noProof/>
        </w:rPr>
        <w:instrText xml:space="preserve"> PAGEREF _Toc472416907 \h </w:instrText>
      </w:r>
      <w:r w:rsidR="005169A8">
        <w:rPr>
          <w:noProof/>
        </w:rPr>
      </w:r>
      <w:r w:rsidR="005169A8">
        <w:rPr>
          <w:noProof/>
        </w:rPr>
        <w:fldChar w:fldCharType="separate"/>
      </w:r>
      <w:r w:rsidR="007E29D1">
        <w:rPr>
          <w:noProof/>
        </w:rPr>
        <w:t>39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69A8">
        <w:rPr>
          <w:noProof/>
        </w:rPr>
        <w:fldChar w:fldCharType="begin"/>
      </w:r>
      <w:r>
        <w:rPr>
          <w:noProof/>
        </w:rPr>
        <w:instrText xml:space="preserve"> PAGEREF _Toc472416908 \h </w:instrText>
      </w:r>
      <w:r w:rsidR="005169A8">
        <w:rPr>
          <w:noProof/>
        </w:rPr>
      </w:r>
      <w:r w:rsidR="005169A8">
        <w:rPr>
          <w:noProof/>
        </w:rPr>
        <w:fldChar w:fldCharType="separate"/>
      </w:r>
      <w:r w:rsidR="007E29D1">
        <w:rPr>
          <w:noProof/>
        </w:rPr>
        <w:t>39</w:t>
      </w:r>
      <w:r w:rsidR="005169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69A8">
        <w:rPr>
          <w:noProof/>
        </w:rPr>
        <w:fldChar w:fldCharType="begin"/>
      </w:r>
      <w:r>
        <w:rPr>
          <w:noProof/>
        </w:rPr>
        <w:instrText xml:space="preserve"> PAGEREF _Toc472416911 \h </w:instrText>
      </w:r>
      <w:r w:rsidR="005169A8">
        <w:rPr>
          <w:noProof/>
        </w:rPr>
      </w:r>
      <w:r w:rsidR="005169A8">
        <w:rPr>
          <w:noProof/>
        </w:rPr>
        <w:fldChar w:fldCharType="separate"/>
      </w:r>
      <w:r w:rsidR="007E29D1">
        <w:rPr>
          <w:noProof/>
        </w:rPr>
        <w:t>43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5169A8">
        <w:rPr>
          <w:noProof/>
        </w:rPr>
        <w:fldChar w:fldCharType="begin"/>
      </w:r>
      <w:r>
        <w:rPr>
          <w:noProof/>
        </w:rPr>
        <w:instrText xml:space="preserve"> PAGEREF _Toc472416913 \h </w:instrText>
      </w:r>
      <w:r w:rsidR="005169A8">
        <w:rPr>
          <w:noProof/>
        </w:rPr>
      </w:r>
      <w:r w:rsidR="005169A8">
        <w:rPr>
          <w:noProof/>
        </w:rPr>
        <w:fldChar w:fldCharType="separate"/>
      </w:r>
      <w:r w:rsidR="007E29D1">
        <w:rPr>
          <w:noProof/>
        </w:rPr>
        <w:t>45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169A8">
        <w:rPr>
          <w:noProof/>
        </w:rPr>
        <w:fldChar w:fldCharType="begin"/>
      </w:r>
      <w:r>
        <w:rPr>
          <w:noProof/>
        </w:rPr>
        <w:instrText xml:space="preserve"> PAGEREF _Toc472416916 \h </w:instrText>
      </w:r>
      <w:r w:rsidR="005169A8">
        <w:rPr>
          <w:noProof/>
        </w:rPr>
      </w:r>
      <w:r w:rsidR="005169A8">
        <w:rPr>
          <w:noProof/>
        </w:rPr>
        <w:fldChar w:fldCharType="separate"/>
      </w:r>
      <w:r w:rsidR="007E29D1">
        <w:rPr>
          <w:noProof/>
        </w:rPr>
        <w:t>49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69A8">
        <w:rPr>
          <w:noProof/>
        </w:rPr>
        <w:fldChar w:fldCharType="begin"/>
      </w:r>
      <w:r>
        <w:rPr>
          <w:noProof/>
        </w:rPr>
        <w:instrText xml:space="preserve"> PAGEREF _Toc472416919 \h </w:instrText>
      </w:r>
      <w:r w:rsidR="005169A8">
        <w:rPr>
          <w:noProof/>
        </w:rPr>
      </w:r>
      <w:r w:rsidR="005169A8">
        <w:rPr>
          <w:noProof/>
        </w:rPr>
        <w:fldChar w:fldCharType="separate"/>
      </w:r>
      <w:r w:rsidR="007E29D1">
        <w:rPr>
          <w:noProof/>
        </w:rPr>
        <w:t>51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169A8">
        <w:rPr>
          <w:noProof/>
        </w:rPr>
        <w:fldChar w:fldCharType="begin"/>
      </w:r>
      <w:r>
        <w:rPr>
          <w:noProof/>
        </w:rPr>
        <w:instrText xml:space="preserve"> PAGEREF _Toc472416922 \h </w:instrText>
      </w:r>
      <w:r w:rsidR="005169A8">
        <w:rPr>
          <w:noProof/>
        </w:rPr>
      </w:r>
      <w:r w:rsidR="005169A8">
        <w:rPr>
          <w:noProof/>
        </w:rPr>
        <w:fldChar w:fldCharType="separate"/>
      </w:r>
      <w:r w:rsidR="007E29D1">
        <w:rPr>
          <w:noProof/>
        </w:rPr>
        <w:t>53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69A8">
        <w:rPr>
          <w:noProof/>
        </w:rPr>
        <w:fldChar w:fldCharType="begin"/>
      </w:r>
      <w:r>
        <w:rPr>
          <w:noProof/>
        </w:rPr>
        <w:instrText xml:space="preserve"> PAGEREF _Toc472416925 \h </w:instrText>
      </w:r>
      <w:r w:rsidR="005169A8">
        <w:rPr>
          <w:noProof/>
        </w:rPr>
      </w:r>
      <w:r w:rsidR="005169A8">
        <w:rPr>
          <w:noProof/>
        </w:rPr>
        <w:fldChar w:fldCharType="separate"/>
      </w:r>
      <w:r w:rsidR="007E29D1">
        <w:rPr>
          <w:noProof/>
        </w:rPr>
        <w:t>55</w:t>
      </w:r>
      <w:r w:rsidR="005169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69A8">
        <w:rPr>
          <w:noProof/>
        </w:rPr>
        <w:fldChar w:fldCharType="begin"/>
      </w:r>
      <w:r>
        <w:rPr>
          <w:noProof/>
        </w:rPr>
        <w:instrText xml:space="preserve"> PAGEREF _Toc472416927 \h </w:instrText>
      </w:r>
      <w:r w:rsidR="005169A8">
        <w:rPr>
          <w:noProof/>
        </w:rPr>
      </w:r>
      <w:r w:rsidR="005169A8">
        <w:rPr>
          <w:noProof/>
        </w:rPr>
        <w:fldChar w:fldCharType="separate"/>
      </w:r>
      <w:r w:rsidR="007E29D1">
        <w:rPr>
          <w:noProof/>
        </w:rPr>
        <w:t>56</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5169A8">
        <w:rPr>
          <w:noProof/>
        </w:rPr>
        <w:fldChar w:fldCharType="begin"/>
      </w:r>
      <w:r>
        <w:rPr>
          <w:noProof/>
        </w:rPr>
        <w:instrText xml:space="preserve"> PAGEREF _Toc472416929 \h </w:instrText>
      </w:r>
      <w:r w:rsidR="005169A8">
        <w:rPr>
          <w:noProof/>
        </w:rPr>
      </w:r>
      <w:r w:rsidR="005169A8">
        <w:rPr>
          <w:noProof/>
        </w:rPr>
        <w:fldChar w:fldCharType="separate"/>
      </w:r>
      <w:r w:rsidR="007E29D1">
        <w:rPr>
          <w:noProof/>
        </w:rPr>
        <w:t>62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5169A8">
        <w:rPr>
          <w:noProof/>
        </w:rPr>
        <w:fldChar w:fldCharType="begin"/>
      </w:r>
      <w:r>
        <w:rPr>
          <w:noProof/>
        </w:rPr>
        <w:instrText xml:space="preserve"> PAGEREF _Toc472416932 \h </w:instrText>
      </w:r>
      <w:r w:rsidR="005169A8">
        <w:rPr>
          <w:noProof/>
        </w:rPr>
      </w:r>
      <w:r w:rsidR="005169A8">
        <w:rPr>
          <w:noProof/>
        </w:rPr>
        <w:fldChar w:fldCharType="separate"/>
      </w:r>
      <w:r w:rsidR="007E29D1">
        <w:rPr>
          <w:noProof/>
        </w:rPr>
        <w:t>65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5169A8">
        <w:rPr>
          <w:noProof/>
        </w:rPr>
        <w:fldChar w:fldCharType="begin"/>
      </w:r>
      <w:r>
        <w:rPr>
          <w:noProof/>
        </w:rPr>
        <w:instrText xml:space="preserve"> PAGEREF _Toc472416937 \h </w:instrText>
      </w:r>
      <w:r w:rsidR="005169A8">
        <w:rPr>
          <w:noProof/>
        </w:rPr>
      </w:r>
      <w:r w:rsidR="005169A8">
        <w:rPr>
          <w:noProof/>
        </w:rPr>
        <w:fldChar w:fldCharType="separate"/>
      </w:r>
      <w:r w:rsidR="007E29D1">
        <w:rPr>
          <w:noProof/>
        </w:rPr>
        <w:t>69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5169A8">
        <w:rPr>
          <w:noProof/>
        </w:rPr>
        <w:fldChar w:fldCharType="begin"/>
      </w:r>
      <w:r>
        <w:rPr>
          <w:noProof/>
        </w:rPr>
        <w:instrText xml:space="preserve"> PAGEREF _Toc472416940 \h </w:instrText>
      </w:r>
      <w:r w:rsidR="005169A8">
        <w:rPr>
          <w:noProof/>
        </w:rPr>
      </w:r>
      <w:r w:rsidR="005169A8">
        <w:rPr>
          <w:noProof/>
        </w:rPr>
        <w:fldChar w:fldCharType="separate"/>
      </w:r>
      <w:r w:rsidR="007E29D1">
        <w:rPr>
          <w:noProof/>
        </w:rPr>
        <w:t>71</w:t>
      </w:r>
      <w:r w:rsidR="005169A8">
        <w:rPr>
          <w:noProof/>
        </w:rPr>
        <w:fldChar w:fldCharType="end"/>
      </w:r>
    </w:p>
    <w:p w:rsidR="00717F60" w:rsidRPr="00D053CF" w:rsidRDefault="005169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D053CF" w:rsidRDefault="0084327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bookmarkStart w:id="13" w:name="_Ref55193512"/>
      <w:proofErr w:type="gramStart"/>
      <w:r w:rsidRPr="00D053CF">
        <w:rPr>
          <w:iCs/>
          <w:sz w:val="24"/>
          <w:szCs w:val="24"/>
        </w:rPr>
        <w:t xml:space="preserve">Заказчик, являющийся Организатором запроса предложений – ПАО «МРСК Центра» (далее – Заказчик или </w:t>
      </w:r>
      <w:r w:rsidRPr="00B570BF">
        <w:rPr>
          <w:iCs/>
          <w:sz w:val="24"/>
          <w:szCs w:val="24"/>
        </w:rPr>
        <w:t>Организатор) (почтовый адрес:</w:t>
      </w:r>
      <w:proofErr w:type="gramEnd"/>
      <w:r w:rsidRPr="00B570BF">
        <w:rPr>
          <w:iCs/>
          <w:sz w:val="24"/>
          <w:szCs w:val="24"/>
        </w:rPr>
        <w:t xml:space="preserve"> </w:t>
      </w:r>
      <w:proofErr w:type="gramStart"/>
      <w:r w:rsidRPr="00B570BF">
        <w:rPr>
          <w:iCs/>
          <w:sz w:val="24"/>
          <w:szCs w:val="24"/>
        </w:rPr>
        <w:t xml:space="preserve">РФ, 127018, г. Москва, ул. 2-я Ямская, 4, </w:t>
      </w:r>
      <w:bookmarkEnd w:id="13"/>
      <w:r w:rsidRPr="00797870">
        <w:rPr>
          <w:iCs/>
          <w:sz w:val="24"/>
          <w:szCs w:val="24"/>
        </w:rPr>
        <w:t xml:space="preserve">ответственное лицо, секретарь Закупочной комиссии – </w:t>
      </w:r>
      <w:r w:rsidRPr="00263BA2">
        <w:rPr>
          <w:iCs/>
          <w:sz w:val="24"/>
          <w:szCs w:val="24"/>
        </w:rPr>
        <w:t xml:space="preserve">специалист 1-й категории ОЗД </w:t>
      </w:r>
      <w:proofErr w:type="spellStart"/>
      <w:r w:rsidRPr="00263BA2">
        <w:rPr>
          <w:iCs/>
          <w:sz w:val="24"/>
          <w:szCs w:val="24"/>
        </w:rPr>
        <w:t>УЛиМТО</w:t>
      </w:r>
      <w:proofErr w:type="spellEnd"/>
      <w:r w:rsidRPr="00263BA2">
        <w:rPr>
          <w:iCs/>
          <w:sz w:val="24"/>
          <w:szCs w:val="24"/>
        </w:rPr>
        <w:t xml:space="preserve"> филиала ПАО «МРСК Центра» - «Курскэнерго» Горбылев А.В., контактные телефоны: (4712) 55-72-02, </w:t>
      </w:r>
      <w:r w:rsidRPr="00263BA2">
        <w:rPr>
          <w:sz w:val="24"/>
          <w:szCs w:val="24"/>
        </w:rPr>
        <w:t xml:space="preserve">адрес электронной почты: </w:t>
      </w:r>
      <w:r w:rsidRPr="00263BA2">
        <w:rPr>
          <w:iCs/>
          <w:sz w:val="24"/>
          <w:szCs w:val="24"/>
        </w:rPr>
        <w:t xml:space="preserve"> </w:t>
      </w:r>
      <w:hyperlink r:id="rId18" w:history="1">
        <w:r w:rsidRPr="00263BA2">
          <w:rPr>
            <w:rStyle w:val="a7"/>
            <w:sz w:val="24"/>
            <w:szCs w:val="24"/>
            <w:lang w:val="en-US"/>
          </w:rPr>
          <w:t>gorbylev</w:t>
        </w:r>
        <w:r w:rsidRPr="00263BA2">
          <w:rPr>
            <w:rStyle w:val="a7"/>
            <w:sz w:val="24"/>
            <w:szCs w:val="24"/>
          </w:rPr>
          <w:t>.</w:t>
        </w:r>
        <w:r w:rsidRPr="00263BA2">
          <w:rPr>
            <w:rStyle w:val="a7"/>
            <w:sz w:val="24"/>
            <w:szCs w:val="24"/>
            <w:lang w:val="en-US"/>
          </w:rPr>
          <w:t>av</w:t>
        </w:r>
        <w:r w:rsidRPr="00263BA2">
          <w:rPr>
            <w:rStyle w:val="a7"/>
            <w:sz w:val="24"/>
            <w:szCs w:val="24"/>
          </w:rPr>
          <w:t>@mrsk-1.ru</w:t>
        </w:r>
      </w:hyperlink>
      <w:r w:rsidRPr="00263BA2">
        <w:rPr>
          <w:iCs/>
          <w:sz w:val="24"/>
          <w:szCs w:val="24"/>
        </w:rPr>
        <w:t>, ответственные лица –</w:t>
      </w:r>
      <w:r w:rsidRPr="00263BA2">
        <w:rPr>
          <w:sz w:val="24"/>
          <w:szCs w:val="24"/>
        </w:rPr>
        <w:t xml:space="preserve"> Горбылев Александр Владимирович, контактные телефоны - (4712) 55-72-02, адрес электронной почты: </w:t>
      </w:r>
      <w:hyperlink r:id="rId19" w:history="1">
        <w:r w:rsidRPr="00263BA2">
          <w:rPr>
            <w:rStyle w:val="a7"/>
            <w:sz w:val="24"/>
            <w:szCs w:val="24"/>
            <w:lang w:val="en-US"/>
          </w:rPr>
          <w:t>gorbylev</w:t>
        </w:r>
        <w:r w:rsidRPr="00263BA2">
          <w:rPr>
            <w:rStyle w:val="a7"/>
            <w:sz w:val="24"/>
            <w:szCs w:val="24"/>
          </w:rPr>
          <w:t>.</w:t>
        </w:r>
        <w:r w:rsidRPr="00263BA2">
          <w:rPr>
            <w:rStyle w:val="a7"/>
            <w:sz w:val="24"/>
            <w:szCs w:val="24"/>
            <w:lang w:val="en-US"/>
          </w:rPr>
          <w:t>av</w:t>
        </w:r>
        <w:r w:rsidRPr="00263BA2">
          <w:rPr>
            <w:rStyle w:val="a7"/>
            <w:sz w:val="24"/>
            <w:szCs w:val="24"/>
          </w:rPr>
          <w:t>@mrsk-1.ru</w:t>
        </w:r>
      </w:hyperlink>
      <w:r w:rsidRPr="00263BA2">
        <w:rPr>
          <w:rStyle w:val="a7"/>
          <w:sz w:val="24"/>
          <w:szCs w:val="24"/>
        </w:rPr>
        <w:t xml:space="preserve">, </w:t>
      </w:r>
      <w:r>
        <w:rPr>
          <w:sz w:val="24"/>
          <w:szCs w:val="24"/>
        </w:rPr>
        <w:t>Бортко Андрей В</w:t>
      </w:r>
      <w:r w:rsidRPr="00263BA2">
        <w:rPr>
          <w:sz w:val="24"/>
          <w:szCs w:val="24"/>
        </w:rPr>
        <w:t>алерьевич контактные телефоны - (4712) 55-71-86</w:t>
      </w:r>
      <w:proofErr w:type="gramEnd"/>
      <w:r w:rsidRPr="00263BA2">
        <w:rPr>
          <w:sz w:val="24"/>
          <w:szCs w:val="24"/>
        </w:rPr>
        <w:t xml:space="preserve">, </w:t>
      </w:r>
      <w:proofErr w:type="gramStart"/>
      <w:r w:rsidRPr="00263BA2">
        <w:rPr>
          <w:sz w:val="24"/>
          <w:szCs w:val="24"/>
        </w:rPr>
        <w:t xml:space="preserve">адрес электронной почты: </w:t>
      </w:r>
      <w:hyperlink r:id="rId20" w:history="1">
        <w:r w:rsidRPr="00263BA2">
          <w:rPr>
            <w:rStyle w:val="a7"/>
            <w:sz w:val="24"/>
            <w:szCs w:val="24"/>
            <w:lang w:val="en-US"/>
          </w:rPr>
          <w:t>bortko</w:t>
        </w:r>
        <w:r w:rsidRPr="00263BA2">
          <w:rPr>
            <w:rStyle w:val="a7"/>
            <w:sz w:val="24"/>
            <w:szCs w:val="24"/>
          </w:rPr>
          <w:t>.</w:t>
        </w:r>
        <w:r w:rsidRPr="00263BA2">
          <w:rPr>
            <w:rStyle w:val="a7"/>
            <w:sz w:val="24"/>
            <w:szCs w:val="24"/>
            <w:lang w:val="en-US"/>
          </w:rPr>
          <w:t>av</w:t>
        </w:r>
        <w:r w:rsidRPr="00263BA2">
          <w:rPr>
            <w:rStyle w:val="a7"/>
            <w:sz w:val="24"/>
            <w:szCs w:val="24"/>
          </w:rPr>
          <w:t>@mrsk-1.ru</w:t>
        </w:r>
      </w:hyperlink>
      <w:r w:rsidRPr="00797870">
        <w:rPr>
          <w:rStyle w:val="a7"/>
          <w:color w:val="auto"/>
          <w:sz w:val="24"/>
          <w:szCs w:val="24"/>
          <w:u w:val="none"/>
        </w:rPr>
        <w:t>,</w:t>
      </w:r>
      <w:r w:rsidRPr="00797870">
        <w:rPr>
          <w:sz w:val="24"/>
          <w:szCs w:val="24"/>
        </w:rPr>
        <w:t xml:space="preserve"> </w:t>
      </w:r>
      <w:r w:rsidRPr="00797870">
        <w:rPr>
          <w:iCs/>
          <w:sz w:val="24"/>
          <w:szCs w:val="24"/>
        </w:rPr>
        <w:t>Извещением</w:t>
      </w:r>
      <w:r w:rsidRPr="00797870">
        <w:rPr>
          <w:sz w:val="24"/>
          <w:szCs w:val="24"/>
        </w:rPr>
        <w:t xml:space="preserve"> о проведении </w:t>
      </w:r>
      <w:r w:rsidRPr="00797870">
        <w:rPr>
          <w:iCs/>
          <w:sz w:val="24"/>
          <w:szCs w:val="24"/>
        </w:rPr>
        <w:t>запроса предложений</w:t>
      </w:r>
      <w:r w:rsidRPr="00797870">
        <w:rPr>
          <w:sz w:val="24"/>
          <w:szCs w:val="24"/>
        </w:rPr>
        <w:t xml:space="preserve">, опубликованным </w:t>
      </w:r>
      <w:r>
        <w:rPr>
          <w:b/>
          <w:sz w:val="24"/>
          <w:szCs w:val="24"/>
        </w:rPr>
        <w:t>«</w:t>
      </w:r>
      <w:r>
        <w:rPr>
          <w:b/>
          <w:sz w:val="24"/>
          <w:szCs w:val="24"/>
        </w:rPr>
        <w:t>10</w:t>
      </w:r>
      <w:r w:rsidRPr="00797870">
        <w:rPr>
          <w:b/>
          <w:sz w:val="24"/>
          <w:szCs w:val="24"/>
        </w:rPr>
        <w:t xml:space="preserve">» </w:t>
      </w:r>
      <w:r>
        <w:rPr>
          <w:b/>
          <w:sz w:val="24"/>
          <w:szCs w:val="24"/>
        </w:rPr>
        <w:t xml:space="preserve">ноября </w:t>
      </w:r>
      <w:r w:rsidRPr="00797870">
        <w:rPr>
          <w:b/>
          <w:sz w:val="24"/>
          <w:szCs w:val="24"/>
        </w:rPr>
        <w:t>2017 г.</w:t>
      </w:r>
      <w:r w:rsidRPr="00797870">
        <w:rPr>
          <w:sz w:val="24"/>
          <w:szCs w:val="24"/>
        </w:rPr>
        <w:t xml:space="preserve"> на официальном сайте (</w:t>
      </w:r>
      <w:hyperlink r:id="rId21" w:history="1">
        <w:r w:rsidRPr="00797870">
          <w:rPr>
            <w:rStyle w:val="a7"/>
            <w:sz w:val="24"/>
            <w:szCs w:val="24"/>
          </w:rPr>
          <w:t>www.zakupki.</w:t>
        </w:r>
        <w:r w:rsidRPr="00797870">
          <w:rPr>
            <w:rStyle w:val="a7"/>
            <w:sz w:val="24"/>
            <w:szCs w:val="24"/>
            <w:lang w:val="en-US"/>
          </w:rPr>
          <w:t>gov</w:t>
        </w:r>
        <w:r w:rsidRPr="00797870">
          <w:rPr>
            <w:rStyle w:val="a7"/>
            <w:sz w:val="24"/>
            <w:szCs w:val="24"/>
          </w:rPr>
          <w:t>.ru</w:t>
        </w:r>
      </w:hyperlink>
      <w:r w:rsidRPr="00797870">
        <w:rPr>
          <w:sz w:val="24"/>
          <w:szCs w:val="24"/>
        </w:rPr>
        <w:t>),</w:t>
      </w:r>
      <w:r w:rsidRPr="00797870">
        <w:rPr>
          <w:iCs/>
          <w:sz w:val="24"/>
          <w:szCs w:val="24"/>
        </w:rPr>
        <w:t xml:space="preserve"> </w:t>
      </w:r>
      <w:r w:rsidRPr="00797870">
        <w:rPr>
          <w:sz w:val="24"/>
          <w:szCs w:val="24"/>
        </w:rPr>
        <w:t xml:space="preserve">на сайте </w:t>
      </w:r>
      <w:r w:rsidRPr="00797870">
        <w:rPr>
          <w:iCs/>
          <w:sz w:val="24"/>
          <w:szCs w:val="24"/>
        </w:rPr>
        <w:t>ПАО «МРСК Центра»</w:t>
      </w:r>
      <w:r w:rsidRPr="00797870">
        <w:rPr>
          <w:sz w:val="24"/>
          <w:szCs w:val="24"/>
        </w:rPr>
        <w:t xml:space="preserve"> (</w:t>
      </w:r>
      <w:hyperlink r:id="rId22" w:history="1">
        <w:r w:rsidRPr="00797870">
          <w:rPr>
            <w:rStyle w:val="a7"/>
            <w:sz w:val="24"/>
            <w:szCs w:val="24"/>
          </w:rPr>
          <w:t>www.mrsk-1.ru</w:t>
        </w:r>
      </w:hyperlink>
      <w:r w:rsidRPr="00797870">
        <w:rPr>
          <w:sz w:val="24"/>
          <w:szCs w:val="24"/>
        </w:rPr>
        <w:t xml:space="preserve">), на сайте ЭТП, указанном в п. </w:t>
      </w:r>
      <w:r w:rsidRPr="00797870">
        <w:rPr>
          <w:sz w:val="24"/>
          <w:szCs w:val="24"/>
        </w:rPr>
        <w:fldChar w:fldCharType="begin"/>
      </w:r>
      <w:r w:rsidRPr="00797870">
        <w:rPr>
          <w:sz w:val="24"/>
          <w:szCs w:val="24"/>
        </w:rPr>
        <w:instrText xml:space="preserve"> REF _Ref440269836 \r \h  \* MERGEFORMAT </w:instrText>
      </w:r>
      <w:r w:rsidRPr="00797870">
        <w:rPr>
          <w:sz w:val="24"/>
          <w:szCs w:val="24"/>
        </w:rPr>
      </w:r>
      <w:r w:rsidRPr="00797870">
        <w:rPr>
          <w:sz w:val="24"/>
          <w:szCs w:val="24"/>
        </w:rPr>
        <w:fldChar w:fldCharType="separate"/>
      </w:r>
      <w:r w:rsidRPr="00797870">
        <w:rPr>
          <w:sz w:val="24"/>
          <w:szCs w:val="24"/>
        </w:rPr>
        <w:t>1.1.2</w:t>
      </w:r>
      <w:r w:rsidRPr="00797870">
        <w:rPr>
          <w:sz w:val="24"/>
          <w:szCs w:val="24"/>
        </w:rPr>
        <w:fldChar w:fldCharType="end"/>
      </w:r>
      <w:r w:rsidRPr="00797870">
        <w:rPr>
          <w:sz w:val="24"/>
          <w:szCs w:val="24"/>
        </w:rPr>
        <w:t xml:space="preserve"> настоящей Документации,</w:t>
      </w:r>
      <w:r w:rsidRPr="00797870">
        <w:rPr>
          <w:iCs/>
          <w:sz w:val="24"/>
          <w:szCs w:val="24"/>
        </w:rPr>
        <w:t xml:space="preserve"> приг</w:t>
      </w:r>
      <w:r w:rsidRPr="00797870">
        <w:rPr>
          <w:sz w:val="24"/>
          <w:szCs w:val="24"/>
        </w:rPr>
        <w:t>ласило юридических лиц и физических лиц (в т. ч. индивидуальных предпринимателей), к участию в процедуре</w:t>
      </w:r>
      <w:r w:rsidRPr="00E1106F">
        <w:rPr>
          <w:sz w:val="24"/>
          <w:szCs w:val="24"/>
        </w:rPr>
        <w:t xml:space="preserve"> запроса предложений (далее – запрос</w:t>
      </w:r>
      <w:proofErr w:type="gramEnd"/>
      <w:r w:rsidRPr="00E1106F">
        <w:rPr>
          <w:sz w:val="24"/>
          <w:szCs w:val="24"/>
        </w:rPr>
        <w:t xml:space="preserve"> предложений) на право заключения Договора </w:t>
      </w:r>
      <w:r>
        <w:rPr>
          <w:sz w:val="24"/>
          <w:szCs w:val="24"/>
        </w:rPr>
        <w:t>на поставку</w:t>
      </w:r>
      <w:r w:rsidRPr="001A7A7F">
        <w:rPr>
          <w:sz w:val="24"/>
          <w:szCs w:val="24"/>
        </w:rPr>
        <w:t xml:space="preserve"> </w:t>
      </w:r>
      <w:r>
        <w:rPr>
          <w:sz w:val="24"/>
          <w:szCs w:val="24"/>
        </w:rPr>
        <w:t>провода</w:t>
      </w:r>
      <w:r w:rsidRPr="001A7A7F">
        <w:rPr>
          <w:sz w:val="24"/>
          <w:szCs w:val="24"/>
        </w:rPr>
        <w:t xml:space="preserve"> СИП для нужд</w:t>
      </w:r>
      <w:r w:rsidRPr="00851788">
        <w:rPr>
          <w:sz w:val="24"/>
          <w:szCs w:val="24"/>
        </w:rPr>
        <w:t xml:space="preserve"> ПАО «МРСК Центра» (филиал</w:t>
      </w:r>
      <w:r>
        <w:rPr>
          <w:sz w:val="24"/>
          <w:szCs w:val="24"/>
        </w:rPr>
        <w:t xml:space="preserve"> «Курскэнерго»</w:t>
      </w:r>
      <w:r w:rsidRPr="00E1106F">
        <w:rPr>
          <w:sz w:val="24"/>
          <w:szCs w:val="24"/>
        </w:rPr>
        <w:t xml:space="preserve">, расположенного по адресу: </w:t>
      </w:r>
      <w:proofErr w:type="gramStart"/>
      <w:r w:rsidRPr="00F91377">
        <w:rPr>
          <w:sz w:val="24"/>
          <w:szCs w:val="24"/>
        </w:rPr>
        <w:t>РФ, 305029, г. Курск, ул. К. Маркса, 27</w:t>
      </w:r>
      <w:r w:rsidRPr="00E1106F">
        <w:rPr>
          <w:sz w:val="24"/>
          <w:szCs w:val="24"/>
        </w:rPr>
        <w:t>)</w:t>
      </w:r>
      <w:r w:rsidR="00717F60" w:rsidRPr="00D053CF">
        <w:rPr>
          <w:sz w:val="24"/>
          <w:szCs w:val="24"/>
        </w:rPr>
        <w:t>.</w:t>
      </w:r>
      <w:bookmarkEnd w:id="10"/>
      <w:bookmarkEnd w:id="11"/>
      <w:bookmarkEnd w:id="12"/>
      <w:proofErr w:type="gramEnd"/>
    </w:p>
    <w:p w:rsidR="001C2F0C" w:rsidRPr="0084327F" w:rsidRDefault="0084327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sidRPr="0084327F">
        <w:rPr>
          <w:sz w:val="24"/>
          <w:szCs w:val="24"/>
        </w:rPr>
        <w:t>Участвовать в настоящем Запросе предложений могут Участники, признанные Победителями 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Pr="0084327F">
        <w:rPr>
          <w:sz w:val="24"/>
          <w:szCs w:val="24"/>
        </w:rPr>
        <w:t>Россети</w:t>
      </w:r>
      <w:proofErr w:type="spellEnd"/>
      <w:r w:rsidRPr="0084327F">
        <w:rPr>
          <w:sz w:val="24"/>
          <w:szCs w:val="24"/>
        </w:rPr>
        <w:t>» по Лоту №2 -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самонесущего изолированного провода (СИП) на напряжение</w:t>
      </w:r>
      <w:proofErr w:type="gramEnd"/>
      <w:r w:rsidRPr="0084327F">
        <w:rPr>
          <w:sz w:val="24"/>
          <w:szCs w:val="24"/>
        </w:rPr>
        <w:t xml:space="preserve"> до 35 </w:t>
      </w:r>
      <w:proofErr w:type="spellStart"/>
      <w:r w:rsidRPr="0084327F">
        <w:rPr>
          <w:sz w:val="24"/>
          <w:szCs w:val="24"/>
        </w:rPr>
        <w:t>кВ</w:t>
      </w:r>
      <w:proofErr w:type="spellEnd"/>
      <w:r w:rsidRPr="0084327F">
        <w:rPr>
          <w:sz w:val="24"/>
          <w:szCs w:val="24"/>
        </w:rPr>
        <w:t>» ПАО «МРСК Центра» на основании Протокола заседания Закупочной комиссии ПАО «</w:t>
      </w:r>
      <w:proofErr w:type="spellStart"/>
      <w:r w:rsidRPr="0084327F">
        <w:rPr>
          <w:sz w:val="24"/>
          <w:szCs w:val="24"/>
        </w:rPr>
        <w:t>Россети</w:t>
      </w:r>
      <w:proofErr w:type="spellEnd"/>
      <w:r w:rsidRPr="0084327F">
        <w:rPr>
          <w:sz w:val="24"/>
          <w:szCs w:val="24"/>
        </w:rPr>
        <w:t>» №16/712413 от 25.04.2017 и заключившие соответствующие Рамочные соглашения</w:t>
      </w:r>
      <w:r w:rsidR="001C2F0C" w:rsidRPr="0084327F">
        <w:rPr>
          <w:sz w:val="24"/>
          <w:szCs w:val="24"/>
        </w:rPr>
        <w:t>.</w:t>
      </w:r>
      <w:bookmarkEnd w:id="14"/>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АО «</w:t>
      </w:r>
      <w:proofErr w:type="spellStart"/>
      <w:r w:rsidR="00702B2C" w:rsidRPr="00D053CF">
        <w:rPr>
          <w:sz w:val="24"/>
          <w:szCs w:val="24"/>
        </w:rPr>
        <w:t>Россети</w:t>
      </w:r>
      <w:proofErr w:type="spellEnd"/>
      <w:r w:rsidR="00702B2C" w:rsidRPr="00D053CF">
        <w:rPr>
          <w:sz w:val="24"/>
          <w:szCs w:val="24"/>
        </w:rPr>
        <w:t xml:space="preserve">» </w:t>
      </w:r>
      <w:hyperlink r:id="rId23"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D053CF"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право заключения </w:t>
      </w:r>
      <w:r w:rsidR="00101A2F" w:rsidRPr="00E1106F">
        <w:rPr>
          <w:sz w:val="24"/>
          <w:szCs w:val="24"/>
        </w:rPr>
        <w:t xml:space="preserve">Договора </w:t>
      </w:r>
      <w:r w:rsidR="00101A2F">
        <w:rPr>
          <w:sz w:val="24"/>
          <w:szCs w:val="24"/>
        </w:rPr>
        <w:t>на поставку</w:t>
      </w:r>
      <w:r w:rsidR="00101A2F" w:rsidRPr="001A7A7F">
        <w:rPr>
          <w:sz w:val="24"/>
          <w:szCs w:val="24"/>
        </w:rPr>
        <w:t xml:space="preserve"> </w:t>
      </w:r>
      <w:r w:rsidR="00101A2F">
        <w:rPr>
          <w:sz w:val="24"/>
          <w:szCs w:val="24"/>
        </w:rPr>
        <w:t>провода</w:t>
      </w:r>
      <w:r w:rsidR="00101A2F" w:rsidRPr="001A7A7F">
        <w:rPr>
          <w:sz w:val="24"/>
          <w:szCs w:val="24"/>
        </w:rPr>
        <w:t xml:space="preserve"> СИП для нужд</w:t>
      </w:r>
      <w:r w:rsidR="00101A2F" w:rsidRPr="00851788">
        <w:rPr>
          <w:sz w:val="24"/>
          <w:szCs w:val="24"/>
        </w:rPr>
        <w:t xml:space="preserve"> ПАО «МРСК Центра» (филиал</w:t>
      </w:r>
      <w:r w:rsidR="00101A2F">
        <w:rPr>
          <w:sz w:val="24"/>
          <w:szCs w:val="24"/>
        </w:rPr>
        <w:t xml:space="preserve"> «Курскэнерго»</w:t>
      </w:r>
      <w:r w:rsidR="00702B2C" w:rsidRPr="00101A2F">
        <w:rPr>
          <w:sz w:val="24"/>
          <w:szCs w:val="24"/>
        </w:rPr>
        <w:t>)</w:t>
      </w:r>
      <w:bookmarkEnd w:id="18"/>
      <w:r w:rsidR="00702B2C" w:rsidRPr="00D053CF">
        <w:rPr>
          <w:sz w:val="24"/>
          <w:szCs w:val="24"/>
        </w:rPr>
        <w:t>.</w:t>
      </w:r>
    </w:p>
    <w:p w:rsidR="008C4223" w:rsidRPr="00D053CF" w:rsidRDefault="008C4223" w:rsidP="008C4223">
      <w:pPr>
        <w:autoSpaceDE w:val="0"/>
        <w:autoSpaceDN w:val="0"/>
        <w:spacing w:line="264" w:lineRule="auto"/>
        <w:ind w:firstLine="540"/>
        <w:rPr>
          <w:sz w:val="24"/>
          <w:szCs w:val="24"/>
          <w:lang w:eastAsia="ru-RU"/>
        </w:rPr>
      </w:pPr>
      <w:r w:rsidRPr="00D053CF">
        <w:rPr>
          <w:sz w:val="24"/>
          <w:szCs w:val="24"/>
        </w:rPr>
        <w:t xml:space="preserve">Количество </w:t>
      </w:r>
      <w:r w:rsidRPr="00101A2F">
        <w:rPr>
          <w:sz w:val="24"/>
          <w:szCs w:val="24"/>
        </w:rPr>
        <w:t xml:space="preserve">лотов: </w:t>
      </w:r>
      <w:r w:rsidRPr="00101A2F">
        <w:rPr>
          <w:b/>
          <w:sz w:val="24"/>
          <w:szCs w:val="24"/>
        </w:rPr>
        <w:t>1 (один)</w:t>
      </w:r>
      <w:r w:rsidRPr="00101A2F">
        <w:rPr>
          <w:sz w:val="24"/>
          <w:szCs w:val="24"/>
        </w:rPr>
        <w:t>.</w:t>
      </w:r>
    </w:p>
    <w:bookmarkEnd w:id="19"/>
    <w:p w:rsidR="009D7F01" w:rsidRPr="00D053CF" w:rsidRDefault="009D7F01" w:rsidP="00E71A48">
      <w:pPr>
        <w:autoSpaceDE w:val="0"/>
        <w:autoSpaceDN w:val="0"/>
        <w:spacing w:line="264" w:lineRule="auto"/>
        <w:ind w:firstLine="540"/>
        <w:rPr>
          <w:sz w:val="24"/>
          <w:szCs w:val="24"/>
          <w:lang w:eastAsia="ru-RU"/>
        </w:rPr>
      </w:pPr>
      <w:r w:rsidRPr="00D053CF">
        <w:rPr>
          <w:i/>
          <w:snapToGrid w:val="0"/>
          <w:sz w:val="24"/>
          <w:szCs w:val="24"/>
          <w:shd w:val="clear" w:color="auto" w:fill="FFFF99"/>
          <w:lang w:eastAsia="ru-RU"/>
        </w:rPr>
        <w:t xml:space="preserve">Участник самостоятельно, в рамках своей </w:t>
      </w:r>
      <w:r w:rsidR="00702B2C" w:rsidRPr="00D053CF">
        <w:rPr>
          <w:i/>
          <w:snapToGrid w:val="0"/>
          <w:sz w:val="24"/>
          <w:szCs w:val="24"/>
          <w:shd w:val="clear" w:color="auto" w:fill="FFFF99"/>
          <w:lang w:eastAsia="ru-RU"/>
        </w:rPr>
        <w:t>Заявки</w:t>
      </w:r>
      <w:r w:rsidRPr="00D053CF">
        <w:rPr>
          <w:i/>
          <w:snapToGrid w:val="0"/>
          <w:sz w:val="24"/>
          <w:szCs w:val="24"/>
          <w:shd w:val="clear" w:color="auto" w:fill="FFFF99"/>
          <w:lang w:eastAsia="ru-RU"/>
        </w:rPr>
        <w:t xml:space="preserve"> формирует стоимость </w:t>
      </w:r>
      <w:r w:rsidR="007813AA" w:rsidRPr="00D053CF">
        <w:rPr>
          <w:i/>
          <w:snapToGrid w:val="0"/>
          <w:sz w:val="24"/>
          <w:szCs w:val="24"/>
          <w:shd w:val="clear" w:color="auto" w:fill="FFFF99"/>
          <w:lang w:eastAsia="ru-RU"/>
        </w:rPr>
        <w:t xml:space="preserve">предлагаемой к поставке продукции, закупаемой </w:t>
      </w:r>
      <w:r w:rsidRPr="00D053CF">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D053CF">
        <w:rPr>
          <w:sz w:val="24"/>
          <w:szCs w:val="24"/>
          <w:lang w:eastAsia="ru-RU"/>
        </w:rPr>
        <w:t>.</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B02E38">
        <w:rPr>
          <w:sz w:val="24"/>
          <w:szCs w:val="24"/>
        </w:rPr>
        <w:t xml:space="preserve">выполнения </w:t>
      </w:r>
      <w:r w:rsidR="00702B2C" w:rsidRPr="00B02E38">
        <w:rPr>
          <w:sz w:val="24"/>
          <w:szCs w:val="24"/>
        </w:rPr>
        <w:t>поставок</w:t>
      </w:r>
      <w:r w:rsidR="00717F60" w:rsidRPr="00B02E38">
        <w:rPr>
          <w:sz w:val="24"/>
          <w:szCs w:val="24"/>
        </w:rPr>
        <w:t xml:space="preserve">: </w:t>
      </w:r>
      <w:r w:rsidR="00B02E38" w:rsidRPr="00B02E38">
        <w:rPr>
          <w:b/>
          <w:sz w:val="24"/>
          <w:szCs w:val="24"/>
        </w:rPr>
        <w:t>с момента заключения договора до 2</w:t>
      </w:r>
      <w:r w:rsidR="00B02E38">
        <w:rPr>
          <w:b/>
          <w:sz w:val="24"/>
          <w:szCs w:val="24"/>
        </w:rPr>
        <w:t>5</w:t>
      </w:r>
      <w:r w:rsidR="00B02E38" w:rsidRPr="00B02E38">
        <w:rPr>
          <w:b/>
          <w:sz w:val="24"/>
          <w:szCs w:val="24"/>
        </w:rPr>
        <w:t>.12.2017</w:t>
      </w:r>
      <w:r w:rsidR="00B02E38" w:rsidRPr="00B02E38">
        <w:rPr>
          <w:sz w:val="24"/>
          <w:szCs w:val="24"/>
        </w:rPr>
        <w:t>;</w:t>
      </w:r>
      <w:bookmarkEnd w:id="20"/>
    </w:p>
    <w:p w:rsidR="008D2928" w:rsidRPr="00C34619"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t xml:space="preserve">Отгрузочные реквизиты/базис поставки: </w:t>
      </w:r>
      <w:bookmarkEnd w:id="21"/>
      <w:r w:rsidR="00C34619" w:rsidRPr="00887722">
        <w:rPr>
          <w:sz w:val="24"/>
          <w:szCs w:val="24"/>
        </w:rPr>
        <w:t xml:space="preserve">на условиях DDP (Согласно ИНКОТЕРМС 2010) по адресу </w:t>
      </w:r>
      <w:r w:rsidR="00C34619" w:rsidRPr="00C34619">
        <w:rPr>
          <w:sz w:val="24"/>
          <w:szCs w:val="24"/>
        </w:rPr>
        <w:t xml:space="preserve">филиала «Курскэнерго», РФ, Курская область, Курский р-н, </w:t>
      </w:r>
      <w:r w:rsidR="00C34619" w:rsidRPr="00C34619">
        <w:rPr>
          <w:sz w:val="24"/>
          <w:szCs w:val="24"/>
        </w:rPr>
        <w:lastRenderedPageBreak/>
        <w:t xml:space="preserve">п. </w:t>
      </w:r>
      <w:proofErr w:type="spellStart"/>
      <w:r w:rsidR="00C34619" w:rsidRPr="00C34619">
        <w:rPr>
          <w:sz w:val="24"/>
          <w:szCs w:val="24"/>
        </w:rPr>
        <w:t>Ворошнево</w:t>
      </w:r>
      <w:proofErr w:type="spellEnd"/>
      <w:r w:rsidR="00C34619" w:rsidRPr="00C34619">
        <w:rPr>
          <w:sz w:val="24"/>
          <w:szCs w:val="24"/>
        </w:rPr>
        <w:t xml:space="preserve"> (Центральный склад)</w:t>
      </w:r>
      <w:r w:rsidR="00231479" w:rsidRPr="00C34619">
        <w:rPr>
          <w:sz w:val="24"/>
          <w:szCs w:val="24"/>
        </w:rPr>
        <w:t>.</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t xml:space="preserve">Форма и порядок оплаты: безналичный расчет, в течение 30 (тридцати) рабочих дней с момента </w:t>
      </w:r>
      <w:r w:rsidRPr="008D0695">
        <w:rPr>
          <w:iCs/>
          <w:sz w:val="24"/>
          <w:szCs w:val="24"/>
        </w:rPr>
        <w:t>подписания Сторонами накладной, предоставления счета-фактуры  и иных документов, предусмотренных договором.</w:t>
      </w:r>
      <w:bookmarkEnd w:id="22"/>
      <w:r w:rsidR="005F2981" w:rsidRPr="008D0695">
        <w:rPr>
          <w:iCs/>
          <w:sz w:val="24"/>
          <w:szCs w:val="24"/>
        </w:rPr>
        <w:t xml:space="preserve"> В случае</w:t>
      </w:r>
      <w:proofErr w:type="gramStart"/>
      <w:r w:rsidR="005F2981" w:rsidRPr="008D0695">
        <w:rPr>
          <w:iCs/>
          <w:sz w:val="24"/>
          <w:szCs w:val="24"/>
        </w:rPr>
        <w:t>,</w:t>
      </w:r>
      <w:proofErr w:type="gramEnd"/>
      <w:r w:rsidR="005F2981" w:rsidRPr="008D0695">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085720">
        <w:fldChar w:fldCharType="begin"/>
      </w:r>
      <w:r w:rsidR="00085720">
        <w:instrText xml:space="preserve"> REF _Ref311232052 \r \h  \* MERGEFORMAT </w:instrText>
      </w:r>
      <w:r w:rsidR="00085720">
        <w:fldChar w:fldCharType="separate"/>
      </w:r>
      <w:r w:rsidR="00B007DA">
        <w:t>3</w:t>
      </w:r>
      <w:r w:rsidR="00085720">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085720">
        <w:fldChar w:fldCharType="begin"/>
      </w:r>
      <w:r w:rsidR="00085720">
        <w:instrText xml:space="preserve"> REF _Ref440270568 \r \h  \* MERGEFORMAT </w:instrText>
      </w:r>
      <w:r w:rsidR="00085720">
        <w:fldChar w:fldCharType="separate"/>
      </w:r>
      <w:r w:rsidR="00B007DA">
        <w:t>4</w:t>
      </w:r>
      <w:r w:rsidR="00085720">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085720">
        <w:fldChar w:fldCharType="begin"/>
      </w:r>
      <w:r w:rsidR="00085720">
        <w:instrText xml:space="preserve"> REF _Ref305973574 \r \h  \* MERGEFORMAT </w:instrText>
      </w:r>
      <w:r w:rsidR="00085720">
        <w:fldChar w:fldCharType="separate"/>
      </w:r>
      <w:r w:rsidR="00B007DA">
        <w:t>2</w:t>
      </w:r>
      <w:r w:rsidR="00085720">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085720">
        <w:fldChar w:fldCharType="begin"/>
      </w:r>
      <w:r w:rsidR="00085720">
        <w:instrText xml:space="preserve"> REF _Ref440270602 \r \h  \* MERGEFORMAT </w:instrText>
      </w:r>
      <w:r w:rsidR="00085720">
        <w:fldChar w:fldCharType="separate"/>
      </w:r>
      <w:r w:rsidR="00B007DA">
        <w:t>5</w:t>
      </w:r>
      <w:r w:rsidR="00085720">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D053CF">
        <w:rPr>
          <w:sz w:val="24"/>
          <w:szCs w:val="24"/>
        </w:rPr>
        <w:t>п.п</w:t>
      </w:r>
      <w:proofErr w:type="spellEnd"/>
      <w:r w:rsidRPr="00D053CF">
        <w:rPr>
          <w:sz w:val="24"/>
          <w:szCs w:val="24"/>
        </w:rPr>
        <w:t xml:space="preserve">. </w:t>
      </w:r>
      <w:r w:rsidR="00085720">
        <w:fldChar w:fldCharType="begin"/>
      </w:r>
      <w:r w:rsidR="00085720">
        <w:instrText xml:space="preserve"> REF _Ref440270637 \r \h  \* MERGEFORMAT </w:instrText>
      </w:r>
      <w:r w:rsidR="00085720">
        <w:fldChar w:fldCharType="separate"/>
      </w:r>
      <w:r w:rsidR="00B007DA" w:rsidRPr="00B007DA">
        <w:rPr>
          <w:sz w:val="24"/>
          <w:szCs w:val="24"/>
        </w:rPr>
        <w:t>1.1.6</w:t>
      </w:r>
      <w:r w:rsidR="00085720">
        <w:fldChar w:fldCharType="end"/>
      </w:r>
      <w:r w:rsidRPr="00D053CF">
        <w:rPr>
          <w:sz w:val="24"/>
          <w:szCs w:val="24"/>
        </w:rPr>
        <w:t xml:space="preserve">, </w:t>
      </w:r>
      <w:r w:rsidR="00085720">
        <w:fldChar w:fldCharType="begin"/>
      </w:r>
      <w:r w:rsidR="00085720">
        <w:instrText xml:space="preserve"> REF _Ref440270651 \r \h  \* MERGEFORMAT </w:instrText>
      </w:r>
      <w:r w:rsidR="00085720">
        <w:fldChar w:fldCharType="separate"/>
      </w:r>
      <w:r w:rsidR="00B007DA" w:rsidRPr="00B007DA">
        <w:rPr>
          <w:sz w:val="24"/>
          <w:szCs w:val="24"/>
        </w:rPr>
        <w:t>1.1.7</w:t>
      </w:r>
      <w:r w:rsidR="00085720">
        <w:fldChar w:fldCharType="end"/>
      </w:r>
      <w:r w:rsidRPr="00D053CF">
        <w:rPr>
          <w:sz w:val="24"/>
          <w:szCs w:val="24"/>
        </w:rPr>
        <w:t xml:space="preserve">, </w:t>
      </w:r>
      <w:r w:rsidR="00085720">
        <w:fldChar w:fldCharType="begin"/>
      </w:r>
      <w:r w:rsidR="00085720">
        <w:instrText xml:space="preserve"> REF _Ref440270663 \r \h  \* MERGEFORMAT </w:instrText>
      </w:r>
      <w:r w:rsidR="00085720">
        <w:fldChar w:fldCharType="separate"/>
      </w:r>
      <w:r w:rsidR="00B007DA" w:rsidRPr="00B007DA">
        <w:rPr>
          <w:sz w:val="24"/>
          <w:szCs w:val="24"/>
        </w:rPr>
        <w:t>1.1.8</w:t>
      </w:r>
      <w:r w:rsidR="00085720">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w:t>
      </w:r>
      <w:proofErr w:type="gramStart"/>
      <w:r w:rsidR="00A154B7" w:rsidRPr="00D053CF">
        <w:rPr>
          <w:sz w:val="24"/>
          <w:szCs w:val="24"/>
        </w:rPr>
        <w:t>м(</w:t>
      </w:r>
      <w:proofErr w:type="gramEnd"/>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D053CF">
        <w:rPr>
          <w:sz w:val="24"/>
          <w:szCs w:val="24"/>
        </w:rPr>
        <w:t>п.п</w:t>
      </w:r>
      <w:proofErr w:type="spellEnd"/>
      <w:r w:rsidRPr="00D053CF">
        <w:rPr>
          <w:sz w:val="24"/>
          <w:szCs w:val="24"/>
        </w:rPr>
        <w:t xml:space="preserve">. </w:t>
      </w:r>
      <w:r w:rsidR="00085720">
        <w:fldChar w:fldCharType="begin"/>
      </w:r>
      <w:r w:rsidR="00085720">
        <w:instrText xml:space="preserve"> REF _Ref440270637 \r \h  \* MERGEFORMAT </w:instrText>
      </w:r>
      <w:r w:rsidR="00085720">
        <w:fldChar w:fldCharType="separate"/>
      </w:r>
      <w:r w:rsidR="00B007DA" w:rsidRPr="00B007DA">
        <w:rPr>
          <w:sz w:val="24"/>
          <w:szCs w:val="24"/>
        </w:rPr>
        <w:t>1.1.6</w:t>
      </w:r>
      <w:r w:rsidR="00085720">
        <w:fldChar w:fldCharType="end"/>
      </w:r>
      <w:r w:rsidR="008D2928" w:rsidRPr="00D053CF">
        <w:rPr>
          <w:sz w:val="24"/>
          <w:szCs w:val="24"/>
        </w:rPr>
        <w:t xml:space="preserve">, </w:t>
      </w:r>
      <w:r w:rsidR="00085720">
        <w:fldChar w:fldCharType="begin"/>
      </w:r>
      <w:r w:rsidR="00085720">
        <w:instrText xml:space="preserve"> REF _Ref440270651 \r \h  \* MERGEFORMAT </w:instrText>
      </w:r>
      <w:r w:rsidR="00085720">
        <w:fldChar w:fldCharType="separate"/>
      </w:r>
      <w:r w:rsidR="00B007DA" w:rsidRPr="00B007DA">
        <w:rPr>
          <w:sz w:val="24"/>
          <w:szCs w:val="24"/>
        </w:rPr>
        <w:t>1.1.7</w:t>
      </w:r>
      <w:r w:rsidR="00085720">
        <w:fldChar w:fldCharType="end"/>
      </w:r>
      <w:r w:rsidR="008D2928" w:rsidRPr="00D053CF">
        <w:rPr>
          <w:sz w:val="24"/>
          <w:szCs w:val="24"/>
        </w:rPr>
        <w:t xml:space="preserve">, </w:t>
      </w:r>
      <w:r w:rsidR="00085720">
        <w:fldChar w:fldCharType="begin"/>
      </w:r>
      <w:r w:rsidR="00085720">
        <w:instrText xml:space="preserve"> REF _Ref440270663 \r \h  \* MERGEFORMAT </w:instrText>
      </w:r>
      <w:r w:rsidR="00085720">
        <w:fldChar w:fldCharType="separate"/>
      </w:r>
      <w:r w:rsidR="00B007DA" w:rsidRPr="00B007DA">
        <w:rPr>
          <w:sz w:val="24"/>
          <w:szCs w:val="24"/>
        </w:rPr>
        <w:t>1.1.8</w:t>
      </w:r>
      <w:r w:rsidR="00085720">
        <w:fldChar w:fldCharType="end"/>
      </w:r>
      <w:r w:rsidRPr="00D053CF">
        <w:rPr>
          <w:sz w:val="24"/>
          <w:szCs w:val="24"/>
        </w:rPr>
        <w:t xml:space="preserve"> настоящей Документации.</w:t>
      </w:r>
    </w:p>
    <w:p w:rsidR="0059260F" w:rsidRPr="00A25E19" w:rsidRDefault="0059260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A25E19">
        <w:rPr>
          <w:sz w:val="24"/>
          <w:szCs w:val="24"/>
        </w:rPr>
        <w:t>В случае</w:t>
      </w:r>
      <w:proofErr w:type="gramStart"/>
      <w:r w:rsidRPr="00A25E19">
        <w:rPr>
          <w:sz w:val="24"/>
          <w:szCs w:val="24"/>
        </w:rPr>
        <w:t>,</w:t>
      </w:r>
      <w:proofErr w:type="gramEnd"/>
      <w:r w:rsidRPr="00A25E19">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sidR="003A5A4D" w:rsidRPr="00A25E19">
        <w:rPr>
          <w:sz w:val="24"/>
          <w:szCs w:val="24"/>
        </w:rPr>
        <w:t xml:space="preserve"> и объемом поставляемой продукции</w:t>
      </w:r>
      <w:r w:rsidRPr="00A25E19">
        <w:rPr>
          <w:sz w:val="24"/>
          <w:szCs w:val="24"/>
        </w:rPr>
        <w:t>, указанными в Задании на логистику.</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085720">
        <w:fldChar w:fldCharType="begin"/>
      </w:r>
      <w:r w:rsidR="00085720">
        <w:instrText xml:space="preserve"> REF _Ref440270637 \r \h  \* MERGEFORMAT </w:instrText>
      </w:r>
      <w:r w:rsidR="00085720">
        <w:fldChar w:fldCharType="separate"/>
      </w:r>
      <w:r w:rsidR="00B007DA" w:rsidRPr="00B007DA">
        <w:rPr>
          <w:sz w:val="24"/>
          <w:szCs w:val="24"/>
        </w:rPr>
        <w:t>1.1.6</w:t>
      </w:r>
      <w:r w:rsidR="00085720">
        <w:fldChar w:fldCharType="end"/>
      </w:r>
      <w:r w:rsidR="003E4055" w:rsidRPr="00D053CF">
        <w:rPr>
          <w:sz w:val="24"/>
          <w:szCs w:val="24"/>
        </w:rPr>
        <w:t xml:space="preserve"> и </w:t>
      </w:r>
      <w:r w:rsidR="00085720">
        <w:fldChar w:fldCharType="begin"/>
      </w:r>
      <w:r w:rsidR="00085720">
        <w:instrText xml:space="preserve"> REF _Ref440270663 \r \h  \* MERGEFORMAT </w:instrText>
      </w:r>
      <w:r w:rsidR="00085720">
        <w:fldChar w:fldCharType="separate"/>
      </w:r>
      <w:r w:rsidR="00B007DA" w:rsidRPr="00B007DA">
        <w:rPr>
          <w:sz w:val="24"/>
          <w:szCs w:val="24"/>
        </w:rPr>
        <w:t>1.1.8</w:t>
      </w:r>
      <w:r w:rsidR="00085720">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roofErr w:type="gramEnd"/>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D053CF">
        <w:rPr>
          <w:bCs w:val="0"/>
          <w:sz w:val="24"/>
          <w:szCs w:val="24"/>
        </w:rPr>
        <w:t xml:space="preserve">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 xml:space="preserve">апроса </w:t>
      </w:r>
      <w:r w:rsidR="00717F60" w:rsidRPr="00D053CF">
        <w:rPr>
          <w:bCs w:val="0"/>
          <w:sz w:val="24"/>
          <w:szCs w:val="24"/>
        </w:rPr>
        <w:lastRenderedPageBreak/>
        <w:t>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085720">
        <w:fldChar w:fldCharType="begin"/>
      </w:r>
      <w:r w:rsidR="00085720">
        <w:instrText xml:space="preserve"> REF _Ref305973033 \r \h  \* MERGEFORMAT </w:instrText>
      </w:r>
      <w:r w:rsidR="00085720">
        <w:fldChar w:fldCharType="separate"/>
      </w:r>
      <w:r w:rsidR="00B007DA" w:rsidRPr="00B007DA">
        <w:rPr>
          <w:sz w:val="24"/>
          <w:szCs w:val="24"/>
        </w:rPr>
        <w:t>3.2</w:t>
      </w:r>
      <w:r w:rsidR="00085720">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roofErr w:type="gramEnd"/>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085720">
        <w:fldChar w:fldCharType="begin"/>
      </w:r>
      <w:r w:rsidR="00085720">
        <w:instrText xml:space="preserve"> REF _Ref191386109 \n \h  \* MERGEFORMAT </w:instrText>
      </w:r>
      <w:r w:rsidR="00085720">
        <w:fldChar w:fldCharType="separate"/>
      </w:r>
      <w:r w:rsidR="00B007DA" w:rsidRPr="00B007DA">
        <w:rPr>
          <w:sz w:val="24"/>
          <w:szCs w:val="24"/>
        </w:rPr>
        <w:t>3.3.2</w:t>
      </w:r>
      <w:r w:rsidR="00085720">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lastRenderedPageBreak/>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w:t>
      </w:r>
      <w:proofErr w:type="gramStart"/>
      <w:r w:rsidRPr="00D053CF">
        <w:rPr>
          <w:sz w:val="24"/>
          <w:szCs w:val="24"/>
        </w:rPr>
        <w:t>ств в св</w:t>
      </w:r>
      <w:proofErr w:type="gramEnd"/>
      <w:r w:rsidRPr="00D053CF">
        <w:rPr>
          <w:sz w:val="24"/>
          <w:szCs w:val="24"/>
        </w:rPr>
        <w:t xml:space="preserve">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085720">
        <w:fldChar w:fldCharType="begin"/>
      </w:r>
      <w:r w:rsidR="00085720">
        <w:instrText xml:space="preserve"> REF _Ref191386164 \r \h  \* MERGEFORMAT </w:instrText>
      </w:r>
      <w:r w:rsidR="00085720">
        <w:fldChar w:fldCharType="separate"/>
      </w:r>
      <w:r w:rsidR="00B007DA" w:rsidRPr="00B007DA">
        <w:rPr>
          <w:sz w:val="24"/>
          <w:szCs w:val="24"/>
        </w:rPr>
        <w:t xml:space="preserve"> 1.4.1 </w:t>
      </w:r>
      <w:r w:rsidR="00085720">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085720">
        <w:fldChar w:fldCharType="begin"/>
      </w:r>
      <w:r w:rsidR="00085720">
        <w:instrText xml:space="preserve"> REF _Ref306978606 \r \h  \* MERGEFORMAT </w:instrText>
      </w:r>
      <w:r w:rsidR="00085720">
        <w:fldChar w:fldCharType="separate"/>
      </w:r>
      <w:r w:rsidR="00B007DA" w:rsidRPr="00B007DA">
        <w:rPr>
          <w:sz w:val="24"/>
          <w:szCs w:val="24"/>
        </w:rPr>
        <w:t xml:space="preserve"> 1.4.2 </w:t>
      </w:r>
      <w:r w:rsidR="00085720">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D053CF">
        <w:rPr>
          <w:sz w:val="24"/>
          <w:szCs w:val="24"/>
        </w:rPr>
        <w:t>Участник</w:t>
      </w:r>
      <w:r w:rsidRPr="00D053CF">
        <w:rPr>
          <w:sz w:val="24"/>
          <w:szCs w:val="24"/>
        </w:rPr>
        <w:t>а</w:t>
      </w:r>
      <w:proofErr w:type="gramEnd"/>
      <w:r w:rsidRPr="00D053CF">
        <w:rPr>
          <w:sz w:val="24"/>
          <w:szCs w:val="24"/>
        </w:rPr>
        <w:t xml:space="preserve">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lastRenderedPageBreak/>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roofErr w:type="gramEnd"/>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w:t>
      </w:r>
      <w:proofErr w:type="gramStart"/>
      <w:r w:rsidRPr="00D053CF">
        <w:rPr>
          <w:sz w:val="24"/>
          <w:szCs w:val="24"/>
        </w:rPr>
        <w:t>,</w:t>
      </w:r>
      <w:proofErr w:type="gramEnd"/>
      <w:r w:rsidRPr="00D053CF">
        <w:rPr>
          <w:sz w:val="24"/>
          <w:szCs w:val="24"/>
        </w:rPr>
        <w:t xml:space="preserve">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085720">
        <w:fldChar w:fldCharType="begin"/>
      </w:r>
      <w:r w:rsidR="00085720">
        <w:instrText xml:space="preserve"> REF _Ref306114966 \r \h  \* MERGEFORMAT </w:instrText>
      </w:r>
      <w:r w:rsidR="00085720">
        <w:fldChar w:fldCharType="separate"/>
      </w:r>
      <w:r w:rsidR="00B007DA" w:rsidRPr="00B007DA">
        <w:rPr>
          <w:sz w:val="24"/>
          <w:szCs w:val="24"/>
        </w:rPr>
        <w:t>3.3.11</w:t>
      </w:r>
      <w:r w:rsidR="00085720">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w:t>
      </w:r>
      <w:proofErr w:type="gramStart"/>
      <w:r w:rsidRPr="00D053CF">
        <w:rPr>
          <w:sz w:val="24"/>
          <w:szCs w:val="24"/>
        </w:rPr>
        <w:t xml:space="preserve">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85720">
        <w:fldChar w:fldCharType="begin"/>
      </w:r>
      <w:r w:rsidR="00085720">
        <w:instrText xml:space="preserve"> REF _Ref440275279 \r \h  \* MERGEFORMAT </w:instrText>
      </w:r>
      <w:r w:rsidR="00085720">
        <w:fldChar w:fldCharType="separate"/>
      </w:r>
      <w:r w:rsidR="00B007DA" w:rsidRPr="00B007DA">
        <w:rPr>
          <w:b w:val="0"/>
        </w:rPr>
        <w:t>1.1.5</w:t>
      </w:r>
      <w:r w:rsidR="00085720">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r w:rsidR="00085720">
        <w:fldChar w:fldCharType="begin"/>
      </w:r>
      <w:r w:rsidR="00085720">
        <w:instrText xml:space="preserve"> REF _Ref440357740 \r \h  \* MERGEFORMAT </w:instrText>
      </w:r>
      <w:r w:rsidR="00085720">
        <w:fldChar w:fldCharType="separate"/>
      </w:r>
      <w:r w:rsidR="00B007DA" w:rsidRPr="00B007DA">
        <w:rPr>
          <w:b w:val="0"/>
          <w:szCs w:val="24"/>
        </w:rPr>
        <w:t>3.3</w:t>
      </w:r>
      <w:r w:rsidR="00085720">
        <w:fldChar w:fldCharType="end"/>
      </w:r>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r w:rsidR="00085720">
        <w:fldChar w:fldCharType="begin"/>
      </w:r>
      <w:r w:rsidR="00085720">
        <w:instrText xml:space="preserve"> REF _Ref55336310 \r \h  \* MERGEFORMAT </w:instrText>
      </w:r>
      <w:r w:rsidR="00085720">
        <w:fldChar w:fldCharType="separate"/>
      </w:r>
      <w:r w:rsidR="00B007DA" w:rsidRPr="00B007DA">
        <w:rPr>
          <w:b w:val="0"/>
          <w:szCs w:val="24"/>
        </w:rPr>
        <w:t>5.1</w:t>
      </w:r>
      <w:r w:rsidR="00085720">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085720">
        <w:fldChar w:fldCharType="begin"/>
      </w:r>
      <w:r w:rsidR="00085720">
        <w:instrText xml:space="preserve"> REF _Ref440284918 \r \h  \* MERGEFORMAT </w:instrText>
      </w:r>
      <w:r w:rsidR="00085720">
        <w:fldChar w:fldCharType="separate"/>
      </w:r>
      <w:r w:rsidR="00B007DA" w:rsidRPr="00B007DA">
        <w:rPr>
          <w:b w:val="0"/>
          <w:szCs w:val="24"/>
        </w:rPr>
        <w:t>5.2</w:t>
      </w:r>
      <w:r w:rsidR="00085720">
        <w:fldChar w:fldCharType="end"/>
      </w:r>
      <w:r w:rsidRPr="00D053CF">
        <w:rPr>
          <w:b w:val="0"/>
          <w:szCs w:val="24"/>
        </w:rPr>
        <w:t xml:space="preserve">), Техническое предложение (подраздел </w:t>
      </w:r>
      <w:r w:rsidR="00085720">
        <w:fldChar w:fldCharType="begin"/>
      </w:r>
      <w:r w:rsidR="00085720">
        <w:instrText xml:space="preserve"> REF _Ref86826666 \r \h  \* MERGEFORMAT </w:instrText>
      </w:r>
      <w:r w:rsidR="00085720">
        <w:fldChar w:fldCharType="separate"/>
      </w:r>
      <w:r w:rsidR="00B007DA" w:rsidRPr="00B007DA">
        <w:rPr>
          <w:b w:val="0"/>
          <w:szCs w:val="24"/>
        </w:rPr>
        <w:t>5.3</w:t>
      </w:r>
      <w:r w:rsidR="00085720">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085720">
        <w:fldChar w:fldCharType="begin"/>
      </w:r>
      <w:r w:rsidR="00085720">
        <w:instrText xml:space="preserve"> REF _Ref440284947 \r \h  \* MERGEFORMAT </w:instrText>
      </w:r>
      <w:r w:rsidR="00085720">
        <w:fldChar w:fldCharType="separate"/>
      </w:r>
      <w:r w:rsidR="00B007DA" w:rsidRPr="00B007DA">
        <w:rPr>
          <w:b w:val="0"/>
          <w:szCs w:val="24"/>
        </w:rPr>
        <w:t>5.4</w:t>
      </w:r>
      <w:r w:rsidR="00085720">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085720">
        <w:fldChar w:fldCharType="begin"/>
      </w:r>
      <w:r w:rsidR="00085720">
        <w:instrText xml:space="preserve"> REF _Ref93264992 \r \h  \* MERGEFORMAT </w:instrText>
      </w:r>
      <w:r w:rsidR="00085720">
        <w:fldChar w:fldCharType="separate"/>
      </w:r>
      <w:r w:rsidR="00B007DA" w:rsidRPr="00B007DA">
        <w:rPr>
          <w:b w:val="0"/>
          <w:szCs w:val="24"/>
        </w:rPr>
        <w:t>5.5</w:t>
      </w:r>
      <w:r w:rsidR="00085720">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r w:rsidR="00085720">
        <w:fldChar w:fldCharType="begin"/>
      </w:r>
      <w:r w:rsidR="00085720">
        <w:instrText xml:space="preserve"> REF _Ref305973250 \r \h  \* MERGEFORMAT </w:instrText>
      </w:r>
      <w:r w:rsidR="00085720">
        <w:fldChar w:fldCharType="separate"/>
      </w:r>
      <w:r w:rsidR="00B007DA" w:rsidRPr="00B007DA">
        <w:rPr>
          <w:b w:val="0"/>
          <w:szCs w:val="24"/>
        </w:rPr>
        <w:t>3.6</w:t>
      </w:r>
      <w:r w:rsidR="00085720">
        <w:fldChar w:fldCharType="end"/>
      </w:r>
      <w:r w:rsidRPr="00D053CF">
        <w:rPr>
          <w:b w:val="0"/>
          <w:szCs w:val="24"/>
        </w:rPr>
        <w:t xml:space="preserve">) и подведение итогов запроса предложений (подраздел </w:t>
      </w:r>
      <w:r w:rsidR="005169A8">
        <w:fldChar w:fldCharType="begin"/>
      </w:r>
      <w:r w:rsidR="00B007DA">
        <w:rPr>
          <w:b w:val="0"/>
          <w:szCs w:val="24"/>
        </w:rPr>
        <w:instrText xml:space="preserve"> REF _Ref472416955 \r \h </w:instrText>
      </w:r>
      <w:r w:rsidR="005169A8">
        <w:fldChar w:fldCharType="separate"/>
      </w:r>
      <w:r w:rsidR="00B007DA">
        <w:rPr>
          <w:b w:val="0"/>
          <w:szCs w:val="24"/>
        </w:rPr>
        <w:t>3.9</w:t>
      </w:r>
      <w:r w:rsidR="005169A8">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lastRenderedPageBreak/>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085720">
        <w:fldChar w:fldCharType="begin"/>
      </w:r>
      <w:r w:rsidR="00085720">
        <w:instrText xml:space="preserve"> REF _Ref93264992 \r \h  \* MERGEFORMAT </w:instrText>
      </w:r>
      <w:r w:rsidR="00085720">
        <w:fldChar w:fldCharType="separate"/>
      </w:r>
      <w:r w:rsidR="00B007DA" w:rsidRPr="00B007DA">
        <w:rPr>
          <w:b w:val="0"/>
        </w:rPr>
        <w:t>5.5</w:t>
      </w:r>
      <w:r w:rsidR="00085720">
        <w:fldChar w:fldCharType="end"/>
      </w:r>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85720">
        <w:fldChar w:fldCharType="begin"/>
      </w:r>
      <w:r w:rsidR="00085720">
        <w:instrText xml:space="preserve"> REF _Ref440270867 \r \h  \* MERGEFORMAT </w:instrText>
      </w:r>
      <w:r w:rsidR="00085720">
        <w:fldChar w:fldCharType="separate"/>
      </w:r>
      <w:r w:rsidR="00B007DA" w:rsidRPr="00B007DA">
        <w:rPr>
          <w:b w:val="0"/>
        </w:rPr>
        <w:t>2.2.3</w:t>
      </w:r>
      <w:r w:rsidR="00085720">
        <w:fldChar w:fldCharType="end"/>
      </w:r>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w:t>
      </w:r>
      <w:proofErr w:type="gramStart"/>
      <w:r w:rsidRPr="00D053CF">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D053CF">
        <w:rPr>
          <w:sz w:val="24"/>
          <w:szCs w:val="24"/>
        </w:rPr>
        <w:t xml:space="preserve">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w:t>
      </w:r>
      <w:proofErr w:type="gramStart"/>
      <w:r w:rsidRPr="00D053CF">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w:t>
      </w:r>
      <w:proofErr w:type="gramEnd"/>
      <w:r w:rsidRPr="00D053CF">
        <w:rPr>
          <w:sz w:val="24"/>
          <w:szCs w:val="24"/>
        </w:rPr>
        <w:t xml:space="preserve"> ПАО «</w:t>
      </w:r>
      <w:proofErr w:type="spellStart"/>
      <w:r w:rsidRPr="00D053CF">
        <w:rPr>
          <w:sz w:val="24"/>
          <w:szCs w:val="24"/>
        </w:rPr>
        <w:t>Россети</w:t>
      </w:r>
      <w:proofErr w:type="spellEnd"/>
      <w:r w:rsidRPr="00D053CF">
        <w:rPr>
          <w:sz w:val="24"/>
          <w:szCs w:val="24"/>
        </w:rPr>
        <w:t xml:space="preserve">» по адресу - </w:t>
      </w:r>
      <w:hyperlink r:id="rId29"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xml:space="preserve">» и ПАО «МРСК Центра» и обязуется обеспечивать соблюдение ее </w:t>
      </w:r>
      <w:proofErr w:type="gramStart"/>
      <w:r w:rsidRPr="00D053CF">
        <w:rPr>
          <w:sz w:val="24"/>
          <w:szCs w:val="24"/>
        </w:rPr>
        <w:t>требований</w:t>
      </w:r>
      <w:proofErr w:type="gramEnd"/>
      <w:r w:rsidRPr="00D053CF">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w:t>
      </w:r>
      <w:proofErr w:type="gramStart"/>
      <w:r w:rsidRPr="00D053CF">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roofErr w:type="gramEnd"/>
    </w:p>
    <w:p w:rsidR="00A830EA" w:rsidRPr="00D053CF" w:rsidRDefault="00A830EA" w:rsidP="00A830EA">
      <w:pPr>
        <w:autoSpaceDE w:val="0"/>
        <w:autoSpaceDN w:val="0"/>
        <w:adjustRightInd w:val="0"/>
        <w:spacing w:line="240" w:lineRule="auto"/>
        <w:ind w:firstLine="709"/>
        <w:rPr>
          <w:sz w:val="24"/>
          <w:szCs w:val="24"/>
        </w:rPr>
      </w:pPr>
      <w:proofErr w:type="gramStart"/>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 xml:space="preserve">Это подтверждение должно быть направлено в течение десяти рабочих дней </w:t>
      </w:r>
      <w:proofErr w:type="gramStart"/>
      <w:r w:rsidRPr="00D053CF">
        <w:rPr>
          <w:sz w:val="24"/>
          <w:szCs w:val="24"/>
        </w:rPr>
        <w:t>с даты направления</w:t>
      </w:r>
      <w:proofErr w:type="gramEnd"/>
      <w:r w:rsidRPr="00D053CF">
        <w:rPr>
          <w:sz w:val="24"/>
          <w:szCs w:val="24"/>
        </w:rPr>
        <w:t xml:space="preserve">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5. </w:t>
      </w:r>
      <w:proofErr w:type="gramStart"/>
      <w:r w:rsidRPr="00D053CF">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D053CF">
        <w:rPr>
          <w:sz w:val="24"/>
          <w:szCs w:val="24"/>
        </w:rPr>
        <w:t xml:space="preserve">, направив письменное уведомление о расторжении. Сторона, по чьей инициативе </w:t>
      </w:r>
      <w:proofErr w:type="gramStart"/>
      <w:r w:rsidRPr="00D053CF">
        <w:rPr>
          <w:sz w:val="24"/>
          <w:szCs w:val="24"/>
        </w:rPr>
        <w:t>был</w:t>
      </w:r>
      <w:proofErr w:type="gramEnd"/>
      <w:r w:rsidRPr="00D053CF">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lastRenderedPageBreak/>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169A8">
        <w:rPr>
          <w:b w:val="0"/>
        </w:rPr>
        <w:fldChar w:fldCharType="begin"/>
      </w:r>
      <w:r>
        <w:rPr>
          <w:b w:val="0"/>
        </w:rPr>
        <w:instrText xml:space="preserve"> REF _Ref469470272 \r \h </w:instrText>
      </w:r>
      <w:r w:rsidR="005169A8">
        <w:rPr>
          <w:b w:val="0"/>
        </w:rPr>
      </w:r>
      <w:r w:rsidR="005169A8">
        <w:rPr>
          <w:b w:val="0"/>
        </w:rPr>
        <w:fldChar w:fldCharType="separate"/>
      </w:r>
      <w:r w:rsidR="00B007DA">
        <w:rPr>
          <w:b w:val="0"/>
        </w:rPr>
        <w:t>2.3.3</w:t>
      </w:r>
      <w:r w:rsidR="005169A8">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085720">
        <w:fldChar w:fldCharType="begin"/>
      </w:r>
      <w:r w:rsidR="00085720">
        <w:instrText xml:space="preserve"> REF _Ref305973033 \r \h  \* MERGEFORMAT </w:instrText>
      </w:r>
      <w:r w:rsidR="00085720">
        <w:fldChar w:fldCharType="separate"/>
      </w:r>
      <w:r w:rsidR="00B007DA" w:rsidRPr="00B007DA">
        <w:rPr>
          <w:bCs w:val="0"/>
          <w:sz w:val="24"/>
          <w:szCs w:val="24"/>
        </w:rPr>
        <w:t>3.2</w:t>
      </w:r>
      <w:r w:rsidR="00085720">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085720">
        <w:fldChar w:fldCharType="begin"/>
      </w:r>
      <w:r w:rsidR="00085720">
        <w:instrText xml:space="preserve"> REF _Ref440357740 \r \h  \* MERGEFORMAT </w:instrText>
      </w:r>
      <w:r w:rsidR="00085720">
        <w:fldChar w:fldCharType="separate"/>
      </w:r>
      <w:r w:rsidR="00B007DA" w:rsidRPr="00B007DA">
        <w:rPr>
          <w:bCs w:val="0"/>
          <w:sz w:val="24"/>
          <w:szCs w:val="24"/>
        </w:rPr>
        <w:t>3.3</w:t>
      </w:r>
      <w:r w:rsidR="00085720">
        <w:fldChar w:fldCharType="end"/>
      </w:r>
      <w:r w:rsidR="005169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5169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00085720">
        <w:fldChar w:fldCharType="begin"/>
      </w:r>
      <w:r w:rsidR="00085720">
        <w:instrText xml:space="preserve"> REF _Ref462236869 \r \h  \* MERGEFORMAT </w:instrText>
      </w:r>
      <w:r w:rsidR="00085720">
        <w:fldChar w:fldCharType="separate"/>
      </w:r>
      <w:r w:rsidR="00B007DA" w:rsidRPr="00B007DA">
        <w:rPr>
          <w:bCs w:val="0"/>
          <w:sz w:val="24"/>
          <w:szCs w:val="24"/>
        </w:rPr>
        <w:t>3.4</w:t>
      </w:r>
      <w:r w:rsidR="00085720">
        <w:fldChar w:fldCharType="end"/>
      </w:r>
      <w:r w:rsidR="00096E9D" w:rsidRPr="00D053CF">
        <w:rPr>
          <w:bCs w:val="0"/>
          <w:sz w:val="24"/>
          <w:szCs w:val="24"/>
        </w:rPr>
        <w:t xml:space="preserve">, </w:t>
      </w:r>
      <w:r w:rsidR="00085720">
        <w:fldChar w:fldCharType="begin"/>
      </w:r>
      <w:r w:rsidR="00085720">
        <w:instrText xml:space="preserve"> REF _Ref303683883 \r \h  \* MERGEFORMAT </w:instrText>
      </w:r>
      <w:r w:rsidR="00085720">
        <w:fldChar w:fldCharType="separate"/>
      </w:r>
      <w:r w:rsidR="00B007DA" w:rsidRPr="00B007DA">
        <w:rPr>
          <w:bCs w:val="0"/>
          <w:sz w:val="24"/>
          <w:szCs w:val="24"/>
        </w:rPr>
        <w:t>3.5</w:t>
      </w:r>
      <w:r w:rsidR="00085720">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085720">
        <w:fldChar w:fldCharType="begin"/>
      </w:r>
      <w:r w:rsidR="00085720">
        <w:instrText xml:space="preserve"> REF _Ref305973250 \r \h  \* MERGEFORMAT </w:instrText>
      </w:r>
      <w:r w:rsidR="00085720">
        <w:fldChar w:fldCharType="separate"/>
      </w:r>
      <w:r w:rsidR="00B007DA" w:rsidRPr="00B007DA">
        <w:rPr>
          <w:bCs w:val="0"/>
          <w:sz w:val="24"/>
          <w:szCs w:val="24"/>
        </w:rPr>
        <w:t>3.6</w:t>
      </w:r>
      <w:r w:rsidR="00085720">
        <w:fldChar w:fldCharType="end"/>
      </w:r>
      <w:r w:rsidR="005169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085720">
        <w:fldChar w:fldCharType="begin"/>
      </w:r>
      <w:r w:rsidR="00085720">
        <w:instrText xml:space="preserve"> REF _Ref303250967 \r \h  \* MERGEFORMAT </w:instrText>
      </w:r>
      <w:r w:rsidR="00085720">
        <w:fldChar w:fldCharType="separate"/>
      </w:r>
      <w:r w:rsidR="00B007DA" w:rsidRPr="00B007DA">
        <w:rPr>
          <w:bCs w:val="0"/>
          <w:sz w:val="24"/>
          <w:szCs w:val="24"/>
        </w:rPr>
        <w:t>3.7</w:t>
      </w:r>
      <w:r w:rsidR="00085720">
        <w:fldChar w:fldCharType="end"/>
      </w:r>
      <w:r w:rsidR="005169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5169A8">
        <w:fldChar w:fldCharType="begin"/>
      </w:r>
      <w:r w:rsidR="00B007DA">
        <w:rPr>
          <w:bCs w:val="0"/>
          <w:sz w:val="24"/>
          <w:szCs w:val="24"/>
        </w:rPr>
        <w:instrText xml:space="preserve"> REF _Ref472416971 \r \h </w:instrText>
      </w:r>
      <w:r w:rsidR="005169A8">
        <w:fldChar w:fldCharType="separate"/>
      </w:r>
      <w:r w:rsidR="00B007DA">
        <w:rPr>
          <w:bCs w:val="0"/>
          <w:sz w:val="24"/>
          <w:szCs w:val="24"/>
        </w:rPr>
        <w:t>3.9</w:t>
      </w:r>
      <w:r w:rsidR="005169A8">
        <w:fldChar w:fldCharType="end"/>
      </w:r>
      <w:r w:rsidR="005169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5169A8">
        <w:fldChar w:fldCharType="begin"/>
      </w:r>
      <w:r w:rsidR="00B007DA">
        <w:rPr>
          <w:bCs w:val="0"/>
          <w:sz w:val="24"/>
          <w:szCs w:val="24"/>
        </w:rPr>
        <w:instrText xml:space="preserve"> REF _Ref468805820 \r \h </w:instrText>
      </w:r>
      <w:r w:rsidR="005169A8">
        <w:fldChar w:fldCharType="separate"/>
      </w:r>
      <w:r w:rsidR="00B007DA">
        <w:rPr>
          <w:bCs w:val="0"/>
          <w:sz w:val="24"/>
          <w:szCs w:val="24"/>
        </w:rPr>
        <w:t>3.12</w:t>
      </w:r>
      <w:r w:rsidR="005169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085720">
        <w:fldChar w:fldCharType="begin"/>
      </w:r>
      <w:r w:rsidR="00085720">
        <w:instrText xml:space="preserve"> REF _Ref472417185 \r \h  \* MERGEFORMAT </w:instrText>
      </w:r>
      <w:r w:rsidR="00085720">
        <w:fldChar w:fldCharType="separate"/>
      </w:r>
      <w:r w:rsidR="00B007DA" w:rsidRPr="00B007DA">
        <w:rPr>
          <w:bCs w:val="0"/>
          <w:sz w:val="24"/>
          <w:szCs w:val="24"/>
        </w:rPr>
        <w:t>3.13</w:t>
      </w:r>
      <w:r w:rsidR="00085720">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085720">
        <w:fldChar w:fldCharType="begin"/>
      </w:r>
      <w:r w:rsidR="00085720">
        <w:instrText xml:space="preserve"> REF _Ref306140451 \r \h  \* MERGEFORMAT </w:instrText>
      </w:r>
      <w:r w:rsidR="00085720">
        <w:fldChar w:fldCharType="separate"/>
      </w:r>
      <w:r w:rsidR="00B007DA" w:rsidRPr="00B007DA">
        <w:rPr>
          <w:bCs w:val="0"/>
          <w:sz w:val="24"/>
          <w:szCs w:val="24"/>
        </w:rPr>
        <w:t>3.14</w:t>
      </w:r>
      <w:r w:rsidR="00085720">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085720">
        <w:fldChar w:fldCharType="begin"/>
      </w:r>
      <w:r w:rsidR="00085720">
        <w:instrText xml:space="preserve"> REF _Ref302563524 \n \h  \* MERGEFORMAT </w:instrText>
      </w:r>
      <w:r w:rsidR="00085720">
        <w:fldChar w:fldCharType="separate"/>
      </w:r>
      <w:r w:rsidR="00B007DA" w:rsidRPr="00B007DA">
        <w:rPr>
          <w:sz w:val="24"/>
          <w:szCs w:val="24"/>
        </w:rPr>
        <w:t>1.1.1</w:t>
      </w:r>
      <w:r w:rsidR="00085720">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085720">
        <w:fldChar w:fldCharType="begin"/>
      </w:r>
      <w:r w:rsidR="00085720">
        <w:instrText xml:space="preserve"> REF _Ref55336310 \r \h  \* MERGEFORMAT </w:instrText>
      </w:r>
      <w:r w:rsidR="00085720">
        <w:fldChar w:fldCharType="separate"/>
      </w:r>
      <w:r w:rsidR="00B007DA" w:rsidRPr="00B007DA">
        <w:rPr>
          <w:bCs w:val="0"/>
          <w:sz w:val="24"/>
          <w:szCs w:val="24"/>
        </w:rPr>
        <w:t>5.1</w:t>
      </w:r>
      <w:r w:rsidR="00085720">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085720">
        <w:fldChar w:fldCharType="begin"/>
      </w:r>
      <w:r w:rsidR="00085720">
        <w:instrText xml:space="preserve"> REF _Ref440271072 \r \h  \* MERGEFORMAT </w:instrText>
      </w:r>
      <w:r w:rsidR="00085720">
        <w:fldChar w:fldCharType="separate"/>
      </w:r>
      <w:r w:rsidR="00B007DA" w:rsidRPr="00B007DA">
        <w:rPr>
          <w:bCs w:val="0"/>
          <w:sz w:val="24"/>
          <w:szCs w:val="24"/>
        </w:rPr>
        <w:t>5.2</w:t>
      </w:r>
      <w:r w:rsidR="00085720">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085720">
        <w:fldChar w:fldCharType="begin"/>
      </w:r>
      <w:r w:rsidR="00085720">
        <w:instrText xml:space="preserve"> REF _Ref86826666 \r \h  \* MERGEFORMAT </w:instrText>
      </w:r>
      <w:r w:rsidR="00085720">
        <w:fldChar w:fldCharType="separate"/>
      </w:r>
      <w:r w:rsidR="00B007DA" w:rsidRPr="00B007DA">
        <w:rPr>
          <w:bCs w:val="0"/>
          <w:spacing w:val="-1"/>
          <w:sz w:val="24"/>
          <w:szCs w:val="24"/>
        </w:rPr>
        <w:t>5.3</w:t>
      </w:r>
      <w:r w:rsidR="00085720">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085720">
        <w:fldChar w:fldCharType="begin"/>
      </w:r>
      <w:r w:rsidR="00085720">
        <w:instrText xml:space="preserve"> REF _Ref440271036 \r \h  \* MERGEFORMAT </w:instrText>
      </w:r>
      <w:r w:rsidR="00085720">
        <w:fldChar w:fldCharType="separate"/>
      </w:r>
      <w:r w:rsidR="00B007DA" w:rsidRPr="00B007DA">
        <w:rPr>
          <w:bCs w:val="0"/>
          <w:sz w:val="24"/>
          <w:szCs w:val="24"/>
        </w:rPr>
        <w:t>5.4</w:t>
      </w:r>
      <w:r w:rsidR="00085720">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085720">
        <w:fldChar w:fldCharType="begin"/>
      </w:r>
      <w:r w:rsidR="00085720">
        <w:instrText xml:space="preserve"> REF _Ref191386407 \r \h  \* MERGEFORMAT </w:instrText>
      </w:r>
      <w:r w:rsidR="00085720">
        <w:fldChar w:fldCharType="separate"/>
      </w:r>
      <w:r w:rsidR="00B007DA" w:rsidRPr="00B007DA">
        <w:rPr>
          <w:bCs w:val="0"/>
          <w:sz w:val="24"/>
          <w:szCs w:val="24"/>
        </w:rPr>
        <w:t>3.3.8</w:t>
      </w:r>
      <w:r w:rsidR="00085720">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085720">
        <w:fldChar w:fldCharType="begin"/>
      </w:r>
      <w:r w:rsidR="00085720">
        <w:instrText xml:space="preserve"> REF _Ref93264992 \r \h  \* MERGEFORMAT </w:instrText>
      </w:r>
      <w:r w:rsidR="00085720">
        <w:fldChar w:fldCharType="separate"/>
      </w:r>
      <w:r w:rsidR="00B007DA" w:rsidRPr="00B007DA">
        <w:rPr>
          <w:bCs w:val="0"/>
          <w:sz w:val="24"/>
          <w:szCs w:val="24"/>
        </w:rPr>
        <w:t>5.5</w:t>
      </w:r>
      <w:r w:rsidR="00085720">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085720">
        <w:fldChar w:fldCharType="begin"/>
      </w:r>
      <w:r w:rsidR="00085720">
        <w:instrText xml:space="preserve"> REF _Ref55336310 \r \h  \* MERGEFORMAT </w:instrText>
      </w:r>
      <w:r w:rsidR="00085720">
        <w:fldChar w:fldCharType="separate"/>
      </w:r>
      <w:r w:rsidR="00B007DA" w:rsidRPr="00B007DA">
        <w:rPr>
          <w:bCs w:val="0"/>
          <w:sz w:val="24"/>
          <w:szCs w:val="24"/>
          <w:lang w:eastAsia="ru-RU"/>
        </w:rPr>
        <w:t>5.1</w:t>
      </w:r>
      <w:r w:rsidR="000857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085720">
        <w:fldChar w:fldCharType="begin"/>
      </w:r>
      <w:r w:rsidR="00085720">
        <w:instrText xml:space="preserve"> REF _Ref440271964 \r \h  \* MERGEFORMAT </w:instrText>
      </w:r>
      <w:r w:rsidR="00085720">
        <w:fldChar w:fldCharType="separate"/>
      </w:r>
      <w:r w:rsidR="00B007DA" w:rsidRPr="00B007DA">
        <w:rPr>
          <w:sz w:val="24"/>
          <w:szCs w:val="24"/>
        </w:rPr>
        <w:t>5.1.3</w:t>
      </w:r>
      <w:r w:rsidR="00085720">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085720">
        <w:fldChar w:fldCharType="begin"/>
      </w:r>
      <w:r w:rsidR="00085720">
        <w:instrText xml:space="preserve"> REF _Ref440279062 \r \h  \* MERGEFORMAT </w:instrText>
      </w:r>
      <w:r w:rsidR="00085720">
        <w:fldChar w:fldCharType="separate"/>
      </w:r>
      <w:r w:rsidR="00B007DA" w:rsidRPr="00B007DA">
        <w:rPr>
          <w:sz w:val="24"/>
          <w:szCs w:val="24"/>
        </w:rPr>
        <w:t>а)</w:t>
      </w:r>
      <w:r w:rsidR="00085720">
        <w:fldChar w:fldCharType="end"/>
      </w:r>
      <w:r w:rsidR="00F463E8" w:rsidRPr="00D053CF">
        <w:rPr>
          <w:sz w:val="24"/>
          <w:szCs w:val="24"/>
        </w:rPr>
        <w:t xml:space="preserve"> п. </w:t>
      </w:r>
      <w:r w:rsidR="00085720">
        <w:fldChar w:fldCharType="begin"/>
      </w:r>
      <w:r w:rsidR="00085720">
        <w:instrText xml:space="preserve"> REF _Ref306005578 \r \h  \* MERGEFORMAT </w:instrText>
      </w:r>
      <w:r w:rsidR="00085720">
        <w:fldChar w:fldCharType="separate"/>
      </w:r>
      <w:r w:rsidR="00B007DA" w:rsidRPr="00B007DA">
        <w:rPr>
          <w:sz w:val="24"/>
          <w:szCs w:val="24"/>
        </w:rPr>
        <w:t>3.3.8.3</w:t>
      </w:r>
      <w:r w:rsidR="00085720">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085720">
        <w:fldChar w:fldCharType="begin"/>
      </w:r>
      <w:r w:rsidR="00085720">
        <w:instrText xml:space="preserve"> REF _Ref86826666 \r \h  \* MERGEFORMAT </w:instrText>
      </w:r>
      <w:r w:rsidR="00085720">
        <w:fldChar w:fldCharType="separate"/>
      </w:r>
      <w:r w:rsidR="00B007DA" w:rsidRPr="00B007DA">
        <w:rPr>
          <w:bCs w:val="0"/>
          <w:sz w:val="24"/>
          <w:szCs w:val="24"/>
          <w:lang w:eastAsia="ru-RU"/>
        </w:rPr>
        <w:t>5.3</w:t>
      </w:r>
      <w:r w:rsidR="00085720">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085720">
        <w:fldChar w:fldCharType="begin"/>
      </w:r>
      <w:r w:rsidR="00085720">
        <w:instrText xml:space="preserve"> REF _Ref440274913 \r \h  \* MERGEFORMAT </w:instrText>
      </w:r>
      <w:r w:rsidR="00085720">
        <w:fldChar w:fldCharType="separate"/>
      </w:r>
      <w:r w:rsidR="00B007DA" w:rsidRPr="00B007DA">
        <w:rPr>
          <w:bCs w:val="0"/>
          <w:sz w:val="24"/>
          <w:szCs w:val="24"/>
          <w:lang w:eastAsia="ru-RU"/>
        </w:rPr>
        <w:t>5.2</w:t>
      </w:r>
      <w:r w:rsidR="000857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085720">
        <w:fldChar w:fldCharType="begin"/>
      </w:r>
      <w:r w:rsidR="00085720">
        <w:instrText xml:space="preserve"> REF _Ref440274902 \r \h  \* MERGEFORMAT </w:instrText>
      </w:r>
      <w:r w:rsidR="00085720">
        <w:fldChar w:fldCharType="separate"/>
      </w:r>
      <w:r w:rsidR="00B007DA" w:rsidRPr="00B007DA">
        <w:rPr>
          <w:bCs w:val="0"/>
          <w:sz w:val="24"/>
          <w:szCs w:val="24"/>
          <w:lang w:eastAsia="ru-RU"/>
        </w:rPr>
        <w:t>5.4</w:t>
      </w:r>
      <w:r w:rsidR="000857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085720">
        <w:fldChar w:fldCharType="begin"/>
      </w:r>
      <w:r w:rsidR="00085720">
        <w:instrText xml:space="preserve"> REF _Ref93264992 \r \h  \* MERGEFORMAT </w:instrText>
      </w:r>
      <w:r w:rsidR="00085720">
        <w:fldChar w:fldCharType="separate"/>
      </w:r>
      <w:r w:rsidR="00B007DA" w:rsidRPr="00B007DA">
        <w:rPr>
          <w:bCs w:val="0"/>
          <w:sz w:val="24"/>
          <w:szCs w:val="24"/>
          <w:lang w:eastAsia="ru-RU"/>
        </w:rPr>
        <w:t>5.5</w:t>
      </w:r>
      <w:r w:rsidR="00085720">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085720">
        <w:fldChar w:fldCharType="begin"/>
      </w:r>
      <w:r w:rsidR="00085720">
        <w:instrText xml:space="preserve"> REF _Ref444162540 \r \h  \* MERGEFORMAT </w:instrText>
      </w:r>
      <w:r w:rsidR="00085720">
        <w:fldChar w:fldCharType="separate"/>
      </w:r>
      <w:r w:rsidR="00B007DA" w:rsidRPr="00B007DA">
        <w:rPr>
          <w:bCs w:val="0"/>
          <w:sz w:val="24"/>
          <w:szCs w:val="24"/>
          <w:lang w:eastAsia="ru-RU"/>
        </w:rPr>
        <w:t>5.6.1</w:t>
      </w:r>
      <w:r w:rsidR="00085720">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169A8">
        <w:fldChar w:fldCharType="begin"/>
      </w:r>
      <w:r>
        <w:rPr>
          <w:sz w:val="24"/>
          <w:szCs w:val="24"/>
        </w:rPr>
        <w:instrText xml:space="preserve"> REF _Ref491181272 \r \h </w:instrText>
      </w:r>
      <w:r w:rsidR="005169A8">
        <w:fldChar w:fldCharType="separate"/>
      </w:r>
      <w:r>
        <w:rPr>
          <w:sz w:val="24"/>
          <w:szCs w:val="24"/>
        </w:rPr>
        <w:t>5.6.2</w:t>
      </w:r>
      <w:r w:rsidR="005169A8">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w:t>
      </w:r>
      <w:r w:rsidRPr="00577EC9">
        <w:rPr>
          <w:sz w:val="24"/>
          <w:szCs w:val="24"/>
        </w:rPr>
        <w:lastRenderedPageBreak/>
        <w:t>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085720">
        <w:fldChar w:fldCharType="begin"/>
      </w:r>
      <w:r w:rsidR="00085720">
        <w:instrText xml:space="preserve"> REF _Ref306005578 \r \h  \* MERGEFORMAT </w:instrText>
      </w:r>
      <w:r w:rsidR="00085720">
        <w:fldChar w:fldCharType="separate"/>
      </w:r>
      <w:r w:rsidR="00B007DA" w:rsidRPr="00B007DA">
        <w:rPr>
          <w:bCs w:val="0"/>
          <w:sz w:val="24"/>
          <w:szCs w:val="24"/>
        </w:rPr>
        <w:t>3.3.8.3</w:t>
      </w:r>
      <w:r w:rsidR="00085720">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085720">
        <w:fldChar w:fldCharType="begin"/>
      </w:r>
      <w:r w:rsidR="00085720">
        <w:instrText xml:space="preserve"> REF _Ref440279062 \r \h  \* MERGEFORMAT </w:instrText>
      </w:r>
      <w:r w:rsidR="00085720">
        <w:fldChar w:fldCharType="separate"/>
      </w:r>
      <w:r w:rsidR="00B007DA" w:rsidRPr="00B007DA">
        <w:rPr>
          <w:sz w:val="24"/>
          <w:szCs w:val="24"/>
        </w:rPr>
        <w:t>а)</w:t>
      </w:r>
      <w:r w:rsidR="00085720">
        <w:fldChar w:fldCharType="end"/>
      </w:r>
      <w:r w:rsidR="00EE4285" w:rsidRPr="00D053CF">
        <w:rPr>
          <w:sz w:val="24"/>
          <w:szCs w:val="24"/>
        </w:rPr>
        <w:t xml:space="preserve">, </w:t>
      </w:r>
      <w:r w:rsidR="00085720">
        <w:fldChar w:fldCharType="begin"/>
      </w:r>
      <w:r w:rsidR="00085720">
        <w:instrText xml:space="preserve"> REF _Ref440372317 \r \h  \* MERGEFORMAT </w:instrText>
      </w:r>
      <w:r w:rsidR="00085720">
        <w:fldChar w:fldCharType="separate"/>
      </w:r>
      <w:r w:rsidR="00B007DA" w:rsidRPr="00B007DA">
        <w:rPr>
          <w:sz w:val="24"/>
          <w:szCs w:val="24"/>
        </w:rPr>
        <w:t>в)</w:t>
      </w:r>
      <w:r w:rsidR="00085720">
        <w:fldChar w:fldCharType="end"/>
      </w:r>
      <w:r w:rsidR="00D34BD2" w:rsidRPr="00D053CF">
        <w:rPr>
          <w:sz w:val="24"/>
          <w:szCs w:val="24"/>
        </w:rPr>
        <w:t xml:space="preserve">, </w:t>
      </w:r>
      <w:r w:rsidR="00085720">
        <w:fldChar w:fldCharType="begin"/>
      </w:r>
      <w:r w:rsidR="00085720">
        <w:instrText xml:space="preserve"> REF _Ref440371826 \r \h  \* MERGEFORMAT </w:instrText>
      </w:r>
      <w:r w:rsidR="00085720">
        <w:fldChar w:fldCharType="separate"/>
      </w:r>
      <w:r w:rsidR="00B007DA" w:rsidRPr="00B007DA">
        <w:rPr>
          <w:sz w:val="24"/>
          <w:szCs w:val="24"/>
        </w:rPr>
        <w:t>е)</w:t>
      </w:r>
      <w:r w:rsidR="00085720">
        <w:fldChar w:fldCharType="end"/>
      </w:r>
      <w:r w:rsidR="00EE4285" w:rsidRPr="00D053CF">
        <w:rPr>
          <w:sz w:val="24"/>
          <w:szCs w:val="24"/>
        </w:rPr>
        <w:t xml:space="preserve">, </w:t>
      </w:r>
      <w:r w:rsidR="00085720">
        <w:fldChar w:fldCharType="begin"/>
      </w:r>
      <w:r w:rsidR="00085720">
        <w:instrText xml:space="preserve"> REF _Ref440371846 \r \h  \* MERGEFORMAT </w:instrText>
      </w:r>
      <w:r w:rsidR="00085720">
        <w:fldChar w:fldCharType="separate"/>
      </w:r>
      <w:r w:rsidR="00573574" w:rsidRPr="00573574">
        <w:rPr>
          <w:sz w:val="24"/>
          <w:szCs w:val="24"/>
        </w:rPr>
        <w:t>ж)</w:t>
      </w:r>
      <w:r w:rsidR="00085720">
        <w:fldChar w:fldCharType="end"/>
      </w:r>
      <w:r w:rsidR="00F463E8" w:rsidRPr="00D053CF">
        <w:rPr>
          <w:sz w:val="24"/>
          <w:szCs w:val="24"/>
        </w:rPr>
        <w:t xml:space="preserve"> п. </w:t>
      </w:r>
      <w:r w:rsidR="00085720">
        <w:fldChar w:fldCharType="begin"/>
      </w:r>
      <w:r w:rsidR="00085720">
        <w:instrText xml:space="preserve"> REF _Ref306005578 \r \h  \* MERGEFORMAT </w:instrText>
      </w:r>
      <w:r w:rsidR="00085720">
        <w:fldChar w:fldCharType="separate"/>
      </w:r>
      <w:r w:rsidR="00B007DA" w:rsidRPr="00B007DA">
        <w:rPr>
          <w:sz w:val="24"/>
          <w:szCs w:val="24"/>
        </w:rPr>
        <w:t>3.3.8.3</w:t>
      </w:r>
      <w:r w:rsidR="00085720">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85720">
        <w:fldChar w:fldCharType="begin"/>
      </w:r>
      <w:r w:rsidR="00085720">
        <w:instrText xml:space="preserve"> REF _Ref462233515 \r \h  \* MERGEFORMAT </w:instrText>
      </w:r>
      <w:r w:rsidR="00085720">
        <w:fldChar w:fldCharType="separate"/>
      </w:r>
      <w:r w:rsidR="00B007DA" w:rsidRPr="00B007DA">
        <w:rPr>
          <w:bCs w:val="0"/>
          <w:sz w:val="24"/>
          <w:szCs w:val="24"/>
        </w:rPr>
        <w:t>3.3.10.7</w:t>
      </w:r>
      <w:r w:rsidR="00085720">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085720">
        <w:fldChar w:fldCharType="begin"/>
      </w:r>
      <w:r w:rsidR="00085720">
        <w:instrText xml:space="preserve"> REF _Ref440270602 \r \h  \* MERGEFORMAT </w:instrText>
      </w:r>
      <w:r w:rsidR="00085720">
        <w:fldChar w:fldCharType="separate"/>
      </w:r>
      <w:r w:rsidR="00B007DA">
        <w:t>5</w:t>
      </w:r>
      <w:r w:rsidR="00085720">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085720">
        <w:fldChar w:fldCharType="begin"/>
      </w:r>
      <w:r w:rsidR="00085720">
        <w:instrText xml:space="preserve"> REF _Ref191386419 \n \h  \* MERGEFORMAT </w:instrText>
      </w:r>
      <w:r w:rsidR="00085720">
        <w:fldChar w:fldCharType="separate"/>
      </w:r>
      <w:r w:rsidR="00B007DA" w:rsidRPr="00B007DA">
        <w:rPr>
          <w:bCs w:val="0"/>
          <w:sz w:val="24"/>
          <w:szCs w:val="24"/>
        </w:rPr>
        <w:t>3.3.2</w:t>
      </w:r>
      <w:r w:rsidR="00085720">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053CF">
        <w:rPr>
          <w:bCs w:val="0"/>
          <w:sz w:val="24"/>
          <w:szCs w:val="24"/>
        </w:rPr>
        <w:t>образом</w:t>
      </w:r>
      <w:proofErr w:type="gramEnd"/>
      <w:r w:rsidRPr="00D053CF">
        <w:rPr>
          <w:bCs w:val="0"/>
          <w:sz w:val="24"/>
          <w:szCs w:val="24"/>
        </w:rPr>
        <w:t xml:space="preserve">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085720">
        <w:fldChar w:fldCharType="begin"/>
      </w:r>
      <w:r w:rsidR="00085720">
        <w:instrText xml:space="preserve"> REF _Ref86826666 \r \h  \* MERGEFORMAT </w:instrText>
      </w:r>
      <w:r w:rsidR="00085720">
        <w:fldChar w:fldCharType="separate"/>
      </w:r>
      <w:r w:rsidR="00B007DA" w:rsidRPr="00B007DA">
        <w:rPr>
          <w:bCs w:val="0"/>
          <w:spacing w:val="-1"/>
          <w:sz w:val="24"/>
          <w:szCs w:val="24"/>
        </w:rPr>
        <w:t>5.3</w:t>
      </w:r>
      <w:r w:rsidR="00085720">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085720">
        <w:fldChar w:fldCharType="begin"/>
      </w:r>
      <w:r w:rsidR="00085720">
        <w:instrText xml:space="preserve"> REF _Ref86826666 \r \h  \* MERGEFORMAT </w:instrText>
      </w:r>
      <w:r w:rsidR="00085720">
        <w:fldChar w:fldCharType="separate"/>
      </w:r>
      <w:r w:rsidR="00B007DA" w:rsidRPr="00B007DA">
        <w:rPr>
          <w:bCs w:val="0"/>
          <w:spacing w:val="-1"/>
          <w:sz w:val="24"/>
          <w:szCs w:val="24"/>
        </w:rPr>
        <w:t>5.3</w:t>
      </w:r>
      <w:r w:rsidR="00085720">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085720">
        <w:fldChar w:fldCharType="begin"/>
      </w:r>
      <w:r w:rsidR="00085720">
        <w:instrText xml:space="preserve"> REF _Ref440271182 \r \h  \* MERGEFORMAT </w:instrText>
      </w:r>
      <w:r w:rsidR="00085720">
        <w:fldChar w:fldCharType="separate"/>
      </w:r>
      <w:r w:rsidR="00B007DA" w:rsidRPr="00B007DA">
        <w:rPr>
          <w:sz w:val="24"/>
          <w:szCs w:val="24"/>
        </w:rPr>
        <w:t>3.3.1.9</w:t>
      </w:r>
      <w:r w:rsidR="000857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085720">
        <w:fldChar w:fldCharType="begin"/>
      </w:r>
      <w:r w:rsidR="00085720">
        <w:instrText xml:space="preserve"> REF _Ref440271072 \r \h  \* MERGEFORMAT </w:instrText>
      </w:r>
      <w:r w:rsidR="00085720">
        <w:fldChar w:fldCharType="separate"/>
      </w:r>
      <w:r w:rsidR="00B007DA" w:rsidRPr="00B007DA">
        <w:rPr>
          <w:bCs w:val="0"/>
          <w:sz w:val="24"/>
          <w:szCs w:val="24"/>
        </w:rPr>
        <w:t>5.2</w:t>
      </w:r>
      <w:r w:rsidR="00085720">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085720">
        <w:fldChar w:fldCharType="begin"/>
      </w:r>
      <w:r w:rsidR="00085720">
        <w:instrText xml:space="preserve"> REF _Ref440271036 \r \h  \* MERGEFORMAT </w:instrText>
      </w:r>
      <w:r w:rsidR="00085720">
        <w:fldChar w:fldCharType="separate"/>
      </w:r>
      <w:r w:rsidR="00B007DA" w:rsidRPr="00B007DA">
        <w:rPr>
          <w:bCs w:val="0"/>
          <w:sz w:val="24"/>
          <w:szCs w:val="24"/>
        </w:rPr>
        <w:t>5.4</w:t>
      </w:r>
      <w:r w:rsidR="00085720">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085720">
        <w:fldChar w:fldCharType="begin"/>
      </w:r>
      <w:r w:rsidR="00085720">
        <w:instrText xml:space="preserve"> REF _Ref55336310 \r \h  \* MERGEFORMAT </w:instrText>
      </w:r>
      <w:r w:rsidR="00085720">
        <w:fldChar w:fldCharType="separate"/>
      </w:r>
      <w:r w:rsidR="00B007DA" w:rsidRPr="00B007DA">
        <w:rPr>
          <w:bCs w:val="0"/>
          <w:sz w:val="24"/>
          <w:szCs w:val="24"/>
        </w:rPr>
        <w:t>5.1</w:t>
      </w:r>
      <w:r w:rsidR="00085720">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w:t>
      </w:r>
      <w:r w:rsidRPr="00D053CF">
        <w:rPr>
          <w:sz w:val="24"/>
          <w:szCs w:val="24"/>
        </w:rPr>
        <w:lastRenderedPageBreak/>
        <w:t xml:space="preserve">оферты </w:t>
      </w:r>
      <w:r w:rsidR="00B71B9D" w:rsidRPr="00D053CF">
        <w:rPr>
          <w:bCs w:val="0"/>
          <w:spacing w:val="-2"/>
          <w:sz w:val="24"/>
          <w:szCs w:val="24"/>
        </w:rPr>
        <w:t>(</w:t>
      </w:r>
      <w:r w:rsidR="00B71B9D" w:rsidRPr="00D053CF">
        <w:rPr>
          <w:bCs w:val="0"/>
          <w:sz w:val="24"/>
          <w:szCs w:val="24"/>
        </w:rPr>
        <w:t xml:space="preserve">раздел </w:t>
      </w:r>
      <w:r w:rsidR="00085720">
        <w:fldChar w:fldCharType="begin"/>
      </w:r>
      <w:r w:rsidR="00085720">
        <w:instrText xml:space="preserve"> REF _Ref55336310 \r \h  \* MERGEFORMAT </w:instrText>
      </w:r>
      <w:r w:rsidR="00085720">
        <w:fldChar w:fldCharType="separate"/>
      </w:r>
      <w:r w:rsidR="00B007DA" w:rsidRPr="00B007DA">
        <w:rPr>
          <w:bCs w:val="0"/>
          <w:sz w:val="24"/>
          <w:szCs w:val="24"/>
        </w:rPr>
        <w:t>5.1</w:t>
      </w:r>
      <w:r w:rsidR="00085720">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085720">
        <w:fldChar w:fldCharType="begin"/>
      </w:r>
      <w:r w:rsidR="00085720">
        <w:instrText xml:space="preserve"> REF _Ref440289953 \r \h  \* MERGEFORMAT </w:instrText>
      </w:r>
      <w:r w:rsidR="00085720">
        <w:fldChar w:fldCharType="separate"/>
      </w:r>
      <w:r w:rsidR="00B007DA" w:rsidRPr="00B007DA">
        <w:rPr>
          <w:bCs w:val="0"/>
          <w:sz w:val="24"/>
          <w:szCs w:val="24"/>
        </w:rPr>
        <w:t>3.4.1.3</w:t>
      </w:r>
      <w:r w:rsidR="00085720">
        <w:fldChar w:fldCharType="end"/>
      </w:r>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Все суммы денежных сре</w:t>
      </w:r>
      <w:proofErr w:type="gramStart"/>
      <w:r w:rsidRPr="00D053CF">
        <w:rPr>
          <w:bCs w:val="0"/>
          <w:sz w:val="24"/>
          <w:szCs w:val="24"/>
        </w:rPr>
        <w:t>дств в д</w:t>
      </w:r>
      <w:proofErr w:type="gramEnd"/>
      <w:r w:rsidRPr="00D053CF">
        <w:rPr>
          <w:bCs w:val="0"/>
          <w:sz w:val="24"/>
          <w:szCs w:val="24"/>
        </w:rPr>
        <w:t xml:space="preserve">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lastRenderedPageBreak/>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D053CF"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D053CF">
        <w:rPr>
          <w:bCs w:val="0"/>
          <w:sz w:val="24"/>
          <w:szCs w:val="24"/>
        </w:rPr>
        <w:t xml:space="preserve">Начальная (максимальная) цена </w:t>
      </w:r>
      <w:r w:rsidR="00123C70" w:rsidRPr="00D053CF">
        <w:rPr>
          <w:bCs w:val="0"/>
          <w:sz w:val="24"/>
          <w:szCs w:val="24"/>
        </w:rPr>
        <w:t>Договор</w:t>
      </w:r>
      <w:r w:rsidRPr="00D053CF">
        <w:rPr>
          <w:bCs w:val="0"/>
          <w:sz w:val="24"/>
          <w:szCs w:val="24"/>
        </w:rPr>
        <w:t>а</w:t>
      </w:r>
      <w:r w:rsidR="00216641" w:rsidRPr="00D053CF">
        <w:rPr>
          <w:bCs w:val="0"/>
          <w:sz w:val="24"/>
          <w:szCs w:val="24"/>
        </w:rPr>
        <w:t>:</w:t>
      </w:r>
      <w:bookmarkEnd w:id="397"/>
    </w:p>
    <w:p w:rsidR="00717F60" w:rsidRPr="00312D8F" w:rsidRDefault="00312D8F"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312D8F">
        <w:rPr>
          <w:b/>
          <w:sz w:val="24"/>
          <w:szCs w:val="24"/>
        </w:rPr>
        <w:t xml:space="preserve">1 567 293 </w:t>
      </w:r>
      <w:r w:rsidRPr="00312D8F">
        <w:rPr>
          <w:sz w:val="24"/>
          <w:szCs w:val="24"/>
        </w:rPr>
        <w:t xml:space="preserve">(один миллион пятьсот шестьдесят семь тысяч двести девяносто три) рубля 00 копеек РФ, без учета НДС; НДС составляет </w:t>
      </w:r>
      <w:r w:rsidRPr="00312D8F">
        <w:rPr>
          <w:b/>
          <w:sz w:val="24"/>
          <w:szCs w:val="24"/>
        </w:rPr>
        <w:t xml:space="preserve">282 112 </w:t>
      </w:r>
      <w:r w:rsidRPr="00312D8F">
        <w:rPr>
          <w:sz w:val="24"/>
          <w:szCs w:val="24"/>
        </w:rPr>
        <w:t xml:space="preserve">(двести восемьдесят две тысячи сто двенадцать) рублей 74 копейки РФ; </w:t>
      </w:r>
      <w:r w:rsidRPr="00312D8F">
        <w:rPr>
          <w:b/>
          <w:sz w:val="24"/>
          <w:szCs w:val="24"/>
        </w:rPr>
        <w:t xml:space="preserve">1 849 405 </w:t>
      </w:r>
      <w:r w:rsidRPr="00312D8F">
        <w:rPr>
          <w:sz w:val="24"/>
          <w:szCs w:val="24"/>
        </w:rPr>
        <w:t>(один миллион восемьсот сорок девять тысяч четыреста пять) рублей 74 копейки РФ, с учетом НДС</w:t>
      </w:r>
      <w:r w:rsidRPr="00312D8F">
        <w:rPr>
          <w:sz w:val="24"/>
          <w:szCs w:val="24"/>
        </w:rPr>
        <w:t>.</w:t>
      </w:r>
      <w:proofErr w:type="gramEnd"/>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085720">
        <w:fldChar w:fldCharType="begin"/>
      </w:r>
      <w:r w:rsidR="00085720">
        <w:instrText xml:space="preserve"> REF _Ref55336310 \r \h  \* MERGEFORMAT </w:instrText>
      </w:r>
      <w:r w:rsidR="00085720">
        <w:fldChar w:fldCharType="separate"/>
      </w:r>
      <w:r w:rsidR="00B007DA" w:rsidRPr="00B007DA">
        <w:rPr>
          <w:bCs w:val="0"/>
          <w:sz w:val="24"/>
          <w:szCs w:val="24"/>
        </w:rPr>
        <w:t>5.1</w:t>
      </w:r>
      <w:r w:rsidR="00085720">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085720">
        <w:fldChar w:fldCharType="begin"/>
      </w:r>
      <w:r w:rsidR="00085720">
        <w:instrText xml:space="preserve"> REF _Ref440271072 \r \h  \* MERGEFORMAT </w:instrText>
      </w:r>
      <w:r w:rsidR="00085720">
        <w:fldChar w:fldCharType="separate"/>
      </w:r>
      <w:r w:rsidR="00B007DA" w:rsidRPr="00B007DA">
        <w:rPr>
          <w:bCs w:val="0"/>
          <w:sz w:val="24"/>
          <w:szCs w:val="24"/>
        </w:rPr>
        <w:t>5.2</w:t>
      </w:r>
      <w:r w:rsidR="00085720">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085720">
        <w:fldChar w:fldCharType="begin"/>
      </w:r>
      <w:r w:rsidR="00085720">
        <w:instrText xml:space="preserve"> REF _Ref306138385 \r \h  \* MERGEFORMAT </w:instrText>
      </w:r>
      <w:r w:rsidR="00085720">
        <w:fldChar w:fldCharType="separate"/>
      </w:r>
      <w:r w:rsidR="00B007DA" w:rsidRPr="00B007DA">
        <w:rPr>
          <w:bCs w:val="0"/>
          <w:sz w:val="24"/>
          <w:szCs w:val="24"/>
        </w:rPr>
        <w:t>3.6.4</w:t>
      </w:r>
      <w:r w:rsidR="00085720">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roofErr w:type="gramEnd"/>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85720">
        <w:fldChar w:fldCharType="begin"/>
      </w:r>
      <w:r w:rsidR="00085720">
        <w:instrText xml:space="preserve"> REF _Ref465670219 \r \h  \* MERGEFORMAT </w:instrText>
      </w:r>
      <w:r w:rsidR="00085720">
        <w:fldChar w:fldCharType="separate"/>
      </w:r>
      <w:r w:rsidR="00B007DA" w:rsidRPr="00B007DA">
        <w:rPr>
          <w:bCs w:val="0"/>
          <w:sz w:val="24"/>
          <w:szCs w:val="24"/>
        </w:rPr>
        <w:t>3.11</w:t>
      </w:r>
      <w:r w:rsidR="00085720">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085720">
        <w:fldChar w:fldCharType="begin"/>
      </w:r>
      <w:r w:rsidR="00085720">
        <w:instrText xml:space="preserve"> REF _Ref440357582 \r \h  \* MERGEFORMAT </w:instrText>
      </w:r>
      <w:r w:rsidR="00085720">
        <w:fldChar w:fldCharType="separate"/>
      </w:r>
      <w:r w:rsidR="00B007DA" w:rsidRPr="00B007DA">
        <w:rPr>
          <w:sz w:val="24"/>
          <w:szCs w:val="24"/>
        </w:rPr>
        <w:t>1.1.2</w:t>
      </w:r>
      <w:r w:rsidR="00085720">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085720">
        <w:fldChar w:fldCharType="begin"/>
      </w:r>
      <w:r w:rsidR="00085720">
        <w:instrText xml:space="preserve"> REF _Ref440271628 \r \h  \* MERGEFORMAT </w:instrText>
      </w:r>
      <w:r w:rsidR="00085720">
        <w:fldChar w:fldCharType="separate"/>
      </w:r>
      <w:r w:rsidR="00B007DA" w:rsidRPr="00B007DA">
        <w:rPr>
          <w:bCs w:val="0"/>
          <w:sz w:val="24"/>
          <w:szCs w:val="24"/>
        </w:rPr>
        <w:t>3.3.9</w:t>
      </w:r>
      <w:r w:rsidR="00085720">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085720">
        <w:fldChar w:fldCharType="begin"/>
      </w:r>
      <w:r w:rsidR="00085720">
        <w:instrText xml:space="preserve"> REF _Ref191386461 \n \h  \* MERGEFORMAT </w:instrText>
      </w:r>
      <w:r w:rsidR="00085720">
        <w:fldChar w:fldCharType="separate"/>
      </w:r>
      <w:r w:rsidR="00B007DA" w:rsidRPr="00B007DA">
        <w:rPr>
          <w:bCs w:val="0"/>
          <w:sz w:val="24"/>
          <w:szCs w:val="24"/>
        </w:rPr>
        <w:t>3.3.10</w:t>
      </w:r>
      <w:r w:rsidR="00085720">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lastRenderedPageBreak/>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proofErr w:type="gramStart"/>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roofErr w:type="gramEnd"/>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w:t>
      </w:r>
      <w:proofErr w:type="gramStart"/>
      <w:r w:rsidR="003776BB" w:rsidRPr="00D053CF">
        <w:rPr>
          <w:sz w:val="24"/>
          <w:szCs w:val="24"/>
          <w:lang w:eastAsia="ru-RU"/>
        </w:rPr>
        <w:t>о(</w:t>
      </w:r>
      <w:proofErr w:type="gramEnd"/>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w:t>
      </w:r>
      <w:proofErr w:type="gramStart"/>
      <w:r w:rsidR="003776BB" w:rsidRPr="00D053CF">
        <w:rPr>
          <w:sz w:val="24"/>
          <w:szCs w:val="24"/>
          <w:lang w:eastAsia="ru-RU"/>
        </w:rPr>
        <w:t>о(</w:t>
      </w:r>
      <w:proofErr w:type="gramEnd"/>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proofErr w:type="gramStart"/>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w:t>
      </w:r>
      <w:proofErr w:type="gramEnd"/>
      <w:r w:rsidR="003E4055" w:rsidRPr="00D053CF">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D053CF">
        <w:rPr>
          <w:sz w:val="24"/>
          <w:szCs w:val="24"/>
        </w:rPr>
        <w:t>предоставляются документы</w:t>
      </w:r>
      <w:proofErr w:type="gramEnd"/>
      <w:r w:rsidR="003E4055" w:rsidRPr="00D053CF">
        <w:rPr>
          <w:sz w:val="24"/>
          <w:szCs w:val="24"/>
        </w:rPr>
        <w:t xml:space="preserve">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085720">
        <w:fldChar w:fldCharType="begin"/>
      </w:r>
      <w:r w:rsidR="00085720">
        <w:instrText xml:space="preserve"> REF _Ref440291364 \r \h  \* MERGEFORMAT </w:instrText>
      </w:r>
      <w:r w:rsidR="00085720">
        <w:fldChar w:fldCharType="separate"/>
      </w:r>
      <w:r w:rsidR="00B007DA" w:rsidRPr="00B007DA">
        <w:rPr>
          <w:sz w:val="24"/>
          <w:szCs w:val="24"/>
        </w:rPr>
        <w:t>3.3.8.1</w:t>
      </w:r>
      <w:r w:rsidR="00085720">
        <w:fldChar w:fldCharType="end"/>
      </w:r>
      <w:r w:rsidRPr="00D053CF">
        <w:rPr>
          <w:sz w:val="24"/>
          <w:szCs w:val="24"/>
        </w:rPr>
        <w:t>-</w:t>
      </w:r>
      <w:r w:rsidR="00085720">
        <w:fldChar w:fldCharType="begin"/>
      </w:r>
      <w:r w:rsidR="00085720">
        <w:instrText xml:space="preserve"> REF _Ref303669127 \r \h  \* MERGEFORMAT </w:instrText>
      </w:r>
      <w:r w:rsidR="00085720">
        <w:fldChar w:fldCharType="separate"/>
      </w:r>
      <w:r w:rsidR="00B007DA" w:rsidRPr="00B007DA">
        <w:rPr>
          <w:sz w:val="24"/>
          <w:szCs w:val="24"/>
        </w:rPr>
        <w:t>3.3.8.2</w:t>
      </w:r>
      <w:r w:rsidR="00085720">
        <w:fldChar w:fldCharType="end"/>
      </w:r>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proofErr w:type="gramStart"/>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D053CF">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D053CF">
        <w:rPr>
          <w:sz w:val="24"/>
          <w:szCs w:val="24"/>
        </w:rPr>
        <w:t>а(</w:t>
      </w:r>
      <w:proofErr w:type="spellStart"/>
      <w:proofErr w:type="gramEnd"/>
      <w:r w:rsidRPr="00D053CF">
        <w:rPr>
          <w:sz w:val="24"/>
          <w:szCs w:val="24"/>
        </w:rPr>
        <w:t>ов</w:t>
      </w:r>
      <w:proofErr w:type="spellEnd"/>
      <w:r w:rsidRPr="00D053CF">
        <w:rPr>
          <w:sz w:val="24"/>
          <w:szCs w:val="24"/>
        </w:rPr>
        <w:t xml:space="preserve">) общества вплоть до конечных </w:t>
      </w:r>
      <w:r w:rsidRPr="00D053CF">
        <w:rPr>
          <w:sz w:val="24"/>
          <w:szCs w:val="24"/>
        </w:rPr>
        <w:lastRenderedPageBreak/>
        <w:t xml:space="preserve">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085720">
        <w:fldChar w:fldCharType="begin"/>
      </w:r>
      <w:r w:rsidR="00085720">
        <w:instrText xml:space="preserve"> REF _Ref440271964 \r \h  \* MERGEFORMAT </w:instrText>
      </w:r>
      <w:r w:rsidR="00085720">
        <w:fldChar w:fldCharType="separate"/>
      </w:r>
      <w:r w:rsidR="00B007DA" w:rsidRPr="00B007DA">
        <w:rPr>
          <w:sz w:val="24"/>
          <w:szCs w:val="24"/>
        </w:rPr>
        <w:t>5.1.3</w:t>
      </w:r>
      <w:r w:rsidR="00085720">
        <w:fldChar w:fldCharType="end"/>
      </w:r>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085720">
        <w:fldChar w:fldCharType="begin"/>
      </w:r>
      <w:r w:rsidR="00085720">
        <w:instrText xml:space="preserve"> REF _Ref440272035 \r \h  \* MERGEFORMAT </w:instrText>
      </w:r>
      <w:r w:rsidR="00085720">
        <w:fldChar w:fldCharType="separate"/>
      </w:r>
      <w:r w:rsidR="00B007DA" w:rsidRPr="00B007DA">
        <w:rPr>
          <w:sz w:val="24"/>
          <w:szCs w:val="24"/>
        </w:rPr>
        <w:t>5.7</w:t>
      </w:r>
      <w:r w:rsidR="00085720">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085720">
        <w:fldChar w:fldCharType="begin"/>
      </w:r>
      <w:r w:rsidR="00085720">
        <w:instrText xml:space="preserve"> REF _Ref440272051 \r \h  \* MERGEFORMAT </w:instrText>
      </w:r>
      <w:r w:rsidR="00085720">
        <w:fldChar w:fldCharType="separate"/>
      </w:r>
      <w:r w:rsidR="00B007DA" w:rsidRPr="00B007DA">
        <w:rPr>
          <w:sz w:val="24"/>
          <w:szCs w:val="24"/>
        </w:rPr>
        <w:t>5.8</w:t>
      </w:r>
      <w:r w:rsidR="00085720">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085720">
        <w:fldChar w:fldCharType="begin"/>
      </w:r>
      <w:r w:rsidR="00085720">
        <w:instrText xml:space="preserve"> REF _Ref440272119 \r \h  \* MERGEFORMAT </w:instrText>
      </w:r>
      <w:r w:rsidR="00085720">
        <w:fldChar w:fldCharType="separate"/>
      </w:r>
      <w:r w:rsidR="00B007DA" w:rsidRPr="00B007DA">
        <w:rPr>
          <w:sz w:val="24"/>
          <w:szCs w:val="24"/>
        </w:rPr>
        <w:t>5.6.1</w:t>
      </w:r>
      <w:r w:rsidR="00085720">
        <w:fldChar w:fldCharType="end"/>
      </w:r>
      <w:r w:rsidR="009948B4" w:rsidRPr="00D053CF">
        <w:rPr>
          <w:sz w:val="24"/>
          <w:szCs w:val="24"/>
        </w:rPr>
        <w:t>)</w:t>
      </w:r>
      <w:r w:rsidR="00F82225" w:rsidRPr="00D053CF">
        <w:rPr>
          <w:sz w:val="24"/>
          <w:szCs w:val="24"/>
        </w:rPr>
        <w:t>;</w:t>
      </w:r>
      <w:bookmarkEnd w:id="425"/>
    </w:p>
    <w:p w:rsidR="00F82225" w:rsidRPr="00D053CF" w:rsidRDefault="007E29D1" w:rsidP="00A222A8">
      <w:pPr>
        <w:widowControl w:val="0"/>
        <w:numPr>
          <w:ilvl w:val="0"/>
          <w:numId w:val="47"/>
        </w:numPr>
        <w:tabs>
          <w:tab w:val="left" w:pos="1260"/>
        </w:tabs>
        <w:autoSpaceDE w:val="0"/>
        <w:spacing w:line="264" w:lineRule="auto"/>
        <w:ind w:left="1276"/>
        <w:rPr>
          <w:sz w:val="24"/>
          <w:szCs w:val="24"/>
        </w:rPr>
      </w:pPr>
      <w:bookmarkStart w:id="426" w:name="_Ref440371846"/>
      <w:proofErr w:type="gramStart"/>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169A8">
        <w:rPr>
          <w:sz w:val="24"/>
          <w:szCs w:val="24"/>
        </w:rPr>
        <w:fldChar w:fldCharType="begin"/>
      </w:r>
      <w:r>
        <w:rPr>
          <w:sz w:val="24"/>
          <w:szCs w:val="24"/>
        </w:rPr>
        <w:instrText xml:space="preserve"> REF _Ref491181272 \r \h </w:instrText>
      </w:r>
      <w:r w:rsidR="005169A8">
        <w:rPr>
          <w:sz w:val="24"/>
          <w:szCs w:val="24"/>
        </w:rPr>
      </w:r>
      <w:r w:rsidR="005169A8">
        <w:rPr>
          <w:sz w:val="24"/>
          <w:szCs w:val="24"/>
        </w:rPr>
        <w:fldChar w:fldCharType="separate"/>
      </w:r>
      <w:r>
        <w:rPr>
          <w:sz w:val="24"/>
          <w:szCs w:val="24"/>
        </w:rPr>
        <w:t>5.6.2</w:t>
      </w:r>
      <w:r w:rsidR="005169A8">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w:t>
      </w:r>
      <w:r w:rsidRPr="00577EC9">
        <w:rPr>
          <w:sz w:val="24"/>
          <w:szCs w:val="24"/>
        </w:rPr>
        <w:lastRenderedPageBreak/>
        <w:t>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085720">
        <w:fldChar w:fldCharType="begin"/>
      </w:r>
      <w:r w:rsidR="00085720">
        <w:instrText xml:space="preserve"> REF _Ref440272274 \r \h  \* MERGEFORMAT </w:instrText>
      </w:r>
      <w:r w:rsidR="00085720">
        <w:fldChar w:fldCharType="separate"/>
      </w:r>
      <w:r w:rsidR="00B007DA" w:rsidRPr="00B007DA">
        <w:rPr>
          <w:sz w:val="24"/>
          <w:szCs w:val="24"/>
        </w:rPr>
        <w:t>5.9</w:t>
      </w:r>
      <w:r w:rsidR="00085720">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proofErr w:type="gramStart"/>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085720">
        <w:fldChar w:fldCharType="begin"/>
      </w:r>
      <w:r w:rsidR="00085720">
        <w:instrText xml:space="preserve"> REF _Ref465675151 \r \h  \* MERGEFORMAT </w:instrText>
      </w:r>
      <w:r w:rsidR="00085720">
        <w:fldChar w:fldCharType="separate"/>
      </w:r>
      <w:r w:rsidR="00F91CA3" w:rsidRPr="00F91CA3">
        <w:rPr>
          <w:sz w:val="24"/>
          <w:szCs w:val="24"/>
        </w:rPr>
        <w:t>3.11.2</w:t>
      </w:r>
      <w:r w:rsidR="00085720">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В случае</w:t>
      </w:r>
      <w:proofErr w:type="gramStart"/>
      <w:r w:rsidRPr="00D053CF">
        <w:rPr>
          <w:bCs w:val="0"/>
          <w:sz w:val="24"/>
          <w:szCs w:val="24"/>
        </w:rPr>
        <w:t>,</w:t>
      </w:r>
      <w:proofErr w:type="gramEnd"/>
      <w:r w:rsidRPr="00D053CF">
        <w:rPr>
          <w:bCs w:val="0"/>
          <w:sz w:val="24"/>
          <w:szCs w:val="24"/>
        </w:rPr>
        <w:t xml:space="preserve">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w:t>
      </w:r>
      <w:proofErr w:type="gramStart"/>
      <w:r w:rsidRPr="00D053CF">
        <w:rPr>
          <w:sz w:val="24"/>
          <w:szCs w:val="24"/>
        </w:rPr>
        <w:t>предоставляет аналогичные документы</w:t>
      </w:r>
      <w:proofErr w:type="gramEnd"/>
      <w:r w:rsidRPr="00D053CF">
        <w:rPr>
          <w:sz w:val="24"/>
          <w:szCs w:val="24"/>
        </w:rPr>
        <w:t xml:space="preserve">.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lastRenderedPageBreak/>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D053CF">
        <w:rPr>
          <w:sz w:val="24"/>
          <w:szCs w:val="24"/>
        </w:rPr>
        <w:t>я(</w:t>
      </w:r>
      <w:proofErr w:type="gramEnd"/>
      <w:r w:rsidRPr="00D053CF">
        <w:rPr>
          <w:sz w:val="24"/>
          <w:szCs w:val="24"/>
        </w:rPr>
        <w:t>ей) данной продукции</w:t>
      </w:r>
      <w:r w:rsidR="00255523" w:rsidRPr="00255523">
        <w:rPr>
          <w:sz w:val="24"/>
          <w:szCs w:val="24"/>
        </w:rPr>
        <w:t xml:space="preserve"> </w:t>
      </w:r>
      <w:r w:rsidR="00255523" w:rsidRPr="00EA71ED">
        <w:rPr>
          <w:sz w:val="24"/>
          <w:szCs w:val="24"/>
        </w:rPr>
        <w:t>и предоставить такие полномочия в течение 10 дней с момента размещения соответствующей информации о подведении итогов</w:t>
      </w:r>
      <w:r w:rsidRPr="00D053CF">
        <w:rPr>
          <w:sz w:val="24"/>
          <w:szCs w:val="24"/>
        </w:rPr>
        <w:t xml:space="preserve">. </w:t>
      </w:r>
      <w:proofErr w:type="gramStart"/>
      <w:r w:rsidRPr="00D053CF">
        <w:rPr>
          <w:sz w:val="24"/>
          <w:szCs w:val="24"/>
        </w:rPr>
        <w:t xml:space="preserve">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w:t>
      </w:r>
      <w:proofErr w:type="gramEnd"/>
      <w:r w:rsidRPr="00D053CF">
        <w:rPr>
          <w:sz w:val="24"/>
          <w:szCs w:val="24"/>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D053CF">
        <w:rPr>
          <w:sz w:val="24"/>
          <w:szCs w:val="24"/>
        </w:rPr>
        <w:t>подтверждающий</w:t>
      </w:r>
      <w:proofErr w:type="gramEnd"/>
      <w:r w:rsidRPr="00D053CF">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255523">
        <w:rPr>
          <w:sz w:val="24"/>
          <w:szCs w:val="24"/>
        </w:rPr>
        <w:t>лем, и/или информационных писем</w:t>
      </w:r>
      <w:r w:rsidRPr="00D053CF">
        <w:rPr>
          <w:sz w:val="24"/>
          <w:szCs w:val="24"/>
        </w:rPr>
        <w:t>.</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proofErr w:type="spellStart"/>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085720">
        <w:fldChar w:fldCharType="begin"/>
      </w:r>
      <w:r w:rsidR="00085720">
        <w:instrText xml:space="preserve"> REF _Ref191386482 \r \h  \* MERGEFORMAT </w:instrText>
      </w:r>
      <w:r w:rsidR="00085720">
        <w:fldChar w:fldCharType="separate"/>
      </w:r>
      <w:r w:rsidR="00B007DA" w:rsidRPr="00B007DA">
        <w:rPr>
          <w:bCs w:val="0"/>
          <w:sz w:val="24"/>
          <w:szCs w:val="24"/>
        </w:rPr>
        <w:t>3.3.8.1</w:t>
      </w:r>
      <w:r w:rsidR="00085720">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085720">
        <w:fldChar w:fldCharType="begin"/>
      </w:r>
      <w:r w:rsidR="00085720">
        <w:instrText xml:space="preserve"> REF _Ref191386407 \r \h  \* MERGEFORMAT </w:instrText>
      </w:r>
      <w:r w:rsidR="00085720">
        <w:fldChar w:fldCharType="separate"/>
      </w:r>
      <w:r w:rsidR="00B007DA" w:rsidRPr="00B007DA">
        <w:rPr>
          <w:bCs w:val="0"/>
          <w:sz w:val="24"/>
          <w:szCs w:val="24"/>
        </w:rPr>
        <w:t>3.3.8</w:t>
      </w:r>
      <w:r w:rsidR="00085720">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5169A8">
        <w:fldChar w:fldCharType="begin"/>
      </w:r>
      <w:r w:rsidR="004B3109">
        <w:rPr>
          <w:bCs w:val="0"/>
          <w:sz w:val="24"/>
          <w:szCs w:val="24"/>
        </w:rPr>
        <w:instrText xml:space="preserve"> REF _Ref303669127 \r \h </w:instrText>
      </w:r>
      <w:r w:rsidR="005169A8">
        <w:fldChar w:fldCharType="separate"/>
      </w:r>
      <w:r w:rsidR="00B007DA">
        <w:rPr>
          <w:bCs w:val="0"/>
          <w:sz w:val="24"/>
          <w:szCs w:val="24"/>
        </w:rPr>
        <w:t>3.3.8.2</w:t>
      </w:r>
      <w:r w:rsidR="005169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w:t>
      </w:r>
      <w:r w:rsidRPr="00D053CF">
        <w:rPr>
          <w:bCs w:val="0"/>
          <w:sz w:val="24"/>
          <w:szCs w:val="24"/>
        </w:rPr>
        <w:lastRenderedPageBreak/>
        <w:t xml:space="preserve">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срок действия соглашения должен быть не менее</w:t>
      </w:r>
      <w:proofErr w:type="gramStart"/>
      <w:r w:rsidRPr="00D053CF">
        <w:rPr>
          <w:bCs w:val="0"/>
          <w:sz w:val="24"/>
          <w:szCs w:val="24"/>
        </w:rPr>
        <w:t>,</w:t>
      </w:r>
      <w:proofErr w:type="gramEnd"/>
      <w:r w:rsidRPr="00D053CF">
        <w:rPr>
          <w:bCs w:val="0"/>
          <w:sz w:val="24"/>
          <w:szCs w:val="24"/>
        </w:rPr>
        <w:t xml:space="preserve">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85720">
        <w:fldChar w:fldCharType="begin"/>
      </w:r>
      <w:r w:rsidR="00085720">
        <w:instrText xml:space="preserve"> REF _Ref307563248 \r \h  \* MERGEFORMAT </w:instrText>
      </w:r>
      <w:r w:rsidR="00085720">
        <w:fldChar w:fldCharType="separate"/>
      </w:r>
      <w:r w:rsidR="00B007DA" w:rsidRPr="00B007DA">
        <w:rPr>
          <w:bCs w:val="0"/>
          <w:sz w:val="24"/>
          <w:szCs w:val="24"/>
          <w:lang w:val="en-US"/>
        </w:rPr>
        <w:t>a</w:t>
      </w:r>
      <w:r w:rsidR="00B007DA" w:rsidRPr="00085720">
        <w:rPr>
          <w:bCs w:val="0"/>
          <w:sz w:val="24"/>
          <w:szCs w:val="24"/>
        </w:rPr>
        <w:t>)</w:t>
      </w:r>
      <w:r w:rsidR="00085720">
        <w:fldChar w:fldCharType="end"/>
      </w:r>
      <w:r w:rsidRPr="00D053CF">
        <w:rPr>
          <w:bCs w:val="0"/>
          <w:sz w:val="24"/>
          <w:szCs w:val="24"/>
        </w:rPr>
        <w:t xml:space="preserve">- </w:t>
      </w:r>
      <w:r w:rsidR="00085720">
        <w:fldChar w:fldCharType="begin"/>
      </w:r>
      <w:r w:rsidR="00085720">
        <w:instrText xml:space="preserve"> REF _Ref307563262 \r \h  \* MERGEFORMAT </w:instrText>
      </w:r>
      <w:r w:rsidR="00085720">
        <w:fldChar w:fldCharType="separate"/>
      </w:r>
      <w:r w:rsidR="00B007DA" w:rsidRPr="00B007DA">
        <w:rPr>
          <w:bCs w:val="0"/>
          <w:sz w:val="24"/>
          <w:szCs w:val="24"/>
          <w:lang w:val="en-US"/>
        </w:rPr>
        <w:t>g</w:t>
      </w:r>
      <w:r w:rsidR="00B007DA" w:rsidRPr="00085720">
        <w:rPr>
          <w:bCs w:val="0"/>
          <w:sz w:val="24"/>
          <w:szCs w:val="24"/>
        </w:rPr>
        <w:t>)</w:t>
      </w:r>
      <w:r w:rsidR="00085720">
        <w:fldChar w:fldCharType="end"/>
      </w:r>
      <w:r w:rsidRPr="00D053CF">
        <w:rPr>
          <w:bCs w:val="0"/>
          <w:sz w:val="24"/>
          <w:szCs w:val="24"/>
        </w:rPr>
        <w:t xml:space="preserve">п. </w:t>
      </w:r>
      <w:r w:rsidR="00085720">
        <w:fldChar w:fldCharType="begin"/>
      </w:r>
      <w:r w:rsidR="00085720">
        <w:instrText xml:space="preserve"> REF _Ref306032591 \r \h  \* MERGEFORMAT </w:instrText>
      </w:r>
      <w:r w:rsidR="00085720">
        <w:fldChar w:fldCharType="separate"/>
      </w:r>
      <w:r w:rsidR="00B007DA" w:rsidRPr="00B007DA">
        <w:rPr>
          <w:bCs w:val="0"/>
          <w:sz w:val="24"/>
          <w:szCs w:val="24"/>
        </w:rPr>
        <w:t>3.3.10.4</w:t>
      </w:r>
      <w:r w:rsidR="00085720">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proofErr w:type="gramStart"/>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roofErr w:type="gramEnd"/>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085720">
        <w:fldChar w:fldCharType="begin"/>
      </w:r>
      <w:r w:rsidR="00085720">
        <w:instrText xml:space="preserve"> REF _Ref303669127 \r \h  \* MERGEFORMAT </w:instrText>
      </w:r>
      <w:r w:rsidR="00085720">
        <w:fldChar w:fldCharType="separate"/>
      </w:r>
      <w:r w:rsidR="00B007DA" w:rsidRPr="00B007DA">
        <w:rPr>
          <w:bCs w:val="0"/>
          <w:sz w:val="24"/>
          <w:szCs w:val="24"/>
        </w:rPr>
        <w:t>3.3.8.2</w:t>
      </w:r>
      <w:r w:rsidR="00085720">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w:t>
      </w:r>
      <w:r w:rsidR="00085720">
        <w:fldChar w:fldCharType="begin"/>
      </w:r>
      <w:r w:rsidR="00085720">
        <w:instrText xml:space="preserve"> REF _Ref465332160 \r \h  \* MERGEFORMAT </w:instrText>
      </w:r>
      <w:r w:rsidR="00085720">
        <w:fldChar w:fldCharType="separate"/>
      </w:r>
      <w:r w:rsidR="00573574" w:rsidRPr="00573574">
        <w:rPr>
          <w:sz w:val="24"/>
          <w:szCs w:val="24"/>
        </w:rPr>
        <w:t>и)</w:t>
      </w:r>
      <w:r w:rsidR="00085720">
        <w:fldChar w:fldCharType="end"/>
      </w:r>
      <w:r w:rsidR="005A37E7" w:rsidRPr="00D053CF">
        <w:rPr>
          <w:sz w:val="24"/>
          <w:szCs w:val="24"/>
        </w:rPr>
        <w:t xml:space="preserve"> п. </w:t>
      </w:r>
      <w:r w:rsidR="00085720">
        <w:fldChar w:fldCharType="begin"/>
      </w:r>
      <w:r w:rsidR="00085720">
        <w:instrText xml:space="preserve"> REF _Ref306005578 \r \h  \* MERGEFORMAT </w:instrText>
      </w:r>
      <w:r w:rsidR="00085720">
        <w:fldChar w:fldCharType="separate"/>
      </w:r>
      <w:r w:rsidR="00B007DA" w:rsidRPr="00B007DA">
        <w:rPr>
          <w:sz w:val="24"/>
          <w:szCs w:val="24"/>
        </w:rPr>
        <w:t>3.3.8.3</w:t>
      </w:r>
      <w:r w:rsidR="00085720">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085720">
        <w:fldChar w:fldCharType="begin"/>
      </w:r>
      <w:r w:rsidR="00085720">
        <w:instrText xml:space="preserve"> REF _Ref440272510 \r \h  \* MERGEFORMAT </w:instrText>
      </w:r>
      <w:r w:rsidR="00085720">
        <w:fldChar w:fldCharType="separate"/>
      </w:r>
      <w:r w:rsidR="00B007DA" w:rsidRPr="00B007DA">
        <w:rPr>
          <w:bCs w:val="0"/>
          <w:sz w:val="24"/>
          <w:szCs w:val="24"/>
        </w:rPr>
        <w:t>5.10</w:t>
      </w:r>
      <w:r w:rsidR="00085720">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085720">
        <w:fldChar w:fldCharType="begin"/>
      </w:r>
      <w:r w:rsidR="00085720">
        <w:instrText xml:space="preserve"> REF _Ref440291364 \r \h  \* MERGEFORMAT </w:instrText>
      </w:r>
      <w:r w:rsidR="00085720">
        <w:fldChar w:fldCharType="separate"/>
      </w:r>
      <w:r w:rsidR="00B007DA" w:rsidRPr="00B007DA">
        <w:rPr>
          <w:bCs w:val="0"/>
          <w:sz w:val="24"/>
          <w:szCs w:val="24"/>
        </w:rPr>
        <w:t>3.3.8.1</w:t>
      </w:r>
      <w:r w:rsidR="00085720">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 xml:space="preserve">окументации должны быть направлены </w:t>
      </w:r>
      <w:r w:rsidRPr="00D053CF">
        <w:rPr>
          <w:bCs w:val="0"/>
          <w:iCs/>
          <w:sz w:val="24"/>
          <w:szCs w:val="24"/>
        </w:rPr>
        <w:lastRenderedPageBreak/>
        <w:t>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085720">
        <w:fldChar w:fldCharType="begin"/>
      </w:r>
      <w:r w:rsidR="00085720">
        <w:instrText xml:space="preserve"> REF _Ref440969644 \r \h  \* MERGEFORMAT </w:instrText>
      </w:r>
      <w:r w:rsidR="00085720">
        <w:fldChar w:fldCharType="separate"/>
      </w:r>
      <w:r w:rsidR="00B007DA" w:rsidRPr="00B007DA">
        <w:rPr>
          <w:bCs w:val="0"/>
          <w:iCs/>
          <w:sz w:val="24"/>
          <w:szCs w:val="24"/>
        </w:rPr>
        <w:t>3.3.12</w:t>
      </w:r>
      <w:r w:rsidR="00085720">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085720">
        <w:fldChar w:fldCharType="begin"/>
      </w:r>
      <w:r w:rsidR="00085720">
        <w:instrText xml:space="preserve"> REF _Ref440289401 \r \h  \* MERGEFORMAT </w:instrText>
      </w:r>
      <w:r w:rsidR="00085720">
        <w:fldChar w:fldCharType="separate"/>
      </w:r>
      <w:r w:rsidR="00B007DA" w:rsidRPr="00B007DA">
        <w:rPr>
          <w:bCs w:val="0"/>
          <w:iCs/>
          <w:sz w:val="24"/>
          <w:szCs w:val="24"/>
        </w:rPr>
        <w:t>3.3.13</w:t>
      </w:r>
      <w:r w:rsidR="00085720">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proofErr w:type="gramStart"/>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roofErr w:type="gramEnd"/>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w:t>
      </w:r>
      <w:proofErr w:type="gramStart"/>
      <w:r w:rsidRPr="00D053CF">
        <w:rPr>
          <w:bCs w:val="0"/>
          <w:sz w:val="24"/>
          <w:szCs w:val="24"/>
        </w:rPr>
        <w:t>исполнения обязательств Участника запроса предложений</w:t>
      </w:r>
      <w:proofErr w:type="gramEnd"/>
      <w:r w:rsidRPr="00D053CF">
        <w:rPr>
          <w:bCs w:val="0"/>
          <w:sz w:val="24"/>
          <w:szCs w:val="24"/>
        </w:rPr>
        <w:t xml:space="preserve">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 xml:space="preserve">архивов, </w:t>
      </w:r>
      <w:r w:rsidRPr="00D053CF">
        <w:rPr>
          <w:bCs w:val="0"/>
          <w:sz w:val="24"/>
          <w:szCs w:val="24"/>
        </w:rPr>
        <w:lastRenderedPageBreak/>
        <w:t>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E37316">
        <w:rPr>
          <w:bCs w:val="0"/>
          <w:sz w:val="24"/>
          <w:szCs w:val="24"/>
        </w:rPr>
        <w:t>Заявк</w:t>
      </w:r>
      <w:r w:rsidR="00717F60" w:rsidRPr="00E37316">
        <w:rPr>
          <w:bCs w:val="0"/>
          <w:sz w:val="24"/>
          <w:szCs w:val="24"/>
        </w:rPr>
        <w:t xml:space="preserve">и на ЭТП могут быть поданы до </w:t>
      </w:r>
      <w:r w:rsidR="002B5044" w:rsidRPr="00E37316">
        <w:rPr>
          <w:b/>
          <w:bCs w:val="0"/>
          <w:sz w:val="24"/>
          <w:szCs w:val="24"/>
        </w:rPr>
        <w:t xml:space="preserve">12 часов 00 минут </w:t>
      </w:r>
      <w:r w:rsidR="00E37316" w:rsidRPr="00E37316">
        <w:rPr>
          <w:b/>
          <w:bCs w:val="0"/>
          <w:sz w:val="24"/>
          <w:szCs w:val="24"/>
        </w:rPr>
        <w:t>27</w:t>
      </w:r>
      <w:r w:rsidR="002B5044" w:rsidRPr="00E37316">
        <w:rPr>
          <w:b/>
          <w:bCs w:val="0"/>
          <w:sz w:val="24"/>
          <w:szCs w:val="24"/>
        </w:rPr>
        <w:t xml:space="preserve"> </w:t>
      </w:r>
      <w:r w:rsidR="00E37316" w:rsidRPr="00E37316">
        <w:rPr>
          <w:b/>
          <w:bCs w:val="0"/>
          <w:sz w:val="24"/>
          <w:szCs w:val="24"/>
        </w:rPr>
        <w:t xml:space="preserve">ноября </w:t>
      </w:r>
      <w:r w:rsidR="002B5044" w:rsidRPr="00E37316">
        <w:rPr>
          <w:b/>
          <w:bCs w:val="0"/>
          <w:sz w:val="24"/>
          <w:szCs w:val="24"/>
        </w:rPr>
        <w:t>201</w:t>
      </w:r>
      <w:r w:rsidR="00773E05" w:rsidRPr="00E37316">
        <w:rPr>
          <w:b/>
          <w:bCs w:val="0"/>
          <w:sz w:val="24"/>
          <w:szCs w:val="24"/>
        </w:rPr>
        <w:t>7</w:t>
      </w:r>
      <w:r w:rsidR="002B5044" w:rsidRPr="00D053CF">
        <w:rPr>
          <w:b/>
          <w:bCs w:val="0"/>
          <w:sz w:val="24"/>
          <w:szCs w:val="24"/>
        </w:rPr>
        <w:t xml:space="preserve"> года</w:t>
      </w:r>
      <w:r w:rsidR="009E28D8" w:rsidRPr="00D053CF">
        <w:rPr>
          <w:b/>
          <w:bCs w:val="0"/>
          <w:sz w:val="24"/>
          <w:szCs w:val="24"/>
        </w:rPr>
        <w:t xml:space="preserve">, </w:t>
      </w:r>
      <w:r w:rsidR="009E28D8" w:rsidRPr="00D053CF">
        <w:rPr>
          <w:bCs w:val="0"/>
          <w:sz w:val="24"/>
          <w:szCs w:val="24"/>
        </w:rPr>
        <w:t xml:space="preserve">при этом предложенная Участником в Письме о подаче оферты </w:t>
      </w:r>
      <w:r w:rsidR="009E28D8" w:rsidRPr="00D053CF">
        <w:rPr>
          <w:bCs w:val="0"/>
          <w:spacing w:val="-2"/>
          <w:sz w:val="24"/>
          <w:szCs w:val="24"/>
        </w:rPr>
        <w:t>(под</w:t>
      </w:r>
      <w:r w:rsidR="009E28D8" w:rsidRPr="00D053CF">
        <w:rPr>
          <w:bCs w:val="0"/>
          <w:sz w:val="24"/>
          <w:szCs w:val="24"/>
        </w:rPr>
        <w:t xml:space="preserve">раздел </w:t>
      </w:r>
      <w:r w:rsidR="00085720">
        <w:fldChar w:fldCharType="begin"/>
      </w:r>
      <w:r w:rsidR="00085720">
        <w:instrText xml:space="preserve"> REF _Ref55336310 \r \h  \* MERGEFORMAT </w:instrText>
      </w:r>
      <w:r w:rsidR="00085720">
        <w:fldChar w:fldCharType="separate"/>
      </w:r>
      <w:r w:rsidR="00B007DA" w:rsidRPr="00B007DA">
        <w:rPr>
          <w:bCs w:val="0"/>
          <w:sz w:val="24"/>
          <w:szCs w:val="24"/>
        </w:rPr>
        <w:t>5.1</w:t>
      </w:r>
      <w:r w:rsidR="00085720">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085720">
        <w:fldChar w:fldCharType="begin"/>
      </w:r>
      <w:r w:rsidR="00085720">
        <w:instrText xml:space="preserve"> REF _Ref440289953 \r \h  \* MERGEFORMAT </w:instrText>
      </w:r>
      <w:r w:rsidR="00085720">
        <w:fldChar w:fldCharType="separate"/>
      </w:r>
      <w:r w:rsidR="00B007DA" w:rsidRPr="00B007DA">
        <w:rPr>
          <w:bCs w:val="0"/>
          <w:sz w:val="24"/>
          <w:szCs w:val="24"/>
        </w:rPr>
        <w:t>3.4.1.3</w:t>
      </w:r>
      <w:r w:rsidR="00085720">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7" w:name="_Ref303683883"/>
      <w:bookmarkStart w:id="548" w:name="_Toc472416875"/>
      <w:r w:rsidRPr="00D053CF">
        <w:t xml:space="preserve">Изменение и отзыв </w:t>
      </w:r>
      <w:r w:rsidR="004B5EB3" w:rsidRPr="00D053CF">
        <w:t>Заявк</w:t>
      </w:r>
      <w:r w:rsidRPr="00D053CF">
        <w:t>и</w:t>
      </w:r>
      <w:bookmarkEnd w:id="547"/>
      <w:bookmarkEnd w:id="54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085720">
        <w:fldChar w:fldCharType="begin"/>
      </w:r>
      <w:r w:rsidR="00085720">
        <w:instrText xml:space="preserve"> REF _Ref440289953 \r \h  \* MERGEFORMAT </w:instrText>
      </w:r>
      <w:r w:rsidR="00085720">
        <w:fldChar w:fldCharType="separate"/>
      </w:r>
      <w:r w:rsidR="00B007DA" w:rsidRPr="00B007DA">
        <w:rPr>
          <w:bCs w:val="0"/>
          <w:sz w:val="24"/>
          <w:szCs w:val="24"/>
        </w:rPr>
        <w:t>3.4.1.3</w:t>
      </w:r>
      <w:r w:rsidR="00085720">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085720">
        <w:fldChar w:fldCharType="begin"/>
      </w:r>
      <w:r w:rsidR="00085720">
        <w:instrText xml:space="preserve"> REF _Ref440289953 \r \h  \* MERGEFORMAT </w:instrText>
      </w:r>
      <w:r w:rsidR="00085720">
        <w:fldChar w:fldCharType="separate"/>
      </w:r>
      <w:r w:rsidR="00B007DA" w:rsidRPr="00B007DA">
        <w:rPr>
          <w:bCs w:val="0"/>
          <w:sz w:val="24"/>
          <w:szCs w:val="24"/>
        </w:rPr>
        <w:t>3.4.1.3</w:t>
      </w:r>
      <w:r w:rsidR="00085720">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085720">
        <w:fldChar w:fldCharType="begin"/>
      </w:r>
      <w:r w:rsidR="00085720">
        <w:instrText xml:space="preserve"> REF _Ref440289953 \r \h  \* MERGEFORMAT </w:instrText>
      </w:r>
      <w:r w:rsidR="00085720">
        <w:fldChar w:fldCharType="separate"/>
      </w:r>
      <w:r w:rsidR="00B007DA" w:rsidRPr="00B007DA">
        <w:rPr>
          <w:bCs w:val="0"/>
          <w:sz w:val="24"/>
          <w:szCs w:val="24"/>
        </w:rPr>
        <w:t>3.4.1.3</w:t>
      </w:r>
      <w:r w:rsidR="00085720">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85720">
        <w:fldChar w:fldCharType="begin"/>
      </w:r>
      <w:r w:rsidR="00085720">
        <w:instrText xml:space="preserve"> REF _Ref55279015 \r \h  \* MERGEFORMAT </w:instrText>
      </w:r>
      <w:r w:rsidR="00085720">
        <w:fldChar w:fldCharType="separate"/>
      </w:r>
      <w:r w:rsidR="00B007DA" w:rsidRPr="00B007DA">
        <w:rPr>
          <w:sz w:val="24"/>
          <w:szCs w:val="24"/>
        </w:rPr>
        <w:t>3.3.1.6</w:t>
      </w:r>
      <w:r w:rsidR="00085720">
        <w:fldChar w:fldCharType="end"/>
      </w:r>
      <w:r w:rsidRPr="00D053CF">
        <w:rPr>
          <w:sz w:val="24"/>
          <w:szCs w:val="24"/>
        </w:rPr>
        <w:t xml:space="preserve">, </w:t>
      </w:r>
      <w:r w:rsidR="00085720">
        <w:fldChar w:fldCharType="begin"/>
      </w:r>
      <w:r w:rsidR="00085720">
        <w:instrText xml:space="preserve"> REF _Ref195087786 \r \h  \* MERGEFORMAT </w:instrText>
      </w:r>
      <w:r w:rsidR="00085720">
        <w:fldChar w:fldCharType="separate"/>
      </w:r>
      <w:r w:rsidR="00B007DA" w:rsidRPr="00B007DA">
        <w:rPr>
          <w:sz w:val="24"/>
          <w:szCs w:val="24"/>
        </w:rPr>
        <w:t>3.3.1.7</w:t>
      </w:r>
      <w:r w:rsidR="00085720">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49" w:name="_Ref305973250"/>
      <w:bookmarkStart w:id="550" w:name="_Toc472416876"/>
      <w:r w:rsidRPr="00D053CF">
        <w:t>Оценка Заявок и проведение переговоров</w:t>
      </w:r>
      <w:bookmarkEnd w:id="549"/>
      <w:bookmarkEnd w:id="550"/>
      <w:r w:rsidRPr="00D053CF">
        <w:t xml:space="preserve"> </w:t>
      </w:r>
    </w:p>
    <w:p w:rsidR="00717F60" w:rsidRPr="00D053CF" w:rsidRDefault="00717F60" w:rsidP="00E71A48">
      <w:pPr>
        <w:pStyle w:val="3"/>
        <w:spacing w:line="264" w:lineRule="auto"/>
        <w:rPr>
          <w:szCs w:val="24"/>
        </w:rPr>
      </w:pPr>
      <w:bookmarkStart w:id="551" w:name="_Toc439323711"/>
      <w:bookmarkStart w:id="552" w:name="_Toc440297045"/>
      <w:bookmarkStart w:id="553" w:name="_Toc440356606"/>
      <w:bookmarkStart w:id="554" w:name="_Toc440631741"/>
      <w:bookmarkStart w:id="555" w:name="_Toc440876526"/>
      <w:bookmarkStart w:id="556" w:name="_Toc441130598"/>
      <w:bookmarkStart w:id="557" w:name="_Toc441157101"/>
      <w:bookmarkStart w:id="558" w:name="_Toc447292120"/>
      <w:bookmarkStart w:id="559" w:name="_Toc462234878"/>
      <w:bookmarkStart w:id="560" w:name="_Toc466966844"/>
      <w:bookmarkStart w:id="561" w:name="_Toc468806094"/>
      <w:bookmarkStart w:id="562" w:name="_Toc469480361"/>
      <w:bookmarkStart w:id="563" w:name="_Toc472416877"/>
      <w:r w:rsidRPr="00D053CF">
        <w:rPr>
          <w:szCs w:val="24"/>
        </w:rPr>
        <w:t>Общие положения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D053CF">
        <w:rPr>
          <w:bCs w:val="0"/>
          <w:sz w:val="24"/>
          <w:szCs w:val="24"/>
        </w:rPr>
        <w:lastRenderedPageBreak/>
        <w:t xml:space="preserve">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085720">
        <w:fldChar w:fldCharType="begin"/>
      </w:r>
      <w:r w:rsidR="00085720">
        <w:instrText xml:space="preserve"> REF _Ref93089454 \n \h  \* MERGEFORMAT </w:instrText>
      </w:r>
      <w:r w:rsidR="00085720">
        <w:fldChar w:fldCharType="separate"/>
      </w:r>
      <w:r w:rsidR="00B007DA" w:rsidRPr="00B007DA">
        <w:rPr>
          <w:bCs w:val="0"/>
          <w:sz w:val="24"/>
          <w:szCs w:val="24"/>
        </w:rPr>
        <w:t>3.6.2</w:t>
      </w:r>
      <w:r w:rsidR="00085720">
        <w:fldChar w:fldCharType="end"/>
      </w:r>
      <w:r w:rsidRPr="00D053CF">
        <w:rPr>
          <w:bCs w:val="0"/>
          <w:sz w:val="24"/>
          <w:szCs w:val="24"/>
        </w:rPr>
        <w:t xml:space="preserve">), проведение (при необходимости) переговоров (пункт </w:t>
      </w:r>
      <w:r w:rsidR="00085720">
        <w:fldChar w:fldCharType="begin"/>
      </w:r>
      <w:r w:rsidR="00085720">
        <w:instrText xml:space="preserve"> REF _Ref303670674 \n \h  \* MERGEFORMAT </w:instrText>
      </w:r>
      <w:r w:rsidR="00085720">
        <w:fldChar w:fldCharType="separate"/>
      </w:r>
      <w:r w:rsidR="00B007DA" w:rsidRPr="00B007DA">
        <w:rPr>
          <w:bCs w:val="0"/>
          <w:sz w:val="24"/>
          <w:szCs w:val="24"/>
        </w:rPr>
        <w:t>3.6.3</w:t>
      </w:r>
      <w:r w:rsidR="00085720">
        <w:fldChar w:fldCharType="end"/>
      </w:r>
      <w:r w:rsidRPr="00D053CF">
        <w:rPr>
          <w:bCs w:val="0"/>
          <w:sz w:val="24"/>
          <w:szCs w:val="24"/>
        </w:rPr>
        <w:t>) и оценочную стадию (пункт</w:t>
      </w:r>
      <w:r w:rsidR="007F3FB7" w:rsidRPr="00D053CF">
        <w:rPr>
          <w:bCs w:val="0"/>
          <w:sz w:val="24"/>
          <w:szCs w:val="24"/>
        </w:rPr>
        <w:t xml:space="preserve"> </w:t>
      </w:r>
      <w:r w:rsidR="00085720">
        <w:fldChar w:fldCharType="begin"/>
      </w:r>
      <w:r w:rsidR="00085720">
        <w:instrText xml:space="preserve"> REF _Ref306138385 \r \h  \* MERGEFORMAT </w:instrText>
      </w:r>
      <w:r w:rsidR="00085720">
        <w:fldChar w:fldCharType="separate"/>
      </w:r>
      <w:r w:rsidR="00B007DA" w:rsidRPr="00B007DA">
        <w:rPr>
          <w:bCs w:val="0"/>
          <w:sz w:val="24"/>
          <w:szCs w:val="24"/>
        </w:rPr>
        <w:t>3.6.4</w:t>
      </w:r>
      <w:r w:rsidR="00085720">
        <w:fldChar w:fldCharType="end"/>
      </w:r>
      <w:r w:rsidRPr="00D053CF">
        <w:rPr>
          <w:bCs w:val="0"/>
          <w:sz w:val="24"/>
          <w:szCs w:val="24"/>
        </w:rPr>
        <w:t>).</w:t>
      </w:r>
    </w:p>
    <w:p w:rsidR="00717F60" w:rsidRPr="00D053CF" w:rsidRDefault="00717F60" w:rsidP="00E71A48">
      <w:pPr>
        <w:pStyle w:val="3"/>
        <w:spacing w:line="264" w:lineRule="auto"/>
        <w:rPr>
          <w:szCs w:val="24"/>
        </w:rPr>
      </w:pPr>
      <w:bookmarkStart w:id="564" w:name="_Ref93089454"/>
      <w:bookmarkStart w:id="565" w:name="_Toc439323712"/>
      <w:bookmarkStart w:id="566" w:name="_Toc440297046"/>
      <w:bookmarkStart w:id="567" w:name="_Toc440356607"/>
      <w:bookmarkStart w:id="568" w:name="_Toc440631742"/>
      <w:bookmarkStart w:id="569" w:name="_Toc440876527"/>
      <w:bookmarkStart w:id="570" w:name="_Toc441130599"/>
      <w:bookmarkStart w:id="571" w:name="_Toc441157102"/>
      <w:bookmarkStart w:id="572" w:name="_Toc447292121"/>
      <w:bookmarkStart w:id="573" w:name="_Toc462234879"/>
      <w:bookmarkStart w:id="574" w:name="_Toc466966845"/>
      <w:bookmarkStart w:id="575" w:name="_Toc468806095"/>
      <w:bookmarkStart w:id="576" w:name="_Toc469480362"/>
      <w:bookmarkStart w:id="577" w:name="_Toc472416878"/>
      <w:r w:rsidRPr="00D053CF">
        <w:rPr>
          <w:szCs w:val="24"/>
        </w:rPr>
        <w:t>Отборочная стадия</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Федерального закона от 18.07.2011 № 223-ФЗ «О закупках товаров, работ, услуг отдельными видами юридических лиц»;</w:t>
      </w:r>
      <w:proofErr w:type="gramEnd"/>
      <w:r w:rsidRPr="00D053CF">
        <w:rPr>
          <w:bCs w:val="0"/>
          <w:sz w:val="24"/>
          <w:szCs w:val="24"/>
        </w:rPr>
        <w:t xml:space="preserve">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7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8"/>
      <w:bookmarkEnd w:id="579"/>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proofErr w:type="gramStart"/>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roofErr w:type="gramEnd"/>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468805797"/>
      <w:r w:rsidRPr="00D053CF">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0"/>
    </w:p>
    <w:p w:rsidR="00717F60" w:rsidRPr="00D053CF" w:rsidRDefault="00717F60" w:rsidP="00E71A48">
      <w:pPr>
        <w:pStyle w:val="3"/>
        <w:spacing w:line="264" w:lineRule="auto"/>
        <w:rPr>
          <w:szCs w:val="24"/>
        </w:rPr>
      </w:pPr>
      <w:bookmarkStart w:id="581" w:name="_Ref303670674"/>
      <w:bookmarkStart w:id="582" w:name="_Toc439323713"/>
      <w:bookmarkStart w:id="583" w:name="_Toc440297047"/>
      <w:bookmarkStart w:id="584" w:name="_Toc440356608"/>
      <w:bookmarkStart w:id="585" w:name="_Toc440631743"/>
      <w:bookmarkStart w:id="586" w:name="_Toc440876528"/>
      <w:bookmarkStart w:id="587" w:name="_Toc441130600"/>
      <w:bookmarkStart w:id="588" w:name="_Toc441157103"/>
      <w:bookmarkStart w:id="589" w:name="_Toc447292122"/>
      <w:bookmarkStart w:id="590" w:name="_Toc462234880"/>
      <w:bookmarkStart w:id="591" w:name="_Toc466966846"/>
      <w:bookmarkStart w:id="592" w:name="_Toc468806096"/>
      <w:bookmarkStart w:id="593" w:name="_Toc469480363"/>
      <w:bookmarkStart w:id="594" w:name="_Toc472416879"/>
      <w:r w:rsidRPr="00D053CF">
        <w:rPr>
          <w:szCs w:val="24"/>
        </w:rPr>
        <w:t>Проведение переговоров</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5" w:name="_Ref306138385"/>
      <w:bookmarkStart w:id="596" w:name="_Toc439323714"/>
      <w:bookmarkStart w:id="597" w:name="_Toc440297048"/>
      <w:bookmarkStart w:id="598" w:name="_Toc440356609"/>
      <w:bookmarkStart w:id="599" w:name="_Toc440631744"/>
      <w:bookmarkStart w:id="600" w:name="_Toc440876529"/>
      <w:bookmarkStart w:id="601" w:name="_Toc441130601"/>
      <w:bookmarkStart w:id="602" w:name="_Toc441157104"/>
      <w:bookmarkStart w:id="603" w:name="_Toc447292123"/>
      <w:bookmarkStart w:id="604" w:name="_Toc462234881"/>
      <w:bookmarkStart w:id="605" w:name="_Toc466966847"/>
      <w:bookmarkStart w:id="606" w:name="_Toc468806097"/>
      <w:bookmarkStart w:id="607" w:name="_Toc469480364"/>
      <w:bookmarkStart w:id="608" w:name="_Toc472416880"/>
      <w:r w:rsidRPr="00D053CF">
        <w:rPr>
          <w:szCs w:val="24"/>
        </w:rPr>
        <w:t>Оценочная стадия</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85720">
        <w:fldChar w:fldCharType="begin"/>
      </w:r>
      <w:r w:rsidR="00085720">
        <w:instrText xml:space="preserve"> REF _Ref471821960 \r \h  \* MERGEFORMAT </w:instrText>
      </w:r>
      <w:r w:rsidR="00085720">
        <w:fldChar w:fldCharType="separate"/>
      </w:r>
      <w:r w:rsidR="00D11933" w:rsidRPr="003C6D0A">
        <w:rPr>
          <w:sz w:val="24"/>
          <w:szCs w:val="24"/>
        </w:rPr>
        <w:t>3.8</w:t>
      </w:r>
      <w:r w:rsidR="00085720">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09" w:name="_Ref303250967"/>
      <w:bookmarkStart w:id="610" w:name="_Toc305697378"/>
      <w:bookmarkStart w:id="611" w:name="_Toc472416881"/>
      <w:bookmarkStart w:id="612" w:name="_Toc255985696"/>
      <w:r w:rsidRPr="00D053CF">
        <w:t>Аукционная процедура понижени</w:t>
      </w:r>
      <w:r w:rsidR="00E60F8E" w:rsidRPr="00D053CF">
        <w:t>я</w:t>
      </w:r>
      <w:r w:rsidRPr="00D053CF">
        <w:t xml:space="preserve"> цены (переторжка)</w:t>
      </w:r>
      <w:bookmarkEnd w:id="609"/>
      <w:bookmarkEnd w:id="610"/>
      <w:bookmarkEnd w:id="611"/>
      <w:r w:rsidRPr="00D053CF">
        <w:t xml:space="preserve"> </w:t>
      </w:r>
    </w:p>
    <w:bookmarkEnd w:id="61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w:t>
      </w:r>
      <w:r w:rsidRPr="00D053CF">
        <w:rPr>
          <w:iCs/>
          <w:sz w:val="24"/>
          <w:szCs w:val="24"/>
          <w:lang w:eastAsia="ru-RU"/>
        </w:rPr>
        <w:lastRenderedPageBreak/>
        <w:t xml:space="preserve">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085720">
        <w:fldChar w:fldCharType="begin"/>
      </w:r>
      <w:r w:rsidR="00085720">
        <w:instrText xml:space="preserve"> REF _Ref465849801 \r \h  \* MERGEFORMAT </w:instrText>
      </w:r>
      <w:r w:rsidR="00085720">
        <w:fldChar w:fldCharType="separate"/>
      </w:r>
      <w:r w:rsidR="00B007DA" w:rsidRPr="00B007DA">
        <w:rPr>
          <w:iCs/>
          <w:sz w:val="24"/>
          <w:szCs w:val="24"/>
          <w:lang w:eastAsia="ru-RU"/>
        </w:rPr>
        <w:t>3.7.9</w:t>
      </w:r>
      <w:r w:rsidR="00085720">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085720">
        <w:fldChar w:fldCharType="begin"/>
      </w:r>
      <w:r w:rsidR="00085720">
        <w:instrText xml:space="preserve"> REF _Ref306352987 \r \h  \* MERGEFORMAT </w:instrText>
      </w:r>
      <w:r w:rsidR="00085720">
        <w:fldChar w:fldCharType="separate"/>
      </w:r>
      <w:r w:rsidR="00B007DA" w:rsidRPr="00B007DA">
        <w:rPr>
          <w:iCs/>
          <w:sz w:val="24"/>
          <w:szCs w:val="24"/>
          <w:lang w:eastAsia="ru-RU"/>
        </w:rPr>
        <w:t>3.7.3</w:t>
      </w:r>
      <w:r w:rsidR="00085720">
        <w:fldChar w:fldCharType="end"/>
      </w:r>
      <w:r w:rsidRPr="00D053CF">
        <w:rPr>
          <w:iCs/>
          <w:sz w:val="24"/>
          <w:szCs w:val="24"/>
          <w:lang w:eastAsia="ru-RU"/>
        </w:rPr>
        <w:t xml:space="preserve"> - </w:t>
      </w:r>
      <w:r w:rsidR="00085720">
        <w:fldChar w:fldCharType="begin"/>
      </w:r>
      <w:r w:rsidR="00085720">
        <w:instrText xml:space="preserve"> REF _Ref306353005 \r \h  \* MERGEFORMAT </w:instrText>
      </w:r>
      <w:r w:rsidR="00085720">
        <w:fldChar w:fldCharType="separate"/>
      </w:r>
      <w:r w:rsidR="00B007DA" w:rsidRPr="00B007DA">
        <w:rPr>
          <w:iCs/>
          <w:sz w:val="24"/>
          <w:szCs w:val="24"/>
          <w:lang w:eastAsia="ru-RU"/>
        </w:rPr>
        <w:t>3.7.5</w:t>
      </w:r>
      <w:r w:rsidR="00085720">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85720">
        <w:fldChar w:fldCharType="begin"/>
      </w:r>
      <w:r w:rsidR="00085720">
        <w:instrText xml:space="preserve"> REF _Ref465670219 \r \h  \* MERGEFORMAT </w:instrText>
      </w:r>
      <w:r w:rsidR="00085720">
        <w:fldChar w:fldCharType="separate"/>
      </w:r>
      <w:r w:rsidR="00B007DA" w:rsidRPr="00F91CA3">
        <w:rPr>
          <w:sz w:val="24"/>
          <w:szCs w:val="24"/>
        </w:rPr>
        <w:t>3.11</w:t>
      </w:r>
      <w:r w:rsidR="00085720">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085720">
        <w:fldChar w:fldCharType="begin"/>
      </w:r>
      <w:r w:rsidR="00085720">
        <w:instrText xml:space="preserve"> REF _Ref468805718 \r \h  \* MERGEFORMAT </w:instrText>
      </w:r>
      <w:r w:rsidR="00085720">
        <w:fldChar w:fldCharType="separate"/>
      </w:r>
      <w:r w:rsidR="00B007DA" w:rsidRPr="00F91CA3">
        <w:rPr>
          <w:sz w:val="24"/>
          <w:szCs w:val="24"/>
        </w:rPr>
        <w:t>3.7.8</w:t>
      </w:r>
      <w:r w:rsidR="00085720">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085720">
        <w:fldChar w:fldCharType="begin"/>
      </w:r>
      <w:r w:rsidR="00085720">
        <w:instrText xml:space="preserve"> REF _Ref465675151 \r \h  \* MERGEFORMAT </w:instrText>
      </w:r>
      <w:r w:rsidR="00085720">
        <w:fldChar w:fldCharType="separate"/>
      </w:r>
      <w:r w:rsidR="00F91CA3" w:rsidRPr="00F91CA3">
        <w:rPr>
          <w:sz w:val="24"/>
          <w:szCs w:val="24"/>
        </w:rPr>
        <w:t>3.11.2</w:t>
      </w:r>
      <w:r w:rsidR="00085720">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085720">
        <w:fldChar w:fldCharType="begin"/>
      </w:r>
      <w:r w:rsidR="00085720">
        <w:instrText xml:space="preserve"> REF _Ref465675151 \r \h  \* MERGEFORMAT </w:instrText>
      </w:r>
      <w:r w:rsidR="00085720">
        <w:fldChar w:fldCharType="separate"/>
      </w:r>
      <w:r w:rsidR="00F91CA3" w:rsidRPr="003C6D0A">
        <w:rPr>
          <w:sz w:val="24"/>
          <w:szCs w:val="24"/>
        </w:rPr>
        <w:t>3.11.2</w:t>
      </w:r>
      <w:r w:rsidR="00085720">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7" w:name="_Ref471821960"/>
      <w:bookmarkStart w:id="618" w:name="_Toc471986593"/>
      <w:bookmarkStart w:id="619" w:name="_Toc472409204"/>
      <w:bookmarkStart w:id="620" w:name="_Toc472411818"/>
      <w:bookmarkStart w:id="621" w:name="_Toc472416882"/>
      <w:bookmarkStart w:id="622" w:name="_Ref303681924"/>
      <w:bookmarkStart w:id="62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7"/>
      <w:bookmarkEnd w:id="618"/>
      <w:bookmarkEnd w:id="619"/>
      <w:bookmarkEnd w:id="620"/>
      <w:bookmarkEnd w:id="62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3C6D0A">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3C6D0A">
        <w:rPr>
          <w:sz w:val="24"/>
          <w:szCs w:val="24"/>
        </w:rPr>
        <w:t xml:space="preserve">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3C6D0A">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C6D0A">
        <w:rPr>
          <w:i/>
          <w:sz w:val="24"/>
          <w:szCs w:val="24"/>
          <w:lang w:val="en-US"/>
        </w:rPr>
        <w:t>k</w:t>
      </w:r>
      <w:proofErr w:type="gramEnd"/>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085720">
        <w:fldChar w:fldCharType="begin"/>
      </w:r>
      <w:r w:rsidR="00085720">
        <w:instrText xml:space="preserve"> REF _Ref303251044 \r \h  \* MERGEFORMAT </w:instrText>
      </w:r>
      <w:r w:rsidR="00085720">
        <w:fldChar w:fldCharType="separate"/>
      </w:r>
      <w:r w:rsidRPr="003C6D0A">
        <w:rPr>
          <w:rFonts w:ascii="Times New Roman" w:hAnsi="Times New Roman" w:cs="Times New Roman"/>
          <w:sz w:val="24"/>
          <w:szCs w:val="24"/>
        </w:rPr>
        <w:t>3.10</w:t>
      </w:r>
      <w:r w:rsidR="00085720">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3C6D0A">
        <w:rPr>
          <w:rFonts w:ascii="Times New Roman" w:hAnsi="Times New Roman" w:cs="Times New Roman"/>
          <w:sz w:val="24"/>
          <w:szCs w:val="24"/>
        </w:rPr>
        <w:t>Пр</w:t>
      </w:r>
      <w:proofErr w:type="spellEnd"/>
      <w:proofErr w:type="gram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w:t>
      </w:r>
      <w:proofErr w:type="gramStart"/>
      <w:r w:rsidRPr="003C6D0A">
        <w:rPr>
          <w:rFonts w:ascii="Times New Roman" w:hAnsi="Times New Roman" w:cs="Times New Roman"/>
          <w:sz w:val="24"/>
          <w:szCs w:val="24"/>
        </w:rPr>
        <w:t>.(</w:t>
      </w:r>
      <w:proofErr w:type="gramEnd"/>
      <w:r w:rsidRPr="003C6D0A">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w:t>
      </w:r>
      <w:r w:rsidRPr="003C6D0A">
        <w:rPr>
          <w:rFonts w:ascii="Times New Roman" w:hAnsi="Times New Roman" w:cs="Times New Roman"/>
          <w:sz w:val="24"/>
          <w:szCs w:val="24"/>
        </w:rPr>
        <w:lastRenderedPageBreak/>
        <w:t xml:space="preserve">(Ц нач.(макс)) и производится по следующей формуле отдельно для каждого участника, предлагающего продукцию как </w:t>
      </w:r>
      <w:proofErr w:type="gramStart"/>
      <w:r w:rsidRPr="003C6D0A">
        <w:rPr>
          <w:rFonts w:ascii="Times New Roman" w:hAnsi="Times New Roman" w:cs="Times New Roman"/>
          <w:sz w:val="24"/>
          <w:szCs w:val="24"/>
        </w:rPr>
        <w:t>российского</w:t>
      </w:r>
      <w:proofErr w:type="gramEnd"/>
      <w:r w:rsidRPr="003C6D0A">
        <w:rPr>
          <w:rFonts w:ascii="Times New Roman" w:hAnsi="Times New Roman" w:cs="Times New Roman"/>
          <w:sz w:val="24"/>
          <w:szCs w:val="24"/>
        </w:rPr>
        <w:t xml:space="preserve">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proofErr w:type="gramStart"/>
      <w:r w:rsidRPr="003C6D0A">
        <w:rPr>
          <w:sz w:val="24"/>
          <w:szCs w:val="24"/>
        </w:rPr>
        <w:t>Пр</w:t>
      </w:r>
      <w:proofErr w:type="spellEnd"/>
      <w:proofErr w:type="gram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gramStart"/>
      <w:r w:rsidRPr="003C6D0A">
        <w:rPr>
          <w:sz w:val="24"/>
          <w:szCs w:val="24"/>
        </w:rPr>
        <w:t>Ц</w:t>
      </w:r>
      <w:proofErr w:type="gramEnd"/>
      <w:r w:rsidRPr="003C6D0A">
        <w:rPr>
          <w:sz w:val="24"/>
          <w:szCs w:val="24"/>
        </w:rPr>
        <w:t xml:space="preserve">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proofErr w:type="gramStart"/>
      <w:r w:rsidRPr="003C6D0A">
        <w:rPr>
          <w:i/>
          <w:sz w:val="24"/>
          <w:szCs w:val="24"/>
        </w:rPr>
        <w:t>i</w:t>
      </w:r>
      <w:proofErr w:type="spellEnd"/>
      <w:proofErr w:type="gram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proofErr w:type="gramStart"/>
      <w:r w:rsidRPr="003C6D0A">
        <w:rPr>
          <w:i/>
          <w:sz w:val="24"/>
          <w:szCs w:val="24"/>
          <w:lang w:val="en-US"/>
        </w:rPr>
        <w:t>i</w:t>
      </w:r>
      <w:proofErr w:type="spellEnd"/>
      <w:proofErr w:type="gram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w:t>
      </w:r>
      <w:proofErr w:type="gramStart"/>
      <w:r w:rsidRPr="003C6D0A">
        <w:rPr>
          <w:sz w:val="24"/>
          <w:szCs w:val="24"/>
        </w:rPr>
        <w:t>.(</w:t>
      </w:r>
      <w:proofErr w:type="gramEnd"/>
      <w:r w:rsidRPr="003C6D0A">
        <w:rPr>
          <w:sz w:val="24"/>
          <w:szCs w:val="24"/>
        </w:rPr>
        <w:t>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w:t>
      </w:r>
      <w:proofErr w:type="gramStart"/>
      <w:r w:rsidRPr="003C6D0A">
        <w:rPr>
          <w:sz w:val="24"/>
          <w:szCs w:val="24"/>
        </w:rPr>
        <w:t>.(</w:t>
      </w:r>
      <w:proofErr w:type="gramEnd"/>
      <w:r w:rsidRPr="003C6D0A">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proofErr w:type="gramStart"/>
      <w:r w:rsidRPr="003C6D0A">
        <w:rPr>
          <w:sz w:val="24"/>
          <w:szCs w:val="24"/>
          <w:lang w:val="en-US"/>
        </w:rPr>
        <w:t>kf</w:t>
      </w:r>
      <w:proofErr w:type="spellEnd"/>
      <w:proofErr w:type="gram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085720">
        <w:fldChar w:fldCharType="begin"/>
      </w:r>
      <w:r w:rsidR="00085720">
        <w:instrText xml:space="preserve"> REF _Ref472416470 \r \h  \* MERGEFORMAT </w:instrText>
      </w:r>
      <w:r w:rsidR="00085720">
        <w:fldChar w:fldCharType="separate"/>
      </w:r>
      <w:r w:rsidRPr="003C6D0A">
        <w:rPr>
          <w:sz w:val="24"/>
          <w:szCs w:val="24"/>
        </w:rPr>
        <w:t>3.3.7.1</w:t>
      </w:r>
      <w:r w:rsidR="00085720">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085720">
        <w:fldChar w:fldCharType="begin"/>
      </w:r>
      <w:r w:rsidR="00085720">
        <w:instrText xml:space="preserve"> REF _Ref440271072 \r \h  \* MERGEFORMAT </w:instrText>
      </w:r>
      <w:r w:rsidR="00085720">
        <w:fldChar w:fldCharType="separate"/>
      </w:r>
      <w:r w:rsidRPr="003C6D0A">
        <w:rPr>
          <w:bCs w:val="0"/>
          <w:sz w:val="24"/>
          <w:szCs w:val="24"/>
        </w:rPr>
        <w:t>5.2</w:t>
      </w:r>
      <w:r w:rsidR="00085720">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4" w:name="_Toc472416883"/>
      <w:bookmarkStart w:id="625" w:name="_Ref472416955"/>
      <w:bookmarkStart w:id="626" w:name="_Ref472416971"/>
      <w:r w:rsidRPr="00FD4E6C">
        <w:t xml:space="preserve">Подведение итогов </w:t>
      </w:r>
      <w:r w:rsidR="00DF639D" w:rsidRPr="00FD4E6C">
        <w:t>З</w:t>
      </w:r>
      <w:r w:rsidRPr="00FD4E6C">
        <w:t>апроса предложений</w:t>
      </w:r>
      <w:bookmarkEnd w:id="622"/>
      <w:bookmarkEnd w:id="623"/>
      <w:bookmarkEnd w:id="624"/>
      <w:bookmarkEnd w:id="625"/>
      <w:bookmarkEnd w:id="62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lastRenderedPageBreak/>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w:t>
      </w:r>
      <w:proofErr w:type="gramStart"/>
      <w:r w:rsidR="0087407B" w:rsidRPr="00D053CF">
        <w:rPr>
          <w:bCs w:val="0"/>
          <w:sz w:val="24"/>
          <w:szCs w:val="24"/>
        </w:rPr>
        <w:t>наилучшей</w:t>
      </w:r>
      <w:proofErr w:type="gramEnd"/>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8" w:name="_Ref303251044"/>
      <w:bookmarkStart w:id="629" w:name="_Toc472416884"/>
      <w:bookmarkStart w:id="630" w:name="_Ref191386295"/>
      <w:r w:rsidRPr="00D053CF">
        <w:t xml:space="preserve">Признание запроса предложений </w:t>
      </w:r>
      <w:proofErr w:type="gramStart"/>
      <w:r w:rsidRPr="00D053CF">
        <w:t>несостоявшимся</w:t>
      </w:r>
      <w:bookmarkEnd w:id="628"/>
      <w:bookmarkEnd w:id="629"/>
      <w:proofErr w:type="gramEnd"/>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3" w:name="_Ref311220495"/>
      <w:r w:rsidRPr="00D053CF">
        <w:rPr>
          <w:bCs w:val="0"/>
          <w:sz w:val="24"/>
          <w:szCs w:val="24"/>
          <w:lang w:eastAsia="ru-RU"/>
        </w:rPr>
        <w:t xml:space="preserve">В </w:t>
      </w:r>
      <w:r w:rsidRPr="00D053CF">
        <w:rPr>
          <w:bCs w:val="0"/>
          <w:sz w:val="24"/>
          <w:szCs w:val="24"/>
        </w:rPr>
        <w:t>случае</w:t>
      </w:r>
      <w:proofErr w:type="gramStart"/>
      <w:r w:rsidRPr="00D053CF">
        <w:rPr>
          <w:bCs w:val="0"/>
          <w:sz w:val="24"/>
          <w:szCs w:val="24"/>
          <w:lang w:eastAsia="ru-RU"/>
        </w:rPr>
        <w:t>,</w:t>
      </w:r>
      <w:proofErr w:type="gramEnd"/>
      <w:r w:rsidRPr="00D053CF">
        <w:rPr>
          <w:bCs w:val="0"/>
          <w:sz w:val="24"/>
          <w:szCs w:val="24"/>
          <w:lang w:eastAsia="ru-RU"/>
        </w:rPr>
        <w:t xml:space="preserve"> если при проведении запроса предложений: </w:t>
      </w:r>
      <w:bookmarkEnd w:id="63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4" w:name="_Toc468462453"/>
      <w:bookmarkStart w:id="635" w:name="_Toc468441704"/>
      <w:bookmarkStart w:id="636" w:name="_Ref465670219"/>
      <w:bookmarkStart w:id="637" w:name="_Toc472416885"/>
      <w:bookmarkStart w:id="638" w:name="_Ref303683929"/>
      <w:r w:rsidRPr="00FD4E6C">
        <w:rPr>
          <w:bCs w:val="0"/>
        </w:rPr>
        <w:t>Антидемпинговые меры</w:t>
      </w:r>
      <w:bookmarkEnd w:id="634"/>
      <w:bookmarkEnd w:id="635"/>
      <w:bookmarkEnd w:id="636"/>
      <w:bookmarkEnd w:id="637"/>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085720">
        <w:fldChar w:fldCharType="begin"/>
      </w:r>
      <w:r w:rsidR="00085720">
        <w:instrText xml:space="preserve"> REF _Ref468805747 \r \h  \* MERGEFORMAT </w:instrText>
      </w:r>
      <w:r w:rsidR="00085720">
        <w:fldChar w:fldCharType="separate"/>
      </w:r>
      <w:r w:rsidR="00B007DA" w:rsidRPr="00F91CA3">
        <w:rPr>
          <w:rFonts w:eastAsia="Times New Roman,Italic"/>
          <w:iCs/>
          <w:sz w:val="24"/>
          <w:szCs w:val="24"/>
        </w:rPr>
        <w:t>3.3.7</w:t>
      </w:r>
      <w:r w:rsidR="00085720">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39" w:name="_Ref465675151"/>
      <w:r w:rsidRPr="00FD4E6C">
        <w:rPr>
          <w:rFonts w:eastAsia="Times New Roman,Italic"/>
          <w:bCs/>
          <w:iCs/>
          <w:sz w:val="24"/>
          <w:szCs w:val="24"/>
        </w:rPr>
        <w:lastRenderedPageBreak/>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3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085720">
        <w:fldChar w:fldCharType="begin"/>
      </w:r>
      <w:r w:rsidR="00085720">
        <w:instrText xml:space="preserve"> REF _Ref465675151 \r \h  \* MERGEFORMAT </w:instrText>
      </w:r>
      <w:r w:rsidR="00085720">
        <w:fldChar w:fldCharType="separate"/>
      </w:r>
      <w:r w:rsidR="00F91CA3" w:rsidRPr="007310E1">
        <w:rPr>
          <w:rFonts w:eastAsia="Times New Roman,Italic"/>
          <w:bCs/>
          <w:iCs/>
          <w:sz w:val="24"/>
          <w:szCs w:val="24"/>
        </w:rPr>
        <w:t>3.11.2</w:t>
      </w:r>
      <w:r w:rsidR="00085720">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085720">
        <w:fldChar w:fldCharType="begin"/>
      </w:r>
      <w:r w:rsidR="00085720">
        <w:instrText xml:space="preserve"> REF _Ref468805797 \r \h  \* MERGEFORMAT </w:instrText>
      </w:r>
      <w:r w:rsidR="00085720">
        <w:fldChar w:fldCharType="separate"/>
      </w:r>
      <w:r w:rsidR="00F91CA3">
        <w:rPr>
          <w:rFonts w:eastAsia="Times New Roman,Italic"/>
          <w:bCs/>
          <w:iCs/>
          <w:sz w:val="24"/>
          <w:szCs w:val="24"/>
        </w:rPr>
        <w:t>3.6.2.5</w:t>
      </w:r>
      <w:r w:rsidR="00085720">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085720">
        <w:fldChar w:fldCharType="begin"/>
      </w:r>
      <w:r w:rsidR="00085720">
        <w:instrText xml:space="preserve"> REF _Ref465437572 \r \h  \* MERGEFORMAT </w:instrText>
      </w:r>
      <w:r w:rsidR="00085720">
        <w:fldChar w:fldCharType="separate"/>
      </w:r>
      <w:r w:rsidR="00F91CA3" w:rsidRPr="007310E1">
        <w:rPr>
          <w:sz w:val="24"/>
          <w:szCs w:val="24"/>
        </w:rPr>
        <w:t>3.13.2</w:t>
      </w:r>
      <w:r w:rsidR="00085720">
        <w:fldChar w:fldCharType="end"/>
      </w:r>
      <w:r w:rsidRPr="007310E1">
        <w:rPr>
          <w:sz w:val="24"/>
          <w:szCs w:val="24"/>
        </w:rPr>
        <w:t>-</w:t>
      </w:r>
      <w:r w:rsidR="00085720">
        <w:fldChar w:fldCharType="begin"/>
      </w:r>
      <w:r w:rsidR="00085720">
        <w:instrText xml:space="preserve"> REF _Ref472417478 \r \h  \* MERGEFORMAT </w:instrText>
      </w:r>
      <w:r w:rsidR="00085720">
        <w:fldChar w:fldCharType="separate"/>
      </w:r>
      <w:r w:rsidR="00F91CA3" w:rsidRPr="007310E1">
        <w:rPr>
          <w:sz w:val="24"/>
          <w:szCs w:val="24"/>
        </w:rPr>
        <w:t>3.13.4</w:t>
      </w:r>
      <w:r w:rsidR="00085720">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В случае</w:t>
      </w:r>
      <w:proofErr w:type="gramStart"/>
      <w:r w:rsidRPr="00F91CA3">
        <w:rPr>
          <w:sz w:val="24"/>
          <w:szCs w:val="24"/>
        </w:rPr>
        <w:t>,</w:t>
      </w:r>
      <w:proofErr w:type="gramEnd"/>
      <w:r w:rsidRPr="00F91CA3">
        <w:rPr>
          <w:sz w:val="24"/>
          <w:szCs w:val="24"/>
        </w:rPr>
        <w:t xml:space="preserve">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085720">
        <w:fldChar w:fldCharType="begin"/>
      </w:r>
      <w:r w:rsidR="00085720">
        <w:instrText xml:space="preserve"> REF _Ref465437572 \r \h  \* MERGEFORMAT </w:instrText>
      </w:r>
      <w:r w:rsidR="00085720">
        <w:fldChar w:fldCharType="separate"/>
      </w:r>
      <w:r w:rsidR="00F91CA3" w:rsidRPr="007310E1">
        <w:rPr>
          <w:sz w:val="24"/>
          <w:szCs w:val="24"/>
        </w:rPr>
        <w:t>3.13.2</w:t>
      </w:r>
      <w:r w:rsidR="00085720">
        <w:fldChar w:fldCharType="end"/>
      </w:r>
      <w:r w:rsidR="00F91CA3" w:rsidRPr="007310E1">
        <w:rPr>
          <w:sz w:val="24"/>
          <w:szCs w:val="24"/>
        </w:rPr>
        <w:t>-</w:t>
      </w:r>
      <w:r w:rsidR="00085720">
        <w:fldChar w:fldCharType="begin"/>
      </w:r>
      <w:r w:rsidR="00085720">
        <w:instrText xml:space="preserve"> REF _Ref472417478 \r \h  \* MERGEFORMAT </w:instrText>
      </w:r>
      <w:r w:rsidR="00085720">
        <w:fldChar w:fldCharType="separate"/>
      </w:r>
      <w:r w:rsidR="00F91CA3" w:rsidRPr="007310E1">
        <w:rPr>
          <w:sz w:val="24"/>
          <w:szCs w:val="24"/>
        </w:rPr>
        <w:t>3.13.4</w:t>
      </w:r>
      <w:r w:rsidR="00085720">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0" w:name="_Ref468805820"/>
      <w:bookmarkStart w:id="64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0"/>
      <w:bookmarkEnd w:id="638"/>
      <w:bookmarkEnd w:id="640"/>
      <w:bookmarkEnd w:id="64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proofErr w:type="gramStart"/>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 xml:space="preserve">ные переговоры, направленные на уточнение любых </w:t>
      </w:r>
      <w:r w:rsidRPr="00D053CF">
        <w:rPr>
          <w:bCs w:val="0"/>
          <w:i/>
          <w:sz w:val="24"/>
          <w:szCs w:val="24"/>
        </w:rPr>
        <w:lastRenderedPageBreak/>
        <w:t>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roofErr w:type="gramEnd"/>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2" w:name="_Ref294695403"/>
      <w:bookmarkStart w:id="64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w:t>
      </w:r>
      <w:proofErr w:type="gramStart"/>
      <w:r w:rsidR="00717F60" w:rsidRPr="00D053CF">
        <w:rPr>
          <w:bCs w:val="0"/>
          <w:sz w:val="24"/>
          <w:szCs w:val="24"/>
        </w:rPr>
        <w:t xml:space="preserve">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2"/>
      <w:bookmarkEnd w:id="643"/>
      <w:r w:rsidR="00717F60" w:rsidRPr="00FD4E6C">
        <w:rPr>
          <w:bCs w:val="0"/>
          <w:sz w:val="24"/>
          <w:szCs w:val="24"/>
        </w:rPr>
        <w:t xml:space="preserve"> </w:t>
      </w:r>
      <w:proofErr w:type="gramEnd"/>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4"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085720">
        <w:fldChar w:fldCharType="begin"/>
      </w:r>
      <w:r w:rsidR="00085720">
        <w:instrText xml:space="preserve"> REF _Ref465670219 \r \h  \* MERGEFORMAT </w:instrText>
      </w:r>
      <w:r w:rsidR="00085720">
        <w:fldChar w:fldCharType="separate"/>
      </w:r>
      <w:r w:rsidR="00B007DA" w:rsidRPr="00F91CA3">
        <w:rPr>
          <w:sz w:val="24"/>
          <w:szCs w:val="24"/>
        </w:rPr>
        <w:t>3.11</w:t>
      </w:r>
      <w:r w:rsidR="00085720">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085720">
        <w:fldChar w:fldCharType="begin"/>
      </w:r>
      <w:r w:rsidR="00085720">
        <w:instrText xml:space="preserve"> REF _Ref465437572 \r \h  \* MERGEFORMAT </w:instrText>
      </w:r>
      <w:r w:rsidR="00085720">
        <w:fldChar w:fldCharType="separate"/>
      </w:r>
      <w:r w:rsidR="00F91CA3" w:rsidRPr="00F91CA3">
        <w:rPr>
          <w:b/>
          <w:bCs w:val="0"/>
          <w:sz w:val="24"/>
          <w:szCs w:val="24"/>
        </w:rPr>
        <w:t>3.13.2</w:t>
      </w:r>
      <w:r w:rsidR="00085720">
        <w:fldChar w:fldCharType="end"/>
      </w:r>
      <w:r w:rsidRPr="00F91CA3">
        <w:rPr>
          <w:sz w:val="24"/>
          <w:szCs w:val="24"/>
        </w:rPr>
        <w:t>-</w:t>
      </w:r>
      <w:r w:rsidR="00085720">
        <w:fldChar w:fldCharType="begin"/>
      </w:r>
      <w:r w:rsidR="00085720">
        <w:instrText xml:space="preserve"> REF _Ref472417478 \r \h  \* MERGEFORMAT </w:instrText>
      </w:r>
      <w:r w:rsidR="00085720">
        <w:fldChar w:fldCharType="separate"/>
      </w:r>
      <w:r w:rsidR="00F91CA3">
        <w:rPr>
          <w:b/>
          <w:sz w:val="24"/>
          <w:szCs w:val="24"/>
        </w:rPr>
        <w:t>3.13.4</w:t>
      </w:r>
      <w:r w:rsidR="00085720">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proofErr w:type="gramStart"/>
      <w:r w:rsidR="00696966" w:rsidRPr="00F91CA3">
        <w:rPr>
          <w:sz w:val="24"/>
          <w:szCs w:val="24"/>
        </w:rPr>
        <w:t>наилучшей</w:t>
      </w:r>
      <w:proofErr w:type="gramEnd"/>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4"/>
      <w:bookmarkEnd w:id="64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085720">
        <w:fldChar w:fldCharType="begin"/>
      </w:r>
      <w:r w:rsidR="00085720">
        <w:instrText xml:space="preserve"> REF _Ref294695546 \r \h  \* MERGEFORMAT </w:instrText>
      </w:r>
      <w:r w:rsidR="00085720">
        <w:fldChar w:fldCharType="separate"/>
      </w:r>
      <w:r w:rsidR="00B007DA" w:rsidRPr="00B007DA">
        <w:rPr>
          <w:bCs w:val="0"/>
          <w:sz w:val="24"/>
          <w:szCs w:val="24"/>
        </w:rPr>
        <w:t xml:space="preserve"> 1.2.6 </w:t>
      </w:r>
      <w:r w:rsidR="00085720">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085720">
        <w:fldChar w:fldCharType="begin"/>
      </w:r>
      <w:r w:rsidR="00085720">
        <w:instrText xml:space="preserve"> REF _Ref294695403 \n \h  \* MERGEFORMAT </w:instrText>
      </w:r>
      <w:r w:rsidR="00085720">
        <w:fldChar w:fldCharType="separate"/>
      </w:r>
      <w:r w:rsidR="00B007DA" w:rsidRPr="00B007DA">
        <w:rPr>
          <w:bCs w:val="0"/>
          <w:sz w:val="24"/>
          <w:szCs w:val="24"/>
        </w:rPr>
        <w:t>3.12.3</w:t>
      </w:r>
      <w:r w:rsidR="00085720">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5169A8">
        <w:rPr>
          <w:bCs w:val="0"/>
          <w:sz w:val="24"/>
          <w:szCs w:val="24"/>
        </w:rPr>
        <w:fldChar w:fldCharType="begin"/>
      </w:r>
      <w:r w:rsidR="00F91CA3">
        <w:rPr>
          <w:bCs w:val="0"/>
          <w:sz w:val="24"/>
          <w:szCs w:val="24"/>
        </w:rPr>
        <w:instrText xml:space="preserve"> REF _Ref472417616 \r \h </w:instrText>
      </w:r>
      <w:r w:rsidR="005169A8">
        <w:rPr>
          <w:bCs w:val="0"/>
          <w:sz w:val="24"/>
          <w:szCs w:val="24"/>
        </w:rPr>
      </w:r>
      <w:r w:rsidR="005169A8">
        <w:rPr>
          <w:bCs w:val="0"/>
          <w:sz w:val="24"/>
          <w:szCs w:val="24"/>
        </w:rPr>
        <w:fldChar w:fldCharType="separate"/>
      </w:r>
      <w:r w:rsidR="00F91CA3">
        <w:rPr>
          <w:bCs w:val="0"/>
          <w:sz w:val="24"/>
          <w:szCs w:val="24"/>
        </w:rPr>
        <w:t>3.13</w:t>
      </w:r>
      <w:r w:rsidR="005169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w:t>
      </w:r>
      <w:r w:rsidR="00255523" w:rsidRPr="00EA71ED">
        <w:rPr>
          <w:sz w:val="24"/>
          <w:szCs w:val="24"/>
        </w:rPr>
        <w:t xml:space="preserve">в том числе в отведенные для этого сроки, </w:t>
      </w:r>
      <w:r w:rsidRPr="00D053CF">
        <w:rPr>
          <w:sz w:val="24"/>
          <w:szCs w:val="24"/>
        </w:rPr>
        <w:t xml:space="preserve">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085720">
        <w:fldChar w:fldCharType="begin"/>
      </w:r>
      <w:r w:rsidR="00085720">
        <w:instrText xml:space="preserve"> REF _Ref466909528 \r \h  \* MERGEFORMAT </w:instrText>
      </w:r>
      <w:r w:rsidR="00085720">
        <w:fldChar w:fldCharType="separate"/>
      </w:r>
      <w:r w:rsidR="00B007DA" w:rsidRPr="003C6D0A">
        <w:rPr>
          <w:sz w:val="24"/>
          <w:szCs w:val="24"/>
        </w:rPr>
        <w:t>3.3.8.9</w:t>
      </w:r>
      <w:r w:rsidR="00085720">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085720">
        <w:fldChar w:fldCharType="begin"/>
      </w:r>
      <w:r w:rsidR="00085720">
        <w:instrText xml:space="preserve"> REF _Ref468805899 \r \h  \* MERGEFORMAT </w:instrText>
      </w:r>
      <w:r w:rsidR="00085720">
        <w:fldChar w:fldCharType="separate"/>
      </w:r>
      <w:r w:rsidR="00B007DA" w:rsidRPr="003C6D0A">
        <w:rPr>
          <w:sz w:val="24"/>
          <w:szCs w:val="24"/>
        </w:rPr>
        <w:t>3.12.5</w:t>
      </w:r>
      <w:r w:rsidR="00085720">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8" w:name="_Toc181693189"/>
      <w:bookmarkStart w:id="649" w:name="_Ref190680463"/>
      <w:bookmarkStart w:id="650" w:name="_Ref306140410"/>
      <w:bookmarkStart w:id="651" w:name="_Ref306142159"/>
      <w:bookmarkStart w:id="652" w:name="_Ref468202077"/>
      <w:bookmarkStart w:id="653" w:name="_Ref303102866"/>
      <w:bookmarkStart w:id="654" w:name="_Toc305835589"/>
      <w:bookmarkStart w:id="655" w:name="_Ref303683952"/>
      <w:bookmarkStart w:id="656" w:name="__RefNumPara__840_922829174"/>
      <w:bookmarkEnd w:id="64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w:t>
      </w:r>
      <w:r w:rsidRPr="003C6D0A">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85720">
        <w:fldChar w:fldCharType="begin"/>
      </w:r>
      <w:r w:rsidR="00085720">
        <w:instrText xml:space="preserve"> REF _Ref471821960 \r \h  \* MERGEFORMAT </w:instrText>
      </w:r>
      <w:r w:rsidR="00085720">
        <w:fldChar w:fldCharType="separate"/>
      </w:r>
      <w:r w:rsidRPr="003C6D0A">
        <w:rPr>
          <w:sz w:val="24"/>
          <w:szCs w:val="24"/>
        </w:rPr>
        <w:t>3.8</w:t>
      </w:r>
      <w:r w:rsidR="00085720">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7" w:name="_Toc472416887"/>
      <w:bookmarkStart w:id="658" w:name="_Ref472417185"/>
      <w:bookmarkStart w:id="65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8"/>
      <w:bookmarkEnd w:id="649"/>
      <w:bookmarkEnd w:id="650"/>
      <w:bookmarkEnd w:id="651"/>
      <w:bookmarkEnd w:id="652"/>
      <w:bookmarkEnd w:id="657"/>
      <w:bookmarkEnd w:id="658"/>
      <w:bookmarkEnd w:id="659"/>
      <w:r w:rsidRPr="003C6D0A">
        <w:t xml:space="preserve"> </w:t>
      </w:r>
      <w:bookmarkEnd w:id="653"/>
      <w:bookmarkEnd w:id="654"/>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085720">
        <w:fldChar w:fldCharType="begin"/>
      </w:r>
      <w:r w:rsidR="00085720">
        <w:instrText xml:space="preserve"> REF _Ref440272931 \r \h  \* MERGEFORMAT </w:instrText>
      </w:r>
      <w:r w:rsidR="00085720">
        <w:fldChar w:fldCharType="separate"/>
      </w:r>
      <w:r w:rsidR="00B007DA" w:rsidRPr="003C6D0A">
        <w:t>2</w:t>
      </w:r>
      <w:r w:rsidR="00085720">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085720">
        <w:fldChar w:fldCharType="begin"/>
      </w:r>
      <w:r w:rsidR="00085720">
        <w:instrText xml:space="preserve"> REF _Ref465437572 \r \h  \* MERGEFORMAT </w:instrText>
      </w:r>
      <w:r w:rsidR="00085720">
        <w:fldChar w:fldCharType="separate"/>
      </w:r>
      <w:r w:rsidR="00B007DA" w:rsidRPr="003C6D0A">
        <w:rPr>
          <w:sz w:val="24"/>
          <w:szCs w:val="24"/>
        </w:rPr>
        <w:t>3.13.2</w:t>
      </w:r>
      <w:r w:rsidR="00085720">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085720">
        <w:fldChar w:fldCharType="begin"/>
      </w:r>
      <w:r w:rsidR="00085720">
        <w:instrText xml:space="preserve"> REF _Ref468974799 \r \h  \* MERGEFORMAT </w:instrText>
      </w:r>
      <w:r w:rsidR="00085720">
        <w:fldChar w:fldCharType="separate"/>
      </w:r>
      <w:r w:rsidR="00B007DA" w:rsidRPr="00B007DA">
        <w:rPr>
          <w:sz w:val="24"/>
          <w:szCs w:val="24"/>
        </w:rPr>
        <w:t>3.13.3.1</w:t>
      </w:r>
      <w:r w:rsidR="00085720">
        <w:fldChar w:fldCharType="end"/>
      </w:r>
      <w:r w:rsidR="00A222A8" w:rsidRPr="00FD4E6C">
        <w:rPr>
          <w:sz w:val="24"/>
          <w:szCs w:val="24"/>
        </w:rPr>
        <w:t>)</w:t>
      </w:r>
      <w:r w:rsidRPr="00FD4E6C">
        <w:rPr>
          <w:sz w:val="24"/>
          <w:szCs w:val="24"/>
        </w:rPr>
        <w:t xml:space="preserve">. Выбор </w:t>
      </w:r>
      <w:proofErr w:type="gramStart"/>
      <w:r w:rsidRPr="00FD4E6C">
        <w:rPr>
          <w:sz w:val="24"/>
          <w:szCs w:val="24"/>
        </w:rPr>
        <w:t xml:space="preserve">способа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085720">
        <w:fldChar w:fldCharType="begin"/>
      </w:r>
      <w:r w:rsidR="00085720">
        <w:instrText xml:space="preserve"> REF _Ref440272931 \r \h  \* MERGEFORMAT </w:instrText>
      </w:r>
      <w:r w:rsidR="00085720">
        <w:fldChar w:fldCharType="separate"/>
      </w:r>
      <w:r w:rsidR="00B007DA">
        <w:t>2</w:t>
      </w:r>
      <w:r w:rsidR="00085720">
        <w:fldChar w:fldCharType="end"/>
      </w:r>
      <w:r w:rsidRPr="00FD4E6C">
        <w:rPr>
          <w:sz w:val="24"/>
          <w:szCs w:val="24"/>
        </w:rPr>
        <w:t xml:space="preserve">) с учетом требований, изложенных в подпункте </w:t>
      </w:r>
      <w:r w:rsidR="00085720">
        <w:fldChar w:fldCharType="begin"/>
      </w:r>
      <w:r w:rsidR="00085720">
        <w:instrText xml:space="preserve"> REF _Ref465437572 \r \h  \* MERGEFORMAT </w:instrText>
      </w:r>
      <w:r w:rsidR="00085720">
        <w:fldChar w:fldCharType="separate"/>
      </w:r>
      <w:r w:rsidR="00B007DA" w:rsidRPr="00B007DA">
        <w:rPr>
          <w:sz w:val="24"/>
          <w:szCs w:val="24"/>
        </w:rPr>
        <w:t>3.13.2</w:t>
      </w:r>
      <w:r w:rsidR="00085720">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085720">
        <w:fldChar w:fldCharType="begin"/>
      </w:r>
      <w:r w:rsidR="00085720">
        <w:instrText xml:space="preserve"> REF _Ref468805820 \r \h  \* MERGEFORMAT </w:instrText>
      </w:r>
      <w:r w:rsidR="00085720">
        <w:fldChar w:fldCharType="separate"/>
      </w:r>
      <w:r w:rsidR="00B007DA" w:rsidRPr="00B007DA">
        <w:rPr>
          <w:sz w:val="24"/>
          <w:szCs w:val="24"/>
        </w:rPr>
        <w:t>3.12</w:t>
      </w:r>
      <w:r w:rsidR="00085720">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1" w:name="_Ref468974799"/>
      <w:bookmarkStart w:id="662" w:name="_Ref465440181"/>
      <w:r w:rsidRPr="00A222A8">
        <w:rPr>
          <w:sz w:val="24"/>
          <w:szCs w:val="24"/>
        </w:rPr>
        <w:t>Реквизиты Заказчика:</w:t>
      </w:r>
      <w:bookmarkEnd w:id="661"/>
    </w:p>
    <w:p w:rsidR="00D34FFC" w:rsidRPr="00FD4E6C" w:rsidRDefault="00D34FFC" w:rsidP="00D34FFC">
      <w:pPr>
        <w:pStyle w:val="aff6"/>
        <w:numPr>
          <w:ilvl w:val="0"/>
          <w:numId w:val="0"/>
        </w:numPr>
        <w:snapToGrid w:val="0"/>
        <w:spacing w:line="240" w:lineRule="auto"/>
        <w:ind w:left="1800"/>
        <w:rPr>
          <w:sz w:val="24"/>
          <w:szCs w:val="24"/>
          <w:highlight w:val="red"/>
          <w:u w:val="single"/>
        </w:rPr>
      </w:pPr>
      <w:r w:rsidRPr="00CC1D40">
        <w:rPr>
          <w:sz w:val="24"/>
          <w:szCs w:val="24"/>
        </w:rPr>
        <w:t>Получатель платежа: Филиал ПАО «МРСК Центра</w:t>
      </w:r>
      <w:proofErr w:type="gramStart"/>
      <w:r w:rsidRPr="00CC1D40">
        <w:rPr>
          <w:sz w:val="24"/>
          <w:szCs w:val="24"/>
        </w:rPr>
        <w:t>»-</w:t>
      </w:r>
      <w:proofErr w:type="gramEnd"/>
      <w:r w:rsidRPr="00CC1D40">
        <w:rPr>
          <w:sz w:val="24"/>
          <w:szCs w:val="24"/>
        </w:rPr>
        <w:t>«Курскэнерго»</w:t>
      </w:r>
    </w:p>
    <w:p w:rsidR="00D34FFC" w:rsidRPr="00DB5A15" w:rsidRDefault="00D34FFC" w:rsidP="00D34FFC">
      <w:pPr>
        <w:pStyle w:val="aff6"/>
        <w:numPr>
          <w:ilvl w:val="0"/>
          <w:numId w:val="0"/>
        </w:numPr>
        <w:tabs>
          <w:tab w:val="clear" w:pos="1134"/>
        </w:tabs>
        <w:snapToGrid w:val="0"/>
        <w:spacing w:before="100" w:beforeAutospacing="1" w:line="240" w:lineRule="auto"/>
        <w:ind w:left="1800"/>
        <w:rPr>
          <w:sz w:val="24"/>
          <w:szCs w:val="24"/>
          <w:highlight w:val="red"/>
        </w:rPr>
      </w:pPr>
      <w:r w:rsidRPr="00CC1D40">
        <w:rPr>
          <w:sz w:val="24"/>
          <w:szCs w:val="24"/>
        </w:rPr>
        <w:t>ИНН: 6901067107,КПП: 463202002</w:t>
      </w:r>
    </w:p>
    <w:p w:rsidR="00D34FFC" w:rsidRPr="00DB5A15" w:rsidRDefault="00D34FFC" w:rsidP="00D34FFC">
      <w:pPr>
        <w:pStyle w:val="aff6"/>
        <w:numPr>
          <w:ilvl w:val="0"/>
          <w:numId w:val="0"/>
        </w:numPr>
        <w:tabs>
          <w:tab w:val="clear" w:pos="1134"/>
          <w:tab w:val="left" w:pos="2127"/>
        </w:tabs>
        <w:spacing w:line="240" w:lineRule="auto"/>
        <w:ind w:left="1800"/>
        <w:rPr>
          <w:highlight w:val="red"/>
        </w:rPr>
      </w:pPr>
      <w:proofErr w:type="gramStart"/>
      <w:r w:rsidRPr="00CC1D40">
        <w:rPr>
          <w:sz w:val="24"/>
          <w:szCs w:val="24"/>
        </w:rPr>
        <w:t>р</w:t>
      </w:r>
      <w:proofErr w:type="gramEnd"/>
      <w:r w:rsidRPr="00CC1D40">
        <w:rPr>
          <w:sz w:val="24"/>
          <w:szCs w:val="24"/>
        </w:rPr>
        <w:t>/с: 40702810418250001092в Филиале ПАО Банк ВТБ в г</w:t>
      </w:r>
      <w:r>
        <w:rPr>
          <w:sz w:val="24"/>
          <w:szCs w:val="24"/>
        </w:rPr>
        <w:t xml:space="preserve"> </w:t>
      </w:r>
      <w:r w:rsidRPr="00CC1D40">
        <w:rPr>
          <w:sz w:val="24"/>
          <w:szCs w:val="24"/>
        </w:rPr>
        <w:t>Воронеже</w:t>
      </w:r>
    </w:p>
    <w:p w:rsidR="00D34FFC" w:rsidRPr="001F1F27" w:rsidRDefault="00D34FFC" w:rsidP="00D34FFC">
      <w:pPr>
        <w:pStyle w:val="aff6"/>
        <w:numPr>
          <w:ilvl w:val="0"/>
          <w:numId w:val="0"/>
        </w:numPr>
        <w:tabs>
          <w:tab w:val="clear" w:pos="1134"/>
          <w:tab w:val="left" w:pos="2127"/>
        </w:tabs>
        <w:spacing w:line="240" w:lineRule="auto"/>
        <w:ind w:left="1800"/>
        <w:rPr>
          <w:sz w:val="24"/>
          <w:szCs w:val="24"/>
        </w:rPr>
      </w:pPr>
      <w:r w:rsidRPr="001F1F27">
        <w:rPr>
          <w:sz w:val="24"/>
          <w:szCs w:val="24"/>
        </w:rPr>
        <w:t>БИК: 042007835</w:t>
      </w:r>
    </w:p>
    <w:p w:rsidR="00A222A8" w:rsidRPr="00B03B3C" w:rsidRDefault="00D34FFC" w:rsidP="00D34FFC">
      <w:pPr>
        <w:pStyle w:val="aff6"/>
        <w:numPr>
          <w:ilvl w:val="0"/>
          <w:numId w:val="0"/>
        </w:numPr>
        <w:tabs>
          <w:tab w:val="left" w:pos="2127"/>
        </w:tabs>
        <w:spacing w:line="240" w:lineRule="auto"/>
        <w:ind w:left="1800"/>
      </w:pPr>
      <w:r w:rsidRPr="001F1F27">
        <w:rPr>
          <w:sz w:val="24"/>
          <w:szCs w:val="24"/>
        </w:rPr>
        <w:t>к/с: 3010181010000000083</w:t>
      </w: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bookmarkStart w:id="663"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085720">
        <w:fldChar w:fldCharType="begin"/>
      </w:r>
      <w:r w:rsidR="00085720">
        <w:instrText xml:space="preserve"> REF _Ref468805929 \r \h  \* MERGEFORMAT </w:instrText>
      </w:r>
      <w:r w:rsidR="00085720">
        <w:fldChar w:fldCharType="separate"/>
      </w:r>
      <w:r w:rsidR="00F91CA3" w:rsidRPr="00F91CA3">
        <w:rPr>
          <w:sz w:val="24"/>
          <w:szCs w:val="24"/>
        </w:rPr>
        <w:t>3.12.6</w:t>
      </w:r>
      <w:r w:rsidR="00085720">
        <w:fldChar w:fldCharType="end"/>
      </w:r>
      <w:r w:rsidRPr="00FD4E6C">
        <w:rPr>
          <w:sz w:val="24"/>
          <w:szCs w:val="24"/>
        </w:rPr>
        <w:t>.</w:t>
      </w:r>
      <w:bookmarkEnd w:id="662"/>
      <w:bookmarkEnd w:id="663"/>
    </w:p>
    <w:p w:rsidR="00932C0A" w:rsidRPr="00D053CF" w:rsidRDefault="00932C0A" w:rsidP="00297C3B">
      <w:pPr>
        <w:pStyle w:val="2"/>
        <w:tabs>
          <w:tab w:val="clear" w:pos="1700"/>
          <w:tab w:val="left" w:pos="709"/>
        </w:tabs>
        <w:spacing w:line="264" w:lineRule="auto"/>
      </w:pPr>
      <w:bookmarkStart w:id="664" w:name="_Ref303694483"/>
      <w:bookmarkStart w:id="665" w:name="_Toc305835590"/>
      <w:bookmarkStart w:id="666" w:name="_Ref306140451"/>
      <w:bookmarkStart w:id="667" w:name="_Toc472416888"/>
      <w:r w:rsidRPr="00D053CF">
        <w:t xml:space="preserve">Уведомление о результатах </w:t>
      </w:r>
      <w:bookmarkEnd w:id="664"/>
      <w:bookmarkEnd w:id="665"/>
      <w:r w:rsidRPr="00D053CF">
        <w:t>запроса предложений</w:t>
      </w:r>
      <w:bookmarkEnd w:id="666"/>
      <w:bookmarkEnd w:id="667"/>
    </w:p>
    <w:bookmarkEnd w:id="65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на интернет-</w:t>
      </w:r>
      <w:r w:rsidR="00D56F8C" w:rsidRPr="00D053CF">
        <w:rPr>
          <w:bCs w:val="0"/>
          <w:sz w:val="24"/>
          <w:szCs w:val="24"/>
          <w:lang w:eastAsia="ru-RU"/>
        </w:rPr>
        <w:lastRenderedPageBreak/>
        <w:t xml:space="preserve">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085720">
        <w:fldChar w:fldCharType="begin"/>
      </w:r>
      <w:r w:rsidR="00085720">
        <w:instrText xml:space="preserve"> REF _Ref191386085 \r \h  \* MERGEFORMAT </w:instrText>
      </w:r>
      <w:r w:rsidR="00085720">
        <w:fldChar w:fldCharType="separate"/>
      </w:r>
      <w:r w:rsidR="00B007DA" w:rsidRPr="00B007DA">
        <w:rPr>
          <w:iCs/>
          <w:sz w:val="24"/>
          <w:szCs w:val="24"/>
        </w:rPr>
        <w:t>1.1.1</w:t>
      </w:r>
      <w:r w:rsidR="00085720">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8" w:name="_Ref440270568"/>
      <w:bookmarkStart w:id="669" w:name="_Ref440274159"/>
      <w:bookmarkStart w:id="670" w:name="_Ref440292555"/>
      <w:bookmarkStart w:id="671" w:name="_Ref440292779"/>
      <w:bookmarkStart w:id="672" w:name="_Toc472416889"/>
      <w:r w:rsidRPr="00D053CF">
        <w:rPr>
          <w:szCs w:val="24"/>
        </w:rPr>
        <w:lastRenderedPageBreak/>
        <w:t>Техническая часть</w:t>
      </w:r>
      <w:bookmarkEnd w:id="668"/>
      <w:bookmarkEnd w:id="669"/>
      <w:bookmarkEnd w:id="670"/>
      <w:bookmarkEnd w:id="671"/>
      <w:bookmarkEnd w:id="672"/>
      <w:r w:rsidRPr="00D053CF">
        <w:rPr>
          <w:szCs w:val="24"/>
        </w:rPr>
        <w:t xml:space="preserve"> </w:t>
      </w:r>
    </w:p>
    <w:p w:rsidR="002B5044" w:rsidRPr="00D053CF" w:rsidRDefault="002B5044" w:rsidP="002A47D1">
      <w:pPr>
        <w:pStyle w:val="2"/>
        <w:ind w:left="1701" w:hanging="1134"/>
      </w:pPr>
      <w:bookmarkStart w:id="673" w:name="_Toc176064096"/>
      <w:bookmarkStart w:id="674" w:name="_Toc176338524"/>
      <w:bookmarkStart w:id="675" w:name="_Toc180399752"/>
      <w:bookmarkStart w:id="676" w:name="_Toc191205941"/>
      <w:bookmarkStart w:id="677" w:name="_Toc194315544"/>
      <w:bookmarkStart w:id="678" w:name="_Toc423421725"/>
      <w:bookmarkStart w:id="679" w:name="_Toc472416890"/>
      <w:r w:rsidRPr="00D053CF">
        <w:t>Общие требования к условиям поставки продукции</w:t>
      </w:r>
      <w:bookmarkStart w:id="680" w:name="_Toc176064097"/>
      <w:bookmarkStart w:id="681" w:name="_Toc176338525"/>
      <w:bookmarkStart w:id="682" w:name="_Toc180399753"/>
      <w:bookmarkStart w:id="683" w:name="_Toc189457101"/>
      <w:bookmarkStart w:id="684" w:name="_Toc189461737"/>
      <w:bookmarkStart w:id="685" w:name="_Toc189462011"/>
      <w:bookmarkStart w:id="686" w:name="_Toc191273610"/>
      <w:bookmarkStart w:id="687" w:name="_Toc167189319"/>
      <w:bookmarkStart w:id="688" w:name="_Toc168725254"/>
      <w:bookmarkEnd w:id="673"/>
      <w:bookmarkEnd w:id="674"/>
      <w:bookmarkEnd w:id="675"/>
      <w:bookmarkEnd w:id="676"/>
      <w:bookmarkEnd w:id="677"/>
      <w:bookmarkEnd w:id="678"/>
      <w:bookmarkEnd w:id="679"/>
    </w:p>
    <w:p w:rsidR="002B5044" w:rsidRPr="00D053CF" w:rsidRDefault="002B5044" w:rsidP="002B5044">
      <w:pPr>
        <w:pStyle w:val="3"/>
        <w:ind w:left="0" w:firstLine="851"/>
        <w:jc w:val="both"/>
        <w:rPr>
          <w:b w:val="0"/>
          <w:szCs w:val="24"/>
        </w:rPr>
      </w:pPr>
      <w:bookmarkStart w:id="689" w:name="_Toc439166308"/>
      <w:bookmarkStart w:id="690" w:name="_Toc439170656"/>
      <w:bookmarkStart w:id="691" w:name="_Toc439172758"/>
      <w:bookmarkStart w:id="692" w:name="_Toc439173202"/>
      <w:bookmarkStart w:id="693" w:name="_Toc439238196"/>
      <w:bookmarkStart w:id="694" w:name="_Toc439252748"/>
      <w:bookmarkStart w:id="695" w:name="_Toc439323606"/>
      <w:bookmarkStart w:id="696" w:name="_Toc439323722"/>
      <w:bookmarkStart w:id="697" w:name="_Toc440297056"/>
      <w:bookmarkStart w:id="698" w:name="_Toc440356617"/>
      <w:bookmarkStart w:id="699" w:name="_Toc440631753"/>
      <w:bookmarkStart w:id="700" w:name="_Toc440876538"/>
      <w:bookmarkStart w:id="701" w:name="_Toc441130610"/>
      <w:bookmarkStart w:id="702" w:name="_Toc441157113"/>
      <w:bookmarkStart w:id="703" w:name="_Toc447292132"/>
      <w:bookmarkStart w:id="704" w:name="_Toc462234890"/>
      <w:bookmarkStart w:id="705" w:name="_Toc466966856"/>
      <w:bookmarkStart w:id="706" w:name="_Toc468806107"/>
      <w:bookmarkStart w:id="707" w:name="_Toc469480374"/>
      <w:bookmarkStart w:id="708" w:name="_Toc472416891"/>
      <w:r w:rsidRPr="00D053CF">
        <w:rPr>
          <w:b w:val="0"/>
          <w:szCs w:val="24"/>
        </w:rPr>
        <w:t>Продукция должна быть новой и ранее неиспользованной.</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D053CF" w:rsidRDefault="002B5044" w:rsidP="002B5044">
      <w:pPr>
        <w:pStyle w:val="3"/>
        <w:ind w:left="0" w:firstLine="851"/>
        <w:jc w:val="both"/>
        <w:rPr>
          <w:b w:val="0"/>
          <w:szCs w:val="24"/>
        </w:rPr>
      </w:pPr>
      <w:bookmarkStart w:id="709" w:name="_Toc439166309"/>
      <w:bookmarkStart w:id="710" w:name="_Toc439170657"/>
      <w:bookmarkStart w:id="711" w:name="_Toc439172759"/>
      <w:bookmarkStart w:id="712" w:name="_Toc439173203"/>
      <w:bookmarkStart w:id="713" w:name="_Toc439238197"/>
      <w:bookmarkStart w:id="714" w:name="_Toc439252749"/>
      <w:bookmarkStart w:id="715" w:name="_Toc439323607"/>
      <w:bookmarkStart w:id="716" w:name="_Toc439323723"/>
      <w:bookmarkStart w:id="717" w:name="_Toc440297057"/>
      <w:bookmarkStart w:id="718" w:name="_Toc440356618"/>
      <w:bookmarkStart w:id="719" w:name="_Toc440631754"/>
      <w:bookmarkStart w:id="720" w:name="_Toc440876539"/>
      <w:bookmarkStart w:id="721" w:name="_Toc441130611"/>
      <w:bookmarkStart w:id="722" w:name="_Toc441157114"/>
      <w:bookmarkStart w:id="723" w:name="_Toc447292133"/>
      <w:bookmarkStart w:id="724" w:name="_Toc462234891"/>
      <w:bookmarkStart w:id="725" w:name="_Toc466966857"/>
      <w:bookmarkStart w:id="726" w:name="_Toc468806108"/>
      <w:bookmarkStart w:id="727" w:name="_Toc469480375"/>
      <w:bookmarkStart w:id="728" w:name="_Toc472416892"/>
      <w:r w:rsidRPr="00D053CF">
        <w:rPr>
          <w:b w:val="0"/>
          <w:szCs w:val="24"/>
        </w:rPr>
        <w:t>Продукция должна соответствовать ГОСТ, ТУ и Технической политике ПАО «МРСК Центра».</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Toc423421726"/>
      <w:bookmarkStart w:id="730" w:name="_Ref450652998"/>
      <w:bookmarkStart w:id="731" w:name="_Toc472416893"/>
      <w:r w:rsidRPr="00D053CF">
        <w:t>Перечень, объемы и характеристики закупаемой продукции</w:t>
      </w:r>
      <w:bookmarkEnd w:id="680"/>
      <w:bookmarkEnd w:id="681"/>
      <w:bookmarkEnd w:id="682"/>
      <w:bookmarkEnd w:id="683"/>
      <w:bookmarkEnd w:id="684"/>
      <w:bookmarkEnd w:id="685"/>
      <w:bookmarkEnd w:id="686"/>
      <w:bookmarkEnd w:id="729"/>
      <w:bookmarkEnd w:id="730"/>
      <w:bookmarkEnd w:id="731"/>
    </w:p>
    <w:p w:rsidR="002B5044" w:rsidRPr="00D053CF" w:rsidRDefault="002B5044" w:rsidP="002B5044">
      <w:pPr>
        <w:pStyle w:val="3"/>
        <w:ind w:left="0" w:firstLine="851"/>
        <w:jc w:val="both"/>
        <w:rPr>
          <w:b w:val="0"/>
          <w:szCs w:val="24"/>
        </w:rPr>
      </w:pPr>
      <w:bookmarkStart w:id="732" w:name="_Toc439166311"/>
      <w:bookmarkStart w:id="733" w:name="_Toc439170659"/>
      <w:bookmarkStart w:id="734" w:name="_Toc439172761"/>
      <w:bookmarkStart w:id="735" w:name="_Toc439173205"/>
      <w:bookmarkStart w:id="736" w:name="_Toc439238199"/>
      <w:bookmarkStart w:id="737" w:name="_Toc439252751"/>
      <w:bookmarkStart w:id="738" w:name="_Toc439323609"/>
      <w:bookmarkStart w:id="739" w:name="_Toc439323725"/>
      <w:bookmarkStart w:id="740" w:name="_Toc440297059"/>
      <w:bookmarkStart w:id="741" w:name="_Toc440356620"/>
      <w:bookmarkStart w:id="742" w:name="_Toc440631756"/>
      <w:bookmarkStart w:id="743" w:name="_Toc440876541"/>
      <w:bookmarkStart w:id="744" w:name="_Toc441130613"/>
      <w:bookmarkStart w:id="745" w:name="_Toc441157116"/>
      <w:bookmarkStart w:id="746" w:name="_Toc447292135"/>
      <w:bookmarkStart w:id="747" w:name="_Toc462234893"/>
      <w:bookmarkStart w:id="748" w:name="_Toc466966859"/>
      <w:bookmarkStart w:id="749" w:name="_Toc468806110"/>
      <w:bookmarkStart w:id="750" w:name="_Toc469480377"/>
      <w:bookmarkStart w:id="751" w:name="_Toc472416894"/>
      <w:r w:rsidRPr="00D053CF">
        <w:rPr>
          <w:b w:val="0"/>
          <w:szCs w:val="24"/>
        </w:rPr>
        <w:t>Техническ</w:t>
      </w:r>
      <w:r w:rsidR="003776BB" w:rsidRPr="00D053CF">
        <w:rPr>
          <w:b w:val="0"/>
          <w:szCs w:val="24"/>
        </w:rPr>
        <w:t>о</w:t>
      </w:r>
      <w:proofErr w:type="gramStart"/>
      <w:r w:rsidR="003776BB" w:rsidRPr="00D053CF">
        <w:rPr>
          <w:b w:val="0"/>
          <w:szCs w:val="24"/>
        </w:rPr>
        <w:t>е(</w:t>
      </w:r>
      <w:proofErr w:type="spellStart"/>
      <w:proofErr w:type="gramEnd"/>
      <w:r w:rsidRPr="00D053CF">
        <w:rPr>
          <w:b w:val="0"/>
          <w:szCs w:val="24"/>
        </w:rPr>
        <w:t>ие</w:t>
      </w:r>
      <w:proofErr w:type="spellEnd"/>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D053CF">
        <w:rPr>
          <w:b w:val="0"/>
          <w:szCs w:val="24"/>
        </w:rPr>
        <w:t>)</w:t>
      </w:r>
      <w:r w:rsidRPr="00D053CF">
        <w:rPr>
          <w:b w:val="0"/>
          <w:szCs w:val="24"/>
        </w:rPr>
        <w:t xml:space="preserve"> </w:t>
      </w:r>
      <w:r w:rsidR="00A154B7" w:rsidRPr="00D053CF">
        <w:rPr>
          <w:b w:val="0"/>
          <w:szCs w:val="24"/>
        </w:rPr>
        <w:t xml:space="preserve">по </w:t>
      </w:r>
      <w:r w:rsidR="00A154B7" w:rsidRPr="005A6402">
        <w:rPr>
          <w:b w:val="0"/>
          <w:szCs w:val="24"/>
        </w:rPr>
        <w:t>Лоту №1 (подраздел</w:t>
      </w:r>
      <w:bookmarkStart w:id="752" w:name="_GoBack"/>
      <w:bookmarkEnd w:id="752"/>
      <w:r w:rsidR="00A154B7" w:rsidRPr="00D053CF">
        <w:rPr>
          <w:b w:val="0"/>
          <w:szCs w:val="24"/>
        </w:rPr>
        <w:t xml:space="preserve"> </w:t>
      </w:r>
      <w:r w:rsidR="00085720">
        <w:fldChar w:fldCharType="begin"/>
      </w:r>
      <w:r w:rsidR="00085720">
        <w:instrText xml:space="preserve"> REF _Ref440275279 \r \h  \* MERGEFORMAT </w:instrText>
      </w:r>
      <w:r w:rsidR="00085720">
        <w:fldChar w:fldCharType="separate"/>
      </w:r>
      <w:r w:rsidR="00B007DA" w:rsidRPr="00B007DA">
        <w:rPr>
          <w:b w:val="0"/>
          <w:szCs w:val="24"/>
        </w:rPr>
        <w:t>1.1.5</w:t>
      </w:r>
      <w:r w:rsidR="00085720">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ы</w:t>
      </w:r>
      <w:r w:rsidR="00F463E8" w:rsidRPr="00D053CF">
        <w:rPr>
          <w:b w:val="0"/>
          <w:szCs w:val="24"/>
        </w:rPr>
        <w:t>)</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8C1023" w:rsidRPr="005A6402" w:rsidRDefault="008C1023" w:rsidP="008C1023">
      <w:pPr>
        <w:pStyle w:val="3"/>
        <w:ind w:left="0" w:firstLine="851"/>
        <w:jc w:val="both"/>
        <w:rPr>
          <w:b w:val="0"/>
          <w:szCs w:val="24"/>
        </w:rPr>
      </w:pPr>
      <w:bookmarkStart w:id="753" w:name="_Toc466966860"/>
      <w:bookmarkStart w:id="754" w:name="_Toc468806111"/>
      <w:bookmarkStart w:id="755" w:name="_Toc469480378"/>
      <w:bookmarkStart w:id="756" w:name="_Toc472416895"/>
      <w:bookmarkStart w:id="757" w:name="_Ref194832984"/>
      <w:bookmarkStart w:id="758" w:name="_Ref197686508"/>
      <w:bookmarkStart w:id="759" w:name="_Toc423421727"/>
      <w:r w:rsidRPr="005A6402">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53"/>
      <w:bookmarkEnd w:id="754"/>
      <w:bookmarkEnd w:id="755"/>
      <w:bookmarkEnd w:id="756"/>
    </w:p>
    <w:p w:rsidR="002B5044" w:rsidRPr="00D053CF" w:rsidRDefault="002B5044" w:rsidP="0021751A">
      <w:pPr>
        <w:pStyle w:val="2"/>
        <w:ind w:left="1701" w:hanging="1134"/>
      </w:pPr>
      <w:bookmarkStart w:id="760" w:name="_Toc472416896"/>
      <w:r w:rsidRPr="00D053CF">
        <w:t>Требование к поставляемой продукции</w:t>
      </w:r>
      <w:bookmarkEnd w:id="757"/>
      <w:bookmarkEnd w:id="758"/>
      <w:bookmarkEnd w:id="759"/>
      <w:bookmarkEnd w:id="760"/>
    </w:p>
    <w:p w:rsidR="002B5044" w:rsidRPr="00D053CF" w:rsidRDefault="0021751A" w:rsidP="002B5044">
      <w:pPr>
        <w:pStyle w:val="3"/>
        <w:ind w:left="0" w:firstLine="851"/>
        <w:jc w:val="both"/>
        <w:rPr>
          <w:b w:val="0"/>
          <w:szCs w:val="24"/>
        </w:rPr>
      </w:pPr>
      <w:bookmarkStart w:id="761" w:name="_Toc439166313"/>
      <w:bookmarkStart w:id="762" w:name="_Toc439170661"/>
      <w:bookmarkStart w:id="763" w:name="_Toc439172763"/>
      <w:bookmarkStart w:id="764" w:name="_Toc439173207"/>
      <w:bookmarkStart w:id="765" w:name="_Toc439238201"/>
      <w:bookmarkStart w:id="766" w:name="_Toc439252753"/>
      <w:bookmarkStart w:id="767" w:name="_Toc439323611"/>
      <w:bookmarkStart w:id="768" w:name="_Toc439323727"/>
      <w:bookmarkStart w:id="769" w:name="_Toc440297061"/>
      <w:bookmarkStart w:id="770" w:name="_Toc440356622"/>
      <w:bookmarkStart w:id="771" w:name="_Toc440631758"/>
      <w:bookmarkStart w:id="772" w:name="_Toc440876543"/>
      <w:bookmarkStart w:id="773" w:name="_Toc441130615"/>
      <w:bookmarkStart w:id="774" w:name="_Toc441157118"/>
      <w:bookmarkStart w:id="775" w:name="_Toc447292137"/>
      <w:bookmarkStart w:id="776" w:name="_Toc462234895"/>
      <w:bookmarkStart w:id="777" w:name="_Toc466966862"/>
      <w:bookmarkStart w:id="778" w:name="_Toc468806113"/>
      <w:bookmarkStart w:id="779" w:name="_Toc469480380"/>
      <w:bookmarkStart w:id="780" w:name="_Toc472416897"/>
      <w:bookmarkStart w:id="781" w:name="_Ref194833053"/>
      <w:bookmarkStart w:id="782" w:name="_Ref223496951"/>
      <w:bookmarkStart w:id="783"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2B5044" w:rsidRPr="00D053CF" w:rsidRDefault="002B5044" w:rsidP="002B5044">
      <w:pPr>
        <w:pStyle w:val="3"/>
        <w:ind w:left="0" w:firstLine="851"/>
        <w:jc w:val="both"/>
        <w:rPr>
          <w:b w:val="0"/>
          <w:szCs w:val="24"/>
        </w:rPr>
      </w:pPr>
      <w:bookmarkStart w:id="784" w:name="_Toc439166314"/>
      <w:bookmarkStart w:id="785" w:name="_Toc439170662"/>
      <w:bookmarkStart w:id="786" w:name="_Toc439172764"/>
      <w:bookmarkStart w:id="787" w:name="_Toc439173208"/>
      <w:bookmarkStart w:id="788" w:name="_Toc439238202"/>
      <w:bookmarkStart w:id="789" w:name="_Toc439252754"/>
      <w:bookmarkStart w:id="790" w:name="_Toc439323612"/>
      <w:bookmarkStart w:id="791" w:name="_Toc439323728"/>
      <w:bookmarkStart w:id="792" w:name="_Toc440297062"/>
      <w:bookmarkStart w:id="793" w:name="_Toc440356623"/>
      <w:bookmarkStart w:id="794" w:name="_Toc440631759"/>
      <w:bookmarkStart w:id="795" w:name="_Toc440876544"/>
      <w:bookmarkStart w:id="796" w:name="_Toc441130616"/>
      <w:bookmarkStart w:id="797" w:name="_Toc441157119"/>
      <w:bookmarkStart w:id="798" w:name="_Toc447292138"/>
      <w:bookmarkStart w:id="799" w:name="_Toc462234896"/>
      <w:bookmarkStart w:id="800" w:name="_Toc466966863"/>
      <w:bookmarkStart w:id="801" w:name="_Toc468806114"/>
      <w:bookmarkStart w:id="802" w:name="_Toc469480381"/>
      <w:bookmarkStart w:id="803"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w:t>
      </w:r>
      <w:proofErr w:type="gramStart"/>
      <w:r w:rsidR="003776BB" w:rsidRPr="00D053CF">
        <w:rPr>
          <w:b w:val="0"/>
          <w:szCs w:val="24"/>
          <w:lang w:eastAsia="ru-RU"/>
        </w:rPr>
        <w:t>о(</w:t>
      </w:r>
      <w:proofErr w:type="gramEnd"/>
      <w:r w:rsidR="003776BB" w:rsidRPr="00D053CF">
        <w:rPr>
          <w:b w:val="0"/>
          <w:szCs w:val="24"/>
          <w:lang w:eastAsia="ru-RU"/>
        </w:rPr>
        <w:t>их) задания(й), изложены в Приложении №1 (Техническом(их) задании(</w:t>
      </w:r>
      <w:proofErr w:type="spellStart"/>
      <w:r w:rsidR="003776BB" w:rsidRPr="00D053CF">
        <w:rPr>
          <w:b w:val="0"/>
          <w:szCs w:val="24"/>
          <w:lang w:eastAsia="ru-RU"/>
        </w:rPr>
        <w:t>ях</w:t>
      </w:r>
      <w:proofErr w:type="spellEnd"/>
      <w:r w:rsidR="003776BB" w:rsidRPr="00D053CF">
        <w:rPr>
          <w:b w:val="0"/>
          <w:szCs w:val="24"/>
          <w:lang w:eastAsia="ru-RU"/>
        </w:rPr>
        <w:t>)) к настоящей Документации. При несоблюдении требований Техническог</w:t>
      </w:r>
      <w:proofErr w:type="gramStart"/>
      <w:r w:rsidR="003776BB" w:rsidRPr="00D053CF">
        <w:rPr>
          <w:b w:val="0"/>
          <w:szCs w:val="24"/>
          <w:lang w:eastAsia="ru-RU"/>
        </w:rPr>
        <w:t>о(</w:t>
      </w:r>
      <w:proofErr w:type="gramEnd"/>
      <w:r w:rsidR="003776BB" w:rsidRPr="00D053CF">
        <w:rPr>
          <w:b w:val="0"/>
          <w:szCs w:val="24"/>
          <w:lang w:eastAsia="ru-RU"/>
        </w:rPr>
        <w:t>их) задания(й) Закупочная комиссия отклонит Заявку Участника</w:t>
      </w:r>
      <w:r w:rsidRPr="00D053CF">
        <w:rPr>
          <w:b w:val="0"/>
          <w:szCs w:val="24"/>
        </w:rPr>
        <w:t>.</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2B5044" w:rsidRPr="00D053CF" w:rsidRDefault="002B5044" w:rsidP="0021751A">
      <w:pPr>
        <w:pStyle w:val="2"/>
        <w:ind w:left="1701" w:hanging="1134"/>
      </w:pPr>
      <w:bookmarkStart w:id="804" w:name="_Ref247513861"/>
      <w:bookmarkStart w:id="805" w:name="_Toc423421728"/>
      <w:bookmarkStart w:id="806" w:name="_Toc472416899"/>
      <w:r w:rsidRPr="00D053CF">
        <w:t xml:space="preserve">Требование к </w:t>
      </w:r>
      <w:r w:rsidR="0021751A" w:rsidRPr="00D053CF">
        <w:t>Участник</w:t>
      </w:r>
      <w:r w:rsidRPr="00D053CF">
        <w:t>у</w:t>
      </w:r>
      <w:bookmarkEnd w:id="781"/>
      <w:bookmarkEnd w:id="782"/>
      <w:bookmarkEnd w:id="783"/>
      <w:r w:rsidRPr="00D053CF">
        <w:t>.</w:t>
      </w:r>
      <w:bookmarkEnd w:id="804"/>
      <w:bookmarkEnd w:id="805"/>
      <w:bookmarkEnd w:id="806"/>
    </w:p>
    <w:p w:rsidR="002B5044" w:rsidRPr="00D053CF" w:rsidRDefault="002B5044" w:rsidP="002B5044">
      <w:pPr>
        <w:pStyle w:val="3"/>
        <w:ind w:left="0" w:firstLine="851"/>
        <w:jc w:val="both"/>
        <w:rPr>
          <w:b w:val="0"/>
          <w:szCs w:val="24"/>
        </w:rPr>
      </w:pPr>
      <w:bookmarkStart w:id="807" w:name="_Toc439166317"/>
      <w:bookmarkStart w:id="808" w:name="_Toc439170665"/>
      <w:bookmarkStart w:id="809" w:name="_Toc439172767"/>
      <w:bookmarkStart w:id="810" w:name="_Toc439173211"/>
      <w:bookmarkStart w:id="811" w:name="_Toc439238205"/>
      <w:bookmarkStart w:id="812" w:name="_Toc439252756"/>
      <w:bookmarkStart w:id="813" w:name="_Toc439323614"/>
      <w:bookmarkStart w:id="814" w:name="_Toc439323730"/>
      <w:bookmarkStart w:id="815" w:name="_Ref440292618"/>
      <w:bookmarkStart w:id="816" w:name="_Toc440297064"/>
      <w:bookmarkStart w:id="817" w:name="_Toc440356625"/>
      <w:bookmarkStart w:id="818" w:name="_Toc440631761"/>
      <w:bookmarkStart w:id="819" w:name="_Toc440876546"/>
      <w:bookmarkStart w:id="820" w:name="_Toc441130618"/>
      <w:bookmarkStart w:id="821" w:name="_Toc441157121"/>
      <w:bookmarkStart w:id="822" w:name="_Toc447292140"/>
      <w:bookmarkStart w:id="823" w:name="_Toc462234898"/>
      <w:bookmarkStart w:id="824" w:name="_Toc466966865"/>
      <w:bookmarkStart w:id="825" w:name="_Toc468806116"/>
      <w:bookmarkStart w:id="826" w:name="_Toc469480383"/>
      <w:bookmarkStart w:id="827"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EA6AA1">
        <w:rPr>
          <w:b w:val="0"/>
          <w:szCs w:val="24"/>
        </w:rPr>
        <w:t>Производителем</w:t>
      </w:r>
      <w:r w:rsidR="00EA6AA1"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085720">
        <w:fldChar w:fldCharType="begin"/>
      </w:r>
      <w:r w:rsidR="00085720">
        <w:instrText xml:space="preserve"> REF _Ref86826666 \r \h  \* MERGEFORMAT </w:instrText>
      </w:r>
      <w:r w:rsidR="00085720">
        <w:fldChar w:fldCharType="separate"/>
      </w:r>
      <w:r w:rsidR="00B007DA" w:rsidRPr="00B007DA">
        <w:rPr>
          <w:b w:val="0"/>
          <w:szCs w:val="24"/>
        </w:rPr>
        <w:t>5.3</w:t>
      </w:r>
      <w:r w:rsidR="00085720">
        <w:fldChar w:fldCharType="end"/>
      </w:r>
      <w:r w:rsidRPr="00D053CF">
        <w:rPr>
          <w:b w:val="0"/>
          <w:szCs w:val="24"/>
        </w:rPr>
        <w:t>).</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D053CF" w:rsidRDefault="002B5044" w:rsidP="002B5044">
      <w:pPr>
        <w:pStyle w:val="3"/>
        <w:ind w:left="0" w:firstLine="851"/>
        <w:jc w:val="both"/>
        <w:rPr>
          <w:b w:val="0"/>
          <w:szCs w:val="24"/>
        </w:rPr>
      </w:pPr>
      <w:bookmarkStart w:id="828" w:name="_Toc439166318"/>
      <w:bookmarkStart w:id="829" w:name="_Toc439170666"/>
      <w:bookmarkStart w:id="830" w:name="_Toc439172768"/>
      <w:bookmarkStart w:id="831" w:name="_Toc439173212"/>
      <w:bookmarkStart w:id="832" w:name="_Toc439238206"/>
      <w:bookmarkStart w:id="833" w:name="_Toc439252757"/>
      <w:bookmarkStart w:id="834" w:name="_Toc439323615"/>
      <w:bookmarkStart w:id="835" w:name="_Toc439323731"/>
      <w:bookmarkStart w:id="836" w:name="_Toc440297065"/>
      <w:bookmarkStart w:id="837" w:name="_Toc440356626"/>
      <w:bookmarkStart w:id="838" w:name="_Toc440631762"/>
      <w:bookmarkStart w:id="839" w:name="_Toc440876547"/>
      <w:bookmarkStart w:id="840" w:name="_Toc441130619"/>
      <w:bookmarkStart w:id="841" w:name="_Toc441157122"/>
      <w:bookmarkStart w:id="842" w:name="_Toc447292141"/>
      <w:bookmarkStart w:id="843" w:name="_Toc462234899"/>
      <w:bookmarkStart w:id="844" w:name="_Toc466966866"/>
      <w:bookmarkStart w:id="845" w:name="_Toc468806117"/>
      <w:bookmarkStart w:id="846" w:name="_Toc469480384"/>
      <w:bookmarkStart w:id="847"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085720">
        <w:fldChar w:fldCharType="begin"/>
      </w:r>
      <w:r w:rsidR="00085720">
        <w:instrText xml:space="preserve"> REF _Ref86826666 \r \h  \* MERGEFORMAT </w:instrText>
      </w:r>
      <w:r w:rsidR="00085720">
        <w:fldChar w:fldCharType="separate"/>
      </w:r>
      <w:r w:rsidR="00B007DA" w:rsidRPr="00B007DA">
        <w:rPr>
          <w:b w:val="0"/>
          <w:szCs w:val="24"/>
        </w:rPr>
        <w:t>5.3</w:t>
      </w:r>
      <w:r w:rsidR="00085720">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A549DD" w:rsidRPr="00D053CF" w:rsidRDefault="00A549DD" w:rsidP="00A549DD">
      <w:pPr>
        <w:pStyle w:val="2"/>
        <w:ind w:left="1701" w:hanging="1134"/>
      </w:pPr>
      <w:bookmarkStart w:id="848" w:name="_Toc248219573"/>
      <w:bookmarkStart w:id="849" w:name="_Toc256099315"/>
      <w:bookmarkStart w:id="850" w:name="_Toc423421664"/>
      <w:bookmarkStart w:id="851" w:name="_Toc447269813"/>
      <w:bookmarkStart w:id="852" w:name="_Toc472416902"/>
      <w:bookmarkEnd w:id="687"/>
      <w:bookmarkEnd w:id="688"/>
      <w:r w:rsidRPr="00D053CF">
        <w:t>Иные требования</w:t>
      </w:r>
      <w:bookmarkEnd w:id="848"/>
      <w:bookmarkEnd w:id="849"/>
      <w:bookmarkEnd w:id="850"/>
      <w:bookmarkEnd w:id="851"/>
      <w:bookmarkEnd w:id="852"/>
    </w:p>
    <w:p w:rsidR="008F28AA" w:rsidRPr="00D053CF" w:rsidRDefault="00BE26DC" w:rsidP="008F28AA">
      <w:pPr>
        <w:pStyle w:val="3"/>
        <w:ind w:left="0" w:firstLine="851"/>
        <w:jc w:val="both"/>
        <w:rPr>
          <w:b w:val="0"/>
          <w:szCs w:val="24"/>
        </w:rPr>
      </w:pPr>
      <w:bookmarkStart w:id="853" w:name="_Toc447292143"/>
      <w:bookmarkStart w:id="854" w:name="_Toc462234901"/>
      <w:bookmarkStart w:id="855" w:name="_Toc466966868"/>
      <w:bookmarkStart w:id="856" w:name="_Toc468806119"/>
      <w:bookmarkStart w:id="857" w:name="_Toc469480386"/>
      <w:bookmarkStart w:id="858" w:name="_Toc472416903"/>
      <w:bookmarkStart w:id="859"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53"/>
      <w:bookmarkEnd w:id="854"/>
      <w:bookmarkEnd w:id="855"/>
      <w:bookmarkEnd w:id="856"/>
      <w:bookmarkEnd w:id="857"/>
      <w:bookmarkEnd w:id="858"/>
    </w:p>
    <w:p w:rsidR="00A549DD" w:rsidRPr="00D053CF" w:rsidRDefault="00A549DD" w:rsidP="00A549DD">
      <w:pPr>
        <w:pStyle w:val="3"/>
        <w:ind w:left="0" w:firstLine="851"/>
        <w:jc w:val="both"/>
        <w:rPr>
          <w:b w:val="0"/>
          <w:szCs w:val="24"/>
        </w:rPr>
      </w:pPr>
      <w:bookmarkStart w:id="860" w:name="_Toc447292144"/>
      <w:bookmarkStart w:id="861" w:name="_Toc462234902"/>
      <w:bookmarkStart w:id="862" w:name="_Toc466966869"/>
      <w:bookmarkStart w:id="863" w:name="_Toc468806120"/>
      <w:bookmarkStart w:id="864" w:name="_Toc469480387"/>
      <w:bookmarkStart w:id="865" w:name="_Toc472416904"/>
      <w:r w:rsidRPr="00D053CF">
        <w:rPr>
          <w:b w:val="0"/>
          <w:szCs w:val="24"/>
        </w:rPr>
        <w:t>В случае</w:t>
      </w:r>
      <w:proofErr w:type="gramStart"/>
      <w:r w:rsidRPr="00D053CF">
        <w:rPr>
          <w:b w:val="0"/>
          <w:szCs w:val="24"/>
        </w:rPr>
        <w:t>,</w:t>
      </w:r>
      <w:proofErr w:type="gramEnd"/>
      <w:r w:rsidRPr="00D053CF">
        <w:rPr>
          <w:b w:val="0"/>
          <w:szCs w:val="24"/>
        </w:rPr>
        <w:t xml:space="preserve">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9"/>
      <w:bookmarkEnd w:id="860"/>
      <w:bookmarkEnd w:id="861"/>
      <w:bookmarkEnd w:id="862"/>
      <w:bookmarkEnd w:id="863"/>
      <w:bookmarkEnd w:id="864"/>
      <w:bookmarkEnd w:id="865"/>
    </w:p>
    <w:p w:rsidR="00BE26DC" w:rsidRPr="00D053CF" w:rsidRDefault="00BE26DC" w:rsidP="00BE26DC">
      <w:pPr>
        <w:pStyle w:val="2"/>
        <w:ind w:left="1701" w:hanging="1134"/>
      </w:pPr>
      <w:bookmarkStart w:id="866" w:name="_Toc461809058"/>
      <w:bookmarkStart w:id="867" w:name="_Toc462216759"/>
      <w:bookmarkStart w:id="868" w:name="_Toc472416905"/>
      <w:r w:rsidRPr="00D053CF">
        <w:lastRenderedPageBreak/>
        <w:t>Альтернативные предложения</w:t>
      </w:r>
      <w:bookmarkStart w:id="869" w:name="_Ref56252639"/>
      <w:bookmarkEnd w:id="866"/>
      <w:bookmarkEnd w:id="867"/>
      <w:bookmarkEnd w:id="868"/>
    </w:p>
    <w:p w:rsidR="002B5044" w:rsidRPr="00D053CF" w:rsidRDefault="00BE26DC" w:rsidP="002B5044">
      <w:pPr>
        <w:pStyle w:val="3"/>
        <w:spacing w:before="100" w:beforeAutospacing="1" w:after="100" w:afterAutospacing="1"/>
        <w:ind w:left="0" w:firstLine="851"/>
        <w:jc w:val="both"/>
        <w:rPr>
          <w:lang w:eastAsia="ru-RU"/>
        </w:rPr>
      </w:pPr>
      <w:bookmarkStart w:id="870" w:name="_Toc461809059"/>
      <w:bookmarkStart w:id="871" w:name="_Toc462216760"/>
      <w:bookmarkStart w:id="872" w:name="_Toc462234904"/>
      <w:bookmarkStart w:id="873" w:name="_Toc466966871"/>
      <w:bookmarkStart w:id="874" w:name="_Toc468806122"/>
      <w:bookmarkStart w:id="875" w:name="_Toc469480389"/>
      <w:bookmarkStart w:id="876"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9"/>
      <w:bookmarkEnd w:id="870"/>
      <w:bookmarkEnd w:id="871"/>
      <w:bookmarkEnd w:id="872"/>
      <w:bookmarkEnd w:id="873"/>
      <w:bookmarkEnd w:id="874"/>
      <w:bookmarkEnd w:id="875"/>
      <w:bookmarkEnd w:id="876"/>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7" w:name="_Ref440270602"/>
      <w:bookmarkStart w:id="878" w:name="_Toc472416907"/>
      <w:bookmarkEnd w:id="5"/>
      <w:bookmarkEnd w:id="656"/>
      <w:r w:rsidRPr="00D053CF">
        <w:rPr>
          <w:szCs w:val="24"/>
        </w:rPr>
        <w:lastRenderedPageBreak/>
        <w:t>Образцы основных форм документов, включаемых в Заявку</w:t>
      </w:r>
      <w:bookmarkEnd w:id="877"/>
      <w:bookmarkEnd w:id="878"/>
      <w:r w:rsidRPr="00D053CF">
        <w:rPr>
          <w:szCs w:val="24"/>
        </w:rPr>
        <w:t xml:space="preserve"> </w:t>
      </w:r>
    </w:p>
    <w:p w:rsidR="004F4D80" w:rsidRPr="00D053CF" w:rsidRDefault="004F4D80" w:rsidP="004F4D80">
      <w:pPr>
        <w:pStyle w:val="2"/>
      </w:pPr>
      <w:bookmarkStart w:id="879" w:name="_Ref55336310"/>
      <w:bookmarkStart w:id="880" w:name="_Toc57314672"/>
      <w:bookmarkStart w:id="881" w:name="_Toc69728986"/>
      <w:bookmarkStart w:id="882" w:name="_Toc98253919"/>
      <w:bookmarkStart w:id="883" w:name="_Toc165173847"/>
      <w:bookmarkStart w:id="884" w:name="_Toc423423667"/>
      <w:bookmarkStart w:id="885" w:name="_Toc472416908"/>
      <w:r w:rsidRPr="00D053CF">
        <w:t xml:space="preserve">Письмо о подаче оферты </w:t>
      </w:r>
      <w:bookmarkStart w:id="886" w:name="_Ref22846535"/>
      <w:r w:rsidRPr="00D053CF">
        <w:t>(</w:t>
      </w:r>
      <w:bookmarkEnd w:id="886"/>
      <w:r w:rsidRPr="00D053CF">
        <w:t xml:space="preserve">форма </w:t>
      </w:r>
      <w:r w:rsidRPr="00D053CF">
        <w:rPr>
          <w:noProof/>
        </w:rPr>
        <w:t>1</w:t>
      </w:r>
      <w:r w:rsidRPr="00D053CF">
        <w:t>)</w:t>
      </w:r>
      <w:bookmarkEnd w:id="879"/>
      <w:bookmarkEnd w:id="880"/>
      <w:bookmarkEnd w:id="881"/>
      <w:bookmarkEnd w:id="882"/>
      <w:bookmarkEnd w:id="883"/>
      <w:bookmarkEnd w:id="884"/>
      <w:bookmarkEnd w:id="885"/>
    </w:p>
    <w:p w:rsidR="004F4D80" w:rsidRPr="00D053CF" w:rsidRDefault="004F4D80" w:rsidP="004F4D80">
      <w:pPr>
        <w:pStyle w:val="3"/>
        <w:rPr>
          <w:szCs w:val="24"/>
        </w:rPr>
      </w:pPr>
      <w:bookmarkStart w:id="887" w:name="_Toc98253920"/>
      <w:bookmarkStart w:id="888" w:name="_Toc157248174"/>
      <w:bookmarkStart w:id="889" w:name="_Toc157496543"/>
      <w:bookmarkStart w:id="890" w:name="_Toc158206082"/>
      <w:bookmarkStart w:id="891" w:name="_Toc164057767"/>
      <w:bookmarkStart w:id="892" w:name="_Toc164137117"/>
      <w:bookmarkStart w:id="893" w:name="_Toc164161277"/>
      <w:bookmarkStart w:id="894" w:name="_Toc165173848"/>
      <w:bookmarkStart w:id="895" w:name="_Toc439170673"/>
      <w:bookmarkStart w:id="896" w:name="_Toc439172775"/>
      <w:bookmarkStart w:id="897" w:name="_Toc439173219"/>
      <w:bookmarkStart w:id="898" w:name="_Toc439238213"/>
      <w:bookmarkStart w:id="899" w:name="_Toc440297069"/>
      <w:bookmarkStart w:id="900" w:name="_Toc440356630"/>
      <w:bookmarkStart w:id="901" w:name="_Toc462234907"/>
      <w:bookmarkStart w:id="902" w:name="_Toc472416909"/>
      <w:r w:rsidRPr="00D053CF">
        <w:rPr>
          <w:szCs w:val="24"/>
        </w:rPr>
        <w:t>Форма письма о подаче оферты</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903"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xml:space="preserve">, опубликованное </w:t>
      </w:r>
      <w:proofErr w:type="gramStart"/>
      <w:r w:rsidRPr="00D053CF">
        <w:rPr>
          <w:sz w:val="24"/>
          <w:szCs w:val="24"/>
        </w:rPr>
        <w:t>в</w:t>
      </w:r>
      <w:proofErr w:type="gramEnd"/>
      <w:r w:rsidRPr="00D053CF">
        <w:rPr>
          <w:sz w:val="24"/>
          <w:szCs w:val="24"/>
        </w:rPr>
        <w:t xml:space="preserve"> [</w:t>
      </w:r>
      <w:r w:rsidRPr="00D053CF">
        <w:rPr>
          <w:rStyle w:val="aa"/>
          <w:sz w:val="24"/>
          <w:szCs w:val="24"/>
        </w:rPr>
        <w:t xml:space="preserve">указывается </w:t>
      </w:r>
      <w:proofErr w:type="gramStart"/>
      <w:r w:rsidRPr="00D053CF">
        <w:rPr>
          <w:rStyle w:val="aa"/>
          <w:sz w:val="24"/>
          <w:szCs w:val="24"/>
        </w:rPr>
        <w:t>дата</w:t>
      </w:r>
      <w:proofErr w:type="gramEnd"/>
      <w:r w:rsidRPr="00D053CF">
        <w:rPr>
          <w:rStyle w:val="aa"/>
          <w:sz w:val="24"/>
          <w:szCs w:val="24"/>
        </w:rPr>
        <w:t xml:space="preserve">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proofErr w:type="gramStart"/>
      <w:r w:rsidRPr="00D053CF">
        <w:rPr>
          <w:sz w:val="24"/>
          <w:szCs w:val="24"/>
        </w:rPr>
        <w:t>зарегистрированное</w:t>
      </w:r>
      <w:proofErr w:type="gramEnd"/>
      <w:r w:rsidRPr="00D053CF">
        <w:rPr>
          <w:sz w:val="24"/>
          <w:szCs w:val="24"/>
        </w:rPr>
        <w:t xml:space="preserve">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w:t>
            </w:r>
            <w:proofErr w:type="spellStart"/>
            <w:r w:rsidRPr="00D053CF">
              <w:t>руб.РФ</w:t>
            </w:r>
            <w:proofErr w:type="spellEnd"/>
            <w:r w:rsidRPr="00D053CF">
              <w:t>.</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proofErr w:type="gramStart"/>
            <w:r w:rsidRPr="00D053CF">
              <w:rPr>
                <w:rStyle w:val="aa"/>
                <w:b w:val="0"/>
                <w:i w:val="0"/>
              </w:rPr>
              <w:t>п</w:t>
            </w:r>
            <w:proofErr w:type="gramEnd"/>
            <w:r w:rsidRPr="00D053CF">
              <w:rPr>
                <w:rStyle w:val="aa"/>
                <w:b w:val="0"/>
                <w:i w:val="0"/>
              </w:rPr>
              <w:t>/п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lastRenderedPageBreak/>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proofErr w:type="gramStart"/>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w:t>
      </w:r>
      <w:proofErr w:type="gramEnd"/>
      <w:r w:rsidRPr="00D053CF">
        <w:rPr>
          <w:rStyle w:val="FTN-"/>
          <w:sz w:val="24"/>
          <w:szCs w:val="24"/>
        </w:rPr>
        <w:t xml:space="preserve"> </w:t>
      </w:r>
      <w:proofErr w:type="gramStart"/>
      <w:r w:rsidRPr="00D053CF">
        <w:rPr>
          <w:rStyle w:val="FTN-"/>
          <w:sz w:val="24"/>
          <w:szCs w:val="24"/>
        </w:rPr>
        <w:t>При подготовке Заявки юридическим лицом – данная формулировка подлежит удалению]</w:t>
      </w:r>
      <w:r w:rsidRPr="00D053CF">
        <w:rPr>
          <w:sz w:val="24"/>
          <w:szCs w:val="24"/>
        </w:rPr>
        <w:t>;</w:t>
      </w:r>
      <w:proofErr w:type="gramEnd"/>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D053CF">
        <w:rPr>
          <w:sz w:val="24"/>
          <w:szCs w:val="24"/>
        </w:rPr>
        <w:lastRenderedPageBreak/>
        <w:t>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w:t>
      </w:r>
      <w:proofErr w:type="gramEnd"/>
      <w:r w:rsidRPr="00D053CF">
        <w:rPr>
          <w:sz w:val="24"/>
          <w:szCs w:val="24"/>
        </w:rPr>
        <w:t xml:space="preserve">  ________________________(</w:t>
      </w:r>
      <w:proofErr w:type="gramStart"/>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roofErr w:type="gramEnd"/>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proofErr w:type="gramStart"/>
            <w:r w:rsidRPr="00D053C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04" w:name="_Toc98253921"/>
      <w:bookmarkStart w:id="905" w:name="_Toc157248175"/>
      <w:bookmarkStart w:id="906" w:name="_Toc157496544"/>
      <w:bookmarkStart w:id="907" w:name="_Toc158206083"/>
      <w:bookmarkStart w:id="908" w:name="_Toc164057768"/>
      <w:bookmarkStart w:id="909" w:name="_Toc164137118"/>
      <w:bookmarkStart w:id="910" w:name="_Toc164161278"/>
      <w:bookmarkStart w:id="911" w:name="_Toc165173849"/>
      <w:r w:rsidRPr="00D053CF">
        <w:rPr>
          <w:b/>
          <w:szCs w:val="24"/>
        </w:rPr>
        <w:br w:type="page"/>
      </w:r>
    </w:p>
    <w:p w:rsidR="004F4D80" w:rsidRPr="00D053CF" w:rsidRDefault="004F4D80" w:rsidP="004F4D80">
      <w:pPr>
        <w:pStyle w:val="3"/>
        <w:rPr>
          <w:szCs w:val="24"/>
        </w:rPr>
      </w:pPr>
      <w:bookmarkStart w:id="912" w:name="_Toc439170674"/>
      <w:bookmarkStart w:id="913" w:name="_Toc439172776"/>
      <w:bookmarkStart w:id="914" w:name="_Toc439173220"/>
      <w:bookmarkStart w:id="915" w:name="_Toc439238214"/>
      <w:bookmarkStart w:id="916" w:name="_Toc439252762"/>
      <w:bookmarkStart w:id="917" w:name="_Toc439323736"/>
      <w:bookmarkStart w:id="918" w:name="_Toc440297070"/>
      <w:bookmarkStart w:id="919" w:name="_Toc440356631"/>
      <w:bookmarkStart w:id="920" w:name="_Toc440631767"/>
      <w:bookmarkStart w:id="921" w:name="_Toc440876551"/>
      <w:bookmarkStart w:id="922" w:name="_Toc441130623"/>
      <w:bookmarkStart w:id="923" w:name="_Toc441157126"/>
      <w:bookmarkStart w:id="924" w:name="_Toc447292148"/>
      <w:bookmarkStart w:id="925" w:name="_Toc462234908"/>
      <w:bookmarkStart w:id="926" w:name="_Toc472416910"/>
      <w:r w:rsidRPr="00D053C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D053CF">
        <w:rPr>
          <w:sz w:val="24"/>
          <w:szCs w:val="24"/>
        </w:rPr>
        <w:t>ХХХ</w:t>
      </w:r>
      <w:proofErr w:type="spellEnd"/>
      <w:r w:rsidR="004F4D80" w:rsidRPr="00D053CF">
        <w:rPr>
          <w:sz w:val="24"/>
          <w:szCs w:val="24"/>
        </w:rPr>
        <w:t> ХХХ</w:t>
      </w:r>
      <w:proofErr w:type="gramStart"/>
      <w:r w:rsidR="004F4D80" w:rsidRPr="00D053CF">
        <w:rPr>
          <w:sz w:val="24"/>
          <w:szCs w:val="24"/>
        </w:rPr>
        <w:t>,Х</w:t>
      </w:r>
      <w:proofErr w:type="gramEnd"/>
      <w:r w:rsidR="004F4D80" w:rsidRPr="00D053CF">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proofErr w:type="gramStart"/>
      <w:r w:rsidRPr="00D053CF">
        <w:rPr>
          <w:sz w:val="24"/>
          <w:szCs w:val="24"/>
        </w:rPr>
        <w:t>шеф-монтажа</w:t>
      </w:r>
      <w:proofErr w:type="gramEnd"/>
      <w:r w:rsidRPr="00D053CF">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085720">
        <w:fldChar w:fldCharType="begin"/>
      </w:r>
      <w:r w:rsidR="00085720">
        <w:instrText xml:space="preserve"> REF _Ref306008743 \r \h  \* MERGEFORMAT </w:instrText>
      </w:r>
      <w:r w:rsidR="00085720">
        <w:fldChar w:fldCharType="separate"/>
      </w:r>
      <w:r w:rsidR="00B007DA" w:rsidRPr="00B007DA">
        <w:rPr>
          <w:sz w:val="24"/>
          <w:szCs w:val="24"/>
        </w:rPr>
        <w:t>3.3.4</w:t>
      </w:r>
      <w:r w:rsidR="00085720">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085720">
        <w:fldChar w:fldCharType="begin"/>
      </w:r>
      <w:r w:rsidR="00085720">
        <w:instrText xml:space="preserve"> REF _Ref55279015 \r \h  \* MERGEFORMAT </w:instrText>
      </w:r>
      <w:r w:rsidR="00085720">
        <w:fldChar w:fldCharType="separate"/>
      </w:r>
      <w:r w:rsidR="00B007DA" w:rsidRPr="00B007DA">
        <w:rPr>
          <w:sz w:val="24"/>
          <w:szCs w:val="24"/>
        </w:rPr>
        <w:t>3.3.1.6</w:t>
      </w:r>
      <w:r w:rsidR="00085720">
        <w:fldChar w:fldCharType="end"/>
      </w:r>
      <w:r w:rsidRPr="00D053CF">
        <w:rPr>
          <w:sz w:val="24"/>
          <w:szCs w:val="24"/>
        </w:rPr>
        <w:t xml:space="preserve"> и </w:t>
      </w:r>
      <w:r w:rsidR="00085720">
        <w:fldChar w:fldCharType="begin"/>
      </w:r>
      <w:r w:rsidR="00085720">
        <w:instrText xml:space="preserve"> REF _Ref195087786 \r \h  \* MERGEFORMAT </w:instrText>
      </w:r>
      <w:r w:rsidR="00085720">
        <w:fldChar w:fldCharType="separate"/>
      </w:r>
      <w:r w:rsidR="00B007DA" w:rsidRPr="00B007DA">
        <w:rPr>
          <w:sz w:val="24"/>
          <w:szCs w:val="24"/>
        </w:rPr>
        <w:t>3.3.1.7</w:t>
      </w:r>
      <w:r w:rsidR="00085720">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7" w:name="_Ref55335821"/>
      <w:bookmarkStart w:id="928" w:name="_Ref55336345"/>
      <w:bookmarkStart w:id="929" w:name="_Toc57314674"/>
      <w:bookmarkStart w:id="930" w:name="_Toc69728988"/>
      <w:bookmarkStart w:id="931" w:name="_Toc98253922"/>
      <w:bookmarkStart w:id="932" w:name="_Toc165173850"/>
      <w:r w:rsidRPr="00D053CF">
        <w:br w:type="page"/>
      </w:r>
    </w:p>
    <w:p w:rsidR="00920CB0" w:rsidRPr="00D053CF" w:rsidRDefault="00920CB0" w:rsidP="00920CB0">
      <w:pPr>
        <w:pStyle w:val="3"/>
        <w:rPr>
          <w:szCs w:val="24"/>
        </w:rPr>
      </w:pPr>
      <w:bookmarkStart w:id="933" w:name="_Ref440271964"/>
      <w:bookmarkStart w:id="934" w:name="_Toc440297071"/>
      <w:bookmarkStart w:id="935" w:name="_Toc440356632"/>
      <w:bookmarkStart w:id="936" w:name="_Toc472416911"/>
      <w:r w:rsidRPr="00D053CF">
        <w:rPr>
          <w:szCs w:val="24"/>
        </w:rPr>
        <w:lastRenderedPageBreak/>
        <w:t>Антикоррупционные обязательства (Форма 1.1).</w:t>
      </w:r>
      <w:bookmarkEnd w:id="933"/>
      <w:bookmarkEnd w:id="934"/>
      <w:bookmarkEnd w:id="935"/>
      <w:bookmarkEnd w:id="936"/>
    </w:p>
    <w:p w:rsidR="00920CB0" w:rsidRPr="00D053CF" w:rsidRDefault="00920CB0" w:rsidP="00A222A8">
      <w:pPr>
        <w:pStyle w:val="3"/>
        <w:numPr>
          <w:ilvl w:val="3"/>
          <w:numId w:val="65"/>
        </w:numPr>
        <w:rPr>
          <w:b w:val="0"/>
          <w:szCs w:val="24"/>
        </w:rPr>
      </w:pPr>
      <w:bookmarkStart w:id="937" w:name="_Toc439238216"/>
      <w:bookmarkStart w:id="938" w:name="_Toc439252764"/>
      <w:bookmarkStart w:id="939" w:name="_Toc439323738"/>
      <w:bookmarkStart w:id="940" w:name="_Toc440297072"/>
      <w:bookmarkStart w:id="941" w:name="_Toc440356633"/>
      <w:bookmarkStart w:id="942" w:name="_Toc440631769"/>
      <w:bookmarkStart w:id="943" w:name="_Toc440876553"/>
      <w:bookmarkStart w:id="944" w:name="_Toc441130625"/>
      <w:bookmarkStart w:id="945" w:name="_Toc441157128"/>
      <w:bookmarkStart w:id="946" w:name="_Toc447292150"/>
      <w:bookmarkStart w:id="947" w:name="_Toc462234910"/>
      <w:bookmarkStart w:id="948" w:name="_Toc472416912"/>
      <w:r w:rsidRPr="00D053CF">
        <w:rPr>
          <w:b w:val="0"/>
          <w:szCs w:val="24"/>
        </w:rPr>
        <w:t>Форма Антикоррупционных обязательств</w:t>
      </w:r>
      <w:bookmarkEnd w:id="937"/>
      <w:bookmarkEnd w:id="938"/>
      <w:bookmarkEnd w:id="939"/>
      <w:bookmarkEnd w:id="940"/>
      <w:bookmarkEnd w:id="941"/>
      <w:bookmarkEnd w:id="942"/>
      <w:bookmarkEnd w:id="943"/>
      <w:bookmarkEnd w:id="944"/>
      <w:bookmarkEnd w:id="945"/>
      <w:bookmarkEnd w:id="946"/>
      <w:bookmarkEnd w:id="947"/>
      <w:bookmarkEnd w:id="948"/>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w:t>
      </w:r>
      <w:proofErr w:type="gramStart"/>
      <w:r w:rsidRPr="00D053CF">
        <w:rPr>
          <w:sz w:val="24"/>
          <w:szCs w:val="24"/>
        </w:rPr>
        <w:t>г</w:t>
      </w:r>
      <w:proofErr w:type="gramEnd"/>
      <w:r w:rsidRPr="00D053CF">
        <w:rPr>
          <w:sz w:val="24"/>
          <w:szCs w:val="24"/>
        </w:rPr>
        <w:t>.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proofErr w:type="gramStart"/>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053CF">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053CF">
        <w:t>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053CF">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 xml:space="preserve">непредставление информации о наличии аффилированных и иных связей, </w:t>
      </w:r>
      <w:proofErr w:type="gramStart"/>
      <w:r w:rsidRPr="00D053CF">
        <w:t>пред</w:t>
      </w:r>
      <w:proofErr w:type="gramEnd"/>
      <w:r w:rsidRPr="00D053CF">
        <w:t>/</w:t>
      </w:r>
      <w:proofErr w:type="gramStart"/>
      <w:r w:rsidRPr="00D053CF">
        <w:t>конфликта</w:t>
      </w:r>
      <w:proofErr w:type="gramEnd"/>
      <w:r w:rsidRPr="00D053CF">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D053CF">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proofErr w:type="gramStart"/>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2"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3"/>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9" w:name="_Toc423423668"/>
      <w:bookmarkStart w:id="950" w:name="_Ref440271072"/>
      <w:bookmarkStart w:id="951" w:name="_Ref440273986"/>
      <w:bookmarkStart w:id="952" w:name="_Ref440274337"/>
      <w:bookmarkStart w:id="953" w:name="_Ref440274913"/>
      <w:bookmarkStart w:id="954" w:name="_Ref440284918"/>
      <w:bookmarkStart w:id="955"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7"/>
      <w:bookmarkEnd w:id="928"/>
      <w:bookmarkEnd w:id="929"/>
      <w:bookmarkEnd w:id="930"/>
      <w:bookmarkEnd w:id="931"/>
      <w:bookmarkEnd w:id="932"/>
      <w:bookmarkEnd w:id="949"/>
      <w:bookmarkEnd w:id="950"/>
      <w:bookmarkEnd w:id="951"/>
      <w:bookmarkEnd w:id="952"/>
      <w:bookmarkEnd w:id="953"/>
      <w:bookmarkEnd w:id="954"/>
      <w:bookmarkEnd w:id="955"/>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6" w:name="_Toc98253923"/>
      <w:bookmarkStart w:id="957" w:name="_Toc157248177"/>
      <w:bookmarkStart w:id="958" w:name="_Toc157496546"/>
      <w:bookmarkStart w:id="959" w:name="_Toc158206085"/>
      <w:bookmarkStart w:id="960" w:name="_Toc164057770"/>
      <w:bookmarkStart w:id="961" w:name="_Toc164137120"/>
      <w:bookmarkStart w:id="962" w:name="_Toc164161280"/>
      <w:bookmarkStart w:id="963" w:name="_Toc165173851"/>
      <w:bookmarkStart w:id="964" w:name="_Ref264038986"/>
      <w:bookmarkStart w:id="965" w:name="_Ref264359294"/>
      <w:bookmarkStart w:id="966" w:name="_Toc439170676"/>
      <w:bookmarkStart w:id="967" w:name="_Toc439172778"/>
      <w:bookmarkStart w:id="968" w:name="_Toc439173222"/>
      <w:bookmarkStart w:id="969" w:name="_Toc439238218"/>
      <w:bookmarkStart w:id="970" w:name="_Toc439252766"/>
      <w:bookmarkStart w:id="971" w:name="_Toc439323740"/>
      <w:bookmarkStart w:id="972" w:name="_Toc440297074"/>
      <w:bookmarkStart w:id="973" w:name="_Toc440356635"/>
      <w:bookmarkStart w:id="974" w:name="_Toc440631771"/>
      <w:bookmarkStart w:id="975" w:name="_Toc440876555"/>
      <w:bookmarkStart w:id="976" w:name="_Toc441130627"/>
      <w:bookmarkStart w:id="977" w:name="_Toc441157130"/>
      <w:bookmarkStart w:id="978" w:name="_Toc447292152"/>
      <w:bookmarkStart w:id="979" w:name="_Toc462234912"/>
      <w:bookmarkStart w:id="980" w:name="_Toc466966879"/>
      <w:bookmarkStart w:id="981" w:name="_Toc468806130"/>
      <w:bookmarkStart w:id="982" w:name="_Toc469480397"/>
      <w:bookmarkStart w:id="983" w:name="_Toc472416914"/>
      <w:r w:rsidRPr="00D053CF">
        <w:rPr>
          <w:szCs w:val="24"/>
        </w:rPr>
        <w:t xml:space="preserve">Форма </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00492C8B" w:rsidRPr="00D053CF">
        <w:rPr>
          <w:szCs w:val="24"/>
        </w:rPr>
        <w:t>Сводной таблицы стоимости</w:t>
      </w:r>
      <w:bookmarkEnd w:id="970"/>
      <w:bookmarkEnd w:id="971"/>
      <w:bookmarkEnd w:id="972"/>
      <w:bookmarkEnd w:id="973"/>
      <w:bookmarkEnd w:id="974"/>
      <w:bookmarkEnd w:id="975"/>
      <w:r w:rsidR="002F710E" w:rsidRPr="00D053CF">
        <w:rPr>
          <w:b w:val="0"/>
          <w:szCs w:val="24"/>
        </w:rPr>
        <w:t xml:space="preserve"> </w:t>
      </w:r>
      <w:r w:rsidR="002F710E" w:rsidRPr="00D053CF">
        <w:rPr>
          <w:szCs w:val="24"/>
        </w:rPr>
        <w:t>поставок</w:t>
      </w:r>
      <w:bookmarkEnd w:id="976"/>
      <w:bookmarkEnd w:id="977"/>
      <w:bookmarkEnd w:id="978"/>
      <w:bookmarkEnd w:id="979"/>
      <w:bookmarkEnd w:id="980"/>
      <w:bookmarkEnd w:id="981"/>
      <w:bookmarkEnd w:id="982"/>
      <w:bookmarkEnd w:id="983"/>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w:t>
      </w:r>
      <w:proofErr w:type="gramStart"/>
      <w:r w:rsidRPr="00D053CF">
        <w:rPr>
          <w:sz w:val="24"/>
          <w:szCs w:val="24"/>
        </w:rPr>
        <w:t>г</w:t>
      </w:r>
      <w:proofErr w:type="gramEnd"/>
      <w:r w:rsidRPr="00D053CF">
        <w:rPr>
          <w:sz w:val="24"/>
          <w:szCs w:val="24"/>
        </w:rPr>
        <w:t>.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xml:space="preserve">№ </w:t>
            </w:r>
            <w:proofErr w:type="gramStart"/>
            <w:r w:rsidRPr="00D053CF">
              <w:rPr>
                <w:b/>
                <w:bCs w:val="0"/>
                <w:sz w:val="18"/>
                <w:szCs w:val="18"/>
              </w:rPr>
              <w:t>п</w:t>
            </w:r>
            <w:proofErr w:type="gramEnd"/>
            <w:r w:rsidRPr="00D053CF">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proofErr w:type="gramStart"/>
            <w:r w:rsidR="00C236C0" w:rsidRPr="00D053CF">
              <w:rPr>
                <w:b/>
                <w:bCs w:val="0"/>
                <w:sz w:val="18"/>
                <w:szCs w:val="18"/>
              </w:rPr>
              <w:t>Участник</w:t>
            </w:r>
            <w:r w:rsidR="004F4D80" w:rsidRPr="00D053CF">
              <w:rPr>
                <w:b/>
                <w:bCs w:val="0"/>
                <w:sz w:val="18"/>
                <w:szCs w:val="18"/>
              </w:rPr>
              <w:t>ом</w:t>
            </w:r>
            <w:proofErr w:type="gramEnd"/>
            <w:r w:rsidR="004F4D80" w:rsidRPr="00D053CF">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proofErr w:type="gramStart"/>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84" w:name="_Toc176765534"/>
      <w:bookmarkStart w:id="985" w:name="_Toc198979983"/>
      <w:bookmarkStart w:id="986" w:name="_Toc217466315"/>
      <w:bookmarkStart w:id="987" w:name="_Toc217702856"/>
      <w:bookmarkStart w:id="988" w:name="_Toc233601974"/>
      <w:bookmarkStart w:id="989" w:name="_Toc263343460"/>
      <w:r w:rsidRPr="00D053CF">
        <w:rPr>
          <w:b w:val="0"/>
          <w:szCs w:val="24"/>
        </w:rPr>
        <w:br w:type="page"/>
      </w:r>
      <w:bookmarkStart w:id="990" w:name="_Toc439170677"/>
      <w:bookmarkStart w:id="991" w:name="_Toc439172779"/>
      <w:bookmarkStart w:id="992" w:name="_Toc439173223"/>
      <w:bookmarkStart w:id="993" w:name="_Toc439238219"/>
      <w:bookmarkStart w:id="994" w:name="_Toc439252767"/>
      <w:bookmarkStart w:id="995" w:name="_Toc439323741"/>
      <w:bookmarkStart w:id="996" w:name="_Toc440297075"/>
      <w:bookmarkStart w:id="997" w:name="_Toc440356636"/>
      <w:bookmarkStart w:id="998" w:name="_Toc440631772"/>
      <w:bookmarkStart w:id="999" w:name="_Toc440876556"/>
      <w:bookmarkStart w:id="1000" w:name="_Toc441130628"/>
      <w:bookmarkStart w:id="1001" w:name="_Toc441157131"/>
      <w:bookmarkStart w:id="1002" w:name="_Toc447292153"/>
      <w:bookmarkStart w:id="1003" w:name="_Toc462234913"/>
      <w:bookmarkStart w:id="1004" w:name="_Toc466966880"/>
      <w:bookmarkStart w:id="1005" w:name="_Toc468806131"/>
      <w:bookmarkStart w:id="1006" w:name="_Toc469480398"/>
      <w:bookmarkStart w:id="1007" w:name="_Toc472416915"/>
      <w:r w:rsidRPr="00D053C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085720">
        <w:fldChar w:fldCharType="begin"/>
      </w:r>
      <w:r w:rsidR="00085720">
        <w:instrText xml:space="preserve"> REF _Ref450652998 \r \h  \* MERGEFORMAT </w:instrText>
      </w:r>
      <w:r w:rsidR="00085720">
        <w:fldChar w:fldCharType="separate"/>
      </w:r>
      <w:r w:rsidR="00B007DA" w:rsidRPr="00B007DA">
        <w:rPr>
          <w:sz w:val="24"/>
          <w:szCs w:val="24"/>
        </w:rPr>
        <w:t>4.2</w:t>
      </w:r>
      <w:r w:rsidR="00085720">
        <w:fldChar w:fldCharType="end"/>
      </w:r>
      <w:r w:rsidRPr="00D053CF">
        <w:rPr>
          <w:sz w:val="24"/>
          <w:szCs w:val="24"/>
        </w:rPr>
        <w:t xml:space="preserve">) и Технического предложения (подраздел </w:t>
      </w:r>
      <w:r w:rsidR="00085720">
        <w:fldChar w:fldCharType="begin"/>
      </w:r>
      <w:r w:rsidR="00085720">
        <w:instrText xml:space="preserve"> REF _Ref86826666 \r \h  \* MERGEFORMAT </w:instrText>
      </w:r>
      <w:r w:rsidR="00085720">
        <w:fldChar w:fldCharType="separate"/>
      </w:r>
      <w:r w:rsidR="00B007DA" w:rsidRPr="00B007DA">
        <w:rPr>
          <w:sz w:val="24"/>
          <w:szCs w:val="24"/>
        </w:rPr>
        <w:t>5.3</w:t>
      </w:r>
      <w:r w:rsidR="00085720">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085720">
        <w:fldChar w:fldCharType="begin"/>
      </w:r>
      <w:r w:rsidR="00085720">
        <w:instrText xml:space="preserve"> REF _Ref440292752 \r \h  \* MERGEFORMAT </w:instrText>
      </w:r>
      <w:r w:rsidR="00085720">
        <w:fldChar w:fldCharType="separate"/>
      </w:r>
      <w:r w:rsidR="00B007DA" w:rsidRPr="003C6D0A">
        <w:t>2</w:t>
      </w:r>
      <w:r w:rsidR="00085720">
        <w:fldChar w:fldCharType="end"/>
      </w:r>
      <w:r w:rsidRPr="003C6D0A">
        <w:rPr>
          <w:sz w:val="24"/>
          <w:szCs w:val="24"/>
        </w:rPr>
        <w:t xml:space="preserve"> и </w:t>
      </w:r>
      <w:r w:rsidR="00085720">
        <w:fldChar w:fldCharType="begin"/>
      </w:r>
      <w:r w:rsidR="00085720">
        <w:instrText xml:space="preserve"> REF _Ref440292779 \r \h  \* MERGEFORMAT </w:instrText>
      </w:r>
      <w:r w:rsidR="00085720">
        <w:fldChar w:fldCharType="separate"/>
      </w:r>
      <w:r w:rsidR="00B007DA" w:rsidRPr="003C6D0A">
        <w:t>4</w:t>
      </w:r>
      <w:r w:rsidR="00085720">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085720">
        <w:fldChar w:fldCharType="begin"/>
      </w:r>
      <w:r w:rsidR="00085720">
        <w:instrText xml:space="preserve"> REF _Ref440271072 \r \h  \* MERGEFORMAT </w:instrText>
      </w:r>
      <w:r w:rsidR="00085720">
        <w:fldChar w:fldCharType="separate"/>
      </w:r>
      <w:r w:rsidRPr="003C6D0A">
        <w:rPr>
          <w:bCs w:val="0"/>
          <w:sz w:val="24"/>
          <w:szCs w:val="24"/>
        </w:rPr>
        <w:t>5.2</w:t>
      </w:r>
      <w:r w:rsidR="00085720">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8" w:name="_Ref86826666"/>
      <w:bookmarkStart w:id="1009" w:name="_Toc90385112"/>
      <w:bookmarkStart w:id="1010" w:name="_Toc98253925"/>
      <w:bookmarkStart w:id="1011" w:name="_Toc165173853"/>
      <w:bookmarkStart w:id="1012" w:name="_Toc423423669"/>
      <w:bookmarkStart w:id="1013" w:name="_Toc472416916"/>
      <w:r w:rsidRPr="00D053CF">
        <w:lastRenderedPageBreak/>
        <w:t xml:space="preserve">Техническое предложение (форма </w:t>
      </w:r>
      <w:r w:rsidRPr="00D053CF">
        <w:rPr>
          <w:noProof/>
        </w:rPr>
        <w:t>3</w:t>
      </w:r>
      <w:r w:rsidRPr="00D053CF">
        <w:t>)</w:t>
      </w:r>
      <w:bookmarkEnd w:id="1008"/>
      <w:bookmarkEnd w:id="1009"/>
      <w:bookmarkEnd w:id="1010"/>
      <w:bookmarkEnd w:id="1011"/>
      <w:bookmarkEnd w:id="1012"/>
      <w:bookmarkEnd w:id="1013"/>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14" w:name="_Toc90385113"/>
      <w:bookmarkStart w:id="1015" w:name="_Toc98253926"/>
      <w:bookmarkStart w:id="1016" w:name="_Toc157248180"/>
      <w:bookmarkStart w:id="1017" w:name="_Toc157496549"/>
      <w:bookmarkStart w:id="1018" w:name="_Toc158206088"/>
      <w:bookmarkStart w:id="1019" w:name="_Toc164057773"/>
      <w:bookmarkStart w:id="1020" w:name="_Toc164137123"/>
      <w:bookmarkStart w:id="1021" w:name="_Toc164161283"/>
      <w:bookmarkStart w:id="1022" w:name="_Toc165173854"/>
      <w:bookmarkStart w:id="1023" w:name="_Ref193690005"/>
      <w:bookmarkStart w:id="1024" w:name="_Toc439170679"/>
      <w:bookmarkStart w:id="1025" w:name="_Toc439172781"/>
      <w:bookmarkStart w:id="1026" w:name="_Toc439173225"/>
      <w:bookmarkStart w:id="1027" w:name="_Toc439238221"/>
      <w:bookmarkStart w:id="1028" w:name="_Toc439252769"/>
      <w:bookmarkStart w:id="1029" w:name="_Toc439323743"/>
      <w:bookmarkStart w:id="1030" w:name="_Toc440297077"/>
      <w:bookmarkStart w:id="1031" w:name="_Toc440356638"/>
      <w:bookmarkStart w:id="1032" w:name="_Toc440631774"/>
      <w:bookmarkStart w:id="1033" w:name="_Toc440876558"/>
      <w:bookmarkStart w:id="1034" w:name="_Toc441130630"/>
      <w:bookmarkStart w:id="1035" w:name="_Toc441157133"/>
      <w:bookmarkStart w:id="1036" w:name="_Toc447292155"/>
      <w:bookmarkStart w:id="1037" w:name="_Toc462234915"/>
      <w:bookmarkStart w:id="1038" w:name="_Toc466966882"/>
      <w:bookmarkStart w:id="1039" w:name="_Toc468806133"/>
      <w:bookmarkStart w:id="1040" w:name="_Toc469480400"/>
      <w:bookmarkStart w:id="1041" w:name="_Toc472416917"/>
      <w:r w:rsidRPr="00D053CF">
        <w:rPr>
          <w:szCs w:val="24"/>
        </w:rPr>
        <w:t xml:space="preserve">Форма </w:t>
      </w:r>
      <w:bookmarkEnd w:id="1014"/>
      <w:bookmarkEnd w:id="1015"/>
      <w:bookmarkEnd w:id="1016"/>
      <w:bookmarkEnd w:id="1017"/>
      <w:bookmarkEnd w:id="1018"/>
      <w:bookmarkEnd w:id="1019"/>
      <w:bookmarkEnd w:id="1020"/>
      <w:bookmarkEnd w:id="1021"/>
      <w:bookmarkEnd w:id="1022"/>
      <w:bookmarkEnd w:id="1023"/>
      <w:r w:rsidRPr="00D053CF">
        <w:rPr>
          <w:szCs w:val="24"/>
        </w:rPr>
        <w:t>технического предложения</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42" w:name="_Ref55335818"/>
      <w:bookmarkStart w:id="1043" w:name="_Ref55336334"/>
      <w:bookmarkStart w:id="1044" w:name="_Toc57314673"/>
      <w:bookmarkStart w:id="1045" w:name="_Toc69728987"/>
      <w:bookmarkStart w:id="1046" w:name="_Toc98253928"/>
      <w:bookmarkStart w:id="1047" w:name="_Toc165173856"/>
      <w:bookmarkStart w:id="1048" w:name="_Ref194749150"/>
      <w:bookmarkStart w:id="1049" w:name="_Ref194750368"/>
      <w:bookmarkStart w:id="1050" w:name="_Ref89649494"/>
      <w:bookmarkStart w:id="1051"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xml:space="preserve">№ </w:t>
            </w:r>
            <w:proofErr w:type="gramStart"/>
            <w:r w:rsidRPr="00D053CF">
              <w:rPr>
                <w:b/>
              </w:rPr>
              <w:t>п</w:t>
            </w:r>
            <w:proofErr w:type="gramEnd"/>
            <w:r w:rsidRPr="00D053CF">
              <w:rPr>
                <w:b/>
              </w:rPr>
              <w:t>/п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52" w:name="_Toc176765537"/>
      <w:bookmarkStart w:id="1053" w:name="_Toc198979986"/>
      <w:bookmarkStart w:id="1054" w:name="_Toc217466321"/>
      <w:bookmarkStart w:id="1055" w:name="_Toc217702859"/>
      <w:bookmarkStart w:id="1056" w:name="_Toc233601977"/>
      <w:bookmarkStart w:id="1057" w:name="_Toc263343463"/>
      <w:bookmarkStart w:id="1058" w:name="_Toc439170680"/>
      <w:bookmarkStart w:id="1059" w:name="_Toc439172782"/>
      <w:bookmarkStart w:id="1060" w:name="_Toc439173226"/>
      <w:bookmarkStart w:id="1061" w:name="_Toc439238222"/>
      <w:bookmarkStart w:id="1062" w:name="_Toc439252770"/>
      <w:bookmarkStart w:id="1063" w:name="_Toc439323744"/>
      <w:bookmarkStart w:id="1064" w:name="_Toc440297078"/>
      <w:bookmarkStart w:id="1065" w:name="_Toc440356639"/>
      <w:bookmarkStart w:id="1066" w:name="_Toc440631775"/>
      <w:bookmarkStart w:id="1067" w:name="_Toc440876559"/>
      <w:bookmarkStart w:id="1068" w:name="_Toc441130631"/>
      <w:bookmarkStart w:id="1069" w:name="_Toc441157134"/>
      <w:bookmarkStart w:id="1070" w:name="_Toc447292156"/>
      <w:bookmarkStart w:id="1071" w:name="_Toc462234916"/>
      <w:bookmarkStart w:id="1072" w:name="_Toc466966883"/>
      <w:bookmarkStart w:id="1073" w:name="_Toc468806134"/>
      <w:bookmarkStart w:id="1074" w:name="_Toc469480401"/>
      <w:bookmarkStart w:id="1075" w:name="_Toc472416918"/>
      <w:r w:rsidRPr="00D053CF">
        <w:rPr>
          <w:szCs w:val="24"/>
        </w:rPr>
        <w:lastRenderedPageBreak/>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085720">
        <w:fldChar w:fldCharType="begin"/>
      </w:r>
      <w:r w:rsidR="00085720">
        <w:instrText xml:space="preserve"> REF _Ref440292555 \r \h  \* MERGEFORMAT </w:instrText>
      </w:r>
      <w:r w:rsidR="00085720">
        <w:fldChar w:fldCharType="separate"/>
      </w:r>
      <w:r w:rsidR="00B007DA">
        <w:t>4</w:t>
      </w:r>
      <w:r w:rsidR="00085720">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085720">
        <w:fldChar w:fldCharType="begin"/>
      </w:r>
      <w:r w:rsidR="00085720">
        <w:instrText xml:space="preserve"> REF _Ref440271182 \r \h  \* MERGEFORMAT </w:instrText>
      </w:r>
      <w:r w:rsidR="00085720">
        <w:fldChar w:fldCharType="separate"/>
      </w:r>
      <w:r w:rsidR="00B007DA" w:rsidRPr="00B007DA">
        <w:rPr>
          <w:sz w:val="24"/>
          <w:szCs w:val="24"/>
        </w:rPr>
        <w:t>3.3.1.9</w:t>
      </w:r>
      <w:r w:rsidR="000857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85720">
        <w:fldChar w:fldCharType="begin"/>
      </w:r>
      <w:r w:rsidR="00085720">
        <w:instrText xml:space="preserve"> REF _Ref440292618 \r \h  \* MERGEFORMAT </w:instrText>
      </w:r>
      <w:r w:rsidR="00085720">
        <w:fldChar w:fldCharType="separate"/>
      </w:r>
      <w:r w:rsidR="00B007DA" w:rsidRPr="00B007DA">
        <w:rPr>
          <w:sz w:val="24"/>
          <w:szCs w:val="24"/>
        </w:rPr>
        <w:t>4.4.1</w:t>
      </w:r>
      <w:r w:rsidR="00085720">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6"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7" w:name="_Toc423423670"/>
      <w:bookmarkStart w:id="1078" w:name="_Ref440271036"/>
      <w:bookmarkStart w:id="1079" w:name="_Ref440274366"/>
      <w:bookmarkStart w:id="1080" w:name="_Ref440274902"/>
      <w:bookmarkStart w:id="1081" w:name="_Ref440284947"/>
      <w:bookmarkStart w:id="1082"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42"/>
      <w:bookmarkEnd w:id="1043"/>
      <w:bookmarkEnd w:id="1044"/>
      <w:bookmarkEnd w:id="1045"/>
      <w:bookmarkEnd w:id="1046"/>
      <w:bookmarkEnd w:id="1047"/>
      <w:bookmarkEnd w:id="1048"/>
      <w:bookmarkEnd w:id="1049"/>
      <w:bookmarkEnd w:id="1076"/>
      <w:bookmarkEnd w:id="1077"/>
      <w:bookmarkEnd w:id="1078"/>
      <w:bookmarkEnd w:id="1079"/>
      <w:bookmarkEnd w:id="1080"/>
      <w:bookmarkEnd w:id="1081"/>
      <w:bookmarkEnd w:id="1082"/>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83" w:name="_Toc98253929"/>
      <w:bookmarkStart w:id="1084" w:name="_Toc157248183"/>
      <w:bookmarkStart w:id="1085" w:name="_Toc157496552"/>
      <w:bookmarkStart w:id="1086" w:name="_Toc158206091"/>
      <w:bookmarkStart w:id="1087" w:name="_Toc164057776"/>
      <w:bookmarkStart w:id="1088" w:name="_Toc164137126"/>
      <w:bookmarkStart w:id="1089" w:name="_Toc164161286"/>
      <w:bookmarkStart w:id="1090" w:name="_Toc165173857"/>
      <w:bookmarkStart w:id="1091" w:name="_Toc439170682"/>
      <w:bookmarkStart w:id="1092" w:name="_Toc439172784"/>
      <w:bookmarkStart w:id="1093" w:name="_Toc439173228"/>
      <w:bookmarkStart w:id="1094" w:name="_Toc439238224"/>
      <w:bookmarkStart w:id="1095" w:name="_Toc439252772"/>
      <w:bookmarkStart w:id="1096" w:name="_Toc439323746"/>
      <w:bookmarkStart w:id="1097" w:name="_Toc440297080"/>
      <w:bookmarkStart w:id="1098" w:name="_Toc440356641"/>
      <w:bookmarkStart w:id="1099" w:name="_Toc440631777"/>
      <w:bookmarkStart w:id="1100" w:name="_Toc440876561"/>
      <w:bookmarkStart w:id="1101" w:name="_Toc441130633"/>
      <w:bookmarkStart w:id="1102" w:name="_Toc441157136"/>
      <w:bookmarkStart w:id="1103" w:name="_Toc447292158"/>
      <w:bookmarkStart w:id="1104" w:name="_Toc462234918"/>
      <w:bookmarkStart w:id="1105" w:name="_Toc466966885"/>
      <w:bookmarkStart w:id="1106" w:name="_Toc468806136"/>
      <w:bookmarkStart w:id="1107" w:name="_Toc469480403"/>
      <w:bookmarkStart w:id="1108" w:name="_Toc472416920"/>
      <w:r w:rsidRPr="00D053CF">
        <w:rPr>
          <w:b w:val="0"/>
          <w:szCs w:val="24"/>
        </w:rPr>
        <w:t xml:space="preserve">Форма </w:t>
      </w:r>
      <w:bookmarkEnd w:id="1083"/>
      <w:r w:rsidRPr="00D053CF">
        <w:rPr>
          <w:b w:val="0"/>
          <w:szCs w:val="24"/>
        </w:rPr>
        <w:t xml:space="preserve">графика </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r w:rsidR="00360AA5" w:rsidRPr="00D053CF">
        <w:rPr>
          <w:b w:val="0"/>
          <w:szCs w:val="24"/>
        </w:rPr>
        <w:t>выполнения поставок</w:t>
      </w:r>
      <w:bookmarkEnd w:id="1098"/>
      <w:bookmarkEnd w:id="1099"/>
      <w:bookmarkEnd w:id="1100"/>
      <w:bookmarkEnd w:id="1101"/>
      <w:bookmarkEnd w:id="1102"/>
      <w:bookmarkEnd w:id="1103"/>
      <w:bookmarkEnd w:id="1104"/>
      <w:bookmarkEnd w:id="1105"/>
      <w:bookmarkEnd w:id="1106"/>
      <w:bookmarkEnd w:id="1107"/>
      <w:bookmarkEnd w:id="110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xml:space="preserve">№ </w:t>
            </w:r>
            <w:proofErr w:type="gramStart"/>
            <w:r w:rsidRPr="00D053CF">
              <w:rPr>
                <w:b/>
              </w:rPr>
              <w:t>п</w:t>
            </w:r>
            <w:proofErr w:type="gramEnd"/>
            <w:r w:rsidRPr="00D053CF">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9" w:name="_Toc171070556"/>
      <w:bookmarkStart w:id="1110" w:name="_Toc98253927"/>
      <w:bookmarkStart w:id="1111" w:name="_Toc176605808"/>
      <w:bookmarkStart w:id="1112" w:name="_Toc176611017"/>
      <w:bookmarkStart w:id="1113" w:name="_Toc176611073"/>
      <w:bookmarkStart w:id="1114" w:name="_Toc176668676"/>
      <w:bookmarkStart w:id="1115" w:name="_Toc176684336"/>
      <w:bookmarkStart w:id="1116" w:name="_Toc176746279"/>
      <w:bookmarkStart w:id="1117" w:name="_Toc176747346"/>
      <w:bookmarkStart w:id="1118" w:name="_Toc198979988"/>
      <w:bookmarkStart w:id="1119" w:name="_Toc217466324"/>
      <w:bookmarkStart w:id="1120" w:name="_Toc217702862"/>
      <w:bookmarkStart w:id="1121" w:name="_Toc233601980"/>
      <w:bookmarkStart w:id="1122" w:name="_Toc263343466"/>
      <w:r w:rsidRPr="00D053CF">
        <w:rPr>
          <w:b w:val="0"/>
          <w:szCs w:val="24"/>
        </w:rPr>
        <w:br w:type="page"/>
      </w:r>
      <w:bookmarkStart w:id="1123" w:name="_Toc439170683"/>
      <w:bookmarkStart w:id="1124" w:name="_Toc439172785"/>
      <w:bookmarkStart w:id="1125" w:name="_Toc439173229"/>
      <w:bookmarkStart w:id="1126" w:name="_Toc439238225"/>
      <w:bookmarkStart w:id="1127" w:name="_Toc439252773"/>
      <w:bookmarkStart w:id="1128" w:name="_Toc439323747"/>
      <w:bookmarkStart w:id="1129" w:name="_Toc440297081"/>
      <w:bookmarkStart w:id="1130" w:name="_Toc440356642"/>
      <w:bookmarkStart w:id="1131" w:name="_Toc440631778"/>
      <w:bookmarkStart w:id="1132" w:name="_Toc440876562"/>
      <w:bookmarkStart w:id="1133" w:name="_Toc441130634"/>
      <w:bookmarkStart w:id="1134" w:name="_Toc441157137"/>
      <w:bookmarkStart w:id="1135" w:name="_Toc447292159"/>
      <w:bookmarkStart w:id="1136" w:name="_Toc462234919"/>
      <w:bookmarkStart w:id="1137" w:name="_Toc466966886"/>
      <w:bookmarkStart w:id="1138" w:name="_Toc468806137"/>
      <w:bookmarkStart w:id="1139" w:name="_Toc469480404"/>
      <w:bookmarkStart w:id="1140" w:name="_Toc472416921"/>
      <w:r w:rsidRPr="00D053CF">
        <w:rPr>
          <w:b w:val="0"/>
          <w:szCs w:val="24"/>
        </w:rPr>
        <w:lastRenderedPageBreak/>
        <w:t>Инструкции по заполнению</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085720">
        <w:fldChar w:fldCharType="begin"/>
      </w:r>
      <w:r w:rsidR="00085720">
        <w:instrText xml:space="preserve"> REF _Ref55336310 \r \h  \* MERGEFORMAT </w:instrText>
      </w:r>
      <w:r w:rsidR="00085720">
        <w:fldChar w:fldCharType="separate"/>
      </w:r>
      <w:r w:rsidR="00B007DA" w:rsidRPr="00B007DA">
        <w:rPr>
          <w:sz w:val="24"/>
          <w:szCs w:val="24"/>
        </w:rPr>
        <w:t>5.1</w:t>
      </w:r>
      <w:r w:rsidR="00085720">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085720">
        <w:fldChar w:fldCharType="begin"/>
      </w:r>
      <w:r w:rsidR="00085720">
        <w:instrText xml:space="preserve"> REF _Ref440273986 \r \h  \* MERGEFORMAT </w:instrText>
      </w:r>
      <w:r w:rsidR="00085720">
        <w:fldChar w:fldCharType="separate"/>
      </w:r>
      <w:r w:rsidR="00B007DA" w:rsidRPr="00B007DA">
        <w:rPr>
          <w:sz w:val="24"/>
          <w:szCs w:val="24"/>
        </w:rPr>
        <w:t>5.2</w:t>
      </w:r>
      <w:r w:rsidR="00085720">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41" w:name="_Hlt22846931"/>
      <w:bookmarkStart w:id="1142" w:name="_Ref93264992"/>
      <w:bookmarkStart w:id="1143" w:name="_Ref93265116"/>
      <w:bookmarkStart w:id="1144" w:name="_Toc98253933"/>
      <w:bookmarkStart w:id="1145" w:name="_Toc165173859"/>
      <w:bookmarkStart w:id="1146" w:name="_Toc423423671"/>
      <w:bookmarkStart w:id="1147" w:name="_Toc472416922"/>
      <w:bookmarkEnd w:id="1141"/>
      <w:r w:rsidRPr="00D053CF">
        <w:lastRenderedPageBreak/>
        <w:t xml:space="preserve">Протокол разногласий к проекту Договора (форма </w:t>
      </w:r>
      <w:r w:rsidRPr="00D053CF">
        <w:rPr>
          <w:noProof/>
        </w:rPr>
        <w:t>5</w:t>
      </w:r>
      <w:r w:rsidRPr="00D053CF">
        <w:t>)</w:t>
      </w:r>
      <w:bookmarkEnd w:id="1050"/>
      <w:bookmarkEnd w:id="1051"/>
      <w:bookmarkEnd w:id="1142"/>
      <w:bookmarkEnd w:id="1143"/>
      <w:bookmarkEnd w:id="1144"/>
      <w:bookmarkEnd w:id="1145"/>
      <w:bookmarkEnd w:id="1146"/>
      <w:bookmarkEnd w:id="114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8" w:name="_Toc439170685"/>
      <w:bookmarkStart w:id="1149" w:name="_Toc439172787"/>
      <w:bookmarkStart w:id="1150" w:name="_Toc439173231"/>
      <w:bookmarkStart w:id="1151" w:name="_Toc439238227"/>
      <w:bookmarkStart w:id="1152" w:name="_Toc439252775"/>
      <w:bookmarkStart w:id="1153" w:name="_Toc439323749"/>
      <w:bookmarkStart w:id="1154" w:name="_Toc440297083"/>
      <w:bookmarkStart w:id="1155" w:name="_Toc440356644"/>
      <w:bookmarkStart w:id="1156" w:name="_Toc440631780"/>
      <w:bookmarkStart w:id="1157" w:name="_Toc440876564"/>
      <w:bookmarkStart w:id="1158" w:name="_Toc441130636"/>
      <w:bookmarkStart w:id="1159" w:name="_Toc441157139"/>
      <w:bookmarkStart w:id="1160" w:name="_Toc447292161"/>
      <w:bookmarkStart w:id="1161" w:name="_Toc462234921"/>
      <w:bookmarkStart w:id="1162" w:name="_Toc466966888"/>
      <w:bookmarkStart w:id="1163" w:name="_Toc468806139"/>
      <w:bookmarkStart w:id="1164" w:name="_Toc469480406"/>
      <w:bookmarkStart w:id="1165" w:name="_Toc472416923"/>
      <w:bookmarkStart w:id="1166" w:name="_Toc157248186"/>
      <w:bookmarkStart w:id="1167" w:name="_Toc157496555"/>
      <w:bookmarkStart w:id="1168" w:name="_Toc158206094"/>
      <w:bookmarkStart w:id="1169" w:name="_Toc164057779"/>
      <w:bookmarkStart w:id="1170" w:name="_Toc164137129"/>
      <w:bookmarkStart w:id="1171" w:name="_Toc164161289"/>
      <w:bookmarkStart w:id="1172" w:name="_Toc165173860"/>
      <w:r w:rsidRPr="00D053CF">
        <w:rPr>
          <w:b w:val="0"/>
          <w:szCs w:val="24"/>
        </w:rPr>
        <w:t>Форма Протокола разногласий к проекту Договора</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D053CF">
        <w:rPr>
          <w:b w:val="0"/>
          <w:szCs w:val="24"/>
        </w:rPr>
        <w:t xml:space="preserve"> </w:t>
      </w:r>
      <w:bookmarkEnd w:id="1166"/>
      <w:bookmarkEnd w:id="1167"/>
      <w:bookmarkEnd w:id="1168"/>
      <w:bookmarkEnd w:id="1169"/>
      <w:bookmarkEnd w:id="1170"/>
      <w:bookmarkEnd w:id="1171"/>
      <w:bookmarkEnd w:id="117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085720">
              <w:fldChar w:fldCharType="begin"/>
            </w:r>
            <w:r w:rsidR="00085720">
              <w:instrText xml:space="preserve"> REF _Ref440272931 \r \h  \* MERGEFORMAT </w:instrText>
            </w:r>
            <w:r w:rsidR="00085720">
              <w:fldChar w:fldCharType="separate"/>
            </w:r>
            <w:r w:rsidR="00B007DA">
              <w:t>2</w:t>
            </w:r>
            <w:r w:rsidR="000857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085720">
              <w:fldChar w:fldCharType="begin"/>
            </w:r>
            <w:r w:rsidR="00085720">
              <w:instrText xml:space="preserve"> REF _Ref440272931 \r \h  \* MERGEFORMAT </w:instrText>
            </w:r>
            <w:r w:rsidR="00085720">
              <w:fldChar w:fldCharType="separate"/>
            </w:r>
            <w:r w:rsidR="00B007DA">
              <w:t>2</w:t>
            </w:r>
            <w:r w:rsidR="000857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73" w:name="_Toc439170686"/>
      <w:bookmarkStart w:id="1174" w:name="_Toc439172788"/>
      <w:bookmarkStart w:id="1175" w:name="_Toc439173232"/>
      <w:bookmarkStart w:id="1176" w:name="_Toc439238228"/>
      <w:bookmarkStart w:id="1177" w:name="_Toc439252776"/>
      <w:bookmarkStart w:id="1178" w:name="_Toc439323750"/>
      <w:bookmarkStart w:id="1179" w:name="_Toc440297084"/>
      <w:bookmarkStart w:id="1180" w:name="_Toc440356645"/>
      <w:bookmarkStart w:id="1181" w:name="_Toc440631781"/>
      <w:bookmarkStart w:id="1182" w:name="_Toc440876565"/>
      <w:bookmarkStart w:id="1183" w:name="_Toc441130637"/>
      <w:bookmarkStart w:id="1184" w:name="_Toc441157140"/>
      <w:bookmarkStart w:id="1185" w:name="_Toc447292162"/>
      <w:bookmarkStart w:id="1186" w:name="_Toc462234922"/>
      <w:bookmarkStart w:id="1187" w:name="_Toc466966889"/>
      <w:bookmarkStart w:id="1188" w:name="_Toc468806140"/>
      <w:bookmarkStart w:id="1189" w:name="_Toc469480407"/>
      <w:bookmarkStart w:id="1190" w:name="_Toc472416924"/>
      <w:r w:rsidRPr="00D053CF">
        <w:rPr>
          <w:b w:val="0"/>
          <w:szCs w:val="24"/>
        </w:rPr>
        <w:t>Инструкции по заполнению Протокола разногласий к проекту Договора</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085720">
        <w:fldChar w:fldCharType="begin"/>
      </w:r>
      <w:r w:rsidR="00085720">
        <w:instrText xml:space="preserve"> REF _Ref55336310 \r \h  \* MERGEFORMAT </w:instrText>
      </w:r>
      <w:r w:rsidR="00085720">
        <w:fldChar w:fldCharType="separate"/>
      </w:r>
      <w:r w:rsidR="00B007DA" w:rsidRPr="00B007DA">
        <w:rPr>
          <w:sz w:val="24"/>
          <w:szCs w:val="24"/>
        </w:rPr>
        <w:t>5.1</w:t>
      </w:r>
      <w:r w:rsidR="00085720">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085720">
        <w:fldChar w:fldCharType="begin"/>
      </w:r>
      <w:r w:rsidR="00085720">
        <w:instrText xml:space="preserve"> REF _Ref440274025 \r \h  \* MERGEFORMAT </w:instrText>
      </w:r>
      <w:r w:rsidR="00085720">
        <w:fldChar w:fldCharType="separate"/>
      </w:r>
      <w:r w:rsidR="00B007DA">
        <w:t>2</w:t>
      </w:r>
      <w:r w:rsidR="00085720">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053CF">
        <w:rPr>
          <w:sz w:val="24"/>
          <w:szCs w:val="24"/>
        </w:rPr>
        <w:t>отклонение</w:t>
      </w:r>
      <w:proofErr w:type="gramEnd"/>
      <w:r w:rsidRPr="00D053CF">
        <w:rPr>
          <w:sz w:val="24"/>
          <w:szCs w:val="24"/>
        </w:rPr>
        <w:t xml:space="preserve">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085720">
        <w:fldChar w:fldCharType="begin"/>
      </w:r>
      <w:r w:rsidR="00085720">
        <w:instrText xml:space="preserve"> REF _Ref294695546 \r \h  \* MERGEFORMAT </w:instrText>
      </w:r>
      <w:r w:rsidR="00085720">
        <w:fldChar w:fldCharType="separate"/>
      </w:r>
      <w:r w:rsidR="00B007DA" w:rsidRPr="00B007DA">
        <w:rPr>
          <w:sz w:val="24"/>
          <w:szCs w:val="24"/>
        </w:rPr>
        <w:t xml:space="preserve"> 1.2.6 </w:t>
      </w:r>
      <w:r w:rsidR="00085720">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D053CF">
        <w:rPr>
          <w:sz w:val="24"/>
          <w:szCs w:val="24"/>
        </w:rPr>
        <w:t>,</w:t>
      </w:r>
      <w:proofErr w:type="gramEnd"/>
      <w:r w:rsidRPr="00D053CF">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1" w:name="_Ref55335823"/>
      <w:bookmarkStart w:id="1192" w:name="_Ref55336359"/>
      <w:bookmarkStart w:id="1193" w:name="_Toc57314675"/>
      <w:bookmarkStart w:id="1194" w:name="_Toc69728989"/>
      <w:bookmarkStart w:id="1195" w:name="_Toc98253939"/>
      <w:bookmarkStart w:id="1196" w:name="_Toc165173865"/>
      <w:bookmarkStart w:id="1197" w:name="_Toc423423672"/>
      <w:bookmarkStart w:id="1198" w:name="_Toc472416925"/>
      <w:bookmarkEnd w:id="903"/>
      <w:r w:rsidRPr="00D053CF">
        <w:lastRenderedPageBreak/>
        <w:t>Анкета (форма 6)</w:t>
      </w:r>
      <w:bookmarkEnd w:id="1191"/>
      <w:bookmarkEnd w:id="1192"/>
      <w:bookmarkEnd w:id="1193"/>
      <w:bookmarkEnd w:id="1194"/>
      <w:bookmarkEnd w:id="1195"/>
      <w:bookmarkEnd w:id="1196"/>
      <w:bookmarkEnd w:id="1197"/>
      <w:bookmarkEnd w:id="1198"/>
    </w:p>
    <w:p w:rsidR="004F4D80" w:rsidRPr="00D053CF" w:rsidRDefault="004F4D80" w:rsidP="004F4D80">
      <w:pPr>
        <w:pStyle w:val="3"/>
        <w:rPr>
          <w:b w:val="0"/>
          <w:szCs w:val="24"/>
        </w:rPr>
      </w:pPr>
      <w:bookmarkStart w:id="1199" w:name="_Toc98253940"/>
      <w:bookmarkStart w:id="1200" w:name="_Toc157248192"/>
      <w:bookmarkStart w:id="1201" w:name="_Toc157496561"/>
      <w:bookmarkStart w:id="1202" w:name="_Toc158206100"/>
      <w:bookmarkStart w:id="1203" w:name="_Toc164057785"/>
      <w:bookmarkStart w:id="1204" w:name="_Toc164137135"/>
      <w:bookmarkStart w:id="1205" w:name="_Toc164161295"/>
      <w:bookmarkStart w:id="1206" w:name="_Toc165173866"/>
      <w:bookmarkStart w:id="1207" w:name="_Toc439170688"/>
      <w:bookmarkStart w:id="1208" w:name="_Toc439172790"/>
      <w:bookmarkStart w:id="1209" w:name="_Toc439173234"/>
      <w:bookmarkStart w:id="1210" w:name="_Toc439238230"/>
      <w:bookmarkStart w:id="1211" w:name="_Toc439252778"/>
      <w:bookmarkStart w:id="1212" w:name="_Ref440272119"/>
      <w:bookmarkStart w:id="1213" w:name="_Toc440297086"/>
      <w:bookmarkStart w:id="1214" w:name="_Toc440356647"/>
      <w:bookmarkStart w:id="1215" w:name="_Ref444162540"/>
      <w:bookmarkStart w:id="1216" w:name="_Toc447292164"/>
      <w:bookmarkStart w:id="1217" w:name="_Toc462234924"/>
      <w:bookmarkStart w:id="1218"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xml:space="preserve">№ </w:t>
            </w:r>
            <w:proofErr w:type="gramStart"/>
            <w:r w:rsidRPr="00D053CF">
              <w:rPr>
                <w:sz w:val="24"/>
                <w:szCs w:val="24"/>
              </w:rPr>
              <w:t>п</w:t>
            </w:r>
            <w:proofErr w:type="gramEnd"/>
            <w:r w:rsidRPr="00D053CF">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w:t>
            </w:r>
            <w:proofErr w:type="gramStart"/>
            <w:r w:rsidRPr="00D053CF">
              <w:rPr>
                <w:sz w:val="24"/>
                <w:szCs w:val="24"/>
              </w:rPr>
              <w:t>о</w:t>
            </w:r>
            <w:proofErr w:type="gramEnd"/>
            <w:r w:rsidRPr="00D053CF">
              <w:rPr>
                <w:sz w:val="24"/>
                <w:szCs w:val="24"/>
              </w:rPr>
              <w:t xml:space="preserve">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E2C82">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9E2C82">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E2C82">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9" w:name="_Toc439170689"/>
            <w:bookmarkStart w:id="1220" w:name="_Toc439172791"/>
            <w:bookmarkStart w:id="1221" w:name="_Toc439173235"/>
            <w:bookmarkStart w:id="1222" w:name="_Toc439238231"/>
            <w:bookmarkStart w:id="1223" w:name="_Toc439252779"/>
            <w:bookmarkStart w:id="1224" w:name="_Ref440272147"/>
            <w:bookmarkStart w:id="1225" w:name="_Toc440297087"/>
            <w:bookmarkStart w:id="1226" w:name="_Toc440356648"/>
            <w:bookmarkStart w:id="1227" w:name="_Ref444161661"/>
            <w:bookmarkStart w:id="1228"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9E2C82">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29" w:name="_Ref491181272"/>
      <w:r w:rsidRPr="00D053CF">
        <w:rPr>
          <w:b w:val="0"/>
          <w:szCs w:val="24"/>
        </w:rPr>
        <w:lastRenderedPageBreak/>
        <w:t xml:space="preserve">Форма </w:t>
      </w:r>
      <w:bookmarkEnd w:id="1219"/>
      <w:bookmarkEnd w:id="1220"/>
      <w:bookmarkEnd w:id="1221"/>
      <w:bookmarkEnd w:id="1222"/>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23"/>
      <w:bookmarkEnd w:id="1224"/>
      <w:bookmarkEnd w:id="1225"/>
      <w:bookmarkEnd w:id="1226"/>
      <w:bookmarkEnd w:id="1227"/>
      <w:bookmarkEnd w:id="1228"/>
      <w:bookmarkEnd w:id="1229"/>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w:t>
      </w:r>
      <w:proofErr w:type="gramStart"/>
      <w:r w:rsidRPr="00D053CF">
        <w:t>г</w:t>
      </w:r>
      <w:proofErr w:type="gramEnd"/>
      <w:r w:rsidRPr="00D053CF">
        <w:t>.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30" w:name="_Toc125426243"/>
      <w:bookmarkStart w:id="1231" w:name="_Toc396984070"/>
      <w:bookmarkStart w:id="1232" w:name="_Toc423423673"/>
      <w:bookmarkStart w:id="1233" w:name="_Toc439170691"/>
      <w:bookmarkStart w:id="1234" w:name="_Toc439172793"/>
      <w:bookmarkStart w:id="1235" w:name="_Toc439173237"/>
      <w:bookmarkStart w:id="1236" w:name="_Toc439238233"/>
      <w:bookmarkStart w:id="1237" w:name="_Toc439252780"/>
      <w:bookmarkStart w:id="1238" w:name="_Toc439323754"/>
      <w:bookmarkStart w:id="1239" w:name="_Toc440297088"/>
      <w:bookmarkStart w:id="1240" w:name="_Toc440356649"/>
      <w:bookmarkStart w:id="1241" w:name="_Toc440631785"/>
      <w:bookmarkStart w:id="1242" w:name="_Toc440876569"/>
      <w:bookmarkStart w:id="1243" w:name="_Toc441130641"/>
      <w:bookmarkStart w:id="1244" w:name="_Toc441157144"/>
      <w:bookmarkStart w:id="1245"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5D20B7">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5D20B7">
      <w:pPr>
        <w:pBdr>
          <w:top w:val="single" w:sz="4" w:space="1" w:color="auto"/>
        </w:pBdr>
        <w:spacing w:line="240" w:lineRule="auto"/>
        <w:ind w:left="567"/>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5D20B7">
      <w:pPr>
        <w:pBdr>
          <w:top w:val="single" w:sz="4" w:space="1" w:color="auto"/>
        </w:pBdr>
        <w:spacing w:line="240" w:lineRule="auto"/>
        <w:ind w:left="567"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5D20B7">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5D20B7" w:rsidP="005D20B7">
      <w:pPr>
        <w:spacing w:line="240" w:lineRule="auto"/>
        <w:ind w:left="567"/>
        <w:rPr>
          <w:sz w:val="24"/>
          <w:szCs w:val="24"/>
        </w:rPr>
      </w:pPr>
      <w:r>
        <w:rPr>
          <w:sz w:val="24"/>
          <w:szCs w:val="24"/>
        </w:rPr>
        <w:t>4</w:t>
      </w:r>
      <w:r w:rsidR="0047469A" w:rsidRPr="00D053CF">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0047469A"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xml:space="preserve">№ </w:t>
            </w:r>
            <w:proofErr w:type="gramStart"/>
            <w:r w:rsidRPr="00D053CF">
              <w:t>п</w:t>
            </w:r>
            <w:proofErr w:type="gramEnd"/>
            <w:r w:rsidRPr="00D053CF">
              <w:t>/п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lastRenderedPageBreak/>
              <w:t>4</w:t>
            </w:r>
          </w:p>
        </w:tc>
        <w:tc>
          <w:tcPr>
            <w:tcW w:w="4649" w:type="dxa"/>
          </w:tcPr>
          <w:p w:rsidR="0047469A" w:rsidRPr="00D053CF" w:rsidRDefault="0047469A" w:rsidP="001F10B0">
            <w:pPr>
              <w:spacing w:line="240" w:lineRule="auto"/>
              <w:ind w:left="57" w:firstLine="0"/>
            </w:pPr>
            <w:proofErr w:type="gramStart"/>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proofErr w:type="gramStart"/>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D053CF">
                <w:t>законом</w:t>
              </w:r>
            </w:hyperlink>
            <w:r w:rsidRPr="00D053CF">
              <w:t xml:space="preserve"> «О науке и государственной научно-технической политике».</w:t>
            </w:r>
            <w:proofErr w:type="gramEnd"/>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053CF">
              <w:t>2</w:t>
            </w:r>
            <w:proofErr w:type="gramEnd"/>
            <w:r w:rsidRPr="00D053CF">
              <w:t xml:space="preserve">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w:t>
            </w:r>
            <w:proofErr w:type="gramStart"/>
            <w:r w:rsidRPr="00D053CF">
              <w:t>2</w:t>
            </w:r>
            <w:proofErr w:type="gramEnd"/>
            <w:r w:rsidRPr="00D053CF">
              <w:t xml:space="preserve">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proofErr w:type="gramStart"/>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D053CF">
                <w:t>законом</w:t>
              </w:r>
            </w:hyperlink>
            <w:r w:rsidRPr="00D053CF">
              <w:t xml:space="preserve"> "О закупках товаров, работ, услуг отдельными видами юридических лиц"</w:t>
            </w:r>
            <w:proofErr w:type="gramEnd"/>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proofErr w:type="gramStart"/>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D053CF">
              <w:t xml:space="preserve">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D053CF">
                <w:t>О закупках товаров</w:t>
              </w:r>
            </w:hyperlink>
            <w:r w:rsidRPr="00D053CF">
              <w:t>, работ, услуг отдельными видами юридических лиц" и "</w:t>
            </w:r>
            <w:hyperlink r:id="rId49"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 xml:space="preserve">(фамилия, имя, отчество (при наличии) </w:t>
      </w:r>
      <w:proofErr w:type="gramStart"/>
      <w:r w:rsidRPr="00D053CF">
        <w:rPr>
          <w:sz w:val="24"/>
          <w:szCs w:val="24"/>
        </w:rPr>
        <w:t>подписавшего</w:t>
      </w:r>
      <w:proofErr w:type="gramEnd"/>
      <w:r w:rsidRPr="00D053CF">
        <w:rPr>
          <w:sz w:val="24"/>
          <w:szCs w:val="24"/>
        </w:rPr>
        <w:t>,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6" w:name="_Toc439170690"/>
      <w:bookmarkStart w:id="1247" w:name="_Toc439172792"/>
      <w:bookmarkStart w:id="1248" w:name="_Toc439173236"/>
      <w:bookmarkStart w:id="1249"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w:t>
      </w:r>
      <w:proofErr w:type="gramStart"/>
      <w:r w:rsidRPr="00D053CF">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Российской Федерации №209-ФЗ от 24.07.2007 с изменениями «О развитии малого и</w:t>
      </w:r>
      <w:proofErr w:type="gramEnd"/>
      <w:r w:rsidR="004355B5" w:rsidRPr="00D053CF">
        <w:rPr>
          <w:bCs w:val="0"/>
        </w:rPr>
        <w:t xml:space="preserve">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6"/>
    <w:bookmarkEnd w:id="1247"/>
    <w:bookmarkEnd w:id="1248"/>
    <w:bookmarkEnd w:id="1249"/>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50" w:name="_Toc462234926"/>
      <w:bookmarkStart w:id="1251" w:name="_Toc472416928"/>
      <w:r w:rsidRPr="00D053CF">
        <w:rPr>
          <w:szCs w:val="24"/>
        </w:rPr>
        <w:lastRenderedPageBreak/>
        <w:t>Инструкции по заполнению</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50"/>
      <w:bookmarkEnd w:id="1251"/>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085720">
        <w:fldChar w:fldCharType="begin"/>
      </w:r>
      <w:r w:rsidR="00085720">
        <w:instrText xml:space="preserve"> REF _Ref55336310 \r \h  \* MERGEFORMAT </w:instrText>
      </w:r>
      <w:r w:rsidR="00085720">
        <w:fldChar w:fldCharType="separate"/>
      </w:r>
      <w:r w:rsidR="00B007DA" w:rsidRPr="00B007DA">
        <w:rPr>
          <w:sz w:val="24"/>
          <w:szCs w:val="24"/>
        </w:rPr>
        <w:t>5.1</w:t>
      </w:r>
      <w:r w:rsidR="00085720">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6"/>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169A8">
        <w:fldChar w:fldCharType="begin"/>
      </w:r>
      <w:r>
        <w:rPr>
          <w:sz w:val="24"/>
          <w:szCs w:val="24"/>
        </w:rPr>
        <w:instrText xml:space="preserve"> REF _Ref491181272 \r \h </w:instrText>
      </w:r>
      <w:r w:rsidR="005169A8">
        <w:fldChar w:fldCharType="separate"/>
      </w:r>
      <w:r>
        <w:rPr>
          <w:sz w:val="24"/>
          <w:szCs w:val="24"/>
        </w:rPr>
        <w:t>5.6.2</w:t>
      </w:r>
      <w:r w:rsidR="005169A8">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52"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53" w:name="_Toc423423680"/>
      <w:bookmarkStart w:id="1254" w:name="_Ref440272035"/>
      <w:bookmarkStart w:id="1255" w:name="_Ref440274733"/>
      <w:bookmarkStart w:id="1256"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52"/>
      <w:bookmarkEnd w:id="1253"/>
      <w:bookmarkEnd w:id="1254"/>
      <w:bookmarkEnd w:id="1255"/>
      <w:bookmarkEnd w:id="1256"/>
    </w:p>
    <w:p w:rsidR="004F4D80" w:rsidRPr="00D053CF" w:rsidRDefault="004F4D80" w:rsidP="004F4D80">
      <w:pPr>
        <w:pStyle w:val="3"/>
        <w:rPr>
          <w:sz w:val="22"/>
        </w:rPr>
      </w:pPr>
      <w:bookmarkStart w:id="1257" w:name="_Toc343690584"/>
      <w:bookmarkStart w:id="1258" w:name="_Toc372294428"/>
      <w:bookmarkStart w:id="1259" w:name="_Toc379288896"/>
      <w:bookmarkStart w:id="1260" w:name="_Toc384734780"/>
      <w:bookmarkStart w:id="1261" w:name="_Toc396984078"/>
      <w:bookmarkStart w:id="1262" w:name="_Toc423423681"/>
      <w:bookmarkStart w:id="1263" w:name="_Toc439170710"/>
      <w:bookmarkStart w:id="1264" w:name="_Toc439172812"/>
      <w:bookmarkStart w:id="1265" w:name="_Toc439173253"/>
      <w:bookmarkStart w:id="1266" w:name="_Toc439238249"/>
      <w:bookmarkStart w:id="1267" w:name="_Toc439252796"/>
      <w:bookmarkStart w:id="1268" w:name="_Toc439323770"/>
      <w:bookmarkStart w:id="1269" w:name="_Toc440297092"/>
      <w:bookmarkStart w:id="1270" w:name="_Toc440356653"/>
      <w:bookmarkStart w:id="1271" w:name="_Toc440631789"/>
      <w:bookmarkStart w:id="1272" w:name="_Toc440876573"/>
      <w:bookmarkStart w:id="1273" w:name="_Toc441130645"/>
      <w:bookmarkStart w:id="1274" w:name="_Toc441157148"/>
      <w:bookmarkStart w:id="1275" w:name="_Toc447292170"/>
      <w:bookmarkStart w:id="1276" w:name="_Toc462234930"/>
      <w:bookmarkStart w:id="1277" w:name="_Toc466966895"/>
      <w:bookmarkStart w:id="1278" w:name="_Toc468806146"/>
      <w:bookmarkStart w:id="1279" w:name="_Toc469480413"/>
      <w:bookmarkStart w:id="1280"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w:t>
      </w:r>
      <w:proofErr w:type="gramStart"/>
      <w:r w:rsidRPr="00D053CF">
        <w:t>г</w:t>
      </w:r>
      <w:proofErr w:type="gramEnd"/>
      <w:r w:rsidRPr="00D053CF">
        <w:t>.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 </w:t>
            </w:r>
            <w:proofErr w:type="spellStart"/>
            <w:r w:rsidRPr="00D053CF">
              <w:rPr>
                <w:b/>
                <w:bCs w:val="0"/>
                <w:sz w:val="16"/>
                <w:szCs w:val="16"/>
              </w:rPr>
              <w:t>п.п</w:t>
            </w:r>
            <w:proofErr w:type="spellEnd"/>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серия и номер документа, удостоверяющего личность (для </w:t>
            </w:r>
            <w:proofErr w:type="spellStart"/>
            <w:r w:rsidRPr="00D053CF">
              <w:rPr>
                <w:b/>
                <w:bCs w:val="0"/>
                <w:sz w:val="16"/>
                <w:szCs w:val="16"/>
              </w:rPr>
              <w:t>физ</w:t>
            </w:r>
            <w:proofErr w:type="gramStart"/>
            <w:r w:rsidRPr="00D053CF">
              <w:rPr>
                <w:b/>
                <w:bCs w:val="0"/>
                <w:sz w:val="16"/>
                <w:szCs w:val="16"/>
              </w:rPr>
              <w:t>.л</w:t>
            </w:r>
            <w:proofErr w:type="gramEnd"/>
            <w:r w:rsidRPr="00D053CF">
              <w:rPr>
                <w:b/>
                <w:bCs w:val="0"/>
                <w:sz w:val="16"/>
                <w:szCs w:val="16"/>
              </w:rPr>
              <w:t>иц</w:t>
            </w:r>
            <w:proofErr w:type="spellEnd"/>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 xml:space="preserve">(фамилия, имя, отчество </w:t>
      </w:r>
      <w:proofErr w:type="gramStart"/>
      <w:r w:rsidRPr="00D053CF">
        <w:rPr>
          <w:vertAlign w:val="superscript"/>
        </w:rPr>
        <w:t>подписавшего</w:t>
      </w:r>
      <w:proofErr w:type="gramEnd"/>
      <w:r w:rsidRPr="00D053CF">
        <w:rPr>
          <w:vertAlign w:val="superscript"/>
        </w:rPr>
        <w:t>,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81" w:name="_Toc343690585"/>
      <w:bookmarkStart w:id="1282" w:name="_Toc372294429"/>
      <w:bookmarkStart w:id="1283" w:name="_Toc379288897"/>
      <w:bookmarkStart w:id="1284" w:name="_Toc384734781"/>
      <w:bookmarkStart w:id="1285" w:name="_Toc396984079"/>
      <w:bookmarkStart w:id="1286" w:name="_Toc423423682"/>
      <w:bookmarkStart w:id="1287" w:name="_Toc439170711"/>
      <w:bookmarkStart w:id="1288" w:name="_Toc439172813"/>
      <w:bookmarkStart w:id="1289" w:name="_Toc439173254"/>
      <w:bookmarkStart w:id="1290" w:name="_Toc439238250"/>
      <w:bookmarkStart w:id="1291" w:name="_Toc439252797"/>
      <w:bookmarkStart w:id="1292" w:name="_Toc439323771"/>
      <w:bookmarkStart w:id="1293" w:name="_Toc440297093"/>
      <w:bookmarkStart w:id="1294" w:name="_Toc440356654"/>
      <w:bookmarkStart w:id="1295" w:name="_Toc440631790"/>
      <w:bookmarkStart w:id="1296" w:name="_Toc440876574"/>
      <w:bookmarkStart w:id="1297" w:name="_Toc441130646"/>
      <w:bookmarkStart w:id="1298" w:name="_Toc441157149"/>
      <w:bookmarkStart w:id="1299" w:name="_Toc447292171"/>
      <w:bookmarkStart w:id="1300" w:name="_Toc462234931"/>
      <w:bookmarkStart w:id="1301" w:name="_Toc466966896"/>
      <w:bookmarkStart w:id="1302" w:name="_Toc468806147"/>
      <w:bookmarkStart w:id="1303" w:name="_Toc469480414"/>
      <w:bookmarkStart w:id="1304" w:name="_Toc472416931"/>
      <w:r w:rsidRPr="00D053CF">
        <w:rPr>
          <w:szCs w:val="24"/>
        </w:rPr>
        <w:lastRenderedPageBreak/>
        <w:t>Инструкции по заполнению</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085720">
        <w:fldChar w:fldCharType="begin"/>
      </w:r>
      <w:r w:rsidR="00085720">
        <w:instrText xml:space="preserve"> REF _Ref55336310 \r \h  \* MERGEFORMAT </w:instrText>
      </w:r>
      <w:r w:rsidR="00085720">
        <w:fldChar w:fldCharType="separate"/>
      </w:r>
      <w:r w:rsidR="00B007DA" w:rsidRPr="00B007DA">
        <w:rPr>
          <w:sz w:val="24"/>
          <w:szCs w:val="24"/>
        </w:rPr>
        <w:t>5.1</w:t>
      </w:r>
      <w:r w:rsidR="00085720">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053CF">
        <w:rPr>
          <w:sz w:val="24"/>
          <w:szCs w:val="24"/>
        </w:rPr>
        <w:t xml:space="preserve">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053CF">
        <w:rPr>
          <w:sz w:val="24"/>
          <w:szCs w:val="24"/>
        </w:rPr>
        <w:t>гос. учреждения</w:t>
      </w:r>
      <w:proofErr w:type="gramEnd"/>
      <w:r w:rsidRPr="00D053CF">
        <w:rPr>
          <w:sz w:val="24"/>
          <w:szCs w:val="24"/>
        </w:rPr>
        <w:t xml:space="preserve">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5"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053CF">
        <w:rPr>
          <w:sz w:val="24"/>
          <w:szCs w:val="24"/>
        </w:rPr>
        <w:t>а(</w:t>
      </w:r>
      <w:proofErr w:type="spellStart"/>
      <w:proofErr w:type="gramEnd"/>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w:t>
      </w:r>
      <w:proofErr w:type="gramStart"/>
      <w:r w:rsidRPr="00D053CF">
        <w:rPr>
          <w:sz w:val="24"/>
          <w:szCs w:val="24"/>
        </w:rPr>
        <w:t>Скан-копии</w:t>
      </w:r>
      <w:proofErr w:type="gramEnd"/>
      <w:r w:rsidRPr="00D053CF">
        <w:rPr>
          <w:sz w:val="24"/>
          <w:szCs w:val="24"/>
        </w:rPr>
        <w:t xml:space="preserve">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6" w:name="_Toc423423683"/>
      <w:bookmarkStart w:id="1307" w:name="_Ref440272051"/>
      <w:bookmarkStart w:id="1308" w:name="_Ref440274744"/>
      <w:bookmarkStart w:id="1309"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5"/>
      <w:bookmarkEnd w:id="1306"/>
      <w:bookmarkEnd w:id="1307"/>
      <w:bookmarkEnd w:id="1308"/>
      <w:bookmarkEnd w:id="1309"/>
    </w:p>
    <w:p w:rsidR="004F4D80" w:rsidRPr="00D053CF" w:rsidRDefault="004F4D80" w:rsidP="004F4D80">
      <w:pPr>
        <w:pStyle w:val="3"/>
        <w:rPr>
          <w:szCs w:val="24"/>
        </w:rPr>
      </w:pPr>
      <w:bookmarkStart w:id="1310" w:name="_Toc343690587"/>
      <w:bookmarkStart w:id="1311" w:name="_Toc372294431"/>
      <w:bookmarkStart w:id="1312" w:name="_Toc379288899"/>
      <w:bookmarkStart w:id="1313" w:name="_Toc384734783"/>
      <w:bookmarkStart w:id="1314" w:name="_Toc396984081"/>
      <w:bookmarkStart w:id="1315" w:name="_Toc423423684"/>
      <w:bookmarkStart w:id="1316" w:name="_Toc439170713"/>
      <w:bookmarkStart w:id="1317" w:name="_Toc439172815"/>
      <w:bookmarkStart w:id="1318" w:name="_Toc439173256"/>
      <w:bookmarkStart w:id="1319" w:name="_Toc439238252"/>
      <w:bookmarkStart w:id="1320" w:name="_Toc439252799"/>
      <w:bookmarkStart w:id="1321" w:name="_Toc439323773"/>
      <w:bookmarkStart w:id="1322" w:name="_Toc440297095"/>
      <w:bookmarkStart w:id="1323" w:name="_Toc440356656"/>
      <w:bookmarkStart w:id="1324" w:name="_Toc440631792"/>
      <w:bookmarkStart w:id="1325" w:name="_Toc440876576"/>
      <w:bookmarkStart w:id="1326" w:name="_Toc441130648"/>
      <w:bookmarkStart w:id="1327" w:name="_Toc441157151"/>
      <w:bookmarkStart w:id="1328" w:name="_Toc447292173"/>
      <w:bookmarkStart w:id="1329" w:name="_Toc462234933"/>
      <w:bookmarkStart w:id="1330" w:name="_Toc466966898"/>
      <w:bookmarkStart w:id="1331" w:name="_Toc468806149"/>
      <w:bookmarkStart w:id="1332" w:name="_Toc469480416"/>
      <w:bookmarkStart w:id="1333" w:name="_Toc472416933"/>
      <w:r w:rsidRPr="00D053CF">
        <w:rPr>
          <w:szCs w:val="24"/>
        </w:rPr>
        <w:t xml:space="preserve">Форма </w:t>
      </w:r>
      <w:bookmarkEnd w:id="1310"/>
      <w:bookmarkEnd w:id="1311"/>
      <w:bookmarkEnd w:id="1312"/>
      <w:bookmarkEnd w:id="1313"/>
      <w:bookmarkEnd w:id="1314"/>
      <w:bookmarkEnd w:id="1315"/>
      <w:bookmarkEnd w:id="1316"/>
      <w:bookmarkEnd w:id="1317"/>
      <w:bookmarkEnd w:id="1318"/>
      <w:bookmarkEnd w:id="1319"/>
      <w:bookmarkEnd w:id="1320"/>
      <w:r w:rsidR="000D70B6" w:rsidRPr="00D053CF">
        <w:rPr>
          <w:szCs w:val="24"/>
        </w:rPr>
        <w:t>Согласия на обработку персональных данных</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proofErr w:type="gramStart"/>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w:t>
      </w:r>
      <w:proofErr w:type="gramEnd"/>
      <w:r w:rsidRPr="00D053CF">
        <w:rPr>
          <w:sz w:val="24"/>
          <w:szCs w:val="24"/>
        </w:rPr>
        <w:t xml:space="preserve"> </w:t>
      </w:r>
      <w:proofErr w:type="gramStart"/>
      <w:r w:rsidRPr="00D053CF">
        <w:rPr>
          <w:sz w:val="24"/>
          <w:szCs w:val="24"/>
        </w:rPr>
        <w:t>их собственников (участников, учредителей, акционеров), в том числе конечных бенефициаров (</w:t>
      </w:r>
      <w:r w:rsidRPr="00D053CF">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053CF">
        <w:rPr>
          <w:snapToGrid w:val="0"/>
          <w:sz w:val="24"/>
          <w:szCs w:val="24"/>
        </w:rPr>
        <w:t xml:space="preserve">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proofErr w:type="gramStart"/>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D053CF" w:rsidRDefault="001F10B0" w:rsidP="001F10B0">
      <w:pPr>
        <w:spacing w:line="240" w:lineRule="auto"/>
        <w:ind w:firstLine="709"/>
        <w:rPr>
          <w:snapToGrid w:val="0"/>
          <w:sz w:val="24"/>
          <w:szCs w:val="24"/>
        </w:rPr>
      </w:pPr>
      <w:r w:rsidRPr="00D053CF">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053CF">
        <w:rPr>
          <w:snapToGrid w:val="0"/>
          <w:sz w:val="24"/>
          <w:szCs w:val="24"/>
        </w:rPr>
        <w:t>выполнения / отмены действия поручений Правительства Российской</w:t>
      </w:r>
      <w:proofErr w:type="gramEnd"/>
      <w:r w:rsidRPr="00D053CF">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34" w:name="_Toc439252801"/>
      <w:bookmarkStart w:id="1335" w:name="_Toc439323774"/>
      <w:bookmarkStart w:id="1336" w:name="_Toc440297096"/>
      <w:bookmarkStart w:id="1337" w:name="_Toc440356657"/>
      <w:bookmarkStart w:id="1338" w:name="_Toc440631793"/>
      <w:bookmarkStart w:id="1339" w:name="_Toc440876577"/>
      <w:bookmarkStart w:id="1340" w:name="_Toc441130649"/>
      <w:bookmarkStart w:id="1341" w:name="_Toc441157152"/>
      <w:bookmarkStart w:id="1342" w:name="_Toc447292174"/>
      <w:bookmarkStart w:id="1343" w:name="_Toc462234934"/>
      <w:bookmarkStart w:id="1344" w:name="_Toc466966899"/>
      <w:bookmarkStart w:id="1345" w:name="_Toc468806150"/>
      <w:bookmarkStart w:id="1346" w:name="_Toc469480417"/>
      <w:bookmarkStart w:id="1347" w:name="_Toc472416934"/>
      <w:r w:rsidRPr="00D053CF">
        <w:rPr>
          <w:szCs w:val="24"/>
        </w:rPr>
        <w:lastRenderedPageBreak/>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w:t>
      </w:r>
      <w:proofErr w:type="gramStart"/>
      <w:r w:rsidRPr="00D053CF">
        <w:rPr>
          <w:b/>
          <w:bCs w:val="0"/>
          <w:sz w:val="24"/>
          <w:szCs w:val="24"/>
        </w:rPr>
        <w:t>а(</w:t>
      </w:r>
      <w:proofErr w:type="spellStart"/>
      <w:proofErr w:type="gramEnd"/>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proofErr w:type="gramStart"/>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w:t>
      </w:r>
      <w:proofErr w:type="gramEnd"/>
      <w:r w:rsidRPr="00D053CF">
        <w:rPr>
          <w:bCs w:val="0"/>
          <w:sz w:val="24"/>
          <w:szCs w:val="24"/>
        </w:rPr>
        <w:t xml:space="preserve">),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8" w:name="_Toc462216791"/>
      <w:bookmarkStart w:id="1349" w:name="_Toc462234935"/>
      <w:bookmarkStart w:id="1350" w:name="_Toc466966900"/>
      <w:bookmarkStart w:id="1351" w:name="_Toc468806151"/>
      <w:bookmarkStart w:id="1352" w:name="_Toc469480418"/>
      <w:bookmarkStart w:id="1353" w:name="_Toc472416935"/>
      <w:r w:rsidRPr="00D053CF">
        <w:rPr>
          <w:szCs w:val="24"/>
        </w:rPr>
        <w:lastRenderedPageBreak/>
        <w:t>Форма Согласия на обработку персональных данных</w:t>
      </w:r>
      <w:bookmarkEnd w:id="1348"/>
      <w:bookmarkEnd w:id="1349"/>
      <w:bookmarkEnd w:id="1350"/>
      <w:bookmarkEnd w:id="1351"/>
      <w:bookmarkEnd w:id="1352"/>
      <w:bookmarkEnd w:id="1353"/>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w:t>
      </w:r>
      <w:proofErr w:type="gramStart"/>
      <w:r w:rsidR="001F10B0" w:rsidRPr="00D053CF">
        <w:rPr>
          <w:sz w:val="24"/>
          <w:szCs w:val="24"/>
        </w:rPr>
        <w:t>г</w:t>
      </w:r>
      <w:proofErr w:type="gramEnd"/>
      <w:r w:rsidR="001F10B0" w:rsidRPr="00D053CF">
        <w:rPr>
          <w:sz w:val="24"/>
          <w:szCs w:val="24"/>
        </w:rPr>
        <w:t>.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54" w:name="_Toc461809099"/>
      <w:r w:rsidRPr="00D053CF">
        <w:rPr>
          <w:b/>
          <w:sz w:val="24"/>
          <w:szCs w:val="24"/>
        </w:rPr>
        <w:t>Согласие на обработку персональных данных</w:t>
      </w:r>
      <w:bookmarkEnd w:id="1354"/>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w:t>
      </w:r>
      <w:proofErr w:type="gramStart"/>
      <w:r w:rsidRPr="00D053CF">
        <w:rPr>
          <w:sz w:val="24"/>
          <w:szCs w:val="24"/>
        </w:rPr>
        <w:t xml:space="preserve">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roofErr w:type="gramEnd"/>
    </w:p>
    <w:p w:rsidR="001F10B0" w:rsidRPr="00D053CF" w:rsidRDefault="001F10B0" w:rsidP="001F10B0">
      <w:pPr>
        <w:tabs>
          <w:tab w:val="left" w:pos="1134"/>
        </w:tabs>
        <w:spacing w:line="276" w:lineRule="auto"/>
        <w:rPr>
          <w:sz w:val="24"/>
          <w:szCs w:val="24"/>
        </w:rPr>
      </w:pPr>
      <w:proofErr w:type="gramStart"/>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w:t>
      </w:r>
      <w:proofErr w:type="gramEnd"/>
      <w:r w:rsidRPr="00D053CF">
        <w:rPr>
          <w:sz w:val="24"/>
          <w:szCs w:val="24"/>
        </w:rPr>
        <w:t xml:space="preserve"> ОГРН: ______________, ИНН: _________________, </w:t>
      </w:r>
      <w:proofErr w:type="gramStart"/>
      <w:r w:rsidRPr="00D053CF">
        <w:rPr>
          <w:sz w:val="24"/>
          <w:szCs w:val="24"/>
        </w:rPr>
        <w:t>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D053CF">
        <w:rPr>
          <w:sz w:val="24"/>
          <w:szCs w:val="24"/>
        </w:rPr>
        <w:t xml:space="preserve"> средств автоматизации или без использования таких сре</w:t>
      </w:r>
      <w:proofErr w:type="gramStart"/>
      <w:r w:rsidRPr="00D053CF">
        <w:rPr>
          <w:sz w:val="24"/>
          <w:szCs w:val="24"/>
        </w:rPr>
        <w:t>дств дл</w:t>
      </w:r>
      <w:proofErr w:type="gramEnd"/>
      <w:r w:rsidRPr="00D053CF">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5" w:name="_Toc461809100"/>
      <w:bookmarkStart w:id="1356" w:name="_Toc462216792"/>
      <w:bookmarkStart w:id="1357" w:name="_Toc462234936"/>
      <w:bookmarkStart w:id="1358" w:name="_Toc466966901"/>
      <w:bookmarkStart w:id="1359" w:name="_Toc468806152"/>
      <w:bookmarkStart w:id="1360" w:name="_Toc469480419"/>
      <w:bookmarkStart w:id="1361" w:name="_Toc472416936"/>
      <w:r w:rsidRPr="00D053CF">
        <w:rPr>
          <w:szCs w:val="24"/>
        </w:rPr>
        <w:lastRenderedPageBreak/>
        <w:t>Инструкции по заполнению</w:t>
      </w:r>
      <w:bookmarkEnd w:id="1355"/>
      <w:bookmarkEnd w:id="1356"/>
      <w:bookmarkEnd w:id="1357"/>
      <w:bookmarkEnd w:id="1358"/>
      <w:bookmarkEnd w:id="1359"/>
      <w:bookmarkEnd w:id="1360"/>
      <w:bookmarkEnd w:id="1361"/>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62" w:name="_Ref440272274"/>
      <w:bookmarkStart w:id="1363" w:name="_Ref440274756"/>
      <w:bookmarkStart w:id="1364"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62"/>
      <w:bookmarkEnd w:id="1363"/>
      <w:bookmarkEnd w:id="1364"/>
    </w:p>
    <w:p w:rsidR="007857E5" w:rsidRPr="00D053CF" w:rsidRDefault="007857E5" w:rsidP="007857E5">
      <w:pPr>
        <w:pStyle w:val="3"/>
        <w:rPr>
          <w:szCs w:val="24"/>
        </w:rPr>
      </w:pPr>
      <w:bookmarkStart w:id="1365" w:name="_Toc439170718"/>
      <w:bookmarkStart w:id="1366" w:name="_Toc439172820"/>
      <w:bookmarkStart w:id="1367" w:name="_Toc439173262"/>
      <w:bookmarkStart w:id="1368" w:name="_Toc439238258"/>
      <w:bookmarkStart w:id="1369" w:name="_Toc439252806"/>
      <w:bookmarkStart w:id="1370" w:name="_Toc439323779"/>
      <w:bookmarkStart w:id="1371" w:name="_Toc440297101"/>
      <w:bookmarkStart w:id="1372" w:name="_Toc440356662"/>
      <w:bookmarkStart w:id="1373" w:name="_Toc440631798"/>
      <w:bookmarkStart w:id="1374" w:name="_Toc440876582"/>
      <w:bookmarkStart w:id="1375" w:name="_Toc441130654"/>
      <w:bookmarkStart w:id="1376" w:name="_Toc441157154"/>
      <w:bookmarkStart w:id="1377" w:name="_Toc447292176"/>
      <w:bookmarkStart w:id="1378" w:name="_Toc462234938"/>
      <w:bookmarkStart w:id="1379" w:name="_Toc466966903"/>
      <w:bookmarkStart w:id="1380" w:name="_Toc468806154"/>
      <w:bookmarkStart w:id="1381" w:name="_Toc469480421"/>
      <w:bookmarkStart w:id="1382" w:name="_Toc472416938"/>
      <w:r w:rsidRPr="00D053CF">
        <w:rPr>
          <w:szCs w:val="24"/>
        </w:rPr>
        <w:t xml:space="preserve">Форма </w:t>
      </w:r>
      <w:bookmarkEnd w:id="1365"/>
      <w:r w:rsidR="00E47073" w:rsidRPr="00D053CF">
        <w:rPr>
          <w:szCs w:val="24"/>
        </w:rPr>
        <w:t>согласия Участника налоговым органам на разглашение сведений, составляющих налоговую тайну</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83" w:name="_Toc300142269"/>
      <w:bookmarkStart w:id="1384" w:name="_Toc309735391"/>
      <w:bookmarkStart w:id="1385"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83"/>
      <w:r w:rsidRPr="00D053CF">
        <w:rPr>
          <w:b/>
          <w:bCs w:val="0"/>
          <w:snapToGrid w:val="0"/>
          <w:sz w:val="24"/>
          <w:szCs w:val="24"/>
        </w:rPr>
        <w:t xml:space="preserve"> </w:t>
      </w:r>
      <w:bookmarkEnd w:id="1384"/>
      <w:bookmarkEnd w:id="1385"/>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053CF">
        <w:rPr>
          <w:sz w:val="24"/>
          <w:szCs w:val="24"/>
        </w:rPr>
        <w:t xml:space="preserve">предпринимателей) </w:t>
      </w:r>
      <w:proofErr w:type="gramEnd"/>
      <w:r w:rsidRPr="00D053CF">
        <w:rPr>
          <w:sz w:val="24"/>
          <w:szCs w:val="24"/>
        </w:rPr>
        <w:t xml:space="preserve">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6" w:name="_Toc439170719"/>
      <w:bookmarkStart w:id="1387" w:name="_Toc439172821"/>
      <w:bookmarkStart w:id="1388" w:name="_Toc439173263"/>
      <w:bookmarkStart w:id="1389" w:name="_Toc439238259"/>
      <w:bookmarkStart w:id="1390" w:name="_Toc439252807"/>
      <w:bookmarkStart w:id="1391" w:name="_Toc439323780"/>
      <w:bookmarkStart w:id="1392" w:name="_Toc440297102"/>
      <w:bookmarkStart w:id="1393" w:name="_Toc440356663"/>
      <w:bookmarkStart w:id="1394" w:name="_Toc440631799"/>
      <w:bookmarkStart w:id="1395" w:name="_Toc440876583"/>
      <w:bookmarkStart w:id="1396" w:name="_Toc441130655"/>
      <w:bookmarkStart w:id="1397" w:name="_Toc441157155"/>
      <w:bookmarkStart w:id="1398" w:name="_Toc447292177"/>
      <w:bookmarkStart w:id="1399" w:name="_Toc462234939"/>
      <w:bookmarkStart w:id="1400" w:name="_Toc466966904"/>
      <w:bookmarkStart w:id="1401" w:name="_Toc468806155"/>
      <w:bookmarkStart w:id="1402" w:name="_Toc469480422"/>
      <w:bookmarkStart w:id="1403" w:name="_Toc472416939"/>
      <w:r w:rsidRPr="00D053CF">
        <w:rPr>
          <w:szCs w:val="24"/>
        </w:rPr>
        <w:lastRenderedPageBreak/>
        <w:t>Инструкции по заполнению</w:t>
      </w:r>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085720">
        <w:fldChar w:fldCharType="begin"/>
      </w:r>
      <w:r w:rsidR="00085720">
        <w:instrText xml:space="preserve"> REF _Ref55336310 \r \h  \* MERGEFORMAT </w:instrText>
      </w:r>
      <w:r w:rsidR="00085720">
        <w:fldChar w:fldCharType="separate"/>
      </w:r>
      <w:r w:rsidR="00B007DA" w:rsidRPr="00B007DA">
        <w:rPr>
          <w:sz w:val="24"/>
          <w:szCs w:val="24"/>
        </w:rPr>
        <w:t>5.1</w:t>
      </w:r>
      <w:r w:rsidR="00085720">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04" w:name="_Ref93268095"/>
      <w:bookmarkStart w:id="1405" w:name="_Ref93268099"/>
      <w:bookmarkStart w:id="1406" w:name="_Toc98253958"/>
      <w:bookmarkStart w:id="1407" w:name="_Toc165173884"/>
      <w:bookmarkStart w:id="1408" w:name="_Toc423423678"/>
      <w:bookmarkStart w:id="1409" w:name="_Ref440272510"/>
      <w:bookmarkStart w:id="1410" w:name="_Ref440274961"/>
      <w:bookmarkStart w:id="1411"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404"/>
      <w:bookmarkEnd w:id="1405"/>
      <w:bookmarkEnd w:id="1406"/>
      <w:bookmarkEnd w:id="1407"/>
      <w:bookmarkEnd w:id="1408"/>
      <w:bookmarkEnd w:id="1409"/>
      <w:bookmarkEnd w:id="1410"/>
      <w:bookmarkEnd w:id="1411"/>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12" w:name="_Toc90385125"/>
      <w:bookmarkStart w:id="1413" w:name="_Toc439170705"/>
      <w:bookmarkStart w:id="1414" w:name="_Toc439172807"/>
      <w:bookmarkStart w:id="1415" w:name="_Toc439173268"/>
      <w:bookmarkStart w:id="1416" w:name="_Toc439238264"/>
      <w:bookmarkStart w:id="1417" w:name="_Toc439252812"/>
      <w:bookmarkStart w:id="1418" w:name="_Toc439323785"/>
      <w:bookmarkStart w:id="1419" w:name="_Toc440297104"/>
      <w:bookmarkStart w:id="1420" w:name="_Toc440356665"/>
      <w:bookmarkStart w:id="1421" w:name="_Toc440631801"/>
      <w:bookmarkStart w:id="1422" w:name="_Toc440876585"/>
      <w:bookmarkStart w:id="1423" w:name="_Toc441130657"/>
      <w:bookmarkStart w:id="1424" w:name="_Toc441157157"/>
      <w:bookmarkStart w:id="1425" w:name="_Toc447292179"/>
      <w:bookmarkStart w:id="1426" w:name="_Toc462234941"/>
      <w:bookmarkStart w:id="1427" w:name="_Toc466966906"/>
      <w:bookmarkStart w:id="1428" w:name="_Toc468806157"/>
      <w:bookmarkStart w:id="1429" w:name="_Toc469480424"/>
      <w:bookmarkStart w:id="1430" w:name="_Toc472416941"/>
      <w:r w:rsidRPr="00D053CF">
        <w:rPr>
          <w:szCs w:val="24"/>
        </w:rPr>
        <w:t xml:space="preserve">Форма </w:t>
      </w:r>
      <w:proofErr w:type="gramStart"/>
      <w:r w:rsidRPr="00D053CF">
        <w:rPr>
          <w:szCs w:val="24"/>
        </w:rPr>
        <w:t>плана распределения объемов выполнения поставок</w:t>
      </w:r>
      <w:proofErr w:type="gramEnd"/>
      <w:r w:rsidRPr="00D053CF">
        <w:rPr>
          <w:szCs w:val="24"/>
        </w:rPr>
        <w:t xml:space="preserve"> внутри коллективного Участника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 xml:space="preserve">План </w:t>
      </w:r>
      <w:proofErr w:type="gramStart"/>
      <w:r w:rsidRPr="00D053CF">
        <w:rPr>
          <w:b/>
          <w:sz w:val="24"/>
          <w:szCs w:val="24"/>
        </w:rPr>
        <w:t>распределения объемов выполнения поставок продукции</w:t>
      </w:r>
      <w:proofErr w:type="gramEnd"/>
      <w:r w:rsidRPr="00D053CF">
        <w:rPr>
          <w:b/>
          <w:sz w:val="24"/>
          <w:szCs w:val="24"/>
        </w:rPr>
        <w:t xml:space="preserve">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xml:space="preserve">№ </w:t>
            </w:r>
            <w:proofErr w:type="gramStart"/>
            <w:r w:rsidRPr="00D053CF">
              <w:rPr>
                <w:b/>
              </w:rPr>
              <w:t>п</w:t>
            </w:r>
            <w:proofErr w:type="gramEnd"/>
            <w:r w:rsidRPr="00D053CF">
              <w:rPr>
                <w:b/>
              </w:rPr>
              <w:t>/п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proofErr w:type="gramStart"/>
            <w:r w:rsidRPr="00D053CF">
              <w:rPr>
                <w:b/>
              </w:rPr>
              <w:t>в</w:t>
            </w:r>
            <w:proofErr w:type="gramEnd"/>
            <w:r w:rsidRPr="00D053CF">
              <w:rPr>
                <w:b/>
              </w:rPr>
              <w:t xml:space="preserve">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31" w:name="_Toc90385126"/>
      <w:bookmarkStart w:id="1432" w:name="_Toc98253959"/>
      <w:bookmarkStart w:id="1433" w:name="_Toc157248211"/>
      <w:bookmarkStart w:id="1434" w:name="_Toc157496580"/>
      <w:bookmarkStart w:id="1435" w:name="_Toc158206119"/>
      <w:bookmarkStart w:id="1436" w:name="_Toc164057804"/>
      <w:bookmarkStart w:id="1437" w:name="_Toc164137154"/>
      <w:bookmarkStart w:id="1438" w:name="_Toc164161314"/>
      <w:bookmarkStart w:id="1439" w:name="_Toc165173885"/>
      <w:r w:rsidRPr="00D053CF">
        <w:rPr>
          <w:b/>
          <w:szCs w:val="24"/>
        </w:rPr>
        <w:br w:type="page"/>
      </w:r>
    </w:p>
    <w:p w:rsidR="00635719" w:rsidRPr="00D053CF" w:rsidRDefault="00635719" w:rsidP="00635719">
      <w:pPr>
        <w:pStyle w:val="3"/>
        <w:rPr>
          <w:szCs w:val="24"/>
        </w:rPr>
      </w:pPr>
      <w:bookmarkStart w:id="1440" w:name="_Toc439170706"/>
      <w:bookmarkStart w:id="1441" w:name="_Toc439172808"/>
      <w:bookmarkStart w:id="1442" w:name="_Toc439173269"/>
      <w:bookmarkStart w:id="1443" w:name="_Toc439238265"/>
      <w:bookmarkStart w:id="1444" w:name="_Toc439252813"/>
      <w:bookmarkStart w:id="1445" w:name="_Toc439323786"/>
      <w:bookmarkStart w:id="1446" w:name="_Toc440297105"/>
      <w:bookmarkStart w:id="1447" w:name="_Toc440356666"/>
      <w:bookmarkStart w:id="1448" w:name="_Toc440631802"/>
      <w:bookmarkStart w:id="1449" w:name="_Toc440876586"/>
      <w:bookmarkStart w:id="1450" w:name="_Toc441130658"/>
      <w:bookmarkStart w:id="1451" w:name="_Toc441157158"/>
      <w:bookmarkStart w:id="1452" w:name="_Toc447292180"/>
      <w:bookmarkStart w:id="1453" w:name="_Toc462234942"/>
      <w:bookmarkStart w:id="1454" w:name="_Toc466966907"/>
      <w:bookmarkStart w:id="1455" w:name="_Toc468806158"/>
      <w:bookmarkStart w:id="1456" w:name="_Toc469480425"/>
      <w:bookmarkStart w:id="1457" w:name="_Toc472416942"/>
      <w:r w:rsidRPr="00D053CF">
        <w:rPr>
          <w:szCs w:val="24"/>
        </w:rPr>
        <w:lastRenderedPageBreak/>
        <w:t>Инструкции по заполнению</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085720">
        <w:fldChar w:fldCharType="begin"/>
      </w:r>
      <w:r w:rsidR="00085720">
        <w:instrText xml:space="preserve"> REF _Ref191386461 \r \h  \* MERGEFORMAT </w:instrText>
      </w:r>
      <w:r w:rsidR="00085720">
        <w:fldChar w:fldCharType="separate"/>
      </w:r>
      <w:r w:rsidR="00B007DA" w:rsidRPr="00B007DA">
        <w:rPr>
          <w:sz w:val="24"/>
          <w:szCs w:val="24"/>
        </w:rPr>
        <w:t>3.3.10</w:t>
      </w:r>
      <w:r w:rsidR="00085720">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085720">
        <w:fldChar w:fldCharType="begin"/>
      </w:r>
      <w:r w:rsidR="00085720">
        <w:instrText xml:space="preserve"> REF _Ref55336310 \r \h  \* MERGEFORMAT </w:instrText>
      </w:r>
      <w:r w:rsidR="00085720">
        <w:fldChar w:fldCharType="separate"/>
      </w:r>
      <w:r w:rsidR="00B007DA" w:rsidRPr="00B007DA">
        <w:rPr>
          <w:sz w:val="24"/>
          <w:szCs w:val="24"/>
        </w:rPr>
        <w:t>5.1</w:t>
      </w:r>
      <w:r w:rsidR="00085720">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свое фирменное наименование (в </w:t>
      </w:r>
      <w:proofErr w:type="spellStart"/>
      <w:r w:rsidRPr="00D053CF">
        <w:rPr>
          <w:sz w:val="24"/>
          <w:szCs w:val="24"/>
        </w:rPr>
        <w:t>т.ч</w:t>
      </w:r>
      <w:proofErr w:type="spellEnd"/>
      <w:r w:rsidRPr="00D053CF">
        <w:rPr>
          <w:sz w:val="24"/>
          <w:szCs w:val="24"/>
        </w:rPr>
        <w:t>.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085720">
        <w:fldChar w:fldCharType="begin"/>
      </w:r>
      <w:r w:rsidR="00085720">
        <w:instrText xml:space="preserve"> REF _Ref440274337 \r \h  \* MERGEFORMAT </w:instrText>
      </w:r>
      <w:r w:rsidR="00085720">
        <w:fldChar w:fldCharType="separate"/>
      </w:r>
      <w:r w:rsidR="00B007DA" w:rsidRPr="00B007DA">
        <w:rPr>
          <w:sz w:val="24"/>
          <w:szCs w:val="24"/>
        </w:rPr>
        <w:t>5.2</w:t>
      </w:r>
      <w:r w:rsidR="00085720">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085720">
        <w:fldChar w:fldCharType="begin"/>
      </w:r>
      <w:r w:rsidR="00085720">
        <w:instrText xml:space="preserve"> REF _Ref440274366 \r \h  \* MERGEFORMAT </w:instrText>
      </w:r>
      <w:r w:rsidR="00085720">
        <w:fldChar w:fldCharType="separate"/>
      </w:r>
      <w:r w:rsidR="00B007DA" w:rsidRPr="00B007DA">
        <w:rPr>
          <w:sz w:val="24"/>
          <w:szCs w:val="24"/>
        </w:rPr>
        <w:t>5.4</w:t>
      </w:r>
      <w:r w:rsidR="00085720">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8FD" w:rsidRDefault="005678FD">
      <w:pPr>
        <w:spacing w:line="240" w:lineRule="auto"/>
      </w:pPr>
      <w:r>
        <w:separator/>
      </w:r>
    </w:p>
  </w:endnote>
  <w:endnote w:type="continuationSeparator" w:id="0">
    <w:p w:rsidR="005678FD" w:rsidRDefault="005678FD">
      <w:pPr>
        <w:spacing w:line="240" w:lineRule="auto"/>
      </w:pPr>
      <w:r>
        <w:continuationSeparator/>
      </w:r>
    </w:p>
  </w:endnote>
  <w:endnote w:id="1">
    <w:p w:rsidR="00BF4A02" w:rsidRDefault="00BF4A02"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5169A8">
    <w:pPr>
      <w:pStyle w:val="aff2"/>
      <w:framePr w:wrap="around" w:vAnchor="text" w:hAnchor="margin" w:xAlign="right" w:y="1"/>
      <w:rPr>
        <w:rStyle w:val="a6"/>
      </w:rPr>
    </w:pPr>
    <w:r>
      <w:rPr>
        <w:rStyle w:val="a6"/>
      </w:rPr>
      <w:fldChar w:fldCharType="begin"/>
    </w:r>
    <w:r w:rsidR="00B007DA">
      <w:rPr>
        <w:rStyle w:val="a6"/>
      </w:rPr>
      <w:instrText xml:space="preserve">PAGE  </w:instrText>
    </w:r>
    <w:r>
      <w:rPr>
        <w:rStyle w:val="a6"/>
      </w:rPr>
      <w:fldChar w:fldCharType="end"/>
    </w:r>
  </w:p>
  <w:p w:rsidR="00B007DA" w:rsidRDefault="00B007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Pr="00FA0376" w:rsidRDefault="00B007D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169A8" w:rsidRPr="00FA0376">
      <w:rPr>
        <w:sz w:val="16"/>
        <w:szCs w:val="16"/>
        <w:lang w:eastAsia="ru-RU"/>
      </w:rPr>
      <w:fldChar w:fldCharType="begin"/>
    </w:r>
    <w:r w:rsidRPr="00FA0376">
      <w:rPr>
        <w:sz w:val="16"/>
        <w:szCs w:val="16"/>
        <w:lang w:eastAsia="ru-RU"/>
      </w:rPr>
      <w:instrText xml:space="preserve"> PAGE </w:instrText>
    </w:r>
    <w:r w:rsidR="005169A8" w:rsidRPr="00FA0376">
      <w:rPr>
        <w:sz w:val="16"/>
        <w:szCs w:val="16"/>
        <w:lang w:eastAsia="ru-RU"/>
      </w:rPr>
      <w:fldChar w:fldCharType="separate"/>
    </w:r>
    <w:r w:rsidR="005A6402">
      <w:rPr>
        <w:noProof/>
        <w:sz w:val="16"/>
        <w:szCs w:val="16"/>
        <w:lang w:eastAsia="ru-RU"/>
      </w:rPr>
      <w:t>34</w:t>
    </w:r>
    <w:r w:rsidR="005169A8" w:rsidRPr="00FA0376">
      <w:rPr>
        <w:sz w:val="16"/>
        <w:szCs w:val="16"/>
        <w:lang w:eastAsia="ru-RU"/>
      </w:rPr>
      <w:fldChar w:fldCharType="end"/>
    </w:r>
  </w:p>
  <w:p w:rsidR="00F83AB4" w:rsidRPr="00F83AB4" w:rsidRDefault="00B007DA" w:rsidP="00F83AB4">
    <w:pPr>
      <w:spacing w:line="264" w:lineRule="auto"/>
      <w:ind w:firstLine="0"/>
      <w:jc w:val="center"/>
      <w:rPr>
        <w:sz w:val="18"/>
        <w:szCs w:val="18"/>
      </w:rPr>
    </w:pPr>
    <w:r>
      <w:rPr>
        <w:sz w:val="18"/>
        <w:szCs w:val="18"/>
      </w:rPr>
      <w:t xml:space="preserve">Запрос предложений на </w:t>
    </w:r>
    <w:r w:rsidRPr="00C12FA4">
      <w:rPr>
        <w:sz w:val="18"/>
        <w:szCs w:val="18"/>
      </w:rPr>
      <w:t xml:space="preserve">право заключения </w:t>
    </w:r>
    <w:r w:rsidR="00F83AB4" w:rsidRPr="00F83AB4">
      <w:rPr>
        <w:sz w:val="18"/>
        <w:szCs w:val="18"/>
      </w:rPr>
      <w:t xml:space="preserve">Договора на поставку провода СИП </w:t>
    </w:r>
  </w:p>
  <w:p w:rsidR="00B007DA" w:rsidRPr="00EE0539" w:rsidRDefault="00F83AB4" w:rsidP="00F83AB4">
    <w:pPr>
      <w:spacing w:line="264" w:lineRule="auto"/>
      <w:ind w:firstLine="0"/>
      <w:jc w:val="center"/>
      <w:rPr>
        <w:sz w:val="18"/>
        <w:szCs w:val="18"/>
      </w:rPr>
    </w:pPr>
    <w:r w:rsidRPr="00F83AB4">
      <w:rPr>
        <w:sz w:val="18"/>
        <w:szCs w:val="18"/>
      </w:rPr>
      <w:t>для нужд ПАО «МРСК Центра» (филиал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8FD" w:rsidRDefault="005678FD">
      <w:pPr>
        <w:spacing w:line="240" w:lineRule="auto"/>
      </w:pPr>
      <w:r>
        <w:separator/>
      </w:r>
    </w:p>
  </w:footnote>
  <w:footnote w:type="continuationSeparator" w:id="0">
    <w:p w:rsidR="005678FD" w:rsidRDefault="005678FD">
      <w:pPr>
        <w:spacing w:line="240" w:lineRule="auto"/>
      </w:pPr>
      <w:r>
        <w:continuationSeparator/>
      </w:r>
    </w:p>
  </w:footnote>
  <w:footnote w:id="1">
    <w:p w:rsidR="00B007DA" w:rsidRPr="00B36685" w:rsidRDefault="00B007DA"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007DA" w:rsidRDefault="00B007DA"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007DA" w:rsidRDefault="00B007DA" w:rsidP="001B4F5D">
      <w:pPr>
        <w:pStyle w:val="1ff5"/>
        <w:rPr>
          <w:rFonts w:ascii="Times New Roman" w:eastAsia="Times New Roman" w:hAnsi="Times New Roman" w:cs="Times New Roman"/>
          <w:lang w:eastAsia="ru-RU"/>
        </w:rPr>
      </w:pPr>
    </w:p>
  </w:footnote>
  <w:footnote w:id="3">
    <w:p w:rsidR="00B007DA" w:rsidRDefault="00B007DA"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Pr="00930031" w:rsidRDefault="00B007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5720"/>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1A2F"/>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B6F12"/>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2D8F"/>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0F43"/>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575F7"/>
    <w:rsid w:val="005603F4"/>
    <w:rsid w:val="005631D9"/>
    <w:rsid w:val="005678FD"/>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6402"/>
    <w:rsid w:val="005A708D"/>
    <w:rsid w:val="005B074F"/>
    <w:rsid w:val="005B75A6"/>
    <w:rsid w:val="005C10C6"/>
    <w:rsid w:val="005C1BB7"/>
    <w:rsid w:val="005C22A4"/>
    <w:rsid w:val="005C6F5D"/>
    <w:rsid w:val="005C7A18"/>
    <w:rsid w:val="005D16BC"/>
    <w:rsid w:val="005D20B7"/>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27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0B7"/>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0695"/>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2EF5"/>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5E19"/>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2E38"/>
    <w:rsid w:val="00B033E2"/>
    <w:rsid w:val="00B05B83"/>
    <w:rsid w:val="00B068E7"/>
    <w:rsid w:val="00B07087"/>
    <w:rsid w:val="00B12931"/>
    <w:rsid w:val="00B14F64"/>
    <w:rsid w:val="00B20653"/>
    <w:rsid w:val="00B21EC0"/>
    <w:rsid w:val="00B228D4"/>
    <w:rsid w:val="00B22B2F"/>
    <w:rsid w:val="00B236E4"/>
    <w:rsid w:val="00B24E19"/>
    <w:rsid w:val="00B26A26"/>
    <w:rsid w:val="00B279BC"/>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4619"/>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4FFC"/>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37316"/>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A6AA1"/>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3AB4"/>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bortko.a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https://rmsp.nalog.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5E3AEB67-56F8-4136-AA5B-F6897FEAE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70</Pages>
  <Words>22939</Words>
  <Characters>130754</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153387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Горбылев Александр Владимирович</cp:lastModifiedBy>
  <cp:revision>178</cp:revision>
  <cp:lastPrinted>2015-12-29T14:27:00Z</cp:lastPrinted>
  <dcterms:created xsi:type="dcterms:W3CDTF">2016-01-12T09:22:00Z</dcterms:created>
  <dcterms:modified xsi:type="dcterms:W3CDTF">2017-11-10T12:58:00Z</dcterms:modified>
</cp:coreProperties>
</file>