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E7BB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тел.: +7 (495) 747-92-92,</w:t>
                  </w:r>
                </w:p>
                <w:p w:rsidR="00BE7BB2" w:rsidRPr="000D67AD" w:rsidRDefault="00BE7BB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E7BB2" w:rsidRPr="000D67AD" w:rsidRDefault="00BE7BB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E7BB2" w:rsidRPr="000D67AD" w:rsidRDefault="00BE7BB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E7BB2" w:rsidRPr="000D67AD" w:rsidRDefault="00BE7BB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E7BB2" w:rsidRPr="00BE7BB2" w:rsidRDefault="00BE7BB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E7BB2">
                    <w:rPr>
                      <w:rFonts w:ascii="Helios" w:hAnsi="Helios"/>
                      <w:sz w:val="12"/>
                      <w:szCs w:val="12"/>
                      <w:lang w:val="en-US"/>
                    </w:rPr>
                    <w:t>-</w:t>
                  </w:r>
                  <w:r w:rsidRPr="000D67AD">
                    <w:rPr>
                      <w:rFonts w:ascii="Helios" w:hAnsi="Helios"/>
                      <w:sz w:val="12"/>
                      <w:szCs w:val="12"/>
                      <w:lang w:val="en-US"/>
                    </w:rPr>
                    <w:t>mail</w:t>
                  </w:r>
                  <w:proofErr w:type="gramEnd"/>
                  <w:r w:rsidRPr="00BE7BB2">
                    <w:rPr>
                      <w:rFonts w:ascii="Helios" w:hAnsi="Helios"/>
                      <w:sz w:val="12"/>
                      <w:szCs w:val="12"/>
                      <w:lang w:val="en-US"/>
                    </w:rPr>
                    <w:t xml:space="preserve">: </w:t>
                  </w:r>
                  <w:hyperlink r:id="rId9" w:history="1">
                    <w:r w:rsidRPr="000D67AD">
                      <w:rPr>
                        <w:rFonts w:ascii="Helios" w:hAnsi="Helios"/>
                        <w:sz w:val="12"/>
                        <w:szCs w:val="12"/>
                        <w:lang w:val="en-US"/>
                      </w:rPr>
                      <w:t>posta</w:t>
                    </w:r>
                    <w:r w:rsidRPr="00BE7BB2">
                      <w:rPr>
                        <w:rFonts w:ascii="Helios" w:hAnsi="Helios"/>
                        <w:sz w:val="12"/>
                        <w:szCs w:val="12"/>
                        <w:lang w:val="en-US"/>
                      </w:rPr>
                      <w:t>@</w:t>
                    </w:r>
                    <w:r w:rsidRPr="000D67AD">
                      <w:rPr>
                        <w:rFonts w:ascii="Helios" w:hAnsi="Helios"/>
                        <w:sz w:val="12"/>
                        <w:szCs w:val="12"/>
                        <w:lang w:val="en-US"/>
                      </w:rPr>
                      <w:t>mrsk</w:t>
                    </w:r>
                    <w:r w:rsidRPr="00BE7BB2">
                      <w:rPr>
                        <w:rFonts w:ascii="Helios" w:hAnsi="Helios"/>
                        <w:sz w:val="12"/>
                        <w:szCs w:val="12"/>
                        <w:lang w:val="en-US"/>
                      </w:rPr>
                      <w:t>-1.</w:t>
                    </w:r>
                    <w:r w:rsidRPr="000D67AD">
                      <w:rPr>
                        <w:rFonts w:ascii="Helios" w:hAnsi="Helios"/>
                        <w:sz w:val="12"/>
                        <w:szCs w:val="12"/>
                        <w:lang w:val="en-US"/>
                      </w:rPr>
                      <w:t>ru</w:t>
                    </w:r>
                  </w:hyperlink>
                  <w:r w:rsidRPr="00BE7BB2">
                    <w:rPr>
                      <w:rFonts w:ascii="Helios" w:hAnsi="Helios"/>
                      <w:sz w:val="12"/>
                      <w:szCs w:val="12"/>
                      <w:lang w:val="en-US"/>
                    </w:rPr>
                    <w:t xml:space="preserve">, </w:t>
                  </w:r>
                  <w:hyperlink r:id="rId10" w:history="1">
                    <w:r w:rsidRPr="000D67AD">
                      <w:rPr>
                        <w:rFonts w:ascii="Helios" w:hAnsi="Helios"/>
                        <w:sz w:val="12"/>
                        <w:szCs w:val="12"/>
                        <w:lang w:val="en-US"/>
                      </w:rPr>
                      <w:t>www</w:t>
                    </w:r>
                    <w:r w:rsidRPr="00BE7BB2">
                      <w:rPr>
                        <w:rFonts w:ascii="Helios" w:hAnsi="Helios"/>
                        <w:sz w:val="12"/>
                        <w:szCs w:val="12"/>
                        <w:lang w:val="en-US"/>
                      </w:rPr>
                      <w:t>.</w:t>
                    </w:r>
                    <w:r w:rsidRPr="000D67AD">
                      <w:rPr>
                        <w:rFonts w:ascii="Helios" w:hAnsi="Helios"/>
                        <w:sz w:val="12"/>
                        <w:szCs w:val="12"/>
                        <w:lang w:val="en-US"/>
                      </w:rPr>
                      <w:t>mrsk</w:t>
                    </w:r>
                    <w:r w:rsidRPr="00BE7BB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8F5DD4">
        <w:rPr>
          <w:b/>
          <w:kern w:val="36"/>
          <w:sz w:val="24"/>
          <w:szCs w:val="24"/>
        </w:rPr>
        <w:t>93</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F5DD4">
        <w:rPr>
          <w:b/>
          <w:kern w:val="36"/>
          <w:sz w:val="24"/>
          <w:szCs w:val="24"/>
        </w:rPr>
        <w:t>05</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8F5DD4">
        <w:rPr>
          <w:b/>
          <w:sz w:val="24"/>
          <w:szCs w:val="24"/>
        </w:rPr>
        <w:t>металлопроката</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966699">
        <w:rPr>
          <w:b/>
          <w:sz w:val="24"/>
          <w:szCs w:val="24"/>
        </w:rPr>
        <w:t>0</w:t>
      </w:r>
      <w:r w:rsidR="008F5DD4">
        <w:rPr>
          <w:b/>
          <w:sz w:val="24"/>
          <w:szCs w:val="24"/>
        </w:rPr>
        <w:t>5</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8F5DD4" w:rsidRPr="008F5DD4">
        <w:rPr>
          <w:sz w:val="24"/>
          <w:szCs w:val="24"/>
        </w:rPr>
        <w:t>Договора на поставку металлопроката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0F473D">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966699" w:rsidRPr="00966699">
        <w:rPr>
          <w:sz w:val="24"/>
          <w:szCs w:val="24"/>
        </w:rPr>
        <w:t xml:space="preserve">Договора на поставку </w:t>
      </w:r>
      <w:r w:rsidR="008F5DD4">
        <w:rPr>
          <w:sz w:val="24"/>
          <w:szCs w:val="24"/>
        </w:rPr>
        <w:t>металлопроката</w:t>
      </w:r>
      <w:r w:rsidR="00966699" w:rsidRPr="00966699">
        <w:rPr>
          <w:sz w:val="24"/>
          <w:szCs w:val="24"/>
        </w:rPr>
        <w:t xml:space="preserve">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BE7BB2">
        <w:rPr>
          <w:sz w:val="24"/>
          <w:szCs w:val="24"/>
        </w:rPr>
        <w:t>у</w:t>
      </w:r>
      <w:r w:rsidR="008D2928" w:rsidRPr="008D2928">
        <w:rPr>
          <w:sz w:val="24"/>
          <w:szCs w:val="24"/>
        </w:rPr>
        <w:t xml:space="preserve"> филиал</w:t>
      </w:r>
      <w:r w:rsidR="00BE7BB2">
        <w:rPr>
          <w:sz w:val="24"/>
          <w:szCs w:val="24"/>
        </w:rPr>
        <w:t>а</w:t>
      </w:r>
      <w:r w:rsidR="008D2928" w:rsidRPr="008D2928">
        <w:rPr>
          <w:sz w:val="24"/>
          <w:szCs w:val="24"/>
        </w:rPr>
        <w:t xml:space="preserve">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8F5DD4" w:rsidP="005708A7">
      <w:pPr>
        <w:widowControl w:val="0"/>
        <w:shd w:val="clear" w:color="auto" w:fill="FFFFFF"/>
        <w:tabs>
          <w:tab w:val="left" w:pos="709"/>
          <w:tab w:val="left" w:pos="1701"/>
        </w:tabs>
        <w:autoSpaceDE w:val="0"/>
        <w:spacing w:after="100" w:line="264" w:lineRule="auto"/>
        <w:ind w:right="17" w:firstLine="709"/>
        <w:rPr>
          <w:bCs w:val="0"/>
          <w:sz w:val="24"/>
          <w:szCs w:val="24"/>
        </w:rPr>
      </w:pPr>
      <w:proofErr w:type="gramStart"/>
      <w:r>
        <w:rPr>
          <w:b/>
          <w:sz w:val="24"/>
          <w:szCs w:val="24"/>
        </w:rPr>
        <w:t>3 297 513</w:t>
      </w:r>
      <w:r w:rsidR="00155DAF" w:rsidRPr="005708A7">
        <w:rPr>
          <w:sz w:val="24"/>
          <w:szCs w:val="24"/>
        </w:rPr>
        <w:t xml:space="preserve"> (</w:t>
      </w:r>
      <w:r w:rsidRPr="008F5DD4">
        <w:rPr>
          <w:sz w:val="24"/>
          <w:szCs w:val="24"/>
        </w:rPr>
        <w:t>три миллиона двести девяносто семь</w:t>
      </w:r>
      <w:r>
        <w:rPr>
          <w:sz w:val="24"/>
          <w:szCs w:val="24"/>
        </w:rPr>
        <w:t xml:space="preserve"> тысяч пятьсот тринадцать</w:t>
      </w:r>
      <w:r w:rsidR="00155DAF" w:rsidRPr="005708A7">
        <w:rPr>
          <w:sz w:val="24"/>
          <w:szCs w:val="24"/>
        </w:rPr>
        <w:t>) рубл</w:t>
      </w:r>
      <w:r>
        <w:rPr>
          <w:sz w:val="24"/>
          <w:szCs w:val="24"/>
        </w:rPr>
        <w:t>ей</w:t>
      </w:r>
      <w:r w:rsidR="00155DAF" w:rsidRPr="005708A7">
        <w:rPr>
          <w:sz w:val="24"/>
          <w:szCs w:val="24"/>
        </w:rPr>
        <w:t xml:space="preserve"> 00 копеек РФ, без учета НДС; НДС составляет </w:t>
      </w:r>
      <w:r>
        <w:rPr>
          <w:b/>
          <w:sz w:val="24"/>
          <w:szCs w:val="24"/>
        </w:rPr>
        <w:t>593 552</w:t>
      </w:r>
      <w:r w:rsidR="00155DAF" w:rsidRPr="005708A7">
        <w:rPr>
          <w:sz w:val="24"/>
          <w:szCs w:val="24"/>
        </w:rPr>
        <w:t xml:space="preserve"> (</w:t>
      </w:r>
      <w:r w:rsidRPr="008F5DD4">
        <w:rPr>
          <w:sz w:val="24"/>
          <w:szCs w:val="24"/>
        </w:rPr>
        <w:t>пятьсот девяносто три ты</w:t>
      </w:r>
      <w:r>
        <w:rPr>
          <w:sz w:val="24"/>
          <w:szCs w:val="24"/>
        </w:rPr>
        <w:t>сячи пятьсот пятьдесят два</w:t>
      </w:r>
      <w:r w:rsidR="00155DAF" w:rsidRPr="005708A7">
        <w:rPr>
          <w:sz w:val="24"/>
          <w:szCs w:val="24"/>
        </w:rPr>
        <w:t>) рубл</w:t>
      </w:r>
      <w:r>
        <w:rPr>
          <w:sz w:val="24"/>
          <w:szCs w:val="24"/>
        </w:rPr>
        <w:t>я</w:t>
      </w:r>
      <w:r w:rsidR="00155DAF" w:rsidRPr="005708A7">
        <w:rPr>
          <w:sz w:val="24"/>
          <w:szCs w:val="24"/>
        </w:rPr>
        <w:t xml:space="preserve"> </w:t>
      </w:r>
      <w:r>
        <w:rPr>
          <w:sz w:val="24"/>
          <w:szCs w:val="24"/>
        </w:rPr>
        <w:t>34</w:t>
      </w:r>
      <w:r w:rsidR="00155DAF" w:rsidRPr="005708A7">
        <w:rPr>
          <w:sz w:val="24"/>
          <w:szCs w:val="24"/>
        </w:rPr>
        <w:t xml:space="preserve"> копеек РФ; </w:t>
      </w:r>
      <w:r>
        <w:rPr>
          <w:b/>
          <w:sz w:val="24"/>
          <w:szCs w:val="24"/>
        </w:rPr>
        <w:t>3 891 065</w:t>
      </w:r>
      <w:r w:rsidR="00155DAF" w:rsidRPr="005708A7">
        <w:rPr>
          <w:sz w:val="24"/>
          <w:szCs w:val="24"/>
        </w:rPr>
        <w:t xml:space="preserve"> (</w:t>
      </w:r>
      <w:r w:rsidRPr="008F5DD4">
        <w:rPr>
          <w:sz w:val="24"/>
          <w:szCs w:val="24"/>
        </w:rPr>
        <w:t>три миллиона восемьсот девяносто од</w:t>
      </w:r>
      <w:r>
        <w:rPr>
          <w:sz w:val="24"/>
          <w:szCs w:val="24"/>
        </w:rPr>
        <w:t>на тысяча шестьдесят пять</w:t>
      </w:r>
      <w:r w:rsidR="00155DAF" w:rsidRPr="005708A7">
        <w:rPr>
          <w:sz w:val="24"/>
          <w:szCs w:val="24"/>
        </w:rPr>
        <w:t xml:space="preserve">) рублей </w:t>
      </w:r>
      <w:r>
        <w:rPr>
          <w:sz w:val="24"/>
          <w:szCs w:val="24"/>
        </w:rPr>
        <w:t>34</w:t>
      </w:r>
      <w:r w:rsidR="00155DAF" w:rsidRPr="005708A7">
        <w:rPr>
          <w:sz w:val="24"/>
          <w:szCs w:val="24"/>
        </w:rPr>
        <w:t xml:space="preserve"> копеек РФ, с учетом НДС</w:t>
      </w:r>
      <w:r w:rsidR="00FF0DE1" w:rsidRPr="005708A7">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bookmarkStart w:id="283" w:name="_GoBack"/>
      <w:r w:rsidR="00BE7BB2">
        <w:fldChar w:fldCharType="begin"/>
      </w:r>
      <w:r w:rsidR="00BE7BB2">
        <w:instrText xml:space="preserve"> HYPERLINK "http://www.b2b-mrsk.ru/market/view.html?id=703201" </w:instrText>
      </w:r>
      <w:r w:rsidR="00BE7BB2">
        <w:fldChar w:fldCharType="separate"/>
      </w:r>
      <w:r w:rsidR="00563CDC" w:rsidRPr="00E936A9">
        <w:rPr>
          <w:bCs w:val="0"/>
          <w:sz w:val="24"/>
          <w:szCs w:val="24"/>
        </w:rPr>
        <w:t>Россия, 305029, Курская область, г. Курск, ул. К. Маркса, 27</w:t>
      </w:r>
      <w:r w:rsidR="00BE7BB2">
        <w:rPr>
          <w:bCs w:val="0"/>
          <w:sz w:val="24"/>
          <w:szCs w:val="24"/>
        </w:rPr>
        <w:fldChar w:fldCharType="end"/>
      </w:r>
      <w:bookmarkEnd w:id="283"/>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7"/>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20</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F58" w:rsidRDefault="00D03F58">
      <w:pPr>
        <w:spacing w:line="240" w:lineRule="auto"/>
      </w:pPr>
      <w:r>
        <w:separator/>
      </w:r>
    </w:p>
  </w:endnote>
  <w:endnote w:type="continuationSeparator" w:id="0">
    <w:p w:rsidR="00D03F58" w:rsidRDefault="00D03F58">
      <w:pPr>
        <w:spacing w:line="240" w:lineRule="auto"/>
      </w:pPr>
      <w:r>
        <w:continuationSeparator/>
      </w:r>
    </w:p>
  </w:endnote>
  <w:endnote w:id="1">
    <w:p w:rsidR="00BE7BB2" w:rsidRDefault="00BE7BB2"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E7BB2" w:rsidRDefault="00BE7BB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Pr="008F5DD4" w:rsidRDefault="00BE7BB2"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0019AC">
      <w:rPr>
        <w:noProof/>
        <w:sz w:val="18"/>
        <w:szCs w:val="18"/>
      </w:rPr>
      <w:t>25</w:t>
    </w:r>
    <w:r w:rsidRPr="008F5DD4">
      <w:rPr>
        <w:sz w:val="18"/>
        <w:szCs w:val="18"/>
      </w:rPr>
      <w:fldChar w:fldCharType="end"/>
    </w:r>
  </w:p>
  <w:p w:rsidR="00BE7BB2" w:rsidRPr="00EE0539" w:rsidRDefault="00BE7BB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F5DD4">
      <w:rPr>
        <w:sz w:val="18"/>
        <w:szCs w:val="18"/>
      </w:rPr>
      <w:t>Договора на поставку металлопроката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F58" w:rsidRDefault="00D03F58">
      <w:pPr>
        <w:spacing w:line="240" w:lineRule="auto"/>
      </w:pPr>
      <w:r>
        <w:separator/>
      </w:r>
    </w:p>
  </w:footnote>
  <w:footnote w:type="continuationSeparator" w:id="0">
    <w:p w:rsidR="00D03F58" w:rsidRDefault="00D03F58">
      <w:pPr>
        <w:spacing w:line="240" w:lineRule="auto"/>
      </w:pPr>
      <w:r>
        <w:continuationSeparator/>
      </w:r>
    </w:p>
  </w:footnote>
  <w:footnote w:id="1">
    <w:p w:rsidR="00BE7BB2" w:rsidRDefault="00BE7BB2"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Pr="00930031" w:rsidRDefault="00BE7BB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B2" w:rsidRDefault="00BE7B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9AC"/>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BB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3F58"/>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A002F-3EF9-4580-BE15-DAA1876D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78</Pages>
  <Words>23223</Words>
  <Characters>132375</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39</cp:revision>
  <cp:lastPrinted>2015-12-29T14:27:00Z</cp:lastPrinted>
  <dcterms:created xsi:type="dcterms:W3CDTF">2016-04-01T06:18:00Z</dcterms:created>
  <dcterms:modified xsi:type="dcterms:W3CDTF">2016-10-05T08:15:00Z</dcterms:modified>
</cp:coreProperties>
</file>