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A70950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A4425C" w:rsidRPr="00BC4F94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BC4F94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BC4F94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BC4F94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BC4F94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BC4F94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BC4F94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BC4F94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7556FF" w:rsidRDefault="007556FF" w:rsidP="007556F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261CD4" w:rsidRPr="00261CD4" w:rsidRDefault="008939CF" w:rsidP="00261CD4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З</w:t>
      </w:r>
      <w:r w:rsidR="00261CD4" w:rsidRPr="00261CD4">
        <w:rPr>
          <w:sz w:val="24"/>
          <w:szCs w:val="24"/>
        </w:rPr>
        <w:t>аместител</w:t>
      </w:r>
      <w:r>
        <w:rPr>
          <w:sz w:val="24"/>
          <w:szCs w:val="24"/>
        </w:rPr>
        <w:t>ь</w:t>
      </w:r>
      <w:r w:rsidR="00261CD4" w:rsidRPr="00261CD4">
        <w:rPr>
          <w:sz w:val="24"/>
          <w:szCs w:val="24"/>
        </w:rPr>
        <w:t xml:space="preserve"> генерального директора – </w:t>
      </w:r>
    </w:p>
    <w:p w:rsidR="007556FF" w:rsidRPr="00C12FA4" w:rsidRDefault="00261CD4" w:rsidP="00261CD4">
      <w:pPr>
        <w:spacing w:line="240" w:lineRule="auto"/>
        <w:jc w:val="right"/>
        <w:rPr>
          <w:sz w:val="24"/>
          <w:szCs w:val="24"/>
        </w:rPr>
      </w:pPr>
      <w:r w:rsidRPr="00261CD4">
        <w:rPr>
          <w:sz w:val="24"/>
          <w:szCs w:val="24"/>
        </w:rPr>
        <w:t>директор филиала ПАО «МРСК Центра» - «Ярэнерго»</w:t>
      </w:r>
    </w:p>
    <w:p w:rsidR="007556FF" w:rsidRDefault="007556FF" w:rsidP="007556FF">
      <w:pPr>
        <w:spacing w:line="240" w:lineRule="auto"/>
        <w:jc w:val="right"/>
      </w:pPr>
    </w:p>
    <w:p w:rsidR="009C6DFC" w:rsidRPr="00C12FA4" w:rsidRDefault="009C6DFC" w:rsidP="007556FF">
      <w:pPr>
        <w:spacing w:line="240" w:lineRule="auto"/>
        <w:jc w:val="right"/>
      </w:pP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____________________ </w:t>
      </w:r>
      <w:r w:rsidR="00261CD4">
        <w:rPr>
          <w:sz w:val="24"/>
          <w:szCs w:val="24"/>
        </w:rPr>
        <w:t>А.А. Герасимов</w:t>
      </w: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7556FF" w:rsidP="007556FF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</w:t>
      </w:r>
      <w:r w:rsidR="009C6DFC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от «___» _______ </w:t>
      </w:r>
      <w:r w:rsidR="009C6DFC">
        <w:rPr>
          <w:b/>
          <w:kern w:val="36"/>
          <w:sz w:val="24"/>
          <w:szCs w:val="24"/>
        </w:rPr>
        <w:t>2018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261CD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261CD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261CD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261CD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261CD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261CD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261CD4">
        <w:rPr>
          <w:b/>
          <w:sz w:val="24"/>
          <w:szCs w:val="24"/>
        </w:rPr>
        <w:t xml:space="preserve">на право заключения </w:t>
      </w:r>
      <w:r w:rsidR="00366652" w:rsidRPr="00261CD4">
        <w:rPr>
          <w:b/>
          <w:sz w:val="24"/>
          <w:szCs w:val="24"/>
        </w:rPr>
        <w:t>Договор</w:t>
      </w:r>
      <w:r w:rsidR="00261CD4" w:rsidRPr="00261CD4">
        <w:rPr>
          <w:b/>
          <w:sz w:val="24"/>
          <w:szCs w:val="24"/>
        </w:rPr>
        <w:t>а</w:t>
      </w:r>
      <w:r w:rsidR="00366652" w:rsidRPr="00261CD4">
        <w:rPr>
          <w:b/>
          <w:sz w:val="24"/>
          <w:szCs w:val="24"/>
        </w:rPr>
        <w:t xml:space="preserve"> </w:t>
      </w:r>
      <w:r w:rsidR="00E72230" w:rsidRPr="00E72230">
        <w:rPr>
          <w:b/>
          <w:sz w:val="24"/>
          <w:szCs w:val="24"/>
        </w:rPr>
        <w:t>на оказание услуг по обучению сотрудников филиала ПАО "МРСК Центра</w:t>
      </w:r>
      <w:proofErr w:type="gramStart"/>
      <w:r w:rsidR="00E72230" w:rsidRPr="00E72230">
        <w:rPr>
          <w:b/>
          <w:sz w:val="24"/>
          <w:szCs w:val="24"/>
        </w:rPr>
        <w:t>"-</w:t>
      </w:r>
      <w:proofErr w:type="gramEnd"/>
      <w:r w:rsidR="00E72230" w:rsidRPr="00E72230">
        <w:rPr>
          <w:b/>
          <w:sz w:val="24"/>
          <w:szCs w:val="24"/>
        </w:rPr>
        <w:t>"Ярэнерго" на право допуска к управлению БКМ, автовышками, кранами, работе на высоте (3 группа) и др.</w:t>
      </w:r>
      <w:r w:rsidR="00366652" w:rsidRPr="00261CD4">
        <w:rPr>
          <w:b/>
          <w:sz w:val="24"/>
          <w:szCs w:val="24"/>
        </w:rPr>
        <w:t xml:space="preserve"> для нужд ПАО «МРСК Центра»</w:t>
      </w:r>
      <w:r w:rsidR="007556FF" w:rsidRPr="00261CD4">
        <w:rPr>
          <w:b/>
          <w:sz w:val="24"/>
          <w:szCs w:val="24"/>
        </w:rPr>
        <w:t xml:space="preserve"> (филиал</w:t>
      </w:r>
      <w:r w:rsidR="00261CD4" w:rsidRPr="00261CD4">
        <w:rPr>
          <w:b/>
          <w:sz w:val="24"/>
          <w:szCs w:val="24"/>
        </w:rPr>
        <w:t>а</w:t>
      </w:r>
      <w:r w:rsidR="007556FF" w:rsidRPr="00261CD4">
        <w:rPr>
          <w:b/>
          <w:sz w:val="24"/>
          <w:szCs w:val="24"/>
        </w:rPr>
        <w:t xml:space="preserve"> «</w:t>
      </w:r>
      <w:r w:rsidR="00261CD4" w:rsidRPr="00261CD4">
        <w:rPr>
          <w:b/>
          <w:sz w:val="24"/>
          <w:szCs w:val="24"/>
        </w:rPr>
        <w:t>Яр</w:t>
      </w:r>
      <w:r w:rsidR="007556FF" w:rsidRPr="00261CD4">
        <w:rPr>
          <w:b/>
          <w:sz w:val="24"/>
          <w:szCs w:val="24"/>
        </w:rPr>
        <w:t>энерго»)</w:t>
      </w:r>
    </w:p>
    <w:p w:rsidR="007556FF" w:rsidRPr="00261CD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261CD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261CD4">
        <w:rPr>
          <w:rFonts w:ascii="Times New Roman" w:eastAsia="Times New Roman" w:hAnsi="Times New Roman" w:cs="Times New Roman"/>
          <w:b/>
          <w:caps/>
        </w:rPr>
        <w:t>,</w:t>
      </w:r>
      <w:r w:rsidRPr="00261CD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261CD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261CD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261CD4">
        <w:rPr>
          <w:sz w:val="24"/>
          <w:szCs w:val="24"/>
        </w:rPr>
        <w:t>Ярославль</w:t>
      </w:r>
      <w:r w:rsidRPr="00C12FA4">
        <w:rPr>
          <w:sz w:val="24"/>
          <w:szCs w:val="24"/>
        </w:rPr>
        <w:br/>
      </w:r>
      <w:r w:rsidR="009C6DFC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4D25B8" w:rsidRDefault="007F30BA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4D25B8">
        <w:rPr>
          <w:noProof/>
        </w:rPr>
        <w:t>1</w:t>
      </w:r>
      <w:r w:rsidR="004D25B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4D25B8">
        <w:rPr>
          <w:noProof/>
        </w:rPr>
        <w:t>Общие положения</w:t>
      </w:r>
      <w:r w:rsidR="004D25B8">
        <w:rPr>
          <w:noProof/>
        </w:rPr>
        <w:tab/>
      </w:r>
      <w:r>
        <w:rPr>
          <w:noProof/>
        </w:rPr>
        <w:fldChar w:fldCharType="begin"/>
      </w:r>
      <w:r w:rsidR="004D25B8">
        <w:rPr>
          <w:noProof/>
        </w:rPr>
        <w:instrText xml:space="preserve"> PAGEREF _Toc498590277 \h </w:instrText>
      </w:r>
      <w:r>
        <w:rPr>
          <w:noProof/>
        </w:rPr>
      </w:r>
      <w:r>
        <w:rPr>
          <w:noProof/>
        </w:rPr>
        <w:fldChar w:fldCharType="separate"/>
      </w:r>
      <w:r w:rsidR="00C841EC">
        <w:rPr>
          <w:noProof/>
        </w:rPr>
        <w:t>4</w:t>
      </w:r>
      <w:r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5123E1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11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_Toc498590327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5123E1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5123E1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60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90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5123E1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5123E1">
        <w:rPr>
          <w:noProof/>
          <w:color w:val="000000"/>
        </w:rPr>
        <w:t>(форма 17)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92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5123E1">
        <w:rPr>
          <w:noProof/>
          <w:color w:val="000000"/>
        </w:rPr>
        <w:t>(форма 18)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94</w:t>
      </w:r>
      <w:r w:rsidR="007F30BA">
        <w:rPr>
          <w:noProof/>
        </w:rPr>
        <w:fldChar w:fldCharType="end"/>
      </w:r>
    </w:p>
    <w:p w:rsidR="00717F60" w:rsidRPr="00E71A48" w:rsidRDefault="007F30BA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277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278"/>
      <w:bookmarkEnd w:id="8"/>
      <w:r w:rsidRPr="00E71A48">
        <w:t>Общие сведения о процедуре запроса предложений</w:t>
      </w:r>
      <w:bookmarkEnd w:id="9"/>
    </w:p>
    <w:p w:rsidR="005B75A6" w:rsidRPr="00261CD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261CD4">
        <w:rPr>
          <w:iCs/>
          <w:sz w:val="24"/>
          <w:szCs w:val="24"/>
        </w:rPr>
        <w:t xml:space="preserve">специалист 2 категории отдела закупочной </w:t>
      </w:r>
      <w:r w:rsidR="00261CD4" w:rsidRPr="00261CD4">
        <w:rPr>
          <w:iCs/>
          <w:sz w:val="24"/>
          <w:szCs w:val="24"/>
        </w:rPr>
        <w:t>деятельности управления логистики и МТО филиала</w:t>
      </w:r>
      <w:r w:rsidR="007556FF" w:rsidRPr="00261CD4">
        <w:rPr>
          <w:iCs/>
          <w:sz w:val="24"/>
          <w:szCs w:val="24"/>
        </w:rPr>
        <w:t xml:space="preserve"> ПАО «МРСК Центра»</w:t>
      </w:r>
      <w:r w:rsidR="00261CD4" w:rsidRPr="00261CD4">
        <w:rPr>
          <w:iCs/>
          <w:sz w:val="24"/>
          <w:szCs w:val="24"/>
        </w:rPr>
        <w:t xml:space="preserve"> - «Ярэнерго»</w:t>
      </w:r>
      <w:r w:rsidR="007556FF" w:rsidRPr="00261CD4">
        <w:rPr>
          <w:iCs/>
          <w:sz w:val="24"/>
          <w:szCs w:val="24"/>
        </w:rPr>
        <w:t xml:space="preserve"> </w:t>
      </w:r>
      <w:r w:rsidR="00261CD4" w:rsidRPr="00261CD4">
        <w:rPr>
          <w:snapToGrid w:val="0"/>
          <w:sz w:val="24"/>
          <w:szCs w:val="24"/>
        </w:rPr>
        <w:t>Донсков А.Ю.</w:t>
      </w:r>
      <w:r w:rsidR="007556FF" w:rsidRPr="00261CD4">
        <w:rPr>
          <w:iCs/>
          <w:sz w:val="24"/>
          <w:szCs w:val="24"/>
        </w:rPr>
        <w:t>, контактные телефоны: (4</w:t>
      </w:r>
      <w:r w:rsidR="00261CD4" w:rsidRPr="00261CD4">
        <w:rPr>
          <w:iCs/>
          <w:sz w:val="24"/>
          <w:szCs w:val="24"/>
        </w:rPr>
        <w:t>852</w:t>
      </w:r>
      <w:r w:rsidR="007556FF" w:rsidRPr="00261CD4">
        <w:rPr>
          <w:iCs/>
          <w:sz w:val="24"/>
          <w:szCs w:val="24"/>
        </w:rPr>
        <w:t>) 7</w:t>
      </w:r>
      <w:r w:rsidR="00261CD4" w:rsidRPr="00261CD4">
        <w:rPr>
          <w:iCs/>
          <w:sz w:val="24"/>
          <w:szCs w:val="24"/>
        </w:rPr>
        <w:t>8</w:t>
      </w:r>
      <w:r w:rsidR="007556FF" w:rsidRPr="00261CD4">
        <w:rPr>
          <w:iCs/>
          <w:sz w:val="24"/>
          <w:szCs w:val="24"/>
        </w:rPr>
        <w:t>-</w:t>
      </w:r>
      <w:r w:rsidR="00261CD4" w:rsidRPr="00261CD4">
        <w:rPr>
          <w:iCs/>
          <w:sz w:val="24"/>
          <w:szCs w:val="24"/>
        </w:rPr>
        <w:t>14</w:t>
      </w:r>
      <w:r w:rsidR="007556FF" w:rsidRPr="00261CD4">
        <w:rPr>
          <w:iCs/>
          <w:sz w:val="24"/>
          <w:szCs w:val="24"/>
        </w:rPr>
        <w:t>-</w:t>
      </w:r>
      <w:r w:rsidR="00261CD4" w:rsidRPr="00261CD4">
        <w:rPr>
          <w:iCs/>
          <w:sz w:val="24"/>
          <w:szCs w:val="24"/>
        </w:rPr>
        <w:t>78</w:t>
      </w:r>
      <w:r w:rsidR="007556FF" w:rsidRPr="00261CD4">
        <w:rPr>
          <w:iCs/>
          <w:sz w:val="24"/>
          <w:szCs w:val="24"/>
        </w:rPr>
        <w:t xml:space="preserve">, </w:t>
      </w:r>
      <w:r w:rsidR="007556FF" w:rsidRPr="00261CD4">
        <w:rPr>
          <w:sz w:val="24"/>
          <w:szCs w:val="24"/>
        </w:rPr>
        <w:t xml:space="preserve">адрес электронной почты: </w:t>
      </w:r>
      <w:hyperlink r:id="rId18" w:history="1">
        <w:r w:rsidR="00261CD4" w:rsidRPr="00261CD4">
          <w:rPr>
            <w:rStyle w:val="a7"/>
            <w:sz w:val="24"/>
            <w:szCs w:val="24"/>
            <w:lang w:val="en-US"/>
          </w:rPr>
          <w:t>Donskov</w:t>
        </w:r>
        <w:r w:rsidR="00261CD4" w:rsidRPr="00261CD4">
          <w:rPr>
            <w:rStyle w:val="a7"/>
            <w:sz w:val="24"/>
            <w:szCs w:val="24"/>
          </w:rPr>
          <w:t>.</w:t>
        </w:r>
        <w:r w:rsidR="00261CD4" w:rsidRPr="00261CD4">
          <w:rPr>
            <w:rStyle w:val="a7"/>
            <w:sz w:val="24"/>
            <w:szCs w:val="24"/>
            <w:lang w:val="en-US"/>
          </w:rPr>
          <w:t>AY</w:t>
        </w:r>
        <w:r w:rsidR="00261CD4" w:rsidRPr="00261CD4">
          <w:rPr>
            <w:rStyle w:val="a7"/>
            <w:sz w:val="24"/>
            <w:szCs w:val="24"/>
          </w:rPr>
          <w:t>@mrsk-1.ru</w:t>
        </w:r>
      </w:hyperlink>
      <w:r w:rsidRPr="00261CD4">
        <w:rPr>
          <w:iCs/>
          <w:sz w:val="24"/>
          <w:szCs w:val="24"/>
        </w:rPr>
        <w:t>, ответственное лицо –</w:t>
      </w:r>
      <w:r w:rsidRPr="00261CD4">
        <w:rPr>
          <w:sz w:val="24"/>
          <w:szCs w:val="24"/>
        </w:rPr>
        <w:t xml:space="preserve"> </w:t>
      </w:r>
      <w:r w:rsidR="00261CD4" w:rsidRPr="00261CD4">
        <w:rPr>
          <w:sz w:val="24"/>
          <w:szCs w:val="24"/>
        </w:rPr>
        <w:t>Донсков Антон Юрьевич</w:t>
      </w:r>
      <w:r w:rsidR="004030CB" w:rsidRPr="00261CD4">
        <w:rPr>
          <w:sz w:val="24"/>
          <w:szCs w:val="24"/>
        </w:rPr>
        <w:t>, контактные телефоны - (4</w:t>
      </w:r>
      <w:r w:rsidR="00261CD4" w:rsidRPr="00261CD4">
        <w:rPr>
          <w:sz w:val="24"/>
          <w:szCs w:val="24"/>
        </w:rPr>
        <w:t>852</w:t>
      </w:r>
      <w:r w:rsidR="004030CB" w:rsidRPr="00261CD4">
        <w:rPr>
          <w:sz w:val="24"/>
          <w:szCs w:val="24"/>
        </w:rPr>
        <w:t>) 7</w:t>
      </w:r>
      <w:r w:rsidR="00261CD4" w:rsidRPr="00261CD4">
        <w:rPr>
          <w:sz w:val="24"/>
          <w:szCs w:val="24"/>
        </w:rPr>
        <w:t>8</w:t>
      </w:r>
      <w:r w:rsidR="004030CB" w:rsidRPr="00261CD4">
        <w:rPr>
          <w:sz w:val="24"/>
          <w:szCs w:val="24"/>
        </w:rPr>
        <w:t>-</w:t>
      </w:r>
      <w:r w:rsidR="00261CD4" w:rsidRPr="00261CD4">
        <w:rPr>
          <w:sz w:val="24"/>
          <w:szCs w:val="24"/>
        </w:rPr>
        <w:t>14</w:t>
      </w:r>
      <w:r w:rsidR="004030CB" w:rsidRPr="00261CD4">
        <w:rPr>
          <w:sz w:val="24"/>
          <w:szCs w:val="24"/>
        </w:rPr>
        <w:t>-</w:t>
      </w:r>
      <w:r w:rsidR="00261CD4" w:rsidRPr="00261CD4">
        <w:rPr>
          <w:sz w:val="24"/>
          <w:szCs w:val="24"/>
        </w:rPr>
        <w:t>78</w:t>
      </w:r>
      <w:r w:rsidR="004030CB" w:rsidRPr="00261CD4">
        <w:rPr>
          <w:sz w:val="24"/>
          <w:szCs w:val="24"/>
        </w:rPr>
        <w:t xml:space="preserve">, адрес электронной почты: </w:t>
      </w:r>
      <w:hyperlink r:id="rId19" w:history="1">
        <w:r w:rsidR="00261CD4" w:rsidRPr="00261CD4">
          <w:rPr>
            <w:rStyle w:val="a7"/>
            <w:sz w:val="24"/>
            <w:szCs w:val="24"/>
            <w:lang w:val="en-US"/>
          </w:rPr>
          <w:t>Donskov</w:t>
        </w:r>
        <w:r w:rsidR="00261CD4" w:rsidRPr="00261CD4">
          <w:rPr>
            <w:rStyle w:val="a7"/>
            <w:sz w:val="24"/>
            <w:szCs w:val="24"/>
          </w:rPr>
          <w:t>.</w:t>
        </w:r>
        <w:r w:rsidR="00261CD4" w:rsidRPr="00261CD4">
          <w:rPr>
            <w:rStyle w:val="a7"/>
            <w:sz w:val="24"/>
            <w:szCs w:val="24"/>
            <w:lang w:val="en-US"/>
          </w:rPr>
          <w:t>AY</w:t>
        </w:r>
        <w:r w:rsidR="00261CD4" w:rsidRPr="00261CD4">
          <w:rPr>
            <w:rStyle w:val="a7"/>
            <w:sz w:val="24"/>
            <w:szCs w:val="24"/>
          </w:rPr>
          <w:t>@mrsk-1.ru</w:t>
        </w:r>
      </w:hyperlink>
      <w:r w:rsidR="004030CB" w:rsidRPr="00261CD4">
        <w:rPr>
          <w:sz w:val="24"/>
          <w:szCs w:val="24"/>
        </w:rPr>
        <w:t>.</w:t>
      </w:r>
      <w:r w:rsidR="00862664" w:rsidRPr="00261CD4">
        <w:rPr>
          <w:sz w:val="24"/>
          <w:szCs w:val="24"/>
        </w:rPr>
        <w:t xml:space="preserve"> </w:t>
      </w:r>
      <w:proofErr w:type="gramStart"/>
      <w:r w:rsidR="004B5EB3" w:rsidRPr="00261CD4">
        <w:rPr>
          <w:iCs/>
          <w:sz w:val="24"/>
          <w:szCs w:val="24"/>
        </w:rPr>
        <w:t>Извещени</w:t>
      </w:r>
      <w:r w:rsidRPr="00261CD4">
        <w:rPr>
          <w:iCs/>
          <w:sz w:val="24"/>
          <w:szCs w:val="24"/>
        </w:rPr>
        <w:t>ем</w:t>
      </w:r>
      <w:r w:rsidRPr="00261CD4">
        <w:rPr>
          <w:sz w:val="24"/>
          <w:szCs w:val="24"/>
        </w:rPr>
        <w:t xml:space="preserve"> о проведении открытого </w:t>
      </w:r>
      <w:r w:rsidRPr="00261CD4">
        <w:rPr>
          <w:iCs/>
          <w:sz w:val="24"/>
          <w:szCs w:val="24"/>
        </w:rPr>
        <w:t>запроса предложений</w:t>
      </w:r>
      <w:r w:rsidRPr="00261CD4">
        <w:rPr>
          <w:sz w:val="24"/>
          <w:szCs w:val="24"/>
        </w:rPr>
        <w:t xml:space="preserve">, опубликованным </w:t>
      </w:r>
      <w:r w:rsidRPr="00261CD4">
        <w:rPr>
          <w:b/>
          <w:sz w:val="24"/>
          <w:szCs w:val="24"/>
        </w:rPr>
        <w:t>«</w:t>
      </w:r>
      <w:r w:rsidR="008939CF">
        <w:rPr>
          <w:b/>
          <w:sz w:val="24"/>
          <w:szCs w:val="24"/>
        </w:rPr>
        <w:t>21</w:t>
      </w:r>
      <w:r w:rsidRPr="00261CD4">
        <w:rPr>
          <w:b/>
          <w:sz w:val="24"/>
          <w:szCs w:val="24"/>
        </w:rPr>
        <w:t xml:space="preserve">» </w:t>
      </w:r>
      <w:r w:rsidR="00BC4F94">
        <w:rPr>
          <w:b/>
          <w:sz w:val="24"/>
          <w:szCs w:val="24"/>
        </w:rPr>
        <w:t>февраля</w:t>
      </w:r>
      <w:r w:rsidRPr="00261CD4">
        <w:rPr>
          <w:b/>
          <w:sz w:val="24"/>
          <w:szCs w:val="24"/>
        </w:rPr>
        <w:t xml:space="preserve"> </w:t>
      </w:r>
      <w:r w:rsidR="009C6DFC" w:rsidRPr="00261CD4">
        <w:rPr>
          <w:b/>
          <w:sz w:val="24"/>
          <w:szCs w:val="24"/>
        </w:rPr>
        <w:t>2018</w:t>
      </w:r>
      <w:r w:rsidRPr="00261CD4">
        <w:rPr>
          <w:b/>
          <w:sz w:val="24"/>
          <w:szCs w:val="24"/>
        </w:rPr>
        <w:t xml:space="preserve"> г.</w:t>
      </w:r>
      <w:r w:rsidRPr="00261CD4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261CD4">
          <w:rPr>
            <w:rStyle w:val="a7"/>
            <w:sz w:val="24"/>
            <w:szCs w:val="24"/>
          </w:rPr>
          <w:t>www.zakupki.</w:t>
        </w:r>
        <w:r w:rsidR="00345CCA" w:rsidRPr="00261CD4">
          <w:rPr>
            <w:rStyle w:val="a7"/>
            <w:sz w:val="24"/>
            <w:szCs w:val="24"/>
            <w:lang w:val="en-US"/>
          </w:rPr>
          <w:t>gov</w:t>
        </w:r>
        <w:r w:rsidR="00345CCA" w:rsidRPr="00261CD4">
          <w:rPr>
            <w:rStyle w:val="a7"/>
            <w:sz w:val="24"/>
            <w:szCs w:val="24"/>
          </w:rPr>
          <w:t>.ru</w:t>
        </w:r>
      </w:hyperlink>
      <w:r w:rsidRPr="00261CD4">
        <w:rPr>
          <w:sz w:val="24"/>
          <w:szCs w:val="24"/>
        </w:rPr>
        <w:t>),</w:t>
      </w:r>
      <w:r w:rsidR="009D7F01" w:rsidRPr="00261CD4">
        <w:rPr>
          <w:iCs/>
          <w:sz w:val="24"/>
          <w:szCs w:val="24"/>
        </w:rPr>
        <w:t xml:space="preserve"> </w:t>
      </w:r>
      <w:r w:rsidR="009D7F01" w:rsidRPr="00261CD4">
        <w:rPr>
          <w:sz w:val="24"/>
          <w:szCs w:val="24"/>
        </w:rPr>
        <w:t xml:space="preserve">на сайте </w:t>
      </w:r>
      <w:r w:rsidR="007556FF" w:rsidRPr="00261CD4">
        <w:rPr>
          <w:iCs/>
          <w:sz w:val="24"/>
          <w:szCs w:val="24"/>
        </w:rPr>
        <w:t>ПАО «МРСК Центра»</w:t>
      </w:r>
      <w:r w:rsidR="009D7F01" w:rsidRPr="00261CD4">
        <w:rPr>
          <w:sz w:val="24"/>
          <w:szCs w:val="24"/>
        </w:rPr>
        <w:t xml:space="preserve"> (</w:t>
      </w:r>
      <w:hyperlink r:id="rId21" w:history="1">
        <w:r w:rsidR="007556FF" w:rsidRPr="00261CD4">
          <w:rPr>
            <w:rStyle w:val="a7"/>
            <w:sz w:val="24"/>
            <w:szCs w:val="24"/>
          </w:rPr>
          <w:t>www.mrsk-1.ru</w:t>
        </w:r>
      </w:hyperlink>
      <w:r w:rsidR="00862664" w:rsidRPr="00261CD4">
        <w:rPr>
          <w:sz w:val="24"/>
          <w:szCs w:val="24"/>
        </w:rPr>
        <w:t>)</w:t>
      </w:r>
      <w:r w:rsidR="00702B2C" w:rsidRPr="00261CD4">
        <w:rPr>
          <w:sz w:val="24"/>
          <w:szCs w:val="24"/>
        </w:rPr>
        <w:t>, на сайте ЭТП</w:t>
      </w:r>
      <w:r w:rsidR="00702B2C" w:rsidRPr="00862664">
        <w:rPr>
          <w:sz w:val="24"/>
          <w:szCs w:val="24"/>
        </w:rPr>
        <w:t xml:space="preserve">, указанном в п. </w:t>
      </w:r>
      <w:r w:rsidR="00402725">
        <w:fldChar w:fldCharType="begin"/>
      </w:r>
      <w:r w:rsidR="00402725">
        <w:instrText xml:space="preserve"> REF _Ref440269836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1.1.2</w:t>
      </w:r>
      <w:r w:rsidR="00402725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</w:t>
      </w:r>
      <w:r w:rsidR="005B75A6" w:rsidRPr="00261CD4">
        <w:rPr>
          <w:sz w:val="24"/>
          <w:szCs w:val="24"/>
        </w:rPr>
        <w:t>физических лиц (в т.</w:t>
      </w:r>
      <w:r w:rsidR="003129D4" w:rsidRPr="00261CD4">
        <w:rPr>
          <w:sz w:val="24"/>
          <w:szCs w:val="24"/>
        </w:rPr>
        <w:t xml:space="preserve"> </w:t>
      </w:r>
      <w:r w:rsidR="005B75A6" w:rsidRPr="00261CD4">
        <w:rPr>
          <w:sz w:val="24"/>
          <w:szCs w:val="24"/>
        </w:rPr>
        <w:t>ч. индивидуальных предпринимателей)</w:t>
      </w:r>
      <w:r w:rsidR="00DC6125" w:rsidRPr="00261CD4">
        <w:rPr>
          <w:sz w:val="24"/>
          <w:szCs w:val="24"/>
        </w:rPr>
        <w:t xml:space="preserve"> (далее - Участники)</w:t>
      </w:r>
      <w:r w:rsidR="009D7F01" w:rsidRPr="00261CD4">
        <w:rPr>
          <w:sz w:val="24"/>
          <w:szCs w:val="24"/>
        </w:rPr>
        <w:t xml:space="preserve"> </w:t>
      </w:r>
      <w:r w:rsidR="004B5EB3" w:rsidRPr="00261CD4">
        <w:rPr>
          <w:sz w:val="24"/>
          <w:szCs w:val="24"/>
        </w:rPr>
        <w:t>к участию в процедуре О</w:t>
      </w:r>
      <w:r w:rsidRPr="00261CD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261CD4">
        <w:rPr>
          <w:sz w:val="24"/>
          <w:szCs w:val="24"/>
        </w:rPr>
        <w:t>на право</w:t>
      </w:r>
      <w:proofErr w:type="gramEnd"/>
      <w:r w:rsidR="004B5EB3" w:rsidRPr="00261CD4">
        <w:rPr>
          <w:sz w:val="24"/>
          <w:szCs w:val="24"/>
        </w:rPr>
        <w:t xml:space="preserve"> заключения </w:t>
      </w:r>
      <w:r w:rsidR="00366652" w:rsidRPr="00261CD4">
        <w:rPr>
          <w:sz w:val="24"/>
          <w:szCs w:val="24"/>
        </w:rPr>
        <w:t>Договор</w:t>
      </w:r>
      <w:r w:rsidR="00261CD4" w:rsidRPr="00261CD4">
        <w:rPr>
          <w:sz w:val="24"/>
          <w:szCs w:val="24"/>
        </w:rPr>
        <w:t>а</w:t>
      </w:r>
      <w:r w:rsidR="00366652" w:rsidRPr="00261CD4">
        <w:rPr>
          <w:sz w:val="24"/>
          <w:szCs w:val="24"/>
        </w:rPr>
        <w:t xml:space="preserve"> </w:t>
      </w:r>
      <w:r w:rsidR="00E72230" w:rsidRPr="00E72230">
        <w:rPr>
          <w:sz w:val="24"/>
          <w:szCs w:val="24"/>
        </w:rPr>
        <w:t>на оказание услуг по обучению сотрудников филиала ПАО "МРСК Центра</w:t>
      </w:r>
      <w:proofErr w:type="gramStart"/>
      <w:r w:rsidR="00E72230" w:rsidRPr="00E72230">
        <w:rPr>
          <w:sz w:val="24"/>
          <w:szCs w:val="24"/>
        </w:rPr>
        <w:t>"-</w:t>
      </w:r>
      <w:proofErr w:type="gramEnd"/>
      <w:r w:rsidR="00E72230" w:rsidRPr="00E72230">
        <w:rPr>
          <w:sz w:val="24"/>
          <w:szCs w:val="24"/>
        </w:rPr>
        <w:t>"Ярэнерго" на право допуска к управлению БКМ, автовышками, кранами, работе на высоте (3 группа) и др.</w:t>
      </w:r>
      <w:r w:rsidR="00366652" w:rsidRPr="00261CD4">
        <w:rPr>
          <w:sz w:val="24"/>
          <w:szCs w:val="24"/>
        </w:rPr>
        <w:t xml:space="preserve"> для нужд ПАО «МРСК Центра»</w:t>
      </w:r>
      <w:r w:rsidR="00702B2C" w:rsidRPr="00261CD4">
        <w:rPr>
          <w:sz w:val="24"/>
          <w:szCs w:val="24"/>
        </w:rPr>
        <w:t xml:space="preserve"> </w:t>
      </w:r>
      <w:r w:rsidR="00862664" w:rsidRPr="00261CD4">
        <w:rPr>
          <w:sz w:val="24"/>
          <w:szCs w:val="24"/>
        </w:rPr>
        <w:t xml:space="preserve">(филиала «Ярэнерго», расположенного по адресу: </w:t>
      </w:r>
      <w:proofErr w:type="gramStart"/>
      <w:r w:rsidR="00862664" w:rsidRPr="00261CD4">
        <w:rPr>
          <w:sz w:val="24"/>
          <w:szCs w:val="24"/>
        </w:rPr>
        <w:t xml:space="preserve">РФ, 150003, г. Ярославль, ул. </w:t>
      </w:r>
      <w:proofErr w:type="spellStart"/>
      <w:r w:rsidR="00862664" w:rsidRPr="00261CD4">
        <w:rPr>
          <w:sz w:val="24"/>
          <w:szCs w:val="24"/>
        </w:rPr>
        <w:t>Во</w:t>
      </w:r>
      <w:r w:rsidR="00261CD4" w:rsidRPr="00261CD4">
        <w:rPr>
          <w:sz w:val="24"/>
          <w:szCs w:val="24"/>
        </w:rPr>
        <w:t>й</w:t>
      </w:r>
      <w:r w:rsidR="00862664" w:rsidRPr="00261CD4">
        <w:rPr>
          <w:sz w:val="24"/>
          <w:szCs w:val="24"/>
        </w:rPr>
        <w:t>нова</w:t>
      </w:r>
      <w:proofErr w:type="spellEnd"/>
      <w:r w:rsidR="00862664" w:rsidRPr="00261CD4">
        <w:rPr>
          <w:sz w:val="24"/>
          <w:szCs w:val="24"/>
        </w:rPr>
        <w:t>, д. 12)</w:t>
      </w:r>
      <w:r w:rsidRPr="00261CD4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261CD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261CD4">
        <w:rPr>
          <w:sz w:val="24"/>
          <w:szCs w:val="24"/>
        </w:rPr>
        <w:t xml:space="preserve">Настоящий </w:t>
      </w:r>
      <w:r w:rsidR="004B5EB3" w:rsidRPr="00261CD4">
        <w:rPr>
          <w:sz w:val="24"/>
          <w:szCs w:val="24"/>
        </w:rPr>
        <w:t>З</w:t>
      </w:r>
      <w:r w:rsidRPr="00261CD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261CD4">
        <w:rPr>
          <w:sz w:val="24"/>
          <w:szCs w:val="24"/>
        </w:rPr>
        <w:t>электронной торговой площадк</w:t>
      </w:r>
      <w:r w:rsidR="00414AB1" w:rsidRPr="00261CD4">
        <w:rPr>
          <w:sz w:val="24"/>
          <w:szCs w:val="24"/>
        </w:rPr>
        <w:t>и</w:t>
      </w:r>
      <w:r w:rsidR="00702B2C" w:rsidRPr="00261CD4">
        <w:rPr>
          <w:sz w:val="24"/>
          <w:szCs w:val="24"/>
        </w:rPr>
        <w:t xml:space="preserve"> </w:t>
      </w:r>
      <w:r w:rsidR="000D70B6" w:rsidRPr="00261CD4">
        <w:rPr>
          <w:sz w:val="24"/>
          <w:szCs w:val="24"/>
        </w:rPr>
        <w:t>П</w:t>
      </w:r>
      <w:r w:rsidR="00702B2C" w:rsidRPr="00261CD4">
        <w:rPr>
          <w:sz w:val="24"/>
          <w:szCs w:val="24"/>
        </w:rPr>
        <w:t>АО «</w:t>
      </w:r>
      <w:proofErr w:type="spellStart"/>
      <w:r w:rsidR="00702B2C" w:rsidRPr="00261CD4">
        <w:rPr>
          <w:sz w:val="24"/>
          <w:szCs w:val="24"/>
        </w:rPr>
        <w:t>Россети</w:t>
      </w:r>
      <w:proofErr w:type="spellEnd"/>
      <w:r w:rsidR="00702B2C" w:rsidRPr="00261CD4">
        <w:rPr>
          <w:sz w:val="24"/>
          <w:szCs w:val="24"/>
        </w:rPr>
        <w:t xml:space="preserve">» </w:t>
      </w:r>
      <w:hyperlink r:id="rId22" w:history="1">
        <w:r w:rsidR="00862664" w:rsidRPr="00261CD4">
          <w:rPr>
            <w:rStyle w:val="a7"/>
            <w:sz w:val="24"/>
            <w:szCs w:val="24"/>
          </w:rPr>
          <w:t>etp.rosseti.ru</w:t>
        </w:r>
      </w:hyperlink>
      <w:r w:rsidR="00862664" w:rsidRPr="00261CD4">
        <w:rPr>
          <w:sz w:val="24"/>
          <w:szCs w:val="24"/>
        </w:rPr>
        <w:t xml:space="preserve"> </w:t>
      </w:r>
      <w:r w:rsidR="00702B2C" w:rsidRPr="00261CD4">
        <w:rPr>
          <w:sz w:val="24"/>
          <w:szCs w:val="24"/>
        </w:rPr>
        <w:t>(далее — ЭТП)</w:t>
      </w:r>
      <w:r w:rsidR="005B75A6" w:rsidRPr="00261CD4">
        <w:rPr>
          <w:sz w:val="24"/>
          <w:szCs w:val="24"/>
        </w:rPr>
        <w:t>.</w:t>
      </w:r>
      <w:bookmarkEnd w:id="14"/>
    </w:p>
    <w:p w:rsidR="00717F60" w:rsidRPr="00261CD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261CD4">
        <w:rPr>
          <w:sz w:val="24"/>
          <w:szCs w:val="24"/>
        </w:rPr>
        <w:t>Заказчик</w:t>
      </w:r>
      <w:r w:rsidR="00702B2C" w:rsidRPr="00261CD4">
        <w:rPr>
          <w:sz w:val="24"/>
          <w:szCs w:val="24"/>
        </w:rPr>
        <w:t xml:space="preserve">: </w:t>
      </w:r>
      <w:r w:rsidRPr="00261CD4">
        <w:rPr>
          <w:sz w:val="24"/>
          <w:szCs w:val="24"/>
        </w:rPr>
        <w:t xml:space="preserve"> </w:t>
      </w:r>
      <w:r w:rsidR="00702B2C" w:rsidRPr="00261CD4">
        <w:rPr>
          <w:iCs/>
          <w:sz w:val="24"/>
          <w:szCs w:val="24"/>
        </w:rPr>
        <w:t>ПАО «МРСК Центра».</w:t>
      </w:r>
      <w:r w:rsidRPr="00261CD4">
        <w:rPr>
          <w:rStyle w:val="aa"/>
          <w:sz w:val="24"/>
          <w:szCs w:val="24"/>
        </w:rPr>
        <w:t xml:space="preserve"> </w:t>
      </w:r>
      <w:bookmarkEnd w:id="15"/>
    </w:p>
    <w:p w:rsidR="008C4223" w:rsidRPr="00261CD4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261CD4">
        <w:rPr>
          <w:sz w:val="24"/>
          <w:szCs w:val="24"/>
        </w:rPr>
        <w:t>Предмет З</w:t>
      </w:r>
      <w:r w:rsidR="00717F60" w:rsidRPr="00261CD4">
        <w:rPr>
          <w:sz w:val="24"/>
          <w:szCs w:val="24"/>
        </w:rPr>
        <w:t>апроса предложений</w:t>
      </w:r>
      <w:r w:rsidR="00702B2C" w:rsidRPr="00261CD4">
        <w:rPr>
          <w:sz w:val="24"/>
          <w:szCs w:val="24"/>
        </w:rPr>
        <w:t>:</w:t>
      </w:r>
      <w:bookmarkEnd w:id="16"/>
    </w:p>
    <w:p w:rsidR="00A40714" w:rsidRPr="00261CD4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261CD4">
        <w:rPr>
          <w:b/>
          <w:sz w:val="24"/>
          <w:szCs w:val="24"/>
          <w:u w:val="single"/>
        </w:rPr>
        <w:t>Лот №1:</w:t>
      </w:r>
      <w:r w:rsidR="00717F60" w:rsidRPr="00261CD4">
        <w:rPr>
          <w:sz w:val="24"/>
          <w:szCs w:val="24"/>
        </w:rPr>
        <w:t xml:space="preserve"> право заключения </w:t>
      </w:r>
      <w:r w:rsidR="00123C70" w:rsidRPr="00261CD4">
        <w:rPr>
          <w:sz w:val="24"/>
          <w:szCs w:val="24"/>
        </w:rPr>
        <w:t>Договор</w:t>
      </w:r>
      <w:r w:rsidR="00261CD4" w:rsidRPr="00261CD4">
        <w:rPr>
          <w:sz w:val="24"/>
          <w:szCs w:val="24"/>
        </w:rPr>
        <w:t>а</w:t>
      </w:r>
      <w:r w:rsidR="00A40714" w:rsidRPr="00261CD4">
        <w:rPr>
          <w:sz w:val="24"/>
          <w:szCs w:val="24"/>
        </w:rPr>
        <w:t xml:space="preserve"> </w:t>
      </w:r>
      <w:r w:rsidR="00E72230" w:rsidRPr="00E72230">
        <w:rPr>
          <w:sz w:val="24"/>
          <w:szCs w:val="24"/>
        </w:rPr>
        <w:t>на оказание услуг по обучению сотрудников филиала ПАО "МРСК Центра</w:t>
      </w:r>
      <w:proofErr w:type="gramStart"/>
      <w:r w:rsidR="00E72230" w:rsidRPr="00E72230">
        <w:rPr>
          <w:sz w:val="24"/>
          <w:szCs w:val="24"/>
        </w:rPr>
        <w:t>"-</w:t>
      </w:r>
      <w:proofErr w:type="gramEnd"/>
      <w:r w:rsidR="00E72230" w:rsidRPr="00E72230">
        <w:rPr>
          <w:sz w:val="24"/>
          <w:szCs w:val="24"/>
        </w:rPr>
        <w:t>"Ярэнерго" на право допуска к управлению БКМ, автовышками, кранами, работе на высоте (3 группа) и др.</w:t>
      </w:r>
      <w:r w:rsidR="00366652" w:rsidRPr="00261CD4">
        <w:rPr>
          <w:sz w:val="24"/>
          <w:szCs w:val="24"/>
        </w:rPr>
        <w:t xml:space="preserve"> для нужд ПАО «МРСК Центра»</w:t>
      </w:r>
      <w:r w:rsidR="00702B2C" w:rsidRPr="00261CD4">
        <w:rPr>
          <w:sz w:val="24"/>
          <w:szCs w:val="24"/>
        </w:rPr>
        <w:t xml:space="preserve"> (филиал</w:t>
      </w:r>
      <w:r w:rsidR="00261CD4" w:rsidRPr="00261CD4">
        <w:rPr>
          <w:sz w:val="24"/>
          <w:szCs w:val="24"/>
        </w:rPr>
        <w:t>а</w:t>
      </w:r>
      <w:r w:rsidR="00702B2C" w:rsidRPr="00261CD4">
        <w:rPr>
          <w:sz w:val="24"/>
          <w:szCs w:val="24"/>
        </w:rPr>
        <w:t xml:space="preserve"> </w:t>
      </w:r>
      <w:r w:rsidR="00862664" w:rsidRPr="00261CD4">
        <w:rPr>
          <w:sz w:val="24"/>
          <w:szCs w:val="24"/>
        </w:rPr>
        <w:t>«Ярэнерго»</w:t>
      </w:r>
      <w:r w:rsidR="00702B2C" w:rsidRPr="00261CD4">
        <w:rPr>
          <w:sz w:val="24"/>
          <w:szCs w:val="24"/>
        </w:rPr>
        <w:t>)</w:t>
      </w:r>
      <w:bookmarkEnd w:id="17"/>
      <w:r w:rsidR="00702B2C" w:rsidRPr="00261CD4">
        <w:rPr>
          <w:sz w:val="24"/>
          <w:szCs w:val="24"/>
        </w:rPr>
        <w:t>.</w:t>
      </w:r>
    </w:p>
    <w:p w:rsidR="008C4223" w:rsidRPr="00261CD4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261CD4">
        <w:rPr>
          <w:sz w:val="24"/>
          <w:szCs w:val="24"/>
        </w:rPr>
        <w:t xml:space="preserve">Количество лотов: </w:t>
      </w:r>
      <w:r w:rsidRPr="00261CD4">
        <w:rPr>
          <w:b/>
          <w:sz w:val="24"/>
          <w:szCs w:val="24"/>
        </w:rPr>
        <w:t>1 (один)</w:t>
      </w:r>
      <w:r w:rsidRPr="00261CD4">
        <w:rPr>
          <w:sz w:val="24"/>
          <w:szCs w:val="24"/>
        </w:rPr>
        <w:t>.</w:t>
      </w:r>
    </w:p>
    <w:bookmarkEnd w:id="18"/>
    <w:p w:rsidR="00804801" w:rsidRPr="00261CD4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261CD4">
        <w:rPr>
          <w:sz w:val="24"/>
          <w:szCs w:val="24"/>
        </w:rPr>
        <w:t xml:space="preserve">Частичное </w:t>
      </w:r>
      <w:r w:rsidR="00366652" w:rsidRPr="00261CD4">
        <w:rPr>
          <w:sz w:val="24"/>
          <w:szCs w:val="24"/>
        </w:rPr>
        <w:t xml:space="preserve">оказание </w:t>
      </w:r>
      <w:r w:rsidR="00AD3EBC" w:rsidRPr="00261CD4">
        <w:rPr>
          <w:sz w:val="24"/>
          <w:szCs w:val="24"/>
        </w:rPr>
        <w:t>услуг</w:t>
      </w:r>
      <w:r w:rsidRPr="00261CD4">
        <w:rPr>
          <w:sz w:val="24"/>
          <w:szCs w:val="24"/>
        </w:rPr>
        <w:t xml:space="preserve"> не допускается.</w:t>
      </w:r>
    </w:p>
    <w:p w:rsidR="00717F60" w:rsidRPr="00261CD4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261CD4">
        <w:rPr>
          <w:sz w:val="24"/>
          <w:szCs w:val="24"/>
        </w:rPr>
        <w:t>Сроки</w:t>
      </w:r>
      <w:r w:rsidR="00717F60" w:rsidRPr="00261CD4">
        <w:rPr>
          <w:sz w:val="24"/>
          <w:szCs w:val="24"/>
        </w:rPr>
        <w:t xml:space="preserve"> </w:t>
      </w:r>
      <w:r w:rsidR="00366652" w:rsidRPr="00261CD4">
        <w:rPr>
          <w:sz w:val="24"/>
          <w:szCs w:val="24"/>
        </w:rPr>
        <w:t>оказания услуг</w:t>
      </w:r>
      <w:r w:rsidR="00717F60" w:rsidRPr="00261CD4">
        <w:rPr>
          <w:sz w:val="24"/>
          <w:szCs w:val="24"/>
        </w:rPr>
        <w:t xml:space="preserve">: </w:t>
      </w:r>
      <w:bookmarkEnd w:id="19"/>
      <w:r w:rsidR="00BC4F94" w:rsidRPr="00BC4F94">
        <w:rPr>
          <w:sz w:val="24"/>
          <w:szCs w:val="24"/>
        </w:rPr>
        <w:t xml:space="preserve">С момента заключения договора </w:t>
      </w:r>
      <w:r w:rsidR="008939CF">
        <w:rPr>
          <w:sz w:val="24"/>
          <w:szCs w:val="24"/>
        </w:rPr>
        <w:t>до</w:t>
      </w:r>
      <w:r w:rsidR="00BC4F94" w:rsidRPr="00BC4F94">
        <w:rPr>
          <w:sz w:val="24"/>
          <w:szCs w:val="24"/>
        </w:rPr>
        <w:t xml:space="preserve"> 31.12.2018 г.</w:t>
      </w:r>
    </w:p>
    <w:p w:rsidR="008D2928" w:rsidRPr="00261CD4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261CD4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261CD4">
        <w:rPr>
          <w:sz w:val="24"/>
          <w:szCs w:val="24"/>
        </w:rPr>
        <w:t>территории Р</w:t>
      </w:r>
      <w:r w:rsidR="00A0540E" w:rsidRPr="00261CD4">
        <w:rPr>
          <w:sz w:val="24"/>
          <w:szCs w:val="24"/>
        </w:rPr>
        <w:t xml:space="preserve">оссийской </w:t>
      </w:r>
      <w:r w:rsidR="00425F34" w:rsidRPr="00261CD4">
        <w:rPr>
          <w:sz w:val="24"/>
          <w:szCs w:val="24"/>
        </w:rPr>
        <w:t>Ф</w:t>
      </w:r>
      <w:r w:rsidR="00A0540E" w:rsidRPr="00261CD4">
        <w:rPr>
          <w:sz w:val="24"/>
          <w:szCs w:val="24"/>
        </w:rPr>
        <w:t>едерации</w:t>
      </w:r>
      <w:r w:rsidRPr="00261CD4">
        <w:rPr>
          <w:sz w:val="24"/>
          <w:szCs w:val="24"/>
        </w:rPr>
        <w:t>.</w:t>
      </w:r>
      <w:bookmarkEnd w:id="20"/>
    </w:p>
    <w:p w:rsidR="00717F60" w:rsidRPr="00261CD4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61CD4">
        <w:rPr>
          <w:iCs/>
          <w:sz w:val="24"/>
          <w:szCs w:val="24"/>
        </w:rPr>
        <w:t xml:space="preserve">Форма и порядок оплаты: </w:t>
      </w:r>
      <w:r w:rsidR="00366652" w:rsidRPr="00261CD4">
        <w:rPr>
          <w:iCs/>
          <w:sz w:val="24"/>
          <w:szCs w:val="24"/>
        </w:rPr>
        <w:t>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</w:t>
      </w:r>
      <w:r w:rsidRPr="00261CD4">
        <w:rPr>
          <w:iCs/>
          <w:sz w:val="24"/>
          <w:szCs w:val="24"/>
        </w:rPr>
        <w:t>.</w:t>
      </w:r>
      <w:bookmarkEnd w:id="21"/>
      <w:r w:rsidR="00691FB1" w:rsidRPr="00261CD4">
        <w:rPr>
          <w:iCs/>
          <w:sz w:val="24"/>
          <w:szCs w:val="24"/>
        </w:rPr>
        <w:t xml:space="preserve"> В случае</w:t>
      </w:r>
      <w:proofErr w:type="gramStart"/>
      <w:r w:rsidR="00691FB1" w:rsidRPr="00261CD4">
        <w:rPr>
          <w:iCs/>
          <w:sz w:val="24"/>
          <w:szCs w:val="24"/>
        </w:rPr>
        <w:t>,</w:t>
      </w:r>
      <w:proofErr w:type="gramEnd"/>
      <w:r w:rsidR="00691FB1" w:rsidRPr="00261CD4">
        <w:rPr>
          <w:iCs/>
          <w:sz w:val="24"/>
          <w:szCs w:val="24"/>
        </w:rPr>
        <w:t xml:space="preserve">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261CD4">
        <w:rPr>
          <w:iCs/>
          <w:sz w:val="24"/>
          <w:szCs w:val="24"/>
        </w:rPr>
        <w:t xml:space="preserve">Порядок проведения </w:t>
      </w:r>
      <w:r w:rsidR="00C05EF6" w:rsidRPr="00261CD4">
        <w:rPr>
          <w:iCs/>
          <w:sz w:val="24"/>
          <w:szCs w:val="24"/>
        </w:rPr>
        <w:t xml:space="preserve">запроса предложений </w:t>
      </w:r>
      <w:r w:rsidRPr="00261CD4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261CD4">
        <w:rPr>
          <w:sz w:val="24"/>
          <w:szCs w:val="24"/>
        </w:rPr>
        <w:t>заявок</w:t>
      </w:r>
      <w:r w:rsidRPr="00261CD4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7F30BA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090FCB">
        <w:rPr>
          <w:iCs/>
          <w:sz w:val="24"/>
          <w:szCs w:val="24"/>
        </w:rPr>
        <w:t>3</w:t>
      </w:r>
      <w:r w:rsidR="007F30BA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lastRenderedPageBreak/>
        <w:t xml:space="preserve">разделе </w:t>
      </w:r>
      <w:r w:rsidR="007F30BA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402725">
        <w:fldChar w:fldCharType="begin"/>
      </w:r>
      <w:r w:rsidR="00402725">
        <w:instrText xml:space="preserve"> REF _Ref305973574 \r \h  \* MERGEFORMAT </w:instrText>
      </w:r>
      <w:r w:rsidR="00402725">
        <w:fldChar w:fldCharType="separate"/>
      </w:r>
      <w:r w:rsidR="00090FCB">
        <w:t>2</w:t>
      </w:r>
      <w:r w:rsidR="00402725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7F30BA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090FCB">
        <w:rPr>
          <w:iCs/>
          <w:sz w:val="24"/>
          <w:szCs w:val="24"/>
        </w:rPr>
        <w:t>5</w:t>
      </w:r>
      <w:r w:rsidR="007F30BA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1.1.5</w:t>
      </w:r>
      <w:r w:rsidR="00402725">
        <w:fldChar w:fldCharType="end"/>
      </w:r>
      <w:r w:rsidRPr="00366652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1.1.7</w:t>
      </w:r>
      <w:r w:rsidR="00402725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1.1.5</w:t>
      </w:r>
      <w:r w:rsidR="00402725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090FCB" w:rsidRPr="00090FCB">
        <w:rPr>
          <w:bCs w:val="0"/>
          <w:iCs/>
          <w:sz w:val="24"/>
          <w:szCs w:val="24"/>
        </w:rPr>
        <w:t>1.1.5</w:t>
      </w:r>
      <w:r w:rsidR="00402725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279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3.2</w:t>
      </w:r>
      <w:r w:rsidR="00402725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280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402725">
        <w:fldChar w:fldCharType="begin"/>
      </w:r>
      <w:r w:rsidR="00402725">
        <w:instrText xml:space="preserve"> REF _Ref191386109 \n \h  \* MERGEFORMAT </w:instrText>
      </w:r>
      <w:r w:rsidR="00402725">
        <w:fldChar w:fldCharType="separate"/>
      </w:r>
      <w:r w:rsidR="00090FCB" w:rsidRPr="00090FCB">
        <w:rPr>
          <w:color w:val="000000"/>
          <w:sz w:val="24"/>
          <w:szCs w:val="24"/>
        </w:rPr>
        <w:t>3.3.2</w:t>
      </w:r>
      <w:r w:rsidR="00402725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281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402725">
        <w:fldChar w:fldCharType="begin"/>
      </w:r>
      <w:r w:rsidR="00402725">
        <w:instrText xml:space="preserve"> REF _Ref191386164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 xml:space="preserve"> 1.4.1 </w:t>
      </w:r>
      <w:r w:rsidR="00402725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</w:t>
      </w:r>
      <w:r w:rsidRPr="00E71A48">
        <w:rPr>
          <w:sz w:val="24"/>
          <w:szCs w:val="24"/>
        </w:rPr>
        <w:lastRenderedPageBreak/>
        <w:t xml:space="preserve">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402725">
        <w:fldChar w:fldCharType="begin"/>
      </w:r>
      <w:r w:rsidR="00402725">
        <w:instrText xml:space="preserve"> REF _Ref306978606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 xml:space="preserve"> 1.4.2 </w:t>
      </w:r>
      <w:r w:rsidR="00402725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282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_Ref306114966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3.3.11</w:t>
      </w:r>
      <w:r w:rsidR="00402725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283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5294"/>
      <w:bookmarkStart w:id="64" w:name="_Toc469488338"/>
      <w:bookmarkStart w:id="65" w:name="_Toc471894859"/>
      <w:bookmarkStart w:id="66" w:name="_Toc498590284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1.1.4</w:t>
      </w:r>
      <w:r w:rsidR="007F30BA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5295"/>
      <w:bookmarkStart w:id="78" w:name="_Toc469488339"/>
      <w:bookmarkStart w:id="79" w:name="_Toc471894860"/>
      <w:bookmarkStart w:id="80" w:name="_Toc498590285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090FCB" w:rsidRPr="00090FCB">
        <w:rPr>
          <w:b w:val="0"/>
          <w:szCs w:val="24"/>
        </w:rPr>
        <w:t>3.3</w:t>
      </w:r>
      <w:r w:rsidR="00402725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5296"/>
      <w:bookmarkStart w:id="92" w:name="_Toc469488340"/>
      <w:bookmarkStart w:id="93" w:name="_Toc471894861"/>
      <w:bookmarkStart w:id="94" w:name="_Toc498590286"/>
      <w:r w:rsidRPr="002D4BC6">
        <w:rPr>
          <w:b w:val="0"/>
          <w:szCs w:val="24"/>
        </w:rPr>
        <w:t xml:space="preserve">Письмо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 w:val="0"/>
          <w:szCs w:val="24"/>
        </w:rPr>
        <w:t>5.1</w:t>
      </w:r>
      <w:r w:rsidR="00402725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5297"/>
      <w:bookmarkStart w:id="106" w:name="_Toc469488341"/>
      <w:bookmarkStart w:id="107" w:name="_Toc471894862"/>
      <w:bookmarkStart w:id="108" w:name="_Toc498590287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_Ref440284918 \r \h  \* MERGEFORMAT </w:instrText>
      </w:r>
      <w:r w:rsidR="00402725">
        <w:fldChar w:fldCharType="separate"/>
      </w:r>
      <w:r w:rsidR="00090FCB" w:rsidRPr="00090FCB">
        <w:rPr>
          <w:b w:val="0"/>
          <w:szCs w:val="24"/>
        </w:rPr>
        <w:t>5.2</w:t>
      </w:r>
      <w:r w:rsidR="00402725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090FCB" w:rsidRPr="00090FCB">
        <w:rPr>
          <w:b w:val="0"/>
          <w:bCs w:val="0"/>
          <w:szCs w:val="24"/>
        </w:rPr>
        <w:t>5.3</w:t>
      </w:r>
      <w:r w:rsidR="00402725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_Ref440284947 \r \h  \* MERGEFORMAT </w:instrText>
      </w:r>
      <w:r w:rsidR="00402725">
        <w:fldChar w:fldCharType="separate"/>
      </w:r>
      <w:r w:rsidR="00090FCB" w:rsidRPr="00090FCB">
        <w:rPr>
          <w:b w:val="0"/>
          <w:szCs w:val="24"/>
        </w:rPr>
        <w:t>5.4</w:t>
      </w:r>
      <w:r w:rsidR="00402725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5.5</w:t>
      </w:r>
      <w:r w:rsidR="007F30BA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5.6</w:t>
      </w:r>
      <w:r w:rsidR="007F30BA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5298"/>
      <w:bookmarkStart w:id="120" w:name="_Toc469488342"/>
      <w:bookmarkStart w:id="121" w:name="_Toc471894863"/>
      <w:bookmarkStart w:id="122" w:name="_Toc498590288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3.3.14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lastRenderedPageBreak/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5299"/>
      <w:bookmarkStart w:id="134" w:name="_Toc469488343"/>
      <w:bookmarkStart w:id="135" w:name="_Toc471894864"/>
      <w:bookmarkStart w:id="136" w:name="_Toc498590289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7F30BA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3.6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3.8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290"/>
      <w:bookmarkEnd w:id="52"/>
      <w:bookmarkEnd w:id="137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291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5302"/>
      <w:bookmarkStart w:id="160" w:name="_Toc469488346"/>
      <w:bookmarkStart w:id="161" w:name="_Toc471894867"/>
      <w:bookmarkStart w:id="162" w:name="_Toc498590292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5303"/>
      <w:bookmarkStart w:id="179" w:name="_Toc469488347"/>
      <w:bookmarkStart w:id="180" w:name="_Toc471894868"/>
      <w:bookmarkStart w:id="181" w:name="_Toc498590293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5.6</w:t>
      </w:r>
      <w:r w:rsidR="007F30B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5304"/>
      <w:bookmarkStart w:id="198" w:name="_Toc469488348"/>
      <w:bookmarkStart w:id="199" w:name="_Toc471894869"/>
      <w:bookmarkStart w:id="200" w:name="_Toc498590294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295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5306"/>
      <w:bookmarkStart w:id="218" w:name="_Toc469488350"/>
      <w:bookmarkStart w:id="219" w:name="_Toc471894871"/>
      <w:bookmarkStart w:id="220" w:name="_Toc498590296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7F30B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2.2.3</w:t>
      </w:r>
      <w:r w:rsidR="007F30BA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5307"/>
      <w:bookmarkStart w:id="236" w:name="_Toc469488351"/>
      <w:bookmarkStart w:id="237" w:name="_Toc471894872"/>
      <w:bookmarkStart w:id="238" w:name="_Toc498590297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5308"/>
      <w:bookmarkStart w:id="255" w:name="_Toc469488352"/>
      <w:bookmarkStart w:id="256" w:name="_Toc471894873"/>
      <w:bookmarkStart w:id="257" w:name="_Toc498590298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796F09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299"/>
      <w:r w:rsidRPr="00F31976">
        <w:rPr>
          <w:bCs w:val="0"/>
        </w:rPr>
        <w:t>Дополнительные условия, включаемые в проект договора</w:t>
      </w:r>
      <w:bookmarkEnd w:id="262"/>
      <w:bookmarkEnd w:id="263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8354"/>
      <w:bookmarkStart w:id="266" w:name="_Toc471894875"/>
      <w:bookmarkStart w:id="267" w:name="_Toc498590300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7F30B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2.3.3</w:t>
      </w:r>
      <w:r w:rsidR="007F30BA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8355"/>
      <w:bookmarkStart w:id="270" w:name="_Toc471894876"/>
      <w:bookmarkStart w:id="271" w:name="_Toc498590301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8356"/>
      <w:bookmarkStart w:id="275" w:name="_Toc471894877"/>
      <w:bookmarkStart w:id="276" w:name="_Toc498590302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8357"/>
      <w:bookmarkStart w:id="279" w:name="_Toc471894878"/>
      <w:bookmarkStart w:id="280" w:name="_Toc498590303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 xml:space="preserve">обеспечивает представление в адрес Заказчика </w:t>
      </w:r>
      <w:r w:rsidRPr="00F31976">
        <w:rPr>
          <w:rFonts w:eastAsia="Calibri"/>
          <w:b w:val="0"/>
          <w:szCs w:val="24"/>
        </w:rPr>
        <w:lastRenderedPageBreak/>
        <w:t>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8358"/>
      <w:bookmarkStart w:id="283" w:name="_Toc471894879"/>
      <w:bookmarkStart w:id="284" w:name="_Toc498590304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8359"/>
      <w:bookmarkStart w:id="287" w:name="_Toc471894880"/>
      <w:bookmarkStart w:id="288" w:name="_Toc498590305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8360"/>
      <w:bookmarkStart w:id="291" w:name="_Toc471894881"/>
      <w:bookmarkStart w:id="292" w:name="_Toc498590306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307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308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5311"/>
      <w:bookmarkStart w:id="309" w:name="_Toc469488363"/>
      <w:bookmarkStart w:id="310" w:name="_Toc471894884"/>
      <w:bookmarkStart w:id="311" w:name="_Toc498590309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3.2</w:t>
      </w:r>
      <w:r w:rsidR="00402725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402725">
        <w:fldChar w:fldCharType="begin"/>
      </w:r>
      <w:r w:rsidR="00402725">
        <w:instrText xml:space="preserve"> REF _Ref305973214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</w:t>
      </w:r>
      <w:r w:rsidR="00402725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_Ref303683883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3.5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7F30BA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7F30BA">
        <w:fldChar w:fldCharType="separate"/>
      </w:r>
      <w:r w:rsidR="00090FCB">
        <w:rPr>
          <w:bCs w:val="0"/>
          <w:sz w:val="24"/>
          <w:szCs w:val="24"/>
        </w:rPr>
        <w:t>3.6</w:t>
      </w:r>
      <w:r w:rsidR="007F30BA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402725">
        <w:fldChar w:fldCharType="begin"/>
      </w:r>
      <w:r w:rsidR="00402725">
        <w:instrText xml:space="preserve"> REF _Ref303250967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3.7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3.9</w:t>
      </w:r>
      <w:r w:rsidR="007F30BA">
        <w:rPr>
          <w:bCs w:val="0"/>
          <w:sz w:val="24"/>
          <w:szCs w:val="24"/>
        </w:rPr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7F30BA">
        <w:fldChar w:fldCharType="begin"/>
      </w:r>
      <w:r w:rsidR="00E54225">
        <w:instrText xml:space="preserve"> REF _Ref468875001 \r \h </w:instrText>
      </w:r>
      <w:r w:rsidR="007F30BA">
        <w:fldChar w:fldCharType="separate"/>
      </w:r>
      <w:r w:rsidR="00090FCB">
        <w:t>3.12</w:t>
      </w:r>
      <w:r w:rsidR="007F30B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402725">
        <w:fldChar w:fldCharType="begin"/>
      </w:r>
      <w:r w:rsidR="00402725">
        <w:instrText xml:space="preserve"> REF _Ref306140410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3.13</w:t>
      </w:r>
      <w:r w:rsidR="00402725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3.14</w:t>
      </w:r>
      <w:r w:rsidR="00402725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5312"/>
      <w:bookmarkStart w:id="328" w:name="_Toc469488364"/>
      <w:bookmarkStart w:id="329" w:name="_Toc471894885"/>
      <w:bookmarkStart w:id="330" w:name="_Toc498590310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311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402725">
        <w:fldChar w:fldCharType="begin"/>
      </w:r>
      <w:r w:rsidR="00402725">
        <w:instrText xml:space="preserve"> REF _Ref302563524 \n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1.1.1</w:t>
      </w:r>
      <w:r w:rsidR="00402725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312"/>
      <w:bookmarkEnd w:id="334"/>
      <w:bookmarkEnd w:id="335"/>
      <w:r w:rsidRPr="00E71A48">
        <w:lastRenderedPageBreak/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5315"/>
      <w:bookmarkStart w:id="351" w:name="_Toc469488367"/>
      <w:bookmarkStart w:id="352" w:name="_Toc471894888"/>
      <w:bookmarkStart w:id="353" w:name="_Toc498590313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5.2</w:t>
      </w:r>
      <w:r w:rsidR="007F30B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5.4</w:t>
      </w:r>
      <w:r w:rsidR="007F30B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402725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_Ref440361610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5.6</w:t>
      </w:r>
      <w:r w:rsidR="00402725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5.1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5.1.3</w:t>
      </w:r>
      <w:r w:rsidR="00402725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б)</w:t>
      </w:r>
      <w:r w:rsidR="00402725">
        <w:fldChar w:fldCharType="end"/>
      </w:r>
      <w:r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5.3</w:t>
      </w:r>
      <w:r w:rsidR="00402725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_Ref440274913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5.2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_Ref440274902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5.4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5.6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5.7.1</w:t>
      </w:r>
      <w:r w:rsidR="007F30B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117D24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3.3.8.3</w:t>
      </w:r>
      <w:r w:rsidR="00402725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б)</w:t>
      </w:r>
      <w:r w:rsidR="00402725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7F30BA">
        <w:fldChar w:fldCharType="begin"/>
      </w:r>
      <w:r w:rsidR="007F30BA">
        <w:instrText xml:space="preserve"> REF _Ref440372326 \r \h  \* MERGEFORMAT </w:instrText>
      </w:r>
      <w:r w:rsidR="007F30BA">
        <w:fldChar w:fldCharType="separate"/>
      </w:r>
      <w:r w:rsidR="00090FCB" w:rsidRPr="00090FCB">
        <w:rPr>
          <w:sz w:val="24"/>
          <w:szCs w:val="24"/>
        </w:rPr>
        <w:t>д)</w:t>
      </w:r>
      <w:r w:rsidR="007F30BA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_Ref440371812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м)</w:t>
      </w:r>
      <w:r w:rsidR="00402725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7F30BA">
        <w:fldChar w:fldCharType="begin"/>
      </w:r>
      <w:r w:rsidR="007F30BA">
        <w:instrText xml:space="preserve"> REF _Ref440371822 \r \h  \* MERGEFORMAT </w:instrText>
      </w:r>
      <w:r w:rsidR="007F30BA">
        <w:fldChar w:fldCharType="separate"/>
      </w:r>
      <w:r w:rsidR="00090FCB" w:rsidRPr="00090FCB">
        <w:rPr>
          <w:sz w:val="24"/>
          <w:szCs w:val="24"/>
        </w:rPr>
        <w:t>н)</w:t>
      </w:r>
      <w:r w:rsidR="007F30BA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у)</w:t>
      </w:r>
      <w:r w:rsidR="00402725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  <w:proofErr w:type="gramEnd"/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_Ref306143446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3.3.9.3</w:t>
      </w:r>
      <w:r w:rsidR="00402725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_Ref465847423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3.3.10.7</w:t>
      </w:r>
      <w:r w:rsidR="00402725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proofErr w:type="gramStart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090FCB" w:rsidRPr="00090FCB">
        <w:rPr>
          <w:szCs w:val="24"/>
        </w:rPr>
        <w:t>3.3.14.4</w:t>
      </w:r>
      <w:r w:rsidR="00402725">
        <w:fldChar w:fldCharType="end"/>
      </w:r>
      <w:r w:rsidRPr="001E3137">
        <w:rPr>
          <w:szCs w:val="24"/>
        </w:rPr>
        <w:t>).</w:t>
      </w:r>
      <w:proofErr w:type="gramEnd"/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402725">
        <w:fldChar w:fldCharType="begin"/>
      </w:r>
      <w:r w:rsidR="00402725">
        <w:instrText xml:space="preserve"> REF _Ref440270602 \r \h  \* MERGEFORMAT </w:instrText>
      </w:r>
      <w:r w:rsidR="00402725">
        <w:fldChar w:fldCharType="separate"/>
      </w:r>
      <w:r w:rsidR="00090FCB">
        <w:t>5</w:t>
      </w:r>
      <w:r w:rsidR="00402725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402725">
        <w:fldChar w:fldCharType="begin"/>
      </w:r>
      <w:r w:rsidR="00402725">
        <w:instrText xml:space="preserve"> REF _Ref191386419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3.3.2</w:t>
      </w:r>
      <w:r w:rsidR="00402725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_Ref440361959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5.5</w:t>
      </w:r>
      <w:r w:rsidR="00402725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</w:t>
      </w:r>
      <w:r w:rsidRPr="00EB7BE2">
        <w:rPr>
          <w:sz w:val="24"/>
          <w:szCs w:val="24"/>
        </w:rPr>
        <w:lastRenderedPageBreak/>
        <w:t xml:space="preserve">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_Ref440271036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5.4</w:t>
      </w:r>
      <w:r w:rsidR="00402725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5316"/>
      <w:bookmarkStart w:id="373" w:name="_Toc469488368"/>
      <w:bookmarkStart w:id="374" w:name="_Toc471894889"/>
      <w:bookmarkStart w:id="375" w:name="_Toc498590314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59"/>
      <w:bookmarkEnd w:id="360"/>
      <w:bookmarkEnd w:id="361"/>
      <w:r w:rsidRPr="00E71A48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5317"/>
      <w:bookmarkStart w:id="388" w:name="_Toc469488369"/>
      <w:bookmarkStart w:id="389" w:name="_Toc471894890"/>
      <w:bookmarkStart w:id="390" w:name="_Toc498590315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5318"/>
      <w:bookmarkStart w:id="404" w:name="_Toc469488370"/>
      <w:bookmarkStart w:id="405" w:name="_Toc471894891"/>
      <w:bookmarkStart w:id="406" w:name="_Toc498590316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5319"/>
      <w:bookmarkStart w:id="419" w:name="_Toc469488371"/>
      <w:bookmarkStart w:id="420" w:name="_Toc471894892"/>
      <w:bookmarkStart w:id="421" w:name="_Toc498590317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5320"/>
      <w:bookmarkStart w:id="433" w:name="_Toc469488372"/>
      <w:bookmarkStart w:id="434" w:name="_Toc471894893"/>
      <w:bookmarkStart w:id="435" w:name="_Toc498590318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</w:t>
      </w:r>
      <w:r w:rsidRPr="00E71A48">
        <w:rPr>
          <w:bCs w:val="0"/>
          <w:sz w:val="24"/>
          <w:szCs w:val="24"/>
        </w:rPr>
        <w:lastRenderedPageBreak/>
        <w:t xml:space="preserve">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4794"/>
      <w:bookmarkStart w:id="447" w:name="_Toc468875321"/>
      <w:bookmarkStart w:id="448" w:name="_Toc469488373"/>
      <w:bookmarkStart w:id="449" w:name="_Toc471894894"/>
      <w:bookmarkStart w:id="450" w:name="_Toc498590319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</w:p>
    <w:p w:rsidR="00280464" w:rsidRPr="00E72230" w:rsidRDefault="00E72230" w:rsidP="00261CD4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E72230">
        <w:rPr>
          <w:b/>
          <w:sz w:val="24"/>
          <w:szCs w:val="24"/>
        </w:rPr>
        <w:t>1 076 700,00</w:t>
      </w:r>
      <w:r w:rsidRPr="00E72230">
        <w:rPr>
          <w:sz w:val="24"/>
          <w:szCs w:val="24"/>
        </w:rPr>
        <w:t xml:space="preserve"> (один миллион семьдесят шесть тысяч семьсот) рублей 00 копеек РФ, без учета НДС; НДС составляет </w:t>
      </w:r>
      <w:r w:rsidRPr="00E72230">
        <w:rPr>
          <w:b/>
          <w:sz w:val="24"/>
          <w:szCs w:val="24"/>
        </w:rPr>
        <w:t>193 806,00</w:t>
      </w:r>
      <w:r w:rsidRPr="00E72230">
        <w:rPr>
          <w:sz w:val="24"/>
          <w:szCs w:val="24"/>
        </w:rPr>
        <w:t xml:space="preserve"> (сто девяносто три тысячи восемьсот шесть) рублей 00 копеек РФ; </w:t>
      </w:r>
      <w:r w:rsidRPr="00E72230">
        <w:rPr>
          <w:b/>
          <w:sz w:val="24"/>
          <w:szCs w:val="24"/>
        </w:rPr>
        <w:t>1 270 506,00</w:t>
      </w:r>
      <w:r w:rsidRPr="00E72230">
        <w:rPr>
          <w:sz w:val="24"/>
          <w:szCs w:val="24"/>
        </w:rPr>
        <w:t xml:space="preserve"> (</w:t>
      </w:r>
      <w:bookmarkStart w:id="451" w:name="_GoBack"/>
      <w:bookmarkEnd w:id="451"/>
      <w:r w:rsidRPr="00E72230">
        <w:rPr>
          <w:sz w:val="24"/>
          <w:szCs w:val="24"/>
        </w:rPr>
        <w:t>один миллион двести семьдесят тысяч пятьсот шесть) рублей 00 копеек РФ, с учетом НДС</w:t>
      </w:r>
      <w:r w:rsidR="00261CD4" w:rsidRPr="00E72230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</w:t>
      </w:r>
      <w:r w:rsidR="00402725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_Ref440271072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5.2</w:t>
      </w:r>
      <w:r w:rsidR="00402725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402725">
        <w:fldChar w:fldCharType="begin"/>
      </w:r>
      <w:r w:rsidR="00402725">
        <w:instrText xml:space="preserve"> REF _Ref440361439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5.5</w:t>
      </w:r>
      <w:r w:rsidR="00402725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3.11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52" w:name="_Ref191386407"/>
      <w:bookmarkStart w:id="453" w:name="_Ref191386526"/>
      <w:bookmarkStart w:id="454" w:name="_Toc440361333"/>
      <w:bookmarkStart w:id="455" w:name="_Toc440376088"/>
      <w:bookmarkStart w:id="456" w:name="_Toc440376215"/>
      <w:bookmarkStart w:id="457" w:name="_Toc440382480"/>
      <w:bookmarkStart w:id="458" w:name="_Toc440447150"/>
      <w:bookmarkStart w:id="459" w:name="_Toc440632310"/>
      <w:bookmarkStart w:id="460" w:name="_Toc440875083"/>
      <w:bookmarkStart w:id="461" w:name="_Toc441131070"/>
      <w:bookmarkStart w:id="462" w:name="_Toc465774591"/>
      <w:bookmarkStart w:id="463" w:name="_Toc465848820"/>
      <w:bookmarkStart w:id="464" w:name="_Toc468875322"/>
      <w:bookmarkStart w:id="465" w:name="_Toc469488374"/>
      <w:bookmarkStart w:id="466" w:name="_Toc471894895"/>
      <w:bookmarkStart w:id="467" w:name="_Toc498590320"/>
      <w:bookmarkStart w:id="468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9" w:name="_Ref93090116"/>
      <w:bookmarkStart w:id="470" w:name="_Ref191386482"/>
      <w:bookmarkStart w:id="471" w:name="_Ref440291364"/>
      <w:bookmarkEnd w:id="468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69"/>
      <w:r w:rsidRPr="00EB7BE2">
        <w:rPr>
          <w:bCs w:val="0"/>
          <w:sz w:val="24"/>
          <w:szCs w:val="24"/>
        </w:rPr>
        <w:t>:</w:t>
      </w:r>
      <w:bookmarkStart w:id="472" w:name="_Ref306004833"/>
      <w:bookmarkEnd w:id="470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</w:t>
      </w:r>
      <w:proofErr w:type="gramStart"/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402725">
        <w:fldChar w:fldCharType="begin"/>
      </w:r>
      <w:r w:rsidR="00402725">
        <w:instrText xml:space="preserve"> REF _Ref191386451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3.3.9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_Ref440876619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3.3.10</w:t>
      </w:r>
      <w:r w:rsidR="00402725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1"/>
      <w:bookmarkEnd w:id="472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3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</w:t>
      </w:r>
      <w:r w:rsidRPr="00AE1D21">
        <w:rPr>
          <w:bCs w:val="0"/>
          <w:sz w:val="24"/>
          <w:szCs w:val="24"/>
        </w:rPr>
        <w:lastRenderedPageBreak/>
        <w:t xml:space="preserve">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3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4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4"/>
      <w:bookmarkEnd w:id="47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6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6"/>
      <w:proofErr w:type="gramEnd"/>
    </w:p>
    <w:p w:rsidR="00DC7643" w:rsidRPr="00261CD4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</w:t>
      </w:r>
      <w:r w:rsidRPr="00261CD4">
        <w:rPr>
          <w:sz w:val="24"/>
          <w:szCs w:val="24"/>
        </w:rPr>
        <w:t xml:space="preserve">данных разрешающих документов необходимо для оказания услуг, указанных в п. </w:t>
      </w:r>
      <w:r w:rsidR="00402725" w:rsidRPr="00261CD4">
        <w:fldChar w:fldCharType="begin"/>
      </w:r>
      <w:r w:rsidR="00402725" w:rsidRPr="00261CD4">
        <w:instrText xml:space="preserve"> REF _Ref440275279 \r \h  \* MERGEFORMAT </w:instrText>
      </w:r>
      <w:r w:rsidR="00402725" w:rsidRPr="00261CD4">
        <w:fldChar w:fldCharType="separate"/>
      </w:r>
      <w:r w:rsidR="00090FCB" w:rsidRPr="00261CD4">
        <w:rPr>
          <w:sz w:val="24"/>
          <w:szCs w:val="24"/>
        </w:rPr>
        <w:t>1.1.4</w:t>
      </w:r>
      <w:r w:rsidR="00402725" w:rsidRPr="00261CD4">
        <w:fldChar w:fldCharType="end"/>
      </w:r>
      <w:r w:rsidRPr="00261CD4">
        <w:rPr>
          <w:sz w:val="24"/>
          <w:szCs w:val="24"/>
        </w:rPr>
        <w:t xml:space="preserve"> и разделе </w:t>
      </w:r>
      <w:r w:rsidR="00402725" w:rsidRPr="00261CD4">
        <w:fldChar w:fldCharType="begin"/>
      </w:r>
      <w:r w:rsidR="00402725" w:rsidRPr="00261CD4">
        <w:instrText xml:space="preserve"> REF _Ref440270568 \r \h  \* MERGEFORMAT </w:instrText>
      </w:r>
      <w:r w:rsidR="00402725" w:rsidRPr="00261CD4">
        <w:fldChar w:fldCharType="separate"/>
      </w:r>
      <w:r w:rsidR="00090FCB" w:rsidRPr="00261CD4">
        <w:t>4</w:t>
      </w:r>
      <w:r w:rsidR="00402725" w:rsidRPr="00261CD4">
        <w:fldChar w:fldCharType="end"/>
      </w:r>
      <w:r w:rsidRPr="00261CD4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261CD4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261CD4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261CD4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261CD4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090FCB" w:rsidRDefault="00090FCB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261CD4">
        <w:rPr>
          <w:color w:val="000000"/>
          <w:sz w:val="24"/>
          <w:szCs w:val="24"/>
          <w:lang w:eastAsia="ru-RU"/>
        </w:rPr>
        <w:t>должен обладать опытом оказания аналогичных услуг (желательно</w:t>
      </w:r>
      <w:r w:rsidRPr="00090FCB">
        <w:rPr>
          <w:color w:val="000000"/>
          <w:sz w:val="24"/>
          <w:szCs w:val="24"/>
          <w:lang w:eastAsia="ru-RU"/>
        </w:rPr>
        <w:t xml:space="preserve"> наличие за последние 3 года не менее 1 завершенного аналогичного договора по оказываемым услугам, (в </w:t>
      </w:r>
      <w:proofErr w:type="spellStart"/>
      <w:r w:rsidRPr="00090FCB">
        <w:rPr>
          <w:color w:val="000000"/>
          <w:sz w:val="24"/>
          <w:szCs w:val="24"/>
          <w:lang w:eastAsia="ru-RU"/>
        </w:rPr>
        <w:t>т.ч</w:t>
      </w:r>
      <w:proofErr w:type="spellEnd"/>
      <w:r w:rsidRPr="00090FCB">
        <w:rPr>
          <w:color w:val="000000"/>
          <w:sz w:val="24"/>
          <w:szCs w:val="24"/>
          <w:lang w:eastAsia="ru-RU"/>
        </w:rPr>
        <w:t>. объемам услуг и общей сумме договора).</w:t>
      </w:r>
      <w:proofErr w:type="gramEnd"/>
      <w:r w:rsidRPr="00090FCB">
        <w:rPr>
          <w:color w:val="000000"/>
          <w:sz w:val="24"/>
          <w:szCs w:val="24"/>
          <w:lang w:eastAsia="ru-RU"/>
        </w:rPr>
        <w:t xml:space="preserve"> </w:t>
      </w:r>
      <w:r w:rsidRPr="00090FCB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</w:t>
      </w:r>
      <w:r w:rsidR="00036006" w:rsidRPr="00090FCB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</w:t>
      </w:r>
      <w:r w:rsidRPr="00AE1D21">
        <w:rPr>
          <w:sz w:val="24"/>
          <w:szCs w:val="24"/>
        </w:rPr>
        <w:lastRenderedPageBreak/>
        <w:t xml:space="preserve">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7" w:name="_Ref306005578"/>
      <w:bookmarkStart w:id="478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_Ref440291364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3.3.8.1</w:t>
      </w:r>
      <w:r w:rsidR="00402725">
        <w:fldChar w:fldCharType="end"/>
      </w:r>
      <w:r w:rsidRPr="00AE1D21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7"/>
      <w:bookmarkEnd w:id="47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_Ref440271993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5.11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5.1.3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80"/>
    </w:p>
    <w:p w:rsidR="009948B4" w:rsidRPr="00AE1D21" w:rsidRDefault="00C841EC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C841EC">
        <w:rPr>
          <w:sz w:val="24"/>
          <w:szCs w:val="24"/>
        </w:rPr>
        <w:t xml:space="preserve"> по форме и в</w:t>
      </w:r>
      <w:r w:rsidR="009948B4" w:rsidRPr="00AE1D21">
        <w:rPr>
          <w:sz w:val="24"/>
          <w:szCs w:val="24"/>
        </w:rPr>
        <w:t xml:space="preserve">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_Ref440272035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5.12</w:t>
      </w:r>
      <w:r w:rsidR="00402725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</w:t>
      </w:r>
      <w:r w:rsidR="00A92723" w:rsidRPr="00AE1D21">
        <w:rPr>
          <w:sz w:val="24"/>
          <w:szCs w:val="24"/>
        </w:rPr>
        <w:lastRenderedPageBreak/>
        <w:t xml:space="preserve">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 xml:space="preserve">проверки в соответствии с законодательством Российской Федерации обязательно, а также в случае наличия заключения </w:t>
      </w:r>
      <w:r w:rsidRPr="00AE1D21">
        <w:rPr>
          <w:sz w:val="24"/>
          <w:szCs w:val="24"/>
        </w:rPr>
        <w:lastRenderedPageBreak/>
        <w:t>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_Ref440272119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5.7.1</w:t>
      </w:r>
      <w:r w:rsidR="00402725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81"/>
    </w:p>
    <w:p w:rsidR="00F82225" w:rsidRPr="007D7C50" w:rsidRDefault="00117D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</w:t>
      </w:r>
      <w:r w:rsidRPr="001B1E92">
        <w:rPr>
          <w:sz w:val="24"/>
          <w:szCs w:val="24"/>
        </w:rPr>
        <w:t xml:space="preserve">размещенного на официальном сайте ФНС России в сети Интернет по адресу: </w:t>
      </w:r>
      <w:hyperlink r:id="rId35" w:history="1">
        <w:r w:rsidR="001B1E92" w:rsidRPr="001B1E92">
          <w:rPr>
            <w:rStyle w:val="a7"/>
            <w:sz w:val="24"/>
            <w:szCs w:val="24"/>
          </w:rPr>
          <w:t>https://rmsp.nalog.ru</w:t>
        </w:r>
      </w:hyperlink>
      <w:r w:rsidRPr="001B1E92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</w:t>
      </w:r>
      <w:r w:rsidRPr="00577EC9">
        <w:rPr>
          <w:sz w:val="24"/>
          <w:szCs w:val="24"/>
        </w:rPr>
        <w:t xml:space="preserve">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090FCB">
        <w:t>4</w:t>
      </w:r>
      <w:r w:rsidR="00402725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5.8</w:t>
      </w:r>
      <w:r w:rsidR="007F30B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_Ref55336389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5.9</w:t>
      </w:r>
      <w:r w:rsidR="00402725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 xml:space="preserve">— Справка о </w:t>
      </w:r>
      <w:r w:rsidR="007705A5" w:rsidRPr="00AE1D21">
        <w:rPr>
          <w:sz w:val="24"/>
          <w:szCs w:val="24"/>
        </w:rPr>
        <w:lastRenderedPageBreak/>
        <w:t>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_Ref55336398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5.10</w:t>
      </w:r>
      <w:r w:rsidR="00402725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090FCB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</w:t>
      </w:r>
      <w:r w:rsidRPr="00090FCB">
        <w:rPr>
          <w:sz w:val="24"/>
          <w:szCs w:val="24"/>
        </w:rPr>
        <w:t>договоров (</w:t>
      </w:r>
      <w:r w:rsidR="00240E62" w:rsidRPr="00090FCB">
        <w:rPr>
          <w:sz w:val="24"/>
          <w:szCs w:val="24"/>
        </w:rPr>
        <w:t>желательное требование, предоставляется Участником при наличии</w:t>
      </w:r>
      <w:r w:rsidRPr="00090FCB">
        <w:rPr>
          <w:sz w:val="24"/>
          <w:szCs w:val="24"/>
        </w:rPr>
        <w:t>)</w:t>
      </w:r>
      <w:r w:rsidR="00090FCB" w:rsidRPr="00090FCB">
        <w:rPr>
          <w:sz w:val="24"/>
          <w:szCs w:val="24"/>
        </w:rPr>
        <w:t>.</w:t>
      </w:r>
      <w:r w:rsidR="00090FCB" w:rsidRPr="00090FCB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090FCB" w:rsidRPr="00090FCB">
        <w:rPr>
          <w:sz w:val="24"/>
          <w:szCs w:val="24"/>
        </w:rPr>
        <w:t>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3" w:name="_Ref442190626"/>
      <w:r w:rsidRPr="00090FCB">
        <w:rPr>
          <w:sz w:val="24"/>
          <w:szCs w:val="24"/>
        </w:rPr>
        <w:t xml:space="preserve">Соглашение о неустойке </w:t>
      </w:r>
      <w:r w:rsidR="00A154B7" w:rsidRPr="00090FCB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090FCB">
        <w:rPr>
          <w:sz w:val="24"/>
          <w:szCs w:val="24"/>
        </w:rPr>
        <w:t xml:space="preserve"> </w:t>
      </w:r>
      <w:r w:rsidRPr="00090FCB">
        <w:rPr>
          <w:sz w:val="24"/>
          <w:szCs w:val="24"/>
        </w:rPr>
        <w:t>(</w:t>
      </w:r>
      <w:r w:rsidR="003C2207" w:rsidRPr="00090FCB">
        <w:rPr>
          <w:sz w:val="24"/>
          <w:szCs w:val="24"/>
        </w:rPr>
        <w:t>подраздел</w:t>
      </w:r>
      <w:r w:rsidRPr="00090FCB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Pr="00090FCB">
        <w:rPr>
          <w:sz w:val="24"/>
          <w:szCs w:val="24"/>
        </w:rPr>
        <w:t>)</w:t>
      </w:r>
      <w:r w:rsidR="00CE4D51" w:rsidRPr="00090FCB">
        <w:rPr>
          <w:sz w:val="24"/>
          <w:szCs w:val="24"/>
        </w:rPr>
        <w:t>, либо документ, подтверждающий факт внесения Участн</w:t>
      </w:r>
      <w:r w:rsidR="00CE4D51" w:rsidRPr="001E3137">
        <w:rPr>
          <w:sz w:val="24"/>
          <w:szCs w:val="24"/>
        </w:rPr>
        <w:t>иком денежных сре</w:t>
      </w:r>
      <w:proofErr w:type="gramStart"/>
      <w:r w:rsidR="00CE4D51" w:rsidRPr="001E3137">
        <w:rPr>
          <w:sz w:val="24"/>
          <w:szCs w:val="24"/>
        </w:rPr>
        <w:t>дств в к</w:t>
      </w:r>
      <w:proofErr w:type="gramEnd"/>
      <w:r w:rsidR="00CE4D51" w:rsidRPr="001E3137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8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_Ref440272274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5.16</w:t>
      </w:r>
      <w:r w:rsidR="00402725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</w:t>
      </w:r>
      <w:r w:rsidRPr="007D7C50">
        <w:rPr>
          <w:sz w:val="24"/>
          <w:szCs w:val="24"/>
        </w:rPr>
        <w:lastRenderedPageBreak/>
        <w:t>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0D2876" w:rsidRPr="009F3986">
        <w:rPr>
          <w:sz w:val="24"/>
          <w:szCs w:val="24"/>
          <w:lang w:val="x-none"/>
        </w:rPr>
        <w:t>иные нарушения существенны</w:t>
      </w:r>
      <w:r w:rsidR="000D2876" w:rsidRPr="009F3986">
        <w:rPr>
          <w:sz w:val="24"/>
          <w:szCs w:val="24"/>
        </w:rPr>
        <w:t xml:space="preserve">х </w:t>
      </w:r>
      <w:r w:rsidR="000D2876" w:rsidRPr="009F3986">
        <w:rPr>
          <w:sz w:val="24"/>
          <w:szCs w:val="24"/>
          <w:lang w:val="x-none"/>
        </w:rPr>
        <w:t>условий заключенных договоров</w:t>
      </w:r>
      <w:r w:rsidR="000D2876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lastRenderedPageBreak/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4" w:name="_Ref191386451"/>
      <w:bookmarkStart w:id="485" w:name="_Ref440271628"/>
      <w:bookmarkStart w:id="486" w:name="_Toc440361334"/>
      <w:bookmarkStart w:id="487" w:name="_Toc440376089"/>
      <w:bookmarkStart w:id="488" w:name="_Toc440376216"/>
      <w:bookmarkStart w:id="489" w:name="_Toc440382481"/>
      <w:bookmarkStart w:id="490" w:name="_Toc440447151"/>
      <w:bookmarkStart w:id="491" w:name="_Toc440632311"/>
      <w:bookmarkStart w:id="492" w:name="_Toc440875084"/>
      <w:bookmarkStart w:id="493" w:name="_Toc441131071"/>
      <w:bookmarkStart w:id="494" w:name="_Ref465773032"/>
      <w:bookmarkStart w:id="495" w:name="_Toc465774592"/>
      <w:bookmarkStart w:id="496" w:name="_Toc465848821"/>
      <w:bookmarkStart w:id="497" w:name="_Toc468875323"/>
      <w:bookmarkStart w:id="498" w:name="_Toc469488375"/>
      <w:bookmarkStart w:id="499" w:name="_Toc471894896"/>
      <w:bookmarkStart w:id="500" w:name="_Toc498590321"/>
      <w:r w:rsidRPr="00E71A48">
        <w:rPr>
          <w:szCs w:val="24"/>
        </w:rPr>
        <w:t xml:space="preserve">Привлечение </w:t>
      </w:r>
      <w:bookmarkEnd w:id="484"/>
      <w:bookmarkEnd w:id="485"/>
      <w:bookmarkEnd w:id="486"/>
      <w:bookmarkEnd w:id="487"/>
      <w:bookmarkEnd w:id="488"/>
      <w:r w:rsidR="00362EA4">
        <w:rPr>
          <w:szCs w:val="24"/>
        </w:rPr>
        <w:t>соисполнителей</w:t>
      </w:r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1" w:name="_Ref191386461"/>
      <w:bookmarkStart w:id="502" w:name="_Toc440361335"/>
      <w:bookmarkStart w:id="503" w:name="_Toc440376090"/>
      <w:bookmarkStart w:id="50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7F30B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3.3.8.2</w:t>
      </w:r>
      <w:r w:rsidR="00402725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_Ref440272510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5.17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</w:t>
      </w:r>
      <w:r w:rsidRPr="00E71A48">
        <w:rPr>
          <w:bCs w:val="0"/>
          <w:sz w:val="24"/>
          <w:szCs w:val="24"/>
        </w:rPr>
        <w:lastRenderedPageBreak/>
        <w:t xml:space="preserve">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82482"/>
      <w:bookmarkStart w:id="507" w:name="_Toc440447152"/>
      <w:bookmarkStart w:id="508" w:name="_Toc440632312"/>
      <w:bookmarkStart w:id="509" w:name="_Toc440875085"/>
      <w:bookmarkStart w:id="510" w:name="_Ref440876619"/>
      <w:bookmarkStart w:id="511" w:name="_Ref440876660"/>
      <w:bookmarkStart w:id="512" w:name="_Toc441131072"/>
      <w:bookmarkStart w:id="513" w:name="_Ref465772690"/>
      <w:bookmarkStart w:id="514" w:name="_Toc465774593"/>
      <w:bookmarkStart w:id="515" w:name="_Toc465848822"/>
      <w:bookmarkStart w:id="516" w:name="_Toc468875324"/>
      <w:bookmarkStart w:id="517" w:name="_Toc469488376"/>
      <w:bookmarkStart w:id="518" w:name="_Toc471894897"/>
      <w:bookmarkStart w:id="519" w:name="_Toc498590322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1"/>
      <w:bookmarkEnd w:id="502"/>
      <w:bookmarkEnd w:id="503"/>
      <w:bookmarkEnd w:id="504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_Ref191386482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3.3.8.1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3.3.8.2</w:t>
      </w:r>
      <w:r w:rsidR="007F30BA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20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1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в целом, включая платежи, совершаются исключительно с лидером, </w:t>
      </w:r>
      <w:r w:rsidRPr="00E71A48">
        <w:rPr>
          <w:bCs w:val="0"/>
          <w:sz w:val="24"/>
          <w:szCs w:val="24"/>
        </w:rPr>
        <w:lastRenderedPageBreak/>
        <w:t>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2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2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402725">
        <w:fldChar w:fldCharType="begin"/>
      </w:r>
      <w:r w:rsidR="00402725">
        <w:instrText xml:space="preserve"> REF _Ref307563248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val="en-US"/>
        </w:rPr>
        <w:t>a</w:t>
      </w:r>
      <w:r w:rsidR="00090FCB" w:rsidRPr="009C6DFC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402725">
        <w:fldChar w:fldCharType="begin"/>
      </w:r>
      <w:r w:rsidR="00402725">
        <w:instrText xml:space="preserve"> REF _Ref307563262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val="en-US"/>
        </w:rPr>
        <w:t>g</w:t>
      </w:r>
      <w:r w:rsidR="00090FCB" w:rsidRPr="009C6DFC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402725">
        <w:fldChar w:fldCharType="begin"/>
      </w:r>
      <w:r w:rsidR="00402725">
        <w:instrText xml:space="preserve"> REF _Ref306032591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3.3.10.4</w:t>
      </w:r>
      <w:r w:rsidR="00402725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3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3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5.18</w:t>
      </w:r>
      <w:r w:rsidR="007F30B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4" w:name="_Ref306114966"/>
      <w:bookmarkStart w:id="525" w:name="_Toc440361336"/>
      <w:bookmarkStart w:id="526" w:name="_Toc440376091"/>
      <w:bookmarkStart w:id="527" w:name="_Toc440376218"/>
      <w:bookmarkStart w:id="528" w:name="_Toc440382483"/>
      <w:bookmarkStart w:id="529" w:name="_Toc440447153"/>
      <w:bookmarkStart w:id="530" w:name="_Toc440632313"/>
      <w:bookmarkStart w:id="531" w:name="_Toc440875086"/>
      <w:bookmarkStart w:id="532" w:name="_Toc441131073"/>
      <w:bookmarkStart w:id="533" w:name="_Toc465774594"/>
      <w:bookmarkStart w:id="534" w:name="_Toc465848823"/>
      <w:bookmarkStart w:id="535" w:name="_Toc468875325"/>
      <w:bookmarkStart w:id="536" w:name="_Toc469488377"/>
      <w:bookmarkStart w:id="537" w:name="_Toc471894898"/>
      <w:bookmarkStart w:id="538" w:name="_Toc498590323"/>
      <w:r w:rsidRPr="00E71A48">
        <w:rPr>
          <w:szCs w:val="24"/>
        </w:rPr>
        <w:t>Разъяснение Документации по запросу предложений</w:t>
      </w:r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</w:t>
      </w:r>
      <w:r w:rsidRPr="00E71A48">
        <w:rPr>
          <w:bCs w:val="0"/>
          <w:iCs/>
          <w:sz w:val="24"/>
          <w:szCs w:val="24"/>
        </w:rPr>
        <w:lastRenderedPageBreak/>
        <w:t xml:space="preserve">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7F30B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7F30BA">
        <w:rPr>
          <w:bCs w:val="0"/>
          <w:iCs/>
          <w:sz w:val="24"/>
          <w:szCs w:val="24"/>
        </w:rPr>
      </w:r>
      <w:r w:rsidR="007F30BA">
        <w:rPr>
          <w:bCs w:val="0"/>
          <w:iCs/>
          <w:sz w:val="24"/>
          <w:szCs w:val="24"/>
        </w:rPr>
        <w:fldChar w:fldCharType="separate"/>
      </w:r>
      <w:r w:rsidR="00090FCB">
        <w:rPr>
          <w:bCs w:val="0"/>
          <w:iCs/>
          <w:sz w:val="24"/>
          <w:szCs w:val="24"/>
        </w:rPr>
        <w:t>3.3.12</w:t>
      </w:r>
      <w:r w:rsidR="007F30B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402725">
        <w:fldChar w:fldCharType="begin"/>
      </w:r>
      <w:r w:rsidR="00402725">
        <w:instrText xml:space="preserve"> REF _Ref440289401 \r \h  \* MERGEFORMAT </w:instrText>
      </w:r>
      <w:r w:rsidR="00402725">
        <w:fldChar w:fldCharType="separate"/>
      </w:r>
      <w:r w:rsidR="00090FCB" w:rsidRPr="00090FCB">
        <w:rPr>
          <w:bCs w:val="0"/>
          <w:iCs/>
          <w:sz w:val="24"/>
          <w:szCs w:val="24"/>
        </w:rPr>
        <w:t>3.3.13</w:t>
      </w:r>
      <w:r w:rsidR="00402725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9" w:name="_Toc440361337"/>
      <w:bookmarkStart w:id="540" w:name="_Toc440376092"/>
      <w:bookmarkStart w:id="541" w:name="_Toc440376219"/>
      <w:bookmarkStart w:id="542" w:name="_Toc440382484"/>
      <w:bookmarkStart w:id="543" w:name="_Toc440447154"/>
      <w:bookmarkStart w:id="544" w:name="_Toc440632314"/>
      <w:bookmarkStart w:id="545" w:name="_Toc440875087"/>
      <w:bookmarkStart w:id="546" w:name="_Ref440969948"/>
      <w:bookmarkStart w:id="547" w:name="_Ref441057071"/>
      <w:bookmarkStart w:id="548" w:name="_Toc441131074"/>
      <w:bookmarkStart w:id="549" w:name="_Toc465774595"/>
      <w:bookmarkStart w:id="550" w:name="_Toc465848824"/>
      <w:bookmarkStart w:id="551" w:name="_Toc468875326"/>
      <w:bookmarkStart w:id="552" w:name="_Toc469488378"/>
      <w:bookmarkStart w:id="553" w:name="_Toc471894899"/>
      <w:bookmarkStart w:id="554" w:name="_Toc498590324"/>
      <w:r w:rsidRPr="00E71A48">
        <w:rPr>
          <w:szCs w:val="24"/>
        </w:rPr>
        <w:t>Внесение изменений в Документацию по запросу предложений.</w:t>
      </w:r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5" w:name="_Ref440289401"/>
      <w:bookmarkStart w:id="556" w:name="_Toc440361338"/>
      <w:bookmarkStart w:id="557" w:name="_Toc440376093"/>
      <w:bookmarkStart w:id="558" w:name="_Toc440376220"/>
      <w:bookmarkStart w:id="559" w:name="_Toc440382485"/>
      <w:bookmarkStart w:id="560" w:name="_Toc440447155"/>
      <w:bookmarkStart w:id="561" w:name="_Toc440632315"/>
      <w:bookmarkStart w:id="562" w:name="_Toc440875088"/>
      <w:bookmarkStart w:id="563" w:name="_Toc441131075"/>
      <w:bookmarkStart w:id="564" w:name="_Toc465774596"/>
      <w:bookmarkStart w:id="565" w:name="_Toc465848825"/>
      <w:bookmarkStart w:id="566" w:name="_Toc468875327"/>
      <w:bookmarkStart w:id="567" w:name="_Toc469488379"/>
      <w:bookmarkStart w:id="568" w:name="_Toc471894900"/>
      <w:bookmarkStart w:id="569" w:name="_Toc498590325"/>
      <w:r w:rsidRPr="00E71A48">
        <w:rPr>
          <w:szCs w:val="24"/>
        </w:rPr>
        <w:t>Продление срока окончания приема Заявок</w:t>
      </w:r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70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1" w:name="_Toc299701566"/>
      <w:bookmarkStart w:id="572" w:name="_Ref306176386"/>
      <w:bookmarkStart w:id="573" w:name="_Ref440285128"/>
      <w:bookmarkStart w:id="574" w:name="_Toc440361339"/>
      <w:bookmarkStart w:id="575" w:name="_Toc440376094"/>
      <w:bookmarkStart w:id="576" w:name="_Toc440376221"/>
      <w:bookmarkStart w:id="577" w:name="_Toc440382486"/>
      <w:bookmarkStart w:id="578" w:name="_Toc440447156"/>
      <w:bookmarkStart w:id="579" w:name="_Toc440632316"/>
      <w:bookmarkStart w:id="580" w:name="_Toc440875089"/>
      <w:bookmarkStart w:id="581" w:name="_Toc441131076"/>
      <w:bookmarkStart w:id="582" w:name="_Toc465774597"/>
      <w:bookmarkStart w:id="583" w:name="_Toc465848826"/>
      <w:bookmarkStart w:id="584" w:name="_Toc468875328"/>
      <w:bookmarkStart w:id="585" w:name="_Toc469488380"/>
      <w:bookmarkStart w:id="586" w:name="_Toc471894901"/>
      <w:bookmarkStart w:id="587" w:name="_Toc498590326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3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402725">
        <w:fldChar w:fldCharType="begin"/>
      </w:r>
      <w:r w:rsidR="00402725">
        <w:instrText xml:space="preserve"> REF _Ref467168844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3.3.14.3</w:t>
      </w:r>
      <w:r w:rsidR="00402725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3.3.14.4</w:t>
      </w:r>
      <w:r w:rsidR="00402725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8" w:name="_Ref467168844"/>
      <w:bookmarkStart w:id="589" w:name="_Ref306390343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88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89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 xml:space="preserve">инструкциями, приведенными в </w:t>
      </w:r>
      <w:r w:rsidR="005818B2" w:rsidRPr="00AE1D21">
        <w:rPr>
          <w:bCs w:val="0"/>
          <w:spacing w:val="-1"/>
          <w:sz w:val="24"/>
          <w:szCs w:val="24"/>
        </w:rPr>
        <w:lastRenderedPageBreak/>
        <w:t>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_Ref440272678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0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1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90"/>
      <w:bookmarkEnd w:id="591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402725">
        <w:fldChar w:fldCharType="begin"/>
      </w:r>
      <w:r w:rsidR="00402725">
        <w:instrText xml:space="preserve"> REF _Ref306008743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_Ref468875001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3.12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3.13</w:t>
      </w:r>
      <w:r w:rsidR="007F30BA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2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402725">
        <w:fldChar w:fldCharType="begin"/>
      </w:r>
      <w:r w:rsidR="00402725">
        <w:instrText xml:space="preserve"> REF _Ref305753174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-3.3.14.3</w:t>
      </w:r>
      <w:r w:rsidR="00090FCB">
        <w:t>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2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3" w:name="_Ref299109207"/>
      <w:bookmarkStart w:id="594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3"/>
      <w:bookmarkEnd w:id="594"/>
    </w:p>
    <w:p w:rsidR="002F273A" w:rsidRPr="00261CD4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 xml:space="preserve">Участник должен предоставить оригинал соглашения о неустойке </w:t>
      </w:r>
      <w:r w:rsidRPr="00261CD4">
        <w:rPr>
          <w:bCs w:val="0"/>
          <w:sz w:val="24"/>
          <w:szCs w:val="24"/>
        </w:rPr>
        <w:t>(</w:t>
      </w:r>
      <w:r w:rsidRPr="00261CD4">
        <w:rPr>
          <w:bCs w:val="0"/>
          <w:sz w:val="24"/>
          <w:szCs w:val="24"/>
          <w:lang w:eastAsia="ru-RU"/>
        </w:rPr>
        <w:t xml:space="preserve">подраздел </w:t>
      </w:r>
      <w:r w:rsidR="00402725" w:rsidRPr="00261CD4">
        <w:fldChar w:fldCharType="begin"/>
      </w:r>
      <w:r w:rsidR="00402725" w:rsidRPr="00261CD4">
        <w:instrText xml:space="preserve"> REF _Ref440272256 \r \h  \* MERGEFORMAT </w:instrText>
      </w:r>
      <w:r w:rsidR="00402725" w:rsidRPr="00261CD4">
        <w:fldChar w:fldCharType="separate"/>
      </w:r>
      <w:r w:rsidR="00090FCB" w:rsidRPr="00261CD4">
        <w:rPr>
          <w:bCs w:val="0"/>
          <w:sz w:val="24"/>
          <w:szCs w:val="24"/>
          <w:lang w:eastAsia="ru-RU"/>
        </w:rPr>
        <w:t>5.14</w:t>
      </w:r>
      <w:r w:rsidR="00402725" w:rsidRPr="00261CD4">
        <w:fldChar w:fldCharType="end"/>
      </w:r>
      <w:r w:rsidRPr="00261CD4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61CD4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61CD4">
        <w:rPr>
          <w:bCs w:val="0"/>
          <w:sz w:val="24"/>
          <w:szCs w:val="24"/>
        </w:rPr>
        <w:t>(</w:t>
      </w:r>
      <w:r w:rsidRPr="00261CD4">
        <w:rPr>
          <w:bCs w:val="0"/>
          <w:sz w:val="24"/>
          <w:szCs w:val="24"/>
          <w:lang w:eastAsia="ru-RU"/>
        </w:rPr>
        <w:t xml:space="preserve">подраздел </w:t>
      </w:r>
      <w:r w:rsidR="007F30BA" w:rsidRPr="00261CD4">
        <w:fldChar w:fldCharType="begin"/>
      </w:r>
      <w:r w:rsidR="00197954" w:rsidRPr="00261CD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261CD4">
        <w:instrText xml:space="preserve"> \* MERGEFORMAT </w:instrText>
      </w:r>
      <w:r w:rsidR="007F30BA" w:rsidRPr="00261CD4">
        <w:fldChar w:fldCharType="separate"/>
      </w:r>
      <w:r w:rsidR="00090FCB" w:rsidRPr="00261CD4">
        <w:rPr>
          <w:bCs w:val="0"/>
          <w:sz w:val="24"/>
          <w:szCs w:val="24"/>
          <w:lang w:eastAsia="ru-RU"/>
        </w:rPr>
        <w:t>5.15</w:t>
      </w:r>
      <w:r w:rsidR="007F30BA" w:rsidRPr="00261CD4">
        <w:fldChar w:fldCharType="end"/>
      </w:r>
      <w:r w:rsidRPr="00261CD4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402725" w:rsidRPr="00261CD4">
        <w:fldChar w:fldCharType="begin"/>
      </w:r>
      <w:r w:rsidR="00402725" w:rsidRPr="00261CD4">
        <w:instrText xml:space="preserve"> REF _Ref440289953 \r \h  \* MERGEFORMAT </w:instrText>
      </w:r>
      <w:r w:rsidR="00402725" w:rsidRPr="00261CD4">
        <w:fldChar w:fldCharType="separate"/>
      </w:r>
      <w:r w:rsidR="00090FCB" w:rsidRPr="00261CD4">
        <w:rPr>
          <w:bCs w:val="0"/>
          <w:sz w:val="24"/>
          <w:szCs w:val="24"/>
        </w:rPr>
        <w:t>3.4.1.3</w:t>
      </w:r>
      <w:r w:rsidR="00402725" w:rsidRPr="00261CD4">
        <w:fldChar w:fldCharType="end"/>
      </w:r>
      <w:r w:rsidRPr="00261CD4">
        <w:rPr>
          <w:bCs w:val="0"/>
          <w:sz w:val="24"/>
          <w:szCs w:val="24"/>
        </w:rPr>
        <w:t xml:space="preserve"> настоящей Документации, по адресу: </w:t>
      </w:r>
      <w:r w:rsidR="00BB6553" w:rsidRPr="00261CD4">
        <w:rPr>
          <w:bCs w:val="0"/>
          <w:sz w:val="24"/>
          <w:szCs w:val="24"/>
        </w:rPr>
        <w:t xml:space="preserve">РФ, </w:t>
      </w:r>
      <w:r w:rsidR="00261CD4" w:rsidRPr="00261CD4">
        <w:rPr>
          <w:bCs w:val="0"/>
          <w:sz w:val="24"/>
          <w:szCs w:val="24"/>
        </w:rPr>
        <w:t>150003, г. Ярославль, ул. Северная подстанция, д.9</w:t>
      </w:r>
      <w:r w:rsidR="00BB6553" w:rsidRPr="00261CD4">
        <w:rPr>
          <w:bCs w:val="0"/>
          <w:sz w:val="24"/>
          <w:szCs w:val="24"/>
        </w:rPr>
        <w:t xml:space="preserve">, исполнительный сотрудник </w:t>
      </w:r>
      <w:r w:rsidR="00261CD4" w:rsidRPr="00261CD4">
        <w:rPr>
          <w:bCs w:val="0"/>
          <w:sz w:val="24"/>
          <w:szCs w:val="24"/>
        </w:rPr>
        <w:t>–</w:t>
      </w:r>
      <w:r w:rsidR="00BB6553" w:rsidRPr="00261CD4">
        <w:rPr>
          <w:bCs w:val="0"/>
          <w:sz w:val="24"/>
          <w:szCs w:val="24"/>
        </w:rPr>
        <w:t xml:space="preserve"> </w:t>
      </w:r>
      <w:r w:rsidR="00261CD4" w:rsidRPr="00261CD4">
        <w:rPr>
          <w:bCs w:val="0"/>
          <w:sz w:val="24"/>
          <w:szCs w:val="24"/>
        </w:rPr>
        <w:t>Донсков Антон Юрьевич</w:t>
      </w:r>
      <w:r w:rsidR="00BB6553" w:rsidRPr="00261CD4">
        <w:rPr>
          <w:bCs w:val="0"/>
          <w:sz w:val="24"/>
          <w:szCs w:val="24"/>
        </w:rPr>
        <w:t>, контактный телефон (4</w:t>
      </w:r>
      <w:r w:rsidR="00261CD4" w:rsidRPr="00261CD4">
        <w:rPr>
          <w:bCs w:val="0"/>
          <w:sz w:val="24"/>
          <w:szCs w:val="24"/>
        </w:rPr>
        <w:t>852</w:t>
      </w:r>
      <w:r w:rsidR="00BB6553" w:rsidRPr="00261CD4">
        <w:rPr>
          <w:bCs w:val="0"/>
          <w:sz w:val="24"/>
          <w:szCs w:val="24"/>
        </w:rPr>
        <w:t>) 7</w:t>
      </w:r>
      <w:r w:rsidR="00261CD4" w:rsidRPr="00261CD4">
        <w:rPr>
          <w:bCs w:val="0"/>
          <w:sz w:val="24"/>
          <w:szCs w:val="24"/>
        </w:rPr>
        <w:t>8</w:t>
      </w:r>
      <w:r w:rsidR="00BB6553" w:rsidRPr="00261CD4">
        <w:rPr>
          <w:bCs w:val="0"/>
          <w:sz w:val="24"/>
          <w:szCs w:val="24"/>
        </w:rPr>
        <w:t>-</w:t>
      </w:r>
      <w:r w:rsidR="00261CD4" w:rsidRPr="00261CD4">
        <w:rPr>
          <w:bCs w:val="0"/>
          <w:sz w:val="24"/>
          <w:szCs w:val="24"/>
        </w:rPr>
        <w:t>14</w:t>
      </w:r>
      <w:r w:rsidR="00BB6553" w:rsidRPr="00261CD4">
        <w:rPr>
          <w:bCs w:val="0"/>
          <w:sz w:val="24"/>
          <w:szCs w:val="24"/>
        </w:rPr>
        <w:t>-</w:t>
      </w:r>
      <w:r w:rsidR="00261CD4" w:rsidRPr="00261CD4">
        <w:rPr>
          <w:bCs w:val="0"/>
          <w:sz w:val="24"/>
          <w:szCs w:val="24"/>
        </w:rPr>
        <w:t>78</w:t>
      </w:r>
      <w:r w:rsidRPr="00261CD4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61CD4">
        <w:rPr>
          <w:sz w:val="24"/>
          <w:szCs w:val="24"/>
        </w:rPr>
        <w:t>Пометка «</w:t>
      </w:r>
      <w:r w:rsidRPr="00261CD4">
        <w:rPr>
          <w:bCs w:val="0"/>
          <w:sz w:val="24"/>
          <w:szCs w:val="24"/>
        </w:rPr>
        <w:t xml:space="preserve"> Соглашение</w:t>
      </w:r>
      <w:r w:rsidRPr="002F273A">
        <w:rPr>
          <w:bCs w:val="0"/>
          <w:sz w:val="24"/>
          <w:szCs w:val="24"/>
        </w:rPr>
        <w:t xml:space="preserve">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1.1.1</w:t>
      </w:r>
      <w:r w:rsidR="00402725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402725">
        <w:fldChar w:fldCharType="begin"/>
      </w:r>
      <w:r w:rsidR="00402725">
        <w:instrText xml:space="preserve"> REF _Ref303323780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1.1.4</w:t>
      </w:r>
      <w:r w:rsidR="00402725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402725">
        <w:fldChar w:fldCharType="begin"/>
      </w:r>
      <w:r w:rsidR="00402725">
        <w:instrText xml:space="preserve"> REF _Ref467508029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3.3.14.5</w:t>
      </w:r>
      <w:r w:rsidR="00402725">
        <w:fldChar w:fldCharType="end"/>
      </w:r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5" w:name="_Ref442263553"/>
      <w:bookmarkStart w:id="596" w:name="_Ref442190489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5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lastRenderedPageBreak/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>). В случае</w:t>
      </w:r>
      <w:proofErr w:type="gramStart"/>
      <w:r w:rsidRPr="001E3137">
        <w:rPr>
          <w:szCs w:val="24"/>
        </w:rPr>
        <w:t>,</w:t>
      </w:r>
      <w:proofErr w:type="gramEnd"/>
      <w:r w:rsidRPr="001E3137">
        <w:rPr>
          <w:szCs w:val="24"/>
        </w:rPr>
        <w:t xml:space="preserve"> если на момент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1E3137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1E3137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1E3137">
        <w:rPr>
          <w:szCs w:val="24"/>
        </w:rPr>
        <w:t>дств пр</w:t>
      </w:r>
      <w:proofErr w:type="gramEnd"/>
      <w:r w:rsidRPr="001E3137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261CD4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261CD4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261CD4">
        <w:rPr>
          <w:szCs w:val="24"/>
        </w:rPr>
        <w:t xml:space="preserve">исполнения обязательств, связанных с участием в </w:t>
      </w:r>
      <w:r w:rsidR="005C0B25" w:rsidRPr="00261CD4">
        <w:rPr>
          <w:szCs w:val="24"/>
        </w:rPr>
        <w:t xml:space="preserve">Запросе предложений </w:t>
      </w:r>
      <w:r w:rsidRPr="00261CD4">
        <w:rPr>
          <w:szCs w:val="24"/>
        </w:rPr>
        <w:t>и подачей Заявки,</w:t>
      </w:r>
      <w:r w:rsidRPr="00261CD4">
        <w:rPr>
          <w:rFonts w:eastAsia="Calibri"/>
          <w:szCs w:val="24"/>
          <w:lang w:eastAsia="en-US"/>
        </w:rPr>
        <w:t xml:space="preserve"> копию </w:t>
      </w:r>
      <w:r w:rsidRPr="00261CD4">
        <w:rPr>
          <w:szCs w:val="24"/>
        </w:rPr>
        <w:t>платежного</w:t>
      </w:r>
      <w:r w:rsidRPr="00261CD4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402725" w:rsidRPr="00261CD4">
        <w:fldChar w:fldCharType="begin"/>
      </w:r>
      <w:r w:rsidR="00402725" w:rsidRPr="00261CD4">
        <w:instrText xml:space="preserve"> REF _Ref55335823 \r \h  \* MERGEFORMAT </w:instrText>
      </w:r>
      <w:r w:rsidR="00402725" w:rsidRPr="00261CD4">
        <w:fldChar w:fldCharType="separate"/>
      </w:r>
      <w:r w:rsidR="00090FCB" w:rsidRPr="00261CD4">
        <w:rPr>
          <w:rFonts w:eastAsia="Calibri"/>
          <w:szCs w:val="24"/>
          <w:lang w:eastAsia="en-US"/>
        </w:rPr>
        <w:t>5.7</w:t>
      </w:r>
      <w:r w:rsidR="00402725" w:rsidRPr="00261CD4">
        <w:fldChar w:fldCharType="end"/>
      </w:r>
      <w:r w:rsidRPr="00261CD4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261CD4" w:rsidRPr="00261CD4">
        <w:rPr>
          <w:rFonts w:eastAsia="Calibri"/>
          <w:szCs w:val="24"/>
          <w:lang w:eastAsia="en-US"/>
        </w:rPr>
        <w:t>специалисту 2 категории отдела закупочной деятельности управления логистики и МТО филиала</w:t>
      </w:r>
      <w:r w:rsidRPr="00261CD4">
        <w:rPr>
          <w:rFonts w:eastAsia="Calibri"/>
          <w:szCs w:val="24"/>
          <w:lang w:eastAsia="en-US"/>
        </w:rPr>
        <w:t xml:space="preserve"> ПАО «МРСК Центра»</w:t>
      </w:r>
      <w:r w:rsidR="00261CD4" w:rsidRPr="00261CD4">
        <w:rPr>
          <w:rFonts w:eastAsia="Calibri"/>
          <w:szCs w:val="24"/>
          <w:lang w:eastAsia="en-US"/>
        </w:rPr>
        <w:t xml:space="preserve"> - «Ярэнерго»</w:t>
      </w:r>
      <w:r w:rsidRPr="00261CD4">
        <w:rPr>
          <w:rFonts w:eastAsia="Calibri"/>
          <w:szCs w:val="24"/>
          <w:lang w:eastAsia="en-US"/>
        </w:rPr>
        <w:t xml:space="preserve"> </w:t>
      </w:r>
      <w:r w:rsidR="00261CD4" w:rsidRPr="00261CD4">
        <w:rPr>
          <w:rFonts w:eastAsia="Calibri"/>
          <w:szCs w:val="24"/>
          <w:lang w:eastAsia="en-US"/>
        </w:rPr>
        <w:t>Донскову Антону Юрьевичу</w:t>
      </w:r>
      <w:proofErr w:type="gramEnd"/>
      <w:r w:rsidRPr="00261CD4">
        <w:rPr>
          <w:rFonts w:eastAsia="Calibri"/>
          <w:szCs w:val="24"/>
          <w:lang w:eastAsia="en-US"/>
        </w:rPr>
        <w:t xml:space="preserve"> - контактный телефон (4</w:t>
      </w:r>
      <w:r w:rsidR="00261CD4" w:rsidRPr="00261CD4">
        <w:rPr>
          <w:rFonts w:eastAsia="Calibri"/>
          <w:szCs w:val="24"/>
          <w:lang w:eastAsia="en-US"/>
        </w:rPr>
        <w:t>852</w:t>
      </w:r>
      <w:r w:rsidRPr="00261CD4">
        <w:rPr>
          <w:rFonts w:eastAsia="Calibri"/>
          <w:szCs w:val="24"/>
          <w:lang w:eastAsia="en-US"/>
        </w:rPr>
        <w:t>) 7</w:t>
      </w:r>
      <w:r w:rsidR="00261CD4" w:rsidRPr="00261CD4">
        <w:rPr>
          <w:rFonts w:eastAsia="Calibri"/>
          <w:szCs w:val="24"/>
          <w:lang w:eastAsia="en-US"/>
        </w:rPr>
        <w:t>8</w:t>
      </w:r>
      <w:r w:rsidRPr="00261CD4">
        <w:rPr>
          <w:rFonts w:eastAsia="Calibri"/>
          <w:szCs w:val="24"/>
          <w:lang w:eastAsia="en-US"/>
        </w:rPr>
        <w:t>-</w:t>
      </w:r>
      <w:r w:rsidR="00261CD4" w:rsidRPr="00261CD4">
        <w:rPr>
          <w:rFonts w:eastAsia="Calibri"/>
          <w:szCs w:val="24"/>
          <w:lang w:eastAsia="en-US"/>
        </w:rPr>
        <w:t>14</w:t>
      </w:r>
      <w:r w:rsidRPr="00261CD4">
        <w:rPr>
          <w:rFonts w:eastAsia="Calibri"/>
          <w:szCs w:val="24"/>
          <w:lang w:eastAsia="en-US"/>
        </w:rPr>
        <w:t>-</w:t>
      </w:r>
      <w:r w:rsidR="00261CD4" w:rsidRPr="00261CD4">
        <w:rPr>
          <w:rFonts w:eastAsia="Calibri"/>
          <w:szCs w:val="24"/>
          <w:lang w:eastAsia="en-US"/>
        </w:rPr>
        <w:t>78</w:t>
      </w:r>
      <w:r w:rsidRPr="00261CD4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6" w:history="1">
        <w:r w:rsidR="00261CD4" w:rsidRPr="00261CD4">
          <w:rPr>
            <w:rStyle w:val="a7"/>
            <w:rFonts w:eastAsia="Calibri"/>
            <w:szCs w:val="24"/>
            <w:lang w:val="en-US" w:eastAsia="en-US"/>
          </w:rPr>
          <w:t>Donskov</w:t>
        </w:r>
        <w:r w:rsidR="00261CD4" w:rsidRPr="00261CD4">
          <w:rPr>
            <w:rStyle w:val="a7"/>
            <w:rFonts w:eastAsia="Calibri"/>
            <w:szCs w:val="24"/>
            <w:lang w:eastAsia="en-US"/>
          </w:rPr>
          <w:t>.</w:t>
        </w:r>
        <w:r w:rsidR="00261CD4" w:rsidRPr="00261CD4">
          <w:rPr>
            <w:rStyle w:val="a7"/>
            <w:rFonts w:eastAsia="Calibri"/>
            <w:szCs w:val="24"/>
            <w:lang w:val="en-US" w:eastAsia="en-US"/>
          </w:rPr>
          <w:t>AY</w:t>
        </w:r>
        <w:r w:rsidR="00261CD4" w:rsidRPr="00261CD4">
          <w:rPr>
            <w:rStyle w:val="a7"/>
            <w:rFonts w:eastAsia="Calibri"/>
            <w:szCs w:val="24"/>
            <w:lang w:eastAsia="en-US"/>
          </w:rPr>
          <w:t>@mrsk-1.ru</w:t>
        </w:r>
      </w:hyperlink>
      <w:r w:rsidRPr="00261CD4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261CD4">
        <w:rPr>
          <w:szCs w:val="24"/>
        </w:rPr>
        <w:t xml:space="preserve">до момента истечения срока окончания приема заявок (п. </w:t>
      </w:r>
      <w:r w:rsidR="00402725" w:rsidRPr="00261CD4">
        <w:fldChar w:fldCharType="begin"/>
      </w:r>
      <w:r w:rsidR="00402725" w:rsidRPr="00261CD4">
        <w:instrText xml:space="preserve"> REF _Ref440289953 \r \h  \* MERGEFORMAT </w:instrText>
      </w:r>
      <w:r w:rsidR="00402725" w:rsidRPr="00261CD4">
        <w:fldChar w:fldCharType="separate"/>
      </w:r>
      <w:r w:rsidR="00090FCB" w:rsidRPr="00261CD4">
        <w:rPr>
          <w:szCs w:val="24"/>
        </w:rPr>
        <w:t>3.4.1.3</w:t>
      </w:r>
      <w:r w:rsidR="00402725" w:rsidRPr="00261CD4">
        <w:fldChar w:fldCharType="end"/>
      </w:r>
      <w:r w:rsidRPr="00261CD4">
        <w:rPr>
          <w:szCs w:val="24"/>
        </w:rPr>
        <w:t>).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7" w:name="_Ref468973892"/>
      <w:r w:rsidRPr="00261CD4">
        <w:rPr>
          <w:rFonts w:eastAsia="Calibri"/>
          <w:szCs w:val="24"/>
          <w:lang w:eastAsia="en-US"/>
        </w:rPr>
        <w:t>Реквизиты</w:t>
      </w:r>
      <w:r w:rsidRPr="00261CD4">
        <w:rPr>
          <w:szCs w:val="24"/>
        </w:rPr>
        <w:t xml:space="preserve"> Заказчика для перечисления</w:t>
      </w:r>
      <w:r w:rsidRPr="001E3137">
        <w:rPr>
          <w:szCs w:val="24"/>
        </w:rPr>
        <w:t xml:space="preserve">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97"/>
    </w:p>
    <w:p w:rsidR="00261CD4" w:rsidRPr="00E4300E" w:rsidRDefault="00261CD4" w:rsidP="00261CD4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4300E">
        <w:rPr>
          <w:sz w:val="24"/>
          <w:szCs w:val="24"/>
          <w:u w:val="single"/>
        </w:rPr>
        <w:t>Получатель платежа: Филиал ПАО «МРСК Центра» - «Ярэнерго»</w:t>
      </w:r>
    </w:p>
    <w:p w:rsidR="00261CD4" w:rsidRPr="00E4300E" w:rsidRDefault="00261CD4" w:rsidP="00261CD4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4300E">
        <w:rPr>
          <w:sz w:val="24"/>
          <w:szCs w:val="24"/>
        </w:rPr>
        <w:t>ИНН/КПП: 6901067107/760602001</w:t>
      </w:r>
    </w:p>
    <w:p w:rsidR="00261CD4" w:rsidRPr="00E4300E" w:rsidRDefault="00261CD4" w:rsidP="00261CD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 w:rsidRPr="00E4300E">
        <w:rPr>
          <w:sz w:val="24"/>
          <w:szCs w:val="24"/>
        </w:rPr>
        <w:t>р</w:t>
      </w:r>
      <w:proofErr w:type="gramEnd"/>
      <w:r w:rsidRPr="00E4300E">
        <w:rPr>
          <w:sz w:val="24"/>
          <w:szCs w:val="24"/>
        </w:rPr>
        <w:t>/с: 40702810777020004402 в Северный банк Сбербанка России г. Ярославль</w:t>
      </w:r>
    </w:p>
    <w:p w:rsidR="00261CD4" w:rsidRPr="00E4300E" w:rsidRDefault="00261CD4" w:rsidP="00261CD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4300E">
        <w:rPr>
          <w:sz w:val="24"/>
          <w:szCs w:val="24"/>
        </w:rPr>
        <w:t>БИК: 047888670</w:t>
      </w:r>
    </w:p>
    <w:p w:rsidR="00F64A8B" w:rsidRPr="001E3137" w:rsidRDefault="00261CD4" w:rsidP="00261CD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  <w:r w:rsidRPr="00E4300E">
        <w:rPr>
          <w:sz w:val="24"/>
          <w:szCs w:val="24"/>
        </w:rPr>
        <w:t>к/с: 30101810500000000670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lastRenderedPageBreak/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3.14</w:t>
      </w:r>
      <w:r w:rsidR="00402725">
        <w:fldChar w:fldCharType="end"/>
      </w:r>
      <w:r w:rsidRPr="001E3137">
        <w:rPr>
          <w:sz w:val="24"/>
          <w:szCs w:val="24"/>
        </w:rPr>
        <w:t>);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8" w:name="_Ref467508029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AE1D21">
        <w:rPr>
          <w:sz w:val="24"/>
          <w:szCs w:val="24"/>
        </w:rPr>
        <w:t>ств тр</w:t>
      </w:r>
      <w:proofErr w:type="gramEnd"/>
      <w:r w:rsidRPr="00AE1D21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96"/>
      <w:bookmarkEnd w:id="598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99" w:name="_Ref305973214"/>
      <w:bookmarkStart w:id="600" w:name="_Toc498590327"/>
      <w:r w:rsidRPr="00AE1D21">
        <w:t>Подача Заявок и их прием</w:t>
      </w:r>
      <w:bookmarkStart w:id="601" w:name="_Ref56229451"/>
      <w:bookmarkEnd w:id="570"/>
      <w:bookmarkEnd w:id="599"/>
      <w:bookmarkEnd w:id="600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2" w:name="_Toc439323707"/>
      <w:bookmarkStart w:id="603" w:name="_Toc440361341"/>
      <w:bookmarkStart w:id="604" w:name="_Toc440376096"/>
      <w:bookmarkStart w:id="605" w:name="_Toc440376223"/>
      <w:bookmarkStart w:id="606" w:name="_Toc440382488"/>
      <w:bookmarkStart w:id="607" w:name="_Toc440447158"/>
      <w:bookmarkStart w:id="608" w:name="_Toc440632318"/>
      <w:bookmarkStart w:id="609" w:name="_Toc440875091"/>
      <w:bookmarkStart w:id="610" w:name="_Toc441131078"/>
      <w:bookmarkStart w:id="611" w:name="_Toc465774599"/>
      <w:bookmarkStart w:id="612" w:name="_Toc465848828"/>
      <w:bookmarkStart w:id="613" w:name="_Toc468875330"/>
      <w:bookmarkStart w:id="614" w:name="_Toc469488382"/>
      <w:bookmarkStart w:id="615" w:name="_Toc471894903"/>
      <w:bookmarkStart w:id="616" w:name="_Toc498590328"/>
      <w:r w:rsidRPr="00E71A48">
        <w:rPr>
          <w:szCs w:val="24"/>
        </w:rPr>
        <w:t>Подача Заявок через ЭТП</w:t>
      </w:r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261CD4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</w:t>
      </w:r>
      <w:r w:rsidRPr="00261CD4">
        <w:rPr>
          <w:bCs w:val="0"/>
          <w:sz w:val="24"/>
          <w:szCs w:val="24"/>
        </w:rPr>
        <w:t xml:space="preserve">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261CD4">
        <w:rPr>
          <w:bCs w:val="0"/>
          <w:sz w:val="24"/>
          <w:szCs w:val="24"/>
        </w:rPr>
        <w:t xml:space="preserve">электронных </w:t>
      </w:r>
      <w:r w:rsidRPr="00261CD4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261CD4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7" w:name="_Ref440289953"/>
      <w:r w:rsidRPr="00261CD4">
        <w:rPr>
          <w:bCs w:val="0"/>
          <w:sz w:val="24"/>
          <w:szCs w:val="24"/>
        </w:rPr>
        <w:t>Заявк</w:t>
      </w:r>
      <w:r w:rsidR="00717F60" w:rsidRPr="00261CD4">
        <w:rPr>
          <w:bCs w:val="0"/>
          <w:sz w:val="24"/>
          <w:szCs w:val="24"/>
        </w:rPr>
        <w:t xml:space="preserve">и на ЭТП могут быть поданы до </w:t>
      </w:r>
      <w:r w:rsidR="002B5044" w:rsidRPr="00261CD4">
        <w:rPr>
          <w:b/>
          <w:bCs w:val="0"/>
          <w:sz w:val="24"/>
          <w:szCs w:val="24"/>
        </w:rPr>
        <w:t xml:space="preserve">12 часов 00 минут </w:t>
      </w:r>
      <w:r w:rsidR="008939CF">
        <w:rPr>
          <w:b/>
          <w:bCs w:val="0"/>
          <w:sz w:val="24"/>
          <w:szCs w:val="24"/>
        </w:rPr>
        <w:t>12</w:t>
      </w:r>
      <w:r w:rsidR="002B5044" w:rsidRPr="00261CD4">
        <w:rPr>
          <w:b/>
          <w:bCs w:val="0"/>
          <w:sz w:val="24"/>
          <w:szCs w:val="24"/>
        </w:rPr>
        <w:t xml:space="preserve"> </w:t>
      </w:r>
      <w:r w:rsidR="008939CF">
        <w:rPr>
          <w:b/>
          <w:bCs w:val="0"/>
          <w:sz w:val="24"/>
          <w:szCs w:val="24"/>
        </w:rPr>
        <w:t>марта</w:t>
      </w:r>
      <w:r w:rsidR="002B5044" w:rsidRPr="00261CD4">
        <w:rPr>
          <w:b/>
          <w:bCs w:val="0"/>
          <w:sz w:val="24"/>
          <w:szCs w:val="24"/>
        </w:rPr>
        <w:t xml:space="preserve"> </w:t>
      </w:r>
      <w:r w:rsidR="009C6DFC" w:rsidRPr="00261CD4">
        <w:rPr>
          <w:b/>
          <w:bCs w:val="0"/>
          <w:sz w:val="24"/>
          <w:szCs w:val="24"/>
        </w:rPr>
        <w:t>2018</w:t>
      </w:r>
      <w:r w:rsidR="002B5044" w:rsidRPr="00261CD4">
        <w:rPr>
          <w:b/>
          <w:bCs w:val="0"/>
          <w:sz w:val="24"/>
          <w:szCs w:val="24"/>
        </w:rPr>
        <w:t xml:space="preserve"> года</w:t>
      </w:r>
      <w:r w:rsidR="00BB27D7" w:rsidRPr="00261CD4">
        <w:rPr>
          <w:b/>
          <w:bCs w:val="0"/>
          <w:sz w:val="24"/>
          <w:szCs w:val="24"/>
        </w:rPr>
        <w:t xml:space="preserve">, </w:t>
      </w:r>
      <w:r w:rsidR="00BB27D7" w:rsidRPr="00261CD4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261CD4">
        <w:rPr>
          <w:bCs w:val="0"/>
          <w:spacing w:val="-2"/>
          <w:sz w:val="24"/>
          <w:szCs w:val="24"/>
        </w:rPr>
        <w:t>(под</w:t>
      </w:r>
      <w:r w:rsidR="00BB27D7" w:rsidRPr="00261CD4">
        <w:rPr>
          <w:bCs w:val="0"/>
          <w:sz w:val="24"/>
          <w:szCs w:val="24"/>
        </w:rPr>
        <w:t xml:space="preserve">раздел </w:t>
      </w:r>
      <w:r w:rsidR="007F30BA" w:rsidRPr="00261CD4">
        <w:rPr>
          <w:bCs w:val="0"/>
          <w:sz w:val="24"/>
          <w:szCs w:val="24"/>
        </w:rPr>
        <w:fldChar w:fldCharType="begin"/>
      </w:r>
      <w:r w:rsidR="00BB27D7" w:rsidRPr="00261CD4">
        <w:rPr>
          <w:bCs w:val="0"/>
          <w:sz w:val="24"/>
          <w:szCs w:val="24"/>
        </w:rPr>
        <w:instrText xml:space="preserve"> REF _Ref55336310 \r \h </w:instrText>
      </w:r>
      <w:r w:rsidR="00261CD4">
        <w:rPr>
          <w:bCs w:val="0"/>
          <w:sz w:val="24"/>
          <w:szCs w:val="24"/>
        </w:rPr>
        <w:instrText xml:space="preserve"> \* MERGEFORMAT </w:instrText>
      </w:r>
      <w:r w:rsidR="007F30BA" w:rsidRPr="00261CD4">
        <w:rPr>
          <w:bCs w:val="0"/>
          <w:sz w:val="24"/>
          <w:szCs w:val="24"/>
        </w:rPr>
      </w:r>
      <w:r w:rsidR="007F30BA" w:rsidRPr="00261CD4">
        <w:rPr>
          <w:bCs w:val="0"/>
          <w:sz w:val="24"/>
          <w:szCs w:val="24"/>
        </w:rPr>
        <w:fldChar w:fldCharType="separate"/>
      </w:r>
      <w:r w:rsidR="00090FCB" w:rsidRPr="00261CD4">
        <w:rPr>
          <w:bCs w:val="0"/>
          <w:sz w:val="24"/>
          <w:szCs w:val="24"/>
        </w:rPr>
        <w:t>5.1</w:t>
      </w:r>
      <w:r w:rsidR="007F30BA" w:rsidRPr="00261CD4">
        <w:rPr>
          <w:bCs w:val="0"/>
          <w:sz w:val="24"/>
          <w:szCs w:val="24"/>
        </w:rPr>
        <w:fldChar w:fldCharType="end"/>
      </w:r>
      <w:r w:rsidR="00BB27D7" w:rsidRPr="00261CD4">
        <w:rPr>
          <w:bCs w:val="0"/>
          <w:sz w:val="24"/>
          <w:szCs w:val="24"/>
          <w:lang w:eastAsia="ru-RU"/>
        </w:rPr>
        <w:t>)</w:t>
      </w:r>
      <w:r w:rsidR="00BB27D7" w:rsidRPr="00261CD4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261CD4">
        <w:rPr>
          <w:bCs w:val="0"/>
          <w:sz w:val="24"/>
          <w:szCs w:val="24"/>
        </w:rPr>
        <w:t>.</w:t>
      </w:r>
      <w:bookmarkEnd w:id="617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261CD4">
        <w:rPr>
          <w:bCs w:val="0"/>
          <w:sz w:val="24"/>
          <w:szCs w:val="24"/>
        </w:rPr>
        <w:t>После наступления даты и времени завершения срока подачи</w:t>
      </w:r>
      <w:r w:rsidRPr="00AE1D21">
        <w:rPr>
          <w:bCs w:val="0"/>
          <w:sz w:val="24"/>
          <w:szCs w:val="24"/>
        </w:rPr>
        <w:t xml:space="preserve"> Заявок Участниками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8" w:name="_Ref115077798"/>
      <w:bookmarkStart w:id="619" w:name="_Toc439323708"/>
      <w:bookmarkStart w:id="620" w:name="_Toc440361342"/>
      <w:bookmarkStart w:id="621" w:name="_Toc440376097"/>
      <w:bookmarkStart w:id="622" w:name="_Toc440376224"/>
      <w:bookmarkStart w:id="623" w:name="_Toc440382489"/>
      <w:bookmarkStart w:id="624" w:name="_Toc440447159"/>
      <w:bookmarkStart w:id="625" w:name="_Toc440632319"/>
      <w:bookmarkStart w:id="626" w:name="_Toc440875092"/>
      <w:bookmarkStart w:id="627" w:name="_Toc441131079"/>
      <w:bookmarkStart w:id="628" w:name="_Toc465774600"/>
      <w:bookmarkStart w:id="629" w:name="_Toc465848829"/>
      <w:bookmarkStart w:id="630" w:name="_Toc468875331"/>
      <w:bookmarkStart w:id="631" w:name="_Toc469488383"/>
      <w:bookmarkStart w:id="632" w:name="_Toc471894904"/>
      <w:bookmarkStart w:id="633" w:name="_Toc498590329"/>
      <w:r w:rsidRPr="00AE1D21">
        <w:rPr>
          <w:szCs w:val="24"/>
        </w:rPr>
        <w:lastRenderedPageBreak/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</w:p>
    <w:bookmarkEnd w:id="601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4" w:name="_Ref303683883"/>
      <w:bookmarkStart w:id="635" w:name="_Toc498590330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4"/>
      <w:bookmarkEnd w:id="635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6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402725">
        <w:fldChar w:fldCharType="begin"/>
      </w:r>
      <w:r w:rsidR="00402725">
        <w:instrText xml:space="preserve"> REF _Ref55279015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3.3.1.6</w:t>
      </w:r>
      <w:r w:rsidR="00402725">
        <w:fldChar w:fldCharType="end"/>
      </w:r>
      <w:r w:rsidRPr="00223D18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_Ref195087786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3.3.1.7</w:t>
      </w:r>
      <w:r w:rsidR="00402725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7" w:name="_Ref468201145"/>
      <w:bookmarkStart w:id="638" w:name="_Ref468201209"/>
      <w:bookmarkStart w:id="639" w:name="_Toc498590331"/>
      <w:r w:rsidRPr="00E71A48">
        <w:t>Оценка Заявок и проведение переговоров</w:t>
      </w:r>
      <w:bookmarkEnd w:id="636"/>
      <w:bookmarkEnd w:id="637"/>
      <w:bookmarkEnd w:id="638"/>
      <w:bookmarkEnd w:id="639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0" w:name="_Toc439323711"/>
      <w:bookmarkStart w:id="641" w:name="_Toc440361345"/>
      <w:bookmarkStart w:id="642" w:name="_Toc440376100"/>
      <w:bookmarkStart w:id="643" w:name="_Toc440376227"/>
      <w:bookmarkStart w:id="644" w:name="_Toc440382492"/>
      <w:bookmarkStart w:id="645" w:name="_Toc440447162"/>
      <w:bookmarkStart w:id="646" w:name="_Toc440632322"/>
      <w:bookmarkStart w:id="647" w:name="_Toc440875095"/>
      <w:bookmarkStart w:id="648" w:name="_Toc441131082"/>
      <w:bookmarkStart w:id="649" w:name="_Toc465774603"/>
      <w:bookmarkStart w:id="650" w:name="_Toc465848832"/>
      <w:bookmarkStart w:id="651" w:name="_Toc468875334"/>
      <w:bookmarkStart w:id="652" w:name="_Toc469488386"/>
      <w:bookmarkStart w:id="653" w:name="_Toc471894907"/>
      <w:bookmarkStart w:id="654" w:name="_Toc498590332"/>
      <w:r w:rsidRPr="00E71A48">
        <w:rPr>
          <w:szCs w:val="24"/>
        </w:rPr>
        <w:t>Общие положения</w:t>
      </w:r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402725">
        <w:fldChar w:fldCharType="begin"/>
      </w:r>
      <w:r w:rsidR="00402725">
        <w:instrText xml:space="preserve"> REF _Ref93089454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402725">
        <w:fldChar w:fldCharType="begin"/>
      </w:r>
      <w:r w:rsidR="00402725">
        <w:instrText xml:space="preserve"> REF _Ref303670674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3.6.3</w:t>
      </w:r>
      <w:r w:rsidR="00402725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3.6.4</w:t>
      </w:r>
      <w:r w:rsidR="00402725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5" w:name="_Ref93089454"/>
      <w:bookmarkStart w:id="656" w:name="_Toc439323712"/>
      <w:bookmarkStart w:id="657" w:name="_Toc440361346"/>
      <w:bookmarkStart w:id="658" w:name="_Toc440376101"/>
      <w:bookmarkStart w:id="659" w:name="_Toc440376228"/>
      <w:bookmarkStart w:id="660" w:name="_Toc440382493"/>
      <w:bookmarkStart w:id="661" w:name="_Toc440447163"/>
      <w:bookmarkStart w:id="662" w:name="_Toc440632323"/>
      <w:bookmarkStart w:id="663" w:name="_Toc440875096"/>
      <w:bookmarkStart w:id="664" w:name="_Toc441131083"/>
      <w:bookmarkStart w:id="665" w:name="_Toc465774604"/>
      <w:bookmarkStart w:id="666" w:name="_Toc465848833"/>
      <w:bookmarkStart w:id="667" w:name="_Toc468875335"/>
      <w:bookmarkStart w:id="668" w:name="_Toc469488387"/>
      <w:bookmarkStart w:id="669" w:name="_Toc471894908"/>
      <w:bookmarkStart w:id="670" w:name="_Toc498590333"/>
      <w:r w:rsidRPr="00E71A48">
        <w:rPr>
          <w:szCs w:val="24"/>
        </w:rPr>
        <w:t>Отборочная стадия</w:t>
      </w:r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lastRenderedPageBreak/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1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1"/>
      <w:bookmarkEnd w:id="672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C841EC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</w:t>
      </w:r>
      <w:r w:rsidRPr="00C841EC">
        <w:rPr>
          <w:sz w:val="24"/>
          <w:szCs w:val="24"/>
        </w:rPr>
        <w:t xml:space="preserve">сведений, подаваемым в Заявке, в том </w:t>
      </w:r>
      <w:proofErr w:type="gramStart"/>
      <w:r w:rsidRPr="00C841EC">
        <w:rPr>
          <w:sz w:val="24"/>
          <w:szCs w:val="24"/>
        </w:rPr>
        <w:t>числе</w:t>
      </w:r>
      <w:proofErr w:type="gramEnd"/>
      <w:r w:rsidRPr="00C841EC">
        <w:rPr>
          <w:sz w:val="24"/>
          <w:szCs w:val="24"/>
        </w:rPr>
        <w:t xml:space="preserve"> если Участник (в </w:t>
      </w:r>
      <w:proofErr w:type="spellStart"/>
      <w:r w:rsidRPr="00C841EC">
        <w:rPr>
          <w:sz w:val="24"/>
          <w:szCs w:val="24"/>
        </w:rPr>
        <w:t>т.ч</w:t>
      </w:r>
      <w:proofErr w:type="spellEnd"/>
      <w:r w:rsidRPr="00C841EC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C841EC"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C841EC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_Ref444181467 \r \h  \* MERGEFORMAT </w:instrText>
      </w:r>
      <w:r w:rsidR="00402725">
        <w:fldChar w:fldCharType="separate"/>
      </w:r>
      <w:r w:rsidR="00090FCB" w:rsidRPr="00C841EC">
        <w:rPr>
          <w:sz w:val="24"/>
          <w:szCs w:val="24"/>
        </w:rPr>
        <w:t>5.12</w:t>
      </w:r>
      <w:r w:rsidR="00402725">
        <w:fldChar w:fldCharType="end"/>
      </w:r>
      <w:r w:rsidRPr="00C841EC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841EC">
        <w:rPr>
          <w:sz w:val="24"/>
          <w:szCs w:val="24"/>
        </w:rPr>
        <w:t>поданы Участниками, не представившими</w:t>
      </w:r>
      <w:r w:rsidRPr="00E21378">
        <w:rPr>
          <w:sz w:val="24"/>
          <w:szCs w:val="24"/>
        </w:rPr>
        <w:t xml:space="preserve"> финансовое обеспечение исполнения обязательств Участника в соответствии с 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</w:t>
      </w:r>
      <w:r w:rsidR="00402725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468874893"/>
      <w:r w:rsidRPr="00AE1D21">
        <w:rPr>
          <w:sz w:val="24"/>
          <w:szCs w:val="24"/>
        </w:rPr>
        <w:lastRenderedPageBreak/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</w:t>
      </w:r>
      <w:r w:rsidR="00402725">
        <w:fldChar w:fldCharType="end"/>
      </w:r>
      <w:r w:rsidR="007F3FB7" w:rsidRPr="00E71A48">
        <w:rPr>
          <w:sz w:val="24"/>
          <w:szCs w:val="24"/>
        </w:rPr>
        <w:t>).</w:t>
      </w:r>
      <w:bookmarkEnd w:id="673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4" w:name="_Ref303670674"/>
      <w:bookmarkStart w:id="675" w:name="_Toc439323713"/>
      <w:bookmarkStart w:id="676" w:name="_Toc440361347"/>
      <w:bookmarkStart w:id="677" w:name="_Toc440376102"/>
      <w:bookmarkStart w:id="678" w:name="_Toc440376229"/>
      <w:bookmarkStart w:id="679" w:name="_Toc440382494"/>
      <w:bookmarkStart w:id="680" w:name="_Toc440447164"/>
      <w:bookmarkStart w:id="681" w:name="_Toc440632324"/>
      <w:bookmarkStart w:id="682" w:name="_Toc440875097"/>
      <w:bookmarkStart w:id="683" w:name="_Toc441131084"/>
      <w:bookmarkStart w:id="684" w:name="_Toc465774605"/>
      <w:bookmarkStart w:id="685" w:name="_Toc465848834"/>
      <w:bookmarkStart w:id="686" w:name="_Toc468875336"/>
      <w:bookmarkStart w:id="687" w:name="_Toc469488388"/>
      <w:bookmarkStart w:id="688" w:name="_Toc471894909"/>
      <w:bookmarkStart w:id="689" w:name="_Toc498590334"/>
      <w:r w:rsidRPr="00E71A48">
        <w:rPr>
          <w:szCs w:val="24"/>
        </w:rPr>
        <w:t>Проведение переговоров</w:t>
      </w:r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0" w:name="_Ref306138385"/>
      <w:bookmarkStart w:id="691" w:name="_Toc439323714"/>
      <w:bookmarkStart w:id="692" w:name="_Toc440361348"/>
      <w:bookmarkStart w:id="693" w:name="_Toc440376103"/>
      <w:bookmarkStart w:id="694" w:name="_Toc440376230"/>
      <w:bookmarkStart w:id="695" w:name="_Toc440382495"/>
      <w:bookmarkStart w:id="696" w:name="_Toc440447165"/>
      <w:bookmarkStart w:id="697" w:name="_Toc440632325"/>
      <w:bookmarkStart w:id="698" w:name="_Toc440875098"/>
      <w:bookmarkStart w:id="699" w:name="_Toc441131085"/>
      <w:bookmarkStart w:id="700" w:name="_Toc465774606"/>
      <w:bookmarkStart w:id="701" w:name="_Toc465848835"/>
      <w:bookmarkStart w:id="702" w:name="_Toc468875337"/>
      <w:bookmarkStart w:id="703" w:name="_Toc469488389"/>
      <w:bookmarkStart w:id="704" w:name="_Toc471894910"/>
      <w:bookmarkStart w:id="705" w:name="_Toc498590335"/>
      <w:r w:rsidRPr="00E71A48">
        <w:rPr>
          <w:szCs w:val="24"/>
        </w:rPr>
        <w:t>Оценочная стадия</w:t>
      </w:r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</w:p>
    <w:p w:rsidR="007D0EA7" w:rsidRPr="00261CD4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A5754C">
        <w:rPr>
          <w:sz w:val="24"/>
          <w:szCs w:val="24"/>
        </w:rPr>
        <w:t xml:space="preserve">рамках оценочной стадии </w:t>
      </w:r>
      <w:r w:rsidRPr="00751A4B">
        <w:rPr>
          <w:sz w:val="24"/>
          <w:szCs w:val="24"/>
        </w:rPr>
        <w:t xml:space="preserve">Закупочная комиссия оценивает и сопоставляет Заявки и </w:t>
      </w:r>
      <w:r w:rsidRPr="00261CD4">
        <w:rPr>
          <w:sz w:val="24"/>
          <w:szCs w:val="24"/>
        </w:rPr>
        <w:t>проводит их ранжирование по степени предпочтительности для Заказчика</w:t>
      </w:r>
      <w:r w:rsidR="00D275BB" w:rsidRPr="00261CD4">
        <w:rPr>
          <w:sz w:val="24"/>
          <w:szCs w:val="24"/>
        </w:rPr>
        <w:t xml:space="preserve">. Порядок проведения оценочной стадии, </w:t>
      </w:r>
      <w:r w:rsidRPr="00261CD4">
        <w:rPr>
          <w:sz w:val="24"/>
          <w:szCs w:val="24"/>
        </w:rPr>
        <w:t>критери</w:t>
      </w:r>
      <w:r w:rsidR="00D275BB" w:rsidRPr="00261CD4">
        <w:rPr>
          <w:sz w:val="24"/>
          <w:szCs w:val="24"/>
        </w:rPr>
        <w:t>и</w:t>
      </w:r>
      <w:r w:rsidRPr="00261CD4">
        <w:rPr>
          <w:sz w:val="24"/>
          <w:szCs w:val="24"/>
        </w:rPr>
        <w:t xml:space="preserve"> и их весов</w:t>
      </w:r>
      <w:r w:rsidR="00D275BB" w:rsidRPr="00261CD4">
        <w:rPr>
          <w:sz w:val="24"/>
          <w:szCs w:val="24"/>
        </w:rPr>
        <w:t>ые</w:t>
      </w:r>
      <w:r w:rsidRPr="00261CD4">
        <w:rPr>
          <w:sz w:val="24"/>
          <w:szCs w:val="24"/>
        </w:rPr>
        <w:t xml:space="preserve"> коэффициент</w:t>
      </w:r>
      <w:r w:rsidR="00D275BB" w:rsidRPr="00261CD4">
        <w:rPr>
          <w:sz w:val="24"/>
          <w:szCs w:val="24"/>
        </w:rPr>
        <w:t>ы изложены 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261CD4">
        <w:rPr>
          <w:sz w:val="24"/>
          <w:szCs w:val="24"/>
        </w:rPr>
        <w:t xml:space="preserve">Закупочная комиссия ранжирует </w:t>
      </w:r>
      <w:r w:rsidR="004B5EB3" w:rsidRPr="00261CD4">
        <w:rPr>
          <w:sz w:val="24"/>
          <w:szCs w:val="24"/>
        </w:rPr>
        <w:t>Заявк</w:t>
      </w:r>
      <w:r w:rsidRPr="00261CD4">
        <w:rPr>
          <w:sz w:val="24"/>
          <w:szCs w:val="24"/>
        </w:rPr>
        <w:t xml:space="preserve">и </w:t>
      </w:r>
      <w:r w:rsidR="009C744E" w:rsidRPr="00261CD4">
        <w:rPr>
          <w:sz w:val="24"/>
          <w:szCs w:val="24"/>
        </w:rPr>
        <w:t>Участник</w:t>
      </w:r>
      <w:r w:rsidRPr="00261CD4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261CD4">
        <w:rPr>
          <w:sz w:val="24"/>
          <w:szCs w:val="24"/>
        </w:rPr>
        <w:t>Участник</w:t>
      </w:r>
      <w:r w:rsidRPr="00261CD4">
        <w:rPr>
          <w:sz w:val="24"/>
          <w:szCs w:val="24"/>
        </w:rPr>
        <w:t xml:space="preserve">ами. </w:t>
      </w:r>
      <w:r w:rsidR="00854CC7" w:rsidRPr="00261CD4">
        <w:rPr>
          <w:sz w:val="24"/>
          <w:szCs w:val="24"/>
        </w:rPr>
        <w:t>Предоставление приоритета при закупке услуг, оказываемых российскими лицами</w:t>
      </w:r>
      <w:r w:rsidR="00854CC7" w:rsidRPr="00751A4B">
        <w:rPr>
          <w:sz w:val="24"/>
          <w:szCs w:val="24"/>
        </w:rPr>
        <w:t xml:space="preserve">, осуществляется на условиях, указанных в разделе </w:t>
      </w:r>
      <w:r w:rsidR="00402725">
        <w:fldChar w:fldCharType="begin"/>
      </w:r>
      <w:r w:rsidR="00402725">
        <w:instrText xml:space="preserve"> REF _Ref471894330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3.8</w:t>
      </w:r>
      <w:r w:rsidR="00402725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6" w:name="_Ref303250967"/>
      <w:bookmarkStart w:id="707" w:name="_Toc305697378"/>
      <w:bookmarkStart w:id="708" w:name="_Toc498590336"/>
      <w:bookmarkStart w:id="709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6"/>
      <w:bookmarkEnd w:id="707"/>
      <w:bookmarkEnd w:id="708"/>
      <w:r w:rsidRPr="00E71A48">
        <w:t xml:space="preserve"> </w:t>
      </w:r>
    </w:p>
    <w:bookmarkEnd w:id="709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0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0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1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lastRenderedPageBreak/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402725">
        <w:fldChar w:fldCharType="begin"/>
      </w:r>
      <w:r w:rsidR="00402725">
        <w:instrText xml:space="preserve"> REF _Ref465847813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3.7.9</w:t>
      </w:r>
      <w:r w:rsidR="00402725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402725">
        <w:fldChar w:fldCharType="begin"/>
      </w:r>
      <w:r w:rsidR="00402725">
        <w:instrText xml:space="preserve"> REF _Ref306352987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3.7.3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402725">
        <w:fldChar w:fldCharType="begin"/>
      </w:r>
      <w:r w:rsidR="00402725">
        <w:instrText xml:space="preserve"> REF _Ref306353005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3.7.5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2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3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3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402725">
        <w:fldChar w:fldCharType="begin"/>
      </w:r>
      <w:r w:rsidR="00402725">
        <w:instrText xml:space="preserve"> REF _Ref468874106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3.7.8</w:t>
      </w:r>
      <w:r w:rsidR="00402725">
        <w:fldChar w:fldCharType="end"/>
      </w:r>
      <w:r w:rsidRPr="00EB7BE2">
        <w:rPr>
          <w:sz w:val="24"/>
          <w:szCs w:val="24"/>
        </w:rPr>
        <w:t xml:space="preserve">, </w:t>
      </w:r>
      <w:proofErr w:type="gramStart"/>
      <w:r w:rsidRPr="00EB7BE2">
        <w:rPr>
          <w:sz w:val="24"/>
          <w:szCs w:val="24"/>
        </w:rPr>
        <w:t>предоставляет документы</w:t>
      </w:r>
      <w:proofErr w:type="gramEnd"/>
      <w:r w:rsidRPr="00EB7BE2">
        <w:rPr>
          <w:sz w:val="24"/>
          <w:szCs w:val="24"/>
        </w:rPr>
        <w:t xml:space="preserve">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4" w:name="_Toc471823191"/>
      <w:bookmarkStart w:id="715" w:name="_Ref471823363"/>
      <w:bookmarkStart w:id="716" w:name="_Toc471828429"/>
      <w:bookmarkStart w:id="717" w:name="_Ref471894330"/>
      <w:bookmarkStart w:id="718" w:name="_Toc498590337"/>
      <w:bookmarkStart w:id="719" w:name="_Ref303681924"/>
      <w:bookmarkStart w:id="720" w:name="_Ref303683914"/>
      <w:r w:rsidRPr="00751A4B">
        <w:rPr>
          <w:bCs w:val="0"/>
        </w:rPr>
        <w:lastRenderedPageBreak/>
        <w:t>О приоритете закупки услуг, оказываемых российскими лицами, по отношению к услугам, оказываемым иностранными лицами</w:t>
      </w:r>
      <w:bookmarkEnd w:id="714"/>
      <w:bookmarkEnd w:id="715"/>
      <w:bookmarkEnd w:id="716"/>
      <w:bookmarkEnd w:id="717"/>
      <w:bookmarkEnd w:id="718"/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751A4B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751A4B">
        <w:rPr>
          <w:sz w:val="24"/>
          <w:szCs w:val="24"/>
        </w:rPr>
        <w:t xml:space="preserve"> требований п. 4.5.1 </w:t>
      </w:r>
      <w:r w:rsidRPr="00751A4B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751A4B">
        <w:rPr>
          <w:bCs w:val="0"/>
          <w:sz w:val="24"/>
          <w:szCs w:val="24"/>
        </w:rPr>
        <w:t>Россети</w:t>
      </w:r>
      <w:proofErr w:type="spellEnd"/>
      <w:r w:rsidRPr="00751A4B">
        <w:rPr>
          <w:bCs w:val="0"/>
          <w:sz w:val="24"/>
          <w:szCs w:val="24"/>
        </w:rPr>
        <w:t xml:space="preserve">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261CD4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</w:t>
      </w:r>
      <w:r w:rsidRPr="00261CD4">
        <w:rPr>
          <w:sz w:val="24"/>
          <w:szCs w:val="24"/>
        </w:rPr>
        <w:t xml:space="preserve">услуг, оказываемых российскими лицами </w:t>
      </w:r>
      <w:proofErr w:type="gramStart"/>
      <w:r w:rsidRPr="00261CD4">
        <w:rPr>
          <w:i/>
          <w:sz w:val="24"/>
          <w:szCs w:val="24"/>
          <w:lang w:val="en-US"/>
        </w:rPr>
        <w:t>k</w:t>
      </w:r>
      <w:proofErr w:type="gramEnd"/>
      <w:r w:rsidRPr="00261CD4">
        <w:rPr>
          <w:i/>
          <w:sz w:val="24"/>
          <w:szCs w:val="24"/>
          <w:vertAlign w:val="subscript"/>
        </w:rPr>
        <w:t>ПРИОР</w:t>
      </w:r>
      <w:r w:rsidRPr="00261CD4">
        <w:rPr>
          <w:sz w:val="24"/>
          <w:szCs w:val="24"/>
        </w:rPr>
        <w:t xml:space="preserve">=0,85, иначе </w:t>
      </w:r>
      <w:r w:rsidRPr="00261CD4">
        <w:rPr>
          <w:i/>
          <w:sz w:val="24"/>
          <w:szCs w:val="24"/>
          <w:lang w:val="en-US"/>
        </w:rPr>
        <w:t>k</w:t>
      </w:r>
      <w:r w:rsidRPr="00261CD4">
        <w:rPr>
          <w:i/>
          <w:sz w:val="24"/>
          <w:szCs w:val="24"/>
          <w:vertAlign w:val="subscript"/>
        </w:rPr>
        <w:t>ПРИОР</w:t>
      </w:r>
      <w:r w:rsidRPr="00261CD4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261CD4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261CD4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1CD4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402725" w:rsidRPr="00261CD4">
        <w:fldChar w:fldCharType="begin"/>
      </w:r>
      <w:r w:rsidR="00402725" w:rsidRPr="00261CD4">
        <w:instrText xml:space="preserve"> REF _Ref303251044 \r \h  \* MERGEFORMAT </w:instrText>
      </w:r>
      <w:r w:rsidR="00402725" w:rsidRPr="00261CD4">
        <w:fldChar w:fldCharType="separate"/>
      </w:r>
      <w:r w:rsidR="00090FCB" w:rsidRPr="00261CD4">
        <w:rPr>
          <w:rFonts w:ascii="Times New Roman" w:hAnsi="Times New Roman" w:cs="Times New Roman"/>
          <w:sz w:val="24"/>
          <w:szCs w:val="24"/>
        </w:rPr>
        <w:t>3.10</w:t>
      </w:r>
      <w:r w:rsidR="00402725" w:rsidRPr="00261CD4">
        <w:fldChar w:fldCharType="end"/>
      </w:r>
      <w:r w:rsidRPr="00261CD4">
        <w:rPr>
          <w:rFonts w:ascii="Times New Roman" w:hAnsi="Times New Roman" w:cs="Times New Roman"/>
          <w:sz w:val="24"/>
          <w:szCs w:val="24"/>
        </w:rPr>
        <w:t>) и Договор заключается</w:t>
      </w:r>
      <w:r w:rsidRPr="00751A4B">
        <w:rPr>
          <w:rFonts w:ascii="Times New Roman" w:hAnsi="Times New Roman" w:cs="Times New Roman"/>
          <w:sz w:val="24"/>
          <w:szCs w:val="24"/>
        </w:rPr>
        <w:t xml:space="preserve"> с единственным участником закупки, соответствующим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bCs w:val="0"/>
          <w:sz w:val="24"/>
          <w:szCs w:val="24"/>
        </w:rPr>
        <w:lastRenderedPageBreak/>
        <w:t xml:space="preserve">если выяснится, что один или несколько </w:t>
      </w:r>
      <w:r w:rsidRPr="00751A4B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751A4B">
        <w:rPr>
          <w:sz w:val="24"/>
          <w:szCs w:val="24"/>
        </w:rPr>
        <w:t>оказывемых</w:t>
      </w:r>
      <w:proofErr w:type="spellEnd"/>
      <w:r w:rsidRPr="00751A4B">
        <w:rPr>
          <w:sz w:val="24"/>
          <w:szCs w:val="24"/>
        </w:rPr>
        <w:t xml:space="preserve"> таким Участником услуг.</w:t>
      </w:r>
      <w:proofErr w:type="gramEnd"/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1" w:name="_Ref471980768"/>
      <w:bookmarkStart w:id="722" w:name="_Ref471980938"/>
      <w:bookmarkStart w:id="723" w:name="_Toc4985903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719"/>
      <w:bookmarkEnd w:id="720"/>
      <w:bookmarkEnd w:id="721"/>
      <w:bookmarkEnd w:id="722"/>
      <w:bookmarkEnd w:id="723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4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724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5" w:name="_Ref303251044"/>
      <w:bookmarkStart w:id="726" w:name="_Toc498590339"/>
      <w:bookmarkStart w:id="727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725"/>
      <w:bookmarkEnd w:id="726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8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72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29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729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0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730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lastRenderedPageBreak/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1" w:name="_Ref465670219"/>
      <w:bookmarkStart w:id="732" w:name="_Toc468441704"/>
      <w:bookmarkStart w:id="733" w:name="_Toc498590340"/>
      <w:bookmarkStart w:id="734" w:name="_Ref303683929"/>
      <w:r w:rsidRPr="00EB7BE2">
        <w:rPr>
          <w:bCs w:val="0"/>
        </w:rPr>
        <w:t>Антидемпинговые меры</w:t>
      </w:r>
      <w:bookmarkEnd w:id="731"/>
      <w:bookmarkEnd w:id="732"/>
      <w:bookmarkEnd w:id="733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402725">
        <w:fldChar w:fldCharType="begin"/>
      </w:r>
      <w:r w:rsidR="00402725">
        <w:instrText xml:space="preserve"> REF _Ref468874794 \r \h  \* MERGEFORMAT </w:instrText>
      </w:r>
      <w:r w:rsidR="00402725">
        <w:fldChar w:fldCharType="separate"/>
      </w:r>
      <w:r w:rsidR="00090FCB" w:rsidRPr="00090FCB">
        <w:rPr>
          <w:rFonts w:eastAsia="Times New Roman,Italic"/>
          <w:bCs w:val="0"/>
          <w:iCs/>
          <w:sz w:val="24"/>
          <w:szCs w:val="24"/>
        </w:rPr>
        <w:t>3.3.7</w:t>
      </w:r>
      <w:r w:rsidR="00402725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735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735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proofErr w:type="gramEnd"/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3.11.2</w:t>
      </w:r>
      <w:r w:rsidR="00402725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402725">
        <w:fldChar w:fldCharType="begin"/>
      </w:r>
      <w:r w:rsidR="00402725">
        <w:instrText xml:space="preserve"> REF _Ref468874893 \r \h  \* MERGEFORMAT </w:instrText>
      </w:r>
      <w:r w:rsidR="00402725">
        <w:fldChar w:fldCharType="separate"/>
      </w:r>
      <w:r w:rsidR="00090FCB" w:rsidRPr="00090FCB">
        <w:rPr>
          <w:rFonts w:eastAsia="Times New Roman,Italic"/>
          <w:bCs w:val="0"/>
          <w:iCs/>
          <w:sz w:val="24"/>
          <w:szCs w:val="24"/>
        </w:rPr>
        <w:t>3.6.2.5</w:t>
      </w:r>
      <w:r w:rsidR="00402725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</w:t>
      </w:r>
      <w:r w:rsidRPr="00EB7BE2">
        <w:rPr>
          <w:rFonts w:eastAsia="Times New Roman,Italic"/>
          <w:bCs w:val="0"/>
          <w:iCs/>
          <w:sz w:val="24"/>
          <w:szCs w:val="24"/>
        </w:rPr>
        <w:lastRenderedPageBreak/>
        <w:t>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3.13.4</w:t>
      </w:r>
      <w:r w:rsidR="00402725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В случае</w:t>
      </w:r>
      <w:proofErr w:type="gramStart"/>
      <w:r w:rsidRPr="00EB7BE2">
        <w:rPr>
          <w:sz w:val="24"/>
          <w:szCs w:val="24"/>
        </w:rPr>
        <w:t>,</w:t>
      </w:r>
      <w:proofErr w:type="gramEnd"/>
      <w:r w:rsidRPr="00EB7BE2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3.13.4</w:t>
      </w:r>
      <w:r w:rsidR="00402725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36" w:name="_Ref468875001"/>
      <w:bookmarkStart w:id="737" w:name="_Toc498590341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727"/>
      <w:bookmarkEnd w:id="734"/>
      <w:bookmarkEnd w:id="736"/>
      <w:bookmarkEnd w:id="737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B7BE2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B7BE2">
        <w:rPr>
          <w:bCs w:val="0"/>
          <w:i/>
          <w:sz w:val="24"/>
          <w:szCs w:val="24"/>
        </w:rPr>
        <w:t>Извещени</w:t>
      </w:r>
      <w:r w:rsidRPr="00EB7BE2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B7BE2">
        <w:rPr>
          <w:bCs w:val="0"/>
          <w:i/>
          <w:sz w:val="24"/>
          <w:szCs w:val="24"/>
        </w:rPr>
        <w:t>З</w:t>
      </w:r>
      <w:r w:rsidR="004B5EB3" w:rsidRPr="00E71A48">
        <w:rPr>
          <w:bCs w:val="0"/>
          <w:i/>
          <w:sz w:val="24"/>
          <w:szCs w:val="24"/>
        </w:rPr>
        <w:t>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38" w:name="_Ref294695403"/>
      <w:bookmarkStart w:id="739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</w:t>
      </w:r>
      <w:r w:rsidR="00187728" w:rsidRPr="00DD0F48">
        <w:rPr>
          <w:sz w:val="24"/>
          <w:szCs w:val="24"/>
        </w:rPr>
        <w:t xml:space="preserve">не ранее чем через </w:t>
      </w:r>
      <w:r w:rsidR="00187728">
        <w:rPr>
          <w:sz w:val="24"/>
          <w:szCs w:val="24"/>
        </w:rPr>
        <w:t>10 (</w:t>
      </w:r>
      <w:r w:rsidR="00187728" w:rsidRPr="00DD0F48">
        <w:rPr>
          <w:sz w:val="24"/>
          <w:szCs w:val="24"/>
        </w:rPr>
        <w:t>десять</w:t>
      </w:r>
      <w:r w:rsidR="00187728">
        <w:rPr>
          <w:sz w:val="24"/>
          <w:szCs w:val="24"/>
        </w:rPr>
        <w:t>)</w:t>
      </w:r>
      <w:r w:rsidR="00187728" w:rsidRPr="00DD0F48">
        <w:rPr>
          <w:sz w:val="24"/>
          <w:szCs w:val="24"/>
        </w:rPr>
        <w:t xml:space="preserve"> дней</w:t>
      </w:r>
      <w:r w:rsidR="00187728" w:rsidRPr="00DD0F48">
        <w:rPr>
          <w:bCs w:val="0"/>
          <w:sz w:val="24"/>
          <w:szCs w:val="24"/>
        </w:rPr>
        <w:t xml:space="preserve"> и не позднее чем через </w:t>
      </w:r>
      <w:r w:rsidR="00187728" w:rsidRPr="00DD0F48">
        <w:rPr>
          <w:sz w:val="24"/>
          <w:szCs w:val="24"/>
        </w:rPr>
        <w:t xml:space="preserve">20 </w:t>
      </w:r>
      <w:r w:rsidR="00187728">
        <w:rPr>
          <w:sz w:val="24"/>
          <w:szCs w:val="24"/>
        </w:rPr>
        <w:t xml:space="preserve">(двадцать) </w:t>
      </w:r>
      <w:r w:rsidR="00187728" w:rsidRPr="00DD0F48">
        <w:rPr>
          <w:sz w:val="24"/>
          <w:szCs w:val="24"/>
        </w:rPr>
        <w:t>рабочих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738"/>
      <w:bookmarkEnd w:id="739"/>
      <w:r w:rsidR="00717F60" w:rsidRPr="00EB7BE2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</w:t>
      </w:r>
      <w:proofErr w:type="gramStart"/>
      <w:r w:rsidRPr="00EB7BE2">
        <w:rPr>
          <w:sz w:val="24"/>
          <w:szCs w:val="24"/>
        </w:rPr>
        <w:t xml:space="preserve">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3.13.4</w:t>
      </w:r>
      <w:r w:rsidR="00402725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0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proofErr w:type="gramStart"/>
      <w:r w:rsidR="00696966" w:rsidRPr="00EB7BE2">
        <w:rPr>
          <w:sz w:val="24"/>
          <w:szCs w:val="24"/>
        </w:rPr>
        <w:t>наилучшей</w:t>
      </w:r>
      <w:proofErr w:type="gramEnd"/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740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</w:t>
      </w:r>
      <w:r w:rsidRPr="00EB7BE2">
        <w:rPr>
          <w:bCs w:val="0"/>
          <w:sz w:val="24"/>
          <w:szCs w:val="24"/>
        </w:rPr>
        <w:lastRenderedPageBreak/>
        <w:t>определяемых в п.</w:t>
      </w:r>
      <w:r w:rsidR="00402725">
        <w:fldChar w:fldCharType="begin"/>
      </w:r>
      <w:r w:rsidR="00402725">
        <w:instrText xml:space="preserve"> REF _Ref294695546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 xml:space="preserve"> 1.2.6 </w:t>
      </w:r>
      <w:r w:rsidR="00402725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_Ref294695403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3.12.3</w:t>
      </w:r>
      <w:r w:rsidR="00402725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402725">
        <w:fldChar w:fldCharType="begin"/>
      </w:r>
      <w:r w:rsidR="00402725">
        <w:instrText xml:space="preserve"> REF _Ref468201447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3.13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751A4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 xml:space="preserve">, когда такие </w:t>
      </w:r>
      <w:r w:rsidRPr="00751A4B">
        <w:rPr>
          <w:bCs w:val="0"/>
          <w:sz w:val="24"/>
          <w:szCs w:val="24"/>
        </w:rPr>
        <w:t>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1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_Ref305979053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3.12.5</w:t>
      </w:r>
      <w:r w:rsidR="00402725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1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2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3" w:name="_Toc181693189"/>
      <w:bookmarkStart w:id="744" w:name="_Ref190680463"/>
      <w:bookmarkStart w:id="745" w:name="_Ref306140410"/>
      <w:bookmarkStart w:id="746" w:name="_Ref306142159"/>
      <w:bookmarkStart w:id="747" w:name="_Ref468201354"/>
      <w:bookmarkStart w:id="748" w:name="_Ref468201447"/>
      <w:bookmarkStart w:id="749" w:name="_Toc498590342"/>
      <w:bookmarkStart w:id="750" w:name="_Ref303102866"/>
      <w:bookmarkStart w:id="751" w:name="_Toc305835589"/>
      <w:bookmarkStart w:id="752" w:name="_Ref303683952"/>
      <w:bookmarkStart w:id="753" w:name="__RefNumPara__840_922829174"/>
      <w:bookmarkEnd w:id="742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43"/>
      <w:bookmarkEnd w:id="744"/>
      <w:bookmarkEnd w:id="745"/>
      <w:bookmarkEnd w:id="746"/>
      <w:bookmarkEnd w:id="747"/>
      <w:bookmarkEnd w:id="748"/>
      <w:bookmarkEnd w:id="749"/>
      <w:r w:rsidRPr="00EB7BE2">
        <w:t xml:space="preserve"> </w:t>
      </w:r>
      <w:bookmarkEnd w:id="750"/>
      <w:bookmarkEnd w:id="751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090FCB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4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54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402725">
        <w:fldChar w:fldCharType="begin"/>
      </w:r>
      <w:r w:rsidR="00402725">
        <w:instrText xml:space="preserve"> REF _Ref468973892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3.3.14.4.4</w:t>
      </w:r>
      <w:r w:rsidR="00402725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</w:t>
      </w:r>
      <w:proofErr w:type="gramStart"/>
      <w:r w:rsidRPr="00EB7BE2">
        <w:rPr>
          <w:bCs w:val="0"/>
          <w:sz w:val="24"/>
          <w:szCs w:val="24"/>
        </w:rPr>
        <w:t xml:space="preserve">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090FCB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 xml:space="preserve">, а также на этапе </w:t>
      </w:r>
      <w:proofErr w:type="spellStart"/>
      <w:r w:rsidRPr="00EB7BE2">
        <w:rPr>
          <w:sz w:val="24"/>
          <w:szCs w:val="24"/>
        </w:rPr>
        <w:t>преддговорных</w:t>
      </w:r>
      <w:proofErr w:type="spellEnd"/>
      <w:r w:rsidRPr="00EB7BE2">
        <w:rPr>
          <w:sz w:val="24"/>
          <w:szCs w:val="24"/>
        </w:rPr>
        <w:t xml:space="preserve"> переговоров (п. </w:t>
      </w:r>
      <w:r w:rsidR="00402725">
        <w:fldChar w:fldCharType="begin"/>
      </w:r>
      <w:r w:rsidR="00402725">
        <w:instrText xml:space="preserve"> REF _Ref468875001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3.12</w:t>
      </w:r>
      <w:r w:rsidR="00402725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5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402725">
        <w:fldChar w:fldCharType="begin"/>
      </w:r>
      <w:r w:rsidR="00402725">
        <w:instrText xml:space="preserve"> REF _Ref468875070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3.12.6</w:t>
      </w:r>
      <w:r w:rsidR="00402725">
        <w:fldChar w:fldCharType="end"/>
      </w:r>
      <w:r w:rsidRPr="00EB7BE2">
        <w:rPr>
          <w:bCs w:val="0"/>
          <w:sz w:val="24"/>
          <w:szCs w:val="24"/>
        </w:rPr>
        <w:t>.</w:t>
      </w:r>
      <w:bookmarkEnd w:id="755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56" w:name="_Ref303694483"/>
      <w:bookmarkStart w:id="757" w:name="_Toc305835590"/>
      <w:bookmarkStart w:id="758" w:name="_Ref306140451"/>
      <w:bookmarkStart w:id="759" w:name="_Toc498590343"/>
      <w:r w:rsidRPr="00EB7BE2">
        <w:lastRenderedPageBreak/>
        <w:t xml:space="preserve">Уведомление о результатах </w:t>
      </w:r>
      <w:bookmarkEnd w:id="756"/>
      <w:bookmarkEnd w:id="757"/>
      <w:r w:rsidRPr="00EB7BE2">
        <w:t>запроса</w:t>
      </w:r>
      <w:r w:rsidRPr="006E1884">
        <w:t xml:space="preserve"> предложений</w:t>
      </w:r>
      <w:bookmarkEnd w:id="758"/>
      <w:bookmarkEnd w:id="759"/>
    </w:p>
    <w:bookmarkEnd w:id="752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</w:rPr>
        <w:t>1.1.1</w:t>
      </w:r>
      <w:r w:rsidR="00402725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7"/>
          <w:headerReference w:type="default" r:id="rId38"/>
          <w:footerReference w:type="even" r:id="rId39"/>
          <w:headerReference w:type="first" r:id="rId40"/>
          <w:footerReference w:type="first" r:id="rId4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60" w:name="_Ref440270568"/>
      <w:bookmarkStart w:id="761" w:name="_Ref440274159"/>
      <w:bookmarkStart w:id="762" w:name="_Ref440292555"/>
      <w:bookmarkStart w:id="763" w:name="_Ref440292779"/>
      <w:bookmarkStart w:id="764" w:name="_Toc498590344"/>
      <w:r>
        <w:rPr>
          <w:szCs w:val="24"/>
        </w:rPr>
        <w:lastRenderedPageBreak/>
        <w:t>Техническая часть</w:t>
      </w:r>
      <w:bookmarkEnd w:id="760"/>
      <w:bookmarkEnd w:id="761"/>
      <w:bookmarkEnd w:id="762"/>
      <w:bookmarkEnd w:id="763"/>
      <w:bookmarkEnd w:id="764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65" w:name="_Toc176064097"/>
      <w:bookmarkStart w:id="766" w:name="_Toc176338525"/>
      <w:bookmarkStart w:id="767" w:name="_Toc180399753"/>
      <w:bookmarkStart w:id="768" w:name="_Toc189457101"/>
      <w:bookmarkStart w:id="769" w:name="_Toc189461737"/>
      <w:bookmarkStart w:id="770" w:name="_Toc189462011"/>
      <w:bookmarkStart w:id="771" w:name="_Toc191273610"/>
      <w:bookmarkStart w:id="772" w:name="_Toc423421726"/>
      <w:bookmarkStart w:id="773" w:name="_Toc498590345"/>
      <w:bookmarkStart w:id="774" w:name="_Toc167189319"/>
      <w:bookmarkStart w:id="775" w:name="_Toc168725254"/>
      <w:r w:rsidRPr="00C12FA4">
        <w:t xml:space="preserve">Перечень, объемы и характеристики </w:t>
      </w:r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r w:rsidR="00C3704B">
        <w:t>закупаемых услуг</w:t>
      </w:r>
      <w:bookmarkEnd w:id="773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76" w:name="_Toc439166311"/>
      <w:bookmarkStart w:id="777" w:name="_Toc439170659"/>
      <w:bookmarkStart w:id="778" w:name="_Toc439172761"/>
      <w:bookmarkStart w:id="779" w:name="_Toc439173205"/>
      <w:bookmarkStart w:id="780" w:name="_Toc439238199"/>
      <w:bookmarkStart w:id="781" w:name="_Toc439252751"/>
      <w:bookmarkStart w:id="782" w:name="_Toc439323609"/>
      <w:bookmarkStart w:id="783" w:name="_Toc439323725"/>
      <w:bookmarkStart w:id="784" w:name="_Toc440361359"/>
      <w:bookmarkStart w:id="785" w:name="_Toc440376114"/>
      <w:bookmarkStart w:id="786" w:name="_Toc440376241"/>
      <w:bookmarkStart w:id="787" w:name="_Toc440382503"/>
      <w:bookmarkStart w:id="788" w:name="_Toc440447173"/>
      <w:bookmarkStart w:id="789" w:name="_Toc440632334"/>
      <w:bookmarkStart w:id="790" w:name="_Toc440875107"/>
      <w:bookmarkStart w:id="791" w:name="_Toc441131094"/>
      <w:bookmarkStart w:id="792" w:name="_Toc465774615"/>
      <w:bookmarkStart w:id="793" w:name="_Toc465848844"/>
      <w:bookmarkStart w:id="794" w:name="_Toc468875347"/>
      <w:bookmarkStart w:id="795" w:name="_Toc469488399"/>
      <w:bookmarkStart w:id="796" w:name="_Toc471894921"/>
      <w:bookmarkStart w:id="797" w:name="_Toc498590346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1.1.4</w:t>
      </w:r>
      <w:r w:rsidR="007F30BA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</w:p>
    <w:p w:rsidR="002B5044" w:rsidRPr="003803A7" w:rsidRDefault="002B5044" w:rsidP="0021751A">
      <w:pPr>
        <w:pStyle w:val="2"/>
        <w:ind w:left="1701" w:hanging="1134"/>
      </w:pPr>
      <w:bookmarkStart w:id="798" w:name="_Ref194832984"/>
      <w:bookmarkStart w:id="799" w:name="_Ref197686508"/>
      <w:bookmarkStart w:id="800" w:name="_Toc423421727"/>
      <w:bookmarkStart w:id="801" w:name="_Toc498590347"/>
      <w:r w:rsidRPr="003803A7">
        <w:t xml:space="preserve">Требование к </w:t>
      </w:r>
      <w:bookmarkEnd w:id="798"/>
      <w:bookmarkEnd w:id="799"/>
      <w:bookmarkEnd w:id="800"/>
      <w:r w:rsidR="00C3704B">
        <w:t>закупаемым услугам</w:t>
      </w:r>
      <w:bookmarkEnd w:id="801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2" w:name="_Toc439166314"/>
      <w:bookmarkStart w:id="803" w:name="_Toc439170662"/>
      <w:bookmarkStart w:id="804" w:name="_Toc439172764"/>
      <w:bookmarkStart w:id="805" w:name="_Toc439173208"/>
      <w:bookmarkStart w:id="806" w:name="_Toc439238202"/>
      <w:bookmarkStart w:id="807" w:name="_Toc439252754"/>
      <w:bookmarkStart w:id="808" w:name="_Toc439323612"/>
      <w:bookmarkStart w:id="809" w:name="_Toc439323728"/>
      <w:bookmarkStart w:id="810" w:name="_Toc440361362"/>
      <w:bookmarkStart w:id="811" w:name="_Toc440376117"/>
      <w:bookmarkStart w:id="812" w:name="_Toc440376244"/>
      <w:bookmarkStart w:id="813" w:name="_Toc440382505"/>
      <w:bookmarkStart w:id="814" w:name="_Toc440447175"/>
      <w:bookmarkStart w:id="815" w:name="_Toc440632336"/>
      <w:bookmarkStart w:id="816" w:name="_Toc440875109"/>
      <w:bookmarkStart w:id="817" w:name="_Toc441131096"/>
      <w:bookmarkStart w:id="818" w:name="_Toc465774617"/>
      <w:bookmarkStart w:id="819" w:name="_Toc465848846"/>
      <w:bookmarkStart w:id="820" w:name="_Toc468875349"/>
      <w:bookmarkStart w:id="821" w:name="_Toc469488401"/>
      <w:bookmarkStart w:id="822" w:name="_Toc471894923"/>
      <w:bookmarkStart w:id="823" w:name="_Toc498590348"/>
      <w:bookmarkStart w:id="824" w:name="_Ref194833053"/>
      <w:bookmarkStart w:id="825" w:name="_Ref223496951"/>
      <w:bookmarkStart w:id="826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27" w:name="_Toc461808930"/>
      <w:bookmarkStart w:id="828" w:name="_Toc464120639"/>
      <w:bookmarkStart w:id="829" w:name="_Toc498590349"/>
      <w:bookmarkEnd w:id="774"/>
      <w:bookmarkEnd w:id="775"/>
      <w:bookmarkEnd w:id="824"/>
      <w:bookmarkEnd w:id="825"/>
      <w:bookmarkEnd w:id="826"/>
      <w:r w:rsidRPr="00AE1D21">
        <w:t>Альтернативные предложения</w:t>
      </w:r>
      <w:bookmarkStart w:id="830" w:name="_Ref56252639"/>
      <w:bookmarkEnd w:id="827"/>
      <w:bookmarkEnd w:id="828"/>
      <w:bookmarkEnd w:id="829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31" w:name="_Toc461808802"/>
      <w:bookmarkStart w:id="832" w:name="_Toc461808931"/>
      <w:bookmarkStart w:id="833" w:name="_Toc464120640"/>
      <w:bookmarkStart w:id="834" w:name="_Toc465774619"/>
      <w:bookmarkStart w:id="835" w:name="_Toc465848848"/>
      <w:bookmarkStart w:id="836" w:name="_Toc468875351"/>
      <w:bookmarkStart w:id="837" w:name="_Toc469488403"/>
      <w:bookmarkStart w:id="838" w:name="_Toc471894925"/>
      <w:bookmarkStart w:id="839" w:name="_Toc498590350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40" w:name="_Ref440270602"/>
      <w:bookmarkStart w:id="841" w:name="_Toc498590351"/>
      <w:bookmarkEnd w:id="5"/>
      <w:bookmarkEnd w:id="753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40"/>
      <w:bookmarkEnd w:id="841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42" w:name="_Ref55336310"/>
      <w:bookmarkStart w:id="843" w:name="_Toc57314672"/>
      <w:bookmarkStart w:id="844" w:name="_Toc69728986"/>
      <w:bookmarkStart w:id="845" w:name="_Toc98253919"/>
      <w:bookmarkStart w:id="846" w:name="_Toc165173847"/>
      <w:bookmarkStart w:id="847" w:name="_Toc423423667"/>
      <w:bookmarkStart w:id="848" w:name="_Toc498590352"/>
      <w:r w:rsidRPr="00F647F7">
        <w:t xml:space="preserve">Письмо о подаче оферты </w:t>
      </w:r>
      <w:bookmarkStart w:id="849" w:name="_Ref22846535"/>
      <w:r w:rsidRPr="00F647F7">
        <w:t>(</w:t>
      </w:r>
      <w:bookmarkEnd w:id="849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42"/>
      <w:bookmarkEnd w:id="843"/>
      <w:bookmarkEnd w:id="844"/>
      <w:bookmarkEnd w:id="845"/>
      <w:bookmarkEnd w:id="846"/>
      <w:bookmarkEnd w:id="847"/>
      <w:bookmarkEnd w:id="848"/>
    </w:p>
    <w:p w:rsidR="004F4D80" w:rsidRPr="00C236C0" w:rsidRDefault="004F4D80" w:rsidP="004F4D80">
      <w:pPr>
        <w:pStyle w:val="3"/>
        <w:rPr>
          <w:szCs w:val="24"/>
        </w:rPr>
      </w:pPr>
      <w:bookmarkStart w:id="850" w:name="_Toc98253920"/>
      <w:bookmarkStart w:id="851" w:name="_Toc157248174"/>
      <w:bookmarkStart w:id="852" w:name="_Toc157496543"/>
      <w:bookmarkStart w:id="853" w:name="_Toc158206082"/>
      <w:bookmarkStart w:id="854" w:name="_Toc164057767"/>
      <w:bookmarkStart w:id="855" w:name="_Toc164137117"/>
      <w:bookmarkStart w:id="856" w:name="_Toc164161277"/>
      <w:bookmarkStart w:id="857" w:name="_Toc165173848"/>
      <w:bookmarkStart w:id="858" w:name="_Toc439170673"/>
      <w:bookmarkStart w:id="859" w:name="_Toc439172775"/>
      <w:bookmarkStart w:id="860" w:name="_Toc439173219"/>
      <w:bookmarkStart w:id="861" w:name="_Toc439238213"/>
      <w:bookmarkStart w:id="862" w:name="_Toc440361369"/>
      <w:bookmarkStart w:id="863" w:name="_Toc440376124"/>
      <w:bookmarkStart w:id="864" w:name="_Toc465774622"/>
      <w:bookmarkStart w:id="865" w:name="_Toc465848851"/>
      <w:bookmarkStart w:id="866" w:name="_Toc471894928"/>
      <w:bookmarkStart w:id="867" w:name="_Toc498590353"/>
      <w:r w:rsidRPr="00C236C0">
        <w:rPr>
          <w:szCs w:val="24"/>
        </w:rPr>
        <w:t>Форма письма о подаче оферты</w:t>
      </w:r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68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69" w:name="_Toc98253921"/>
      <w:bookmarkStart w:id="870" w:name="_Toc157248175"/>
      <w:bookmarkStart w:id="871" w:name="_Toc157496544"/>
      <w:bookmarkStart w:id="872" w:name="_Toc158206083"/>
      <w:bookmarkStart w:id="873" w:name="_Toc164057768"/>
      <w:bookmarkStart w:id="874" w:name="_Toc164137118"/>
      <w:bookmarkStart w:id="875" w:name="_Toc164161278"/>
      <w:bookmarkStart w:id="876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77" w:name="_Toc439170674"/>
      <w:bookmarkStart w:id="878" w:name="_Toc439172776"/>
      <w:bookmarkStart w:id="879" w:name="_Toc439173220"/>
      <w:bookmarkStart w:id="880" w:name="_Toc439238214"/>
      <w:bookmarkStart w:id="881" w:name="_Toc439252762"/>
      <w:bookmarkStart w:id="882" w:name="_Toc439323736"/>
      <w:bookmarkStart w:id="883" w:name="_Toc440361370"/>
      <w:bookmarkStart w:id="884" w:name="_Toc440376125"/>
      <w:bookmarkStart w:id="885" w:name="_Toc440376252"/>
      <w:bookmarkStart w:id="886" w:name="_Toc440382510"/>
      <w:bookmarkStart w:id="887" w:name="_Toc440447180"/>
      <w:bookmarkStart w:id="888" w:name="_Toc440632341"/>
      <w:bookmarkStart w:id="889" w:name="_Toc440875113"/>
      <w:bookmarkStart w:id="890" w:name="_Toc441131100"/>
      <w:bookmarkStart w:id="891" w:name="_Toc465774623"/>
      <w:bookmarkStart w:id="892" w:name="_Toc465848852"/>
      <w:bookmarkStart w:id="893" w:name="_Toc471894929"/>
      <w:bookmarkStart w:id="894" w:name="_Toc498590354"/>
      <w:r w:rsidRPr="00C236C0">
        <w:rPr>
          <w:szCs w:val="24"/>
        </w:rPr>
        <w:lastRenderedPageBreak/>
        <w:t>Инструкции по заполнению</w:t>
      </w:r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7F30B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3.3.4</w:t>
      </w:r>
      <w:r w:rsidR="007F30B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3.3.1.6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3.3.1.7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95" w:name="_Ref55335821"/>
      <w:bookmarkStart w:id="896" w:name="_Ref55336345"/>
      <w:bookmarkStart w:id="897" w:name="_Toc57314674"/>
      <w:bookmarkStart w:id="898" w:name="_Toc69728988"/>
      <w:bookmarkStart w:id="899" w:name="_Toc98253922"/>
      <w:bookmarkStart w:id="900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01" w:name="_Ref440271964"/>
      <w:bookmarkStart w:id="902" w:name="_Toc440361371"/>
      <w:bookmarkStart w:id="903" w:name="_Toc440376126"/>
      <w:bookmarkStart w:id="904" w:name="_Toc498590355"/>
      <w:r>
        <w:rPr>
          <w:szCs w:val="24"/>
        </w:rPr>
        <w:lastRenderedPageBreak/>
        <w:t>Антикоррупционные обязательства (Форма 1.1).</w:t>
      </w:r>
      <w:bookmarkEnd w:id="901"/>
      <w:bookmarkEnd w:id="902"/>
      <w:bookmarkEnd w:id="903"/>
      <w:bookmarkEnd w:id="904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05" w:name="_Toc439238216"/>
      <w:bookmarkStart w:id="906" w:name="_Toc439252764"/>
      <w:bookmarkStart w:id="907" w:name="_Toc439323738"/>
      <w:bookmarkStart w:id="908" w:name="_Toc440361372"/>
      <w:bookmarkStart w:id="909" w:name="_Toc440376127"/>
      <w:bookmarkStart w:id="910" w:name="_Toc440376254"/>
      <w:bookmarkStart w:id="911" w:name="_Toc440382512"/>
      <w:bookmarkStart w:id="912" w:name="_Toc440447182"/>
      <w:bookmarkStart w:id="913" w:name="_Toc440632343"/>
      <w:bookmarkStart w:id="914" w:name="_Toc440875115"/>
      <w:bookmarkStart w:id="915" w:name="_Toc441131102"/>
      <w:bookmarkStart w:id="916" w:name="_Toc465774625"/>
      <w:bookmarkStart w:id="917" w:name="_Toc465848854"/>
      <w:bookmarkStart w:id="918" w:name="_Toc471894931"/>
      <w:bookmarkStart w:id="919" w:name="_Toc498590356"/>
      <w:r w:rsidRPr="009F5821">
        <w:rPr>
          <w:szCs w:val="24"/>
        </w:rPr>
        <w:t>Форма Антикоррупционных обязательств</w:t>
      </w:r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</w:t>
      </w:r>
      <w:r w:rsidRPr="00160223">
        <w:lastRenderedPageBreak/>
        <w:t>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2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3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4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20" w:name="_Toc423423668"/>
      <w:bookmarkStart w:id="921" w:name="_Ref440271072"/>
      <w:bookmarkStart w:id="922" w:name="_Ref440273986"/>
      <w:bookmarkStart w:id="923" w:name="_Ref440274337"/>
      <w:bookmarkStart w:id="924" w:name="_Ref440274913"/>
      <w:bookmarkStart w:id="925" w:name="_Ref440284918"/>
      <w:bookmarkStart w:id="926" w:name="_Toc498590357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95"/>
      <w:bookmarkEnd w:id="896"/>
      <w:bookmarkEnd w:id="897"/>
      <w:bookmarkEnd w:id="898"/>
      <w:bookmarkEnd w:id="899"/>
      <w:bookmarkEnd w:id="900"/>
      <w:bookmarkEnd w:id="920"/>
      <w:bookmarkEnd w:id="921"/>
      <w:bookmarkEnd w:id="922"/>
      <w:bookmarkEnd w:id="923"/>
      <w:bookmarkEnd w:id="924"/>
      <w:bookmarkEnd w:id="925"/>
      <w:bookmarkEnd w:id="92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27" w:name="_Toc98253923"/>
      <w:bookmarkStart w:id="928" w:name="_Toc157248177"/>
      <w:bookmarkStart w:id="929" w:name="_Toc157496546"/>
      <w:bookmarkStart w:id="930" w:name="_Toc158206085"/>
      <w:bookmarkStart w:id="931" w:name="_Toc164057770"/>
      <w:bookmarkStart w:id="932" w:name="_Toc164137120"/>
      <w:bookmarkStart w:id="933" w:name="_Toc164161280"/>
      <w:bookmarkStart w:id="934" w:name="_Toc165173851"/>
      <w:bookmarkStart w:id="935" w:name="_Ref264038986"/>
      <w:bookmarkStart w:id="936" w:name="_Ref264359294"/>
      <w:bookmarkStart w:id="937" w:name="_Toc439170676"/>
      <w:bookmarkStart w:id="938" w:name="_Toc439172778"/>
      <w:bookmarkStart w:id="939" w:name="_Toc439173222"/>
      <w:bookmarkStart w:id="940" w:name="_Toc439238218"/>
      <w:bookmarkStart w:id="941" w:name="_Toc439252766"/>
      <w:bookmarkStart w:id="942" w:name="_Toc439323740"/>
      <w:bookmarkStart w:id="943" w:name="_Toc440361374"/>
      <w:bookmarkStart w:id="944" w:name="_Toc440376129"/>
      <w:bookmarkStart w:id="945" w:name="_Toc440376256"/>
      <w:bookmarkStart w:id="946" w:name="_Toc440382514"/>
      <w:bookmarkStart w:id="947" w:name="_Toc440447184"/>
      <w:bookmarkStart w:id="948" w:name="_Toc440632345"/>
      <w:bookmarkStart w:id="949" w:name="_Toc440875117"/>
      <w:bookmarkStart w:id="950" w:name="_Toc441131104"/>
      <w:bookmarkStart w:id="951" w:name="_Toc465774627"/>
      <w:bookmarkStart w:id="952" w:name="_Toc465848856"/>
      <w:bookmarkStart w:id="953" w:name="_Toc468875359"/>
      <w:bookmarkStart w:id="954" w:name="_Toc469488411"/>
      <w:bookmarkStart w:id="955" w:name="_Toc471894933"/>
      <w:bookmarkStart w:id="956" w:name="_Toc498590358"/>
      <w:r w:rsidRPr="00C236C0">
        <w:rPr>
          <w:szCs w:val="24"/>
        </w:rPr>
        <w:t xml:space="preserve">Форма </w:t>
      </w:r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r w:rsidR="00492C8B">
        <w:rPr>
          <w:szCs w:val="24"/>
        </w:rPr>
        <w:t>Сводной таблицы стоимости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50"/>
      <w:bookmarkEnd w:id="951"/>
      <w:bookmarkEnd w:id="952"/>
      <w:bookmarkEnd w:id="953"/>
      <w:bookmarkEnd w:id="954"/>
      <w:bookmarkEnd w:id="955"/>
      <w:bookmarkEnd w:id="95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gramEnd"/>
            <w:r w:rsidRPr="00843BBD">
              <w:rPr>
                <w:sz w:val="24"/>
                <w:szCs w:val="24"/>
              </w:rPr>
              <w:t>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lastRenderedPageBreak/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57" w:name="_Toc176765534"/>
      <w:bookmarkStart w:id="958" w:name="_Toc198979983"/>
      <w:bookmarkStart w:id="959" w:name="_Toc217466315"/>
      <w:bookmarkStart w:id="960" w:name="_Toc217702856"/>
      <w:bookmarkStart w:id="961" w:name="_Toc233601974"/>
      <w:bookmarkStart w:id="962" w:name="_Toc263343460"/>
      <w:r w:rsidRPr="00F647F7">
        <w:rPr>
          <w:b w:val="0"/>
          <w:szCs w:val="24"/>
        </w:rPr>
        <w:br w:type="page"/>
      </w:r>
      <w:bookmarkStart w:id="963" w:name="_Toc439170677"/>
      <w:bookmarkStart w:id="964" w:name="_Toc439172779"/>
      <w:bookmarkStart w:id="965" w:name="_Toc439173223"/>
      <w:bookmarkStart w:id="966" w:name="_Toc439238219"/>
      <w:bookmarkStart w:id="967" w:name="_Toc439252767"/>
      <w:bookmarkStart w:id="968" w:name="_Toc439323741"/>
      <w:bookmarkStart w:id="969" w:name="_Toc440361375"/>
      <w:bookmarkStart w:id="970" w:name="_Toc440376130"/>
      <w:bookmarkStart w:id="971" w:name="_Toc440376257"/>
      <w:bookmarkStart w:id="972" w:name="_Toc440382515"/>
      <w:bookmarkStart w:id="973" w:name="_Toc440447185"/>
      <w:bookmarkStart w:id="974" w:name="_Toc440632346"/>
      <w:bookmarkStart w:id="975" w:name="_Toc440875118"/>
      <w:bookmarkStart w:id="976" w:name="_Toc441131105"/>
      <w:bookmarkStart w:id="977" w:name="_Toc465774628"/>
      <w:bookmarkStart w:id="978" w:name="_Toc465848857"/>
      <w:bookmarkStart w:id="979" w:name="_Toc468875360"/>
      <w:bookmarkStart w:id="980" w:name="_Toc469488412"/>
      <w:bookmarkStart w:id="981" w:name="_Toc471894934"/>
      <w:bookmarkStart w:id="982" w:name="_Toc498590359"/>
      <w:r w:rsidRPr="00C236C0">
        <w:rPr>
          <w:szCs w:val="24"/>
        </w:rPr>
        <w:lastRenderedPageBreak/>
        <w:t>Инструкции по заполнению</w:t>
      </w:r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83" w:name="_Ref86826666"/>
      <w:bookmarkStart w:id="984" w:name="_Toc90385112"/>
      <w:bookmarkStart w:id="985" w:name="_Toc98253925"/>
      <w:bookmarkStart w:id="986" w:name="_Toc165173853"/>
      <w:bookmarkStart w:id="987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88" w:name="_Ref440537086"/>
      <w:bookmarkStart w:id="989" w:name="_Toc49859036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83"/>
      <w:bookmarkEnd w:id="984"/>
      <w:bookmarkEnd w:id="985"/>
      <w:bookmarkEnd w:id="986"/>
      <w:bookmarkEnd w:id="987"/>
      <w:bookmarkEnd w:id="988"/>
      <w:bookmarkEnd w:id="98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90" w:name="_Toc90385113"/>
      <w:bookmarkStart w:id="991" w:name="_Toc98253926"/>
      <w:bookmarkStart w:id="992" w:name="_Toc157248180"/>
      <w:bookmarkStart w:id="993" w:name="_Toc157496549"/>
      <w:bookmarkStart w:id="994" w:name="_Toc158206088"/>
      <w:bookmarkStart w:id="995" w:name="_Toc164057773"/>
      <w:bookmarkStart w:id="996" w:name="_Toc164137123"/>
      <w:bookmarkStart w:id="997" w:name="_Toc164161283"/>
      <w:bookmarkStart w:id="998" w:name="_Toc165173854"/>
      <w:bookmarkStart w:id="999" w:name="_Ref193690005"/>
      <w:bookmarkStart w:id="1000" w:name="_Toc439170679"/>
      <w:bookmarkStart w:id="1001" w:name="_Toc439172781"/>
      <w:bookmarkStart w:id="1002" w:name="_Toc439173225"/>
      <w:bookmarkStart w:id="1003" w:name="_Toc439238221"/>
      <w:bookmarkStart w:id="1004" w:name="_Toc439252769"/>
      <w:bookmarkStart w:id="1005" w:name="_Toc439323743"/>
      <w:bookmarkStart w:id="1006" w:name="_Toc440361377"/>
      <w:bookmarkStart w:id="1007" w:name="_Toc440376132"/>
      <w:bookmarkStart w:id="1008" w:name="_Toc440376259"/>
      <w:bookmarkStart w:id="1009" w:name="_Toc440382517"/>
      <w:bookmarkStart w:id="1010" w:name="_Toc440447187"/>
      <w:bookmarkStart w:id="1011" w:name="_Toc440632348"/>
      <w:bookmarkStart w:id="1012" w:name="_Toc440875120"/>
      <w:bookmarkStart w:id="1013" w:name="_Toc441131107"/>
      <w:bookmarkStart w:id="1014" w:name="_Toc465774630"/>
      <w:bookmarkStart w:id="1015" w:name="_Toc465848859"/>
      <w:bookmarkStart w:id="1016" w:name="_Toc468875362"/>
      <w:bookmarkStart w:id="1017" w:name="_Toc469488414"/>
      <w:bookmarkStart w:id="1018" w:name="_Toc471894936"/>
      <w:bookmarkStart w:id="1019" w:name="_Toc498590361"/>
      <w:r w:rsidRPr="00C236C0">
        <w:rPr>
          <w:szCs w:val="24"/>
        </w:rPr>
        <w:t xml:space="preserve">Форма </w:t>
      </w:r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r w:rsidRPr="00C236C0">
        <w:rPr>
          <w:szCs w:val="24"/>
        </w:rPr>
        <w:t>технического предложения</w:t>
      </w:r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20" w:name="_Ref55335818"/>
      <w:bookmarkStart w:id="1021" w:name="_Ref55336334"/>
      <w:bookmarkStart w:id="1022" w:name="_Toc57314673"/>
      <w:bookmarkStart w:id="1023" w:name="_Toc69728987"/>
      <w:bookmarkStart w:id="1024" w:name="_Toc98253928"/>
      <w:bookmarkStart w:id="1025" w:name="_Toc165173856"/>
      <w:bookmarkStart w:id="1026" w:name="_Ref194749150"/>
      <w:bookmarkStart w:id="1027" w:name="_Ref194750368"/>
      <w:bookmarkStart w:id="1028" w:name="_Ref89649494"/>
      <w:bookmarkStart w:id="1029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090FCB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090FCB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30" w:name="_Toc176765537"/>
      <w:bookmarkStart w:id="1031" w:name="_Toc198979986"/>
      <w:bookmarkStart w:id="1032" w:name="_Toc217466321"/>
      <w:bookmarkStart w:id="1033" w:name="_Toc217702859"/>
      <w:bookmarkStart w:id="1034" w:name="_Toc233601977"/>
      <w:bookmarkStart w:id="1035" w:name="_Toc263343463"/>
      <w:bookmarkStart w:id="1036" w:name="_Toc439170680"/>
      <w:bookmarkStart w:id="1037" w:name="_Toc439172782"/>
      <w:bookmarkStart w:id="1038" w:name="_Toc439173226"/>
      <w:bookmarkStart w:id="1039" w:name="_Toc439238222"/>
      <w:bookmarkStart w:id="1040" w:name="_Toc439252770"/>
      <w:bookmarkStart w:id="1041" w:name="_Toc439323744"/>
      <w:bookmarkStart w:id="1042" w:name="_Toc440361378"/>
      <w:bookmarkStart w:id="1043" w:name="_Toc440376133"/>
      <w:bookmarkStart w:id="1044" w:name="_Toc440376260"/>
      <w:bookmarkStart w:id="1045" w:name="_Toc440382518"/>
      <w:bookmarkStart w:id="1046" w:name="_Toc440447188"/>
      <w:bookmarkStart w:id="1047" w:name="_Toc440632349"/>
      <w:bookmarkStart w:id="1048" w:name="_Toc440875121"/>
      <w:bookmarkStart w:id="1049" w:name="_Toc441131108"/>
      <w:bookmarkStart w:id="1050" w:name="_Toc465774631"/>
      <w:bookmarkStart w:id="1051" w:name="_Toc465848860"/>
      <w:bookmarkStart w:id="1052" w:name="_Toc468875363"/>
      <w:bookmarkStart w:id="1053" w:name="_Toc469488415"/>
      <w:bookmarkStart w:id="1054" w:name="_Toc471894937"/>
      <w:bookmarkStart w:id="1055" w:name="_Toc498590362"/>
      <w:r w:rsidRPr="00C236C0">
        <w:rPr>
          <w:szCs w:val="24"/>
        </w:rPr>
        <w:lastRenderedPageBreak/>
        <w:t>Инструкции по заполнению</w:t>
      </w:r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56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57" w:name="_Toc423423670"/>
      <w:bookmarkStart w:id="1058" w:name="_Ref440271036"/>
      <w:bookmarkStart w:id="1059" w:name="_Ref440274366"/>
      <w:bookmarkStart w:id="1060" w:name="_Ref440274902"/>
      <w:bookmarkStart w:id="1061" w:name="_Ref440284947"/>
      <w:bookmarkStart w:id="1062" w:name="_Ref440361140"/>
      <w:bookmarkStart w:id="1063" w:name="_Toc498590363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64" w:name="_Toc98253929"/>
      <w:bookmarkStart w:id="1065" w:name="_Toc157248183"/>
      <w:bookmarkStart w:id="1066" w:name="_Toc157496552"/>
      <w:bookmarkStart w:id="1067" w:name="_Toc158206091"/>
      <w:bookmarkStart w:id="1068" w:name="_Toc164057776"/>
      <w:bookmarkStart w:id="1069" w:name="_Toc164137126"/>
      <w:bookmarkStart w:id="1070" w:name="_Toc164161286"/>
      <w:bookmarkStart w:id="1071" w:name="_Toc165173857"/>
      <w:bookmarkStart w:id="1072" w:name="_Toc439170682"/>
      <w:bookmarkStart w:id="1073" w:name="_Toc439172784"/>
      <w:bookmarkStart w:id="1074" w:name="_Toc439173228"/>
      <w:bookmarkStart w:id="1075" w:name="_Toc439238224"/>
      <w:bookmarkStart w:id="1076" w:name="_Toc439252772"/>
      <w:bookmarkStart w:id="1077" w:name="_Toc439323746"/>
      <w:bookmarkStart w:id="1078" w:name="_Toc440361380"/>
      <w:bookmarkStart w:id="1079" w:name="_Toc440376135"/>
      <w:bookmarkStart w:id="1080" w:name="_Toc440376262"/>
      <w:bookmarkStart w:id="1081" w:name="_Toc440382520"/>
      <w:bookmarkStart w:id="1082" w:name="_Toc440447190"/>
      <w:bookmarkStart w:id="1083" w:name="_Toc440632351"/>
      <w:bookmarkStart w:id="1084" w:name="_Toc440875123"/>
      <w:bookmarkStart w:id="1085" w:name="_Toc441131110"/>
      <w:bookmarkStart w:id="1086" w:name="_Toc465774633"/>
      <w:bookmarkStart w:id="1087" w:name="_Toc465848862"/>
      <w:bookmarkStart w:id="1088" w:name="_Toc468875365"/>
      <w:bookmarkStart w:id="1089" w:name="_Toc469488417"/>
      <w:bookmarkStart w:id="1090" w:name="_Toc471894939"/>
      <w:bookmarkStart w:id="1091" w:name="_Toc498590364"/>
      <w:r w:rsidRPr="009F5821">
        <w:rPr>
          <w:szCs w:val="24"/>
        </w:rPr>
        <w:t xml:space="preserve">Форма </w:t>
      </w:r>
      <w:bookmarkEnd w:id="1064"/>
      <w:r w:rsidRPr="009F5821">
        <w:rPr>
          <w:szCs w:val="24"/>
        </w:rPr>
        <w:t xml:space="preserve">графика </w:t>
      </w:r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r w:rsidR="009469A6" w:rsidRPr="009F5821">
        <w:rPr>
          <w:szCs w:val="24"/>
        </w:rPr>
        <w:t>оказания услуг</w:t>
      </w:r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92" w:name="_Toc171070556"/>
      <w:bookmarkStart w:id="1093" w:name="_Toc98253927"/>
      <w:bookmarkStart w:id="1094" w:name="_Toc176605808"/>
      <w:bookmarkStart w:id="1095" w:name="_Toc176611017"/>
      <w:bookmarkStart w:id="1096" w:name="_Toc176611073"/>
      <w:bookmarkStart w:id="1097" w:name="_Toc176668676"/>
      <w:bookmarkStart w:id="1098" w:name="_Toc176684336"/>
      <w:bookmarkStart w:id="1099" w:name="_Toc176746279"/>
      <w:bookmarkStart w:id="1100" w:name="_Toc176747346"/>
      <w:bookmarkStart w:id="1101" w:name="_Toc198979988"/>
      <w:bookmarkStart w:id="1102" w:name="_Toc217466324"/>
      <w:bookmarkStart w:id="1103" w:name="_Toc217702862"/>
      <w:bookmarkStart w:id="1104" w:name="_Toc233601980"/>
      <w:bookmarkStart w:id="1105" w:name="_Toc263343466"/>
      <w:r w:rsidRPr="00F647F7">
        <w:rPr>
          <w:b w:val="0"/>
          <w:szCs w:val="24"/>
        </w:rPr>
        <w:br w:type="page"/>
      </w:r>
      <w:bookmarkStart w:id="1106" w:name="_Toc439170683"/>
      <w:bookmarkStart w:id="1107" w:name="_Toc439172785"/>
      <w:bookmarkStart w:id="1108" w:name="_Toc439173229"/>
      <w:bookmarkStart w:id="1109" w:name="_Toc439238225"/>
      <w:bookmarkStart w:id="1110" w:name="_Toc439252773"/>
      <w:bookmarkStart w:id="1111" w:name="_Toc439323747"/>
      <w:bookmarkStart w:id="1112" w:name="_Toc440361381"/>
      <w:bookmarkStart w:id="1113" w:name="_Toc440376136"/>
      <w:bookmarkStart w:id="1114" w:name="_Toc440376263"/>
      <w:bookmarkStart w:id="1115" w:name="_Toc440382521"/>
      <w:bookmarkStart w:id="1116" w:name="_Toc440447191"/>
      <w:bookmarkStart w:id="1117" w:name="_Toc440632352"/>
      <w:bookmarkStart w:id="1118" w:name="_Toc440875124"/>
      <w:bookmarkStart w:id="1119" w:name="_Toc441131111"/>
      <w:bookmarkStart w:id="1120" w:name="_Toc465774634"/>
      <w:bookmarkStart w:id="1121" w:name="_Toc465848863"/>
      <w:bookmarkStart w:id="1122" w:name="_Toc468875366"/>
      <w:bookmarkStart w:id="1123" w:name="_Toc469488418"/>
      <w:bookmarkStart w:id="1124" w:name="_Toc471894940"/>
      <w:bookmarkStart w:id="1125" w:name="_Toc498590365"/>
      <w:r w:rsidRPr="009F5821">
        <w:rPr>
          <w:szCs w:val="24"/>
        </w:rPr>
        <w:lastRenderedPageBreak/>
        <w:t>Инструкции по заполнению</w:t>
      </w:r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26" w:name="_Hlt22846931"/>
      <w:bookmarkStart w:id="1127" w:name="_Ref440361439"/>
      <w:bookmarkStart w:id="1128" w:name="_Ref440361914"/>
      <w:bookmarkStart w:id="1129" w:name="_Ref440361959"/>
      <w:bookmarkStart w:id="1130" w:name="_Toc498590366"/>
      <w:bookmarkStart w:id="1131" w:name="_Ref93264992"/>
      <w:bookmarkStart w:id="1132" w:name="_Ref93265116"/>
      <w:bookmarkStart w:id="1133" w:name="_Toc98253933"/>
      <w:bookmarkStart w:id="1134" w:name="_Toc165173859"/>
      <w:bookmarkStart w:id="1135" w:name="_Toc423423671"/>
      <w:bookmarkEnd w:id="1126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27"/>
      <w:bookmarkEnd w:id="1128"/>
      <w:bookmarkEnd w:id="1129"/>
      <w:bookmarkEnd w:id="1130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36" w:name="_Toc440361383"/>
      <w:bookmarkStart w:id="1137" w:name="_Toc440376138"/>
      <w:bookmarkStart w:id="1138" w:name="_Toc440376265"/>
      <w:bookmarkStart w:id="1139" w:name="_Toc440382523"/>
      <w:bookmarkStart w:id="1140" w:name="_Toc440447193"/>
      <w:bookmarkStart w:id="1141" w:name="_Toc440632354"/>
      <w:bookmarkStart w:id="1142" w:name="_Toc440875126"/>
      <w:bookmarkStart w:id="1143" w:name="_Toc441131113"/>
      <w:bookmarkStart w:id="1144" w:name="_Toc465774636"/>
      <w:bookmarkStart w:id="1145" w:name="_Toc465848865"/>
      <w:bookmarkStart w:id="1146" w:name="_Toc468875368"/>
      <w:bookmarkStart w:id="1147" w:name="_Toc469488420"/>
      <w:bookmarkStart w:id="1148" w:name="_Toc471894942"/>
      <w:bookmarkStart w:id="1149" w:name="_Toc498590367"/>
      <w:r w:rsidRPr="009F5821">
        <w:rPr>
          <w:szCs w:val="24"/>
        </w:rPr>
        <w:t>Форма графика оплаты оказания услуг</w:t>
      </w:r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50" w:name="_Toc440361384"/>
      <w:bookmarkStart w:id="1151" w:name="_Toc440376139"/>
      <w:bookmarkStart w:id="1152" w:name="_Toc440376266"/>
      <w:bookmarkStart w:id="1153" w:name="_Toc440382524"/>
      <w:bookmarkStart w:id="1154" w:name="_Toc440447194"/>
      <w:bookmarkStart w:id="1155" w:name="_Toc440632355"/>
      <w:bookmarkStart w:id="1156" w:name="_Toc440875127"/>
      <w:bookmarkStart w:id="1157" w:name="_Toc441131114"/>
      <w:bookmarkStart w:id="1158" w:name="_Toc465774637"/>
      <w:bookmarkStart w:id="1159" w:name="_Toc465848866"/>
      <w:bookmarkStart w:id="1160" w:name="_Toc468875369"/>
      <w:bookmarkStart w:id="1161" w:name="_Toc469488421"/>
      <w:bookmarkStart w:id="1162" w:name="_Toc471894943"/>
      <w:bookmarkStart w:id="1163" w:name="_Toc498590368"/>
      <w:r w:rsidRPr="009F5821">
        <w:rPr>
          <w:szCs w:val="24"/>
        </w:rPr>
        <w:lastRenderedPageBreak/>
        <w:t>Инструкции по заполнению</w:t>
      </w:r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64" w:name="_Ref440361531"/>
      <w:bookmarkStart w:id="1165" w:name="_Ref440361610"/>
      <w:bookmarkStart w:id="1166" w:name="_Toc498590369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28"/>
      <w:bookmarkEnd w:id="1029"/>
      <w:bookmarkEnd w:id="1131"/>
      <w:bookmarkEnd w:id="1132"/>
      <w:bookmarkEnd w:id="1133"/>
      <w:bookmarkEnd w:id="1134"/>
      <w:bookmarkEnd w:id="1135"/>
      <w:bookmarkEnd w:id="1164"/>
      <w:bookmarkEnd w:id="1165"/>
      <w:bookmarkEnd w:id="116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67" w:name="_Toc439170685"/>
      <w:bookmarkStart w:id="1168" w:name="_Toc439172787"/>
      <w:bookmarkStart w:id="1169" w:name="_Toc439173231"/>
      <w:bookmarkStart w:id="1170" w:name="_Toc439238227"/>
      <w:bookmarkStart w:id="1171" w:name="_Toc439252775"/>
      <w:bookmarkStart w:id="1172" w:name="_Toc439323749"/>
      <w:bookmarkStart w:id="1173" w:name="_Toc440361386"/>
      <w:bookmarkStart w:id="1174" w:name="_Toc440376141"/>
      <w:bookmarkStart w:id="1175" w:name="_Toc440376268"/>
      <w:bookmarkStart w:id="1176" w:name="_Toc440382526"/>
      <w:bookmarkStart w:id="1177" w:name="_Toc440447196"/>
      <w:bookmarkStart w:id="1178" w:name="_Toc440632357"/>
      <w:bookmarkStart w:id="1179" w:name="_Toc440875129"/>
      <w:bookmarkStart w:id="1180" w:name="_Toc441131116"/>
      <w:bookmarkStart w:id="1181" w:name="_Toc465774639"/>
      <w:bookmarkStart w:id="1182" w:name="_Toc465848868"/>
      <w:bookmarkStart w:id="1183" w:name="_Toc468875371"/>
      <w:bookmarkStart w:id="1184" w:name="_Toc469488423"/>
      <w:bookmarkStart w:id="1185" w:name="_Toc471894945"/>
      <w:bookmarkStart w:id="1186" w:name="_Toc498590370"/>
      <w:bookmarkStart w:id="1187" w:name="_Toc157248186"/>
      <w:bookmarkStart w:id="1188" w:name="_Toc157496555"/>
      <w:bookmarkStart w:id="1189" w:name="_Toc158206094"/>
      <w:bookmarkStart w:id="1190" w:name="_Toc164057779"/>
      <w:bookmarkStart w:id="1191" w:name="_Toc164137129"/>
      <w:bookmarkStart w:id="1192" w:name="_Toc164161289"/>
      <w:bookmarkStart w:id="1193" w:name="_Toc165173860"/>
      <w:r w:rsidRPr="009F5821">
        <w:rPr>
          <w:szCs w:val="24"/>
        </w:rPr>
        <w:t>Форма Протокола разногласий к проекту Договора</w:t>
      </w:r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r w:rsidRPr="009F5821">
        <w:rPr>
          <w:szCs w:val="24"/>
        </w:rPr>
        <w:t xml:space="preserve"> </w:t>
      </w:r>
      <w:bookmarkEnd w:id="1187"/>
      <w:bookmarkEnd w:id="1188"/>
      <w:bookmarkEnd w:id="1189"/>
      <w:bookmarkEnd w:id="1190"/>
      <w:bookmarkEnd w:id="1191"/>
      <w:bookmarkEnd w:id="1192"/>
      <w:bookmarkEnd w:id="119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090FCB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090FCB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94" w:name="_Toc439170686"/>
      <w:bookmarkStart w:id="1195" w:name="_Toc439172788"/>
      <w:bookmarkStart w:id="1196" w:name="_Toc439173232"/>
      <w:bookmarkStart w:id="1197" w:name="_Toc439238228"/>
      <w:bookmarkStart w:id="1198" w:name="_Toc439252776"/>
      <w:bookmarkStart w:id="1199" w:name="_Toc439323750"/>
      <w:bookmarkStart w:id="1200" w:name="_Toc440361387"/>
      <w:bookmarkStart w:id="1201" w:name="_Toc440376142"/>
      <w:bookmarkStart w:id="1202" w:name="_Toc440376269"/>
      <w:bookmarkStart w:id="1203" w:name="_Toc440382527"/>
      <w:bookmarkStart w:id="1204" w:name="_Toc440447197"/>
      <w:bookmarkStart w:id="1205" w:name="_Toc440632358"/>
      <w:bookmarkStart w:id="1206" w:name="_Toc440875130"/>
      <w:bookmarkStart w:id="1207" w:name="_Toc441131117"/>
      <w:bookmarkStart w:id="1208" w:name="_Toc465774640"/>
      <w:bookmarkStart w:id="1209" w:name="_Toc465848869"/>
      <w:bookmarkStart w:id="1210" w:name="_Toc468875372"/>
      <w:bookmarkStart w:id="1211" w:name="_Toc469488424"/>
      <w:bookmarkStart w:id="1212" w:name="_Toc471894946"/>
      <w:bookmarkStart w:id="1213" w:name="_Toc498590371"/>
      <w:r w:rsidRPr="009F5821">
        <w:rPr>
          <w:szCs w:val="24"/>
        </w:rPr>
        <w:t>Инструкции по заполнению</w:t>
      </w:r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2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 xml:space="preserve"> 1.2.6 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4" w:name="_Ref55335823"/>
      <w:bookmarkStart w:id="1215" w:name="_Ref55336359"/>
      <w:bookmarkStart w:id="1216" w:name="_Toc57314675"/>
      <w:bookmarkStart w:id="1217" w:name="_Toc69728989"/>
      <w:bookmarkStart w:id="1218" w:name="_Toc98253939"/>
      <w:bookmarkStart w:id="1219" w:name="_Toc165173865"/>
      <w:bookmarkStart w:id="1220" w:name="_Toc423423672"/>
      <w:bookmarkStart w:id="1221" w:name="_Toc498590372"/>
      <w:bookmarkEnd w:id="868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</w:p>
    <w:p w:rsidR="004F4D80" w:rsidRPr="009F5821" w:rsidRDefault="004F4D80" w:rsidP="004F4D80">
      <w:pPr>
        <w:pStyle w:val="3"/>
        <w:rPr>
          <w:szCs w:val="24"/>
        </w:rPr>
      </w:pPr>
      <w:bookmarkStart w:id="1222" w:name="_Toc98253940"/>
      <w:bookmarkStart w:id="1223" w:name="_Toc157248192"/>
      <w:bookmarkStart w:id="1224" w:name="_Toc157496561"/>
      <w:bookmarkStart w:id="1225" w:name="_Toc158206100"/>
      <w:bookmarkStart w:id="1226" w:name="_Toc164057785"/>
      <w:bookmarkStart w:id="1227" w:name="_Toc164137135"/>
      <w:bookmarkStart w:id="1228" w:name="_Toc164161295"/>
      <w:bookmarkStart w:id="1229" w:name="_Toc165173866"/>
      <w:bookmarkStart w:id="1230" w:name="_Toc439170688"/>
      <w:bookmarkStart w:id="1231" w:name="_Toc439172790"/>
      <w:bookmarkStart w:id="1232" w:name="_Toc439173234"/>
      <w:bookmarkStart w:id="1233" w:name="_Toc439238230"/>
      <w:bookmarkStart w:id="1234" w:name="_Toc439252778"/>
      <w:bookmarkStart w:id="1235" w:name="_Ref440272119"/>
      <w:bookmarkStart w:id="1236" w:name="_Toc440361389"/>
      <w:bookmarkStart w:id="1237" w:name="_Ref444170274"/>
      <w:bookmarkStart w:id="1238" w:name="_Toc465774642"/>
      <w:bookmarkStart w:id="1239" w:name="_Toc465848871"/>
      <w:bookmarkStart w:id="1240" w:name="_Toc471894948"/>
      <w:bookmarkStart w:id="1241" w:name="_Toc498590373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A4425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A4425C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55F54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A4425C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A4425C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A4425C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A4425C">
              <w:rPr>
                <w:szCs w:val="24"/>
              </w:rPr>
              <w:t>Россети</w:t>
            </w:r>
            <w:proofErr w:type="spellEnd"/>
            <w:r w:rsidRPr="00A4425C">
              <w:rPr>
                <w:szCs w:val="24"/>
              </w:rPr>
              <w:t>» (при наличии, указать сумму и наименование компании)</w:t>
            </w:r>
            <w:r w:rsidRPr="00A4425C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A4425C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55F54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A4425C" w:rsidSect="00A4425C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42" w:name="_Toc439170689"/>
            <w:bookmarkStart w:id="1243" w:name="_Toc439172791"/>
            <w:bookmarkStart w:id="1244" w:name="_Toc439173235"/>
            <w:bookmarkStart w:id="1245" w:name="_Toc439238231"/>
            <w:bookmarkStart w:id="1246" w:name="_Toc439252779"/>
            <w:bookmarkStart w:id="1247" w:name="_Ref440272147"/>
            <w:bookmarkStart w:id="1248" w:name="_Toc440361390"/>
            <w:bookmarkStart w:id="1249" w:name="_Ref444170284"/>
            <w:bookmarkStart w:id="1250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51" w:name="_Ref491179060"/>
      <w:bookmarkStart w:id="1252" w:name="_Toc498590374"/>
      <w:r w:rsidRPr="009F5821">
        <w:rPr>
          <w:szCs w:val="24"/>
        </w:rPr>
        <w:lastRenderedPageBreak/>
        <w:t xml:space="preserve">Форма </w:t>
      </w:r>
      <w:bookmarkEnd w:id="1242"/>
      <w:bookmarkEnd w:id="1243"/>
      <w:bookmarkEnd w:id="1244"/>
      <w:bookmarkEnd w:id="1245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46"/>
      <w:bookmarkEnd w:id="1247"/>
      <w:bookmarkEnd w:id="1248"/>
      <w:bookmarkEnd w:id="1249"/>
      <w:bookmarkEnd w:id="1250"/>
      <w:bookmarkEnd w:id="1251"/>
      <w:bookmarkEnd w:id="1252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53" w:name="_Toc439170690"/>
      <w:bookmarkStart w:id="1254" w:name="_Toc439172792"/>
      <w:bookmarkStart w:id="1255" w:name="_Toc439173236"/>
      <w:bookmarkStart w:id="1256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6424B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9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0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53"/>
    <w:bookmarkEnd w:id="1254"/>
    <w:bookmarkEnd w:id="1255"/>
    <w:bookmarkEnd w:id="1256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57" w:name="_Toc125426243"/>
      <w:bookmarkStart w:id="1258" w:name="_Toc396984070"/>
      <w:bookmarkStart w:id="1259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60" w:name="_Toc439170691"/>
      <w:bookmarkStart w:id="1261" w:name="_Toc439172793"/>
      <w:bookmarkStart w:id="1262" w:name="_Toc439173237"/>
      <w:bookmarkStart w:id="1263" w:name="_Toc439238233"/>
      <w:bookmarkStart w:id="1264" w:name="_Toc439252780"/>
      <w:bookmarkStart w:id="1265" w:name="_Toc439323754"/>
      <w:bookmarkStart w:id="1266" w:name="_Toc440361391"/>
      <w:bookmarkStart w:id="1267" w:name="_Toc440376146"/>
      <w:bookmarkStart w:id="1268" w:name="_Toc440376273"/>
      <w:bookmarkStart w:id="1269" w:name="_Toc440382531"/>
      <w:bookmarkStart w:id="1270" w:name="_Toc440447201"/>
      <w:bookmarkStart w:id="1271" w:name="_Toc440632362"/>
      <w:bookmarkStart w:id="1272" w:name="_Toc440875134"/>
      <w:bookmarkStart w:id="1273" w:name="_Toc441131121"/>
      <w:bookmarkStart w:id="1274" w:name="_Toc465774644"/>
      <w:bookmarkStart w:id="1275" w:name="_Toc465848873"/>
      <w:bookmarkStart w:id="1276" w:name="_Toc471894950"/>
      <w:bookmarkStart w:id="1277" w:name="_Toc498590375"/>
      <w:r w:rsidRPr="00AE1D21">
        <w:rPr>
          <w:szCs w:val="24"/>
        </w:rPr>
        <w:lastRenderedPageBreak/>
        <w:t>Инструкции по заполнению</w:t>
      </w:r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</w:t>
      </w:r>
      <w:r w:rsidR="00402725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9375A2" w:rsidRDefault="009375A2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A4425C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1" w:history="1">
        <w:r w:rsidRPr="009375A2">
          <w:rPr>
            <w:sz w:val="24"/>
            <w:szCs w:val="24"/>
          </w:rPr>
          <w:t>Конвенцией</w:t>
        </w:r>
      </w:hyperlink>
      <w:r w:rsidRPr="009375A2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375A2">
        <w:rPr>
          <w:sz w:val="24"/>
          <w:szCs w:val="24"/>
        </w:rPr>
        <w:t>еи ОО</w:t>
      </w:r>
      <w:proofErr w:type="gramEnd"/>
      <w:r w:rsidRPr="009375A2">
        <w:rPr>
          <w:sz w:val="24"/>
          <w:szCs w:val="24"/>
        </w:rPr>
        <w:t xml:space="preserve">Н от 31 октября 2003 года.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Российская Федерация ратифицировала </w:t>
      </w:r>
      <w:hyperlink r:id="rId52" w:history="1">
        <w:r w:rsidRPr="009375A2">
          <w:rPr>
            <w:sz w:val="24"/>
            <w:szCs w:val="24"/>
          </w:rPr>
          <w:t>Конвенцию</w:t>
        </w:r>
      </w:hyperlink>
      <w:r w:rsidRPr="009375A2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3" w:history="1">
        <w:r w:rsidRPr="009375A2">
          <w:rPr>
            <w:sz w:val="24"/>
            <w:szCs w:val="24"/>
          </w:rPr>
          <w:t>закон</w:t>
        </w:r>
      </w:hyperlink>
      <w:r w:rsidRPr="009375A2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9375A2" w:rsidRPr="009375A2" w:rsidRDefault="009375A2" w:rsidP="009375A2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1. </w:t>
      </w:r>
      <w:proofErr w:type="gramStart"/>
      <w:r w:rsidRPr="009375A2">
        <w:rPr>
          <w:b/>
          <w:sz w:val="24"/>
          <w:szCs w:val="24"/>
        </w:rPr>
        <w:t>ПУБЛИЧНОЕ ДОЛЖНОСТНОЕ ЛИЦО (ПДЛ)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9375A2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2.</w:t>
      </w:r>
      <w:r w:rsidRPr="009375A2">
        <w:rPr>
          <w:sz w:val="24"/>
          <w:szCs w:val="24"/>
        </w:rPr>
        <w:t xml:space="preserve"> </w:t>
      </w:r>
      <w:r w:rsidRPr="009375A2">
        <w:rPr>
          <w:b/>
          <w:sz w:val="24"/>
          <w:szCs w:val="24"/>
        </w:rPr>
        <w:t>ИНОСТРАННОЕ ПУБЛИЧНОЕ ДОЛЖНОСТНОЕ ЛИЦО (ИПДЛ)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proofErr w:type="gramStart"/>
      <w:r w:rsidRPr="009375A2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9375A2">
        <w:rPr>
          <w:sz w:val="24"/>
          <w:szCs w:val="24"/>
        </w:rPr>
        <w:t>Вольфсбергской</w:t>
      </w:r>
      <w:proofErr w:type="spellEnd"/>
      <w:r w:rsidRPr="009375A2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9375A2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</w:t>
      </w:r>
      <w:r w:rsidRPr="009375A2">
        <w:rPr>
          <w:sz w:val="24"/>
          <w:szCs w:val="24"/>
        </w:rPr>
        <w:lastRenderedPageBreak/>
        <w:t xml:space="preserve">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3. </w:t>
      </w:r>
      <w:proofErr w:type="gramStart"/>
      <w:r w:rsidRPr="009375A2">
        <w:rPr>
          <w:b/>
          <w:sz w:val="24"/>
          <w:szCs w:val="24"/>
        </w:rPr>
        <w:t>РОССИЙСКИЕ ПУБЛИЧНЫЕ ДОЛЖНОСТНЫЕ ЛИЦА (РПДЛ)</w:t>
      </w:r>
      <w:r w:rsidRPr="009375A2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9375A2">
        <w:rPr>
          <w:sz w:val="24"/>
          <w:szCs w:val="24"/>
        </w:rPr>
        <w:t xml:space="preserve"> перечни должностей, определяемые Президентом РФ. 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9375A2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9375A2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9375A2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4. МЕЖДУНАРОДНОЕ ПУБЛИЧНОЕ ДОЛЖНОСТНОЕ ЛИЦО (МПДЛ</w:t>
      </w:r>
      <w:r w:rsidRPr="009375A2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9375A2">
        <w:rPr>
          <w:sz w:val="24"/>
          <w:szCs w:val="24"/>
        </w:rPr>
        <w:t>1</w:t>
      </w:r>
      <w:proofErr w:type="gramEnd"/>
      <w:r w:rsidRPr="009375A2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lastRenderedPageBreak/>
        <w:t xml:space="preserve">5. </w:t>
      </w:r>
      <w:proofErr w:type="gramStart"/>
      <w:r w:rsidRPr="009375A2">
        <w:rPr>
          <w:b/>
          <w:sz w:val="24"/>
          <w:szCs w:val="24"/>
        </w:rPr>
        <w:t>ЛИЦО, СВЯЗАННОЕ С ПДЛ</w:t>
      </w:r>
      <w:r w:rsidRPr="009375A2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</w:t>
      </w:r>
      <w:proofErr w:type="spellStart"/>
      <w:r w:rsidRPr="009375A2">
        <w:rPr>
          <w:sz w:val="24"/>
          <w:szCs w:val="24"/>
        </w:rPr>
        <w:t>неполнородный</w:t>
      </w:r>
      <w:proofErr w:type="spellEnd"/>
      <w:r w:rsidRPr="009375A2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9375A2" w:rsidRPr="009375A2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9375A2">
        <w:rPr>
          <w:b/>
          <w:sz w:val="24"/>
          <w:szCs w:val="24"/>
        </w:rPr>
        <w:t>6. Международные организации</w:t>
      </w:r>
      <w:r w:rsidRPr="009375A2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9375A2">
        <w:rPr>
          <w:sz w:val="24"/>
          <w:szCs w:val="24"/>
        </w:rPr>
        <w:t>и-</w:t>
      </w:r>
      <w:proofErr w:type="gramEnd"/>
      <w:r w:rsidRPr="009375A2">
        <w:rPr>
          <w:sz w:val="24"/>
          <w:szCs w:val="24"/>
        </w:rPr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9375A2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AE1D21" w:rsidRDefault="004F4D8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78" w:name="_Ref55336378"/>
      <w:bookmarkStart w:id="1279" w:name="_Toc57314676"/>
      <w:bookmarkStart w:id="1280" w:name="_Toc69728990"/>
      <w:bookmarkStart w:id="1281" w:name="_Toc98253942"/>
      <w:bookmarkStart w:id="1282" w:name="_Toc165173868"/>
      <w:bookmarkStart w:id="1283" w:name="_Toc423423674"/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117D24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4" w:name="_Ref449016627"/>
      <w:bookmarkStart w:id="1285" w:name="_Toc498590376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</w:p>
    <w:p w:rsidR="004F4D80" w:rsidRPr="00D904EF" w:rsidRDefault="004F4D80" w:rsidP="004F4D80">
      <w:pPr>
        <w:pStyle w:val="3"/>
        <w:rPr>
          <w:szCs w:val="24"/>
        </w:rPr>
      </w:pPr>
      <w:bookmarkStart w:id="1286" w:name="_Toc98253943"/>
      <w:bookmarkStart w:id="1287" w:name="_Toc157248195"/>
      <w:bookmarkStart w:id="1288" w:name="_Toc157496564"/>
      <w:bookmarkStart w:id="1289" w:name="_Toc158206103"/>
      <w:bookmarkStart w:id="1290" w:name="_Toc164057788"/>
      <w:bookmarkStart w:id="1291" w:name="_Toc164137138"/>
      <w:bookmarkStart w:id="1292" w:name="_Toc164161298"/>
      <w:bookmarkStart w:id="1293" w:name="_Toc165173869"/>
      <w:bookmarkStart w:id="1294" w:name="_Toc439170693"/>
      <w:bookmarkStart w:id="1295" w:name="_Toc439172795"/>
      <w:bookmarkStart w:id="1296" w:name="_Toc439173239"/>
      <w:bookmarkStart w:id="1297" w:name="_Toc439238235"/>
      <w:bookmarkStart w:id="1298" w:name="_Toc439252782"/>
      <w:bookmarkStart w:id="1299" w:name="_Toc439323756"/>
      <w:bookmarkStart w:id="1300" w:name="_Toc440361393"/>
      <w:bookmarkStart w:id="1301" w:name="_Toc440376275"/>
      <w:bookmarkStart w:id="1302" w:name="_Toc440382533"/>
      <w:bookmarkStart w:id="1303" w:name="_Toc440447203"/>
      <w:bookmarkStart w:id="1304" w:name="_Toc440632364"/>
      <w:bookmarkStart w:id="1305" w:name="_Toc440875136"/>
      <w:bookmarkStart w:id="1306" w:name="_Toc441131123"/>
      <w:bookmarkStart w:id="1307" w:name="_Toc465774646"/>
      <w:bookmarkStart w:id="1308" w:name="_Toc465848875"/>
      <w:bookmarkStart w:id="1309" w:name="_Toc468875378"/>
      <w:bookmarkStart w:id="1310" w:name="_Toc469488430"/>
      <w:bookmarkStart w:id="1311" w:name="_Toc471894952"/>
      <w:bookmarkStart w:id="1312" w:name="_Toc498590377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3" w:name="_Toc98253944"/>
      <w:bookmarkStart w:id="1314" w:name="_Toc157248196"/>
      <w:bookmarkStart w:id="1315" w:name="_Toc157496565"/>
      <w:bookmarkStart w:id="1316" w:name="_Toc158206104"/>
      <w:bookmarkStart w:id="1317" w:name="_Toc164057789"/>
      <w:bookmarkStart w:id="1318" w:name="_Toc164137139"/>
      <w:bookmarkStart w:id="1319" w:name="_Toc164161299"/>
      <w:bookmarkStart w:id="1320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1" w:name="_Toc439170694"/>
      <w:bookmarkStart w:id="1322" w:name="_Toc439172796"/>
      <w:bookmarkStart w:id="1323" w:name="_Toc439173240"/>
      <w:bookmarkStart w:id="1324" w:name="_Toc439238236"/>
      <w:bookmarkStart w:id="1325" w:name="_Toc439252783"/>
      <w:bookmarkStart w:id="1326" w:name="_Toc439323757"/>
      <w:bookmarkStart w:id="1327" w:name="_Toc440361394"/>
      <w:bookmarkStart w:id="1328" w:name="_Toc440376276"/>
      <w:bookmarkStart w:id="1329" w:name="_Toc440382534"/>
      <w:bookmarkStart w:id="1330" w:name="_Toc440447204"/>
      <w:bookmarkStart w:id="1331" w:name="_Toc440632365"/>
      <w:bookmarkStart w:id="1332" w:name="_Toc440875137"/>
      <w:bookmarkStart w:id="1333" w:name="_Toc441131124"/>
      <w:bookmarkStart w:id="1334" w:name="_Toc465774647"/>
      <w:bookmarkStart w:id="1335" w:name="_Toc465848876"/>
      <w:bookmarkStart w:id="1336" w:name="_Toc468875379"/>
      <w:bookmarkStart w:id="1337" w:name="_Toc469488431"/>
      <w:bookmarkStart w:id="1338" w:name="_Toc471894953"/>
      <w:bookmarkStart w:id="1339" w:name="_Toc498590378"/>
      <w:r w:rsidRPr="00D904EF">
        <w:rPr>
          <w:szCs w:val="24"/>
        </w:rPr>
        <w:lastRenderedPageBreak/>
        <w:t>Инструкции по заполнению</w:t>
      </w:r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090FCB" w:rsidRDefault="00090FC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90FCB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090FCB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090FCB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090FCB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0" w:name="_Ref55336389"/>
      <w:bookmarkStart w:id="1341" w:name="_Toc57314677"/>
      <w:bookmarkStart w:id="1342" w:name="_Toc69728991"/>
      <w:bookmarkStart w:id="1343" w:name="_Toc98253945"/>
      <w:bookmarkStart w:id="1344" w:name="_Toc165173871"/>
      <w:bookmarkStart w:id="1345" w:name="_Toc423423675"/>
      <w:bookmarkStart w:id="1346" w:name="_Toc498590379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40"/>
      <w:bookmarkEnd w:id="1341"/>
      <w:bookmarkEnd w:id="1342"/>
      <w:bookmarkEnd w:id="1343"/>
      <w:bookmarkEnd w:id="1344"/>
      <w:bookmarkEnd w:id="1345"/>
      <w:bookmarkEnd w:id="1346"/>
    </w:p>
    <w:p w:rsidR="004F4D80" w:rsidRPr="00D904EF" w:rsidRDefault="004F4D80" w:rsidP="004F4D80">
      <w:pPr>
        <w:pStyle w:val="3"/>
        <w:rPr>
          <w:szCs w:val="24"/>
        </w:rPr>
      </w:pPr>
      <w:bookmarkStart w:id="1347" w:name="_Toc98253946"/>
      <w:bookmarkStart w:id="1348" w:name="_Toc157248198"/>
      <w:bookmarkStart w:id="1349" w:name="_Toc157496567"/>
      <w:bookmarkStart w:id="1350" w:name="_Toc158206106"/>
      <w:bookmarkStart w:id="1351" w:name="_Toc164057791"/>
      <w:bookmarkStart w:id="1352" w:name="_Toc164137141"/>
      <w:bookmarkStart w:id="1353" w:name="_Toc164161301"/>
      <w:bookmarkStart w:id="1354" w:name="_Toc165173872"/>
      <w:bookmarkStart w:id="1355" w:name="_Toc439170696"/>
      <w:bookmarkStart w:id="1356" w:name="_Toc439172798"/>
      <w:bookmarkStart w:id="1357" w:name="_Toc439173242"/>
      <w:bookmarkStart w:id="1358" w:name="_Toc439238238"/>
      <w:bookmarkStart w:id="1359" w:name="_Toc439252785"/>
      <w:bookmarkStart w:id="1360" w:name="_Toc439323759"/>
      <w:bookmarkStart w:id="1361" w:name="_Toc440361396"/>
      <w:bookmarkStart w:id="1362" w:name="_Toc440376278"/>
      <w:bookmarkStart w:id="1363" w:name="_Toc440382536"/>
      <w:bookmarkStart w:id="1364" w:name="_Toc440447206"/>
      <w:bookmarkStart w:id="1365" w:name="_Toc440632367"/>
      <w:bookmarkStart w:id="1366" w:name="_Toc440875139"/>
      <w:bookmarkStart w:id="1367" w:name="_Toc441131126"/>
      <w:bookmarkStart w:id="1368" w:name="_Toc465774649"/>
      <w:bookmarkStart w:id="1369" w:name="_Toc465848878"/>
      <w:bookmarkStart w:id="1370" w:name="_Toc468875381"/>
      <w:bookmarkStart w:id="1371" w:name="_Toc469488433"/>
      <w:bookmarkStart w:id="1372" w:name="_Toc471894955"/>
      <w:bookmarkStart w:id="1373" w:name="_Toc498590380"/>
      <w:r w:rsidRPr="00D904EF">
        <w:rPr>
          <w:szCs w:val="24"/>
        </w:rPr>
        <w:t>Форма Справки о материально-технических ресурсах</w:t>
      </w:r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74" w:name="_Toc98253947"/>
      <w:bookmarkStart w:id="1375" w:name="_Toc157248199"/>
      <w:bookmarkStart w:id="1376" w:name="_Toc157496568"/>
      <w:bookmarkStart w:id="1377" w:name="_Toc158206107"/>
      <w:bookmarkStart w:id="1378" w:name="_Toc164057792"/>
      <w:bookmarkStart w:id="1379" w:name="_Toc164137142"/>
      <w:bookmarkStart w:id="1380" w:name="_Toc164161302"/>
      <w:bookmarkStart w:id="1381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2" w:name="_Toc439170697"/>
      <w:bookmarkStart w:id="1383" w:name="_Toc439172799"/>
      <w:bookmarkStart w:id="1384" w:name="_Toc439173243"/>
      <w:bookmarkStart w:id="1385" w:name="_Toc439238239"/>
      <w:bookmarkStart w:id="1386" w:name="_Toc439252786"/>
      <w:bookmarkStart w:id="1387" w:name="_Toc439323760"/>
      <w:bookmarkStart w:id="1388" w:name="_Toc440361397"/>
      <w:bookmarkStart w:id="1389" w:name="_Toc440376279"/>
      <w:bookmarkStart w:id="1390" w:name="_Toc440382537"/>
      <w:bookmarkStart w:id="1391" w:name="_Toc440447207"/>
      <w:bookmarkStart w:id="1392" w:name="_Toc440632368"/>
      <w:bookmarkStart w:id="1393" w:name="_Toc440875140"/>
      <w:bookmarkStart w:id="1394" w:name="_Toc441131127"/>
      <w:bookmarkStart w:id="1395" w:name="_Toc465774650"/>
      <w:bookmarkStart w:id="1396" w:name="_Toc465848879"/>
      <w:bookmarkStart w:id="1397" w:name="_Toc468875382"/>
      <w:bookmarkStart w:id="1398" w:name="_Toc469488434"/>
      <w:bookmarkStart w:id="1399" w:name="_Toc471894956"/>
      <w:bookmarkStart w:id="1400" w:name="_Toc498590381"/>
      <w:r w:rsidRPr="00D904EF">
        <w:rPr>
          <w:szCs w:val="24"/>
        </w:rPr>
        <w:lastRenderedPageBreak/>
        <w:t>Инструкции по заполнению</w:t>
      </w:r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01" w:name="_Ref55336398"/>
      <w:bookmarkStart w:id="1402" w:name="_Toc57314678"/>
      <w:bookmarkStart w:id="1403" w:name="_Toc69728992"/>
      <w:bookmarkStart w:id="1404" w:name="_Toc98253948"/>
      <w:bookmarkStart w:id="1405" w:name="_Toc165173874"/>
      <w:bookmarkStart w:id="1406" w:name="_Toc423423676"/>
      <w:bookmarkStart w:id="1407" w:name="_Toc498590382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01"/>
      <w:bookmarkEnd w:id="1402"/>
      <w:bookmarkEnd w:id="1403"/>
      <w:bookmarkEnd w:id="1404"/>
      <w:bookmarkEnd w:id="1405"/>
      <w:bookmarkEnd w:id="1406"/>
      <w:bookmarkEnd w:id="1407"/>
    </w:p>
    <w:p w:rsidR="004F4D80" w:rsidRPr="00D904EF" w:rsidRDefault="004F4D80" w:rsidP="004F4D80">
      <w:pPr>
        <w:pStyle w:val="3"/>
        <w:rPr>
          <w:szCs w:val="24"/>
        </w:rPr>
      </w:pPr>
      <w:bookmarkStart w:id="1408" w:name="_Toc98253949"/>
      <w:bookmarkStart w:id="1409" w:name="_Toc157248201"/>
      <w:bookmarkStart w:id="1410" w:name="_Toc157496570"/>
      <w:bookmarkStart w:id="1411" w:name="_Toc158206109"/>
      <w:bookmarkStart w:id="1412" w:name="_Toc164057794"/>
      <w:bookmarkStart w:id="1413" w:name="_Toc164137144"/>
      <w:bookmarkStart w:id="1414" w:name="_Toc164161304"/>
      <w:bookmarkStart w:id="1415" w:name="_Toc165173875"/>
      <w:bookmarkStart w:id="1416" w:name="_Toc439170699"/>
      <w:bookmarkStart w:id="1417" w:name="_Toc439172801"/>
      <w:bookmarkStart w:id="1418" w:name="_Toc439173245"/>
      <w:bookmarkStart w:id="1419" w:name="_Toc439238241"/>
      <w:bookmarkStart w:id="1420" w:name="_Toc439252788"/>
      <w:bookmarkStart w:id="1421" w:name="_Toc439323762"/>
      <w:bookmarkStart w:id="1422" w:name="_Toc440361399"/>
      <w:bookmarkStart w:id="1423" w:name="_Toc440376281"/>
      <w:bookmarkStart w:id="1424" w:name="_Toc440382539"/>
      <w:bookmarkStart w:id="1425" w:name="_Toc440447209"/>
      <w:bookmarkStart w:id="1426" w:name="_Toc440632370"/>
      <w:bookmarkStart w:id="1427" w:name="_Toc440875142"/>
      <w:bookmarkStart w:id="1428" w:name="_Toc441131129"/>
      <w:bookmarkStart w:id="1429" w:name="_Toc465774652"/>
      <w:bookmarkStart w:id="1430" w:name="_Toc465848881"/>
      <w:bookmarkStart w:id="1431" w:name="_Toc468875384"/>
      <w:bookmarkStart w:id="1432" w:name="_Toc469488436"/>
      <w:bookmarkStart w:id="1433" w:name="_Toc471894958"/>
      <w:bookmarkStart w:id="1434" w:name="_Toc498590383"/>
      <w:r w:rsidRPr="00D904EF">
        <w:rPr>
          <w:szCs w:val="24"/>
        </w:rPr>
        <w:t>Форма Справки о кадровых ресурсах</w:t>
      </w:r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5" w:name="_Toc98253950"/>
      <w:bookmarkStart w:id="1436" w:name="_Toc157248202"/>
      <w:bookmarkStart w:id="1437" w:name="_Toc157496571"/>
      <w:bookmarkStart w:id="1438" w:name="_Toc158206110"/>
      <w:bookmarkStart w:id="1439" w:name="_Toc164057795"/>
      <w:bookmarkStart w:id="1440" w:name="_Toc164137145"/>
      <w:bookmarkStart w:id="1441" w:name="_Toc164161305"/>
      <w:bookmarkStart w:id="1442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3" w:name="_Toc439170700"/>
      <w:bookmarkStart w:id="1444" w:name="_Toc439172802"/>
      <w:bookmarkStart w:id="1445" w:name="_Toc439173246"/>
      <w:bookmarkStart w:id="1446" w:name="_Toc439238242"/>
      <w:bookmarkStart w:id="1447" w:name="_Toc439252789"/>
      <w:bookmarkStart w:id="1448" w:name="_Toc439323763"/>
      <w:bookmarkStart w:id="1449" w:name="_Toc440361400"/>
      <w:bookmarkStart w:id="1450" w:name="_Toc440376282"/>
      <w:bookmarkStart w:id="1451" w:name="_Toc440382540"/>
      <w:bookmarkStart w:id="1452" w:name="_Toc440447210"/>
      <w:bookmarkStart w:id="1453" w:name="_Toc440632371"/>
      <w:bookmarkStart w:id="1454" w:name="_Toc440875143"/>
      <w:bookmarkStart w:id="1455" w:name="_Toc441131130"/>
      <w:bookmarkStart w:id="1456" w:name="_Toc465774653"/>
      <w:bookmarkStart w:id="1457" w:name="_Toc465848882"/>
      <w:bookmarkStart w:id="1458" w:name="_Toc468875385"/>
      <w:bookmarkStart w:id="1459" w:name="_Toc469488437"/>
      <w:bookmarkStart w:id="1460" w:name="_Toc471894959"/>
      <w:bookmarkStart w:id="1461" w:name="_Toc498590384"/>
      <w:r w:rsidRPr="00D904EF">
        <w:rPr>
          <w:szCs w:val="24"/>
        </w:rPr>
        <w:lastRenderedPageBreak/>
        <w:t>Инструкции по заполнению</w:t>
      </w:r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62" w:name="_Toc165173881"/>
      <w:bookmarkStart w:id="1463" w:name="_Ref194749267"/>
      <w:bookmarkStart w:id="1464" w:name="_Toc423423677"/>
      <w:bookmarkStart w:id="1465" w:name="_Ref440271993"/>
      <w:bookmarkStart w:id="1466" w:name="_Ref440274659"/>
      <w:bookmarkStart w:id="1467" w:name="_Toc498590385"/>
      <w:bookmarkStart w:id="1468" w:name="_Ref90381523"/>
      <w:bookmarkStart w:id="1469" w:name="_Toc90385124"/>
      <w:bookmarkStart w:id="1470" w:name="_Ref96861029"/>
      <w:bookmarkStart w:id="1471" w:name="_Toc97651410"/>
      <w:bookmarkStart w:id="1472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62"/>
      <w:bookmarkEnd w:id="1463"/>
      <w:bookmarkEnd w:id="1464"/>
      <w:bookmarkEnd w:id="1465"/>
      <w:bookmarkEnd w:id="1466"/>
      <w:bookmarkEnd w:id="1467"/>
    </w:p>
    <w:p w:rsidR="004F4D80" w:rsidRPr="00D904EF" w:rsidRDefault="004F4D80" w:rsidP="004F4D80">
      <w:pPr>
        <w:pStyle w:val="3"/>
        <w:rPr>
          <w:szCs w:val="24"/>
        </w:rPr>
      </w:pPr>
      <w:bookmarkStart w:id="1473" w:name="_Toc97651411"/>
      <w:bookmarkStart w:id="1474" w:name="_Toc98253956"/>
      <w:bookmarkStart w:id="1475" w:name="_Toc157248208"/>
      <w:bookmarkStart w:id="1476" w:name="_Toc157496577"/>
      <w:bookmarkStart w:id="1477" w:name="_Toc158206116"/>
      <w:bookmarkStart w:id="1478" w:name="_Toc164057801"/>
      <w:bookmarkStart w:id="1479" w:name="_Toc164137151"/>
      <w:bookmarkStart w:id="1480" w:name="_Toc164161311"/>
      <w:bookmarkStart w:id="1481" w:name="_Toc165173882"/>
      <w:bookmarkStart w:id="1482" w:name="_Toc439170702"/>
      <w:bookmarkStart w:id="1483" w:name="_Toc439172804"/>
      <w:bookmarkStart w:id="1484" w:name="_Toc439173248"/>
      <w:bookmarkStart w:id="1485" w:name="_Toc439238244"/>
      <w:bookmarkStart w:id="1486" w:name="_Toc439252791"/>
      <w:bookmarkStart w:id="1487" w:name="_Toc439323765"/>
      <w:bookmarkStart w:id="1488" w:name="_Toc440361402"/>
      <w:bookmarkStart w:id="1489" w:name="_Toc440376284"/>
      <w:bookmarkStart w:id="1490" w:name="_Toc440382542"/>
      <w:bookmarkStart w:id="1491" w:name="_Toc440447212"/>
      <w:bookmarkStart w:id="1492" w:name="_Toc440632373"/>
      <w:bookmarkStart w:id="1493" w:name="_Toc440875145"/>
      <w:bookmarkStart w:id="1494" w:name="_Toc441131132"/>
      <w:bookmarkStart w:id="1495" w:name="_Toc465774655"/>
      <w:bookmarkStart w:id="1496" w:name="_Toc465848884"/>
      <w:bookmarkStart w:id="1497" w:name="_Toc468875387"/>
      <w:bookmarkStart w:id="1498" w:name="_Toc469488439"/>
      <w:bookmarkStart w:id="1499" w:name="_Toc471894961"/>
      <w:bookmarkStart w:id="1500" w:name="_Toc498590386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01" w:name="_Toc97651412"/>
      <w:bookmarkStart w:id="1502" w:name="_Toc98253957"/>
      <w:bookmarkStart w:id="1503" w:name="_Toc157248209"/>
      <w:bookmarkStart w:id="1504" w:name="_Toc157496578"/>
      <w:bookmarkStart w:id="1505" w:name="_Toc158206117"/>
      <w:bookmarkStart w:id="1506" w:name="_Toc164057802"/>
      <w:bookmarkStart w:id="1507" w:name="_Toc164137152"/>
      <w:bookmarkStart w:id="1508" w:name="_Toc164161312"/>
      <w:bookmarkStart w:id="1509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10" w:name="_Toc439170703"/>
      <w:bookmarkStart w:id="1511" w:name="_Toc439172805"/>
      <w:bookmarkStart w:id="1512" w:name="_Toc439173249"/>
      <w:bookmarkStart w:id="1513" w:name="_Toc439238245"/>
      <w:bookmarkStart w:id="1514" w:name="_Toc439252792"/>
      <w:bookmarkStart w:id="1515" w:name="_Toc439323766"/>
      <w:bookmarkStart w:id="1516" w:name="_Toc440361403"/>
      <w:bookmarkStart w:id="1517" w:name="_Toc440376285"/>
      <w:bookmarkStart w:id="1518" w:name="_Toc440382543"/>
      <w:bookmarkStart w:id="1519" w:name="_Toc440447213"/>
      <w:bookmarkStart w:id="1520" w:name="_Toc440632374"/>
      <w:bookmarkStart w:id="1521" w:name="_Toc440875146"/>
      <w:bookmarkStart w:id="1522" w:name="_Toc441131133"/>
      <w:bookmarkStart w:id="1523" w:name="_Toc465774656"/>
      <w:bookmarkStart w:id="1524" w:name="_Toc465848885"/>
      <w:bookmarkStart w:id="1525" w:name="_Toc468875388"/>
      <w:bookmarkStart w:id="1526" w:name="_Toc469488440"/>
      <w:bookmarkStart w:id="1527" w:name="_Toc471894962"/>
      <w:bookmarkStart w:id="1528" w:name="_Toc498590387"/>
      <w:r w:rsidRPr="00D904EF">
        <w:rPr>
          <w:szCs w:val="24"/>
        </w:rPr>
        <w:lastRenderedPageBreak/>
        <w:t>Инструкции по заполнению</w:t>
      </w:r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</w:t>
      </w:r>
      <w:r w:rsidR="00402725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68"/>
    <w:bookmarkEnd w:id="1469"/>
    <w:bookmarkEnd w:id="1470"/>
    <w:bookmarkEnd w:id="1471"/>
    <w:bookmarkEnd w:id="1472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A4425C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29" w:name="_Toc318208007"/>
    </w:p>
    <w:p w:rsidR="004F4D80" w:rsidRPr="004D25B8" w:rsidRDefault="004D25B8" w:rsidP="004D25B8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0" w:name="_Toc423423680"/>
      <w:bookmarkStart w:id="1531" w:name="_Ref440272035"/>
      <w:bookmarkStart w:id="1532" w:name="_Ref440274733"/>
      <w:bookmarkStart w:id="1533" w:name="_Ref444181467"/>
      <w:bookmarkStart w:id="1534" w:name="_Toc498590388"/>
      <w:r w:rsidRPr="004D25B8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4D25B8">
        <w:t xml:space="preserve"> (форма 1</w:t>
      </w:r>
      <w:r w:rsidR="00635719" w:rsidRPr="004D25B8">
        <w:t>2</w:t>
      </w:r>
      <w:r w:rsidR="004F4D80" w:rsidRPr="004D25B8">
        <w:t>)</w:t>
      </w:r>
      <w:bookmarkEnd w:id="1529"/>
      <w:bookmarkEnd w:id="1530"/>
      <w:bookmarkEnd w:id="1531"/>
      <w:bookmarkEnd w:id="1532"/>
      <w:bookmarkEnd w:id="1533"/>
      <w:bookmarkEnd w:id="1534"/>
    </w:p>
    <w:p w:rsidR="004F4D80" w:rsidRPr="004D25B8" w:rsidRDefault="004D25B8" w:rsidP="004D25B8">
      <w:pPr>
        <w:pStyle w:val="3"/>
        <w:rPr>
          <w:szCs w:val="24"/>
        </w:rPr>
      </w:pPr>
      <w:bookmarkStart w:id="1535" w:name="_Toc343690584"/>
      <w:bookmarkStart w:id="1536" w:name="_Toc372294428"/>
      <w:bookmarkStart w:id="1537" w:name="_Toc379288896"/>
      <w:bookmarkStart w:id="1538" w:name="_Toc384734780"/>
      <w:bookmarkStart w:id="1539" w:name="_Toc396984078"/>
      <w:bookmarkStart w:id="1540" w:name="_Toc423423681"/>
      <w:bookmarkStart w:id="1541" w:name="_Toc439170710"/>
      <w:bookmarkStart w:id="1542" w:name="_Toc439172812"/>
      <w:bookmarkStart w:id="1543" w:name="_Toc439173253"/>
      <w:bookmarkStart w:id="1544" w:name="_Toc439238249"/>
      <w:bookmarkStart w:id="1545" w:name="_Toc439252796"/>
      <w:bookmarkStart w:id="1546" w:name="_Toc439323770"/>
      <w:bookmarkStart w:id="1547" w:name="_Toc440361405"/>
      <w:bookmarkStart w:id="1548" w:name="_Toc440376287"/>
      <w:bookmarkStart w:id="1549" w:name="_Toc440382545"/>
      <w:bookmarkStart w:id="1550" w:name="_Toc440447215"/>
      <w:bookmarkStart w:id="1551" w:name="_Toc440632376"/>
      <w:bookmarkStart w:id="1552" w:name="_Toc440875148"/>
      <w:bookmarkStart w:id="1553" w:name="_Toc441131135"/>
      <w:bookmarkStart w:id="1554" w:name="_Toc441572140"/>
      <w:bookmarkStart w:id="1555" w:name="_Toc441575232"/>
      <w:bookmarkStart w:id="1556" w:name="_Toc442195898"/>
      <w:bookmarkStart w:id="1557" w:name="_Toc442251940"/>
      <w:bookmarkStart w:id="1558" w:name="_Toc442258889"/>
      <w:bookmarkStart w:id="1559" w:name="_Toc442259129"/>
      <w:bookmarkStart w:id="1560" w:name="_Toc447292892"/>
      <w:bookmarkStart w:id="1561" w:name="_Toc461808964"/>
      <w:bookmarkStart w:id="1562" w:name="_Toc463514796"/>
      <w:bookmarkStart w:id="1563" w:name="_Toc466967523"/>
      <w:bookmarkStart w:id="1564" w:name="_Toc467574715"/>
      <w:bookmarkStart w:id="1565" w:name="_Toc468441758"/>
      <w:bookmarkStart w:id="1566" w:name="_Toc469480233"/>
      <w:bookmarkStart w:id="1567" w:name="_Toc472409262"/>
      <w:bookmarkStart w:id="1568" w:name="_Toc498417409"/>
      <w:bookmarkStart w:id="1569" w:name="_Toc498590389"/>
      <w:r w:rsidRPr="004D25B8">
        <w:rPr>
          <w:szCs w:val="24"/>
        </w:rPr>
        <w:t xml:space="preserve">Форма </w:t>
      </w:r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r w:rsidRPr="004D25B8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68"/>
      <w:bookmarkEnd w:id="1569"/>
    </w:p>
    <w:p w:rsidR="004F4D80" w:rsidRPr="004D25B8" w:rsidRDefault="004F4D80" w:rsidP="004D25B8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D25B8">
        <w:rPr>
          <w:sz w:val="24"/>
          <w:szCs w:val="24"/>
        </w:rPr>
        <w:t>Приложение 1</w:t>
      </w:r>
      <w:r w:rsidR="00553A57" w:rsidRPr="004D25B8">
        <w:rPr>
          <w:sz w:val="24"/>
          <w:szCs w:val="24"/>
        </w:rPr>
        <w:t>2</w:t>
      </w:r>
      <w:r w:rsidRPr="004D25B8">
        <w:rPr>
          <w:sz w:val="24"/>
          <w:szCs w:val="24"/>
        </w:rPr>
        <w:t xml:space="preserve"> к письму о подаче оферты</w:t>
      </w:r>
      <w:r w:rsidRPr="004D25B8">
        <w:rPr>
          <w:sz w:val="24"/>
          <w:szCs w:val="24"/>
        </w:rPr>
        <w:br/>
        <w:t>от «____»_____________ </w:t>
      </w:r>
      <w:proofErr w:type="gramStart"/>
      <w:r w:rsidRPr="004D25B8">
        <w:rPr>
          <w:sz w:val="24"/>
          <w:szCs w:val="24"/>
        </w:rPr>
        <w:t>г</w:t>
      </w:r>
      <w:proofErr w:type="gramEnd"/>
      <w:r w:rsidRPr="004D25B8">
        <w:rPr>
          <w:sz w:val="24"/>
          <w:szCs w:val="24"/>
        </w:rPr>
        <w:t>. №__________</w:t>
      </w:r>
    </w:p>
    <w:p w:rsidR="004F4D80" w:rsidRPr="004D25B8" w:rsidRDefault="004F4D80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D25B8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  <w:r w:rsidRPr="004D25B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4D25B8" w:rsidRPr="004D25B8" w:rsidTr="007A3D59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4D25B8" w:rsidRPr="004D25B8" w:rsidTr="007A3D59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4D25B8" w:rsidRPr="004D25B8" w:rsidRDefault="004D25B8" w:rsidP="00C841EC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D25B8" w:rsidRDefault="004D25B8" w:rsidP="004D25B8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D25B8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570" w:name="_Toc343690585"/>
      <w:bookmarkStart w:id="1571" w:name="_Toc372294429"/>
      <w:bookmarkStart w:id="1572" w:name="_Toc379288897"/>
      <w:bookmarkStart w:id="1573" w:name="_Toc384734781"/>
      <w:bookmarkStart w:id="1574" w:name="_Toc396984079"/>
      <w:bookmarkStart w:id="1575" w:name="_Toc423423682"/>
      <w:bookmarkStart w:id="1576" w:name="_Toc439170711"/>
      <w:bookmarkStart w:id="1577" w:name="_Toc439172813"/>
      <w:bookmarkStart w:id="1578" w:name="_Toc439173254"/>
      <w:bookmarkStart w:id="1579" w:name="_Toc439238250"/>
      <w:bookmarkStart w:id="1580" w:name="_Toc439252797"/>
      <w:bookmarkStart w:id="1581" w:name="_Toc439323771"/>
      <w:bookmarkStart w:id="1582" w:name="_Toc440361406"/>
      <w:bookmarkStart w:id="1583" w:name="_Toc440376288"/>
      <w:bookmarkStart w:id="1584" w:name="_Toc440382546"/>
      <w:bookmarkStart w:id="1585" w:name="_Toc440447216"/>
      <w:bookmarkStart w:id="1586" w:name="_Toc440632377"/>
      <w:bookmarkStart w:id="1587" w:name="_Toc440875149"/>
      <w:bookmarkStart w:id="1588" w:name="_Toc441131136"/>
      <w:bookmarkStart w:id="1589" w:name="_Toc465774659"/>
      <w:bookmarkStart w:id="1590" w:name="_Toc465848888"/>
      <w:bookmarkStart w:id="1591" w:name="_Toc468875391"/>
      <w:bookmarkStart w:id="1592" w:name="_Toc469488443"/>
      <w:bookmarkStart w:id="1593" w:name="_Toc471894965"/>
      <w:bookmarkStart w:id="1594" w:name="_Toc498590390"/>
      <w:r w:rsidRPr="00D27071">
        <w:rPr>
          <w:szCs w:val="24"/>
        </w:rPr>
        <w:lastRenderedPageBreak/>
        <w:t>Инструкции по заполнению</w:t>
      </w:r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</w:p>
    <w:p w:rsidR="004F4D80" w:rsidRPr="004D25B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>Участник</w:t>
      </w:r>
      <w:r w:rsidR="004F4D80" w:rsidRPr="004D25B8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4D25B8">
        <w:rPr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4D25B8">
        <w:rPr>
          <w:sz w:val="24"/>
          <w:szCs w:val="24"/>
        </w:rPr>
        <w:t>5.1</w:t>
      </w:r>
      <w:r w:rsidR="00402725">
        <w:fldChar w:fldCharType="end"/>
      </w:r>
      <w:r w:rsidR="00D90031" w:rsidRPr="004D25B8">
        <w:rPr>
          <w:sz w:val="24"/>
          <w:szCs w:val="24"/>
        </w:rPr>
        <w:t>)</w:t>
      </w:r>
      <w:r w:rsidR="004F4D80" w:rsidRPr="004D25B8">
        <w:rPr>
          <w:sz w:val="24"/>
          <w:szCs w:val="24"/>
        </w:rPr>
        <w:t>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4D25B8">
        <w:rPr>
          <w:sz w:val="24"/>
          <w:szCs w:val="24"/>
        </w:rPr>
        <w:t xml:space="preserve"> адрес Участника.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Изменение формы справки недопустимо.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4D25B8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В случае</w:t>
      </w:r>
      <w:proofErr w:type="gramStart"/>
      <w:r w:rsidRPr="004D25B8">
        <w:rPr>
          <w:snapToGrid w:val="0"/>
          <w:sz w:val="24"/>
          <w:szCs w:val="24"/>
        </w:rPr>
        <w:t>,</w:t>
      </w:r>
      <w:proofErr w:type="gramEnd"/>
      <w:r w:rsidRPr="004D25B8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4D25B8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4D25B8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>АО); б</w:t>
      </w:r>
      <w:r w:rsidRPr="004D25B8">
        <w:rPr>
          <w:sz w:val="24"/>
          <w:szCs w:val="24"/>
        </w:rPr>
        <w:t xml:space="preserve">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4D25B8">
        <w:rPr>
          <w:sz w:val="24"/>
          <w:szCs w:val="24"/>
        </w:rPr>
        <w:t>гос. учреждения</w:t>
      </w:r>
      <w:proofErr w:type="gramEnd"/>
      <w:r w:rsidRPr="004D25B8">
        <w:rPr>
          <w:sz w:val="24"/>
          <w:szCs w:val="24"/>
        </w:rPr>
        <w:t xml:space="preserve"> РФ, физические лица, кроме руководителей).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95" w:name="_Toc329588495"/>
      <w:bookmarkStart w:id="1596" w:name="_Toc423423683"/>
      <w:bookmarkStart w:id="1597" w:name="_Ref440272051"/>
      <w:bookmarkStart w:id="1598" w:name="_Ref440274744"/>
      <w:r w:rsidRPr="004D25B8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4D25B8">
        <w:rPr>
          <w:sz w:val="24"/>
          <w:szCs w:val="24"/>
        </w:rPr>
        <w:t>а(</w:t>
      </w:r>
      <w:proofErr w:type="spellStart"/>
      <w:proofErr w:type="gramEnd"/>
      <w:r w:rsidRPr="004D25B8">
        <w:rPr>
          <w:sz w:val="24"/>
          <w:szCs w:val="24"/>
        </w:rPr>
        <w:t>ов</w:t>
      </w:r>
      <w:proofErr w:type="spellEnd"/>
      <w:r w:rsidRPr="004D25B8">
        <w:rPr>
          <w:sz w:val="24"/>
          <w:szCs w:val="24"/>
        </w:rPr>
        <w:t>) общества</w:t>
      </w:r>
      <w:r w:rsidRPr="004D25B8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4D25B8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4D25B8">
        <w:rPr>
          <w:sz w:val="24"/>
          <w:szCs w:val="24"/>
        </w:rPr>
        <w:t>Скан-копии</w:t>
      </w:r>
      <w:proofErr w:type="gramEnd"/>
      <w:r w:rsidRPr="004D25B8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4D25B8">
        <w:rPr>
          <w:sz w:val="24"/>
          <w:szCs w:val="24"/>
        </w:rPr>
        <w:br w:type="page"/>
      </w:r>
      <w:r w:rsidRPr="004D25B8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4D25B8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4D25B8" w:rsidRPr="004D25B8" w:rsidTr="007A3D59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D25B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4D25B8" w:rsidRPr="004D25B8" w:rsidRDefault="004D25B8" w:rsidP="004D25B8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4D25B8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4D25B8" w:rsidRPr="004D25B8" w:rsidRDefault="004D25B8" w:rsidP="004D25B8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4D25B8" w:rsidRPr="004D25B8" w:rsidRDefault="004D25B8" w:rsidP="004D25B8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4D25B8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4D25B8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4D25B8" w:rsidRPr="004D25B8" w:rsidTr="007A3D59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4D25B8" w:rsidRPr="004D25B8" w:rsidTr="007A3D59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C841E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4D25B8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4D25B8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4D25B8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4D25B8" w:rsidRPr="004D25B8" w:rsidRDefault="004D25B8" w:rsidP="004D25B8">
      <w:pPr>
        <w:spacing w:line="240" w:lineRule="auto"/>
        <w:rPr>
          <w:szCs w:val="24"/>
        </w:rPr>
      </w:pPr>
      <w:r w:rsidRPr="004D25B8">
        <w:t>Приведённые в форме сведения о физических и юридических лицах являются условными и указаны в качестве примера.</w:t>
      </w:r>
    </w:p>
    <w:p w:rsidR="004D25B8" w:rsidRPr="004D25B8" w:rsidRDefault="004D25B8" w:rsidP="004D25B8">
      <w:pPr>
        <w:pStyle w:val="2"/>
        <w:spacing w:line="240" w:lineRule="auto"/>
        <w:sectPr w:rsidR="004D25B8" w:rsidRPr="004D25B8" w:rsidSect="00A134D5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99" w:name="_Toc498590391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95"/>
      <w:bookmarkEnd w:id="1596"/>
      <w:bookmarkEnd w:id="1597"/>
      <w:bookmarkEnd w:id="1598"/>
      <w:bookmarkEnd w:id="1599"/>
    </w:p>
    <w:p w:rsidR="004F4D80" w:rsidRPr="00AE1D21" w:rsidRDefault="004F4D80" w:rsidP="004F4D80">
      <w:pPr>
        <w:pStyle w:val="3"/>
        <w:rPr>
          <w:szCs w:val="24"/>
        </w:rPr>
      </w:pPr>
      <w:bookmarkStart w:id="1600" w:name="_Toc343690587"/>
      <w:bookmarkStart w:id="1601" w:name="_Toc372294431"/>
      <w:bookmarkStart w:id="1602" w:name="_Toc379288899"/>
      <w:bookmarkStart w:id="1603" w:name="_Toc384734783"/>
      <w:bookmarkStart w:id="1604" w:name="_Toc396984081"/>
      <w:bookmarkStart w:id="1605" w:name="_Toc423423684"/>
      <w:bookmarkStart w:id="1606" w:name="_Toc439170713"/>
      <w:bookmarkStart w:id="1607" w:name="_Toc439172815"/>
      <w:bookmarkStart w:id="1608" w:name="_Toc439173256"/>
      <w:bookmarkStart w:id="1609" w:name="_Toc439238252"/>
      <w:bookmarkStart w:id="1610" w:name="_Toc439252799"/>
      <w:bookmarkStart w:id="1611" w:name="_Toc439323773"/>
      <w:bookmarkStart w:id="1612" w:name="_Toc440361408"/>
      <w:bookmarkStart w:id="1613" w:name="_Toc440376290"/>
      <w:bookmarkStart w:id="1614" w:name="_Toc440382548"/>
      <w:bookmarkStart w:id="1615" w:name="_Toc440447218"/>
      <w:bookmarkStart w:id="1616" w:name="_Toc440632379"/>
      <w:bookmarkStart w:id="1617" w:name="_Toc440875151"/>
      <w:bookmarkStart w:id="1618" w:name="_Toc441131138"/>
      <w:bookmarkStart w:id="1619" w:name="_Toc465774661"/>
      <w:bookmarkStart w:id="1620" w:name="_Toc465848890"/>
      <w:bookmarkStart w:id="1621" w:name="_Toc468875393"/>
      <w:bookmarkStart w:id="1622" w:name="_Toc469488445"/>
      <w:bookmarkStart w:id="1623" w:name="_Toc471894967"/>
      <w:bookmarkStart w:id="1624" w:name="_Toc498590392"/>
      <w:r w:rsidRPr="008C4223">
        <w:rPr>
          <w:szCs w:val="24"/>
        </w:rPr>
        <w:t xml:space="preserve">Форма 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r w:rsidR="000D70B6" w:rsidRPr="00AE1D21">
        <w:rPr>
          <w:szCs w:val="24"/>
        </w:rPr>
        <w:t>Согласия на обработку персональных данных</w:t>
      </w:r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402725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</w:t>
      </w:r>
      <w:r w:rsidRPr="00402725">
        <w:rPr>
          <w:snapToGrid w:val="0"/>
          <w:sz w:val="24"/>
          <w:szCs w:val="24"/>
        </w:rPr>
        <w:t>экологической безопасности.</w:t>
      </w:r>
      <w:proofErr w:type="gramEnd"/>
    </w:p>
    <w:p w:rsidR="00AF12BB" w:rsidRPr="00402725" w:rsidRDefault="00402725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402725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402725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402725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AF12BB" w:rsidRPr="00402725">
        <w:rPr>
          <w:snapToGrid w:val="0"/>
          <w:sz w:val="24"/>
          <w:szCs w:val="24"/>
        </w:rPr>
        <w:t>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25" w:name="_Toc439252801"/>
      <w:bookmarkStart w:id="1626" w:name="_Toc439323774"/>
      <w:bookmarkStart w:id="1627" w:name="_Toc440361409"/>
      <w:bookmarkStart w:id="1628" w:name="_Toc440376291"/>
      <w:bookmarkStart w:id="1629" w:name="_Toc440382549"/>
      <w:bookmarkStart w:id="1630" w:name="_Toc440447219"/>
      <w:bookmarkStart w:id="1631" w:name="_Toc440632380"/>
      <w:bookmarkStart w:id="1632" w:name="_Toc440875152"/>
      <w:bookmarkStart w:id="1633" w:name="_Toc441131139"/>
      <w:bookmarkStart w:id="1634" w:name="_Toc465774662"/>
      <w:bookmarkStart w:id="1635" w:name="_Toc465848891"/>
      <w:bookmarkStart w:id="1636" w:name="_Toc468875394"/>
      <w:bookmarkStart w:id="1637" w:name="_Toc469488446"/>
      <w:bookmarkStart w:id="1638" w:name="_Toc471894968"/>
      <w:bookmarkStart w:id="1639" w:name="_Toc498590393"/>
      <w:r w:rsidRPr="00AE1D21">
        <w:rPr>
          <w:szCs w:val="24"/>
        </w:rPr>
        <w:lastRenderedPageBreak/>
        <w:t>Инструкции по заполнению</w:t>
      </w:r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640" w:name="_Toc461808970"/>
      <w:bookmarkStart w:id="1641" w:name="_Toc464120680"/>
      <w:bookmarkStart w:id="1642" w:name="_Toc465774663"/>
      <w:bookmarkStart w:id="1643" w:name="_Toc465848892"/>
      <w:bookmarkStart w:id="1644" w:name="_Toc468875395"/>
      <w:bookmarkStart w:id="1645" w:name="_Toc469488447"/>
      <w:bookmarkStart w:id="1646" w:name="_Toc471894969"/>
      <w:bookmarkStart w:id="1647" w:name="_Toc498590394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648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648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649" w:name="_Toc461808972"/>
      <w:bookmarkStart w:id="1650" w:name="_Toc464120681"/>
      <w:bookmarkStart w:id="1651" w:name="_Toc465774664"/>
      <w:bookmarkStart w:id="1652" w:name="_Toc465848893"/>
      <w:bookmarkStart w:id="1653" w:name="_Toc468875396"/>
      <w:bookmarkStart w:id="1654" w:name="_Toc469488448"/>
      <w:bookmarkStart w:id="1655" w:name="_Toc471894970"/>
      <w:bookmarkStart w:id="1656" w:name="_Toc498590395"/>
      <w:r w:rsidRPr="00AE1D21">
        <w:rPr>
          <w:szCs w:val="24"/>
        </w:rPr>
        <w:lastRenderedPageBreak/>
        <w:t>Инструкции по заполнению</w:t>
      </w:r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C841EC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 xml:space="preserve">Согласие </w:t>
      </w:r>
      <w:r w:rsidRPr="00C841EC">
        <w:rPr>
          <w:sz w:val="24"/>
          <w:szCs w:val="24"/>
        </w:rPr>
        <w:t>составляется всеми, без исключений, конечными собственниками/бенефициарами, отраженными в Приложении 12 к письму о подаче оферты «</w:t>
      </w:r>
      <w:r w:rsidR="00C841EC" w:rsidRPr="00C841EC">
        <w:rPr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</w:t>
      </w:r>
      <w:r w:rsidRPr="00C841EC">
        <w:rPr>
          <w:sz w:val="24"/>
          <w:szCs w:val="24"/>
        </w:rPr>
        <w:t>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C841EC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</w:t>
      </w:r>
      <w:r w:rsidRPr="00AE1D21">
        <w:rPr>
          <w:b/>
          <w:sz w:val="24"/>
          <w:szCs w:val="24"/>
        </w:rPr>
        <w:t xml:space="preserve">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7" w:name="_Ref440272256"/>
      <w:bookmarkStart w:id="1658" w:name="_Ref440272678"/>
      <w:bookmarkStart w:id="1659" w:name="_Ref440274944"/>
      <w:bookmarkStart w:id="1660" w:name="_Toc498590396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57"/>
      <w:bookmarkEnd w:id="1658"/>
      <w:bookmarkEnd w:id="1659"/>
      <w:bookmarkEnd w:id="1660"/>
    </w:p>
    <w:p w:rsidR="007A6A39" w:rsidRPr="007A6A39" w:rsidRDefault="007A6A39" w:rsidP="007A6A39">
      <w:pPr>
        <w:pStyle w:val="3"/>
        <w:rPr>
          <w:szCs w:val="24"/>
        </w:rPr>
      </w:pPr>
      <w:bookmarkStart w:id="1661" w:name="_Toc439170715"/>
      <w:bookmarkStart w:id="1662" w:name="_Toc439172817"/>
      <w:bookmarkStart w:id="1663" w:name="_Toc439173259"/>
      <w:bookmarkStart w:id="1664" w:name="_Toc439238255"/>
      <w:bookmarkStart w:id="1665" w:name="_Toc439252803"/>
      <w:bookmarkStart w:id="1666" w:name="_Toc439323776"/>
      <w:bookmarkStart w:id="1667" w:name="_Toc440361411"/>
      <w:bookmarkStart w:id="1668" w:name="_Toc440376293"/>
      <w:bookmarkStart w:id="1669" w:name="_Toc440382551"/>
      <w:bookmarkStart w:id="1670" w:name="_Toc440447221"/>
      <w:bookmarkStart w:id="1671" w:name="_Toc440632382"/>
      <w:bookmarkStart w:id="1672" w:name="_Toc440875154"/>
      <w:bookmarkStart w:id="1673" w:name="_Toc441131141"/>
      <w:bookmarkStart w:id="1674" w:name="_Toc465774666"/>
      <w:bookmarkStart w:id="1675" w:name="_Toc465848895"/>
      <w:bookmarkStart w:id="1676" w:name="_Toc468875398"/>
      <w:bookmarkStart w:id="1677" w:name="_Toc469488450"/>
      <w:bookmarkStart w:id="1678" w:name="_Toc471894972"/>
      <w:bookmarkStart w:id="1679" w:name="_Toc498590397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7F30B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7F30BA">
        <w:rPr>
          <w:vertAlign w:val="subscript"/>
        </w:rPr>
      </w:r>
      <w:r w:rsidR="007F30BA">
        <w:rPr>
          <w:vertAlign w:val="subscript"/>
        </w:rPr>
        <w:fldChar w:fldCharType="separate"/>
      </w:r>
      <w:r w:rsidR="00090FCB">
        <w:rPr>
          <w:vertAlign w:val="subscript"/>
        </w:rPr>
        <w:t>1.1.4</w:t>
      </w:r>
      <w:r w:rsidR="007F30B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8A4155">
        <w:rPr>
          <w:sz w:val="24"/>
          <w:szCs w:val="24"/>
        </w:rPr>
        <w:t>в</w:t>
      </w:r>
      <w:proofErr w:type="gramEnd"/>
      <w:r w:rsidRPr="008A4155">
        <w:rPr>
          <w:sz w:val="24"/>
          <w:szCs w:val="24"/>
        </w:rPr>
        <w:t xml:space="preserve">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090FCB" w:rsidRPr="00090FCB">
        <w:rPr>
          <w:vertAlign w:val="subscript"/>
        </w:rPr>
        <w:t>1.1.4</w:t>
      </w:r>
      <w:r w:rsidR="00402725">
        <w:fldChar w:fldCharType="end"/>
      </w:r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8A4155">
        <w:rPr>
          <w:sz w:val="24"/>
          <w:szCs w:val="24"/>
        </w:rPr>
        <w:t>предоставлять иные документы</w:t>
      </w:r>
      <w:proofErr w:type="gramEnd"/>
      <w:r w:rsidRPr="008A4155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80" w:name="_Toc439170716"/>
      <w:bookmarkStart w:id="1681" w:name="_Toc439172818"/>
      <w:bookmarkStart w:id="1682" w:name="_Toc439173260"/>
      <w:bookmarkStart w:id="1683" w:name="_Toc439238256"/>
      <w:bookmarkStart w:id="1684" w:name="_Toc439252804"/>
      <w:bookmarkStart w:id="1685" w:name="_Toc439323777"/>
      <w:bookmarkStart w:id="1686" w:name="_Toc440361412"/>
      <w:bookmarkStart w:id="1687" w:name="_Toc440376294"/>
      <w:bookmarkStart w:id="1688" w:name="_Toc440382552"/>
      <w:bookmarkStart w:id="1689" w:name="_Toc440447222"/>
      <w:bookmarkStart w:id="1690" w:name="_Toc440632383"/>
      <w:bookmarkStart w:id="1691" w:name="_Toc440875155"/>
      <w:bookmarkStart w:id="1692" w:name="_Toc441131142"/>
      <w:bookmarkStart w:id="1693" w:name="_Toc465774667"/>
      <w:bookmarkStart w:id="1694" w:name="_Toc465848896"/>
      <w:bookmarkStart w:id="1695" w:name="_Toc468875399"/>
      <w:bookmarkStart w:id="1696" w:name="_Toc469488451"/>
      <w:bookmarkStart w:id="1697" w:name="_Toc471894973"/>
      <w:bookmarkStart w:id="1698" w:name="_Toc498590398"/>
      <w:r w:rsidRPr="007857E5">
        <w:rPr>
          <w:szCs w:val="24"/>
        </w:rPr>
        <w:lastRenderedPageBreak/>
        <w:t>Инструкции по заполнению</w:t>
      </w:r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4"/>
          <w:headerReference w:type="default" r:id="rId55"/>
          <w:footerReference w:type="even" r:id="rId56"/>
          <w:headerReference w:type="first" r:id="rId57"/>
          <w:footerReference w:type="first" r:id="rId58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99" w:name="_Ref465847449"/>
      <w:bookmarkStart w:id="1700" w:name="_Ref465847748"/>
      <w:bookmarkStart w:id="1701" w:name="_Ref465847768"/>
      <w:bookmarkStart w:id="1702" w:name="_Toc498590399"/>
      <w:r w:rsidRPr="00AE1D21">
        <w:lastRenderedPageBreak/>
        <w:t>Расписка  сдачи-приемки соглашения о неустойке (форма 15)</w:t>
      </w:r>
      <w:bookmarkEnd w:id="1699"/>
      <w:bookmarkEnd w:id="1700"/>
      <w:bookmarkEnd w:id="1701"/>
      <w:bookmarkEnd w:id="1702"/>
    </w:p>
    <w:p w:rsidR="00AF12BB" w:rsidRPr="00CC5A3A" w:rsidRDefault="00AF12BB" w:rsidP="00AF12BB">
      <w:pPr>
        <w:pStyle w:val="3"/>
        <w:rPr>
          <w:szCs w:val="24"/>
        </w:rPr>
      </w:pPr>
      <w:bookmarkStart w:id="1703" w:name="_Toc465774669"/>
      <w:bookmarkStart w:id="1704" w:name="_Toc465848898"/>
      <w:bookmarkStart w:id="1705" w:name="_Toc468875401"/>
      <w:bookmarkStart w:id="1706" w:name="_Toc469488453"/>
      <w:bookmarkStart w:id="1707" w:name="_Toc471894975"/>
      <w:bookmarkStart w:id="1708" w:name="_Toc498590400"/>
      <w:r w:rsidRPr="00CC5A3A">
        <w:rPr>
          <w:szCs w:val="24"/>
        </w:rPr>
        <w:t>Форма Расписки  сдачи-приемки соглашения о неустойке</w:t>
      </w:r>
      <w:bookmarkEnd w:id="1703"/>
      <w:bookmarkEnd w:id="1704"/>
      <w:bookmarkEnd w:id="1705"/>
      <w:bookmarkEnd w:id="1706"/>
      <w:bookmarkEnd w:id="1707"/>
      <w:bookmarkEnd w:id="1708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09" w:name="_Toc465774670"/>
      <w:bookmarkStart w:id="1710" w:name="_Toc465848899"/>
      <w:bookmarkStart w:id="1711" w:name="_Toc468875402"/>
      <w:bookmarkStart w:id="1712" w:name="_Toc469488454"/>
      <w:bookmarkStart w:id="1713" w:name="_Toc471894976"/>
      <w:bookmarkStart w:id="1714" w:name="_Toc498590401"/>
      <w:r w:rsidRPr="00CC5A3A">
        <w:rPr>
          <w:szCs w:val="24"/>
        </w:rPr>
        <w:lastRenderedPageBreak/>
        <w:t>Инструкции по заполнению</w:t>
      </w:r>
      <w:bookmarkEnd w:id="1709"/>
      <w:bookmarkEnd w:id="1710"/>
      <w:bookmarkEnd w:id="1711"/>
      <w:bookmarkEnd w:id="1712"/>
      <w:bookmarkEnd w:id="1713"/>
      <w:bookmarkEnd w:id="1714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15" w:name="_Ref440272274"/>
      <w:bookmarkStart w:id="1716" w:name="_Ref440274756"/>
      <w:bookmarkStart w:id="1717" w:name="_Toc498590402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15"/>
      <w:bookmarkEnd w:id="1716"/>
      <w:bookmarkEnd w:id="1717"/>
    </w:p>
    <w:p w:rsidR="007857E5" w:rsidRPr="00AE1D21" w:rsidRDefault="007857E5" w:rsidP="007857E5">
      <w:pPr>
        <w:pStyle w:val="3"/>
        <w:rPr>
          <w:szCs w:val="24"/>
        </w:rPr>
      </w:pPr>
      <w:bookmarkStart w:id="1718" w:name="_Toc439170718"/>
      <w:bookmarkStart w:id="1719" w:name="_Toc439172820"/>
      <w:bookmarkStart w:id="1720" w:name="_Toc439173262"/>
      <w:bookmarkStart w:id="1721" w:name="_Toc439238258"/>
      <w:bookmarkStart w:id="1722" w:name="_Toc439252806"/>
      <w:bookmarkStart w:id="1723" w:name="_Toc439323779"/>
      <w:bookmarkStart w:id="1724" w:name="_Toc440361414"/>
      <w:bookmarkStart w:id="1725" w:name="_Toc440376296"/>
      <w:bookmarkStart w:id="1726" w:name="_Toc440382554"/>
      <w:bookmarkStart w:id="1727" w:name="_Toc440447224"/>
      <w:bookmarkStart w:id="1728" w:name="_Toc440632385"/>
      <w:bookmarkStart w:id="1729" w:name="_Toc440875157"/>
      <w:bookmarkStart w:id="1730" w:name="_Toc441131144"/>
      <w:bookmarkStart w:id="1731" w:name="_Toc465774672"/>
      <w:bookmarkStart w:id="1732" w:name="_Toc465848901"/>
      <w:bookmarkStart w:id="1733" w:name="_Toc468875404"/>
      <w:bookmarkStart w:id="1734" w:name="_Toc469488456"/>
      <w:bookmarkStart w:id="1735" w:name="_Toc471894978"/>
      <w:bookmarkStart w:id="1736" w:name="_Toc498590403"/>
      <w:r w:rsidRPr="00AE1D21">
        <w:rPr>
          <w:szCs w:val="24"/>
        </w:rPr>
        <w:t xml:space="preserve">Форма </w:t>
      </w:r>
      <w:bookmarkEnd w:id="1718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37" w:name="_Toc300142269"/>
      <w:bookmarkStart w:id="1738" w:name="_Toc309735391"/>
      <w:bookmarkStart w:id="1739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37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38"/>
      <w:bookmarkEnd w:id="1739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40" w:name="_Toc439170719"/>
      <w:bookmarkStart w:id="1741" w:name="_Toc439172821"/>
      <w:bookmarkStart w:id="1742" w:name="_Toc439173263"/>
      <w:bookmarkStart w:id="1743" w:name="_Toc439238259"/>
      <w:bookmarkStart w:id="1744" w:name="_Toc439252807"/>
      <w:bookmarkStart w:id="1745" w:name="_Toc439323780"/>
      <w:bookmarkStart w:id="1746" w:name="_Toc440361415"/>
      <w:bookmarkStart w:id="1747" w:name="_Toc440376297"/>
      <w:bookmarkStart w:id="1748" w:name="_Toc440382555"/>
      <w:bookmarkStart w:id="1749" w:name="_Toc440447225"/>
      <w:bookmarkStart w:id="1750" w:name="_Toc440632386"/>
      <w:bookmarkStart w:id="1751" w:name="_Toc440875158"/>
      <w:bookmarkStart w:id="1752" w:name="_Toc441131145"/>
      <w:bookmarkStart w:id="1753" w:name="_Toc465774673"/>
      <w:bookmarkStart w:id="1754" w:name="_Toc465848902"/>
      <w:bookmarkStart w:id="1755" w:name="_Toc468875405"/>
      <w:bookmarkStart w:id="1756" w:name="_Toc469488457"/>
      <w:bookmarkStart w:id="1757" w:name="_Toc471894979"/>
      <w:bookmarkStart w:id="1758" w:name="_Toc498590404"/>
      <w:r w:rsidRPr="007857E5">
        <w:rPr>
          <w:szCs w:val="24"/>
        </w:rPr>
        <w:lastRenderedPageBreak/>
        <w:t>Инструкции по заполнению</w:t>
      </w:r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  <w:bookmarkEnd w:id="175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59" w:name="_Ref93268095"/>
      <w:bookmarkStart w:id="1760" w:name="_Ref93268099"/>
      <w:bookmarkStart w:id="1761" w:name="_Toc98253958"/>
      <w:bookmarkStart w:id="1762" w:name="_Toc165173884"/>
      <w:bookmarkStart w:id="1763" w:name="_Toc423423678"/>
      <w:bookmarkStart w:id="1764" w:name="_Ref440272510"/>
      <w:bookmarkStart w:id="1765" w:name="_Ref440274961"/>
      <w:bookmarkStart w:id="1766" w:name="_Ref90381141"/>
      <w:bookmarkStart w:id="1767" w:name="_Toc90385121"/>
      <w:bookmarkStart w:id="1768" w:name="_Toc98253952"/>
      <w:bookmarkStart w:id="1769" w:name="_Toc165173878"/>
      <w:bookmarkStart w:id="1770" w:name="_Toc423427449"/>
      <w:bookmarkStart w:id="1771" w:name="_Toc498590405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  <w:bookmarkEnd w:id="1768"/>
      <w:bookmarkEnd w:id="1769"/>
      <w:bookmarkEnd w:id="1770"/>
      <w:bookmarkEnd w:id="1771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72" w:name="_Toc90385125"/>
      <w:bookmarkStart w:id="1773" w:name="_Toc439170705"/>
      <w:bookmarkStart w:id="1774" w:name="_Toc439172807"/>
      <w:bookmarkStart w:id="1775" w:name="_Toc439173268"/>
      <w:bookmarkStart w:id="1776" w:name="_Toc439238264"/>
      <w:bookmarkStart w:id="1777" w:name="_Toc439252812"/>
      <w:bookmarkStart w:id="1778" w:name="_Toc439323785"/>
      <w:bookmarkStart w:id="1779" w:name="_Toc440361420"/>
      <w:bookmarkStart w:id="1780" w:name="_Toc440376302"/>
      <w:bookmarkStart w:id="1781" w:name="_Toc440382560"/>
      <w:bookmarkStart w:id="1782" w:name="_Toc440447230"/>
      <w:bookmarkStart w:id="1783" w:name="_Toc440632391"/>
      <w:bookmarkStart w:id="1784" w:name="_Toc440875160"/>
      <w:bookmarkStart w:id="1785" w:name="_Toc441131147"/>
      <w:bookmarkStart w:id="1786" w:name="_Toc465774675"/>
      <w:bookmarkStart w:id="1787" w:name="_Toc465848904"/>
      <w:bookmarkStart w:id="1788" w:name="_Toc468875407"/>
      <w:bookmarkStart w:id="1789" w:name="_Toc469488459"/>
      <w:bookmarkStart w:id="1790" w:name="_Toc471894981"/>
      <w:bookmarkStart w:id="1791" w:name="_Toc498590406"/>
      <w:r w:rsidRPr="00D904EF">
        <w:rPr>
          <w:szCs w:val="24"/>
        </w:rPr>
        <w:t xml:space="preserve">Форма </w:t>
      </w:r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92" w:name="_Toc90385126"/>
      <w:bookmarkStart w:id="1793" w:name="_Toc98253959"/>
      <w:bookmarkStart w:id="1794" w:name="_Toc157248211"/>
      <w:bookmarkStart w:id="1795" w:name="_Toc157496580"/>
      <w:bookmarkStart w:id="1796" w:name="_Toc158206119"/>
      <w:bookmarkStart w:id="1797" w:name="_Toc164057804"/>
      <w:bookmarkStart w:id="1798" w:name="_Toc164137154"/>
      <w:bookmarkStart w:id="1799" w:name="_Toc164161314"/>
      <w:bookmarkStart w:id="1800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801" w:name="_Toc439170706"/>
      <w:bookmarkStart w:id="1802" w:name="_Toc439172808"/>
      <w:bookmarkStart w:id="1803" w:name="_Toc439173269"/>
      <w:bookmarkStart w:id="1804" w:name="_Toc439238265"/>
      <w:bookmarkStart w:id="1805" w:name="_Toc439252813"/>
      <w:bookmarkStart w:id="1806" w:name="_Toc439323786"/>
      <w:bookmarkStart w:id="1807" w:name="_Toc440361421"/>
      <w:bookmarkStart w:id="1808" w:name="_Toc440376303"/>
      <w:bookmarkStart w:id="1809" w:name="_Toc440382561"/>
      <w:bookmarkStart w:id="1810" w:name="_Toc440447231"/>
      <w:bookmarkStart w:id="1811" w:name="_Toc440632392"/>
      <w:bookmarkStart w:id="1812" w:name="_Toc440875161"/>
      <w:bookmarkStart w:id="1813" w:name="_Toc441131148"/>
      <w:bookmarkStart w:id="1814" w:name="_Toc465774676"/>
      <w:bookmarkStart w:id="1815" w:name="_Toc465848905"/>
      <w:bookmarkStart w:id="1816" w:name="_Toc468875408"/>
      <w:bookmarkStart w:id="1817" w:name="_Toc469488460"/>
      <w:bookmarkStart w:id="1818" w:name="_Toc471894982"/>
      <w:bookmarkStart w:id="1819" w:name="_Toc498590407"/>
      <w:r w:rsidRPr="00D904EF">
        <w:rPr>
          <w:szCs w:val="24"/>
        </w:rPr>
        <w:lastRenderedPageBreak/>
        <w:t>Инструкции по заполнению</w:t>
      </w:r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3.3.9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proofErr w:type="spellStart"/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>емых</w:t>
      </w:r>
      <w:proofErr w:type="spellEnd"/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20" w:name="_Ref440376324"/>
      <w:bookmarkStart w:id="1821" w:name="_Ref440376401"/>
      <w:bookmarkStart w:id="1822" w:name="_Toc498590408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20"/>
      <w:bookmarkEnd w:id="1821"/>
      <w:bookmarkEnd w:id="1822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23" w:name="_Toc440376305"/>
      <w:bookmarkStart w:id="1824" w:name="_Toc440382563"/>
      <w:bookmarkStart w:id="1825" w:name="_Toc440447233"/>
      <w:bookmarkStart w:id="1826" w:name="_Toc440632394"/>
      <w:bookmarkStart w:id="1827" w:name="_Toc440875163"/>
      <w:bookmarkStart w:id="1828" w:name="_Toc441131150"/>
      <w:bookmarkStart w:id="1829" w:name="_Toc465774678"/>
      <w:bookmarkStart w:id="1830" w:name="_Toc465848907"/>
      <w:bookmarkStart w:id="1831" w:name="_Toc468875410"/>
      <w:bookmarkStart w:id="1832" w:name="_Toc469488462"/>
      <w:bookmarkStart w:id="1833" w:name="_Toc471894984"/>
      <w:bookmarkStart w:id="1834" w:name="_Toc498590409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  <w:bookmarkEnd w:id="1831"/>
      <w:bookmarkEnd w:id="1832"/>
      <w:bookmarkEnd w:id="1833"/>
      <w:bookmarkEnd w:id="1834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35" w:name="_Toc440376306"/>
      <w:bookmarkStart w:id="1836" w:name="_Toc440382564"/>
      <w:bookmarkStart w:id="1837" w:name="_Toc440447234"/>
      <w:bookmarkStart w:id="1838" w:name="_Toc440632395"/>
      <w:bookmarkStart w:id="1839" w:name="_Toc440875164"/>
      <w:bookmarkStart w:id="1840" w:name="_Toc441131151"/>
      <w:bookmarkStart w:id="1841" w:name="_Toc465774679"/>
      <w:bookmarkStart w:id="1842" w:name="_Toc465848908"/>
      <w:bookmarkStart w:id="1843" w:name="_Toc468875411"/>
      <w:bookmarkStart w:id="1844" w:name="_Toc469488463"/>
      <w:bookmarkStart w:id="1845" w:name="_Toc471894985"/>
      <w:bookmarkStart w:id="1846" w:name="_Toc498590410"/>
      <w:r w:rsidRPr="00D904EF">
        <w:rPr>
          <w:szCs w:val="24"/>
        </w:rPr>
        <w:lastRenderedPageBreak/>
        <w:t>Инструкции по заполнению</w:t>
      </w:r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  <w:bookmarkEnd w:id="1844"/>
      <w:bookmarkEnd w:id="1845"/>
      <w:bookmarkEnd w:id="1846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7F30B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3.3.10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0950" w:rsidRDefault="00A70950">
      <w:pPr>
        <w:spacing w:line="240" w:lineRule="auto"/>
      </w:pPr>
      <w:r>
        <w:separator/>
      </w:r>
    </w:p>
  </w:endnote>
  <w:endnote w:type="continuationSeparator" w:id="0">
    <w:p w:rsidR="00A70950" w:rsidRDefault="00A70950">
      <w:pPr>
        <w:spacing w:line="240" w:lineRule="auto"/>
      </w:pPr>
      <w:r>
        <w:continuationSeparator/>
      </w:r>
    </w:p>
  </w:endnote>
  <w:endnote w:id="1">
    <w:p w:rsidR="00A4425C" w:rsidRPr="004D25B8" w:rsidRDefault="00A4425C" w:rsidP="004D25B8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7F30BA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A4425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4425C" w:rsidRDefault="00A4425C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Pr="00FA0376" w:rsidRDefault="00A4425C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7F30BA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7F30BA" w:rsidRPr="00FA0376">
      <w:rPr>
        <w:sz w:val="16"/>
        <w:szCs w:val="16"/>
        <w:lang w:eastAsia="ru-RU"/>
      </w:rPr>
      <w:fldChar w:fldCharType="separate"/>
    </w:r>
    <w:r w:rsidR="00E72230">
      <w:rPr>
        <w:noProof/>
        <w:sz w:val="16"/>
        <w:szCs w:val="16"/>
        <w:lang w:eastAsia="ru-RU"/>
      </w:rPr>
      <w:t>40</w:t>
    </w:r>
    <w:r w:rsidR="007F30BA" w:rsidRPr="00FA0376">
      <w:rPr>
        <w:sz w:val="16"/>
        <w:szCs w:val="16"/>
        <w:lang w:eastAsia="ru-RU"/>
      </w:rPr>
      <w:fldChar w:fldCharType="end"/>
    </w:r>
  </w:p>
  <w:p w:rsidR="00A4425C" w:rsidRPr="00EE0539" w:rsidRDefault="00A4425C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261CD4">
      <w:rPr>
        <w:sz w:val="18"/>
        <w:szCs w:val="18"/>
      </w:rPr>
      <w:t>право заключения Договор</w:t>
    </w:r>
    <w:r w:rsidR="00261CD4" w:rsidRPr="00261CD4">
      <w:rPr>
        <w:sz w:val="18"/>
        <w:szCs w:val="18"/>
      </w:rPr>
      <w:t>а</w:t>
    </w:r>
    <w:r w:rsidRPr="00261CD4">
      <w:rPr>
        <w:sz w:val="18"/>
        <w:szCs w:val="18"/>
      </w:rPr>
      <w:t xml:space="preserve"> </w:t>
    </w:r>
    <w:r w:rsidR="00E72230" w:rsidRPr="00E72230">
      <w:rPr>
        <w:sz w:val="18"/>
        <w:szCs w:val="18"/>
      </w:rPr>
      <w:t>на оказание услуг по обучению сотрудников филиала ПАО "МРСК Центра</w:t>
    </w:r>
    <w:proofErr w:type="gramStart"/>
    <w:r w:rsidR="00E72230" w:rsidRPr="00E72230">
      <w:rPr>
        <w:sz w:val="18"/>
        <w:szCs w:val="18"/>
      </w:rPr>
      <w:t>"-</w:t>
    </w:r>
    <w:proofErr w:type="gramEnd"/>
    <w:r w:rsidR="00E72230" w:rsidRPr="00E72230">
      <w:rPr>
        <w:sz w:val="18"/>
        <w:szCs w:val="18"/>
      </w:rPr>
      <w:t>"Ярэнерго" на право допуска к управлению БКМ, автовышками, кранами, работе на высоте (3 группа) и др.</w:t>
    </w:r>
    <w:r w:rsidRPr="00261CD4">
      <w:rPr>
        <w:sz w:val="18"/>
        <w:szCs w:val="18"/>
      </w:rPr>
      <w:t xml:space="preserve"> для нужд ПАО «МРСК Центра» (филиал</w:t>
    </w:r>
    <w:r w:rsidR="00261CD4" w:rsidRPr="00261CD4">
      <w:rPr>
        <w:sz w:val="18"/>
        <w:szCs w:val="18"/>
      </w:rPr>
      <w:t>а</w:t>
    </w:r>
    <w:r w:rsidRPr="00261CD4">
      <w:rPr>
        <w:sz w:val="18"/>
        <w:szCs w:val="18"/>
      </w:rPr>
      <w:t xml:space="preserve">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0950" w:rsidRDefault="00A70950">
      <w:pPr>
        <w:spacing w:line="240" w:lineRule="auto"/>
      </w:pPr>
      <w:r>
        <w:separator/>
      </w:r>
    </w:p>
  </w:footnote>
  <w:footnote w:type="continuationSeparator" w:id="0">
    <w:p w:rsidR="00A70950" w:rsidRDefault="00A70950">
      <w:pPr>
        <w:spacing w:line="240" w:lineRule="auto"/>
      </w:pPr>
      <w:r>
        <w:continuationSeparator/>
      </w:r>
    </w:p>
  </w:footnote>
  <w:footnote w:id="1">
    <w:p w:rsidR="00A4425C" w:rsidRPr="00B36685" w:rsidRDefault="00A4425C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A4425C" w:rsidRDefault="00A4425C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A4425C" w:rsidRDefault="00A4425C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A4425C" w:rsidRDefault="00A4425C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Pr="00930031" w:rsidRDefault="00A4425C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2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8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6"/>
  </w:num>
  <w:num w:numId="95">
    <w:abstractNumId w:val="107"/>
  </w:num>
  <w:num w:numId="96">
    <w:abstractNumId w:val="138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144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0FCB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2876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0ABC"/>
    <w:rsid w:val="00102081"/>
    <w:rsid w:val="00104B1E"/>
    <w:rsid w:val="00111C79"/>
    <w:rsid w:val="001124F8"/>
    <w:rsid w:val="0011547D"/>
    <w:rsid w:val="00117068"/>
    <w:rsid w:val="00117D24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B1E92"/>
    <w:rsid w:val="001B4776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1CD4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2725"/>
    <w:rsid w:val="00403042"/>
    <w:rsid w:val="004030CB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977"/>
    <w:rsid w:val="004C7D00"/>
    <w:rsid w:val="004D17BD"/>
    <w:rsid w:val="004D19A8"/>
    <w:rsid w:val="004D25B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1FF"/>
    <w:rsid w:val="004F657D"/>
    <w:rsid w:val="004F67C9"/>
    <w:rsid w:val="005031D0"/>
    <w:rsid w:val="005036EF"/>
    <w:rsid w:val="005063FE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443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24BA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1D02"/>
    <w:rsid w:val="00673C22"/>
    <w:rsid w:val="00673C59"/>
    <w:rsid w:val="0067458D"/>
    <w:rsid w:val="00676A76"/>
    <w:rsid w:val="00680B79"/>
    <w:rsid w:val="00684527"/>
    <w:rsid w:val="00685336"/>
    <w:rsid w:val="00685381"/>
    <w:rsid w:val="00691FB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0BA"/>
    <w:rsid w:val="007F3FB7"/>
    <w:rsid w:val="007F7125"/>
    <w:rsid w:val="0080108A"/>
    <w:rsid w:val="00804801"/>
    <w:rsid w:val="00813F81"/>
    <w:rsid w:val="008176AA"/>
    <w:rsid w:val="0082552B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39CF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B73B8"/>
    <w:rsid w:val="008C0FB2"/>
    <w:rsid w:val="008C1016"/>
    <w:rsid w:val="008C2FFF"/>
    <w:rsid w:val="008C4223"/>
    <w:rsid w:val="008C5006"/>
    <w:rsid w:val="008C5B09"/>
    <w:rsid w:val="008C6979"/>
    <w:rsid w:val="008C6BB1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375A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76B45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6DFC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3FE4"/>
    <w:rsid w:val="00A2572E"/>
    <w:rsid w:val="00A316B7"/>
    <w:rsid w:val="00A33B7C"/>
    <w:rsid w:val="00A4059F"/>
    <w:rsid w:val="00A40714"/>
    <w:rsid w:val="00A40BDF"/>
    <w:rsid w:val="00A41B88"/>
    <w:rsid w:val="00A4425C"/>
    <w:rsid w:val="00A44B30"/>
    <w:rsid w:val="00A5705A"/>
    <w:rsid w:val="00A5754C"/>
    <w:rsid w:val="00A577D5"/>
    <w:rsid w:val="00A600E3"/>
    <w:rsid w:val="00A6266B"/>
    <w:rsid w:val="00A639E3"/>
    <w:rsid w:val="00A66D84"/>
    <w:rsid w:val="00A70950"/>
    <w:rsid w:val="00A72612"/>
    <w:rsid w:val="00A73BFA"/>
    <w:rsid w:val="00A76369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0851"/>
    <w:rsid w:val="00B71B9D"/>
    <w:rsid w:val="00B72AA3"/>
    <w:rsid w:val="00B76768"/>
    <w:rsid w:val="00B8118F"/>
    <w:rsid w:val="00B91F40"/>
    <w:rsid w:val="00B924FC"/>
    <w:rsid w:val="00B93617"/>
    <w:rsid w:val="00B95138"/>
    <w:rsid w:val="00BA1949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C4F94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1EC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0604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2230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8F7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Donskov.AY@mrsk-1.ru" TargetMode="External"/><Relationship Id="rId26" Type="http://schemas.openxmlformats.org/officeDocument/2006/relationships/header" Target="header6.xml"/><Relationship Id="rId39" Type="http://schemas.openxmlformats.org/officeDocument/2006/relationships/footer" Target="footer8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http://www.rosseti.ru/about/contacts/opinion/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header" Target="header14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header" Target="header11.xml"/><Relationship Id="rId46" Type="http://schemas.openxmlformats.org/officeDocument/2006/relationships/hyperlink" Target="consultantplus://offline/ref=86C855FF9931DA9E8282C60C4DADA77D6E3EFB01C62B67668DFC4D0EA1y5xAN" TargetMode="External"/><Relationship Id="rId59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footer" Target="footer9.xml"/><Relationship Id="rId54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0.xml"/><Relationship Id="rId40" Type="http://schemas.openxmlformats.org/officeDocument/2006/relationships/header" Target="header12.xml"/><Relationship Id="rId45" Type="http://schemas.openxmlformats.org/officeDocument/2006/relationships/hyperlink" Target="consultantplus://offline/ref=86C855FF9931DA9E8282C60C4DADA77D6E3FF20BC62667668DFC4D0EA1y5xAN" TargetMode="External"/><Relationship Id="rId53" Type="http://schemas.openxmlformats.org/officeDocument/2006/relationships/hyperlink" Target="consultantplus://offline/ref=B7E04B8F5BC345C22463EADCAE81D93CF4CA1215A36F6052F6BC85F6f9C8L" TargetMode="External"/><Relationship Id="rId58" Type="http://schemas.openxmlformats.org/officeDocument/2006/relationships/footer" Target="footer12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Donskov.AY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header" Target="header15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Donskov.AY@mrsk-1.ru" TargetMode="External"/><Relationship Id="rId31" Type="http://schemas.openxmlformats.org/officeDocument/2006/relationships/footer" Target="footer6.xml"/><Relationship Id="rId44" Type="http://schemas.openxmlformats.org/officeDocument/2006/relationships/footer" Target="footer10.xml"/><Relationship Id="rId52" Type="http://schemas.openxmlformats.org/officeDocument/2006/relationships/hyperlink" Target="consultantplus://offline/ref=B7E04B8F5BC345C22463EADCAE81D93CF0C11310A0643D58FEE589F49Ff2C9L" TargetMode="External"/><Relationship Id="rId6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hyperlink" Target="mailto:doverie@mrsk-1.ru" TargetMode="Externa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footer" Target="footer11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71553C-57BD-460C-99B6-B6CBA0828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363</TotalTime>
  <Pages>94</Pages>
  <Words>29338</Words>
  <Characters>167231</Characters>
  <Application>Microsoft Office Word</Application>
  <DocSecurity>0</DocSecurity>
  <Lines>1393</Lines>
  <Paragraphs>392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196177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Донсков Антон Юрьевич</cp:lastModifiedBy>
  <cp:revision>149</cp:revision>
  <cp:lastPrinted>2015-12-29T14:27:00Z</cp:lastPrinted>
  <dcterms:created xsi:type="dcterms:W3CDTF">2016-01-13T12:36:00Z</dcterms:created>
  <dcterms:modified xsi:type="dcterms:W3CDTF">2018-02-21T06:03:00Z</dcterms:modified>
</cp:coreProperties>
</file>