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E231B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тел.: +7 (495) 747-92-92,</w:t>
                  </w:r>
                </w:p>
                <w:p w:rsidR="00E231BD" w:rsidRPr="000D67AD" w:rsidRDefault="00E231B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31BD" w:rsidRPr="000D67AD" w:rsidRDefault="00E231B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31BD" w:rsidRPr="000D67AD" w:rsidRDefault="00E231B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31BD" w:rsidRPr="000D67AD" w:rsidRDefault="00E231B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31BD" w:rsidRPr="009B4297" w:rsidRDefault="00E231B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6004FD" w:rsidRDefault="006004FD" w:rsidP="006004FD">
      <w:pPr>
        <w:ind w:left="7088"/>
        <w:jc w:val="center"/>
        <w:rPr>
          <w:sz w:val="24"/>
          <w:szCs w:val="24"/>
        </w:rPr>
      </w:pPr>
      <w:r>
        <w:rPr>
          <w:sz w:val="24"/>
          <w:szCs w:val="24"/>
        </w:rPr>
        <w:t>УТВЕРЖДАЮ:</w:t>
      </w:r>
    </w:p>
    <w:p w:rsidR="006004FD" w:rsidRDefault="006004FD" w:rsidP="006004FD">
      <w:pPr>
        <w:spacing w:line="240" w:lineRule="auto"/>
        <w:jc w:val="right"/>
        <w:rPr>
          <w:sz w:val="24"/>
          <w:szCs w:val="24"/>
        </w:rPr>
      </w:pPr>
      <w:r>
        <w:rPr>
          <w:sz w:val="24"/>
          <w:szCs w:val="24"/>
        </w:rPr>
        <w:t>Председатель закупочной комиссии –</w:t>
      </w:r>
    </w:p>
    <w:p w:rsidR="006004FD" w:rsidRDefault="006004FD" w:rsidP="006004FD">
      <w:pPr>
        <w:spacing w:line="240" w:lineRule="auto"/>
        <w:jc w:val="right"/>
        <w:rPr>
          <w:sz w:val="24"/>
          <w:szCs w:val="24"/>
        </w:rPr>
      </w:pPr>
      <w:r>
        <w:rPr>
          <w:sz w:val="24"/>
          <w:szCs w:val="24"/>
        </w:rPr>
        <w:t>начальник Управления логистики и МТО</w:t>
      </w:r>
    </w:p>
    <w:p w:rsidR="006004FD" w:rsidRDefault="006004FD" w:rsidP="006004FD">
      <w:pPr>
        <w:spacing w:line="240" w:lineRule="auto"/>
        <w:jc w:val="right"/>
        <w:rPr>
          <w:sz w:val="24"/>
          <w:szCs w:val="24"/>
        </w:rPr>
      </w:pPr>
      <w:r>
        <w:rPr>
          <w:sz w:val="24"/>
          <w:szCs w:val="24"/>
        </w:rPr>
        <w:t xml:space="preserve">                                                                     филиала ПАО «МРСК Центра» -</w:t>
      </w:r>
    </w:p>
    <w:p w:rsidR="006004FD" w:rsidRDefault="006004FD" w:rsidP="006004FD">
      <w:pPr>
        <w:spacing w:line="240" w:lineRule="auto"/>
        <w:jc w:val="right"/>
        <w:rPr>
          <w:sz w:val="24"/>
          <w:szCs w:val="24"/>
        </w:rPr>
      </w:pPr>
      <w:r>
        <w:rPr>
          <w:sz w:val="24"/>
          <w:szCs w:val="24"/>
        </w:rPr>
        <w:t xml:space="preserve"> «Костромаэнерго»</w:t>
      </w:r>
    </w:p>
    <w:p w:rsidR="006004FD" w:rsidRDefault="006004FD" w:rsidP="006004FD">
      <w:pPr>
        <w:jc w:val="right"/>
        <w:rPr>
          <w:sz w:val="24"/>
          <w:szCs w:val="24"/>
        </w:rPr>
      </w:pPr>
    </w:p>
    <w:p w:rsidR="006004FD" w:rsidRDefault="006004FD" w:rsidP="006004FD">
      <w:pPr>
        <w:jc w:val="right"/>
        <w:rPr>
          <w:sz w:val="24"/>
          <w:szCs w:val="24"/>
        </w:rPr>
      </w:pPr>
      <w:r>
        <w:rPr>
          <w:sz w:val="24"/>
          <w:szCs w:val="24"/>
        </w:rPr>
        <w:t>____________ А.Н. Алешков</w:t>
      </w:r>
    </w:p>
    <w:p w:rsidR="006004FD" w:rsidRDefault="006004FD" w:rsidP="006004FD">
      <w:pPr>
        <w:spacing w:line="240" w:lineRule="auto"/>
        <w:jc w:val="right"/>
        <w:rPr>
          <w:sz w:val="24"/>
          <w:szCs w:val="24"/>
        </w:rPr>
      </w:pPr>
      <w:r>
        <w:rPr>
          <w:sz w:val="24"/>
          <w:szCs w:val="24"/>
        </w:rPr>
        <w:t xml:space="preserve"> «___» ____________ 2017г.</w:t>
      </w:r>
    </w:p>
    <w:p w:rsidR="00BF0828" w:rsidRPr="00382A07" w:rsidRDefault="00BF0828" w:rsidP="007556FF">
      <w:pPr>
        <w:ind w:left="5670" w:firstLine="0"/>
        <w:jc w:val="center"/>
        <w:rPr>
          <w:sz w:val="24"/>
          <w:szCs w:val="24"/>
        </w:rPr>
      </w:pP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940E3F" w:rsidRPr="00382A07" w:rsidRDefault="00940E3F" w:rsidP="00940E3F">
      <w:pPr>
        <w:spacing w:line="264" w:lineRule="auto"/>
        <w:ind w:firstLine="0"/>
        <w:jc w:val="center"/>
        <w:rPr>
          <w:b/>
          <w:sz w:val="24"/>
          <w:szCs w:val="24"/>
        </w:rPr>
      </w:pPr>
      <w:r w:rsidRPr="00A90679">
        <w:rPr>
          <w:b/>
          <w:sz w:val="24"/>
          <w:szCs w:val="24"/>
        </w:rPr>
        <w:t>на право заключения Договор</w:t>
      </w:r>
      <w:r>
        <w:rPr>
          <w:b/>
          <w:sz w:val="24"/>
          <w:szCs w:val="24"/>
        </w:rPr>
        <w:t>а</w:t>
      </w:r>
      <w:r w:rsidRPr="00A90679">
        <w:rPr>
          <w:b/>
          <w:sz w:val="24"/>
          <w:szCs w:val="24"/>
        </w:rPr>
        <w:t xml:space="preserve"> на поставку снегоходов для нужд ПАО «МРСК Центра» (филиала «Костромаэнерго»)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6004FD" w:rsidRDefault="006004FD" w:rsidP="00E71A48">
      <w:pPr>
        <w:spacing w:line="264" w:lineRule="auto"/>
        <w:ind w:firstLine="0"/>
        <w:jc w:val="center"/>
        <w:rPr>
          <w:b/>
          <w:sz w:val="24"/>
          <w:szCs w:val="24"/>
        </w:rPr>
      </w:pPr>
    </w:p>
    <w:p w:rsidR="006004FD" w:rsidRDefault="006004FD" w:rsidP="00E71A48">
      <w:pPr>
        <w:spacing w:line="264" w:lineRule="auto"/>
        <w:ind w:firstLine="0"/>
        <w:jc w:val="center"/>
        <w:rPr>
          <w:b/>
          <w:sz w:val="24"/>
          <w:szCs w:val="24"/>
        </w:rPr>
      </w:pPr>
    </w:p>
    <w:p w:rsidR="006004FD" w:rsidRDefault="006004FD" w:rsidP="00E71A48">
      <w:pPr>
        <w:spacing w:line="264" w:lineRule="auto"/>
        <w:ind w:firstLine="0"/>
        <w:jc w:val="center"/>
        <w:rPr>
          <w:b/>
          <w:sz w:val="24"/>
          <w:szCs w:val="24"/>
        </w:rPr>
      </w:pPr>
    </w:p>
    <w:p w:rsidR="00717F60" w:rsidRPr="00382A07" w:rsidRDefault="007556FF" w:rsidP="006004FD">
      <w:pPr>
        <w:spacing w:line="240"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r w:rsidRPr="00382A07">
        <w:rPr>
          <w:sz w:val="24"/>
          <w:szCs w:val="24"/>
        </w:rPr>
        <w:t>г.</w:t>
      </w:r>
      <w:r w:rsidR="006004FD">
        <w:rPr>
          <w:sz w:val="24"/>
          <w:szCs w:val="24"/>
        </w:rPr>
        <w:t>Кострома</w:t>
      </w:r>
      <w:r w:rsidR="006004FD" w:rsidRPr="00382A07">
        <w:rPr>
          <w:sz w:val="24"/>
          <w:szCs w:val="24"/>
        </w:rPr>
        <w:t xml:space="preserve"> </w:t>
      </w:r>
      <w:r w:rsidRPr="00382A07">
        <w:rPr>
          <w:sz w:val="24"/>
          <w:szCs w:val="24"/>
        </w:rPr>
        <w:br/>
      </w:r>
      <w:r w:rsidR="004E638A">
        <w:rPr>
          <w:sz w:val="24"/>
          <w:szCs w:val="24"/>
        </w:rPr>
        <w:t>2017</w:t>
      </w:r>
      <w:r w:rsidRPr="00382A07">
        <w:rPr>
          <w:sz w:val="24"/>
          <w:szCs w:val="24"/>
        </w:rPr>
        <w:t>г.</w:t>
      </w: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940E3F">
        <w:rPr>
          <w:iCs/>
          <w:sz w:val="24"/>
          <w:szCs w:val="24"/>
        </w:rPr>
        <w:t xml:space="preserve">специалист 2 категории </w:t>
      </w:r>
      <w:r w:rsidR="00940E3F" w:rsidRPr="00D76CBD">
        <w:rPr>
          <w:sz w:val="24"/>
          <w:szCs w:val="24"/>
        </w:rPr>
        <w:t>отдела закупочной деятельности филиала ПАО «МРСК Центра» - «Костромаэнерго»</w:t>
      </w:r>
      <w:r w:rsidR="00940E3F">
        <w:rPr>
          <w:sz w:val="24"/>
          <w:szCs w:val="24"/>
        </w:rPr>
        <w:t xml:space="preserve"> Горшков А.П.</w:t>
      </w:r>
      <w:r w:rsidR="00940E3F" w:rsidRPr="00702B2C">
        <w:rPr>
          <w:iCs/>
          <w:sz w:val="24"/>
          <w:szCs w:val="24"/>
        </w:rPr>
        <w:t>, контактны</w:t>
      </w:r>
      <w:r w:rsidR="00940E3F">
        <w:rPr>
          <w:iCs/>
          <w:sz w:val="24"/>
          <w:szCs w:val="24"/>
        </w:rPr>
        <w:t>й</w:t>
      </w:r>
      <w:r w:rsidR="00940E3F" w:rsidRPr="00702B2C">
        <w:rPr>
          <w:iCs/>
          <w:sz w:val="24"/>
          <w:szCs w:val="24"/>
        </w:rPr>
        <w:t xml:space="preserve"> телефон: (49</w:t>
      </w:r>
      <w:r w:rsidR="00940E3F">
        <w:rPr>
          <w:iCs/>
          <w:sz w:val="24"/>
          <w:szCs w:val="24"/>
        </w:rPr>
        <w:t>42</w:t>
      </w:r>
      <w:r w:rsidR="00940E3F" w:rsidRPr="00702B2C">
        <w:rPr>
          <w:iCs/>
          <w:sz w:val="24"/>
          <w:szCs w:val="24"/>
        </w:rPr>
        <w:t xml:space="preserve">) </w:t>
      </w:r>
      <w:r w:rsidR="00940E3F">
        <w:rPr>
          <w:iCs/>
          <w:sz w:val="24"/>
          <w:szCs w:val="24"/>
        </w:rPr>
        <w:t>396-028</w:t>
      </w:r>
      <w:r w:rsidR="00940E3F" w:rsidRPr="00702B2C">
        <w:rPr>
          <w:iCs/>
          <w:sz w:val="24"/>
          <w:szCs w:val="24"/>
        </w:rPr>
        <w:t xml:space="preserve">, </w:t>
      </w:r>
      <w:r w:rsidR="00940E3F" w:rsidRPr="00702B2C">
        <w:rPr>
          <w:sz w:val="24"/>
          <w:szCs w:val="24"/>
        </w:rPr>
        <w:t xml:space="preserve">адрес электронной почты: </w:t>
      </w:r>
      <w:r w:rsidR="00940E3F" w:rsidRPr="00702B2C">
        <w:rPr>
          <w:iCs/>
          <w:sz w:val="24"/>
          <w:szCs w:val="24"/>
        </w:rPr>
        <w:t xml:space="preserve"> </w:t>
      </w:r>
      <w:hyperlink r:id="rId18" w:history="1">
        <w:r w:rsidR="00940E3F" w:rsidRPr="00F10190">
          <w:rPr>
            <w:rStyle w:val="a7"/>
            <w:sz w:val="24"/>
            <w:szCs w:val="24"/>
            <w:lang w:val="en-US"/>
          </w:rPr>
          <w:t>gorshkov</w:t>
        </w:r>
        <w:r w:rsidR="00940E3F" w:rsidRPr="00F10190">
          <w:rPr>
            <w:rStyle w:val="a7"/>
            <w:sz w:val="24"/>
            <w:szCs w:val="24"/>
          </w:rPr>
          <w:t>.</w:t>
        </w:r>
        <w:r w:rsidR="00940E3F" w:rsidRPr="00F10190">
          <w:rPr>
            <w:rStyle w:val="a7"/>
            <w:sz w:val="24"/>
            <w:szCs w:val="24"/>
            <w:lang w:val="en-US"/>
          </w:rPr>
          <w:t>ap</w:t>
        </w:r>
        <w:r w:rsidR="00940E3F" w:rsidRPr="00F10190">
          <w:rPr>
            <w:rStyle w:val="a7"/>
            <w:sz w:val="24"/>
            <w:szCs w:val="24"/>
          </w:rPr>
          <w:t>@mrsk-1.ru</w:t>
        </w:r>
      </w:hyperlink>
      <w:r w:rsidR="00940E3F" w:rsidRPr="00702B2C">
        <w:rPr>
          <w:iCs/>
          <w:sz w:val="24"/>
          <w:szCs w:val="24"/>
        </w:rPr>
        <w:t>, ответственное лицо –</w:t>
      </w:r>
      <w:r w:rsidR="00940E3F" w:rsidRPr="00702B2C">
        <w:rPr>
          <w:sz w:val="24"/>
          <w:szCs w:val="24"/>
        </w:rPr>
        <w:t xml:space="preserve"> </w:t>
      </w:r>
      <w:r w:rsidR="00940E3F">
        <w:rPr>
          <w:sz w:val="24"/>
          <w:szCs w:val="24"/>
        </w:rPr>
        <w:t>Горшков Антон Павл</w:t>
      </w:r>
      <w:r w:rsidR="00940E3F" w:rsidRPr="005E02DF">
        <w:rPr>
          <w:sz w:val="24"/>
          <w:szCs w:val="24"/>
        </w:rPr>
        <w:t xml:space="preserve">ович, контактный телефон: </w:t>
      </w:r>
      <w:r w:rsidR="00940E3F" w:rsidRPr="005E02DF">
        <w:rPr>
          <w:iCs/>
          <w:sz w:val="24"/>
          <w:szCs w:val="24"/>
        </w:rPr>
        <w:t xml:space="preserve">(4942) 396-028, </w:t>
      </w:r>
      <w:r w:rsidR="00940E3F" w:rsidRPr="005E02DF">
        <w:rPr>
          <w:sz w:val="24"/>
          <w:szCs w:val="24"/>
        </w:rPr>
        <w:t xml:space="preserve">адрес электронной почты: </w:t>
      </w:r>
      <w:r w:rsidR="00940E3F" w:rsidRPr="005E02DF">
        <w:rPr>
          <w:iCs/>
          <w:sz w:val="24"/>
          <w:szCs w:val="24"/>
        </w:rPr>
        <w:t xml:space="preserve"> </w:t>
      </w:r>
      <w:hyperlink r:id="rId19" w:history="1">
        <w:r w:rsidR="00940E3F" w:rsidRPr="002478D1">
          <w:rPr>
            <w:rStyle w:val="a7"/>
            <w:sz w:val="24"/>
            <w:szCs w:val="24"/>
            <w:lang w:val="en-US"/>
          </w:rPr>
          <w:t>gorshkov</w:t>
        </w:r>
        <w:r w:rsidR="00940E3F" w:rsidRPr="002478D1">
          <w:rPr>
            <w:rStyle w:val="a7"/>
            <w:sz w:val="24"/>
            <w:szCs w:val="24"/>
          </w:rPr>
          <w:t>.</w:t>
        </w:r>
        <w:r w:rsidR="00940E3F" w:rsidRPr="002478D1">
          <w:rPr>
            <w:rStyle w:val="a7"/>
            <w:sz w:val="24"/>
            <w:szCs w:val="24"/>
            <w:lang w:val="en-US"/>
          </w:rPr>
          <w:t>ap</w:t>
        </w:r>
        <w:r w:rsidR="00940E3F" w:rsidRPr="002478D1">
          <w:rPr>
            <w:rStyle w:val="a7"/>
            <w:sz w:val="24"/>
            <w:szCs w:val="24"/>
          </w:rPr>
          <w:t>@mrsk-1.ru</w:t>
        </w:r>
      </w:hyperlink>
      <w:r w:rsidR="00940E3F">
        <w:rPr>
          <w:iCs/>
          <w:sz w:val="24"/>
          <w:szCs w:val="24"/>
        </w:rPr>
        <w:t xml:space="preserve">) </w:t>
      </w:r>
      <w:r w:rsidR="00940E3F" w:rsidRPr="00382A07">
        <w:rPr>
          <w:iCs/>
          <w:sz w:val="24"/>
          <w:szCs w:val="24"/>
        </w:rPr>
        <w:t>Извещением</w:t>
      </w:r>
      <w:r w:rsidR="00940E3F" w:rsidRPr="00382A07">
        <w:rPr>
          <w:sz w:val="24"/>
          <w:szCs w:val="24"/>
        </w:rPr>
        <w:t xml:space="preserve"> о проведении открытого </w:t>
      </w:r>
      <w:r w:rsidR="00940E3F" w:rsidRPr="006C52FB">
        <w:rPr>
          <w:iCs/>
          <w:sz w:val="24"/>
          <w:szCs w:val="24"/>
        </w:rPr>
        <w:t>запроса предложений</w:t>
      </w:r>
      <w:r w:rsidR="00940E3F" w:rsidRPr="006C52FB">
        <w:rPr>
          <w:sz w:val="24"/>
          <w:szCs w:val="24"/>
        </w:rPr>
        <w:t xml:space="preserve">, опубликованным </w:t>
      </w:r>
      <w:r w:rsidR="00940E3F" w:rsidRPr="006C52FB">
        <w:rPr>
          <w:b/>
          <w:sz w:val="24"/>
          <w:szCs w:val="24"/>
        </w:rPr>
        <w:t xml:space="preserve">«31» </w:t>
      </w:r>
      <w:r w:rsidR="00940E3F">
        <w:rPr>
          <w:b/>
          <w:sz w:val="24"/>
          <w:szCs w:val="24"/>
        </w:rPr>
        <w:t xml:space="preserve">марта </w:t>
      </w:r>
      <w:r w:rsidR="00940E3F" w:rsidRPr="006C52FB">
        <w:rPr>
          <w:b/>
          <w:sz w:val="24"/>
          <w:szCs w:val="24"/>
        </w:rPr>
        <w:t>2017г</w:t>
      </w:r>
      <w:proofErr w:type="gramEnd"/>
      <w:r w:rsidR="00940E3F" w:rsidRPr="006C52FB">
        <w:rPr>
          <w:b/>
          <w:sz w:val="24"/>
          <w:szCs w:val="24"/>
        </w:rPr>
        <w:t>.</w:t>
      </w:r>
      <w:r w:rsidR="00940E3F" w:rsidRPr="006C52FB">
        <w:rPr>
          <w:sz w:val="24"/>
          <w:szCs w:val="24"/>
        </w:rPr>
        <w:t xml:space="preserve"> </w:t>
      </w:r>
      <w:proofErr w:type="gramStart"/>
      <w:r w:rsidR="00940E3F" w:rsidRPr="006C52FB">
        <w:rPr>
          <w:sz w:val="24"/>
          <w:szCs w:val="24"/>
        </w:rPr>
        <w:t>на официальном сайте</w:t>
      </w:r>
      <w:r w:rsidR="00940E3F" w:rsidRPr="00382A07">
        <w:rPr>
          <w:sz w:val="24"/>
          <w:szCs w:val="24"/>
        </w:rPr>
        <w:t xml:space="preserve"> (</w:t>
      </w:r>
      <w:hyperlink r:id="rId20" w:history="1">
        <w:r w:rsidR="00940E3F" w:rsidRPr="00382A07">
          <w:rPr>
            <w:rStyle w:val="a7"/>
            <w:color w:val="auto"/>
            <w:sz w:val="24"/>
            <w:szCs w:val="24"/>
          </w:rPr>
          <w:t>www.zakupki.</w:t>
        </w:r>
        <w:r w:rsidR="00940E3F" w:rsidRPr="00382A07">
          <w:rPr>
            <w:rStyle w:val="a7"/>
            <w:color w:val="auto"/>
            <w:sz w:val="24"/>
            <w:szCs w:val="24"/>
            <w:lang w:val="en-US"/>
          </w:rPr>
          <w:t>gov</w:t>
        </w:r>
        <w:r w:rsidR="00940E3F" w:rsidRPr="00382A07">
          <w:rPr>
            <w:rStyle w:val="a7"/>
            <w:color w:val="auto"/>
            <w:sz w:val="24"/>
            <w:szCs w:val="24"/>
          </w:rPr>
          <w:t>.ru</w:t>
        </w:r>
      </w:hyperlink>
      <w:r w:rsidR="00940E3F" w:rsidRPr="00382A07">
        <w:rPr>
          <w:sz w:val="24"/>
          <w:szCs w:val="24"/>
        </w:rPr>
        <w:t>),</w:t>
      </w:r>
      <w:r w:rsidR="00940E3F" w:rsidRPr="00382A07">
        <w:rPr>
          <w:iCs/>
          <w:sz w:val="24"/>
          <w:szCs w:val="24"/>
        </w:rPr>
        <w:t xml:space="preserve"> </w:t>
      </w:r>
      <w:r w:rsidR="00940E3F" w:rsidRPr="00382A07">
        <w:rPr>
          <w:sz w:val="24"/>
          <w:szCs w:val="24"/>
        </w:rPr>
        <w:t xml:space="preserve">на сайте </w:t>
      </w:r>
      <w:r w:rsidR="00940E3F" w:rsidRPr="00382A07">
        <w:rPr>
          <w:iCs/>
          <w:sz w:val="24"/>
          <w:szCs w:val="24"/>
        </w:rPr>
        <w:t>ПАО «МРСК Центра»</w:t>
      </w:r>
      <w:r w:rsidR="00940E3F" w:rsidRPr="00382A07">
        <w:rPr>
          <w:sz w:val="24"/>
          <w:szCs w:val="24"/>
        </w:rPr>
        <w:t xml:space="preserve"> (</w:t>
      </w:r>
      <w:hyperlink r:id="rId21" w:history="1">
        <w:r w:rsidR="00940E3F" w:rsidRPr="00382A07">
          <w:rPr>
            <w:rStyle w:val="a7"/>
            <w:color w:val="auto"/>
            <w:sz w:val="24"/>
            <w:szCs w:val="24"/>
          </w:rPr>
          <w:t>www.mrsk-1.ru</w:t>
        </w:r>
      </w:hyperlink>
      <w:r w:rsidR="00940E3F" w:rsidRPr="00382A07">
        <w:rPr>
          <w:sz w:val="24"/>
          <w:szCs w:val="24"/>
        </w:rPr>
        <w:t xml:space="preserve">), на сайте ЭТП, указанном в п. </w:t>
      </w:r>
      <w:r w:rsidR="00940E3F">
        <w:fldChar w:fldCharType="begin"/>
      </w:r>
      <w:r w:rsidR="00940E3F">
        <w:instrText xml:space="preserve"> REF _Ref440269836 \r \h  \* MERGEFORMAT </w:instrText>
      </w:r>
      <w:r w:rsidR="00940E3F">
        <w:fldChar w:fldCharType="separate"/>
      </w:r>
      <w:r w:rsidR="00940E3F" w:rsidRPr="00991C07">
        <w:rPr>
          <w:sz w:val="24"/>
          <w:szCs w:val="24"/>
        </w:rPr>
        <w:t>1.1.2</w:t>
      </w:r>
      <w:r w:rsidR="00940E3F">
        <w:fldChar w:fldCharType="end"/>
      </w:r>
      <w:r w:rsidR="00940E3F" w:rsidRPr="00382A07">
        <w:rPr>
          <w:sz w:val="24"/>
          <w:szCs w:val="24"/>
        </w:rPr>
        <w:t xml:space="preserve"> настоящей Документации, </w:t>
      </w:r>
      <w:r w:rsidR="00940E3F" w:rsidRPr="00382A07">
        <w:rPr>
          <w:iCs/>
          <w:sz w:val="24"/>
          <w:szCs w:val="24"/>
        </w:rPr>
        <w:t xml:space="preserve"> приг</w:t>
      </w:r>
      <w:r w:rsidR="00940E3F" w:rsidRPr="00382A07">
        <w:rPr>
          <w:sz w:val="24"/>
          <w:szCs w:val="24"/>
        </w:rPr>
        <w:t>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w:t>
      </w:r>
      <w:r w:rsidR="00940E3F" w:rsidRPr="00E8527E">
        <w:rPr>
          <w:sz w:val="24"/>
          <w:szCs w:val="24"/>
        </w:rPr>
        <w:t>ючения Договора на поставку снегоходов для нужд ПАО «МРСК Центра</w:t>
      </w:r>
      <w:proofErr w:type="gramEnd"/>
      <w:r w:rsidR="00940E3F" w:rsidRPr="00E8527E">
        <w:rPr>
          <w:sz w:val="24"/>
          <w:szCs w:val="24"/>
        </w:rPr>
        <w:t>» (</w:t>
      </w:r>
      <w:proofErr w:type="gramStart"/>
      <w:r w:rsidR="00940E3F" w:rsidRPr="00E8527E">
        <w:rPr>
          <w:sz w:val="24"/>
          <w:szCs w:val="24"/>
        </w:rPr>
        <w:t>филиала</w:t>
      </w:r>
      <w:proofErr w:type="gramEnd"/>
      <w:r w:rsidR="00940E3F" w:rsidRPr="00E8527E">
        <w:rPr>
          <w:sz w:val="24"/>
          <w:szCs w:val="24"/>
        </w:rPr>
        <w:t xml:space="preserve"> «Костромаэнерго», </w:t>
      </w:r>
      <w:proofErr w:type="gramStart"/>
      <w:r w:rsidR="00940E3F" w:rsidRPr="00E8527E">
        <w:rPr>
          <w:sz w:val="24"/>
          <w:szCs w:val="24"/>
        </w:rPr>
        <w:t>расположенного</w:t>
      </w:r>
      <w:proofErr w:type="gramEnd"/>
      <w:r w:rsidR="00940E3F" w:rsidRPr="00E8527E">
        <w:rPr>
          <w:sz w:val="24"/>
          <w:szCs w:val="24"/>
        </w:rPr>
        <w:t xml:space="preserve"> по адресу: </w:t>
      </w:r>
      <w:proofErr w:type="gramStart"/>
      <w:r w:rsidR="00940E3F" w:rsidRPr="00E8527E">
        <w:rPr>
          <w:sz w:val="24"/>
          <w:szCs w:val="24"/>
        </w:rPr>
        <w:t>РФ, 156961, г. Кострома, проспект Мира, 53).</w:t>
      </w:r>
      <w:bookmarkEnd w:id="10"/>
      <w:bookmarkEnd w:id="11"/>
      <w:bookmarkEnd w:id="12"/>
      <w:bookmarkEnd w:id="13"/>
      <w:proofErr w:type="gramEnd"/>
    </w:p>
    <w:p w:rsidR="00717F60" w:rsidRPr="00045B8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2" w:history="1">
        <w:r w:rsidR="00862664" w:rsidRPr="00045B83">
          <w:rPr>
            <w:rStyle w:val="a7"/>
            <w:color w:val="auto"/>
            <w:sz w:val="24"/>
            <w:szCs w:val="24"/>
          </w:rPr>
          <w:t>etp.rosseti.ru</w:t>
        </w:r>
      </w:hyperlink>
      <w:r w:rsidR="00862664" w:rsidRPr="00045B83">
        <w:rPr>
          <w:sz w:val="24"/>
          <w:szCs w:val="24"/>
        </w:rPr>
        <w:t xml:space="preserve"> </w:t>
      </w:r>
      <w:r w:rsidR="00702B2C" w:rsidRPr="00045B83">
        <w:rPr>
          <w:sz w:val="24"/>
          <w:szCs w:val="24"/>
        </w:rPr>
        <w:t>(далее — ЭТП)</w:t>
      </w:r>
      <w:r w:rsidR="005B75A6" w:rsidRPr="00045B83">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A4898">
        <w:rPr>
          <w:b/>
          <w:sz w:val="24"/>
          <w:szCs w:val="24"/>
          <w:u w:val="single"/>
        </w:rPr>
        <w:t>Лот №1:</w:t>
      </w:r>
      <w:r w:rsidR="00717F60" w:rsidRPr="00EA4898">
        <w:rPr>
          <w:sz w:val="24"/>
          <w:szCs w:val="24"/>
        </w:rPr>
        <w:t xml:space="preserve"> право заключения </w:t>
      </w:r>
      <w:r w:rsidR="00123C70" w:rsidRPr="00EA4898">
        <w:rPr>
          <w:sz w:val="24"/>
          <w:szCs w:val="24"/>
        </w:rPr>
        <w:t>Договор</w:t>
      </w:r>
      <w:r w:rsidR="00EA4898" w:rsidRPr="00EA4898">
        <w:rPr>
          <w:sz w:val="24"/>
          <w:szCs w:val="24"/>
        </w:rPr>
        <w:t xml:space="preserve">а </w:t>
      </w:r>
      <w:r w:rsidR="00702B2C" w:rsidRPr="00EA4898">
        <w:rPr>
          <w:sz w:val="24"/>
          <w:szCs w:val="24"/>
        </w:rPr>
        <w:t xml:space="preserve">на поставку </w:t>
      </w:r>
      <w:r w:rsidR="00EA4898" w:rsidRPr="00EA4898">
        <w:rPr>
          <w:sz w:val="24"/>
          <w:szCs w:val="24"/>
        </w:rPr>
        <w:t xml:space="preserve">снегоходов </w:t>
      </w:r>
      <w:r w:rsidR="00702B2C" w:rsidRPr="00EA4898">
        <w:rPr>
          <w:sz w:val="24"/>
          <w:szCs w:val="24"/>
        </w:rPr>
        <w:t>для нужд ПАО «МРСК Центра» (филиал</w:t>
      </w:r>
      <w:r w:rsidR="00EA4898" w:rsidRPr="00EA4898">
        <w:rPr>
          <w:sz w:val="24"/>
          <w:szCs w:val="24"/>
        </w:rPr>
        <w:t xml:space="preserve">а </w:t>
      </w:r>
      <w:r w:rsidR="00702B2C" w:rsidRPr="00EA4898">
        <w:rPr>
          <w:sz w:val="24"/>
          <w:szCs w:val="24"/>
        </w:rPr>
        <w:t>«Костромаэнерго»)</w:t>
      </w:r>
      <w:bookmarkEnd w:id="17"/>
      <w:r w:rsidR="00702B2C" w:rsidRPr="00EA4898">
        <w:rPr>
          <w:sz w:val="24"/>
          <w:szCs w:val="24"/>
        </w:rPr>
        <w:t>.</w:t>
      </w:r>
    </w:p>
    <w:p w:rsidR="008C4223" w:rsidRPr="00EA4898" w:rsidRDefault="008C4223" w:rsidP="00E722B6">
      <w:pPr>
        <w:keepNext/>
        <w:autoSpaceDE w:val="0"/>
        <w:autoSpaceDN w:val="0"/>
        <w:spacing w:line="264" w:lineRule="auto"/>
        <w:ind w:firstLine="540"/>
        <w:rPr>
          <w:sz w:val="24"/>
          <w:szCs w:val="24"/>
          <w:lang w:eastAsia="ru-RU"/>
        </w:rPr>
      </w:pPr>
      <w:r w:rsidRPr="00EA4898">
        <w:rPr>
          <w:sz w:val="24"/>
          <w:szCs w:val="24"/>
        </w:rPr>
        <w:t xml:space="preserve">Количество лотов: </w:t>
      </w:r>
      <w:r w:rsidRPr="00EA4898">
        <w:rPr>
          <w:b/>
          <w:sz w:val="24"/>
          <w:szCs w:val="24"/>
        </w:rPr>
        <w:t>1 (один)</w:t>
      </w:r>
      <w:r w:rsidRPr="00EA4898">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E231BD">
        <w:rPr>
          <w:i/>
          <w:snapToGrid w:val="0"/>
          <w:sz w:val="24"/>
          <w:szCs w:val="24"/>
          <w:shd w:val="clear" w:color="auto" w:fill="FFFF99"/>
          <w:lang w:eastAsia="ru-RU"/>
        </w:rPr>
        <w:t xml:space="preserve">Участник самостоятельно, в рамках своей </w:t>
      </w:r>
      <w:r w:rsidR="00702B2C" w:rsidRPr="00E231BD">
        <w:rPr>
          <w:i/>
          <w:snapToGrid w:val="0"/>
          <w:sz w:val="24"/>
          <w:szCs w:val="24"/>
          <w:shd w:val="clear" w:color="auto" w:fill="FFFF99"/>
          <w:lang w:eastAsia="ru-RU"/>
        </w:rPr>
        <w:t>Заявки</w:t>
      </w:r>
      <w:r w:rsidRPr="00E231BD">
        <w:rPr>
          <w:i/>
          <w:snapToGrid w:val="0"/>
          <w:sz w:val="24"/>
          <w:szCs w:val="24"/>
          <w:shd w:val="clear" w:color="auto" w:fill="FFFF99"/>
          <w:lang w:eastAsia="ru-RU"/>
        </w:rPr>
        <w:t xml:space="preserve"> формирует стоимость </w:t>
      </w:r>
      <w:r w:rsidR="00E56A22" w:rsidRPr="00E231BD">
        <w:rPr>
          <w:i/>
          <w:snapToGrid w:val="0"/>
          <w:sz w:val="24"/>
          <w:szCs w:val="24"/>
          <w:shd w:val="clear" w:color="auto" w:fill="FFFF99"/>
          <w:lang w:eastAsia="ru-RU"/>
        </w:rPr>
        <w:t>предлагаемой к поставке продукции</w:t>
      </w:r>
      <w:r w:rsidRPr="00E231BD">
        <w:rPr>
          <w:i/>
          <w:snapToGrid w:val="0"/>
          <w:sz w:val="24"/>
          <w:szCs w:val="24"/>
          <w:shd w:val="clear" w:color="auto" w:fill="FFFF99"/>
          <w:lang w:eastAsia="ru-RU"/>
        </w:rPr>
        <w:t>, закупаемо</w:t>
      </w:r>
      <w:r w:rsidR="00E56A22" w:rsidRPr="00E231BD">
        <w:rPr>
          <w:i/>
          <w:snapToGrid w:val="0"/>
          <w:sz w:val="24"/>
          <w:szCs w:val="24"/>
          <w:shd w:val="clear" w:color="auto" w:fill="FFFF99"/>
          <w:lang w:eastAsia="ru-RU"/>
        </w:rPr>
        <w:t>й</w:t>
      </w:r>
      <w:r w:rsidRPr="00E231BD">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231BD">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EC107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A4898" w:rsidRPr="002B0097">
        <w:rPr>
          <w:b/>
          <w:sz w:val="24"/>
          <w:szCs w:val="24"/>
        </w:rPr>
        <w:t>2 кв. 2017г.</w:t>
      </w:r>
      <w:bookmarkEnd w:id="19"/>
    </w:p>
    <w:p w:rsidR="00EC1075" w:rsidRPr="00B77557" w:rsidRDefault="00EC1075" w:rsidP="00EC107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Отгрузочные реквизиты/базис поставки: на условиях DDP (Согласно ИНКОТЕРМС 2010) по адрес</w:t>
      </w:r>
      <w:r>
        <w:rPr>
          <w:sz w:val="24"/>
          <w:szCs w:val="24"/>
        </w:rPr>
        <w:t>у</w:t>
      </w:r>
      <w:r w:rsidRPr="00382A07">
        <w:rPr>
          <w:sz w:val="24"/>
          <w:szCs w:val="24"/>
        </w:rPr>
        <w:t xml:space="preserve"> филиал</w:t>
      </w:r>
      <w:r>
        <w:rPr>
          <w:sz w:val="24"/>
          <w:szCs w:val="24"/>
        </w:rPr>
        <w:t>а</w:t>
      </w:r>
      <w:r w:rsidRPr="00280652">
        <w:t xml:space="preserve"> «Костромаэнерго»: </w:t>
      </w:r>
      <w:r>
        <w:t>склад Центрального региона,</w:t>
      </w:r>
      <w:r w:rsidRPr="00B060DA">
        <w:t xml:space="preserve"> г.Кострома, ул. </w:t>
      </w:r>
      <w:proofErr w:type="gramStart"/>
      <w:r w:rsidRPr="00B060DA">
        <w:t>Катушечная</w:t>
      </w:r>
      <w:proofErr w:type="gramEnd"/>
      <w:r w:rsidRPr="00B060DA">
        <w:t>, 157</w:t>
      </w:r>
      <w: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0"/>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A85D82" w:rsidRPr="00B77557" w:rsidRDefault="00A85D82" w:rsidP="00A85D8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(максимальная) цена Договора:</w:t>
      </w:r>
      <w:r w:rsidRPr="00B77557">
        <w:rPr>
          <w:b/>
        </w:rPr>
        <w:t xml:space="preserve"> </w:t>
      </w:r>
      <w:r w:rsidRPr="00B77557">
        <w:rPr>
          <w:b/>
          <w:sz w:val="24"/>
          <w:szCs w:val="24"/>
        </w:rPr>
        <w:t>1 539 656</w:t>
      </w:r>
      <w:r w:rsidRPr="00B77557">
        <w:rPr>
          <w:sz w:val="24"/>
          <w:szCs w:val="24"/>
        </w:rPr>
        <w:t xml:space="preserve"> (Один миллион пятьсот тридцать девять тысяч шестьсот пятьдесят шесть) рублей 00 копеек РФ, без учета НДС; НДС составляет </w:t>
      </w:r>
      <w:r w:rsidRPr="00B77557">
        <w:rPr>
          <w:b/>
          <w:sz w:val="24"/>
          <w:szCs w:val="24"/>
        </w:rPr>
        <w:t>277 138</w:t>
      </w:r>
      <w:r w:rsidRPr="00B77557">
        <w:rPr>
          <w:sz w:val="24"/>
          <w:szCs w:val="24"/>
        </w:rPr>
        <w:t xml:space="preserve"> (Двести семьдесят семь тысяч сто тридцать восемь) рублей 08 копеек РФ;</w:t>
      </w:r>
      <w:r w:rsidRPr="00B77557">
        <w:rPr>
          <w:b/>
          <w:sz w:val="24"/>
          <w:szCs w:val="24"/>
        </w:rPr>
        <w:t> 1 816 794</w:t>
      </w:r>
      <w:r w:rsidRPr="00B77557">
        <w:rPr>
          <w:sz w:val="24"/>
          <w:szCs w:val="24"/>
        </w:rPr>
        <w:t xml:space="preserve"> (Один миллион восемьсот шестнадцать тысяч семьсот девяносто четыре) рубля 08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1" w:name="_Ref191386407"/>
      <w:bookmarkStart w:id="382" w:name="_Ref191386526"/>
      <w:bookmarkStart w:id="383" w:name="_Toc440357097"/>
      <w:bookmarkStart w:id="384" w:name="_Toc440359652"/>
      <w:bookmarkStart w:id="385" w:name="_Toc440632115"/>
      <w:bookmarkStart w:id="386" w:name="_Toc440875936"/>
      <w:bookmarkStart w:id="387" w:name="_Toc441130964"/>
      <w:bookmarkStart w:id="388" w:name="_Toc447269779"/>
      <w:bookmarkStart w:id="389" w:name="_Toc464120601"/>
      <w:bookmarkStart w:id="390" w:name="_Toc466970521"/>
      <w:bookmarkStart w:id="391" w:name="_Toc468462434"/>
      <w:bookmarkStart w:id="392" w:name="_Toc469482027"/>
      <w:bookmarkStart w:id="393" w:name="_Toc472411801"/>
      <w:bookmarkStart w:id="394"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1"/>
      <w:bookmarkEnd w:id="382"/>
      <w:bookmarkEnd w:id="383"/>
      <w:bookmarkEnd w:id="384"/>
      <w:bookmarkEnd w:id="385"/>
      <w:bookmarkEnd w:id="386"/>
      <w:bookmarkEnd w:id="387"/>
      <w:bookmarkEnd w:id="388"/>
      <w:bookmarkEnd w:id="389"/>
      <w:bookmarkEnd w:id="390"/>
      <w:bookmarkEnd w:id="391"/>
      <w:bookmarkEnd w:id="392"/>
      <w:bookmarkEnd w:id="39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5" w:name="_Ref93090116"/>
      <w:bookmarkStart w:id="396" w:name="_Ref191386482"/>
      <w:bookmarkStart w:id="397" w:name="_Ref440291364"/>
      <w:bookmarkEnd w:id="394"/>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5"/>
      <w:r w:rsidRPr="004A1A68">
        <w:rPr>
          <w:bCs w:val="0"/>
          <w:sz w:val="24"/>
          <w:szCs w:val="24"/>
        </w:rPr>
        <w:t>:</w:t>
      </w:r>
      <w:bookmarkStart w:id="398" w:name="_Ref306004833"/>
      <w:bookmarkEnd w:id="396"/>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7"/>
      <w:bookmarkEnd w:id="39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9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0" w:name="_Ref306032455"/>
      <w:r w:rsidRPr="00382A07">
        <w:rPr>
          <w:bCs w:val="0"/>
          <w:sz w:val="24"/>
          <w:szCs w:val="24"/>
        </w:rPr>
        <w:t xml:space="preserve">должен </w:t>
      </w:r>
      <w:bookmarkStart w:id="40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0"/>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3"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3"/>
      <w:bookmarkEnd w:id="40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6"/>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0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0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1"/>
    </w:p>
    <w:p w:rsidR="00717F60" w:rsidRPr="00382A07" w:rsidRDefault="00717F60" w:rsidP="00E71A48">
      <w:pPr>
        <w:pStyle w:val="3"/>
        <w:spacing w:line="264" w:lineRule="auto"/>
        <w:rPr>
          <w:szCs w:val="24"/>
        </w:rPr>
      </w:pPr>
      <w:bookmarkStart w:id="412" w:name="_Ref191386451"/>
      <w:bookmarkStart w:id="413" w:name="_Ref440271628"/>
      <w:bookmarkStart w:id="414" w:name="_Toc440357098"/>
      <w:bookmarkStart w:id="415" w:name="_Toc440359653"/>
      <w:bookmarkStart w:id="416" w:name="_Toc440632116"/>
      <w:bookmarkStart w:id="417" w:name="_Toc440875937"/>
      <w:bookmarkStart w:id="418" w:name="_Toc441130965"/>
      <w:bookmarkStart w:id="419" w:name="_Toc447269780"/>
      <w:bookmarkStart w:id="420" w:name="_Toc464120602"/>
      <w:bookmarkStart w:id="421" w:name="_Toc466970522"/>
      <w:bookmarkStart w:id="422" w:name="_Toc468462435"/>
      <w:bookmarkStart w:id="423" w:name="_Toc469482028"/>
      <w:bookmarkStart w:id="424" w:name="_Toc472411802"/>
      <w:r w:rsidRPr="00382A07">
        <w:rPr>
          <w:szCs w:val="24"/>
        </w:rPr>
        <w:t xml:space="preserve">Привлечение </w:t>
      </w:r>
      <w:bookmarkEnd w:id="412"/>
      <w:proofErr w:type="spellStart"/>
      <w:r w:rsidR="005B074F" w:rsidRPr="00382A07">
        <w:rPr>
          <w:szCs w:val="24"/>
        </w:rPr>
        <w:t>сопоставщиков</w:t>
      </w:r>
      <w:bookmarkEnd w:id="413"/>
      <w:bookmarkEnd w:id="414"/>
      <w:bookmarkEnd w:id="415"/>
      <w:bookmarkEnd w:id="416"/>
      <w:bookmarkEnd w:id="417"/>
      <w:bookmarkEnd w:id="418"/>
      <w:bookmarkEnd w:id="419"/>
      <w:bookmarkEnd w:id="420"/>
      <w:bookmarkEnd w:id="421"/>
      <w:bookmarkEnd w:id="422"/>
      <w:bookmarkEnd w:id="423"/>
      <w:bookmarkEnd w:id="424"/>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5" w:name="_Ref191386461"/>
      <w:bookmarkStart w:id="426" w:name="_Toc440357099"/>
      <w:bookmarkStart w:id="427" w:name="_Toc440359654"/>
      <w:bookmarkStart w:id="428" w:name="_Toc440632117"/>
      <w:bookmarkStart w:id="429" w:name="_Toc440875938"/>
      <w:bookmarkStart w:id="430" w:name="_Toc441130966"/>
      <w:bookmarkStart w:id="431" w:name="_Toc447269781"/>
      <w:bookmarkStart w:id="432" w:name="_Toc464120603"/>
      <w:bookmarkStart w:id="433" w:name="_Toc466970523"/>
      <w:bookmarkStart w:id="434" w:name="_Toc468462436"/>
      <w:bookmarkStart w:id="435" w:name="_Toc469482029"/>
      <w:bookmarkStart w:id="436"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5"/>
      <w:bookmarkEnd w:id="426"/>
      <w:bookmarkEnd w:id="427"/>
      <w:bookmarkEnd w:id="428"/>
      <w:bookmarkEnd w:id="429"/>
      <w:bookmarkEnd w:id="430"/>
      <w:bookmarkEnd w:id="431"/>
      <w:bookmarkEnd w:id="432"/>
      <w:bookmarkEnd w:id="433"/>
      <w:bookmarkEnd w:id="434"/>
      <w:bookmarkEnd w:id="435"/>
      <w:bookmarkEnd w:id="436"/>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7"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7"/>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8"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8"/>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39"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39"/>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0"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0"/>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1" w:name="_Ref306114966"/>
      <w:bookmarkStart w:id="442" w:name="_Toc440357100"/>
      <w:bookmarkStart w:id="443" w:name="_Toc440359655"/>
      <w:bookmarkStart w:id="444" w:name="_Toc440632118"/>
      <w:bookmarkStart w:id="445" w:name="_Toc440875939"/>
      <w:bookmarkStart w:id="446" w:name="_Toc441130967"/>
      <w:bookmarkStart w:id="447" w:name="_Toc447269782"/>
      <w:bookmarkStart w:id="448" w:name="_Toc464120604"/>
      <w:bookmarkStart w:id="449" w:name="_Toc466970524"/>
      <w:bookmarkStart w:id="450" w:name="_Toc468462437"/>
      <w:bookmarkStart w:id="451" w:name="_Toc469482030"/>
      <w:bookmarkStart w:id="452" w:name="_Toc472411804"/>
      <w:r w:rsidRPr="00382A07">
        <w:rPr>
          <w:szCs w:val="24"/>
        </w:rPr>
        <w:t>Разъяснение Документации по запросу предложений</w:t>
      </w:r>
      <w:bookmarkEnd w:id="441"/>
      <w:bookmarkEnd w:id="442"/>
      <w:bookmarkEnd w:id="443"/>
      <w:bookmarkEnd w:id="444"/>
      <w:bookmarkEnd w:id="445"/>
      <w:bookmarkEnd w:id="446"/>
      <w:bookmarkEnd w:id="447"/>
      <w:bookmarkEnd w:id="448"/>
      <w:bookmarkEnd w:id="449"/>
      <w:bookmarkEnd w:id="450"/>
      <w:bookmarkEnd w:id="451"/>
      <w:bookmarkEnd w:id="452"/>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3" w:name="_Toc440357101"/>
      <w:bookmarkStart w:id="454" w:name="_Toc440359656"/>
      <w:bookmarkStart w:id="455" w:name="_Toc440632119"/>
      <w:bookmarkStart w:id="456" w:name="_Toc440875940"/>
      <w:bookmarkStart w:id="457" w:name="_Ref440969765"/>
      <w:bookmarkStart w:id="458" w:name="_Toc441130968"/>
      <w:bookmarkStart w:id="459" w:name="_Toc447269783"/>
      <w:bookmarkStart w:id="460" w:name="_Toc464120605"/>
      <w:bookmarkStart w:id="461" w:name="_Toc466970525"/>
      <w:bookmarkStart w:id="462" w:name="_Toc468462438"/>
      <w:bookmarkStart w:id="463" w:name="_Toc469482031"/>
      <w:bookmarkStart w:id="464" w:name="_Toc472411805"/>
      <w:r w:rsidRPr="00382A07">
        <w:rPr>
          <w:szCs w:val="24"/>
        </w:rPr>
        <w:t>Внесение изменений в Документацию по запросу предложений.</w:t>
      </w:r>
      <w:bookmarkEnd w:id="453"/>
      <w:bookmarkEnd w:id="454"/>
      <w:bookmarkEnd w:id="455"/>
      <w:bookmarkEnd w:id="456"/>
      <w:bookmarkEnd w:id="457"/>
      <w:bookmarkEnd w:id="458"/>
      <w:bookmarkEnd w:id="459"/>
      <w:bookmarkEnd w:id="460"/>
      <w:bookmarkEnd w:id="461"/>
      <w:bookmarkEnd w:id="462"/>
      <w:bookmarkEnd w:id="463"/>
      <w:bookmarkEnd w:id="464"/>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5" w:name="_Ref440289401"/>
      <w:bookmarkStart w:id="466" w:name="_Toc440357102"/>
      <w:bookmarkStart w:id="467" w:name="_Toc440359657"/>
      <w:bookmarkStart w:id="468" w:name="_Toc440632120"/>
      <w:bookmarkStart w:id="469" w:name="_Toc440875941"/>
      <w:bookmarkStart w:id="470" w:name="_Toc441130969"/>
      <w:bookmarkStart w:id="471" w:name="_Toc447269784"/>
      <w:bookmarkStart w:id="472" w:name="_Toc464120606"/>
      <w:bookmarkStart w:id="473" w:name="_Toc466970526"/>
      <w:bookmarkStart w:id="474" w:name="_Toc468462439"/>
      <w:bookmarkStart w:id="475" w:name="_Toc469482032"/>
      <w:bookmarkStart w:id="476" w:name="_Toc472411806"/>
      <w:r w:rsidRPr="00382A07">
        <w:rPr>
          <w:szCs w:val="24"/>
        </w:rPr>
        <w:t>Продление срока окончания приема Заявок</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7" w:name="_Ref191386249"/>
    </w:p>
    <w:p w:rsidR="00AC1995" w:rsidRPr="00382A07" w:rsidRDefault="00AC1995" w:rsidP="00E71A48">
      <w:pPr>
        <w:pStyle w:val="3"/>
        <w:spacing w:line="264" w:lineRule="auto"/>
        <w:rPr>
          <w:szCs w:val="24"/>
          <w:lang w:eastAsia="ru-RU"/>
        </w:rPr>
      </w:pPr>
      <w:bookmarkStart w:id="478" w:name="_Toc299701566"/>
      <w:bookmarkStart w:id="479" w:name="_Ref306176386"/>
      <w:bookmarkStart w:id="480" w:name="_Ref440285128"/>
      <w:bookmarkStart w:id="481" w:name="_Toc440357103"/>
      <w:bookmarkStart w:id="482" w:name="_Toc440359658"/>
      <w:bookmarkStart w:id="483" w:name="_Toc440632121"/>
      <w:bookmarkStart w:id="484" w:name="_Toc440875942"/>
      <w:bookmarkStart w:id="485" w:name="_Toc441130970"/>
      <w:bookmarkStart w:id="486" w:name="_Toc447269785"/>
      <w:bookmarkStart w:id="487" w:name="_Toc464120607"/>
      <w:bookmarkStart w:id="488" w:name="_Toc466970527"/>
      <w:bookmarkStart w:id="489" w:name="_Toc468462440"/>
      <w:bookmarkStart w:id="490" w:name="_Toc469482033"/>
      <w:bookmarkStart w:id="491"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2"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2"/>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3"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3"/>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4" w:name="_Ref307586570"/>
      <w:r w:rsidRPr="00382A07">
        <w:rPr>
          <w:sz w:val="24"/>
          <w:szCs w:val="24"/>
        </w:rPr>
        <w:t>В соглашении о неустойке должно быть указано</w:t>
      </w:r>
      <w:bookmarkStart w:id="495"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4"/>
      <w:bookmarkEnd w:id="495"/>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6"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6"/>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299109207"/>
      <w:bookmarkStart w:id="498"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7"/>
      <w:bookmarkEnd w:id="498"/>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w:t>
      </w:r>
      <w:r w:rsidR="006D7992">
        <w:rPr>
          <w:sz w:val="24"/>
          <w:szCs w:val="24"/>
        </w:rPr>
        <w:t xml:space="preserve"> </w:t>
      </w:r>
      <w:r w:rsidR="006D7992" w:rsidRPr="00B77557">
        <w:rPr>
          <w:sz w:val="24"/>
          <w:szCs w:val="24"/>
        </w:rPr>
        <w:t>РФ, 156961, г.Кострома, пр-т Мира, 53, каб. №318, исполнительный сотрудник – Горшков Антон Павлович, контактный телефон (4942) 396-028.</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99" w:name="_Ref442263553"/>
      <w:bookmarkStart w:id="500"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99"/>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Участник обязан направить на электронную почту</w:t>
      </w:r>
      <w:r w:rsidR="006F294D" w:rsidRPr="006F294D">
        <w:rPr>
          <w:rFonts w:eastAsia="Calibri"/>
          <w:szCs w:val="24"/>
          <w:lang w:eastAsia="en-US"/>
        </w:rPr>
        <w:t xml:space="preserve"> </w:t>
      </w:r>
      <w:r w:rsidR="006F294D" w:rsidRPr="004D16CA">
        <w:rPr>
          <w:rFonts w:eastAsia="Calibri"/>
          <w:szCs w:val="24"/>
          <w:lang w:eastAsia="en-US"/>
        </w:rPr>
        <w:t>специалисту отдела закупок филиала ПАО «МРСК Центра» - «Костромаэнерго» Горшкову Антону Павловичу, контактный телефон (4942) 396-028, адрес электронной почты</w:t>
      </w:r>
      <w:proofErr w:type="gramEnd"/>
      <w:r w:rsidR="006F294D" w:rsidRPr="004D16CA">
        <w:rPr>
          <w:rFonts w:eastAsia="Calibri"/>
          <w:szCs w:val="24"/>
          <w:lang w:eastAsia="en-US"/>
        </w:rPr>
        <w:t xml:space="preserve">: </w:t>
      </w:r>
      <w:hyperlink r:id="rId35" w:history="1">
        <w:r w:rsidR="006F294D" w:rsidRPr="004D16CA">
          <w:rPr>
            <w:rStyle w:val="a7"/>
            <w:rFonts w:eastAsia="Calibri"/>
            <w:lang w:val="en-GB" w:eastAsia="en-US"/>
          </w:rPr>
          <w:t>gorshkov</w:t>
        </w:r>
        <w:r w:rsidR="006F294D" w:rsidRPr="004D16CA">
          <w:rPr>
            <w:rStyle w:val="a7"/>
            <w:rFonts w:eastAsia="Calibri"/>
            <w:lang w:eastAsia="en-US"/>
          </w:rPr>
          <w:t>.</w:t>
        </w:r>
        <w:r w:rsidR="006F294D" w:rsidRPr="004D16CA">
          <w:rPr>
            <w:rStyle w:val="a7"/>
            <w:rFonts w:eastAsia="Calibri"/>
            <w:lang w:val="en-GB" w:eastAsia="en-US"/>
          </w:rPr>
          <w:t>ap</w:t>
        </w:r>
        <w:r w:rsidR="006F294D" w:rsidRPr="004D16CA">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1"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1"/>
    </w:p>
    <w:p w:rsidR="007B5995" w:rsidRPr="00CE33D6" w:rsidRDefault="007B5995" w:rsidP="007B5995">
      <w:pPr>
        <w:pStyle w:val="Times120"/>
        <w:suppressAutoHyphens w:val="0"/>
        <w:autoSpaceDN w:val="0"/>
        <w:adjustRightInd w:val="0"/>
        <w:spacing w:before="120"/>
        <w:ind w:left="567" w:firstLine="0"/>
        <w:rPr>
          <w:szCs w:val="24"/>
        </w:rPr>
      </w:pPr>
      <w:r w:rsidRPr="00CE33D6">
        <w:rPr>
          <w:szCs w:val="24"/>
        </w:rPr>
        <w:t xml:space="preserve">Получатель платежа: Филиал ПАО «МРСК Центра» – «Костромаэнерго» 156961, г.Кострома, проспект Мира, д. 53, ИНН 6901067107, КПП 440102001, </w:t>
      </w:r>
      <w:proofErr w:type="gramStart"/>
      <w:r w:rsidRPr="00CE33D6">
        <w:rPr>
          <w:szCs w:val="24"/>
        </w:rPr>
        <w:t>р</w:t>
      </w:r>
      <w:proofErr w:type="gramEnd"/>
      <w:r w:rsidRPr="00CE33D6">
        <w:rPr>
          <w:szCs w:val="24"/>
        </w:rPr>
        <w:t>/с 40702810829000001175 в Отделении № 8640 ПАО Сбербанк России, БИК 043469623, к/с 30101810200000000623, 156000, г. Кострома. ул. Никитская, д. 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0"/>
      <w:bookmarkEnd w:id="502"/>
    </w:p>
    <w:p w:rsidR="00717F60" w:rsidRPr="00382A07" w:rsidRDefault="00717F60" w:rsidP="00E71A48">
      <w:pPr>
        <w:pStyle w:val="2"/>
        <w:tabs>
          <w:tab w:val="clear" w:pos="0"/>
          <w:tab w:val="clear" w:pos="1700"/>
          <w:tab w:val="num" w:pos="709"/>
        </w:tabs>
        <w:spacing w:line="264" w:lineRule="auto"/>
      </w:pPr>
      <w:bookmarkStart w:id="503" w:name="_Ref305973214"/>
      <w:bookmarkStart w:id="504" w:name="_Toc472411808"/>
      <w:r w:rsidRPr="00382A07">
        <w:t>Подача Заявок и их прием</w:t>
      </w:r>
      <w:bookmarkStart w:id="505" w:name="_Ref56229451"/>
      <w:bookmarkEnd w:id="477"/>
      <w:bookmarkEnd w:id="503"/>
      <w:bookmarkEnd w:id="504"/>
    </w:p>
    <w:p w:rsidR="00717F60" w:rsidRPr="00382A07" w:rsidRDefault="00717F60" w:rsidP="00E71A48">
      <w:pPr>
        <w:pStyle w:val="3"/>
        <w:spacing w:line="264" w:lineRule="auto"/>
        <w:rPr>
          <w:szCs w:val="24"/>
        </w:rPr>
      </w:pPr>
      <w:bookmarkStart w:id="506" w:name="_Toc439323707"/>
      <w:bookmarkStart w:id="507" w:name="_Toc440357105"/>
      <w:bookmarkStart w:id="508" w:name="_Toc440359660"/>
      <w:bookmarkStart w:id="509" w:name="_Toc440632123"/>
      <w:bookmarkStart w:id="510" w:name="_Toc440875944"/>
      <w:bookmarkStart w:id="511" w:name="_Toc441130972"/>
      <w:bookmarkStart w:id="512" w:name="_Toc447269787"/>
      <w:bookmarkStart w:id="513" w:name="_Toc464120609"/>
      <w:bookmarkStart w:id="514" w:name="_Toc466970529"/>
      <w:bookmarkStart w:id="515" w:name="_Toc468462442"/>
      <w:bookmarkStart w:id="516" w:name="_Toc469482035"/>
      <w:bookmarkStart w:id="517" w:name="_Toc472411809"/>
      <w:r w:rsidRPr="00382A07">
        <w:rPr>
          <w:szCs w:val="24"/>
        </w:rPr>
        <w:t>Подача Заявок через ЭТП</w:t>
      </w:r>
      <w:bookmarkEnd w:id="506"/>
      <w:bookmarkEnd w:id="507"/>
      <w:bookmarkEnd w:id="508"/>
      <w:bookmarkEnd w:id="509"/>
      <w:bookmarkEnd w:id="510"/>
      <w:bookmarkEnd w:id="511"/>
      <w:bookmarkEnd w:id="512"/>
      <w:bookmarkEnd w:id="513"/>
      <w:bookmarkEnd w:id="514"/>
      <w:bookmarkEnd w:id="515"/>
      <w:bookmarkEnd w:id="516"/>
      <w:bookmarkEnd w:id="51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8" w:name="_Ref440289953"/>
      <w:r w:rsidRPr="007B5995">
        <w:rPr>
          <w:bCs w:val="0"/>
          <w:sz w:val="24"/>
          <w:szCs w:val="24"/>
        </w:rPr>
        <w:t>Заявк</w:t>
      </w:r>
      <w:r w:rsidR="00717F60" w:rsidRPr="007B5995">
        <w:rPr>
          <w:bCs w:val="0"/>
          <w:sz w:val="24"/>
          <w:szCs w:val="24"/>
        </w:rPr>
        <w:t xml:space="preserve">и на ЭТП могут быть поданы до </w:t>
      </w:r>
      <w:r w:rsidR="002B5044" w:rsidRPr="007B5995">
        <w:rPr>
          <w:b/>
          <w:bCs w:val="0"/>
          <w:sz w:val="24"/>
          <w:szCs w:val="24"/>
        </w:rPr>
        <w:t xml:space="preserve">12 часов 00 минут </w:t>
      </w:r>
      <w:r w:rsidR="007B5995" w:rsidRPr="007B5995">
        <w:rPr>
          <w:b/>
          <w:bCs w:val="0"/>
          <w:sz w:val="24"/>
          <w:szCs w:val="24"/>
        </w:rPr>
        <w:t>17 апреля</w:t>
      </w:r>
      <w:r w:rsidR="002B5044" w:rsidRPr="007B5995">
        <w:rPr>
          <w:b/>
          <w:bCs w:val="0"/>
          <w:sz w:val="24"/>
          <w:szCs w:val="24"/>
        </w:rPr>
        <w:t xml:space="preserve"> </w:t>
      </w:r>
      <w:r w:rsidR="004E638A" w:rsidRPr="007B5995">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1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19" w:name="_Ref115077798"/>
      <w:bookmarkStart w:id="520" w:name="_Toc439323708"/>
      <w:bookmarkStart w:id="521" w:name="_Toc440357106"/>
      <w:bookmarkStart w:id="522" w:name="_Toc440359661"/>
      <w:bookmarkStart w:id="523" w:name="_Toc440632124"/>
      <w:bookmarkStart w:id="524" w:name="_Toc440875945"/>
      <w:bookmarkStart w:id="525" w:name="_Toc441130973"/>
      <w:bookmarkStart w:id="526"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7" w:name="_Toc464120610"/>
      <w:bookmarkStart w:id="528" w:name="_Toc466970530"/>
      <w:bookmarkStart w:id="529" w:name="_Toc468462443"/>
      <w:bookmarkStart w:id="530" w:name="_Toc469482036"/>
      <w:bookmarkStart w:id="531"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19"/>
      <w:bookmarkEnd w:id="520"/>
      <w:bookmarkEnd w:id="521"/>
      <w:bookmarkEnd w:id="522"/>
      <w:bookmarkEnd w:id="523"/>
      <w:bookmarkEnd w:id="524"/>
      <w:bookmarkEnd w:id="525"/>
      <w:bookmarkEnd w:id="526"/>
      <w:bookmarkEnd w:id="527"/>
      <w:bookmarkEnd w:id="528"/>
      <w:bookmarkEnd w:id="529"/>
      <w:bookmarkEnd w:id="530"/>
      <w:bookmarkEnd w:id="531"/>
    </w:p>
    <w:bookmarkEnd w:id="505"/>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2" w:name="_Ref303683883"/>
      <w:bookmarkStart w:id="533" w:name="_Toc472411811"/>
      <w:r w:rsidRPr="00382A07">
        <w:t xml:space="preserve">Изменение и отзыв </w:t>
      </w:r>
      <w:r w:rsidR="004B5EB3" w:rsidRPr="00382A07">
        <w:t>Заявк</w:t>
      </w:r>
      <w:r w:rsidRPr="00382A07">
        <w:t>и</w:t>
      </w:r>
      <w:bookmarkEnd w:id="532"/>
      <w:bookmarkEnd w:id="53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4"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5" w:name="_Ref468199992"/>
      <w:bookmarkStart w:id="536" w:name="_Ref468200102"/>
      <w:bookmarkStart w:id="537" w:name="_Toc472411812"/>
      <w:r w:rsidRPr="00382A07">
        <w:lastRenderedPageBreak/>
        <w:t>Оценка Заявок и проведение переговоров</w:t>
      </w:r>
      <w:bookmarkEnd w:id="534"/>
      <w:bookmarkEnd w:id="535"/>
      <w:bookmarkEnd w:id="536"/>
      <w:bookmarkEnd w:id="537"/>
      <w:r w:rsidRPr="00382A07">
        <w:t xml:space="preserve"> </w:t>
      </w:r>
    </w:p>
    <w:p w:rsidR="00717F60" w:rsidRPr="00382A07" w:rsidRDefault="00717F60" w:rsidP="00E71A48">
      <w:pPr>
        <w:pStyle w:val="3"/>
        <w:spacing w:line="264" w:lineRule="auto"/>
        <w:rPr>
          <w:szCs w:val="24"/>
        </w:rPr>
      </w:pPr>
      <w:bookmarkStart w:id="538" w:name="_Toc439323711"/>
      <w:bookmarkStart w:id="539" w:name="_Toc440357109"/>
      <w:bookmarkStart w:id="540" w:name="_Toc440359664"/>
      <w:bookmarkStart w:id="541" w:name="_Toc440632127"/>
      <w:bookmarkStart w:id="542" w:name="_Toc440875948"/>
      <w:bookmarkStart w:id="543" w:name="_Toc441130976"/>
      <w:bookmarkStart w:id="544" w:name="_Toc447269791"/>
      <w:bookmarkStart w:id="545" w:name="_Toc464120613"/>
      <w:bookmarkStart w:id="546" w:name="_Toc466970533"/>
      <w:bookmarkStart w:id="547" w:name="_Toc468462446"/>
      <w:bookmarkStart w:id="548" w:name="_Toc469482039"/>
      <w:bookmarkStart w:id="549" w:name="_Toc472411813"/>
      <w:r w:rsidRPr="00382A07">
        <w:rPr>
          <w:szCs w:val="24"/>
        </w:rPr>
        <w:t>Общие положения</w:t>
      </w:r>
      <w:bookmarkEnd w:id="538"/>
      <w:bookmarkEnd w:id="539"/>
      <w:bookmarkEnd w:id="540"/>
      <w:bookmarkEnd w:id="541"/>
      <w:bookmarkEnd w:id="542"/>
      <w:bookmarkEnd w:id="543"/>
      <w:bookmarkEnd w:id="544"/>
      <w:bookmarkEnd w:id="545"/>
      <w:bookmarkEnd w:id="546"/>
      <w:bookmarkEnd w:id="547"/>
      <w:bookmarkEnd w:id="548"/>
      <w:bookmarkEnd w:id="54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0" w:name="_Ref93089454"/>
      <w:bookmarkStart w:id="551" w:name="_Toc439323712"/>
      <w:bookmarkStart w:id="552" w:name="_Toc440357110"/>
      <w:bookmarkStart w:id="553" w:name="_Toc440359665"/>
      <w:bookmarkStart w:id="554" w:name="_Toc440632128"/>
      <w:bookmarkStart w:id="555" w:name="_Toc440875949"/>
      <w:bookmarkStart w:id="556" w:name="_Toc441130977"/>
      <w:bookmarkStart w:id="557" w:name="_Toc447269792"/>
      <w:bookmarkStart w:id="558" w:name="_Toc464120614"/>
      <w:bookmarkStart w:id="559" w:name="_Toc466970534"/>
      <w:bookmarkStart w:id="560" w:name="_Toc468462447"/>
      <w:bookmarkStart w:id="561" w:name="_Toc469482040"/>
      <w:bookmarkStart w:id="562" w:name="_Toc472411814"/>
      <w:r w:rsidRPr="00382A07">
        <w:rPr>
          <w:szCs w:val="24"/>
        </w:rPr>
        <w:t>Отборочная стадия</w:t>
      </w:r>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3"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4"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3"/>
      <w:bookmarkEnd w:id="564"/>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5"/>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6" w:name="_Ref303670674"/>
      <w:bookmarkStart w:id="567" w:name="_Toc439323713"/>
      <w:bookmarkStart w:id="568" w:name="_Toc440357111"/>
      <w:bookmarkStart w:id="569" w:name="_Toc440359666"/>
      <w:bookmarkStart w:id="570" w:name="_Toc440632129"/>
      <w:bookmarkStart w:id="571" w:name="_Toc440875950"/>
      <w:bookmarkStart w:id="572" w:name="_Toc441130978"/>
      <w:bookmarkStart w:id="573" w:name="_Toc447269793"/>
      <w:bookmarkStart w:id="574" w:name="_Toc464120615"/>
      <w:bookmarkStart w:id="575" w:name="_Toc466970535"/>
      <w:bookmarkStart w:id="576" w:name="_Toc468462448"/>
      <w:bookmarkStart w:id="577" w:name="_Toc469482041"/>
      <w:bookmarkStart w:id="578" w:name="_Toc472411815"/>
      <w:r w:rsidRPr="00382A07">
        <w:rPr>
          <w:szCs w:val="24"/>
        </w:rPr>
        <w:t>Проведение переговоров</w:t>
      </w:r>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79" w:name="_Ref306138385"/>
      <w:bookmarkStart w:id="580" w:name="_Toc439323714"/>
      <w:bookmarkStart w:id="581" w:name="_Toc440357112"/>
      <w:bookmarkStart w:id="582" w:name="_Toc440359667"/>
      <w:bookmarkStart w:id="583" w:name="_Toc440632130"/>
      <w:bookmarkStart w:id="584" w:name="_Toc440875951"/>
      <w:bookmarkStart w:id="585" w:name="_Toc441130979"/>
      <w:bookmarkStart w:id="586" w:name="_Toc447269794"/>
      <w:bookmarkStart w:id="587" w:name="_Toc464120616"/>
      <w:bookmarkStart w:id="588" w:name="_Toc466970536"/>
      <w:bookmarkStart w:id="589" w:name="_Toc468462449"/>
      <w:bookmarkStart w:id="590" w:name="_Toc469482042"/>
      <w:bookmarkStart w:id="591" w:name="_Toc472411816"/>
      <w:r w:rsidRPr="00382A07">
        <w:rPr>
          <w:szCs w:val="24"/>
        </w:rPr>
        <w:lastRenderedPageBreak/>
        <w:t>Оценочная стадия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2" w:name="_Ref303250967"/>
      <w:bookmarkStart w:id="593" w:name="_Toc305697378"/>
      <w:bookmarkStart w:id="594" w:name="_Toc472411817"/>
      <w:bookmarkStart w:id="595" w:name="_Toc255985696"/>
      <w:r w:rsidRPr="00382A07">
        <w:t>Аукционная процедура понижени</w:t>
      </w:r>
      <w:r w:rsidR="00E60F8E" w:rsidRPr="00382A07">
        <w:t>я</w:t>
      </w:r>
      <w:r w:rsidRPr="00382A07">
        <w:t xml:space="preserve"> цены (переторжка)</w:t>
      </w:r>
      <w:bookmarkEnd w:id="592"/>
      <w:bookmarkEnd w:id="593"/>
      <w:bookmarkEnd w:id="594"/>
      <w:r w:rsidRPr="00382A07">
        <w:t xml:space="preserve"> </w:t>
      </w:r>
    </w:p>
    <w:bookmarkEnd w:id="59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9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99"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99"/>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0" w:name="_Ref471821960"/>
      <w:bookmarkStart w:id="601" w:name="_Toc471986593"/>
      <w:bookmarkStart w:id="602" w:name="_Toc472409204"/>
      <w:bookmarkStart w:id="603" w:name="_Toc472411818"/>
      <w:bookmarkStart w:id="604" w:name="_Ref303681924"/>
      <w:bookmarkStart w:id="605"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0"/>
      <w:bookmarkEnd w:id="601"/>
      <w:bookmarkEnd w:id="602"/>
      <w:bookmarkEnd w:id="603"/>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B599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w:t>
      </w:r>
      <w:r w:rsidRPr="007B5995">
        <w:rPr>
          <w:sz w:val="24"/>
          <w:szCs w:val="24"/>
        </w:rPr>
        <w:t>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6" w:name="_Toc472411819"/>
      <w:bookmarkStart w:id="607" w:name="_Ref472412060"/>
      <w:bookmarkStart w:id="608" w:name="_Ref472412072"/>
      <w:r w:rsidRPr="001018D6">
        <w:t xml:space="preserve">Подведение итогов </w:t>
      </w:r>
      <w:r w:rsidR="00DF639D" w:rsidRPr="001018D6">
        <w:t>З</w:t>
      </w:r>
      <w:r w:rsidRPr="001018D6">
        <w:t>апроса предложений</w:t>
      </w:r>
      <w:bookmarkEnd w:id="604"/>
      <w:bookmarkEnd w:id="605"/>
      <w:bookmarkEnd w:id="606"/>
      <w:bookmarkEnd w:id="607"/>
      <w:bookmarkEnd w:id="608"/>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09"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09"/>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0" w:name="_Ref303251044"/>
      <w:bookmarkStart w:id="611" w:name="_Toc472411820"/>
      <w:bookmarkStart w:id="612" w:name="_Ref191386295"/>
      <w:r w:rsidRPr="00382A07">
        <w:t xml:space="preserve">Признание запроса предложений </w:t>
      </w:r>
      <w:proofErr w:type="gramStart"/>
      <w:r w:rsidRPr="00382A07">
        <w:t>несостоявшимся</w:t>
      </w:r>
      <w:bookmarkEnd w:id="610"/>
      <w:bookmarkEnd w:id="611"/>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3"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3"/>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4"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4"/>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5"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5"/>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6" w:name="_Ref465670219"/>
      <w:bookmarkStart w:id="617" w:name="_Toc468441704"/>
      <w:bookmarkStart w:id="618" w:name="_Toc472411821"/>
      <w:bookmarkStart w:id="619" w:name="_Ref303683929"/>
      <w:r w:rsidRPr="004A1A68">
        <w:rPr>
          <w:bCs w:val="0"/>
        </w:rPr>
        <w:t>Антидемпинговые меры</w:t>
      </w:r>
      <w:bookmarkEnd w:id="616"/>
      <w:bookmarkEnd w:id="617"/>
      <w:bookmarkEnd w:id="618"/>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0"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0"/>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1" w:name="_Ref468462141"/>
      <w:bookmarkStart w:id="622"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2"/>
      <w:bookmarkEnd w:id="619"/>
      <w:bookmarkEnd w:id="621"/>
      <w:bookmarkEnd w:id="622"/>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3" w:name="_Ref294695403"/>
      <w:bookmarkStart w:id="624"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3"/>
      <w:bookmarkEnd w:id="624"/>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5"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5"/>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6"/>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7"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Toc181693189"/>
      <w:bookmarkStart w:id="629" w:name="_Ref190680463"/>
      <w:bookmarkStart w:id="630" w:name="_Ref306140410"/>
      <w:bookmarkStart w:id="631" w:name="_Ref306142159"/>
      <w:bookmarkStart w:id="632" w:name="_Ref468200380"/>
      <w:bookmarkStart w:id="633" w:name="_Ref468200508"/>
      <w:bookmarkStart w:id="634" w:name="_Ref303102866"/>
      <w:bookmarkStart w:id="635" w:name="_Toc305835589"/>
      <w:bookmarkStart w:id="636" w:name="_Ref303683952"/>
      <w:bookmarkStart w:id="637" w:name="__RefNumPara__840_922829174"/>
      <w:bookmarkEnd w:id="627"/>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38" w:name="_Toc472411823"/>
      <w:bookmarkStart w:id="639" w:name="_Ref472412218"/>
      <w:bookmarkStart w:id="640" w:name="_Ref472412231"/>
      <w:bookmarkStart w:id="641"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28"/>
      <w:bookmarkEnd w:id="629"/>
      <w:bookmarkEnd w:id="630"/>
      <w:bookmarkEnd w:id="631"/>
      <w:bookmarkEnd w:id="632"/>
      <w:bookmarkEnd w:id="633"/>
      <w:bookmarkEnd w:id="638"/>
      <w:bookmarkEnd w:id="639"/>
      <w:bookmarkEnd w:id="640"/>
      <w:bookmarkEnd w:id="641"/>
      <w:r w:rsidRPr="001018D6">
        <w:t xml:space="preserve"> </w:t>
      </w:r>
      <w:bookmarkEnd w:id="634"/>
      <w:bookmarkEnd w:id="635"/>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2"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2"/>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3"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3"/>
    </w:p>
    <w:p w:rsidR="00932C0A" w:rsidRPr="004A1A68" w:rsidRDefault="00932C0A" w:rsidP="00B42AE0">
      <w:pPr>
        <w:pStyle w:val="2"/>
        <w:tabs>
          <w:tab w:val="clear" w:pos="1700"/>
          <w:tab w:val="left" w:pos="709"/>
        </w:tabs>
        <w:spacing w:line="264" w:lineRule="auto"/>
      </w:pPr>
      <w:bookmarkStart w:id="644" w:name="_Ref303694483"/>
      <w:bookmarkStart w:id="645" w:name="_Toc305835590"/>
      <w:bookmarkStart w:id="646" w:name="_Ref306140451"/>
      <w:bookmarkStart w:id="647" w:name="_Toc472411824"/>
      <w:r w:rsidRPr="004A1A68">
        <w:t xml:space="preserve">Уведомление о результатах </w:t>
      </w:r>
      <w:bookmarkEnd w:id="644"/>
      <w:bookmarkEnd w:id="645"/>
      <w:r w:rsidRPr="004A1A68">
        <w:t>запроса предложений</w:t>
      </w:r>
      <w:bookmarkEnd w:id="646"/>
      <w:bookmarkEnd w:id="647"/>
    </w:p>
    <w:bookmarkEnd w:id="636"/>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8" w:name="_Ref440270568"/>
      <w:bookmarkStart w:id="649" w:name="_Ref440274159"/>
      <w:bookmarkStart w:id="650" w:name="_Ref440292555"/>
      <w:bookmarkStart w:id="651" w:name="_Ref440292779"/>
      <w:bookmarkStart w:id="652" w:name="_Toc472411825"/>
      <w:r w:rsidRPr="00382A07">
        <w:rPr>
          <w:szCs w:val="24"/>
        </w:rPr>
        <w:lastRenderedPageBreak/>
        <w:t>Техническая часть</w:t>
      </w:r>
      <w:bookmarkEnd w:id="648"/>
      <w:bookmarkEnd w:id="649"/>
      <w:bookmarkEnd w:id="650"/>
      <w:bookmarkEnd w:id="651"/>
      <w:bookmarkEnd w:id="652"/>
      <w:r w:rsidRPr="00382A07">
        <w:rPr>
          <w:szCs w:val="24"/>
        </w:rPr>
        <w:t xml:space="preserve"> </w:t>
      </w:r>
    </w:p>
    <w:p w:rsidR="002B5044" w:rsidRPr="00382A07" w:rsidRDefault="002B5044" w:rsidP="002A47D1">
      <w:pPr>
        <w:pStyle w:val="2"/>
        <w:ind w:left="1701" w:hanging="1134"/>
      </w:pPr>
      <w:bookmarkStart w:id="653" w:name="_Toc176064096"/>
      <w:bookmarkStart w:id="654" w:name="_Toc176338524"/>
      <w:bookmarkStart w:id="655" w:name="_Toc180399752"/>
      <w:bookmarkStart w:id="656" w:name="_Toc191205941"/>
      <w:bookmarkStart w:id="657" w:name="_Toc194315544"/>
      <w:bookmarkStart w:id="658" w:name="_Toc423421725"/>
      <w:bookmarkStart w:id="659" w:name="_Toc472411826"/>
      <w:r w:rsidRPr="00382A07">
        <w:t>Общие требования к условиям поставки продукции</w:t>
      </w:r>
      <w:bookmarkStart w:id="660" w:name="_Toc176064097"/>
      <w:bookmarkStart w:id="661" w:name="_Toc176338525"/>
      <w:bookmarkStart w:id="662" w:name="_Toc180399753"/>
      <w:bookmarkStart w:id="663" w:name="_Toc189457101"/>
      <w:bookmarkStart w:id="664" w:name="_Toc189461737"/>
      <w:bookmarkStart w:id="665" w:name="_Toc189462011"/>
      <w:bookmarkStart w:id="666" w:name="_Toc191273610"/>
      <w:bookmarkStart w:id="667" w:name="_Toc167189319"/>
      <w:bookmarkStart w:id="668" w:name="_Toc168725254"/>
      <w:bookmarkEnd w:id="653"/>
      <w:bookmarkEnd w:id="654"/>
      <w:bookmarkEnd w:id="655"/>
      <w:bookmarkEnd w:id="656"/>
      <w:bookmarkEnd w:id="657"/>
      <w:bookmarkEnd w:id="658"/>
      <w:bookmarkEnd w:id="659"/>
    </w:p>
    <w:p w:rsidR="002B5044" w:rsidRPr="00382A07" w:rsidRDefault="002B5044" w:rsidP="002B5044">
      <w:pPr>
        <w:pStyle w:val="3"/>
        <w:ind w:left="0" w:firstLine="851"/>
        <w:jc w:val="both"/>
        <w:rPr>
          <w:b w:val="0"/>
          <w:szCs w:val="24"/>
        </w:rPr>
      </w:pPr>
      <w:bookmarkStart w:id="669" w:name="_Toc439166308"/>
      <w:bookmarkStart w:id="670" w:name="_Toc439170656"/>
      <w:bookmarkStart w:id="671" w:name="_Toc439172758"/>
      <w:bookmarkStart w:id="672" w:name="_Toc439173202"/>
      <w:bookmarkStart w:id="673" w:name="_Toc439238196"/>
      <w:bookmarkStart w:id="674" w:name="_Toc439252748"/>
      <w:bookmarkStart w:id="675" w:name="_Toc439323606"/>
      <w:bookmarkStart w:id="676" w:name="_Toc439323722"/>
      <w:bookmarkStart w:id="677" w:name="_Toc440357120"/>
      <w:bookmarkStart w:id="678" w:name="_Toc440359675"/>
      <w:bookmarkStart w:id="679" w:name="_Toc440632139"/>
      <w:bookmarkStart w:id="680" w:name="_Toc440875960"/>
      <w:bookmarkStart w:id="681" w:name="_Toc441130988"/>
      <w:bookmarkStart w:id="682" w:name="_Toc447269803"/>
      <w:bookmarkStart w:id="683" w:name="_Toc464120625"/>
      <w:bookmarkStart w:id="684" w:name="_Toc466970545"/>
      <w:bookmarkStart w:id="685" w:name="_Toc468462459"/>
      <w:bookmarkStart w:id="686" w:name="_Toc469482052"/>
      <w:bookmarkStart w:id="687" w:name="_Toc472411827"/>
      <w:r w:rsidRPr="00382A07">
        <w:rPr>
          <w:b w:val="0"/>
          <w:szCs w:val="24"/>
        </w:rPr>
        <w:t>Продукция должна быть новой и ранее неиспользованной.</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2B5044" w:rsidRPr="00382A07" w:rsidRDefault="002B5044" w:rsidP="002B5044">
      <w:pPr>
        <w:pStyle w:val="3"/>
        <w:ind w:left="0" w:firstLine="851"/>
        <w:jc w:val="both"/>
        <w:rPr>
          <w:b w:val="0"/>
          <w:szCs w:val="24"/>
        </w:rPr>
      </w:pPr>
      <w:bookmarkStart w:id="688" w:name="_Toc439166309"/>
      <w:bookmarkStart w:id="689" w:name="_Toc439170657"/>
      <w:bookmarkStart w:id="690" w:name="_Toc439172759"/>
      <w:bookmarkStart w:id="691" w:name="_Toc439173203"/>
      <w:bookmarkStart w:id="692" w:name="_Toc439238197"/>
      <w:bookmarkStart w:id="693" w:name="_Toc439252749"/>
      <w:bookmarkStart w:id="694" w:name="_Toc439323607"/>
      <w:bookmarkStart w:id="695" w:name="_Toc439323723"/>
      <w:bookmarkStart w:id="696" w:name="_Toc440357121"/>
      <w:bookmarkStart w:id="697" w:name="_Toc440359676"/>
      <w:bookmarkStart w:id="698" w:name="_Toc440632140"/>
      <w:bookmarkStart w:id="699" w:name="_Toc440875961"/>
      <w:bookmarkStart w:id="700" w:name="_Toc441130989"/>
      <w:bookmarkStart w:id="701" w:name="_Toc447269804"/>
      <w:bookmarkStart w:id="702" w:name="_Toc464120626"/>
      <w:bookmarkStart w:id="703" w:name="_Toc466970546"/>
      <w:bookmarkStart w:id="704" w:name="_Toc468462460"/>
      <w:bookmarkStart w:id="705" w:name="_Toc469482053"/>
      <w:bookmarkStart w:id="706" w:name="_Toc472411828"/>
      <w:r w:rsidRPr="00382A07">
        <w:rPr>
          <w:b w:val="0"/>
          <w:szCs w:val="24"/>
        </w:rPr>
        <w:t>Продукция должна соответствовать ГОСТ, ТУ и Технической политике ПАО «МРСК Центра».</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2B5044" w:rsidRPr="00382A07" w:rsidRDefault="002B5044" w:rsidP="0021751A">
      <w:pPr>
        <w:pStyle w:val="2"/>
        <w:ind w:left="1701" w:hanging="1134"/>
      </w:pPr>
      <w:bookmarkStart w:id="707" w:name="_Toc423421726"/>
      <w:bookmarkStart w:id="708" w:name="_Ref450646963"/>
      <w:bookmarkStart w:id="709" w:name="_Toc472411829"/>
      <w:r w:rsidRPr="00382A07">
        <w:t>Перечень, объемы и характеристики закупаемой продукции</w:t>
      </w:r>
      <w:bookmarkEnd w:id="660"/>
      <w:bookmarkEnd w:id="661"/>
      <w:bookmarkEnd w:id="662"/>
      <w:bookmarkEnd w:id="663"/>
      <w:bookmarkEnd w:id="664"/>
      <w:bookmarkEnd w:id="665"/>
      <w:bookmarkEnd w:id="666"/>
      <w:bookmarkEnd w:id="707"/>
      <w:bookmarkEnd w:id="708"/>
      <w:bookmarkEnd w:id="709"/>
    </w:p>
    <w:p w:rsidR="002B5044" w:rsidRPr="00382A07" w:rsidRDefault="002B5044" w:rsidP="002B5044">
      <w:pPr>
        <w:pStyle w:val="3"/>
        <w:ind w:left="0" w:firstLine="851"/>
        <w:jc w:val="both"/>
        <w:rPr>
          <w:b w:val="0"/>
          <w:szCs w:val="24"/>
        </w:rPr>
      </w:pPr>
      <w:bookmarkStart w:id="710" w:name="_Toc439166311"/>
      <w:bookmarkStart w:id="711" w:name="_Toc439170659"/>
      <w:bookmarkStart w:id="712" w:name="_Toc439172761"/>
      <w:bookmarkStart w:id="713" w:name="_Toc439173205"/>
      <w:bookmarkStart w:id="714" w:name="_Toc439238199"/>
      <w:bookmarkStart w:id="715" w:name="_Toc439252751"/>
      <w:bookmarkStart w:id="716" w:name="_Toc439323609"/>
      <w:bookmarkStart w:id="717" w:name="_Toc439323725"/>
      <w:bookmarkStart w:id="718" w:name="_Toc440357123"/>
      <w:bookmarkStart w:id="719" w:name="_Toc440359678"/>
      <w:bookmarkStart w:id="720" w:name="_Toc440632142"/>
      <w:bookmarkStart w:id="721" w:name="_Toc440875963"/>
      <w:bookmarkStart w:id="722" w:name="_Toc441130991"/>
      <w:bookmarkStart w:id="723" w:name="_Toc447269806"/>
      <w:bookmarkStart w:id="724" w:name="_Toc464120628"/>
      <w:bookmarkStart w:id="725" w:name="_Toc466970548"/>
      <w:bookmarkStart w:id="726" w:name="_Toc468462462"/>
      <w:bookmarkStart w:id="727" w:name="_Toc469482055"/>
      <w:bookmarkStart w:id="728"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7B5995">
        <w:rPr>
          <w:b w:val="0"/>
          <w:szCs w:val="24"/>
        </w:rPr>
        <w:t xml:space="preserve">по Лоту №1 (подраздел </w:t>
      </w:r>
      <w:r w:rsidR="00152F2A" w:rsidRPr="007B5995">
        <w:fldChar w:fldCharType="begin"/>
      </w:r>
      <w:r w:rsidR="00152F2A" w:rsidRPr="007B5995">
        <w:instrText xml:space="preserve"> REF _Ref440275279 \r \h  \* MERGEFORMAT </w:instrText>
      </w:r>
      <w:r w:rsidR="00152F2A" w:rsidRPr="007B5995">
        <w:fldChar w:fldCharType="separate"/>
      </w:r>
      <w:r w:rsidR="00991C07" w:rsidRPr="007B5995">
        <w:rPr>
          <w:b w:val="0"/>
          <w:szCs w:val="24"/>
        </w:rPr>
        <w:t>1.1.4</w:t>
      </w:r>
      <w:r w:rsidR="00152F2A" w:rsidRPr="007B5995">
        <w:fldChar w:fldCharType="end"/>
      </w:r>
      <w:r w:rsidR="00A154B7" w:rsidRPr="007B5995">
        <w:rPr>
          <w:b w:val="0"/>
          <w:szCs w:val="24"/>
        </w:rPr>
        <w:t>)</w:t>
      </w:r>
      <w:r w:rsidRPr="007B5995">
        <w:rPr>
          <w:b w:val="0"/>
          <w:szCs w:val="24"/>
        </w:rPr>
        <w:t xml:space="preserve"> изложен</w:t>
      </w:r>
      <w:r w:rsidR="00F463E8" w:rsidRPr="007B5995">
        <w:rPr>
          <w:b w:val="0"/>
          <w:szCs w:val="24"/>
        </w:rPr>
        <w:t>о</w:t>
      </w:r>
      <w:r w:rsidRPr="007B5995">
        <w:rPr>
          <w:b w:val="0"/>
          <w:szCs w:val="24"/>
        </w:rPr>
        <w:t xml:space="preserve"> в Приложении №1,</w:t>
      </w:r>
      <w:r w:rsidRPr="00382A07">
        <w:rPr>
          <w:b w:val="0"/>
          <w:szCs w:val="24"/>
        </w:rPr>
        <w:t xml:space="preserve">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382A07" w:rsidRDefault="002B5044" w:rsidP="0021751A">
      <w:pPr>
        <w:pStyle w:val="2"/>
        <w:ind w:left="1701" w:hanging="1134"/>
      </w:pPr>
      <w:bookmarkStart w:id="729" w:name="_Ref194832984"/>
      <w:bookmarkStart w:id="730" w:name="_Ref197686508"/>
      <w:bookmarkStart w:id="731" w:name="_Toc423421727"/>
      <w:bookmarkStart w:id="732" w:name="_Toc472411832"/>
      <w:r w:rsidRPr="00382A07">
        <w:t>Требование к поставляемой продукции</w:t>
      </w:r>
      <w:bookmarkEnd w:id="729"/>
      <w:bookmarkEnd w:id="730"/>
      <w:bookmarkEnd w:id="731"/>
      <w:bookmarkEnd w:id="732"/>
    </w:p>
    <w:p w:rsidR="002B5044" w:rsidRPr="00382A07" w:rsidRDefault="0021751A" w:rsidP="002B5044">
      <w:pPr>
        <w:pStyle w:val="3"/>
        <w:ind w:left="0" w:firstLine="851"/>
        <w:jc w:val="both"/>
        <w:rPr>
          <w:b w:val="0"/>
          <w:szCs w:val="24"/>
        </w:rPr>
      </w:pPr>
      <w:bookmarkStart w:id="733" w:name="_Toc439166313"/>
      <w:bookmarkStart w:id="734" w:name="_Toc439170661"/>
      <w:bookmarkStart w:id="735" w:name="_Toc439172763"/>
      <w:bookmarkStart w:id="736" w:name="_Toc439173207"/>
      <w:bookmarkStart w:id="737" w:name="_Toc439238201"/>
      <w:bookmarkStart w:id="738" w:name="_Toc439252753"/>
      <w:bookmarkStart w:id="739" w:name="_Toc439323611"/>
      <w:bookmarkStart w:id="740" w:name="_Toc439323727"/>
      <w:bookmarkStart w:id="741" w:name="_Toc440357125"/>
      <w:bookmarkStart w:id="742" w:name="_Toc440359680"/>
      <w:bookmarkStart w:id="743" w:name="_Toc440632144"/>
      <w:bookmarkStart w:id="744" w:name="_Toc440875965"/>
      <w:bookmarkStart w:id="745" w:name="_Toc441130993"/>
      <w:bookmarkStart w:id="746" w:name="_Toc447269808"/>
      <w:bookmarkStart w:id="747" w:name="_Toc464120631"/>
      <w:bookmarkStart w:id="748" w:name="_Toc466970551"/>
      <w:bookmarkStart w:id="749" w:name="_Toc468462465"/>
      <w:bookmarkStart w:id="750" w:name="_Toc469482058"/>
      <w:bookmarkStart w:id="751" w:name="_Toc472411833"/>
      <w:bookmarkStart w:id="752" w:name="_Ref194833053"/>
      <w:bookmarkStart w:id="753" w:name="_Ref223496951"/>
      <w:bookmarkStart w:id="754"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382A07" w:rsidRDefault="002B5044" w:rsidP="002B5044">
      <w:pPr>
        <w:pStyle w:val="3"/>
        <w:ind w:left="0" w:firstLine="851"/>
        <w:jc w:val="both"/>
        <w:rPr>
          <w:b w:val="0"/>
          <w:szCs w:val="24"/>
        </w:rPr>
      </w:pPr>
      <w:bookmarkStart w:id="755" w:name="_Toc439166314"/>
      <w:bookmarkStart w:id="756" w:name="_Toc439170662"/>
      <w:bookmarkStart w:id="757" w:name="_Toc439172764"/>
      <w:bookmarkStart w:id="758" w:name="_Toc439173208"/>
      <w:bookmarkStart w:id="759" w:name="_Toc439238202"/>
      <w:bookmarkStart w:id="760" w:name="_Toc439252754"/>
      <w:bookmarkStart w:id="761" w:name="_Toc439323612"/>
      <w:bookmarkStart w:id="762" w:name="_Toc439323728"/>
      <w:bookmarkStart w:id="763" w:name="_Toc440357126"/>
      <w:bookmarkStart w:id="764" w:name="_Toc440359681"/>
      <w:bookmarkStart w:id="765" w:name="_Toc440632145"/>
      <w:bookmarkStart w:id="766" w:name="_Toc440875966"/>
      <w:bookmarkStart w:id="767" w:name="_Toc441130994"/>
      <w:bookmarkStart w:id="768" w:name="_Toc447269809"/>
      <w:bookmarkStart w:id="769" w:name="_Toc464120632"/>
      <w:bookmarkStart w:id="770" w:name="_Toc466970552"/>
      <w:bookmarkStart w:id="771" w:name="_Toc468462466"/>
      <w:bookmarkStart w:id="772" w:name="_Toc469482059"/>
      <w:bookmarkStart w:id="773"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2B5044" w:rsidRPr="00382A07" w:rsidRDefault="002B5044" w:rsidP="0021751A">
      <w:pPr>
        <w:pStyle w:val="2"/>
        <w:ind w:left="1701" w:hanging="1134"/>
      </w:pPr>
      <w:bookmarkStart w:id="774" w:name="_Ref247513861"/>
      <w:bookmarkStart w:id="775" w:name="_Toc423421728"/>
      <w:bookmarkStart w:id="776" w:name="_Toc472411835"/>
      <w:r w:rsidRPr="00382A07">
        <w:t xml:space="preserve">Требование к </w:t>
      </w:r>
      <w:r w:rsidR="0021751A" w:rsidRPr="00382A07">
        <w:t>Участник</w:t>
      </w:r>
      <w:r w:rsidRPr="00382A07">
        <w:t>у</w:t>
      </w:r>
      <w:bookmarkEnd w:id="752"/>
      <w:bookmarkEnd w:id="753"/>
      <w:bookmarkEnd w:id="754"/>
      <w:r w:rsidRPr="00382A07">
        <w:t>.</w:t>
      </w:r>
      <w:bookmarkEnd w:id="774"/>
      <w:bookmarkEnd w:id="775"/>
      <w:bookmarkEnd w:id="776"/>
    </w:p>
    <w:p w:rsidR="002B5044" w:rsidRPr="00382A07" w:rsidRDefault="002B5044" w:rsidP="002B5044">
      <w:pPr>
        <w:pStyle w:val="3"/>
        <w:ind w:left="0" w:firstLine="851"/>
        <w:jc w:val="both"/>
        <w:rPr>
          <w:b w:val="0"/>
          <w:szCs w:val="24"/>
        </w:rPr>
      </w:pPr>
      <w:bookmarkStart w:id="777" w:name="_Toc439166317"/>
      <w:bookmarkStart w:id="778" w:name="_Toc439170665"/>
      <w:bookmarkStart w:id="779" w:name="_Toc439172767"/>
      <w:bookmarkStart w:id="780" w:name="_Toc439173211"/>
      <w:bookmarkStart w:id="781" w:name="_Toc439238205"/>
      <w:bookmarkStart w:id="782" w:name="_Toc439252756"/>
      <w:bookmarkStart w:id="783" w:name="_Toc439323614"/>
      <w:bookmarkStart w:id="784" w:name="_Toc439323730"/>
      <w:bookmarkStart w:id="785" w:name="_Ref440292618"/>
      <w:bookmarkStart w:id="786" w:name="_Toc440357128"/>
      <w:bookmarkStart w:id="787" w:name="_Toc440359683"/>
      <w:bookmarkStart w:id="788" w:name="_Toc440632147"/>
      <w:bookmarkStart w:id="789" w:name="_Toc440875968"/>
      <w:bookmarkStart w:id="790" w:name="_Toc441130996"/>
      <w:bookmarkStart w:id="791" w:name="_Toc447269811"/>
      <w:bookmarkStart w:id="792" w:name="_Toc464120634"/>
      <w:bookmarkStart w:id="793" w:name="_Toc466970554"/>
      <w:bookmarkStart w:id="794" w:name="_Toc468462468"/>
      <w:bookmarkStart w:id="795" w:name="_Toc469482061"/>
      <w:bookmarkStart w:id="796"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w:t>
      </w:r>
      <w:bookmarkStart w:id="797" w:name="_GoBack"/>
      <w:bookmarkEnd w:id="797"/>
      <w:r w:rsidRPr="00382A07">
        <w:rPr>
          <w:b w:val="0"/>
          <w:szCs w:val="24"/>
        </w:rPr>
        <w:t xml:space="preserve"> по эксплуатации, или инструкции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2B5044" w:rsidRPr="00382A07" w:rsidRDefault="002B5044" w:rsidP="002B5044">
      <w:pPr>
        <w:pStyle w:val="3"/>
        <w:ind w:left="0" w:firstLine="851"/>
        <w:jc w:val="both"/>
        <w:rPr>
          <w:b w:val="0"/>
          <w:szCs w:val="24"/>
        </w:rPr>
      </w:pPr>
      <w:bookmarkStart w:id="798" w:name="_Toc439166318"/>
      <w:bookmarkStart w:id="799" w:name="_Toc439170666"/>
      <w:bookmarkStart w:id="800" w:name="_Toc439172768"/>
      <w:bookmarkStart w:id="801" w:name="_Toc439173212"/>
      <w:bookmarkStart w:id="802" w:name="_Toc439238206"/>
      <w:bookmarkStart w:id="803" w:name="_Toc439252757"/>
      <w:bookmarkStart w:id="804" w:name="_Toc439323615"/>
      <w:bookmarkStart w:id="805" w:name="_Toc439323731"/>
      <w:bookmarkStart w:id="806" w:name="_Toc440357129"/>
      <w:bookmarkStart w:id="807" w:name="_Toc440359684"/>
      <w:bookmarkStart w:id="808" w:name="_Toc440632148"/>
      <w:bookmarkStart w:id="809" w:name="_Toc440875969"/>
      <w:bookmarkStart w:id="810" w:name="_Toc441130997"/>
      <w:bookmarkStart w:id="811" w:name="_Toc447269812"/>
      <w:bookmarkStart w:id="812" w:name="_Toc464120635"/>
      <w:bookmarkStart w:id="813" w:name="_Toc466970555"/>
      <w:bookmarkStart w:id="814" w:name="_Toc468462469"/>
      <w:bookmarkStart w:id="815" w:name="_Toc469482062"/>
      <w:bookmarkStart w:id="81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464832" w:rsidRPr="00382A07" w:rsidRDefault="00464832" w:rsidP="00464832">
      <w:pPr>
        <w:pStyle w:val="2"/>
        <w:ind w:left="1701" w:hanging="1134"/>
      </w:pPr>
      <w:bookmarkStart w:id="817" w:name="_Toc248219573"/>
      <w:bookmarkStart w:id="818" w:name="_Toc256099315"/>
      <w:bookmarkStart w:id="819" w:name="_Toc423421664"/>
      <w:bookmarkStart w:id="820" w:name="_Toc472411838"/>
      <w:bookmarkEnd w:id="667"/>
      <w:bookmarkEnd w:id="668"/>
      <w:r w:rsidRPr="00382A07">
        <w:t>Иные требования</w:t>
      </w:r>
      <w:bookmarkEnd w:id="817"/>
      <w:bookmarkEnd w:id="818"/>
      <w:bookmarkEnd w:id="819"/>
      <w:bookmarkEnd w:id="820"/>
    </w:p>
    <w:p w:rsidR="0011726E" w:rsidRPr="00382A07" w:rsidRDefault="00953987" w:rsidP="0011726E">
      <w:pPr>
        <w:pStyle w:val="3"/>
        <w:ind w:left="0" w:firstLine="851"/>
        <w:jc w:val="both"/>
        <w:rPr>
          <w:b w:val="0"/>
          <w:szCs w:val="24"/>
        </w:rPr>
      </w:pPr>
      <w:bookmarkStart w:id="821" w:name="_Toc464120637"/>
      <w:bookmarkStart w:id="822" w:name="_Toc466970557"/>
      <w:bookmarkStart w:id="823" w:name="_Toc468462471"/>
      <w:bookmarkStart w:id="824" w:name="_Toc469482064"/>
      <w:bookmarkStart w:id="825" w:name="_Toc472411839"/>
      <w:bookmarkStart w:id="82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1"/>
      <w:bookmarkEnd w:id="822"/>
      <w:bookmarkEnd w:id="823"/>
      <w:bookmarkEnd w:id="824"/>
      <w:bookmarkEnd w:id="825"/>
    </w:p>
    <w:p w:rsidR="002B5044" w:rsidRPr="00382A07" w:rsidRDefault="00464832" w:rsidP="00464832">
      <w:pPr>
        <w:pStyle w:val="3"/>
        <w:ind w:left="0" w:firstLine="851"/>
        <w:jc w:val="both"/>
        <w:rPr>
          <w:b w:val="0"/>
          <w:szCs w:val="24"/>
        </w:rPr>
      </w:pPr>
      <w:bookmarkStart w:id="827" w:name="_Toc464120638"/>
      <w:bookmarkStart w:id="828" w:name="_Toc466970558"/>
      <w:bookmarkStart w:id="829" w:name="_Toc468462472"/>
      <w:bookmarkStart w:id="830" w:name="_Toc469482065"/>
      <w:bookmarkStart w:id="83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6"/>
      <w:bookmarkEnd w:id="827"/>
      <w:bookmarkEnd w:id="828"/>
      <w:bookmarkEnd w:id="829"/>
      <w:bookmarkEnd w:id="830"/>
      <w:bookmarkEnd w:id="831"/>
    </w:p>
    <w:p w:rsidR="00953987" w:rsidRPr="00382A07" w:rsidRDefault="00953987" w:rsidP="00953987">
      <w:pPr>
        <w:pStyle w:val="2"/>
        <w:ind w:left="1701" w:hanging="1134"/>
        <w:rPr>
          <w:b w:val="0"/>
        </w:rPr>
      </w:pPr>
      <w:bookmarkStart w:id="832" w:name="_Toc461808930"/>
      <w:bookmarkStart w:id="833" w:name="_Toc472411841"/>
      <w:r w:rsidRPr="00382A07">
        <w:t>Альтернативные предложения</w:t>
      </w:r>
      <w:bookmarkStart w:id="834" w:name="_Ref56252639"/>
      <w:bookmarkEnd w:id="832"/>
      <w:bookmarkEnd w:id="833"/>
    </w:p>
    <w:p w:rsidR="00953987" w:rsidRPr="00382A07" w:rsidRDefault="00953987" w:rsidP="00953987">
      <w:pPr>
        <w:pStyle w:val="3"/>
        <w:ind w:left="0" w:firstLine="851"/>
        <w:jc w:val="both"/>
        <w:rPr>
          <w:b w:val="0"/>
          <w:szCs w:val="24"/>
        </w:rPr>
      </w:pPr>
      <w:bookmarkStart w:id="835" w:name="_Toc461808802"/>
      <w:bookmarkStart w:id="836" w:name="_Toc461808931"/>
      <w:bookmarkStart w:id="837" w:name="_Toc464120640"/>
      <w:bookmarkStart w:id="838" w:name="_Toc466970560"/>
      <w:bookmarkStart w:id="839" w:name="_Toc468462474"/>
      <w:bookmarkStart w:id="840" w:name="_Toc469482067"/>
      <w:bookmarkStart w:id="84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4"/>
      <w:bookmarkEnd w:id="835"/>
      <w:bookmarkEnd w:id="836"/>
      <w:bookmarkEnd w:id="837"/>
      <w:bookmarkEnd w:id="838"/>
      <w:bookmarkEnd w:id="839"/>
      <w:bookmarkEnd w:id="840"/>
      <w:bookmarkEnd w:id="84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2" w:name="_Ref440270602"/>
      <w:bookmarkStart w:id="843" w:name="_Toc472411843"/>
      <w:bookmarkEnd w:id="5"/>
      <w:bookmarkEnd w:id="637"/>
      <w:r w:rsidRPr="00382A07">
        <w:rPr>
          <w:szCs w:val="24"/>
        </w:rPr>
        <w:lastRenderedPageBreak/>
        <w:t>Образцы основных форм документов, включаемых в Заявку</w:t>
      </w:r>
      <w:bookmarkEnd w:id="842"/>
      <w:bookmarkEnd w:id="843"/>
      <w:r w:rsidRPr="00382A07">
        <w:rPr>
          <w:szCs w:val="24"/>
        </w:rPr>
        <w:t xml:space="preserve"> </w:t>
      </w:r>
    </w:p>
    <w:p w:rsidR="004F4D80" w:rsidRPr="00382A07" w:rsidRDefault="004F4D80" w:rsidP="004F4D80">
      <w:pPr>
        <w:pStyle w:val="2"/>
      </w:pPr>
      <w:bookmarkStart w:id="844" w:name="_Ref55336310"/>
      <w:bookmarkStart w:id="845" w:name="_Toc57314672"/>
      <w:bookmarkStart w:id="846" w:name="_Toc69728986"/>
      <w:bookmarkStart w:id="847" w:name="_Toc98253919"/>
      <w:bookmarkStart w:id="848" w:name="_Toc165173847"/>
      <w:bookmarkStart w:id="849" w:name="_Toc423423667"/>
      <w:bookmarkStart w:id="850" w:name="_Toc472411844"/>
      <w:r w:rsidRPr="00382A07">
        <w:t xml:space="preserve">Письмо о подаче оферты </w:t>
      </w:r>
      <w:bookmarkStart w:id="851" w:name="_Ref22846535"/>
      <w:r w:rsidRPr="00382A07">
        <w:t>(</w:t>
      </w:r>
      <w:bookmarkEnd w:id="851"/>
      <w:r w:rsidRPr="00382A07">
        <w:t xml:space="preserve">форма </w:t>
      </w:r>
      <w:r w:rsidRPr="00382A07">
        <w:rPr>
          <w:noProof/>
        </w:rPr>
        <w:t>1</w:t>
      </w:r>
      <w:r w:rsidRPr="00382A07">
        <w:t>)</w:t>
      </w:r>
      <w:bookmarkEnd w:id="844"/>
      <w:bookmarkEnd w:id="845"/>
      <w:bookmarkEnd w:id="846"/>
      <w:bookmarkEnd w:id="847"/>
      <w:bookmarkEnd w:id="848"/>
      <w:bookmarkEnd w:id="849"/>
      <w:bookmarkEnd w:id="850"/>
    </w:p>
    <w:p w:rsidR="004F4D80" w:rsidRPr="00382A07" w:rsidRDefault="004F4D80" w:rsidP="004F4D80">
      <w:pPr>
        <w:pStyle w:val="3"/>
        <w:rPr>
          <w:szCs w:val="24"/>
        </w:rPr>
      </w:pPr>
      <w:bookmarkStart w:id="852" w:name="_Toc98253920"/>
      <w:bookmarkStart w:id="853" w:name="_Toc157248174"/>
      <w:bookmarkStart w:id="854" w:name="_Toc157496543"/>
      <w:bookmarkStart w:id="855" w:name="_Toc158206082"/>
      <w:bookmarkStart w:id="856" w:name="_Toc164057767"/>
      <w:bookmarkStart w:id="857" w:name="_Toc164137117"/>
      <w:bookmarkStart w:id="858" w:name="_Toc164161277"/>
      <w:bookmarkStart w:id="859" w:name="_Toc165173848"/>
      <w:bookmarkStart w:id="860" w:name="_Toc439170673"/>
      <w:bookmarkStart w:id="861" w:name="_Toc439172775"/>
      <w:bookmarkStart w:id="862" w:name="_Toc439173219"/>
      <w:bookmarkStart w:id="863" w:name="_Toc439238213"/>
      <w:bookmarkStart w:id="864" w:name="_Toc440357133"/>
      <w:bookmarkStart w:id="865" w:name="_Toc440359688"/>
      <w:bookmarkStart w:id="866" w:name="_Toc447269817"/>
      <w:bookmarkStart w:id="867" w:name="_Toc464120643"/>
      <w:bookmarkStart w:id="868" w:name="_Toc466970563"/>
      <w:bookmarkStart w:id="869" w:name="_Toc472411845"/>
      <w:r w:rsidRPr="00382A07">
        <w:rPr>
          <w:szCs w:val="24"/>
        </w:rPr>
        <w:t>Форма письма о подаче оферты</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1" w:name="_Toc98253921"/>
      <w:bookmarkStart w:id="872" w:name="_Toc157248175"/>
      <w:bookmarkStart w:id="873" w:name="_Toc157496544"/>
      <w:bookmarkStart w:id="874" w:name="_Toc158206083"/>
      <w:bookmarkStart w:id="875" w:name="_Toc164057768"/>
      <w:bookmarkStart w:id="876" w:name="_Toc164137118"/>
      <w:bookmarkStart w:id="877" w:name="_Toc164161278"/>
      <w:bookmarkStart w:id="878" w:name="_Toc165173849"/>
      <w:r w:rsidRPr="00382A07">
        <w:rPr>
          <w:b/>
          <w:szCs w:val="24"/>
        </w:rPr>
        <w:br w:type="page"/>
      </w:r>
    </w:p>
    <w:p w:rsidR="004F4D80" w:rsidRPr="00382A07" w:rsidRDefault="004F4D80" w:rsidP="004F4D80">
      <w:pPr>
        <w:pStyle w:val="3"/>
        <w:rPr>
          <w:szCs w:val="24"/>
        </w:rPr>
      </w:pPr>
      <w:bookmarkStart w:id="879" w:name="_Toc439170674"/>
      <w:bookmarkStart w:id="880" w:name="_Toc439172776"/>
      <w:bookmarkStart w:id="881" w:name="_Toc439173220"/>
      <w:bookmarkStart w:id="882" w:name="_Toc439238214"/>
      <w:bookmarkStart w:id="883" w:name="_Toc439252762"/>
      <w:bookmarkStart w:id="884" w:name="_Toc439323736"/>
      <w:bookmarkStart w:id="885" w:name="_Toc440357134"/>
      <w:bookmarkStart w:id="886" w:name="_Toc440359689"/>
      <w:bookmarkStart w:id="887" w:name="_Toc440632153"/>
      <w:bookmarkStart w:id="888" w:name="_Toc440875973"/>
      <w:bookmarkStart w:id="889" w:name="_Toc441131001"/>
      <w:bookmarkStart w:id="890" w:name="_Toc447269818"/>
      <w:bookmarkStart w:id="891" w:name="_Toc464120644"/>
      <w:bookmarkStart w:id="892" w:name="_Toc466970564"/>
      <w:bookmarkStart w:id="893" w:name="_Toc472411846"/>
      <w:r w:rsidRPr="00382A07">
        <w:rPr>
          <w:szCs w:val="24"/>
        </w:rPr>
        <w:lastRenderedPageBreak/>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4" w:name="_Ref55335821"/>
      <w:bookmarkStart w:id="895" w:name="_Ref55336345"/>
      <w:bookmarkStart w:id="896" w:name="_Toc57314674"/>
      <w:bookmarkStart w:id="897" w:name="_Toc69728988"/>
      <w:bookmarkStart w:id="898" w:name="_Toc98253922"/>
      <w:bookmarkStart w:id="899" w:name="_Toc165173850"/>
      <w:r w:rsidRPr="00382A07">
        <w:br w:type="page"/>
      </w:r>
    </w:p>
    <w:p w:rsidR="00920CB0" w:rsidRPr="00382A07" w:rsidRDefault="00920CB0" w:rsidP="00920CB0">
      <w:pPr>
        <w:pStyle w:val="3"/>
        <w:rPr>
          <w:szCs w:val="24"/>
        </w:rPr>
      </w:pPr>
      <w:bookmarkStart w:id="900" w:name="_Ref440271964"/>
      <w:bookmarkStart w:id="901" w:name="_Toc440357135"/>
      <w:bookmarkStart w:id="902" w:name="_Toc440359690"/>
      <w:bookmarkStart w:id="903" w:name="_Toc472411847"/>
      <w:r w:rsidRPr="00382A07">
        <w:rPr>
          <w:szCs w:val="24"/>
        </w:rPr>
        <w:lastRenderedPageBreak/>
        <w:t>Антикоррупционные обязательства (Форма 1.1).</w:t>
      </w:r>
      <w:bookmarkEnd w:id="900"/>
      <w:bookmarkEnd w:id="901"/>
      <w:bookmarkEnd w:id="902"/>
      <w:bookmarkEnd w:id="903"/>
    </w:p>
    <w:p w:rsidR="00920CB0" w:rsidRPr="00382A07" w:rsidRDefault="00920CB0" w:rsidP="005E6E3C">
      <w:pPr>
        <w:pStyle w:val="3"/>
        <w:numPr>
          <w:ilvl w:val="3"/>
          <w:numId w:val="72"/>
        </w:numPr>
        <w:rPr>
          <w:szCs w:val="24"/>
        </w:rPr>
      </w:pPr>
      <w:bookmarkStart w:id="904" w:name="_Toc439238216"/>
      <w:bookmarkStart w:id="905" w:name="_Toc439252764"/>
      <w:bookmarkStart w:id="906" w:name="_Toc439323738"/>
      <w:bookmarkStart w:id="907" w:name="_Toc440357136"/>
      <w:bookmarkStart w:id="908" w:name="_Toc440359691"/>
      <w:bookmarkStart w:id="909" w:name="_Toc440632155"/>
      <w:bookmarkStart w:id="910" w:name="_Toc440875975"/>
      <w:bookmarkStart w:id="911" w:name="_Toc441131003"/>
      <w:bookmarkStart w:id="912" w:name="_Toc447269820"/>
      <w:bookmarkStart w:id="913" w:name="_Toc464120646"/>
      <w:bookmarkStart w:id="914" w:name="_Toc466970566"/>
      <w:bookmarkStart w:id="915" w:name="_Toc472411848"/>
      <w:r w:rsidRPr="00382A07">
        <w:rPr>
          <w:szCs w:val="24"/>
        </w:rPr>
        <w:t>Форма Антикоррупционных обязательств</w:t>
      </w:r>
      <w:bookmarkEnd w:id="904"/>
      <w:bookmarkEnd w:id="905"/>
      <w:bookmarkEnd w:id="906"/>
      <w:bookmarkEnd w:id="907"/>
      <w:bookmarkEnd w:id="908"/>
      <w:bookmarkEnd w:id="909"/>
      <w:bookmarkEnd w:id="910"/>
      <w:bookmarkEnd w:id="911"/>
      <w:bookmarkEnd w:id="912"/>
      <w:bookmarkEnd w:id="913"/>
      <w:bookmarkEnd w:id="914"/>
      <w:bookmarkEnd w:id="91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6" w:name="_Toc423423668"/>
      <w:bookmarkStart w:id="917" w:name="_Ref440271072"/>
      <w:bookmarkStart w:id="918" w:name="_Ref440273986"/>
      <w:bookmarkStart w:id="919" w:name="_Ref440274337"/>
      <w:bookmarkStart w:id="920" w:name="_Ref440274913"/>
      <w:bookmarkStart w:id="921" w:name="_Ref440284918"/>
      <w:bookmarkStart w:id="92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4"/>
      <w:bookmarkEnd w:id="895"/>
      <w:bookmarkEnd w:id="896"/>
      <w:bookmarkEnd w:id="897"/>
      <w:bookmarkEnd w:id="898"/>
      <w:bookmarkEnd w:id="899"/>
      <w:bookmarkEnd w:id="916"/>
      <w:bookmarkEnd w:id="917"/>
      <w:bookmarkEnd w:id="918"/>
      <w:bookmarkEnd w:id="919"/>
      <w:bookmarkEnd w:id="920"/>
      <w:bookmarkEnd w:id="921"/>
      <w:bookmarkEnd w:id="92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3" w:name="_Toc98253923"/>
      <w:bookmarkStart w:id="924" w:name="_Toc157248177"/>
      <w:bookmarkStart w:id="925" w:name="_Toc157496546"/>
      <w:bookmarkStart w:id="926" w:name="_Toc158206085"/>
      <w:bookmarkStart w:id="927" w:name="_Toc164057770"/>
      <w:bookmarkStart w:id="928" w:name="_Toc164137120"/>
      <w:bookmarkStart w:id="929" w:name="_Toc164161280"/>
      <w:bookmarkStart w:id="930" w:name="_Toc165173851"/>
      <w:bookmarkStart w:id="931" w:name="_Ref264038986"/>
      <w:bookmarkStart w:id="932" w:name="_Ref264359294"/>
      <w:bookmarkStart w:id="933" w:name="_Toc439170676"/>
      <w:bookmarkStart w:id="934" w:name="_Toc439172778"/>
      <w:bookmarkStart w:id="935" w:name="_Toc439173222"/>
      <w:bookmarkStart w:id="936" w:name="_Toc439238218"/>
      <w:bookmarkStart w:id="937" w:name="_Toc439252766"/>
      <w:bookmarkStart w:id="938" w:name="_Toc439323740"/>
      <w:bookmarkStart w:id="939" w:name="_Toc440357138"/>
      <w:bookmarkStart w:id="940" w:name="_Toc440359693"/>
      <w:bookmarkStart w:id="941" w:name="_Toc440632157"/>
      <w:bookmarkStart w:id="942" w:name="_Toc440875977"/>
      <w:bookmarkStart w:id="943" w:name="_Toc441131005"/>
      <w:bookmarkStart w:id="944" w:name="_Toc447269822"/>
      <w:bookmarkStart w:id="945" w:name="_Toc464120648"/>
      <w:bookmarkStart w:id="946" w:name="_Toc466970568"/>
      <w:bookmarkStart w:id="947" w:name="_Toc468462482"/>
      <w:bookmarkStart w:id="948" w:name="_Toc469482075"/>
      <w:bookmarkStart w:id="949" w:name="_Toc472411850"/>
      <w:r w:rsidRPr="00382A07">
        <w:rPr>
          <w:szCs w:val="24"/>
        </w:rPr>
        <w:t xml:space="preserve">Форма </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00492C8B" w:rsidRPr="00382A07">
        <w:rPr>
          <w:szCs w:val="24"/>
        </w:rPr>
        <w:t>Сводной таблицы стоимости</w:t>
      </w:r>
      <w:bookmarkEnd w:id="937"/>
      <w:bookmarkEnd w:id="938"/>
      <w:bookmarkEnd w:id="939"/>
      <w:bookmarkEnd w:id="940"/>
      <w:bookmarkEnd w:id="941"/>
      <w:bookmarkEnd w:id="942"/>
      <w:r w:rsidR="00F04258" w:rsidRPr="00382A07">
        <w:rPr>
          <w:bCs w:val="0"/>
          <w:szCs w:val="24"/>
        </w:rPr>
        <w:t xml:space="preserve"> поставок</w:t>
      </w:r>
      <w:bookmarkEnd w:id="943"/>
      <w:bookmarkEnd w:id="944"/>
      <w:bookmarkEnd w:id="945"/>
      <w:bookmarkEnd w:id="946"/>
      <w:bookmarkEnd w:id="947"/>
      <w:bookmarkEnd w:id="948"/>
      <w:bookmarkEnd w:id="94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0" w:name="_Toc176765534"/>
      <w:bookmarkStart w:id="951" w:name="_Toc198979983"/>
      <w:bookmarkStart w:id="952" w:name="_Toc217466315"/>
      <w:bookmarkStart w:id="953" w:name="_Toc217702856"/>
      <w:bookmarkStart w:id="954" w:name="_Toc233601974"/>
      <w:bookmarkStart w:id="955" w:name="_Toc263343460"/>
      <w:r w:rsidRPr="00382A07">
        <w:rPr>
          <w:b w:val="0"/>
          <w:szCs w:val="24"/>
        </w:rPr>
        <w:br w:type="page"/>
      </w:r>
      <w:bookmarkStart w:id="956" w:name="_Toc439170677"/>
      <w:bookmarkStart w:id="957" w:name="_Toc439172779"/>
      <w:bookmarkStart w:id="958" w:name="_Toc439173223"/>
      <w:bookmarkStart w:id="959" w:name="_Toc439238219"/>
      <w:bookmarkStart w:id="960" w:name="_Toc439252767"/>
      <w:bookmarkStart w:id="961" w:name="_Toc439323741"/>
      <w:bookmarkStart w:id="962" w:name="_Toc440357139"/>
      <w:bookmarkStart w:id="963" w:name="_Toc440359694"/>
      <w:bookmarkStart w:id="964" w:name="_Toc440632158"/>
      <w:bookmarkStart w:id="965" w:name="_Toc440875978"/>
      <w:bookmarkStart w:id="966" w:name="_Toc441131006"/>
      <w:bookmarkStart w:id="967" w:name="_Toc447269823"/>
      <w:bookmarkStart w:id="968" w:name="_Toc464120649"/>
      <w:bookmarkStart w:id="969" w:name="_Toc466970569"/>
      <w:bookmarkStart w:id="970" w:name="_Toc468462483"/>
      <w:bookmarkStart w:id="971" w:name="_Toc469482076"/>
      <w:bookmarkStart w:id="972" w:name="_Toc472411851"/>
      <w:r w:rsidRPr="00382A07">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3" w:name="_Ref86826666"/>
      <w:bookmarkStart w:id="974" w:name="_Toc90385112"/>
      <w:bookmarkStart w:id="975" w:name="_Toc98253925"/>
      <w:bookmarkStart w:id="976" w:name="_Toc165173853"/>
      <w:bookmarkStart w:id="977" w:name="_Toc423423669"/>
      <w:bookmarkStart w:id="978" w:name="_Toc472411852"/>
      <w:r w:rsidRPr="00382A07">
        <w:lastRenderedPageBreak/>
        <w:t xml:space="preserve">Техническое предложение (форма </w:t>
      </w:r>
      <w:r w:rsidRPr="00382A07">
        <w:rPr>
          <w:noProof/>
        </w:rPr>
        <w:t>3</w:t>
      </w:r>
      <w:r w:rsidRPr="00382A07">
        <w:t>)</w:t>
      </w:r>
      <w:bookmarkEnd w:id="973"/>
      <w:bookmarkEnd w:id="974"/>
      <w:bookmarkEnd w:id="975"/>
      <w:bookmarkEnd w:id="976"/>
      <w:bookmarkEnd w:id="977"/>
      <w:bookmarkEnd w:id="97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9" w:name="_Toc90385113"/>
      <w:bookmarkStart w:id="980" w:name="_Toc98253926"/>
      <w:bookmarkStart w:id="981" w:name="_Toc157248180"/>
      <w:bookmarkStart w:id="982" w:name="_Toc157496549"/>
      <w:bookmarkStart w:id="983" w:name="_Toc158206088"/>
      <w:bookmarkStart w:id="984" w:name="_Toc164057773"/>
      <w:bookmarkStart w:id="985" w:name="_Toc164137123"/>
      <w:bookmarkStart w:id="986" w:name="_Toc164161283"/>
      <w:bookmarkStart w:id="987" w:name="_Toc165173854"/>
      <w:bookmarkStart w:id="988" w:name="_Ref193690005"/>
      <w:bookmarkStart w:id="989" w:name="_Toc439170679"/>
      <w:bookmarkStart w:id="990" w:name="_Toc439172781"/>
      <w:bookmarkStart w:id="991" w:name="_Toc439173225"/>
      <w:bookmarkStart w:id="992" w:name="_Toc439238221"/>
      <w:bookmarkStart w:id="993" w:name="_Toc439252769"/>
      <w:bookmarkStart w:id="994" w:name="_Toc439323743"/>
      <w:bookmarkStart w:id="995" w:name="_Toc440357141"/>
      <w:bookmarkStart w:id="996" w:name="_Toc440359696"/>
      <w:bookmarkStart w:id="997" w:name="_Toc440632160"/>
      <w:bookmarkStart w:id="998" w:name="_Toc440875980"/>
      <w:bookmarkStart w:id="999" w:name="_Toc441131008"/>
      <w:bookmarkStart w:id="1000" w:name="_Toc447269825"/>
      <w:bookmarkStart w:id="1001" w:name="_Toc464120651"/>
      <w:bookmarkStart w:id="1002" w:name="_Toc466970571"/>
      <w:bookmarkStart w:id="1003" w:name="_Toc468462485"/>
      <w:bookmarkStart w:id="1004" w:name="_Toc469482078"/>
      <w:bookmarkStart w:id="1005" w:name="_Toc472411853"/>
      <w:r w:rsidRPr="00382A07">
        <w:rPr>
          <w:szCs w:val="24"/>
        </w:rPr>
        <w:t xml:space="preserve">Форма </w:t>
      </w:r>
      <w:bookmarkEnd w:id="979"/>
      <w:bookmarkEnd w:id="980"/>
      <w:bookmarkEnd w:id="981"/>
      <w:bookmarkEnd w:id="982"/>
      <w:bookmarkEnd w:id="983"/>
      <w:bookmarkEnd w:id="984"/>
      <w:bookmarkEnd w:id="985"/>
      <w:bookmarkEnd w:id="986"/>
      <w:bookmarkEnd w:id="987"/>
      <w:bookmarkEnd w:id="988"/>
      <w:r w:rsidRPr="00382A07">
        <w:rPr>
          <w:szCs w:val="24"/>
        </w:rPr>
        <w:t>технического предложения</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6" w:name="_Ref55335818"/>
      <w:bookmarkStart w:id="1007" w:name="_Ref55336334"/>
      <w:bookmarkStart w:id="1008" w:name="_Toc57314673"/>
      <w:bookmarkStart w:id="1009" w:name="_Toc69728987"/>
      <w:bookmarkStart w:id="1010" w:name="_Toc98253928"/>
      <w:bookmarkStart w:id="1011" w:name="_Toc165173856"/>
      <w:bookmarkStart w:id="1012" w:name="_Ref194749150"/>
      <w:bookmarkStart w:id="1013" w:name="_Ref194750368"/>
      <w:bookmarkStart w:id="1014" w:name="_Ref89649494"/>
      <w:bookmarkStart w:id="101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6" w:name="_Toc176765537"/>
      <w:bookmarkStart w:id="1017" w:name="_Toc198979986"/>
      <w:bookmarkStart w:id="1018" w:name="_Toc217466321"/>
      <w:bookmarkStart w:id="1019" w:name="_Toc217702859"/>
      <w:bookmarkStart w:id="1020" w:name="_Toc233601977"/>
      <w:bookmarkStart w:id="1021" w:name="_Toc263343463"/>
      <w:bookmarkStart w:id="1022" w:name="_Toc439170680"/>
      <w:bookmarkStart w:id="1023" w:name="_Toc439172782"/>
      <w:bookmarkStart w:id="1024" w:name="_Toc439173226"/>
      <w:bookmarkStart w:id="1025" w:name="_Toc439238222"/>
      <w:bookmarkStart w:id="1026" w:name="_Toc439252770"/>
      <w:bookmarkStart w:id="1027" w:name="_Toc439323744"/>
      <w:bookmarkStart w:id="1028" w:name="_Toc440357142"/>
      <w:bookmarkStart w:id="1029" w:name="_Toc440359697"/>
      <w:bookmarkStart w:id="1030" w:name="_Toc440632161"/>
      <w:bookmarkStart w:id="1031" w:name="_Toc440875981"/>
      <w:bookmarkStart w:id="1032" w:name="_Toc441131009"/>
      <w:bookmarkStart w:id="1033" w:name="_Toc447269826"/>
      <w:bookmarkStart w:id="1034" w:name="_Toc464120652"/>
      <w:bookmarkStart w:id="1035" w:name="_Toc466970572"/>
      <w:bookmarkStart w:id="1036" w:name="_Toc468462486"/>
      <w:bookmarkStart w:id="1037" w:name="_Toc469482079"/>
      <w:bookmarkStart w:id="1038" w:name="_Toc472411854"/>
      <w:r w:rsidRPr="00382A07">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3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0" w:name="_Toc423423670"/>
      <w:bookmarkStart w:id="1041" w:name="_Ref440271036"/>
      <w:bookmarkStart w:id="1042" w:name="_Ref440274366"/>
      <w:bookmarkStart w:id="1043" w:name="_Ref440274902"/>
      <w:bookmarkStart w:id="1044" w:name="_Ref440284947"/>
      <w:bookmarkStart w:id="104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6"/>
      <w:bookmarkEnd w:id="1007"/>
      <w:bookmarkEnd w:id="1008"/>
      <w:bookmarkEnd w:id="1009"/>
      <w:bookmarkEnd w:id="1010"/>
      <w:bookmarkEnd w:id="1011"/>
      <w:bookmarkEnd w:id="1012"/>
      <w:bookmarkEnd w:id="1013"/>
      <w:bookmarkEnd w:id="1039"/>
      <w:bookmarkEnd w:id="1040"/>
      <w:bookmarkEnd w:id="1041"/>
      <w:bookmarkEnd w:id="1042"/>
      <w:bookmarkEnd w:id="1043"/>
      <w:bookmarkEnd w:id="1044"/>
      <w:bookmarkEnd w:id="104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6" w:name="_Toc98253929"/>
      <w:bookmarkStart w:id="1047" w:name="_Toc157248183"/>
      <w:bookmarkStart w:id="1048" w:name="_Toc157496552"/>
      <w:bookmarkStart w:id="1049" w:name="_Toc158206091"/>
      <w:bookmarkStart w:id="1050" w:name="_Toc164057776"/>
      <w:bookmarkStart w:id="1051" w:name="_Toc164137126"/>
      <w:bookmarkStart w:id="1052" w:name="_Toc164161286"/>
      <w:bookmarkStart w:id="1053" w:name="_Toc165173857"/>
      <w:bookmarkStart w:id="1054" w:name="_Toc439170682"/>
      <w:bookmarkStart w:id="1055" w:name="_Toc439172784"/>
      <w:bookmarkStart w:id="1056" w:name="_Toc439173228"/>
      <w:bookmarkStart w:id="1057" w:name="_Toc439238224"/>
      <w:bookmarkStart w:id="1058" w:name="_Toc439252772"/>
      <w:bookmarkStart w:id="1059" w:name="_Toc439323746"/>
      <w:bookmarkStart w:id="1060" w:name="_Toc440357144"/>
      <w:bookmarkStart w:id="1061" w:name="_Toc440359699"/>
      <w:bookmarkStart w:id="1062" w:name="_Toc440632163"/>
      <w:bookmarkStart w:id="1063" w:name="_Toc440875983"/>
      <w:bookmarkStart w:id="1064" w:name="_Toc441131011"/>
      <w:bookmarkStart w:id="1065" w:name="_Toc447269828"/>
      <w:bookmarkStart w:id="1066" w:name="_Toc464120654"/>
      <w:bookmarkStart w:id="1067" w:name="_Toc466970574"/>
      <w:bookmarkStart w:id="1068" w:name="_Toc468462488"/>
      <w:bookmarkStart w:id="1069" w:name="_Toc469482081"/>
      <w:bookmarkStart w:id="1070" w:name="_Toc472411856"/>
      <w:r w:rsidRPr="00382A07">
        <w:rPr>
          <w:szCs w:val="24"/>
        </w:rPr>
        <w:t xml:space="preserve">Форма </w:t>
      </w:r>
      <w:bookmarkEnd w:id="1046"/>
      <w:r w:rsidRPr="00382A07">
        <w:rPr>
          <w:szCs w:val="24"/>
        </w:rPr>
        <w:t xml:space="preserve">графика </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512B0F" w:rsidRPr="00382A07">
        <w:rPr>
          <w:szCs w:val="24"/>
        </w:rPr>
        <w:t>выполнения поставок</w:t>
      </w:r>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1" w:name="_Toc171070556"/>
      <w:bookmarkStart w:id="1072" w:name="_Toc98253927"/>
      <w:bookmarkStart w:id="1073" w:name="_Toc176605808"/>
      <w:bookmarkStart w:id="1074" w:name="_Toc176611017"/>
      <w:bookmarkStart w:id="1075" w:name="_Toc176611073"/>
      <w:bookmarkStart w:id="1076" w:name="_Toc176668676"/>
      <w:bookmarkStart w:id="1077" w:name="_Toc176684336"/>
      <w:bookmarkStart w:id="1078" w:name="_Toc176746279"/>
      <w:bookmarkStart w:id="1079" w:name="_Toc176747346"/>
      <w:bookmarkStart w:id="1080" w:name="_Toc198979988"/>
      <w:bookmarkStart w:id="1081" w:name="_Toc217466324"/>
      <w:bookmarkStart w:id="1082" w:name="_Toc217702862"/>
      <w:bookmarkStart w:id="1083" w:name="_Toc233601980"/>
      <w:bookmarkStart w:id="1084" w:name="_Toc263343466"/>
      <w:r w:rsidRPr="00382A07">
        <w:rPr>
          <w:b w:val="0"/>
          <w:szCs w:val="24"/>
        </w:rPr>
        <w:br w:type="page"/>
      </w:r>
      <w:bookmarkStart w:id="1085" w:name="_Toc439170683"/>
      <w:bookmarkStart w:id="1086" w:name="_Toc439172785"/>
      <w:bookmarkStart w:id="1087" w:name="_Toc439173229"/>
      <w:bookmarkStart w:id="1088" w:name="_Toc439238225"/>
      <w:bookmarkStart w:id="1089" w:name="_Toc439252773"/>
      <w:bookmarkStart w:id="1090" w:name="_Toc439323747"/>
      <w:bookmarkStart w:id="1091" w:name="_Toc440357145"/>
      <w:bookmarkStart w:id="1092" w:name="_Toc440359700"/>
      <w:bookmarkStart w:id="1093" w:name="_Toc440632164"/>
      <w:bookmarkStart w:id="1094" w:name="_Toc440875984"/>
      <w:bookmarkStart w:id="1095" w:name="_Toc441131012"/>
      <w:bookmarkStart w:id="1096" w:name="_Toc447269829"/>
      <w:bookmarkStart w:id="1097" w:name="_Toc464120655"/>
      <w:bookmarkStart w:id="1098" w:name="_Toc466970575"/>
      <w:bookmarkStart w:id="1099" w:name="_Toc468462489"/>
      <w:bookmarkStart w:id="1100" w:name="_Toc469482082"/>
      <w:bookmarkStart w:id="1101" w:name="_Toc472411857"/>
      <w:r w:rsidRPr="00382A07">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2" w:name="_Hlt22846931"/>
      <w:bookmarkStart w:id="1103" w:name="_Ref93264992"/>
      <w:bookmarkStart w:id="1104" w:name="_Ref93265116"/>
      <w:bookmarkStart w:id="1105" w:name="_Toc98253933"/>
      <w:bookmarkStart w:id="1106" w:name="_Toc165173859"/>
      <w:bookmarkStart w:id="1107" w:name="_Toc423423671"/>
      <w:bookmarkStart w:id="1108" w:name="_Toc472411858"/>
      <w:bookmarkEnd w:id="1102"/>
      <w:r w:rsidRPr="00382A07">
        <w:lastRenderedPageBreak/>
        <w:t xml:space="preserve">Протокол разногласий к проекту Договора (форма </w:t>
      </w:r>
      <w:r w:rsidRPr="00382A07">
        <w:rPr>
          <w:noProof/>
        </w:rPr>
        <w:t>5</w:t>
      </w:r>
      <w:r w:rsidRPr="00382A07">
        <w:t>)</w:t>
      </w:r>
      <w:bookmarkEnd w:id="1014"/>
      <w:bookmarkEnd w:id="1015"/>
      <w:bookmarkEnd w:id="1103"/>
      <w:bookmarkEnd w:id="1104"/>
      <w:bookmarkEnd w:id="1105"/>
      <w:bookmarkEnd w:id="1106"/>
      <w:bookmarkEnd w:id="1107"/>
      <w:bookmarkEnd w:id="110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09" w:name="_Toc439170685"/>
      <w:bookmarkStart w:id="1110" w:name="_Toc439172787"/>
      <w:bookmarkStart w:id="1111" w:name="_Toc439173231"/>
      <w:bookmarkStart w:id="1112" w:name="_Toc439238227"/>
      <w:bookmarkStart w:id="1113" w:name="_Toc439252775"/>
      <w:bookmarkStart w:id="1114" w:name="_Toc439323749"/>
      <w:bookmarkStart w:id="1115" w:name="_Toc440357147"/>
      <w:bookmarkStart w:id="1116" w:name="_Toc440359702"/>
      <w:bookmarkStart w:id="1117" w:name="_Toc440632166"/>
      <w:bookmarkStart w:id="1118" w:name="_Toc440875986"/>
      <w:bookmarkStart w:id="1119" w:name="_Toc441131014"/>
      <w:bookmarkStart w:id="1120" w:name="_Toc447269831"/>
      <w:bookmarkStart w:id="1121" w:name="_Toc464120657"/>
      <w:bookmarkStart w:id="1122" w:name="_Toc466970577"/>
      <w:bookmarkStart w:id="1123" w:name="_Toc468462491"/>
      <w:bookmarkStart w:id="1124" w:name="_Toc469482084"/>
      <w:bookmarkStart w:id="1125" w:name="_Toc472411859"/>
      <w:bookmarkStart w:id="1126" w:name="_Toc157248186"/>
      <w:bookmarkStart w:id="1127" w:name="_Toc157496555"/>
      <w:bookmarkStart w:id="1128" w:name="_Toc158206094"/>
      <w:bookmarkStart w:id="1129" w:name="_Toc164057779"/>
      <w:bookmarkStart w:id="1130" w:name="_Toc164137129"/>
      <w:bookmarkStart w:id="1131" w:name="_Toc164161289"/>
      <w:bookmarkStart w:id="1132" w:name="_Toc165173860"/>
      <w:r w:rsidRPr="00382A07">
        <w:rPr>
          <w:szCs w:val="24"/>
        </w:rPr>
        <w:t>Форма Протокола разногласий к проекту Договора</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382A07">
        <w:rPr>
          <w:szCs w:val="24"/>
        </w:rPr>
        <w:t xml:space="preserve"> </w:t>
      </w:r>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3" w:name="_Toc439170686"/>
      <w:bookmarkStart w:id="1134" w:name="_Toc439172788"/>
      <w:bookmarkStart w:id="1135" w:name="_Toc439173232"/>
      <w:bookmarkStart w:id="1136" w:name="_Toc439238228"/>
      <w:bookmarkStart w:id="1137" w:name="_Toc439252776"/>
      <w:bookmarkStart w:id="1138" w:name="_Toc439323750"/>
      <w:bookmarkStart w:id="1139" w:name="_Toc440357148"/>
      <w:bookmarkStart w:id="1140" w:name="_Toc440359703"/>
      <w:bookmarkStart w:id="1141" w:name="_Toc440632167"/>
      <w:bookmarkStart w:id="1142" w:name="_Toc440875987"/>
      <w:bookmarkStart w:id="1143" w:name="_Toc441131015"/>
      <w:bookmarkStart w:id="1144" w:name="_Toc447269832"/>
      <w:bookmarkStart w:id="1145" w:name="_Toc464120658"/>
      <w:bookmarkStart w:id="1146" w:name="_Toc466970578"/>
      <w:bookmarkStart w:id="1147" w:name="_Toc468462492"/>
      <w:bookmarkStart w:id="1148" w:name="_Toc469482085"/>
      <w:bookmarkStart w:id="1149" w:name="_Toc472411860"/>
      <w:r w:rsidRPr="00382A07">
        <w:rPr>
          <w:szCs w:val="24"/>
        </w:rPr>
        <w:t>Инструкции по заполнению Протокола разногласий к проекту Договора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0" w:name="_Ref55335823"/>
      <w:bookmarkStart w:id="1151" w:name="_Ref55336359"/>
      <w:bookmarkStart w:id="1152" w:name="_Toc57314675"/>
      <w:bookmarkStart w:id="1153" w:name="_Toc69728989"/>
      <w:bookmarkStart w:id="1154" w:name="_Toc98253939"/>
      <w:bookmarkStart w:id="1155" w:name="_Toc165173865"/>
      <w:bookmarkStart w:id="1156" w:name="_Toc423423672"/>
      <w:bookmarkStart w:id="1157" w:name="_Toc472411861"/>
      <w:bookmarkEnd w:id="870"/>
      <w:r w:rsidRPr="00382A07">
        <w:lastRenderedPageBreak/>
        <w:t>Анкета (форма 6)</w:t>
      </w:r>
      <w:bookmarkEnd w:id="1150"/>
      <w:bookmarkEnd w:id="1151"/>
      <w:bookmarkEnd w:id="1152"/>
      <w:bookmarkEnd w:id="1153"/>
      <w:bookmarkEnd w:id="1154"/>
      <w:bookmarkEnd w:id="1155"/>
      <w:bookmarkEnd w:id="1156"/>
      <w:bookmarkEnd w:id="1157"/>
    </w:p>
    <w:p w:rsidR="004F4D80" w:rsidRPr="00382A07" w:rsidRDefault="004F4D80" w:rsidP="004F4D80">
      <w:pPr>
        <w:pStyle w:val="3"/>
        <w:rPr>
          <w:szCs w:val="24"/>
        </w:rPr>
      </w:pPr>
      <w:bookmarkStart w:id="1158" w:name="_Toc98253940"/>
      <w:bookmarkStart w:id="1159" w:name="_Toc157248192"/>
      <w:bookmarkStart w:id="1160" w:name="_Toc157496561"/>
      <w:bookmarkStart w:id="1161" w:name="_Toc158206100"/>
      <w:bookmarkStart w:id="1162" w:name="_Toc164057785"/>
      <w:bookmarkStart w:id="1163" w:name="_Toc164137135"/>
      <w:bookmarkStart w:id="1164" w:name="_Toc164161295"/>
      <w:bookmarkStart w:id="1165" w:name="_Toc165173866"/>
      <w:bookmarkStart w:id="1166" w:name="_Toc439170688"/>
      <w:bookmarkStart w:id="1167" w:name="_Toc439172790"/>
      <w:bookmarkStart w:id="1168" w:name="_Toc439173234"/>
      <w:bookmarkStart w:id="1169" w:name="_Toc439238230"/>
      <w:bookmarkStart w:id="1170" w:name="_Toc439252778"/>
      <w:bookmarkStart w:id="1171" w:name="_Ref440272119"/>
      <w:bookmarkStart w:id="1172" w:name="_Toc440357150"/>
      <w:bookmarkStart w:id="1173" w:name="_Toc440359705"/>
      <w:bookmarkStart w:id="1174" w:name="_Ref444164229"/>
      <w:bookmarkStart w:id="1175" w:name="_Toc447269834"/>
      <w:bookmarkStart w:id="1176" w:name="_Toc464120660"/>
      <w:bookmarkStart w:id="1177" w:name="_Toc466970580"/>
      <w:bookmarkStart w:id="1178" w:name="_Toc472411862"/>
      <w:r w:rsidRPr="00382A07">
        <w:rPr>
          <w:szCs w:val="24"/>
        </w:rPr>
        <w:t xml:space="preserve">Форма Анкеты </w:t>
      </w:r>
      <w:r w:rsidR="00C236C0" w:rsidRPr="00382A07">
        <w:rPr>
          <w:szCs w:val="24"/>
        </w:rPr>
        <w:t>Участник</w:t>
      </w:r>
      <w:r w:rsidRPr="00382A07">
        <w:rPr>
          <w:szCs w:val="24"/>
        </w:rPr>
        <w:t>а</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E231B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231BD">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E231BD">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231BD">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E231B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79" w:name="_Toc439170689"/>
            <w:bookmarkStart w:id="1180" w:name="_Toc439172791"/>
            <w:bookmarkStart w:id="1181" w:name="_Toc439173235"/>
            <w:bookmarkStart w:id="1182" w:name="_Toc439238231"/>
            <w:bookmarkStart w:id="1183" w:name="_Toc439252779"/>
            <w:bookmarkStart w:id="1184" w:name="_Ref440272147"/>
            <w:bookmarkStart w:id="1185" w:name="_Toc440357151"/>
            <w:bookmarkStart w:id="1186" w:name="_Toc440359706"/>
            <w:bookmarkStart w:id="1187" w:name="_Ref444164176"/>
            <w:bookmarkStart w:id="1188" w:name="_Ref444164241"/>
            <w:bookmarkStart w:id="118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E231B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E231BD">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79"/>
      <w:bookmarkEnd w:id="1180"/>
      <w:bookmarkEnd w:id="1181"/>
      <w:bookmarkEnd w:id="118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3"/>
      <w:bookmarkEnd w:id="1184"/>
      <w:bookmarkEnd w:id="1185"/>
      <w:bookmarkEnd w:id="1186"/>
      <w:bookmarkEnd w:id="1187"/>
      <w:bookmarkEnd w:id="1188"/>
      <w:bookmarkEnd w:id="118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0" w:name="_Toc439170690"/>
      <w:bookmarkStart w:id="1191" w:name="_Toc439172792"/>
      <w:bookmarkStart w:id="1192" w:name="_Toc439173236"/>
      <w:bookmarkStart w:id="119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4" w:name="_Toc125426243"/>
      <w:bookmarkStart w:id="1195" w:name="_Toc396984070"/>
      <w:bookmarkStart w:id="1196" w:name="_Toc423423673"/>
      <w:bookmarkStart w:id="1197" w:name="_Toc439170691"/>
      <w:bookmarkStart w:id="1198" w:name="_Toc439172793"/>
      <w:bookmarkStart w:id="1199" w:name="_Toc439173237"/>
      <w:bookmarkStart w:id="1200" w:name="_Toc439238233"/>
      <w:bookmarkStart w:id="1201" w:name="_Toc439252780"/>
      <w:bookmarkStart w:id="1202" w:name="_Toc439323754"/>
      <w:bookmarkStart w:id="1203" w:name="_Toc440357152"/>
      <w:bookmarkStart w:id="1204" w:name="_Toc440359707"/>
      <w:bookmarkStart w:id="1205" w:name="_Toc440632171"/>
      <w:bookmarkStart w:id="1206" w:name="_Toc440875991"/>
      <w:bookmarkStart w:id="1207" w:name="_Toc441131019"/>
      <w:bookmarkStart w:id="1208" w:name="_Toc447269836"/>
      <w:bookmarkEnd w:id="1190"/>
      <w:bookmarkEnd w:id="1191"/>
      <w:bookmarkEnd w:id="1192"/>
      <w:bookmarkEnd w:id="119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09" w:name="_Toc464120662"/>
      <w:bookmarkStart w:id="1210" w:name="_Toc466970582"/>
      <w:bookmarkStart w:id="1211" w:name="_Toc472411864"/>
      <w:r w:rsidRPr="00382A07">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2" w:name="_Ref55336378"/>
      <w:bookmarkStart w:id="1213" w:name="_Toc57314676"/>
      <w:bookmarkStart w:id="1214" w:name="_Toc69728990"/>
      <w:bookmarkStart w:id="1215" w:name="_Toc98253942"/>
      <w:bookmarkStart w:id="1216" w:name="_Toc165173868"/>
      <w:bookmarkStart w:id="121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8" w:name="_Ref449017073"/>
      <w:bookmarkStart w:id="1219" w:name="_Toc472411865"/>
      <w:r w:rsidRPr="00382A07">
        <w:lastRenderedPageBreak/>
        <w:t>Справка о перечне и годовых объемах выполнения аналогичных договоров (форма 7)</w:t>
      </w:r>
      <w:bookmarkEnd w:id="1212"/>
      <w:bookmarkEnd w:id="1213"/>
      <w:bookmarkEnd w:id="1214"/>
      <w:bookmarkEnd w:id="1215"/>
      <w:bookmarkEnd w:id="1216"/>
      <w:bookmarkEnd w:id="1217"/>
      <w:bookmarkEnd w:id="1218"/>
      <w:bookmarkEnd w:id="1219"/>
    </w:p>
    <w:p w:rsidR="004F4D80" w:rsidRPr="00382A07" w:rsidRDefault="004F4D80" w:rsidP="004F4D80">
      <w:pPr>
        <w:pStyle w:val="3"/>
        <w:rPr>
          <w:szCs w:val="24"/>
        </w:rPr>
      </w:pPr>
      <w:bookmarkStart w:id="1220" w:name="_Toc98253943"/>
      <w:bookmarkStart w:id="1221" w:name="_Toc157248195"/>
      <w:bookmarkStart w:id="1222" w:name="_Toc157496564"/>
      <w:bookmarkStart w:id="1223" w:name="_Toc158206103"/>
      <w:bookmarkStart w:id="1224" w:name="_Toc164057788"/>
      <w:bookmarkStart w:id="1225" w:name="_Toc164137138"/>
      <w:bookmarkStart w:id="1226" w:name="_Toc164161298"/>
      <w:bookmarkStart w:id="1227" w:name="_Toc165173869"/>
      <w:bookmarkStart w:id="1228" w:name="_Toc439170693"/>
      <w:bookmarkStart w:id="1229" w:name="_Toc439172795"/>
      <w:bookmarkStart w:id="1230" w:name="_Toc439173239"/>
      <w:bookmarkStart w:id="1231" w:name="_Toc439238235"/>
      <w:bookmarkStart w:id="1232" w:name="_Toc439252782"/>
      <w:bookmarkStart w:id="1233" w:name="_Toc439323756"/>
      <w:bookmarkStart w:id="1234" w:name="_Toc440357154"/>
      <w:bookmarkStart w:id="1235" w:name="_Toc440359709"/>
      <w:bookmarkStart w:id="1236" w:name="_Toc440632173"/>
      <w:bookmarkStart w:id="1237" w:name="_Toc440875993"/>
      <w:bookmarkStart w:id="1238" w:name="_Toc441131021"/>
      <w:bookmarkStart w:id="1239" w:name="_Toc447269838"/>
      <w:bookmarkStart w:id="1240" w:name="_Toc464120664"/>
      <w:bookmarkStart w:id="1241" w:name="_Toc466970584"/>
      <w:bookmarkStart w:id="1242" w:name="_Toc468462498"/>
      <w:bookmarkStart w:id="1243" w:name="_Toc469482091"/>
      <w:bookmarkStart w:id="1244" w:name="_Toc472411866"/>
      <w:r w:rsidRPr="00382A07">
        <w:rPr>
          <w:szCs w:val="24"/>
        </w:rPr>
        <w:t>Форма Справки о перечне и годовых объемах выполнения аналогичных договоров</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5" w:name="_Toc98253944"/>
      <w:bookmarkStart w:id="1246" w:name="_Toc157248196"/>
      <w:bookmarkStart w:id="1247" w:name="_Toc157496565"/>
      <w:bookmarkStart w:id="1248" w:name="_Toc158206104"/>
      <w:bookmarkStart w:id="1249" w:name="_Toc164057789"/>
      <w:bookmarkStart w:id="1250" w:name="_Toc164137139"/>
      <w:bookmarkStart w:id="1251" w:name="_Toc164161299"/>
      <w:bookmarkStart w:id="1252" w:name="_Toc165173870"/>
      <w:r w:rsidRPr="00382A07">
        <w:rPr>
          <w:szCs w:val="24"/>
        </w:rPr>
        <w:br w:type="page"/>
      </w:r>
    </w:p>
    <w:p w:rsidR="004F4D80" w:rsidRPr="00382A07" w:rsidRDefault="004F4D80" w:rsidP="004F4D80">
      <w:pPr>
        <w:pStyle w:val="3"/>
        <w:rPr>
          <w:szCs w:val="24"/>
        </w:rPr>
      </w:pPr>
      <w:bookmarkStart w:id="1253" w:name="_Toc439170694"/>
      <w:bookmarkStart w:id="1254" w:name="_Toc439172796"/>
      <w:bookmarkStart w:id="1255" w:name="_Toc439173240"/>
      <w:bookmarkStart w:id="1256" w:name="_Toc439238236"/>
      <w:bookmarkStart w:id="1257" w:name="_Toc439252783"/>
      <w:bookmarkStart w:id="1258" w:name="_Toc439323757"/>
      <w:bookmarkStart w:id="1259" w:name="_Toc440357155"/>
      <w:bookmarkStart w:id="1260" w:name="_Toc440359710"/>
      <w:bookmarkStart w:id="1261" w:name="_Toc440632174"/>
      <w:bookmarkStart w:id="1262" w:name="_Toc440875994"/>
      <w:bookmarkStart w:id="1263" w:name="_Toc441131022"/>
      <w:bookmarkStart w:id="1264" w:name="_Toc447269839"/>
      <w:bookmarkStart w:id="1265" w:name="_Toc464120665"/>
      <w:bookmarkStart w:id="1266" w:name="_Toc466970585"/>
      <w:bookmarkStart w:id="1267" w:name="_Toc468462499"/>
      <w:bookmarkStart w:id="1268" w:name="_Toc469482092"/>
      <w:bookmarkStart w:id="1269" w:name="_Toc472411867"/>
      <w:r w:rsidRPr="00382A07">
        <w:rPr>
          <w:szCs w:val="24"/>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0" w:name="_Ref55336398"/>
      <w:bookmarkStart w:id="1271" w:name="_Toc57314678"/>
      <w:bookmarkStart w:id="1272" w:name="_Toc69728992"/>
      <w:bookmarkStart w:id="1273" w:name="_Toc98253948"/>
      <w:bookmarkStart w:id="1274" w:name="_Toc165173874"/>
      <w:bookmarkStart w:id="1275" w:name="_Toc423423676"/>
      <w:bookmarkStart w:id="1276" w:name="_Toc472411868"/>
      <w:r w:rsidRPr="00382A07">
        <w:lastRenderedPageBreak/>
        <w:t xml:space="preserve">Справка о кадровых ресурсах (форма </w:t>
      </w:r>
      <w:r w:rsidR="000D67AD" w:rsidRPr="00382A07">
        <w:t>8</w:t>
      </w:r>
      <w:r w:rsidRPr="00382A07">
        <w:t>)</w:t>
      </w:r>
      <w:bookmarkEnd w:id="1270"/>
      <w:bookmarkEnd w:id="1271"/>
      <w:bookmarkEnd w:id="1272"/>
      <w:bookmarkEnd w:id="1273"/>
      <w:bookmarkEnd w:id="1274"/>
      <w:bookmarkEnd w:id="1275"/>
      <w:bookmarkEnd w:id="1276"/>
    </w:p>
    <w:p w:rsidR="004F4D80" w:rsidRPr="00382A07" w:rsidRDefault="004F4D80" w:rsidP="004F4D80">
      <w:pPr>
        <w:pStyle w:val="3"/>
        <w:rPr>
          <w:szCs w:val="24"/>
        </w:rPr>
      </w:pPr>
      <w:bookmarkStart w:id="1277" w:name="_Toc98253949"/>
      <w:bookmarkStart w:id="1278" w:name="_Toc157248201"/>
      <w:bookmarkStart w:id="1279" w:name="_Toc157496570"/>
      <w:bookmarkStart w:id="1280" w:name="_Toc158206109"/>
      <w:bookmarkStart w:id="1281" w:name="_Toc164057794"/>
      <w:bookmarkStart w:id="1282" w:name="_Toc164137144"/>
      <w:bookmarkStart w:id="1283" w:name="_Toc164161304"/>
      <w:bookmarkStart w:id="1284" w:name="_Toc165173875"/>
      <w:bookmarkStart w:id="1285" w:name="_Toc439170699"/>
      <w:bookmarkStart w:id="1286" w:name="_Toc439172801"/>
      <w:bookmarkStart w:id="1287" w:name="_Toc439173245"/>
      <w:bookmarkStart w:id="1288" w:name="_Toc439238241"/>
      <w:bookmarkStart w:id="1289" w:name="_Toc439252788"/>
      <w:bookmarkStart w:id="1290" w:name="_Toc439323762"/>
      <w:bookmarkStart w:id="1291" w:name="_Toc440357160"/>
      <w:bookmarkStart w:id="1292" w:name="_Toc440359712"/>
      <w:bookmarkStart w:id="1293" w:name="_Toc440632176"/>
      <w:bookmarkStart w:id="1294" w:name="_Toc440875996"/>
      <w:bookmarkStart w:id="1295" w:name="_Toc441131024"/>
      <w:bookmarkStart w:id="1296" w:name="_Toc447269841"/>
      <w:bookmarkStart w:id="1297" w:name="_Toc464120667"/>
      <w:bookmarkStart w:id="1298" w:name="_Toc466970587"/>
      <w:bookmarkStart w:id="1299" w:name="_Toc468462501"/>
      <w:bookmarkStart w:id="1300" w:name="_Toc469482094"/>
      <w:bookmarkStart w:id="1301" w:name="_Toc472411869"/>
      <w:r w:rsidRPr="00382A07">
        <w:rPr>
          <w:szCs w:val="24"/>
        </w:rPr>
        <w:t>Форма Справки о кадровых ресурсах</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2" w:name="_Toc98253950"/>
      <w:bookmarkStart w:id="1303" w:name="_Toc157248202"/>
      <w:bookmarkStart w:id="1304" w:name="_Toc157496571"/>
      <w:bookmarkStart w:id="1305" w:name="_Toc158206110"/>
      <w:bookmarkStart w:id="1306" w:name="_Toc164057795"/>
      <w:bookmarkStart w:id="1307" w:name="_Toc164137145"/>
      <w:bookmarkStart w:id="1308" w:name="_Toc164161305"/>
      <w:bookmarkStart w:id="1309" w:name="_Toc165173876"/>
      <w:r w:rsidRPr="00382A07">
        <w:rPr>
          <w:b/>
          <w:szCs w:val="24"/>
        </w:rPr>
        <w:br w:type="page"/>
      </w:r>
    </w:p>
    <w:p w:rsidR="004F4D80" w:rsidRPr="00382A07" w:rsidRDefault="004F4D80" w:rsidP="004F4D80">
      <w:pPr>
        <w:pStyle w:val="3"/>
        <w:rPr>
          <w:szCs w:val="24"/>
        </w:rPr>
      </w:pPr>
      <w:bookmarkStart w:id="1310" w:name="_Toc439170700"/>
      <w:bookmarkStart w:id="1311" w:name="_Toc439172802"/>
      <w:bookmarkStart w:id="1312" w:name="_Toc439173246"/>
      <w:bookmarkStart w:id="1313" w:name="_Toc439238242"/>
      <w:bookmarkStart w:id="1314" w:name="_Toc439252789"/>
      <w:bookmarkStart w:id="1315" w:name="_Toc439323763"/>
      <w:bookmarkStart w:id="1316" w:name="_Toc440357161"/>
      <w:bookmarkStart w:id="1317" w:name="_Toc440359713"/>
      <w:bookmarkStart w:id="1318" w:name="_Toc440632177"/>
      <w:bookmarkStart w:id="1319" w:name="_Toc440875997"/>
      <w:bookmarkStart w:id="1320" w:name="_Toc441131025"/>
      <w:bookmarkStart w:id="1321" w:name="_Toc447269842"/>
      <w:bookmarkStart w:id="1322" w:name="_Toc464120668"/>
      <w:bookmarkStart w:id="1323" w:name="_Toc466970588"/>
      <w:bookmarkStart w:id="1324" w:name="_Toc468462502"/>
      <w:bookmarkStart w:id="1325" w:name="_Toc469482095"/>
      <w:bookmarkStart w:id="1326" w:name="_Toc472411870"/>
      <w:r w:rsidRPr="00382A07">
        <w:rPr>
          <w:szCs w:val="24"/>
        </w:rPr>
        <w:lastRenderedPageBreak/>
        <w:t>Инструкции по заполнению</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7" w:name="_Toc165173881"/>
      <w:bookmarkStart w:id="1328" w:name="_Ref194749267"/>
      <w:bookmarkStart w:id="1329" w:name="_Toc423423677"/>
      <w:bookmarkStart w:id="1330" w:name="_Ref440271993"/>
      <w:bookmarkStart w:id="1331" w:name="_Ref440274659"/>
      <w:bookmarkStart w:id="1332" w:name="_Toc472411871"/>
      <w:bookmarkStart w:id="1333" w:name="_Ref90381523"/>
      <w:bookmarkStart w:id="1334" w:name="_Toc90385124"/>
      <w:bookmarkStart w:id="1335" w:name="_Ref96861029"/>
      <w:bookmarkStart w:id="1336" w:name="_Toc97651410"/>
      <w:bookmarkStart w:id="133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7"/>
      <w:bookmarkEnd w:id="1328"/>
      <w:bookmarkEnd w:id="1329"/>
      <w:bookmarkEnd w:id="1330"/>
      <w:bookmarkEnd w:id="1331"/>
      <w:bookmarkEnd w:id="1332"/>
    </w:p>
    <w:p w:rsidR="004F4D80" w:rsidRPr="00382A07" w:rsidRDefault="004F4D80" w:rsidP="004F4D80">
      <w:pPr>
        <w:pStyle w:val="3"/>
        <w:rPr>
          <w:szCs w:val="24"/>
        </w:rPr>
      </w:pPr>
      <w:bookmarkStart w:id="1338" w:name="_Toc97651411"/>
      <w:bookmarkStart w:id="1339" w:name="_Toc98253956"/>
      <w:bookmarkStart w:id="1340" w:name="_Toc157248208"/>
      <w:bookmarkStart w:id="1341" w:name="_Toc157496577"/>
      <w:bookmarkStart w:id="1342" w:name="_Toc158206116"/>
      <w:bookmarkStart w:id="1343" w:name="_Toc164057801"/>
      <w:bookmarkStart w:id="1344" w:name="_Toc164137151"/>
      <w:bookmarkStart w:id="1345" w:name="_Toc164161311"/>
      <w:bookmarkStart w:id="1346" w:name="_Toc165173882"/>
      <w:bookmarkStart w:id="1347" w:name="_Toc439170702"/>
      <w:bookmarkStart w:id="1348" w:name="_Toc439172804"/>
      <w:bookmarkStart w:id="1349" w:name="_Toc439173248"/>
      <w:bookmarkStart w:id="1350" w:name="_Toc439238244"/>
      <w:bookmarkStart w:id="1351" w:name="_Toc439252791"/>
      <w:bookmarkStart w:id="1352" w:name="_Toc439323765"/>
      <w:bookmarkStart w:id="1353" w:name="_Toc440357163"/>
      <w:bookmarkStart w:id="1354" w:name="_Toc440359715"/>
      <w:bookmarkStart w:id="1355" w:name="_Toc440632179"/>
      <w:bookmarkStart w:id="1356" w:name="_Toc440875999"/>
      <w:bookmarkStart w:id="1357" w:name="_Toc441131027"/>
      <w:bookmarkStart w:id="1358" w:name="_Toc447269844"/>
      <w:bookmarkStart w:id="1359" w:name="_Toc464120670"/>
      <w:bookmarkStart w:id="1360" w:name="_Toc466970590"/>
      <w:bookmarkStart w:id="1361" w:name="_Toc468462504"/>
      <w:bookmarkStart w:id="1362" w:name="_Toc469482097"/>
      <w:bookmarkStart w:id="136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4" w:name="_Toc97651412"/>
      <w:bookmarkStart w:id="1365" w:name="_Toc98253957"/>
      <w:bookmarkStart w:id="1366" w:name="_Toc157248209"/>
      <w:bookmarkStart w:id="1367" w:name="_Toc157496578"/>
      <w:bookmarkStart w:id="1368" w:name="_Toc158206117"/>
      <w:bookmarkStart w:id="1369" w:name="_Toc164057802"/>
      <w:bookmarkStart w:id="1370" w:name="_Toc164137152"/>
      <w:bookmarkStart w:id="1371" w:name="_Toc164161312"/>
      <w:bookmarkStart w:id="1372" w:name="_Toc165173883"/>
      <w:r w:rsidRPr="00382A07">
        <w:rPr>
          <w:b/>
          <w:szCs w:val="24"/>
        </w:rPr>
        <w:br w:type="page"/>
      </w:r>
    </w:p>
    <w:p w:rsidR="004F4D80" w:rsidRPr="00382A07" w:rsidRDefault="004F4D80" w:rsidP="004F4D80">
      <w:pPr>
        <w:pStyle w:val="3"/>
        <w:rPr>
          <w:szCs w:val="24"/>
        </w:rPr>
      </w:pPr>
      <w:bookmarkStart w:id="1373" w:name="_Toc439170703"/>
      <w:bookmarkStart w:id="1374" w:name="_Toc439172805"/>
      <w:bookmarkStart w:id="1375" w:name="_Toc439173249"/>
      <w:bookmarkStart w:id="1376" w:name="_Toc439238245"/>
      <w:bookmarkStart w:id="1377" w:name="_Toc439252792"/>
      <w:bookmarkStart w:id="1378" w:name="_Toc439323766"/>
      <w:bookmarkStart w:id="1379" w:name="_Toc440357164"/>
      <w:bookmarkStart w:id="1380" w:name="_Toc440359716"/>
      <w:bookmarkStart w:id="1381" w:name="_Toc440632180"/>
      <w:bookmarkStart w:id="1382" w:name="_Toc440876000"/>
      <w:bookmarkStart w:id="1383" w:name="_Toc441131028"/>
      <w:bookmarkStart w:id="1384" w:name="_Toc447269845"/>
      <w:bookmarkStart w:id="1385" w:name="_Toc464120671"/>
      <w:bookmarkStart w:id="1386" w:name="_Toc466970591"/>
      <w:bookmarkStart w:id="1387" w:name="_Toc468462505"/>
      <w:bookmarkStart w:id="1388" w:name="_Toc469482098"/>
      <w:bookmarkStart w:id="1389" w:name="_Toc472411873"/>
      <w:r w:rsidRPr="00382A07">
        <w:rPr>
          <w:szCs w:val="24"/>
        </w:rPr>
        <w:lastRenderedPageBreak/>
        <w:t>Инструкции по заполнению</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3"/>
    <w:bookmarkEnd w:id="1334"/>
    <w:bookmarkEnd w:id="1335"/>
    <w:bookmarkEnd w:id="1336"/>
    <w:bookmarkEnd w:id="133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1" w:name="_Toc423423680"/>
      <w:bookmarkStart w:id="1392" w:name="_Ref440272035"/>
      <w:bookmarkStart w:id="1393" w:name="_Ref440274733"/>
      <w:bookmarkStart w:id="1394" w:name="_Ref444179578"/>
      <w:bookmarkStart w:id="139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0"/>
      <w:bookmarkEnd w:id="1391"/>
      <w:bookmarkEnd w:id="1392"/>
      <w:bookmarkEnd w:id="1393"/>
      <w:bookmarkEnd w:id="1394"/>
      <w:bookmarkEnd w:id="1395"/>
    </w:p>
    <w:p w:rsidR="004F4D80" w:rsidRPr="00382A07" w:rsidRDefault="004F4D80" w:rsidP="004F4D80">
      <w:pPr>
        <w:pStyle w:val="3"/>
        <w:rPr>
          <w:szCs w:val="24"/>
        </w:rPr>
      </w:pPr>
      <w:bookmarkStart w:id="1396" w:name="_Toc343690584"/>
      <w:bookmarkStart w:id="1397" w:name="_Toc372294428"/>
      <w:bookmarkStart w:id="1398" w:name="_Toc379288896"/>
      <w:bookmarkStart w:id="1399" w:name="_Toc384734780"/>
      <w:bookmarkStart w:id="1400" w:name="_Toc396984078"/>
      <w:bookmarkStart w:id="1401" w:name="_Toc423423681"/>
      <w:bookmarkStart w:id="1402" w:name="_Toc439170710"/>
      <w:bookmarkStart w:id="1403" w:name="_Toc439172812"/>
      <w:bookmarkStart w:id="1404" w:name="_Toc439173253"/>
      <w:bookmarkStart w:id="1405" w:name="_Toc439238249"/>
      <w:bookmarkStart w:id="1406" w:name="_Toc439252796"/>
      <w:bookmarkStart w:id="1407" w:name="_Toc439323770"/>
      <w:bookmarkStart w:id="1408" w:name="_Toc440357168"/>
      <w:bookmarkStart w:id="1409" w:name="_Toc440359720"/>
      <w:bookmarkStart w:id="1410" w:name="_Toc440632184"/>
      <w:bookmarkStart w:id="1411" w:name="_Toc440876004"/>
      <w:bookmarkStart w:id="1412" w:name="_Toc441131032"/>
      <w:bookmarkStart w:id="1413" w:name="_Toc447269849"/>
      <w:bookmarkStart w:id="1414" w:name="_Toc464120675"/>
      <w:bookmarkStart w:id="1415" w:name="_Toc466970593"/>
      <w:bookmarkStart w:id="1416" w:name="_Toc468462507"/>
      <w:bookmarkStart w:id="1417" w:name="_Toc469482100"/>
      <w:bookmarkStart w:id="141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19" w:name="_Toc343690585"/>
      <w:bookmarkStart w:id="1420" w:name="_Toc372294429"/>
      <w:bookmarkStart w:id="1421" w:name="_Toc379288897"/>
      <w:bookmarkStart w:id="1422" w:name="_Toc384734781"/>
      <w:bookmarkStart w:id="1423" w:name="_Toc396984079"/>
      <w:bookmarkStart w:id="1424" w:name="_Toc423423682"/>
      <w:bookmarkStart w:id="1425" w:name="_Toc439170711"/>
      <w:bookmarkStart w:id="1426" w:name="_Toc439172813"/>
      <w:bookmarkStart w:id="1427" w:name="_Toc439173254"/>
      <w:bookmarkStart w:id="1428" w:name="_Toc439238250"/>
      <w:bookmarkStart w:id="1429" w:name="_Toc439252797"/>
      <w:bookmarkStart w:id="1430" w:name="_Toc439323771"/>
      <w:bookmarkStart w:id="1431" w:name="_Toc440357169"/>
      <w:bookmarkStart w:id="1432" w:name="_Toc440359721"/>
      <w:bookmarkStart w:id="1433" w:name="_Toc440632185"/>
      <w:bookmarkStart w:id="1434" w:name="_Toc440876005"/>
      <w:bookmarkStart w:id="1435" w:name="_Toc441131033"/>
      <w:bookmarkStart w:id="1436" w:name="_Toc447269850"/>
      <w:bookmarkStart w:id="1437" w:name="_Toc464120676"/>
      <w:bookmarkStart w:id="1438" w:name="_Toc466970594"/>
      <w:bookmarkStart w:id="1439" w:name="_Toc468462508"/>
      <w:bookmarkStart w:id="1440" w:name="_Toc469482101"/>
      <w:bookmarkStart w:id="1441" w:name="_Toc472411876"/>
      <w:r w:rsidRPr="00382A07">
        <w:rPr>
          <w:szCs w:val="24"/>
        </w:rPr>
        <w:lastRenderedPageBreak/>
        <w:t>Инструкции по заполнению</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3" w:name="_Toc423423683"/>
      <w:bookmarkStart w:id="1444" w:name="_Ref440272051"/>
      <w:bookmarkStart w:id="1445" w:name="_Ref440274744"/>
      <w:bookmarkStart w:id="144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2"/>
      <w:bookmarkEnd w:id="1443"/>
      <w:bookmarkEnd w:id="1444"/>
      <w:bookmarkEnd w:id="1445"/>
      <w:bookmarkEnd w:id="1446"/>
    </w:p>
    <w:p w:rsidR="004F4D80" w:rsidRPr="00382A07" w:rsidRDefault="004F4D80" w:rsidP="004F4D80">
      <w:pPr>
        <w:pStyle w:val="3"/>
        <w:rPr>
          <w:szCs w:val="24"/>
        </w:rPr>
      </w:pPr>
      <w:bookmarkStart w:id="1447" w:name="_Toc343690587"/>
      <w:bookmarkStart w:id="1448" w:name="_Toc372294431"/>
      <w:bookmarkStart w:id="1449" w:name="_Toc379288899"/>
      <w:bookmarkStart w:id="1450" w:name="_Toc384734783"/>
      <w:bookmarkStart w:id="1451" w:name="_Toc396984081"/>
      <w:bookmarkStart w:id="1452" w:name="_Toc423423684"/>
      <w:bookmarkStart w:id="1453" w:name="_Toc439170713"/>
      <w:bookmarkStart w:id="1454" w:name="_Toc439172815"/>
      <w:bookmarkStart w:id="1455" w:name="_Toc439173256"/>
      <w:bookmarkStart w:id="1456" w:name="_Toc439238252"/>
      <w:bookmarkStart w:id="1457" w:name="_Toc439252799"/>
      <w:bookmarkStart w:id="1458" w:name="_Toc439323773"/>
      <w:bookmarkStart w:id="1459" w:name="_Toc440357171"/>
      <w:bookmarkStart w:id="1460" w:name="_Toc440359723"/>
      <w:bookmarkStart w:id="1461" w:name="_Toc440632187"/>
      <w:bookmarkStart w:id="1462" w:name="_Toc440876007"/>
      <w:bookmarkStart w:id="1463" w:name="_Toc441131035"/>
      <w:bookmarkStart w:id="1464" w:name="_Toc447269852"/>
      <w:bookmarkStart w:id="1465" w:name="_Toc464120678"/>
      <w:bookmarkStart w:id="1466" w:name="_Toc466970596"/>
      <w:bookmarkStart w:id="1467" w:name="_Toc468462510"/>
      <w:bookmarkStart w:id="1468" w:name="_Toc469482103"/>
      <w:bookmarkStart w:id="1469" w:name="_Toc472411878"/>
      <w:r w:rsidRPr="00382A07">
        <w:rPr>
          <w:szCs w:val="24"/>
        </w:rPr>
        <w:t xml:space="preserve">Форма </w:t>
      </w:r>
      <w:bookmarkEnd w:id="1447"/>
      <w:bookmarkEnd w:id="1448"/>
      <w:bookmarkEnd w:id="1449"/>
      <w:bookmarkEnd w:id="1450"/>
      <w:bookmarkEnd w:id="1451"/>
      <w:bookmarkEnd w:id="1452"/>
      <w:bookmarkEnd w:id="1453"/>
      <w:bookmarkEnd w:id="1454"/>
      <w:bookmarkEnd w:id="1455"/>
      <w:bookmarkEnd w:id="1456"/>
      <w:bookmarkEnd w:id="1457"/>
      <w:r w:rsidR="000D70B6" w:rsidRPr="00382A07">
        <w:rPr>
          <w:szCs w:val="24"/>
        </w:rPr>
        <w:t>Согласия на обработку персональных данных</w:t>
      </w:r>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0" w:name="_Toc439252801"/>
      <w:bookmarkStart w:id="1471" w:name="_Toc439323774"/>
      <w:bookmarkStart w:id="1472" w:name="_Toc440357172"/>
      <w:bookmarkStart w:id="1473" w:name="_Toc440359724"/>
      <w:bookmarkStart w:id="1474" w:name="_Toc440632188"/>
      <w:bookmarkStart w:id="1475" w:name="_Toc440876008"/>
      <w:bookmarkStart w:id="1476" w:name="_Toc441131036"/>
      <w:bookmarkStart w:id="1477" w:name="_Toc447269853"/>
      <w:bookmarkStart w:id="1478" w:name="_Toc464120679"/>
      <w:bookmarkStart w:id="1479" w:name="_Toc466970597"/>
      <w:bookmarkStart w:id="1480" w:name="_Toc468462511"/>
      <w:bookmarkStart w:id="1481" w:name="_Toc469482104"/>
      <w:bookmarkStart w:id="1482" w:name="_Toc472411879"/>
      <w:r w:rsidRPr="00382A07">
        <w:rPr>
          <w:szCs w:val="24"/>
        </w:rPr>
        <w:lastRenderedPageBreak/>
        <w:t>Инструкции по заполнению</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3" w:name="_Toc461808970"/>
      <w:bookmarkStart w:id="1484" w:name="_Toc464120680"/>
      <w:bookmarkStart w:id="1485" w:name="_Toc466970598"/>
      <w:bookmarkStart w:id="1486" w:name="_Toc468462512"/>
      <w:bookmarkStart w:id="1487" w:name="_Toc469482105"/>
      <w:bookmarkStart w:id="1488" w:name="_Toc472411880"/>
      <w:r w:rsidRPr="00382A07">
        <w:rPr>
          <w:szCs w:val="24"/>
        </w:rPr>
        <w:lastRenderedPageBreak/>
        <w:t>Форма Согласия на обработку персональных данных</w:t>
      </w:r>
      <w:bookmarkEnd w:id="1483"/>
      <w:bookmarkEnd w:id="1484"/>
      <w:bookmarkEnd w:id="1485"/>
      <w:bookmarkEnd w:id="1486"/>
      <w:bookmarkEnd w:id="1487"/>
      <w:bookmarkEnd w:id="148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89" w:name="_Toc461808971"/>
      <w:r w:rsidRPr="00382A07">
        <w:rPr>
          <w:b/>
          <w:sz w:val="24"/>
          <w:szCs w:val="24"/>
        </w:rPr>
        <w:t>Согласие на обработку персональных данных</w:t>
      </w:r>
      <w:bookmarkEnd w:id="148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0" w:name="_Toc461808972"/>
      <w:bookmarkStart w:id="1491" w:name="_Toc464120681"/>
      <w:bookmarkStart w:id="1492" w:name="_Toc466970599"/>
      <w:bookmarkStart w:id="1493" w:name="_Toc468462513"/>
      <w:bookmarkStart w:id="1494" w:name="_Toc469482106"/>
      <w:bookmarkStart w:id="1495" w:name="_Toc472411881"/>
      <w:r w:rsidRPr="00382A07">
        <w:rPr>
          <w:szCs w:val="24"/>
        </w:rPr>
        <w:lastRenderedPageBreak/>
        <w:t>Инструкции по заполнению</w:t>
      </w:r>
      <w:bookmarkEnd w:id="1490"/>
      <w:bookmarkEnd w:id="1491"/>
      <w:bookmarkEnd w:id="1492"/>
      <w:bookmarkEnd w:id="1493"/>
      <w:bookmarkEnd w:id="1494"/>
      <w:bookmarkEnd w:id="149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6" w:name="_Ref440272256"/>
      <w:bookmarkStart w:id="1497" w:name="_Ref440272678"/>
      <w:bookmarkStart w:id="1498" w:name="_Ref440274944"/>
      <w:bookmarkStart w:id="1499" w:name="_Toc472411882"/>
      <w:r w:rsidRPr="00382A07">
        <w:lastRenderedPageBreak/>
        <w:t>Соглашение о неустойке (форма 1</w:t>
      </w:r>
      <w:r w:rsidR="009B44CF" w:rsidRPr="00382A07">
        <w:t>2</w:t>
      </w:r>
      <w:r w:rsidRPr="00382A07">
        <w:t>)</w:t>
      </w:r>
      <w:bookmarkEnd w:id="1496"/>
      <w:bookmarkEnd w:id="1497"/>
      <w:bookmarkEnd w:id="1498"/>
      <w:bookmarkEnd w:id="1499"/>
    </w:p>
    <w:p w:rsidR="007A6A39" w:rsidRPr="00382A07" w:rsidRDefault="007A6A39" w:rsidP="007A6A39">
      <w:pPr>
        <w:pStyle w:val="3"/>
        <w:rPr>
          <w:szCs w:val="24"/>
        </w:rPr>
      </w:pPr>
      <w:bookmarkStart w:id="1500" w:name="_Toc439170715"/>
      <w:bookmarkStart w:id="1501" w:name="_Toc439172817"/>
      <w:bookmarkStart w:id="1502" w:name="_Toc439173259"/>
      <w:bookmarkStart w:id="1503" w:name="_Toc439238255"/>
      <w:bookmarkStart w:id="1504" w:name="_Toc439252803"/>
      <w:bookmarkStart w:id="1505" w:name="_Toc439323776"/>
      <w:bookmarkStart w:id="1506" w:name="_Toc440357174"/>
      <w:bookmarkStart w:id="1507" w:name="_Toc440359726"/>
      <w:bookmarkStart w:id="1508" w:name="_Toc440632190"/>
      <w:bookmarkStart w:id="1509" w:name="_Toc440876010"/>
      <w:bookmarkStart w:id="1510" w:name="_Toc441131038"/>
      <w:bookmarkStart w:id="1511" w:name="_Toc447269855"/>
      <w:bookmarkStart w:id="1512" w:name="_Toc464120683"/>
      <w:bookmarkStart w:id="1513" w:name="_Toc466970601"/>
      <w:bookmarkStart w:id="1514" w:name="_Toc468462515"/>
      <w:bookmarkStart w:id="1515" w:name="_Toc469482108"/>
      <w:bookmarkStart w:id="1516" w:name="_Toc472411883"/>
      <w:r w:rsidRPr="00382A07">
        <w:rPr>
          <w:szCs w:val="24"/>
        </w:rPr>
        <w:t>Форма соглашени</w:t>
      </w:r>
      <w:r w:rsidR="00E47073" w:rsidRPr="00382A07">
        <w:rPr>
          <w:szCs w:val="24"/>
        </w:rPr>
        <w:t>я</w:t>
      </w:r>
      <w:r w:rsidRPr="00382A07">
        <w:rPr>
          <w:szCs w:val="24"/>
        </w:rPr>
        <w:t xml:space="preserve"> о неустойке</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7" w:name="_Toc439170716"/>
      <w:bookmarkStart w:id="1518" w:name="_Toc439172818"/>
      <w:bookmarkStart w:id="1519" w:name="_Toc439173260"/>
      <w:bookmarkStart w:id="1520" w:name="_Toc439238256"/>
      <w:bookmarkStart w:id="1521" w:name="_Toc439252804"/>
      <w:bookmarkStart w:id="1522" w:name="_Toc439323777"/>
      <w:bookmarkStart w:id="1523" w:name="_Toc440357175"/>
      <w:bookmarkStart w:id="1524" w:name="_Toc440359727"/>
      <w:bookmarkStart w:id="1525" w:name="_Toc440632191"/>
      <w:bookmarkStart w:id="1526" w:name="_Toc440876011"/>
      <w:bookmarkStart w:id="1527" w:name="_Toc441131039"/>
      <w:bookmarkStart w:id="1528" w:name="_Toc447269856"/>
      <w:bookmarkStart w:id="1529" w:name="_Toc464120684"/>
      <w:bookmarkStart w:id="1530" w:name="_Toc466970602"/>
      <w:bookmarkStart w:id="1531" w:name="_Toc468462516"/>
      <w:bookmarkStart w:id="1532" w:name="_Toc469482109"/>
      <w:bookmarkStart w:id="1533" w:name="_Toc472411884"/>
      <w:r w:rsidRPr="00382A07">
        <w:rPr>
          <w:szCs w:val="24"/>
        </w:rPr>
        <w:lastRenderedPageBreak/>
        <w:t>Инструкции по заполнению</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4" w:name="_Toc426108836"/>
      <w:bookmarkStart w:id="1535" w:name="_Ref441574460"/>
      <w:bookmarkStart w:id="1536" w:name="_Ref441574649"/>
      <w:bookmarkStart w:id="1537" w:name="_Toc441575251"/>
      <w:bookmarkStart w:id="1538" w:name="_Ref442187883"/>
      <w:bookmarkStart w:id="1539" w:name="_Ref467569419"/>
      <w:bookmarkStart w:id="1540" w:name="_Toc472411885"/>
      <w:r w:rsidRPr="00382A07">
        <w:lastRenderedPageBreak/>
        <w:t>Расписка  сдачи-приемки соглашения о неустойке (форма 1</w:t>
      </w:r>
      <w:r w:rsidR="009B44CF" w:rsidRPr="00382A07">
        <w:t>3</w:t>
      </w:r>
      <w:r w:rsidRPr="00382A07">
        <w:t>)</w:t>
      </w:r>
      <w:bookmarkEnd w:id="1534"/>
      <w:bookmarkEnd w:id="1535"/>
      <w:bookmarkEnd w:id="1536"/>
      <w:bookmarkEnd w:id="1537"/>
      <w:bookmarkEnd w:id="1538"/>
      <w:bookmarkEnd w:id="1539"/>
      <w:bookmarkEnd w:id="1540"/>
    </w:p>
    <w:p w:rsidR="00726A75" w:rsidRPr="00382A07" w:rsidRDefault="00726A75" w:rsidP="00726A75">
      <w:pPr>
        <w:pStyle w:val="3"/>
        <w:rPr>
          <w:szCs w:val="24"/>
        </w:rPr>
      </w:pPr>
      <w:bookmarkStart w:id="1541" w:name="_Toc426108837"/>
      <w:bookmarkStart w:id="1542" w:name="_Ref441574456"/>
      <w:bookmarkStart w:id="1543" w:name="_Toc441575252"/>
      <w:bookmarkStart w:id="1544" w:name="_Toc447269864"/>
      <w:bookmarkStart w:id="1545" w:name="_Toc464120686"/>
      <w:bookmarkStart w:id="1546" w:name="_Toc466970604"/>
      <w:bookmarkStart w:id="1547" w:name="_Toc468462518"/>
      <w:bookmarkStart w:id="1548" w:name="_Toc469482111"/>
      <w:bookmarkStart w:id="1549" w:name="_Toc472411886"/>
      <w:r w:rsidRPr="00382A07">
        <w:rPr>
          <w:szCs w:val="24"/>
        </w:rPr>
        <w:t xml:space="preserve">Форма Расписки  сдачи-приемки </w:t>
      </w:r>
      <w:bookmarkEnd w:id="1541"/>
      <w:r w:rsidRPr="00382A07">
        <w:rPr>
          <w:szCs w:val="24"/>
        </w:rPr>
        <w:t>соглашения о неустойке</w:t>
      </w:r>
      <w:bookmarkEnd w:id="1542"/>
      <w:bookmarkEnd w:id="1543"/>
      <w:bookmarkEnd w:id="1544"/>
      <w:bookmarkEnd w:id="1545"/>
      <w:bookmarkEnd w:id="1546"/>
      <w:bookmarkEnd w:id="1547"/>
      <w:bookmarkEnd w:id="1548"/>
      <w:bookmarkEnd w:id="154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0" w:name="_Toc426108838"/>
      <w:bookmarkStart w:id="1551" w:name="_Toc441575253"/>
      <w:bookmarkStart w:id="1552" w:name="_Toc447269865"/>
      <w:bookmarkStart w:id="1553" w:name="_Toc464120687"/>
      <w:bookmarkStart w:id="1554" w:name="_Toc466970605"/>
      <w:bookmarkStart w:id="1555" w:name="_Toc468462519"/>
      <w:bookmarkStart w:id="1556" w:name="_Toc469482112"/>
      <w:bookmarkStart w:id="1557" w:name="_Toc472411887"/>
      <w:r w:rsidRPr="00382A07">
        <w:rPr>
          <w:szCs w:val="24"/>
        </w:rPr>
        <w:lastRenderedPageBreak/>
        <w:t>Инструкции по заполнению</w:t>
      </w:r>
      <w:bookmarkEnd w:id="1550"/>
      <w:bookmarkEnd w:id="1551"/>
      <w:bookmarkEnd w:id="1552"/>
      <w:bookmarkEnd w:id="1553"/>
      <w:bookmarkEnd w:id="1554"/>
      <w:bookmarkEnd w:id="1555"/>
      <w:bookmarkEnd w:id="1556"/>
      <w:bookmarkEnd w:id="155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8" w:name="_Ref440272274"/>
      <w:bookmarkStart w:id="1559" w:name="_Ref440274756"/>
      <w:bookmarkStart w:id="156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8"/>
      <w:bookmarkEnd w:id="1559"/>
      <w:bookmarkEnd w:id="1560"/>
    </w:p>
    <w:p w:rsidR="007857E5" w:rsidRPr="00382A07" w:rsidRDefault="007857E5" w:rsidP="007857E5">
      <w:pPr>
        <w:pStyle w:val="3"/>
        <w:rPr>
          <w:szCs w:val="24"/>
        </w:rPr>
      </w:pPr>
      <w:bookmarkStart w:id="1561" w:name="_Toc439170718"/>
      <w:bookmarkStart w:id="1562" w:name="_Toc439172820"/>
      <w:bookmarkStart w:id="1563" w:name="_Toc439173262"/>
      <w:bookmarkStart w:id="1564" w:name="_Toc439238258"/>
      <w:bookmarkStart w:id="1565" w:name="_Toc439252806"/>
      <w:bookmarkStart w:id="1566" w:name="_Toc439323779"/>
      <w:bookmarkStart w:id="1567" w:name="_Toc440357177"/>
      <w:bookmarkStart w:id="1568" w:name="_Toc440359729"/>
      <w:bookmarkStart w:id="1569" w:name="_Toc440632193"/>
      <w:bookmarkStart w:id="1570" w:name="_Toc440876013"/>
      <w:bookmarkStart w:id="1571" w:name="_Toc441131041"/>
      <w:bookmarkStart w:id="1572" w:name="_Toc447269858"/>
      <w:bookmarkStart w:id="1573" w:name="_Toc464120689"/>
      <w:bookmarkStart w:id="1574" w:name="_Toc466970607"/>
      <w:bookmarkStart w:id="1575" w:name="_Toc468462521"/>
      <w:bookmarkStart w:id="1576" w:name="_Toc469482114"/>
      <w:bookmarkStart w:id="1577" w:name="_Toc472411889"/>
      <w:r w:rsidRPr="00382A07">
        <w:rPr>
          <w:szCs w:val="24"/>
        </w:rPr>
        <w:t xml:space="preserve">Форма </w:t>
      </w:r>
      <w:bookmarkEnd w:id="1561"/>
      <w:r w:rsidR="00E47073" w:rsidRPr="00382A07">
        <w:rPr>
          <w:szCs w:val="24"/>
        </w:rPr>
        <w:t>согласия Участника налоговым органам на разглашение сведений, составляющих налоговую тайну</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8" w:name="_Toc300142269"/>
      <w:bookmarkStart w:id="1579" w:name="_Toc309735391"/>
      <w:bookmarkStart w:id="15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8"/>
      <w:r w:rsidRPr="00382A07">
        <w:rPr>
          <w:b/>
          <w:bCs w:val="0"/>
          <w:snapToGrid w:val="0"/>
          <w:sz w:val="24"/>
          <w:szCs w:val="24"/>
        </w:rPr>
        <w:t xml:space="preserve"> </w:t>
      </w:r>
      <w:bookmarkEnd w:id="1579"/>
      <w:bookmarkEnd w:id="15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1" w:name="_Toc439170719"/>
      <w:bookmarkStart w:id="1582" w:name="_Toc439172821"/>
      <w:bookmarkStart w:id="1583" w:name="_Toc439173263"/>
      <w:bookmarkStart w:id="1584" w:name="_Toc439238259"/>
      <w:bookmarkStart w:id="1585" w:name="_Toc439252807"/>
      <w:bookmarkStart w:id="1586" w:name="_Toc439323780"/>
      <w:bookmarkStart w:id="1587" w:name="_Toc440357178"/>
      <w:bookmarkStart w:id="1588" w:name="_Toc440359730"/>
      <w:bookmarkStart w:id="1589" w:name="_Toc440632194"/>
      <w:bookmarkStart w:id="1590" w:name="_Toc440876014"/>
      <w:bookmarkStart w:id="1591" w:name="_Toc441131042"/>
      <w:bookmarkStart w:id="1592" w:name="_Toc447269859"/>
      <w:bookmarkStart w:id="1593" w:name="_Toc464120690"/>
      <w:bookmarkStart w:id="1594" w:name="_Toc466970608"/>
      <w:bookmarkStart w:id="1595" w:name="_Toc468462522"/>
      <w:bookmarkStart w:id="1596" w:name="_Toc469482115"/>
      <w:bookmarkStart w:id="1597" w:name="_Toc472411890"/>
      <w:r w:rsidRPr="00382A07">
        <w:rPr>
          <w:szCs w:val="24"/>
        </w:rPr>
        <w:lastRenderedPageBreak/>
        <w:t>Инструкции по заполнению</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8" w:name="_Ref93268095"/>
      <w:bookmarkStart w:id="1599" w:name="_Ref93268099"/>
      <w:bookmarkStart w:id="1600" w:name="_Toc98253958"/>
      <w:bookmarkStart w:id="1601" w:name="_Toc165173884"/>
      <w:bookmarkStart w:id="1602" w:name="_Toc423423678"/>
      <w:bookmarkStart w:id="1603" w:name="_Ref440272510"/>
      <w:bookmarkStart w:id="1604" w:name="_Ref440274961"/>
      <w:bookmarkStart w:id="160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8"/>
      <w:bookmarkEnd w:id="1599"/>
      <w:bookmarkEnd w:id="1600"/>
      <w:bookmarkEnd w:id="1601"/>
      <w:bookmarkEnd w:id="1602"/>
      <w:bookmarkEnd w:id="1603"/>
      <w:bookmarkEnd w:id="1604"/>
      <w:bookmarkEnd w:id="1605"/>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6" w:name="_Toc90385125"/>
      <w:bookmarkStart w:id="1607" w:name="_Toc439170705"/>
      <w:bookmarkStart w:id="1608" w:name="_Toc439172807"/>
      <w:bookmarkStart w:id="1609" w:name="_Toc439173268"/>
      <w:bookmarkStart w:id="1610" w:name="_Toc439238264"/>
      <w:bookmarkStart w:id="1611" w:name="_Toc439252812"/>
      <w:bookmarkStart w:id="1612" w:name="_Toc439323785"/>
      <w:bookmarkStart w:id="1613" w:name="_Toc440357183"/>
      <w:bookmarkStart w:id="1614" w:name="_Toc440359735"/>
      <w:bookmarkStart w:id="1615" w:name="_Toc440632199"/>
      <w:bookmarkStart w:id="1616" w:name="_Toc440876016"/>
      <w:bookmarkStart w:id="1617" w:name="_Toc441131044"/>
      <w:bookmarkStart w:id="1618" w:name="_Toc447269861"/>
      <w:bookmarkStart w:id="1619" w:name="_Toc464120692"/>
      <w:bookmarkStart w:id="1620" w:name="_Toc466970610"/>
      <w:bookmarkStart w:id="1621" w:name="_Toc468462524"/>
      <w:bookmarkStart w:id="1622" w:name="_Toc469482117"/>
      <w:bookmarkStart w:id="162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4" w:name="_Toc90385126"/>
      <w:bookmarkStart w:id="1625" w:name="_Toc98253959"/>
      <w:bookmarkStart w:id="1626" w:name="_Toc157248211"/>
      <w:bookmarkStart w:id="1627" w:name="_Toc157496580"/>
      <w:bookmarkStart w:id="1628" w:name="_Toc158206119"/>
      <w:bookmarkStart w:id="1629" w:name="_Toc164057804"/>
      <w:bookmarkStart w:id="1630" w:name="_Toc164137154"/>
      <w:bookmarkStart w:id="1631" w:name="_Toc164161314"/>
      <w:bookmarkStart w:id="1632" w:name="_Toc165173885"/>
      <w:r w:rsidRPr="00382A07">
        <w:rPr>
          <w:b/>
          <w:szCs w:val="24"/>
        </w:rPr>
        <w:br w:type="page"/>
      </w:r>
    </w:p>
    <w:p w:rsidR="00635719" w:rsidRPr="00382A07" w:rsidRDefault="00635719" w:rsidP="00635719">
      <w:pPr>
        <w:pStyle w:val="3"/>
        <w:rPr>
          <w:szCs w:val="24"/>
        </w:rPr>
      </w:pPr>
      <w:bookmarkStart w:id="1633" w:name="_Toc439170706"/>
      <w:bookmarkStart w:id="1634" w:name="_Toc439172808"/>
      <w:bookmarkStart w:id="1635" w:name="_Toc439173269"/>
      <w:bookmarkStart w:id="1636" w:name="_Toc439238265"/>
      <w:bookmarkStart w:id="1637" w:name="_Toc439252813"/>
      <w:bookmarkStart w:id="1638" w:name="_Toc439323786"/>
      <w:bookmarkStart w:id="1639" w:name="_Toc440357184"/>
      <w:bookmarkStart w:id="1640" w:name="_Toc440359736"/>
      <w:bookmarkStart w:id="1641" w:name="_Toc440632200"/>
      <w:bookmarkStart w:id="1642" w:name="_Toc440876017"/>
      <w:bookmarkStart w:id="1643" w:name="_Toc441131045"/>
      <w:bookmarkStart w:id="1644" w:name="_Toc447269862"/>
      <w:bookmarkStart w:id="1645" w:name="_Toc464120693"/>
      <w:bookmarkStart w:id="1646" w:name="_Toc466970611"/>
      <w:bookmarkStart w:id="1647" w:name="_Toc468462525"/>
      <w:bookmarkStart w:id="1648" w:name="_Toc469482118"/>
      <w:bookmarkStart w:id="1649" w:name="_Toc472411893"/>
      <w:r w:rsidRPr="00382A07">
        <w:rPr>
          <w:szCs w:val="24"/>
        </w:rPr>
        <w:lastRenderedPageBreak/>
        <w:t>Инструкции по заполнению</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0B1" w:rsidRDefault="00FD50B1">
      <w:pPr>
        <w:spacing w:line="240" w:lineRule="auto"/>
      </w:pPr>
      <w:r>
        <w:separator/>
      </w:r>
    </w:p>
  </w:endnote>
  <w:endnote w:type="continuationSeparator" w:id="0">
    <w:p w:rsidR="00FD50B1" w:rsidRDefault="00FD50B1">
      <w:pPr>
        <w:spacing w:line="240" w:lineRule="auto"/>
      </w:pPr>
      <w:r>
        <w:continuationSeparator/>
      </w:r>
    </w:p>
  </w:endnote>
  <w:endnote w:id="1">
    <w:p w:rsidR="00E231BD" w:rsidRDefault="00E231BD"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31BD" w:rsidRDefault="00E231B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Pr="00FA0376" w:rsidRDefault="00E231B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B5995">
      <w:rPr>
        <w:noProof/>
        <w:sz w:val="16"/>
        <w:szCs w:val="16"/>
        <w:lang w:eastAsia="ru-RU"/>
      </w:rPr>
      <w:t>83</w:t>
    </w:r>
    <w:r w:rsidRPr="00FA0376">
      <w:rPr>
        <w:sz w:val="16"/>
        <w:szCs w:val="16"/>
        <w:lang w:eastAsia="ru-RU"/>
      </w:rPr>
      <w:fldChar w:fldCharType="end"/>
    </w:r>
  </w:p>
  <w:p w:rsidR="00E231BD" w:rsidRPr="00EE0539" w:rsidRDefault="00E231BD" w:rsidP="00940E3F">
    <w:pPr>
      <w:pStyle w:val="aff2"/>
      <w:jc w:val="center"/>
      <w:rPr>
        <w:sz w:val="18"/>
        <w:szCs w:val="18"/>
      </w:rPr>
    </w:pPr>
    <w:r w:rsidRPr="00A90679">
      <w:rPr>
        <w:sz w:val="18"/>
        <w:szCs w:val="18"/>
      </w:rPr>
      <w:t>Открытый запрос предложений на право заключения Договор</w:t>
    </w:r>
    <w:r>
      <w:rPr>
        <w:sz w:val="18"/>
        <w:szCs w:val="18"/>
      </w:rPr>
      <w:t>а</w:t>
    </w:r>
    <w:r w:rsidRPr="00A90679">
      <w:rPr>
        <w:sz w:val="18"/>
        <w:szCs w:val="18"/>
      </w:rPr>
      <w:t xml:space="preserve"> на поставку снегоходов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0B1" w:rsidRDefault="00FD50B1">
      <w:pPr>
        <w:spacing w:line="240" w:lineRule="auto"/>
      </w:pPr>
      <w:r>
        <w:separator/>
      </w:r>
    </w:p>
  </w:footnote>
  <w:footnote w:type="continuationSeparator" w:id="0">
    <w:p w:rsidR="00FD50B1" w:rsidRDefault="00FD50B1">
      <w:pPr>
        <w:spacing w:line="240" w:lineRule="auto"/>
      </w:pPr>
      <w:r>
        <w:continuationSeparator/>
      </w:r>
    </w:p>
  </w:footnote>
  <w:footnote w:id="1">
    <w:p w:rsidR="00E231BD" w:rsidRPr="00B36685" w:rsidRDefault="00E231BD"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31BD" w:rsidRDefault="00E231BD"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31BD" w:rsidRDefault="00E231BD" w:rsidP="00642D28">
      <w:pPr>
        <w:pStyle w:val="1ff4"/>
        <w:rPr>
          <w:rFonts w:ascii="Times New Roman" w:eastAsia="Times New Roman" w:hAnsi="Times New Roman" w:cs="Times New Roman"/>
          <w:lang w:eastAsia="ru-RU"/>
        </w:rPr>
      </w:pPr>
    </w:p>
  </w:footnote>
  <w:footnote w:id="3">
    <w:p w:rsidR="00E231BD" w:rsidRDefault="00E231B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Pr="00930031" w:rsidRDefault="00E231B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BD" w:rsidRDefault="00E231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5B8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842E3"/>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4FD"/>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D7992"/>
    <w:rsid w:val="006E10CC"/>
    <w:rsid w:val="006F294D"/>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5995"/>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E3F"/>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85D82"/>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31BD"/>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4898"/>
    <w:rsid w:val="00EB1E5E"/>
    <w:rsid w:val="00EB5268"/>
    <w:rsid w:val="00EC1043"/>
    <w:rsid w:val="00EC1075"/>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50B1"/>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gorshkov.ap@mrsk-1.ru&#1074;"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shkov.ap@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319D2-17DE-4795-978D-9AF45A7A2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83</Pages>
  <Words>27587</Words>
  <Characters>157252</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184471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40</cp:revision>
  <cp:lastPrinted>2015-12-29T14:27:00Z</cp:lastPrinted>
  <dcterms:created xsi:type="dcterms:W3CDTF">2016-12-02T12:44:00Z</dcterms:created>
  <dcterms:modified xsi:type="dcterms:W3CDTF">2017-03-31T09:02:00Z</dcterms:modified>
</cp:coreProperties>
</file>