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F353D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D81BEF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81BE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81BE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159DB684" wp14:editId="5E6FAD6F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9266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92664" w:rsidRPr="00D92664">
        <w:rPr>
          <w:b/>
          <w:sz w:val="24"/>
          <w:szCs w:val="24"/>
        </w:rPr>
        <w:t xml:space="preserve">на поставку </w:t>
      </w:r>
      <w:r w:rsidR="00D81BEF">
        <w:rPr>
          <w:b/>
          <w:sz w:val="24"/>
          <w:szCs w:val="24"/>
        </w:rPr>
        <w:t>масла трансформаторного</w:t>
      </w:r>
      <w:r w:rsidR="007556FF" w:rsidRPr="00D92664">
        <w:rPr>
          <w:b/>
          <w:sz w:val="24"/>
          <w:szCs w:val="24"/>
        </w:rPr>
        <w:t xml:space="preserve"> 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="007556FF"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</w:t>
      </w:r>
      <w:r w:rsidR="00A162D1">
        <w:rPr>
          <w:iCs/>
          <w:sz w:val="24"/>
          <w:szCs w:val="24"/>
        </w:rPr>
        <w:t>1</w:t>
      </w:r>
      <w:bookmarkStart w:id="14" w:name="_GoBack"/>
      <w:bookmarkEnd w:id="14"/>
      <w:r w:rsidR="00D92664">
        <w:rPr>
          <w:iCs/>
          <w:sz w:val="24"/>
          <w:szCs w:val="24"/>
        </w:rPr>
        <w:t xml:space="preserve">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81BEF">
        <w:rPr>
          <w:iCs/>
          <w:sz w:val="24"/>
          <w:szCs w:val="24"/>
        </w:rPr>
        <w:t>Митрофанова Е.Н.</w:t>
      </w:r>
      <w:r w:rsidR="00D81BEF" w:rsidRPr="00261CD4">
        <w:rPr>
          <w:iCs/>
          <w:sz w:val="24"/>
          <w:szCs w:val="24"/>
        </w:rPr>
        <w:t>, контактные телефоны: (4852) 78-14-</w:t>
      </w:r>
      <w:r w:rsidR="00D81BEF">
        <w:rPr>
          <w:iCs/>
          <w:sz w:val="24"/>
          <w:szCs w:val="24"/>
        </w:rPr>
        <w:t>54</w:t>
      </w:r>
      <w:r w:rsidR="00D81BEF" w:rsidRPr="00261CD4">
        <w:rPr>
          <w:iCs/>
          <w:sz w:val="24"/>
          <w:szCs w:val="24"/>
        </w:rPr>
        <w:t xml:space="preserve">, </w:t>
      </w:r>
      <w:r w:rsidR="00D81BE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D81BEF" w:rsidRPr="00130793">
          <w:rPr>
            <w:rStyle w:val="a7"/>
          </w:rPr>
          <w:t>mitrofanova.en@mrsk-1.ru</w:t>
        </w:r>
      </w:hyperlink>
      <w:r w:rsidR="00D81BEF" w:rsidRPr="00261CD4">
        <w:rPr>
          <w:iCs/>
          <w:sz w:val="24"/>
          <w:szCs w:val="24"/>
        </w:rPr>
        <w:t>,</w:t>
      </w:r>
      <w:r w:rsidR="00D81BEF">
        <w:rPr>
          <w:iCs/>
          <w:sz w:val="24"/>
          <w:szCs w:val="24"/>
        </w:rPr>
        <w:t xml:space="preserve"> </w:t>
      </w:r>
      <w:r w:rsidR="00D81BEF" w:rsidRPr="00261CD4">
        <w:rPr>
          <w:iCs/>
          <w:sz w:val="24"/>
          <w:szCs w:val="24"/>
        </w:rPr>
        <w:t xml:space="preserve"> ответственное лицо –</w:t>
      </w:r>
      <w:r w:rsidR="00D81BEF" w:rsidRPr="00261CD4">
        <w:rPr>
          <w:sz w:val="24"/>
          <w:szCs w:val="24"/>
        </w:rPr>
        <w:t xml:space="preserve"> </w:t>
      </w:r>
      <w:r w:rsidR="00D81BEF">
        <w:rPr>
          <w:sz w:val="24"/>
          <w:szCs w:val="24"/>
        </w:rPr>
        <w:t>Митрофанова Екатерина</w:t>
      </w:r>
      <w:r w:rsidR="00D81BEF" w:rsidRPr="00261CD4">
        <w:rPr>
          <w:sz w:val="24"/>
          <w:szCs w:val="24"/>
        </w:rPr>
        <w:t>, контактные телефоны - (4852) 78-14-78, адрес электронной почты:</w:t>
      </w:r>
      <w:hyperlink r:id="rId19" w:history="1">
        <w:r w:rsidR="00D81BEF" w:rsidRPr="00130793">
          <w:rPr>
            <w:rStyle w:val="a7"/>
          </w:rPr>
          <w:t>mitrofanova.en@mrsk-1.ru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D81BEF">
        <w:rPr>
          <w:sz w:val="24"/>
          <w:szCs w:val="24"/>
        </w:rPr>
        <w:t xml:space="preserve"> </w:t>
      </w:r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81BEF">
        <w:rPr>
          <w:b/>
          <w:sz w:val="24"/>
          <w:szCs w:val="24"/>
        </w:rPr>
        <w:t>17</w:t>
      </w:r>
      <w:r w:rsidRPr="00D92664">
        <w:rPr>
          <w:b/>
          <w:sz w:val="24"/>
          <w:szCs w:val="24"/>
        </w:rPr>
        <w:t xml:space="preserve">» </w:t>
      </w:r>
      <w:r w:rsidR="00D81BEF">
        <w:rPr>
          <w:b/>
          <w:sz w:val="24"/>
          <w:szCs w:val="24"/>
        </w:rPr>
        <w:t>апреля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D81BEF">
        <w:rPr>
          <w:sz w:val="24"/>
          <w:szCs w:val="24"/>
        </w:rPr>
        <w:t>масла трансформаторного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 РФ, 150003, г. Ярославль, ул. 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1D24DF" w:rsidRPr="00261CD4">
        <w:rPr>
          <w:sz w:val="24"/>
          <w:szCs w:val="24"/>
        </w:rPr>
        <w:t xml:space="preserve">ПАО «Россети» </w:t>
      </w:r>
      <w:hyperlink r:id="rId22" w:history="1">
        <w:r w:rsidR="001D24DF" w:rsidRPr="00261CD4">
          <w:rPr>
            <w:rStyle w:val="a7"/>
            <w:sz w:val="24"/>
            <w:szCs w:val="24"/>
          </w:rPr>
          <w:t>etp.rosseti.ru</w:t>
        </w:r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5"/>
      <w:r w:rsidR="001D24DF">
        <w:rPr>
          <w:sz w:val="24"/>
          <w:szCs w:val="24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7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 xml:space="preserve">на поставку </w:t>
      </w:r>
      <w:r w:rsidR="00D81BEF">
        <w:rPr>
          <w:sz w:val="24"/>
          <w:szCs w:val="24"/>
        </w:rPr>
        <w:t>масла трансформаторного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8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9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1D24D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 xml:space="preserve">Частичное </w:t>
      </w:r>
      <w:r w:rsidRPr="001D24DF">
        <w:rPr>
          <w:sz w:val="24"/>
          <w:szCs w:val="24"/>
        </w:rPr>
        <w:t>выполнение</w:t>
      </w:r>
      <w:r w:rsidR="002946EF" w:rsidRPr="001D24DF">
        <w:rPr>
          <w:sz w:val="24"/>
          <w:szCs w:val="24"/>
        </w:rPr>
        <w:t xml:space="preserve"> </w:t>
      </w:r>
      <w:r w:rsidR="004D17BD" w:rsidRPr="001D24DF">
        <w:rPr>
          <w:sz w:val="24"/>
          <w:szCs w:val="24"/>
        </w:rPr>
        <w:t xml:space="preserve">поставок, </w:t>
      </w:r>
      <w:r w:rsidR="00AD3EBC" w:rsidRPr="001D24DF">
        <w:rPr>
          <w:sz w:val="24"/>
          <w:szCs w:val="24"/>
        </w:rPr>
        <w:t>работ (услуг)</w:t>
      </w:r>
      <w:r w:rsidRPr="001D24DF">
        <w:rPr>
          <w:sz w:val="24"/>
          <w:szCs w:val="24"/>
        </w:rPr>
        <w:t xml:space="preserve"> не допускается.</w:t>
      </w:r>
    </w:p>
    <w:p w:rsidR="00717F60" w:rsidRPr="001D24D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20" w:name="_Ref440270637"/>
      <w:r w:rsidRPr="001D24DF">
        <w:rPr>
          <w:sz w:val="24"/>
          <w:szCs w:val="24"/>
        </w:rPr>
        <w:t>Сроки</w:t>
      </w:r>
      <w:r w:rsidR="00717F60" w:rsidRPr="001D24DF">
        <w:rPr>
          <w:sz w:val="24"/>
          <w:szCs w:val="24"/>
        </w:rPr>
        <w:t xml:space="preserve"> </w:t>
      </w:r>
      <w:r w:rsidR="002946EF" w:rsidRPr="001D24DF">
        <w:rPr>
          <w:sz w:val="24"/>
          <w:szCs w:val="24"/>
        </w:rPr>
        <w:t xml:space="preserve">выполнения </w:t>
      </w:r>
      <w:r w:rsidR="00702B2C" w:rsidRPr="001D24DF">
        <w:rPr>
          <w:sz w:val="24"/>
          <w:szCs w:val="24"/>
        </w:rPr>
        <w:t>поставок</w:t>
      </w:r>
      <w:r w:rsidR="00717F60" w:rsidRPr="001D24DF">
        <w:rPr>
          <w:sz w:val="24"/>
          <w:szCs w:val="24"/>
        </w:rPr>
        <w:t xml:space="preserve">: </w:t>
      </w:r>
      <w:r w:rsidR="001D24DF" w:rsidRPr="001D24DF">
        <w:rPr>
          <w:b/>
          <w:sz w:val="24"/>
          <w:szCs w:val="24"/>
        </w:rPr>
        <w:t>45 календарных дней с момента заключения договора</w:t>
      </w:r>
      <w:r w:rsidR="00717F60" w:rsidRPr="001D24DF">
        <w:rPr>
          <w:b/>
          <w:sz w:val="24"/>
          <w:szCs w:val="24"/>
        </w:rPr>
        <w:t>.</w:t>
      </w:r>
      <w:bookmarkEnd w:id="20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D24DF">
        <w:rPr>
          <w:sz w:val="24"/>
          <w:szCs w:val="24"/>
        </w:rPr>
        <w:t xml:space="preserve">Отгрузочные реквизиты/базис поставки: </w:t>
      </w:r>
      <w:r w:rsidR="008D2928" w:rsidRPr="001D24DF">
        <w:rPr>
          <w:sz w:val="24"/>
          <w:szCs w:val="24"/>
        </w:rPr>
        <w:t xml:space="preserve">на условиях DDP (Согласно ИНКОТЕРМС </w:t>
      </w:r>
      <w:r w:rsidR="00DA1402" w:rsidRPr="001D24DF">
        <w:rPr>
          <w:sz w:val="24"/>
          <w:szCs w:val="24"/>
        </w:rPr>
        <w:t>2010</w:t>
      </w:r>
      <w:r w:rsidR="008D2928" w:rsidRPr="001D24DF">
        <w:rPr>
          <w:sz w:val="24"/>
          <w:szCs w:val="24"/>
        </w:rPr>
        <w:t>) по адресам филиал</w:t>
      </w:r>
      <w:r w:rsidR="00D92664" w:rsidRPr="001D24DF">
        <w:rPr>
          <w:sz w:val="24"/>
          <w:szCs w:val="24"/>
        </w:rPr>
        <w:t>а</w:t>
      </w:r>
      <w:r w:rsidR="008D2928" w:rsidRPr="001D24DF">
        <w:rPr>
          <w:sz w:val="24"/>
          <w:szCs w:val="24"/>
        </w:rPr>
        <w:t xml:space="preserve"> ПАО «МРСК Центра»</w:t>
      </w:r>
      <w:bookmarkEnd w:id="21"/>
      <w:r w:rsidR="002556E6" w:rsidRPr="001D24DF">
        <w:rPr>
          <w:sz w:val="24"/>
          <w:szCs w:val="24"/>
        </w:rPr>
        <w:t>, указанным в Приложении №1 к настоящей Документации</w:t>
      </w:r>
      <w:r w:rsidR="002556E6" w:rsidRPr="006F639D">
        <w:rPr>
          <w:sz w:val="24"/>
          <w:szCs w:val="24"/>
        </w:rPr>
        <w:t>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2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3E74E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48433C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48433C">
        <w:rPr>
          <w:bCs w:val="0"/>
          <w:sz w:val="24"/>
          <w:szCs w:val="24"/>
        </w:rPr>
        <w:t xml:space="preserve">Начальная (максимальная) цена </w:t>
      </w:r>
      <w:r w:rsidR="00123C70" w:rsidRPr="0048433C">
        <w:rPr>
          <w:bCs w:val="0"/>
          <w:sz w:val="24"/>
          <w:szCs w:val="24"/>
        </w:rPr>
        <w:t>Договор</w:t>
      </w:r>
      <w:r w:rsidRPr="0048433C">
        <w:rPr>
          <w:bCs w:val="0"/>
          <w:sz w:val="24"/>
          <w:szCs w:val="24"/>
        </w:rPr>
        <w:t>а</w:t>
      </w:r>
      <w:r w:rsidR="00216641" w:rsidRPr="0048433C">
        <w:rPr>
          <w:bCs w:val="0"/>
          <w:sz w:val="24"/>
          <w:szCs w:val="24"/>
        </w:rPr>
        <w:t>:</w:t>
      </w:r>
      <w:bookmarkEnd w:id="411"/>
    </w:p>
    <w:p w:rsidR="00280464" w:rsidRPr="0048433C" w:rsidRDefault="0048433C" w:rsidP="00D9266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48433C">
        <w:rPr>
          <w:b/>
          <w:sz w:val="24"/>
          <w:szCs w:val="24"/>
        </w:rPr>
        <w:t>943 740,00</w:t>
      </w:r>
      <w:r w:rsidRPr="0048433C">
        <w:rPr>
          <w:sz w:val="24"/>
          <w:szCs w:val="24"/>
        </w:rPr>
        <w:t xml:space="preserve"> (девятьсот сорок три тысячи семьсот сорок) рублей 00 копеек РФ, без учета НДС; НДС составляет </w:t>
      </w:r>
      <w:r w:rsidRPr="0048433C">
        <w:rPr>
          <w:b/>
          <w:sz w:val="24"/>
          <w:szCs w:val="24"/>
        </w:rPr>
        <w:t>169 873,20</w:t>
      </w:r>
      <w:r w:rsidRPr="0048433C">
        <w:rPr>
          <w:sz w:val="24"/>
          <w:szCs w:val="24"/>
        </w:rPr>
        <w:t xml:space="preserve"> (сто шестьдесят девять тысяч восемьсот семьдесят три) рубля 20 копеек РФ; </w:t>
      </w:r>
      <w:r w:rsidRPr="0048433C">
        <w:rPr>
          <w:b/>
          <w:sz w:val="24"/>
          <w:szCs w:val="24"/>
        </w:rPr>
        <w:t>1 113 613,20</w:t>
      </w:r>
      <w:r w:rsidRPr="0048433C">
        <w:rPr>
          <w:sz w:val="24"/>
          <w:szCs w:val="24"/>
        </w:rPr>
        <w:t xml:space="preserve"> (один миллион сто тринадцать тысяч шестьсот тринадцать) рублей 20 копеек РФ, с учетом НДС</w:t>
      </w:r>
      <w:r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48433C">
        <w:rPr>
          <w:bCs/>
          <w:sz w:val="24"/>
          <w:szCs w:val="24"/>
        </w:rPr>
        <w:t xml:space="preserve"> (кабинет отдела закупок)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48433C">
        <w:rPr>
          <w:sz w:val="24"/>
          <w:szCs w:val="24"/>
        </w:rPr>
        <w:t>Митрофанова Екатерина Николаевна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48433C">
        <w:rPr>
          <w:sz w:val="24"/>
          <w:szCs w:val="24"/>
        </w:rPr>
        <w:t>54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 xml:space="preserve">специалисту </w:t>
      </w:r>
      <w:r w:rsidR="0048433C">
        <w:rPr>
          <w:rFonts w:eastAsia="Calibri"/>
          <w:szCs w:val="24"/>
          <w:lang w:eastAsia="en-US"/>
        </w:rPr>
        <w:t>1</w:t>
      </w:r>
      <w:r w:rsidR="00D92664" w:rsidRPr="00D92664">
        <w:rPr>
          <w:rFonts w:eastAsia="Calibri"/>
          <w:szCs w:val="24"/>
          <w:lang w:eastAsia="en-US"/>
        </w:rPr>
        <w:t xml:space="preserve">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48433C">
        <w:rPr>
          <w:rFonts w:eastAsia="Calibri"/>
          <w:szCs w:val="24"/>
          <w:lang w:eastAsia="en-US"/>
        </w:rPr>
        <w:t>Митрофановой Екатерине Николаевне</w:t>
      </w:r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48433C">
        <w:rPr>
          <w:rFonts w:eastAsia="Calibri"/>
          <w:szCs w:val="24"/>
          <w:lang w:eastAsia="en-US"/>
        </w:rPr>
        <w:t>54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48433C" w:rsidRPr="00500A1C">
          <w:rPr>
            <w:rStyle w:val="a7"/>
          </w:rPr>
          <w:t>mitrofanova.en@mrsk-1.ru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  <w:r w:rsidR="0048433C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р/с: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48433C">
        <w:rPr>
          <w:b/>
          <w:bCs w:val="0"/>
          <w:sz w:val="24"/>
          <w:szCs w:val="24"/>
        </w:rPr>
        <w:t>04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92664" w:rsidRPr="00D92664">
        <w:rPr>
          <w:b/>
          <w:bCs w:val="0"/>
          <w:sz w:val="24"/>
          <w:szCs w:val="24"/>
        </w:rPr>
        <w:t>ма</w:t>
      </w:r>
      <w:r w:rsidR="0048433C">
        <w:rPr>
          <w:b/>
          <w:bCs w:val="0"/>
          <w:sz w:val="24"/>
          <w:szCs w:val="24"/>
        </w:rPr>
        <w:t>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производителя(ей)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3DE" w:rsidRDefault="00F353DE">
      <w:pPr>
        <w:spacing w:line="240" w:lineRule="auto"/>
      </w:pPr>
      <w:r>
        <w:separator/>
      </w:r>
    </w:p>
  </w:endnote>
  <w:endnote w:type="continuationSeparator" w:id="0">
    <w:p w:rsidR="00F353DE" w:rsidRDefault="00F353DE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A162D1">
      <w:rPr>
        <w:noProof/>
        <w:sz w:val="16"/>
        <w:szCs w:val="16"/>
        <w:lang w:eastAsia="ru-RU"/>
      </w:rPr>
      <w:t>4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D92664" w:rsidRPr="00D92664">
      <w:rPr>
        <w:sz w:val="18"/>
        <w:szCs w:val="18"/>
      </w:rPr>
      <w:t xml:space="preserve">на поставку </w:t>
    </w:r>
    <w:r w:rsidR="00D81BEF">
      <w:rPr>
        <w:sz w:val="18"/>
        <w:szCs w:val="18"/>
      </w:rPr>
      <w:t>масла трансформаторного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3DE" w:rsidRDefault="00F353DE">
      <w:pPr>
        <w:spacing w:line="240" w:lineRule="auto"/>
      </w:pPr>
      <w:r>
        <w:separator/>
      </w:r>
    </w:p>
  </w:footnote>
  <w:footnote w:type="continuationSeparator" w:id="0">
    <w:p w:rsidR="00F353DE" w:rsidRDefault="00F353DE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24DF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E74E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33C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14BD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162D1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1BEF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353DE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22D13-5E81-4222-A7A9-1857D484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89</Pages>
  <Words>29922</Words>
  <Characters>170561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62</cp:revision>
  <cp:lastPrinted>2015-12-29T14:27:00Z</cp:lastPrinted>
  <dcterms:created xsi:type="dcterms:W3CDTF">2016-12-02T12:44:00Z</dcterms:created>
  <dcterms:modified xsi:type="dcterms:W3CDTF">2018-04-16T12:41:00Z</dcterms:modified>
</cp:coreProperties>
</file>