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816BC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83351" w:rsidRPr="00EB1E87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B1E8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EB1E8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B1E8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B1E8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B1E8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B1E8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B1E8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53805">
        <w:rPr>
          <w:sz w:val="24"/>
          <w:szCs w:val="24"/>
        </w:rPr>
        <w:t>01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53805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53805">
        <w:rPr>
          <w:b/>
          <w:kern w:val="36"/>
          <w:sz w:val="24"/>
          <w:szCs w:val="24"/>
        </w:rPr>
        <w:t>647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53805">
        <w:rPr>
          <w:b/>
          <w:kern w:val="36"/>
          <w:sz w:val="24"/>
          <w:szCs w:val="24"/>
        </w:rPr>
        <w:t>01</w:t>
      </w:r>
      <w:r w:rsidRPr="0082692F">
        <w:rPr>
          <w:b/>
          <w:kern w:val="36"/>
          <w:sz w:val="24"/>
          <w:szCs w:val="24"/>
        </w:rPr>
        <w:t xml:space="preserve">» </w:t>
      </w:r>
      <w:r w:rsidR="00053805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053805" w:rsidRPr="00053805">
        <w:rPr>
          <w:b/>
          <w:sz w:val="24"/>
          <w:szCs w:val="24"/>
        </w:rPr>
        <w:t>Договора на оказание услуг по подготовке персонала по рабочим профессиям, по специальностям, согласно требованиям Ростехнадзора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9A2753" w:rsidRPr="009A2753">
        <w:rPr>
          <w:sz w:val="24"/>
          <w:szCs w:val="24"/>
        </w:rPr>
        <w:t xml:space="preserve">Голубоцких Ольга Ивановна  тел.: тел.: (4722) 30-40-87 Email: </w:t>
      </w:r>
      <w:r w:rsidR="009A2753" w:rsidRPr="009A2753">
        <w:rPr>
          <w:rStyle w:val="a7"/>
          <w:sz w:val="24"/>
          <w:szCs w:val="24"/>
        </w:rPr>
        <w:t>Golubotskih.OI@mrsk-1.ru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D75B49">
        <w:rPr>
          <w:b/>
          <w:sz w:val="24"/>
          <w:szCs w:val="24"/>
        </w:rPr>
        <w:t>0</w:t>
      </w:r>
      <w:r w:rsidR="00053805">
        <w:rPr>
          <w:b/>
          <w:sz w:val="24"/>
          <w:szCs w:val="24"/>
        </w:rPr>
        <w:t>2</w:t>
      </w:r>
      <w:r w:rsidRPr="00F83351">
        <w:rPr>
          <w:b/>
          <w:sz w:val="24"/>
          <w:szCs w:val="24"/>
        </w:rPr>
        <w:t xml:space="preserve">» </w:t>
      </w:r>
      <w:r w:rsidR="00053805">
        <w:rPr>
          <w:b/>
          <w:sz w:val="24"/>
          <w:szCs w:val="24"/>
        </w:rPr>
        <w:t>но</w:t>
      </w:r>
      <w:r w:rsidR="00D75B49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053805">
        <w:rPr>
          <w:iCs/>
          <w:sz w:val="24"/>
          <w:szCs w:val="24"/>
          <w:lang w:eastAsia="ru-RU"/>
        </w:rPr>
        <w:t xml:space="preserve">Договора </w:t>
      </w:r>
      <w:r w:rsidR="00053805" w:rsidRPr="008E0043">
        <w:rPr>
          <w:iCs/>
          <w:sz w:val="24"/>
          <w:szCs w:val="24"/>
          <w:lang w:eastAsia="ru-RU"/>
        </w:rPr>
        <w:t xml:space="preserve">на оказание </w:t>
      </w:r>
      <w:r w:rsidR="00053805">
        <w:rPr>
          <w:iCs/>
          <w:sz w:val="24"/>
          <w:szCs w:val="24"/>
          <w:lang w:eastAsia="ru-RU"/>
        </w:rPr>
        <w:t>у</w:t>
      </w:r>
      <w:r w:rsidR="00053805" w:rsidRPr="003968E9">
        <w:rPr>
          <w:sz w:val="24"/>
          <w:szCs w:val="24"/>
        </w:rPr>
        <w:t>слуг по подготовке персонала по рабочим профессиям, по специальностям, согласно требованиям Ростехнадзора для нужд ПАО МРСК 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7"/>
      <w:r w:rsidR="00053805">
        <w:rPr>
          <w:iCs/>
          <w:sz w:val="24"/>
          <w:szCs w:val="24"/>
          <w:lang w:eastAsia="ru-RU"/>
        </w:rPr>
        <w:t xml:space="preserve">Договора </w:t>
      </w:r>
      <w:r w:rsidR="00053805" w:rsidRPr="008E0043">
        <w:rPr>
          <w:iCs/>
          <w:sz w:val="24"/>
          <w:szCs w:val="24"/>
          <w:lang w:eastAsia="ru-RU"/>
        </w:rPr>
        <w:t xml:space="preserve">на оказание </w:t>
      </w:r>
      <w:r w:rsidR="00053805">
        <w:rPr>
          <w:iCs/>
          <w:sz w:val="24"/>
          <w:szCs w:val="24"/>
          <w:lang w:eastAsia="ru-RU"/>
        </w:rPr>
        <w:t>у</w:t>
      </w:r>
      <w:r w:rsidR="00053805" w:rsidRPr="003968E9">
        <w:rPr>
          <w:sz w:val="24"/>
          <w:szCs w:val="24"/>
        </w:rPr>
        <w:t>слуг по подготовке персонала по рабочим профессиям, по специальностям, согласно требованиям Ростехнадзора для нужд ПАО МРСК 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r w:rsidR="00366652" w:rsidRPr="00F8335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83351">
        <w:rPr>
          <w:iCs/>
          <w:sz w:val="24"/>
          <w:szCs w:val="24"/>
        </w:rPr>
        <w:t>.</w:t>
      </w:r>
      <w:bookmarkEnd w:id="21"/>
      <w:r w:rsidR="00691FB1" w:rsidRPr="00F8335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lastRenderedPageBreak/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053805" w:rsidRPr="00053805">
        <w:rPr>
          <w:b/>
          <w:sz w:val="24"/>
          <w:szCs w:val="24"/>
        </w:rPr>
        <w:t xml:space="preserve">1 200 000,00 </w:t>
      </w:r>
      <w:r w:rsidR="00053805" w:rsidRPr="00053805">
        <w:rPr>
          <w:sz w:val="24"/>
          <w:szCs w:val="24"/>
        </w:rPr>
        <w:t xml:space="preserve">(один миллион двести тысяч) рублей   00 копеек РФ, без учета НДС; НДС составляет </w:t>
      </w:r>
      <w:r w:rsidR="00053805" w:rsidRPr="00053805">
        <w:rPr>
          <w:b/>
          <w:sz w:val="24"/>
          <w:szCs w:val="24"/>
        </w:rPr>
        <w:t xml:space="preserve">240 000,00 </w:t>
      </w:r>
      <w:r w:rsidR="00053805" w:rsidRPr="00053805">
        <w:rPr>
          <w:sz w:val="24"/>
          <w:szCs w:val="24"/>
        </w:rPr>
        <w:t xml:space="preserve">(двести сорок тысяч) рублей    00 копеек РФ; </w:t>
      </w:r>
      <w:r w:rsidR="009A2753">
        <w:rPr>
          <w:sz w:val="24"/>
          <w:szCs w:val="24"/>
        </w:rPr>
        <w:t xml:space="preserve">                  </w:t>
      </w:r>
      <w:r w:rsidR="00053805" w:rsidRPr="00053805">
        <w:rPr>
          <w:sz w:val="24"/>
          <w:szCs w:val="24"/>
        </w:rPr>
        <w:t xml:space="preserve">   </w:t>
      </w:r>
      <w:r w:rsidR="00053805" w:rsidRPr="00053805">
        <w:rPr>
          <w:b/>
          <w:sz w:val="24"/>
          <w:szCs w:val="24"/>
        </w:rPr>
        <w:t xml:space="preserve">1 440 000,00 </w:t>
      </w:r>
      <w:r w:rsidR="00053805" w:rsidRPr="00053805">
        <w:rPr>
          <w:sz w:val="24"/>
          <w:szCs w:val="24"/>
        </w:rPr>
        <w:t>(один миллион четыреста сорок тысяч) рублей 00 копеек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D75B49">
        <w:rPr>
          <w:b/>
          <w:sz w:val="24"/>
          <w:szCs w:val="24"/>
        </w:rPr>
        <w:t>1</w:t>
      </w:r>
      <w:r w:rsidR="009A2753">
        <w:rPr>
          <w:b/>
          <w:sz w:val="24"/>
          <w:szCs w:val="24"/>
        </w:rPr>
        <w:t>4</w:t>
      </w:r>
      <w:r w:rsidRPr="00F83351">
        <w:rPr>
          <w:b/>
          <w:sz w:val="24"/>
          <w:szCs w:val="24"/>
        </w:rPr>
        <w:t xml:space="preserve"> </w:t>
      </w:r>
      <w:r w:rsidR="009A2753">
        <w:rPr>
          <w:b/>
          <w:sz w:val="24"/>
          <w:szCs w:val="24"/>
        </w:rPr>
        <w:t>но</w:t>
      </w:r>
      <w:r w:rsidR="003F2F07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EB1E87">
        <w:rPr>
          <w:sz w:val="24"/>
          <w:szCs w:val="24"/>
        </w:rPr>
        <w:t>Аверьянова</w:t>
      </w:r>
      <w:bookmarkStart w:id="594" w:name="_GoBack"/>
      <w:bookmarkEnd w:id="594"/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>МРСК Центра» - 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</w:t>
      </w:r>
      <w:r w:rsidR="004A7CFA" w:rsidRPr="009C78C3">
        <w:rPr>
          <w:szCs w:val="24"/>
        </w:rPr>
        <w:lastRenderedPageBreak/>
        <w:t xml:space="preserve">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69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lastRenderedPageBreak/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BE2B98">
        <w:rPr>
          <w:b/>
          <w:bCs w:val="0"/>
          <w:sz w:val="24"/>
          <w:szCs w:val="24"/>
        </w:rPr>
        <w:t>19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BE2B98">
        <w:rPr>
          <w:b/>
          <w:bCs w:val="0"/>
          <w:sz w:val="24"/>
          <w:szCs w:val="24"/>
        </w:rPr>
        <w:t>но</w:t>
      </w:r>
      <w:r w:rsidR="000B567F">
        <w:rPr>
          <w:b/>
          <w:bCs w:val="0"/>
          <w:sz w:val="24"/>
          <w:szCs w:val="24"/>
        </w:rPr>
        <w:t>ября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E71A48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 xml:space="preserve">ной документации (в случае </w:t>
      </w:r>
      <w:r w:rsidRPr="004A7CFA">
        <w:rPr>
          <w:rFonts w:ascii="Times New Roman" w:hAnsi="Times New Roman" w:cs="Times New Roman"/>
          <w:sz w:val="24"/>
          <w:szCs w:val="24"/>
        </w:rPr>
        <w:lastRenderedPageBreak/>
        <w:t>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lastRenderedPageBreak/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5071F6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</w:t>
      </w:r>
      <w:r w:rsidR="00717F60" w:rsidRPr="00EB7BE2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EB7BE2">
        <w:rPr>
          <w:sz w:val="24"/>
          <w:szCs w:val="24"/>
        </w:rPr>
        <w:lastRenderedPageBreak/>
        <w:t xml:space="preserve">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CA" w:rsidRDefault="00816BCA">
      <w:pPr>
        <w:spacing w:line="240" w:lineRule="auto"/>
      </w:pPr>
      <w:r>
        <w:separator/>
      </w:r>
    </w:p>
  </w:endnote>
  <w:endnote w:type="continuationSeparator" w:id="0">
    <w:p w:rsidR="00816BCA" w:rsidRDefault="00816BCA">
      <w:pPr>
        <w:spacing w:line="240" w:lineRule="auto"/>
      </w:pPr>
      <w:r>
        <w:continuationSeparator/>
      </w:r>
    </w:p>
  </w:endnote>
  <w:endnote w:id="1">
    <w:p w:rsidR="00F83351" w:rsidRPr="004D25B8" w:rsidRDefault="00F83351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351" w:rsidRDefault="00F83351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Pr="00FA0376" w:rsidRDefault="00F8335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B1E87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F83351" w:rsidRPr="00EE0539" w:rsidRDefault="00F8335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053805" w:rsidRPr="00053805">
      <w:rPr>
        <w:sz w:val="18"/>
        <w:szCs w:val="18"/>
      </w:rPr>
      <w:t>Договора на оказание услуг по подготовке персонала по рабочим профессиям, по специальностям, согласно требованиям Ростехнадзора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CA" w:rsidRDefault="00816BCA">
      <w:pPr>
        <w:spacing w:line="240" w:lineRule="auto"/>
      </w:pPr>
      <w:r>
        <w:separator/>
      </w:r>
    </w:p>
  </w:footnote>
  <w:footnote w:type="continuationSeparator" w:id="0">
    <w:p w:rsidR="00816BCA" w:rsidRDefault="00816BCA">
      <w:pPr>
        <w:spacing w:line="240" w:lineRule="auto"/>
      </w:pPr>
      <w:r>
        <w:continuationSeparator/>
      </w:r>
    </w:p>
  </w:footnote>
  <w:footnote w:id="1">
    <w:p w:rsidR="00F83351" w:rsidRPr="00B36685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83351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83351" w:rsidRDefault="00F8335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83351" w:rsidRDefault="00F8335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Pr="00930031" w:rsidRDefault="00F83351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6BCA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1E87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16A81-7783-41E4-A4C7-C9888E72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95</Pages>
  <Words>29600</Words>
  <Characters>168726</Characters>
  <Application>Microsoft Office Word</Application>
  <DocSecurity>0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197931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166</cp:revision>
  <cp:lastPrinted>2015-12-29T14:27:00Z</cp:lastPrinted>
  <dcterms:created xsi:type="dcterms:W3CDTF">2016-01-13T12:36:00Z</dcterms:created>
  <dcterms:modified xsi:type="dcterms:W3CDTF">2018-11-02T10:42:00Z</dcterms:modified>
</cp:coreProperties>
</file>