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A25FEA"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тел.: +7 (495) 747-92-92,</w:t>
                  </w:r>
                </w:p>
                <w:p w:rsidR="00E22056" w:rsidRPr="000D67AD" w:rsidRDefault="00E2205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22056" w:rsidRPr="000D67AD" w:rsidRDefault="00E2205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22056" w:rsidRPr="000D67AD" w:rsidRDefault="00E2205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22056" w:rsidRPr="000D67AD" w:rsidRDefault="00E2205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22056" w:rsidRPr="009E758B" w:rsidRDefault="00E22056"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E758B">
                    <w:rPr>
                      <w:rFonts w:ascii="Helios" w:hAnsi="Helios"/>
                      <w:sz w:val="12"/>
                      <w:szCs w:val="12"/>
                      <w:lang w:val="en-US"/>
                    </w:rPr>
                    <w:t>-</w:t>
                  </w:r>
                  <w:r w:rsidRPr="000D67AD">
                    <w:rPr>
                      <w:rFonts w:ascii="Helios" w:hAnsi="Helios"/>
                      <w:sz w:val="12"/>
                      <w:szCs w:val="12"/>
                      <w:lang w:val="en-US"/>
                    </w:rPr>
                    <w:t>mail</w:t>
                  </w:r>
                  <w:proofErr w:type="gramEnd"/>
                  <w:r w:rsidRPr="009E758B">
                    <w:rPr>
                      <w:rFonts w:ascii="Helios" w:hAnsi="Helios"/>
                      <w:sz w:val="12"/>
                      <w:szCs w:val="12"/>
                      <w:lang w:val="en-US"/>
                    </w:rPr>
                    <w:t xml:space="preserve">: </w:t>
                  </w:r>
                  <w:hyperlink r:id="rId9" w:history="1">
                    <w:r w:rsidRPr="000D67AD">
                      <w:rPr>
                        <w:rFonts w:ascii="Helios" w:hAnsi="Helios"/>
                        <w:sz w:val="12"/>
                        <w:szCs w:val="12"/>
                        <w:lang w:val="en-US"/>
                      </w:rPr>
                      <w:t>posta</w:t>
                    </w:r>
                    <w:r w:rsidRPr="009E758B">
                      <w:rPr>
                        <w:rFonts w:ascii="Helios" w:hAnsi="Helios"/>
                        <w:sz w:val="12"/>
                        <w:szCs w:val="12"/>
                        <w:lang w:val="en-US"/>
                      </w:rPr>
                      <w:t>@</w:t>
                    </w:r>
                    <w:r w:rsidRPr="000D67AD">
                      <w:rPr>
                        <w:rFonts w:ascii="Helios" w:hAnsi="Helios"/>
                        <w:sz w:val="12"/>
                        <w:szCs w:val="12"/>
                        <w:lang w:val="en-US"/>
                      </w:rPr>
                      <w:t>mrsk</w:t>
                    </w:r>
                    <w:r w:rsidRPr="009E758B">
                      <w:rPr>
                        <w:rFonts w:ascii="Helios" w:hAnsi="Helios"/>
                        <w:sz w:val="12"/>
                        <w:szCs w:val="12"/>
                        <w:lang w:val="en-US"/>
                      </w:rPr>
                      <w:t>-1.</w:t>
                    </w:r>
                    <w:r w:rsidRPr="000D67AD">
                      <w:rPr>
                        <w:rFonts w:ascii="Helios" w:hAnsi="Helios"/>
                        <w:sz w:val="12"/>
                        <w:szCs w:val="12"/>
                        <w:lang w:val="en-US"/>
                      </w:rPr>
                      <w:t>ru</w:t>
                    </w:r>
                  </w:hyperlink>
                  <w:r w:rsidRPr="009E758B">
                    <w:rPr>
                      <w:rFonts w:ascii="Helios" w:hAnsi="Helios"/>
                      <w:sz w:val="12"/>
                      <w:szCs w:val="12"/>
                      <w:lang w:val="en-US"/>
                    </w:rPr>
                    <w:t xml:space="preserve">, </w:t>
                  </w:r>
                  <w:hyperlink r:id="rId10" w:history="1">
                    <w:r w:rsidRPr="000D67AD">
                      <w:rPr>
                        <w:rFonts w:ascii="Helios" w:hAnsi="Helios"/>
                        <w:sz w:val="12"/>
                        <w:szCs w:val="12"/>
                        <w:lang w:val="en-US"/>
                      </w:rPr>
                      <w:t>www</w:t>
                    </w:r>
                    <w:r w:rsidRPr="009E758B">
                      <w:rPr>
                        <w:rFonts w:ascii="Helios" w:hAnsi="Helios"/>
                        <w:sz w:val="12"/>
                        <w:szCs w:val="12"/>
                        <w:lang w:val="en-US"/>
                      </w:rPr>
                      <w:t>.</w:t>
                    </w:r>
                    <w:r w:rsidRPr="000D67AD">
                      <w:rPr>
                        <w:rFonts w:ascii="Helios" w:hAnsi="Helios"/>
                        <w:sz w:val="12"/>
                        <w:szCs w:val="12"/>
                        <w:lang w:val="en-US"/>
                      </w:rPr>
                      <w:t>mrsk</w:t>
                    </w:r>
                    <w:r w:rsidRPr="009E758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E22056" w:rsidRPr="007417E6" w:rsidRDefault="00E22056" w:rsidP="00E22056">
      <w:pPr>
        <w:ind w:left="5670" w:firstLine="0"/>
        <w:jc w:val="right"/>
        <w:rPr>
          <w:sz w:val="24"/>
          <w:szCs w:val="24"/>
        </w:rPr>
      </w:pPr>
      <w:r w:rsidRPr="007417E6">
        <w:rPr>
          <w:sz w:val="24"/>
          <w:szCs w:val="24"/>
        </w:rPr>
        <w:t>УТВЕРЖДАЮ:</w:t>
      </w:r>
    </w:p>
    <w:p w:rsidR="00E22056" w:rsidRDefault="00E22056" w:rsidP="00E22056">
      <w:pPr>
        <w:spacing w:line="240" w:lineRule="auto"/>
        <w:jc w:val="right"/>
        <w:rPr>
          <w:sz w:val="24"/>
          <w:szCs w:val="24"/>
        </w:rPr>
      </w:pPr>
      <w:r>
        <w:rPr>
          <w:sz w:val="24"/>
          <w:szCs w:val="24"/>
        </w:rPr>
        <w:t>Председатель закупочной комиссии -</w:t>
      </w:r>
    </w:p>
    <w:p w:rsidR="00E22056" w:rsidRDefault="00E22056" w:rsidP="00E22056">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E22056" w:rsidRDefault="00E22056" w:rsidP="00E22056">
      <w:pPr>
        <w:spacing w:line="240" w:lineRule="auto"/>
        <w:jc w:val="right"/>
        <w:rPr>
          <w:sz w:val="24"/>
          <w:szCs w:val="24"/>
        </w:rPr>
      </w:pPr>
      <w:r>
        <w:rPr>
          <w:sz w:val="24"/>
          <w:szCs w:val="24"/>
        </w:rPr>
        <w:t>филиала ПАО «МРСК Центра» - «Воронежэнерго»</w:t>
      </w:r>
    </w:p>
    <w:p w:rsidR="00E22056" w:rsidRDefault="00E22056" w:rsidP="00E22056">
      <w:pPr>
        <w:spacing w:line="240" w:lineRule="auto"/>
        <w:jc w:val="right"/>
      </w:pPr>
    </w:p>
    <w:p w:rsidR="00E22056" w:rsidRDefault="00E22056" w:rsidP="00E22056">
      <w:pPr>
        <w:spacing w:line="240" w:lineRule="auto"/>
        <w:jc w:val="right"/>
        <w:rPr>
          <w:sz w:val="24"/>
          <w:szCs w:val="24"/>
        </w:rPr>
      </w:pPr>
      <w:r>
        <w:rPr>
          <w:sz w:val="24"/>
          <w:szCs w:val="24"/>
        </w:rPr>
        <w:t>____________________ В.В. Мороз</w:t>
      </w:r>
      <w:r w:rsidRPr="00E30B72">
        <w:rPr>
          <w:sz w:val="24"/>
          <w:szCs w:val="24"/>
        </w:rPr>
        <w:t xml:space="preserve"> </w:t>
      </w:r>
    </w:p>
    <w:p w:rsidR="00E22056" w:rsidRDefault="00E22056" w:rsidP="00E22056">
      <w:pPr>
        <w:spacing w:line="240" w:lineRule="auto"/>
        <w:jc w:val="right"/>
        <w:rPr>
          <w:sz w:val="24"/>
          <w:szCs w:val="24"/>
        </w:rPr>
      </w:pPr>
    </w:p>
    <w:p w:rsidR="00E22056" w:rsidRPr="007417E6" w:rsidRDefault="00E22056" w:rsidP="00E22056">
      <w:pPr>
        <w:ind w:left="5670" w:firstLine="0"/>
        <w:jc w:val="right"/>
        <w:rPr>
          <w:sz w:val="24"/>
          <w:szCs w:val="24"/>
        </w:rPr>
      </w:pPr>
      <w:r w:rsidRPr="007417E6">
        <w:rPr>
          <w:sz w:val="24"/>
          <w:szCs w:val="24"/>
        </w:rPr>
        <w:t xml:space="preserve"> «</w:t>
      </w:r>
      <w:r>
        <w:rPr>
          <w:sz w:val="24"/>
          <w:szCs w:val="24"/>
        </w:rPr>
        <w:t>1</w:t>
      </w:r>
      <w:r w:rsidRPr="00ED3C2D">
        <w:rPr>
          <w:sz w:val="24"/>
          <w:szCs w:val="24"/>
        </w:rPr>
        <w:t>3</w:t>
      </w:r>
      <w:r w:rsidRPr="007417E6">
        <w:rPr>
          <w:sz w:val="24"/>
          <w:szCs w:val="24"/>
        </w:rPr>
        <w:t xml:space="preserve">» </w:t>
      </w:r>
      <w:r>
        <w:rPr>
          <w:sz w:val="24"/>
          <w:szCs w:val="24"/>
        </w:rPr>
        <w:t>февраля 2017</w:t>
      </w:r>
      <w:r w:rsidRPr="007417E6">
        <w:rPr>
          <w:sz w:val="24"/>
          <w:szCs w:val="24"/>
        </w:rPr>
        <w:t xml:space="preserve"> г.</w:t>
      </w:r>
    </w:p>
    <w:p w:rsidR="00E22056" w:rsidRPr="00093D17" w:rsidRDefault="00E22056" w:rsidP="00E22056">
      <w:pPr>
        <w:ind w:left="5670" w:firstLine="0"/>
        <w:rPr>
          <w:sz w:val="24"/>
          <w:szCs w:val="24"/>
        </w:rPr>
      </w:pPr>
    </w:p>
    <w:p w:rsidR="00E22056" w:rsidRPr="00093D17" w:rsidRDefault="00E22056" w:rsidP="00E22056">
      <w:pPr>
        <w:spacing w:line="240" w:lineRule="auto"/>
        <w:ind w:left="6804" w:firstLine="0"/>
        <w:rPr>
          <w:b/>
          <w:kern w:val="36"/>
          <w:sz w:val="24"/>
          <w:szCs w:val="24"/>
        </w:rPr>
      </w:pPr>
      <w:r w:rsidRPr="00093D17">
        <w:rPr>
          <w:b/>
          <w:kern w:val="36"/>
          <w:sz w:val="24"/>
          <w:szCs w:val="24"/>
        </w:rPr>
        <w:t>Согласовано на заседании</w:t>
      </w:r>
    </w:p>
    <w:p w:rsidR="00E22056" w:rsidRPr="00093D17" w:rsidRDefault="00E22056" w:rsidP="00E22056">
      <w:pPr>
        <w:spacing w:line="240" w:lineRule="auto"/>
        <w:ind w:left="6804" w:firstLine="0"/>
        <w:rPr>
          <w:b/>
          <w:kern w:val="36"/>
          <w:sz w:val="24"/>
          <w:szCs w:val="24"/>
        </w:rPr>
      </w:pPr>
      <w:r w:rsidRPr="00093D17">
        <w:rPr>
          <w:b/>
          <w:kern w:val="36"/>
          <w:sz w:val="24"/>
          <w:szCs w:val="24"/>
        </w:rPr>
        <w:t>закупочной комиссии</w:t>
      </w:r>
    </w:p>
    <w:p w:rsidR="00E22056" w:rsidRPr="006D0453" w:rsidRDefault="00E22056" w:rsidP="00E22056">
      <w:pPr>
        <w:spacing w:line="240" w:lineRule="auto"/>
        <w:ind w:left="6804" w:firstLine="0"/>
        <w:rPr>
          <w:b/>
          <w:kern w:val="36"/>
          <w:sz w:val="24"/>
          <w:szCs w:val="24"/>
        </w:rPr>
      </w:pPr>
      <w:r w:rsidRPr="00093D17">
        <w:rPr>
          <w:b/>
          <w:kern w:val="36"/>
          <w:sz w:val="24"/>
          <w:szCs w:val="24"/>
        </w:rPr>
        <w:t>Протокол №</w:t>
      </w:r>
      <w:r>
        <w:rPr>
          <w:b/>
          <w:kern w:val="36"/>
          <w:sz w:val="24"/>
          <w:szCs w:val="24"/>
        </w:rPr>
        <w:t>007</w:t>
      </w:r>
      <w:r w:rsidR="004738D4">
        <w:rPr>
          <w:b/>
          <w:kern w:val="36"/>
          <w:sz w:val="24"/>
          <w:szCs w:val="24"/>
        </w:rPr>
        <w:t>5</w:t>
      </w:r>
      <w:r>
        <w:rPr>
          <w:b/>
          <w:kern w:val="36"/>
          <w:sz w:val="24"/>
          <w:szCs w:val="24"/>
        </w:rPr>
        <w:t>-ВР-1</w:t>
      </w:r>
      <w:r w:rsidRPr="006D0453">
        <w:rPr>
          <w:b/>
          <w:kern w:val="36"/>
          <w:sz w:val="24"/>
          <w:szCs w:val="24"/>
        </w:rPr>
        <w:t>7</w:t>
      </w:r>
    </w:p>
    <w:p w:rsidR="00E22056" w:rsidRPr="00093D17" w:rsidRDefault="00E22056" w:rsidP="00E22056">
      <w:pPr>
        <w:spacing w:line="240" w:lineRule="auto"/>
        <w:ind w:left="6804" w:firstLine="0"/>
        <w:rPr>
          <w:b/>
          <w:kern w:val="36"/>
          <w:sz w:val="24"/>
          <w:szCs w:val="24"/>
        </w:rPr>
      </w:pPr>
      <w:r w:rsidRPr="00093D17">
        <w:rPr>
          <w:b/>
          <w:kern w:val="36"/>
          <w:sz w:val="24"/>
          <w:szCs w:val="24"/>
        </w:rPr>
        <w:t>от «</w:t>
      </w:r>
      <w:r>
        <w:rPr>
          <w:b/>
          <w:kern w:val="36"/>
          <w:sz w:val="24"/>
          <w:szCs w:val="24"/>
        </w:rPr>
        <w:t>13</w:t>
      </w:r>
      <w:r w:rsidRPr="00093D17">
        <w:rPr>
          <w:b/>
          <w:kern w:val="36"/>
          <w:sz w:val="24"/>
          <w:szCs w:val="24"/>
        </w:rPr>
        <w:t xml:space="preserve">» </w:t>
      </w:r>
      <w:r>
        <w:rPr>
          <w:b/>
          <w:kern w:val="36"/>
          <w:sz w:val="24"/>
          <w:szCs w:val="24"/>
        </w:rPr>
        <w:t>февраля 2017</w:t>
      </w:r>
      <w:r w:rsidRPr="00093D17">
        <w:rPr>
          <w:b/>
          <w:kern w:val="36"/>
          <w:sz w:val="24"/>
          <w:szCs w:val="24"/>
        </w:rPr>
        <w:t xml:space="preserve"> года</w:t>
      </w:r>
    </w:p>
    <w:p w:rsidR="00E22056" w:rsidRDefault="00E22056" w:rsidP="00E22056">
      <w:pPr>
        <w:spacing w:line="264" w:lineRule="auto"/>
        <w:jc w:val="center"/>
        <w:rPr>
          <w:sz w:val="24"/>
          <w:szCs w:val="24"/>
        </w:rPr>
      </w:pPr>
    </w:p>
    <w:p w:rsidR="00E22056" w:rsidRDefault="00E22056" w:rsidP="00E22056">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CE0CED" w:rsidRDefault="00717F60" w:rsidP="00E71A48">
      <w:pPr>
        <w:pStyle w:val="1f4"/>
        <w:spacing w:line="264" w:lineRule="auto"/>
        <w:ind w:left="0" w:right="0"/>
        <w:jc w:val="center"/>
        <w:rPr>
          <w:rFonts w:ascii="Times New Roman" w:hAnsi="Times New Roman"/>
          <w:b/>
          <w:bCs w:val="0"/>
          <w:sz w:val="24"/>
          <w:szCs w:val="24"/>
        </w:rPr>
      </w:pPr>
      <w:r w:rsidRPr="00CE0CED">
        <w:rPr>
          <w:rFonts w:ascii="Times New Roman" w:hAnsi="Times New Roman"/>
          <w:b/>
          <w:bCs w:val="0"/>
          <w:sz w:val="24"/>
          <w:szCs w:val="24"/>
        </w:rPr>
        <w:t>Документация по запросу предложений</w:t>
      </w:r>
    </w:p>
    <w:p w:rsidR="00717F60" w:rsidRPr="00CE0CED" w:rsidRDefault="00717F60" w:rsidP="00E71A48">
      <w:pPr>
        <w:pStyle w:val="1f4"/>
        <w:spacing w:line="264" w:lineRule="auto"/>
        <w:ind w:left="0" w:right="0"/>
        <w:jc w:val="center"/>
        <w:rPr>
          <w:rFonts w:ascii="Times New Roman" w:hAnsi="Times New Roman"/>
          <w:sz w:val="24"/>
          <w:szCs w:val="24"/>
        </w:rPr>
      </w:pPr>
    </w:p>
    <w:p w:rsidR="00717F60" w:rsidRPr="00CE0CED" w:rsidRDefault="00717F60" w:rsidP="00E71A48">
      <w:pPr>
        <w:pStyle w:val="1f4"/>
        <w:spacing w:line="264" w:lineRule="auto"/>
        <w:ind w:left="0" w:right="0"/>
        <w:jc w:val="center"/>
        <w:rPr>
          <w:rFonts w:ascii="Times New Roman" w:hAnsi="Times New Roman"/>
          <w:b/>
          <w:sz w:val="24"/>
          <w:szCs w:val="24"/>
        </w:rPr>
      </w:pPr>
      <w:r w:rsidRPr="00CE0CED">
        <w:rPr>
          <w:rFonts w:ascii="Times New Roman" w:hAnsi="Times New Roman"/>
          <w:b/>
          <w:sz w:val="24"/>
          <w:szCs w:val="24"/>
        </w:rPr>
        <w:t>ОТКРЫТЫЙ ЗАПРОС ПРЕДЛОЖЕНИЙ</w:t>
      </w:r>
    </w:p>
    <w:p w:rsidR="00717F60" w:rsidRPr="00CE0CED" w:rsidRDefault="00717F60" w:rsidP="007556FF">
      <w:pPr>
        <w:spacing w:line="264" w:lineRule="auto"/>
        <w:ind w:firstLine="0"/>
        <w:jc w:val="center"/>
        <w:rPr>
          <w:b/>
          <w:sz w:val="24"/>
          <w:szCs w:val="24"/>
        </w:rPr>
      </w:pPr>
      <w:r w:rsidRPr="00CE0CED">
        <w:rPr>
          <w:b/>
          <w:sz w:val="24"/>
          <w:szCs w:val="24"/>
        </w:rPr>
        <w:t xml:space="preserve">на право заключения </w:t>
      </w:r>
      <w:r w:rsidR="00791C24" w:rsidRPr="00CE0CED">
        <w:rPr>
          <w:b/>
          <w:sz w:val="24"/>
          <w:szCs w:val="24"/>
        </w:rPr>
        <w:t xml:space="preserve">Договора на поставку </w:t>
      </w:r>
      <w:r w:rsidR="00A95824" w:rsidRPr="00A95824">
        <w:rPr>
          <w:b/>
          <w:sz w:val="24"/>
          <w:szCs w:val="24"/>
        </w:rPr>
        <w:t>дизель</w:t>
      </w:r>
      <w:r w:rsidR="00C0712C">
        <w:rPr>
          <w:b/>
          <w:sz w:val="24"/>
          <w:szCs w:val="24"/>
        </w:rPr>
        <w:t xml:space="preserve"> </w:t>
      </w:r>
      <w:r w:rsidR="00A95824" w:rsidRPr="00A95824">
        <w:rPr>
          <w:b/>
          <w:sz w:val="24"/>
          <w:szCs w:val="24"/>
        </w:rPr>
        <w:t>-</w:t>
      </w:r>
      <w:r w:rsidR="00C0712C">
        <w:rPr>
          <w:b/>
          <w:sz w:val="24"/>
          <w:szCs w:val="24"/>
        </w:rPr>
        <w:t xml:space="preserve"> </w:t>
      </w:r>
      <w:r w:rsidR="00A95824" w:rsidRPr="00A95824">
        <w:rPr>
          <w:b/>
          <w:sz w:val="24"/>
          <w:szCs w:val="24"/>
        </w:rPr>
        <w:t xml:space="preserve">генератора и </w:t>
      </w:r>
      <w:proofErr w:type="gramStart"/>
      <w:r w:rsidR="00A95824" w:rsidRPr="00A95824">
        <w:rPr>
          <w:b/>
          <w:sz w:val="24"/>
          <w:szCs w:val="24"/>
        </w:rPr>
        <w:t>генераторов</w:t>
      </w:r>
      <w:proofErr w:type="gramEnd"/>
      <w:r w:rsidR="00A95824" w:rsidRPr="00A95824">
        <w:rPr>
          <w:b/>
          <w:sz w:val="24"/>
          <w:szCs w:val="24"/>
        </w:rPr>
        <w:t xml:space="preserve"> бензиновых</w:t>
      </w:r>
      <w:r w:rsidR="00A95824" w:rsidRPr="00CE0CED">
        <w:rPr>
          <w:b/>
          <w:sz w:val="24"/>
          <w:szCs w:val="24"/>
        </w:rPr>
        <w:t xml:space="preserve"> </w:t>
      </w:r>
      <w:r w:rsidR="00791C24" w:rsidRPr="00CE0CED">
        <w:rPr>
          <w:b/>
          <w:sz w:val="24"/>
          <w:szCs w:val="24"/>
        </w:rPr>
        <w:t>для нужд ПАО «МРСК Центра» (филиала «Воронежэнерго»)</w:t>
      </w:r>
    </w:p>
    <w:p w:rsidR="007556FF" w:rsidRPr="00CE0CE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E0CED"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E0CED">
        <w:rPr>
          <w:rFonts w:ascii="Times New Roman" w:eastAsia="Times New Roman" w:hAnsi="Times New Roman" w:cs="Times New Roman"/>
          <w:b/>
          <w:caps/>
        </w:rPr>
        <w:t xml:space="preserve"> «ОБЩАЯ</w:t>
      </w:r>
      <w:r w:rsidR="00B51A18" w:rsidRPr="00CE0CED">
        <w:rPr>
          <w:rFonts w:ascii="Times New Roman" w:eastAsia="Times New Roman" w:hAnsi="Times New Roman" w:cs="Times New Roman"/>
          <w:b/>
          <w:caps/>
        </w:rPr>
        <w:t>,</w:t>
      </w:r>
      <w:r w:rsidRPr="00CE0CED">
        <w:rPr>
          <w:rFonts w:ascii="Times New Roman" w:eastAsia="Times New Roman" w:hAnsi="Times New Roman" w:cs="Times New Roman"/>
          <w:b/>
          <w:caps/>
        </w:rPr>
        <w:t xml:space="preserve"> КОММЕРЧЕСКАЯ</w:t>
      </w:r>
      <w:r w:rsidR="00B51A18" w:rsidRPr="00CE0CED">
        <w:rPr>
          <w:rFonts w:ascii="Times New Roman" w:eastAsia="Times New Roman" w:hAnsi="Times New Roman" w:cs="Times New Roman"/>
          <w:b/>
          <w:caps/>
        </w:rPr>
        <w:t xml:space="preserve"> и техническая</w:t>
      </w:r>
      <w:r w:rsidRPr="00CE0CED">
        <w:rPr>
          <w:rFonts w:ascii="Times New Roman" w:eastAsia="Times New Roman" w:hAnsi="Times New Roman" w:cs="Times New Roman"/>
          <w:b/>
          <w:caps/>
        </w:rPr>
        <w:t xml:space="preserve"> ЧАСТИ»</w:t>
      </w:r>
      <w:r w:rsidRPr="00CE0CED">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E22056">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AE026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w:t>
      </w:r>
      <w:r w:rsidRPr="00CE7765">
        <w:rPr>
          <w:iCs/>
          <w:sz w:val="24"/>
          <w:szCs w:val="24"/>
        </w:rPr>
        <w:t xml:space="preserve">комиссии – </w:t>
      </w:r>
      <w:bookmarkEnd w:id="10"/>
      <w:r w:rsidR="0060217D" w:rsidRPr="00CE7765">
        <w:rPr>
          <w:iCs/>
          <w:sz w:val="24"/>
          <w:szCs w:val="24"/>
        </w:rPr>
        <w:t>ведущий специалист отдела закупочной деятельности ПАО «МРСК Центра» (филиала «Воронежэнерго</w:t>
      </w:r>
      <w:r w:rsidR="009E758B" w:rsidRPr="00CE7765">
        <w:rPr>
          <w:iCs/>
          <w:sz w:val="24"/>
          <w:szCs w:val="24"/>
        </w:rPr>
        <w:t>»</w:t>
      </w:r>
      <w:r w:rsidR="0060217D" w:rsidRPr="00CE7765">
        <w:rPr>
          <w:iCs/>
          <w:sz w:val="24"/>
          <w:szCs w:val="24"/>
        </w:rPr>
        <w:t xml:space="preserve">) Зайцева Александра Анатольевна, контактный телефон: (473) 249-57-66, адрес электронной почты:  </w:t>
      </w:r>
      <w:hyperlink r:id="rId18" w:history="1">
        <w:r w:rsidR="0060217D" w:rsidRPr="00CE7765">
          <w:rPr>
            <w:rStyle w:val="a7"/>
            <w:sz w:val="24"/>
            <w:szCs w:val="24"/>
            <w:lang w:val="en-US"/>
          </w:rPr>
          <w:t>Zaitseva</w:t>
        </w:r>
        <w:r w:rsidR="0060217D" w:rsidRPr="00CE7765">
          <w:rPr>
            <w:rStyle w:val="a7"/>
            <w:sz w:val="24"/>
            <w:szCs w:val="24"/>
          </w:rPr>
          <w:t>.</w:t>
        </w:r>
        <w:r w:rsidR="0060217D" w:rsidRPr="00CE7765">
          <w:rPr>
            <w:rStyle w:val="a7"/>
            <w:sz w:val="24"/>
            <w:szCs w:val="24"/>
            <w:lang w:val="en-US"/>
          </w:rPr>
          <w:t>AA</w:t>
        </w:r>
        <w:r w:rsidR="0060217D" w:rsidRPr="00CE7765">
          <w:rPr>
            <w:rStyle w:val="a7"/>
            <w:sz w:val="24"/>
            <w:szCs w:val="24"/>
          </w:rPr>
          <w:t>@</w:t>
        </w:r>
        <w:r w:rsidR="0060217D" w:rsidRPr="00CE7765">
          <w:rPr>
            <w:rStyle w:val="a7"/>
            <w:sz w:val="24"/>
            <w:szCs w:val="24"/>
            <w:lang w:val="en-US"/>
          </w:rPr>
          <w:t>mrsk</w:t>
        </w:r>
        <w:r w:rsidR="0060217D" w:rsidRPr="00CE7765">
          <w:rPr>
            <w:rStyle w:val="a7"/>
            <w:sz w:val="24"/>
            <w:szCs w:val="24"/>
          </w:rPr>
          <w:t>-1.</w:t>
        </w:r>
        <w:r w:rsidR="0060217D" w:rsidRPr="00CE7765">
          <w:rPr>
            <w:rStyle w:val="a7"/>
            <w:sz w:val="24"/>
            <w:szCs w:val="24"/>
            <w:lang w:val="en-US"/>
          </w:rPr>
          <w:t>ru</w:t>
        </w:r>
      </w:hyperlink>
      <w:r w:rsidR="0060217D" w:rsidRPr="00CE7765">
        <w:rPr>
          <w:rStyle w:val="a7"/>
          <w:sz w:val="24"/>
          <w:szCs w:val="24"/>
        </w:rPr>
        <w:t>,</w:t>
      </w:r>
      <w:r w:rsidR="0060217D" w:rsidRPr="00CE7765">
        <w:rPr>
          <w:iCs/>
          <w:sz w:val="24"/>
          <w:szCs w:val="24"/>
        </w:rPr>
        <w:t xml:space="preserve"> ответственное лицо – Лещева Екатерина Николаевна, контактный телефон - (473) 249-57-66, адрес электронной почты: </w:t>
      </w:r>
      <w:hyperlink r:id="rId19" w:history="1">
        <w:r w:rsidR="0060217D" w:rsidRPr="00CE7765">
          <w:rPr>
            <w:rStyle w:val="a7"/>
            <w:sz w:val="24"/>
            <w:szCs w:val="24"/>
            <w:lang w:val="en-US"/>
          </w:rPr>
          <w:t>Lescheva</w:t>
        </w:r>
        <w:r w:rsidR="0060217D" w:rsidRPr="00CE7765">
          <w:rPr>
            <w:rStyle w:val="a7"/>
            <w:sz w:val="24"/>
            <w:szCs w:val="24"/>
          </w:rPr>
          <w:t>.</w:t>
        </w:r>
        <w:r w:rsidR="0060217D" w:rsidRPr="00CE7765">
          <w:rPr>
            <w:rStyle w:val="a7"/>
            <w:sz w:val="24"/>
            <w:szCs w:val="24"/>
            <w:lang w:val="en-US"/>
          </w:rPr>
          <w:t>EN</w:t>
        </w:r>
        <w:r w:rsidR="0060217D" w:rsidRPr="00CE7765">
          <w:rPr>
            <w:rStyle w:val="a7"/>
            <w:sz w:val="24"/>
            <w:szCs w:val="24"/>
          </w:rPr>
          <w:t>@</w:t>
        </w:r>
        <w:r w:rsidR="0060217D" w:rsidRPr="00CE7765">
          <w:rPr>
            <w:rStyle w:val="a7"/>
            <w:sz w:val="24"/>
            <w:szCs w:val="24"/>
            <w:lang w:val="en-US"/>
          </w:rPr>
          <w:t>mrsk</w:t>
        </w:r>
        <w:r w:rsidR="0060217D" w:rsidRPr="00CE7765">
          <w:rPr>
            <w:rStyle w:val="a7"/>
            <w:sz w:val="24"/>
            <w:szCs w:val="24"/>
          </w:rPr>
          <w:t>-1.</w:t>
        </w:r>
        <w:r w:rsidR="0060217D" w:rsidRPr="00CE7765">
          <w:rPr>
            <w:rStyle w:val="a7"/>
            <w:sz w:val="24"/>
            <w:szCs w:val="24"/>
            <w:lang w:val="en-US"/>
          </w:rPr>
          <w:t>ru</w:t>
        </w:r>
      </w:hyperlink>
      <w:r w:rsidR="0060217D" w:rsidRPr="00CE7765">
        <w:rPr>
          <w:rStyle w:val="a7"/>
          <w:sz w:val="24"/>
          <w:szCs w:val="24"/>
        </w:rPr>
        <w:t>,</w:t>
      </w:r>
      <w:r w:rsidR="0060217D" w:rsidRPr="00CE7765">
        <w:rPr>
          <w:iCs/>
          <w:sz w:val="24"/>
          <w:szCs w:val="24"/>
        </w:rPr>
        <w:t xml:space="preserve"> Извещением</w:t>
      </w:r>
      <w:r w:rsidR="0060217D" w:rsidRPr="00CE7765">
        <w:rPr>
          <w:sz w:val="24"/>
          <w:szCs w:val="24"/>
        </w:rPr>
        <w:t xml:space="preserve"> о проведении открытого </w:t>
      </w:r>
      <w:r w:rsidR="0060217D" w:rsidRPr="00CE7765">
        <w:rPr>
          <w:iCs/>
          <w:sz w:val="24"/>
          <w:szCs w:val="24"/>
        </w:rPr>
        <w:t>запроса предложений</w:t>
      </w:r>
      <w:r w:rsidR="0060217D" w:rsidRPr="00CE7765">
        <w:rPr>
          <w:sz w:val="24"/>
          <w:szCs w:val="24"/>
        </w:rPr>
        <w:t xml:space="preserve">, опубликованным </w:t>
      </w:r>
      <w:r w:rsidR="0060217D" w:rsidRPr="00CE7765">
        <w:rPr>
          <w:b/>
          <w:sz w:val="24"/>
          <w:szCs w:val="24"/>
        </w:rPr>
        <w:t>«</w:t>
      </w:r>
      <w:r w:rsidR="00943708" w:rsidRPr="00CE7765">
        <w:rPr>
          <w:b/>
          <w:sz w:val="24"/>
          <w:szCs w:val="24"/>
        </w:rPr>
        <w:t>14</w:t>
      </w:r>
      <w:r w:rsidR="0060217D" w:rsidRPr="00CE7765">
        <w:rPr>
          <w:b/>
          <w:sz w:val="24"/>
          <w:szCs w:val="24"/>
        </w:rPr>
        <w:t>» февраля 2017 г.</w:t>
      </w:r>
      <w:r w:rsidR="0060217D" w:rsidRPr="00CE7765">
        <w:rPr>
          <w:sz w:val="24"/>
          <w:szCs w:val="24"/>
        </w:rPr>
        <w:t xml:space="preserve"> на официальном сайте (</w:t>
      </w:r>
      <w:hyperlink r:id="rId20" w:history="1">
        <w:r w:rsidR="0060217D" w:rsidRPr="00CE7765">
          <w:rPr>
            <w:rStyle w:val="a7"/>
            <w:sz w:val="24"/>
            <w:szCs w:val="24"/>
            <w:lang w:val="en-US"/>
          </w:rPr>
          <w:t>www</w:t>
        </w:r>
        <w:r w:rsidR="0060217D" w:rsidRPr="00CE7765">
          <w:rPr>
            <w:rStyle w:val="a7"/>
            <w:sz w:val="24"/>
            <w:szCs w:val="24"/>
          </w:rPr>
          <w:t>.</w:t>
        </w:r>
        <w:r w:rsidR="0060217D" w:rsidRPr="00CE7765">
          <w:rPr>
            <w:rStyle w:val="a7"/>
            <w:sz w:val="24"/>
            <w:szCs w:val="24"/>
            <w:lang w:val="en-US"/>
          </w:rPr>
          <w:t>zakupki</w:t>
        </w:r>
        <w:r w:rsidR="0060217D" w:rsidRPr="00CE7765">
          <w:rPr>
            <w:rStyle w:val="a7"/>
            <w:sz w:val="24"/>
            <w:szCs w:val="24"/>
          </w:rPr>
          <w:t>.</w:t>
        </w:r>
        <w:r w:rsidR="0060217D" w:rsidRPr="00CE7765">
          <w:rPr>
            <w:rStyle w:val="a7"/>
            <w:sz w:val="24"/>
            <w:szCs w:val="24"/>
            <w:lang w:val="en-US"/>
          </w:rPr>
          <w:t>gov</w:t>
        </w:r>
        <w:r w:rsidR="0060217D" w:rsidRPr="00CE7765">
          <w:rPr>
            <w:rStyle w:val="a7"/>
            <w:sz w:val="24"/>
            <w:szCs w:val="24"/>
          </w:rPr>
          <w:t>.</w:t>
        </w:r>
        <w:r w:rsidR="0060217D" w:rsidRPr="00CE7765">
          <w:rPr>
            <w:rStyle w:val="a7"/>
            <w:sz w:val="24"/>
            <w:szCs w:val="24"/>
            <w:lang w:val="en-US"/>
          </w:rPr>
          <w:t>ru</w:t>
        </w:r>
      </w:hyperlink>
      <w:r w:rsidR="0060217D" w:rsidRPr="00CE7765">
        <w:rPr>
          <w:sz w:val="24"/>
          <w:szCs w:val="24"/>
        </w:rPr>
        <w:t>),</w:t>
      </w:r>
      <w:r w:rsidR="0060217D" w:rsidRPr="00CE7765">
        <w:rPr>
          <w:iCs/>
          <w:sz w:val="24"/>
          <w:szCs w:val="24"/>
        </w:rPr>
        <w:t xml:space="preserve"> </w:t>
      </w:r>
      <w:r w:rsidR="0060217D" w:rsidRPr="00CE7765">
        <w:rPr>
          <w:sz w:val="24"/>
          <w:szCs w:val="24"/>
        </w:rPr>
        <w:t xml:space="preserve">на сайте </w:t>
      </w:r>
      <w:r w:rsidR="0060217D" w:rsidRPr="00CE7765">
        <w:rPr>
          <w:iCs/>
          <w:sz w:val="24"/>
          <w:szCs w:val="24"/>
        </w:rPr>
        <w:t>ПАО «МРСК Центра»</w:t>
      </w:r>
      <w:r w:rsidR="0060217D" w:rsidRPr="00CE7765">
        <w:rPr>
          <w:sz w:val="24"/>
          <w:szCs w:val="24"/>
        </w:rPr>
        <w:t xml:space="preserve"> (</w:t>
      </w:r>
      <w:hyperlink r:id="rId21" w:history="1">
        <w:r w:rsidR="0060217D" w:rsidRPr="00CE7765">
          <w:rPr>
            <w:rStyle w:val="a7"/>
            <w:sz w:val="24"/>
            <w:szCs w:val="24"/>
            <w:lang w:val="en-US"/>
          </w:rPr>
          <w:t>www</w:t>
        </w:r>
        <w:r w:rsidR="0060217D" w:rsidRPr="00CE7765">
          <w:rPr>
            <w:rStyle w:val="a7"/>
            <w:sz w:val="24"/>
            <w:szCs w:val="24"/>
          </w:rPr>
          <w:t>.</w:t>
        </w:r>
        <w:r w:rsidR="0060217D" w:rsidRPr="00CE7765">
          <w:rPr>
            <w:rStyle w:val="a7"/>
            <w:sz w:val="24"/>
            <w:szCs w:val="24"/>
            <w:lang w:val="en-US"/>
          </w:rPr>
          <w:t>mrsk</w:t>
        </w:r>
        <w:r w:rsidR="0060217D" w:rsidRPr="00CE7765">
          <w:rPr>
            <w:rStyle w:val="a7"/>
            <w:sz w:val="24"/>
            <w:szCs w:val="24"/>
          </w:rPr>
          <w:t>-1.</w:t>
        </w:r>
        <w:proofErr w:type="spellStart"/>
        <w:r w:rsidR="0060217D" w:rsidRPr="00CE7765">
          <w:rPr>
            <w:rStyle w:val="a7"/>
            <w:sz w:val="24"/>
            <w:szCs w:val="24"/>
            <w:lang w:val="en-US"/>
          </w:rPr>
          <w:t>ru</w:t>
        </w:r>
        <w:proofErr w:type="spellEnd"/>
      </w:hyperlink>
      <w:r w:rsidR="0060217D" w:rsidRPr="00CE7765">
        <w:rPr>
          <w:sz w:val="24"/>
          <w:szCs w:val="24"/>
        </w:rPr>
        <w:t xml:space="preserve">), на сайте ЭТП, указанном в п. </w:t>
      </w:r>
      <w:r w:rsidR="0060217D" w:rsidRPr="00CE7765">
        <w:rPr>
          <w:sz w:val="24"/>
          <w:szCs w:val="24"/>
        </w:rPr>
        <w:fldChar w:fldCharType="begin"/>
      </w:r>
      <w:r w:rsidR="0060217D" w:rsidRPr="00CE7765">
        <w:rPr>
          <w:sz w:val="24"/>
          <w:szCs w:val="24"/>
        </w:rPr>
        <w:instrText xml:space="preserve"> REF _Ref440269836 \r \h  \* MERGEFORMAT </w:instrText>
      </w:r>
      <w:r w:rsidR="0060217D" w:rsidRPr="00CE7765">
        <w:rPr>
          <w:sz w:val="24"/>
          <w:szCs w:val="24"/>
        </w:rPr>
      </w:r>
      <w:r w:rsidR="0060217D" w:rsidRPr="00CE7765">
        <w:rPr>
          <w:sz w:val="24"/>
          <w:szCs w:val="24"/>
        </w:rPr>
        <w:fldChar w:fldCharType="separate"/>
      </w:r>
      <w:r w:rsidR="0060217D" w:rsidRPr="00CE7765">
        <w:rPr>
          <w:sz w:val="24"/>
          <w:szCs w:val="24"/>
        </w:rPr>
        <w:t>1.1.2</w:t>
      </w:r>
      <w:r w:rsidR="0060217D" w:rsidRPr="00CE7765">
        <w:rPr>
          <w:sz w:val="24"/>
          <w:szCs w:val="24"/>
        </w:rPr>
        <w:fldChar w:fldCharType="end"/>
      </w:r>
      <w:r w:rsidR="0060217D" w:rsidRPr="00CE7765">
        <w:rPr>
          <w:sz w:val="24"/>
          <w:szCs w:val="24"/>
        </w:rPr>
        <w:t xml:space="preserve"> настоящей Документации, </w:t>
      </w:r>
      <w:r w:rsidR="0060217D" w:rsidRPr="00CE7765">
        <w:rPr>
          <w:iCs/>
          <w:sz w:val="24"/>
          <w:szCs w:val="24"/>
        </w:rPr>
        <w:t xml:space="preserve"> приг</w:t>
      </w:r>
      <w:r w:rsidR="0060217D" w:rsidRPr="00CE7765">
        <w:rPr>
          <w:sz w:val="24"/>
          <w:szCs w:val="24"/>
        </w:rPr>
        <w:t>ласило юридических лиц и физических лиц (в т. ч. индивидуальных предпринимателей</w:t>
      </w:r>
      <w:r w:rsidR="00F81ABF" w:rsidRPr="00CE7765">
        <w:rPr>
          <w:sz w:val="24"/>
          <w:szCs w:val="24"/>
        </w:rPr>
        <w:t>)</w:t>
      </w:r>
      <w:r w:rsidR="00985AF8" w:rsidRPr="00CE7765">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60217D" w:rsidRPr="00CE7765">
        <w:rPr>
          <w:sz w:val="24"/>
          <w:szCs w:val="24"/>
        </w:rPr>
        <w:t xml:space="preserve"> (далее – Участники) к участию в процедуре Открытого запроса предложений (далее – запрос предложений) на право заключения Договора на поставку </w:t>
      </w:r>
      <w:r w:rsidR="0080471F" w:rsidRPr="00CE7765">
        <w:rPr>
          <w:sz w:val="24"/>
          <w:szCs w:val="24"/>
        </w:rPr>
        <w:t xml:space="preserve">дизель - генератора и генераторов бензиновых </w:t>
      </w:r>
      <w:r w:rsidR="0060217D" w:rsidRPr="00CE7765">
        <w:rPr>
          <w:sz w:val="24"/>
          <w:szCs w:val="24"/>
        </w:rPr>
        <w:t xml:space="preserve">для нужд ПАО «МРСК Центра» (филиала «Воронежэнерго»), расположенного по адресу: РФ, 394033, г. Воронеж, ул. </w:t>
      </w:r>
      <w:proofErr w:type="spellStart"/>
      <w:r w:rsidR="0060217D" w:rsidRPr="00CE7765">
        <w:rPr>
          <w:sz w:val="24"/>
          <w:szCs w:val="24"/>
        </w:rPr>
        <w:t>Арзамасская</w:t>
      </w:r>
      <w:proofErr w:type="spellEnd"/>
      <w:r w:rsidR="0060217D" w:rsidRPr="00CE7765">
        <w:rPr>
          <w:sz w:val="24"/>
          <w:szCs w:val="24"/>
        </w:rPr>
        <w:t>, 2.</w:t>
      </w:r>
      <w:bookmarkEnd w:id="11"/>
      <w:bookmarkEnd w:id="12"/>
      <w:bookmarkEnd w:id="13"/>
    </w:p>
    <w:p w:rsidR="00717F60" w:rsidRPr="007619D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7619DF">
        <w:rPr>
          <w:sz w:val="24"/>
          <w:szCs w:val="24"/>
        </w:rPr>
        <w:t xml:space="preserve">Настоящий </w:t>
      </w:r>
      <w:r w:rsidR="004B5EB3" w:rsidRPr="007619DF">
        <w:rPr>
          <w:sz w:val="24"/>
          <w:szCs w:val="24"/>
        </w:rPr>
        <w:t>З</w:t>
      </w:r>
      <w:r w:rsidRPr="007619DF">
        <w:rPr>
          <w:sz w:val="24"/>
          <w:szCs w:val="24"/>
        </w:rPr>
        <w:t xml:space="preserve">апрос предложений проводится в соответствии с правилами и с использованием функционала </w:t>
      </w:r>
      <w:r w:rsidR="00702B2C" w:rsidRPr="007619DF">
        <w:rPr>
          <w:sz w:val="24"/>
          <w:szCs w:val="24"/>
        </w:rPr>
        <w:t>электронной торговой площадк</w:t>
      </w:r>
      <w:r w:rsidR="00414AB1" w:rsidRPr="007619DF">
        <w:rPr>
          <w:sz w:val="24"/>
          <w:szCs w:val="24"/>
        </w:rPr>
        <w:t>и</w:t>
      </w:r>
      <w:r w:rsidR="00702B2C" w:rsidRPr="007619DF">
        <w:rPr>
          <w:sz w:val="24"/>
          <w:szCs w:val="24"/>
        </w:rPr>
        <w:t xml:space="preserve"> </w:t>
      </w:r>
      <w:r w:rsidR="000D70B6" w:rsidRPr="007619DF">
        <w:rPr>
          <w:sz w:val="24"/>
          <w:szCs w:val="24"/>
        </w:rPr>
        <w:t>П</w:t>
      </w:r>
      <w:r w:rsidR="00702B2C" w:rsidRPr="007619DF">
        <w:rPr>
          <w:sz w:val="24"/>
          <w:szCs w:val="24"/>
        </w:rPr>
        <w:t>АО «</w:t>
      </w:r>
      <w:proofErr w:type="spellStart"/>
      <w:r w:rsidR="00702B2C" w:rsidRPr="007619DF">
        <w:rPr>
          <w:sz w:val="24"/>
          <w:szCs w:val="24"/>
        </w:rPr>
        <w:t>Россети</w:t>
      </w:r>
      <w:proofErr w:type="spellEnd"/>
      <w:r w:rsidR="0060217D" w:rsidRPr="007619DF">
        <w:rPr>
          <w:sz w:val="24"/>
          <w:szCs w:val="24"/>
        </w:rPr>
        <w:t>»</w:t>
      </w:r>
      <w:r w:rsidR="00702B2C" w:rsidRPr="007619DF">
        <w:rPr>
          <w:sz w:val="24"/>
          <w:szCs w:val="24"/>
        </w:rPr>
        <w:t xml:space="preserve"> </w:t>
      </w:r>
      <w:hyperlink r:id="rId22" w:history="1">
        <w:proofErr w:type="spellStart"/>
        <w:r w:rsidR="00862664" w:rsidRPr="007619DF">
          <w:rPr>
            <w:rStyle w:val="a7"/>
            <w:sz w:val="24"/>
            <w:szCs w:val="24"/>
            <w:lang w:val="en-US"/>
          </w:rPr>
          <w:t>etp</w:t>
        </w:r>
        <w:proofErr w:type="spellEnd"/>
        <w:r w:rsidR="00862664" w:rsidRPr="00A95824">
          <w:rPr>
            <w:rStyle w:val="a7"/>
            <w:sz w:val="24"/>
            <w:szCs w:val="24"/>
          </w:rPr>
          <w:t>.</w:t>
        </w:r>
        <w:proofErr w:type="spellStart"/>
        <w:r w:rsidR="00862664" w:rsidRPr="007619DF">
          <w:rPr>
            <w:rStyle w:val="a7"/>
            <w:sz w:val="24"/>
            <w:szCs w:val="24"/>
            <w:lang w:val="en-US"/>
          </w:rPr>
          <w:t>rosseti</w:t>
        </w:r>
        <w:proofErr w:type="spellEnd"/>
        <w:r w:rsidR="00862664" w:rsidRPr="00A95824">
          <w:rPr>
            <w:rStyle w:val="a7"/>
            <w:sz w:val="24"/>
            <w:szCs w:val="24"/>
          </w:rPr>
          <w:t>.</w:t>
        </w:r>
        <w:proofErr w:type="spellStart"/>
        <w:r w:rsidR="00862664" w:rsidRPr="007619DF">
          <w:rPr>
            <w:rStyle w:val="a7"/>
            <w:sz w:val="24"/>
            <w:szCs w:val="24"/>
            <w:lang w:val="en-US"/>
          </w:rPr>
          <w:t>ru</w:t>
        </w:r>
        <w:proofErr w:type="spellEnd"/>
      </w:hyperlink>
      <w:r w:rsidR="00862664" w:rsidRPr="007619DF">
        <w:rPr>
          <w:sz w:val="24"/>
          <w:szCs w:val="24"/>
        </w:rPr>
        <w:t xml:space="preserve"> </w:t>
      </w:r>
      <w:r w:rsidR="00702B2C" w:rsidRPr="007619DF">
        <w:rPr>
          <w:sz w:val="24"/>
          <w:szCs w:val="24"/>
        </w:rPr>
        <w:t>(далее — ЭТП)</w:t>
      </w:r>
      <w:r w:rsidR="005B75A6" w:rsidRPr="007619DF">
        <w:rPr>
          <w:sz w:val="24"/>
          <w:szCs w:val="24"/>
        </w:rPr>
        <w:t>.</w:t>
      </w:r>
      <w:bookmarkEnd w:id="14"/>
    </w:p>
    <w:p w:rsidR="00717F60" w:rsidRPr="004259E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7619DF">
        <w:rPr>
          <w:sz w:val="24"/>
          <w:szCs w:val="24"/>
        </w:rPr>
        <w:t>Заказчик</w:t>
      </w:r>
      <w:r w:rsidR="00702B2C" w:rsidRPr="007619DF">
        <w:rPr>
          <w:sz w:val="24"/>
          <w:szCs w:val="24"/>
        </w:rPr>
        <w:t xml:space="preserve">: </w:t>
      </w:r>
      <w:r w:rsidRPr="007619DF">
        <w:rPr>
          <w:sz w:val="24"/>
          <w:szCs w:val="24"/>
        </w:rPr>
        <w:t xml:space="preserve"> </w:t>
      </w:r>
      <w:r w:rsidR="00702B2C" w:rsidRPr="007619DF">
        <w:rPr>
          <w:iCs/>
          <w:sz w:val="24"/>
          <w:szCs w:val="24"/>
        </w:rPr>
        <w:t>ПАО «</w:t>
      </w:r>
      <w:r w:rsidR="00702B2C" w:rsidRPr="004259EC">
        <w:rPr>
          <w:iCs/>
          <w:sz w:val="24"/>
          <w:szCs w:val="24"/>
        </w:rPr>
        <w:t>МРСК Центра».</w:t>
      </w:r>
      <w:r w:rsidRPr="004259EC">
        <w:rPr>
          <w:rStyle w:val="aa"/>
          <w:sz w:val="24"/>
          <w:szCs w:val="24"/>
        </w:rPr>
        <w:t xml:space="preserve"> </w:t>
      </w:r>
      <w:bookmarkEnd w:id="15"/>
    </w:p>
    <w:p w:rsidR="008C4223" w:rsidRPr="004259EC"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4259EC">
        <w:rPr>
          <w:sz w:val="24"/>
          <w:szCs w:val="24"/>
        </w:rPr>
        <w:t>Предмет З</w:t>
      </w:r>
      <w:r w:rsidR="00717F60" w:rsidRPr="004259EC">
        <w:rPr>
          <w:sz w:val="24"/>
          <w:szCs w:val="24"/>
        </w:rPr>
        <w:t>апроса предложений</w:t>
      </w:r>
      <w:r w:rsidR="00702B2C" w:rsidRPr="004259EC">
        <w:rPr>
          <w:sz w:val="24"/>
          <w:szCs w:val="24"/>
        </w:rPr>
        <w:t>:</w:t>
      </w:r>
      <w:bookmarkEnd w:id="16"/>
    </w:p>
    <w:p w:rsidR="00A40714" w:rsidRPr="004259EC"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4259EC">
        <w:rPr>
          <w:b/>
          <w:sz w:val="24"/>
          <w:szCs w:val="24"/>
          <w:u w:val="single"/>
        </w:rPr>
        <w:t>Лот №1:</w:t>
      </w:r>
      <w:r w:rsidR="00717F60" w:rsidRPr="004259EC">
        <w:rPr>
          <w:sz w:val="24"/>
          <w:szCs w:val="24"/>
        </w:rPr>
        <w:t xml:space="preserve"> право заключения </w:t>
      </w:r>
      <w:r w:rsidR="00123C70" w:rsidRPr="004259EC">
        <w:rPr>
          <w:sz w:val="24"/>
          <w:szCs w:val="24"/>
        </w:rPr>
        <w:t>Договор</w:t>
      </w:r>
      <w:r w:rsidR="00A84BD7" w:rsidRPr="004259EC">
        <w:rPr>
          <w:sz w:val="24"/>
          <w:szCs w:val="24"/>
        </w:rPr>
        <w:t>а</w:t>
      </w:r>
      <w:r w:rsidR="00A40714" w:rsidRPr="004259EC">
        <w:rPr>
          <w:sz w:val="24"/>
          <w:szCs w:val="24"/>
        </w:rPr>
        <w:t xml:space="preserve"> </w:t>
      </w:r>
      <w:r w:rsidR="00702B2C" w:rsidRPr="004259EC">
        <w:rPr>
          <w:sz w:val="24"/>
          <w:szCs w:val="24"/>
        </w:rPr>
        <w:t xml:space="preserve">на поставку </w:t>
      </w:r>
      <w:r w:rsidR="0080471F" w:rsidRPr="004259EC">
        <w:t xml:space="preserve">дизель - генератора и </w:t>
      </w:r>
      <w:proofErr w:type="gramStart"/>
      <w:r w:rsidR="0080471F" w:rsidRPr="004259EC">
        <w:t>генераторов</w:t>
      </w:r>
      <w:proofErr w:type="gramEnd"/>
      <w:r w:rsidR="0080471F" w:rsidRPr="004259EC">
        <w:t xml:space="preserve"> бензиновых</w:t>
      </w:r>
      <w:r w:rsidR="0080471F" w:rsidRPr="004259EC">
        <w:rPr>
          <w:sz w:val="24"/>
          <w:szCs w:val="24"/>
        </w:rPr>
        <w:t xml:space="preserve"> </w:t>
      </w:r>
      <w:r w:rsidR="00702B2C" w:rsidRPr="004259EC">
        <w:rPr>
          <w:sz w:val="24"/>
          <w:szCs w:val="24"/>
        </w:rPr>
        <w:t>для нужд ПАО «МРСК Центра» (филиал</w:t>
      </w:r>
      <w:r w:rsidR="00A84BD7" w:rsidRPr="004259EC">
        <w:rPr>
          <w:sz w:val="24"/>
          <w:szCs w:val="24"/>
        </w:rPr>
        <w:t>а</w:t>
      </w:r>
      <w:r w:rsidR="00702B2C" w:rsidRPr="004259EC">
        <w:rPr>
          <w:sz w:val="24"/>
          <w:szCs w:val="24"/>
        </w:rPr>
        <w:t xml:space="preserve"> </w:t>
      </w:r>
      <w:r w:rsidR="00862664" w:rsidRPr="004259EC">
        <w:rPr>
          <w:sz w:val="24"/>
          <w:szCs w:val="24"/>
        </w:rPr>
        <w:t xml:space="preserve"> </w:t>
      </w:r>
      <w:r w:rsidR="00702B2C" w:rsidRPr="004259EC">
        <w:rPr>
          <w:sz w:val="24"/>
          <w:szCs w:val="24"/>
        </w:rPr>
        <w:t>«Воронежэнерго</w:t>
      </w:r>
      <w:r w:rsidR="00862664" w:rsidRPr="004259EC">
        <w:rPr>
          <w:sz w:val="24"/>
          <w:szCs w:val="24"/>
        </w:rPr>
        <w:t>»</w:t>
      </w:r>
      <w:r w:rsidR="00702B2C" w:rsidRPr="004259EC">
        <w:rPr>
          <w:sz w:val="24"/>
          <w:szCs w:val="24"/>
        </w:rPr>
        <w:t>)</w:t>
      </w:r>
      <w:bookmarkEnd w:id="17"/>
      <w:r w:rsidR="00702B2C" w:rsidRPr="004259EC">
        <w:rPr>
          <w:sz w:val="24"/>
          <w:szCs w:val="24"/>
        </w:rPr>
        <w:t>.</w:t>
      </w:r>
    </w:p>
    <w:p w:rsidR="008C4223" w:rsidRPr="004259EC" w:rsidRDefault="008C4223" w:rsidP="00E722B6">
      <w:pPr>
        <w:keepNext/>
        <w:autoSpaceDE w:val="0"/>
        <w:autoSpaceDN w:val="0"/>
        <w:spacing w:line="264" w:lineRule="auto"/>
        <w:ind w:firstLine="540"/>
        <w:rPr>
          <w:sz w:val="24"/>
          <w:szCs w:val="24"/>
          <w:lang w:eastAsia="ru-RU"/>
        </w:rPr>
      </w:pPr>
      <w:r w:rsidRPr="004259EC">
        <w:rPr>
          <w:sz w:val="24"/>
          <w:szCs w:val="24"/>
        </w:rPr>
        <w:t xml:space="preserve">Количество лотов: </w:t>
      </w:r>
      <w:r w:rsidRPr="004259EC">
        <w:rPr>
          <w:b/>
          <w:sz w:val="24"/>
          <w:szCs w:val="24"/>
        </w:rPr>
        <w:t>1 (один)</w:t>
      </w:r>
      <w:r w:rsidRPr="004259EC">
        <w:rPr>
          <w:sz w:val="24"/>
          <w:szCs w:val="24"/>
        </w:rPr>
        <w:t>.</w:t>
      </w:r>
    </w:p>
    <w:bookmarkEnd w:id="18"/>
    <w:p w:rsidR="009D7F01" w:rsidRPr="004259EC" w:rsidRDefault="009D7F01" w:rsidP="00E722B6">
      <w:pPr>
        <w:keepNext/>
        <w:autoSpaceDE w:val="0"/>
        <w:autoSpaceDN w:val="0"/>
        <w:spacing w:line="264" w:lineRule="auto"/>
        <w:ind w:firstLine="540"/>
        <w:rPr>
          <w:sz w:val="24"/>
          <w:szCs w:val="24"/>
          <w:lang w:eastAsia="ru-RU"/>
        </w:rPr>
      </w:pPr>
      <w:r w:rsidRPr="004259EC">
        <w:rPr>
          <w:i/>
          <w:snapToGrid w:val="0"/>
          <w:sz w:val="24"/>
          <w:szCs w:val="24"/>
          <w:shd w:val="clear" w:color="auto" w:fill="FFFF99"/>
          <w:lang w:eastAsia="ru-RU"/>
        </w:rPr>
        <w:t xml:space="preserve">Участник самостоятельно, в рамках своей </w:t>
      </w:r>
      <w:r w:rsidR="00702B2C" w:rsidRPr="004259EC">
        <w:rPr>
          <w:i/>
          <w:snapToGrid w:val="0"/>
          <w:sz w:val="24"/>
          <w:szCs w:val="24"/>
          <w:shd w:val="clear" w:color="auto" w:fill="FFFF99"/>
          <w:lang w:eastAsia="ru-RU"/>
        </w:rPr>
        <w:t>Заявки</w:t>
      </w:r>
      <w:r w:rsidRPr="004259EC">
        <w:rPr>
          <w:i/>
          <w:snapToGrid w:val="0"/>
          <w:sz w:val="24"/>
          <w:szCs w:val="24"/>
          <w:shd w:val="clear" w:color="auto" w:fill="FFFF99"/>
          <w:lang w:eastAsia="ru-RU"/>
        </w:rPr>
        <w:t xml:space="preserve"> формирует стоимость </w:t>
      </w:r>
      <w:r w:rsidR="00E56A22" w:rsidRPr="004259EC">
        <w:rPr>
          <w:i/>
          <w:snapToGrid w:val="0"/>
          <w:sz w:val="24"/>
          <w:szCs w:val="24"/>
          <w:shd w:val="clear" w:color="auto" w:fill="FFFF99"/>
          <w:lang w:eastAsia="ru-RU"/>
        </w:rPr>
        <w:t>предлагаемой к поставке продукции</w:t>
      </w:r>
      <w:r w:rsidRPr="004259EC">
        <w:rPr>
          <w:i/>
          <w:snapToGrid w:val="0"/>
          <w:sz w:val="24"/>
          <w:szCs w:val="24"/>
          <w:shd w:val="clear" w:color="auto" w:fill="FFFF99"/>
          <w:lang w:eastAsia="ru-RU"/>
        </w:rPr>
        <w:t>, закупаемо</w:t>
      </w:r>
      <w:r w:rsidR="00E56A22" w:rsidRPr="004259EC">
        <w:rPr>
          <w:i/>
          <w:snapToGrid w:val="0"/>
          <w:sz w:val="24"/>
          <w:szCs w:val="24"/>
          <w:shd w:val="clear" w:color="auto" w:fill="FFFF99"/>
          <w:lang w:eastAsia="ru-RU"/>
        </w:rPr>
        <w:t>й</w:t>
      </w:r>
      <w:r w:rsidRPr="004259EC">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4259EC">
        <w:rPr>
          <w:sz w:val="24"/>
          <w:szCs w:val="24"/>
          <w:lang w:eastAsia="ru-RU"/>
        </w:rPr>
        <w:t>.</w:t>
      </w:r>
    </w:p>
    <w:p w:rsidR="00804801" w:rsidRPr="004259EC" w:rsidRDefault="00B5344A" w:rsidP="00E722B6">
      <w:pPr>
        <w:pStyle w:val="a"/>
        <w:keepNext/>
        <w:numPr>
          <w:ilvl w:val="0"/>
          <w:numId w:val="0"/>
        </w:numPr>
        <w:spacing w:line="264" w:lineRule="auto"/>
        <w:ind w:left="360" w:hanging="360"/>
        <w:rPr>
          <w:sz w:val="24"/>
          <w:szCs w:val="24"/>
        </w:rPr>
      </w:pPr>
      <w:r w:rsidRPr="004259EC">
        <w:rPr>
          <w:sz w:val="24"/>
          <w:szCs w:val="24"/>
        </w:rPr>
        <w:t>Частичное выполнение</w:t>
      </w:r>
      <w:r w:rsidR="002946EF" w:rsidRPr="004259EC">
        <w:rPr>
          <w:sz w:val="24"/>
          <w:szCs w:val="24"/>
        </w:rPr>
        <w:t xml:space="preserve"> </w:t>
      </w:r>
      <w:r w:rsidR="004D17BD" w:rsidRPr="004259EC">
        <w:rPr>
          <w:sz w:val="24"/>
          <w:szCs w:val="24"/>
        </w:rPr>
        <w:t xml:space="preserve">поставок, </w:t>
      </w:r>
      <w:r w:rsidR="00AD3EBC" w:rsidRPr="004259EC">
        <w:rPr>
          <w:sz w:val="24"/>
          <w:szCs w:val="24"/>
        </w:rPr>
        <w:t>работ (услуг)</w:t>
      </w:r>
      <w:r w:rsidRPr="004259EC">
        <w:rPr>
          <w:sz w:val="24"/>
          <w:szCs w:val="24"/>
        </w:rPr>
        <w:t xml:space="preserve"> не допускается.</w:t>
      </w:r>
    </w:p>
    <w:p w:rsidR="00717F60" w:rsidRPr="007619DF"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259EC">
        <w:rPr>
          <w:sz w:val="24"/>
          <w:szCs w:val="24"/>
        </w:rPr>
        <w:t>Сроки</w:t>
      </w:r>
      <w:r w:rsidR="00717F60" w:rsidRPr="004259EC">
        <w:rPr>
          <w:sz w:val="24"/>
          <w:szCs w:val="24"/>
        </w:rPr>
        <w:t xml:space="preserve"> </w:t>
      </w:r>
      <w:r w:rsidR="002946EF" w:rsidRPr="004259EC">
        <w:rPr>
          <w:sz w:val="24"/>
          <w:szCs w:val="24"/>
        </w:rPr>
        <w:t xml:space="preserve">выполнения </w:t>
      </w:r>
      <w:r w:rsidR="00702B2C" w:rsidRPr="004259EC">
        <w:rPr>
          <w:sz w:val="24"/>
          <w:szCs w:val="24"/>
        </w:rPr>
        <w:t>поставок</w:t>
      </w:r>
      <w:r w:rsidR="00717F60" w:rsidRPr="004259EC">
        <w:rPr>
          <w:sz w:val="24"/>
          <w:szCs w:val="24"/>
        </w:rPr>
        <w:t xml:space="preserve">: </w:t>
      </w:r>
      <w:r w:rsidR="00A84BD7" w:rsidRPr="004259EC">
        <w:rPr>
          <w:sz w:val="24"/>
          <w:szCs w:val="24"/>
        </w:rPr>
        <w:t>в течение</w:t>
      </w:r>
      <w:r w:rsidR="00A84BD7" w:rsidRPr="007619DF">
        <w:rPr>
          <w:sz w:val="24"/>
          <w:szCs w:val="24"/>
        </w:rPr>
        <w:t xml:space="preserve"> </w:t>
      </w:r>
      <w:r w:rsidR="00C31DF9">
        <w:rPr>
          <w:sz w:val="24"/>
          <w:szCs w:val="24"/>
        </w:rPr>
        <w:t>3</w:t>
      </w:r>
      <w:r w:rsidR="00A84BD7" w:rsidRPr="007619DF">
        <w:rPr>
          <w:sz w:val="24"/>
          <w:szCs w:val="24"/>
        </w:rPr>
        <w:t>0-90 календарных дней с момента заключения Договора</w:t>
      </w:r>
      <w:r w:rsidR="00EF3DF1">
        <w:rPr>
          <w:sz w:val="24"/>
          <w:szCs w:val="24"/>
        </w:rPr>
        <w:t xml:space="preserve"> </w:t>
      </w:r>
      <w:r w:rsidR="00EF3DF1" w:rsidRPr="009B5D6D">
        <w:t>(в соответствии со сроками, указанными в Приложении №1 к документации по запросу предложений)</w:t>
      </w:r>
      <w:r w:rsidR="00717F60" w:rsidRPr="007619DF">
        <w:rPr>
          <w:sz w:val="24"/>
          <w:szCs w:val="24"/>
        </w:rPr>
        <w:t>.</w:t>
      </w:r>
      <w:bookmarkEnd w:id="19"/>
    </w:p>
    <w:p w:rsidR="008D2928" w:rsidRPr="00176DE9" w:rsidRDefault="00A84BD7"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7619DF">
        <w:rPr>
          <w:sz w:val="24"/>
          <w:szCs w:val="24"/>
        </w:rPr>
        <w:t>Отгрузочные реквизиты</w:t>
      </w:r>
      <w:r w:rsidRPr="00176DE9">
        <w:rPr>
          <w:sz w:val="24"/>
          <w:szCs w:val="24"/>
        </w:rPr>
        <w:t>/базис поставки: на условиях DDP (Согласно ИНКОТЕРМС 2010) по адресу филиала - «Воронежэнерго», РФ, 394026, г. Воронеж, ул. 9 Января, 205 (Центральный склад)</w:t>
      </w:r>
      <w:r w:rsidR="002556E6" w:rsidRPr="00176DE9">
        <w:rPr>
          <w:sz w:val="24"/>
          <w:szCs w:val="24"/>
        </w:rPr>
        <w:t>.</w:t>
      </w:r>
    </w:p>
    <w:p w:rsidR="00717F60" w:rsidRPr="00176DE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63"/>
      <w:r w:rsidRPr="00176DE9">
        <w:rPr>
          <w:iCs/>
          <w:sz w:val="24"/>
          <w:szCs w:val="24"/>
        </w:rPr>
        <w:t xml:space="preserve">Форма и порядок оплаты: безналичный расчет, в течение 30 (тридцати) </w:t>
      </w:r>
      <w:r w:rsidR="00731175" w:rsidRPr="00176DE9">
        <w:rPr>
          <w:iCs/>
          <w:sz w:val="24"/>
          <w:szCs w:val="24"/>
        </w:rPr>
        <w:t>календарных дней</w:t>
      </w:r>
      <w:r w:rsidRPr="00176DE9">
        <w:rPr>
          <w:iCs/>
          <w:sz w:val="24"/>
          <w:szCs w:val="24"/>
        </w:rPr>
        <w:t xml:space="preserve"> с момента  подписания Сторонами накладной, предоставления счета-фактуры  и иных документов, предусмотренных договором.</w:t>
      </w:r>
      <w:bookmarkEnd w:id="20"/>
    </w:p>
    <w:p w:rsidR="00717F60" w:rsidRPr="007619DF"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76DE9">
        <w:rPr>
          <w:iCs/>
          <w:sz w:val="24"/>
          <w:szCs w:val="24"/>
        </w:rPr>
        <w:t xml:space="preserve">Порядок проведения </w:t>
      </w:r>
      <w:r w:rsidR="00C05EF6" w:rsidRPr="00176DE9">
        <w:rPr>
          <w:iCs/>
          <w:sz w:val="24"/>
          <w:szCs w:val="24"/>
        </w:rPr>
        <w:t>запроса</w:t>
      </w:r>
      <w:r w:rsidR="00C05EF6" w:rsidRPr="007619DF">
        <w:rPr>
          <w:iCs/>
          <w:sz w:val="24"/>
          <w:szCs w:val="24"/>
        </w:rPr>
        <w:t xml:space="preserve"> предложений </w:t>
      </w:r>
      <w:r w:rsidRPr="007619DF">
        <w:rPr>
          <w:iCs/>
          <w:sz w:val="24"/>
          <w:szCs w:val="24"/>
        </w:rPr>
        <w:t xml:space="preserve">и участия в нем, а также </w:t>
      </w:r>
      <w:r w:rsidRPr="007619DF">
        <w:rPr>
          <w:iCs/>
          <w:sz w:val="24"/>
          <w:szCs w:val="24"/>
        </w:rPr>
        <w:lastRenderedPageBreak/>
        <w:t xml:space="preserve">инструкции по подготовке </w:t>
      </w:r>
      <w:r w:rsidRPr="007619DF">
        <w:rPr>
          <w:sz w:val="24"/>
          <w:szCs w:val="24"/>
        </w:rPr>
        <w:t>заявок</w:t>
      </w:r>
      <w:r w:rsidRPr="007619DF">
        <w:rPr>
          <w:iCs/>
          <w:sz w:val="24"/>
          <w:szCs w:val="24"/>
        </w:rPr>
        <w:t>, приведены в разделе</w:t>
      </w:r>
      <w:r w:rsidR="00E71A48" w:rsidRPr="007619DF">
        <w:rPr>
          <w:iCs/>
          <w:sz w:val="24"/>
          <w:szCs w:val="24"/>
        </w:rPr>
        <w:t xml:space="preserve"> </w:t>
      </w:r>
      <w:r w:rsidR="00E22056" w:rsidRPr="007619DF">
        <w:rPr>
          <w:sz w:val="24"/>
          <w:szCs w:val="24"/>
        </w:rPr>
        <w:fldChar w:fldCharType="begin"/>
      </w:r>
      <w:r w:rsidR="00E22056" w:rsidRPr="007619DF">
        <w:rPr>
          <w:sz w:val="24"/>
          <w:szCs w:val="24"/>
        </w:rPr>
        <w:instrText xml:space="preserve"> REF _Ref311232052 \r \h  \* MERGEFORMAT </w:instrText>
      </w:r>
      <w:r w:rsidR="00E22056" w:rsidRPr="007619DF">
        <w:rPr>
          <w:sz w:val="24"/>
          <w:szCs w:val="24"/>
        </w:rPr>
      </w:r>
      <w:r w:rsidR="00E22056" w:rsidRPr="007619DF">
        <w:rPr>
          <w:sz w:val="24"/>
          <w:szCs w:val="24"/>
        </w:rPr>
        <w:fldChar w:fldCharType="separate"/>
      </w:r>
      <w:r w:rsidR="00991C07" w:rsidRPr="007619DF">
        <w:rPr>
          <w:sz w:val="24"/>
          <w:szCs w:val="24"/>
        </w:rPr>
        <w:t>3</w:t>
      </w:r>
      <w:r w:rsidR="00E22056" w:rsidRPr="007619DF">
        <w:rPr>
          <w:sz w:val="24"/>
          <w:szCs w:val="24"/>
        </w:rPr>
        <w:fldChar w:fldCharType="end"/>
      </w:r>
      <w:r w:rsidR="00E71A48" w:rsidRPr="007619DF">
        <w:rPr>
          <w:iCs/>
          <w:sz w:val="24"/>
          <w:szCs w:val="24"/>
        </w:rPr>
        <w:t xml:space="preserve"> </w:t>
      </w:r>
      <w:r w:rsidRPr="007619DF">
        <w:rPr>
          <w:iCs/>
          <w:sz w:val="24"/>
          <w:szCs w:val="24"/>
        </w:rPr>
        <w:t xml:space="preserve">(здесь и далее ссылки относятся к настоящей </w:t>
      </w:r>
      <w:r w:rsidR="007D07A7" w:rsidRPr="007619DF">
        <w:rPr>
          <w:iCs/>
          <w:sz w:val="24"/>
          <w:szCs w:val="24"/>
        </w:rPr>
        <w:t>Д</w:t>
      </w:r>
      <w:r w:rsidRPr="007619DF">
        <w:rPr>
          <w:iCs/>
          <w:sz w:val="24"/>
          <w:szCs w:val="24"/>
        </w:rPr>
        <w:t xml:space="preserve">окументации). </w:t>
      </w:r>
      <w:r w:rsidRPr="007619DF">
        <w:rPr>
          <w:sz w:val="24"/>
          <w:szCs w:val="24"/>
        </w:rPr>
        <w:t xml:space="preserve">Подробные требования к выполняемым </w:t>
      </w:r>
      <w:r w:rsidR="00077FB6" w:rsidRPr="007619DF">
        <w:rPr>
          <w:sz w:val="24"/>
          <w:szCs w:val="24"/>
        </w:rPr>
        <w:t xml:space="preserve">поставкам </w:t>
      </w:r>
      <w:r w:rsidRPr="007619DF">
        <w:rPr>
          <w:sz w:val="24"/>
          <w:szCs w:val="24"/>
        </w:rPr>
        <w:t>изложены в</w:t>
      </w:r>
      <w:r w:rsidR="00953802" w:rsidRPr="007619DF">
        <w:rPr>
          <w:sz w:val="24"/>
          <w:szCs w:val="24"/>
        </w:rPr>
        <w:t xml:space="preserve"> разделе </w:t>
      </w:r>
      <w:r w:rsidR="00E22056" w:rsidRPr="007619DF">
        <w:rPr>
          <w:sz w:val="24"/>
          <w:szCs w:val="24"/>
        </w:rPr>
        <w:fldChar w:fldCharType="begin"/>
      </w:r>
      <w:r w:rsidR="00E22056" w:rsidRPr="007619DF">
        <w:rPr>
          <w:sz w:val="24"/>
          <w:szCs w:val="24"/>
        </w:rPr>
        <w:instrText xml:space="preserve"> REF _Ref440270568 \r \h  \* MERGEFORMAT </w:instrText>
      </w:r>
      <w:r w:rsidR="00E22056" w:rsidRPr="007619DF">
        <w:rPr>
          <w:sz w:val="24"/>
          <w:szCs w:val="24"/>
        </w:rPr>
      </w:r>
      <w:r w:rsidR="00E22056" w:rsidRPr="007619DF">
        <w:rPr>
          <w:sz w:val="24"/>
          <w:szCs w:val="24"/>
        </w:rPr>
        <w:fldChar w:fldCharType="separate"/>
      </w:r>
      <w:r w:rsidR="00991C07" w:rsidRPr="007619DF">
        <w:rPr>
          <w:sz w:val="24"/>
          <w:szCs w:val="24"/>
        </w:rPr>
        <w:t>4</w:t>
      </w:r>
      <w:r w:rsidR="00E22056" w:rsidRPr="007619DF">
        <w:rPr>
          <w:sz w:val="24"/>
          <w:szCs w:val="24"/>
        </w:rPr>
        <w:fldChar w:fldCharType="end"/>
      </w:r>
      <w:r w:rsidRPr="007619DF">
        <w:rPr>
          <w:sz w:val="24"/>
          <w:szCs w:val="24"/>
        </w:rPr>
        <w:t>.</w:t>
      </w:r>
      <w:r w:rsidR="004B5EB3" w:rsidRPr="007619DF">
        <w:rPr>
          <w:sz w:val="24"/>
          <w:szCs w:val="24"/>
        </w:rPr>
        <w:t xml:space="preserve"> Проект</w:t>
      </w:r>
      <w:r w:rsidR="004B5EB3" w:rsidRPr="007619DF">
        <w:rPr>
          <w:iCs/>
          <w:sz w:val="24"/>
          <w:szCs w:val="24"/>
        </w:rPr>
        <w:t xml:space="preserve"> </w:t>
      </w:r>
      <w:r w:rsidR="00123C70" w:rsidRPr="007619DF">
        <w:rPr>
          <w:iCs/>
          <w:sz w:val="24"/>
          <w:szCs w:val="24"/>
        </w:rPr>
        <w:t>Договор</w:t>
      </w:r>
      <w:r w:rsidRPr="007619DF">
        <w:rPr>
          <w:iCs/>
          <w:sz w:val="24"/>
          <w:szCs w:val="24"/>
        </w:rPr>
        <w:t xml:space="preserve">а, который будет заключен по результатам </w:t>
      </w:r>
      <w:r w:rsidR="004B5EB3" w:rsidRPr="007619DF">
        <w:rPr>
          <w:iCs/>
          <w:sz w:val="24"/>
          <w:szCs w:val="24"/>
        </w:rPr>
        <w:t>З</w:t>
      </w:r>
      <w:r w:rsidR="00C05EF6" w:rsidRPr="007619DF">
        <w:rPr>
          <w:iCs/>
          <w:sz w:val="24"/>
          <w:szCs w:val="24"/>
        </w:rPr>
        <w:t>апроса предложений</w:t>
      </w:r>
      <w:r w:rsidRPr="007619DF">
        <w:rPr>
          <w:iCs/>
          <w:sz w:val="24"/>
          <w:szCs w:val="24"/>
        </w:rPr>
        <w:t xml:space="preserve">, приведен в разделе </w:t>
      </w:r>
      <w:r w:rsidR="00E22056" w:rsidRPr="007619DF">
        <w:rPr>
          <w:sz w:val="24"/>
          <w:szCs w:val="24"/>
        </w:rPr>
        <w:fldChar w:fldCharType="begin"/>
      </w:r>
      <w:r w:rsidR="00E22056" w:rsidRPr="007619DF">
        <w:rPr>
          <w:sz w:val="24"/>
          <w:szCs w:val="24"/>
        </w:rPr>
        <w:instrText xml:space="preserve"> REF _Ref305973574 \r \h  \* MERGEFORMAT </w:instrText>
      </w:r>
      <w:r w:rsidR="00E22056" w:rsidRPr="007619DF">
        <w:rPr>
          <w:sz w:val="24"/>
          <w:szCs w:val="24"/>
        </w:rPr>
      </w:r>
      <w:r w:rsidR="00E22056" w:rsidRPr="007619DF">
        <w:rPr>
          <w:sz w:val="24"/>
          <w:szCs w:val="24"/>
        </w:rPr>
        <w:fldChar w:fldCharType="separate"/>
      </w:r>
      <w:r w:rsidR="00991C07" w:rsidRPr="007619DF">
        <w:rPr>
          <w:sz w:val="24"/>
          <w:szCs w:val="24"/>
        </w:rPr>
        <w:t>2</w:t>
      </w:r>
      <w:r w:rsidR="00E22056" w:rsidRPr="007619DF">
        <w:rPr>
          <w:sz w:val="24"/>
          <w:szCs w:val="24"/>
        </w:rPr>
        <w:fldChar w:fldCharType="end"/>
      </w:r>
      <w:r w:rsidR="004B5EB3" w:rsidRPr="007619DF">
        <w:rPr>
          <w:iCs/>
          <w:sz w:val="24"/>
          <w:szCs w:val="24"/>
        </w:rPr>
        <w:t>.</w:t>
      </w:r>
      <w:r w:rsidRPr="007619DF">
        <w:rPr>
          <w:iCs/>
          <w:sz w:val="24"/>
          <w:szCs w:val="24"/>
        </w:rPr>
        <w:t xml:space="preserve"> Формы документов, которые необходимо </w:t>
      </w:r>
      <w:r w:rsidR="004B5EB3" w:rsidRPr="007619DF">
        <w:rPr>
          <w:iCs/>
          <w:sz w:val="24"/>
          <w:szCs w:val="24"/>
        </w:rPr>
        <w:t>подготовить и подать в составе Заявк</w:t>
      </w:r>
      <w:r w:rsidR="00953802" w:rsidRPr="007619DF">
        <w:rPr>
          <w:iCs/>
          <w:sz w:val="24"/>
          <w:szCs w:val="24"/>
        </w:rPr>
        <w:t xml:space="preserve">и, приведены в разделе </w:t>
      </w:r>
      <w:r w:rsidR="00E22056" w:rsidRPr="007619DF">
        <w:rPr>
          <w:sz w:val="24"/>
          <w:szCs w:val="24"/>
        </w:rPr>
        <w:fldChar w:fldCharType="begin"/>
      </w:r>
      <w:r w:rsidR="00E22056" w:rsidRPr="007619DF">
        <w:rPr>
          <w:sz w:val="24"/>
          <w:szCs w:val="24"/>
        </w:rPr>
        <w:instrText xml:space="preserve"> REF _Ref440270602 \r \h  \* MERGEFORMAT </w:instrText>
      </w:r>
      <w:r w:rsidR="00E22056" w:rsidRPr="007619DF">
        <w:rPr>
          <w:sz w:val="24"/>
          <w:szCs w:val="24"/>
        </w:rPr>
      </w:r>
      <w:r w:rsidR="00E22056" w:rsidRPr="007619DF">
        <w:rPr>
          <w:sz w:val="24"/>
          <w:szCs w:val="24"/>
        </w:rPr>
        <w:fldChar w:fldCharType="separate"/>
      </w:r>
      <w:r w:rsidR="00991C07" w:rsidRPr="007619DF">
        <w:rPr>
          <w:sz w:val="24"/>
          <w:szCs w:val="24"/>
        </w:rPr>
        <w:t>5</w:t>
      </w:r>
      <w:r w:rsidR="00E22056" w:rsidRPr="007619DF">
        <w:rPr>
          <w:sz w:val="24"/>
          <w:szCs w:val="24"/>
        </w:rPr>
        <w:fldChar w:fldCharType="end"/>
      </w:r>
      <w:r w:rsidR="004B5EB3" w:rsidRPr="007619DF">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_Ref440270637 \r \h  \* MERGEFORMAT </w:instrText>
      </w:r>
      <w:r w:rsidR="00E22056">
        <w:fldChar w:fldCharType="separate"/>
      </w:r>
      <w:r w:rsidR="00991C07" w:rsidRPr="00991C07">
        <w:rPr>
          <w:sz w:val="24"/>
          <w:szCs w:val="24"/>
        </w:rPr>
        <w:t>1.1.5</w:t>
      </w:r>
      <w:r w:rsidR="00E22056">
        <w:fldChar w:fldCharType="end"/>
      </w:r>
      <w:r w:rsidRPr="00382A07">
        <w:rPr>
          <w:sz w:val="24"/>
          <w:szCs w:val="24"/>
        </w:rPr>
        <w:t xml:space="preserve">, </w:t>
      </w:r>
      <w:r w:rsidR="00E22056">
        <w:fldChar w:fldCharType="begin"/>
      </w:r>
      <w:r w:rsidR="00E22056">
        <w:instrText xml:space="preserve"> REF _Ref440270651 \r \h  \* MERGEFORMAT </w:instrText>
      </w:r>
      <w:r w:rsidR="00E22056">
        <w:fldChar w:fldCharType="separate"/>
      </w:r>
      <w:r w:rsidR="00991C07" w:rsidRPr="00991C07">
        <w:rPr>
          <w:sz w:val="24"/>
          <w:szCs w:val="24"/>
        </w:rPr>
        <w:t>1.1.6</w:t>
      </w:r>
      <w:r w:rsidR="00E22056">
        <w:fldChar w:fldCharType="end"/>
      </w:r>
      <w:r w:rsidRPr="00382A07">
        <w:rPr>
          <w:sz w:val="24"/>
          <w:szCs w:val="24"/>
        </w:rPr>
        <w:t xml:space="preserve">, </w:t>
      </w:r>
      <w:r w:rsidR="00E22056">
        <w:fldChar w:fldCharType="begin"/>
      </w:r>
      <w:r w:rsidR="00E22056">
        <w:instrText xml:space="preserve"> REF _Ref440270663 \r \h  \* MERGEFORMAT </w:instrText>
      </w:r>
      <w:r w:rsidR="00E22056">
        <w:fldChar w:fldCharType="separate"/>
      </w:r>
      <w:r w:rsidR="00991C07" w:rsidRPr="00991C07">
        <w:rPr>
          <w:sz w:val="24"/>
          <w:szCs w:val="24"/>
        </w:rPr>
        <w:t>1.1.7</w:t>
      </w:r>
      <w:r w:rsidR="00E22056">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_Ref440270637 \r \h  \* MERGEFORMAT </w:instrText>
      </w:r>
      <w:r w:rsidR="00E22056">
        <w:fldChar w:fldCharType="separate"/>
      </w:r>
      <w:r w:rsidR="00991C07" w:rsidRPr="00991C07">
        <w:rPr>
          <w:sz w:val="24"/>
          <w:szCs w:val="24"/>
        </w:rPr>
        <w:t>1.1.5</w:t>
      </w:r>
      <w:r w:rsidR="00E22056">
        <w:fldChar w:fldCharType="end"/>
      </w:r>
      <w:r w:rsidR="008D2928" w:rsidRPr="00382A07">
        <w:rPr>
          <w:sz w:val="24"/>
          <w:szCs w:val="24"/>
        </w:rPr>
        <w:t xml:space="preserve">, </w:t>
      </w:r>
      <w:r w:rsidR="00E22056">
        <w:fldChar w:fldCharType="begin"/>
      </w:r>
      <w:r w:rsidR="00E22056">
        <w:instrText xml:space="preserve"> REF _Ref440270651 \r \h  \* MERGEFORMAT </w:instrText>
      </w:r>
      <w:r w:rsidR="00E22056">
        <w:fldChar w:fldCharType="separate"/>
      </w:r>
      <w:r w:rsidR="00991C07" w:rsidRPr="00991C07">
        <w:rPr>
          <w:sz w:val="24"/>
          <w:szCs w:val="24"/>
        </w:rPr>
        <w:t>1.1.6</w:t>
      </w:r>
      <w:r w:rsidR="00E22056">
        <w:fldChar w:fldCharType="end"/>
      </w:r>
      <w:r w:rsidR="008D2928" w:rsidRPr="00382A07">
        <w:rPr>
          <w:sz w:val="24"/>
          <w:szCs w:val="24"/>
        </w:rPr>
        <w:t xml:space="preserve">, </w:t>
      </w:r>
      <w:r w:rsidR="00E22056">
        <w:fldChar w:fldCharType="begin"/>
      </w:r>
      <w:r w:rsidR="00E22056">
        <w:instrText xml:space="preserve"> REF _Ref440270663 \r \h  \* MERGEFORMAT </w:instrText>
      </w:r>
      <w:r w:rsidR="00E22056">
        <w:fldChar w:fldCharType="separate"/>
      </w:r>
      <w:r w:rsidR="00991C07" w:rsidRPr="00991C07">
        <w:rPr>
          <w:sz w:val="24"/>
          <w:szCs w:val="24"/>
        </w:rPr>
        <w:t>1.1.7</w:t>
      </w:r>
      <w:r w:rsidR="00E22056">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E22056">
        <w:fldChar w:fldCharType="begin"/>
      </w:r>
      <w:r w:rsidR="00E22056">
        <w:instrText xml:space="preserve"> REF _Ref440270637 \r \h  \* MERGEFORMAT </w:instrText>
      </w:r>
      <w:r w:rsidR="00E22056">
        <w:fldChar w:fldCharType="separate"/>
      </w:r>
      <w:r w:rsidR="00991C07" w:rsidRPr="00991C07">
        <w:rPr>
          <w:bCs w:val="0"/>
          <w:iCs/>
          <w:sz w:val="24"/>
          <w:szCs w:val="24"/>
        </w:rPr>
        <w:t>1.1.5</w:t>
      </w:r>
      <w:r w:rsidR="00E22056">
        <w:fldChar w:fldCharType="end"/>
      </w:r>
      <w:r w:rsidR="00DA1402" w:rsidRPr="00382A07">
        <w:rPr>
          <w:bCs w:val="0"/>
          <w:iCs/>
          <w:sz w:val="24"/>
          <w:szCs w:val="24"/>
        </w:rPr>
        <w:t xml:space="preserve"> и </w:t>
      </w:r>
      <w:r w:rsidR="00E22056">
        <w:fldChar w:fldCharType="begin"/>
      </w:r>
      <w:r w:rsidR="00E22056">
        <w:instrText xml:space="preserve"> REF _Ref440270663 \r \h  \* MERGEFORMAT </w:instrText>
      </w:r>
      <w:r w:rsidR="00E22056">
        <w:fldChar w:fldCharType="separate"/>
      </w:r>
      <w:r w:rsidR="00991C07" w:rsidRPr="00991C07">
        <w:rPr>
          <w:sz w:val="24"/>
          <w:szCs w:val="24"/>
        </w:rPr>
        <w:t>1.1.7</w:t>
      </w:r>
      <w:r w:rsidR="00E22056">
        <w:fldChar w:fldCharType="end"/>
      </w:r>
      <w:r w:rsidRPr="00382A07">
        <w:rPr>
          <w:sz w:val="24"/>
          <w:szCs w:val="24"/>
        </w:rPr>
        <w:t>.</w:t>
      </w:r>
      <w:bookmarkEnd w:id="21"/>
      <w:bookmarkEnd w:id="22"/>
      <w:bookmarkEnd w:id="23"/>
      <w:bookmarkEnd w:id="24"/>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72411760"/>
      <w:r w:rsidRPr="00382A07">
        <w:t>Правовой статус документов</w:t>
      </w:r>
      <w:bookmarkEnd w:id="25"/>
      <w:bookmarkEnd w:id="26"/>
      <w:bookmarkEnd w:id="27"/>
      <w:bookmarkEnd w:id="28"/>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E22056">
        <w:fldChar w:fldCharType="begin"/>
      </w:r>
      <w:r w:rsidR="00E22056">
        <w:instrText xml:space="preserve"> REF _Ref305973033 \r \h  \* MERGEFORMAT </w:instrText>
      </w:r>
      <w:r w:rsidR="00E22056">
        <w:fldChar w:fldCharType="separate"/>
      </w:r>
      <w:r w:rsidR="00991C07" w:rsidRPr="00991C07">
        <w:rPr>
          <w:sz w:val="24"/>
          <w:szCs w:val="24"/>
        </w:rPr>
        <w:t>3.2</w:t>
      </w:r>
      <w:r w:rsidR="00E22056">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29"/>
      <w:bookmarkEnd w:id="30"/>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1" w:name="__RefHeading__397_1298132286"/>
      <w:bookmarkStart w:id="32" w:name="_Toc472411761"/>
      <w:bookmarkEnd w:id="31"/>
      <w:r w:rsidRPr="00382A07">
        <w:t>Особые положения в связи с проведением Запроса предложений на ЭТП</w:t>
      </w:r>
      <w:bookmarkEnd w:id="32"/>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E22056">
        <w:fldChar w:fldCharType="begin"/>
      </w:r>
      <w:r w:rsidR="00E22056">
        <w:instrText xml:space="preserve"> REF _Ref191386109 \n \h  \* MERGEFORMAT </w:instrText>
      </w:r>
      <w:r w:rsidR="00E22056">
        <w:fldChar w:fldCharType="separate"/>
      </w:r>
      <w:r w:rsidR="00991C07" w:rsidRPr="00991C07">
        <w:rPr>
          <w:sz w:val="24"/>
          <w:szCs w:val="24"/>
        </w:rPr>
        <w:t>3.3.2</w:t>
      </w:r>
      <w:r w:rsidR="00E22056">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3" w:name="__RefNumPara__1267_443845793"/>
      <w:bookmarkStart w:id="34" w:name="_Toc472411762"/>
      <w:bookmarkEnd w:id="33"/>
      <w:r w:rsidRPr="00382A07">
        <w:t>Обжалование</w:t>
      </w:r>
      <w:bookmarkEnd w:id="34"/>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5"/>
      <w:bookmarkEnd w:id="36"/>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382A07">
        <w:rPr>
          <w:sz w:val="24"/>
          <w:szCs w:val="24"/>
        </w:rPr>
        <w:lastRenderedPageBreak/>
        <w:t>Если претензионный порядок, указанный в п.</w:t>
      </w:r>
      <w:r w:rsidR="00E22056">
        <w:fldChar w:fldCharType="begin"/>
      </w:r>
      <w:r w:rsidR="00E22056">
        <w:instrText xml:space="preserve"> REF _Ref191386164 \r \h  \* MERGEFORMAT </w:instrText>
      </w:r>
      <w:r w:rsidR="00E22056">
        <w:fldChar w:fldCharType="separate"/>
      </w:r>
      <w:r w:rsidR="00991C07" w:rsidRPr="00991C07">
        <w:rPr>
          <w:sz w:val="24"/>
          <w:szCs w:val="24"/>
        </w:rPr>
        <w:t xml:space="preserve"> 1.4.1 </w:t>
      </w:r>
      <w:r w:rsidR="00E22056">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7"/>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E22056">
        <w:fldChar w:fldCharType="begin"/>
      </w:r>
      <w:r w:rsidR="00E22056">
        <w:instrText xml:space="preserve"> REF _Ref306978606 \r \h  \* MERGEFORMAT </w:instrText>
      </w:r>
      <w:r w:rsidR="00E22056">
        <w:fldChar w:fldCharType="separate"/>
      </w:r>
      <w:r w:rsidR="00991C07" w:rsidRPr="00991C07">
        <w:rPr>
          <w:sz w:val="24"/>
          <w:szCs w:val="24"/>
        </w:rPr>
        <w:t xml:space="preserve"> 1.4.2 </w:t>
      </w:r>
      <w:r w:rsidR="00E22056">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8" w:name="__RefHeading__401_1298132286"/>
      <w:bookmarkStart w:id="39" w:name="_Toc472411763"/>
      <w:bookmarkEnd w:id="38"/>
      <w:r w:rsidRPr="00382A07">
        <w:t>Прочие положения</w:t>
      </w:r>
      <w:bookmarkEnd w:id="39"/>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w:t>
      </w:r>
      <w:r w:rsidRPr="00382A07">
        <w:rPr>
          <w:sz w:val="24"/>
          <w:szCs w:val="24"/>
        </w:rPr>
        <w:lastRenderedPageBreak/>
        <w:t xml:space="preserve">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E22056">
        <w:fldChar w:fldCharType="begin"/>
      </w:r>
      <w:r w:rsidR="00E22056">
        <w:instrText xml:space="preserve"> REF _Ref306114966 \r \h  \* MERGEFORMAT </w:instrText>
      </w:r>
      <w:r w:rsidR="00E22056">
        <w:fldChar w:fldCharType="separate"/>
      </w:r>
      <w:r w:rsidR="00991C07" w:rsidRPr="00991C07">
        <w:rPr>
          <w:sz w:val="24"/>
          <w:szCs w:val="24"/>
        </w:rPr>
        <w:t>3.3.11</w:t>
      </w:r>
      <w:r w:rsidR="00E22056">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72411764"/>
      <w:bookmarkStart w:id="51" w:name="_Ref306144164"/>
      <w:r w:rsidRPr="00382A07">
        <w:t>Закупка продукции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Pr="00382A07"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70493"/>
      <w:bookmarkStart w:id="60" w:name="_Toc468462406"/>
      <w:bookmarkStart w:id="61" w:name="_Toc469481991"/>
      <w:bookmarkStart w:id="62"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E22056">
        <w:fldChar w:fldCharType="begin"/>
      </w:r>
      <w:r w:rsidR="00E22056">
        <w:instrText xml:space="preserve"> REF _Ref440275279 \r \h  \* MERGEFORMAT </w:instrText>
      </w:r>
      <w:r w:rsidR="00E22056">
        <w:fldChar w:fldCharType="separate"/>
      </w:r>
      <w:r w:rsidR="00991C07" w:rsidRPr="00991C07">
        <w:rPr>
          <w:b w:val="0"/>
        </w:rPr>
        <w:t>1.1.4</w:t>
      </w:r>
      <w:r w:rsidR="00E22056">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r w:rsidR="002D4BC6" w:rsidRPr="00382A07">
        <w:rPr>
          <w:b w:val="0"/>
        </w:rPr>
        <w:t xml:space="preserve"> </w:t>
      </w:r>
    </w:p>
    <w:p w:rsidR="002D4BC6" w:rsidRPr="00382A07" w:rsidRDefault="002D4BC6" w:rsidP="00E722B6">
      <w:pPr>
        <w:pStyle w:val="3"/>
        <w:ind w:left="0" w:firstLine="709"/>
        <w:jc w:val="both"/>
        <w:rPr>
          <w:b w:val="0"/>
        </w:rPr>
      </w:pPr>
      <w:bookmarkStart w:id="63" w:name="_Toc440357070"/>
      <w:bookmarkStart w:id="64" w:name="_Toc440359625"/>
      <w:bookmarkStart w:id="65" w:name="_Toc440632088"/>
      <w:bookmarkStart w:id="66" w:name="_Toc440875909"/>
      <w:bookmarkStart w:id="67" w:name="_Toc441130937"/>
      <w:bookmarkStart w:id="68" w:name="_Toc447269752"/>
      <w:bookmarkStart w:id="69" w:name="_Toc464120574"/>
      <w:bookmarkStart w:id="70" w:name="_Toc466970494"/>
      <w:bookmarkStart w:id="71" w:name="_Toc468462407"/>
      <w:bookmarkStart w:id="72" w:name="_Toc469481992"/>
      <w:bookmarkStart w:id="73" w:name="_Toc472411766"/>
      <w:r w:rsidRPr="00382A07">
        <w:rPr>
          <w:b w:val="0"/>
          <w:szCs w:val="24"/>
        </w:rPr>
        <w:t xml:space="preserve">В случае подачи Заявки на несколько лотов в дополнение к требованиям подраздела </w:t>
      </w:r>
      <w:r w:rsidR="00E22056">
        <w:fldChar w:fldCharType="begin"/>
      </w:r>
      <w:r w:rsidR="00E22056">
        <w:instrText xml:space="preserve"> REF _Ref305973147 \r \h  \* MERGEFORMAT </w:instrText>
      </w:r>
      <w:r w:rsidR="00E22056">
        <w:fldChar w:fldCharType="separate"/>
      </w:r>
      <w:r w:rsidR="00991C07" w:rsidRPr="00991C07">
        <w:rPr>
          <w:b w:val="0"/>
          <w:szCs w:val="24"/>
        </w:rPr>
        <w:t>3.3</w:t>
      </w:r>
      <w:r w:rsidR="00E22056">
        <w:fldChar w:fldCharType="end"/>
      </w:r>
      <w:r w:rsidRPr="00382A07">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bookmarkEnd w:id="72"/>
      <w:bookmarkEnd w:id="73"/>
    </w:p>
    <w:p w:rsidR="002D4BC6" w:rsidRPr="00382A07" w:rsidRDefault="002D4BC6" w:rsidP="00E722B6">
      <w:pPr>
        <w:pStyle w:val="3"/>
        <w:numPr>
          <w:ilvl w:val="3"/>
          <w:numId w:val="1"/>
        </w:numPr>
        <w:ind w:left="709" w:firstLine="0"/>
        <w:jc w:val="both"/>
        <w:rPr>
          <w:b w:val="0"/>
          <w:szCs w:val="24"/>
        </w:rPr>
      </w:pPr>
      <w:bookmarkStart w:id="74" w:name="_Toc440357071"/>
      <w:bookmarkStart w:id="75" w:name="_Toc440359626"/>
      <w:bookmarkStart w:id="76" w:name="_Toc440632089"/>
      <w:bookmarkStart w:id="77" w:name="_Toc440875910"/>
      <w:bookmarkStart w:id="78" w:name="_Toc441130938"/>
      <w:bookmarkStart w:id="79" w:name="_Toc447269753"/>
      <w:bookmarkStart w:id="80" w:name="_Toc464120575"/>
      <w:bookmarkStart w:id="81" w:name="_Toc466970495"/>
      <w:bookmarkStart w:id="82" w:name="_Toc468462408"/>
      <w:bookmarkStart w:id="83" w:name="_Toc469481993"/>
      <w:bookmarkStart w:id="84" w:name="_Toc472411767"/>
      <w:r w:rsidRPr="00382A07">
        <w:rPr>
          <w:b w:val="0"/>
          <w:szCs w:val="24"/>
        </w:rPr>
        <w:t xml:space="preserve">Письмо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b w:val="0"/>
          <w:szCs w:val="24"/>
        </w:rPr>
        <w:t>5.1</w:t>
      </w:r>
      <w:r w:rsidR="00E22056">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4"/>
      <w:bookmarkEnd w:id="75"/>
      <w:bookmarkEnd w:id="76"/>
      <w:bookmarkEnd w:id="77"/>
      <w:bookmarkEnd w:id="78"/>
      <w:bookmarkEnd w:id="79"/>
      <w:bookmarkEnd w:id="80"/>
      <w:bookmarkEnd w:id="81"/>
      <w:bookmarkEnd w:id="82"/>
      <w:bookmarkEnd w:id="83"/>
      <w:bookmarkEnd w:id="84"/>
    </w:p>
    <w:p w:rsidR="002D4BC6" w:rsidRPr="00382A07" w:rsidRDefault="002D4BC6" w:rsidP="00E722B6">
      <w:pPr>
        <w:pStyle w:val="3"/>
        <w:numPr>
          <w:ilvl w:val="3"/>
          <w:numId w:val="1"/>
        </w:numPr>
        <w:ind w:left="709" w:firstLine="0"/>
        <w:jc w:val="both"/>
        <w:rPr>
          <w:b w:val="0"/>
          <w:szCs w:val="24"/>
        </w:rPr>
      </w:pPr>
      <w:bookmarkStart w:id="85" w:name="_Toc440357072"/>
      <w:bookmarkStart w:id="86" w:name="_Toc440359627"/>
      <w:bookmarkStart w:id="87" w:name="_Toc440632090"/>
      <w:bookmarkStart w:id="88" w:name="_Toc440875911"/>
      <w:bookmarkStart w:id="89" w:name="_Toc441130939"/>
      <w:bookmarkStart w:id="90" w:name="_Toc447269754"/>
      <w:bookmarkStart w:id="91" w:name="_Toc464120576"/>
      <w:bookmarkStart w:id="92" w:name="_Toc466970496"/>
      <w:bookmarkStart w:id="93" w:name="_Toc468462409"/>
      <w:bookmarkStart w:id="94" w:name="_Toc469481994"/>
      <w:bookmarkStart w:id="95"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E22056">
        <w:fldChar w:fldCharType="begin"/>
      </w:r>
      <w:r w:rsidR="00E22056">
        <w:instrText xml:space="preserve"> REF _Ref440284918 \r \h  \* MERGEFORMAT </w:instrText>
      </w:r>
      <w:r w:rsidR="00E22056">
        <w:fldChar w:fldCharType="separate"/>
      </w:r>
      <w:r w:rsidR="00991C07" w:rsidRPr="00991C07">
        <w:rPr>
          <w:b w:val="0"/>
          <w:szCs w:val="24"/>
        </w:rPr>
        <w:t>5.2</w:t>
      </w:r>
      <w:r w:rsidR="00E22056">
        <w:fldChar w:fldCharType="end"/>
      </w:r>
      <w:r w:rsidRPr="00382A07">
        <w:rPr>
          <w:b w:val="0"/>
          <w:szCs w:val="24"/>
        </w:rPr>
        <w:t xml:space="preserve">), Техническое предложение (подраздел </w:t>
      </w:r>
      <w:r w:rsidR="00E22056">
        <w:fldChar w:fldCharType="begin"/>
      </w:r>
      <w:r w:rsidR="00E22056">
        <w:instrText xml:space="preserve"> REF _Ref86826666 \r \h  \* MERGEFORMAT </w:instrText>
      </w:r>
      <w:r w:rsidR="00E22056">
        <w:fldChar w:fldCharType="separate"/>
      </w:r>
      <w:r w:rsidR="00991C07" w:rsidRPr="00991C07">
        <w:rPr>
          <w:b w:val="0"/>
          <w:szCs w:val="24"/>
        </w:rPr>
        <w:t>5.3</w:t>
      </w:r>
      <w:r w:rsidR="00E22056">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E22056">
        <w:fldChar w:fldCharType="begin"/>
      </w:r>
      <w:r w:rsidR="00E22056">
        <w:instrText xml:space="preserve"> REF _Ref440284947 \r \h  \* MERGEFORMAT </w:instrText>
      </w:r>
      <w:r w:rsidR="00E22056">
        <w:fldChar w:fldCharType="separate"/>
      </w:r>
      <w:r w:rsidR="00991C07" w:rsidRPr="00991C07">
        <w:rPr>
          <w:b w:val="0"/>
          <w:szCs w:val="24"/>
        </w:rPr>
        <w:t>5.4</w:t>
      </w:r>
      <w:r w:rsidR="00E22056">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E22056">
        <w:fldChar w:fldCharType="begin"/>
      </w:r>
      <w:r w:rsidR="00E22056">
        <w:instrText xml:space="preserve"> REF _Ref93264992 \r \h  \* MERGEFORMAT </w:instrText>
      </w:r>
      <w:r w:rsidR="00E22056">
        <w:fldChar w:fldCharType="separate"/>
      </w:r>
      <w:r w:rsidR="00991C07" w:rsidRPr="00991C07">
        <w:rPr>
          <w:b w:val="0"/>
          <w:szCs w:val="24"/>
        </w:rPr>
        <w:t>5.5</w:t>
      </w:r>
      <w:r w:rsidR="00E22056">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5"/>
      <w:bookmarkEnd w:id="86"/>
      <w:bookmarkEnd w:id="87"/>
      <w:bookmarkEnd w:id="88"/>
      <w:bookmarkEnd w:id="89"/>
      <w:bookmarkEnd w:id="90"/>
      <w:bookmarkEnd w:id="91"/>
      <w:bookmarkEnd w:id="92"/>
      <w:bookmarkEnd w:id="93"/>
      <w:bookmarkEnd w:id="94"/>
      <w:bookmarkEnd w:id="95"/>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6" w:name="_Toc440357073"/>
      <w:bookmarkStart w:id="97" w:name="_Toc440359628"/>
      <w:bookmarkStart w:id="98" w:name="_Toc440632091"/>
      <w:bookmarkStart w:id="99" w:name="_Toc440875912"/>
      <w:bookmarkStart w:id="100" w:name="_Toc441130940"/>
      <w:bookmarkStart w:id="101" w:name="_Toc447269755"/>
      <w:bookmarkStart w:id="102" w:name="_Toc464120577"/>
      <w:bookmarkStart w:id="103" w:name="_Toc466970497"/>
      <w:bookmarkStart w:id="104" w:name="_Toc468462410"/>
      <w:bookmarkStart w:id="105" w:name="_Toc469481995"/>
      <w:bookmarkStart w:id="106" w:name="_Toc472411769"/>
      <w:r w:rsidRPr="00382A07">
        <w:rPr>
          <w:b w:val="0"/>
          <w:szCs w:val="24"/>
        </w:rPr>
        <w:lastRenderedPageBreak/>
        <w:t xml:space="preserve">Обеспечение исполнения обязательств Участника в соответствии с подразделом </w:t>
      </w:r>
      <w:r w:rsidR="00E22056">
        <w:fldChar w:fldCharType="begin"/>
      </w:r>
      <w:r w:rsidR="00E22056">
        <w:instrText xml:space="preserve"> REF _Ref440285128 \r \h  \* MERGEFORMAT </w:instrText>
      </w:r>
      <w:r w:rsidR="00E22056">
        <w:fldChar w:fldCharType="separate"/>
      </w:r>
      <w:r w:rsidR="00991C07" w:rsidRPr="00991C07">
        <w:rPr>
          <w:b w:val="0"/>
          <w:szCs w:val="24"/>
        </w:rPr>
        <w:t>3.3.14</w:t>
      </w:r>
      <w:r w:rsidR="00E22056">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6"/>
      <w:bookmarkEnd w:id="97"/>
      <w:bookmarkEnd w:id="98"/>
      <w:bookmarkEnd w:id="99"/>
      <w:bookmarkEnd w:id="100"/>
      <w:bookmarkEnd w:id="101"/>
      <w:bookmarkEnd w:id="102"/>
      <w:bookmarkEnd w:id="103"/>
      <w:bookmarkEnd w:id="104"/>
      <w:bookmarkEnd w:id="105"/>
      <w:bookmarkEnd w:id="106"/>
    </w:p>
    <w:p w:rsidR="002D4BC6" w:rsidRPr="00382A07" w:rsidRDefault="002D4BC6" w:rsidP="00E722B6">
      <w:pPr>
        <w:pStyle w:val="3"/>
        <w:ind w:left="0" w:firstLine="709"/>
        <w:jc w:val="both"/>
        <w:rPr>
          <w:b w:val="0"/>
          <w:szCs w:val="24"/>
        </w:rPr>
      </w:pPr>
      <w:bookmarkStart w:id="107" w:name="_Toc440357074"/>
      <w:bookmarkStart w:id="108" w:name="_Toc440359629"/>
      <w:bookmarkStart w:id="109" w:name="_Toc440632092"/>
      <w:bookmarkStart w:id="110" w:name="_Toc440875913"/>
      <w:bookmarkStart w:id="111" w:name="_Toc441130941"/>
      <w:bookmarkStart w:id="112" w:name="_Toc447269756"/>
      <w:bookmarkStart w:id="113" w:name="_Toc464120578"/>
      <w:bookmarkStart w:id="114" w:name="_Toc466970498"/>
      <w:bookmarkStart w:id="115" w:name="_Toc468462411"/>
      <w:bookmarkStart w:id="116" w:name="_Toc469481996"/>
      <w:bookmarkStart w:id="117" w:name="_Toc472411770"/>
      <w:r w:rsidRPr="00382A07">
        <w:rPr>
          <w:b w:val="0"/>
          <w:szCs w:val="24"/>
        </w:rPr>
        <w:t>Оценка заявок (подраздел</w:t>
      </w:r>
      <w:r w:rsidR="00B80887">
        <w:t xml:space="preserve"> </w:t>
      </w:r>
      <w:r w:rsidR="00E22056">
        <w:fldChar w:fldCharType="begin"/>
      </w:r>
      <w:r w:rsidR="00E22056">
        <w:instrText xml:space="preserve"> REF _Ref468199992 \r \h  \* MERGEFORMAT </w:instrText>
      </w:r>
      <w:r w:rsidR="00E22056">
        <w:fldChar w:fldCharType="separate"/>
      </w:r>
      <w:r w:rsidR="00991C07" w:rsidRPr="00991C07">
        <w:rPr>
          <w:b w:val="0"/>
        </w:rPr>
        <w:t>3.6</w:t>
      </w:r>
      <w:r w:rsidR="00E22056">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7"/>
      <w:bookmarkEnd w:id="108"/>
      <w:bookmarkEnd w:id="109"/>
      <w:bookmarkEnd w:id="110"/>
      <w:bookmarkEnd w:id="111"/>
      <w:bookmarkEnd w:id="112"/>
      <w:bookmarkEnd w:id="113"/>
      <w:bookmarkEnd w:id="114"/>
      <w:bookmarkEnd w:id="115"/>
      <w:bookmarkEnd w:id="116"/>
      <w:bookmarkEnd w:id="117"/>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8" w:name="_Проект_договора"/>
      <w:bookmarkStart w:id="119" w:name="_Ref305973574"/>
      <w:bookmarkStart w:id="120" w:name="_Ref440272931"/>
      <w:bookmarkStart w:id="121" w:name="_Ref440274025"/>
      <w:bookmarkStart w:id="122" w:name="_Ref440292752"/>
      <w:bookmarkStart w:id="123" w:name="_Toc472411771"/>
      <w:bookmarkEnd w:id="51"/>
      <w:bookmarkEnd w:id="118"/>
      <w:r w:rsidRPr="00382A07">
        <w:rPr>
          <w:szCs w:val="24"/>
        </w:rPr>
        <w:lastRenderedPageBreak/>
        <w:t xml:space="preserve">Проект </w:t>
      </w:r>
      <w:r w:rsidR="00123C70" w:rsidRPr="00382A07">
        <w:rPr>
          <w:szCs w:val="24"/>
        </w:rPr>
        <w:t>Договор</w:t>
      </w:r>
      <w:r w:rsidRPr="00382A07">
        <w:rPr>
          <w:szCs w:val="24"/>
        </w:rPr>
        <w:t>а</w:t>
      </w:r>
      <w:bookmarkEnd w:id="119"/>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0"/>
      <w:bookmarkEnd w:id="121"/>
      <w:bookmarkEnd w:id="122"/>
      <w:bookmarkEnd w:id="123"/>
    </w:p>
    <w:p w:rsidR="00953802" w:rsidRPr="00382A07" w:rsidRDefault="00216641" w:rsidP="00953802">
      <w:pPr>
        <w:pStyle w:val="2"/>
        <w:tabs>
          <w:tab w:val="clear" w:pos="1700"/>
          <w:tab w:val="left" w:pos="567"/>
        </w:tabs>
        <w:spacing w:line="264" w:lineRule="auto"/>
      </w:pPr>
      <w:bookmarkStart w:id="124" w:name="_Toc472411772"/>
      <w:r w:rsidRPr="00382A07">
        <w:t>Проект договора</w:t>
      </w:r>
      <w:bookmarkEnd w:id="124"/>
    </w:p>
    <w:p w:rsidR="00953802" w:rsidRPr="00382A07" w:rsidRDefault="00953802" w:rsidP="00953802">
      <w:pPr>
        <w:pStyle w:val="3"/>
        <w:ind w:left="0" w:firstLine="709"/>
        <w:jc w:val="both"/>
        <w:rPr>
          <w:b w:val="0"/>
        </w:rPr>
      </w:pPr>
      <w:bookmarkStart w:id="125" w:name="_Toc439238031"/>
      <w:bookmarkStart w:id="126" w:name="_Toc439238153"/>
      <w:bookmarkStart w:id="127" w:name="_Toc439252705"/>
      <w:bookmarkStart w:id="128" w:name="_Toc439323563"/>
      <w:bookmarkStart w:id="129" w:name="_Toc439323679"/>
      <w:bookmarkStart w:id="130" w:name="_Toc440357077"/>
      <w:bookmarkStart w:id="131" w:name="_Toc440359632"/>
      <w:bookmarkStart w:id="132" w:name="_Toc440632095"/>
      <w:bookmarkStart w:id="133" w:name="_Toc440875916"/>
      <w:bookmarkStart w:id="134" w:name="_Toc441130944"/>
      <w:bookmarkStart w:id="135" w:name="_Toc447269759"/>
      <w:bookmarkStart w:id="136" w:name="_Toc464120581"/>
      <w:bookmarkStart w:id="137" w:name="_Toc466970501"/>
      <w:bookmarkStart w:id="138" w:name="_Toc468462414"/>
      <w:bookmarkStart w:id="139" w:name="_Toc469481999"/>
      <w:bookmarkStart w:id="140"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rsidR="00953802" w:rsidRPr="00382A07" w:rsidRDefault="0094713A" w:rsidP="0094713A">
      <w:pPr>
        <w:pStyle w:val="3"/>
        <w:ind w:left="0" w:firstLine="709"/>
        <w:jc w:val="both"/>
        <w:rPr>
          <w:b w:val="0"/>
        </w:rPr>
      </w:pPr>
      <w:bookmarkStart w:id="141" w:name="_Toc439238032"/>
      <w:bookmarkStart w:id="142" w:name="_Toc439238154"/>
      <w:bookmarkStart w:id="143" w:name="_Toc439252706"/>
      <w:bookmarkStart w:id="144" w:name="_Toc439323564"/>
      <w:bookmarkStart w:id="145" w:name="_Toc439323680"/>
      <w:bookmarkStart w:id="146" w:name="_Toc440357078"/>
      <w:bookmarkStart w:id="147" w:name="_Toc440359633"/>
      <w:bookmarkStart w:id="148" w:name="_Toc440632096"/>
      <w:bookmarkStart w:id="149" w:name="_Toc440875917"/>
      <w:bookmarkStart w:id="150" w:name="_Toc441130945"/>
      <w:bookmarkStart w:id="151" w:name="_Toc447269760"/>
      <w:bookmarkStart w:id="152" w:name="_Toc464120582"/>
      <w:bookmarkStart w:id="153" w:name="_Toc466970502"/>
      <w:bookmarkStart w:id="154" w:name="_Toc468462415"/>
      <w:bookmarkStart w:id="155" w:name="_Toc469482000"/>
      <w:bookmarkStart w:id="156"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E22056">
        <w:fldChar w:fldCharType="begin"/>
      </w:r>
      <w:r w:rsidR="00E22056">
        <w:instrText xml:space="preserve"> REF _Ref93264992 \r \h  \* MERGEFORMAT </w:instrText>
      </w:r>
      <w:r w:rsidR="00E22056">
        <w:fldChar w:fldCharType="separate"/>
      </w:r>
      <w:r w:rsidR="00991C07" w:rsidRPr="00991C07">
        <w:rPr>
          <w:b w:val="0"/>
        </w:rPr>
        <w:t>5.5</w:t>
      </w:r>
      <w:r w:rsidR="00E22056">
        <w:fldChar w:fldCharType="end"/>
      </w:r>
      <w:r w:rsidRPr="00382A07">
        <w:rPr>
          <w:b w:val="0"/>
        </w:rPr>
        <w:t>) и приложить его к своей Заявке.</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4713A" w:rsidRPr="00382A07" w:rsidRDefault="0094713A" w:rsidP="0094713A">
      <w:pPr>
        <w:pStyle w:val="3"/>
        <w:ind w:left="0" w:firstLine="709"/>
        <w:jc w:val="both"/>
        <w:rPr>
          <w:b w:val="0"/>
        </w:rPr>
      </w:pPr>
      <w:bookmarkStart w:id="157" w:name="_Toc439238033"/>
      <w:bookmarkStart w:id="158" w:name="_Toc439238155"/>
      <w:bookmarkStart w:id="159" w:name="_Toc439252707"/>
      <w:bookmarkStart w:id="160" w:name="_Toc439323565"/>
      <w:bookmarkStart w:id="161" w:name="_Toc439323681"/>
      <w:bookmarkStart w:id="162" w:name="_Toc440357079"/>
      <w:bookmarkStart w:id="163" w:name="_Toc440359634"/>
      <w:bookmarkStart w:id="164" w:name="_Toc440632097"/>
      <w:bookmarkStart w:id="165" w:name="_Toc440875918"/>
      <w:bookmarkStart w:id="166" w:name="_Toc441130946"/>
      <w:bookmarkStart w:id="167" w:name="_Toc447269761"/>
      <w:bookmarkStart w:id="168" w:name="_Toc464120583"/>
      <w:bookmarkStart w:id="169" w:name="_Toc466970503"/>
      <w:bookmarkStart w:id="170" w:name="_Toc468462416"/>
      <w:bookmarkStart w:id="171" w:name="_Toc469482001"/>
      <w:bookmarkStart w:id="172" w:name="_Toc472411775"/>
      <w:r w:rsidRPr="00382A07">
        <w:rPr>
          <w:b w:val="0"/>
        </w:rPr>
        <w:t>Настоящий проект Договора не является окончательным, редакция Договора может быть изменена Заказчиком.</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953802" w:rsidRPr="00382A07" w:rsidRDefault="00953802" w:rsidP="00953802">
      <w:pPr>
        <w:pStyle w:val="2"/>
        <w:tabs>
          <w:tab w:val="clear" w:pos="1700"/>
          <w:tab w:val="left" w:pos="567"/>
        </w:tabs>
        <w:spacing w:line="264" w:lineRule="auto"/>
      </w:pPr>
      <w:bookmarkStart w:id="173" w:name="_Toc468462417"/>
      <w:bookmarkStart w:id="174" w:name="_Toc472411776"/>
      <w:r w:rsidRPr="00382A07">
        <w:rPr>
          <w:bCs w:val="0"/>
        </w:rPr>
        <w:t>Антикоррупционная оговорка, включаемая в проект договора</w:t>
      </w:r>
      <w:bookmarkEnd w:id="173"/>
      <w:bookmarkEnd w:id="174"/>
    </w:p>
    <w:p w:rsidR="00953802" w:rsidRPr="00382A07" w:rsidRDefault="0094713A" w:rsidP="0094713A">
      <w:pPr>
        <w:pStyle w:val="3"/>
        <w:ind w:left="0" w:firstLine="709"/>
        <w:jc w:val="both"/>
        <w:rPr>
          <w:b w:val="0"/>
        </w:rPr>
      </w:pPr>
      <w:bookmarkStart w:id="175" w:name="_Toc439238157"/>
      <w:bookmarkStart w:id="176" w:name="_Toc439252709"/>
      <w:bookmarkStart w:id="177" w:name="_Toc439323567"/>
      <w:bookmarkStart w:id="178" w:name="_Toc439323683"/>
      <w:bookmarkStart w:id="179" w:name="_Toc440357081"/>
      <w:bookmarkStart w:id="180" w:name="_Toc440359636"/>
      <w:bookmarkStart w:id="181" w:name="_Toc440632099"/>
      <w:bookmarkStart w:id="182" w:name="_Toc440875920"/>
      <w:bookmarkStart w:id="183" w:name="_Toc441130948"/>
      <w:bookmarkStart w:id="184" w:name="_Toc447269763"/>
      <w:bookmarkStart w:id="185" w:name="_Toc464120585"/>
      <w:bookmarkStart w:id="186" w:name="_Toc466970505"/>
      <w:bookmarkStart w:id="187" w:name="_Toc468462418"/>
      <w:bookmarkStart w:id="188" w:name="_Toc469482003"/>
      <w:bookmarkStart w:id="189"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22056">
        <w:fldChar w:fldCharType="begin"/>
      </w:r>
      <w:r w:rsidR="00E22056">
        <w:instrText xml:space="preserve"> REF _Ref440270867 \r \h  \* MERGEFORMAT </w:instrText>
      </w:r>
      <w:r w:rsidR="00E22056">
        <w:fldChar w:fldCharType="separate"/>
      </w:r>
      <w:r w:rsidR="00991C07" w:rsidRPr="00991C07">
        <w:rPr>
          <w:b w:val="0"/>
        </w:rPr>
        <w:t>2.2.3</w:t>
      </w:r>
      <w:r w:rsidR="00E22056">
        <w:fldChar w:fldCharType="end"/>
      </w:r>
      <w:r w:rsidRPr="00382A07">
        <w:rPr>
          <w:b w:val="0"/>
        </w:rPr>
        <w:t>).</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94713A" w:rsidRPr="00382A07" w:rsidRDefault="0094713A" w:rsidP="0094713A">
      <w:pPr>
        <w:pStyle w:val="3"/>
        <w:ind w:left="0" w:firstLine="709"/>
        <w:jc w:val="both"/>
        <w:rPr>
          <w:b w:val="0"/>
        </w:rPr>
      </w:pPr>
      <w:bookmarkStart w:id="190" w:name="_Toc439238158"/>
      <w:bookmarkStart w:id="191" w:name="_Toc439252710"/>
      <w:bookmarkStart w:id="192" w:name="_Toc439323568"/>
      <w:bookmarkStart w:id="193" w:name="_Toc439323684"/>
      <w:bookmarkStart w:id="194" w:name="_Toc440357082"/>
      <w:bookmarkStart w:id="195" w:name="_Toc440359637"/>
      <w:bookmarkStart w:id="196" w:name="_Toc440632100"/>
      <w:bookmarkStart w:id="197" w:name="_Toc440875921"/>
      <w:bookmarkStart w:id="198" w:name="_Toc441130949"/>
      <w:bookmarkStart w:id="199" w:name="_Toc447269764"/>
      <w:bookmarkStart w:id="200" w:name="_Toc464120586"/>
      <w:bookmarkStart w:id="201" w:name="_Toc466970506"/>
      <w:bookmarkStart w:id="202" w:name="_Toc468462419"/>
      <w:bookmarkStart w:id="203" w:name="_Toc469482004"/>
      <w:bookmarkStart w:id="204"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0094713A" w:rsidRPr="00382A07" w:rsidRDefault="0094713A" w:rsidP="0094713A">
      <w:pPr>
        <w:pStyle w:val="3"/>
        <w:ind w:left="0" w:firstLine="709"/>
        <w:jc w:val="both"/>
        <w:rPr>
          <w:b w:val="0"/>
        </w:rPr>
      </w:pPr>
      <w:bookmarkStart w:id="205" w:name="_Toc439238159"/>
      <w:bookmarkStart w:id="206" w:name="_Toc439252711"/>
      <w:bookmarkStart w:id="207" w:name="_Toc439323569"/>
      <w:bookmarkStart w:id="208" w:name="_Toc439323685"/>
      <w:bookmarkStart w:id="209" w:name="_Ref440270867"/>
      <w:bookmarkStart w:id="210" w:name="_Toc440357083"/>
      <w:bookmarkStart w:id="211" w:name="_Toc440359638"/>
      <w:bookmarkStart w:id="212" w:name="_Toc440632101"/>
      <w:bookmarkStart w:id="213" w:name="_Toc440875922"/>
      <w:bookmarkStart w:id="214" w:name="_Toc441130950"/>
      <w:bookmarkStart w:id="215" w:name="_Toc447269765"/>
      <w:bookmarkStart w:id="216" w:name="_Toc464120587"/>
      <w:bookmarkStart w:id="217" w:name="_Toc466970507"/>
      <w:bookmarkStart w:id="218" w:name="_Toc468462420"/>
      <w:bookmarkStart w:id="219" w:name="_Toc469482005"/>
      <w:bookmarkStart w:id="220" w:name="_Toc472411779"/>
      <w:r w:rsidRPr="00382A07">
        <w:rPr>
          <w:b w:val="0"/>
        </w:rPr>
        <w:t>Текст Антикоррупционной оговорки:</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1" w:name="_Ref303622434"/>
      <w:bookmarkStart w:id="222" w:name="_Ref303624273"/>
      <w:bookmarkStart w:id="223" w:name="_Ref303682476"/>
      <w:bookmarkStart w:id="224" w:name="_Ref303683017"/>
      <w:bookmarkEnd w:id="221"/>
      <w:bookmarkEnd w:id="222"/>
      <w:bookmarkEnd w:id="223"/>
      <w:bookmarkEnd w:id="224"/>
    </w:p>
    <w:p w:rsidR="00642D28" w:rsidRPr="00F31976" w:rsidRDefault="00642D28" w:rsidP="00642D28">
      <w:pPr>
        <w:pStyle w:val="2"/>
        <w:tabs>
          <w:tab w:val="clear" w:pos="1700"/>
          <w:tab w:val="left" w:pos="567"/>
        </w:tabs>
        <w:spacing w:line="264" w:lineRule="auto"/>
        <w:rPr>
          <w:bCs w:val="0"/>
        </w:rPr>
      </w:pPr>
      <w:bookmarkStart w:id="225" w:name="_Toc469470557"/>
      <w:bookmarkStart w:id="226" w:name="_Toc472411780"/>
      <w:r w:rsidRPr="00F31976">
        <w:rPr>
          <w:bCs w:val="0"/>
        </w:rPr>
        <w:lastRenderedPageBreak/>
        <w:t>Дополнительные условия, включаемые в проект договора</w:t>
      </w:r>
      <w:bookmarkEnd w:id="225"/>
      <w:bookmarkEnd w:id="226"/>
    </w:p>
    <w:p w:rsidR="00642D28" w:rsidRPr="00F31976" w:rsidRDefault="00642D28" w:rsidP="00642D28">
      <w:pPr>
        <w:pStyle w:val="3"/>
        <w:ind w:left="0" w:firstLine="709"/>
        <w:jc w:val="both"/>
        <w:rPr>
          <w:b w:val="0"/>
        </w:rPr>
      </w:pPr>
      <w:bookmarkStart w:id="227" w:name="_Toc469470558"/>
      <w:bookmarkStart w:id="228" w:name="_Toc469482007"/>
      <w:bookmarkStart w:id="229"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7"/>
      <w:bookmarkEnd w:id="228"/>
      <w:bookmarkEnd w:id="229"/>
    </w:p>
    <w:p w:rsidR="00642D28" w:rsidRPr="00F31976" w:rsidRDefault="00642D28" w:rsidP="00642D28">
      <w:pPr>
        <w:pStyle w:val="3"/>
        <w:ind w:left="0" w:firstLine="709"/>
        <w:jc w:val="both"/>
        <w:rPr>
          <w:b w:val="0"/>
          <w:szCs w:val="24"/>
        </w:rPr>
      </w:pPr>
      <w:bookmarkStart w:id="230" w:name="_Toc469470559"/>
      <w:bookmarkStart w:id="231" w:name="_Toc469482008"/>
      <w:bookmarkStart w:id="232"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0"/>
      <w:bookmarkEnd w:id="231"/>
      <w:bookmarkEnd w:id="232"/>
    </w:p>
    <w:p w:rsidR="00642D28" w:rsidRPr="00F31976" w:rsidRDefault="00642D28" w:rsidP="00642D28">
      <w:pPr>
        <w:pStyle w:val="3"/>
        <w:ind w:left="0" w:firstLine="709"/>
        <w:jc w:val="both"/>
        <w:rPr>
          <w:b w:val="0"/>
          <w:szCs w:val="24"/>
        </w:rPr>
      </w:pPr>
      <w:bookmarkStart w:id="233" w:name="_Ref469470272"/>
      <w:bookmarkStart w:id="234" w:name="_Toc469470560"/>
      <w:bookmarkStart w:id="235" w:name="_Toc469482009"/>
      <w:bookmarkStart w:id="236" w:name="_Toc472411783"/>
      <w:r w:rsidRPr="00F31976">
        <w:rPr>
          <w:b w:val="0"/>
        </w:rPr>
        <w:t>Дополнительные</w:t>
      </w:r>
      <w:r w:rsidRPr="00F31976">
        <w:rPr>
          <w:b w:val="0"/>
          <w:szCs w:val="24"/>
        </w:rPr>
        <w:t xml:space="preserve"> условия:</w:t>
      </w:r>
      <w:bookmarkEnd w:id="233"/>
      <w:bookmarkEnd w:id="234"/>
      <w:bookmarkEnd w:id="235"/>
      <w:bookmarkEnd w:id="236"/>
    </w:p>
    <w:p w:rsidR="00642D28" w:rsidRPr="00F31976" w:rsidRDefault="00642D28" w:rsidP="00642D28">
      <w:pPr>
        <w:pStyle w:val="3"/>
        <w:numPr>
          <w:ilvl w:val="0"/>
          <w:numId w:val="0"/>
        </w:numPr>
        <w:ind w:firstLine="709"/>
        <w:jc w:val="both"/>
        <w:rPr>
          <w:b w:val="0"/>
          <w:szCs w:val="24"/>
        </w:rPr>
      </w:pPr>
      <w:bookmarkStart w:id="237" w:name="_Toc469470561"/>
      <w:bookmarkStart w:id="238" w:name="_Toc469482010"/>
      <w:bookmarkStart w:id="239"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7"/>
      <w:bookmarkEnd w:id="238"/>
      <w:bookmarkEnd w:id="239"/>
    </w:p>
    <w:p w:rsidR="00642D28" w:rsidRPr="00F31976" w:rsidRDefault="00642D28" w:rsidP="00642D28">
      <w:pPr>
        <w:pStyle w:val="3"/>
        <w:numPr>
          <w:ilvl w:val="0"/>
          <w:numId w:val="0"/>
        </w:numPr>
        <w:ind w:firstLine="709"/>
        <w:jc w:val="both"/>
        <w:rPr>
          <w:b w:val="0"/>
          <w:szCs w:val="24"/>
        </w:rPr>
      </w:pPr>
      <w:bookmarkStart w:id="240" w:name="_Toc469470562"/>
      <w:bookmarkStart w:id="241" w:name="_Toc469482011"/>
      <w:bookmarkStart w:id="242"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0"/>
      <w:bookmarkEnd w:id="241"/>
      <w:bookmarkEnd w:id="242"/>
    </w:p>
    <w:p w:rsidR="00642D28" w:rsidRPr="00F31976" w:rsidRDefault="00642D28" w:rsidP="00642D28">
      <w:pPr>
        <w:pStyle w:val="3"/>
        <w:numPr>
          <w:ilvl w:val="0"/>
          <w:numId w:val="0"/>
        </w:numPr>
        <w:ind w:firstLine="709"/>
        <w:jc w:val="both"/>
        <w:rPr>
          <w:b w:val="0"/>
          <w:szCs w:val="24"/>
        </w:rPr>
      </w:pPr>
      <w:bookmarkStart w:id="243" w:name="_Toc469470563"/>
      <w:bookmarkStart w:id="244" w:name="_Toc469482012"/>
      <w:bookmarkStart w:id="245"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3"/>
      <w:bookmarkEnd w:id="244"/>
      <w:bookmarkEnd w:id="245"/>
    </w:p>
    <w:p w:rsidR="00642D28" w:rsidRPr="007E5B28" w:rsidRDefault="00642D28" w:rsidP="00642D28">
      <w:pPr>
        <w:pStyle w:val="3"/>
        <w:numPr>
          <w:ilvl w:val="0"/>
          <w:numId w:val="0"/>
        </w:numPr>
        <w:ind w:firstLine="709"/>
        <w:jc w:val="both"/>
        <w:rPr>
          <w:b w:val="0"/>
          <w:szCs w:val="24"/>
        </w:rPr>
      </w:pPr>
      <w:bookmarkStart w:id="246" w:name="_Toc469470564"/>
      <w:bookmarkStart w:id="247" w:name="_Toc469482013"/>
      <w:bookmarkStart w:id="248"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6"/>
      <w:bookmarkEnd w:id="247"/>
      <w:bookmarkEnd w:id="248"/>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49" w:name="_Ref303711222"/>
      <w:bookmarkStart w:id="250" w:name="_Ref311232052"/>
      <w:bookmarkStart w:id="251"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49"/>
      <w:r w:rsidR="00D51A0B" w:rsidRPr="00382A07">
        <w:rPr>
          <w:szCs w:val="24"/>
        </w:rPr>
        <w:t>Заявок</w:t>
      </w:r>
      <w:bookmarkEnd w:id="250"/>
      <w:bookmarkEnd w:id="251"/>
    </w:p>
    <w:p w:rsidR="00717F60" w:rsidRPr="00382A07" w:rsidRDefault="00717F60" w:rsidP="00E71A48">
      <w:pPr>
        <w:pStyle w:val="2"/>
        <w:tabs>
          <w:tab w:val="clear" w:pos="1700"/>
          <w:tab w:val="left" w:pos="567"/>
        </w:tabs>
        <w:spacing w:line="264" w:lineRule="auto"/>
      </w:pPr>
      <w:bookmarkStart w:id="252" w:name="_Toc472411789"/>
      <w:r w:rsidRPr="00382A07">
        <w:t xml:space="preserve">Общий порядок проведения </w:t>
      </w:r>
      <w:r w:rsidR="00440928" w:rsidRPr="00382A07">
        <w:t>З</w:t>
      </w:r>
      <w:r w:rsidRPr="00382A07">
        <w:t>апроса предложений</w:t>
      </w:r>
      <w:bookmarkEnd w:id="252"/>
    </w:p>
    <w:p w:rsidR="00717F60" w:rsidRPr="00382A07" w:rsidRDefault="00717F60" w:rsidP="00953802">
      <w:pPr>
        <w:pStyle w:val="3"/>
        <w:rPr>
          <w:bCs w:val="0"/>
          <w:szCs w:val="24"/>
        </w:rPr>
      </w:pPr>
      <w:bookmarkStart w:id="253" w:name="_Toc439323688"/>
      <w:bookmarkStart w:id="254" w:name="_Toc440357086"/>
      <w:bookmarkStart w:id="255" w:name="_Toc440359641"/>
      <w:bookmarkStart w:id="256" w:name="_Toc440632104"/>
      <w:bookmarkStart w:id="257" w:name="_Toc440875925"/>
      <w:bookmarkStart w:id="258" w:name="_Toc441130953"/>
      <w:bookmarkStart w:id="259" w:name="_Toc447269768"/>
      <w:bookmarkStart w:id="260" w:name="_Toc464120590"/>
      <w:bookmarkStart w:id="261" w:name="_Toc466970510"/>
      <w:bookmarkStart w:id="262" w:name="_Toc468462423"/>
      <w:bookmarkStart w:id="263" w:name="_Toc469482016"/>
      <w:bookmarkStart w:id="264" w:name="_Toc472411790"/>
      <w:r w:rsidRPr="00382A07">
        <w:rPr>
          <w:szCs w:val="24"/>
        </w:rPr>
        <w:t>Запрос</w:t>
      </w:r>
      <w:r w:rsidRPr="00382A07">
        <w:rPr>
          <w:bCs w:val="0"/>
          <w:szCs w:val="24"/>
        </w:rPr>
        <w:t xml:space="preserve"> предложений проводится в следующем порядке:</w:t>
      </w:r>
      <w:bookmarkEnd w:id="253"/>
      <w:bookmarkEnd w:id="254"/>
      <w:bookmarkEnd w:id="255"/>
      <w:bookmarkEnd w:id="256"/>
      <w:bookmarkEnd w:id="257"/>
      <w:bookmarkEnd w:id="258"/>
      <w:bookmarkEnd w:id="259"/>
      <w:bookmarkEnd w:id="260"/>
      <w:bookmarkEnd w:id="261"/>
      <w:bookmarkEnd w:id="262"/>
      <w:bookmarkEnd w:id="263"/>
      <w:bookmarkEnd w:id="264"/>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E22056">
        <w:fldChar w:fldCharType="begin"/>
      </w:r>
      <w:r w:rsidR="00E22056">
        <w:instrText xml:space="preserve"> REF _Ref305973033 \r \h  \* MERGEFORMAT </w:instrText>
      </w:r>
      <w:r w:rsidR="00E22056">
        <w:fldChar w:fldCharType="separate"/>
      </w:r>
      <w:r w:rsidR="00991C07" w:rsidRPr="00991C07">
        <w:rPr>
          <w:bCs w:val="0"/>
          <w:sz w:val="24"/>
          <w:szCs w:val="24"/>
        </w:rPr>
        <w:t>3.2</w:t>
      </w:r>
      <w:r w:rsidR="00E22056">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E22056">
        <w:fldChar w:fldCharType="begin"/>
      </w:r>
      <w:r w:rsidR="00E22056">
        <w:instrText xml:space="preserve"> REF _Ref305973147 \r \h  \* MERGEFORMAT </w:instrText>
      </w:r>
      <w:r w:rsidR="00E22056">
        <w:fldChar w:fldCharType="separate"/>
      </w:r>
      <w:r w:rsidR="00991C07" w:rsidRPr="00991C07">
        <w:rPr>
          <w:bCs w:val="0"/>
          <w:sz w:val="24"/>
          <w:szCs w:val="24"/>
        </w:rPr>
        <w:t>3.3</w:t>
      </w:r>
      <w:r w:rsidR="00E22056">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5" w:name="__RefNumPara__828_922829174"/>
      <w:bookmarkEnd w:id="265"/>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E22056">
        <w:fldChar w:fldCharType="begin"/>
      </w:r>
      <w:r w:rsidR="00E22056">
        <w:instrText xml:space="preserve"> REF _Ref305973214 \r \h  \* MERGEFORMAT </w:instrText>
      </w:r>
      <w:r w:rsidR="00E22056">
        <w:fldChar w:fldCharType="separate"/>
      </w:r>
      <w:r w:rsidR="00991C07" w:rsidRPr="00991C07">
        <w:rPr>
          <w:bCs w:val="0"/>
          <w:sz w:val="24"/>
          <w:szCs w:val="24"/>
        </w:rPr>
        <w:t>3.4</w:t>
      </w:r>
      <w:r w:rsidR="00E22056">
        <w:fldChar w:fldCharType="end"/>
      </w:r>
      <w:r w:rsidR="00096E9D" w:rsidRPr="00382A07">
        <w:rPr>
          <w:bCs w:val="0"/>
          <w:sz w:val="24"/>
          <w:szCs w:val="24"/>
        </w:rPr>
        <w:t xml:space="preserve">, </w:t>
      </w:r>
      <w:r w:rsidR="00E22056">
        <w:fldChar w:fldCharType="begin"/>
      </w:r>
      <w:r w:rsidR="00E22056">
        <w:instrText xml:space="preserve"> REF _Ref303683883 \r \h  \* MERGEFORMAT </w:instrText>
      </w:r>
      <w:r w:rsidR="00E22056">
        <w:fldChar w:fldCharType="separate"/>
      </w:r>
      <w:r w:rsidR="00991C07" w:rsidRPr="00991C07">
        <w:rPr>
          <w:bCs w:val="0"/>
          <w:sz w:val="24"/>
          <w:szCs w:val="24"/>
        </w:rPr>
        <w:t>3.5</w:t>
      </w:r>
      <w:r w:rsidR="00E22056">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32_922829174"/>
      <w:bookmarkEnd w:id="266"/>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4_922829174"/>
      <w:bookmarkEnd w:id="267"/>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E22056">
        <w:fldChar w:fldCharType="begin"/>
      </w:r>
      <w:r w:rsidR="00E22056">
        <w:instrText xml:space="preserve"> REF _Ref303250967 \r \h  \* MERGEFORMAT </w:instrText>
      </w:r>
      <w:r w:rsidR="00E22056">
        <w:fldChar w:fldCharType="separate"/>
      </w:r>
      <w:r w:rsidR="00991C07" w:rsidRPr="00991C07">
        <w:rPr>
          <w:bCs w:val="0"/>
          <w:sz w:val="24"/>
          <w:szCs w:val="24"/>
        </w:rPr>
        <w:t>3.7</w:t>
      </w:r>
      <w:r w:rsidR="00E22056">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6_922829174"/>
      <w:bookmarkEnd w:id="268"/>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E22056">
        <w:fldChar w:fldCharType="begin"/>
      </w:r>
      <w:r w:rsidR="00E22056">
        <w:instrText xml:space="preserve"> REF _Ref306140451 \r \h  \* MERGEFORMAT </w:instrText>
      </w:r>
      <w:r w:rsidR="00E22056">
        <w:fldChar w:fldCharType="separate"/>
      </w:r>
      <w:r w:rsidR="00991C07" w:rsidRPr="00991C07">
        <w:rPr>
          <w:bCs w:val="0"/>
          <w:sz w:val="24"/>
          <w:szCs w:val="24"/>
        </w:rPr>
        <w:t>3.14</w:t>
      </w:r>
      <w:r w:rsidR="00E22056">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69" w:name="_Toc439323689"/>
      <w:bookmarkStart w:id="270" w:name="_Toc440357087"/>
      <w:bookmarkStart w:id="271" w:name="_Toc440359642"/>
      <w:bookmarkStart w:id="272" w:name="_Toc440632105"/>
      <w:bookmarkStart w:id="273" w:name="_Toc440875926"/>
      <w:bookmarkStart w:id="274" w:name="_Toc441130954"/>
      <w:bookmarkStart w:id="275" w:name="_Toc447269769"/>
      <w:bookmarkStart w:id="276" w:name="_Toc464120591"/>
      <w:bookmarkStart w:id="277" w:name="_Toc466970511"/>
      <w:bookmarkStart w:id="278" w:name="_Toc468462424"/>
      <w:bookmarkStart w:id="279" w:name="_Toc469482017"/>
      <w:bookmarkStart w:id="280"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69"/>
      <w:bookmarkEnd w:id="270"/>
      <w:bookmarkEnd w:id="271"/>
      <w:bookmarkEnd w:id="272"/>
      <w:bookmarkEnd w:id="273"/>
      <w:bookmarkEnd w:id="274"/>
      <w:bookmarkEnd w:id="275"/>
      <w:bookmarkEnd w:id="276"/>
      <w:bookmarkEnd w:id="277"/>
      <w:bookmarkEnd w:id="278"/>
      <w:bookmarkEnd w:id="279"/>
      <w:bookmarkEnd w:id="280"/>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1" w:name="_Ref303250835"/>
      <w:bookmarkStart w:id="282" w:name="_Ref305973033"/>
      <w:bookmarkStart w:id="283" w:name="_Toc472411792"/>
      <w:bookmarkStart w:id="284"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1"/>
      <w:r w:rsidRPr="00382A07">
        <w:t xml:space="preserve"> по запросу предложений</w:t>
      </w:r>
      <w:bookmarkEnd w:id="282"/>
      <w:bookmarkEnd w:id="283"/>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E22056">
        <w:fldChar w:fldCharType="begin"/>
      </w:r>
      <w:r w:rsidR="00E22056">
        <w:instrText xml:space="preserve"> REF _Ref302563524 \n \h  \* MERGEFORMAT </w:instrText>
      </w:r>
      <w:r w:rsidR="00E22056">
        <w:fldChar w:fldCharType="separate"/>
      </w:r>
      <w:r w:rsidR="00991C07" w:rsidRPr="00991C07">
        <w:rPr>
          <w:sz w:val="24"/>
          <w:szCs w:val="24"/>
        </w:rPr>
        <w:t>1.1.1</w:t>
      </w:r>
      <w:r w:rsidR="00E22056">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5" w:name="__RefNumPara__444_922829174"/>
      <w:bookmarkStart w:id="286" w:name="_Ref191386216"/>
      <w:bookmarkStart w:id="287" w:name="_Ref305973147"/>
      <w:bookmarkStart w:id="288" w:name="_Toc472411793"/>
      <w:bookmarkEnd w:id="284"/>
      <w:bookmarkEnd w:id="285"/>
      <w:r w:rsidRPr="00382A07">
        <w:lastRenderedPageBreak/>
        <w:t xml:space="preserve">Подготовка </w:t>
      </w:r>
      <w:bookmarkEnd w:id="286"/>
      <w:r w:rsidRPr="00382A07">
        <w:t>Заявок</w:t>
      </w:r>
      <w:bookmarkEnd w:id="287"/>
      <w:bookmarkEnd w:id="288"/>
    </w:p>
    <w:p w:rsidR="00717F60" w:rsidRPr="00382A07" w:rsidRDefault="00717F60" w:rsidP="00E71A48">
      <w:pPr>
        <w:pStyle w:val="3"/>
        <w:spacing w:line="264" w:lineRule="auto"/>
        <w:rPr>
          <w:szCs w:val="24"/>
        </w:rPr>
      </w:pPr>
      <w:bookmarkStart w:id="289" w:name="_Ref306114638"/>
      <w:bookmarkStart w:id="290" w:name="_Toc440357090"/>
      <w:bookmarkStart w:id="291" w:name="_Toc440359645"/>
      <w:bookmarkStart w:id="292" w:name="_Toc440632108"/>
      <w:bookmarkStart w:id="293" w:name="_Toc440875929"/>
      <w:bookmarkStart w:id="294" w:name="_Toc441130957"/>
      <w:bookmarkStart w:id="295" w:name="_Toc447269772"/>
      <w:bookmarkStart w:id="296" w:name="_Toc464120594"/>
      <w:bookmarkStart w:id="297" w:name="_Toc466970514"/>
      <w:bookmarkStart w:id="298" w:name="_Toc468462427"/>
      <w:bookmarkStart w:id="299" w:name="_Toc469482020"/>
      <w:bookmarkStart w:id="300" w:name="_Toc472411794"/>
      <w:r w:rsidRPr="00382A07">
        <w:rPr>
          <w:szCs w:val="24"/>
        </w:rPr>
        <w:t xml:space="preserve">Общие требования к </w:t>
      </w:r>
      <w:r w:rsidR="004B5EB3" w:rsidRPr="00382A07">
        <w:rPr>
          <w:szCs w:val="24"/>
        </w:rPr>
        <w:t>Заявк</w:t>
      </w:r>
      <w:r w:rsidRPr="00382A07">
        <w:rPr>
          <w:szCs w:val="24"/>
        </w:rPr>
        <w:t>е</w:t>
      </w:r>
      <w:bookmarkEnd w:id="289"/>
      <w:bookmarkEnd w:id="290"/>
      <w:bookmarkEnd w:id="291"/>
      <w:bookmarkEnd w:id="292"/>
      <w:bookmarkEnd w:id="293"/>
      <w:bookmarkEnd w:id="294"/>
      <w:bookmarkEnd w:id="295"/>
      <w:bookmarkEnd w:id="296"/>
      <w:bookmarkEnd w:id="297"/>
      <w:bookmarkEnd w:id="298"/>
      <w:bookmarkEnd w:id="299"/>
      <w:bookmarkEnd w:id="300"/>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_Ref440271072 \r \h  \* MERGEFORMAT </w:instrText>
      </w:r>
      <w:r w:rsidR="00E22056">
        <w:fldChar w:fldCharType="separate"/>
      </w:r>
      <w:r w:rsidR="00991C07" w:rsidRPr="00991C07">
        <w:rPr>
          <w:bCs w:val="0"/>
          <w:sz w:val="24"/>
          <w:szCs w:val="24"/>
        </w:rPr>
        <w:t>5.2</w:t>
      </w:r>
      <w:r w:rsidR="00E22056">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Cs w:val="0"/>
          <w:sz w:val="24"/>
          <w:szCs w:val="24"/>
        </w:rPr>
        <w:t>5.3</w:t>
      </w:r>
      <w:r w:rsidR="00E22056">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E22056">
        <w:fldChar w:fldCharType="begin"/>
      </w:r>
      <w:r w:rsidR="00E22056">
        <w:instrText xml:space="preserve"> REF _Ref440271036 \r \h  \* MERGEFORMAT </w:instrText>
      </w:r>
      <w:r w:rsidR="00E22056">
        <w:fldChar w:fldCharType="separate"/>
      </w:r>
      <w:r w:rsidR="00991C07" w:rsidRPr="00991C07">
        <w:rPr>
          <w:bCs w:val="0"/>
          <w:sz w:val="24"/>
          <w:szCs w:val="24"/>
        </w:rPr>
        <w:t>5.4</w:t>
      </w:r>
      <w:r w:rsidR="00E22056">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E22056">
        <w:fldChar w:fldCharType="begin"/>
      </w:r>
      <w:r w:rsidR="00E22056">
        <w:instrText xml:space="preserve"> REF _Ref191386407 \r \h  \* MERGEFORMAT </w:instrText>
      </w:r>
      <w:r w:rsidR="00E22056">
        <w:fldChar w:fldCharType="separate"/>
      </w:r>
      <w:r w:rsidR="00991C07" w:rsidRPr="00991C07">
        <w:rPr>
          <w:bCs w:val="0"/>
          <w:sz w:val="24"/>
          <w:szCs w:val="24"/>
        </w:rPr>
        <w:t>3.3.8</w:t>
      </w:r>
      <w:r w:rsidR="00E22056">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E22056">
        <w:fldChar w:fldCharType="begin"/>
      </w:r>
      <w:r w:rsidR="00E22056">
        <w:instrText xml:space="preserve"> REF _Ref93264992 \r \h  \* MERGEFORMAT </w:instrText>
      </w:r>
      <w:r w:rsidR="00E22056">
        <w:fldChar w:fldCharType="separate"/>
      </w:r>
      <w:r w:rsidR="00991C07" w:rsidRPr="00991C07">
        <w:rPr>
          <w:bCs w:val="0"/>
          <w:sz w:val="24"/>
          <w:szCs w:val="24"/>
        </w:rPr>
        <w:t>5.5</w:t>
      </w:r>
      <w:r w:rsidR="00E22056">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1"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1"/>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E22056">
        <w:fldChar w:fldCharType="begin"/>
      </w:r>
      <w:r w:rsidR="00E22056">
        <w:instrText xml:space="preserve"> REF _Ref55336310 \r \h  \* MERGEFORMAT </w:instrText>
      </w:r>
      <w:r w:rsidR="00E22056">
        <w:fldChar w:fldCharType="separate"/>
      </w:r>
      <w:r w:rsidR="00991C07" w:rsidRPr="00991C07">
        <w:rPr>
          <w:bCs w:val="0"/>
          <w:sz w:val="24"/>
          <w:szCs w:val="24"/>
          <w:lang w:eastAsia="ru-RU"/>
        </w:rPr>
        <w:t>5.1</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E22056">
        <w:fldChar w:fldCharType="begin"/>
      </w:r>
      <w:r w:rsidR="00E22056">
        <w:instrText xml:space="preserve"> REF _Ref440271964 \r \h  \* MERGEFORMAT </w:instrText>
      </w:r>
      <w:r w:rsidR="00E22056">
        <w:fldChar w:fldCharType="separate"/>
      </w:r>
      <w:r w:rsidR="00991C07" w:rsidRPr="00991C07">
        <w:rPr>
          <w:sz w:val="24"/>
          <w:szCs w:val="24"/>
        </w:rPr>
        <w:t>5.1.3</w:t>
      </w:r>
      <w:r w:rsidR="00E22056">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_Ref440279062 \r \h  \* MERGEFORMAT </w:instrText>
      </w:r>
      <w:r w:rsidR="00E22056">
        <w:fldChar w:fldCharType="separate"/>
      </w:r>
      <w:r w:rsidR="00991C07" w:rsidRPr="00991C07">
        <w:rPr>
          <w:sz w:val="24"/>
          <w:szCs w:val="24"/>
        </w:rPr>
        <w:t>б)</w:t>
      </w:r>
      <w:r w:rsidR="00E22056">
        <w:fldChar w:fldCharType="end"/>
      </w:r>
      <w:r w:rsidR="00F463E8"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E22056">
        <w:fldChar w:fldCharType="begin"/>
      </w:r>
      <w:r w:rsidR="00E22056">
        <w:instrText xml:space="preserve"> REF _Ref86826666 \r \h  \* MERGEFORMAT </w:instrText>
      </w:r>
      <w:r w:rsidR="00E22056">
        <w:fldChar w:fldCharType="separate"/>
      </w:r>
      <w:r w:rsidR="00991C07" w:rsidRPr="00991C07">
        <w:rPr>
          <w:bCs w:val="0"/>
          <w:sz w:val="24"/>
          <w:szCs w:val="24"/>
          <w:lang w:eastAsia="ru-RU"/>
        </w:rPr>
        <w:t>5.3</w:t>
      </w:r>
      <w:r w:rsidR="00E22056">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_Ref440274913 \r \h  \* MERGEFORMAT </w:instrText>
      </w:r>
      <w:r w:rsidR="00E22056">
        <w:fldChar w:fldCharType="separate"/>
      </w:r>
      <w:r w:rsidR="00991C07" w:rsidRPr="00991C07">
        <w:rPr>
          <w:bCs w:val="0"/>
          <w:sz w:val="24"/>
          <w:szCs w:val="24"/>
          <w:lang w:eastAsia="ru-RU"/>
        </w:rPr>
        <w:t>5.2</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_Ref440274902 \r \h  \* MERGEFORMAT </w:instrText>
      </w:r>
      <w:r w:rsidR="00E22056">
        <w:fldChar w:fldCharType="separate"/>
      </w:r>
      <w:r w:rsidR="00991C07" w:rsidRPr="00991C07">
        <w:rPr>
          <w:bCs w:val="0"/>
          <w:sz w:val="24"/>
          <w:szCs w:val="24"/>
          <w:lang w:eastAsia="ru-RU"/>
        </w:rPr>
        <w:t>5.4</w:t>
      </w:r>
      <w:r w:rsidR="00E22056">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_Ref93264992 \r \h  \* MERGEFORMAT </w:instrText>
      </w:r>
      <w:r w:rsidR="00E22056">
        <w:fldChar w:fldCharType="separate"/>
      </w:r>
      <w:r w:rsidR="00991C07" w:rsidRPr="00991C07">
        <w:rPr>
          <w:bCs w:val="0"/>
          <w:sz w:val="24"/>
          <w:szCs w:val="24"/>
          <w:lang w:eastAsia="ru-RU"/>
        </w:rPr>
        <w:t>5.5</w:t>
      </w:r>
      <w:r w:rsidR="00E22056">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E22056">
        <w:fldChar w:fldCharType="begin"/>
      </w:r>
      <w:r w:rsidR="00E22056">
        <w:instrText xml:space="preserve"> REF _Ref444164229 \r \h  \* MERGEFORMAT </w:instrText>
      </w:r>
      <w:r w:rsidR="00E22056">
        <w:fldChar w:fldCharType="separate"/>
      </w:r>
      <w:r w:rsidR="00991C07" w:rsidRPr="00991C07">
        <w:rPr>
          <w:bCs w:val="0"/>
          <w:sz w:val="24"/>
          <w:szCs w:val="24"/>
          <w:lang w:eastAsia="ru-RU"/>
        </w:rPr>
        <w:t>5.6.1</w:t>
      </w:r>
      <w:r w:rsidR="00E22056">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22056">
        <w:fldChar w:fldCharType="begin"/>
      </w:r>
      <w:r w:rsidR="00E22056">
        <w:instrText xml:space="preserve"> REF _Ref444164241 \r \h  \* MERGEFORMAT </w:instrText>
      </w:r>
      <w:r w:rsidR="00E22056">
        <w:fldChar w:fldCharType="separate"/>
      </w:r>
      <w:r w:rsidR="00991C07" w:rsidRPr="00991C07">
        <w:rPr>
          <w:sz w:val="24"/>
          <w:szCs w:val="24"/>
        </w:rPr>
        <w:t>5.6.2</w:t>
      </w:r>
      <w:r w:rsidR="00E22056">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E22056">
        <w:fldChar w:fldCharType="begin"/>
      </w:r>
      <w:r w:rsidR="00E22056">
        <w:instrText xml:space="preserve"> REF _Ref440279062 \r \h  \* MERGEFORMAT </w:instrText>
      </w:r>
      <w:r w:rsidR="00E22056">
        <w:fldChar w:fldCharType="separate"/>
      </w:r>
      <w:r w:rsidR="00991C07" w:rsidRPr="00991C07">
        <w:rPr>
          <w:sz w:val="24"/>
          <w:szCs w:val="24"/>
        </w:rPr>
        <w:t>б)</w:t>
      </w:r>
      <w:r w:rsidR="00E22056">
        <w:fldChar w:fldCharType="end"/>
      </w:r>
      <w:r w:rsidR="00F958E8" w:rsidRPr="00382A07">
        <w:rPr>
          <w:sz w:val="24"/>
          <w:szCs w:val="24"/>
        </w:rPr>
        <w:t xml:space="preserve">, </w:t>
      </w:r>
      <w:r w:rsidR="00E22056">
        <w:fldChar w:fldCharType="begin"/>
      </w:r>
      <w:r w:rsidR="00E22056">
        <w:instrText xml:space="preserve"> REF _Ref440372460 \r \h  \* MERGEFORMAT </w:instrText>
      </w:r>
      <w:r w:rsidR="00E22056">
        <w:fldChar w:fldCharType="separate"/>
      </w:r>
      <w:r w:rsidR="00991C07" w:rsidRPr="00991C07">
        <w:rPr>
          <w:sz w:val="24"/>
          <w:szCs w:val="24"/>
        </w:rPr>
        <w:t>д)</w:t>
      </w:r>
      <w:r w:rsidR="00E22056">
        <w:fldChar w:fldCharType="end"/>
      </w:r>
      <w:r w:rsidR="00F958E8" w:rsidRPr="00382A07">
        <w:rPr>
          <w:sz w:val="24"/>
          <w:szCs w:val="24"/>
        </w:rPr>
        <w:t xml:space="preserve">, </w:t>
      </w:r>
      <w:r w:rsidR="00E22056">
        <w:fldChar w:fldCharType="begin"/>
      </w:r>
      <w:r w:rsidR="00E22056">
        <w:instrText xml:space="preserve"> REF _Ref440372474 \r \h  \* MERGEFORMAT </w:instrText>
      </w:r>
      <w:r w:rsidR="00E22056">
        <w:fldChar w:fldCharType="separate"/>
      </w:r>
      <w:r w:rsidR="00991C07" w:rsidRPr="00991C07">
        <w:rPr>
          <w:sz w:val="24"/>
          <w:szCs w:val="24"/>
        </w:rPr>
        <w:t>м)</w:t>
      </w:r>
      <w:r w:rsidR="00E22056">
        <w:fldChar w:fldCharType="end"/>
      </w:r>
      <w:r w:rsidR="00F958E8" w:rsidRPr="00382A07">
        <w:rPr>
          <w:sz w:val="24"/>
          <w:szCs w:val="24"/>
        </w:rPr>
        <w:t xml:space="preserve">, </w:t>
      </w:r>
      <w:r w:rsidR="00E22056">
        <w:fldChar w:fldCharType="begin"/>
      </w:r>
      <w:r w:rsidR="00E22056">
        <w:instrText xml:space="preserve"> REF _Ref440372477 \r \h  \* MERGEFORMAT </w:instrText>
      </w:r>
      <w:r w:rsidR="00E22056">
        <w:fldChar w:fldCharType="separate"/>
      </w:r>
      <w:r w:rsidR="00991C07" w:rsidRPr="00991C07">
        <w:rPr>
          <w:sz w:val="24"/>
          <w:szCs w:val="24"/>
        </w:rPr>
        <w:t>н)</w:t>
      </w:r>
      <w:r w:rsidR="00E22056">
        <w:fldChar w:fldCharType="end"/>
      </w:r>
      <w:r w:rsidR="00A24167" w:rsidRPr="00382A07">
        <w:rPr>
          <w:sz w:val="24"/>
          <w:szCs w:val="24"/>
        </w:rPr>
        <w:t xml:space="preserve">, </w:t>
      </w:r>
      <w:r w:rsidR="00E22056">
        <w:fldChar w:fldCharType="begin"/>
      </w:r>
      <w:r w:rsidR="00E22056">
        <w:instrText xml:space="preserve"> REF _Ref442188512 \r \h  \* MERGEFORMAT </w:instrText>
      </w:r>
      <w:r w:rsidR="00E22056">
        <w:fldChar w:fldCharType="separate"/>
      </w:r>
      <w:r w:rsidR="00991C07" w:rsidRPr="00991C07">
        <w:rPr>
          <w:sz w:val="24"/>
          <w:szCs w:val="24"/>
        </w:rPr>
        <w:t>с)</w:t>
      </w:r>
      <w:r w:rsidR="00E22056">
        <w:fldChar w:fldCharType="end"/>
      </w:r>
      <w:r w:rsidR="00F463E8"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E22056">
        <w:fldChar w:fldCharType="begin"/>
      </w:r>
      <w:r w:rsidR="00E22056">
        <w:instrText xml:space="preserve"> REF _Ref464116309 \r \h  \* MERGEFORMAT </w:instrText>
      </w:r>
      <w:r w:rsidR="00E22056">
        <w:fldChar w:fldCharType="separate"/>
      </w:r>
      <w:r w:rsidR="00991C07" w:rsidRPr="00991C07">
        <w:rPr>
          <w:sz w:val="24"/>
          <w:szCs w:val="24"/>
        </w:rPr>
        <w:t>3.3.10.7</w:t>
      </w:r>
      <w:r w:rsidR="00E22056">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22056">
        <w:fldChar w:fldCharType="begin"/>
      </w:r>
      <w:r w:rsidR="00E22056">
        <w:instrText xml:space="preserve"> REF _Ref442263553 \r \h  \* MERGEFORMAT </w:instrText>
      </w:r>
      <w:r w:rsidR="00E22056">
        <w:fldChar w:fldCharType="separate"/>
      </w:r>
      <w:r w:rsidR="00991C07" w:rsidRPr="00991C07">
        <w:rPr>
          <w:sz w:val="24"/>
          <w:szCs w:val="24"/>
        </w:rPr>
        <w:t>3.3.14.4</w:t>
      </w:r>
      <w:r w:rsidR="00E22056">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2"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2"/>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E22056">
        <w:fldChar w:fldCharType="begin"/>
      </w:r>
      <w:r w:rsidR="00E22056">
        <w:instrText xml:space="preserve"> REF _Ref440270602 \r \h  \* MERGEFORMAT </w:instrText>
      </w:r>
      <w:r w:rsidR="00E22056">
        <w:fldChar w:fldCharType="separate"/>
      </w:r>
      <w:r w:rsidR="00991C07">
        <w:t>5</w:t>
      </w:r>
      <w:r w:rsidR="00E22056">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E22056">
        <w:fldChar w:fldCharType="begin"/>
      </w:r>
      <w:r w:rsidR="00E22056">
        <w:instrText xml:space="preserve"> REF _Ref191386419 \n \h  \* MERGEFORMAT </w:instrText>
      </w:r>
      <w:r w:rsidR="00E22056">
        <w:fldChar w:fldCharType="separate"/>
      </w:r>
      <w:r w:rsidR="00991C07" w:rsidRPr="00991C07">
        <w:rPr>
          <w:bCs w:val="0"/>
          <w:sz w:val="24"/>
          <w:szCs w:val="24"/>
        </w:rPr>
        <w:t>3.3.2</w:t>
      </w:r>
      <w:r w:rsidR="00E22056">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3" w:name="_Ref55279015"/>
      <w:bookmarkStart w:id="304"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3"/>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4"/>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6"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Cs w:val="0"/>
          <w:spacing w:val="-1"/>
          <w:sz w:val="24"/>
          <w:szCs w:val="24"/>
        </w:rPr>
        <w:t>5.3</w:t>
      </w:r>
      <w:r w:rsidR="00E22056">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6"/>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Cs w:val="0"/>
          <w:spacing w:val="-1"/>
          <w:sz w:val="24"/>
          <w:szCs w:val="24"/>
        </w:rPr>
        <w:t>5.3</w:t>
      </w:r>
      <w:r w:rsidR="00E22056">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E22056">
        <w:fldChar w:fldCharType="begin"/>
      </w:r>
      <w:r w:rsidR="00E22056">
        <w:instrText xml:space="preserve"> REF _Ref440271182 \r \h  \* MERGEFORMAT </w:instrText>
      </w:r>
      <w:r w:rsidR="00E22056">
        <w:fldChar w:fldCharType="separate"/>
      </w:r>
      <w:r w:rsidR="00991C07" w:rsidRPr="00991C07">
        <w:rPr>
          <w:sz w:val="24"/>
          <w:szCs w:val="24"/>
        </w:rPr>
        <w:t>3.3.1.9</w:t>
      </w:r>
      <w:r w:rsidR="00E22056">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22056">
        <w:fldChar w:fldCharType="begin"/>
      </w:r>
      <w:r w:rsidR="00E22056">
        <w:instrText xml:space="preserve"> REF _Ref440271072 \r \h  \* MERGEFORMAT </w:instrText>
      </w:r>
      <w:r w:rsidR="00E22056">
        <w:fldChar w:fldCharType="separate"/>
      </w:r>
      <w:r w:rsidR="00991C07" w:rsidRPr="00991C07">
        <w:rPr>
          <w:bCs w:val="0"/>
          <w:sz w:val="24"/>
          <w:szCs w:val="24"/>
        </w:rPr>
        <w:t>5.2</w:t>
      </w:r>
      <w:r w:rsidR="00E22056">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E22056">
        <w:fldChar w:fldCharType="begin"/>
      </w:r>
      <w:r w:rsidR="00E22056">
        <w:instrText xml:space="preserve"> REF _Ref440271036 \r \h  \* MERGEFORMAT </w:instrText>
      </w:r>
      <w:r w:rsidR="00E22056">
        <w:fldChar w:fldCharType="separate"/>
      </w:r>
      <w:r w:rsidR="00991C07" w:rsidRPr="00991C07">
        <w:rPr>
          <w:bCs w:val="0"/>
          <w:sz w:val="24"/>
          <w:szCs w:val="24"/>
        </w:rPr>
        <w:t>5.4</w:t>
      </w:r>
      <w:r w:rsidR="00E22056">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7" w:name="_Ref115076752"/>
      <w:bookmarkStart w:id="308" w:name="_Ref191386109"/>
      <w:bookmarkStart w:id="309" w:name="_Ref191386419"/>
      <w:bookmarkStart w:id="310" w:name="_Toc440357091"/>
      <w:bookmarkStart w:id="311" w:name="_Toc440359646"/>
      <w:bookmarkStart w:id="312" w:name="_Toc440632109"/>
      <w:bookmarkStart w:id="313" w:name="_Toc440875930"/>
      <w:bookmarkStart w:id="314" w:name="_Toc441130958"/>
      <w:bookmarkStart w:id="315" w:name="_Toc447269773"/>
      <w:bookmarkStart w:id="316" w:name="_Toc464120595"/>
      <w:bookmarkStart w:id="317" w:name="_Toc466970515"/>
      <w:bookmarkStart w:id="318" w:name="_Toc468462428"/>
      <w:bookmarkStart w:id="319" w:name="_Toc469482021"/>
      <w:bookmarkStart w:id="320"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7"/>
      <w:bookmarkEnd w:id="308"/>
      <w:bookmarkEnd w:id="309"/>
      <w:r w:rsidRPr="00382A07">
        <w:rPr>
          <w:szCs w:val="24"/>
        </w:rPr>
        <w:t>ЭТП</w:t>
      </w:r>
      <w:bookmarkEnd w:id="310"/>
      <w:bookmarkEnd w:id="311"/>
      <w:bookmarkEnd w:id="312"/>
      <w:bookmarkEnd w:id="313"/>
      <w:bookmarkEnd w:id="314"/>
      <w:bookmarkEnd w:id="315"/>
      <w:bookmarkEnd w:id="316"/>
      <w:bookmarkEnd w:id="317"/>
      <w:bookmarkEnd w:id="318"/>
      <w:bookmarkEnd w:id="319"/>
      <w:bookmarkEnd w:id="320"/>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1" w:name="_Ref115076807"/>
      <w:bookmarkStart w:id="322" w:name="_Toc440357092"/>
      <w:bookmarkStart w:id="323" w:name="_Toc440359647"/>
      <w:bookmarkStart w:id="324" w:name="_Toc440632110"/>
      <w:bookmarkStart w:id="325" w:name="_Toc440875931"/>
      <w:bookmarkStart w:id="326" w:name="_Toc441130959"/>
      <w:bookmarkStart w:id="327" w:name="_Toc447269774"/>
      <w:bookmarkStart w:id="328" w:name="_Toc464120596"/>
      <w:bookmarkStart w:id="329" w:name="_Toc466970516"/>
      <w:bookmarkStart w:id="330" w:name="_Toc468462429"/>
      <w:bookmarkStart w:id="331" w:name="_Toc469482022"/>
      <w:bookmarkStart w:id="332"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1"/>
      <w:bookmarkEnd w:id="322"/>
      <w:bookmarkEnd w:id="323"/>
      <w:bookmarkEnd w:id="324"/>
      <w:bookmarkEnd w:id="325"/>
      <w:bookmarkEnd w:id="326"/>
      <w:bookmarkEnd w:id="327"/>
      <w:bookmarkEnd w:id="328"/>
      <w:bookmarkEnd w:id="329"/>
      <w:bookmarkEnd w:id="330"/>
      <w:bookmarkEnd w:id="331"/>
      <w:bookmarkEnd w:id="332"/>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3"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6D2FC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3"/>
    </w:p>
    <w:p w:rsidR="00717F60" w:rsidRPr="00382A07" w:rsidRDefault="00717F60" w:rsidP="00E71A48">
      <w:pPr>
        <w:pStyle w:val="3"/>
        <w:spacing w:line="264" w:lineRule="auto"/>
        <w:rPr>
          <w:szCs w:val="24"/>
        </w:rPr>
      </w:pPr>
      <w:bookmarkStart w:id="334" w:name="_Ref306008743"/>
      <w:bookmarkStart w:id="335" w:name="_Toc440357093"/>
      <w:bookmarkStart w:id="336" w:name="_Toc440359648"/>
      <w:bookmarkStart w:id="337" w:name="_Toc440632111"/>
      <w:bookmarkStart w:id="338" w:name="_Toc440875932"/>
      <w:bookmarkStart w:id="339" w:name="_Toc441130960"/>
      <w:bookmarkStart w:id="340" w:name="_Toc447269775"/>
      <w:bookmarkStart w:id="341" w:name="_Toc464120597"/>
      <w:bookmarkStart w:id="342" w:name="_Toc466970517"/>
      <w:bookmarkStart w:id="343" w:name="_Toc468462430"/>
      <w:bookmarkStart w:id="344" w:name="_Toc469482023"/>
      <w:bookmarkStart w:id="345"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4"/>
      <w:bookmarkEnd w:id="335"/>
      <w:bookmarkEnd w:id="336"/>
      <w:bookmarkEnd w:id="337"/>
      <w:bookmarkEnd w:id="338"/>
      <w:bookmarkEnd w:id="339"/>
      <w:bookmarkEnd w:id="340"/>
      <w:bookmarkEnd w:id="341"/>
      <w:bookmarkEnd w:id="342"/>
      <w:bookmarkEnd w:id="343"/>
      <w:bookmarkEnd w:id="344"/>
      <w:bookmarkEnd w:id="345"/>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6"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003F5CDB" w:rsidRPr="00382A07">
        <w:rPr>
          <w:bCs w:val="0"/>
          <w:sz w:val="24"/>
          <w:szCs w:val="24"/>
        </w:rPr>
        <w:t>)</w:t>
      </w:r>
      <w:r w:rsidR="00717F60" w:rsidRPr="00382A07">
        <w:rPr>
          <w:bCs w:val="0"/>
          <w:sz w:val="24"/>
          <w:szCs w:val="24"/>
        </w:rPr>
        <w:t>.</w:t>
      </w:r>
      <w:bookmarkEnd w:id="346"/>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7" w:name="_Toc440357094"/>
      <w:bookmarkStart w:id="348" w:name="_Toc440359649"/>
      <w:bookmarkStart w:id="349" w:name="_Toc440632112"/>
      <w:bookmarkStart w:id="350" w:name="_Toc440875933"/>
      <w:bookmarkStart w:id="351" w:name="_Toc441130961"/>
      <w:bookmarkStart w:id="352" w:name="_Toc447269776"/>
      <w:bookmarkStart w:id="353" w:name="_Toc464120598"/>
      <w:bookmarkStart w:id="354" w:name="_Toc466970518"/>
      <w:bookmarkStart w:id="355" w:name="_Toc468462431"/>
      <w:bookmarkStart w:id="356" w:name="_Toc469482024"/>
      <w:bookmarkStart w:id="357" w:name="_Toc472411798"/>
      <w:r w:rsidRPr="00382A07">
        <w:rPr>
          <w:szCs w:val="24"/>
        </w:rPr>
        <w:t xml:space="preserve">Требования к языку </w:t>
      </w:r>
      <w:r w:rsidR="004B5EB3" w:rsidRPr="00382A07">
        <w:rPr>
          <w:szCs w:val="24"/>
        </w:rPr>
        <w:t>Заявк</w:t>
      </w:r>
      <w:r w:rsidRPr="00382A07">
        <w:rPr>
          <w:szCs w:val="24"/>
        </w:rPr>
        <w:t>и</w:t>
      </w:r>
      <w:bookmarkEnd w:id="347"/>
      <w:bookmarkEnd w:id="348"/>
      <w:bookmarkEnd w:id="349"/>
      <w:bookmarkEnd w:id="350"/>
      <w:bookmarkEnd w:id="351"/>
      <w:bookmarkEnd w:id="352"/>
      <w:bookmarkEnd w:id="353"/>
      <w:bookmarkEnd w:id="354"/>
      <w:bookmarkEnd w:id="355"/>
      <w:bookmarkEnd w:id="356"/>
      <w:bookmarkEnd w:id="35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8" w:name="_Toc440357095"/>
      <w:bookmarkStart w:id="359" w:name="_Toc440359650"/>
      <w:bookmarkStart w:id="360" w:name="_Toc440632113"/>
      <w:bookmarkStart w:id="361" w:name="_Toc440875934"/>
      <w:bookmarkStart w:id="362" w:name="_Toc441130962"/>
      <w:bookmarkStart w:id="363" w:name="_Toc447269777"/>
      <w:bookmarkStart w:id="364" w:name="_Toc464120599"/>
      <w:bookmarkStart w:id="365" w:name="_Toc466970519"/>
      <w:bookmarkStart w:id="366" w:name="_Toc468462432"/>
      <w:bookmarkStart w:id="367" w:name="_Toc469482025"/>
      <w:bookmarkStart w:id="368"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8"/>
      <w:bookmarkEnd w:id="359"/>
      <w:bookmarkEnd w:id="360"/>
      <w:bookmarkEnd w:id="361"/>
      <w:bookmarkEnd w:id="362"/>
      <w:bookmarkEnd w:id="363"/>
      <w:bookmarkEnd w:id="364"/>
      <w:bookmarkEnd w:id="365"/>
      <w:bookmarkEnd w:id="366"/>
      <w:bookmarkEnd w:id="367"/>
      <w:bookmarkEnd w:id="368"/>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148D6"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 xml:space="preserve">исходя из официального курса валюты, установленного Центральным </w:t>
      </w:r>
      <w:r w:rsidRPr="003148D6">
        <w:rPr>
          <w:bCs w:val="0"/>
          <w:sz w:val="24"/>
          <w:szCs w:val="24"/>
        </w:rPr>
        <w:t>банком Российской Федерации, с указанием такового курса и даты его установления.</w:t>
      </w:r>
      <w:proofErr w:type="gramEnd"/>
    </w:p>
    <w:p w:rsidR="00717F60" w:rsidRPr="003148D6"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148D6">
        <w:rPr>
          <w:bCs w:val="0"/>
          <w:sz w:val="24"/>
          <w:szCs w:val="24"/>
        </w:rPr>
        <w:t xml:space="preserve">Цена </w:t>
      </w:r>
      <w:r w:rsidR="004B5EB3" w:rsidRPr="003148D6">
        <w:rPr>
          <w:bCs w:val="0"/>
          <w:sz w:val="24"/>
          <w:szCs w:val="24"/>
        </w:rPr>
        <w:t>Заявк</w:t>
      </w:r>
      <w:r w:rsidRPr="003148D6">
        <w:rPr>
          <w:bCs w:val="0"/>
          <w:sz w:val="24"/>
          <w:szCs w:val="24"/>
        </w:rPr>
        <w:t xml:space="preserve">и фиксируется в </w:t>
      </w:r>
      <w:r w:rsidR="002B5717" w:rsidRPr="003148D6">
        <w:rPr>
          <w:bCs w:val="0"/>
          <w:sz w:val="24"/>
          <w:szCs w:val="24"/>
        </w:rPr>
        <w:t xml:space="preserve">рублях РФ </w:t>
      </w:r>
      <w:r w:rsidRPr="003148D6">
        <w:rPr>
          <w:bCs w:val="0"/>
          <w:sz w:val="24"/>
          <w:szCs w:val="24"/>
        </w:rPr>
        <w:t>и не подлежит изменению при изменении официального курса валюты.</w:t>
      </w:r>
    </w:p>
    <w:p w:rsidR="00717F60" w:rsidRPr="003148D6" w:rsidRDefault="00717F60" w:rsidP="00E71A48">
      <w:pPr>
        <w:pStyle w:val="3"/>
        <w:spacing w:line="264" w:lineRule="auto"/>
        <w:rPr>
          <w:szCs w:val="24"/>
        </w:rPr>
      </w:pPr>
      <w:bookmarkStart w:id="369" w:name="_Toc440357096"/>
      <w:bookmarkStart w:id="370" w:name="_Toc440359651"/>
      <w:bookmarkStart w:id="371" w:name="_Toc440632114"/>
      <w:bookmarkStart w:id="372" w:name="_Toc440875935"/>
      <w:bookmarkStart w:id="373" w:name="_Toc441130963"/>
      <w:bookmarkStart w:id="374" w:name="_Toc447269778"/>
      <w:bookmarkStart w:id="375" w:name="_Toc464120600"/>
      <w:bookmarkStart w:id="376" w:name="_Toc466970520"/>
      <w:bookmarkStart w:id="377" w:name="_Ref468456963"/>
      <w:bookmarkStart w:id="378" w:name="_Toc468462433"/>
      <w:bookmarkStart w:id="379" w:name="_Toc469482026"/>
      <w:bookmarkStart w:id="380" w:name="_Toc472411800"/>
      <w:r w:rsidRPr="003148D6">
        <w:rPr>
          <w:szCs w:val="24"/>
        </w:rPr>
        <w:t xml:space="preserve">Начальная (максимальная) цена </w:t>
      </w:r>
      <w:r w:rsidR="00123C70" w:rsidRPr="003148D6">
        <w:rPr>
          <w:szCs w:val="24"/>
        </w:rPr>
        <w:t>Договор</w:t>
      </w:r>
      <w:r w:rsidRPr="003148D6">
        <w:rPr>
          <w:szCs w:val="24"/>
        </w:rPr>
        <w:t>а (цена лота)</w:t>
      </w:r>
      <w:bookmarkEnd w:id="369"/>
      <w:bookmarkEnd w:id="370"/>
      <w:bookmarkEnd w:id="371"/>
      <w:bookmarkEnd w:id="372"/>
      <w:bookmarkEnd w:id="373"/>
      <w:bookmarkEnd w:id="374"/>
      <w:bookmarkEnd w:id="375"/>
      <w:bookmarkEnd w:id="376"/>
      <w:bookmarkEnd w:id="377"/>
      <w:bookmarkEnd w:id="378"/>
      <w:bookmarkEnd w:id="379"/>
      <w:bookmarkEnd w:id="380"/>
    </w:p>
    <w:p w:rsidR="00216641" w:rsidRPr="003148D6"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1" w:name="_Ref472411304"/>
      <w:r w:rsidRPr="003148D6">
        <w:rPr>
          <w:bCs w:val="0"/>
          <w:sz w:val="24"/>
          <w:szCs w:val="24"/>
        </w:rPr>
        <w:t xml:space="preserve">Начальная (максимальная) цена </w:t>
      </w:r>
      <w:r w:rsidR="00123C70" w:rsidRPr="003148D6">
        <w:rPr>
          <w:bCs w:val="0"/>
          <w:sz w:val="24"/>
          <w:szCs w:val="24"/>
        </w:rPr>
        <w:t>Договор</w:t>
      </w:r>
      <w:r w:rsidRPr="003148D6">
        <w:rPr>
          <w:bCs w:val="0"/>
          <w:sz w:val="24"/>
          <w:szCs w:val="24"/>
        </w:rPr>
        <w:t>а</w:t>
      </w:r>
      <w:r w:rsidR="00216641" w:rsidRPr="003148D6">
        <w:rPr>
          <w:bCs w:val="0"/>
          <w:sz w:val="24"/>
          <w:szCs w:val="24"/>
        </w:rPr>
        <w:t>:</w:t>
      </w:r>
      <w:bookmarkEnd w:id="381"/>
    </w:p>
    <w:p w:rsidR="00717F60" w:rsidRPr="00731175"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148D6">
        <w:rPr>
          <w:b/>
          <w:bCs w:val="0"/>
          <w:sz w:val="24"/>
          <w:szCs w:val="24"/>
          <w:u w:val="single"/>
        </w:rPr>
        <w:t>По Лоту №1</w:t>
      </w:r>
      <w:r w:rsidRPr="00731175">
        <w:rPr>
          <w:b/>
          <w:bCs w:val="0"/>
          <w:sz w:val="24"/>
          <w:szCs w:val="24"/>
          <w:u w:val="single"/>
        </w:rPr>
        <w:t>:</w:t>
      </w:r>
      <w:r w:rsidR="00717F60" w:rsidRPr="00731175">
        <w:rPr>
          <w:bCs w:val="0"/>
          <w:sz w:val="24"/>
          <w:szCs w:val="24"/>
        </w:rPr>
        <w:t xml:space="preserve"> </w:t>
      </w:r>
      <w:r w:rsidR="00731175" w:rsidRPr="00731175">
        <w:rPr>
          <w:b/>
          <w:sz w:val="24"/>
          <w:szCs w:val="24"/>
        </w:rPr>
        <w:t>631 720,00</w:t>
      </w:r>
      <w:r w:rsidR="00731175" w:rsidRPr="00731175">
        <w:rPr>
          <w:sz w:val="24"/>
          <w:szCs w:val="24"/>
        </w:rPr>
        <w:t xml:space="preserve"> (Шестьсот тридцать одна тысяча семьсот двадцать) рублей 00 копеек РФ, без учета НДС; НДС составляет </w:t>
      </w:r>
      <w:r w:rsidR="00731175" w:rsidRPr="00731175">
        <w:rPr>
          <w:b/>
          <w:sz w:val="24"/>
          <w:szCs w:val="24"/>
        </w:rPr>
        <w:t>113 709,60</w:t>
      </w:r>
      <w:r w:rsidR="00731175" w:rsidRPr="00731175">
        <w:rPr>
          <w:sz w:val="24"/>
          <w:szCs w:val="24"/>
        </w:rPr>
        <w:t xml:space="preserve"> (Сто тринадцать тысяч семьсот девять) рублей 60 копеек РФ; </w:t>
      </w:r>
      <w:r w:rsidR="00731175" w:rsidRPr="00731175">
        <w:rPr>
          <w:b/>
          <w:sz w:val="24"/>
          <w:szCs w:val="24"/>
        </w:rPr>
        <w:t>745 429,60</w:t>
      </w:r>
      <w:r w:rsidR="00731175" w:rsidRPr="00731175">
        <w:rPr>
          <w:sz w:val="24"/>
          <w:szCs w:val="24"/>
        </w:rPr>
        <w:t xml:space="preserve"> (Семьсот сорок пять тысяч четыреста двадцать девять) рублей 60 копеек РФ, с учетом НДС</w:t>
      </w:r>
      <w:r w:rsidR="005F0F86" w:rsidRPr="00731175">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E22056">
        <w:fldChar w:fldCharType="begin"/>
      </w:r>
      <w:r w:rsidR="00E22056">
        <w:instrText xml:space="preserve"> REF _Ref55336310 \r \h  \* MERGEFORMAT </w:instrText>
      </w:r>
      <w:r w:rsidR="00E22056">
        <w:fldChar w:fldCharType="separate"/>
      </w:r>
      <w:r w:rsidR="00991C07" w:rsidRPr="00991C07">
        <w:rPr>
          <w:bCs w:val="0"/>
          <w:sz w:val="24"/>
          <w:szCs w:val="24"/>
        </w:rPr>
        <w:t>5.1</w:t>
      </w:r>
      <w:r w:rsidR="00E22056">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991C07" w:rsidRPr="00991C07">
        <w:rPr>
          <w:bCs w:val="0"/>
          <w:sz w:val="24"/>
          <w:szCs w:val="24"/>
        </w:rPr>
        <w:t>5.2</w:t>
      </w:r>
      <w:r w:rsidR="00E22056">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E22056">
        <w:fldChar w:fldCharType="begin"/>
      </w:r>
      <w:r w:rsidR="00E22056">
        <w:instrText xml:space="preserve"> REF _Ref306138385 \r \h  \* MERGEFORMAT </w:instrText>
      </w:r>
      <w:r w:rsidR="00E22056">
        <w:fldChar w:fldCharType="separate"/>
      </w:r>
      <w:r w:rsidR="00991C07" w:rsidRPr="00991C07">
        <w:rPr>
          <w:bCs w:val="0"/>
          <w:sz w:val="24"/>
          <w:szCs w:val="24"/>
        </w:rPr>
        <w:t>3.6.4</w:t>
      </w:r>
      <w:r w:rsidR="00E22056">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22056">
        <w:fldChar w:fldCharType="begin"/>
      </w:r>
      <w:r w:rsidR="00E22056">
        <w:instrText xml:space="preserve"> REF _Ref465670219 \r \h  \* MERGEFORMAT </w:instrText>
      </w:r>
      <w:r w:rsidR="00E22056">
        <w:fldChar w:fldCharType="separate"/>
      </w:r>
      <w:r w:rsidR="00991C07" w:rsidRPr="00991C07">
        <w:rPr>
          <w:bCs w:val="0"/>
          <w:sz w:val="24"/>
          <w:szCs w:val="24"/>
        </w:rPr>
        <w:t>3.11</w:t>
      </w:r>
      <w:r w:rsidR="00E22056">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2" w:name="_Ref191386407"/>
      <w:bookmarkStart w:id="383" w:name="_Ref191386526"/>
      <w:bookmarkStart w:id="384" w:name="_Toc440357097"/>
      <w:bookmarkStart w:id="385" w:name="_Toc440359652"/>
      <w:bookmarkStart w:id="386" w:name="_Toc440632115"/>
      <w:bookmarkStart w:id="387" w:name="_Toc440875936"/>
      <w:bookmarkStart w:id="388" w:name="_Toc441130964"/>
      <w:bookmarkStart w:id="389" w:name="_Toc447269779"/>
      <w:bookmarkStart w:id="390" w:name="_Toc464120601"/>
      <w:bookmarkStart w:id="391" w:name="_Toc466970521"/>
      <w:bookmarkStart w:id="392" w:name="_Toc468462434"/>
      <w:bookmarkStart w:id="393" w:name="_Toc469482027"/>
      <w:bookmarkStart w:id="394" w:name="_Toc472411801"/>
      <w:bookmarkStart w:id="395"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2"/>
      <w:bookmarkEnd w:id="383"/>
      <w:bookmarkEnd w:id="384"/>
      <w:bookmarkEnd w:id="385"/>
      <w:bookmarkEnd w:id="386"/>
      <w:bookmarkEnd w:id="387"/>
      <w:bookmarkEnd w:id="388"/>
      <w:bookmarkEnd w:id="389"/>
      <w:bookmarkEnd w:id="390"/>
      <w:bookmarkEnd w:id="391"/>
      <w:bookmarkEnd w:id="392"/>
      <w:bookmarkEnd w:id="393"/>
      <w:bookmarkEnd w:id="394"/>
      <w:r w:rsidRPr="004A1A68">
        <w:rPr>
          <w:szCs w:val="24"/>
        </w:rPr>
        <w:t xml:space="preserve"> </w:t>
      </w:r>
    </w:p>
    <w:p w:rsidR="00E71628" w:rsidRPr="00595C4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6" w:name="_Ref93090116"/>
      <w:bookmarkStart w:id="397" w:name="_Ref191386482"/>
      <w:bookmarkStart w:id="398" w:name="_Ref440291364"/>
      <w:bookmarkEnd w:id="395"/>
      <w:r w:rsidRPr="004A1A68">
        <w:rPr>
          <w:bCs w:val="0"/>
          <w:sz w:val="24"/>
          <w:szCs w:val="24"/>
        </w:rPr>
        <w:t xml:space="preserve">Требования </w:t>
      </w:r>
      <w:r w:rsidRPr="00595C49">
        <w:rPr>
          <w:bCs w:val="0"/>
          <w:sz w:val="24"/>
          <w:szCs w:val="24"/>
        </w:rPr>
        <w:t xml:space="preserve">к </w:t>
      </w:r>
      <w:r w:rsidR="009C744E" w:rsidRPr="00595C49">
        <w:rPr>
          <w:bCs w:val="0"/>
          <w:sz w:val="24"/>
          <w:szCs w:val="24"/>
        </w:rPr>
        <w:t>Участник</w:t>
      </w:r>
      <w:r w:rsidRPr="00595C49">
        <w:rPr>
          <w:bCs w:val="0"/>
          <w:sz w:val="24"/>
          <w:szCs w:val="24"/>
        </w:rPr>
        <w:t>ам</w:t>
      </w:r>
      <w:bookmarkEnd w:id="396"/>
      <w:r w:rsidRPr="00595C49">
        <w:rPr>
          <w:bCs w:val="0"/>
          <w:sz w:val="24"/>
          <w:szCs w:val="24"/>
        </w:rPr>
        <w:t>:</w:t>
      </w:r>
      <w:bookmarkStart w:id="399" w:name="_Ref306004833"/>
      <w:bookmarkEnd w:id="397"/>
      <w:r w:rsidR="000F4365" w:rsidRPr="00595C49">
        <w:rPr>
          <w:bCs w:val="0"/>
          <w:sz w:val="24"/>
          <w:szCs w:val="24"/>
        </w:rPr>
        <w:t xml:space="preserve"> у</w:t>
      </w:r>
      <w:r w:rsidRPr="00595C49">
        <w:rPr>
          <w:bCs w:val="0"/>
          <w:sz w:val="24"/>
          <w:szCs w:val="24"/>
        </w:rPr>
        <w:t xml:space="preserve">частвовать в процедуре </w:t>
      </w:r>
      <w:r w:rsidR="009C744E" w:rsidRPr="00595C49">
        <w:rPr>
          <w:bCs w:val="0"/>
          <w:sz w:val="24"/>
          <w:szCs w:val="24"/>
        </w:rPr>
        <w:t>З</w:t>
      </w:r>
      <w:r w:rsidRPr="00595C49">
        <w:rPr>
          <w:bCs w:val="0"/>
          <w:sz w:val="24"/>
          <w:szCs w:val="24"/>
        </w:rPr>
        <w:t xml:space="preserve">апроса предложений может любое юридическое, физическое лицо </w:t>
      </w:r>
      <w:r w:rsidR="00E71628" w:rsidRPr="00595C49">
        <w:rPr>
          <w:bCs w:val="0"/>
          <w:sz w:val="24"/>
          <w:szCs w:val="24"/>
        </w:rPr>
        <w:t>(в т.</w:t>
      </w:r>
      <w:r w:rsidR="003129D4" w:rsidRPr="00595C49">
        <w:rPr>
          <w:bCs w:val="0"/>
          <w:sz w:val="24"/>
          <w:szCs w:val="24"/>
        </w:rPr>
        <w:t xml:space="preserve"> </w:t>
      </w:r>
      <w:r w:rsidR="00E71628" w:rsidRPr="00595C49">
        <w:rPr>
          <w:bCs w:val="0"/>
          <w:sz w:val="24"/>
          <w:szCs w:val="24"/>
        </w:rPr>
        <w:t xml:space="preserve">ч. </w:t>
      </w:r>
      <w:r w:rsidRPr="00595C49">
        <w:rPr>
          <w:bCs w:val="0"/>
          <w:sz w:val="24"/>
          <w:szCs w:val="24"/>
        </w:rPr>
        <w:t>индивидуальный предприниматель</w:t>
      </w:r>
      <w:r w:rsidR="00E71628" w:rsidRPr="00595C49">
        <w:rPr>
          <w:bCs w:val="0"/>
          <w:sz w:val="24"/>
          <w:szCs w:val="24"/>
        </w:rPr>
        <w:t>)</w:t>
      </w:r>
      <w:r w:rsidR="00E369B4" w:rsidRPr="00595C49">
        <w:rPr>
          <w:sz w:val="24"/>
          <w:szCs w:val="24"/>
        </w:rPr>
        <w:t xml:space="preserve">, </w:t>
      </w:r>
      <w:r w:rsidR="00E369B4" w:rsidRPr="00595C49">
        <w:rPr>
          <w:sz w:val="24"/>
          <w:szCs w:val="24"/>
        </w:rPr>
        <w:lastRenderedPageBreak/>
        <w:t>являющееся субъектом малого и среднего предпринимательства</w:t>
      </w:r>
      <w:r w:rsidRPr="00595C49">
        <w:rPr>
          <w:bCs w:val="0"/>
          <w:sz w:val="24"/>
          <w:szCs w:val="24"/>
        </w:rPr>
        <w:t xml:space="preserve">. </w:t>
      </w:r>
      <w:r w:rsidR="003F330D" w:rsidRPr="00595C49">
        <w:rPr>
          <w:bCs w:val="0"/>
          <w:sz w:val="24"/>
          <w:szCs w:val="24"/>
        </w:rPr>
        <w:t xml:space="preserve">Привлечение </w:t>
      </w:r>
      <w:proofErr w:type="spellStart"/>
      <w:r w:rsidR="003F330D" w:rsidRPr="00595C49">
        <w:rPr>
          <w:bCs w:val="0"/>
          <w:sz w:val="24"/>
          <w:szCs w:val="24"/>
        </w:rPr>
        <w:t>со</w:t>
      </w:r>
      <w:r w:rsidR="00036006" w:rsidRPr="00595C49">
        <w:rPr>
          <w:bCs w:val="0"/>
          <w:sz w:val="24"/>
          <w:szCs w:val="24"/>
        </w:rPr>
        <w:t>поставщиков</w:t>
      </w:r>
      <w:proofErr w:type="spellEnd"/>
      <w:r w:rsidR="00036006" w:rsidRPr="00595C49">
        <w:rPr>
          <w:bCs w:val="0"/>
          <w:sz w:val="24"/>
          <w:szCs w:val="24"/>
        </w:rPr>
        <w:t xml:space="preserve"> в соответствии с пунктом </w:t>
      </w:r>
      <w:r w:rsidR="00E22056" w:rsidRPr="00595C49">
        <w:fldChar w:fldCharType="begin"/>
      </w:r>
      <w:r w:rsidR="00E22056" w:rsidRPr="00595C49">
        <w:instrText xml:space="preserve"> REF _Ref440271628 \r \h  \* MERGEFORMAT </w:instrText>
      </w:r>
      <w:r w:rsidR="00E22056" w:rsidRPr="00595C49">
        <w:fldChar w:fldCharType="separate"/>
      </w:r>
      <w:r w:rsidR="00991C07" w:rsidRPr="00595C49">
        <w:rPr>
          <w:bCs w:val="0"/>
          <w:sz w:val="24"/>
          <w:szCs w:val="24"/>
        </w:rPr>
        <w:t>3.3.9</w:t>
      </w:r>
      <w:r w:rsidR="00E22056" w:rsidRPr="00595C49">
        <w:fldChar w:fldCharType="end"/>
      </w:r>
      <w:r w:rsidR="00036006" w:rsidRPr="00595C49">
        <w:rPr>
          <w:bCs w:val="0"/>
          <w:sz w:val="24"/>
          <w:szCs w:val="24"/>
        </w:rPr>
        <w:t xml:space="preserve"> не допускается. </w:t>
      </w:r>
      <w:proofErr w:type="gramStart"/>
      <w:r w:rsidRPr="00595C49">
        <w:rPr>
          <w:bCs w:val="0"/>
          <w:sz w:val="24"/>
          <w:szCs w:val="24"/>
        </w:rPr>
        <w:t xml:space="preserve">Дополнительные требования к коллективным </w:t>
      </w:r>
      <w:r w:rsidR="009C744E" w:rsidRPr="00595C49">
        <w:rPr>
          <w:bCs w:val="0"/>
          <w:sz w:val="24"/>
          <w:szCs w:val="24"/>
        </w:rPr>
        <w:t>У</w:t>
      </w:r>
      <w:r w:rsidRPr="00595C49">
        <w:rPr>
          <w:bCs w:val="0"/>
          <w:sz w:val="24"/>
          <w:szCs w:val="24"/>
        </w:rPr>
        <w:t xml:space="preserve">частникам и порядку подтверждения их соответствия установленным требованиям приведены в пункте </w:t>
      </w:r>
      <w:r w:rsidR="00E22056" w:rsidRPr="00595C49">
        <w:fldChar w:fldCharType="begin"/>
      </w:r>
      <w:r w:rsidR="00E22056" w:rsidRPr="00595C49">
        <w:instrText xml:space="preserve"> REF _Ref191386461 \n \h  \* MERGEFORMAT </w:instrText>
      </w:r>
      <w:r w:rsidR="00E22056" w:rsidRPr="00595C49">
        <w:fldChar w:fldCharType="separate"/>
      </w:r>
      <w:r w:rsidR="00991C07" w:rsidRPr="00595C49">
        <w:rPr>
          <w:bCs w:val="0"/>
          <w:sz w:val="24"/>
          <w:szCs w:val="24"/>
        </w:rPr>
        <w:t>3.3.10</w:t>
      </w:r>
      <w:r w:rsidR="00E22056" w:rsidRPr="00595C49">
        <w:fldChar w:fldCharType="end"/>
      </w:r>
      <w:r w:rsidRPr="00595C49">
        <w:rPr>
          <w:bCs w:val="0"/>
          <w:sz w:val="24"/>
          <w:szCs w:val="24"/>
        </w:rPr>
        <w:t>. При проведении запроса предложений на ЭТП, такое</w:t>
      </w:r>
      <w:r w:rsidRPr="00595C49">
        <w:rPr>
          <w:sz w:val="24"/>
          <w:szCs w:val="24"/>
        </w:rPr>
        <w:t xml:space="preserve"> лицо должно быть зарегистрировано на соответствующей ЭТП в качестве </w:t>
      </w:r>
      <w:r w:rsidR="009C744E" w:rsidRPr="00595C49">
        <w:rPr>
          <w:sz w:val="24"/>
          <w:szCs w:val="24"/>
        </w:rPr>
        <w:t>Участник</w:t>
      </w:r>
      <w:r w:rsidRPr="00595C49">
        <w:rPr>
          <w:sz w:val="24"/>
          <w:szCs w:val="24"/>
        </w:rPr>
        <w:t xml:space="preserve">а ЭТП, а также в качестве </w:t>
      </w:r>
      <w:r w:rsidR="009C744E" w:rsidRPr="00595C49">
        <w:rPr>
          <w:sz w:val="24"/>
          <w:szCs w:val="24"/>
        </w:rPr>
        <w:t>Участник</w:t>
      </w:r>
      <w:r w:rsidRPr="00595C49">
        <w:rPr>
          <w:sz w:val="24"/>
          <w:szCs w:val="24"/>
        </w:rPr>
        <w:t>а проводимого запроса предложений.</w:t>
      </w:r>
      <w:bookmarkEnd w:id="398"/>
      <w:bookmarkEnd w:id="399"/>
      <w:proofErr w:type="gramEnd"/>
    </w:p>
    <w:p w:rsidR="00717F60" w:rsidRPr="00595C4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0" w:name="_Ref303669127"/>
      <w:r w:rsidRPr="00595C49">
        <w:rPr>
          <w:bCs w:val="0"/>
          <w:sz w:val="24"/>
          <w:szCs w:val="24"/>
        </w:rPr>
        <w:t xml:space="preserve">Чтобы претендовать на победу в данной процедуре </w:t>
      </w:r>
      <w:r w:rsidR="009C744E" w:rsidRPr="00595C49">
        <w:rPr>
          <w:bCs w:val="0"/>
          <w:sz w:val="24"/>
          <w:szCs w:val="24"/>
        </w:rPr>
        <w:t>З</w:t>
      </w:r>
      <w:r w:rsidRPr="00595C49">
        <w:rPr>
          <w:bCs w:val="0"/>
          <w:sz w:val="24"/>
          <w:szCs w:val="24"/>
        </w:rPr>
        <w:t xml:space="preserve">апроса предложений и получить право заключить с Заказчиком </w:t>
      </w:r>
      <w:r w:rsidR="00123C70" w:rsidRPr="00595C49">
        <w:rPr>
          <w:bCs w:val="0"/>
          <w:sz w:val="24"/>
          <w:szCs w:val="24"/>
        </w:rPr>
        <w:t>Договор</w:t>
      </w:r>
      <w:r w:rsidRPr="00595C49">
        <w:rPr>
          <w:bCs w:val="0"/>
          <w:sz w:val="24"/>
          <w:szCs w:val="24"/>
        </w:rPr>
        <w:t xml:space="preserve">, </w:t>
      </w:r>
      <w:r w:rsidR="009C744E" w:rsidRPr="00595C49">
        <w:rPr>
          <w:bCs w:val="0"/>
          <w:sz w:val="24"/>
          <w:szCs w:val="24"/>
        </w:rPr>
        <w:t>Участник</w:t>
      </w:r>
      <w:r w:rsidRPr="00595C49">
        <w:rPr>
          <w:bCs w:val="0"/>
          <w:sz w:val="24"/>
          <w:szCs w:val="24"/>
        </w:rPr>
        <w:t xml:space="preserve"> должен отвечать следующим требованиям:</w:t>
      </w:r>
      <w:bookmarkEnd w:id="400"/>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1" w:name="_Ref306032455"/>
      <w:r w:rsidRPr="00382A07">
        <w:rPr>
          <w:bCs w:val="0"/>
          <w:sz w:val="24"/>
          <w:szCs w:val="24"/>
        </w:rPr>
        <w:t xml:space="preserve">должен </w:t>
      </w:r>
      <w:bookmarkStart w:id="402"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1"/>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3"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3"/>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A142C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изложены в </w:t>
      </w:r>
      <w:r w:rsidRPr="00A142C0">
        <w:rPr>
          <w:sz w:val="24"/>
          <w:szCs w:val="24"/>
          <w:lang w:eastAsia="ru-RU"/>
        </w:rPr>
        <w:t>Приложении №1 (Техническ</w:t>
      </w:r>
      <w:r w:rsidR="003776BB" w:rsidRPr="00A142C0">
        <w:rPr>
          <w:sz w:val="24"/>
          <w:szCs w:val="24"/>
          <w:lang w:eastAsia="ru-RU"/>
        </w:rPr>
        <w:t>ом(</w:t>
      </w:r>
      <w:r w:rsidRPr="00A142C0">
        <w:rPr>
          <w:sz w:val="24"/>
          <w:szCs w:val="24"/>
          <w:lang w:eastAsia="ru-RU"/>
        </w:rPr>
        <w:t>их</w:t>
      </w:r>
      <w:r w:rsidR="003776BB" w:rsidRPr="00A142C0">
        <w:rPr>
          <w:sz w:val="24"/>
          <w:szCs w:val="24"/>
          <w:lang w:eastAsia="ru-RU"/>
        </w:rPr>
        <w:t>)</w:t>
      </w:r>
      <w:r w:rsidRPr="00A142C0">
        <w:rPr>
          <w:sz w:val="24"/>
          <w:szCs w:val="24"/>
          <w:lang w:eastAsia="ru-RU"/>
        </w:rPr>
        <w:t xml:space="preserve"> задани</w:t>
      </w:r>
      <w:r w:rsidR="003776BB" w:rsidRPr="00A142C0">
        <w:rPr>
          <w:sz w:val="24"/>
          <w:szCs w:val="24"/>
          <w:lang w:eastAsia="ru-RU"/>
        </w:rPr>
        <w:t>и(</w:t>
      </w:r>
      <w:proofErr w:type="spellStart"/>
      <w:r w:rsidRPr="00A142C0">
        <w:rPr>
          <w:sz w:val="24"/>
          <w:szCs w:val="24"/>
          <w:lang w:eastAsia="ru-RU"/>
        </w:rPr>
        <w:t>ях</w:t>
      </w:r>
      <w:proofErr w:type="spellEnd"/>
      <w:r w:rsidR="003776BB" w:rsidRPr="00A142C0">
        <w:rPr>
          <w:sz w:val="24"/>
          <w:szCs w:val="24"/>
          <w:lang w:eastAsia="ru-RU"/>
        </w:rPr>
        <w:t>)</w:t>
      </w:r>
      <w:r w:rsidRPr="00A142C0">
        <w:rPr>
          <w:sz w:val="24"/>
          <w:szCs w:val="24"/>
          <w:lang w:eastAsia="ru-RU"/>
        </w:rPr>
        <w:t>) к настоящей Документации. При несоблюдении требований Техническ</w:t>
      </w:r>
      <w:r w:rsidR="003776BB" w:rsidRPr="00A142C0">
        <w:rPr>
          <w:sz w:val="24"/>
          <w:szCs w:val="24"/>
          <w:lang w:eastAsia="ru-RU"/>
        </w:rPr>
        <w:t>ог</w:t>
      </w:r>
      <w:proofErr w:type="gramStart"/>
      <w:r w:rsidR="003776BB" w:rsidRPr="00A142C0">
        <w:rPr>
          <w:sz w:val="24"/>
          <w:szCs w:val="24"/>
          <w:lang w:eastAsia="ru-RU"/>
        </w:rPr>
        <w:t>о(</w:t>
      </w:r>
      <w:proofErr w:type="gramEnd"/>
      <w:r w:rsidRPr="00A142C0">
        <w:rPr>
          <w:sz w:val="24"/>
          <w:szCs w:val="24"/>
          <w:lang w:eastAsia="ru-RU"/>
        </w:rPr>
        <w:t>их</w:t>
      </w:r>
      <w:r w:rsidR="003776BB" w:rsidRPr="00A142C0">
        <w:rPr>
          <w:sz w:val="24"/>
          <w:szCs w:val="24"/>
          <w:lang w:eastAsia="ru-RU"/>
        </w:rPr>
        <w:t>)</w:t>
      </w:r>
      <w:r w:rsidRPr="00A142C0">
        <w:rPr>
          <w:sz w:val="24"/>
          <w:szCs w:val="24"/>
          <w:lang w:eastAsia="ru-RU"/>
        </w:rPr>
        <w:t xml:space="preserve"> задани</w:t>
      </w:r>
      <w:r w:rsidR="003776BB" w:rsidRPr="00A142C0">
        <w:rPr>
          <w:sz w:val="24"/>
          <w:szCs w:val="24"/>
          <w:lang w:eastAsia="ru-RU"/>
        </w:rPr>
        <w:t>я(</w:t>
      </w:r>
      <w:r w:rsidRPr="00A142C0">
        <w:rPr>
          <w:sz w:val="24"/>
          <w:szCs w:val="24"/>
          <w:lang w:eastAsia="ru-RU"/>
        </w:rPr>
        <w:t>й</w:t>
      </w:r>
      <w:r w:rsidR="003776BB" w:rsidRPr="00A142C0">
        <w:rPr>
          <w:sz w:val="24"/>
          <w:szCs w:val="24"/>
          <w:lang w:eastAsia="ru-RU"/>
        </w:rPr>
        <w:t>)</w:t>
      </w:r>
      <w:r w:rsidRPr="00A142C0">
        <w:rPr>
          <w:sz w:val="24"/>
          <w:szCs w:val="24"/>
          <w:lang w:eastAsia="ru-RU"/>
        </w:rPr>
        <w:t xml:space="preserve"> Закупочная комиссия отклонит </w:t>
      </w:r>
      <w:r w:rsidR="00C96484" w:rsidRPr="00A142C0">
        <w:rPr>
          <w:sz w:val="24"/>
          <w:szCs w:val="24"/>
          <w:lang w:eastAsia="ru-RU"/>
        </w:rPr>
        <w:t>Заявку</w:t>
      </w:r>
      <w:r w:rsidRPr="00A142C0">
        <w:rPr>
          <w:sz w:val="24"/>
          <w:szCs w:val="24"/>
          <w:lang w:eastAsia="ru-RU"/>
        </w:rPr>
        <w:t xml:space="preserve"> Участника.</w:t>
      </w:r>
    </w:p>
    <w:p w:rsidR="00A142C0" w:rsidRPr="00A142C0" w:rsidRDefault="00A142C0" w:rsidP="00A142C0">
      <w:pPr>
        <w:numPr>
          <w:ilvl w:val="0"/>
          <w:numId w:val="21"/>
        </w:numPr>
        <w:suppressAutoHyphens w:val="0"/>
        <w:spacing w:line="264" w:lineRule="auto"/>
        <w:rPr>
          <w:sz w:val="24"/>
          <w:szCs w:val="24"/>
          <w:lang w:eastAsia="ru-RU"/>
        </w:rPr>
      </w:pPr>
      <w:r w:rsidRPr="00A142C0">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A142C0" w:rsidRPr="00382A07" w:rsidRDefault="00A142C0" w:rsidP="00A142C0">
      <w:pPr>
        <w:suppressAutoHyphens w:val="0"/>
        <w:spacing w:line="264" w:lineRule="auto"/>
        <w:ind w:left="567" w:firstLine="0"/>
        <w:rPr>
          <w:sz w:val="24"/>
          <w:szCs w:val="24"/>
          <w:lang w:eastAsia="ru-RU"/>
        </w:rPr>
      </w:pPr>
    </w:p>
    <w:p w:rsidR="00DA1402" w:rsidRPr="00382A07" w:rsidRDefault="00DA1402" w:rsidP="00E56A22">
      <w:pPr>
        <w:widowControl w:val="0"/>
        <w:suppressAutoHyphens w:val="0"/>
        <w:spacing w:line="264" w:lineRule="auto"/>
        <w:ind w:left="567" w:firstLine="0"/>
        <w:rPr>
          <w:sz w:val="24"/>
          <w:szCs w:val="24"/>
        </w:rPr>
      </w:pPr>
      <w:bookmarkStart w:id="404"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5"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E22056">
        <w:fldChar w:fldCharType="begin"/>
      </w:r>
      <w:r w:rsidR="00E22056">
        <w:instrText xml:space="preserve"> REF _Ref440291364 \r \h  \* MERGEFORMAT </w:instrText>
      </w:r>
      <w:r w:rsidR="00E22056">
        <w:fldChar w:fldCharType="separate"/>
      </w:r>
      <w:r w:rsidR="00991C07" w:rsidRPr="00991C07">
        <w:rPr>
          <w:sz w:val="24"/>
          <w:szCs w:val="24"/>
        </w:rPr>
        <w:t>3.3.8.1</w:t>
      </w:r>
      <w:r w:rsidR="00E22056">
        <w:fldChar w:fldCharType="end"/>
      </w:r>
      <w:r w:rsidRPr="00382A07">
        <w:rPr>
          <w:sz w:val="24"/>
          <w:szCs w:val="24"/>
        </w:rPr>
        <w:t>-</w:t>
      </w:r>
      <w:r w:rsidR="00E22056">
        <w:fldChar w:fldCharType="begin"/>
      </w:r>
      <w:r w:rsidR="00E22056">
        <w:instrText xml:space="preserve"> REF _Ref303669127 \r \h  \* MERGEFORMAT </w:instrText>
      </w:r>
      <w:r w:rsidR="00E22056">
        <w:fldChar w:fldCharType="separate"/>
      </w:r>
      <w:r w:rsidR="00991C07" w:rsidRPr="00991C07">
        <w:rPr>
          <w:sz w:val="24"/>
          <w:szCs w:val="24"/>
        </w:rPr>
        <w:t>3.3.8.2</w:t>
      </w:r>
      <w:r w:rsidR="00E22056">
        <w:fldChar w:fldCharType="end"/>
      </w:r>
      <w:r w:rsidR="00717F60" w:rsidRPr="00382A07">
        <w:rPr>
          <w:bCs w:val="0"/>
          <w:sz w:val="24"/>
          <w:szCs w:val="24"/>
        </w:rPr>
        <w:t>:</w:t>
      </w:r>
      <w:bookmarkEnd w:id="404"/>
      <w:bookmarkEnd w:id="405"/>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6"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6"/>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_Ref440271993 \r \h  \* MERGEFORMAT </w:instrText>
      </w:r>
      <w:r w:rsidR="00E22056">
        <w:fldChar w:fldCharType="separate"/>
      </w:r>
      <w:r w:rsidR="00991C07" w:rsidRPr="00991C07">
        <w:rPr>
          <w:sz w:val="24"/>
          <w:szCs w:val="24"/>
        </w:rPr>
        <w:t>5.9</w:t>
      </w:r>
      <w:r w:rsidR="00E22056">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7"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_Ref440271964 \r \h  \* MERGEFORMAT </w:instrText>
      </w:r>
      <w:r w:rsidR="00E22056">
        <w:fldChar w:fldCharType="separate"/>
      </w:r>
      <w:r w:rsidR="00991C07" w:rsidRPr="00991C07">
        <w:rPr>
          <w:sz w:val="24"/>
          <w:szCs w:val="24"/>
        </w:rPr>
        <w:t>5.1.3</w:t>
      </w:r>
      <w:r w:rsidR="00E22056">
        <w:fldChar w:fldCharType="end"/>
      </w:r>
      <w:r w:rsidR="00A600E3" w:rsidRPr="00382A07">
        <w:rPr>
          <w:sz w:val="24"/>
          <w:szCs w:val="24"/>
        </w:rPr>
        <w:t>)</w:t>
      </w:r>
      <w:r w:rsidRPr="00382A07">
        <w:rPr>
          <w:sz w:val="24"/>
          <w:szCs w:val="24"/>
        </w:rPr>
        <w:t>;</w:t>
      </w:r>
      <w:bookmarkEnd w:id="407"/>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E22056">
        <w:fldChar w:fldCharType="begin"/>
      </w:r>
      <w:r w:rsidR="00E22056">
        <w:instrText xml:space="preserve"> REF _Ref440272035 \r \h  \* MERGEFORMAT </w:instrText>
      </w:r>
      <w:r w:rsidR="00E22056">
        <w:fldChar w:fldCharType="separate"/>
      </w:r>
      <w:r w:rsidR="00991C07" w:rsidRPr="00991C07">
        <w:rPr>
          <w:sz w:val="24"/>
          <w:szCs w:val="24"/>
        </w:rPr>
        <w:t>5.10</w:t>
      </w:r>
      <w:r w:rsidR="00E22056">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E22056">
        <w:fldChar w:fldCharType="begin"/>
      </w:r>
      <w:r w:rsidR="00E22056">
        <w:instrText xml:space="preserve"> REF _Ref440272051 \r \h  \* MERGEFORMAT </w:instrText>
      </w:r>
      <w:r w:rsidR="00E22056">
        <w:fldChar w:fldCharType="separate"/>
      </w:r>
      <w:r w:rsidR="00991C07" w:rsidRPr="00991C07">
        <w:rPr>
          <w:sz w:val="24"/>
          <w:szCs w:val="24"/>
        </w:rPr>
        <w:t>5.11</w:t>
      </w:r>
      <w:r w:rsidR="00E22056">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8"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E22056">
        <w:fldChar w:fldCharType="begin"/>
      </w:r>
      <w:r w:rsidR="00E22056">
        <w:instrText xml:space="preserve"> REF _Ref440272119 \r \h  \* MERGEFORMAT </w:instrText>
      </w:r>
      <w:r w:rsidR="00E22056">
        <w:fldChar w:fldCharType="separate"/>
      </w:r>
      <w:r w:rsidR="00991C07" w:rsidRPr="00991C07">
        <w:rPr>
          <w:sz w:val="24"/>
          <w:szCs w:val="24"/>
        </w:rPr>
        <w:t>5.6.1</w:t>
      </w:r>
      <w:r w:rsidR="00E22056">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E22056">
        <w:fldChar w:fldCharType="begin"/>
      </w:r>
      <w:r w:rsidR="00E22056">
        <w:instrText xml:space="preserve"> REF _Ref440272147 \r \h  \* MERGEFORMAT </w:instrText>
      </w:r>
      <w:r w:rsidR="00E22056">
        <w:fldChar w:fldCharType="separate"/>
      </w:r>
      <w:r w:rsidR="00991C07" w:rsidRPr="00991C07">
        <w:rPr>
          <w:sz w:val="24"/>
          <w:szCs w:val="24"/>
        </w:rPr>
        <w:t>5.6.2</w:t>
      </w:r>
      <w:r w:rsidR="00E22056">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09"/>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E22056">
        <w:fldChar w:fldCharType="begin"/>
      </w:r>
      <w:r w:rsidR="00E22056">
        <w:instrText xml:space="preserve"> REF _Ref449017073 \r \h  \* MERGEFORMAT </w:instrText>
      </w:r>
      <w:r w:rsidR="00E22056">
        <w:fldChar w:fldCharType="separate"/>
      </w:r>
      <w:r w:rsidR="00991C07" w:rsidRPr="00991C07">
        <w:rPr>
          <w:sz w:val="24"/>
          <w:szCs w:val="24"/>
        </w:rPr>
        <w:t>5.7</w:t>
      </w:r>
      <w:r w:rsidR="00E22056">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E22056">
        <w:fldChar w:fldCharType="begin"/>
      </w:r>
      <w:r w:rsidR="00E22056">
        <w:instrText xml:space="preserve"> REF _Ref55336398 \r \h  \* MERGEFORMAT </w:instrText>
      </w:r>
      <w:r w:rsidR="00E22056">
        <w:fldChar w:fldCharType="separate"/>
      </w:r>
      <w:r w:rsidR="00991C07" w:rsidRPr="00991C07">
        <w:rPr>
          <w:sz w:val="24"/>
          <w:szCs w:val="24"/>
        </w:rPr>
        <w:t>5.8</w:t>
      </w:r>
      <w:r w:rsidR="00E22056">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0"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0"/>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E22056">
        <w:fldChar w:fldCharType="begin"/>
      </w:r>
      <w:r w:rsidR="00E22056">
        <w:instrText xml:space="preserve"> REF _Ref440272274 \r \h  \* MERGEFORMAT </w:instrText>
      </w:r>
      <w:r w:rsidR="00E22056">
        <w:fldChar w:fldCharType="separate"/>
      </w:r>
      <w:r w:rsidR="00991C07" w:rsidRPr="00991C07">
        <w:rPr>
          <w:sz w:val="24"/>
          <w:szCs w:val="24"/>
        </w:rPr>
        <w:t>5.14</w:t>
      </w:r>
      <w:r w:rsidR="00E22056">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w:t>
      </w:r>
      <w:r w:rsidRPr="00382A07">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382A07">
        <w:rPr>
          <w:i/>
          <w:sz w:val="24"/>
          <w:szCs w:val="24"/>
        </w:rPr>
        <w:lastRenderedPageBreak/>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1"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1"/>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E22056">
        <w:fldChar w:fldCharType="begin"/>
      </w:r>
      <w:r w:rsidR="00E22056">
        <w:instrText xml:space="preserve"> REF _Ref465675151 \r \h  \* MERGEFORMAT </w:instrText>
      </w:r>
      <w:r w:rsidR="00E22056">
        <w:fldChar w:fldCharType="separate"/>
      </w:r>
      <w:r w:rsidR="00991C07">
        <w:rPr>
          <w:sz w:val="24"/>
          <w:szCs w:val="24"/>
        </w:rPr>
        <w:t>3.11.2</w:t>
      </w:r>
      <w:r w:rsidR="00E22056">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2"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w:t>
      </w:r>
      <w:r w:rsidRPr="00382A07">
        <w:rPr>
          <w:sz w:val="24"/>
          <w:szCs w:val="24"/>
        </w:rPr>
        <w:lastRenderedPageBreak/>
        <w:t xml:space="preserve">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2"/>
    </w:p>
    <w:p w:rsidR="00717F60" w:rsidRPr="00382A07" w:rsidRDefault="00717F60" w:rsidP="00E71A48">
      <w:pPr>
        <w:pStyle w:val="3"/>
        <w:spacing w:line="264" w:lineRule="auto"/>
        <w:rPr>
          <w:szCs w:val="24"/>
        </w:rPr>
      </w:pPr>
      <w:bookmarkStart w:id="413" w:name="_Ref191386451"/>
      <w:bookmarkStart w:id="414" w:name="_Ref440271628"/>
      <w:bookmarkStart w:id="415" w:name="_Toc440357098"/>
      <w:bookmarkStart w:id="416" w:name="_Toc440359653"/>
      <w:bookmarkStart w:id="417" w:name="_Toc440632116"/>
      <w:bookmarkStart w:id="418" w:name="_Toc440875937"/>
      <w:bookmarkStart w:id="419" w:name="_Toc441130965"/>
      <w:bookmarkStart w:id="420" w:name="_Toc447269780"/>
      <w:bookmarkStart w:id="421" w:name="_Toc464120602"/>
      <w:bookmarkStart w:id="422" w:name="_Toc466970522"/>
      <w:bookmarkStart w:id="423" w:name="_Toc468462435"/>
      <w:bookmarkStart w:id="424" w:name="_Toc469482028"/>
      <w:bookmarkStart w:id="425" w:name="_Toc472411802"/>
      <w:r w:rsidRPr="00382A07">
        <w:rPr>
          <w:szCs w:val="24"/>
        </w:rPr>
        <w:t xml:space="preserve">Привлечение </w:t>
      </w:r>
      <w:bookmarkEnd w:id="413"/>
      <w:proofErr w:type="spellStart"/>
      <w:r w:rsidR="005B074F" w:rsidRPr="00382A07">
        <w:rPr>
          <w:szCs w:val="24"/>
        </w:rPr>
        <w:t>сопоставщиков</w:t>
      </w:r>
      <w:bookmarkEnd w:id="414"/>
      <w:bookmarkEnd w:id="415"/>
      <w:bookmarkEnd w:id="416"/>
      <w:bookmarkEnd w:id="417"/>
      <w:bookmarkEnd w:id="418"/>
      <w:bookmarkEnd w:id="419"/>
      <w:bookmarkEnd w:id="420"/>
      <w:bookmarkEnd w:id="421"/>
      <w:bookmarkEnd w:id="422"/>
      <w:bookmarkEnd w:id="423"/>
      <w:bookmarkEnd w:id="424"/>
      <w:bookmarkEnd w:id="425"/>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6" w:name="_Ref191386461"/>
      <w:bookmarkStart w:id="427" w:name="_Toc440357099"/>
      <w:bookmarkStart w:id="428" w:name="_Toc440359654"/>
      <w:bookmarkStart w:id="429" w:name="_Toc440632117"/>
      <w:bookmarkStart w:id="430" w:name="_Toc440875938"/>
      <w:bookmarkStart w:id="431" w:name="_Toc441130966"/>
      <w:bookmarkStart w:id="432" w:name="_Toc447269781"/>
      <w:bookmarkStart w:id="433" w:name="_Toc464120603"/>
      <w:bookmarkStart w:id="434" w:name="_Toc466970523"/>
      <w:bookmarkStart w:id="435" w:name="_Toc468462436"/>
      <w:bookmarkStart w:id="436" w:name="_Toc469482029"/>
      <w:bookmarkStart w:id="437"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6"/>
      <w:bookmarkEnd w:id="427"/>
      <w:bookmarkEnd w:id="428"/>
      <w:bookmarkEnd w:id="429"/>
      <w:bookmarkEnd w:id="430"/>
      <w:bookmarkEnd w:id="431"/>
      <w:bookmarkEnd w:id="432"/>
      <w:bookmarkEnd w:id="433"/>
      <w:bookmarkEnd w:id="434"/>
      <w:bookmarkEnd w:id="435"/>
      <w:bookmarkEnd w:id="436"/>
      <w:bookmarkEnd w:id="437"/>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E22056">
        <w:fldChar w:fldCharType="begin"/>
      </w:r>
      <w:r w:rsidR="00E22056">
        <w:instrText xml:space="preserve"> REF _Ref191386482 \r \h  \* MERGEFORMAT </w:instrText>
      </w:r>
      <w:r w:rsidR="00E22056">
        <w:fldChar w:fldCharType="separate"/>
      </w:r>
      <w:r w:rsidR="00991C07" w:rsidRPr="00991C07">
        <w:rPr>
          <w:bCs w:val="0"/>
          <w:sz w:val="24"/>
          <w:szCs w:val="24"/>
        </w:rPr>
        <w:t>3.3.8.1</w:t>
      </w:r>
      <w:r w:rsidR="00E22056">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E22056">
        <w:fldChar w:fldCharType="begin"/>
      </w:r>
      <w:r w:rsidR="00E22056">
        <w:instrText xml:space="preserve"> REF _Ref191386407 \r \h  \* MERGEFORMAT </w:instrText>
      </w:r>
      <w:r w:rsidR="00E22056">
        <w:fldChar w:fldCharType="separate"/>
      </w:r>
      <w:r w:rsidR="00991C07" w:rsidRPr="00991C07">
        <w:rPr>
          <w:bCs w:val="0"/>
          <w:sz w:val="24"/>
          <w:szCs w:val="24"/>
        </w:rPr>
        <w:t>3.3.8</w:t>
      </w:r>
      <w:r w:rsidR="00E22056">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8"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8"/>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39"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39"/>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0"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0"/>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lastRenderedPageBreak/>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22056">
        <w:fldChar w:fldCharType="begin"/>
      </w:r>
      <w:r w:rsidR="00E22056">
        <w:instrText xml:space="preserve"> REF _Ref307563248 \r \h  \* MERGEFORMAT </w:instrText>
      </w:r>
      <w:r w:rsidR="00E22056">
        <w:fldChar w:fldCharType="separate"/>
      </w:r>
      <w:r w:rsidR="00991C07" w:rsidRPr="00991C07">
        <w:rPr>
          <w:bCs w:val="0"/>
          <w:sz w:val="24"/>
          <w:szCs w:val="24"/>
          <w:lang w:val="en-US"/>
        </w:rPr>
        <w:t>a</w:t>
      </w:r>
      <w:r w:rsidR="00991C07" w:rsidRPr="00E22056">
        <w:rPr>
          <w:bCs w:val="0"/>
          <w:sz w:val="24"/>
          <w:szCs w:val="24"/>
        </w:rPr>
        <w:t>)</w:t>
      </w:r>
      <w:r w:rsidR="00E22056">
        <w:fldChar w:fldCharType="end"/>
      </w:r>
      <w:r w:rsidRPr="00382A07">
        <w:rPr>
          <w:bCs w:val="0"/>
          <w:sz w:val="24"/>
          <w:szCs w:val="24"/>
        </w:rPr>
        <w:t xml:space="preserve">- </w:t>
      </w:r>
      <w:r w:rsidR="00E22056">
        <w:fldChar w:fldCharType="begin"/>
      </w:r>
      <w:r w:rsidR="00E22056">
        <w:instrText xml:space="preserve"> REF _Ref307563262 \r \h  \* MERGEFORMAT </w:instrText>
      </w:r>
      <w:r w:rsidR="00E22056">
        <w:fldChar w:fldCharType="separate"/>
      </w:r>
      <w:r w:rsidR="00991C07" w:rsidRPr="00991C07">
        <w:rPr>
          <w:bCs w:val="0"/>
          <w:sz w:val="24"/>
          <w:szCs w:val="24"/>
          <w:lang w:val="en-US"/>
        </w:rPr>
        <w:t>g</w:t>
      </w:r>
      <w:r w:rsidR="00991C07" w:rsidRPr="00E22056">
        <w:rPr>
          <w:bCs w:val="0"/>
          <w:sz w:val="24"/>
          <w:szCs w:val="24"/>
        </w:rPr>
        <w:t>)</w:t>
      </w:r>
      <w:r w:rsidR="00E22056">
        <w:fldChar w:fldCharType="end"/>
      </w:r>
      <w:r w:rsidRPr="00382A07">
        <w:rPr>
          <w:bCs w:val="0"/>
          <w:sz w:val="24"/>
          <w:szCs w:val="24"/>
        </w:rPr>
        <w:t xml:space="preserve">п. </w:t>
      </w:r>
      <w:r w:rsidR="00E22056">
        <w:fldChar w:fldCharType="begin"/>
      </w:r>
      <w:r w:rsidR="00E22056">
        <w:instrText xml:space="preserve"> REF _Ref306032591 \r \h  \* MERGEFORMAT </w:instrText>
      </w:r>
      <w:r w:rsidR="00E22056">
        <w:fldChar w:fldCharType="separate"/>
      </w:r>
      <w:r w:rsidR="00991C07" w:rsidRPr="00991C07">
        <w:rPr>
          <w:bCs w:val="0"/>
          <w:sz w:val="24"/>
          <w:szCs w:val="24"/>
        </w:rPr>
        <w:t>3.3.10.4</w:t>
      </w:r>
      <w:r w:rsidR="00E22056">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1"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1"/>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E22056">
        <w:fldChar w:fldCharType="begin"/>
      </w:r>
      <w:r w:rsidR="00E22056">
        <w:instrText xml:space="preserve"> REF _Ref303669127 \r \h  \* MERGEFORMAT </w:instrText>
      </w:r>
      <w:r w:rsidR="00E22056">
        <w:fldChar w:fldCharType="separate"/>
      </w:r>
      <w:r w:rsidR="00991C07" w:rsidRPr="00991C07">
        <w:rPr>
          <w:bCs w:val="0"/>
          <w:sz w:val="24"/>
          <w:szCs w:val="24"/>
        </w:rPr>
        <w:t>3.3.8.2</w:t>
      </w:r>
      <w:r w:rsidR="00E22056">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E22056">
        <w:fldChar w:fldCharType="begin"/>
      </w:r>
      <w:r w:rsidR="00E22056">
        <w:instrText xml:space="preserve"> REF _Ref442188512 \r \h  \* MERGEFORMAT </w:instrText>
      </w:r>
      <w:r w:rsidR="00E22056">
        <w:fldChar w:fldCharType="separate"/>
      </w:r>
      <w:r w:rsidR="00991C07" w:rsidRPr="00991C07">
        <w:rPr>
          <w:sz w:val="24"/>
          <w:szCs w:val="24"/>
        </w:rPr>
        <w:t>с)</w:t>
      </w:r>
      <w:r w:rsidR="00E22056">
        <w:fldChar w:fldCharType="end"/>
      </w:r>
      <w:r w:rsidR="008941A2" w:rsidRPr="00382A07">
        <w:rPr>
          <w:sz w:val="24"/>
          <w:szCs w:val="24"/>
        </w:rPr>
        <w:t xml:space="preserve"> и </w:t>
      </w:r>
      <w:r w:rsidR="00E22056">
        <w:fldChar w:fldCharType="begin"/>
      </w:r>
      <w:r w:rsidR="00E22056">
        <w:instrText xml:space="preserve"> REF _Ref464462966 \r \h  \* MERGEFORMAT </w:instrText>
      </w:r>
      <w:r w:rsidR="00E22056">
        <w:fldChar w:fldCharType="separate"/>
      </w:r>
      <w:r w:rsidR="00991C07" w:rsidRPr="00991C07">
        <w:rPr>
          <w:sz w:val="24"/>
          <w:szCs w:val="24"/>
        </w:rPr>
        <w:t>х)</w:t>
      </w:r>
      <w:r w:rsidR="00E22056">
        <w:fldChar w:fldCharType="end"/>
      </w:r>
      <w:r w:rsidR="008941A2" w:rsidRPr="00382A07">
        <w:rPr>
          <w:sz w:val="24"/>
          <w:szCs w:val="24"/>
        </w:rPr>
        <w:t xml:space="preserve"> п. </w:t>
      </w:r>
      <w:r w:rsidR="00E22056">
        <w:fldChar w:fldCharType="begin"/>
      </w:r>
      <w:r w:rsidR="00E22056">
        <w:instrText xml:space="preserve"> REF _Ref303587815 \r \h  \* MERGEFORMAT </w:instrText>
      </w:r>
      <w:r w:rsidR="00E22056">
        <w:fldChar w:fldCharType="separate"/>
      </w:r>
      <w:r w:rsidR="00991C07" w:rsidRPr="00991C07">
        <w:rPr>
          <w:sz w:val="24"/>
          <w:szCs w:val="24"/>
        </w:rPr>
        <w:t>3.3.8.3</w:t>
      </w:r>
      <w:r w:rsidR="00E22056">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E22056">
        <w:fldChar w:fldCharType="begin"/>
      </w:r>
      <w:r w:rsidR="00E22056">
        <w:instrText xml:space="preserve"> REF _Ref440272510 \r \h  \* MERGEFORMAT </w:instrText>
      </w:r>
      <w:r w:rsidR="00E22056">
        <w:fldChar w:fldCharType="separate"/>
      </w:r>
      <w:r w:rsidR="00991C07" w:rsidRPr="00991C07">
        <w:rPr>
          <w:bCs w:val="0"/>
          <w:sz w:val="24"/>
          <w:szCs w:val="24"/>
        </w:rPr>
        <w:t>5.15</w:t>
      </w:r>
      <w:r w:rsidR="00E22056">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E22056">
        <w:fldChar w:fldCharType="begin"/>
      </w:r>
      <w:r w:rsidR="00E22056">
        <w:instrText xml:space="preserve"> REF _Ref440291364 \r \h  \* MERGEFORMAT </w:instrText>
      </w:r>
      <w:r w:rsidR="00E22056">
        <w:fldChar w:fldCharType="separate"/>
      </w:r>
      <w:r w:rsidR="00991C07" w:rsidRPr="00991C07">
        <w:rPr>
          <w:bCs w:val="0"/>
          <w:sz w:val="24"/>
          <w:szCs w:val="24"/>
        </w:rPr>
        <w:t>3.3.8.1</w:t>
      </w:r>
      <w:r w:rsidR="00E22056">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2" w:name="_Ref306114966"/>
      <w:bookmarkStart w:id="443" w:name="_Toc440357100"/>
      <w:bookmarkStart w:id="444" w:name="_Toc440359655"/>
      <w:bookmarkStart w:id="445" w:name="_Toc440632118"/>
      <w:bookmarkStart w:id="446" w:name="_Toc440875939"/>
      <w:bookmarkStart w:id="447" w:name="_Toc441130967"/>
      <w:bookmarkStart w:id="448" w:name="_Toc447269782"/>
      <w:bookmarkStart w:id="449" w:name="_Toc464120604"/>
      <w:bookmarkStart w:id="450" w:name="_Toc466970524"/>
      <w:bookmarkStart w:id="451" w:name="_Toc468462437"/>
      <w:bookmarkStart w:id="452" w:name="_Toc469482030"/>
      <w:bookmarkStart w:id="453" w:name="_Toc472411804"/>
      <w:r w:rsidRPr="00382A07">
        <w:rPr>
          <w:szCs w:val="24"/>
        </w:rPr>
        <w:t>Разъяснение Документации по запросу предложений</w:t>
      </w:r>
      <w:bookmarkEnd w:id="442"/>
      <w:bookmarkEnd w:id="443"/>
      <w:bookmarkEnd w:id="444"/>
      <w:bookmarkEnd w:id="445"/>
      <w:bookmarkEnd w:id="446"/>
      <w:bookmarkEnd w:id="447"/>
      <w:bookmarkEnd w:id="448"/>
      <w:bookmarkEnd w:id="449"/>
      <w:bookmarkEnd w:id="450"/>
      <w:bookmarkEnd w:id="451"/>
      <w:bookmarkEnd w:id="452"/>
      <w:bookmarkEnd w:id="45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w:t>
      </w:r>
      <w:r w:rsidRPr="00382A07">
        <w:rPr>
          <w:bCs w:val="0"/>
          <w:sz w:val="24"/>
          <w:szCs w:val="24"/>
        </w:rPr>
        <w:lastRenderedPageBreak/>
        <w:t xml:space="preserve">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E22056">
        <w:fldChar w:fldCharType="begin"/>
      </w:r>
      <w:r w:rsidR="00E22056">
        <w:instrText xml:space="preserve"> REF _Ref440969765 \r \h  \* MERGEFORMAT </w:instrText>
      </w:r>
      <w:r w:rsidR="00E22056">
        <w:fldChar w:fldCharType="separate"/>
      </w:r>
      <w:r w:rsidR="00991C07" w:rsidRPr="00991C07">
        <w:rPr>
          <w:bCs w:val="0"/>
          <w:iCs/>
          <w:sz w:val="24"/>
          <w:szCs w:val="24"/>
        </w:rPr>
        <w:t>3.3.12</w:t>
      </w:r>
      <w:r w:rsidR="00E22056">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E22056">
        <w:fldChar w:fldCharType="begin"/>
      </w:r>
      <w:r w:rsidR="00E22056">
        <w:instrText xml:space="preserve"> REF _Ref440289401 \r \h  \* MERGEFORMAT </w:instrText>
      </w:r>
      <w:r w:rsidR="00E22056">
        <w:fldChar w:fldCharType="separate"/>
      </w:r>
      <w:r w:rsidR="00991C07" w:rsidRPr="00991C07">
        <w:rPr>
          <w:bCs w:val="0"/>
          <w:iCs/>
          <w:sz w:val="24"/>
          <w:szCs w:val="24"/>
        </w:rPr>
        <w:t>3.3.13</w:t>
      </w:r>
      <w:r w:rsidR="00E22056">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4" w:name="_Toc440357101"/>
      <w:bookmarkStart w:id="455" w:name="_Toc440359656"/>
      <w:bookmarkStart w:id="456" w:name="_Toc440632119"/>
      <w:bookmarkStart w:id="457" w:name="_Toc440875940"/>
      <w:bookmarkStart w:id="458" w:name="_Ref440969765"/>
      <w:bookmarkStart w:id="459" w:name="_Toc441130968"/>
      <w:bookmarkStart w:id="460" w:name="_Toc447269783"/>
      <w:bookmarkStart w:id="461" w:name="_Toc464120605"/>
      <w:bookmarkStart w:id="462" w:name="_Toc466970525"/>
      <w:bookmarkStart w:id="463" w:name="_Toc468462438"/>
      <w:bookmarkStart w:id="464" w:name="_Toc469482031"/>
      <w:bookmarkStart w:id="465" w:name="_Toc472411805"/>
      <w:r w:rsidRPr="00382A07">
        <w:rPr>
          <w:szCs w:val="24"/>
        </w:rPr>
        <w:t>Внесение изменений в Документацию по запросу предложений.</w:t>
      </w:r>
      <w:bookmarkEnd w:id="454"/>
      <w:bookmarkEnd w:id="455"/>
      <w:bookmarkEnd w:id="456"/>
      <w:bookmarkEnd w:id="457"/>
      <w:bookmarkEnd w:id="458"/>
      <w:bookmarkEnd w:id="459"/>
      <w:bookmarkEnd w:id="460"/>
      <w:bookmarkEnd w:id="461"/>
      <w:bookmarkEnd w:id="462"/>
      <w:bookmarkEnd w:id="463"/>
      <w:bookmarkEnd w:id="464"/>
      <w:bookmarkEnd w:id="465"/>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6" w:name="_Ref440289401"/>
      <w:bookmarkStart w:id="467" w:name="_Toc440357102"/>
      <w:bookmarkStart w:id="468" w:name="_Toc440359657"/>
      <w:bookmarkStart w:id="469" w:name="_Toc440632120"/>
      <w:bookmarkStart w:id="470" w:name="_Toc440875941"/>
      <w:bookmarkStart w:id="471" w:name="_Toc441130969"/>
      <w:bookmarkStart w:id="472" w:name="_Toc447269784"/>
      <w:bookmarkStart w:id="473" w:name="_Toc464120606"/>
      <w:bookmarkStart w:id="474" w:name="_Toc466970526"/>
      <w:bookmarkStart w:id="475" w:name="_Toc468462439"/>
      <w:bookmarkStart w:id="476" w:name="_Toc469482032"/>
      <w:bookmarkStart w:id="477" w:name="_Toc472411806"/>
      <w:r w:rsidRPr="00382A07">
        <w:rPr>
          <w:szCs w:val="24"/>
        </w:rPr>
        <w:t>Продление срока окончания приема Заявок</w:t>
      </w:r>
      <w:bookmarkEnd w:id="466"/>
      <w:bookmarkEnd w:id="467"/>
      <w:bookmarkEnd w:id="468"/>
      <w:bookmarkEnd w:id="469"/>
      <w:bookmarkEnd w:id="470"/>
      <w:bookmarkEnd w:id="471"/>
      <w:bookmarkEnd w:id="472"/>
      <w:bookmarkEnd w:id="473"/>
      <w:bookmarkEnd w:id="474"/>
      <w:bookmarkEnd w:id="475"/>
      <w:bookmarkEnd w:id="476"/>
      <w:bookmarkEnd w:id="477"/>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8" w:name="_Ref191386249"/>
    </w:p>
    <w:p w:rsidR="00AC1995" w:rsidRPr="00A911F4" w:rsidRDefault="00AC1995" w:rsidP="00E71A48">
      <w:pPr>
        <w:pStyle w:val="3"/>
        <w:spacing w:line="264" w:lineRule="auto"/>
        <w:rPr>
          <w:szCs w:val="24"/>
          <w:lang w:eastAsia="ru-RU"/>
        </w:rPr>
      </w:pPr>
      <w:bookmarkStart w:id="479" w:name="_Toc299701566"/>
      <w:bookmarkStart w:id="480" w:name="_Ref306176386"/>
      <w:bookmarkStart w:id="481" w:name="_Ref440285128"/>
      <w:bookmarkStart w:id="482" w:name="_Toc440357103"/>
      <w:bookmarkStart w:id="483" w:name="_Toc440359658"/>
      <w:bookmarkStart w:id="484" w:name="_Toc440632121"/>
      <w:bookmarkStart w:id="485" w:name="_Toc440875942"/>
      <w:bookmarkStart w:id="486" w:name="_Toc441130970"/>
      <w:bookmarkStart w:id="487" w:name="_Toc447269785"/>
      <w:bookmarkStart w:id="488" w:name="_Toc464120607"/>
      <w:bookmarkStart w:id="489" w:name="_Toc466970527"/>
      <w:bookmarkStart w:id="490" w:name="_Toc468462440"/>
      <w:bookmarkStart w:id="491" w:name="_Toc469482033"/>
      <w:bookmarkStart w:id="492" w:name="_Toc472411807"/>
      <w:r w:rsidRPr="00A911F4">
        <w:rPr>
          <w:bCs w:val="0"/>
          <w:szCs w:val="24"/>
          <w:lang w:eastAsia="ru-RU"/>
        </w:rPr>
        <w:t xml:space="preserve">Обеспечение </w:t>
      </w:r>
      <w:proofErr w:type="gramStart"/>
      <w:r w:rsidRPr="00A911F4">
        <w:rPr>
          <w:szCs w:val="24"/>
        </w:rPr>
        <w:t>исполнения</w:t>
      </w:r>
      <w:r w:rsidRPr="00A911F4">
        <w:rPr>
          <w:bCs w:val="0"/>
          <w:szCs w:val="24"/>
          <w:lang w:eastAsia="ru-RU"/>
        </w:rPr>
        <w:t xml:space="preserve"> </w:t>
      </w:r>
      <w:r w:rsidR="00D12816" w:rsidRPr="00A911F4">
        <w:rPr>
          <w:bCs w:val="0"/>
          <w:szCs w:val="24"/>
          <w:lang w:eastAsia="ru-RU"/>
        </w:rPr>
        <w:t xml:space="preserve">обязательств </w:t>
      </w:r>
      <w:r w:rsidR="009C744E" w:rsidRPr="00A911F4">
        <w:rPr>
          <w:bCs w:val="0"/>
          <w:szCs w:val="24"/>
          <w:lang w:eastAsia="ru-RU"/>
        </w:rPr>
        <w:t>Участник</w:t>
      </w:r>
      <w:r w:rsidRPr="00A911F4">
        <w:rPr>
          <w:bCs w:val="0"/>
          <w:szCs w:val="24"/>
          <w:lang w:eastAsia="ru-RU"/>
        </w:rPr>
        <w:t>а запроса предложений</w:t>
      </w:r>
      <w:proofErr w:type="gramEnd"/>
      <w:r w:rsidRPr="00A911F4">
        <w:rPr>
          <w:bCs w:val="0"/>
          <w:szCs w:val="24"/>
          <w:lang w:eastAsia="ru-RU"/>
        </w:rPr>
        <w:t>.</w:t>
      </w:r>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932C0A" w:rsidRPr="00A911F4"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A911F4">
        <w:rPr>
          <w:bCs w:val="0"/>
          <w:sz w:val="24"/>
          <w:szCs w:val="24"/>
        </w:rPr>
        <w:t>Участник</w:t>
      </w:r>
      <w:r w:rsidR="00932C0A" w:rsidRPr="00A911F4">
        <w:rPr>
          <w:bCs w:val="0"/>
          <w:sz w:val="24"/>
          <w:szCs w:val="24"/>
        </w:rPr>
        <w:t xml:space="preserve"> </w:t>
      </w:r>
      <w:r w:rsidR="0089163E" w:rsidRPr="00A911F4">
        <w:rPr>
          <w:bCs w:val="0"/>
          <w:sz w:val="24"/>
          <w:szCs w:val="24"/>
        </w:rPr>
        <w:t xml:space="preserve">запроса предложений </w:t>
      </w:r>
      <w:r w:rsidR="00932C0A" w:rsidRPr="00A911F4">
        <w:rPr>
          <w:bCs w:val="0"/>
          <w:sz w:val="24"/>
          <w:szCs w:val="24"/>
        </w:rPr>
        <w:t xml:space="preserve">в составе своей </w:t>
      </w:r>
      <w:r w:rsidR="004B5EB3" w:rsidRPr="00A911F4">
        <w:rPr>
          <w:bCs w:val="0"/>
          <w:sz w:val="24"/>
          <w:szCs w:val="24"/>
        </w:rPr>
        <w:t>Заявк</w:t>
      </w:r>
      <w:r w:rsidR="00932C0A" w:rsidRPr="00A911F4">
        <w:rPr>
          <w:bCs w:val="0"/>
          <w:sz w:val="24"/>
          <w:szCs w:val="24"/>
        </w:rPr>
        <w:t xml:space="preserve">и представляет обеспечение исполнения обязательств, связанных с участием в </w:t>
      </w:r>
      <w:r w:rsidR="0089163E" w:rsidRPr="00A911F4">
        <w:rPr>
          <w:bCs w:val="0"/>
          <w:sz w:val="24"/>
          <w:szCs w:val="24"/>
        </w:rPr>
        <w:t>запросе предложений</w:t>
      </w:r>
      <w:r w:rsidR="00932C0A" w:rsidRPr="00A911F4">
        <w:rPr>
          <w:bCs w:val="0"/>
          <w:sz w:val="24"/>
          <w:szCs w:val="24"/>
        </w:rPr>
        <w:t xml:space="preserve"> и подачей </w:t>
      </w:r>
      <w:r w:rsidR="004B5EB3" w:rsidRPr="00A911F4">
        <w:rPr>
          <w:bCs w:val="0"/>
          <w:sz w:val="24"/>
          <w:szCs w:val="24"/>
        </w:rPr>
        <w:t>Заявк</w:t>
      </w:r>
      <w:r w:rsidR="00932C0A" w:rsidRPr="00A911F4">
        <w:rPr>
          <w:bCs w:val="0"/>
          <w:sz w:val="24"/>
          <w:szCs w:val="24"/>
        </w:rPr>
        <w:t xml:space="preserve">и, </w:t>
      </w:r>
      <w:r w:rsidR="00A142C0" w:rsidRPr="00A911F4">
        <w:rPr>
          <w:bCs w:val="0"/>
          <w:sz w:val="24"/>
          <w:szCs w:val="24"/>
        </w:rPr>
        <w:t xml:space="preserve">на сумму 2% от стоимости Заявки </w:t>
      </w:r>
      <w:r w:rsidR="00932C0A" w:rsidRPr="00A911F4">
        <w:rPr>
          <w:bCs w:val="0"/>
          <w:sz w:val="24"/>
          <w:szCs w:val="24"/>
        </w:rPr>
        <w:t xml:space="preserve">от стоимости </w:t>
      </w:r>
      <w:r w:rsidR="004B5EB3" w:rsidRPr="00A911F4">
        <w:rPr>
          <w:bCs w:val="0"/>
          <w:sz w:val="24"/>
          <w:szCs w:val="24"/>
        </w:rPr>
        <w:t>Заявк</w:t>
      </w:r>
      <w:r w:rsidR="00932C0A" w:rsidRPr="00A911F4">
        <w:rPr>
          <w:bCs w:val="0"/>
          <w:sz w:val="24"/>
          <w:szCs w:val="24"/>
        </w:rPr>
        <w:t xml:space="preserve">и, с учетом НДС. </w:t>
      </w:r>
    </w:p>
    <w:p w:rsidR="00932C0A" w:rsidRPr="00A911F4"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A911F4">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22056" w:rsidRPr="00A911F4">
        <w:fldChar w:fldCharType="begin"/>
      </w:r>
      <w:r w:rsidR="00E22056" w:rsidRPr="00A911F4">
        <w:instrText xml:space="preserve"> REF _Ref467168844 \r \h  \* MERGEFORMAT </w:instrText>
      </w:r>
      <w:r w:rsidR="00E22056" w:rsidRPr="00A911F4">
        <w:fldChar w:fldCharType="separate"/>
      </w:r>
      <w:r w:rsidR="00991C07" w:rsidRPr="00A911F4">
        <w:rPr>
          <w:sz w:val="24"/>
          <w:szCs w:val="24"/>
        </w:rPr>
        <w:t>3.3.14.3</w:t>
      </w:r>
      <w:r w:rsidR="00E22056" w:rsidRPr="00A911F4">
        <w:fldChar w:fldCharType="end"/>
      </w:r>
      <w:r w:rsidRPr="00A911F4">
        <w:rPr>
          <w:sz w:val="24"/>
          <w:szCs w:val="24"/>
        </w:rPr>
        <w:t xml:space="preserve">) или путем внесения денежных средств на расчетный счет Заказчика (п. </w:t>
      </w:r>
      <w:r w:rsidR="00E22056" w:rsidRPr="00A911F4">
        <w:fldChar w:fldCharType="begin"/>
      </w:r>
      <w:r w:rsidR="00E22056" w:rsidRPr="00A911F4">
        <w:instrText xml:space="preserve"> REF _Ref442263553 \r \h  \* MERGEFORMAT </w:instrText>
      </w:r>
      <w:r w:rsidR="00E22056" w:rsidRPr="00A911F4">
        <w:fldChar w:fldCharType="separate"/>
      </w:r>
      <w:r w:rsidR="00991C07" w:rsidRPr="00A911F4">
        <w:rPr>
          <w:sz w:val="24"/>
          <w:szCs w:val="24"/>
        </w:rPr>
        <w:t>3.3.14.4</w:t>
      </w:r>
      <w:r w:rsidR="00E22056" w:rsidRPr="00A911F4">
        <w:fldChar w:fldCharType="end"/>
      </w:r>
      <w:r w:rsidRPr="00A911F4">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A911F4">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3" w:name="_Ref467168844"/>
      <w:r w:rsidRPr="00A911F4">
        <w:rPr>
          <w:sz w:val="24"/>
          <w:szCs w:val="24"/>
        </w:rPr>
        <w:t>В случае</w:t>
      </w:r>
      <w:proofErr w:type="gramStart"/>
      <w:r w:rsidRPr="00A911F4">
        <w:rPr>
          <w:sz w:val="24"/>
          <w:szCs w:val="24"/>
        </w:rPr>
        <w:t>,</w:t>
      </w:r>
      <w:proofErr w:type="gramEnd"/>
      <w:r w:rsidRPr="00A911F4">
        <w:rPr>
          <w:sz w:val="24"/>
          <w:szCs w:val="24"/>
        </w:rPr>
        <w:t xml:space="preserve"> если Участник выбрал</w:t>
      </w:r>
      <w:r w:rsidRPr="00DB5A15">
        <w:rPr>
          <w:sz w:val="24"/>
          <w:szCs w:val="24"/>
        </w:rPr>
        <w:t xml:space="preserve">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3"/>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4"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4"/>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E22056">
        <w:fldChar w:fldCharType="begin"/>
      </w:r>
      <w:r w:rsidR="00E22056">
        <w:instrText xml:space="preserve"> REF _Ref440272678 \r \h  \* MERGEFORMAT </w:instrText>
      </w:r>
      <w:r w:rsidR="00E22056">
        <w:fldChar w:fldCharType="separate"/>
      </w:r>
      <w:r w:rsidR="00991C07" w:rsidRPr="00991C07">
        <w:rPr>
          <w:sz w:val="24"/>
          <w:szCs w:val="24"/>
          <w:lang w:eastAsia="ru-RU"/>
        </w:rPr>
        <w:t>5.12</w:t>
      </w:r>
      <w:r w:rsidR="00E22056">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5" w:name="_Ref307586570"/>
      <w:r w:rsidRPr="00382A07">
        <w:rPr>
          <w:sz w:val="24"/>
          <w:szCs w:val="24"/>
        </w:rPr>
        <w:t>В соглашении о неустойке должно быть указано</w:t>
      </w:r>
      <w:bookmarkStart w:id="496"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5"/>
      <w:bookmarkEnd w:id="496"/>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 xml:space="preserve">и, в том числе в процессе проведения переторжки, в </w:t>
      </w:r>
      <w:r w:rsidRPr="00382A07">
        <w:rPr>
          <w:bCs w:val="0"/>
          <w:sz w:val="24"/>
          <w:szCs w:val="24"/>
        </w:rPr>
        <w:lastRenderedPageBreak/>
        <w:t>течение срока ее действия (п.</w:t>
      </w:r>
      <w:r w:rsidR="00E22056">
        <w:fldChar w:fldCharType="begin"/>
      </w:r>
      <w:r w:rsidR="00E22056">
        <w:instrText xml:space="preserve"> REF _Ref306008743 \r \h  \* MERGEFORMAT </w:instrText>
      </w:r>
      <w:r w:rsidR="00E22056">
        <w:fldChar w:fldCharType="separate"/>
      </w:r>
      <w:r w:rsidR="00991C07" w:rsidRPr="00991C07">
        <w:rPr>
          <w:bCs w:val="0"/>
          <w:sz w:val="24"/>
          <w:szCs w:val="24"/>
        </w:rPr>
        <w:t>3.3.4</w:t>
      </w:r>
      <w:r w:rsidR="00E22056">
        <w:fldChar w:fldCharType="end"/>
      </w:r>
      <w:r w:rsidRPr="00382A07">
        <w:rPr>
          <w:bCs w:val="0"/>
          <w:sz w:val="24"/>
          <w:szCs w:val="24"/>
        </w:rPr>
        <w:t xml:space="preserve">) после истечения срока окончания подачи заявок (п.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A911F4"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A911F4">
        <w:rPr>
          <w:bCs w:val="0"/>
          <w:sz w:val="24"/>
          <w:szCs w:val="24"/>
        </w:rPr>
        <w:t>Договор</w:t>
      </w:r>
      <w:r w:rsidRPr="00A911F4">
        <w:rPr>
          <w:bCs w:val="0"/>
          <w:sz w:val="24"/>
          <w:szCs w:val="24"/>
        </w:rPr>
        <w:t xml:space="preserve"> в установленном настоящей </w:t>
      </w:r>
      <w:r w:rsidR="007D07A7" w:rsidRPr="00A911F4">
        <w:rPr>
          <w:bCs w:val="0"/>
          <w:sz w:val="24"/>
          <w:szCs w:val="24"/>
        </w:rPr>
        <w:t>Д</w:t>
      </w:r>
      <w:r w:rsidRPr="00A911F4">
        <w:rPr>
          <w:bCs w:val="0"/>
          <w:sz w:val="24"/>
          <w:szCs w:val="24"/>
        </w:rPr>
        <w:t>окументацией порядке (п</w:t>
      </w:r>
      <w:r w:rsidR="00403042" w:rsidRPr="00A911F4">
        <w:rPr>
          <w:bCs w:val="0"/>
          <w:sz w:val="24"/>
          <w:szCs w:val="24"/>
        </w:rPr>
        <w:t>.</w:t>
      </w:r>
      <w:r w:rsidR="00991C07" w:rsidRPr="00A911F4">
        <w:rPr>
          <w:bCs w:val="0"/>
          <w:sz w:val="24"/>
          <w:szCs w:val="24"/>
        </w:rPr>
        <w:t xml:space="preserve"> </w:t>
      </w:r>
      <w:r w:rsidR="00A65BA5" w:rsidRPr="00A911F4">
        <w:fldChar w:fldCharType="begin"/>
      </w:r>
      <w:r w:rsidR="00991C07" w:rsidRPr="00A911F4">
        <w:rPr>
          <w:bCs w:val="0"/>
          <w:sz w:val="24"/>
          <w:szCs w:val="24"/>
        </w:rPr>
        <w:instrText xml:space="preserve"> REF _Ref468462141 \r \h </w:instrText>
      </w:r>
      <w:r w:rsidR="00A911F4">
        <w:instrText xml:space="preserve"> \* MERGEFORMAT </w:instrText>
      </w:r>
      <w:r w:rsidR="00A65BA5" w:rsidRPr="00A911F4">
        <w:fldChar w:fldCharType="separate"/>
      </w:r>
      <w:r w:rsidR="00991C07" w:rsidRPr="00A911F4">
        <w:rPr>
          <w:bCs w:val="0"/>
          <w:sz w:val="24"/>
          <w:szCs w:val="24"/>
        </w:rPr>
        <w:t>3.12</w:t>
      </w:r>
      <w:r w:rsidR="00A65BA5" w:rsidRPr="00A911F4">
        <w:fldChar w:fldCharType="end"/>
      </w:r>
      <w:r w:rsidRPr="00A911F4">
        <w:rPr>
          <w:bCs w:val="0"/>
          <w:sz w:val="24"/>
          <w:szCs w:val="24"/>
        </w:rPr>
        <w:t>);</w:t>
      </w:r>
      <w:proofErr w:type="gramEnd"/>
    </w:p>
    <w:p w:rsidR="00932C0A" w:rsidRPr="00A911F4"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A911F4">
        <w:rPr>
          <w:bCs w:val="0"/>
          <w:sz w:val="24"/>
          <w:szCs w:val="24"/>
        </w:rPr>
        <w:t xml:space="preserve">отказа </w:t>
      </w:r>
      <w:r w:rsidR="009C744E" w:rsidRPr="00A911F4">
        <w:rPr>
          <w:bCs w:val="0"/>
          <w:sz w:val="24"/>
          <w:szCs w:val="24"/>
        </w:rPr>
        <w:t>Участник</w:t>
      </w:r>
      <w:r w:rsidR="004C5164" w:rsidRPr="00A911F4">
        <w:rPr>
          <w:bCs w:val="0"/>
          <w:sz w:val="24"/>
          <w:szCs w:val="24"/>
        </w:rPr>
        <w:t xml:space="preserve">а </w:t>
      </w:r>
      <w:r w:rsidR="007A439E" w:rsidRPr="00A911F4">
        <w:rPr>
          <w:bCs w:val="0"/>
          <w:sz w:val="24"/>
          <w:szCs w:val="24"/>
        </w:rPr>
        <w:t>запроса предложений</w:t>
      </w:r>
      <w:r w:rsidR="004C5164" w:rsidRPr="00A911F4">
        <w:rPr>
          <w:bCs w:val="0"/>
          <w:sz w:val="24"/>
          <w:szCs w:val="24"/>
        </w:rPr>
        <w:t xml:space="preserve">, </w:t>
      </w:r>
      <w:r w:rsidR="004C5164" w:rsidRPr="00A911F4">
        <w:rPr>
          <w:sz w:val="24"/>
          <w:szCs w:val="24"/>
        </w:rPr>
        <w:t xml:space="preserve">чья </w:t>
      </w:r>
      <w:r w:rsidR="004B5EB3" w:rsidRPr="00A911F4">
        <w:rPr>
          <w:sz w:val="24"/>
          <w:szCs w:val="24"/>
        </w:rPr>
        <w:t>Заявк</w:t>
      </w:r>
      <w:r w:rsidR="004C5164" w:rsidRPr="00A911F4">
        <w:rPr>
          <w:sz w:val="24"/>
          <w:szCs w:val="24"/>
        </w:rPr>
        <w:t>а признана лучшей,</w:t>
      </w:r>
      <w:r w:rsidR="007A439E" w:rsidRPr="00A911F4">
        <w:rPr>
          <w:bCs w:val="0"/>
          <w:sz w:val="24"/>
          <w:szCs w:val="24"/>
        </w:rPr>
        <w:t xml:space="preserve"> </w:t>
      </w:r>
      <w:r w:rsidRPr="00A911F4">
        <w:rPr>
          <w:bCs w:val="0"/>
          <w:sz w:val="24"/>
          <w:szCs w:val="24"/>
        </w:rPr>
        <w:t xml:space="preserve">предоставить финансовое обеспечение по </w:t>
      </w:r>
      <w:r w:rsidR="00123C70" w:rsidRPr="00A911F4">
        <w:rPr>
          <w:bCs w:val="0"/>
          <w:sz w:val="24"/>
          <w:szCs w:val="24"/>
        </w:rPr>
        <w:t>Договор</w:t>
      </w:r>
      <w:r w:rsidRPr="00A911F4">
        <w:rPr>
          <w:bCs w:val="0"/>
          <w:sz w:val="24"/>
          <w:szCs w:val="24"/>
        </w:rPr>
        <w:t>у</w:t>
      </w:r>
      <w:r w:rsidR="00B80887" w:rsidRPr="00A911F4">
        <w:rPr>
          <w:bCs w:val="0"/>
          <w:sz w:val="24"/>
          <w:szCs w:val="24"/>
        </w:rPr>
        <w:t xml:space="preserve"> (п.</w:t>
      </w:r>
      <w:r w:rsidR="00991C07" w:rsidRPr="00A911F4">
        <w:rPr>
          <w:bCs w:val="0"/>
          <w:sz w:val="24"/>
          <w:szCs w:val="24"/>
        </w:rPr>
        <w:t xml:space="preserve"> </w:t>
      </w:r>
      <w:r w:rsidR="00A65BA5" w:rsidRPr="00A911F4">
        <w:rPr>
          <w:bCs w:val="0"/>
          <w:sz w:val="24"/>
          <w:szCs w:val="24"/>
        </w:rPr>
        <w:fldChar w:fldCharType="begin"/>
      </w:r>
      <w:r w:rsidR="00991C07" w:rsidRPr="00A911F4">
        <w:rPr>
          <w:bCs w:val="0"/>
          <w:sz w:val="24"/>
          <w:szCs w:val="24"/>
        </w:rPr>
        <w:instrText xml:space="preserve"> REF _Ref472412231 \r \h </w:instrText>
      </w:r>
      <w:r w:rsidR="00A65BA5" w:rsidRPr="00A911F4">
        <w:rPr>
          <w:bCs w:val="0"/>
          <w:sz w:val="24"/>
          <w:szCs w:val="24"/>
        </w:rPr>
      </w:r>
      <w:r w:rsidR="00A911F4">
        <w:rPr>
          <w:bCs w:val="0"/>
          <w:sz w:val="24"/>
          <w:szCs w:val="24"/>
        </w:rPr>
        <w:instrText xml:space="preserve"> \* MERGEFORMAT </w:instrText>
      </w:r>
      <w:r w:rsidR="00A65BA5" w:rsidRPr="00A911F4">
        <w:rPr>
          <w:bCs w:val="0"/>
          <w:sz w:val="24"/>
          <w:szCs w:val="24"/>
        </w:rPr>
        <w:fldChar w:fldCharType="separate"/>
      </w:r>
      <w:r w:rsidR="00991C07" w:rsidRPr="00A911F4">
        <w:rPr>
          <w:bCs w:val="0"/>
          <w:sz w:val="24"/>
          <w:szCs w:val="24"/>
        </w:rPr>
        <w:t>3.13</w:t>
      </w:r>
      <w:r w:rsidR="00A65BA5" w:rsidRPr="00A911F4">
        <w:rPr>
          <w:bCs w:val="0"/>
          <w:sz w:val="24"/>
          <w:szCs w:val="24"/>
        </w:rPr>
        <w:fldChar w:fldCharType="end"/>
      </w:r>
      <w:r w:rsidR="00B80887" w:rsidRPr="00A911F4">
        <w:rPr>
          <w:bCs w:val="0"/>
          <w:sz w:val="24"/>
          <w:szCs w:val="24"/>
        </w:rPr>
        <w:t>)</w:t>
      </w:r>
      <w:r w:rsidR="00311F48" w:rsidRPr="00A911F4">
        <w:rPr>
          <w:bCs w:val="0"/>
          <w:sz w:val="24"/>
          <w:szCs w:val="24"/>
        </w:rPr>
        <w:t>.</w:t>
      </w:r>
    </w:p>
    <w:p w:rsidR="00932C0A" w:rsidRPr="00A911F4"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7" w:name="_Ref307563802"/>
      <w:r w:rsidRPr="00A911F4">
        <w:rPr>
          <w:sz w:val="24"/>
          <w:szCs w:val="24"/>
        </w:rPr>
        <w:t xml:space="preserve">В случаях, указанных в п. </w:t>
      </w:r>
      <w:r w:rsidR="00E22056" w:rsidRPr="00A911F4">
        <w:fldChar w:fldCharType="begin"/>
      </w:r>
      <w:r w:rsidR="00E22056" w:rsidRPr="00A911F4">
        <w:instrText xml:space="preserve"> REF _Ref305753174 \r \h  \* MERGEFORMAT </w:instrText>
      </w:r>
      <w:r w:rsidR="00E22056" w:rsidRPr="00A911F4">
        <w:fldChar w:fldCharType="separate"/>
      </w:r>
      <w:r w:rsidR="00991C07" w:rsidRPr="00A911F4">
        <w:rPr>
          <w:sz w:val="24"/>
          <w:szCs w:val="24"/>
        </w:rPr>
        <w:t>3.3.14.3.2</w:t>
      </w:r>
      <w:r w:rsidR="00E22056" w:rsidRPr="00A911F4">
        <w:fldChar w:fldCharType="end"/>
      </w:r>
      <w:r w:rsidRPr="00A911F4">
        <w:rPr>
          <w:sz w:val="24"/>
          <w:szCs w:val="24"/>
        </w:rPr>
        <w:t xml:space="preserve"> </w:t>
      </w:r>
      <w:r w:rsidR="009C744E" w:rsidRPr="00A911F4">
        <w:rPr>
          <w:sz w:val="24"/>
          <w:szCs w:val="24"/>
        </w:rPr>
        <w:t>Участник</w:t>
      </w:r>
      <w:r w:rsidRPr="00A911F4">
        <w:rPr>
          <w:sz w:val="24"/>
          <w:szCs w:val="24"/>
        </w:rPr>
        <w:t xml:space="preserve"> обязан выплатить Заказчику неустойку </w:t>
      </w:r>
      <w:bookmarkEnd w:id="497"/>
      <w:r w:rsidR="00A142C0" w:rsidRPr="00A911F4">
        <w:rPr>
          <w:bCs/>
          <w:sz w:val="24"/>
          <w:szCs w:val="24"/>
        </w:rPr>
        <w:t>в размере 2% от стоимости Заявки</w:t>
      </w:r>
      <w:r w:rsidR="000A7A8E" w:rsidRPr="00A911F4">
        <w:rPr>
          <w:sz w:val="24"/>
          <w:szCs w:val="24"/>
        </w:rPr>
        <w:t>, с учетом НДС.</w:t>
      </w:r>
    </w:p>
    <w:p w:rsidR="00932C0A" w:rsidRPr="00A911F4"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8" w:name="_Ref299109207"/>
      <w:bookmarkStart w:id="499" w:name="_Ref307563826"/>
      <w:r w:rsidRPr="00A911F4">
        <w:rPr>
          <w:sz w:val="24"/>
          <w:szCs w:val="24"/>
        </w:rPr>
        <w:t>Участник</w:t>
      </w:r>
      <w:r w:rsidR="00932C0A" w:rsidRPr="00A911F4">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8"/>
      <w:bookmarkEnd w:id="499"/>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A911F4">
        <w:rPr>
          <w:sz w:val="24"/>
          <w:szCs w:val="24"/>
        </w:rPr>
        <w:t>Участник должен предоставить оригинал соглашения о неустойке (</w:t>
      </w:r>
      <w:r w:rsidRPr="00A911F4">
        <w:rPr>
          <w:sz w:val="24"/>
          <w:szCs w:val="24"/>
          <w:lang w:eastAsia="ru-RU"/>
        </w:rPr>
        <w:t xml:space="preserve">подраздел </w:t>
      </w:r>
      <w:r w:rsidR="00E22056" w:rsidRPr="00A911F4">
        <w:fldChar w:fldCharType="begin"/>
      </w:r>
      <w:r w:rsidR="00E22056" w:rsidRPr="00A911F4">
        <w:instrText xml:space="preserve"> REF _Ref440272256 \r \h  \* MERGEFORMAT </w:instrText>
      </w:r>
      <w:r w:rsidR="00E22056" w:rsidRPr="00A911F4">
        <w:fldChar w:fldCharType="separate"/>
      </w:r>
      <w:r w:rsidR="00991C07" w:rsidRPr="00A911F4">
        <w:rPr>
          <w:sz w:val="24"/>
          <w:szCs w:val="24"/>
          <w:lang w:eastAsia="ru-RU"/>
        </w:rPr>
        <w:t>5.12</w:t>
      </w:r>
      <w:r w:rsidR="00E22056" w:rsidRPr="00A911F4">
        <w:fldChar w:fldCharType="end"/>
      </w:r>
      <w:r w:rsidRPr="00A911F4">
        <w:rPr>
          <w:sz w:val="24"/>
          <w:szCs w:val="24"/>
        </w:rPr>
        <w:t xml:space="preserve">), а также Расписку сдачи-приемки соглашения о неустойке, подготовленную по </w:t>
      </w:r>
      <w:r w:rsidRPr="00A911F4">
        <w:rPr>
          <w:spacing w:val="-1"/>
          <w:sz w:val="24"/>
          <w:szCs w:val="24"/>
        </w:rPr>
        <w:t xml:space="preserve">форме и в соответствии с инструкциями, приведенными в настоящей Документации </w:t>
      </w:r>
      <w:r w:rsidRPr="00A911F4">
        <w:rPr>
          <w:sz w:val="24"/>
          <w:szCs w:val="24"/>
        </w:rPr>
        <w:t>(</w:t>
      </w:r>
      <w:r w:rsidRPr="00A911F4">
        <w:rPr>
          <w:sz w:val="24"/>
          <w:szCs w:val="24"/>
          <w:lang w:eastAsia="ru-RU"/>
        </w:rPr>
        <w:t xml:space="preserve">подраздел </w:t>
      </w:r>
      <w:r w:rsidR="00E22056" w:rsidRPr="00A911F4">
        <w:fldChar w:fldCharType="begin"/>
      </w:r>
      <w:r w:rsidR="00E22056" w:rsidRPr="00A911F4">
        <w:instrText xml:space="preserve"> REF _Ref441574460 \r \h  \* MERGEFORMAT </w:instrText>
      </w:r>
      <w:r w:rsidR="00E22056" w:rsidRPr="00A911F4">
        <w:fldChar w:fldCharType="separate"/>
      </w:r>
      <w:r w:rsidR="00991C07" w:rsidRPr="00A911F4">
        <w:rPr>
          <w:sz w:val="24"/>
          <w:szCs w:val="24"/>
          <w:lang w:eastAsia="ru-RU"/>
        </w:rPr>
        <w:t>5.13</w:t>
      </w:r>
      <w:r w:rsidR="00E22056" w:rsidRPr="00A911F4">
        <w:fldChar w:fldCharType="end"/>
      </w:r>
      <w:r w:rsidRPr="00A911F4">
        <w:rPr>
          <w:sz w:val="24"/>
          <w:szCs w:val="24"/>
        </w:rPr>
        <w:t xml:space="preserve">), в срок не позднее даты и времени окончания приема заявок, указанных в пункте </w:t>
      </w:r>
      <w:r w:rsidR="00E22056" w:rsidRPr="00A911F4">
        <w:fldChar w:fldCharType="begin"/>
      </w:r>
      <w:r w:rsidR="00E22056" w:rsidRPr="00A911F4">
        <w:instrText xml:space="preserve"> REF _Ref440289953 \r \h  \* MERGEFORMAT </w:instrText>
      </w:r>
      <w:r w:rsidR="00E22056" w:rsidRPr="00A911F4">
        <w:fldChar w:fldCharType="separate"/>
      </w:r>
      <w:r w:rsidR="00991C07" w:rsidRPr="00A911F4">
        <w:rPr>
          <w:sz w:val="24"/>
          <w:szCs w:val="24"/>
        </w:rPr>
        <w:t>3.4.1.3</w:t>
      </w:r>
      <w:r w:rsidR="00E22056" w:rsidRPr="00A911F4">
        <w:fldChar w:fldCharType="end"/>
      </w:r>
      <w:r w:rsidRPr="00A911F4">
        <w:rPr>
          <w:sz w:val="24"/>
          <w:szCs w:val="24"/>
        </w:rPr>
        <w:t xml:space="preserve"> настоящей Документации, по адресу: </w:t>
      </w:r>
      <w:r w:rsidR="005F0F86" w:rsidRPr="00A911F4">
        <w:rPr>
          <w:sz w:val="24"/>
          <w:szCs w:val="24"/>
        </w:rPr>
        <w:t xml:space="preserve">РФ, </w:t>
      </w:r>
      <w:r w:rsidR="005F0F86" w:rsidRPr="00A911F4">
        <w:rPr>
          <w:iCs/>
          <w:sz w:val="24"/>
          <w:szCs w:val="24"/>
        </w:rPr>
        <w:t xml:space="preserve">394033, г. Воронеж, ул. </w:t>
      </w:r>
      <w:proofErr w:type="spellStart"/>
      <w:r w:rsidR="005F0F86" w:rsidRPr="00A911F4">
        <w:rPr>
          <w:iCs/>
          <w:sz w:val="24"/>
          <w:szCs w:val="24"/>
        </w:rPr>
        <w:t>Арзамасская</w:t>
      </w:r>
      <w:proofErr w:type="spellEnd"/>
      <w:r w:rsidR="005F0F86" w:rsidRPr="00A911F4">
        <w:rPr>
          <w:iCs/>
          <w:sz w:val="24"/>
          <w:szCs w:val="24"/>
        </w:rPr>
        <w:t>, д. 2</w:t>
      </w:r>
      <w:r w:rsidR="005F0F86" w:rsidRPr="00A911F4">
        <w:rPr>
          <w:sz w:val="24"/>
          <w:szCs w:val="24"/>
        </w:rPr>
        <w:t xml:space="preserve">, </w:t>
      </w:r>
      <w:proofErr w:type="spellStart"/>
      <w:r w:rsidR="005F0F86" w:rsidRPr="00A911F4">
        <w:rPr>
          <w:sz w:val="24"/>
          <w:szCs w:val="24"/>
        </w:rPr>
        <w:t>каб</w:t>
      </w:r>
      <w:proofErr w:type="spellEnd"/>
      <w:r w:rsidR="005F0F86" w:rsidRPr="00A911F4">
        <w:rPr>
          <w:sz w:val="24"/>
          <w:szCs w:val="24"/>
        </w:rPr>
        <w:t>. №112, исполнительный сотрудник – Зайцева Александра Анатольевна</w:t>
      </w:r>
      <w:bookmarkStart w:id="500" w:name="_GoBack"/>
      <w:bookmarkEnd w:id="500"/>
      <w:r w:rsidR="005F0F86" w:rsidRPr="00C24ECF">
        <w:rPr>
          <w:sz w:val="24"/>
          <w:szCs w:val="24"/>
        </w:rPr>
        <w:t>, контактный телефон (473) 249-57-66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E22056">
        <w:fldChar w:fldCharType="begin"/>
      </w:r>
      <w:r w:rsidR="00E22056">
        <w:instrText xml:space="preserve"> REF _Ref191386085 \r \h  \* MERGEFORMAT </w:instrText>
      </w:r>
      <w:r w:rsidR="00E22056">
        <w:fldChar w:fldCharType="separate"/>
      </w:r>
      <w:r w:rsidR="00991C07" w:rsidRPr="00991C07">
        <w:rPr>
          <w:sz w:val="24"/>
          <w:szCs w:val="24"/>
        </w:rPr>
        <w:t>1.1.1</w:t>
      </w:r>
      <w:r w:rsidR="00E22056">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E22056">
        <w:fldChar w:fldCharType="begin"/>
      </w:r>
      <w:r w:rsidR="00E22056">
        <w:instrText xml:space="preserve"> REF _Ref303323780 \r \h  \* MERGEFORMAT </w:instrText>
      </w:r>
      <w:r w:rsidR="00E22056">
        <w:fldChar w:fldCharType="separate"/>
      </w:r>
      <w:r w:rsidR="00991C07" w:rsidRPr="00991C07">
        <w:rPr>
          <w:sz w:val="24"/>
          <w:szCs w:val="24"/>
        </w:rPr>
        <w:t>1.1.4</w:t>
      </w:r>
      <w:r w:rsidR="00E22056">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E22056">
        <w:fldChar w:fldCharType="begin"/>
      </w:r>
      <w:r w:rsidR="00E22056">
        <w:instrText xml:space="preserve"> REF _Ref467569911 \r \h  \* MERGEFORMAT </w:instrText>
      </w:r>
      <w:r w:rsidR="00E22056">
        <w:fldChar w:fldCharType="separate"/>
      </w:r>
      <w:r w:rsidR="00991C07" w:rsidRPr="00991C07">
        <w:rPr>
          <w:sz w:val="24"/>
          <w:szCs w:val="24"/>
        </w:rPr>
        <w:t>3.3.14.5</w:t>
      </w:r>
      <w:r w:rsidR="00E22056">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991C07" w:rsidRPr="00991C07">
        <w:rPr>
          <w:szCs w:val="24"/>
        </w:rPr>
        <w:t>3.4.1.3</w:t>
      </w:r>
      <w:r w:rsidR="00E22056">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991C07" w:rsidRPr="00991C07">
        <w:rPr>
          <w:szCs w:val="24"/>
        </w:rPr>
        <w:t>3.4.1.3</w:t>
      </w:r>
      <w:r w:rsidR="00E22056">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lastRenderedPageBreak/>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22056">
        <w:fldChar w:fldCharType="begin"/>
      </w:r>
      <w:r w:rsidR="00E22056">
        <w:instrText xml:space="preserve"> REF _Ref55335823 \r \h  \* MERGEFORMAT </w:instrText>
      </w:r>
      <w:r w:rsidR="00E22056">
        <w:fldChar w:fldCharType="separate"/>
      </w:r>
      <w:r w:rsidR="00991C07" w:rsidRPr="00991C07">
        <w:rPr>
          <w:rFonts w:eastAsia="Calibri"/>
          <w:szCs w:val="24"/>
          <w:lang w:eastAsia="en-US"/>
        </w:rPr>
        <w:t>5.6</w:t>
      </w:r>
      <w:r w:rsidR="00E22056">
        <w:fldChar w:fldCharType="end"/>
      </w:r>
      <w:r w:rsidRPr="00DB5A15">
        <w:rPr>
          <w:rFonts w:eastAsia="Calibri"/>
          <w:szCs w:val="24"/>
          <w:lang w:eastAsia="en-US"/>
        </w:rPr>
        <w:t xml:space="preserve">) Участник обязан направить на электронную почту </w:t>
      </w:r>
      <w:r w:rsidR="005F0F86"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5F0F86">
        <w:rPr>
          <w:rFonts w:eastAsia="Calibri"/>
          <w:szCs w:val="24"/>
          <w:lang w:eastAsia="en-US"/>
        </w:rPr>
        <w:t>73</w:t>
      </w:r>
      <w:r w:rsidR="005F0F86" w:rsidRPr="009D331F">
        <w:rPr>
          <w:rFonts w:eastAsia="Calibri"/>
          <w:szCs w:val="24"/>
          <w:lang w:eastAsia="en-US"/>
        </w:rPr>
        <w:t xml:space="preserve">) </w:t>
      </w:r>
      <w:r w:rsidR="005F0F86">
        <w:rPr>
          <w:rFonts w:eastAsia="Calibri"/>
          <w:szCs w:val="24"/>
          <w:lang w:eastAsia="en-US"/>
        </w:rPr>
        <w:t>249</w:t>
      </w:r>
      <w:r w:rsidR="005F0F86" w:rsidRPr="009D331F">
        <w:rPr>
          <w:rFonts w:eastAsia="Calibri"/>
          <w:szCs w:val="24"/>
          <w:lang w:eastAsia="en-US"/>
        </w:rPr>
        <w:t>-</w:t>
      </w:r>
      <w:r w:rsidR="005F0F86">
        <w:rPr>
          <w:rFonts w:eastAsia="Calibri"/>
          <w:szCs w:val="24"/>
          <w:lang w:eastAsia="en-US"/>
        </w:rPr>
        <w:t>57</w:t>
      </w:r>
      <w:r w:rsidR="005F0F86" w:rsidRPr="009D331F">
        <w:rPr>
          <w:rFonts w:eastAsia="Calibri"/>
          <w:szCs w:val="24"/>
          <w:lang w:eastAsia="en-US"/>
        </w:rPr>
        <w:t>-</w:t>
      </w:r>
      <w:r w:rsidR="005F0F86">
        <w:rPr>
          <w:rFonts w:eastAsia="Calibri"/>
          <w:szCs w:val="24"/>
          <w:lang w:eastAsia="en-US"/>
        </w:rPr>
        <w:t>66</w:t>
      </w:r>
      <w:r w:rsidR="005F0F86" w:rsidRPr="009D331F">
        <w:rPr>
          <w:rFonts w:eastAsia="Calibri"/>
          <w:szCs w:val="24"/>
          <w:lang w:eastAsia="en-US"/>
        </w:rPr>
        <w:t>, адрес</w:t>
      </w:r>
      <w:proofErr w:type="gramEnd"/>
      <w:r w:rsidR="005F0F86" w:rsidRPr="009D331F">
        <w:rPr>
          <w:rFonts w:eastAsia="Calibri"/>
          <w:szCs w:val="24"/>
          <w:lang w:eastAsia="en-US"/>
        </w:rPr>
        <w:t xml:space="preserve"> электронной почты: </w:t>
      </w:r>
      <w:hyperlink r:id="rId35" w:history="1">
        <w:r w:rsidR="005F0F86" w:rsidRPr="009D331F">
          <w:rPr>
            <w:rStyle w:val="a7"/>
            <w:rFonts w:eastAsia="Calibri"/>
            <w:lang w:val="en-US" w:eastAsia="en-US"/>
          </w:rPr>
          <w:t>Zaitseva</w:t>
        </w:r>
        <w:r w:rsidR="005F0F86" w:rsidRPr="009D331F">
          <w:rPr>
            <w:rStyle w:val="a7"/>
            <w:rFonts w:eastAsia="Calibri"/>
            <w:lang w:eastAsia="en-US"/>
          </w:rPr>
          <w:t>.</w:t>
        </w:r>
        <w:r w:rsidR="005F0F86" w:rsidRPr="009D331F">
          <w:rPr>
            <w:rStyle w:val="a7"/>
            <w:rFonts w:eastAsia="Calibri"/>
            <w:lang w:val="en-US" w:eastAsia="en-US"/>
          </w:rPr>
          <w:t>AA</w:t>
        </w:r>
        <w:r w:rsidR="005F0F86"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E22056">
        <w:fldChar w:fldCharType="begin"/>
      </w:r>
      <w:r w:rsidR="00E22056">
        <w:instrText xml:space="preserve"> REF _Ref440289953 \r \h  \* MERGEFORMAT </w:instrText>
      </w:r>
      <w:r w:rsidR="00E22056">
        <w:fldChar w:fldCharType="separate"/>
      </w:r>
      <w:r w:rsidR="00991C07" w:rsidRPr="00991C07">
        <w:rPr>
          <w:szCs w:val="24"/>
        </w:rPr>
        <w:t>3.4.1.3</w:t>
      </w:r>
      <w:r w:rsidR="00E22056">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5F0F86" w:rsidRDefault="005F0F86" w:rsidP="005F0F86">
      <w:pPr>
        <w:pStyle w:val="aff6"/>
        <w:numPr>
          <w:ilvl w:val="0"/>
          <w:numId w:val="0"/>
        </w:numPr>
        <w:tabs>
          <w:tab w:val="left" w:pos="1701"/>
        </w:tabs>
        <w:spacing w:line="240" w:lineRule="auto"/>
        <w:jc w:val="center"/>
        <w:rPr>
          <w:sz w:val="24"/>
          <w:szCs w:val="24"/>
          <w:u w:val="single"/>
        </w:rPr>
      </w:pPr>
      <w:r w:rsidRPr="00666C42">
        <w:rPr>
          <w:sz w:val="24"/>
          <w:szCs w:val="24"/>
          <w:u w:val="single"/>
        </w:rPr>
        <w:t>Получатель платежа: Публичное акционерное общество «Межрегиональная распределительная сетевая компания Центра»</w:t>
      </w:r>
    </w:p>
    <w:p w:rsidR="005F0F86" w:rsidRPr="00666C42" w:rsidRDefault="005F0F86" w:rsidP="005F0F86">
      <w:pPr>
        <w:pStyle w:val="aff6"/>
        <w:numPr>
          <w:ilvl w:val="0"/>
          <w:numId w:val="0"/>
        </w:numPr>
        <w:snapToGrid w:val="0"/>
        <w:spacing w:before="100" w:beforeAutospacing="1" w:line="240" w:lineRule="auto"/>
        <w:jc w:val="center"/>
        <w:rPr>
          <w:sz w:val="24"/>
          <w:szCs w:val="24"/>
          <w:u w:val="single"/>
        </w:rPr>
      </w:pPr>
      <w:r w:rsidRPr="00666C42">
        <w:rPr>
          <w:sz w:val="24"/>
          <w:szCs w:val="24"/>
          <w:u w:val="single"/>
        </w:rPr>
        <w:t>127018, Россия, г. Москва, ул. 2-я Ямская, д.4</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ИНН 6901067107 КПП 997450001 (771501001)</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ОГРН 1046900099498, 17/12/2004, МИФ</w:t>
      </w:r>
      <w:r>
        <w:rPr>
          <w:sz w:val="24"/>
          <w:szCs w:val="24"/>
        </w:rPr>
        <w:t>Н</w:t>
      </w:r>
      <w:r w:rsidRPr="00666C42">
        <w:rPr>
          <w:sz w:val="24"/>
          <w:szCs w:val="24"/>
        </w:rPr>
        <w:t>С №1 по Тверской области</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Филиал ПАО «МРСК Центра» - «Воронежэнерго»</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 xml:space="preserve">394033, г. Воронеж, ул. </w:t>
      </w:r>
      <w:proofErr w:type="spellStart"/>
      <w:proofErr w:type="gramStart"/>
      <w:r w:rsidRPr="00666C42">
        <w:rPr>
          <w:sz w:val="24"/>
          <w:szCs w:val="24"/>
        </w:rPr>
        <w:t>Арзамасская</w:t>
      </w:r>
      <w:proofErr w:type="spellEnd"/>
      <w:proofErr w:type="gramEnd"/>
      <w:r w:rsidRPr="00666C42">
        <w:rPr>
          <w:sz w:val="24"/>
          <w:szCs w:val="24"/>
        </w:rPr>
        <w:t>, д.</w:t>
      </w:r>
      <w:r>
        <w:rPr>
          <w:sz w:val="24"/>
          <w:szCs w:val="24"/>
        </w:rPr>
        <w:t xml:space="preserve"> </w:t>
      </w:r>
      <w:r w:rsidRPr="00666C42">
        <w:rPr>
          <w:sz w:val="24"/>
          <w:szCs w:val="24"/>
        </w:rPr>
        <w:t>2</w:t>
      </w:r>
    </w:p>
    <w:p w:rsidR="005F0F86" w:rsidRDefault="005F0F86" w:rsidP="005F0F86">
      <w:pPr>
        <w:pStyle w:val="aff6"/>
        <w:numPr>
          <w:ilvl w:val="0"/>
          <w:numId w:val="0"/>
        </w:numPr>
        <w:tabs>
          <w:tab w:val="left" w:pos="1701"/>
        </w:tabs>
        <w:spacing w:line="240" w:lineRule="auto"/>
        <w:jc w:val="center"/>
        <w:rPr>
          <w:sz w:val="24"/>
          <w:szCs w:val="24"/>
        </w:rPr>
      </w:pPr>
      <w:r w:rsidRPr="00666C42">
        <w:rPr>
          <w:sz w:val="24"/>
          <w:szCs w:val="24"/>
        </w:rPr>
        <w:t>ИНН 6901067107 КПП 366302001</w:t>
      </w:r>
    </w:p>
    <w:p w:rsidR="005F0F86" w:rsidRPr="00666C42" w:rsidRDefault="005F0F86" w:rsidP="005F0F86">
      <w:pPr>
        <w:pStyle w:val="aff6"/>
        <w:numPr>
          <w:ilvl w:val="0"/>
          <w:numId w:val="0"/>
        </w:numPr>
        <w:tabs>
          <w:tab w:val="clear" w:pos="1134"/>
          <w:tab w:val="left" w:pos="2127"/>
        </w:tabs>
        <w:suppressAutoHyphens w:val="0"/>
        <w:spacing w:before="240" w:line="240" w:lineRule="auto"/>
        <w:jc w:val="center"/>
        <w:rPr>
          <w:sz w:val="24"/>
          <w:szCs w:val="24"/>
        </w:rPr>
      </w:pPr>
      <w:r w:rsidRPr="00666C42">
        <w:rPr>
          <w:sz w:val="24"/>
          <w:szCs w:val="24"/>
        </w:rPr>
        <w:t xml:space="preserve">Банковские реквизиты </w:t>
      </w:r>
      <w:proofErr w:type="gramStart"/>
      <w:r w:rsidRPr="00666C42">
        <w:rPr>
          <w:sz w:val="24"/>
          <w:szCs w:val="24"/>
        </w:rPr>
        <w:t>р</w:t>
      </w:r>
      <w:proofErr w:type="gramEnd"/>
      <w:r w:rsidRPr="00666C42">
        <w:rPr>
          <w:sz w:val="24"/>
          <w:szCs w:val="24"/>
        </w:rPr>
        <w:t xml:space="preserve">/с 40702810900250005153 в Филиале ПАО Банк ВТБ </w:t>
      </w:r>
      <w:r>
        <w:rPr>
          <w:sz w:val="24"/>
          <w:szCs w:val="24"/>
        </w:rPr>
        <w:t>в г. Воронеже к/с 30101810100000000835 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w:t>
      </w:r>
      <w:r w:rsidRPr="00DB5A15">
        <w:rPr>
          <w:szCs w:val="24"/>
        </w:rPr>
        <w:lastRenderedPageBreak/>
        <w:t>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E22056">
        <w:fldChar w:fldCharType="begin"/>
      </w:r>
      <w:r w:rsidR="00E22056">
        <w:instrText xml:space="preserve"> REF _Ref306140451 \r \h  \* MERGEFORMAT </w:instrText>
      </w:r>
      <w:r w:rsidR="00E22056">
        <w:fldChar w:fldCharType="separate"/>
      </w:r>
      <w:r w:rsidR="00991C07" w:rsidRPr="00991C07">
        <w:rPr>
          <w:sz w:val="24"/>
          <w:szCs w:val="24"/>
        </w:rPr>
        <w:t>3.14</w:t>
      </w:r>
      <w:r w:rsidR="00E22056">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8"/>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050E32"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w:t>
      </w:r>
      <w:r w:rsidRPr="00050E32">
        <w:rPr>
          <w:bCs w:val="0"/>
          <w:sz w:val="24"/>
          <w:szCs w:val="24"/>
        </w:rPr>
        <w:t xml:space="preserve">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50E32">
        <w:rPr>
          <w:bCs w:val="0"/>
          <w:sz w:val="24"/>
          <w:szCs w:val="24"/>
        </w:rPr>
        <w:t xml:space="preserve">электронных </w:t>
      </w:r>
      <w:r w:rsidRPr="00050E32">
        <w:rPr>
          <w:bCs w:val="0"/>
          <w:sz w:val="24"/>
          <w:szCs w:val="24"/>
        </w:rPr>
        <w:t>архивов, состоящих из нескольких частей (томов) на ЭТП не допускается.</w:t>
      </w:r>
    </w:p>
    <w:p w:rsidR="00717F60" w:rsidRPr="00050E32"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050E32">
        <w:rPr>
          <w:bCs w:val="0"/>
          <w:sz w:val="24"/>
          <w:szCs w:val="24"/>
        </w:rPr>
        <w:t>Заявк</w:t>
      </w:r>
      <w:r w:rsidR="00717F60" w:rsidRPr="00050E32">
        <w:rPr>
          <w:bCs w:val="0"/>
          <w:sz w:val="24"/>
          <w:szCs w:val="24"/>
        </w:rPr>
        <w:t xml:space="preserve">и на ЭТП могут быть поданы до </w:t>
      </w:r>
      <w:r w:rsidR="002B5044" w:rsidRPr="00050E32">
        <w:rPr>
          <w:b/>
          <w:bCs w:val="0"/>
          <w:sz w:val="24"/>
          <w:szCs w:val="24"/>
        </w:rPr>
        <w:t xml:space="preserve">12 часов 00 минут </w:t>
      </w:r>
      <w:r w:rsidR="00396BD3" w:rsidRPr="00050E32">
        <w:rPr>
          <w:b/>
          <w:bCs w:val="0"/>
          <w:sz w:val="24"/>
          <w:szCs w:val="24"/>
        </w:rPr>
        <w:t>02</w:t>
      </w:r>
      <w:r w:rsidR="002B5044" w:rsidRPr="00050E32">
        <w:rPr>
          <w:b/>
          <w:bCs w:val="0"/>
          <w:sz w:val="24"/>
          <w:szCs w:val="24"/>
        </w:rPr>
        <w:t xml:space="preserve"> </w:t>
      </w:r>
      <w:r w:rsidR="00396BD3" w:rsidRPr="00050E32">
        <w:rPr>
          <w:b/>
          <w:bCs w:val="0"/>
          <w:sz w:val="24"/>
          <w:szCs w:val="24"/>
        </w:rPr>
        <w:t>марта</w:t>
      </w:r>
      <w:r w:rsidR="002B5044" w:rsidRPr="00050E32">
        <w:rPr>
          <w:b/>
          <w:bCs w:val="0"/>
          <w:sz w:val="24"/>
          <w:szCs w:val="24"/>
        </w:rPr>
        <w:t xml:space="preserve"> </w:t>
      </w:r>
      <w:r w:rsidR="004E638A" w:rsidRPr="00050E32">
        <w:rPr>
          <w:b/>
          <w:bCs w:val="0"/>
          <w:sz w:val="24"/>
          <w:szCs w:val="24"/>
        </w:rPr>
        <w:t>2017</w:t>
      </w:r>
      <w:r w:rsidR="002B5044" w:rsidRPr="00050E32">
        <w:rPr>
          <w:b/>
          <w:bCs w:val="0"/>
          <w:sz w:val="24"/>
          <w:szCs w:val="24"/>
        </w:rPr>
        <w:t xml:space="preserve"> года</w:t>
      </w:r>
      <w:r w:rsidR="00BC2634" w:rsidRPr="00050E32">
        <w:rPr>
          <w:b/>
          <w:bCs w:val="0"/>
          <w:sz w:val="24"/>
          <w:szCs w:val="24"/>
        </w:rPr>
        <w:t xml:space="preserve">, </w:t>
      </w:r>
      <w:r w:rsidR="00BC2634" w:rsidRPr="00050E32">
        <w:rPr>
          <w:bCs w:val="0"/>
          <w:sz w:val="24"/>
          <w:szCs w:val="24"/>
        </w:rPr>
        <w:t xml:space="preserve">при этом предложенная Участником в Письме о подаче оферты </w:t>
      </w:r>
      <w:r w:rsidR="00BC2634" w:rsidRPr="00050E32">
        <w:rPr>
          <w:bCs w:val="0"/>
          <w:spacing w:val="-2"/>
          <w:sz w:val="24"/>
          <w:szCs w:val="24"/>
        </w:rPr>
        <w:t>(под</w:t>
      </w:r>
      <w:r w:rsidR="00BC2634" w:rsidRPr="00050E32">
        <w:rPr>
          <w:bCs w:val="0"/>
          <w:sz w:val="24"/>
          <w:szCs w:val="24"/>
        </w:rPr>
        <w:t xml:space="preserve">раздел </w:t>
      </w:r>
      <w:r w:rsidR="00E22056" w:rsidRPr="00050E32">
        <w:fldChar w:fldCharType="begin"/>
      </w:r>
      <w:r w:rsidR="00E22056" w:rsidRPr="00050E32">
        <w:instrText xml:space="preserve"> REF _Ref55336310 \r \h  \* MERGEFORMAT </w:instrText>
      </w:r>
      <w:r w:rsidR="00E22056" w:rsidRPr="00050E32">
        <w:fldChar w:fldCharType="separate"/>
      </w:r>
      <w:r w:rsidR="00991C07" w:rsidRPr="00050E32">
        <w:rPr>
          <w:bCs w:val="0"/>
          <w:sz w:val="24"/>
          <w:szCs w:val="24"/>
        </w:rPr>
        <w:t>5.1</w:t>
      </w:r>
      <w:r w:rsidR="00E22056" w:rsidRPr="00050E32">
        <w:fldChar w:fldCharType="end"/>
      </w:r>
      <w:r w:rsidR="00BC2634" w:rsidRPr="00050E32">
        <w:rPr>
          <w:bCs w:val="0"/>
          <w:sz w:val="24"/>
          <w:szCs w:val="24"/>
          <w:lang w:eastAsia="ru-RU"/>
        </w:rPr>
        <w:t>)</w:t>
      </w:r>
      <w:r w:rsidR="00BC2634" w:rsidRPr="00050E32">
        <w:rPr>
          <w:bCs w:val="0"/>
          <w:sz w:val="24"/>
          <w:szCs w:val="24"/>
        </w:rPr>
        <w:t xml:space="preserve"> цена должна соответствовать цене, указанной Участником на «котировочной доске» ЭТП</w:t>
      </w:r>
      <w:r w:rsidR="00717F60" w:rsidRPr="00050E32">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050E32">
        <w:rPr>
          <w:bCs w:val="0"/>
          <w:sz w:val="24"/>
          <w:szCs w:val="24"/>
        </w:rPr>
        <w:t xml:space="preserve">После наступления даты и времени завершения срока подачи Заявок Участниками (п. </w:t>
      </w:r>
      <w:r w:rsidR="00E22056" w:rsidRPr="00050E32">
        <w:fldChar w:fldCharType="begin"/>
      </w:r>
      <w:r w:rsidR="00E22056" w:rsidRPr="00050E32">
        <w:instrText xml:space="preserve"> REF _Ref440289953 \r \h  \* MERGEFORMAT </w:instrText>
      </w:r>
      <w:r w:rsidR="00E22056" w:rsidRPr="00050E32">
        <w:fldChar w:fldCharType="separate"/>
      </w:r>
      <w:r w:rsidR="00991C07" w:rsidRPr="00050E32">
        <w:rPr>
          <w:bCs w:val="0"/>
          <w:sz w:val="24"/>
          <w:szCs w:val="24"/>
        </w:rPr>
        <w:t>3.4.1.3</w:t>
      </w:r>
      <w:r w:rsidR="00E22056" w:rsidRPr="00050E32">
        <w:fldChar w:fldCharType="end"/>
      </w:r>
      <w:r w:rsidRPr="00050E3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w:t>
      </w:r>
      <w:r w:rsidRPr="00382A07">
        <w:rPr>
          <w:bCs w:val="0"/>
          <w:sz w:val="24"/>
          <w:szCs w:val="24"/>
        </w:rPr>
        <w:t xml:space="preserve">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E22056">
        <w:fldChar w:fldCharType="begin"/>
      </w:r>
      <w:r w:rsidR="00E22056">
        <w:instrText xml:space="preserve"> REF _Ref440272256 \r \h  \* MERGEFORMAT </w:instrText>
      </w:r>
      <w:r w:rsidR="00E22056">
        <w:fldChar w:fldCharType="separate"/>
      </w:r>
      <w:r w:rsidR="00991C07" w:rsidRPr="00991C07">
        <w:rPr>
          <w:sz w:val="24"/>
          <w:szCs w:val="24"/>
        </w:rPr>
        <w:t>5.12</w:t>
      </w:r>
      <w:r w:rsidR="00E22056">
        <w:fldChar w:fldCharType="end"/>
      </w:r>
      <w:r w:rsidR="00CA44AD" w:rsidRPr="00DB5A15">
        <w:rPr>
          <w:sz w:val="24"/>
          <w:szCs w:val="24"/>
        </w:rPr>
        <w:t xml:space="preserve">) и Расписки сдачи-приемки соглашения о неустойке (подраздел </w:t>
      </w:r>
      <w:r w:rsidR="00E22056">
        <w:fldChar w:fldCharType="begin"/>
      </w:r>
      <w:r w:rsidR="00E22056">
        <w:instrText xml:space="preserve"> REF _Ref467569419 \r \h  \* MERGEFORMAT </w:instrText>
      </w:r>
      <w:r w:rsidR="00E22056">
        <w:fldChar w:fldCharType="separate"/>
      </w:r>
      <w:r w:rsidR="00991C07" w:rsidRPr="00991C07">
        <w:rPr>
          <w:sz w:val="24"/>
          <w:szCs w:val="24"/>
        </w:rPr>
        <w:t>5.13</w:t>
      </w:r>
      <w:r w:rsidR="00E22056">
        <w:fldChar w:fldCharType="end"/>
      </w:r>
      <w:r w:rsidR="00CA44AD" w:rsidRPr="00DB5A15">
        <w:rPr>
          <w:sz w:val="24"/>
          <w:szCs w:val="24"/>
        </w:rPr>
        <w:t xml:space="preserve">), в случае, если в качестве </w:t>
      </w:r>
      <w:r w:rsidR="00CA44AD" w:rsidRPr="00DB5A15">
        <w:rPr>
          <w:sz w:val="24"/>
          <w:szCs w:val="24"/>
        </w:rPr>
        <w:lastRenderedPageBreak/>
        <w:t>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E22056">
        <w:fldChar w:fldCharType="begin"/>
      </w:r>
      <w:r w:rsidR="00E22056">
        <w:instrText xml:space="preserve"> REF _Ref440289953 \r \h  \* MERGEFORMAT </w:instrText>
      </w:r>
      <w:r w:rsidR="00E22056">
        <w:fldChar w:fldCharType="separate"/>
      </w:r>
      <w:r w:rsidR="00991C07" w:rsidRPr="00991C07">
        <w:rPr>
          <w:bCs w:val="0"/>
          <w:sz w:val="24"/>
          <w:szCs w:val="24"/>
        </w:rPr>
        <w:t>3.4.1.3</w:t>
      </w:r>
      <w:r w:rsidR="00E22056">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22056">
        <w:fldChar w:fldCharType="begin"/>
      </w:r>
      <w:r w:rsidR="00E22056">
        <w:instrText xml:space="preserve"> REF _Ref55279015 \r \h  \* MERGEFORMAT </w:instrText>
      </w:r>
      <w:r w:rsidR="00E22056">
        <w:fldChar w:fldCharType="separate"/>
      </w:r>
      <w:r w:rsidR="00991C07" w:rsidRPr="00991C07">
        <w:rPr>
          <w:sz w:val="24"/>
          <w:szCs w:val="24"/>
        </w:rPr>
        <w:t>3.3.1.6</w:t>
      </w:r>
      <w:r w:rsidR="00E22056">
        <w:fldChar w:fldCharType="end"/>
      </w:r>
      <w:r w:rsidRPr="00382A07">
        <w:rPr>
          <w:sz w:val="24"/>
          <w:szCs w:val="24"/>
        </w:rPr>
        <w:t xml:space="preserve">, </w:t>
      </w:r>
      <w:r w:rsidR="00E22056">
        <w:fldChar w:fldCharType="begin"/>
      </w:r>
      <w:r w:rsidR="00E22056">
        <w:instrText xml:space="preserve"> REF _Ref195087786 \r \h  \* MERGEFORMAT </w:instrText>
      </w:r>
      <w:r w:rsidR="00E22056">
        <w:fldChar w:fldCharType="separate"/>
      </w:r>
      <w:r w:rsidR="00991C07" w:rsidRPr="00991C07">
        <w:rPr>
          <w:sz w:val="24"/>
          <w:szCs w:val="24"/>
        </w:rPr>
        <w:t>3.3.1.7</w:t>
      </w:r>
      <w:r w:rsidR="00E22056">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E22056">
        <w:fldChar w:fldCharType="begin"/>
      </w:r>
      <w:r w:rsidR="00E22056">
        <w:instrText xml:space="preserve"> REF _Ref93089454 \n \h  \* MERGEFORMAT </w:instrText>
      </w:r>
      <w:r w:rsidR="00E22056">
        <w:fldChar w:fldCharType="separate"/>
      </w:r>
      <w:r w:rsidR="00991C07" w:rsidRPr="00991C07">
        <w:rPr>
          <w:bCs w:val="0"/>
          <w:sz w:val="24"/>
          <w:szCs w:val="24"/>
        </w:rPr>
        <w:t>3.6.2</w:t>
      </w:r>
      <w:r w:rsidR="00E22056">
        <w:fldChar w:fldCharType="end"/>
      </w:r>
      <w:r w:rsidRPr="00382A07">
        <w:rPr>
          <w:bCs w:val="0"/>
          <w:sz w:val="24"/>
          <w:szCs w:val="24"/>
        </w:rPr>
        <w:t xml:space="preserve">), проведение (при необходимости) переговоров (пункт </w:t>
      </w:r>
      <w:r w:rsidR="00E22056">
        <w:fldChar w:fldCharType="begin"/>
      </w:r>
      <w:r w:rsidR="00E22056">
        <w:instrText xml:space="preserve"> REF _Ref303670674 \n \h  \* MERGEFORMAT </w:instrText>
      </w:r>
      <w:r w:rsidR="00E22056">
        <w:fldChar w:fldCharType="separate"/>
      </w:r>
      <w:r w:rsidR="00991C07" w:rsidRPr="00991C07">
        <w:rPr>
          <w:bCs w:val="0"/>
          <w:sz w:val="24"/>
          <w:szCs w:val="24"/>
        </w:rPr>
        <w:t>3.6.3</w:t>
      </w:r>
      <w:r w:rsidR="00E22056">
        <w:fldChar w:fldCharType="end"/>
      </w:r>
      <w:r w:rsidRPr="00382A07">
        <w:rPr>
          <w:bCs w:val="0"/>
          <w:sz w:val="24"/>
          <w:szCs w:val="24"/>
        </w:rPr>
        <w:t>) и оценочную стадию (пункт</w:t>
      </w:r>
      <w:r w:rsidR="007F3FB7" w:rsidRPr="00382A07">
        <w:rPr>
          <w:bCs w:val="0"/>
          <w:sz w:val="24"/>
          <w:szCs w:val="24"/>
        </w:rPr>
        <w:t xml:space="preserve"> </w:t>
      </w:r>
      <w:r w:rsidR="00E22056">
        <w:fldChar w:fldCharType="begin"/>
      </w:r>
      <w:r w:rsidR="00E22056">
        <w:instrText xml:space="preserve"> REF _Ref306138385 \r \h  \* MERGEFORMAT </w:instrText>
      </w:r>
      <w:r w:rsidR="00E22056">
        <w:fldChar w:fldCharType="separate"/>
      </w:r>
      <w:r w:rsidR="00991C07" w:rsidRPr="00991C07">
        <w:rPr>
          <w:bCs w:val="0"/>
          <w:sz w:val="24"/>
          <w:szCs w:val="24"/>
        </w:rPr>
        <w:t>3.6.4</w:t>
      </w:r>
      <w:r w:rsidR="00E22056">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 xml:space="preserve">05.04.2013 № 44-ФЗ «О контрактной системе в сфере закупок товаров, работ, услуг для </w:t>
      </w:r>
      <w:r w:rsidR="00A75256" w:rsidRPr="00382A07">
        <w:rPr>
          <w:rFonts w:eastAsia="Arial Unicode MS"/>
          <w:sz w:val="24"/>
          <w:szCs w:val="24"/>
        </w:rPr>
        <w:lastRenderedPageBreak/>
        <w:t>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E22056">
        <w:fldChar w:fldCharType="begin"/>
      </w:r>
      <w:r w:rsidR="00E22056">
        <w:instrText xml:space="preserve"> REF _Ref444179578 \r \h  \* MERGEFORMAT </w:instrText>
      </w:r>
      <w:r w:rsidR="00E22056">
        <w:fldChar w:fldCharType="separate"/>
      </w:r>
      <w:r w:rsidR="00991C07" w:rsidRPr="00991C07">
        <w:rPr>
          <w:sz w:val="24"/>
          <w:szCs w:val="24"/>
        </w:rPr>
        <w:t>5.10</w:t>
      </w:r>
      <w:r w:rsidR="00E22056">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22056">
        <w:fldChar w:fldCharType="begin"/>
      </w:r>
      <w:r w:rsidR="00E22056">
        <w:instrText xml:space="preserve"> REF _Ref306176386 \r \h  \* MERGEFORMAT </w:instrText>
      </w:r>
      <w:r w:rsidR="00E22056">
        <w:fldChar w:fldCharType="separate"/>
      </w:r>
      <w:r w:rsidR="00991C07" w:rsidRPr="00991C07">
        <w:rPr>
          <w:sz w:val="24"/>
          <w:szCs w:val="24"/>
        </w:rPr>
        <w:t>3.3.14</w:t>
      </w:r>
      <w:r w:rsidR="00E22056">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w:t>
      </w:r>
      <w:r w:rsidRPr="00382A07">
        <w:rPr>
          <w:sz w:val="24"/>
          <w:szCs w:val="24"/>
        </w:rPr>
        <w:lastRenderedPageBreak/>
        <w:t xml:space="preserve">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E22056">
        <w:fldChar w:fldCharType="begin"/>
      </w:r>
      <w:r w:rsidR="00E22056">
        <w:instrText xml:space="preserve"> REF _Ref306176386 \r \h  \* MERGEFORMAT </w:instrText>
      </w:r>
      <w:r w:rsidR="00E22056">
        <w:fldChar w:fldCharType="separate"/>
      </w:r>
      <w:r w:rsidR="00991C07" w:rsidRPr="00991C07">
        <w:rPr>
          <w:sz w:val="24"/>
          <w:szCs w:val="24"/>
        </w:rPr>
        <w:t>3.3.14</w:t>
      </w:r>
      <w:r w:rsidR="00E22056">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E22056">
        <w:fldChar w:fldCharType="begin"/>
      </w:r>
      <w:r w:rsidR="00E22056">
        <w:instrText xml:space="preserve"> REF _Ref471821960 \r \h  \* MERGEFORMAT </w:instrText>
      </w:r>
      <w:r w:rsidR="00E22056">
        <w:fldChar w:fldCharType="separate"/>
      </w:r>
      <w:r w:rsidR="00E9095F" w:rsidRPr="001018D6">
        <w:rPr>
          <w:sz w:val="24"/>
          <w:szCs w:val="24"/>
        </w:rPr>
        <w:t>3.8</w:t>
      </w:r>
      <w:r w:rsidR="00E22056">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xml:space="preserve">, за исключением документов, </w:t>
      </w:r>
      <w:r w:rsidR="00076D8B" w:rsidRPr="00382A07">
        <w:rPr>
          <w:iCs/>
          <w:sz w:val="24"/>
          <w:szCs w:val="24"/>
          <w:lang w:eastAsia="ru-RU"/>
        </w:rPr>
        <w:lastRenderedPageBreak/>
        <w:t>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E22056">
        <w:fldChar w:fldCharType="begin"/>
      </w:r>
      <w:r w:rsidR="00E22056">
        <w:instrText xml:space="preserve"> REF _Ref465850064 \r \h  \* MERGEFORMAT </w:instrText>
      </w:r>
      <w:r w:rsidR="00E22056">
        <w:fldChar w:fldCharType="separate"/>
      </w:r>
      <w:r w:rsidR="00991C07" w:rsidRPr="00991C07">
        <w:rPr>
          <w:iCs/>
          <w:sz w:val="24"/>
          <w:szCs w:val="24"/>
          <w:lang w:eastAsia="ru-RU"/>
        </w:rPr>
        <w:t>3.7.9</w:t>
      </w:r>
      <w:r w:rsidR="00E22056">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E22056">
        <w:fldChar w:fldCharType="begin"/>
      </w:r>
      <w:r w:rsidR="00E22056">
        <w:instrText xml:space="preserve"> REF _Ref306352987 \r \h  \* MERGEFORMAT </w:instrText>
      </w:r>
      <w:r w:rsidR="00E22056">
        <w:fldChar w:fldCharType="separate"/>
      </w:r>
      <w:r w:rsidR="00991C07" w:rsidRPr="00991C07">
        <w:rPr>
          <w:iCs/>
          <w:sz w:val="24"/>
          <w:szCs w:val="24"/>
          <w:lang w:eastAsia="ru-RU"/>
        </w:rPr>
        <w:t>3.7.3</w:t>
      </w:r>
      <w:r w:rsidR="00E22056">
        <w:fldChar w:fldCharType="end"/>
      </w:r>
      <w:r w:rsidRPr="00382A07">
        <w:rPr>
          <w:iCs/>
          <w:sz w:val="24"/>
          <w:szCs w:val="24"/>
          <w:lang w:eastAsia="ru-RU"/>
        </w:rPr>
        <w:t xml:space="preserve"> - </w:t>
      </w:r>
      <w:r w:rsidR="00E22056">
        <w:fldChar w:fldCharType="begin"/>
      </w:r>
      <w:r w:rsidR="00E22056">
        <w:instrText xml:space="preserve"> REF _Ref306353005 \r \h  \* MERGEFORMAT </w:instrText>
      </w:r>
      <w:r w:rsidR="00E22056">
        <w:fldChar w:fldCharType="separate"/>
      </w:r>
      <w:r w:rsidR="00991C07" w:rsidRPr="00991C07">
        <w:rPr>
          <w:iCs/>
          <w:sz w:val="24"/>
          <w:szCs w:val="24"/>
          <w:lang w:eastAsia="ru-RU"/>
        </w:rPr>
        <w:t>3.7.5</w:t>
      </w:r>
      <w:r w:rsidR="00E22056">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E22056">
        <w:fldChar w:fldCharType="begin"/>
      </w:r>
      <w:r w:rsidR="00E22056">
        <w:instrText xml:space="preserve"> REF _Ref465670219 \r \h  \* MERGEFORMAT </w:instrText>
      </w:r>
      <w:r w:rsidR="00E22056">
        <w:fldChar w:fldCharType="separate"/>
      </w:r>
      <w:r w:rsidR="00991C07" w:rsidRPr="00991C07">
        <w:rPr>
          <w:sz w:val="24"/>
          <w:szCs w:val="24"/>
        </w:rPr>
        <w:t>3.11</w:t>
      </w:r>
      <w:r w:rsidR="00E22056">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E22056">
        <w:fldChar w:fldCharType="begin"/>
      </w:r>
      <w:r w:rsidR="00E22056">
        <w:instrText xml:space="preserve"> REF _Ref468453355 \r \h  \* MERGEFORMAT </w:instrText>
      </w:r>
      <w:r w:rsidR="00E22056">
        <w:fldChar w:fldCharType="separate"/>
      </w:r>
      <w:r w:rsidR="00991C07" w:rsidRPr="00991C07">
        <w:rPr>
          <w:sz w:val="24"/>
          <w:szCs w:val="24"/>
        </w:rPr>
        <w:t>3.7.8</w:t>
      </w:r>
      <w:r w:rsidR="00E22056">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E22056">
        <w:fldChar w:fldCharType="begin"/>
      </w:r>
      <w:r w:rsidR="00E22056">
        <w:instrText xml:space="preserve"> REF _Ref465675151 \r \h  \* MERGEFORMAT </w:instrText>
      </w:r>
      <w:r w:rsidR="00E22056">
        <w:fldChar w:fldCharType="separate"/>
      </w:r>
      <w:r w:rsidR="00991C07" w:rsidRPr="00991C07">
        <w:rPr>
          <w:sz w:val="24"/>
          <w:szCs w:val="24"/>
        </w:rPr>
        <w:t>3.11.2</w:t>
      </w:r>
      <w:r w:rsidR="00E22056">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E22056">
        <w:fldChar w:fldCharType="begin"/>
      </w:r>
      <w:r w:rsidR="00E22056">
        <w:instrText xml:space="preserve"> REF _Ref465675151 \r \h  \* MERGEFORMAT </w:instrText>
      </w:r>
      <w:r w:rsidR="00E22056">
        <w:fldChar w:fldCharType="separate"/>
      </w:r>
      <w:r w:rsidR="00991C07" w:rsidRPr="001018D6">
        <w:rPr>
          <w:sz w:val="24"/>
          <w:szCs w:val="24"/>
        </w:rPr>
        <w:t>3.11.2</w:t>
      </w:r>
      <w:r w:rsidR="00E22056">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w:t>
      </w:r>
      <w:r w:rsidRPr="001018D6">
        <w:rPr>
          <w:sz w:val="24"/>
          <w:szCs w:val="24"/>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w:t>
      </w:r>
      <w:r w:rsidRPr="00C11839">
        <w:rPr>
          <w:sz w:val="24"/>
          <w:szCs w:val="24"/>
        </w:rPr>
        <w:t>национальный режим предоставляется продукции стран-участниц указанных международных соглашений.</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11839">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C11839">
        <w:rPr>
          <w:i/>
          <w:sz w:val="24"/>
          <w:szCs w:val="24"/>
          <w:lang w:val="en-US"/>
        </w:rPr>
        <w:t>k</w:t>
      </w:r>
      <w:proofErr w:type="gramEnd"/>
      <w:r w:rsidRPr="00C11839">
        <w:rPr>
          <w:i/>
          <w:sz w:val="24"/>
          <w:szCs w:val="24"/>
          <w:vertAlign w:val="subscript"/>
        </w:rPr>
        <w:t>ПРИОР</w:t>
      </w:r>
      <w:r w:rsidRPr="00C11839">
        <w:rPr>
          <w:sz w:val="24"/>
          <w:szCs w:val="24"/>
        </w:rPr>
        <w:t xml:space="preserve">=0,85, иначе </w:t>
      </w:r>
      <w:r w:rsidRPr="00C11839">
        <w:rPr>
          <w:i/>
          <w:sz w:val="24"/>
          <w:szCs w:val="24"/>
          <w:lang w:val="en-US"/>
        </w:rPr>
        <w:t>k</w:t>
      </w:r>
      <w:r w:rsidRPr="00C11839">
        <w:rPr>
          <w:i/>
          <w:sz w:val="24"/>
          <w:szCs w:val="24"/>
          <w:vertAlign w:val="subscript"/>
        </w:rPr>
        <w:t>ПРИОР</w:t>
      </w:r>
      <w:r w:rsidRPr="00C11839">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C1183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C11839">
        <w:rPr>
          <w:sz w:val="24"/>
          <w:szCs w:val="24"/>
        </w:rPr>
        <w:t>Приоритет не предоставляется в случаях, если:</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 xml:space="preserve">а) закупка признана несостоявшейся (п. </w:t>
      </w:r>
      <w:r w:rsidR="00E22056" w:rsidRPr="00C11839">
        <w:rPr>
          <w:sz w:val="24"/>
          <w:szCs w:val="24"/>
        </w:rPr>
        <w:fldChar w:fldCharType="begin"/>
      </w:r>
      <w:r w:rsidR="00E22056" w:rsidRPr="00C11839">
        <w:rPr>
          <w:sz w:val="24"/>
          <w:szCs w:val="24"/>
        </w:rPr>
        <w:instrText xml:space="preserve"> REF _Ref303251044 \r \h  \* MERGEFORMAT </w:instrText>
      </w:r>
      <w:r w:rsidR="00E22056" w:rsidRPr="00C11839">
        <w:rPr>
          <w:sz w:val="24"/>
          <w:szCs w:val="24"/>
        </w:rPr>
      </w:r>
      <w:r w:rsidR="00E22056" w:rsidRPr="00C11839">
        <w:rPr>
          <w:sz w:val="24"/>
          <w:szCs w:val="24"/>
        </w:rPr>
        <w:fldChar w:fldCharType="separate"/>
      </w:r>
      <w:r w:rsidR="00991C07" w:rsidRPr="00C11839">
        <w:rPr>
          <w:rFonts w:ascii="Times New Roman" w:hAnsi="Times New Roman" w:cs="Times New Roman"/>
          <w:sz w:val="24"/>
          <w:szCs w:val="24"/>
        </w:rPr>
        <w:t>3.10</w:t>
      </w:r>
      <w:r w:rsidR="00E22056" w:rsidRPr="00C11839">
        <w:rPr>
          <w:sz w:val="24"/>
          <w:szCs w:val="24"/>
        </w:rPr>
        <w:fldChar w:fldCharType="end"/>
      </w:r>
      <w:r w:rsidRPr="00C11839">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C11839">
        <w:rPr>
          <w:rFonts w:ascii="Times New Roman" w:hAnsi="Times New Roman" w:cs="Times New Roman"/>
          <w:sz w:val="24"/>
          <w:szCs w:val="24"/>
        </w:rPr>
        <w:t xml:space="preserve">по запросу предложений </w:t>
      </w:r>
      <w:r w:rsidRPr="00C11839">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C11839">
        <w:rPr>
          <w:rFonts w:ascii="Times New Roman" w:hAnsi="Times New Roman" w:cs="Times New Roman"/>
          <w:sz w:val="24"/>
          <w:szCs w:val="24"/>
        </w:rPr>
        <w:t xml:space="preserve"> по запросу предложений</w:t>
      </w:r>
      <w:r w:rsidRPr="00C11839">
        <w:rPr>
          <w:rFonts w:ascii="Times New Roman" w:hAnsi="Times New Roman" w:cs="Times New Roman"/>
          <w:sz w:val="24"/>
          <w:szCs w:val="24"/>
        </w:rPr>
        <w:t>);</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C11839"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 xml:space="preserve">в) в заявках на участие в закупке </w:t>
      </w:r>
      <w:r w:rsidRPr="00C11839">
        <w:rPr>
          <w:rFonts w:ascii="Times New Roman" w:hAnsi="Times New Roman" w:cs="Times New Roman"/>
          <w:i/>
          <w:sz w:val="24"/>
          <w:szCs w:val="24"/>
        </w:rPr>
        <w:t>всех Участников, прошедших отборочную стадию,</w:t>
      </w:r>
      <w:r w:rsidRPr="00C11839">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C11839">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C11839">
        <w:rPr>
          <w:rFonts w:ascii="Times New Roman" w:hAnsi="Times New Roman" w:cs="Times New Roman"/>
          <w:sz w:val="24"/>
          <w:szCs w:val="24"/>
        </w:rPr>
        <w:t>Пр</w:t>
      </w:r>
      <w:proofErr w:type="spellEnd"/>
      <w:proofErr w:type="gramEnd"/>
      <w:r w:rsidRPr="00C11839">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w:t>
      </w:r>
      <w:r w:rsidRPr="001018D6">
        <w:rPr>
          <w:rFonts w:ascii="Times New Roman" w:hAnsi="Times New Roman" w:cs="Times New Roman"/>
          <w:sz w:val="24"/>
          <w:szCs w:val="24"/>
        </w:rPr>
        <w:t xml:space="preserve">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w:t>
      </w:r>
      <w:r w:rsidRPr="001018D6">
        <w:rPr>
          <w:rFonts w:ascii="Times New Roman" w:hAnsi="Times New Roman" w:cs="Times New Roman"/>
          <w:sz w:val="24"/>
          <w:szCs w:val="24"/>
        </w:rPr>
        <w:lastRenderedPageBreak/>
        <w:t xml:space="preserve">(Ц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E22056">
        <w:fldChar w:fldCharType="begin"/>
      </w:r>
      <w:r w:rsidR="00E22056">
        <w:instrText xml:space="preserve"> REF _Ref472411304 \r \h  \* MERGEFORMAT </w:instrText>
      </w:r>
      <w:r w:rsidR="00E22056">
        <w:fldChar w:fldCharType="separate"/>
      </w:r>
      <w:r w:rsidR="00991C07" w:rsidRPr="001018D6">
        <w:rPr>
          <w:sz w:val="24"/>
          <w:szCs w:val="24"/>
        </w:rPr>
        <w:t>3.3.7.1</w:t>
      </w:r>
      <w:r w:rsidR="00E22056">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991C07" w:rsidRPr="001018D6">
        <w:rPr>
          <w:bCs w:val="0"/>
          <w:sz w:val="24"/>
          <w:szCs w:val="24"/>
        </w:rPr>
        <w:t>5.2</w:t>
      </w:r>
      <w:r w:rsidR="00E22056">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lastRenderedPageBreak/>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E22056">
        <w:fldChar w:fldCharType="begin"/>
      </w:r>
      <w:r w:rsidR="00E22056">
        <w:instrText xml:space="preserve"> REF _Ref468456963 \r \h  \* MERGEFORMAT </w:instrText>
      </w:r>
      <w:r w:rsidR="00E22056">
        <w:fldChar w:fldCharType="separate"/>
      </w:r>
      <w:r w:rsidR="00991C07" w:rsidRPr="00991C07">
        <w:rPr>
          <w:rFonts w:eastAsia="Times New Roman,Italic"/>
          <w:iCs/>
          <w:sz w:val="24"/>
          <w:szCs w:val="24"/>
        </w:rPr>
        <w:t>3.3.7</w:t>
      </w:r>
      <w:r w:rsidR="00E22056">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lastRenderedPageBreak/>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E22056">
        <w:fldChar w:fldCharType="begin"/>
      </w:r>
      <w:r w:rsidR="00E22056">
        <w:instrText xml:space="preserve"> REF _Ref465675151 \r \h  \* MERGEFORMAT </w:instrText>
      </w:r>
      <w:r w:rsidR="00E22056">
        <w:fldChar w:fldCharType="separate"/>
      </w:r>
      <w:r w:rsidR="00991C07" w:rsidRPr="00B32CC3">
        <w:rPr>
          <w:bCs/>
          <w:sz w:val="24"/>
          <w:szCs w:val="24"/>
        </w:rPr>
        <w:t>3.11.2</w:t>
      </w:r>
      <w:r w:rsidR="00E22056">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E22056">
        <w:fldChar w:fldCharType="begin"/>
      </w:r>
      <w:r w:rsidR="00E22056">
        <w:instrText xml:space="preserve"> REF _Ref468457053 \r \h  \* MERGEFORMAT </w:instrText>
      </w:r>
      <w:r w:rsidR="00E22056">
        <w:fldChar w:fldCharType="separate"/>
      </w:r>
      <w:r w:rsidR="00991C07">
        <w:rPr>
          <w:sz w:val="24"/>
          <w:szCs w:val="24"/>
        </w:rPr>
        <w:t>3.6.2.5</w:t>
      </w:r>
      <w:r w:rsidR="00E22056">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E22056">
        <w:fldChar w:fldCharType="begin"/>
      </w:r>
      <w:r w:rsidR="00E22056">
        <w:instrText xml:space="preserve"> REF _Ref465437572 \r \h  \* MERGEFORMAT </w:instrText>
      </w:r>
      <w:r w:rsidR="00E22056">
        <w:fldChar w:fldCharType="separate"/>
      </w:r>
      <w:r w:rsidR="00991C07" w:rsidRPr="001018D6">
        <w:rPr>
          <w:sz w:val="24"/>
          <w:szCs w:val="24"/>
        </w:rPr>
        <w:t>3.13.2</w:t>
      </w:r>
      <w:r w:rsidR="00E22056">
        <w:fldChar w:fldCharType="end"/>
      </w:r>
      <w:r w:rsidR="007929A7" w:rsidRPr="001018D6">
        <w:rPr>
          <w:sz w:val="24"/>
          <w:szCs w:val="24"/>
        </w:rPr>
        <w:t>-</w:t>
      </w:r>
      <w:r w:rsidR="00E22056">
        <w:fldChar w:fldCharType="begin"/>
      </w:r>
      <w:r w:rsidR="00E22056">
        <w:instrText xml:space="preserve"> REF _Ref465440181 \r \h  \* MERGEFORMAT </w:instrText>
      </w:r>
      <w:r w:rsidR="00E22056">
        <w:fldChar w:fldCharType="separate"/>
      </w:r>
      <w:r w:rsidR="00991C07" w:rsidRPr="001018D6">
        <w:rPr>
          <w:sz w:val="24"/>
          <w:szCs w:val="24"/>
        </w:rPr>
        <w:t>3.13.4</w:t>
      </w:r>
      <w:r w:rsidR="00E22056">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E22056">
        <w:fldChar w:fldCharType="begin"/>
      </w:r>
      <w:r w:rsidR="00E22056">
        <w:instrText xml:space="preserve"> REF _Ref465437572 \r \h  \* MERGEFORMAT </w:instrText>
      </w:r>
      <w:r w:rsidR="00E22056">
        <w:fldChar w:fldCharType="separate"/>
      </w:r>
      <w:r w:rsidR="00991C07" w:rsidRPr="001018D6">
        <w:rPr>
          <w:sz w:val="24"/>
          <w:szCs w:val="24"/>
        </w:rPr>
        <w:t>3.13.2</w:t>
      </w:r>
      <w:r w:rsidR="00E22056">
        <w:fldChar w:fldCharType="end"/>
      </w:r>
      <w:r w:rsidRPr="001018D6">
        <w:rPr>
          <w:sz w:val="24"/>
          <w:szCs w:val="24"/>
        </w:rPr>
        <w:t>-</w:t>
      </w:r>
      <w:r w:rsidR="00E22056">
        <w:fldChar w:fldCharType="begin"/>
      </w:r>
      <w:r w:rsidR="00E22056">
        <w:instrText xml:space="preserve"> REF _Ref465440181 \r \h  \* MERGEFORMAT </w:instrText>
      </w:r>
      <w:r w:rsidR="00E22056">
        <w:fldChar w:fldCharType="separate"/>
      </w:r>
      <w:r w:rsidR="00991C07" w:rsidRPr="001018D6">
        <w:rPr>
          <w:sz w:val="24"/>
          <w:szCs w:val="24"/>
        </w:rPr>
        <w:t>3.13.4</w:t>
      </w:r>
      <w:r w:rsidR="00E22056">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w:t>
      </w:r>
      <w:r w:rsidRPr="004A1A68">
        <w:rPr>
          <w:i/>
          <w:sz w:val="24"/>
          <w:szCs w:val="24"/>
        </w:rPr>
        <w:lastRenderedPageBreak/>
        <w:t>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E22056">
        <w:fldChar w:fldCharType="begin"/>
      </w:r>
      <w:r w:rsidR="00E22056">
        <w:instrText xml:space="preserve"> REF _Ref465670219 \r \h  \* MERGEFORMAT </w:instrText>
      </w:r>
      <w:r w:rsidR="00E22056">
        <w:fldChar w:fldCharType="separate"/>
      </w:r>
      <w:r w:rsidR="00991C07" w:rsidRPr="00991C07">
        <w:rPr>
          <w:sz w:val="24"/>
          <w:szCs w:val="24"/>
        </w:rPr>
        <w:t>3.11</w:t>
      </w:r>
      <w:r w:rsidR="00E22056">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E22056">
        <w:fldChar w:fldCharType="begin"/>
      </w:r>
      <w:r w:rsidR="00E22056">
        <w:instrText xml:space="preserve"> REF _Ref465437572 \r \h  \* MERGEFORMAT </w:instrText>
      </w:r>
      <w:r w:rsidR="00E22056">
        <w:fldChar w:fldCharType="separate"/>
      </w:r>
      <w:r w:rsidR="00991C07" w:rsidRPr="001018D6">
        <w:rPr>
          <w:sz w:val="24"/>
          <w:szCs w:val="24"/>
        </w:rPr>
        <w:t>3.13.2</w:t>
      </w:r>
      <w:r w:rsidR="00E22056">
        <w:fldChar w:fldCharType="end"/>
      </w:r>
      <w:r w:rsidRPr="001018D6">
        <w:rPr>
          <w:sz w:val="24"/>
          <w:szCs w:val="24"/>
        </w:rPr>
        <w:t>-</w:t>
      </w:r>
      <w:r w:rsidR="00E22056">
        <w:fldChar w:fldCharType="begin"/>
      </w:r>
      <w:r w:rsidR="00E22056">
        <w:instrText xml:space="preserve"> REF _Ref465440181 \r \h  \* MERGEFORMAT </w:instrText>
      </w:r>
      <w:r w:rsidR="00E22056">
        <w:fldChar w:fldCharType="separate"/>
      </w:r>
      <w:r w:rsidR="00991C07" w:rsidRPr="001018D6">
        <w:rPr>
          <w:sz w:val="24"/>
          <w:szCs w:val="24"/>
        </w:rPr>
        <w:t>3.13.4</w:t>
      </w:r>
      <w:r w:rsidR="00E22056">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E22056">
        <w:fldChar w:fldCharType="begin"/>
      </w:r>
      <w:r w:rsidR="00E22056">
        <w:instrText xml:space="preserve"> REF _Ref294695546 \r \h  \* MERGEFORMAT </w:instrText>
      </w:r>
      <w:r w:rsidR="00E22056">
        <w:fldChar w:fldCharType="separate"/>
      </w:r>
      <w:r w:rsidR="00991C07" w:rsidRPr="00991C07">
        <w:rPr>
          <w:bCs w:val="0"/>
          <w:sz w:val="24"/>
          <w:szCs w:val="24"/>
        </w:rPr>
        <w:t xml:space="preserve"> 1.2.6 </w:t>
      </w:r>
      <w:r w:rsidR="00E22056">
        <w:fldChar w:fldCharType="end"/>
      </w:r>
      <w:r w:rsidRPr="004A1A68">
        <w:rPr>
          <w:bCs w:val="0"/>
          <w:sz w:val="24"/>
          <w:szCs w:val="24"/>
        </w:rPr>
        <w:t>и/или в срок, определенный в п.</w:t>
      </w:r>
      <w:r w:rsidR="001716DB" w:rsidRPr="004A1A68">
        <w:rPr>
          <w:bCs w:val="0"/>
          <w:sz w:val="24"/>
          <w:szCs w:val="24"/>
        </w:rPr>
        <w:t xml:space="preserve"> </w:t>
      </w:r>
      <w:r w:rsidR="00E22056">
        <w:fldChar w:fldCharType="begin"/>
      </w:r>
      <w:r w:rsidR="00E22056">
        <w:instrText xml:space="preserve"> REF _Ref294695403 \n \h  \* MERGEFORMAT </w:instrText>
      </w:r>
      <w:r w:rsidR="00E22056">
        <w:fldChar w:fldCharType="separate"/>
      </w:r>
      <w:r w:rsidR="00991C07" w:rsidRPr="00991C07">
        <w:rPr>
          <w:bCs w:val="0"/>
          <w:sz w:val="24"/>
          <w:szCs w:val="24"/>
        </w:rPr>
        <w:t>3.12.3</w:t>
      </w:r>
      <w:r w:rsidR="00E22056">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E22056">
        <w:fldChar w:fldCharType="begin"/>
      </w:r>
      <w:r w:rsidR="00E22056">
        <w:instrText xml:space="preserve"> REF _Ref466909528 \r \h  \* MERGEFORMAT </w:instrText>
      </w:r>
      <w:r w:rsidR="00E22056">
        <w:fldChar w:fldCharType="separate"/>
      </w:r>
      <w:r w:rsidR="00991C07" w:rsidRPr="00991C07">
        <w:rPr>
          <w:sz w:val="24"/>
          <w:szCs w:val="24"/>
        </w:rPr>
        <w:t>3.3.8.9</w:t>
      </w:r>
      <w:r w:rsidR="00E22056">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E22056">
        <w:fldChar w:fldCharType="begin"/>
      </w:r>
      <w:r w:rsidR="00E22056">
        <w:instrText xml:space="preserve"> REF _Ref305979053 \r \h  \* MERGEFORMAT </w:instrText>
      </w:r>
      <w:r w:rsidR="00E22056">
        <w:fldChar w:fldCharType="separate"/>
      </w:r>
      <w:r w:rsidR="00991C07" w:rsidRPr="001018D6">
        <w:rPr>
          <w:sz w:val="24"/>
          <w:szCs w:val="24"/>
        </w:rPr>
        <w:t>3.12.5</w:t>
      </w:r>
      <w:r w:rsidR="00E22056">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w:t>
      </w:r>
      <w:r w:rsidRPr="001018D6">
        <w:rPr>
          <w:sz w:val="24"/>
          <w:szCs w:val="24"/>
        </w:rPr>
        <w:lastRenderedPageBreak/>
        <w:t xml:space="preserve">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E22056">
        <w:fldChar w:fldCharType="begin"/>
      </w:r>
      <w:r w:rsidR="00E22056">
        <w:instrText xml:space="preserve"> REF _Ref471821960 \r \h  \* MERGEFORMAT </w:instrText>
      </w:r>
      <w:r w:rsidR="00E22056">
        <w:fldChar w:fldCharType="separate"/>
      </w:r>
      <w:r w:rsidR="00991C07" w:rsidRPr="001018D6">
        <w:rPr>
          <w:sz w:val="24"/>
          <w:szCs w:val="24"/>
        </w:rPr>
        <w:t>3.8</w:t>
      </w:r>
      <w:r w:rsidR="00E22056">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E22056">
        <w:fldChar w:fldCharType="begin"/>
      </w:r>
      <w:r w:rsidR="00E22056">
        <w:instrText xml:space="preserve"> REF _Ref465437572 \r \h  \* MERGEFORMAT </w:instrText>
      </w:r>
      <w:r w:rsidR="00E22056">
        <w:fldChar w:fldCharType="separate"/>
      </w:r>
      <w:r w:rsidR="00991C07" w:rsidRPr="00991C07">
        <w:rPr>
          <w:sz w:val="24"/>
          <w:szCs w:val="24"/>
        </w:rPr>
        <w:t>3.13.2</w:t>
      </w:r>
      <w:r w:rsidR="00E22056">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E22056">
        <w:fldChar w:fldCharType="begin"/>
      </w:r>
      <w:r w:rsidR="00E22056">
        <w:instrText xml:space="preserve"> REF _Ref468973820 \r \h  \* MERGEFORMAT </w:instrText>
      </w:r>
      <w:r w:rsidR="00E22056">
        <w:fldChar w:fldCharType="separate"/>
      </w:r>
      <w:r w:rsidR="00991C07">
        <w:rPr>
          <w:sz w:val="24"/>
          <w:szCs w:val="24"/>
        </w:rPr>
        <w:t>3.3.14.4.4</w:t>
      </w:r>
      <w:r w:rsidR="00E22056">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4A1A68">
        <w:rPr>
          <w:sz w:val="24"/>
          <w:szCs w:val="24"/>
        </w:rPr>
        <w:t xml:space="preserve">) с учетом требований, изложенных в подпункте </w:t>
      </w:r>
      <w:r w:rsidR="00E22056">
        <w:fldChar w:fldCharType="begin"/>
      </w:r>
      <w:r w:rsidR="00E22056">
        <w:instrText xml:space="preserve"> REF _Ref465437572 \r \h  \* MERGEFORMAT </w:instrText>
      </w:r>
      <w:r w:rsidR="00E22056">
        <w:fldChar w:fldCharType="separate"/>
      </w:r>
      <w:r w:rsidR="00991C07">
        <w:rPr>
          <w:sz w:val="24"/>
          <w:szCs w:val="24"/>
        </w:rPr>
        <w:t>3.13.2</w:t>
      </w:r>
      <w:r w:rsidR="00E22056">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E22056">
        <w:fldChar w:fldCharType="begin"/>
      </w:r>
      <w:r w:rsidR="00E22056">
        <w:instrText xml:space="preserve"> REF _Ref468462141 \r \h  \* MERGEFORMAT </w:instrText>
      </w:r>
      <w:r w:rsidR="00E22056">
        <w:fldChar w:fldCharType="separate"/>
      </w:r>
      <w:r w:rsidR="00991C07">
        <w:rPr>
          <w:sz w:val="24"/>
          <w:szCs w:val="24"/>
        </w:rPr>
        <w:t>3.12</w:t>
      </w:r>
      <w:r w:rsidR="00E22056">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E22056">
        <w:fldChar w:fldCharType="begin"/>
      </w:r>
      <w:r w:rsidR="00E22056">
        <w:instrText xml:space="preserve"> REF _Ref468462243 \r \h  \* MERGEFORMAT </w:instrText>
      </w:r>
      <w:r w:rsidR="00E22056">
        <w:fldChar w:fldCharType="separate"/>
      </w:r>
      <w:r w:rsidR="00991C07" w:rsidRPr="00991C07">
        <w:rPr>
          <w:sz w:val="24"/>
          <w:szCs w:val="24"/>
        </w:rPr>
        <w:t>3.12.6</w:t>
      </w:r>
      <w:r w:rsidR="00E22056">
        <w:fldChar w:fldCharType="end"/>
      </w:r>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E22056">
        <w:fldChar w:fldCharType="begin"/>
      </w:r>
      <w:r w:rsidR="00E22056">
        <w:instrText xml:space="preserve"> REF _Ref191386085 \r \h  \* MERGEFORMAT </w:instrText>
      </w:r>
      <w:r w:rsidR="00E22056">
        <w:fldChar w:fldCharType="separate"/>
      </w:r>
      <w:r w:rsidR="00991C07" w:rsidRPr="00991C07">
        <w:rPr>
          <w:iCs/>
          <w:sz w:val="24"/>
          <w:szCs w:val="24"/>
        </w:rPr>
        <w:t>1.1.1</w:t>
      </w:r>
      <w:r w:rsidR="00E22056">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 xml:space="preserve">Организатор вправе опубликовать в других средствах массовой информации </w:t>
      </w:r>
      <w:r w:rsidR="00ED5C7C" w:rsidRPr="00382A07">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C11839"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 xml:space="preserve">Общие требования к условиям поставки </w:t>
      </w:r>
      <w:r w:rsidRPr="00C11839">
        <w:t>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C11839"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C11839">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C11839"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C11839">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C11839" w:rsidRDefault="002B5044" w:rsidP="0021751A">
      <w:pPr>
        <w:pStyle w:val="2"/>
        <w:ind w:left="1701" w:hanging="1134"/>
      </w:pPr>
      <w:bookmarkStart w:id="709" w:name="_Toc423421726"/>
      <w:bookmarkStart w:id="710" w:name="_Ref450646963"/>
      <w:bookmarkStart w:id="711" w:name="_Toc472411829"/>
      <w:r w:rsidRPr="00C11839">
        <w:t>Перечень, объемы и 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C11839"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C11839">
        <w:rPr>
          <w:b w:val="0"/>
          <w:szCs w:val="24"/>
        </w:rPr>
        <w:t>Техническ</w:t>
      </w:r>
      <w:r w:rsidR="003776BB" w:rsidRPr="00C11839">
        <w:rPr>
          <w:b w:val="0"/>
          <w:szCs w:val="24"/>
        </w:rPr>
        <w:t>о</w:t>
      </w:r>
      <w:proofErr w:type="gramStart"/>
      <w:r w:rsidR="003776BB" w:rsidRPr="00C11839">
        <w:rPr>
          <w:b w:val="0"/>
          <w:szCs w:val="24"/>
        </w:rPr>
        <w:t>е(</w:t>
      </w:r>
      <w:proofErr w:type="spellStart"/>
      <w:proofErr w:type="gramEnd"/>
      <w:r w:rsidRPr="00C11839">
        <w:rPr>
          <w:b w:val="0"/>
          <w:szCs w:val="24"/>
        </w:rPr>
        <w:t>ие</w:t>
      </w:r>
      <w:proofErr w:type="spellEnd"/>
      <w:r w:rsidR="003776BB" w:rsidRPr="00C11839">
        <w:rPr>
          <w:b w:val="0"/>
          <w:szCs w:val="24"/>
        </w:rPr>
        <w:t>)</w:t>
      </w:r>
      <w:r w:rsidRPr="00C11839">
        <w:rPr>
          <w:b w:val="0"/>
          <w:szCs w:val="24"/>
        </w:rPr>
        <w:t xml:space="preserve"> задани</w:t>
      </w:r>
      <w:r w:rsidR="003776BB" w:rsidRPr="00C11839">
        <w:rPr>
          <w:b w:val="0"/>
          <w:szCs w:val="24"/>
        </w:rPr>
        <w:t>е(</w:t>
      </w:r>
      <w:r w:rsidRPr="00C11839">
        <w:rPr>
          <w:b w:val="0"/>
          <w:szCs w:val="24"/>
        </w:rPr>
        <w:t>я</w:t>
      </w:r>
      <w:r w:rsidR="003776BB" w:rsidRPr="00C11839">
        <w:rPr>
          <w:b w:val="0"/>
          <w:szCs w:val="24"/>
        </w:rPr>
        <w:t>)</w:t>
      </w:r>
      <w:r w:rsidRPr="00C11839">
        <w:rPr>
          <w:b w:val="0"/>
          <w:szCs w:val="24"/>
        </w:rPr>
        <w:t xml:space="preserve"> </w:t>
      </w:r>
      <w:r w:rsidR="00A154B7" w:rsidRPr="00C11839">
        <w:rPr>
          <w:b w:val="0"/>
          <w:szCs w:val="24"/>
        </w:rPr>
        <w:t xml:space="preserve">по Лоту №1 (подраздел </w:t>
      </w:r>
      <w:r w:rsidR="00E22056" w:rsidRPr="00C11839">
        <w:fldChar w:fldCharType="begin"/>
      </w:r>
      <w:r w:rsidR="00E22056" w:rsidRPr="00C11839">
        <w:instrText xml:space="preserve"> REF _Ref440275279 \r \h  \* MERGEFORMAT </w:instrText>
      </w:r>
      <w:r w:rsidR="00E22056" w:rsidRPr="00C11839">
        <w:fldChar w:fldCharType="separate"/>
      </w:r>
      <w:r w:rsidR="00991C07" w:rsidRPr="00C11839">
        <w:rPr>
          <w:b w:val="0"/>
          <w:szCs w:val="24"/>
        </w:rPr>
        <w:t>1.1.4</w:t>
      </w:r>
      <w:r w:rsidR="00E22056" w:rsidRPr="00C11839">
        <w:fldChar w:fldCharType="end"/>
      </w:r>
      <w:r w:rsidR="00A154B7" w:rsidRPr="00C11839">
        <w:rPr>
          <w:b w:val="0"/>
          <w:szCs w:val="24"/>
        </w:rPr>
        <w:t>)</w:t>
      </w:r>
      <w:r w:rsidRPr="00C11839">
        <w:rPr>
          <w:b w:val="0"/>
          <w:szCs w:val="24"/>
        </w:rPr>
        <w:t xml:space="preserve"> изложен</w:t>
      </w:r>
      <w:r w:rsidR="00F463E8" w:rsidRPr="00C11839">
        <w:rPr>
          <w:b w:val="0"/>
          <w:szCs w:val="24"/>
        </w:rPr>
        <w:t>о(</w:t>
      </w:r>
      <w:r w:rsidRPr="00C11839">
        <w:rPr>
          <w:b w:val="0"/>
          <w:szCs w:val="24"/>
        </w:rPr>
        <w:t>ы</w:t>
      </w:r>
      <w:r w:rsidR="00F463E8" w:rsidRPr="00C11839">
        <w:rPr>
          <w:b w:val="0"/>
          <w:szCs w:val="24"/>
        </w:rPr>
        <w:t>)</w:t>
      </w:r>
      <w:r w:rsidRPr="00C11839">
        <w:rPr>
          <w:b w:val="0"/>
          <w:szCs w:val="24"/>
        </w:rPr>
        <w:t xml:space="preserve"> в Приложении №1, которое является неотъемлемым приложением к настоящей документации и предоставляется </w:t>
      </w:r>
      <w:r w:rsidR="0021751A" w:rsidRPr="00C11839">
        <w:rPr>
          <w:b w:val="0"/>
          <w:szCs w:val="24"/>
        </w:rPr>
        <w:t>Участник</w:t>
      </w:r>
      <w:r w:rsidRPr="00C11839">
        <w:rPr>
          <w:b w:val="0"/>
          <w:szCs w:val="24"/>
        </w:rPr>
        <w:t>ам вместе с ней в качестве отдельного документа.</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C11839" w:rsidRDefault="002B5044" w:rsidP="0021751A">
      <w:pPr>
        <w:pStyle w:val="2"/>
        <w:ind w:left="1701" w:hanging="1134"/>
      </w:pPr>
      <w:bookmarkStart w:id="731" w:name="_Ref194832984"/>
      <w:bookmarkStart w:id="732" w:name="_Ref197686508"/>
      <w:bookmarkStart w:id="733" w:name="_Toc423421727"/>
      <w:bookmarkStart w:id="734" w:name="_Toc472411832"/>
      <w:r w:rsidRPr="00C11839">
        <w:t>Требование к поставляемой продукции</w:t>
      </w:r>
      <w:bookmarkEnd w:id="731"/>
      <w:bookmarkEnd w:id="732"/>
      <w:bookmarkEnd w:id="733"/>
      <w:bookmarkEnd w:id="734"/>
    </w:p>
    <w:p w:rsidR="002B5044" w:rsidRPr="00382A07"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382A07"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70552"/>
      <w:bookmarkStart w:id="773" w:name="_Toc468462466"/>
      <w:bookmarkStart w:id="774" w:name="_Toc469482059"/>
      <w:bookmarkStart w:id="775"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382A07" w:rsidRDefault="002B5044" w:rsidP="0021751A">
      <w:pPr>
        <w:pStyle w:val="2"/>
        <w:ind w:left="1701" w:hanging="1134"/>
      </w:pPr>
      <w:bookmarkStart w:id="776" w:name="_Ref247513861"/>
      <w:bookmarkStart w:id="777" w:name="_Toc423421728"/>
      <w:bookmarkStart w:id="778"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6"/>
      <w:bookmarkEnd w:id="777"/>
      <w:bookmarkEnd w:id="778"/>
    </w:p>
    <w:p w:rsidR="002B5044" w:rsidRPr="00382A07"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70554"/>
      <w:bookmarkStart w:id="796" w:name="_Toc468462468"/>
      <w:bookmarkStart w:id="797" w:name="_Toc469482061"/>
      <w:bookmarkStart w:id="798"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E22056">
        <w:fldChar w:fldCharType="begin"/>
      </w:r>
      <w:r w:rsidR="00E22056">
        <w:instrText xml:space="preserve"> REF _Ref86826666 \r \h  \* MERGEFORMAT </w:instrText>
      </w:r>
      <w:r w:rsidR="00E22056">
        <w:fldChar w:fldCharType="separate"/>
      </w:r>
      <w:r w:rsidR="00991C07" w:rsidRPr="00991C07">
        <w:rPr>
          <w:b w:val="0"/>
          <w:szCs w:val="24"/>
        </w:rPr>
        <w:t>5.3</w:t>
      </w:r>
      <w:r w:rsidR="00E22056">
        <w:fldChar w:fldCharType="end"/>
      </w:r>
      <w:r w:rsidRPr="00382A07">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382A07"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70555"/>
      <w:bookmarkStart w:id="815" w:name="_Toc468462469"/>
      <w:bookmarkStart w:id="816" w:name="_Toc469482062"/>
      <w:bookmarkStart w:id="817"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E22056">
        <w:fldChar w:fldCharType="begin"/>
      </w:r>
      <w:r w:rsidR="00E22056">
        <w:instrText xml:space="preserve"> REF _Ref86826666 \r \h  \* MERGEFORMAT </w:instrText>
      </w:r>
      <w:r w:rsidR="00E22056">
        <w:fldChar w:fldCharType="separate"/>
      </w:r>
      <w:r w:rsidR="00991C07" w:rsidRPr="00991C07">
        <w:rPr>
          <w:b w:val="0"/>
          <w:szCs w:val="24"/>
        </w:rPr>
        <w:t>5.3</w:t>
      </w:r>
      <w:r w:rsidR="00E22056">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382A07" w:rsidRDefault="00464832" w:rsidP="00464832">
      <w:pPr>
        <w:pStyle w:val="2"/>
        <w:ind w:left="1701" w:hanging="1134"/>
      </w:pPr>
      <w:bookmarkStart w:id="818" w:name="_Toc248219573"/>
      <w:bookmarkStart w:id="819" w:name="_Toc256099315"/>
      <w:bookmarkStart w:id="820" w:name="_Toc423421664"/>
      <w:bookmarkStart w:id="821" w:name="_Toc472411838"/>
      <w:bookmarkEnd w:id="669"/>
      <w:bookmarkEnd w:id="670"/>
      <w:r w:rsidRPr="00382A07">
        <w:t>Иные требования</w:t>
      </w:r>
      <w:bookmarkEnd w:id="818"/>
      <w:bookmarkEnd w:id="819"/>
      <w:bookmarkEnd w:id="820"/>
      <w:bookmarkEnd w:id="821"/>
    </w:p>
    <w:p w:rsidR="0011726E" w:rsidRPr="00382A07" w:rsidRDefault="00953987" w:rsidP="0011726E">
      <w:pPr>
        <w:pStyle w:val="3"/>
        <w:ind w:left="0" w:firstLine="851"/>
        <w:jc w:val="both"/>
        <w:rPr>
          <w:b w:val="0"/>
          <w:szCs w:val="24"/>
        </w:rPr>
      </w:pPr>
      <w:bookmarkStart w:id="822" w:name="_Toc464120637"/>
      <w:bookmarkStart w:id="823" w:name="_Toc466970557"/>
      <w:bookmarkStart w:id="824" w:name="_Toc468462471"/>
      <w:bookmarkStart w:id="825" w:name="_Toc469482064"/>
      <w:bookmarkStart w:id="826" w:name="_Toc472411839"/>
      <w:bookmarkStart w:id="827"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2"/>
      <w:bookmarkEnd w:id="823"/>
      <w:bookmarkEnd w:id="824"/>
      <w:bookmarkEnd w:id="825"/>
      <w:bookmarkEnd w:id="826"/>
    </w:p>
    <w:p w:rsidR="002B5044" w:rsidRPr="00382A07" w:rsidRDefault="00464832" w:rsidP="00464832">
      <w:pPr>
        <w:pStyle w:val="3"/>
        <w:ind w:left="0" w:firstLine="851"/>
        <w:jc w:val="both"/>
        <w:rPr>
          <w:b w:val="0"/>
          <w:szCs w:val="24"/>
        </w:rPr>
      </w:pPr>
      <w:bookmarkStart w:id="828" w:name="_Toc464120638"/>
      <w:bookmarkStart w:id="829" w:name="_Toc466970558"/>
      <w:bookmarkStart w:id="830" w:name="_Toc468462472"/>
      <w:bookmarkStart w:id="831" w:name="_Toc469482065"/>
      <w:bookmarkStart w:id="832"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7"/>
      <w:bookmarkEnd w:id="828"/>
      <w:bookmarkEnd w:id="829"/>
      <w:bookmarkEnd w:id="830"/>
      <w:bookmarkEnd w:id="831"/>
      <w:bookmarkEnd w:id="832"/>
    </w:p>
    <w:p w:rsidR="00953987" w:rsidRPr="00382A07" w:rsidRDefault="00953987" w:rsidP="00953987">
      <w:pPr>
        <w:pStyle w:val="2"/>
        <w:ind w:left="1701" w:hanging="1134"/>
        <w:rPr>
          <w:b w:val="0"/>
        </w:rPr>
      </w:pPr>
      <w:bookmarkStart w:id="833" w:name="_Toc461808930"/>
      <w:bookmarkStart w:id="834" w:name="_Toc472411841"/>
      <w:r w:rsidRPr="00382A07">
        <w:t>Альтернативные предложения</w:t>
      </w:r>
      <w:bookmarkStart w:id="835" w:name="_Ref56252639"/>
      <w:bookmarkEnd w:id="833"/>
      <w:bookmarkEnd w:id="834"/>
    </w:p>
    <w:p w:rsidR="00953987" w:rsidRPr="00382A07"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70560"/>
      <w:bookmarkStart w:id="840" w:name="_Toc468462474"/>
      <w:bookmarkStart w:id="841" w:name="_Toc469482067"/>
      <w:bookmarkStart w:id="842"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11843"/>
      <w:bookmarkEnd w:id="5"/>
      <w:bookmarkEnd w:id="639"/>
      <w:r w:rsidRPr="00382A07">
        <w:rPr>
          <w:szCs w:val="24"/>
        </w:rPr>
        <w:lastRenderedPageBreak/>
        <w:t>Образцы основных форм документов, включаемых в Заявку</w:t>
      </w:r>
      <w:bookmarkEnd w:id="843"/>
      <w:bookmarkEnd w:id="844"/>
      <w:r w:rsidRPr="00382A07">
        <w:rPr>
          <w:szCs w:val="24"/>
        </w:rPr>
        <w:t xml:space="preserve"> </w:t>
      </w:r>
    </w:p>
    <w:p w:rsidR="004F4D80" w:rsidRPr="00382A07"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11844"/>
      <w:r w:rsidRPr="00382A07">
        <w:t xml:space="preserve">Письмо о подаче оферты </w:t>
      </w:r>
      <w:bookmarkStart w:id="852" w:name="_Ref22846535"/>
      <w:r w:rsidRPr="00382A07">
        <w:t>(</w:t>
      </w:r>
      <w:bookmarkEnd w:id="852"/>
      <w:r w:rsidRPr="00382A07">
        <w:t xml:space="preserve">форма </w:t>
      </w:r>
      <w:r w:rsidRPr="00382A07">
        <w:rPr>
          <w:noProof/>
        </w:rPr>
        <w:t>1</w:t>
      </w:r>
      <w:r w:rsidRPr="00382A07">
        <w:t>)</w:t>
      </w:r>
      <w:bookmarkEnd w:id="845"/>
      <w:bookmarkEnd w:id="846"/>
      <w:bookmarkEnd w:id="847"/>
      <w:bookmarkEnd w:id="848"/>
      <w:bookmarkEnd w:id="849"/>
      <w:bookmarkEnd w:id="850"/>
      <w:bookmarkEnd w:id="851"/>
    </w:p>
    <w:p w:rsidR="004F4D80" w:rsidRPr="00382A07"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66970563"/>
      <w:bookmarkStart w:id="870" w:name="_Toc472411845"/>
      <w:r w:rsidRPr="00382A07">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2" w:name="_Toc98253921"/>
      <w:bookmarkStart w:id="873" w:name="_Toc157248175"/>
      <w:bookmarkStart w:id="874" w:name="_Toc157496544"/>
      <w:bookmarkStart w:id="875" w:name="_Toc158206083"/>
      <w:bookmarkStart w:id="876" w:name="_Toc164057768"/>
      <w:bookmarkStart w:id="877" w:name="_Toc164137118"/>
      <w:bookmarkStart w:id="878" w:name="_Toc164161278"/>
      <w:bookmarkStart w:id="879" w:name="_Toc165173849"/>
      <w:r w:rsidRPr="00382A07">
        <w:rPr>
          <w:b/>
          <w:szCs w:val="24"/>
        </w:rPr>
        <w:br w:type="page"/>
      </w:r>
    </w:p>
    <w:p w:rsidR="004F4D80" w:rsidRPr="00382A07" w:rsidRDefault="004F4D80" w:rsidP="004F4D80">
      <w:pPr>
        <w:pStyle w:val="3"/>
        <w:rPr>
          <w:szCs w:val="24"/>
        </w:rPr>
      </w:pPr>
      <w:bookmarkStart w:id="880" w:name="_Toc439170674"/>
      <w:bookmarkStart w:id="881" w:name="_Toc439172776"/>
      <w:bookmarkStart w:id="882" w:name="_Toc439173220"/>
      <w:bookmarkStart w:id="883" w:name="_Toc439238214"/>
      <w:bookmarkStart w:id="884" w:name="_Toc439252762"/>
      <w:bookmarkStart w:id="885" w:name="_Toc439323736"/>
      <w:bookmarkStart w:id="886" w:name="_Toc440357134"/>
      <w:bookmarkStart w:id="887" w:name="_Toc440359689"/>
      <w:bookmarkStart w:id="888" w:name="_Toc440632153"/>
      <w:bookmarkStart w:id="889" w:name="_Toc440875973"/>
      <w:bookmarkStart w:id="890" w:name="_Toc441131001"/>
      <w:bookmarkStart w:id="891" w:name="_Toc447269818"/>
      <w:bookmarkStart w:id="892" w:name="_Toc464120644"/>
      <w:bookmarkStart w:id="893" w:name="_Toc466970564"/>
      <w:bookmarkStart w:id="894" w:name="_Toc472411846"/>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E22056">
        <w:fldChar w:fldCharType="begin"/>
      </w:r>
      <w:r w:rsidR="00E22056">
        <w:instrText xml:space="preserve"> REF _Ref306008743 \r \h  \* MERGEFORMAT </w:instrText>
      </w:r>
      <w:r w:rsidR="00E22056">
        <w:fldChar w:fldCharType="separate"/>
      </w:r>
      <w:r w:rsidR="00991C07" w:rsidRPr="00991C07">
        <w:rPr>
          <w:sz w:val="24"/>
          <w:szCs w:val="24"/>
        </w:rPr>
        <w:t>3.3.4</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E22056">
        <w:fldChar w:fldCharType="begin"/>
      </w:r>
      <w:r w:rsidR="00E22056">
        <w:instrText xml:space="preserve"> REF _Ref55279015 \r \h  \* MERGEFORMAT </w:instrText>
      </w:r>
      <w:r w:rsidR="00E22056">
        <w:fldChar w:fldCharType="separate"/>
      </w:r>
      <w:r w:rsidR="00991C07" w:rsidRPr="00991C07">
        <w:rPr>
          <w:sz w:val="24"/>
          <w:szCs w:val="24"/>
        </w:rPr>
        <w:t>3.3.1.6</w:t>
      </w:r>
      <w:r w:rsidR="00E22056">
        <w:fldChar w:fldCharType="end"/>
      </w:r>
      <w:r w:rsidRPr="00382A07">
        <w:rPr>
          <w:sz w:val="24"/>
          <w:szCs w:val="24"/>
        </w:rPr>
        <w:t xml:space="preserve"> и </w:t>
      </w:r>
      <w:r w:rsidR="00E22056">
        <w:fldChar w:fldCharType="begin"/>
      </w:r>
      <w:r w:rsidR="00E22056">
        <w:instrText xml:space="preserve"> REF _Ref195087786 \r \h  \* MERGEFORMAT </w:instrText>
      </w:r>
      <w:r w:rsidR="00E22056">
        <w:fldChar w:fldCharType="separate"/>
      </w:r>
      <w:r w:rsidR="00991C07" w:rsidRPr="00991C07">
        <w:rPr>
          <w:sz w:val="24"/>
          <w:szCs w:val="24"/>
        </w:rPr>
        <w:t>3.3.1.7</w:t>
      </w:r>
      <w:r w:rsidR="00E22056">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5" w:name="_Ref55335821"/>
      <w:bookmarkStart w:id="896" w:name="_Ref55336345"/>
      <w:bookmarkStart w:id="897" w:name="_Toc57314674"/>
      <w:bookmarkStart w:id="898" w:name="_Toc69728988"/>
      <w:bookmarkStart w:id="899" w:name="_Toc98253922"/>
      <w:bookmarkStart w:id="900" w:name="_Toc165173850"/>
      <w:r w:rsidRPr="00382A07">
        <w:br w:type="page"/>
      </w:r>
    </w:p>
    <w:p w:rsidR="00920CB0" w:rsidRPr="00382A07" w:rsidRDefault="00920CB0" w:rsidP="00920CB0">
      <w:pPr>
        <w:pStyle w:val="3"/>
        <w:rPr>
          <w:szCs w:val="24"/>
        </w:rPr>
      </w:pPr>
      <w:bookmarkStart w:id="901" w:name="_Ref440271964"/>
      <w:bookmarkStart w:id="902" w:name="_Toc440357135"/>
      <w:bookmarkStart w:id="903" w:name="_Toc440359690"/>
      <w:bookmarkStart w:id="904" w:name="_Toc472411847"/>
      <w:r w:rsidRPr="00382A07">
        <w:rPr>
          <w:szCs w:val="24"/>
        </w:rPr>
        <w:lastRenderedPageBreak/>
        <w:t>Антикоррупционные обязательства (Форма 1.1).</w:t>
      </w:r>
      <w:bookmarkEnd w:id="901"/>
      <w:bookmarkEnd w:id="902"/>
      <w:bookmarkEnd w:id="903"/>
      <w:bookmarkEnd w:id="904"/>
    </w:p>
    <w:p w:rsidR="00920CB0" w:rsidRPr="00382A07" w:rsidRDefault="00920CB0" w:rsidP="005E6E3C">
      <w:pPr>
        <w:pStyle w:val="3"/>
        <w:numPr>
          <w:ilvl w:val="3"/>
          <w:numId w:val="72"/>
        </w:numPr>
        <w:rPr>
          <w:szCs w:val="24"/>
        </w:rPr>
      </w:pPr>
      <w:bookmarkStart w:id="905" w:name="_Toc439238216"/>
      <w:bookmarkStart w:id="906" w:name="_Toc439252764"/>
      <w:bookmarkStart w:id="907" w:name="_Toc439323738"/>
      <w:bookmarkStart w:id="908" w:name="_Toc440357136"/>
      <w:bookmarkStart w:id="909" w:name="_Toc440359691"/>
      <w:bookmarkStart w:id="910" w:name="_Toc440632155"/>
      <w:bookmarkStart w:id="911" w:name="_Toc440875975"/>
      <w:bookmarkStart w:id="912" w:name="_Toc441131003"/>
      <w:bookmarkStart w:id="913" w:name="_Toc447269820"/>
      <w:bookmarkStart w:id="914" w:name="_Toc464120646"/>
      <w:bookmarkStart w:id="915" w:name="_Toc466970566"/>
      <w:bookmarkStart w:id="916" w:name="_Toc472411848"/>
      <w:r w:rsidRPr="00382A07">
        <w:rPr>
          <w:szCs w:val="24"/>
        </w:rPr>
        <w:t>Форма Антикоррупционных обязательств</w:t>
      </w:r>
      <w:bookmarkEnd w:id="905"/>
      <w:bookmarkEnd w:id="906"/>
      <w:bookmarkEnd w:id="907"/>
      <w:bookmarkEnd w:id="908"/>
      <w:bookmarkEnd w:id="909"/>
      <w:bookmarkEnd w:id="910"/>
      <w:bookmarkEnd w:id="911"/>
      <w:bookmarkEnd w:id="912"/>
      <w:bookmarkEnd w:id="913"/>
      <w:bookmarkEnd w:id="914"/>
      <w:bookmarkEnd w:id="915"/>
      <w:bookmarkEnd w:id="91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7" w:name="_Toc423423668"/>
      <w:bookmarkStart w:id="918" w:name="_Ref440271072"/>
      <w:bookmarkStart w:id="919" w:name="_Ref440273986"/>
      <w:bookmarkStart w:id="920" w:name="_Ref440274337"/>
      <w:bookmarkStart w:id="921" w:name="_Ref440274913"/>
      <w:bookmarkStart w:id="922" w:name="_Ref440284918"/>
      <w:bookmarkStart w:id="923"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5"/>
      <w:bookmarkEnd w:id="896"/>
      <w:bookmarkEnd w:id="897"/>
      <w:bookmarkEnd w:id="898"/>
      <w:bookmarkEnd w:id="899"/>
      <w:bookmarkEnd w:id="900"/>
      <w:bookmarkEnd w:id="917"/>
      <w:bookmarkEnd w:id="918"/>
      <w:bookmarkEnd w:id="919"/>
      <w:bookmarkEnd w:id="920"/>
      <w:bookmarkEnd w:id="921"/>
      <w:bookmarkEnd w:id="922"/>
      <w:bookmarkEnd w:id="923"/>
    </w:p>
    <w:p w:rsidR="004F4D80" w:rsidRPr="00382A07" w:rsidRDefault="004F4D80" w:rsidP="004F4D80">
      <w:pPr>
        <w:pStyle w:val="3"/>
        <w:rPr>
          <w:szCs w:val="24"/>
        </w:rPr>
      </w:pPr>
      <w:bookmarkStart w:id="924" w:name="_Toc98253923"/>
      <w:bookmarkStart w:id="925" w:name="_Toc157248177"/>
      <w:bookmarkStart w:id="926" w:name="_Toc157496546"/>
      <w:bookmarkStart w:id="927" w:name="_Toc158206085"/>
      <w:bookmarkStart w:id="928" w:name="_Toc164057770"/>
      <w:bookmarkStart w:id="929" w:name="_Toc164137120"/>
      <w:bookmarkStart w:id="930" w:name="_Toc164161280"/>
      <w:bookmarkStart w:id="931" w:name="_Toc165173851"/>
      <w:bookmarkStart w:id="932" w:name="_Ref264038986"/>
      <w:bookmarkStart w:id="933" w:name="_Ref264359294"/>
      <w:bookmarkStart w:id="934" w:name="_Toc439170676"/>
      <w:bookmarkStart w:id="935" w:name="_Toc439172778"/>
      <w:bookmarkStart w:id="936" w:name="_Toc439173222"/>
      <w:bookmarkStart w:id="937" w:name="_Toc439238218"/>
      <w:bookmarkStart w:id="938" w:name="_Toc439252766"/>
      <w:bookmarkStart w:id="939" w:name="_Toc439323740"/>
      <w:bookmarkStart w:id="940" w:name="_Toc440357138"/>
      <w:bookmarkStart w:id="941" w:name="_Toc440359693"/>
      <w:bookmarkStart w:id="942" w:name="_Toc440632157"/>
      <w:bookmarkStart w:id="943" w:name="_Toc440875977"/>
      <w:bookmarkStart w:id="944" w:name="_Toc441131005"/>
      <w:bookmarkStart w:id="945" w:name="_Toc447269822"/>
      <w:bookmarkStart w:id="946" w:name="_Toc464120648"/>
      <w:bookmarkStart w:id="947" w:name="_Toc466970568"/>
      <w:bookmarkStart w:id="948" w:name="_Toc468462482"/>
      <w:bookmarkStart w:id="949" w:name="_Toc469482075"/>
      <w:bookmarkStart w:id="950" w:name="_Toc472411850"/>
      <w:r w:rsidRPr="00382A07">
        <w:rPr>
          <w:szCs w:val="24"/>
        </w:rPr>
        <w:t xml:space="preserve">Форма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r w:rsidR="00492C8B" w:rsidRPr="00382A07">
        <w:rPr>
          <w:szCs w:val="24"/>
        </w:rPr>
        <w:t>Сводной таблицы стоимости</w:t>
      </w:r>
      <w:bookmarkEnd w:id="938"/>
      <w:bookmarkEnd w:id="939"/>
      <w:bookmarkEnd w:id="940"/>
      <w:bookmarkEnd w:id="941"/>
      <w:bookmarkEnd w:id="942"/>
      <w:bookmarkEnd w:id="943"/>
      <w:r w:rsidR="00F04258" w:rsidRPr="00382A07">
        <w:rPr>
          <w:bCs w:val="0"/>
          <w:szCs w:val="24"/>
        </w:rPr>
        <w:t xml:space="preserve"> поставок</w:t>
      </w:r>
      <w:bookmarkEnd w:id="944"/>
      <w:bookmarkEnd w:id="945"/>
      <w:bookmarkEnd w:id="946"/>
      <w:bookmarkEnd w:id="947"/>
      <w:bookmarkEnd w:id="948"/>
      <w:bookmarkEnd w:id="949"/>
      <w:bookmarkEnd w:id="950"/>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7568D9" w:rsidRDefault="004F4D80" w:rsidP="007568D9">
            <w:pPr>
              <w:suppressAutoHyphens w:val="0"/>
              <w:spacing w:line="240" w:lineRule="auto"/>
              <w:ind w:left="30" w:firstLine="0"/>
              <w:jc w:val="left"/>
              <w:rPr>
                <w:sz w:val="18"/>
                <w:szCs w:val="18"/>
              </w:rPr>
            </w:pPr>
            <w:r w:rsidRPr="00382A07">
              <w:rPr>
                <w:b/>
                <w:sz w:val="18"/>
                <w:szCs w:val="18"/>
              </w:rPr>
              <w:t> </w:t>
            </w:r>
            <w:r w:rsidRPr="007568D9">
              <w:rPr>
                <w:b/>
                <w:bCs w:val="0"/>
                <w:sz w:val="18"/>
                <w:szCs w:val="18"/>
              </w:rPr>
              <w:t>Филиал ПАО «МРСК Центра»</w:t>
            </w:r>
            <w:r w:rsidR="007568D9" w:rsidRPr="007568D9">
              <w:rPr>
                <w:b/>
                <w:bCs w:val="0"/>
                <w:sz w:val="18"/>
                <w:szCs w:val="18"/>
              </w:rPr>
              <w:t xml:space="preserve"> - </w:t>
            </w:r>
            <w:r w:rsidRPr="007568D9">
              <w:rPr>
                <w:b/>
                <w:bCs w:val="0"/>
                <w:sz w:val="18"/>
                <w:szCs w:val="18"/>
              </w:rPr>
              <w:t xml:space="preserve"> «</w:t>
            </w:r>
            <w:r w:rsidR="007568D9" w:rsidRPr="007568D9">
              <w:rPr>
                <w:b/>
                <w:bCs w:val="0"/>
                <w:sz w:val="18"/>
                <w:szCs w:val="18"/>
              </w:rPr>
              <w:t>Воронежэнерго</w:t>
            </w:r>
            <w:r w:rsidRPr="007568D9">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7568D9"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7568D9">
            <w:pPr>
              <w:spacing w:line="240" w:lineRule="auto"/>
              <w:ind w:firstLine="0"/>
              <w:jc w:val="center"/>
              <w:rPr>
                <w:sz w:val="18"/>
                <w:szCs w:val="18"/>
              </w:rPr>
            </w:pPr>
            <w:r w:rsidRPr="00382A07">
              <w:rPr>
                <w:sz w:val="18"/>
                <w:szCs w:val="18"/>
              </w:rPr>
              <w:t>2</w:t>
            </w:r>
            <w:r w:rsidR="007568D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7568D9"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007568D9" w:rsidRPr="007568D9">
              <w:rPr>
                <w:b/>
                <w:bCs w:val="0"/>
                <w:sz w:val="18"/>
                <w:szCs w:val="18"/>
              </w:rPr>
              <w:t>-  «Воронежэнерго»</w:t>
            </w:r>
            <w:r w:rsidR="007568D9">
              <w:rPr>
                <w:b/>
                <w:bCs w:val="0"/>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1" w:name="_Toc176765534"/>
      <w:bookmarkStart w:id="952" w:name="_Toc198979983"/>
      <w:bookmarkStart w:id="953" w:name="_Toc217466315"/>
      <w:bookmarkStart w:id="954" w:name="_Toc217702856"/>
      <w:bookmarkStart w:id="955" w:name="_Toc233601974"/>
      <w:bookmarkStart w:id="956" w:name="_Toc263343460"/>
      <w:r w:rsidRPr="00382A07">
        <w:rPr>
          <w:b w:val="0"/>
          <w:szCs w:val="24"/>
        </w:rPr>
        <w:br w:type="page"/>
      </w:r>
      <w:bookmarkStart w:id="957" w:name="_Toc439170677"/>
      <w:bookmarkStart w:id="958" w:name="_Toc439172779"/>
      <w:bookmarkStart w:id="959" w:name="_Toc439173223"/>
      <w:bookmarkStart w:id="960" w:name="_Toc439238219"/>
      <w:bookmarkStart w:id="961" w:name="_Toc439252767"/>
      <w:bookmarkStart w:id="962" w:name="_Toc439323741"/>
      <w:bookmarkStart w:id="963" w:name="_Toc440357139"/>
      <w:bookmarkStart w:id="964" w:name="_Toc440359694"/>
      <w:bookmarkStart w:id="965" w:name="_Toc440632158"/>
      <w:bookmarkStart w:id="966" w:name="_Toc440875978"/>
      <w:bookmarkStart w:id="967" w:name="_Toc441131006"/>
      <w:bookmarkStart w:id="968" w:name="_Toc447269823"/>
      <w:bookmarkStart w:id="969" w:name="_Toc464120649"/>
      <w:bookmarkStart w:id="970" w:name="_Toc466970569"/>
      <w:bookmarkStart w:id="971" w:name="_Toc468462483"/>
      <w:bookmarkStart w:id="972" w:name="_Toc469482076"/>
      <w:bookmarkStart w:id="973" w:name="_Toc472411851"/>
      <w:r w:rsidRPr="00382A07">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E22056">
        <w:fldChar w:fldCharType="begin"/>
      </w:r>
      <w:r w:rsidR="00E22056">
        <w:instrText xml:space="preserve"> REF _Ref450646963 \r \h  \* MERGEFORMAT </w:instrText>
      </w:r>
      <w:r w:rsidR="00E22056">
        <w:fldChar w:fldCharType="separate"/>
      </w:r>
      <w:r w:rsidR="00991C07" w:rsidRPr="00991C07">
        <w:rPr>
          <w:sz w:val="24"/>
          <w:szCs w:val="24"/>
        </w:rPr>
        <w:t>4.2</w:t>
      </w:r>
      <w:r w:rsidR="00E22056">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E22056">
        <w:fldChar w:fldCharType="begin"/>
      </w:r>
      <w:r w:rsidR="00E22056">
        <w:instrText xml:space="preserve"> REF _Ref86826666 \r \h  \* MERGEFORMAT </w:instrText>
      </w:r>
      <w:r w:rsidR="00E22056">
        <w:fldChar w:fldCharType="separate"/>
      </w:r>
      <w:r w:rsidR="00991C07" w:rsidRPr="00991C07">
        <w:rPr>
          <w:sz w:val="24"/>
          <w:szCs w:val="24"/>
        </w:rPr>
        <w:t>5.3</w:t>
      </w:r>
      <w:r w:rsidR="00E22056">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E22056">
        <w:fldChar w:fldCharType="begin"/>
      </w:r>
      <w:r w:rsidR="00E22056">
        <w:instrText xml:space="preserve"> REF _Ref440292752 \r \h  \* MERGEFORMAT </w:instrText>
      </w:r>
      <w:r w:rsidR="00E22056">
        <w:fldChar w:fldCharType="separate"/>
      </w:r>
      <w:r w:rsidR="00991C07" w:rsidRPr="001018D6">
        <w:t>2</w:t>
      </w:r>
      <w:r w:rsidR="00E22056">
        <w:fldChar w:fldCharType="end"/>
      </w:r>
      <w:r w:rsidRPr="001018D6">
        <w:rPr>
          <w:sz w:val="24"/>
          <w:szCs w:val="24"/>
        </w:rPr>
        <w:t xml:space="preserve"> и </w:t>
      </w:r>
      <w:r w:rsidR="00E22056">
        <w:fldChar w:fldCharType="begin"/>
      </w:r>
      <w:r w:rsidR="00E22056">
        <w:instrText xml:space="preserve"> REF _Ref440292779 \r \h  \* MERGEFORMAT </w:instrText>
      </w:r>
      <w:r w:rsidR="00E22056">
        <w:fldChar w:fldCharType="separate"/>
      </w:r>
      <w:r w:rsidR="00991C07" w:rsidRPr="001018D6">
        <w:t>4</w:t>
      </w:r>
      <w:r w:rsidR="00E22056">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E22056">
        <w:fldChar w:fldCharType="begin"/>
      </w:r>
      <w:r w:rsidR="00E22056">
        <w:instrText xml:space="preserve"> REF _Ref440271072 \r \h  \* MERGEFORMAT </w:instrText>
      </w:r>
      <w:r w:rsidR="00E22056">
        <w:fldChar w:fldCharType="separate"/>
      </w:r>
      <w:r w:rsidR="00991C07" w:rsidRPr="001018D6">
        <w:rPr>
          <w:bCs w:val="0"/>
          <w:sz w:val="24"/>
          <w:szCs w:val="24"/>
        </w:rPr>
        <w:t>5.2</w:t>
      </w:r>
      <w:r w:rsidR="00E22056">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4" w:name="_Ref86826666"/>
      <w:bookmarkStart w:id="975" w:name="_Toc90385112"/>
      <w:bookmarkStart w:id="976" w:name="_Toc98253925"/>
      <w:bookmarkStart w:id="977" w:name="_Toc165173853"/>
      <w:bookmarkStart w:id="978" w:name="_Toc423423669"/>
      <w:bookmarkStart w:id="979" w:name="_Toc472411852"/>
      <w:r w:rsidRPr="00382A07">
        <w:lastRenderedPageBreak/>
        <w:t xml:space="preserve">Техническое предложение (форма </w:t>
      </w:r>
      <w:r w:rsidRPr="00382A07">
        <w:rPr>
          <w:noProof/>
        </w:rPr>
        <w:t>3</w:t>
      </w:r>
      <w:r w:rsidRPr="00382A07">
        <w:t>)</w:t>
      </w:r>
      <w:bookmarkEnd w:id="974"/>
      <w:bookmarkEnd w:id="975"/>
      <w:bookmarkEnd w:id="976"/>
      <w:bookmarkEnd w:id="977"/>
      <w:bookmarkEnd w:id="978"/>
      <w:bookmarkEnd w:id="979"/>
    </w:p>
    <w:p w:rsidR="004F4D80" w:rsidRPr="00382A07" w:rsidRDefault="004F4D80" w:rsidP="004F4D80">
      <w:pPr>
        <w:pStyle w:val="3"/>
        <w:rPr>
          <w:szCs w:val="24"/>
        </w:rPr>
      </w:pPr>
      <w:bookmarkStart w:id="980" w:name="_Toc90385113"/>
      <w:bookmarkStart w:id="981" w:name="_Toc98253926"/>
      <w:bookmarkStart w:id="982" w:name="_Toc157248180"/>
      <w:bookmarkStart w:id="983" w:name="_Toc157496549"/>
      <w:bookmarkStart w:id="984" w:name="_Toc158206088"/>
      <w:bookmarkStart w:id="985" w:name="_Toc164057773"/>
      <w:bookmarkStart w:id="986" w:name="_Toc164137123"/>
      <w:bookmarkStart w:id="987" w:name="_Toc164161283"/>
      <w:bookmarkStart w:id="988" w:name="_Toc165173854"/>
      <w:bookmarkStart w:id="989" w:name="_Ref193690005"/>
      <w:bookmarkStart w:id="990" w:name="_Toc439170679"/>
      <w:bookmarkStart w:id="991" w:name="_Toc439172781"/>
      <w:bookmarkStart w:id="992" w:name="_Toc439173225"/>
      <w:bookmarkStart w:id="993" w:name="_Toc439238221"/>
      <w:bookmarkStart w:id="994" w:name="_Toc439252769"/>
      <w:bookmarkStart w:id="995" w:name="_Toc439323743"/>
      <w:bookmarkStart w:id="996" w:name="_Toc440357141"/>
      <w:bookmarkStart w:id="997" w:name="_Toc440359696"/>
      <w:bookmarkStart w:id="998" w:name="_Toc440632160"/>
      <w:bookmarkStart w:id="999" w:name="_Toc440875980"/>
      <w:bookmarkStart w:id="1000" w:name="_Toc441131008"/>
      <w:bookmarkStart w:id="1001" w:name="_Toc447269825"/>
      <w:bookmarkStart w:id="1002" w:name="_Toc464120651"/>
      <w:bookmarkStart w:id="1003" w:name="_Toc466970571"/>
      <w:bookmarkStart w:id="1004" w:name="_Toc468462485"/>
      <w:bookmarkStart w:id="1005" w:name="_Toc469482078"/>
      <w:bookmarkStart w:id="1006" w:name="_Toc472411853"/>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r w:rsidRPr="00382A07">
        <w:rPr>
          <w:szCs w:val="24"/>
        </w:rPr>
        <w:t>технического предложения</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7" w:name="_Ref55335818"/>
      <w:bookmarkStart w:id="1008" w:name="_Ref55336334"/>
      <w:bookmarkStart w:id="1009" w:name="_Toc57314673"/>
      <w:bookmarkStart w:id="1010" w:name="_Toc69728987"/>
      <w:bookmarkStart w:id="1011" w:name="_Toc98253928"/>
      <w:bookmarkStart w:id="1012" w:name="_Toc165173856"/>
      <w:bookmarkStart w:id="1013" w:name="_Ref194749150"/>
      <w:bookmarkStart w:id="1014" w:name="_Ref194750368"/>
      <w:bookmarkStart w:id="1015" w:name="_Ref89649494"/>
      <w:bookmarkStart w:id="1016"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311D09">
            <w:pPr>
              <w:spacing w:line="240" w:lineRule="auto"/>
              <w:ind w:firstLine="0"/>
              <w:jc w:val="left"/>
              <w:rPr>
                <w:b/>
              </w:rPr>
            </w:pPr>
            <w:r w:rsidRPr="00382A07">
              <w:t>Филиал ПАО «МРСК Центра»</w:t>
            </w:r>
            <w:r w:rsidR="00311D09">
              <w:t xml:space="preserve"> - </w:t>
            </w:r>
            <w:r w:rsidRPr="00382A07">
              <w:t xml:space="preserve"> «</w:t>
            </w:r>
            <w:r w:rsidR="00311D09" w:rsidRPr="00311D09">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7" w:name="_Toc176765537"/>
      <w:bookmarkStart w:id="1018" w:name="_Toc198979986"/>
      <w:bookmarkStart w:id="1019" w:name="_Toc217466321"/>
      <w:bookmarkStart w:id="1020" w:name="_Toc217702859"/>
      <w:bookmarkStart w:id="1021" w:name="_Toc233601977"/>
      <w:bookmarkStart w:id="1022" w:name="_Toc263343463"/>
      <w:bookmarkStart w:id="1023" w:name="_Toc439170680"/>
      <w:bookmarkStart w:id="1024" w:name="_Toc439172782"/>
      <w:bookmarkStart w:id="1025" w:name="_Toc439173226"/>
      <w:bookmarkStart w:id="1026" w:name="_Toc439238222"/>
      <w:bookmarkStart w:id="1027" w:name="_Toc439252770"/>
      <w:bookmarkStart w:id="1028" w:name="_Toc439323744"/>
      <w:bookmarkStart w:id="1029" w:name="_Toc440357142"/>
      <w:bookmarkStart w:id="1030" w:name="_Toc440359697"/>
      <w:bookmarkStart w:id="1031" w:name="_Toc440632161"/>
      <w:bookmarkStart w:id="1032" w:name="_Toc440875981"/>
      <w:bookmarkStart w:id="1033" w:name="_Toc441131009"/>
      <w:bookmarkStart w:id="1034" w:name="_Toc447269826"/>
      <w:bookmarkStart w:id="1035" w:name="_Toc464120652"/>
      <w:bookmarkStart w:id="1036" w:name="_Toc466970572"/>
      <w:bookmarkStart w:id="1037" w:name="_Toc468462486"/>
      <w:bookmarkStart w:id="1038" w:name="_Toc469482079"/>
      <w:bookmarkStart w:id="1039" w:name="_Toc472411854"/>
      <w:r w:rsidRPr="00382A07">
        <w:rPr>
          <w:szCs w:val="24"/>
        </w:rPr>
        <w:t>Инструкции по заполнению</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E22056">
        <w:fldChar w:fldCharType="begin"/>
      </w:r>
      <w:r w:rsidR="00E22056">
        <w:instrText xml:space="preserve"> REF _Ref440292555 \r \h  \* MERGEFORMAT </w:instrText>
      </w:r>
      <w:r w:rsidR="00E22056">
        <w:fldChar w:fldCharType="separate"/>
      </w:r>
      <w:r w:rsidR="00991C07">
        <w:t>4</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E22056">
        <w:fldChar w:fldCharType="begin"/>
      </w:r>
      <w:r w:rsidR="00E22056">
        <w:instrText xml:space="preserve"> REF _Ref440271182 \r \h  \* MERGEFORMAT </w:instrText>
      </w:r>
      <w:r w:rsidR="00E22056">
        <w:fldChar w:fldCharType="separate"/>
      </w:r>
      <w:r w:rsidR="00991C07" w:rsidRPr="00991C07">
        <w:rPr>
          <w:sz w:val="24"/>
          <w:szCs w:val="24"/>
        </w:rPr>
        <w:t>3.3.1.9</w:t>
      </w:r>
      <w:r w:rsidR="00E22056">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E22056">
        <w:fldChar w:fldCharType="begin"/>
      </w:r>
      <w:r w:rsidR="00E22056">
        <w:instrText xml:space="preserve"> REF _Ref440292618 \r \h  \* MERGEFORMAT </w:instrText>
      </w:r>
      <w:r w:rsidR="00E22056">
        <w:fldChar w:fldCharType="separate"/>
      </w:r>
      <w:r w:rsidR="00991C07" w:rsidRPr="00991C07">
        <w:rPr>
          <w:sz w:val="24"/>
          <w:szCs w:val="24"/>
        </w:rPr>
        <w:t>4.4.1</w:t>
      </w:r>
      <w:r w:rsidR="00E22056">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1" w:name="_Toc423423670"/>
      <w:bookmarkStart w:id="1042" w:name="_Ref440271036"/>
      <w:bookmarkStart w:id="1043" w:name="_Ref440274366"/>
      <w:bookmarkStart w:id="1044" w:name="_Ref440274902"/>
      <w:bookmarkStart w:id="1045" w:name="_Ref440284947"/>
      <w:bookmarkStart w:id="1046"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7"/>
      <w:bookmarkEnd w:id="1008"/>
      <w:bookmarkEnd w:id="1009"/>
      <w:bookmarkEnd w:id="1010"/>
      <w:bookmarkEnd w:id="1011"/>
      <w:bookmarkEnd w:id="1012"/>
      <w:bookmarkEnd w:id="1013"/>
      <w:bookmarkEnd w:id="1014"/>
      <w:bookmarkEnd w:id="1040"/>
      <w:bookmarkEnd w:id="1041"/>
      <w:bookmarkEnd w:id="1042"/>
      <w:bookmarkEnd w:id="1043"/>
      <w:bookmarkEnd w:id="1044"/>
      <w:bookmarkEnd w:id="1045"/>
      <w:bookmarkEnd w:id="1046"/>
    </w:p>
    <w:p w:rsidR="004F4D80" w:rsidRPr="00382A07" w:rsidRDefault="004F4D80" w:rsidP="004F4D80">
      <w:pPr>
        <w:pStyle w:val="3"/>
        <w:rPr>
          <w:szCs w:val="24"/>
        </w:rPr>
      </w:pPr>
      <w:bookmarkStart w:id="1047" w:name="_Toc98253929"/>
      <w:bookmarkStart w:id="1048" w:name="_Toc157248183"/>
      <w:bookmarkStart w:id="1049" w:name="_Toc157496552"/>
      <w:bookmarkStart w:id="1050" w:name="_Toc158206091"/>
      <w:bookmarkStart w:id="1051" w:name="_Toc164057776"/>
      <w:bookmarkStart w:id="1052" w:name="_Toc164137126"/>
      <w:bookmarkStart w:id="1053" w:name="_Toc164161286"/>
      <w:bookmarkStart w:id="1054" w:name="_Toc165173857"/>
      <w:bookmarkStart w:id="1055" w:name="_Toc439170682"/>
      <w:bookmarkStart w:id="1056" w:name="_Toc439172784"/>
      <w:bookmarkStart w:id="1057" w:name="_Toc439173228"/>
      <w:bookmarkStart w:id="1058" w:name="_Toc439238224"/>
      <w:bookmarkStart w:id="1059" w:name="_Toc439252772"/>
      <w:bookmarkStart w:id="1060" w:name="_Toc439323746"/>
      <w:bookmarkStart w:id="1061" w:name="_Toc440357144"/>
      <w:bookmarkStart w:id="1062" w:name="_Toc440359699"/>
      <w:bookmarkStart w:id="1063" w:name="_Toc440632163"/>
      <w:bookmarkStart w:id="1064" w:name="_Toc440875983"/>
      <w:bookmarkStart w:id="1065" w:name="_Toc441131011"/>
      <w:bookmarkStart w:id="1066" w:name="_Toc447269828"/>
      <w:bookmarkStart w:id="1067" w:name="_Toc464120654"/>
      <w:bookmarkStart w:id="1068" w:name="_Toc466970574"/>
      <w:bookmarkStart w:id="1069" w:name="_Toc468462488"/>
      <w:bookmarkStart w:id="1070" w:name="_Toc469482081"/>
      <w:bookmarkStart w:id="1071" w:name="_Toc472411856"/>
      <w:r w:rsidRPr="00382A07">
        <w:rPr>
          <w:szCs w:val="24"/>
        </w:rPr>
        <w:t xml:space="preserve">Форма </w:t>
      </w:r>
      <w:bookmarkEnd w:id="1047"/>
      <w:r w:rsidRPr="00382A07">
        <w:rPr>
          <w:szCs w:val="24"/>
        </w:rPr>
        <w:t xml:space="preserve">графика </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r w:rsidR="00512B0F" w:rsidRPr="00382A07">
        <w:rPr>
          <w:szCs w:val="24"/>
        </w:rPr>
        <w:t>выполнения поставок</w:t>
      </w:r>
      <w:bookmarkEnd w:id="1061"/>
      <w:bookmarkEnd w:id="1062"/>
      <w:bookmarkEnd w:id="1063"/>
      <w:bookmarkEnd w:id="1064"/>
      <w:bookmarkEnd w:id="1065"/>
      <w:bookmarkEnd w:id="1066"/>
      <w:bookmarkEnd w:id="1067"/>
      <w:bookmarkEnd w:id="1068"/>
      <w:bookmarkEnd w:id="1069"/>
      <w:bookmarkEnd w:id="1070"/>
      <w:bookmarkEnd w:id="10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311D09">
            <w:pPr>
              <w:pStyle w:val="aff1"/>
              <w:spacing w:before="0" w:after="0"/>
              <w:ind w:left="0" w:right="0"/>
              <w:rPr>
                <w:sz w:val="22"/>
              </w:rPr>
            </w:pPr>
            <w:r w:rsidRPr="00382A07">
              <w:rPr>
                <w:bCs w:val="0"/>
              </w:rPr>
              <w:t>Филиал ПАО «МРСК Центра»</w:t>
            </w:r>
            <w:r w:rsidRPr="00382A07">
              <w:t xml:space="preserve"> </w:t>
            </w:r>
            <w:r w:rsidR="00311D09">
              <w:t>- «Воронежэнерго</w:t>
            </w:r>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2" w:name="_Toc171070556"/>
      <w:bookmarkStart w:id="1073" w:name="_Toc98253927"/>
      <w:bookmarkStart w:id="1074" w:name="_Toc176605808"/>
      <w:bookmarkStart w:id="1075" w:name="_Toc176611017"/>
      <w:bookmarkStart w:id="1076" w:name="_Toc176611073"/>
      <w:bookmarkStart w:id="1077" w:name="_Toc176668676"/>
      <w:bookmarkStart w:id="1078" w:name="_Toc176684336"/>
      <w:bookmarkStart w:id="1079" w:name="_Toc176746279"/>
      <w:bookmarkStart w:id="1080" w:name="_Toc176747346"/>
      <w:bookmarkStart w:id="1081" w:name="_Toc198979988"/>
      <w:bookmarkStart w:id="1082" w:name="_Toc217466324"/>
      <w:bookmarkStart w:id="1083" w:name="_Toc217702862"/>
      <w:bookmarkStart w:id="1084" w:name="_Toc233601980"/>
      <w:bookmarkStart w:id="1085" w:name="_Toc263343466"/>
      <w:r w:rsidRPr="00382A07">
        <w:rPr>
          <w:b w:val="0"/>
          <w:szCs w:val="24"/>
        </w:rPr>
        <w:br w:type="page"/>
      </w:r>
      <w:bookmarkStart w:id="1086" w:name="_Toc439170683"/>
      <w:bookmarkStart w:id="1087" w:name="_Toc439172785"/>
      <w:bookmarkStart w:id="1088" w:name="_Toc439173229"/>
      <w:bookmarkStart w:id="1089" w:name="_Toc439238225"/>
      <w:bookmarkStart w:id="1090" w:name="_Toc439252773"/>
      <w:bookmarkStart w:id="1091" w:name="_Toc439323747"/>
      <w:bookmarkStart w:id="1092" w:name="_Toc440357145"/>
      <w:bookmarkStart w:id="1093" w:name="_Toc440359700"/>
      <w:bookmarkStart w:id="1094" w:name="_Toc440632164"/>
      <w:bookmarkStart w:id="1095" w:name="_Toc440875984"/>
      <w:bookmarkStart w:id="1096" w:name="_Toc441131012"/>
      <w:bookmarkStart w:id="1097" w:name="_Toc447269829"/>
      <w:bookmarkStart w:id="1098" w:name="_Toc464120655"/>
      <w:bookmarkStart w:id="1099" w:name="_Toc466970575"/>
      <w:bookmarkStart w:id="1100" w:name="_Toc468462489"/>
      <w:bookmarkStart w:id="1101" w:name="_Toc469482082"/>
      <w:bookmarkStart w:id="1102" w:name="_Toc472411857"/>
      <w:r w:rsidRPr="00382A07">
        <w:rPr>
          <w:szCs w:val="24"/>
        </w:rPr>
        <w:lastRenderedPageBreak/>
        <w:t>Инструкции по заполнению</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E22056">
        <w:fldChar w:fldCharType="begin"/>
      </w:r>
      <w:r w:rsidR="00E22056">
        <w:instrText xml:space="preserve"> REF _Ref440273986 \r \h  \* MERGEFORMAT </w:instrText>
      </w:r>
      <w:r w:rsidR="00E22056">
        <w:fldChar w:fldCharType="separate"/>
      </w:r>
      <w:r w:rsidR="00991C07" w:rsidRPr="00991C07">
        <w:rPr>
          <w:sz w:val="24"/>
          <w:szCs w:val="24"/>
        </w:rPr>
        <w:t>5.2</w:t>
      </w:r>
      <w:r w:rsidR="00E22056">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3" w:name="_Hlt22846931"/>
      <w:bookmarkStart w:id="1104" w:name="_Ref93264992"/>
      <w:bookmarkStart w:id="1105" w:name="_Ref93265116"/>
      <w:bookmarkStart w:id="1106" w:name="_Toc98253933"/>
      <w:bookmarkStart w:id="1107" w:name="_Toc165173859"/>
      <w:bookmarkStart w:id="1108" w:name="_Toc423423671"/>
      <w:bookmarkStart w:id="1109" w:name="_Toc472411858"/>
      <w:bookmarkEnd w:id="1103"/>
      <w:r w:rsidRPr="00382A07">
        <w:lastRenderedPageBreak/>
        <w:t xml:space="preserve">Протокол разногласий к проекту Договора (форма </w:t>
      </w:r>
      <w:r w:rsidRPr="00382A07">
        <w:rPr>
          <w:noProof/>
        </w:rPr>
        <w:t>5</w:t>
      </w:r>
      <w:r w:rsidRPr="00382A07">
        <w:t>)</w:t>
      </w:r>
      <w:bookmarkEnd w:id="1015"/>
      <w:bookmarkEnd w:id="1016"/>
      <w:bookmarkEnd w:id="1104"/>
      <w:bookmarkEnd w:id="1105"/>
      <w:bookmarkEnd w:id="1106"/>
      <w:bookmarkEnd w:id="1107"/>
      <w:bookmarkEnd w:id="1108"/>
      <w:bookmarkEnd w:id="1109"/>
    </w:p>
    <w:p w:rsidR="004F4D80" w:rsidRPr="00382A07" w:rsidRDefault="004F4D80" w:rsidP="004F4D80">
      <w:pPr>
        <w:pStyle w:val="3"/>
        <w:rPr>
          <w:szCs w:val="24"/>
        </w:rPr>
      </w:pPr>
      <w:bookmarkStart w:id="1110" w:name="_Toc439170685"/>
      <w:bookmarkStart w:id="1111" w:name="_Toc439172787"/>
      <w:bookmarkStart w:id="1112" w:name="_Toc439173231"/>
      <w:bookmarkStart w:id="1113" w:name="_Toc439238227"/>
      <w:bookmarkStart w:id="1114" w:name="_Toc439252775"/>
      <w:bookmarkStart w:id="1115" w:name="_Toc439323749"/>
      <w:bookmarkStart w:id="1116" w:name="_Toc440357147"/>
      <w:bookmarkStart w:id="1117" w:name="_Toc440359702"/>
      <w:bookmarkStart w:id="1118" w:name="_Toc440632166"/>
      <w:bookmarkStart w:id="1119" w:name="_Toc440875986"/>
      <w:bookmarkStart w:id="1120" w:name="_Toc441131014"/>
      <w:bookmarkStart w:id="1121" w:name="_Toc447269831"/>
      <w:bookmarkStart w:id="1122" w:name="_Toc464120657"/>
      <w:bookmarkStart w:id="1123" w:name="_Toc466970577"/>
      <w:bookmarkStart w:id="1124" w:name="_Toc468462491"/>
      <w:bookmarkStart w:id="1125" w:name="_Toc469482084"/>
      <w:bookmarkStart w:id="1126" w:name="_Toc472411859"/>
      <w:bookmarkStart w:id="1127" w:name="_Toc157248186"/>
      <w:bookmarkStart w:id="1128" w:name="_Toc157496555"/>
      <w:bookmarkStart w:id="1129" w:name="_Toc158206094"/>
      <w:bookmarkStart w:id="1130" w:name="_Toc164057779"/>
      <w:bookmarkStart w:id="1131" w:name="_Toc164137129"/>
      <w:bookmarkStart w:id="1132" w:name="_Toc164161289"/>
      <w:bookmarkStart w:id="1133" w:name="_Toc165173860"/>
      <w:r w:rsidRPr="00382A07">
        <w:rPr>
          <w:szCs w:val="24"/>
        </w:rPr>
        <w:t>Форма Протокола разногласий к проекту Договора</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r w:rsidRPr="00382A07">
        <w:rPr>
          <w:szCs w:val="24"/>
        </w:rPr>
        <w:t xml:space="preserve"> </w:t>
      </w:r>
      <w:bookmarkEnd w:id="1127"/>
      <w:bookmarkEnd w:id="1128"/>
      <w:bookmarkEnd w:id="1129"/>
      <w:bookmarkEnd w:id="1130"/>
      <w:bookmarkEnd w:id="1131"/>
      <w:bookmarkEnd w:id="1132"/>
      <w:bookmarkEnd w:id="113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E22056">
              <w:fldChar w:fldCharType="begin"/>
            </w:r>
            <w:r w:rsidR="00E22056">
              <w:instrText xml:space="preserve"> REF _Ref440272931 \r \h  \* MERGEFORMAT </w:instrText>
            </w:r>
            <w:r w:rsidR="00E22056">
              <w:fldChar w:fldCharType="separate"/>
            </w:r>
            <w:r w:rsidR="00991C07">
              <w:t>2</w:t>
            </w:r>
            <w:r w:rsidR="00E22056">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4" w:name="_Toc439170686"/>
      <w:bookmarkStart w:id="1135" w:name="_Toc439172788"/>
      <w:bookmarkStart w:id="1136" w:name="_Toc439173232"/>
      <w:bookmarkStart w:id="1137" w:name="_Toc439238228"/>
      <w:bookmarkStart w:id="1138" w:name="_Toc439252776"/>
      <w:bookmarkStart w:id="1139" w:name="_Toc439323750"/>
      <w:bookmarkStart w:id="1140" w:name="_Toc440357148"/>
      <w:bookmarkStart w:id="1141" w:name="_Toc440359703"/>
      <w:bookmarkStart w:id="1142" w:name="_Toc440632167"/>
      <w:bookmarkStart w:id="1143" w:name="_Toc440875987"/>
      <w:bookmarkStart w:id="1144" w:name="_Toc441131015"/>
      <w:bookmarkStart w:id="1145" w:name="_Toc447269832"/>
      <w:bookmarkStart w:id="1146" w:name="_Toc464120658"/>
      <w:bookmarkStart w:id="1147" w:name="_Toc466970578"/>
      <w:bookmarkStart w:id="1148" w:name="_Toc468462492"/>
      <w:bookmarkStart w:id="1149" w:name="_Toc469482085"/>
      <w:bookmarkStart w:id="1150" w:name="_Toc472411860"/>
      <w:r w:rsidRPr="00382A07">
        <w:rPr>
          <w:szCs w:val="24"/>
        </w:rPr>
        <w:t>Инструкции по заполнению Протокола разногласий к проекту Договора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E22056">
        <w:fldChar w:fldCharType="begin"/>
      </w:r>
      <w:r w:rsidR="00E22056">
        <w:instrText xml:space="preserve"> REF _Ref440274025 \r \h  \* MERGEFORMAT </w:instrText>
      </w:r>
      <w:r w:rsidR="00E22056">
        <w:fldChar w:fldCharType="separate"/>
      </w:r>
      <w:r w:rsidR="00991C07">
        <w:t>2</w:t>
      </w:r>
      <w:r w:rsidR="00E22056">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E22056">
        <w:fldChar w:fldCharType="begin"/>
      </w:r>
      <w:r w:rsidR="00E22056">
        <w:instrText xml:space="preserve"> REF _Ref294695546 \r \h  \* MERGEFORMAT </w:instrText>
      </w:r>
      <w:r w:rsidR="00E22056">
        <w:fldChar w:fldCharType="separate"/>
      </w:r>
      <w:r w:rsidR="00991C07" w:rsidRPr="00991C07">
        <w:rPr>
          <w:sz w:val="24"/>
          <w:szCs w:val="24"/>
        </w:rPr>
        <w:t xml:space="preserve"> 1.2.6 </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1" w:name="_Ref55335823"/>
      <w:bookmarkStart w:id="1152" w:name="_Ref55336359"/>
      <w:bookmarkStart w:id="1153" w:name="_Toc57314675"/>
      <w:bookmarkStart w:id="1154" w:name="_Toc69728989"/>
      <w:bookmarkStart w:id="1155" w:name="_Toc98253939"/>
      <w:bookmarkStart w:id="1156" w:name="_Toc165173865"/>
      <w:bookmarkStart w:id="1157" w:name="_Toc423423672"/>
      <w:bookmarkStart w:id="1158" w:name="_Toc472411861"/>
      <w:bookmarkEnd w:id="871"/>
      <w:r w:rsidRPr="00382A07">
        <w:lastRenderedPageBreak/>
        <w:t>Анкета (форма 6)</w:t>
      </w:r>
      <w:bookmarkEnd w:id="1151"/>
      <w:bookmarkEnd w:id="1152"/>
      <w:bookmarkEnd w:id="1153"/>
      <w:bookmarkEnd w:id="1154"/>
      <w:bookmarkEnd w:id="1155"/>
      <w:bookmarkEnd w:id="1156"/>
      <w:bookmarkEnd w:id="1157"/>
      <w:bookmarkEnd w:id="1158"/>
    </w:p>
    <w:p w:rsidR="004F4D80" w:rsidRPr="00382A07" w:rsidRDefault="004F4D80" w:rsidP="004F4D80">
      <w:pPr>
        <w:pStyle w:val="3"/>
        <w:rPr>
          <w:szCs w:val="24"/>
        </w:rPr>
      </w:pPr>
      <w:bookmarkStart w:id="1159" w:name="_Toc98253940"/>
      <w:bookmarkStart w:id="1160" w:name="_Toc157248192"/>
      <w:bookmarkStart w:id="1161" w:name="_Toc157496561"/>
      <w:bookmarkStart w:id="1162" w:name="_Toc158206100"/>
      <w:bookmarkStart w:id="1163" w:name="_Toc164057785"/>
      <w:bookmarkStart w:id="1164" w:name="_Toc164137135"/>
      <w:bookmarkStart w:id="1165" w:name="_Toc164161295"/>
      <w:bookmarkStart w:id="1166" w:name="_Toc165173866"/>
      <w:bookmarkStart w:id="1167" w:name="_Toc439170688"/>
      <w:bookmarkStart w:id="1168" w:name="_Toc439172790"/>
      <w:bookmarkStart w:id="1169" w:name="_Toc439173234"/>
      <w:bookmarkStart w:id="1170" w:name="_Toc439238230"/>
      <w:bookmarkStart w:id="1171" w:name="_Toc439252778"/>
      <w:bookmarkStart w:id="1172" w:name="_Ref440272119"/>
      <w:bookmarkStart w:id="1173" w:name="_Toc440357150"/>
      <w:bookmarkStart w:id="1174" w:name="_Toc440359705"/>
      <w:bookmarkStart w:id="1175" w:name="_Ref444164229"/>
      <w:bookmarkStart w:id="1176" w:name="_Toc447269834"/>
      <w:bookmarkStart w:id="1177" w:name="_Toc464120660"/>
      <w:bookmarkStart w:id="1178" w:name="_Toc466970580"/>
      <w:bookmarkStart w:id="1179" w:name="_Toc472411862"/>
      <w:r w:rsidRPr="00382A07">
        <w:rPr>
          <w:szCs w:val="24"/>
        </w:rPr>
        <w:t xml:space="preserve">Форма Анкеты </w:t>
      </w:r>
      <w:r w:rsidR="00C236C0" w:rsidRPr="00382A07">
        <w:rPr>
          <w:szCs w:val="24"/>
        </w:rPr>
        <w:t>Участник</w:t>
      </w:r>
      <w:r w:rsidRPr="00382A07">
        <w:rPr>
          <w:szCs w:val="24"/>
        </w:rPr>
        <w:t>а</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0" w:name="_Toc439170689"/>
      <w:bookmarkStart w:id="1181" w:name="_Toc439172791"/>
      <w:bookmarkStart w:id="1182" w:name="_Toc439173235"/>
      <w:bookmarkStart w:id="1183" w:name="_Toc439238231"/>
      <w:bookmarkStart w:id="1184" w:name="_Toc439252779"/>
      <w:bookmarkStart w:id="1185" w:name="_Ref440272147"/>
      <w:bookmarkStart w:id="1186" w:name="_Toc440357151"/>
      <w:bookmarkStart w:id="1187" w:name="_Toc440359706"/>
      <w:bookmarkStart w:id="1188" w:name="_Ref444164176"/>
      <w:bookmarkStart w:id="1189" w:name="_Ref444164241"/>
      <w:bookmarkStart w:id="1190" w:name="_Toc472411863"/>
      <w:r w:rsidRPr="00382A07">
        <w:rPr>
          <w:szCs w:val="24"/>
        </w:rPr>
        <w:lastRenderedPageBreak/>
        <w:t xml:space="preserve">Форма </w:t>
      </w:r>
      <w:bookmarkEnd w:id="1180"/>
      <w:bookmarkEnd w:id="1181"/>
      <w:bookmarkEnd w:id="1182"/>
      <w:bookmarkEnd w:id="118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4"/>
      <w:bookmarkEnd w:id="1185"/>
      <w:bookmarkEnd w:id="1186"/>
      <w:bookmarkEnd w:id="1187"/>
      <w:bookmarkEnd w:id="1188"/>
      <w:bookmarkEnd w:id="1189"/>
      <w:bookmarkEnd w:id="119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1" w:name="_Toc439170690"/>
      <w:bookmarkStart w:id="1192" w:name="_Toc439172792"/>
      <w:bookmarkStart w:id="1193" w:name="_Toc439173236"/>
      <w:bookmarkStart w:id="119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5" w:name="_Toc125426243"/>
      <w:bookmarkStart w:id="1196" w:name="_Toc396984070"/>
      <w:bookmarkStart w:id="1197" w:name="_Toc423423673"/>
      <w:bookmarkStart w:id="1198" w:name="_Toc439170691"/>
      <w:bookmarkStart w:id="1199" w:name="_Toc439172793"/>
      <w:bookmarkStart w:id="1200" w:name="_Toc439173237"/>
      <w:bookmarkStart w:id="1201" w:name="_Toc439238233"/>
      <w:bookmarkStart w:id="1202" w:name="_Toc439252780"/>
      <w:bookmarkStart w:id="1203" w:name="_Toc439323754"/>
      <w:bookmarkStart w:id="1204" w:name="_Toc440357152"/>
      <w:bookmarkStart w:id="1205" w:name="_Toc440359707"/>
      <w:bookmarkStart w:id="1206" w:name="_Toc440632171"/>
      <w:bookmarkStart w:id="1207" w:name="_Toc440875991"/>
      <w:bookmarkStart w:id="1208" w:name="_Toc441131019"/>
      <w:bookmarkStart w:id="1209" w:name="_Toc447269836"/>
      <w:bookmarkEnd w:id="1191"/>
      <w:bookmarkEnd w:id="1192"/>
      <w:bookmarkEnd w:id="1193"/>
      <w:bookmarkEnd w:id="119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0" w:name="_Toc464120662"/>
      <w:bookmarkStart w:id="1211" w:name="_Toc466970582"/>
      <w:bookmarkStart w:id="1212" w:name="_Toc472411864"/>
      <w:r w:rsidRPr="00382A07">
        <w:rPr>
          <w:szCs w:val="24"/>
        </w:rPr>
        <w:lastRenderedPageBreak/>
        <w:t>Инструкции по заполнению</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3" w:name="_Ref55336378"/>
      <w:bookmarkStart w:id="1214" w:name="_Toc57314676"/>
      <w:bookmarkStart w:id="1215" w:name="_Toc69728990"/>
      <w:bookmarkStart w:id="1216" w:name="_Toc98253942"/>
      <w:bookmarkStart w:id="1217" w:name="_Toc165173868"/>
      <w:bookmarkStart w:id="1218"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22056">
        <w:fldChar w:fldCharType="begin"/>
      </w:r>
      <w:r w:rsidR="00E22056">
        <w:instrText xml:space="preserve"> REF _Ref444164176 \r \h  \* MERGEFORMAT </w:instrText>
      </w:r>
      <w:r w:rsidR="00E22056">
        <w:fldChar w:fldCharType="separate"/>
      </w:r>
      <w:r w:rsidR="00991C07" w:rsidRPr="00991C07">
        <w:rPr>
          <w:sz w:val="24"/>
          <w:szCs w:val="24"/>
        </w:rPr>
        <w:t>5.6.2</w:t>
      </w:r>
      <w:r w:rsidR="00E22056">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19" w:name="_Ref449017073"/>
      <w:bookmarkStart w:id="1220" w:name="_Toc472411865"/>
      <w:r w:rsidRPr="00382A07">
        <w:lastRenderedPageBreak/>
        <w:t>Справка о перечне и годовых объемах выполнения аналогичных договоров (форма 7)</w:t>
      </w:r>
      <w:bookmarkEnd w:id="1213"/>
      <w:bookmarkEnd w:id="1214"/>
      <w:bookmarkEnd w:id="1215"/>
      <w:bookmarkEnd w:id="1216"/>
      <w:bookmarkEnd w:id="1217"/>
      <w:bookmarkEnd w:id="1218"/>
      <w:bookmarkEnd w:id="1219"/>
      <w:bookmarkEnd w:id="1220"/>
    </w:p>
    <w:p w:rsidR="004F4D80" w:rsidRPr="00382A07" w:rsidRDefault="004F4D80" w:rsidP="004F4D80">
      <w:pPr>
        <w:pStyle w:val="3"/>
        <w:rPr>
          <w:szCs w:val="24"/>
        </w:rPr>
      </w:pPr>
      <w:bookmarkStart w:id="1221" w:name="_Toc98253943"/>
      <w:bookmarkStart w:id="1222" w:name="_Toc157248195"/>
      <w:bookmarkStart w:id="1223" w:name="_Toc157496564"/>
      <w:bookmarkStart w:id="1224" w:name="_Toc158206103"/>
      <w:bookmarkStart w:id="1225" w:name="_Toc164057788"/>
      <w:bookmarkStart w:id="1226" w:name="_Toc164137138"/>
      <w:bookmarkStart w:id="1227" w:name="_Toc164161298"/>
      <w:bookmarkStart w:id="1228" w:name="_Toc165173869"/>
      <w:bookmarkStart w:id="1229" w:name="_Toc439170693"/>
      <w:bookmarkStart w:id="1230" w:name="_Toc439172795"/>
      <w:bookmarkStart w:id="1231" w:name="_Toc439173239"/>
      <w:bookmarkStart w:id="1232" w:name="_Toc439238235"/>
      <w:bookmarkStart w:id="1233" w:name="_Toc439252782"/>
      <w:bookmarkStart w:id="1234" w:name="_Toc439323756"/>
      <w:bookmarkStart w:id="1235" w:name="_Toc440357154"/>
      <w:bookmarkStart w:id="1236" w:name="_Toc440359709"/>
      <w:bookmarkStart w:id="1237" w:name="_Toc440632173"/>
      <w:bookmarkStart w:id="1238" w:name="_Toc440875993"/>
      <w:bookmarkStart w:id="1239" w:name="_Toc441131021"/>
      <w:bookmarkStart w:id="1240" w:name="_Toc447269838"/>
      <w:bookmarkStart w:id="1241" w:name="_Toc464120664"/>
      <w:bookmarkStart w:id="1242" w:name="_Toc466970584"/>
      <w:bookmarkStart w:id="1243" w:name="_Toc468462498"/>
      <w:bookmarkStart w:id="1244" w:name="_Toc469482091"/>
      <w:bookmarkStart w:id="1245" w:name="_Toc472411866"/>
      <w:r w:rsidRPr="00382A07">
        <w:rPr>
          <w:szCs w:val="24"/>
        </w:rPr>
        <w:t>Форма Справки о перечне и годовых объемах выполнения аналогичных договоров</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6" w:name="_Toc98253944"/>
      <w:bookmarkStart w:id="1247" w:name="_Toc157248196"/>
      <w:bookmarkStart w:id="1248" w:name="_Toc157496565"/>
      <w:bookmarkStart w:id="1249" w:name="_Toc158206104"/>
      <w:bookmarkStart w:id="1250" w:name="_Toc164057789"/>
      <w:bookmarkStart w:id="1251" w:name="_Toc164137139"/>
      <w:bookmarkStart w:id="1252" w:name="_Toc164161299"/>
      <w:bookmarkStart w:id="1253" w:name="_Toc165173870"/>
      <w:r w:rsidRPr="00382A07">
        <w:rPr>
          <w:szCs w:val="24"/>
        </w:rPr>
        <w:br w:type="page"/>
      </w:r>
    </w:p>
    <w:p w:rsidR="004F4D80" w:rsidRPr="00382A07" w:rsidRDefault="004F4D80" w:rsidP="004F4D80">
      <w:pPr>
        <w:pStyle w:val="3"/>
        <w:rPr>
          <w:szCs w:val="24"/>
        </w:rPr>
      </w:pPr>
      <w:bookmarkStart w:id="1254" w:name="_Toc439170694"/>
      <w:bookmarkStart w:id="1255" w:name="_Toc439172796"/>
      <w:bookmarkStart w:id="1256" w:name="_Toc439173240"/>
      <w:bookmarkStart w:id="1257" w:name="_Toc439238236"/>
      <w:bookmarkStart w:id="1258" w:name="_Toc439252783"/>
      <w:bookmarkStart w:id="1259" w:name="_Toc439323757"/>
      <w:bookmarkStart w:id="1260" w:name="_Toc440357155"/>
      <w:bookmarkStart w:id="1261" w:name="_Toc440359710"/>
      <w:bookmarkStart w:id="1262" w:name="_Toc440632174"/>
      <w:bookmarkStart w:id="1263" w:name="_Toc440875994"/>
      <w:bookmarkStart w:id="1264" w:name="_Toc441131022"/>
      <w:bookmarkStart w:id="1265" w:name="_Toc447269839"/>
      <w:bookmarkStart w:id="1266" w:name="_Toc464120665"/>
      <w:bookmarkStart w:id="1267" w:name="_Toc466970585"/>
      <w:bookmarkStart w:id="1268" w:name="_Toc468462499"/>
      <w:bookmarkStart w:id="1269" w:name="_Toc469482092"/>
      <w:bookmarkStart w:id="1270" w:name="_Toc472411867"/>
      <w:r w:rsidRPr="00382A07">
        <w:rPr>
          <w:szCs w:val="24"/>
        </w:rPr>
        <w:lastRenderedPageBreak/>
        <w:t>Инструкции по заполнению</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22056">
        <w:fldChar w:fldCharType="begin"/>
      </w:r>
      <w:r w:rsidR="00E22056">
        <w:instrText xml:space="preserve"> REF _Ref440274159 \r \h  \* MERGEFORMAT </w:instrText>
      </w:r>
      <w:r w:rsidR="00E22056">
        <w:fldChar w:fldCharType="separate"/>
      </w:r>
      <w:r w:rsidR="00991C07">
        <w:t>4</w:t>
      </w:r>
      <w:r w:rsidR="00E22056">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1" w:name="_Ref55336398"/>
      <w:bookmarkStart w:id="1272" w:name="_Toc57314678"/>
      <w:bookmarkStart w:id="1273" w:name="_Toc69728992"/>
      <w:bookmarkStart w:id="1274" w:name="_Toc98253948"/>
      <w:bookmarkStart w:id="1275" w:name="_Toc165173874"/>
      <w:bookmarkStart w:id="1276" w:name="_Toc423423676"/>
      <w:bookmarkStart w:id="1277" w:name="_Toc472411868"/>
      <w:r w:rsidRPr="00382A07">
        <w:lastRenderedPageBreak/>
        <w:t xml:space="preserve">Справка о кадровых ресурсах (форма </w:t>
      </w:r>
      <w:r w:rsidR="000D67AD" w:rsidRPr="00382A07">
        <w:t>8</w:t>
      </w:r>
      <w:r w:rsidRPr="00382A07">
        <w:t>)</w:t>
      </w:r>
      <w:bookmarkEnd w:id="1271"/>
      <w:bookmarkEnd w:id="1272"/>
      <w:bookmarkEnd w:id="1273"/>
      <w:bookmarkEnd w:id="1274"/>
      <w:bookmarkEnd w:id="1275"/>
      <w:bookmarkEnd w:id="1276"/>
      <w:bookmarkEnd w:id="1277"/>
    </w:p>
    <w:p w:rsidR="004F4D80" w:rsidRPr="00382A07" w:rsidRDefault="004F4D80" w:rsidP="004F4D80">
      <w:pPr>
        <w:pStyle w:val="3"/>
        <w:rPr>
          <w:szCs w:val="24"/>
        </w:rPr>
      </w:pPr>
      <w:bookmarkStart w:id="1278" w:name="_Toc98253949"/>
      <w:bookmarkStart w:id="1279" w:name="_Toc157248201"/>
      <w:bookmarkStart w:id="1280" w:name="_Toc157496570"/>
      <w:bookmarkStart w:id="1281" w:name="_Toc158206109"/>
      <w:bookmarkStart w:id="1282" w:name="_Toc164057794"/>
      <w:bookmarkStart w:id="1283" w:name="_Toc164137144"/>
      <w:bookmarkStart w:id="1284" w:name="_Toc164161304"/>
      <w:bookmarkStart w:id="1285" w:name="_Toc165173875"/>
      <w:bookmarkStart w:id="1286" w:name="_Toc439170699"/>
      <w:bookmarkStart w:id="1287" w:name="_Toc439172801"/>
      <w:bookmarkStart w:id="1288" w:name="_Toc439173245"/>
      <w:bookmarkStart w:id="1289" w:name="_Toc439238241"/>
      <w:bookmarkStart w:id="1290" w:name="_Toc439252788"/>
      <w:bookmarkStart w:id="1291" w:name="_Toc439323762"/>
      <w:bookmarkStart w:id="1292" w:name="_Toc440357160"/>
      <w:bookmarkStart w:id="1293" w:name="_Toc440359712"/>
      <w:bookmarkStart w:id="1294" w:name="_Toc440632176"/>
      <w:bookmarkStart w:id="1295" w:name="_Toc440875996"/>
      <w:bookmarkStart w:id="1296" w:name="_Toc441131024"/>
      <w:bookmarkStart w:id="1297" w:name="_Toc447269841"/>
      <w:bookmarkStart w:id="1298" w:name="_Toc464120667"/>
      <w:bookmarkStart w:id="1299" w:name="_Toc466970587"/>
      <w:bookmarkStart w:id="1300" w:name="_Toc468462501"/>
      <w:bookmarkStart w:id="1301" w:name="_Toc469482094"/>
      <w:bookmarkStart w:id="1302" w:name="_Toc472411869"/>
      <w:r w:rsidRPr="00382A07">
        <w:rPr>
          <w:szCs w:val="24"/>
        </w:rPr>
        <w:t>Форма Справки о кадровых ресурсах</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3" w:name="_Toc98253950"/>
      <w:bookmarkStart w:id="1304" w:name="_Toc157248202"/>
      <w:bookmarkStart w:id="1305" w:name="_Toc157496571"/>
      <w:bookmarkStart w:id="1306" w:name="_Toc158206110"/>
      <w:bookmarkStart w:id="1307" w:name="_Toc164057795"/>
      <w:bookmarkStart w:id="1308" w:name="_Toc164137145"/>
      <w:bookmarkStart w:id="1309" w:name="_Toc164161305"/>
      <w:bookmarkStart w:id="1310" w:name="_Toc165173876"/>
      <w:r w:rsidRPr="00382A07">
        <w:rPr>
          <w:b/>
          <w:szCs w:val="24"/>
        </w:rPr>
        <w:br w:type="page"/>
      </w:r>
    </w:p>
    <w:p w:rsidR="004F4D80" w:rsidRPr="00382A07" w:rsidRDefault="004F4D80" w:rsidP="004F4D80">
      <w:pPr>
        <w:pStyle w:val="3"/>
        <w:rPr>
          <w:szCs w:val="24"/>
        </w:rPr>
      </w:pPr>
      <w:bookmarkStart w:id="1311" w:name="_Toc439170700"/>
      <w:bookmarkStart w:id="1312" w:name="_Toc439172802"/>
      <w:bookmarkStart w:id="1313" w:name="_Toc439173246"/>
      <w:bookmarkStart w:id="1314" w:name="_Toc439238242"/>
      <w:bookmarkStart w:id="1315" w:name="_Toc439252789"/>
      <w:bookmarkStart w:id="1316" w:name="_Toc439323763"/>
      <w:bookmarkStart w:id="1317" w:name="_Toc440357161"/>
      <w:bookmarkStart w:id="1318" w:name="_Toc440359713"/>
      <w:bookmarkStart w:id="1319" w:name="_Toc440632177"/>
      <w:bookmarkStart w:id="1320" w:name="_Toc440875997"/>
      <w:bookmarkStart w:id="1321" w:name="_Toc441131025"/>
      <w:bookmarkStart w:id="1322" w:name="_Toc447269842"/>
      <w:bookmarkStart w:id="1323" w:name="_Toc464120668"/>
      <w:bookmarkStart w:id="1324" w:name="_Toc466970588"/>
      <w:bookmarkStart w:id="1325" w:name="_Toc468462502"/>
      <w:bookmarkStart w:id="1326" w:name="_Toc469482095"/>
      <w:bookmarkStart w:id="1327" w:name="_Toc472411870"/>
      <w:r w:rsidRPr="00382A07">
        <w:rPr>
          <w:szCs w:val="24"/>
        </w:rPr>
        <w:lastRenderedPageBreak/>
        <w:t>Инструкции по заполнению</w:t>
      </w:r>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8" w:name="_Toc165173881"/>
      <w:bookmarkStart w:id="1329" w:name="_Ref194749267"/>
      <w:bookmarkStart w:id="1330" w:name="_Toc423423677"/>
      <w:bookmarkStart w:id="1331" w:name="_Ref440271993"/>
      <w:bookmarkStart w:id="1332" w:name="_Ref440274659"/>
      <w:bookmarkStart w:id="1333" w:name="_Toc472411871"/>
      <w:bookmarkStart w:id="1334" w:name="_Ref90381523"/>
      <w:bookmarkStart w:id="1335" w:name="_Toc90385124"/>
      <w:bookmarkStart w:id="1336" w:name="_Ref96861029"/>
      <w:bookmarkStart w:id="1337" w:name="_Toc97651410"/>
      <w:bookmarkStart w:id="1338"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8"/>
      <w:bookmarkEnd w:id="1329"/>
      <w:bookmarkEnd w:id="1330"/>
      <w:bookmarkEnd w:id="1331"/>
      <w:bookmarkEnd w:id="1332"/>
      <w:bookmarkEnd w:id="1333"/>
    </w:p>
    <w:p w:rsidR="004F4D80" w:rsidRPr="00382A07" w:rsidRDefault="004F4D80" w:rsidP="004F4D80">
      <w:pPr>
        <w:pStyle w:val="3"/>
        <w:rPr>
          <w:szCs w:val="24"/>
        </w:rPr>
      </w:pPr>
      <w:bookmarkStart w:id="1339" w:name="_Toc97651411"/>
      <w:bookmarkStart w:id="1340" w:name="_Toc98253956"/>
      <w:bookmarkStart w:id="1341" w:name="_Toc157248208"/>
      <w:bookmarkStart w:id="1342" w:name="_Toc157496577"/>
      <w:bookmarkStart w:id="1343" w:name="_Toc158206116"/>
      <w:bookmarkStart w:id="1344" w:name="_Toc164057801"/>
      <w:bookmarkStart w:id="1345" w:name="_Toc164137151"/>
      <w:bookmarkStart w:id="1346" w:name="_Toc164161311"/>
      <w:bookmarkStart w:id="1347" w:name="_Toc165173882"/>
      <w:bookmarkStart w:id="1348" w:name="_Toc439170702"/>
      <w:bookmarkStart w:id="1349" w:name="_Toc439172804"/>
      <w:bookmarkStart w:id="1350" w:name="_Toc439173248"/>
      <w:bookmarkStart w:id="1351" w:name="_Toc439238244"/>
      <w:bookmarkStart w:id="1352" w:name="_Toc439252791"/>
      <w:bookmarkStart w:id="1353" w:name="_Toc439323765"/>
      <w:bookmarkStart w:id="1354" w:name="_Toc440357163"/>
      <w:bookmarkStart w:id="1355" w:name="_Toc440359715"/>
      <w:bookmarkStart w:id="1356" w:name="_Toc440632179"/>
      <w:bookmarkStart w:id="1357" w:name="_Toc440875999"/>
      <w:bookmarkStart w:id="1358" w:name="_Toc441131027"/>
      <w:bookmarkStart w:id="1359" w:name="_Toc447269844"/>
      <w:bookmarkStart w:id="1360" w:name="_Toc464120670"/>
      <w:bookmarkStart w:id="1361" w:name="_Toc466970590"/>
      <w:bookmarkStart w:id="1362" w:name="_Toc468462504"/>
      <w:bookmarkStart w:id="1363" w:name="_Toc469482097"/>
      <w:bookmarkStart w:id="1364"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5" w:name="_Toc97651412"/>
      <w:bookmarkStart w:id="1366" w:name="_Toc98253957"/>
      <w:bookmarkStart w:id="1367" w:name="_Toc157248209"/>
      <w:bookmarkStart w:id="1368" w:name="_Toc157496578"/>
      <w:bookmarkStart w:id="1369" w:name="_Toc158206117"/>
      <w:bookmarkStart w:id="1370" w:name="_Toc164057802"/>
      <w:bookmarkStart w:id="1371" w:name="_Toc164137152"/>
      <w:bookmarkStart w:id="1372" w:name="_Toc164161312"/>
      <w:bookmarkStart w:id="1373" w:name="_Toc165173883"/>
      <w:r w:rsidRPr="00382A07">
        <w:rPr>
          <w:b/>
          <w:szCs w:val="24"/>
        </w:rPr>
        <w:br w:type="page"/>
      </w:r>
    </w:p>
    <w:p w:rsidR="004F4D80" w:rsidRPr="00382A07" w:rsidRDefault="004F4D80" w:rsidP="004F4D80">
      <w:pPr>
        <w:pStyle w:val="3"/>
        <w:rPr>
          <w:szCs w:val="24"/>
        </w:rPr>
      </w:pPr>
      <w:bookmarkStart w:id="1374" w:name="_Toc439170703"/>
      <w:bookmarkStart w:id="1375" w:name="_Toc439172805"/>
      <w:bookmarkStart w:id="1376" w:name="_Toc439173249"/>
      <w:bookmarkStart w:id="1377" w:name="_Toc439238245"/>
      <w:bookmarkStart w:id="1378" w:name="_Toc439252792"/>
      <w:bookmarkStart w:id="1379" w:name="_Toc439323766"/>
      <w:bookmarkStart w:id="1380" w:name="_Toc440357164"/>
      <w:bookmarkStart w:id="1381" w:name="_Toc440359716"/>
      <w:bookmarkStart w:id="1382" w:name="_Toc440632180"/>
      <w:bookmarkStart w:id="1383" w:name="_Toc440876000"/>
      <w:bookmarkStart w:id="1384" w:name="_Toc441131028"/>
      <w:bookmarkStart w:id="1385" w:name="_Toc447269845"/>
      <w:bookmarkStart w:id="1386" w:name="_Toc464120671"/>
      <w:bookmarkStart w:id="1387" w:name="_Toc466970591"/>
      <w:bookmarkStart w:id="1388" w:name="_Toc468462505"/>
      <w:bookmarkStart w:id="1389" w:name="_Toc469482098"/>
      <w:bookmarkStart w:id="1390" w:name="_Toc472411873"/>
      <w:r w:rsidRPr="00382A07">
        <w:rPr>
          <w:szCs w:val="24"/>
        </w:rPr>
        <w:lastRenderedPageBreak/>
        <w:t>Инструкции по заполнению</w:t>
      </w:r>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4"/>
    <w:bookmarkEnd w:id="1335"/>
    <w:bookmarkEnd w:id="1336"/>
    <w:bookmarkEnd w:id="1337"/>
    <w:bookmarkEnd w:id="1338"/>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1"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2" w:name="_Toc423423680"/>
      <w:bookmarkStart w:id="1393" w:name="_Ref440272035"/>
      <w:bookmarkStart w:id="1394" w:name="_Ref440274733"/>
      <w:bookmarkStart w:id="1395" w:name="_Ref444179578"/>
      <w:bookmarkStart w:id="1396"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1"/>
      <w:bookmarkEnd w:id="1392"/>
      <w:bookmarkEnd w:id="1393"/>
      <w:bookmarkEnd w:id="1394"/>
      <w:bookmarkEnd w:id="1395"/>
      <w:bookmarkEnd w:id="1396"/>
    </w:p>
    <w:p w:rsidR="004F4D80" w:rsidRPr="00382A07" w:rsidRDefault="004F4D80" w:rsidP="004F4D80">
      <w:pPr>
        <w:pStyle w:val="3"/>
        <w:rPr>
          <w:szCs w:val="24"/>
        </w:rPr>
      </w:pPr>
      <w:bookmarkStart w:id="1397" w:name="_Toc343690584"/>
      <w:bookmarkStart w:id="1398" w:name="_Toc372294428"/>
      <w:bookmarkStart w:id="1399" w:name="_Toc379288896"/>
      <w:bookmarkStart w:id="1400" w:name="_Toc384734780"/>
      <w:bookmarkStart w:id="1401" w:name="_Toc396984078"/>
      <w:bookmarkStart w:id="1402" w:name="_Toc423423681"/>
      <w:bookmarkStart w:id="1403" w:name="_Toc439170710"/>
      <w:bookmarkStart w:id="1404" w:name="_Toc439172812"/>
      <w:bookmarkStart w:id="1405" w:name="_Toc439173253"/>
      <w:bookmarkStart w:id="1406" w:name="_Toc439238249"/>
      <w:bookmarkStart w:id="1407" w:name="_Toc439252796"/>
      <w:bookmarkStart w:id="1408" w:name="_Toc439323770"/>
      <w:bookmarkStart w:id="1409" w:name="_Toc440357168"/>
      <w:bookmarkStart w:id="1410" w:name="_Toc440359720"/>
      <w:bookmarkStart w:id="1411" w:name="_Toc440632184"/>
      <w:bookmarkStart w:id="1412" w:name="_Toc440876004"/>
      <w:bookmarkStart w:id="1413" w:name="_Toc441131032"/>
      <w:bookmarkStart w:id="1414" w:name="_Toc447269849"/>
      <w:bookmarkStart w:id="1415" w:name="_Toc464120675"/>
      <w:bookmarkStart w:id="1416" w:name="_Toc466970593"/>
      <w:bookmarkStart w:id="1417" w:name="_Toc468462507"/>
      <w:bookmarkStart w:id="1418" w:name="_Toc469482100"/>
      <w:bookmarkStart w:id="1419"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0" w:name="_Toc343690585"/>
      <w:bookmarkStart w:id="1421" w:name="_Toc372294429"/>
      <w:bookmarkStart w:id="1422" w:name="_Toc379288897"/>
      <w:bookmarkStart w:id="1423" w:name="_Toc384734781"/>
      <w:bookmarkStart w:id="1424" w:name="_Toc396984079"/>
      <w:bookmarkStart w:id="1425" w:name="_Toc423423682"/>
      <w:bookmarkStart w:id="1426" w:name="_Toc439170711"/>
      <w:bookmarkStart w:id="1427" w:name="_Toc439172813"/>
      <w:bookmarkStart w:id="1428" w:name="_Toc439173254"/>
      <w:bookmarkStart w:id="1429" w:name="_Toc439238250"/>
      <w:bookmarkStart w:id="1430" w:name="_Toc439252797"/>
      <w:bookmarkStart w:id="1431" w:name="_Toc439323771"/>
      <w:bookmarkStart w:id="1432" w:name="_Toc440357169"/>
      <w:bookmarkStart w:id="1433" w:name="_Toc440359721"/>
      <w:bookmarkStart w:id="1434" w:name="_Toc440632185"/>
      <w:bookmarkStart w:id="1435" w:name="_Toc440876005"/>
      <w:bookmarkStart w:id="1436" w:name="_Toc441131033"/>
      <w:bookmarkStart w:id="1437" w:name="_Toc447269850"/>
      <w:bookmarkStart w:id="1438" w:name="_Toc464120676"/>
      <w:bookmarkStart w:id="1439" w:name="_Toc466970594"/>
      <w:bookmarkStart w:id="1440" w:name="_Toc468462508"/>
      <w:bookmarkStart w:id="1441" w:name="_Toc469482101"/>
      <w:bookmarkStart w:id="1442" w:name="_Toc472411876"/>
      <w:r w:rsidRPr="00382A07">
        <w:rPr>
          <w:szCs w:val="24"/>
        </w:rPr>
        <w:lastRenderedPageBreak/>
        <w:t>Инструкции по заполнению</w:t>
      </w:r>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3"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4" w:name="_Toc423423683"/>
      <w:bookmarkStart w:id="1445" w:name="_Ref440272051"/>
      <w:bookmarkStart w:id="1446" w:name="_Ref440274744"/>
      <w:bookmarkStart w:id="1447"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3"/>
      <w:bookmarkEnd w:id="1444"/>
      <w:bookmarkEnd w:id="1445"/>
      <w:bookmarkEnd w:id="1446"/>
      <w:bookmarkEnd w:id="1447"/>
    </w:p>
    <w:p w:rsidR="004F4D80" w:rsidRPr="00382A07" w:rsidRDefault="004F4D80" w:rsidP="004F4D80">
      <w:pPr>
        <w:pStyle w:val="3"/>
        <w:rPr>
          <w:szCs w:val="24"/>
        </w:rPr>
      </w:pPr>
      <w:bookmarkStart w:id="1448" w:name="_Toc343690587"/>
      <w:bookmarkStart w:id="1449" w:name="_Toc372294431"/>
      <w:bookmarkStart w:id="1450" w:name="_Toc379288899"/>
      <w:bookmarkStart w:id="1451" w:name="_Toc384734783"/>
      <w:bookmarkStart w:id="1452" w:name="_Toc396984081"/>
      <w:bookmarkStart w:id="1453" w:name="_Toc423423684"/>
      <w:bookmarkStart w:id="1454" w:name="_Toc439170713"/>
      <w:bookmarkStart w:id="1455" w:name="_Toc439172815"/>
      <w:bookmarkStart w:id="1456" w:name="_Toc439173256"/>
      <w:bookmarkStart w:id="1457" w:name="_Toc439238252"/>
      <w:bookmarkStart w:id="1458" w:name="_Toc439252799"/>
      <w:bookmarkStart w:id="1459" w:name="_Toc439323773"/>
      <w:bookmarkStart w:id="1460" w:name="_Toc440357171"/>
      <w:bookmarkStart w:id="1461" w:name="_Toc440359723"/>
      <w:bookmarkStart w:id="1462" w:name="_Toc440632187"/>
      <w:bookmarkStart w:id="1463" w:name="_Toc440876007"/>
      <w:bookmarkStart w:id="1464" w:name="_Toc441131035"/>
      <w:bookmarkStart w:id="1465" w:name="_Toc447269852"/>
      <w:bookmarkStart w:id="1466" w:name="_Toc464120678"/>
      <w:bookmarkStart w:id="1467" w:name="_Toc466970596"/>
      <w:bookmarkStart w:id="1468" w:name="_Toc468462510"/>
      <w:bookmarkStart w:id="1469" w:name="_Toc469482103"/>
      <w:bookmarkStart w:id="1470" w:name="_Toc472411878"/>
      <w:r w:rsidRPr="00382A07">
        <w:rPr>
          <w:szCs w:val="24"/>
        </w:rPr>
        <w:t xml:space="preserve">Форма </w:t>
      </w:r>
      <w:bookmarkEnd w:id="1448"/>
      <w:bookmarkEnd w:id="1449"/>
      <w:bookmarkEnd w:id="1450"/>
      <w:bookmarkEnd w:id="1451"/>
      <w:bookmarkEnd w:id="1452"/>
      <w:bookmarkEnd w:id="1453"/>
      <w:bookmarkEnd w:id="1454"/>
      <w:bookmarkEnd w:id="1455"/>
      <w:bookmarkEnd w:id="1456"/>
      <w:bookmarkEnd w:id="1457"/>
      <w:bookmarkEnd w:id="1458"/>
      <w:r w:rsidR="000D70B6" w:rsidRPr="00382A07">
        <w:rPr>
          <w:szCs w:val="24"/>
        </w:rPr>
        <w:t>Согласия на обработку персональных данных</w:t>
      </w:r>
      <w:bookmarkEnd w:id="1459"/>
      <w:bookmarkEnd w:id="1460"/>
      <w:bookmarkEnd w:id="1461"/>
      <w:bookmarkEnd w:id="1462"/>
      <w:bookmarkEnd w:id="1463"/>
      <w:bookmarkEnd w:id="1464"/>
      <w:bookmarkEnd w:id="1465"/>
      <w:bookmarkEnd w:id="1466"/>
      <w:bookmarkEnd w:id="1467"/>
      <w:bookmarkEnd w:id="1468"/>
      <w:bookmarkEnd w:id="1469"/>
      <w:bookmarkEnd w:id="1470"/>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1" w:name="_Toc439252801"/>
      <w:bookmarkStart w:id="1472" w:name="_Toc439323774"/>
      <w:bookmarkStart w:id="1473" w:name="_Toc440357172"/>
      <w:bookmarkStart w:id="1474" w:name="_Toc440359724"/>
      <w:bookmarkStart w:id="1475" w:name="_Toc440632188"/>
      <w:bookmarkStart w:id="1476" w:name="_Toc440876008"/>
      <w:bookmarkStart w:id="1477" w:name="_Toc441131036"/>
      <w:bookmarkStart w:id="1478" w:name="_Toc447269853"/>
      <w:bookmarkStart w:id="1479" w:name="_Toc464120679"/>
      <w:bookmarkStart w:id="1480" w:name="_Toc466970597"/>
      <w:bookmarkStart w:id="1481" w:name="_Toc468462511"/>
      <w:bookmarkStart w:id="1482" w:name="_Toc469482104"/>
      <w:bookmarkStart w:id="1483" w:name="_Toc472411879"/>
      <w:r w:rsidRPr="00382A07">
        <w:rPr>
          <w:szCs w:val="24"/>
        </w:rPr>
        <w:lastRenderedPageBreak/>
        <w:t>Инструкции по заполнению</w:t>
      </w:r>
      <w:bookmarkEnd w:id="1471"/>
      <w:bookmarkEnd w:id="1472"/>
      <w:bookmarkEnd w:id="1473"/>
      <w:bookmarkEnd w:id="1474"/>
      <w:bookmarkEnd w:id="1475"/>
      <w:bookmarkEnd w:id="1476"/>
      <w:bookmarkEnd w:id="1477"/>
      <w:bookmarkEnd w:id="1478"/>
      <w:bookmarkEnd w:id="1479"/>
      <w:bookmarkEnd w:id="1480"/>
      <w:bookmarkEnd w:id="1481"/>
      <w:bookmarkEnd w:id="1482"/>
      <w:bookmarkEnd w:id="1483"/>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4" w:name="_Toc461808970"/>
      <w:bookmarkStart w:id="1485" w:name="_Toc464120680"/>
      <w:bookmarkStart w:id="1486" w:name="_Toc466970598"/>
      <w:bookmarkStart w:id="1487" w:name="_Toc468462512"/>
      <w:bookmarkStart w:id="1488" w:name="_Toc469482105"/>
      <w:bookmarkStart w:id="1489" w:name="_Toc472411880"/>
      <w:r w:rsidRPr="00382A07">
        <w:rPr>
          <w:szCs w:val="24"/>
        </w:rPr>
        <w:lastRenderedPageBreak/>
        <w:t>Форма Согласия на обработку персональных данных</w:t>
      </w:r>
      <w:bookmarkEnd w:id="1484"/>
      <w:bookmarkEnd w:id="1485"/>
      <w:bookmarkEnd w:id="1486"/>
      <w:bookmarkEnd w:id="1487"/>
      <w:bookmarkEnd w:id="1488"/>
      <w:bookmarkEnd w:id="1489"/>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0" w:name="_Toc461808971"/>
      <w:r w:rsidRPr="00382A07">
        <w:rPr>
          <w:b/>
          <w:sz w:val="24"/>
          <w:szCs w:val="24"/>
        </w:rPr>
        <w:t>Согласие на обработку персональных данных</w:t>
      </w:r>
      <w:bookmarkEnd w:id="1490"/>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1" w:name="_Toc461808972"/>
      <w:bookmarkStart w:id="1492" w:name="_Toc464120681"/>
      <w:bookmarkStart w:id="1493" w:name="_Toc466970599"/>
      <w:bookmarkStart w:id="1494" w:name="_Toc468462513"/>
      <w:bookmarkStart w:id="1495" w:name="_Toc469482106"/>
      <w:bookmarkStart w:id="1496" w:name="_Toc472411881"/>
      <w:r w:rsidRPr="00382A07">
        <w:rPr>
          <w:szCs w:val="24"/>
        </w:rPr>
        <w:lastRenderedPageBreak/>
        <w:t>Инструкции по заполнению</w:t>
      </w:r>
      <w:bookmarkEnd w:id="1491"/>
      <w:bookmarkEnd w:id="1492"/>
      <w:bookmarkEnd w:id="1493"/>
      <w:bookmarkEnd w:id="1494"/>
      <w:bookmarkEnd w:id="1495"/>
      <w:bookmarkEnd w:id="1496"/>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7" w:name="_Ref440272256"/>
      <w:bookmarkStart w:id="1498" w:name="_Ref440272678"/>
      <w:bookmarkStart w:id="1499" w:name="_Ref440274944"/>
      <w:bookmarkStart w:id="1500" w:name="_Toc472411882"/>
      <w:r w:rsidRPr="00382A07">
        <w:lastRenderedPageBreak/>
        <w:t>Соглашение о неустойке (форма 1</w:t>
      </w:r>
      <w:r w:rsidR="009B44CF" w:rsidRPr="00382A07">
        <w:t>2</w:t>
      </w:r>
      <w:r w:rsidRPr="00382A07">
        <w:t>)</w:t>
      </w:r>
      <w:bookmarkEnd w:id="1497"/>
      <w:bookmarkEnd w:id="1498"/>
      <w:bookmarkEnd w:id="1499"/>
      <w:bookmarkEnd w:id="1500"/>
    </w:p>
    <w:p w:rsidR="007A6A39" w:rsidRPr="00382A07" w:rsidRDefault="007A6A39" w:rsidP="007A6A39">
      <w:pPr>
        <w:pStyle w:val="3"/>
        <w:rPr>
          <w:szCs w:val="24"/>
        </w:rPr>
      </w:pPr>
      <w:bookmarkStart w:id="1501" w:name="_Toc439170715"/>
      <w:bookmarkStart w:id="1502" w:name="_Toc439172817"/>
      <w:bookmarkStart w:id="1503" w:name="_Toc439173259"/>
      <w:bookmarkStart w:id="1504" w:name="_Toc439238255"/>
      <w:bookmarkStart w:id="1505" w:name="_Toc439252803"/>
      <w:bookmarkStart w:id="1506" w:name="_Toc439323776"/>
      <w:bookmarkStart w:id="1507" w:name="_Toc440357174"/>
      <w:bookmarkStart w:id="1508" w:name="_Toc440359726"/>
      <w:bookmarkStart w:id="1509" w:name="_Toc440632190"/>
      <w:bookmarkStart w:id="1510" w:name="_Toc440876010"/>
      <w:bookmarkStart w:id="1511" w:name="_Toc441131038"/>
      <w:bookmarkStart w:id="1512" w:name="_Toc447269855"/>
      <w:bookmarkStart w:id="1513" w:name="_Toc464120683"/>
      <w:bookmarkStart w:id="1514" w:name="_Toc466970601"/>
      <w:bookmarkStart w:id="1515" w:name="_Toc468462515"/>
      <w:bookmarkStart w:id="1516" w:name="_Toc469482108"/>
      <w:bookmarkStart w:id="1517" w:name="_Toc472411883"/>
      <w:r w:rsidRPr="00382A07">
        <w:rPr>
          <w:szCs w:val="24"/>
        </w:rPr>
        <w:t>Форма соглашени</w:t>
      </w:r>
      <w:r w:rsidR="00E47073" w:rsidRPr="00382A07">
        <w:rPr>
          <w:szCs w:val="24"/>
        </w:rPr>
        <w:t>я</w:t>
      </w:r>
      <w:r w:rsidRPr="00382A07">
        <w:rPr>
          <w:szCs w:val="24"/>
        </w:rPr>
        <w:t xml:space="preserve"> о неустойке</w:t>
      </w:r>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E22056">
        <w:fldChar w:fldCharType="begin"/>
      </w:r>
      <w:r w:rsidR="00E22056">
        <w:instrText xml:space="preserve"> REF _Ref440275279 \r \h  \* MERGEFORMAT </w:instrText>
      </w:r>
      <w:r w:rsidR="00E22056">
        <w:fldChar w:fldCharType="separate"/>
      </w:r>
      <w:r w:rsidR="00991C07" w:rsidRPr="00991C07">
        <w:rPr>
          <w:vertAlign w:val="subscript"/>
        </w:rPr>
        <w:t>1.1.4</w:t>
      </w:r>
      <w:r w:rsidR="00E22056">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E22056">
        <w:fldChar w:fldCharType="begin"/>
      </w:r>
      <w:r w:rsidR="00E22056">
        <w:instrText xml:space="preserve"> REF _Ref440275279 \r \h  \* MERGEFORMAT </w:instrText>
      </w:r>
      <w:r w:rsidR="00E22056">
        <w:fldChar w:fldCharType="separate"/>
      </w:r>
      <w:r w:rsidR="00991C07" w:rsidRPr="00991C07">
        <w:rPr>
          <w:vertAlign w:val="subscript"/>
        </w:rPr>
        <w:t>1.1.4</w:t>
      </w:r>
      <w:r w:rsidR="00E22056">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8" w:name="_Toc439170716"/>
      <w:bookmarkStart w:id="1519" w:name="_Toc439172818"/>
      <w:bookmarkStart w:id="1520" w:name="_Toc439173260"/>
      <w:bookmarkStart w:id="1521" w:name="_Toc439238256"/>
      <w:bookmarkStart w:id="1522" w:name="_Toc439252804"/>
      <w:bookmarkStart w:id="1523" w:name="_Toc439323777"/>
      <w:bookmarkStart w:id="1524" w:name="_Toc440357175"/>
      <w:bookmarkStart w:id="1525" w:name="_Toc440359727"/>
      <w:bookmarkStart w:id="1526" w:name="_Toc440632191"/>
      <w:bookmarkStart w:id="1527" w:name="_Toc440876011"/>
      <w:bookmarkStart w:id="1528" w:name="_Toc441131039"/>
      <w:bookmarkStart w:id="1529" w:name="_Toc447269856"/>
      <w:bookmarkStart w:id="1530" w:name="_Toc464120684"/>
      <w:bookmarkStart w:id="1531" w:name="_Toc466970602"/>
      <w:bookmarkStart w:id="1532" w:name="_Toc468462516"/>
      <w:bookmarkStart w:id="1533" w:name="_Toc469482109"/>
      <w:bookmarkStart w:id="1534" w:name="_Toc472411884"/>
      <w:r w:rsidRPr="00382A07">
        <w:rPr>
          <w:szCs w:val="24"/>
        </w:rPr>
        <w:lastRenderedPageBreak/>
        <w:t>Инструкции по заполнению</w:t>
      </w:r>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5" w:name="_Toc426108836"/>
      <w:bookmarkStart w:id="1536" w:name="_Ref441574460"/>
      <w:bookmarkStart w:id="1537" w:name="_Ref441574649"/>
      <w:bookmarkStart w:id="1538" w:name="_Toc441575251"/>
      <w:bookmarkStart w:id="1539" w:name="_Ref442187883"/>
      <w:bookmarkStart w:id="1540" w:name="_Ref467569419"/>
      <w:bookmarkStart w:id="1541" w:name="_Toc472411885"/>
      <w:r w:rsidRPr="00382A07">
        <w:lastRenderedPageBreak/>
        <w:t>Расписка  сдачи-приемки соглашения о неустойке (форма 1</w:t>
      </w:r>
      <w:r w:rsidR="009B44CF" w:rsidRPr="00382A07">
        <w:t>3</w:t>
      </w:r>
      <w:r w:rsidRPr="00382A07">
        <w:t>)</w:t>
      </w:r>
      <w:bookmarkEnd w:id="1535"/>
      <w:bookmarkEnd w:id="1536"/>
      <w:bookmarkEnd w:id="1537"/>
      <w:bookmarkEnd w:id="1538"/>
      <w:bookmarkEnd w:id="1539"/>
      <w:bookmarkEnd w:id="1540"/>
      <w:bookmarkEnd w:id="1541"/>
    </w:p>
    <w:p w:rsidR="00726A75" w:rsidRPr="00382A07" w:rsidRDefault="00726A75" w:rsidP="00726A75">
      <w:pPr>
        <w:pStyle w:val="3"/>
        <w:rPr>
          <w:szCs w:val="24"/>
        </w:rPr>
      </w:pPr>
      <w:bookmarkStart w:id="1542" w:name="_Toc426108837"/>
      <w:bookmarkStart w:id="1543" w:name="_Ref441574456"/>
      <w:bookmarkStart w:id="1544" w:name="_Toc441575252"/>
      <w:bookmarkStart w:id="1545" w:name="_Toc447269864"/>
      <w:bookmarkStart w:id="1546" w:name="_Toc464120686"/>
      <w:bookmarkStart w:id="1547" w:name="_Toc466970604"/>
      <w:bookmarkStart w:id="1548" w:name="_Toc468462518"/>
      <w:bookmarkStart w:id="1549" w:name="_Toc469482111"/>
      <w:bookmarkStart w:id="1550" w:name="_Toc472411886"/>
      <w:r w:rsidRPr="00382A07">
        <w:rPr>
          <w:szCs w:val="24"/>
        </w:rPr>
        <w:t xml:space="preserve">Форма Расписки  сдачи-приемки </w:t>
      </w:r>
      <w:bookmarkEnd w:id="1542"/>
      <w:r w:rsidRPr="00382A07">
        <w:rPr>
          <w:szCs w:val="24"/>
        </w:rPr>
        <w:t>соглашения о неустойке</w:t>
      </w:r>
      <w:bookmarkEnd w:id="1543"/>
      <w:bookmarkEnd w:id="1544"/>
      <w:bookmarkEnd w:id="1545"/>
      <w:bookmarkEnd w:id="1546"/>
      <w:bookmarkEnd w:id="1547"/>
      <w:bookmarkEnd w:id="1548"/>
      <w:bookmarkEnd w:id="1549"/>
      <w:bookmarkEnd w:id="1550"/>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1" w:name="_Toc426108838"/>
      <w:bookmarkStart w:id="1552" w:name="_Toc441575253"/>
      <w:bookmarkStart w:id="1553" w:name="_Toc447269865"/>
      <w:bookmarkStart w:id="1554" w:name="_Toc464120687"/>
      <w:bookmarkStart w:id="1555" w:name="_Toc466970605"/>
      <w:bookmarkStart w:id="1556" w:name="_Toc468462519"/>
      <w:bookmarkStart w:id="1557" w:name="_Toc469482112"/>
      <w:bookmarkStart w:id="1558" w:name="_Toc472411887"/>
      <w:r w:rsidRPr="00382A07">
        <w:rPr>
          <w:szCs w:val="24"/>
        </w:rPr>
        <w:lastRenderedPageBreak/>
        <w:t>Инструкции по заполнению</w:t>
      </w:r>
      <w:bookmarkEnd w:id="1551"/>
      <w:bookmarkEnd w:id="1552"/>
      <w:bookmarkEnd w:id="1553"/>
      <w:bookmarkEnd w:id="1554"/>
      <w:bookmarkEnd w:id="1555"/>
      <w:bookmarkEnd w:id="1556"/>
      <w:bookmarkEnd w:id="1557"/>
      <w:bookmarkEnd w:id="1558"/>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59" w:name="_Ref440272274"/>
      <w:bookmarkStart w:id="1560" w:name="_Ref440274756"/>
      <w:bookmarkStart w:id="1561"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59"/>
      <w:bookmarkEnd w:id="1560"/>
      <w:bookmarkEnd w:id="1561"/>
    </w:p>
    <w:p w:rsidR="007857E5" w:rsidRPr="00382A07" w:rsidRDefault="007857E5" w:rsidP="007857E5">
      <w:pPr>
        <w:pStyle w:val="3"/>
        <w:rPr>
          <w:szCs w:val="24"/>
        </w:rPr>
      </w:pPr>
      <w:bookmarkStart w:id="1562" w:name="_Toc439170718"/>
      <w:bookmarkStart w:id="1563" w:name="_Toc439172820"/>
      <w:bookmarkStart w:id="1564" w:name="_Toc439173262"/>
      <w:bookmarkStart w:id="1565" w:name="_Toc439238258"/>
      <w:bookmarkStart w:id="1566" w:name="_Toc439252806"/>
      <w:bookmarkStart w:id="1567" w:name="_Toc439323779"/>
      <w:bookmarkStart w:id="1568" w:name="_Toc440357177"/>
      <w:bookmarkStart w:id="1569" w:name="_Toc440359729"/>
      <w:bookmarkStart w:id="1570" w:name="_Toc440632193"/>
      <w:bookmarkStart w:id="1571" w:name="_Toc440876013"/>
      <w:bookmarkStart w:id="1572" w:name="_Toc441131041"/>
      <w:bookmarkStart w:id="1573" w:name="_Toc447269858"/>
      <w:bookmarkStart w:id="1574" w:name="_Toc464120689"/>
      <w:bookmarkStart w:id="1575" w:name="_Toc466970607"/>
      <w:bookmarkStart w:id="1576" w:name="_Toc468462521"/>
      <w:bookmarkStart w:id="1577" w:name="_Toc469482114"/>
      <w:bookmarkStart w:id="1578" w:name="_Toc472411889"/>
      <w:r w:rsidRPr="00382A07">
        <w:rPr>
          <w:szCs w:val="24"/>
        </w:rPr>
        <w:t xml:space="preserve">Форма </w:t>
      </w:r>
      <w:bookmarkEnd w:id="1562"/>
      <w:r w:rsidR="00E47073" w:rsidRPr="00382A07">
        <w:rPr>
          <w:szCs w:val="24"/>
        </w:rPr>
        <w:t>согласия Участника налоговым органам на разглашение сведений, составляющих налоговую тайну</w:t>
      </w:r>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79" w:name="_Toc300142269"/>
      <w:bookmarkStart w:id="1580" w:name="_Toc309735391"/>
      <w:bookmarkStart w:id="158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79"/>
      <w:r w:rsidRPr="00382A07">
        <w:rPr>
          <w:b/>
          <w:bCs w:val="0"/>
          <w:snapToGrid w:val="0"/>
          <w:sz w:val="24"/>
          <w:szCs w:val="24"/>
        </w:rPr>
        <w:t xml:space="preserve"> </w:t>
      </w:r>
      <w:bookmarkEnd w:id="1580"/>
      <w:bookmarkEnd w:id="158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2" w:name="_Toc439170719"/>
      <w:bookmarkStart w:id="1583" w:name="_Toc439172821"/>
      <w:bookmarkStart w:id="1584" w:name="_Toc439173263"/>
      <w:bookmarkStart w:id="1585" w:name="_Toc439238259"/>
      <w:bookmarkStart w:id="1586" w:name="_Toc439252807"/>
      <w:bookmarkStart w:id="1587" w:name="_Toc439323780"/>
      <w:bookmarkStart w:id="1588" w:name="_Toc440357178"/>
      <w:bookmarkStart w:id="1589" w:name="_Toc440359730"/>
      <w:bookmarkStart w:id="1590" w:name="_Toc440632194"/>
      <w:bookmarkStart w:id="1591" w:name="_Toc440876014"/>
      <w:bookmarkStart w:id="1592" w:name="_Toc441131042"/>
      <w:bookmarkStart w:id="1593" w:name="_Toc447269859"/>
      <w:bookmarkStart w:id="1594" w:name="_Toc464120690"/>
      <w:bookmarkStart w:id="1595" w:name="_Toc466970608"/>
      <w:bookmarkStart w:id="1596" w:name="_Toc468462522"/>
      <w:bookmarkStart w:id="1597" w:name="_Toc469482115"/>
      <w:bookmarkStart w:id="1598" w:name="_Toc472411890"/>
      <w:r w:rsidRPr="00382A07">
        <w:rPr>
          <w:szCs w:val="24"/>
        </w:rPr>
        <w:lastRenderedPageBreak/>
        <w:t>Инструкции по заполнению</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99" w:name="_Ref93268095"/>
      <w:bookmarkStart w:id="1600" w:name="_Ref93268099"/>
      <w:bookmarkStart w:id="1601" w:name="_Toc98253958"/>
      <w:bookmarkStart w:id="1602" w:name="_Toc165173884"/>
      <w:bookmarkStart w:id="1603" w:name="_Toc423423678"/>
      <w:bookmarkStart w:id="1604" w:name="_Ref440272510"/>
      <w:bookmarkStart w:id="1605" w:name="_Ref440274961"/>
      <w:bookmarkStart w:id="1606"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99"/>
      <w:bookmarkEnd w:id="1600"/>
      <w:bookmarkEnd w:id="1601"/>
      <w:bookmarkEnd w:id="1602"/>
      <w:bookmarkEnd w:id="1603"/>
      <w:bookmarkEnd w:id="1604"/>
      <w:bookmarkEnd w:id="1605"/>
      <w:bookmarkEnd w:id="1606"/>
    </w:p>
    <w:p w:rsidR="00635719" w:rsidRPr="00382A07" w:rsidRDefault="00635719" w:rsidP="00635719">
      <w:pPr>
        <w:pStyle w:val="3"/>
        <w:rPr>
          <w:szCs w:val="24"/>
        </w:rPr>
      </w:pPr>
      <w:bookmarkStart w:id="1607" w:name="_Toc90385125"/>
      <w:bookmarkStart w:id="1608" w:name="_Toc439170705"/>
      <w:bookmarkStart w:id="1609" w:name="_Toc439172807"/>
      <w:bookmarkStart w:id="1610" w:name="_Toc439173268"/>
      <w:bookmarkStart w:id="1611" w:name="_Toc439238264"/>
      <w:bookmarkStart w:id="1612" w:name="_Toc439252812"/>
      <w:bookmarkStart w:id="1613" w:name="_Toc439323785"/>
      <w:bookmarkStart w:id="1614" w:name="_Toc440357183"/>
      <w:bookmarkStart w:id="1615" w:name="_Toc440359735"/>
      <w:bookmarkStart w:id="1616" w:name="_Toc440632199"/>
      <w:bookmarkStart w:id="1617" w:name="_Toc440876016"/>
      <w:bookmarkStart w:id="1618" w:name="_Toc441131044"/>
      <w:bookmarkStart w:id="1619" w:name="_Toc447269861"/>
      <w:bookmarkStart w:id="1620" w:name="_Toc464120692"/>
      <w:bookmarkStart w:id="1621" w:name="_Toc466970610"/>
      <w:bookmarkStart w:id="1622" w:name="_Toc468462524"/>
      <w:bookmarkStart w:id="1623" w:name="_Toc469482117"/>
      <w:bookmarkStart w:id="1624"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5" w:name="_Toc90385126"/>
      <w:bookmarkStart w:id="1626" w:name="_Toc98253959"/>
      <w:bookmarkStart w:id="1627" w:name="_Toc157248211"/>
      <w:bookmarkStart w:id="1628" w:name="_Toc157496580"/>
      <w:bookmarkStart w:id="1629" w:name="_Toc158206119"/>
      <w:bookmarkStart w:id="1630" w:name="_Toc164057804"/>
      <w:bookmarkStart w:id="1631" w:name="_Toc164137154"/>
      <w:bookmarkStart w:id="1632" w:name="_Toc164161314"/>
      <w:bookmarkStart w:id="1633" w:name="_Toc165173885"/>
      <w:r w:rsidRPr="00382A07">
        <w:rPr>
          <w:b/>
          <w:szCs w:val="24"/>
        </w:rPr>
        <w:br w:type="page"/>
      </w:r>
    </w:p>
    <w:p w:rsidR="00635719" w:rsidRPr="00382A07" w:rsidRDefault="00635719" w:rsidP="00635719">
      <w:pPr>
        <w:pStyle w:val="3"/>
        <w:rPr>
          <w:szCs w:val="24"/>
        </w:rPr>
      </w:pPr>
      <w:bookmarkStart w:id="1634" w:name="_Toc439170706"/>
      <w:bookmarkStart w:id="1635" w:name="_Toc439172808"/>
      <w:bookmarkStart w:id="1636" w:name="_Toc439173269"/>
      <w:bookmarkStart w:id="1637" w:name="_Toc439238265"/>
      <w:bookmarkStart w:id="1638" w:name="_Toc439252813"/>
      <w:bookmarkStart w:id="1639" w:name="_Toc439323786"/>
      <w:bookmarkStart w:id="1640" w:name="_Toc440357184"/>
      <w:bookmarkStart w:id="1641" w:name="_Toc440359736"/>
      <w:bookmarkStart w:id="1642" w:name="_Toc440632200"/>
      <w:bookmarkStart w:id="1643" w:name="_Toc440876017"/>
      <w:bookmarkStart w:id="1644" w:name="_Toc441131045"/>
      <w:bookmarkStart w:id="1645" w:name="_Toc447269862"/>
      <w:bookmarkStart w:id="1646" w:name="_Toc464120693"/>
      <w:bookmarkStart w:id="1647" w:name="_Toc466970611"/>
      <w:bookmarkStart w:id="1648" w:name="_Toc468462525"/>
      <w:bookmarkStart w:id="1649" w:name="_Toc469482118"/>
      <w:bookmarkStart w:id="1650" w:name="_Toc472411893"/>
      <w:r w:rsidRPr="00382A07">
        <w:rPr>
          <w:szCs w:val="24"/>
        </w:rPr>
        <w:lastRenderedPageBreak/>
        <w:t>Инструкции по заполнению</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E22056">
        <w:fldChar w:fldCharType="begin"/>
      </w:r>
      <w:r w:rsidR="00E22056">
        <w:instrText xml:space="preserve"> REF _Ref191386461 \r \h  \* MERGEFORMAT </w:instrText>
      </w:r>
      <w:r w:rsidR="00E22056">
        <w:fldChar w:fldCharType="separate"/>
      </w:r>
      <w:r w:rsidR="00991C07" w:rsidRPr="00991C07">
        <w:rPr>
          <w:sz w:val="24"/>
          <w:szCs w:val="24"/>
        </w:rPr>
        <w:t>3.3.10</w:t>
      </w:r>
      <w:r w:rsidR="00E22056">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E22056">
        <w:fldChar w:fldCharType="begin"/>
      </w:r>
      <w:r w:rsidR="00E22056">
        <w:instrText xml:space="preserve"> REF _Ref55336310 \r \h  \* MERGEFORMAT </w:instrText>
      </w:r>
      <w:r w:rsidR="00E22056">
        <w:fldChar w:fldCharType="separate"/>
      </w:r>
      <w:r w:rsidR="00991C07" w:rsidRPr="00991C07">
        <w:rPr>
          <w:sz w:val="24"/>
          <w:szCs w:val="24"/>
        </w:rPr>
        <w:t>5.1</w:t>
      </w:r>
      <w:r w:rsidR="00E22056">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E22056">
        <w:fldChar w:fldCharType="begin"/>
      </w:r>
      <w:r w:rsidR="00E22056">
        <w:instrText xml:space="preserve"> REF _Ref440274337 \r \h  \* MERGEFORMAT </w:instrText>
      </w:r>
      <w:r w:rsidR="00E22056">
        <w:fldChar w:fldCharType="separate"/>
      </w:r>
      <w:r w:rsidR="00991C07" w:rsidRPr="00991C07">
        <w:rPr>
          <w:sz w:val="24"/>
          <w:szCs w:val="24"/>
        </w:rPr>
        <w:t>5.2</w:t>
      </w:r>
      <w:r w:rsidR="00E22056">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E22056">
        <w:fldChar w:fldCharType="begin"/>
      </w:r>
      <w:r w:rsidR="00E22056">
        <w:instrText xml:space="preserve"> REF _Ref440274366 \r \h  \* MERGEFORMAT </w:instrText>
      </w:r>
      <w:r w:rsidR="00E22056">
        <w:fldChar w:fldCharType="separate"/>
      </w:r>
      <w:r w:rsidR="00991C07" w:rsidRPr="00991C07">
        <w:rPr>
          <w:sz w:val="24"/>
          <w:szCs w:val="24"/>
        </w:rPr>
        <w:t>5.4</w:t>
      </w:r>
      <w:r w:rsidR="00E22056">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FEA" w:rsidRDefault="00A25FEA">
      <w:pPr>
        <w:spacing w:line="240" w:lineRule="auto"/>
      </w:pPr>
      <w:r>
        <w:separator/>
      </w:r>
    </w:p>
  </w:endnote>
  <w:endnote w:type="continuationSeparator" w:id="0">
    <w:p w:rsidR="00A25FEA" w:rsidRDefault="00A25F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22056" w:rsidRDefault="00E2205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Pr="00FA0376" w:rsidRDefault="00E2205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911F4">
      <w:rPr>
        <w:noProof/>
        <w:sz w:val="16"/>
        <w:szCs w:val="16"/>
        <w:lang w:eastAsia="ru-RU"/>
      </w:rPr>
      <w:t>27</w:t>
    </w:r>
    <w:r w:rsidRPr="00FA0376">
      <w:rPr>
        <w:sz w:val="16"/>
        <w:szCs w:val="16"/>
        <w:lang w:eastAsia="ru-RU"/>
      </w:rPr>
      <w:fldChar w:fldCharType="end"/>
    </w:r>
  </w:p>
  <w:p w:rsidR="00E22056" w:rsidRPr="00EE0539" w:rsidRDefault="00E2205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60217D">
      <w:rPr>
        <w:sz w:val="18"/>
        <w:szCs w:val="18"/>
      </w:rPr>
      <w:t>заключения Договор</w:t>
    </w:r>
    <w:r w:rsidR="0060217D" w:rsidRPr="0060217D">
      <w:rPr>
        <w:sz w:val="18"/>
        <w:szCs w:val="18"/>
      </w:rPr>
      <w:t>а</w:t>
    </w:r>
    <w:r w:rsidRPr="0060217D">
      <w:rPr>
        <w:sz w:val="18"/>
        <w:szCs w:val="18"/>
      </w:rPr>
      <w:t xml:space="preserve"> </w:t>
    </w:r>
    <w:r w:rsidR="0060217D" w:rsidRPr="0060217D">
      <w:t>на поставку</w:t>
    </w:r>
    <w:r w:rsidR="0060217D" w:rsidRPr="005D5702">
      <w:t xml:space="preserve"> </w:t>
    </w:r>
    <w:r w:rsidR="00386798" w:rsidRPr="0077706C">
      <w:t>дизель</w:t>
    </w:r>
    <w:r w:rsidR="0080471F">
      <w:t xml:space="preserve"> </w:t>
    </w:r>
    <w:r w:rsidR="00386798" w:rsidRPr="0077706C">
      <w:t>-</w:t>
    </w:r>
    <w:r w:rsidR="0080471F">
      <w:t xml:space="preserve"> </w:t>
    </w:r>
    <w:r w:rsidR="00386798" w:rsidRPr="0077706C">
      <w:t xml:space="preserve">генератора и </w:t>
    </w:r>
    <w:proofErr w:type="gramStart"/>
    <w:r w:rsidR="00386798" w:rsidRPr="0077706C">
      <w:t>генераторов</w:t>
    </w:r>
    <w:proofErr w:type="gramEnd"/>
    <w:r w:rsidR="00386798" w:rsidRPr="0077706C">
      <w:t xml:space="preserve"> бензиновых</w:t>
    </w:r>
    <w:r w:rsidR="00386798" w:rsidRPr="005D5702">
      <w:rPr>
        <w:snapToGrid w:val="0"/>
      </w:rPr>
      <w:t xml:space="preserve"> </w:t>
    </w:r>
    <w:r w:rsidR="0060217D" w:rsidRPr="005D5702">
      <w:rPr>
        <w:snapToGrid w:val="0"/>
      </w:rPr>
      <w:t>для нужд ПАО «МРСК Центра» (филиала</w:t>
    </w:r>
    <w:r w:rsidR="0060217D" w:rsidRPr="005D5702">
      <w:t xml:space="preserve"> «Воронежэнерго»</w:t>
    </w:r>
    <w:r w:rsidR="0060217D" w:rsidRPr="005D5702">
      <w:rPr>
        <w:snapToGrid w:val="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FEA" w:rsidRDefault="00A25FEA">
      <w:pPr>
        <w:spacing w:line="240" w:lineRule="auto"/>
      </w:pPr>
      <w:r>
        <w:separator/>
      </w:r>
    </w:p>
  </w:footnote>
  <w:footnote w:type="continuationSeparator" w:id="0">
    <w:p w:rsidR="00A25FEA" w:rsidRDefault="00A25FEA">
      <w:pPr>
        <w:spacing w:line="240" w:lineRule="auto"/>
      </w:pPr>
      <w:r>
        <w:continuationSeparator/>
      </w:r>
    </w:p>
  </w:footnote>
  <w:footnote w:id="1">
    <w:p w:rsidR="00E22056" w:rsidRPr="00B36685" w:rsidRDefault="00E22056"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22056" w:rsidRDefault="00E22056"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22056" w:rsidRDefault="00E22056" w:rsidP="00642D28">
      <w:pPr>
        <w:pStyle w:val="1ff4"/>
        <w:rPr>
          <w:rFonts w:ascii="Times New Roman" w:eastAsia="Times New Roman" w:hAnsi="Times New Roman" w:cs="Times New Roman"/>
          <w:lang w:eastAsia="ru-RU"/>
        </w:rPr>
      </w:pPr>
    </w:p>
  </w:footnote>
  <w:footnote w:id="3">
    <w:p w:rsidR="00E22056" w:rsidRDefault="00E22056"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Pr="00930031" w:rsidRDefault="00E2205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056" w:rsidRDefault="00E2205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18E1"/>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0E32"/>
    <w:rsid w:val="00055C84"/>
    <w:rsid w:val="00056D43"/>
    <w:rsid w:val="00065ED6"/>
    <w:rsid w:val="00067238"/>
    <w:rsid w:val="0007043F"/>
    <w:rsid w:val="0007288B"/>
    <w:rsid w:val="000729D6"/>
    <w:rsid w:val="000731A1"/>
    <w:rsid w:val="00076D8B"/>
    <w:rsid w:val="00077FB6"/>
    <w:rsid w:val="00083F6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32F6"/>
    <w:rsid w:val="00155BF0"/>
    <w:rsid w:val="00155DAF"/>
    <w:rsid w:val="00157A6B"/>
    <w:rsid w:val="001607D1"/>
    <w:rsid w:val="00160F76"/>
    <w:rsid w:val="0016246B"/>
    <w:rsid w:val="00162A8F"/>
    <w:rsid w:val="00162FC1"/>
    <w:rsid w:val="00164701"/>
    <w:rsid w:val="00166CFA"/>
    <w:rsid w:val="00170C72"/>
    <w:rsid w:val="001716DB"/>
    <w:rsid w:val="00176DE9"/>
    <w:rsid w:val="0018103F"/>
    <w:rsid w:val="00183FC6"/>
    <w:rsid w:val="00185F8B"/>
    <w:rsid w:val="00192F71"/>
    <w:rsid w:val="00193067"/>
    <w:rsid w:val="001952D8"/>
    <w:rsid w:val="00195450"/>
    <w:rsid w:val="0019725C"/>
    <w:rsid w:val="001A1D23"/>
    <w:rsid w:val="001A3C31"/>
    <w:rsid w:val="001A6511"/>
    <w:rsid w:val="001C01F9"/>
    <w:rsid w:val="001C2F24"/>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86"/>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35D7"/>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D09"/>
    <w:rsid w:val="00311F48"/>
    <w:rsid w:val="003129D4"/>
    <w:rsid w:val="00312D09"/>
    <w:rsid w:val="003148D6"/>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4BF"/>
    <w:rsid w:val="00357BE8"/>
    <w:rsid w:val="0036334A"/>
    <w:rsid w:val="00363775"/>
    <w:rsid w:val="00365234"/>
    <w:rsid w:val="0037230F"/>
    <w:rsid w:val="00375A91"/>
    <w:rsid w:val="003776BB"/>
    <w:rsid w:val="003803A7"/>
    <w:rsid w:val="0038155C"/>
    <w:rsid w:val="00382A07"/>
    <w:rsid w:val="003832F6"/>
    <w:rsid w:val="00386798"/>
    <w:rsid w:val="003902C8"/>
    <w:rsid w:val="0039141F"/>
    <w:rsid w:val="00395BC1"/>
    <w:rsid w:val="00396BD3"/>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9EC"/>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8D4"/>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0506A"/>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5C49"/>
    <w:rsid w:val="00596921"/>
    <w:rsid w:val="005A2329"/>
    <w:rsid w:val="005A2CAE"/>
    <w:rsid w:val="005A3827"/>
    <w:rsid w:val="005A3F4B"/>
    <w:rsid w:val="005A708D"/>
    <w:rsid w:val="005B074F"/>
    <w:rsid w:val="005B75A6"/>
    <w:rsid w:val="005C10C6"/>
    <w:rsid w:val="005C22A4"/>
    <w:rsid w:val="005C6F5D"/>
    <w:rsid w:val="005D16BC"/>
    <w:rsid w:val="005D2091"/>
    <w:rsid w:val="005D31A5"/>
    <w:rsid w:val="005D4A00"/>
    <w:rsid w:val="005D7AA7"/>
    <w:rsid w:val="005D7E4C"/>
    <w:rsid w:val="005E12FD"/>
    <w:rsid w:val="005E3DD2"/>
    <w:rsid w:val="005E6E3C"/>
    <w:rsid w:val="005E724B"/>
    <w:rsid w:val="005E7B4E"/>
    <w:rsid w:val="005F0F86"/>
    <w:rsid w:val="005F2732"/>
    <w:rsid w:val="005F2CCE"/>
    <w:rsid w:val="005F3722"/>
    <w:rsid w:val="005F514D"/>
    <w:rsid w:val="005F566D"/>
    <w:rsid w:val="005F7167"/>
    <w:rsid w:val="006008A2"/>
    <w:rsid w:val="0060162A"/>
    <w:rsid w:val="0060217D"/>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1175"/>
    <w:rsid w:val="007321D4"/>
    <w:rsid w:val="007418AA"/>
    <w:rsid w:val="007441D3"/>
    <w:rsid w:val="0074733C"/>
    <w:rsid w:val="007503E5"/>
    <w:rsid w:val="00751AF7"/>
    <w:rsid w:val="00752B37"/>
    <w:rsid w:val="007556FF"/>
    <w:rsid w:val="007568D9"/>
    <w:rsid w:val="0075787E"/>
    <w:rsid w:val="00761011"/>
    <w:rsid w:val="007619DF"/>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1C24"/>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5FA5"/>
    <w:rsid w:val="007F7125"/>
    <w:rsid w:val="0080108A"/>
    <w:rsid w:val="0080471F"/>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4870"/>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04"/>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3708"/>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5AF8"/>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160B"/>
    <w:rsid w:val="009D4440"/>
    <w:rsid w:val="009D4DA0"/>
    <w:rsid w:val="009D532D"/>
    <w:rsid w:val="009D58D0"/>
    <w:rsid w:val="009D59A4"/>
    <w:rsid w:val="009D7F01"/>
    <w:rsid w:val="009E049A"/>
    <w:rsid w:val="009E24FD"/>
    <w:rsid w:val="009E319E"/>
    <w:rsid w:val="009E3750"/>
    <w:rsid w:val="009E3C1F"/>
    <w:rsid w:val="009E5AF9"/>
    <w:rsid w:val="009E7216"/>
    <w:rsid w:val="009E758B"/>
    <w:rsid w:val="009F03AB"/>
    <w:rsid w:val="009F4858"/>
    <w:rsid w:val="009F4DA0"/>
    <w:rsid w:val="009F593B"/>
    <w:rsid w:val="009F7119"/>
    <w:rsid w:val="00A01EBE"/>
    <w:rsid w:val="00A1227A"/>
    <w:rsid w:val="00A1302D"/>
    <w:rsid w:val="00A140F7"/>
    <w:rsid w:val="00A142C0"/>
    <w:rsid w:val="00A154B7"/>
    <w:rsid w:val="00A15A79"/>
    <w:rsid w:val="00A21750"/>
    <w:rsid w:val="00A23E2D"/>
    <w:rsid w:val="00A24167"/>
    <w:rsid w:val="00A2572E"/>
    <w:rsid w:val="00A25FEA"/>
    <w:rsid w:val="00A316A7"/>
    <w:rsid w:val="00A33B7C"/>
    <w:rsid w:val="00A37EBB"/>
    <w:rsid w:val="00A4059F"/>
    <w:rsid w:val="00A40714"/>
    <w:rsid w:val="00A40BDF"/>
    <w:rsid w:val="00A41B88"/>
    <w:rsid w:val="00A44B30"/>
    <w:rsid w:val="00A5241E"/>
    <w:rsid w:val="00A5705A"/>
    <w:rsid w:val="00A600E3"/>
    <w:rsid w:val="00A639E3"/>
    <w:rsid w:val="00A65BA5"/>
    <w:rsid w:val="00A6606E"/>
    <w:rsid w:val="00A71624"/>
    <w:rsid w:val="00A72612"/>
    <w:rsid w:val="00A73BFA"/>
    <w:rsid w:val="00A75256"/>
    <w:rsid w:val="00A773C9"/>
    <w:rsid w:val="00A77A16"/>
    <w:rsid w:val="00A805FF"/>
    <w:rsid w:val="00A84BD7"/>
    <w:rsid w:val="00A8505C"/>
    <w:rsid w:val="00A900CC"/>
    <w:rsid w:val="00A911F4"/>
    <w:rsid w:val="00A92723"/>
    <w:rsid w:val="00A94355"/>
    <w:rsid w:val="00A95824"/>
    <w:rsid w:val="00A95FEE"/>
    <w:rsid w:val="00A96E27"/>
    <w:rsid w:val="00AA02AB"/>
    <w:rsid w:val="00AA2F2F"/>
    <w:rsid w:val="00AB54F8"/>
    <w:rsid w:val="00AC1995"/>
    <w:rsid w:val="00AC2737"/>
    <w:rsid w:val="00AC31DC"/>
    <w:rsid w:val="00AD3EBC"/>
    <w:rsid w:val="00AD4A9B"/>
    <w:rsid w:val="00AD4F60"/>
    <w:rsid w:val="00AD553C"/>
    <w:rsid w:val="00AE0262"/>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8E8"/>
    <w:rsid w:val="00B71B9D"/>
    <w:rsid w:val="00B747B0"/>
    <w:rsid w:val="00B80887"/>
    <w:rsid w:val="00B86662"/>
    <w:rsid w:val="00B91F40"/>
    <w:rsid w:val="00B924FC"/>
    <w:rsid w:val="00B93617"/>
    <w:rsid w:val="00B951BB"/>
    <w:rsid w:val="00B963F9"/>
    <w:rsid w:val="00B97EDA"/>
    <w:rsid w:val="00BA223C"/>
    <w:rsid w:val="00BA2FDA"/>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0712C"/>
    <w:rsid w:val="00C11839"/>
    <w:rsid w:val="00C12145"/>
    <w:rsid w:val="00C12B9A"/>
    <w:rsid w:val="00C12FA4"/>
    <w:rsid w:val="00C138CC"/>
    <w:rsid w:val="00C21FA7"/>
    <w:rsid w:val="00C236C0"/>
    <w:rsid w:val="00C2544E"/>
    <w:rsid w:val="00C30AF4"/>
    <w:rsid w:val="00C31DF9"/>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532"/>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342B"/>
    <w:rsid w:val="00CD4105"/>
    <w:rsid w:val="00CD487F"/>
    <w:rsid w:val="00CD50EF"/>
    <w:rsid w:val="00CE0CED"/>
    <w:rsid w:val="00CE3C78"/>
    <w:rsid w:val="00CE7765"/>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2056"/>
    <w:rsid w:val="00E250E3"/>
    <w:rsid w:val="00E26DA0"/>
    <w:rsid w:val="00E30916"/>
    <w:rsid w:val="00E30B66"/>
    <w:rsid w:val="00E328F2"/>
    <w:rsid w:val="00E335C6"/>
    <w:rsid w:val="00E33F4F"/>
    <w:rsid w:val="00E33FCD"/>
    <w:rsid w:val="00E345BC"/>
    <w:rsid w:val="00E35404"/>
    <w:rsid w:val="00E35BB7"/>
    <w:rsid w:val="00E35E44"/>
    <w:rsid w:val="00E369B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3DF1"/>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AB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 w:val="00FF7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280257837">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Zaitseva.AA@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6D642-4D23-46C5-8A5B-585659523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85</Pages>
  <Words>27427</Words>
  <Characters>156340</Characters>
  <Application>Microsoft Office Word</Application>
  <DocSecurity>0</DocSecurity>
  <Lines>1302</Lines>
  <Paragraphs>366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183401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104</cp:revision>
  <cp:lastPrinted>2015-12-29T14:27:00Z</cp:lastPrinted>
  <dcterms:created xsi:type="dcterms:W3CDTF">2016-12-02T12:44:00Z</dcterms:created>
  <dcterms:modified xsi:type="dcterms:W3CDTF">2017-02-14T08:21:00Z</dcterms:modified>
</cp:coreProperties>
</file>