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E5CE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E5CE6" w:rsidRPr="000D67AD" w:rsidRDefault="00EE5C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E5CE6" w:rsidRPr="000D67AD" w:rsidRDefault="00EE5C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E5CE6" w:rsidRPr="000D67AD" w:rsidRDefault="00EE5C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E5CE6" w:rsidRPr="000D67AD" w:rsidRDefault="00EE5C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E5CE6" w:rsidRPr="000D67AD" w:rsidRDefault="00EE5C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E5CE6" w:rsidRPr="000D67AD" w:rsidRDefault="00EE5C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E5CE6" w:rsidRPr="000D67AD" w:rsidRDefault="00EE5CE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E5CE6" w:rsidRPr="000D67AD" w:rsidRDefault="00EE5CE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E5CE6" w:rsidRPr="000D67AD" w:rsidRDefault="00EE5C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E5CE6" w:rsidRPr="00552FBF" w:rsidRDefault="00EE5CE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52FB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52FB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52FBF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52FB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52FB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52FBF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52FB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E5CE6" w:rsidRPr="004C5D06" w:rsidRDefault="00EE5CE6" w:rsidP="00EE5CE6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EE5CE6" w:rsidRPr="004C5D06" w:rsidRDefault="00EE5CE6" w:rsidP="00EE5CE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EE5CE6" w:rsidRPr="004C5D06" w:rsidRDefault="00EE5CE6" w:rsidP="00EE5CE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EE5CE6" w:rsidRPr="004C5D06" w:rsidRDefault="00EE5CE6" w:rsidP="00EE5CE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EE5CE6" w:rsidRPr="004C5D06" w:rsidRDefault="00EE5CE6" w:rsidP="00EE5CE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EE5CE6" w:rsidRPr="004C5D06" w:rsidRDefault="00EE5CE6" w:rsidP="00EE5CE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EE5CE6" w:rsidRPr="004C5D06" w:rsidRDefault="00EE5CE6" w:rsidP="00EE5CE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26</w:t>
      </w:r>
      <w:r w:rsidRPr="004C5D06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октября</w:t>
      </w:r>
      <w:r w:rsidRPr="004C5D06">
        <w:rPr>
          <w:bCs w:val="0"/>
          <w:sz w:val="24"/>
          <w:szCs w:val="24"/>
          <w:lang w:eastAsia="ru-RU"/>
        </w:rPr>
        <w:t xml:space="preserve"> 2016 года</w:t>
      </w:r>
    </w:p>
    <w:p w:rsidR="00EE5CE6" w:rsidRPr="004C5D06" w:rsidRDefault="00EE5CE6" w:rsidP="00EE5CE6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EE5CE6" w:rsidRPr="004C5D06" w:rsidRDefault="00EE5CE6" w:rsidP="00EE5CE6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EE5CE6" w:rsidRPr="004C5D06" w:rsidRDefault="00EE5CE6" w:rsidP="00EE5CE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EE5CE6" w:rsidRPr="004C5D06" w:rsidRDefault="00EE5CE6" w:rsidP="00EE5CE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EE5CE6" w:rsidRPr="004C5D06" w:rsidRDefault="00EE5CE6" w:rsidP="00EE5CE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Протокол № 00</w:t>
      </w:r>
      <w:r>
        <w:rPr>
          <w:b/>
          <w:kern w:val="36"/>
          <w:sz w:val="24"/>
          <w:szCs w:val="24"/>
        </w:rPr>
        <w:t>80</w:t>
      </w:r>
      <w:r w:rsidRPr="004C5D06">
        <w:rPr>
          <w:b/>
          <w:kern w:val="36"/>
          <w:sz w:val="24"/>
          <w:szCs w:val="24"/>
        </w:rPr>
        <w:t>-БР-16</w:t>
      </w:r>
    </w:p>
    <w:p w:rsidR="00EE5CE6" w:rsidRPr="004C5D06" w:rsidRDefault="00EE5CE6" w:rsidP="00EE5CE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от «</w:t>
      </w:r>
      <w:r w:rsidRPr="00EE5CE6">
        <w:rPr>
          <w:b/>
          <w:kern w:val="36"/>
          <w:sz w:val="24"/>
          <w:szCs w:val="24"/>
        </w:rPr>
        <w:t xml:space="preserve">26» октября </w:t>
      </w:r>
      <w:r w:rsidRPr="004C5D06">
        <w:rPr>
          <w:b/>
          <w:kern w:val="36"/>
          <w:sz w:val="24"/>
          <w:szCs w:val="24"/>
        </w:rPr>
        <w:t>2016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EE5CE6">
        <w:rPr>
          <w:b/>
          <w:sz w:val="24"/>
          <w:szCs w:val="24"/>
        </w:rPr>
        <w:t xml:space="preserve">заключения </w:t>
      </w:r>
      <w:r w:rsidR="00366652" w:rsidRPr="00EE5CE6">
        <w:rPr>
          <w:b/>
          <w:sz w:val="24"/>
          <w:szCs w:val="24"/>
        </w:rPr>
        <w:t>Договор</w:t>
      </w:r>
      <w:r w:rsidR="00EE5CE6" w:rsidRPr="00EE5CE6">
        <w:rPr>
          <w:b/>
          <w:sz w:val="24"/>
          <w:szCs w:val="24"/>
        </w:rPr>
        <w:t>а оказания услуг по техническому освидетельствованию электросетевых объектов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E5CE6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525723" w:rsidRDefault="00CA3D8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525723">
        <w:rPr>
          <w:noProof/>
        </w:rPr>
        <w:t>1</w:t>
      </w:r>
      <w:r w:rsidR="00525723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525723">
        <w:rPr>
          <w:noProof/>
        </w:rPr>
        <w:t>Общие положения</w:t>
      </w:r>
      <w:r w:rsidR="00525723">
        <w:rPr>
          <w:noProof/>
        </w:rPr>
        <w:tab/>
      </w:r>
      <w:r>
        <w:rPr>
          <w:noProof/>
        </w:rPr>
        <w:fldChar w:fldCharType="begin"/>
      </w:r>
      <w:r w:rsidR="00525723">
        <w:rPr>
          <w:noProof/>
        </w:rPr>
        <w:instrText xml:space="preserve"> PAGEREF _Toc441131035 \h </w:instrText>
      </w:r>
      <w:r>
        <w:rPr>
          <w:noProof/>
        </w:rPr>
      </w:r>
      <w:r>
        <w:rPr>
          <w:noProof/>
        </w:rPr>
        <w:fldChar w:fldCharType="separate"/>
      </w:r>
      <w:r w:rsidR="004937CA">
        <w:rPr>
          <w:noProof/>
        </w:rPr>
        <w:t>4</w:t>
      </w:r>
      <w:r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_Toc441131039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60DB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_Toc441131049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_Toc441131053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10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_Toc441131057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_Toc441131058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_Toc441131061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_Toc441131062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14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_Toc441131077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29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29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29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32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_Toc441131089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35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35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60DB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_Toc441131095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36</w:t>
      </w:r>
      <w:r w:rsidR="00CA3D8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37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_Toc441131099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37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41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60DBF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_Toc441131109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48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_Toc441131115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52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54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Анкеты Участника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_Toc441131119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54</w:t>
      </w:r>
      <w:r w:rsidR="00CA3D8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56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_Toc441131122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60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_Toc441131125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63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_Toc441131128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65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_Toc441131131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_Toc441131134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69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_Toc441131137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72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_Toc441131140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74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_Toc441131143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77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F60DBF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F60DBF">
        <w:rPr>
          <w:noProof/>
          <w:color w:val="000000"/>
        </w:rPr>
        <w:t>(форма 16)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_Toc441131146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79</w:t>
      </w:r>
      <w:r w:rsidR="00CA3D8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F60DBF">
        <w:rPr>
          <w:noProof/>
          <w:color w:val="000000"/>
        </w:rPr>
        <w:t>(форма 17)</w:t>
      </w:r>
      <w:r>
        <w:rPr>
          <w:noProof/>
        </w:rPr>
        <w:tab/>
      </w:r>
      <w:r w:rsidR="00CA3D88">
        <w:rPr>
          <w:noProof/>
        </w:rPr>
        <w:fldChar w:fldCharType="begin"/>
      </w:r>
      <w:r>
        <w:rPr>
          <w:noProof/>
        </w:rPr>
        <w:instrText xml:space="preserve"> PAGEREF _Toc441131149 \h </w:instrText>
      </w:r>
      <w:r w:rsidR="00CA3D88">
        <w:rPr>
          <w:noProof/>
        </w:rPr>
      </w:r>
      <w:r w:rsidR="00CA3D88">
        <w:rPr>
          <w:noProof/>
        </w:rPr>
        <w:fldChar w:fldCharType="separate"/>
      </w:r>
      <w:r w:rsidR="004937CA">
        <w:rPr>
          <w:noProof/>
        </w:rPr>
        <w:t>81</w:t>
      </w:r>
      <w:r w:rsidR="00CA3D88">
        <w:rPr>
          <w:noProof/>
        </w:rPr>
        <w:fldChar w:fldCharType="end"/>
      </w:r>
    </w:p>
    <w:p w:rsidR="00717F60" w:rsidRPr="00E71A48" w:rsidRDefault="00CA3D8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EE5CE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8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035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036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EE5CE6" w:rsidRPr="00AD7B50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</w:t>
      </w:r>
      <w:r w:rsidR="00EE5CE6" w:rsidRPr="00EE5CE6">
        <w:rPr>
          <w:iCs/>
          <w:sz w:val="24"/>
          <w:szCs w:val="24"/>
        </w:rPr>
        <w:t xml:space="preserve">контактные телефоны: (4832) 67-23-68, адрес электронной почты: </w:t>
      </w:r>
      <w:hyperlink r:id="rId18" w:history="1">
        <w:proofErr w:type="gramStart"/>
        <w:r w:rsidR="00EE5CE6" w:rsidRPr="00EE5CE6">
          <w:rPr>
            <w:rStyle w:val="a7"/>
            <w:iCs/>
            <w:sz w:val="24"/>
            <w:szCs w:val="24"/>
          </w:rPr>
          <w:t>Kuznetsov.PN@mrsk-1.ru</w:t>
        </w:r>
      </w:hyperlink>
      <w:r w:rsidR="00837110" w:rsidRPr="00EE5CE6">
        <w:rPr>
          <w:rStyle w:val="a7"/>
          <w:color w:val="auto"/>
          <w:u w:val="none"/>
        </w:rPr>
        <w:t>)</w:t>
      </w:r>
      <w:r w:rsidR="00EE5CE6" w:rsidRPr="00EE5CE6">
        <w:rPr>
          <w:rStyle w:val="a7"/>
          <w:color w:val="auto"/>
          <w:u w:val="none"/>
        </w:rPr>
        <w:t>,</w:t>
      </w:r>
      <w:r w:rsidR="00862664" w:rsidRPr="00EE5CE6">
        <w:rPr>
          <w:sz w:val="24"/>
          <w:szCs w:val="24"/>
        </w:rPr>
        <w:t xml:space="preserve"> </w:t>
      </w:r>
      <w:r w:rsidR="004B5EB3" w:rsidRPr="00EE5CE6">
        <w:rPr>
          <w:iCs/>
          <w:sz w:val="24"/>
          <w:szCs w:val="24"/>
        </w:rPr>
        <w:t>Извещени</w:t>
      </w:r>
      <w:r w:rsidRPr="00EE5CE6">
        <w:rPr>
          <w:iCs/>
          <w:sz w:val="24"/>
          <w:szCs w:val="24"/>
        </w:rPr>
        <w:t>ем</w:t>
      </w:r>
      <w:r w:rsidRPr="00EE5CE6">
        <w:rPr>
          <w:sz w:val="24"/>
          <w:szCs w:val="24"/>
        </w:rPr>
        <w:t xml:space="preserve"> о проведении открытого </w:t>
      </w:r>
      <w:r w:rsidRPr="00EE5CE6">
        <w:rPr>
          <w:iCs/>
          <w:sz w:val="24"/>
          <w:szCs w:val="24"/>
        </w:rPr>
        <w:t>запроса предложений</w:t>
      </w:r>
      <w:r w:rsidRPr="00EE5CE6">
        <w:rPr>
          <w:sz w:val="24"/>
          <w:szCs w:val="24"/>
        </w:rPr>
        <w:t xml:space="preserve">, опубликованным </w:t>
      </w:r>
      <w:r w:rsidRPr="00EE5CE6">
        <w:rPr>
          <w:b/>
          <w:sz w:val="24"/>
          <w:szCs w:val="24"/>
        </w:rPr>
        <w:t>«</w:t>
      </w:r>
      <w:r w:rsidR="00EE5CE6" w:rsidRPr="00EE5CE6">
        <w:rPr>
          <w:b/>
          <w:sz w:val="24"/>
          <w:szCs w:val="24"/>
        </w:rPr>
        <w:t>26</w:t>
      </w:r>
      <w:r w:rsidRPr="00EE5CE6">
        <w:rPr>
          <w:b/>
          <w:sz w:val="24"/>
          <w:szCs w:val="24"/>
        </w:rPr>
        <w:t xml:space="preserve">» </w:t>
      </w:r>
      <w:r w:rsidR="00EE5CE6" w:rsidRPr="00EE5CE6">
        <w:rPr>
          <w:b/>
          <w:sz w:val="24"/>
          <w:szCs w:val="24"/>
        </w:rPr>
        <w:t>октября</w:t>
      </w:r>
      <w:r w:rsidRPr="00EE5CE6">
        <w:rPr>
          <w:b/>
          <w:sz w:val="24"/>
          <w:szCs w:val="24"/>
        </w:rPr>
        <w:t xml:space="preserve"> 20</w:t>
      </w:r>
      <w:r w:rsidR="00C12FA4" w:rsidRPr="00EE5CE6">
        <w:rPr>
          <w:b/>
          <w:sz w:val="24"/>
          <w:szCs w:val="24"/>
        </w:rPr>
        <w:t>1</w:t>
      </w:r>
      <w:r w:rsidR="00862664" w:rsidRPr="00EE5CE6">
        <w:rPr>
          <w:b/>
          <w:sz w:val="24"/>
          <w:szCs w:val="24"/>
        </w:rPr>
        <w:t>6</w:t>
      </w:r>
      <w:r w:rsidRPr="00EE5CE6">
        <w:rPr>
          <w:b/>
          <w:sz w:val="24"/>
          <w:szCs w:val="24"/>
        </w:rPr>
        <w:t xml:space="preserve"> г.</w:t>
      </w:r>
      <w:r w:rsidRPr="00EE5CE6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EE5CE6">
        <w:fldChar w:fldCharType="begin"/>
      </w:r>
      <w:r w:rsidR="00EE5CE6">
        <w:instrText xml:space="preserve"> REF _Ref440269836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1.1.2</w:t>
      </w:r>
      <w:r w:rsidR="00EE5CE6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EE5CE6">
        <w:rPr>
          <w:sz w:val="24"/>
          <w:szCs w:val="24"/>
        </w:rPr>
        <w:t>предпринимателей)</w:t>
      </w:r>
      <w:r w:rsidR="00DC6125" w:rsidRPr="00EE5CE6">
        <w:rPr>
          <w:sz w:val="24"/>
          <w:szCs w:val="24"/>
        </w:rPr>
        <w:t xml:space="preserve"> (далее - Участники)</w:t>
      </w:r>
      <w:r w:rsidR="009D7F01" w:rsidRPr="00EE5CE6">
        <w:rPr>
          <w:sz w:val="24"/>
          <w:szCs w:val="24"/>
        </w:rPr>
        <w:t xml:space="preserve"> </w:t>
      </w:r>
      <w:r w:rsidR="004B5EB3" w:rsidRPr="00EE5CE6">
        <w:rPr>
          <w:sz w:val="24"/>
          <w:szCs w:val="24"/>
        </w:rPr>
        <w:t>к участию в процедуре О</w:t>
      </w:r>
      <w:r w:rsidRPr="00EE5CE6">
        <w:rPr>
          <w:sz w:val="24"/>
          <w:szCs w:val="24"/>
        </w:rPr>
        <w:t>ткрытого запроса предложений (далее</w:t>
      </w:r>
      <w:proofErr w:type="gramEnd"/>
      <w:r w:rsidRPr="00EE5CE6">
        <w:rPr>
          <w:sz w:val="24"/>
          <w:szCs w:val="24"/>
        </w:rPr>
        <w:t xml:space="preserve"> – запрос предложений) </w:t>
      </w:r>
      <w:bookmarkEnd w:id="10"/>
      <w:r w:rsidR="004B5EB3" w:rsidRPr="00EE5CE6">
        <w:rPr>
          <w:sz w:val="24"/>
          <w:szCs w:val="24"/>
        </w:rPr>
        <w:t xml:space="preserve">на право заключения </w:t>
      </w:r>
      <w:r w:rsidR="00366652" w:rsidRPr="00EE5CE6">
        <w:rPr>
          <w:sz w:val="24"/>
          <w:szCs w:val="24"/>
        </w:rPr>
        <w:t>Договор</w:t>
      </w:r>
      <w:r w:rsidR="00EE5CE6" w:rsidRPr="00EE5CE6">
        <w:rPr>
          <w:sz w:val="24"/>
          <w:szCs w:val="24"/>
        </w:rPr>
        <w:t xml:space="preserve">а оказания услуг по техническому освидетельствованию электросетевых объектов </w:t>
      </w:r>
      <w:r w:rsidR="00366652" w:rsidRPr="00EE5CE6">
        <w:rPr>
          <w:sz w:val="24"/>
          <w:szCs w:val="24"/>
        </w:rPr>
        <w:t>для нужд ПАО «МРСК Центра»</w:t>
      </w:r>
      <w:r w:rsidR="00702B2C" w:rsidRPr="00EE5CE6">
        <w:rPr>
          <w:sz w:val="24"/>
          <w:szCs w:val="24"/>
        </w:rPr>
        <w:t xml:space="preserve"> </w:t>
      </w:r>
      <w:r w:rsidR="00862664" w:rsidRPr="00EE5CE6">
        <w:rPr>
          <w:sz w:val="24"/>
          <w:szCs w:val="24"/>
        </w:rPr>
        <w:t>(филиала «Брянскэнерго»</w:t>
      </w:r>
      <w:r w:rsidR="00F009C6">
        <w:rPr>
          <w:sz w:val="24"/>
          <w:szCs w:val="24"/>
        </w:rPr>
        <w:t>,</w:t>
      </w:r>
      <w:bookmarkStart w:id="14" w:name="_GoBack"/>
      <w:bookmarkEnd w:id="14"/>
      <w:r w:rsidR="00862664" w:rsidRPr="00EE5CE6">
        <w:rPr>
          <w:sz w:val="24"/>
          <w:szCs w:val="24"/>
        </w:rPr>
        <w:t xml:space="preserve"> расположенного по адресу: </w:t>
      </w:r>
      <w:proofErr w:type="gramStart"/>
      <w:r w:rsidR="00862664" w:rsidRPr="00EE5CE6">
        <w:rPr>
          <w:sz w:val="24"/>
          <w:szCs w:val="24"/>
        </w:rPr>
        <w:t>РФ, 241050, г.</w:t>
      </w:r>
      <w:r w:rsidR="00EE5CE6" w:rsidRPr="00EE5CE6">
        <w:rPr>
          <w:sz w:val="24"/>
          <w:szCs w:val="24"/>
        </w:rPr>
        <w:t xml:space="preserve"> Брянск, ул. Советская, д. 35</w:t>
      </w:r>
      <w:r w:rsidR="00862664" w:rsidRPr="00EE5CE6">
        <w:rPr>
          <w:sz w:val="24"/>
          <w:szCs w:val="24"/>
        </w:rPr>
        <w:t>)</w:t>
      </w:r>
      <w:r w:rsidRPr="00EE5CE6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EE5CE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EE5CE6">
        <w:rPr>
          <w:sz w:val="24"/>
          <w:szCs w:val="24"/>
        </w:rPr>
        <w:t xml:space="preserve">Настоящий </w:t>
      </w:r>
      <w:r w:rsidR="004B5EB3" w:rsidRPr="00EE5CE6">
        <w:rPr>
          <w:sz w:val="24"/>
          <w:szCs w:val="24"/>
        </w:rPr>
        <w:t>З</w:t>
      </w:r>
      <w:r w:rsidRPr="00EE5CE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E5CE6">
        <w:rPr>
          <w:sz w:val="24"/>
          <w:szCs w:val="24"/>
        </w:rPr>
        <w:t>электронной торговой площадк</w:t>
      </w:r>
      <w:r w:rsidR="00414AB1" w:rsidRPr="00EE5CE6">
        <w:rPr>
          <w:sz w:val="24"/>
          <w:szCs w:val="24"/>
        </w:rPr>
        <w:t>и</w:t>
      </w:r>
      <w:r w:rsidR="00702B2C" w:rsidRPr="00EE5CE6">
        <w:rPr>
          <w:sz w:val="24"/>
          <w:szCs w:val="24"/>
        </w:rPr>
        <w:t xml:space="preserve"> </w:t>
      </w:r>
      <w:r w:rsidR="000D70B6" w:rsidRPr="00EE5CE6">
        <w:rPr>
          <w:sz w:val="24"/>
          <w:szCs w:val="24"/>
        </w:rPr>
        <w:t>П</w:t>
      </w:r>
      <w:r w:rsidR="00702B2C" w:rsidRPr="00EE5CE6">
        <w:rPr>
          <w:sz w:val="24"/>
          <w:szCs w:val="24"/>
        </w:rPr>
        <w:t>АО «</w:t>
      </w:r>
      <w:proofErr w:type="spellStart"/>
      <w:r w:rsidR="00702B2C" w:rsidRPr="00EE5CE6">
        <w:rPr>
          <w:sz w:val="24"/>
          <w:szCs w:val="24"/>
        </w:rPr>
        <w:t>Россети</w:t>
      </w:r>
      <w:proofErr w:type="spellEnd"/>
      <w:r w:rsidR="00702B2C" w:rsidRPr="00EE5CE6">
        <w:rPr>
          <w:sz w:val="24"/>
          <w:szCs w:val="24"/>
        </w:rPr>
        <w:t xml:space="preserve">» </w:t>
      </w:r>
      <w:hyperlink r:id="rId21" w:history="1">
        <w:r w:rsidR="00702B2C" w:rsidRPr="00EE5CE6">
          <w:rPr>
            <w:rStyle w:val="a7"/>
            <w:sz w:val="24"/>
            <w:szCs w:val="24"/>
          </w:rPr>
          <w:t>www.b2b-mrsk.ru</w:t>
        </w:r>
      </w:hyperlink>
      <w:r w:rsidR="00702B2C" w:rsidRPr="00EE5CE6">
        <w:rPr>
          <w:sz w:val="24"/>
          <w:szCs w:val="24"/>
        </w:rPr>
        <w:t xml:space="preserve"> </w:t>
      </w:r>
      <w:hyperlink r:id="rId22" w:history="1"/>
      <w:r w:rsidR="00702B2C" w:rsidRPr="00EE5CE6">
        <w:rPr>
          <w:sz w:val="24"/>
          <w:szCs w:val="24"/>
        </w:rPr>
        <w:t>(далее — ЭТП)</w:t>
      </w:r>
      <w:r w:rsidR="005B75A6" w:rsidRPr="00EE5CE6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Pr="00EE5CE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303323780"/>
      <w:bookmarkStart w:id="18" w:name="_Ref440275279"/>
      <w:bookmarkStart w:id="19" w:name="_Ref306980366"/>
      <w:r w:rsidRPr="00EE5CE6">
        <w:rPr>
          <w:sz w:val="24"/>
          <w:szCs w:val="24"/>
        </w:rPr>
        <w:t>Предмет З</w:t>
      </w:r>
      <w:r w:rsidR="00717F60" w:rsidRPr="00EE5CE6">
        <w:rPr>
          <w:sz w:val="24"/>
          <w:szCs w:val="24"/>
        </w:rPr>
        <w:t>апроса предложений</w:t>
      </w:r>
      <w:r w:rsidR="00702B2C" w:rsidRPr="00EE5CE6">
        <w:rPr>
          <w:sz w:val="24"/>
          <w:szCs w:val="24"/>
        </w:rPr>
        <w:t>:</w:t>
      </w:r>
      <w:bookmarkEnd w:id="18"/>
    </w:p>
    <w:p w:rsidR="00A40714" w:rsidRPr="00EE5CE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E5CE6">
        <w:rPr>
          <w:b/>
          <w:sz w:val="24"/>
          <w:szCs w:val="24"/>
          <w:u w:val="single"/>
        </w:rPr>
        <w:t>Лот</w:t>
      </w:r>
      <w:r w:rsidR="00EE5CE6">
        <w:rPr>
          <w:b/>
          <w:sz w:val="24"/>
          <w:szCs w:val="24"/>
          <w:u w:val="single"/>
        </w:rPr>
        <w:t xml:space="preserve"> </w:t>
      </w:r>
      <w:r w:rsidRPr="00EE5CE6">
        <w:rPr>
          <w:b/>
          <w:sz w:val="24"/>
          <w:szCs w:val="24"/>
          <w:u w:val="single"/>
        </w:rPr>
        <w:t>№1:</w:t>
      </w:r>
      <w:r w:rsidR="00717F60" w:rsidRPr="00EE5CE6">
        <w:rPr>
          <w:sz w:val="24"/>
          <w:szCs w:val="24"/>
        </w:rPr>
        <w:t xml:space="preserve"> право заключения </w:t>
      </w:r>
      <w:r w:rsidR="00123C70" w:rsidRPr="00EE5CE6">
        <w:rPr>
          <w:sz w:val="24"/>
          <w:szCs w:val="24"/>
        </w:rPr>
        <w:t>Договор</w:t>
      </w:r>
      <w:r w:rsidR="00EE5CE6" w:rsidRPr="00EE5CE6">
        <w:rPr>
          <w:sz w:val="24"/>
          <w:szCs w:val="24"/>
        </w:rPr>
        <w:t xml:space="preserve">а </w:t>
      </w:r>
      <w:bookmarkEnd w:id="19"/>
      <w:r w:rsidR="00EE5CE6" w:rsidRPr="00EE5CE6">
        <w:rPr>
          <w:sz w:val="24"/>
          <w:szCs w:val="24"/>
        </w:rPr>
        <w:t>оказания услуг по техническому освидетельствованию электросетевых объектов ПАО «МРСК Центра» (филиала «Брянскэнерго»)</w:t>
      </w:r>
      <w:r w:rsidR="00702B2C" w:rsidRPr="00EE5CE6">
        <w:rPr>
          <w:sz w:val="24"/>
          <w:szCs w:val="24"/>
        </w:rPr>
        <w:t>.</w:t>
      </w:r>
    </w:p>
    <w:p w:rsidR="008C4223" w:rsidRPr="00EE5CE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E5CE6">
        <w:rPr>
          <w:sz w:val="24"/>
          <w:szCs w:val="24"/>
        </w:rPr>
        <w:t xml:space="preserve">Количество лотов: </w:t>
      </w:r>
      <w:r w:rsidRPr="00EE5CE6">
        <w:rPr>
          <w:b/>
          <w:sz w:val="24"/>
          <w:szCs w:val="24"/>
        </w:rPr>
        <w:t>1 (один)</w:t>
      </w:r>
      <w:r w:rsidRPr="00EE5CE6">
        <w:rPr>
          <w:sz w:val="24"/>
          <w:szCs w:val="24"/>
        </w:rPr>
        <w:t>.</w:t>
      </w:r>
    </w:p>
    <w:bookmarkEnd w:id="17"/>
    <w:p w:rsidR="00804801" w:rsidRPr="00EE5CE6" w:rsidRDefault="00B5344A" w:rsidP="00EE5CE6">
      <w:pPr>
        <w:pStyle w:val="a"/>
        <w:keepNext/>
        <w:numPr>
          <w:ilvl w:val="0"/>
          <w:numId w:val="0"/>
        </w:numPr>
        <w:spacing w:line="264" w:lineRule="auto"/>
        <w:ind w:left="360" w:firstLine="207"/>
        <w:rPr>
          <w:sz w:val="24"/>
          <w:szCs w:val="24"/>
        </w:rPr>
      </w:pPr>
      <w:r w:rsidRPr="00EE5CE6">
        <w:rPr>
          <w:sz w:val="24"/>
          <w:szCs w:val="24"/>
        </w:rPr>
        <w:t xml:space="preserve">Частичное </w:t>
      </w:r>
      <w:r w:rsidR="00366652" w:rsidRPr="00EE5CE6">
        <w:rPr>
          <w:sz w:val="24"/>
          <w:szCs w:val="24"/>
        </w:rPr>
        <w:t xml:space="preserve">оказание </w:t>
      </w:r>
      <w:r w:rsidR="00AD3EBC" w:rsidRPr="00EE5CE6">
        <w:rPr>
          <w:sz w:val="24"/>
          <w:szCs w:val="24"/>
        </w:rPr>
        <w:t>услуг</w:t>
      </w:r>
      <w:r w:rsidRPr="00EE5CE6">
        <w:rPr>
          <w:sz w:val="24"/>
          <w:szCs w:val="24"/>
        </w:rPr>
        <w:t xml:space="preserve"> не допускается.</w:t>
      </w:r>
    </w:p>
    <w:p w:rsidR="00717F60" w:rsidRPr="00EE5CE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EE5CE6">
        <w:rPr>
          <w:sz w:val="24"/>
          <w:szCs w:val="24"/>
        </w:rPr>
        <w:t>Сроки</w:t>
      </w:r>
      <w:r w:rsidR="00717F60" w:rsidRPr="00EE5CE6">
        <w:rPr>
          <w:sz w:val="24"/>
          <w:szCs w:val="24"/>
        </w:rPr>
        <w:t xml:space="preserve"> </w:t>
      </w:r>
      <w:r w:rsidR="00366652" w:rsidRPr="00EE5CE6">
        <w:rPr>
          <w:sz w:val="24"/>
          <w:szCs w:val="24"/>
        </w:rPr>
        <w:t>оказания услуг</w:t>
      </w:r>
      <w:r w:rsidR="00717F60" w:rsidRPr="00EE5CE6">
        <w:rPr>
          <w:sz w:val="24"/>
          <w:szCs w:val="24"/>
        </w:rPr>
        <w:t xml:space="preserve">: </w:t>
      </w:r>
      <w:r w:rsidR="00EE5CE6" w:rsidRPr="00EE5CE6">
        <w:rPr>
          <w:sz w:val="24"/>
          <w:szCs w:val="24"/>
        </w:rPr>
        <w:t>1 – 4 квартал 2017 года, в соответствии со сроками, указанными в Приложении №1 к документации по запросу предложений</w:t>
      </w:r>
      <w:r w:rsidR="00717F60" w:rsidRPr="00EE5CE6">
        <w:rPr>
          <w:sz w:val="24"/>
          <w:szCs w:val="24"/>
        </w:rPr>
        <w:t>.</w:t>
      </w:r>
      <w:bookmarkEnd w:id="20"/>
    </w:p>
    <w:p w:rsidR="008D2928" w:rsidRPr="00EE5CE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EE5CE6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EE5CE6">
        <w:rPr>
          <w:sz w:val="24"/>
          <w:szCs w:val="24"/>
        </w:rPr>
        <w:t>территории Р</w:t>
      </w:r>
      <w:r w:rsidR="00A0540E" w:rsidRPr="00EE5CE6">
        <w:rPr>
          <w:sz w:val="24"/>
          <w:szCs w:val="24"/>
        </w:rPr>
        <w:t xml:space="preserve">оссийской </w:t>
      </w:r>
      <w:r w:rsidR="00425F34" w:rsidRPr="00EE5CE6">
        <w:rPr>
          <w:sz w:val="24"/>
          <w:szCs w:val="24"/>
        </w:rPr>
        <w:t>Ф</w:t>
      </w:r>
      <w:r w:rsidR="00A0540E" w:rsidRPr="00EE5CE6">
        <w:rPr>
          <w:sz w:val="24"/>
          <w:szCs w:val="24"/>
        </w:rPr>
        <w:t>едерации</w:t>
      </w:r>
      <w:r w:rsidRPr="00EE5CE6">
        <w:rPr>
          <w:sz w:val="24"/>
          <w:szCs w:val="24"/>
        </w:rPr>
        <w:t>.</w:t>
      </w:r>
      <w:bookmarkEnd w:id="21"/>
    </w:p>
    <w:p w:rsidR="00717F60" w:rsidRPr="00EE5CE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EE5CE6">
        <w:rPr>
          <w:iCs/>
          <w:sz w:val="24"/>
          <w:szCs w:val="24"/>
        </w:rPr>
        <w:t xml:space="preserve">Форма и порядок оплаты: </w:t>
      </w:r>
      <w:r w:rsidR="00366652" w:rsidRPr="00EE5CE6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EE5CE6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CA3D8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CA3D88">
        <w:rPr>
          <w:iCs/>
          <w:sz w:val="24"/>
          <w:szCs w:val="24"/>
        </w:rPr>
      </w:r>
      <w:r w:rsidR="00CA3D88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3</w:t>
      </w:r>
      <w:r w:rsidR="00CA3D8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CA3D8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CA3D8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EE5CE6">
        <w:fldChar w:fldCharType="begin"/>
      </w:r>
      <w:r w:rsidR="00EE5CE6">
        <w:instrText xml:space="preserve"> REF _Ref305973574 \r \h  \* MERGEFORMAT </w:instrText>
      </w:r>
      <w:r w:rsidR="00EE5CE6">
        <w:fldChar w:fldCharType="separate"/>
      </w:r>
      <w:r w:rsidR="00552FBF">
        <w:t>2</w:t>
      </w:r>
      <w:r w:rsidR="00EE5CE6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CA3D8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CA3D88">
        <w:rPr>
          <w:iCs/>
          <w:sz w:val="24"/>
          <w:szCs w:val="24"/>
        </w:rPr>
      </w:r>
      <w:r w:rsidR="00CA3D88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5</w:t>
      </w:r>
      <w:r w:rsidR="00CA3D8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EE5CE6">
        <w:fldChar w:fldCharType="begin"/>
      </w:r>
      <w:r w:rsidR="00EE5CE6">
        <w:instrText xml:space="preserve"> REF _Ref440270637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1.1.5</w:t>
      </w:r>
      <w:r w:rsidR="00EE5CE6">
        <w:fldChar w:fldCharType="end"/>
      </w:r>
      <w:r w:rsidRPr="00366652">
        <w:rPr>
          <w:sz w:val="24"/>
          <w:szCs w:val="24"/>
        </w:rPr>
        <w:t xml:space="preserve">, </w:t>
      </w:r>
      <w:r w:rsidR="00EE5CE6">
        <w:fldChar w:fldCharType="begin"/>
      </w:r>
      <w:r w:rsidR="00EE5CE6">
        <w:instrText xml:space="preserve"> REF _Ref440270663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1.1.7</w:t>
      </w:r>
      <w:r w:rsidR="00EE5CE6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>)</w:t>
      </w:r>
      <w:r w:rsidR="00254926">
        <w:rPr>
          <w:bCs w:val="0"/>
          <w:iCs/>
          <w:szCs w:val="24"/>
        </w:rPr>
        <w:t xml:space="preserve"> </w:t>
      </w:r>
      <w:r w:rsidRPr="0036665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EE5CE6">
        <w:fldChar w:fldCharType="begin"/>
      </w:r>
      <w:r w:rsidR="00EE5CE6">
        <w:instrText xml:space="preserve"> REF _Ref440270637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1.1.5</w:t>
      </w:r>
      <w:r w:rsidR="00EE5CE6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EE5CE6">
        <w:fldChar w:fldCharType="begin"/>
      </w:r>
      <w:r w:rsidR="00EE5CE6">
        <w:instrText xml:space="preserve"> REF _Ref440270663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1.1.7</w:t>
      </w:r>
      <w:r w:rsidR="00EE5CE6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lastRenderedPageBreak/>
        <w:t xml:space="preserve">Участник должен указать в составе своей Заявки конкретные условия оплаты, не хуже условий указанных в п. </w:t>
      </w:r>
      <w:r w:rsidR="00CA3D8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1.1.7</w:t>
      </w:r>
      <w:r w:rsidR="00CA3D8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41131037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EE5CE6">
        <w:fldChar w:fldCharType="begin"/>
      </w:r>
      <w:r w:rsidR="00EE5CE6">
        <w:instrText xml:space="preserve"> REF _Ref305973033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3.2</w:t>
      </w:r>
      <w:r w:rsidR="00EE5CE6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а, заключаемого по результатам запроса предложений, действуют также иные специальные нормативно-правовые акты, изданные и </w:t>
      </w:r>
      <w:r w:rsidRPr="00E71A48">
        <w:rPr>
          <w:sz w:val="24"/>
          <w:szCs w:val="24"/>
        </w:rPr>
        <w:lastRenderedPageBreak/>
        <w:t>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41131038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r w:rsidR="00EE5CE6">
        <w:fldChar w:fldCharType="begin"/>
      </w:r>
      <w:r w:rsidR="00EE5CE6">
        <w:instrText xml:space="preserve"> REF _Ref191386109 \n \h  \* MERGEFORMAT </w:instrText>
      </w:r>
      <w:r w:rsidR="00EE5CE6">
        <w:fldChar w:fldCharType="separate"/>
      </w:r>
      <w:r w:rsidR="00552FBF" w:rsidRPr="00552FBF">
        <w:rPr>
          <w:color w:val="000000"/>
          <w:sz w:val="24"/>
          <w:szCs w:val="24"/>
        </w:rPr>
        <w:t>3.3.2</w:t>
      </w:r>
      <w:r w:rsidR="00EE5CE6">
        <w:fldChar w:fldCharType="end"/>
      </w:r>
      <w:r w:rsidR="00721B30">
        <w:rPr>
          <w:color w:val="00000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EE5CE6">
        <w:fldChar w:fldCharType="begin"/>
      </w:r>
      <w:r w:rsidR="00EE5CE6">
        <w:instrText xml:space="preserve"> REF _Ref306005578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3.3.8.3</w:t>
      </w:r>
      <w:r w:rsidR="00EE5CE6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EE5CE6">
        <w:fldChar w:fldCharType="begin"/>
      </w:r>
      <w:r w:rsidR="00EE5CE6">
        <w:instrText xml:space="preserve"> REF _Ref441574649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5.18</w:t>
      </w:r>
      <w:r w:rsidR="00EE5CE6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41131039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EE5CE6">
        <w:fldChar w:fldCharType="begin"/>
      </w:r>
      <w:r w:rsidR="00EE5CE6">
        <w:instrText xml:space="preserve"> REF _Ref191386164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 xml:space="preserve"> 1.4.1 </w:t>
      </w:r>
      <w:r w:rsidR="00EE5CE6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E5CE6">
        <w:fldChar w:fldCharType="begin"/>
      </w:r>
      <w:r w:rsidR="00EE5CE6">
        <w:instrText xml:space="preserve"> REF _Ref306978606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 xml:space="preserve"> 1.4.2 </w:t>
      </w:r>
      <w:r w:rsidR="00EE5CE6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41131040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EE5CE6">
        <w:fldChar w:fldCharType="begin"/>
      </w:r>
      <w:r w:rsidR="00EE5CE6">
        <w:instrText xml:space="preserve"> REF _Ref306114966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3.3.11</w:t>
      </w:r>
      <w:r w:rsidR="00EE5CE6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2D4BC6" w:rsidRPr="005B410B" w:rsidRDefault="00717F60" w:rsidP="005B410B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bookmarkStart w:id="42" w:name="_Ref306144164"/>
      <w:proofErr w:type="gramEnd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41131048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41131049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61313"/>
      <w:bookmarkStart w:id="56" w:name="_Toc440376068"/>
      <w:bookmarkStart w:id="57" w:name="_Toc440376195"/>
      <w:bookmarkStart w:id="58" w:name="_Toc440382460"/>
      <w:bookmarkStart w:id="59" w:name="_Toc440447130"/>
      <w:bookmarkStart w:id="60" w:name="_Toc440632290"/>
      <w:bookmarkStart w:id="61" w:name="_Toc440875063"/>
      <w:bookmarkStart w:id="62" w:name="_Toc441131050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3" w:name="_Toc439238032"/>
      <w:bookmarkStart w:id="64" w:name="_Toc439238154"/>
      <w:bookmarkStart w:id="65" w:name="_Toc439252706"/>
      <w:bookmarkStart w:id="66" w:name="_Toc439323564"/>
      <w:bookmarkStart w:id="67" w:name="_Toc439323680"/>
      <w:bookmarkStart w:id="68" w:name="_Toc440361314"/>
      <w:bookmarkStart w:id="69" w:name="_Toc440376069"/>
      <w:bookmarkStart w:id="70" w:name="_Toc440376196"/>
      <w:bookmarkStart w:id="71" w:name="_Toc440382461"/>
      <w:bookmarkStart w:id="72" w:name="_Toc440447131"/>
      <w:bookmarkStart w:id="73" w:name="_Toc440632291"/>
      <w:bookmarkStart w:id="74" w:name="_Toc440875064"/>
      <w:bookmarkStart w:id="75" w:name="_Toc441131051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CA3D8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CA3D88">
        <w:rPr>
          <w:b w:val="0"/>
        </w:rPr>
      </w:r>
      <w:r w:rsidR="00CA3D88">
        <w:rPr>
          <w:b w:val="0"/>
        </w:rPr>
        <w:fldChar w:fldCharType="separate"/>
      </w:r>
      <w:r w:rsidR="00552FBF">
        <w:rPr>
          <w:b w:val="0"/>
        </w:rPr>
        <w:t>5.5</w:t>
      </w:r>
      <w:r w:rsidR="00CA3D8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6" w:name="_Toc439238033"/>
      <w:bookmarkStart w:id="77" w:name="_Toc439238155"/>
      <w:bookmarkStart w:id="78" w:name="_Toc439252707"/>
      <w:bookmarkStart w:id="79" w:name="_Toc439323565"/>
      <w:bookmarkStart w:id="80" w:name="_Toc439323681"/>
      <w:bookmarkStart w:id="81" w:name="_Toc440361315"/>
      <w:bookmarkStart w:id="82" w:name="_Toc440376070"/>
      <w:bookmarkStart w:id="83" w:name="_Toc440376197"/>
      <w:bookmarkStart w:id="84" w:name="_Toc440382462"/>
      <w:bookmarkStart w:id="85" w:name="_Toc440447132"/>
      <w:bookmarkStart w:id="86" w:name="_Toc440632292"/>
      <w:bookmarkStart w:id="87" w:name="_Toc440875065"/>
      <w:bookmarkStart w:id="88" w:name="_Toc441131052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9" w:name="_Toc440875066"/>
      <w:bookmarkStart w:id="90" w:name="_Toc441131053"/>
      <w:r w:rsidRPr="003303E9">
        <w:rPr>
          <w:bCs w:val="0"/>
        </w:rPr>
        <w:t>Антикоррупционная оговорка, включаемая в проект договора</w:t>
      </w:r>
      <w:bookmarkEnd w:id="89"/>
      <w:bookmarkEnd w:id="90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1" w:name="_Toc439238157"/>
      <w:bookmarkStart w:id="92" w:name="_Toc439252709"/>
      <w:bookmarkStart w:id="93" w:name="_Toc439323567"/>
      <w:bookmarkStart w:id="94" w:name="_Toc439323683"/>
      <w:bookmarkStart w:id="95" w:name="_Toc440361317"/>
      <w:bookmarkStart w:id="96" w:name="_Toc440376072"/>
      <w:bookmarkStart w:id="97" w:name="_Toc440376199"/>
      <w:bookmarkStart w:id="98" w:name="_Toc440382464"/>
      <w:bookmarkStart w:id="99" w:name="_Toc440447134"/>
      <w:bookmarkStart w:id="100" w:name="_Toc440632294"/>
      <w:bookmarkStart w:id="101" w:name="_Toc440875067"/>
      <w:bookmarkStart w:id="102" w:name="_Toc441131054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CA3D8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CA3D88">
        <w:rPr>
          <w:b w:val="0"/>
        </w:rPr>
      </w:r>
      <w:r w:rsidR="00CA3D88">
        <w:rPr>
          <w:b w:val="0"/>
        </w:rPr>
        <w:fldChar w:fldCharType="separate"/>
      </w:r>
      <w:r w:rsidR="00552FBF">
        <w:rPr>
          <w:b w:val="0"/>
        </w:rPr>
        <w:t>2.2.3</w:t>
      </w:r>
      <w:r w:rsidR="00CA3D88">
        <w:rPr>
          <w:b w:val="0"/>
        </w:rPr>
        <w:fldChar w:fldCharType="end"/>
      </w:r>
      <w:r w:rsidRPr="003303E9">
        <w:rPr>
          <w:b w:val="0"/>
        </w:rPr>
        <w:t>).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3" w:name="_Toc439238158"/>
      <w:bookmarkStart w:id="104" w:name="_Toc439252710"/>
      <w:bookmarkStart w:id="105" w:name="_Toc439323568"/>
      <w:bookmarkStart w:id="106" w:name="_Toc439323684"/>
      <w:bookmarkStart w:id="107" w:name="_Toc440361318"/>
      <w:bookmarkStart w:id="108" w:name="_Toc440376073"/>
      <w:bookmarkStart w:id="109" w:name="_Toc440376200"/>
      <w:bookmarkStart w:id="110" w:name="_Toc440382465"/>
      <w:bookmarkStart w:id="111" w:name="_Toc440447135"/>
      <w:bookmarkStart w:id="112" w:name="_Toc440632295"/>
      <w:bookmarkStart w:id="113" w:name="_Toc440875068"/>
      <w:bookmarkStart w:id="114" w:name="_Toc441131055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15" w:name="_Toc439238159"/>
      <w:bookmarkStart w:id="116" w:name="_Toc439252711"/>
      <w:bookmarkStart w:id="117" w:name="_Toc439323569"/>
      <w:bookmarkStart w:id="118" w:name="_Toc439323685"/>
      <w:bookmarkStart w:id="119" w:name="_Ref440270867"/>
      <w:bookmarkStart w:id="120" w:name="_Toc440361319"/>
      <w:bookmarkStart w:id="121" w:name="_Toc440376074"/>
      <w:bookmarkStart w:id="122" w:name="_Toc440376201"/>
      <w:bookmarkStart w:id="123" w:name="_Toc440382466"/>
      <w:bookmarkStart w:id="124" w:name="_Toc440447136"/>
      <w:bookmarkStart w:id="125" w:name="_Toc440632296"/>
      <w:bookmarkStart w:id="126" w:name="_Toc440875069"/>
      <w:bookmarkStart w:id="127" w:name="_Toc441131056"/>
      <w:r w:rsidRPr="003303E9">
        <w:rPr>
          <w:b w:val="0"/>
        </w:rPr>
        <w:t>Текст Антикоррупционной оговорки: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28" w:name="_Ref303622434"/>
      <w:bookmarkStart w:id="129" w:name="_Ref303624273"/>
      <w:bookmarkStart w:id="130" w:name="_Ref303682476"/>
      <w:bookmarkStart w:id="131" w:name="_Ref303683017"/>
      <w:bookmarkEnd w:id="128"/>
      <w:bookmarkEnd w:id="129"/>
      <w:bookmarkEnd w:id="130"/>
      <w:bookmarkEnd w:id="131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Ref303711222"/>
      <w:bookmarkStart w:id="133" w:name="_Ref311232052"/>
      <w:bookmarkStart w:id="134" w:name="_Toc44113105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32"/>
      <w:r w:rsidR="00D51A0B" w:rsidRPr="00E71A48">
        <w:rPr>
          <w:szCs w:val="24"/>
        </w:rPr>
        <w:t>Заявок</w:t>
      </w:r>
      <w:bookmarkEnd w:id="133"/>
      <w:bookmarkEnd w:id="13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35" w:name="_Toc44113105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3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36" w:name="_Toc439323688"/>
      <w:bookmarkStart w:id="137" w:name="_Toc440361322"/>
      <w:bookmarkStart w:id="138" w:name="_Toc440376077"/>
      <w:bookmarkStart w:id="139" w:name="_Toc440376204"/>
      <w:bookmarkStart w:id="140" w:name="_Toc440382469"/>
      <w:bookmarkStart w:id="141" w:name="_Toc440447139"/>
      <w:bookmarkStart w:id="142" w:name="_Toc440632299"/>
      <w:bookmarkStart w:id="143" w:name="_Toc440875072"/>
      <w:bookmarkStart w:id="144" w:name="_Toc44113105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E5CE6">
        <w:fldChar w:fldCharType="begin"/>
      </w:r>
      <w:r w:rsidR="00EE5CE6">
        <w:instrText xml:space="preserve"> REF _Ref305973033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3.2</w:t>
      </w:r>
      <w:r w:rsidR="00EE5CE6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E5CE6">
        <w:fldChar w:fldCharType="begin"/>
      </w:r>
      <w:r w:rsidR="00EE5CE6">
        <w:instrText xml:space="preserve"> REF _Ref305973147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3.3</w:t>
      </w:r>
      <w:r w:rsidR="00EE5CE6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5" w:name="__RefNumPara__828_922829174"/>
      <w:bookmarkEnd w:id="14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="00EE5CE6">
        <w:fldChar w:fldCharType="begin"/>
      </w:r>
      <w:r w:rsidR="00EE5CE6">
        <w:instrText xml:space="preserve"> REF _Ref305973214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3.4</w:t>
      </w:r>
      <w:r w:rsidR="00EE5CE6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EE5CE6">
        <w:fldChar w:fldCharType="begin"/>
      </w:r>
      <w:r w:rsidR="00EE5CE6">
        <w:instrText xml:space="preserve"> REF _Ref303683883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EE5CE6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6" w:name="__RefNumPara__832_922829174"/>
      <w:bookmarkEnd w:id="14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EE5CE6">
        <w:fldChar w:fldCharType="begin"/>
      </w:r>
      <w:r w:rsidR="00EE5CE6">
        <w:instrText xml:space="preserve"> REF _Ref305973250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552FBF">
        <w:t>.1</w:t>
      </w:r>
      <w:r w:rsidR="00EE5CE6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7" w:name="__RefNumPara__834_922829174"/>
      <w:bookmarkEnd w:id="14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EE5CE6">
        <w:fldChar w:fldCharType="begin"/>
      </w:r>
      <w:r w:rsidR="00EE5CE6">
        <w:instrText xml:space="preserve"> REF _Ref303250967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3.7</w:t>
      </w:r>
      <w:r w:rsidR="00EE5CE6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8" w:name="__RefNumPara__836_922829174"/>
      <w:bookmarkEnd w:id="14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E5CE6">
        <w:fldChar w:fldCharType="begin"/>
      </w:r>
      <w:r w:rsidR="00EE5CE6">
        <w:instrText xml:space="preserve"> REF _Ref303681924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3.8</w:t>
      </w:r>
      <w:r w:rsidR="00EE5CE6">
        <w:fldChar w:fldCharType="end"/>
      </w:r>
      <w:r w:rsidR="00CA3D8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A3D88" w:rsidRPr="00E71A48">
        <w:rPr>
          <w:bCs w:val="0"/>
          <w:sz w:val="24"/>
          <w:szCs w:val="24"/>
        </w:rPr>
      </w:r>
      <w:r w:rsidR="00CA3D8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EE5CE6">
        <w:fldChar w:fldCharType="begin"/>
      </w:r>
      <w:r w:rsidR="00EE5CE6">
        <w:instrText xml:space="preserve"> REF _Ref303683929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3.10</w:t>
      </w:r>
      <w:r w:rsidR="00EE5CE6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EE5CE6">
        <w:fldChar w:fldCharType="begin"/>
      </w:r>
      <w:r w:rsidR="00EE5CE6">
        <w:instrText xml:space="preserve"> REF _Ref306140410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3.11</w:t>
      </w:r>
      <w:r w:rsidR="00EE5CE6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E5CE6">
        <w:fldChar w:fldCharType="begin"/>
      </w:r>
      <w:r w:rsidR="00EE5CE6">
        <w:instrText xml:space="preserve"> REF _Ref306140451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3.12</w:t>
      </w:r>
      <w:r w:rsidR="00EE5CE6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49" w:name="_Toc439323689"/>
      <w:bookmarkStart w:id="150" w:name="_Toc440361323"/>
      <w:bookmarkStart w:id="151" w:name="_Toc440376078"/>
      <w:bookmarkStart w:id="152" w:name="_Toc440376205"/>
      <w:bookmarkStart w:id="153" w:name="_Toc440382470"/>
      <w:bookmarkStart w:id="154" w:name="_Toc440447140"/>
      <w:bookmarkStart w:id="155" w:name="_Toc440632300"/>
      <w:bookmarkStart w:id="156" w:name="_Toc440875073"/>
      <w:bookmarkStart w:id="157" w:name="_Toc44113106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8" w:name="_Ref303250835"/>
      <w:bookmarkStart w:id="159" w:name="_Ref305973033"/>
      <w:bookmarkStart w:id="160" w:name="_Toc441131061"/>
      <w:bookmarkStart w:id="161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58"/>
      <w:r w:rsidRPr="00E71A48">
        <w:t xml:space="preserve"> по запросу предложений</w:t>
      </w:r>
      <w:bookmarkEnd w:id="159"/>
      <w:bookmarkEnd w:id="160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EE5CE6">
        <w:fldChar w:fldCharType="begin"/>
      </w:r>
      <w:r w:rsidR="00EE5CE6">
        <w:instrText xml:space="preserve"> REF _Ref302563524 \n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1.1.1</w:t>
      </w:r>
      <w:r w:rsidR="00EE5CE6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62" w:name="__RefNumPara__444_922829174"/>
      <w:bookmarkStart w:id="163" w:name="_Ref191386216"/>
      <w:bookmarkStart w:id="164" w:name="_Ref305973147"/>
      <w:bookmarkStart w:id="165" w:name="_Toc441131062"/>
      <w:bookmarkEnd w:id="161"/>
      <w:bookmarkEnd w:id="162"/>
      <w:r w:rsidRPr="00E71A48">
        <w:lastRenderedPageBreak/>
        <w:t xml:space="preserve">Подготовка </w:t>
      </w:r>
      <w:bookmarkEnd w:id="163"/>
      <w:r w:rsidRPr="00E71A48">
        <w:t>Заявок</w:t>
      </w:r>
      <w:bookmarkEnd w:id="164"/>
      <w:bookmarkEnd w:id="1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66" w:name="_Ref306114638"/>
      <w:bookmarkStart w:id="167" w:name="_Toc440361326"/>
      <w:bookmarkStart w:id="168" w:name="_Toc440376081"/>
      <w:bookmarkStart w:id="169" w:name="_Toc440376208"/>
      <w:bookmarkStart w:id="170" w:name="_Toc440382473"/>
      <w:bookmarkStart w:id="171" w:name="_Toc440447143"/>
      <w:bookmarkStart w:id="172" w:name="_Toc440632303"/>
      <w:bookmarkStart w:id="173" w:name="_Toc440875076"/>
      <w:bookmarkStart w:id="174" w:name="_Toc44113106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5.2</w:t>
      </w:r>
      <w:r w:rsidR="00CA3D88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CA3D88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5.4</w:t>
      </w:r>
      <w:r w:rsidR="00CA3D88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CA3D8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EE5CE6">
        <w:fldChar w:fldCharType="begin"/>
      </w:r>
      <w:r w:rsidR="00EE5CE6">
        <w:instrText xml:space="preserve"> REF _Ref191386407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EE5CE6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CA3D8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5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175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CA3D8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CA3D8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5.7.1</w:t>
      </w:r>
      <w:r w:rsidR="00CA3D88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250D0D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CA3D88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D15047">
        <w:rPr>
          <w:sz w:val="24"/>
          <w:szCs w:val="24"/>
        </w:rPr>
        <w:t>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250D0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5.4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5.2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CA3D88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CA3D88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CA3D88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CA3D88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CA3D8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д)</w:t>
      </w:r>
      <w:r w:rsidR="00CA3D88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м)</w:t>
      </w:r>
      <w:r w:rsidR="00CA3D8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CA3D88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н)</w:t>
      </w:r>
      <w:r w:rsidR="00CA3D88">
        <w:rPr>
          <w:sz w:val="24"/>
          <w:szCs w:val="24"/>
        </w:rPr>
        <w:fldChar w:fldCharType="end"/>
      </w:r>
      <w:r w:rsidR="002F273A">
        <w:rPr>
          <w:sz w:val="24"/>
          <w:szCs w:val="24"/>
        </w:rPr>
        <w:t xml:space="preserve">, </w:t>
      </w:r>
      <w:r w:rsidR="00CA3D88">
        <w:rPr>
          <w:sz w:val="24"/>
          <w:szCs w:val="24"/>
        </w:rPr>
        <w:fldChar w:fldCharType="begin"/>
      </w:r>
      <w:r w:rsidR="002F273A">
        <w:rPr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CA3D8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CA3D88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CA3D8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EE5CE6">
        <w:fldChar w:fldCharType="begin"/>
      </w:r>
      <w:r w:rsidR="00EE5CE6">
        <w:instrText xml:space="preserve"> REF _Ref440274659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EE5CE6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EE5CE6">
        <w:fldChar w:fldCharType="begin"/>
      </w:r>
      <w:r w:rsidR="00EE5CE6">
        <w:instrText xml:space="preserve"> REF _Ref440274733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EE5CE6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EE5CE6">
        <w:fldChar w:fldCharType="begin"/>
      </w:r>
      <w:r w:rsidR="00EE5CE6">
        <w:instrText xml:space="preserve"> REF _Ref440274744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EE5CE6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EE5CE6">
        <w:fldChar w:fldCharType="begin"/>
      </w:r>
      <w:r w:rsidR="00EE5CE6">
        <w:instrText xml:space="preserve"> REF _Ref440274756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EE5CE6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CA3D8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CA3D88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CA3D88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EE5CE6">
        <w:fldChar w:fldCharType="begin"/>
      </w:r>
      <w:r w:rsidR="00EE5CE6">
        <w:instrText xml:space="preserve"> REF _Ref440274659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EE5CE6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EE5CE6">
        <w:fldChar w:fldCharType="begin"/>
      </w:r>
      <w:r w:rsidR="00EE5CE6">
        <w:instrText xml:space="preserve"> REF _Ref440274733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EE5CE6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EE5CE6">
        <w:fldChar w:fldCharType="begin"/>
      </w:r>
      <w:r w:rsidR="00EE5CE6">
        <w:instrText xml:space="preserve"> REF _Ref440274744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EE5CE6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EE5CE6">
        <w:fldChar w:fldCharType="begin"/>
      </w:r>
      <w:r w:rsidR="00EE5CE6">
        <w:instrText xml:space="preserve"> REF _Ref440274756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EE5CE6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CA3D88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CA3D88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CA3D8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6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176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CA3D88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</w:t>
      </w:r>
      <w:r w:rsidR="00CA3D88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E5CE6">
        <w:fldChar w:fldCharType="begin"/>
      </w:r>
      <w:r w:rsidR="00EE5CE6">
        <w:instrText xml:space="preserve"> REF _Ref191386419 \n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3.3.2</w:t>
      </w:r>
      <w:r w:rsidR="00EE5CE6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EE5CE6">
        <w:fldChar w:fldCharType="begin"/>
      </w:r>
      <w:r w:rsidR="00EE5CE6">
        <w:instrText xml:space="preserve"> REF _Ref306005578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3.3.8.3</w:t>
      </w:r>
      <w:r w:rsidR="00EE5CE6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EE5CE6">
        <w:fldChar w:fldCharType="begin"/>
      </w:r>
      <w:r w:rsidR="00EE5CE6">
        <w:instrText xml:space="preserve"> REF _Ref441574649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5.18</w:t>
      </w:r>
      <w:r w:rsidR="00EE5CE6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7" w:name="_Ref55279015"/>
      <w:bookmarkStart w:id="17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177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9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178"/>
      <w:bookmarkEnd w:id="179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EE5CE6">
        <w:fldChar w:fldCharType="begin"/>
      </w:r>
      <w:r w:rsidR="00EE5CE6">
        <w:instrText xml:space="preserve"> REF _Ref440361959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5.5</w:t>
      </w:r>
      <w:r w:rsidR="00EE5CE6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EE5CE6">
        <w:fldChar w:fldCharType="begin"/>
      </w:r>
      <w:r w:rsidR="00EE5CE6">
        <w:instrText xml:space="preserve"> REF _Ref440271036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5.4</w:t>
      </w:r>
      <w:r w:rsidR="00EE5CE6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EE5CE6">
        <w:fldChar w:fldCharType="begin"/>
      </w:r>
      <w:r w:rsidR="00EE5CE6">
        <w:instrText xml:space="preserve"> REF _Ref55336310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EE5CE6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CA3D8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0" w:name="_Ref115076752"/>
      <w:bookmarkStart w:id="181" w:name="_Ref191386109"/>
      <w:bookmarkStart w:id="182" w:name="_Ref191386419"/>
      <w:bookmarkStart w:id="183" w:name="_Toc440361327"/>
      <w:bookmarkStart w:id="184" w:name="_Toc440376082"/>
      <w:bookmarkStart w:id="185" w:name="_Toc440376209"/>
      <w:bookmarkStart w:id="186" w:name="_Toc440382474"/>
      <w:bookmarkStart w:id="187" w:name="_Toc440447144"/>
      <w:bookmarkStart w:id="188" w:name="_Toc440632304"/>
      <w:bookmarkStart w:id="189" w:name="_Toc440875077"/>
      <w:bookmarkStart w:id="190" w:name="_Toc441131064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80"/>
      <w:bookmarkEnd w:id="181"/>
      <w:bookmarkEnd w:id="182"/>
      <w:r w:rsidRPr="00E71A48">
        <w:rPr>
          <w:szCs w:val="24"/>
        </w:rPr>
        <w:t>ЭТП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1" w:name="_Ref115076807"/>
      <w:bookmarkStart w:id="192" w:name="_Toc440361328"/>
      <w:bookmarkStart w:id="193" w:name="_Toc440376083"/>
      <w:bookmarkStart w:id="194" w:name="_Toc440376210"/>
      <w:bookmarkStart w:id="195" w:name="_Toc440382475"/>
      <w:bookmarkStart w:id="196" w:name="_Toc440447145"/>
      <w:bookmarkStart w:id="197" w:name="_Toc440632305"/>
      <w:bookmarkStart w:id="198" w:name="_Toc440875078"/>
      <w:bookmarkStart w:id="199" w:name="_Toc44113106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0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EE5CE6">
        <w:fldChar w:fldCharType="begin"/>
      </w:r>
      <w:r w:rsidR="00EE5CE6">
        <w:instrText xml:space="preserve"> REF _Ref306005578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3.3.8.3</w:t>
      </w:r>
      <w:r w:rsidR="00EE5CE6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EE5CE6">
        <w:fldChar w:fldCharType="begin"/>
      </w:r>
      <w:r w:rsidR="00EE5CE6">
        <w:instrText xml:space="preserve"> REF _Ref441574649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5.18</w:t>
      </w:r>
      <w:r w:rsidR="00EE5CE6">
        <w:fldChar w:fldCharType="end"/>
      </w:r>
      <w:r>
        <w:rPr>
          <w:bCs w:val="0"/>
          <w:sz w:val="24"/>
          <w:szCs w:val="24"/>
        </w:rPr>
        <w:t>.</w:t>
      </w:r>
      <w:bookmarkEnd w:id="20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01" w:name="_Ref306008743"/>
      <w:bookmarkStart w:id="202" w:name="_Toc440361329"/>
      <w:bookmarkStart w:id="203" w:name="_Toc440376084"/>
      <w:bookmarkStart w:id="204" w:name="_Toc440376211"/>
      <w:bookmarkStart w:id="205" w:name="_Toc440382476"/>
      <w:bookmarkStart w:id="206" w:name="_Toc440447146"/>
      <w:bookmarkStart w:id="207" w:name="_Toc440632306"/>
      <w:bookmarkStart w:id="208" w:name="_Toc440875079"/>
      <w:bookmarkStart w:id="209" w:name="_Toc44113106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10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EE5CE6">
        <w:fldChar w:fldCharType="begin"/>
      </w:r>
      <w:r w:rsidR="00EE5CE6">
        <w:instrText xml:space="preserve"> REF _Ref440289953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EE5CE6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10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1" w:name="_Toc440361330"/>
      <w:bookmarkStart w:id="212" w:name="_Toc440376085"/>
      <w:bookmarkStart w:id="213" w:name="_Toc440376212"/>
      <w:bookmarkStart w:id="214" w:name="_Toc440382477"/>
      <w:bookmarkStart w:id="215" w:name="_Toc440447147"/>
      <w:bookmarkStart w:id="216" w:name="_Toc440632307"/>
      <w:bookmarkStart w:id="217" w:name="_Toc440875080"/>
      <w:bookmarkStart w:id="218" w:name="_Toc44113106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9" w:name="_Toc440361331"/>
      <w:bookmarkStart w:id="220" w:name="_Toc440376086"/>
      <w:bookmarkStart w:id="221" w:name="_Toc440376213"/>
      <w:bookmarkStart w:id="222" w:name="_Toc440382478"/>
      <w:bookmarkStart w:id="223" w:name="_Toc440447148"/>
      <w:bookmarkStart w:id="224" w:name="_Toc440632308"/>
      <w:bookmarkStart w:id="225" w:name="_Toc440875081"/>
      <w:bookmarkStart w:id="226" w:name="_Toc44113106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5B410B" w:rsidRDefault="00717F60" w:rsidP="00E71A48">
      <w:pPr>
        <w:pStyle w:val="3"/>
        <w:spacing w:line="264" w:lineRule="auto"/>
        <w:rPr>
          <w:szCs w:val="24"/>
        </w:rPr>
      </w:pPr>
      <w:bookmarkStart w:id="227" w:name="_Toc440361332"/>
      <w:bookmarkStart w:id="228" w:name="_Toc440376087"/>
      <w:bookmarkStart w:id="229" w:name="_Toc440376214"/>
      <w:bookmarkStart w:id="230" w:name="_Toc440382479"/>
      <w:bookmarkStart w:id="231" w:name="_Toc440447149"/>
      <w:bookmarkStart w:id="232" w:name="_Toc440632309"/>
      <w:bookmarkStart w:id="233" w:name="_Toc440875082"/>
      <w:bookmarkStart w:id="234" w:name="_Toc441131069"/>
      <w:r w:rsidRPr="00C12FA4">
        <w:rPr>
          <w:szCs w:val="24"/>
        </w:rPr>
        <w:lastRenderedPageBreak/>
        <w:t>Нача</w:t>
      </w:r>
      <w:r w:rsidRPr="005B410B">
        <w:rPr>
          <w:szCs w:val="24"/>
        </w:rPr>
        <w:t xml:space="preserve">льная (максимальная) цена </w:t>
      </w:r>
      <w:r w:rsidR="00123C70" w:rsidRPr="005B410B">
        <w:rPr>
          <w:szCs w:val="24"/>
        </w:rPr>
        <w:t>Договор</w:t>
      </w:r>
      <w:r w:rsidRPr="005B410B">
        <w:rPr>
          <w:szCs w:val="24"/>
        </w:rPr>
        <w:t>а (цена лота)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216641" w:rsidRPr="005B410B" w:rsidRDefault="005B410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5B410B">
        <w:rPr>
          <w:bCs w:val="0"/>
          <w:sz w:val="24"/>
          <w:szCs w:val="24"/>
        </w:rPr>
        <w:t xml:space="preserve">Начальная (максимальная) цена Договора: </w:t>
      </w:r>
      <w:r w:rsidRPr="005B410B">
        <w:rPr>
          <w:b/>
          <w:sz w:val="24"/>
          <w:szCs w:val="24"/>
        </w:rPr>
        <w:t>7</w:t>
      </w:r>
      <w:r w:rsidRPr="005B410B">
        <w:rPr>
          <w:b/>
          <w:sz w:val="24"/>
          <w:szCs w:val="24"/>
          <w:lang w:val="en-US"/>
        </w:rPr>
        <w:t> </w:t>
      </w:r>
      <w:r w:rsidRPr="005B410B">
        <w:rPr>
          <w:b/>
          <w:sz w:val="24"/>
          <w:szCs w:val="24"/>
        </w:rPr>
        <w:t>349 100</w:t>
      </w:r>
      <w:r w:rsidRPr="005B410B">
        <w:rPr>
          <w:sz w:val="24"/>
          <w:szCs w:val="24"/>
        </w:rPr>
        <w:t xml:space="preserve"> (Семь миллионов триста сорок девять тысяч сто) рублей 00 копеек РФ, без учета НДС; НДС составляет </w:t>
      </w:r>
      <w:r>
        <w:rPr>
          <w:sz w:val="24"/>
          <w:szCs w:val="24"/>
        </w:rPr>
        <w:t xml:space="preserve">            </w:t>
      </w:r>
      <w:r w:rsidRPr="005B410B">
        <w:rPr>
          <w:b/>
          <w:sz w:val="24"/>
          <w:szCs w:val="24"/>
        </w:rPr>
        <w:t>1 322 838</w:t>
      </w:r>
      <w:r w:rsidRPr="005B410B">
        <w:rPr>
          <w:sz w:val="24"/>
          <w:szCs w:val="24"/>
        </w:rPr>
        <w:t xml:space="preserve"> (Один миллион триста двадцать две тысячи восемьсот тридцать восемь) рублей 00 копеек РФ; </w:t>
      </w:r>
      <w:r w:rsidRPr="005B410B">
        <w:rPr>
          <w:b/>
          <w:sz w:val="24"/>
          <w:szCs w:val="24"/>
        </w:rPr>
        <w:t>8 671 938</w:t>
      </w:r>
      <w:r w:rsidRPr="005B410B">
        <w:rPr>
          <w:sz w:val="24"/>
          <w:szCs w:val="24"/>
        </w:rPr>
        <w:t xml:space="preserve"> (Восемь миллионов шестьсот семьдесят одна тысяча девятьсот тридцать восемь) рублей 00 копеек РФ, с учетом НДС</w:t>
      </w:r>
      <w:r w:rsidRPr="005B410B">
        <w:rPr>
          <w:bCs w:val="0"/>
          <w:sz w:val="24"/>
          <w:szCs w:val="24"/>
        </w:rPr>
        <w:t>.</w:t>
      </w:r>
      <w:proofErr w:type="gramEnd"/>
    </w:p>
    <w:p w:rsidR="004F657D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B410B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</w:t>
      </w:r>
      <w:r w:rsidRPr="001365D6">
        <w:rPr>
          <w:sz w:val="24"/>
          <w:szCs w:val="24"/>
        </w:rPr>
        <w:t>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6E78FA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6E78FA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E78FA">
        <w:rPr>
          <w:bCs w:val="0"/>
          <w:sz w:val="24"/>
          <w:szCs w:val="24"/>
        </w:rPr>
        <w:t xml:space="preserve">Цена в письме о подаче оферты </w:t>
      </w:r>
      <w:r w:rsidR="003F3A69" w:rsidRPr="006E78FA">
        <w:rPr>
          <w:bCs w:val="0"/>
          <w:spacing w:val="-2"/>
          <w:sz w:val="24"/>
          <w:szCs w:val="24"/>
        </w:rPr>
        <w:t>(под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EE5CE6">
        <w:fldChar w:fldCharType="begin"/>
      </w:r>
      <w:r w:rsidR="00EE5CE6">
        <w:instrText xml:space="preserve"> REF _Ref55336310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EE5CE6">
        <w:fldChar w:fldCharType="end"/>
      </w:r>
      <w:r w:rsidR="003F3A69" w:rsidRPr="006E78FA">
        <w:rPr>
          <w:bCs w:val="0"/>
          <w:sz w:val="24"/>
          <w:szCs w:val="24"/>
          <w:lang w:eastAsia="ru-RU"/>
        </w:rPr>
        <w:t>)</w:t>
      </w:r>
      <w:r w:rsidRPr="006E78F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6E78FA">
        <w:rPr>
          <w:bCs w:val="0"/>
          <w:sz w:val="24"/>
          <w:szCs w:val="24"/>
        </w:rPr>
        <w:t>Сводной таблице стоимости</w:t>
      </w:r>
      <w:r w:rsidR="00525723" w:rsidRPr="006E78FA">
        <w:rPr>
          <w:bCs w:val="0"/>
          <w:sz w:val="24"/>
          <w:szCs w:val="24"/>
        </w:rPr>
        <w:t xml:space="preserve"> услуг</w:t>
      </w:r>
      <w:r w:rsidRPr="006E78FA">
        <w:rPr>
          <w:bCs w:val="0"/>
          <w:sz w:val="24"/>
          <w:szCs w:val="24"/>
        </w:rPr>
        <w:t xml:space="preserve"> </w:t>
      </w:r>
      <w:r w:rsidR="003F3A69" w:rsidRPr="006E78FA">
        <w:rPr>
          <w:bCs w:val="0"/>
          <w:sz w:val="24"/>
          <w:szCs w:val="24"/>
        </w:rPr>
        <w:t>(</w:t>
      </w:r>
      <w:r w:rsidR="003F3A69" w:rsidRPr="006E78FA">
        <w:rPr>
          <w:bCs w:val="0"/>
          <w:spacing w:val="-2"/>
          <w:sz w:val="24"/>
          <w:szCs w:val="24"/>
        </w:rPr>
        <w:t>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EE5CE6">
        <w:fldChar w:fldCharType="begin"/>
      </w:r>
      <w:r w:rsidR="00EE5CE6">
        <w:instrText xml:space="preserve"> REF _Ref440271072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5.2</w:t>
      </w:r>
      <w:r w:rsidR="00EE5CE6">
        <w:fldChar w:fldCharType="end"/>
      </w:r>
      <w:r w:rsidR="003F3A69" w:rsidRPr="006E78FA">
        <w:rPr>
          <w:bCs w:val="0"/>
          <w:sz w:val="24"/>
          <w:szCs w:val="24"/>
        </w:rPr>
        <w:t>)</w:t>
      </w:r>
      <w:r w:rsidR="00EA1723" w:rsidRPr="006E78FA">
        <w:rPr>
          <w:bCs w:val="0"/>
          <w:sz w:val="24"/>
          <w:szCs w:val="24"/>
        </w:rPr>
        <w:t xml:space="preserve"> </w:t>
      </w:r>
      <w:r w:rsidR="00EA1723" w:rsidRPr="006E78FA">
        <w:rPr>
          <w:sz w:val="24"/>
          <w:szCs w:val="24"/>
        </w:rPr>
        <w:t xml:space="preserve">и Графике оплаты оказания услуг (подраздел </w:t>
      </w:r>
      <w:r w:rsidR="00EE5CE6">
        <w:fldChar w:fldCharType="begin"/>
      </w:r>
      <w:r w:rsidR="00EE5CE6">
        <w:instrText xml:space="preserve"> REF _Ref440361439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5.5</w:t>
      </w:r>
      <w:r w:rsidR="00EE5CE6">
        <w:fldChar w:fldCharType="end"/>
      </w:r>
      <w:r w:rsidR="00EA1723" w:rsidRPr="006E78FA">
        <w:rPr>
          <w:sz w:val="24"/>
          <w:szCs w:val="24"/>
        </w:rPr>
        <w:t>)</w:t>
      </w:r>
      <w:r w:rsidRPr="006E78FA">
        <w:rPr>
          <w:bCs w:val="0"/>
          <w:sz w:val="24"/>
          <w:szCs w:val="24"/>
        </w:rPr>
        <w:t>. В противном случае Заявк</w:t>
      </w:r>
      <w:r w:rsidR="009F10B1" w:rsidRPr="006E78FA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A3D88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3.6.4</w:t>
      </w:r>
      <w:r w:rsidR="00CA3D88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35" w:name="_Ref191386407"/>
      <w:bookmarkStart w:id="236" w:name="_Ref191386526"/>
      <w:bookmarkStart w:id="237" w:name="_Toc440361333"/>
      <w:bookmarkStart w:id="238" w:name="_Toc440376088"/>
      <w:bookmarkStart w:id="239" w:name="_Toc440376215"/>
      <w:bookmarkStart w:id="240" w:name="_Toc440382480"/>
      <w:bookmarkStart w:id="241" w:name="_Toc440447150"/>
      <w:bookmarkStart w:id="242" w:name="_Toc440632310"/>
      <w:bookmarkStart w:id="243" w:name="_Toc440875083"/>
      <w:bookmarkStart w:id="244" w:name="_Toc441131070"/>
      <w:bookmarkStart w:id="245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6" w:name="_Ref93090116"/>
      <w:bookmarkStart w:id="247" w:name="_Ref191386482"/>
      <w:bookmarkStart w:id="248" w:name="_Ref440291364"/>
      <w:bookmarkEnd w:id="245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46"/>
      <w:r w:rsidRPr="00E71A48">
        <w:rPr>
          <w:bCs w:val="0"/>
          <w:sz w:val="24"/>
          <w:szCs w:val="24"/>
        </w:rPr>
        <w:t>:</w:t>
      </w:r>
      <w:bookmarkStart w:id="249" w:name="_Ref306004833"/>
      <w:bookmarkEnd w:id="247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EE5CE6">
        <w:fldChar w:fldCharType="begin"/>
      </w:r>
      <w:r w:rsidR="00EE5CE6">
        <w:instrText xml:space="preserve"> REF _Ref191386451 \n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3.3.9</w:t>
      </w:r>
      <w:r w:rsidR="00EE5CE6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3.3.10</w:t>
      </w:r>
      <w:r w:rsidR="00CA3D88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48"/>
      <w:bookmarkEnd w:id="249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0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50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51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52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51"/>
      <w:bookmarkEnd w:id="252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53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</w:t>
      </w:r>
      <w:r w:rsidRPr="00E71A48">
        <w:rPr>
          <w:rFonts w:eastAsia="Arial Unicode MS"/>
          <w:sz w:val="24"/>
          <w:szCs w:val="24"/>
          <w:lang w:eastAsia="ru-RU"/>
        </w:rPr>
        <w:lastRenderedPageBreak/>
        <w:t>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253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EE5CE6">
        <w:fldChar w:fldCharType="begin"/>
      </w:r>
      <w:r w:rsidR="00EE5CE6">
        <w:instrText xml:space="preserve"> REF _Ref440275279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1.1.4</w:t>
      </w:r>
      <w:r w:rsidR="00EE5CE6">
        <w:fldChar w:fldCharType="end"/>
      </w:r>
      <w:r w:rsidRPr="009F2BF9">
        <w:rPr>
          <w:sz w:val="24"/>
          <w:szCs w:val="24"/>
        </w:rPr>
        <w:t xml:space="preserve"> и разделе </w:t>
      </w:r>
      <w:r w:rsidR="00EE5CE6">
        <w:fldChar w:fldCharType="begin"/>
      </w:r>
      <w:r w:rsidR="00EE5CE6">
        <w:instrText xml:space="preserve"> REF _Ref440270568 \r \h  \* MERGEFORMAT </w:instrText>
      </w:r>
      <w:r w:rsidR="00EE5CE6">
        <w:fldChar w:fldCharType="separate"/>
      </w:r>
      <w:r w:rsidR="00552FBF">
        <w:t>4</w:t>
      </w:r>
      <w:r w:rsidR="00EE5CE6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5B410B">
        <w:rPr>
          <w:sz w:val="24"/>
          <w:szCs w:val="24"/>
        </w:rPr>
        <w:t>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5347F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347F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347FA">
        <w:rPr>
          <w:color w:val="000000"/>
          <w:sz w:val="24"/>
          <w:szCs w:val="24"/>
          <w:lang w:eastAsia="ru-RU"/>
        </w:rPr>
        <w:t xml:space="preserve"> по </w:t>
      </w:r>
      <w:r w:rsidR="002037C3" w:rsidRPr="005347F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347F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5347F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5347F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5347FA">
        <w:rPr>
          <w:color w:val="000000"/>
          <w:sz w:val="24"/>
          <w:szCs w:val="24"/>
          <w:lang w:eastAsia="ru-RU"/>
        </w:rPr>
        <w:t>услуг</w:t>
      </w:r>
      <w:r w:rsidR="00036006" w:rsidRPr="005347F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347FA">
        <w:rPr>
          <w:color w:val="000000"/>
          <w:sz w:val="24"/>
          <w:szCs w:val="24"/>
          <w:lang w:eastAsia="ru-RU"/>
        </w:rPr>
        <w:t>)</w:t>
      </w:r>
      <w:r w:rsidR="00036006" w:rsidRPr="005347FA">
        <w:rPr>
          <w:color w:val="000000"/>
          <w:sz w:val="24"/>
          <w:szCs w:val="24"/>
          <w:lang w:eastAsia="ru-RU"/>
        </w:rPr>
        <w:t xml:space="preserve">. 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4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255" w:name="_Ref303587815"/>
      <w:r w:rsidRPr="000F4365">
        <w:rPr>
          <w:bCs w:val="0"/>
          <w:sz w:val="24"/>
          <w:szCs w:val="24"/>
        </w:rPr>
        <w:t>Для юридических, лиц/ индивидуальных предпринимателей, если в каждом из пунктов не установлено иное:</w:t>
      </w:r>
      <w:bookmarkEnd w:id="254"/>
      <w:bookmarkEnd w:id="255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9C443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6" w:name="_Ref440279062"/>
      <w:r>
        <w:rPr>
          <w:sz w:val="24"/>
          <w:szCs w:val="24"/>
        </w:rPr>
        <w:t>Копи</w:t>
      </w:r>
      <w:r w:rsidR="00240E6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137C0D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 Если учредителями Участника являются юридические лица, необходимо представить аналогичные документы </w:t>
      </w:r>
      <w:r w:rsidR="00553A57" w:rsidRPr="00B20653">
        <w:rPr>
          <w:sz w:val="24"/>
          <w:szCs w:val="24"/>
        </w:rPr>
        <w:lastRenderedPageBreak/>
        <w:t xml:space="preserve">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256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</w:r>
      <w:proofErr w:type="gramStart"/>
      <w:r w:rsidRPr="00F82225">
        <w:rPr>
          <w:sz w:val="24"/>
          <w:szCs w:val="24"/>
        </w:rPr>
        <w:t>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  <w:proofErr w:type="gramEnd"/>
    </w:p>
    <w:p w:rsidR="00F82225" w:rsidRPr="00AD0D57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Информационное письмо о налич</w:t>
      </w:r>
      <w:proofErr w:type="gramStart"/>
      <w:r w:rsidRPr="00AD0D57">
        <w:rPr>
          <w:sz w:val="24"/>
          <w:szCs w:val="24"/>
        </w:rPr>
        <w:t>ии у У</w:t>
      </w:r>
      <w:proofErr w:type="gramEnd"/>
      <w:r w:rsidRPr="00AD0D57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D0D57">
        <w:rPr>
          <w:sz w:val="24"/>
          <w:szCs w:val="24"/>
        </w:rPr>
        <w:t>(</w:t>
      </w:r>
      <w:r w:rsidR="003F3A69" w:rsidRPr="00AD0D57">
        <w:rPr>
          <w:sz w:val="24"/>
          <w:szCs w:val="24"/>
        </w:rPr>
        <w:t>подраздел</w:t>
      </w:r>
      <w:r w:rsidR="00A600E3" w:rsidRPr="00AD0D57">
        <w:rPr>
          <w:sz w:val="24"/>
          <w:szCs w:val="24"/>
        </w:rPr>
        <w:t xml:space="preserve"> </w:t>
      </w:r>
      <w:r w:rsidR="00EE5CE6">
        <w:fldChar w:fldCharType="begin"/>
      </w:r>
      <w:r w:rsidR="00EE5CE6">
        <w:instrText xml:space="preserve"> REF _Ref440271993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5.11</w:t>
      </w:r>
      <w:r w:rsidR="00EE5CE6">
        <w:fldChar w:fldCharType="end"/>
      </w:r>
      <w:r w:rsidR="00A600E3" w:rsidRPr="00AD0D57">
        <w:rPr>
          <w:sz w:val="24"/>
          <w:szCs w:val="24"/>
        </w:rPr>
        <w:t>)</w:t>
      </w:r>
      <w:r w:rsidR="00F82225" w:rsidRPr="00AD0D57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7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5.1.3</w:t>
      </w:r>
      <w:r w:rsidR="00CA3D88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257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5.12</w:t>
      </w:r>
      <w:r w:rsidR="00CA3D88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5.13</w:t>
      </w:r>
      <w:r w:rsidR="00CA3D88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6D7440">
        <w:rPr>
          <w:sz w:val="24"/>
          <w:szCs w:val="24"/>
        </w:rPr>
        <w:t xml:space="preserve"> </w:t>
      </w:r>
      <w:r w:rsidR="006D7440">
        <w:rPr>
          <w:szCs w:val="24"/>
        </w:rPr>
        <w:t>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6D7440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06AA1">
        <w:rPr>
          <w:sz w:val="24"/>
          <w:szCs w:val="24"/>
        </w:rPr>
        <w:t>05</w:t>
      </w:r>
      <w:r w:rsidR="00006AA1" w:rsidRPr="00F82225">
        <w:rPr>
          <w:sz w:val="24"/>
          <w:szCs w:val="24"/>
        </w:rPr>
        <w:t>.0</w:t>
      </w:r>
      <w:r w:rsidR="00006AA1">
        <w:rPr>
          <w:sz w:val="24"/>
          <w:szCs w:val="24"/>
        </w:rPr>
        <w:t>6</w:t>
      </w:r>
      <w:r w:rsidR="00006AA1" w:rsidRPr="00F82225">
        <w:rPr>
          <w:sz w:val="24"/>
          <w:szCs w:val="24"/>
        </w:rPr>
        <w:t>.201</w:t>
      </w:r>
      <w:r w:rsidR="00006AA1">
        <w:rPr>
          <w:sz w:val="24"/>
          <w:szCs w:val="24"/>
        </w:rPr>
        <w:t>5</w:t>
      </w:r>
      <w:r w:rsidR="00006AA1" w:rsidRPr="00F82225">
        <w:rPr>
          <w:sz w:val="24"/>
          <w:szCs w:val="24"/>
        </w:rPr>
        <w:t xml:space="preserve"> N ММВ-7-</w:t>
      </w:r>
      <w:r w:rsidR="00006AA1">
        <w:rPr>
          <w:sz w:val="24"/>
          <w:szCs w:val="24"/>
        </w:rPr>
        <w:t>17</w:t>
      </w:r>
      <w:r w:rsidR="00006AA1" w:rsidRPr="00F82225">
        <w:rPr>
          <w:sz w:val="24"/>
          <w:szCs w:val="24"/>
        </w:rPr>
        <w:t>/</w:t>
      </w:r>
      <w:r w:rsidR="00006AA1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</w:t>
      </w:r>
      <w:r w:rsidR="00F82225" w:rsidRPr="00240E62">
        <w:rPr>
          <w:sz w:val="24"/>
          <w:szCs w:val="24"/>
        </w:rPr>
        <w:t xml:space="preserve">срока окончания подачи </w:t>
      </w:r>
      <w:r w:rsidR="00A600E3" w:rsidRPr="00240E62">
        <w:rPr>
          <w:sz w:val="24"/>
          <w:szCs w:val="24"/>
        </w:rPr>
        <w:t>Заявок</w:t>
      </w:r>
      <w:r w:rsidR="00F82225" w:rsidRPr="00240E62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240E62">
        <w:rPr>
          <w:sz w:val="24"/>
          <w:szCs w:val="24"/>
        </w:rPr>
        <w:t xml:space="preserve"> (желательное условие)</w:t>
      </w:r>
      <w:r w:rsidR="00F82225" w:rsidRPr="00240E62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F82225">
        <w:rPr>
          <w:sz w:val="24"/>
          <w:szCs w:val="24"/>
        </w:rPr>
        <w:lastRenderedPageBreak/>
        <w:t>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38211D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8" w:name="_Ref440371812"/>
      <w:r w:rsidRPr="0038211D">
        <w:rPr>
          <w:sz w:val="24"/>
          <w:szCs w:val="24"/>
        </w:rPr>
        <w:t>Анкета Участника закупки</w:t>
      </w:r>
      <w:r w:rsidR="00A154B7" w:rsidRPr="0038211D">
        <w:rPr>
          <w:sz w:val="24"/>
          <w:szCs w:val="24"/>
        </w:rPr>
        <w:t xml:space="preserve"> </w:t>
      </w:r>
      <w:r w:rsidR="00A154B7" w:rsidRPr="0038211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11D">
        <w:rPr>
          <w:sz w:val="24"/>
          <w:szCs w:val="24"/>
        </w:rPr>
        <w:t xml:space="preserve"> </w:t>
      </w:r>
      <w:r w:rsidR="009948B4" w:rsidRPr="0038211D">
        <w:rPr>
          <w:sz w:val="24"/>
          <w:szCs w:val="24"/>
        </w:rPr>
        <w:t>(</w:t>
      </w:r>
      <w:r w:rsidR="003F3A69" w:rsidRPr="0038211D">
        <w:rPr>
          <w:sz w:val="24"/>
          <w:szCs w:val="24"/>
        </w:rPr>
        <w:t>подраздел</w:t>
      </w:r>
      <w:r w:rsidR="009948B4" w:rsidRPr="0038211D">
        <w:rPr>
          <w:sz w:val="24"/>
          <w:szCs w:val="24"/>
        </w:rPr>
        <w:t xml:space="preserve"> </w:t>
      </w:r>
      <w:r w:rsidR="00EE5CE6">
        <w:fldChar w:fldCharType="begin"/>
      </w:r>
      <w:r w:rsidR="00EE5CE6">
        <w:instrText xml:space="preserve"> REF _Ref440272119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5.7.1</w:t>
      </w:r>
      <w:r w:rsidR="00EE5CE6">
        <w:fldChar w:fldCharType="end"/>
      </w:r>
      <w:r w:rsidR="009948B4" w:rsidRPr="0038211D">
        <w:rPr>
          <w:sz w:val="24"/>
          <w:szCs w:val="24"/>
        </w:rPr>
        <w:t>)</w:t>
      </w:r>
      <w:r w:rsidR="0038211D" w:rsidRPr="0038211D">
        <w:rPr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F82225" w:rsidRPr="0038211D">
        <w:rPr>
          <w:sz w:val="24"/>
          <w:szCs w:val="24"/>
        </w:rPr>
        <w:t>;</w:t>
      </w:r>
      <w:bookmarkEnd w:id="258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9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CA3D8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CA3D88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>– предоставляется только теми Участниками/</w:t>
      </w:r>
      <w:r w:rsidR="00DA481F">
        <w:rPr>
          <w:sz w:val="24"/>
          <w:szCs w:val="24"/>
        </w:rPr>
        <w:t>соисполнителями/</w:t>
      </w:r>
      <w:r w:rsidR="00DA481F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DA481F" w:rsidRPr="0012081A">
        <w:rPr>
          <w:sz w:val="24"/>
          <w:szCs w:val="24"/>
        </w:rPr>
        <w:t xml:space="preserve"> предпринимательства в Российской Федерации»)</w:t>
      </w:r>
      <w:r w:rsidR="00D15047">
        <w:rPr>
          <w:sz w:val="24"/>
          <w:szCs w:val="24"/>
        </w:rPr>
        <w:t xml:space="preserve">.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7D7C50">
        <w:rPr>
          <w:sz w:val="24"/>
          <w:szCs w:val="24"/>
        </w:rPr>
        <w:t>;</w:t>
      </w:r>
      <w:bookmarkEnd w:id="259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</w:t>
      </w:r>
      <w:r w:rsidRPr="009F2BF9">
        <w:rPr>
          <w:sz w:val="24"/>
          <w:szCs w:val="24"/>
        </w:rPr>
        <w:lastRenderedPageBreak/>
        <w:t xml:space="preserve">документов необходимо для оказания услуг, указанных в п. </w:t>
      </w:r>
      <w:r w:rsidR="00EE5CE6">
        <w:fldChar w:fldCharType="begin"/>
      </w:r>
      <w:r w:rsidR="00EE5CE6">
        <w:instrText xml:space="preserve"> REF _Ref440275279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1.1.4</w:t>
      </w:r>
      <w:r w:rsidR="00EE5CE6">
        <w:fldChar w:fldCharType="end"/>
      </w:r>
      <w:r w:rsidRPr="009F2BF9">
        <w:rPr>
          <w:sz w:val="24"/>
          <w:szCs w:val="24"/>
        </w:rPr>
        <w:t xml:space="preserve"> и разделе </w:t>
      </w:r>
      <w:r w:rsidR="00EE5CE6">
        <w:fldChar w:fldCharType="begin"/>
      </w:r>
      <w:r w:rsidR="00EE5CE6">
        <w:instrText xml:space="preserve"> REF _Ref440270568 \r \h  \* MERGEFORMAT </w:instrText>
      </w:r>
      <w:r w:rsidR="00EE5CE6">
        <w:fldChar w:fldCharType="separate"/>
      </w:r>
      <w:r w:rsidR="00552FBF">
        <w:t>4</w:t>
      </w:r>
      <w:r w:rsidR="00EE5CE6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5.8</w:t>
      </w:r>
      <w:r w:rsidR="00CA3D88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5.9</w:t>
      </w:r>
      <w:r w:rsidR="00CA3D8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5.10</w:t>
      </w:r>
      <w:r w:rsidR="00CA3D88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60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5.14</w:t>
      </w:r>
      <w:r w:rsidR="00CA3D8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60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EE5CE6">
        <w:fldChar w:fldCharType="begin"/>
      </w:r>
      <w:r w:rsidR="00EE5CE6">
        <w:instrText xml:space="preserve"> REF _Ref440272274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5.15</w:t>
      </w:r>
      <w:r w:rsidR="00EE5CE6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1" w:name="_Ref191386451"/>
      <w:bookmarkStart w:id="262" w:name="_Ref440271628"/>
      <w:bookmarkStart w:id="263" w:name="_Toc440361334"/>
      <w:bookmarkStart w:id="264" w:name="_Toc440376089"/>
      <w:bookmarkStart w:id="265" w:name="_Toc440376216"/>
      <w:bookmarkStart w:id="266" w:name="_Toc440382481"/>
      <w:bookmarkStart w:id="267" w:name="_Toc440447151"/>
      <w:bookmarkStart w:id="268" w:name="_Toc440632311"/>
      <w:bookmarkStart w:id="269" w:name="_Toc440875084"/>
      <w:bookmarkStart w:id="270" w:name="_Toc441131071"/>
      <w:r w:rsidRPr="00E71A48">
        <w:rPr>
          <w:szCs w:val="24"/>
        </w:rPr>
        <w:t xml:space="preserve">Привлечение </w:t>
      </w:r>
      <w:bookmarkEnd w:id="261"/>
      <w:bookmarkEnd w:id="262"/>
      <w:bookmarkEnd w:id="263"/>
      <w:bookmarkEnd w:id="264"/>
      <w:bookmarkEnd w:id="265"/>
      <w:r w:rsidR="00362EA4">
        <w:rPr>
          <w:szCs w:val="24"/>
        </w:rPr>
        <w:t>соисполнителей</w:t>
      </w:r>
      <w:bookmarkEnd w:id="266"/>
      <w:bookmarkEnd w:id="267"/>
      <w:bookmarkEnd w:id="268"/>
      <w:bookmarkEnd w:id="269"/>
      <w:bookmarkEnd w:id="2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271" w:name="_Ref191386461"/>
      <w:bookmarkStart w:id="272" w:name="_Toc440361335"/>
      <w:bookmarkStart w:id="273" w:name="_Toc440376090"/>
      <w:bookmarkStart w:id="2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EE5CE6">
        <w:fldChar w:fldCharType="begin"/>
      </w:r>
      <w:r w:rsidR="00EE5CE6">
        <w:instrText xml:space="preserve"> REF _Ref191386407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EE5CE6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275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CA3D88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CA3D8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CA3D88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CA3D88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CA3D88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</w:t>
      </w:r>
      <w:r w:rsidR="00362EA4" w:rsidRPr="00AE556B">
        <w:rPr>
          <w:sz w:val="24"/>
          <w:szCs w:val="24"/>
        </w:rPr>
        <w:lastRenderedPageBreak/>
        <w:t>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6" w:name="_Toc440382482"/>
      <w:bookmarkStart w:id="277" w:name="_Toc440447152"/>
      <w:bookmarkStart w:id="278" w:name="_Toc440632312"/>
      <w:bookmarkStart w:id="279" w:name="_Toc440875085"/>
      <w:bookmarkStart w:id="280" w:name="_Ref440876619"/>
      <w:bookmarkStart w:id="281" w:name="_Ref440876660"/>
      <w:bookmarkStart w:id="282" w:name="_Toc44113107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71"/>
      <w:bookmarkEnd w:id="272"/>
      <w:bookmarkEnd w:id="273"/>
      <w:bookmarkEnd w:id="274"/>
      <w:bookmarkEnd w:id="276"/>
      <w:bookmarkEnd w:id="277"/>
      <w:bookmarkEnd w:id="278"/>
      <w:bookmarkEnd w:id="279"/>
      <w:bookmarkEnd w:id="280"/>
      <w:bookmarkEnd w:id="281"/>
      <w:bookmarkEnd w:id="282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EE5CE6">
        <w:fldChar w:fldCharType="begin"/>
      </w:r>
      <w:r w:rsidR="00EE5CE6">
        <w:instrText xml:space="preserve"> REF _Ref191386482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3.3.8.1</w:t>
      </w:r>
      <w:r w:rsidR="00EE5CE6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E5CE6">
        <w:fldChar w:fldCharType="begin"/>
      </w:r>
      <w:r w:rsidR="00EE5CE6">
        <w:instrText xml:space="preserve"> REF _Ref191386407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EE5CE6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CA3D8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CA3D8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8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8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8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84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8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85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EE5CE6">
        <w:fldChar w:fldCharType="begin"/>
      </w:r>
      <w:r w:rsidR="00EE5CE6">
        <w:instrText xml:space="preserve"> REF _Ref307563248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a</w:t>
      </w:r>
      <w:r w:rsidR="00552FBF" w:rsidRPr="00EE5CE6">
        <w:rPr>
          <w:bCs w:val="0"/>
          <w:sz w:val="24"/>
          <w:szCs w:val="24"/>
        </w:rPr>
        <w:t>)</w:t>
      </w:r>
      <w:r w:rsidR="00EE5CE6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EE5CE6">
        <w:fldChar w:fldCharType="begin"/>
      </w:r>
      <w:r w:rsidR="00EE5CE6">
        <w:instrText xml:space="preserve"> REF _Ref307563262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g</w:t>
      </w:r>
      <w:r w:rsidR="00552FBF" w:rsidRPr="00EE5CE6">
        <w:rPr>
          <w:bCs w:val="0"/>
          <w:sz w:val="24"/>
          <w:szCs w:val="24"/>
        </w:rPr>
        <w:t>)</w:t>
      </w:r>
      <w:r w:rsidR="00EE5CE6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EE5CE6">
        <w:fldChar w:fldCharType="begin"/>
      </w:r>
      <w:r w:rsidR="00EE5CE6">
        <w:instrText xml:space="preserve"> REF _Ref306032591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3.3.10.4</w:t>
      </w:r>
      <w:r w:rsidR="00EE5CE6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CA3D88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CA3D8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CA3D8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6" w:name="_Ref306114966"/>
      <w:bookmarkStart w:id="287" w:name="_Toc440361336"/>
      <w:bookmarkStart w:id="288" w:name="_Toc440376091"/>
      <w:bookmarkStart w:id="289" w:name="_Toc440376218"/>
      <w:bookmarkStart w:id="290" w:name="_Toc440382483"/>
      <w:bookmarkStart w:id="291" w:name="_Toc440447153"/>
      <w:bookmarkStart w:id="292" w:name="_Toc440632313"/>
      <w:bookmarkStart w:id="293" w:name="_Toc440875086"/>
      <w:bookmarkStart w:id="294" w:name="_Toc441131073"/>
      <w:r w:rsidRPr="00E71A48">
        <w:rPr>
          <w:szCs w:val="24"/>
        </w:rPr>
        <w:t>Разъяснение Документации по запросу предложений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 xml:space="preserve">и вправе обратиться </w:t>
      </w:r>
      <w:r w:rsidRPr="00E71A48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CA3D88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CA3D88">
        <w:rPr>
          <w:bCs w:val="0"/>
          <w:iCs/>
          <w:sz w:val="24"/>
          <w:szCs w:val="24"/>
        </w:rPr>
      </w:r>
      <w:r w:rsidR="00CA3D88">
        <w:rPr>
          <w:bCs w:val="0"/>
          <w:iCs/>
          <w:sz w:val="24"/>
          <w:szCs w:val="24"/>
        </w:rPr>
        <w:fldChar w:fldCharType="separate"/>
      </w:r>
      <w:r w:rsidR="00552FBF">
        <w:rPr>
          <w:bCs w:val="0"/>
          <w:iCs/>
          <w:sz w:val="24"/>
          <w:szCs w:val="24"/>
        </w:rPr>
        <w:t>3.3.12</w:t>
      </w:r>
      <w:r w:rsidR="00CA3D88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E5CE6">
        <w:fldChar w:fldCharType="begin"/>
      </w:r>
      <w:r w:rsidR="00EE5CE6">
        <w:instrText xml:space="preserve"> REF _Ref440289401 \r \h  \* MERGEFORMAT </w:instrText>
      </w:r>
      <w:r w:rsidR="00EE5CE6">
        <w:fldChar w:fldCharType="separate"/>
      </w:r>
      <w:r w:rsidR="00552FBF" w:rsidRPr="00552FBF">
        <w:rPr>
          <w:bCs w:val="0"/>
          <w:iCs/>
          <w:sz w:val="24"/>
          <w:szCs w:val="24"/>
        </w:rPr>
        <w:t>3.3.13</w:t>
      </w:r>
      <w:r w:rsidR="00EE5CE6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5" w:name="_Toc440361337"/>
      <w:bookmarkStart w:id="296" w:name="_Toc440376092"/>
      <w:bookmarkStart w:id="297" w:name="_Toc440376219"/>
      <w:bookmarkStart w:id="298" w:name="_Toc440382484"/>
      <w:bookmarkStart w:id="299" w:name="_Toc440447154"/>
      <w:bookmarkStart w:id="300" w:name="_Toc440632314"/>
      <w:bookmarkStart w:id="301" w:name="_Toc440875087"/>
      <w:bookmarkStart w:id="302" w:name="_Ref440969948"/>
      <w:bookmarkStart w:id="303" w:name="_Ref441057071"/>
      <w:bookmarkStart w:id="304" w:name="_Toc441131074"/>
      <w:r w:rsidRPr="00E71A48">
        <w:rPr>
          <w:szCs w:val="24"/>
        </w:rPr>
        <w:t>Внесение изменений в Документацию по запросу предложений.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5" w:name="_Ref440289401"/>
      <w:bookmarkStart w:id="306" w:name="_Toc440361338"/>
      <w:bookmarkStart w:id="307" w:name="_Toc440376093"/>
      <w:bookmarkStart w:id="308" w:name="_Toc440376220"/>
      <w:bookmarkStart w:id="309" w:name="_Toc440382485"/>
      <w:bookmarkStart w:id="310" w:name="_Toc440447155"/>
      <w:bookmarkStart w:id="311" w:name="_Toc440632315"/>
      <w:bookmarkStart w:id="312" w:name="_Toc440875088"/>
      <w:bookmarkStart w:id="313" w:name="_Toc441131075"/>
      <w:r w:rsidRPr="00E71A48">
        <w:rPr>
          <w:szCs w:val="24"/>
        </w:rPr>
        <w:t>Продление срока окончания приема Заявок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1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15" w:name="_Toc299701566"/>
      <w:bookmarkStart w:id="316" w:name="_Ref306176386"/>
      <w:bookmarkStart w:id="317" w:name="_Ref440285128"/>
      <w:bookmarkStart w:id="318" w:name="_Toc440361339"/>
      <w:bookmarkStart w:id="319" w:name="_Toc440376094"/>
      <w:bookmarkStart w:id="320" w:name="_Toc440376221"/>
      <w:bookmarkStart w:id="321" w:name="_Toc440382486"/>
      <w:bookmarkStart w:id="322" w:name="_Toc440447156"/>
      <w:bookmarkStart w:id="323" w:name="_Toc440632316"/>
      <w:bookmarkStart w:id="324" w:name="_Toc440875089"/>
      <w:bookmarkStart w:id="325" w:name="_Toc44113107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2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CA3D8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CA3D88">
        <w:rPr>
          <w:bCs w:val="0"/>
          <w:sz w:val="24"/>
          <w:szCs w:val="24"/>
          <w:lang w:eastAsia="ru-RU"/>
        </w:rPr>
      </w:r>
      <w:r w:rsidR="00CA3D88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5.14</w:t>
      </w:r>
      <w:r w:rsidR="00CA3D8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7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28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</w:t>
      </w:r>
      <w:r w:rsidRPr="00E71A48">
        <w:rPr>
          <w:bCs w:val="0"/>
          <w:sz w:val="24"/>
          <w:szCs w:val="24"/>
        </w:rPr>
        <w:lastRenderedPageBreak/>
        <w:t xml:space="preserve">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27"/>
      <w:bookmarkEnd w:id="328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E5CE6">
        <w:fldChar w:fldCharType="begin"/>
      </w:r>
      <w:r w:rsidR="00EE5CE6">
        <w:instrText xml:space="preserve"> REF _Ref306008743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3.3.4</w:t>
      </w:r>
      <w:r w:rsidR="00EE5CE6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A3D88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3.4.1.3</w:t>
      </w:r>
      <w:r w:rsidR="00CA3D88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CA3D8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3.10</w:t>
      </w:r>
      <w:r w:rsidR="00CA3D8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2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EE5CE6">
        <w:fldChar w:fldCharType="begin"/>
      </w:r>
      <w:r w:rsidR="00EE5CE6">
        <w:instrText xml:space="preserve"> REF _Ref305753174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3.3.14.4</w:t>
      </w:r>
      <w:r w:rsidR="00EE5CE6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29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30" w:name="_Ref299109207"/>
      <w:bookmarkStart w:id="33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30"/>
      <w:bookmarkEnd w:id="331"/>
    </w:p>
    <w:p w:rsidR="002F273A" w:rsidRPr="005B410B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5B410B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5B410B">
        <w:rPr>
          <w:bCs w:val="0"/>
          <w:sz w:val="24"/>
          <w:szCs w:val="24"/>
          <w:lang w:eastAsia="ru-RU"/>
        </w:rPr>
        <w:t xml:space="preserve">подраздел </w:t>
      </w:r>
      <w:r w:rsidR="00EE5CE6" w:rsidRPr="005B410B">
        <w:rPr>
          <w:sz w:val="24"/>
          <w:szCs w:val="24"/>
        </w:rPr>
        <w:fldChar w:fldCharType="begin"/>
      </w:r>
      <w:r w:rsidR="00EE5CE6" w:rsidRPr="005B410B">
        <w:rPr>
          <w:sz w:val="24"/>
          <w:szCs w:val="24"/>
        </w:rPr>
        <w:instrText xml:space="preserve"> REF _Ref440272256 \r \h  \* MERGEFORMAT </w:instrText>
      </w:r>
      <w:r w:rsidR="00EE5CE6" w:rsidRPr="005B410B">
        <w:rPr>
          <w:sz w:val="24"/>
          <w:szCs w:val="24"/>
        </w:rPr>
      </w:r>
      <w:r w:rsidR="00EE5CE6" w:rsidRPr="005B410B">
        <w:rPr>
          <w:sz w:val="24"/>
          <w:szCs w:val="24"/>
        </w:rPr>
        <w:fldChar w:fldCharType="separate"/>
      </w:r>
      <w:r w:rsidR="00552FBF" w:rsidRPr="005B410B">
        <w:rPr>
          <w:bCs w:val="0"/>
          <w:sz w:val="24"/>
          <w:szCs w:val="24"/>
          <w:lang w:eastAsia="ru-RU"/>
        </w:rPr>
        <w:t>5.14</w:t>
      </w:r>
      <w:r w:rsidR="00EE5CE6" w:rsidRPr="005B410B">
        <w:rPr>
          <w:sz w:val="24"/>
          <w:szCs w:val="24"/>
        </w:rPr>
        <w:fldChar w:fldCharType="end"/>
      </w:r>
      <w:r w:rsidRPr="005B410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5B410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5B410B">
        <w:rPr>
          <w:bCs w:val="0"/>
          <w:sz w:val="24"/>
          <w:szCs w:val="24"/>
        </w:rPr>
        <w:t>(</w:t>
      </w:r>
      <w:r w:rsidRPr="005B410B">
        <w:rPr>
          <w:bCs w:val="0"/>
          <w:sz w:val="24"/>
          <w:szCs w:val="24"/>
          <w:lang w:eastAsia="ru-RU"/>
        </w:rPr>
        <w:t xml:space="preserve">подраздел </w:t>
      </w:r>
      <w:r w:rsidR="00EE5CE6" w:rsidRPr="005B410B">
        <w:rPr>
          <w:sz w:val="24"/>
          <w:szCs w:val="24"/>
        </w:rPr>
        <w:fldChar w:fldCharType="begin"/>
      </w:r>
      <w:r w:rsidR="00EE5CE6" w:rsidRPr="005B410B">
        <w:rPr>
          <w:sz w:val="24"/>
          <w:szCs w:val="24"/>
        </w:rPr>
        <w:instrText xml:space="preserve"> REF _Ref441574460 \r \h  \* MERGEFORMAT </w:instrText>
      </w:r>
      <w:r w:rsidR="00EE5CE6" w:rsidRPr="005B410B">
        <w:rPr>
          <w:sz w:val="24"/>
          <w:szCs w:val="24"/>
        </w:rPr>
      </w:r>
      <w:r w:rsidR="00EE5CE6" w:rsidRPr="005B410B">
        <w:rPr>
          <w:sz w:val="24"/>
          <w:szCs w:val="24"/>
        </w:rPr>
        <w:fldChar w:fldCharType="separate"/>
      </w:r>
      <w:r w:rsidR="00552FBF" w:rsidRPr="005B410B">
        <w:rPr>
          <w:bCs w:val="0"/>
          <w:sz w:val="24"/>
          <w:szCs w:val="24"/>
          <w:lang w:eastAsia="ru-RU"/>
        </w:rPr>
        <w:t>5.18</w:t>
      </w:r>
      <w:r w:rsidR="00EE5CE6" w:rsidRPr="005B410B">
        <w:rPr>
          <w:sz w:val="24"/>
          <w:szCs w:val="24"/>
        </w:rPr>
        <w:fldChar w:fldCharType="end"/>
      </w:r>
      <w:r w:rsidRPr="005B410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E5CE6" w:rsidRPr="005B410B">
        <w:rPr>
          <w:sz w:val="24"/>
          <w:szCs w:val="24"/>
        </w:rPr>
        <w:fldChar w:fldCharType="begin"/>
      </w:r>
      <w:r w:rsidR="00EE5CE6" w:rsidRPr="005B410B">
        <w:rPr>
          <w:sz w:val="24"/>
          <w:szCs w:val="24"/>
        </w:rPr>
        <w:instrText xml:space="preserve"> REF _Ref440289953 \r \h  \* MERGEFORMAT </w:instrText>
      </w:r>
      <w:r w:rsidR="00EE5CE6" w:rsidRPr="005B410B">
        <w:rPr>
          <w:sz w:val="24"/>
          <w:szCs w:val="24"/>
        </w:rPr>
      </w:r>
      <w:r w:rsidR="00EE5CE6" w:rsidRPr="005B410B">
        <w:rPr>
          <w:sz w:val="24"/>
          <w:szCs w:val="24"/>
        </w:rPr>
        <w:fldChar w:fldCharType="separate"/>
      </w:r>
      <w:r w:rsidR="00552FBF" w:rsidRPr="005B410B">
        <w:rPr>
          <w:bCs w:val="0"/>
          <w:sz w:val="24"/>
          <w:szCs w:val="24"/>
        </w:rPr>
        <w:t>3.4.1.3</w:t>
      </w:r>
      <w:r w:rsidR="00EE5CE6" w:rsidRPr="005B410B">
        <w:rPr>
          <w:sz w:val="24"/>
          <w:szCs w:val="24"/>
        </w:rPr>
        <w:fldChar w:fldCharType="end"/>
      </w:r>
      <w:r w:rsidRPr="005B410B">
        <w:rPr>
          <w:bCs w:val="0"/>
          <w:sz w:val="24"/>
          <w:szCs w:val="24"/>
        </w:rPr>
        <w:t xml:space="preserve"> настоящей Документации, по адресу: </w:t>
      </w:r>
      <w:r w:rsidR="005B410B" w:rsidRPr="005B410B">
        <w:rPr>
          <w:sz w:val="24"/>
          <w:szCs w:val="24"/>
        </w:rPr>
        <w:t xml:space="preserve">РФ, г. Брянск, ул. Советская, дом 35, </w:t>
      </w:r>
      <w:proofErr w:type="spellStart"/>
      <w:r w:rsidR="005B410B" w:rsidRPr="005B410B">
        <w:rPr>
          <w:sz w:val="24"/>
          <w:szCs w:val="24"/>
        </w:rPr>
        <w:t>каб</w:t>
      </w:r>
      <w:proofErr w:type="spellEnd"/>
      <w:r w:rsidR="005B410B" w:rsidRPr="005B410B">
        <w:rPr>
          <w:sz w:val="24"/>
          <w:szCs w:val="24"/>
        </w:rPr>
        <w:t>. №74</w:t>
      </w:r>
      <w:r w:rsidR="005B410B" w:rsidRPr="005B410B">
        <w:rPr>
          <w:bCs w:val="0"/>
          <w:sz w:val="24"/>
          <w:szCs w:val="24"/>
        </w:rPr>
        <w:t xml:space="preserve">, исполнительный сотрудник – </w:t>
      </w:r>
      <w:r w:rsidR="005B410B" w:rsidRPr="005B410B">
        <w:rPr>
          <w:sz w:val="24"/>
          <w:szCs w:val="24"/>
        </w:rPr>
        <w:t>Кузнецов Павел Николаевич, контактный телефон (4832) 67-23-68</w:t>
      </w:r>
      <w:r w:rsidRPr="005B410B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E5CE6">
        <w:fldChar w:fldCharType="begin"/>
      </w:r>
      <w:r w:rsidR="00EE5CE6">
        <w:instrText xml:space="preserve"> REF _Ref191386085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1.1.1</w:t>
      </w:r>
      <w:r w:rsidR="00EE5CE6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2F273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EE5CE6">
        <w:fldChar w:fldCharType="begin"/>
      </w:r>
      <w:r w:rsidR="00EE5CE6">
        <w:instrText xml:space="preserve"> REF _Ref303323780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1.1.4</w:t>
      </w:r>
      <w:r w:rsidR="00EE5CE6">
        <w:fldChar w:fldCharType="end"/>
      </w:r>
      <w:r w:rsidRPr="002F273A">
        <w:rPr>
          <w:sz w:val="24"/>
          <w:szCs w:val="24"/>
        </w:rPr>
        <w:t>.</w:t>
      </w:r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будет считаться Организатором как не предоставление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, и повлечет за собой последствия, указанные в п.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_Ref442190489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3.3.14.9</w:t>
      </w:r>
      <w:r w:rsidR="00CA3D88">
        <w:rPr>
          <w:sz w:val="24"/>
          <w:szCs w:val="24"/>
        </w:rPr>
        <w:fldChar w:fldCharType="end"/>
      </w:r>
      <w:r w:rsidRPr="002F273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32" w:name="_Ref442190489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3B5575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32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33" w:name="_Ref305973214"/>
      <w:bookmarkStart w:id="334" w:name="_Toc441131077"/>
      <w:r w:rsidRPr="00E71A48">
        <w:t>Подача Заявок и их прием</w:t>
      </w:r>
      <w:bookmarkStart w:id="335" w:name="_Ref56229451"/>
      <w:bookmarkEnd w:id="314"/>
      <w:bookmarkEnd w:id="333"/>
      <w:bookmarkEnd w:id="33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Toc439323707"/>
      <w:bookmarkStart w:id="337" w:name="_Toc440361341"/>
      <w:bookmarkStart w:id="338" w:name="_Toc440376096"/>
      <w:bookmarkStart w:id="339" w:name="_Toc440376223"/>
      <w:bookmarkStart w:id="340" w:name="_Toc440382488"/>
      <w:bookmarkStart w:id="341" w:name="_Toc440447158"/>
      <w:bookmarkStart w:id="342" w:name="_Toc440632318"/>
      <w:bookmarkStart w:id="343" w:name="_Toc440875091"/>
      <w:bookmarkStart w:id="344" w:name="_Toc441131078"/>
      <w:r w:rsidRPr="00E71A48">
        <w:rPr>
          <w:szCs w:val="24"/>
        </w:rPr>
        <w:t>Подача Заявок через ЭТП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lastRenderedPageBreak/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</w:t>
      </w:r>
      <w:r w:rsidR="005B410B">
        <w:rPr>
          <w:bCs w:val="0"/>
          <w:sz w:val="24"/>
          <w:szCs w:val="24"/>
        </w:rPr>
        <w:t>рмат *.</w:t>
      </w:r>
      <w:proofErr w:type="spellStart"/>
      <w:r w:rsidR="005B410B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и на Э</w:t>
      </w:r>
      <w:r w:rsidR="00717F60" w:rsidRPr="005B410B">
        <w:rPr>
          <w:bCs w:val="0"/>
          <w:sz w:val="24"/>
          <w:szCs w:val="24"/>
        </w:rPr>
        <w:t xml:space="preserve">ТП могут быть поданы до </w:t>
      </w:r>
      <w:r w:rsidR="002B5044" w:rsidRPr="005B410B">
        <w:rPr>
          <w:b/>
          <w:bCs w:val="0"/>
          <w:sz w:val="24"/>
          <w:szCs w:val="24"/>
        </w:rPr>
        <w:t xml:space="preserve">12 часов 00 минут </w:t>
      </w:r>
      <w:r w:rsidR="005818B2" w:rsidRPr="005B410B">
        <w:rPr>
          <w:b/>
          <w:bCs w:val="0"/>
          <w:sz w:val="24"/>
          <w:szCs w:val="24"/>
        </w:rPr>
        <w:t>1</w:t>
      </w:r>
      <w:r w:rsidR="005B410B" w:rsidRPr="005B410B">
        <w:rPr>
          <w:b/>
          <w:bCs w:val="0"/>
          <w:sz w:val="24"/>
          <w:szCs w:val="24"/>
        </w:rPr>
        <w:t>5</w:t>
      </w:r>
      <w:r w:rsidR="002B5044" w:rsidRPr="005B410B">
        <w:rPr>
          <w:b/>
          <w:bCs w:val="0"/>
          <w:sz w:val="24"/>
          <w:szCs w:val="24"/>
        </w:rPr>
        <w:t xml:space="preserve"> </w:t>
      </w:r>
      <w:r w:rsidR="005B410B" w:rsidRPr="005B410B">
        <w:rPr>
          <w:b/>
          <w:bCs w:val="0"/>
          <w:sz w:val="24"/>
          <w:szCs w:val="24"/>
        </w:rPr>
        <w:t>ноября</w:t>
      </w:r>
      <w:r w:rsidR="002B5044" w:rsidRPr="005B410B">
        <w:rPr>
          <w:b/>
          <w:bCs w:val="0"/>
          <w:sz w:val="24"/>
          <w:szCs w:val="24"/>
        </w:rPr>
        <w:t xml:space="preserve"> 2016 года</w:t>
      </w:r>
      <w:r w:rsidR="00BB27D7" w:rsidRPr="005B410B">
        <w:rPr>
          <w:b/>
          <w:bCs w:val="0"/>
          <w:sz w:val="24"/>
          <w:szCs w:val="24"/>
        </w:rPr>
        <w:t xml:space="preserve">, </w:t>
      </w:r>
      <w:r w:rsidR="00BB27D7" w:rsidRPr="005B410B">
        <w:rPr>
          <w:bCs w:val="0"/>
          <w:sz w:val="24"/>
          <w:szCs w:val="24"/>
        </w:rPr>
        <w:t>при этом предложенная</w:t>
      </w:r>
      <w:r w:rsidR="00BB27D7" w:rsidRPr="00BB27D7">
        <w:rPr>
          <w:bCs w:val="0"/>
          <w:sz w:val="24"/>
          <w:szCs w:val="24"/>
        </w:rPr>
        <w:t xml:space="preserve">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CA3D88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B27D7">
        <w:rPr>
          <w:bCs w:val="0"/>
          <w:sz w:val="24"/>
          <w:szCs w:val="24"/>
        </w:rPr>
        <w:t>.</w:t>
      </w:r>
      <w:bookmarkEnd w:id="34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6" w:name="_Ref115077798"/>
      <w:bookmarkStart w:id="347" w:name="_Toc439323708"/>
      <w:bookmarkStart w:id="348" w:name="_Toc440361342"/>
      <w:bookmarkStart w:id="349" w:name="_Toc440376097"/>
      <w:bookmarkStart w:id="350" w:name="_Toc440376224"/>
      <w:bookmarkStart w:id="351" w:name="_Toc440382489"/>
      <w:bookmarkStart w:id="352" w:name="_Toc440447159"/>
      <w:bookmarkStart w:id="353" w:name="_Toc440632319"/>
      <w:bookmarkStart w:id="354" w:name="_Toc440875092"/>
      <w:bookmarkStart w:id="355" w:name="_Toc441131079"/>
      <w:r w:rsidRPr="00E71A48">
        <w:rPr>
          <w:szCs w:val="24"/>
        </w:rPr>
        <w:t xml:space="preserve">Подача Заявок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bookmarkEnd w:id="335"/>
    <w:p w:rsidR="00717F60" w:rsidRPr="002F273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2F273A">
        <w:rPr>
          <w:bCs w:val="0"/>
          <w:sz w:val="24"/>
          <w:szCs w:val="24"/>
        </w:rPr>
        <w:t>предусмотрена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CA3D88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CA3D88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EE5CE6">
        <w:fldChar w:fldCharType="begin"/>
      </w:r>
      <w:r w:rsidR="00EE5CE6">
        <w:instrText xml:space="preserve"> REF _Ref306005578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3.3.8.3</w:t>
      </w:r>
      <w:r w:rsidR="00EE5CE6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EE5CE6">
        <w:fldChar w:fldCharType="begin"/>
      </w:r>
      <w:r w:rsidR="00EE5CE6">
        <w:instrText xml:space="preserve"> REF _Ref441574649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5.18</w:t>
      </w:r>
      <w:r w:rsidR="00EE5CE6">
        <w:fldChar w:fldCharType="end"/>
      </w:r>
      <w:r w:rsidRPr="002F273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6" w:name="_Ref303683883"/>
      <w:bookmarkStart w:id="357" w:name="_Toc441131080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356"/>
      <w:bookmarkEnd w:id="357"/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58" w:name="_Ref305973250"/>
      <w:bookmarkStart w:id="359" w:name="_Toc441131081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r w:rsidR="00EE5CE6">
        <w:fldChar w:fldCharType="begin"/>
      </w:r>
      <w:r w:rsidR="00EE5CE6">
        <w:instrText xml:space="preserve"> REF _Ref440289953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EE5CE6">
        <w:fldChar w:fldCharType="end"/>
      </w:r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E5CE6">
        <w:fldChar w:fldCharType="begin"/>
      </w:r>
      <w:r w:rsidR="00EE5CE6">
        <w:instrText xml:space="preserve"> REF _Ref440289953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EE5CE6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E5CE6">
        <w:fldChar w:fldCharType="begin"/>
      </w:r>
      <w:r w:rsidR="00EE5CE6">
        <w:instrText xml:space="preserve"> REF _Ref440289953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EE5CE6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E5CE6">
        <w:fldChar w:fldCharType="begin"/>
      </w:r>
      <w:r w:rsidR="00EE5CE6">
        <w:instrText xml:space="preserve"> REF _Ref55279015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3.3.1.6</w:t>
      </w:r>
      <w:r w:rsidR="00EE5CE6">
        <w:fldChar w:fldCharType="end"/>
      </w:r>
      <w:r w:rsidRPr="00223D18">
        <w:rPr>
          <w:sz w:val="24"/>
          <w:szCs w:val="24"/>
        </w:rPr>
        <w:t xml:space="preserve">, </w:t>
      </w:r>
      <w:r w:rsidR="00EE5CE6">
        <w:fldChar w:fldCharType="begin"/>
      </w:r>
      <w:r w:rsidR="00EE5CE6">
        <w:instrText xml:space="preserve"> REF _Ref195087786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3.3.1.7</w:t>
      </w:r>
      <w:r w:rsidR="00EE5CE6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358"/>
      <w:bookmarkEnd w:id="35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Toc439323711"/>
      <w:bookmarkStart w:id="361" w:name="_Toc440361345"/>
      <w:bookmarkStart w:id="362" w:name="_Toc440376100"/>
      <w:bookmarkStart w:id="363" w:name="_Toc440376227"/>
      <w:bookmarkStart w:id="364" w:name="_Toc440382492"/>
      <w:bookmarkStart w:id="365" w:name="_Toc440447162"/>
      <w:bookmarkStart w:id="366" w:name="_Toc440632322"/>
      <w:bookmarkStart w:id="367" w:name="_Toc440875095"/>
      <w:bookmarkStart w:id="368" w:name="_Toc441131082"/>
      <w:r w:rsidRPr="00E71A48">
        <w:rPr>
          <w:szCs w:val="24"/>
        </w:rPr>
        <w:t>Общие положения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Оценка Заявок может включать отборочную стадию (пункт </w:t>
      </w:r>
      <w:r w:rsidR="00EE5CE6">
        <w:fldChar w:fldCharType="begin"/>
      </w:r>
      <w:r w:rsidR="00EE5CE6">
        <w:instrText xml:space="preserve"> REF _Ref93089454 \n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3.6.2</w:t>
      </w:r>
      <w:r w:rsidR="00EE5CE6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E5CE6">
        <w:fldChar w:fldCharType="begin"/>
      </w:r>
      <w:r w:rsidR="00EE5CE6">
        <w:instrText xml:space="preserve"> REF _Ref303670674 \n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3.6.3</w:t>
      </w:r>
      <w:r w:rsidR="00EE5CE6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EE5CE6">
        <w:fldChar w:fldCharType="begin"/>
      </w:r>
      <w:r w:rsidR="00EE5CE6">
        <w:instrText xml:space="preserve"> REF _Ref306138385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3.6.4</w:t>
      </w:r>
      <w:r w:rsidR="00EE5CE6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9" w:name="_Ref93089454"/>
      <w:bookmarkStart w:id="370" w:name="_Toc439323712"/>
      <w:bookmarkStart w:id="371" w:name="_Toc440361346"/>
      <w:bookmarkStart w:id="372" w:name="_Toc440376101"/>
      <w:bookmarkStart w:id="373" w:name="_Toc440376228"/>
      <w:bookmarkStart w:id="374" w:name="_Toc440382493"/>
      <w:bookmarkStart w:id="375" w:name="_Toc440447163"/>
      <w:bookmarkStart w:id="376" w:name="_Toc440632323"/>
      <w:bookmarkStart w:id="377" w:name="_Toc440875096"/>
      <w:bookmarkStart w:id="378" w:name="_Toc441131083"/>
      <w:r w:rsidRPr="00E71A48">
        <w:rPr>
          <w:szCs w:val="24"/>
        </w:rPr>
        <w:t>Отборочная стадия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79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80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379"/>
      <w:bookmarkEnd w:id="380"/>
    </w:p>
    <w:p w:rsidR="009B140B" w:rsidRPr="00E21378" w:rsidRDefault="00E21378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EE5CE6">
        <w:fldChar w:fldCharType="begin"/>
      </w:r>
      <w:r w:rsidR="00EE5CE6">
        <w:instrText xml:space="preserve"> REF _Ref444181467 \r \h  \* MERGEFORMAT </w:instrText>
      </w:r>
      <w:r w:rsidR="00EE5CE6">
        <w:fldChar w:fldCharType="separate"/>
      </w:r>
      <w:r w:rsidR="00552FBF">
        <w:rPr>
          <w:sz w:val="24"/>
          <w:szCs w:val="24"/>
        </w:rPr>
        <w:t>5.12</w:t>
      </w:r>
      <w:r w:rsidR="00EE5CE6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E5CE6">
        <w:fldChar w:fldCharType="begin"/>
      </w:r>
      <w:r w:rsidR="00EE5CE6">
        <w:instrText xml:space="preserve"> REF _Ref306176386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3.3.14</w:t>
      </w:r>
      <w:r w:rsidR="00EE5CE6">
        <w:fldChar w:fldCharType="end"/>
      </w:r>
      <w:r w:rsidRPr="00E21378">
        <w:rPr>
          <w:sz w:val="24"/>
          <w:szCs w:val="24"/>
        </w:rPr>
        <w:t>;</w:t>
      </w:r>
    </w:p>
    <w:p w:rsidR="009B140B" w:rsidRPr="00E21378" w:rsidRDefault="00E21378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E21378">
        <w:rPr>
          <w:sz w:val="24"/>
          <w:szCs w:val="24"/>
        </w:rPr>
        <w:t>документов</w:t>
      </w:r>
      <w:proofErr w:type="gramEnd"/>
      <w:r w:rsidRPr="00E21378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предложения, по существу не отвечающие техническим, коммерческим </w:t>
      </w:r>
      <w:r w:rsidRPr="009B140B">
        <w:rPr>
          <w:sz w:val="24"/>
          <w:szCs w:val="24"/>
        </w:rPr>
        <w:lastRenderedPageBreak/>
        <w:t>или договорным требованиям настоящей Документации;</w:t>
      </w:r>
    </w:p>
    <w:p w:rsidR="00F8138D" w:rsidRPr="009B140B" w:rsidRDefault="009B140B" w:rsidP="009B140B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EE5CE6">
        <w:fldChar w:fldCharType="begin"/>
      </w:r>
      <w:r w:rsidR="00EE5CE6">
        <w:instrText xml:space="preserve"> REF _Ref306176386 \r \h  \* MERGEFORMAT </w:instrText>
      </w:r>
      <w:r w:rsidR="00EE5CE6">
        <w:fldChar w:fldCharType="separate"/>
      </w:r>
      <w:r w:rsidR="00552FBF" w:rsidRPr="00552FBF">
        <w:rPr>
          <w:sz w:val="24"/>
          <w:szCs w:val="24"/>
        </w:rPr>
        <w:t>3.3.14</w:t>
      </w:r>
      <w:r w:rsidR="00EE5CE6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1" w:name="_Ref303670674"/>
      <w:bookmarkStart w:id="382" w:name="_Toc439323713"/>
      <w:bookmarkStart w:id="383" w:name="_Toc440361347"/>
      <w:bookmarkStart w:id="384" w:name="_Toc440376102"/>
      <w:bookmarkStart w:id="385" w:name="_Toc440376229"/>
      <w:bookmarkStart w:id="386" w:name="_Toc440382494"/>
      <w:bookmarkStart w:id="387" w:name="_Toc440447164"/>
      <w:bookmarkStart w:id="388" w:name="_Toc440632324"/>
      <w:bookmarkStart w:id="389" w:name="_Toc440875097"/>
      <w:bookmarkStart w:id="390" w:name="_Toc441131084"/>
      <w:r w:rsidRPr="00E71A48">
        <w:rPr>
          <w:szCs w:val="24"/>
        </w:rPr>
        <w:t>Проведение переговоров</w:t>
      </w:r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1" w:name="_Ref306138385"/>
      <w:bookmarkStart w:id="392" w:name="_Toc439323714"/>
      <w:bookmarkStart w:id="393" w:name="_Toc440361348"/>
      <w:bookmarkStart w:id="394" w:name="_Toc440376103"/>
      <w:bookmarkStart w:id="395" w:name="_Toc440376230"/>
      <w:bookmarkStart w:id="396" w:name="_Toc440382495"/>
      <w:bookmarkStart w:id="397" w:name="_Toc440447165"/>
      <w:bookmarkStart w:id="398" w:name="_Toc440632325"/>
      <w:bookmarkStart w:id="399" w:name="_Toc440875098"/>
      <w:bookmarkStart w:id="400" w:name="_Toc441131085"/>
      <w:r w:rsidRPr="00E71A48">
        <w:rPr>
          <w:szCs w:val="24"/>
        </w:rPr>
        <w:t>Оценочная стадия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01" w:name="_Ref303250967"/>
      <w:bookmarkStart w:id="402" w:name="_Toc305697378"/>
      <w:bookmarkStart w:id="403" w:name="_Toc441131086"/>
      <w:bookmarkStart w:id="40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01"/>
      <w:bookmarkEnd w:id="402"/>
      <w:bookmarkEnd w:id="403"/>
      <w:r w:rsidRPr="00E71A48">
        <w:t xml:space="preserve"> </w:t>
      </w:r>
    </w:p>
    <w:bookmarkEnd w:id="404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05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405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06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</w:t>
      </w:r>
      <w:r w:rsidRPr="00E71A48">
        <w:rPr>
          <w:sz w:val="24"/>
          <w:szCs w:val="24"/>
          <w:lang w:eastAsia="ru-RU"/>
        </w:rPr>
        <w:lastRenderedPageBreak/>
        <w:t>проведения процедуры переторжки на ЭТП определяется правилами данной системы.</w:t>
      </w:r>
      <w:bookmarkEnd w:id="406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E5CE6">
        <w:fldChar w:fldCharType="begin"/>
      </w:r>
      <w:r w:rsidR="00EE5CE6">
        <w:instrText xml:space="preserve"> REF _Ref306352987 \r \h  \* MERGEFORMAT </w:instrText>
      </w:r>
      <w:r w:rsidR="00EE5CE6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3.7.3</w:t>
      </w:r>
      <w:r w:rsidR="00EE5CE6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EE5CE6">
        <w:fldChar w:fldCharType="begin"/>
      </w:r>
      <w:r w:rsidR="00EE5CE6">
        <w:instrText xml:space="preserve"> REF _Ref306353005 \r \h  \* MERGEFORMAT </w:instrText>
      </w:r>
      <w:r w:rsidR="00EE5CE6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3.7.5</w:t>
      </w:r>
      <w:r w:rsidR="00EE5CE6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F8138D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8138D">
        <w:rPr>
          <w:sz w:val="24"/>
          <w:szCs w:val="24"/>
          <w:lang w:eastAsia="ru-RU"/>
        </w:rPr>
        <w:t>Участник</w:t>
      </w:r>
      <w:r w:rsidR="00F15392" w:rsidRPr="00F8138D">
        <w:rPr>
          <w:sz w:val="24"/>
          <w:szCs w:val="24"/>
          <w:lang w:eastAsia="ru-RU"/>
        </w:rPr>
        <w:t xml:space="preserve"> </w:t>
      </w:r>
      <w:r w:rsidR="00C86793" w:rsidRPr="00F8138D">
        <w:rPr>
          <w:sz w:val="24"/>
          <w:szCs w:val="24"/>
          <w:lang w:eastAsia="ru-RU"/>
        </w:rPr>
        <w:t>запроса предложений</w:t>
      </w:r>
      <w:r w:rsidR="00F15392" w:rsidRPr="00F8138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F8138D">
        <w:rPr>
          <w:sz w:val="24"/>
          <w:szCs w:val="24"/>
          <w:lang w:eastAsia="ru-RU"/>
        </w:rPr>
        <w:t xml:space="preserve"> </w:t>
      </w:r>
      <w:r w:rsidR="00F8138D" w:rsidRPr="00F8138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F8138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F8138D">
        <w:rPr>
          <w:sz w:val="24"/>
          <w:szCs w:val="24"/>
          <w:lang w:eastAsia="ru-RU"/>
        </w:rPr>
        <w:t>Заявк</w:t>
      </w:r>
      <w:r w:rsidR="00F15392" w:rsidRPr="00F8138D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7" w:name="_Ref303681924"/>
      <w:bookmarkStart w:id="408" w:name="_Ref303683914"/>
      <w:bookmarkStart w:id="409" w:name="_Toc441131087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10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10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комиссии оформляется протоколом заседания </w:t>
      </w:r>
      <w:r w:rsidRPr="00E71A48">
        <w:rPr>
          <w:sz w:val="24"/>
          <w:szCs w:val="24"/>
        </w:rPr>
        <w:lastRenderedPageBreak/>
        <w:t>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1" w:name="_Ref303251044"/>
      <w:bookmarkStart w:id="412" w:name="_Toc441131088"/>
      <w:bookmarkStart w:id="413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11"/>
      <w:bookmarkEnd w:id="412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14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1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15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1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16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16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7" w:name="_Ref303683929"/>
      <w:bookmarkStart w:id="418" w:name="_Toc441131089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13"/>
      <w:bookmarkEnd w:id="417"/>
      <w:bookmarkEnd w:id="418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19" w:name="_Ref294695403"/>
      <w:bookmarkStart w:id="42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19"/>
      <w:bookmarkEnd w:id="420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21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21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EE5CE6">
        <w:fldChar w:fldCharType="begin"/>
      </w:r>
      <w:r w:rsidR="00EE5CE6">
        <w:instrText xml:space="preserve"> REF _Ref294695546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 xml:space="preserve"> 1.2.6 </w:t>
      </w:r>
      <w:r w:rsidR="00EE5CE6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EE5CE6">
        <w:fldChar w:fldCharType="begin"/>
      </w:r>
      <w:r w:rsidR="00EE5CE6">
        <w:instrText xml:space="preserve"> REF _Ref294695403 \n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3.10.3</w:t>
      </w:r>
      <w:r w:rsidR="00EE5CE6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EE5CE6">
        <w:fldChar w:fldCharType="begin"/>
      </w:r>
      <w:r w:rsidR="00EE5CE6">
        <w:instrText xml:space="preserve"> REF _Ref305979053 \r \h  \* MERGEFORMAT </w:instrText>
      </w:r>
      <w:r w:rsidR="00EE5CE6">
        <w:fldChar w:fldCharType="separate"/>
      </w:r>
      <w:r w:rsidR="00552FBF" w:rsidRPr="00552FBF">
        <w:rPr>
          <w:bCs w:val="0"/>
          <w:sz w:val="24"/>
          <w:szCs w:val="24"/>
        </w:rPr>
        <w:t>3.10.4</w:t>
      </w:r>
      <w:r w:rsidR="00EE5CE6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2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23" w:name="_Toc181693189"/>
      <w:bookmarkStart w:id="424" w:name="_Ref190680463"/>
      <w:bookmarkStart w:id="425" w:name="_Ref306140410"/>
      <w:bookmarkStart w:id="426" w:name="_Ref306142159"/>
      <w:bookmarkStart w:id="427" w:name="_Toc441131090"/>
      <w:bookmarkStart w:id="428" w:name="_Ref303102866"/>
      <w:bookmarkStart w:id="429" w:name="_Toc305835589"/>
      <w:bookmarkStart w:id="430" w:name="_Ref303683952"/>
      <w:bookmarkStart w:id="431" w:name="__RefNumPara__840_922829174"/>
      <w:bookmarkEnd w:id="42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23"/>
      <w:bookmarkEnd w:id="424"/>
      <w:bookmarkEnd w:id="425"/>
      <w:bookmarkEnd w:id="426"/>
      <w:bookmarkEnd w:id="427"/>
      <w:r w:rsidRPr="00414CAF">
        <w:t xml:space="preserve"> </w:t>
      </w:r>
      <w:bookmarkEnd w:id="428"/>
      <w:bookmarkEnd w:id="429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CA3D8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CA3D8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32" w:name="_Ref303694483"/>
      <w:bookmarkStart w:id="433" w:name="_Toc305835590"/>
      <w:bookmarkStart w:id="434" w:name="_Ref306140451"/>
      <w:bookmarkStart w:id="435" w:name="_Toc441131091"/>
      <w:r w:rsidRPr="006E1884">
        <w:t xml:space="preserve">Уведомление о результатах </w:t>
      </w:r>
      <w:bookmarkEnd w:id="432"/>
      <w:bookmarkEnd w:id="433"/>
      <w:r w:rsidRPr="006E1884">
        <w:t>запроса предложений</w:t>
      </w:r>
      <w:bookmarkEnd w:id="434"/>
      <w:bookmarkEnd w:id="435"/>
    </w:p>
    <w:bookmarkEnd w:id="43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EE5CE6">
        <w:fldChar w:fldCharType="begin"/>
      </w:r>
      <w:r w:rsidR="00EE5CE6">
        <w:instrText xml:space="preserve"> REF _Ref191386085 \r \h  \* MERGEFORMAT </w:instrText>
      </w:r>
      <w:r w:rsidR="00EE5CE6">
        <w:fldChar w:fldCharType="separate"/>
      </w:r>
      <w:r w:rsidR="00552FBF" w:rsidRPr="00552FBF">
        <w:rPr>
          <w:iCs/>
          <w:sz w:val="24"/>
          <w:szCs w:val="24"/>
        </w:rPr>
        <w:t>1.1.1</w:t>
      </w:r>
      <w:r w:rsidR="00EE5CE6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36" w:name="_Ref440270568"/>
      <w:bookmarkStart w:id="437" w:name="_Ref440274159"/>
      <w:bookmarkStart w:id="438" w:name="_Ref440292555"/>
      <w:bookmarkStart w:id="439" w:name="_Ref440292779"/>
      <w:bookmarkStart w:id="440" w:name="_Toc441131092"/>
      <w:r>
        <w:rPr>
          <w:szCs w:val="24"/>
        </w:rPr>
        <w:lastRenderedPageBreak/>
        <w:t>Техническая часть</w:t>
      </w:r>
      <w:bookmarkEnd w:id="436"/>
      <w:bookmarkEnd w:id="437"/>
      <w:bookmarkEnd w:id="438"/>
      <w:bookmarkEnd w:id="439"/>
      <w:bookmarkEnd w:id="44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441" w:name="_Toc176064097"/>
      <w:bookmarkStart w:id="442" w:name="_Toc176338525"/>
      <w:bookmarkStart w:id="443" w:name="_Toc180399753"/>
      <w:bookmarkStart w:id="444" w:name="_Toc189457101"/>
      <w:bookmarkStart w:id="445" w:name="_Toc189461737"/>
      <w:bookmarkStart w:id="446" w:name="_Toc189462011"/>
      <w:bookmarkStart w:id="447" w:name="_Toc191273610"/>
      <w:bookmarkStart w:id="448" w:name="_Toc423421726"/>
      <w:bookmarkStart w:id="449" w:name="_Toc441131093"/>
      <w:bookmarkStart w:id="450" w:name="_Toc167189319"/>
      <w:bookmarkStart w:id="451" w:name="_Toc168725254"/>
      <w:r w:rsidRPr="00C12FA4">
        <w:t xml:space="preserve">Перечень, объемы и характеристики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C3704B">
        <w:t>закупаемых услуг</w:t>
      </w:r>
      <w:bookmarkEnd w:id="44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52" w:name="_Toc439166311"/>
      <w:bookmarkStart w:id="453" w:name="_Toc439170659"/>
      <w:bookmarkStart w:id="454" w:name="_Toc439172761"/>
      <w:bookmarkStart w:id="455" w:name="_Toc439173205"/>
      <w:bookmarkStart w:id="456" w:name="_Toc439238199"/>
      <w:bookmarkStart w:id="457" w:name="_Toc439252751"/>
      <w:bookmarkStart w:id="458" w:name="_Toc439323609"/>
      <w:bookmarkStart w:id="459" w:name="_Toc439323725"/>
      <w:bookmarkStart w:id="460" w:name="_Toc440361359"/>
      <w:bookmarkStart w:id="461" w:name="_Toc440376114"/>
      <w:bookmarkStart w:id="462" w:name="_Toc440376241"/>
      <w:bookmarkStart w:id="463" w:name="_Toc440382503"/>
      <w:bookmarkStart w:id="464" w:name="_Toc440447173"/>
      <w:bookmarkStart w:id="465" w:name="_Toc440632334"/>
      <w:bookmarkStart w:id="466" w:name="_Toc440875107"/>
      <w:bookmarkStart w:id="467" w:name="_Toc441131094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5B410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5B410B">
        <w:rPr>
          <w:b w:val="0"/>
          <w:szCs w:val="24"/>
        </w:rPr>
        <w:t>№1 (</w:t>
      </w:r>
      <w:r w:rsidR="00A154B7">
        <w:rPr>
          <w:b w:val="0"/>
          <w:szCs w:val="24"/>
        </w:rPr>
        <w:t xml:space="preserve">подраздел </w:t>
      </w:r>
      <w:r w:rsidR="00CA3D8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CA3D88">
        <w:rPr>
          <w:b w:val="0"/>
          <w:szCs w:val="24"/>
        </w:rPr>
      </w:r>
      <w:r w:rsidR="00CA3D88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1.1.4</w:t>
      </w:r>
      <w:r w:rsidR="00CA3D8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5B410B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</w:p>
    <w:p w:rsidR="002B5044" w:rsidRPr="003803A7" w:rsidRDefault="002B5044" w:rsidP="0021751A">
      <w:pPr>
        <w:pStyle w:val="2"/>
        <w:ind w:left="1701" w:hanging="1134"/>
      </w:pPr>
      <w:bookmarkStart w:id="468" w:name="_Ref194832984"/>
      <w:bookmarkStart w:id="469" w:name="_Ref197686508"/>
      <w:bookmarkStart w:id="470" w:name="_Toc423421727"/>
      <w:bookmarkStart w:id="471" w:name="_Toc441131095"/>
      <w:r w:rsidRPr="003803A7">
        <w:t xml:space="preserve">Требование к </w:t>
      </w:r>
      <w:bookmarkEnd w:id="468"/>
      <w:bookmarkEnd w:id="469"/>
      <w:bookmarkEnd w:id="470"/>
      <w:r w:rsidR="00C3704B">
        <w:t>закупаемым услугам</w:t>
      </w:r>
      <w:bookmarkEnd w:id="471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72" w:name="_Toc439166314"/>
      <w:bookmarkStart w:id="473" w:name="_Toc439170662"/>
      <w:bookmarkStart w:id="474" w:name="_Toc439172764"/>
      <w:bookmarkStart w:id="475" w:name="_Toc439173208"/>
      <w:bookmarkStart w:id="476" w:name="_Toc439238202"/>
      <w:bookmarkStart w:id="477" w:name="_Toc439252754"/>
      <w:bookmarkStart w:id="478" w:name="_Toc439323612"/>
      <w:bookmarkStart w:id="479" w:name="_Toc439323728"/>
      <w:bookmarkStart w:id="480" w:name="_Toc440361362"/>
      <w:bookmarkStart w:id="481" w:name="_Toc440376117"/>
      <w:bookmarkStart w:id="482" w:name="_Toc440376244"/>
      <w:bookmarkStart w:id="483" w:name="_Toc440382505"/>
      <w:bookmarkStart w:id="484" w:name="_Toc440447175"/>
      <w:bookmarkStart w:id="485" w:name="_Toc440632336"/>
      <w:bookmarkStart w:id="486" w:name="_Toc440875109"/>
      <w:bookmarkStart w:id="487" w:name="_Toc441131096"/>
      <w:bookmarkStart w:id="488" w:name="_Ref194833053"/>
      <w:bookmarkStart w:id="489" w:name="_Ref223496951"/>
      <w:bookmarkStart w:id="490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bookmarkEnd w:id="450"/>
    <w:bookmarkEnd w:id="451"/>
    <w:bookmarkEnd w:id="488"/>
    <w:bookmarkEnd w:id="489"/>
    <w:bookmarkEnd w:id="490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491" w:name="_Ref440270602"/>
      <w:bookmarkStart w:id="492" w:name="_Toc441131097"/>
      <w:bookmarkEnd w:id="5"/>
      <w:bookmarkEnd w:id="43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491"/>
      <w:bookmarkEnd w:id="49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493" w:name="_Ref55336310"/>
      <w:bookmarkStart w:id="494" w:name="_Toc57314672"/>
      <w:bookmarkStart w:id="495" w:name="_Toc69728986"/>
      <w:bookmarkStart w:id="496" w:name="_Toc98253919"/>
      <w:bookmarkStart w:id="497" w:name="_Toc165173847"/>
      <w:bookmarkStart w:id="498" w:name="_Toc423423667"/>
      <w:bookmarkStart w:id="499" w:name="_Toc441131098"/>
      <w:r w:rsidRPr="00F647F7">
        <w:t xml:space="preserve">Письмо о подаче оферты </w:t>
      </w:r>
      <w:bookmarkStart w:id="500" w:name="_Ref22846535"/>
      <w:r w:rsidRPr="00F647F7">
        <w:t>(</w:t>
      </w:r>
      <w:bookmarkEnd w:id="50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493"/>
      <w:bookmarkEnd w:id="494"/>
      <w:bookmarkEnd w:id="495"/>
      <w:bookmarkEnd w:id="496"/>
      <w:bookmarkEnd w:id="497"/>
      <w:bookmarkEnd w:id="498"/>
      <w:bookmarkEnd w:id="499"/>
    </w:p>
    <w:p w:rsidR="004F4D80" w:rsidRPr="00C236C0" w:rsidRDefault="004F4D80" w:rsidP="004F4D80">
      <w:pPr>
        <w:pStyle w:val="3"/>
        <w:rPr>
          <w:szCs w:val="24"/>
        </w:rPr>
      </w:pPr>
      <w:bookmarkStart w:id="501" w:name="_Toc98253920"/>
      <w:bookmarkStart w:id="502" w:name="_Toc157248174"/>
      <w:bookmarkStart w:id="503" w:name="_Toc157496543"/>
      <w:bookmarkStart w:id="504" w:name="_Toc158206082"/>
      <w:bookmarkStart w:id="505" w:name="_Toc164057767"/>
      <w:bookmarkStart w:id="506" w:name="_Toc164137117"/>
      <w:bookmarkStart w:id="507" w:name="_Toc164161277"/>
      <w:bookmarkStart w:id="508" w:name="_Toc165173848"/>
      <w:bookmarkStart w:id="509" w:name="_Toc439170673"/>
      <w:bookmarkStart w:id="510" w:name="_Toc439172775"/>
      <w:bookmarkStart w:id="511" w:name="_Toc439173219"/>
      <w:bookmarkStart w:id="512" w:name="_Toc439238213"/>
      <w:bookmarkStart w:id="513" w:name="_Toc440361369"/>
      <w:bookmarkStart w:id="514" w:name="_Toc440376124"/>
      <w:bookmarkStart w:id="515" w:name="_Toc441131099"/>
      <w:r w:rsidRPr="00C236C0">
        <w:rPr>
          <w:szCs w:val="24"/>
        </w:rPr>
        <w:t>Форма письма о подаче оферты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1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="005B410B">
              <w:t xml:space="preserve"> без НДС, </w:t>
            </w:r>
            <w:proofErr w:type="spellStart"/>
            <w:r w:rsidR="005B410B">
              <w:t>руб.РФ</w:t>
            </w:r>
            <w:proofErr w:type="spellEnd"/>
            <w:r w:rsidR="005B410B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414CAF">
        <w:rPr>
          <w:sz w:val="24"/>
          <w:szCs w:val="24"/>
        </w:rPr>
        <w:lastRenderedPageBreak/>
        <w:t>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</w:t>
            </w:r>
            <w:r w:rsidRPr="00414CAF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r w:rsidRPr="00414CAF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Число    </w:t>
            </w:r>
            <w:r w:rsidRPr="00414CAF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17" w:name="_Toc98253921"/>
      <w:bookmarkStart w:id="518" w:name="_Toc157248175"/>
      <w:bookmarkStart w:id="519" w:name="_Toc157496544"/>
      <w:bookmarkStart w:id="520" w:name="_Toc158206083"/>
      <w:bookmarkStart w:id="521" w:name="_Toc164057768"/>
      <w:bookmarkStart w:id="522" w:name="_Toc164137118"/>
      <w:bookmarkStart w:id="523" w:name="_Toc164161278"/>
      <w:bookmarkStart w:id="52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25" w:name="_Toc439170674"/>
      <w:bookmarkStart w:id="526" w:name="_Toc439172776"/>
      <w:bookmarkStart w:id="527" w:name="_Toc439173220"/>
      <w:bookmarkStart w:id="528" w:name="_Toc439238214"/>
      <w:bookmarkStart w:id="529" w:name="_Toc439252762"/>
      <w:bookmarkStart w:id="530" w:name="_Toc439323736"/>
      <w:bookmarkStart w:id="531" w:name="_Toc440361370"/>
      <w:bookmarkStart w:id="532" w:name="_Toc440376125"/>
      <w:bookmarkStart w:id="533" w:name="_Toc440376252"/>
      <w:bookmarkStart w:id="534" w:name="_Toc440382510"/>
      <w:bookmarkStart w:id="535" w:name="_Toc440447180"/>
      <w:bookmarkStart w:id="536" w:name="_Toc440632341"/>
      <w:bookmarkStart w:id="537" w:name="_Toc440875113"/>
      <w:bookmarkStart w:id="538" w:name="_Toc441131100"/>
      <w:r w:rsidRPr="00C236C0">
        <w:rPr>
          <w:szCs w:val="24"/>
        </w:rPr>
        <w:lastRenderedPageBreak/>
        <w:t>Инструкции по заполнению</w:t>
      </w:r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A3D88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3.3.4</w:t>
      </w:r>
      <w:r w:rsidR="00CA3D88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3.3.1.6</w:t>
      </w:r>
      <w:r w:rsidR="00CA3D8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3.3.1.7</w:t>
      </w:r>
      <w:r w:rsidR="00CA3D8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39" w:name="_Ref55335821"/>
      <w:bookmarkStart w:id="540" w:name="_Ref55336345"/>
      <w:bookmarkStart w:id="541" w:name="_Toc57314674"/>
      <w:bookmarkStart w:id="542" w:name="_Toc69728988"/>
      <w:bookmarkStart w:id="543" w:name="_Toc98253922"/>
      <w:bookmarkStart w:id="54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545" w:name="_Ref440271964"/>
      <w:bookmarkStart w:id="546" w:name="_Toc440361371"/>
      <w:bookmarkStart w:id="547" w:name="_Toc440376126"/>
      <w:bookmarkStart w:id="548" w:name="_Toc441131101"/>
      <w:r>
        <w:rPr>
          <w:szCs w:val="24"/>
        </w:rPr>
        <w:lastRenderedPageBreak/>
        <w:t>Антикоррупционные обязательства (Форма 1.1).</w:t>
      </w:r>
      <w:bookmarkEnd w:id="545"/>
      <w:bookmarkEnd w:id="546"/>
      <w:bookmarkEnd w:id="547"/>
      <w:bookmarkEnd w:id="548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549" w:name="_Toc439238216"/>
      <w:bookmarkStart w:id="550" w:name="_Toc439252764"/>
      <w:bookmarkStart w:id="551" w:name="_Toc439323738"/>
      <w:bookmarkStart w:id="552" w:name="_Toc440361372"/>
      <w:bookmarkStart w:id="553" w:name="_Toc440376127"/>
      <w:bookmarkStart w:id="554" w:name="_Toc440376254"/>
      <w:bookmarkStart w:id="555" w:name="_Toc440382512"/>
      <w:bookmarkStart w:id="556" w:name="_Toc440447182"/>
      <w:bookmarkStart w:id="557" w:name="_Toc440632343"/>
      <w:bookmarkStart w:id="558" w:name="_Toc440875115"/>
      <w:bookmarkStart w:id="559" w:name="_Toc441131102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40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560" w:name="_Toc423423668"/>
      <w:bookmarkStart w:id="561" w:name="_Ref440271072"/>
      <w:bookmarkStart w:id="562" w:name="_Ref440273986"/>
      <w:bookmarkStart w:id="563" w:name="_Ref440274337"/>
      <w:bookmarkStart w:id="564" w:name="_Ref440274913"/>
      <w:bookmarkStart w:id="565" w:name="_Ref440284918"/>
      <w:bookmarkStart w:id="566" w:name="_Toc44113110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39"/>
      <w:bookmarkEnd w:id="540"/>
      <w:bookmarkEnd w:id="541"/>
      <w:bookmarkEnd w:id="542"/>
      <w:bookmarkEnd w:id="543"/>
      <w:bookmarkEnd w:id="544"/>
      <w:bookmarkEnd w:id="560"/>
      <w:bookmarkEnd w:id="561"/>
      <w:bookmarkEnd w:id="562"/>
      <w:bookmarkEnd w:id="563"/>
      <w:bookmarkEnd w:id="564"/>
      <w:bookmarkEnd w:id="565"/>
      <w:bookmarkEnd w:id="566"/>
    </w:p>
    <w:p w:rsidR="004F4D80" w:rsidRPr="00C236C0" w:rsidRDefault="004F4D80" w:rsidP="004F4D80">
      <w:pPr>
        <w:pStyle w:val="3"/>
        <w:rPr>
          <w:szCs w:val="24"/>
        </w:rPr>
      </w:pPr>
      <w:bookmarkStart w:id="567" w:name="_Toc98253923"/>
      <w:bookmarkStart w:id="568" w:name="_Toc157248177"/>
      <w:bookmarkStart w:id="569" w:name="_Toc157496546"/>
      <w:bookmarkStart w:id="570" w:name="_Toc158206085"/>
      <w:bookmarkStart w:id="571" w:name="_Toc164057770"/>
      <w:bookmarkStart w:id="572" w:name="_Toc164137120"/>
      <w:bookmarkStart w:id="573" w:name="_Toc164161280"/>
      <w:bookmarkStart w:id="574" w:name="_Toc165173851"/>
      <w:bookmarkStart w:id="575" w:name="_Ref264038986"/>
      <w:bookmarkStart w:id="576" w:name="_Ref264359294"/>
      <w:bookmarkStart w:id="577" w:name="_Toc439170676"/>
      <w:bookmarkStart w:id="578" w:name="_Toc439172778"/>
      <w:bookmarkStart w:id="579" w:name="_Toc439173222"/>
      <w:bookmarkStart w:id="580" w:name="_Toc439238218"/>
      <w:bookmarkStart w:id="581" w:name="_Toc439252766"/>
      <w:bookmarkStart w:id="582" w:name="_Toc439323740"/>
      <w:bookmarkStart w:id="583" w:name="_Toc440361374"/>
      <w:bookmarkStart w:id="584" w:name="_Toc440376129"/>
      <w:bookmarkStart w:id="585" w:name="_Toc440376256"/>
      <w:bookmarkStart w:id="586" w:name="_Toc440382514"/>
      <w:bookmarkStart w:id="587" w:name="_Toc440447184"/>
      <w:bookmarkStart w:id="588" w:name="_Toc440632345"/>
      <w:bookmarkStart w:id="589" w:name="_Toc440875117"/>
      <w:bookmarkStart w:id="590" w:name="_Toc441131104"/>
      <w:r w:rsidRPr="00C236C0">
        <w:rPr>
          <w:szCs w:val="24"/>
        </w:rPr>
        <w:t xml:space="preserve">Форма 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r w:rsidR="00492C8B">
        <w:rPr>
          <w:szCs w:val="24"/>
        </w:rPr>
        <w:t>Сводной таблицы стоимости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5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B1BF4">
            <w:pPr>
              <w:pStyle w:val="aff1"/>
              <w:numPr>
                <w:ilvl w:val="0"/>
                <w:numId w:val="89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591" w:name="_Toc176765534"/>
      <w:bookmarkStart w:id="592" w:name="_Toc198979983"/>
      <w:bookmarkStart w:id="593" w:name="_Toc217466315"/>
      <w:bookmarkStart w:id="594" w:name="_Toc217702856"/>
      <w:bookmarkStart w:id="595" w:name="_Toc233601974"/>
      <w:bookmarkStart w:id="596" w:name="_Toc263343460"/>
      <w:r w:rsidRPr="00F647F7">
        <w:rPr>
          <w:b w:val="0"/>
          <w:szCs w:val="24"/>
        </w:rPr>
        <w:br w:type="page"/>
      </w:r>
      <w:bookmarkStart w:id="597" w:name="_Toc439170677"/>
      <w:bookmarkStart w:id="598" w:name="_Toc439172779"/>
      <w:bookmarkStart w:id="599" w:name="_Toc439173223"/>
      <w:bookmarkStart w:id="600" w:name="_Toc439238219"/>
      <w:bookmarkStart w:id="601" w:name="_Toc439252767"/>
      <w:bookmarkStart w:id="602" w:name="_Toc439323741"/>
      <w:bookmarkStart w:id="603" w:name="_Toc440361375"/>
      <w:bookmarkStart w:id="604" w:name="_Toc440376130"/>
      <w:bookmarkStart w:id="605" w:name="_Toc440376257"/>
      <w:bookmarkStart w:id="606" w:name="_Toc440382515"/>
      <w:bookmarkStart w:id="607" w:name="_Toc440447185"/>
      <w:bookmarkStart w:id="608" w:name="_Toc440632346"/>
      <w:bookmarkStart w:id="609" w:name="_Toc440875118"/>
      <w:bookmarkStart w:id="610" w:name="_Toc441131105"/>
      <w:r w:rsidRPr="00C236C0">
        <w:rPr>
          <w:szCs w:val="24"/>
        </w:rPr>
        <w:lastRenderedPageBreak/>
        <w:t>Инструкции по заполнению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CA3D8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11" w:name="_Ref86826666"/>
      <w:bookmarkStart w:id="612" w:name="_Toc90385112"/>
      <w:bookmarkStart w:id="613" w:name="_Toc98253925"/>
      <w:bookmarkStart w:id="614" w:name="_Toc165173853"/>
      <w:bookmarkStart w:id="61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16" w:name="_Ref440537086"/>
      <w:bookmarkStart w:id="617" w:name="_Toc44113110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11"/>
      <w:bookmarkEnd w:id="612"/>
      <w:bookmarkEnd w:id="613"/>
      <w:bookmarkEnd w:id="614"/>
      <w:bookmarkEnd w:id="615"/>
      <w:bookmarkEnd w:id="616"/>
      <w:bookmarkEnd w:id="617"/>
    </w:p>
    <w:p w:rsidR="004F4D80" w:rsidRPr="00C236C0" w:rsidRDefault="004F4D80" w:rsidP="004F4D80">
      <w:pPr>
        <w:pStyle w:val="3"/>
        <w:rPr>
          <w:szCs w:val="24"/>
        </w:rPr>
      </w:pPr>
      <w:bookmarkStart w:id="618" w:name="_Toc90385113"/>
      <w:bookmarkStart w:id="619" w:name="_Toc98253926"/>
      <w:bookmarkStart w:id="620" w:name="_Toc157248180"/>
      <w:bookmarkStart w:id="621" w:name="_Toc157496549"/>
      <w:bookmarkStart w:id="622" w:name="_Toc158206088"/>
      <w:bookmarkStart w:id="623" w:name="_Toc164057773"/>
      <w:bookmarkStart w:id="624" w:name="_Toc164137123"/>
      <w:bookmarkStart w:id="625" w:name="_Toc164161283"/>
      <w:bookmarkStart w:id="626" w:name="_Toc165173854"/>
      <w:bookmarkStart w:id="627" w:name="_Ref193690005"/>
      <w:bookmarkStart w:id="628" w:name="_Toc439170679"/>
      <w:bookmarkStart w:id="629" w:name="_Toc439172781"/>
      <w:bookmarkStart w:id="630" w:name="_Toc439173225"/>
      <w:bookmarkStart w:id="631" w:name="_Toc439238221"/>
      <w:bookmarkStart w:id="632" w:name="_Toc439252769"/>
      <w:bookmarkStart w:id="633" w:name="_Toc439323743"/>
      <w:bookmarkStart w:id="634" w:name="_Toc440361377"/>
      <w:bookmarkStart w:id="635" w:name="_Toc440376132"/>
      <w:bookmarkStart w:id="636" w:name="_Toc440376259"/>
      <w:bookmarkStart w:id="637" w:name="_Toc440382517"/>
      <w:bookmarkStart w:id="638" w:name="_Toc440447187"/>
      <w:bookmarkStart w:id="639" w:name="_Toc440632348"/>
      <w:bookmarkStart w:id="640" w:name="_Toc440875120"/>
      <w:bookmarkStart w:id="641" w:name="_Toc441131107"/>
      <w:r w:rsidRPr="00C236C0">
        <w:rPr>
          <w:szCs w:val="24"/>
        </w:rPr>
        <w:t xml:space="preserve">Форма 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r w:rsidRPr="00C236C0">
        <w:rPr>
          <w:szCs w:val="24"/>
        </w:rPr>
        <w:t>технического предложения</w:t>
      </w:r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42" w:name="_Ref55335818"/>
      <w:bookmarkStart w:id="643" w:name="_Ref55336334"/>
      <w:bookmarkStart w:id="644" w:name="_Toc57314673"/>
      <w:bookmarkStart w:id="645" w:name="_Toc69728987"/>
      <w:bookmarkStart w:id="646" w:name="_Toc98253928"/>
      <w:bookmarkStart w:id="647" w:name="_Toc165173856"/>
      <w:bookmarkStart w:id="648" w:name="_Ref194749150"/>
      <w:bookmarkStart w:id="649" w:name="_Ref194750368"/>
      <w:bookmarkStart w:id="650" w:name="_Ref89649494"/>
      <w:bookmarkStart w:id="65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CA3D8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CA3D88">
        <w:rPr>
          <w:i/>
          <w:color w:val="000000"/>
        </w:rPr>
      </w:r>
      <w:r w:rsidR="00CA3D88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CA3D88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B410B" w:rsidRPr="008B2818" w:rsidTr="005347FA">
        <w:tc>
          <w:tcPr>
            <w:tcW w:w="1005" w:type="dxa"/>
            <w:vAlign w:val="center"/>
          </w:tcPr>
          <w:p w:rsidR="005B410B" w:rsidRPr="008B2818" w:rsidRDefault="005B410B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B410B" w:rsidRPr="008B2818" w:rsidTr="005347FA">
        <w:tc>
          <w:tcPr>
            <w:tcW w:w="1005" w:type="dxa"/>
            <w:vAlign w:val="center"/>
          </w:tcPr>
          <w:p w:rsidR="005B410B" w:rsidRPr="008B2818" w:rsidRDefault="005B410B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B410B" w:rsidRPr="008B2818" w:rsidTr="005347FA">
        <w:tc>
          <w:tcPr>
            <w:tcW w:w="1005" w:type="dxa"/>
            <w:vAlign w:val="center"/>
          </w:tcPr>
          <w:p w:rsidR="005B410B" w:rsidRPr="008B2818" w:rsidRDefault="005B410B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B410B" w:rsidRPr="008B2818" w:rsidTr="005347FA">
        <w:tc>
          <w:tcPr>
            <w:tcW w:w="1005" w:type="dxa"/>
            <w:vAlign w:val="center"/>
          </w:tcPr>
          <w:p w:rsidR="005B410B" w:rsidRPr="008B2818" w:rsidRDefault="005B410B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B410B" w:rsidRPr="008B2818" w:rsidTr="005347FA">
        <w:tc>
          <w:tcPr>
            <w:tcW w:w="1005" w:type="dxa"/>
            <w:vAlign w:val="center"/>
          </w:tcPr>
          <w:p w:rsidR="005B410B" w:rsidRPr="008B2818" w:rsidRDefault="005B410B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B410B" w:rsidRPr="008B2818" w:rsidTr="005347FA">
        <w:tc>
          <w:tcPr>
            <w:tcW w:w="1005" w:type="dxa"/>
            <w:vAlign w:val="center"/>
          </w:tcPr>
          <w:p w:rsidR="005B410B" w:rsidRPr="008B2818" w:rsidRDefault="005B410B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B410B" w:rsidRPr="008B2818" w:rsidTr="005347FA">
        <w:tc>
          <w:tcPr>
            <w:tcW w:w="1005" w:type="dxa"/>
            <w:vAlign w:val="center"/>
          </w:tcPr>
          <w:p w:rsidR="005B410B" w:rsidRPr="008B2818" w:rsidRDefault="005B410B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B410B" w:rsidRPr="008B2818" w:rsidTr="005347FA">
        <w:tc>
          <w:tcPr>
            <w:tcW w:w="1005" w:type="dxa"/>
            <w:vAlign w:val="center"/>
          </w:tcPr>
          <w:p w:rsidR="005B410B" w:rsidRPr="008B2818" w:rsidRDefault="005B410B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B410B" w:rsidRPr="008B2818" w:rsidTr="005347FA">
        <w:tc>
          <w:tcPr>
            <w:tcW w:w="1005" w:type="dxa"/>
            <w:vAlign w:val="center"/>
          </w:tcPr>
          <w:p w:rsidR="005B410B" w:rsidRPr="008B2818" w:rsidRDefault="005B410B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B410B" w:rsidRPr="008B2818" w:rsidTr="005347FA">
        <w:tc>
          <w:tcPr>
            <w:tcW w:w="1005" w:type="dxa"/>
            <w:vAlign w:val="center"/>
          </w:tcPr>
          <w:p w:rsidR="005B410B" w:rsidRPr="008B2818" w:rsidRDefault="005B410B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B410B" w:rsidRPr="008B2818" w:rsidTr="005347FA">
        <w:tc>
          <w:tcPr>
            <w:tcW w:w="1005" w:type="dxa"/>
            <w:vAlign w:val="center"/>
          </w:tcPr>
          <w:p w:rsidR="005B410B" w:rsidRPr="008B2818" w:rsidRDefault="005B410B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B410B" w:rsidRPr="008B2818" w:rsidTr="005347FA">
        <w:tc>
          <w:tcPr>
            <w:tcW w:w="1005" w:type="dxa"/>
            <w:vAlign w:val="center"/>
          </w:tcPr>
          <w:p w:rsidR="005B410B" w:rsidRPr="008B2818" w:rsidRDefault="005B410B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B410B" w:rsidRPr="008B2818" w:rsidTr="005347FA">
        <w:tc>
          <w:tcPr>
            <w:tcW w:w="1005" w:type="dxa"/>
            <w:vAlign w:val="center"/>
          </w:tcPr>
          <w:p w:rsidR="005B410B" w:rsidRPr="008B2818" w:rsidRDefault="005B410B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5B410B" w:rsidRPr="008B2818" w:rsidRDefault="005B410B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CA3D8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CA3D88">
        <w:rPr>
          <w:i/>
          <w:color w:val="000000"/>
        </w:rPr>
      </w:r>
      <w:r w:rsidR="00CA3D88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CA3D88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652" w:name="_Toc176765537"/>
      <w:bookmarkStart w:id="653" w:name="_Toc198979986"/>
      <w:bookmarkStart w:id="654" w:name="_Toc217466321"/>
      <w:bookmarkStart w:id="655" w:name="_Toc217702859"/>
      <w:bookmarkStart w:id="656" w:name="_Toc233601977"/>
      <w:bookmarkStart w:id="657" w:name="_Toc263343463"/>
      <w:bookmarkStart w:id="658" w:name="_Toc439170680"/>
      <w:bookmarkStart w:id="659" w:name="_Toc439172782"/>
      <w:bookmarkStart w:id="660" w:name="_Toc439173226"/>
      <w:bookmarkStart w:id="661" w:name="_Toc439238222"/>
      <w:bookmarkStart w:id="662" w:name="_Toc439252770"/>
      <w:bookmarkStart w:id="663" w:name="_Toc439323744"/>
      <w:bookmarkStart w:id="664" w:name="_Toc440361378"/>
      <w:bookmarkStart w:id="665" w:name="_Toc440376133"/>
      <w:bookmarkStart w:id="666" w:name="_Toc440376260"/>
      <w:bookmarkStart w:id="667" w:name="_Toc440382518"/>
      <w:bookmarkStart w:id="668" w:name="_Toc440447188"/>
      <w:bookmarkStart w:id="669" w:name="_Toc440632349"/>
      <w:bookmarkStart w:id="670" w:name="_Toc440875121"/>
      <w:bookmarkStart w:id="671" w:name="_Toc441131108"/>
      <w:r w:rsidRPr="00C236C0">
        <w:rPr>
          <w:szCs w:val="24"/>
        </w:rPr>
        <w:lastRenderedPageBreak/>
        <w:t>Инструкции по заполнению</w:t>
      </w:r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A3D88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CA3D88">
        <w:rPr>
          <w:bCs w:val="0"/>
          <w:sz w:val="24"/>
          <w:szCs w:val="24"/>
        </w:rPr>
      </w:r>
      <w:r w:rsidR="00CA3D88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CA3D8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r w:rsidR="00EE5CE6">
        <w:fldChar w:fldCharType="begin"/>
      </w:r>
      <w:r w:rsidR="00EE5CE6">
        <w:instrText xml:space="preserve"> REF _Ref440270568 \r \h  \* MERGEFORMAT </w:instrText>
      </w:r>
      <w:r w:rsidR="00EE5CE6">
        <w:fldChar w:fldCharType="separate"/>
      </w:r>
      <w:r w:rsidR="00552FBF">
        <w:t>4</w:t>
      </w:r>
      <w:r w:rsidR="00EE5CE6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EE5CE6">
        <w:fldChar w:fldCharType="begin"/>
      </w:r>
      <w:r w:rsidR="00EE5CE6">
        <w:instrText xml:space="preserve"> REF _Ref440272931 \r \h  \* MERGEFORMAT </w:instrText>
      </w:r>
      <w:r w:rsidR="00EE5CE6">
        <w:fldChar w:fldCharType="separate"/>
      </w:r>
      <w:r w:rsidR="00552FBF">
        <w:t>2</w:t>
      </w:r>
      <w:r w:rsidR="00EE5CE6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67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673" w:name="_Toc423423670"/>
      <w:bookmarkStart w:id="674" w:name="_Ref440271036"/>
      <w:bookmarkStart w:id="675" w:name="_Ref440274366"/>
      <w:bookmarkStart w:id="676" w:name="_Ref440274902"/>
      <w:bookmarkStart w:id="677" w:name="_Ref440284947"/>
      <w:bookmarkStart w:id="678" w:name="_Ref440361140"/>
      <w:bookmarkStart w:id="679" w:name="_Toc44113110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680" w:name="_Toc98253929"/>
      <w:bookmarkStart w:id="681" w:name="_Toc157248183"/>
      <w:bookmarkStart w:id="682" w:name="_Toc157496552"/>
      <w:bookmarkStart w:id="683" w:name="_Toc158206091"/>
      <w:bookmarkStart w:id="684" w:name="_Toc164057776"/>
      <w:bookmarkStart w:id="685" w:name="_Toc164137126"/>
      <w:bookmarkStart w:id="686" w:name="_Toc164161286"/>
      <w:bookmarkStart w:id="687" w:name="_Toc165173857"/>
      <w:bookmarkStart w:id="688" w:name="_Toc439170682"/>
      <w:bookmarkStart w:id="689" w:name="_Toc439172784"/>
      <w:bookmarkStart w:id="690" w:name="_Toc439173228"/>
      <w:bookmarkStart w:id="691" w:name="_Toc439238224"/>
      <w:bookmarkStart w:id="692" w:name="_Toc439252772"/>
      <w:bookmarkStart w:id="693" w:name="_Toc439323746"/>
      <w:bookmarkStart w:id="694" w:name="_Toc440361380"/>
      <w:bookmarkStart w:id="695" w:name="_Toc440376135"/>
      <w:bookmarkStart w:id="696" w:name="_Toc440376262"/>
      <w:bookmarkStart w:id="697" w:name="_Toc440382520"/>
      <w:bookmarkStart w:id="698" w:name="_Toc440447190"/>
      <w:bookmarkStart w:id="699" w:name="_Toc440632351"/>
      <w:bookmarkStart w:id="700" w:name="_Toc440875123"/>
      <w:bookmarkStart w:id="701" w:name="_Toc441131110"/>
      <w:r w:rsidRPr="00F647F7">
        <w:rPr>
          <w:b w:val="0"/>
          <w:szCs w:val="24"/>
        </w:rPr>
        <w:t xml:space="preserve">Форма </w:t>
      </w:r>
      <w:bookmarkEnd w:id="680"/>
      <w:r w:rsidRPr="00F647F7">
        <w:rPr>
          <w:b w:val="0"/>
          <w:szCs w:val="24"/>
        </w:rPr>
        <w:t xml:space="preserve">графика 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r w:rsidR="009469A6">
        <w:rPr>
          <w:b w:val="0"/>
          <w:szCs w:val="24"/>
        </w:rPr>
        <w:t>оказания услуг</w:t>
      </w:r>
      <w:bookmarkEnd w:id="694"/>
      <w:bookmarkEnd w:id="695"/>
      <w:bookmarkEnd w:id="696"/>
      <w:bookmarkEnd w:id="697"/>
      <w:bookmarkEnd w:id="698"/>
      <w:bookmarkEnd w:id="699"/>
      <w:bookmarkEnd w:id="700"/>
      <w:bookmarkEnd w:id="7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02" w:name="_Toc171070556"/>
      <w:bookmarkStart w:id="703" w:name="_Toc98253927"/>
      <w:bookmarkStart w:id="704" w:name="_Toc176605808"/>
      <w:bookmarkStart w:id="705" w:name="_Toc176611017"/>
      <w:bookmarkStart w:id="706" w:name="_Toc176611073"/>
      <w:bookmarkStart w:id="707" w:name="_Toc176668676"/>
      <w:bookmarkStart w:id="708" w:name="_Toc176684336"/>
      <w:bookmarkStart w:id="709" w:name="_Toc176746279"/>
      <w:bookmarkStart w:id="710" w:name="_Toc176747346"/>
      <w:bookmarkStart w:id="711" w:name="_Toc198979988"/>
      <w:bookmarkStart w:id="712" w:name="_Toc217466324"/>
      <w:bookmarkStart w:id="713" w:name="_Toc217702862"/>
      <w:bookmarkStart w:id="714" w:name="_Toc233601980"/>
      <w:bookmarkStart w:id="715" w:name="_Toc263343466"/>
      <w:r w:rsidRPr="00F647F7">
        <w:rPr>
          <w:b w:val="0"/>
          <w:szCs w:val="24"/>
        </w:rPr>
        <w:br w:type="page"/>
      </w:r>
      <w:bookmarkStart w:id="716" w:name="_Toc439170683"/>
      <w:bookmarkStart w:id="717" w:name="_Toc439172785"/>
      <w:bookmarkStart w:id="718" w:name="_Toc439173229"/>
      <w:bookmarkStart w:id="719" w:name="_Toc439238225"/>
      <w:bookmarkStart w:id="720" w:name="_Toc439252773"/>
      <w:bookmarkStart w:id="721" w:name="_Toc439323747"/>
      <w:bookmarkStart w:id="722" w:name="_Toc440361381"/>
      <w:bookmarkStart w:id="723" w:name="_Toc440376136"/>
      <w:bookmarkStart w:id="724" w:name="_Toc440376263"/>
      <w:bookmarkStart w:id="725" w:name="_Toc440382521"/>
      <w:bookmarkStart w:id="726" w:name="_Toc440447191"/>
      <w:bookmarkStart w:id="727" w:name="_Toc440632352"/>
      <w:bookmarkStart w:id="728" w:name="_Toc440875124"/>
      <w:bookmarkStart w:id="729" w:name="_Toc441131111"/>
      <w:r w:rsidRPr="00F647F7">
        <w:rPr>
          <w:b w:val="0"/>
          <w:szCs w:val="24"/>
        </w:rPr>
        <w:lastRenderedPageBreak/>
        <w:t>Инструкции по заполнению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CA3D8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0" w:name="_Hlt22846931"/>
      <w:bookmarkStart w:id="731" w:name="_Ref440361439"/>
      <w:bookmarkStart w:id="732" w:name="_Ref440361914"/>
      <w:bookmarkStart w:id="733" w:name="_Ref440361959"/>
      <w:bookmarkStart w:id="734" w:name="_Toc441131112"/>
      <w:bookmarkStart w:id="735" w:name="_Ref93264992"/>
      <w:bookmarkStart w:id="736" w:name="_Ref93265116"/>
      <w:bookmarkStart w:id="737" w:name="_Toc98253933"/>
      <w:bookmarkStart w:id="738" w:name="_Toc165173859"/>
      <w:bookmarkStart w:id="739" w:name="_Toc423423671"/>
      <w:bookmarkEnd w:id="730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31"/>
      <w:bookmarkEnd w:id="732"/>
      <w:bookmarkEnd w:id="733"/>
      <w:bookmarkEnd w:id="734"/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740" w:name="_Toc440361383"/>
      <w:bookmarkStart w:id="741" w:name="_Toc440376138"/>
      <w:bookmarkStart w:id="742" w:name="_Toc440376265"/>
      <w:bookmarkStart w:id="743" w:name="_Toc440382523"/>
      <w:bookmarkStart w:id="744" w:name="_Toc440447193"/>
      <w:bookmarkStart w:id="745" w:name="_Toc440632354"/>
      <w:bookmarkStart w:id="746" w:name="_Toc440875126"/>
      <w:bookmarkStart w:id="747" w:name="_Toc441131113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748" w:name="_Toc440361384"/>
      <w:bookmarkStart w:id="749" w:name="_Toc440376139"/>
      <w:bookmarkStart w:id="750" w:name="_Toc440376266"/>
      <w:bookmarkStart w:id="751" w:name="_Toc440382524"/>
      <w:bookmarkStart w:id="752" w:name="_Toc440447194"/>
      <w:bookmarkStart w:id="753" w:name="_Toc440632355"/>
      <w:bookmarkStart w:id="754" w:name="_Toc440875127"/>
      <w:bookmarkStart w:id="755" w:name="_Toc441131114"/>
      <w:r w:rsidRPr="00F647F7">
        <w:rPr>
          <w:b w:val="0"/>
          <w:szCs w:val="24"/>
        </w:rPr>
        <w:lastRenderedPageBreak/>
        <w:t>Инструкции по заполнению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CA3D88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56" w:name="_Ref440361531"/>
      <w:bookmarkStart w:id="757" w:name="_Ref440361610"/>
      <w:bookmarkStart w:id="758" w:name="_Toc44113111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650"/>
      <w:bookmarkEnd w:id="651"/>
      <w:bookmarkEnd w:id="735"/>
      <w:bookmarkEnd w:id="736"/>
      <w:bookmarkEnd w:id="737"/>
      <w:bookmarkEnd w:id="738"/>
      <w:bookmarkEnd w:id="739"/>
      <w:bookmarkEnd w:id="756"/>
      <w:bookmarkEnd w:id="757"/>
      <w:bookmarkEnd w:id="758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59" w:name="_Toc439170685"/>
      <w:bookmarkStart w:id="760" w:name="_Toc439172787"/>
      <w:bookmarkStart w:id="761" w:name="_Toc439173231"/>
      <w:bookmarkStart w:id="762" w:name="_Toc439238227"/>
      <w:bookmarkStart w:id="763" w:name="_Toc439252775"/>
      <w:bookmarkStart w:id="764" w:name="_Toc439323749"/>
      <w:bookmarkStart w:id="765" w:name="_Toc440361386"/>
      <w:bookmarkStart w:id="766" w:name="_Toc440376141"/>
      <w:bookmarkStart w:id="767" w:name="_Toc440376268"/>
      <w:bookmarkStart w:id="768" w:name="_Toc440382526"/>
      <w:bookmarkStart w:id="769" w:name="_Toc440447196"/>
      <w:bookmarkStart w:id="770" w:name="_Toc440632357"/>
      <w:bookmarkStart w:id="771" w:name="_Toc440875129"/>
      <w:bookmarkStart w:id="772" w:name="_Toc441131116"/>
      <w:bookmarkStart w:id="773" w:name="_Toc157248186"/>
      <w:bookmarkStart w:id="774" w:name="_Toc157496555"/>
      <w:bookmarkStart w:id="775" w:name="_Toc158206094"/>
      <w:bookmarkStart w:id="776" w:name="_Toc164057779"/>
      <w:bookmarkStart w:id="777" w:name="_Toc164137129"/>
      <w:bookmarkStart w:id="778" w:name="_Toc164161289"/>
      <w:bookmarkStart w:id="779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Pr="00F647F7">
        <w:rPr>
          <w:b w:val="0"/>
          <w:szCs w:val="24"/>
        </w:rPr>
        <w:t xml:space="preserve"> </w:t>
      </w:r>
      <w:bookmarkEnd w:id="773"/>
      <w:bookmarkEnd w:id="774"/>
      <w:bookmarkEnd w:id="775"/>
      <w:bookmarkEnd w:id="776"/>
      <w:bookmarkEnd w:id="777"/>
      <w:bookmarkEnd w:id="778"/>
      <w:bookmarkEnd w:id="7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CA3D88">
              <w:fldChar w:fldCharType="begin"/>
            </w:r>
            <w:r w:rsidR="003C1FE1">
              <w:instrText xml:space="preserve"> REF _Ref440272931 \r \h </w:instrText>
            </w:r>
            <w:r w:rsidR="00CA3D88">
              <w:fldChar w:fldCharType="separate"/>
            </w:r>
            <w:r w:rsidR="00552FBF">
              <w:t>2</w:t>
            </w:r>
            <w:r w:rsidR="00CA3D8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CA3D88">
              <w:fldChar w:fldCharType="begin"/>
            </w:r>
            <w:r w:rsidR="003C1FE1">
              <w:instrText xml:space="preserve"> REF _Ref440272931 \r \h </w:instrText>
            </w:r>
            <w:r w:rsidR="00CA3D88">
              <w:fldChar w:fldCharType="separate"/>
            </w:r>
            <w:r w:rsidR="00552FBF">
              <w:t>2</w:t>
            </w:r>
            <w:r w:rsidR="00CA3D8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80" w:name="_Toc439170686"/>
      <w:bookmarkStart w:id="781" w:name="_Toc439172788"/>
      <w:bookmarkStart w:id="782" w:name="_Toc439173232"/>
      <w:bookmarkStart w:id="783" w:name="_Toc439238228"/>
      <w:bookmarkStart w:id="784" w:name="_Toc439252776"/>
      <w:bookmarkStart w:id="785" w:name="_Toc439323750"/>
      <w:bookmarkStart w:id="786" w:name="_Toc440361387"/>
      <w:bookmarkStart w:id="787" w:name="_Toc440376142"/>
      <w:bookmarkStart w:id="788" w:name="_Toc440376269"/>
      <w:bookmarkStart w:id="789" w:name="_Toc440382527"/>
      <w:bookmarkStart w:id="790" w:name="_Toc440447197"/>
      <w:bookmarkStart w:id="791" w:name="_Toc440632358"/>
      <w:bookmarkStart w:id="792" w:name="_Toc440875130"/>
      <w:bookmarkStart w:id="793" w:name="_Toc441131117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 xml:space="preserve"> 1.2.6 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4" w:name="_Ref55335823"/>
      <w:bookmarkStart w:id="795" w:name="_Ref55336359"/>
      <w:bookmarkStart w:id="796" w:name="_Toc57314675"/>
      <w:bookmarkStart w:id="797" w:name="_Toc69728989"/>
      <w:bookmarkStart w:id="798" w:name="_Toc98253939"/>
      <w:bookmarkStart w:id="799" w:name="_Toc165173865"/>
      <w:bookmarkStart w:id="800" w:name="_Toc423423672"/>
      <w:bookmarkStart w:id="801" w:name="_Toc441131118"/>
      <w:bookmarkEnd w:id="51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794"/>
      <w:bookmarkEnd w:id="795"/>
      <w:bookmarkEnd w:id="796"/>
      <w:bookmarkEnd w:id="797"/>
      <w:bookmarkEnd w:id="798"/>
      <w:bookmarkEnd w:id="799"/>
      <w:bookmarkEnd w:id="800"/>
      <w:bookmarkEnd w:id="801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02" w:name="_Toc98253940"/>
      <w:bookmarkStart w:id="803" w:name="_Toc157248192"/>
      <w:bookmarkStart w:id="804" w:name="_Toc157496561"/>
      <w:bookmarkStart w:id="805" w:name="_Toc158206100"/>
      <w:bookmarkStart w:id="806" w:name="_Toc164057785"/>
      <w:bookmarkStart w:id="807" w:name="_Toc164137135"/>
      <w:bookmarkStart w:id="808" w:name="_Toc164161295"/>
      <w:bookmarkStart w:id="809" w:name="_Toc165173866"/>
      <w:bookmarkStart w:id="810" w:name="_Toc439170688"/>
      <w:bookmarkStart w:id="811" w:name="_Toc439172790"/>
      <w:bookmarkStart w:id="812" w:name="_Toc439173234"/>
      <w:bookmarkStart w:id="813" w:name="_Toc439238230"/>
      <w:bookmarkStart w:id="814" w:name="_Toc439252778"/>
      <w:bookmarkStart w:id="815" w:name="_Ref440272119"/>
      <w:bookmarkStart w:id="816" w:name="_Toc440361389"/>
      <w:bookmarkStart w:id="817" w:name="_Toc441131119"/>
      <w:bookmarkStart w:id="818" w:name="_Ref44417027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19" w:name="_Toc439170689"/>
      <w:bookmarkStart w:id="820" w:name="_Toc439172791"/>
      <w:bookmarkStart w:id="821" w:name="_Toc439173235"/>
      <w:bookmarkStart w:id="822" w:name="_Toc439238231"/>
      <w:bookmarkStart w:id="823" w:name="_Toc439252779"/>
      <w:bookmarkStart w:id="824" w:name="_Ref440272147"/>
      <w:bookmarkStart w:id="825" w:name="_Toc440361390"/>
      <w:bookmarkStart w:id="826" w:name="_Toc441131120"/>
      <w:bookmarkStart w:id="827" w:name="_Ref444170284"/>
      <w:bookmarkStart w:id="828" w:name="_Ref444170359"/>
      <w:r w:rsidRPr="00D73790">
        <w:rPr>
          <w:b w:val="0"/>
          <w:szCs w:val="24"/>
        </w:rPr>
        <w:lastRenderedPageBreak/>
        <w:t xml:space="preserve">Форма </w:t>
      </w:r>
      <w:bookmarkEnd w:id="819"/>
      <w:bookmarkEnd w:id="820"/>
      <w:bookmarkEnd w:id="821"/>
      <w:bookmarkEnd w:id="822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23"/>
      <w:bookmarkEnd w:id="824"/>
      <w:bookmarkEnd w:id="825"/>
      <w:bookmarkEnd w:id="826"/>
      <w:bookmarkEnd w:id="827"/>
      <w:bookmarkEnd w:id="828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829" w:name="_Toc439170690"/>
      <w:bookmarkStart w:id="830" w:name="_Toc439172792"/>
      <w:bookmarkStart w:id="831" w:name="_Toc439173236"/>
      <w:bookmarkStart w:id="83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>
        <w:t>(наименование уполномоченного органа, дата внесения в реестр и номер в реестре)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 w:val="24"/>
          <w:szCs w:val="24"/>
        </w:rPr>
        <w:endnoteReference w:id="1"/>
      </w:r>
      <w:r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154BCB" w:rsidTr="00EE5CE6">
        <w:trPr>
          <w:cantSplit/>
          <w:tblHeader/>
        </w:trPr>
        <w:tc>
          <w:tcPr>
            <w:tcW w:w="567" w:type="dxa"/>
            <w:vAlign w:val="center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Показатель</w:t>
            </w:r>
          </w:p>
        </w:tc>
      </w:tr>
      <w:tr w:rsidR="004937CA" w:rsidRPr="00154BCB" w:rsidTr="00EE5CE6">
        <w:trPr>
          <w:cantSplit/>
          <w:tblHeader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5</w:t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  <w:vMerge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EE5CE6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</w:p>
        </w:tc>
      </w:tr>
      <w:tr w:rsidR="004937CA" w:rsidRPr="00154BCB" w:rsidTr="00EE5CE6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  <w:vMerge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EE5CE6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EE5CE6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EE5CE6">
        <w:trPr>
          <w:cantSplit/>
        </w:trPr>
        <w:tc>
          <w:tcPr>
            <w:tcW w:w="567" w:type="dxa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EE5CE6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EE5CE6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4937CA" w:rsidRPr="00D37ACE" w:rsidRDefault="004937CA" w:rsidP="004937CA">
      <w:pPr>
        <w:spacing w:line="240" w:lineRule="auto"/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8" w:history="1">
        <w:r w:rsidRPr="0049465E">
          <w:t>подпунктах "в"</w:t>
        </w:r>
      </w:hyperlink>
      <w:r>
        <w:t xml:space="preserve"> - </w:t>
      </w:r>
      <w:hyperlink r:id="rId49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829"/>
    <w:bookmarkEnd w:id="830"/>
    <w:bookmarkEnd w:id="831"/>
    <w:bookmarkEnd w:id="83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33" w:name="_Toc125426243"/>
      <w:bookmarkStart w:id="834" w:name="_Toc396984070"/>
      <w:bookmarkStart w:id="835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36" w:name="_Toc439170691"/>
      <w:bookmarkStart w:id="837" w:name="_Toc439172793"/>
      <w:bookmarkStart w:id="838" w:name="_Toc439173237"/>
      <w:bookmarkStart w:id="839" w:name="_Toc439238233"/>
      <w:bookmarkStart w:id="840" w:name="_Toc439252780"/>
      <w:bookmarkStart w:id="841" w:name="_Toc439323754"/>
      <w:bookmarkStart w:id="842" w:name="_Toc440361391"/>
      <w:bookmarkStart w:id="843" w:name="_Toc440376146"/>
      <w:bookmarkStart w:id="844" w:name="_Toc440376273"/>
      <w:bookmarkStart w:id="845" w:name="_Toc440382531"/>
      <w:bookmarkStart w:id="846" w:name="_Toc440447201"/>
      <w:bookmarkStart w:id="847" w:name="_Toc440632362"/>
      <w:bookmarkStart w:id="848" w:name="_Toc440875134"/>
      <w:bookmarkStart w:id="849" w:name="_Toc441131121"/>
      <w:r>
        <w:rPr>
          <w:szCs w:val="24"/>
        </w:rPr>
        <w:lastRenderedPageBreak/>
        <w:t>Инструкции по заполнению</w:t>
      </w:r>
      <w:bookmarkEnd w:id="833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CA3D8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50" w:name="_Ref55336378"/>
      <w:bookmarkStart w:id="851" w:name="_Toc57314676"/>
      <w:bookmarkStart w:id="852" w:name="_Toc69728990"/>
      <w:bookmarkStart w:id="853" w:name="_Toc98253942"/>
      <w:bookmarkStart w:id="854" w:name="_Toc165173868"/>
      <w:bookmarkStart w:id="855" w:name="_Toc423423674"/>
      <w:bookmarkStart w:id="856" w:name="_Toc441131122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_Ref444170359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CA3D88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D1504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57" w:name="_Ref449016627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</w:p>
    <w:p w:rsidR="004F4D80" w:rsidRPr="00D904EF" w:rsidRDefault="004F4D80" w:rsidP="004F4D80">
      <w:pPr>
        <w:pStyle w:val="3"/>
        <w:rPr>
          <w:szCs w:val="24"/>
        </w:rPr>
      </w:pPr>
      <w:bookmarkStart w:id="858" w:name="_Toc98253943"/>
      <w:bookmarkStart w:id="859" w:name="_Toc157248195"/>
      <w:bookmarkStart w:id="860" w:name="_Toc157496564"/>
      <w:bookmarkStart w:id="861" w:name="_Toc158206103"/>
      <w:bookmarkStart w:id="862" w:name="_Toc164057788"/>
      <w:bookmarkStart w:id="863" w:name="_Toc164137138"/>
      <w:bookmarkStart w:id="864" w:name="_Toc164161298"/>
      <w:bookmarkStart w:id="865" w:name="_Toc165173869"/>
      <w:bookmarkStart w:id="866" w:name="_Toc439170693"/>
      <w:bookmarkStart w:id="867" w:name="_Toc439172795"/>
      <w:bookmarkStart w:id="868" w:name="_Toc439173239"/>
      <w:bookmarkStart w:id="869" w:name="_Toc439238235"/>
      <w:bookmarkStart w:id="870" w:name="_Toc439252782"/>
      <w:bookmarkStart w:id="871" w:name="_Toc439323756"/>
      <w:bookmarkStart w:id="872" w:name="_Toc440361393"/>
      <w:bookmarkStart w:id="873" w:name="_Toc440376275"/>
      <w:bookmarkStart w:id="874" w:name="_Toc440382533"/>
      <w:bookmarkStart w:id="875" w:name="_Toc440447203"/>
      <w:bookmarkStart w:id="876" w:name="_Toc440632364"/>
      <w:bookmarkStart w:id="877" w:name="_Toc440875136"/>
      <w:bookmarkStart w:id="878" w:name="_Toc44113112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9" w:name="_Toc98253944"/>
      <w:bookmarkStart w:id="880" w:name="_Toc157248196"/>
      <w:bookmarkStart w:id="881" w:name="_Toc157496565"/>
      <w:bookmarkStart w:id="882" w:name="_Toc158206104"/>
      <w:bookmarkStart w:id="883" w:name="_Toc164057789"/>
      <w:bookmarkStart w:id="884" w:name="_Toc164137139"/>
      <w:bookmarkStart w:id="885" w:name="_Toc164161299"/>
      <w:bookmarkStart w:id="886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887" w:name="_Toc439170694"/>
      <w:bookmarkStart w:id="888" w:name="_Toc439172796"/>
      <w:bookmarkStart w:id="889" w:name="_Toc439173240"/>
      <w:bookmarkStart w:id="890" w:name="_Toc439238236"/>
      <w:bookmarkStart w:id="891" w:name="_Toc439252783"/>
      <w:bookmarkStart w:id="892" w:name="_Toc439323757"/>
      <w:bookmarkStart w:id="893" w:name="_Toc440361394"/>
      <w:bookmarkStart w:id="894" w:name="_Toc440376276"/>
      <w:bookmarkStart w:id="895" w:name="_Toc440382534"/>
      <w:bookmarkStart w:id="896" w:name="_Toc440447204"/>
      <w:bookmarkStart w:id="897" w:name="_Toc440632365"/>
      <w:bookmarkStart w:id="898" w:name="_Toc440875137"/>
      <w:bookmarkStart w:id="899" w:name="_Toc441131124"/>
      <w:r w:rsidRPr="00D904EF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00" w:name="_Ref55336389"/>
      <w:bookmarkStart w:id="901" w:name="_Toc57314677"/>
      <w:bookmarkStart w:id="902" w:name="_Toc69728991"/>
      <w:bookmarkStart w:id="903" w:name="_Toc98253945"/>
      <w:bookmarkStart w:id="904" w:name="_Toc165173871"/>
      <w:bookmarkStart w:id="905" w:name="_Toc423423675"/>
      <w:bookmarkStart w:id="906" w:name="_Toc44113112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D904EF" w:rsidRDefault="004F4D80" w:rsidP="004F4D80">
      <w:pPr>
        <w:pStyle w:val="3"/>
        <w:rPr>
          <w:szCs w:val="24"/>
        </w:rPr>
      </w:pPr>
      <w:bookmarkStart w:id="907" w:name="_Toc98253946"/>
      <w:bookmarkStart w:id="908" w:name="_Toc157248198"/>
      <w:bookmarkStart w:id="909" w:name="_Toc157496567"/>
      <w:bookmarkStart w:id="910" w:name="_Toc158206106"/>
      <w:bookmarkStart w:id="911" w:name="_Toc164057791"/>
      <w:bookmarkStart w:id="912" w:name="_Toc164137141"/>
      <w:bookmarkStart w:id="913" w:name="_Toc164161301"/>
      <w:bookmarkStart w:id="914" w:name="_Toc165173872"/>
      <w:bookmarkStart w:id="915" w:name="_Toc439170696"/>
      <w:bookmarkStart w:id="916" w:name="_Toc439172798"/>
      <w:bookmarkStart w:id="917" w:name="_Toc439173242"/>
      <w:bookmarkStart w:id="918" w:name="_Toc439238238"/>
      <w:bookmarkStart w:id="919" w:name="_Toc439252785"/>
      <w:bookmarkStart w:id="920" w:name="_Toc439323759"/>
      <w:bookmarkStart w:id="921" w:name="_Toc440361396"/>
      <w:bookmarkStart w:id="922" w:name="_Toc440376278"/>
      <w:bookmarkStart w:id="923" w:name="_Toc440382536"/>
      <w:bookmarkStart w:id="924" w:name="_Toc440447206"/>
      <w:bookmarkStart w:id="925" w:name="_Toc440632367"/>
      <w:bookmarkStart w:id="926" w:name="_Toc440875139"/>
      <w:bookmarkStart w:id="927" w:name="_Toc441131126"/>
      <w:r w:rsidRPr="00D904EF">
        <w:rPr>
          <w:szCs w:val="24"/>
        </w:rPr>
        <w:t>Форма Справки о материально-технических ресурсах</w:t>
      </w:r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28" w:name="_Toc98253947"/>
      <w:bookmarkStart w:id="929" w:name="_Toc157248199"/>
      <w:bookmarkStart w:id="930" w:name="_Toc157496568"/>
      <w:bookmarkStart w:id="931" w:name="_Toc158206107"/>
      <w:bookmarkStart w:id="932" w:name="_Toc164057792"/>
      <w:bookmarkStart w:id="933" w:name="_Toc164137142"/>
      <w:bookmarkStart w:id="934" w:name="_Toc164161302"/>
      <w:bookmarkStart w:id="935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36" w:name="_Toc439170697"/>
      <w:bookmarkStart w:id="937" w:name="_Toc439172799"/>
      <w:bookmarkStart w:id="938" w:name="_Toc439173243"/>
      <w:bookmarkStart w:id="939" w:name="_Toc439238239"/>
      <w:bookmarkStart w:id="940" w:name="_Toc439252786"/>
      <w:bookmarkStart w:id="941" w:name="_Toc439323760"/>
      <w:bookmarkStart w:id="942" w:name="_Toc440361397"/>
      <w:bookmarkStart w:id="943" w:name="_Toc440376279"/>
      <w:bookmarkStart w:id="944" w:name="_Toc440382537"/>
      <w:bookmarkStart w:id="945" w:name="_Toc440447207"/>
      <w:bookmarkStart w:id="946" w:name="_Toc440632368"/>
      <w:bookmarkStart w:id="947" w:name="_Toc440875140"/>
      <w:bookmarkStart w:id="948" w:name="_Toc441131127"/>
      <w:r w:rsidRPr="00D904EF">
        <w:rPr>
          <w:szCs w:val="24"/>
        </w:rPr>
        <w:lastRenderedPageBreak/>
        <w:t>Инструкции по заполнению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9" w:name="_Ref55336398"/>
      <w:bookmarkStart w:id="950" w:name="_Toc57314678"/>
      <w:bookmarkStart w:id="951" w:name="_Toc69728992"/>
      <w:bookmarkStart w:id="952" w:name="_Toc98253948"/>
      <w:bookmarkStart w:id="953" w:name="_Toc165173874"/>
      <w:bookmarkStart w:id="954" w:name="_Toc423423676"/>
      <w:bookmarkStart w:id="955" w:name="_Toc44113112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D904EF" w:rsidRDefault="004F4D80" w:rsidP="004F4D80">
      <w:pPr>
        <w:pStyle w:val="3"/>
        <w:rPr>
          <w:szCs w:val="24"/>
        </w:rPr>
      </w:pPr>
      <w:bookmarkStart w:id="956" w:name="_Toc98253949"/>
      <w:bookmarkStart w:id="957" w:name="_Toc157248201"/>
      <w:bookmarkStart w:id="958" w:name="_Toc157496570"/>
      <w:bookmarkStart w:id="959" w:name="_Toc158206109"/>
      <w:bookmarkStart w:id="960" w:name="_Toc164057794"/>
      <w:bookmarkStart w:id="961" w:name="_Toc164137144"/>
      <w:bookmarkStart w:id="962" w:name="_Toc164161304"/>
      <w:bookmarkStart w:id="963" w:name="_Toc165173875"/>
      <w:bookmarkStart w:id="964" w:name="_Toc439170699"/>
      <w:bookmarkStart w:id="965" w:name="_Toc439172801"/>
      <w:bookmarkStart w:id="966" w:name="_Toc439173245"/>
      <w:bookmarkStart w:id="967" w:name="_Toc439238241"/>
      <w:bookmarkStart w:id="968" w:name="_Toc439252788"/>
      <w:bookmarkStart w:id="969" w:name="_Toc439323762"/>
      <w:bookmarkStart w:id="970" w:name="_Toc440361399"/>
      <w:bookmarkStart w:id="971" w:name="_Toc440376281"/>
      <w:bookmarkStart w:id="972" w:name="_Toc440382539"/>
      <w:bookmarkStart w:id="973" w:name="_Toc440447209"/>
      <w:bookmarkStart w:id="974" w:name="_Toc440632370"/>
      <w:bookmarkStart w:id="975" w:name="_Toc440875142"/>
      <w:bookmarkStart w:id="976" w:name="_Toc441131129"/>
      <w:r w:rsidRPr="00D904EF">
        <w:rPr>
          <w:szCs w:val="24"/>
        </w:rPr>
        <w:t>Форма Справки о кадровых ресурсах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77" w:name="_Toc98253950"/>
      <w:bookmarkStart w:id="978" w:name="_Toc157248202"/>
      <w:bookmarkStart w:id="979" w:name="_Toc157496571"/>
      <w:bookmarkStart w:id="980" w:name="_Toc158206110"/>
      <w:bookmarkStart w:id="981" w:name="_Toc164057795"/>
      <w:bookmarkStart w:id="982" w:name="_Toc164137145"/>
      <w:bookmarkStart w:id="983" w:name="_Toc164161305"/>
      <w:bookmarkStart w:id="98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85" w:name="_Toc439170700"/>
      <w:bookmarkStart w:id="986" w:name="_Toc439172802"/>
      <w:bookmarkStart w:id="987" w:name="_Toc439173246"/>
      <w:bookmarkStart w:id="988" w:name="_Toc439238242"/>
      <w:bookmarkStart w:id="989" w:name="_Toc439252789"/>
      <w:bookmarkStart w:id="990" w:name="_Toc439323763"/>
      <w:bookmarkStart w:id="991" w:name="_Toc440361400"/>
      <w:bookmarkStart w:id="992" w:name="_Toc440376282"/>
      <w:bookmarkStart w:id="993" w:name="_Toc440382540"/>
      <w:bookmarkStart w:id="994" w:name="_Toc440447210"/>
      <w:bookmarkStart w:id="995" w:name="_Toc440632371"/>
      <w:bookmarkStart w:id="996" w:name="_Toc440875143"/>
      <w:bookmarkStart w:id="997" w:name="_Toc441131130"/>
      <w:r w:rsidRPr="00D904EF">
        <w:rPr>
          <w:szCs w:val="24"/>
        </w:rPr>
        <w:lastRenderedPageBreak/>
        <w:t>Инструкции по заполнению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98" w:name="_Toc165173881"/>
      <w:bookmarkStart w:id="999" w:name="_Ref194749267"/>
      <w:bookmarkStart w:id="1000" w:name="_Toc423423677"/>
      <w:bookmarkStart w:id="1001" w:name="_Ref440271993"/>
      <w:bookmarkStart w:id="1002" w:name="_Ref440274659"/>
      <w:bookmarkStart w:id="1003" w:name="_Toc441131131"/>
      <w:bookmarkStart w:id="1004" w:name="_Ref90381523"/>
      <w:bookmarkStart w:id="1005" w:name="_Toc90385124"/>
      <w:bookmarkStart w:id="1006" w:name="_Ref96861029"/>
      <w:bookmarkStart w:id="1007" w:name="_Toc97651410"/>
      <w:bookmarkStart w:id="1008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998"/>
      <w:bookmarkEnd w:id="999"/>
      <w:bookmarkEnd w:id="1000"/>
      <w:bookmarkEnd w:id="1001"/>
      <w:bookmarkEnd w:id="1002"/>
      <w:bookmarkEnd w:id="1003"/>
    </w:p>
    <w:p w:rsidR="004F4D80" w:rsidRPr="00D904EF" w:rsidRDefault="004F4D80" w:rsidP="004F4D80">
      <w:pPr>
        <w:pStyle w:val="3"/>
        <w:rPr>
          <w:szCs w:val="24"/>
        </w:rPr>
      </w:pPr>
      <w:bookmarkStart w:id="1009" w:name="_Toc97651411"/>
      <w:bookmarkStart w:id="1010" w:name="_Toc98253956"/>
      <w:bookmarkStart w:id="1011" w:name="_Toc157248208"/>
      <w:bookmarkStart w:id="1012" w:name="_Toc157496577"/>
      <w:bookmarkStart w:id="1013" w:name="_Toc158206116"/>
      <w:bookmarkStart w:id="1014" w:name="_Toc164057801"/>
      <w:bookmarkStart w:id="1015" w:name="_Toc164137151"/>
      <w:bookmarkStart w:id="1016" w:name="_Toc164161311"/>
      <w:bookmarkStart w:id="1017" w:name="_Toc165173882"/>
      <w:bookmarkStart w:id="1018" w:name="_Toc439170702"/>
      <w:bookmarkStart w:id="1019" w:name="_Toc439172804"/>
      <w:bookmarkStart w:id="1020" w:name="_Toc439173248"/>
      <w:bookmarkStart w:id="1021" w:name="_Toc439238244"/>
      <w:bookmarkStart w:id="1022" w:name="_Toc439252791"/>
      <w:bookmarkStart w:id="1023" w:name="_Toc439323765"/>
      <w:bookmarkStart w:id="1024" w:name="_Toc440361402"/>
      <w:bookmarkStart w:id="1025" w:name="_Toc440376284"/>
      <w:bookmarkStart w:id="1026" w:name="_Toc440382542"/>
      <w:bookmarkStart w:id="1027" w:name="_Toc440447212"/>
      <w:bookmarkStart w:id="1028" w:name="_Toc440632373"/>
      <w:bookmarkStart w:id="1029" w:name="_Toc440875145"/>
      <w:bookmarkStart w:id="1030" w:name="_Toc44113113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31" w:name="_Toc97651412"/>
      <w:bookmarkStart w:id="1032" w:name="_Toc98253957"/>
      <w:bookmarkStart w:id="1033" w:name="_Toc157248209"/>
      <w:bookmarkStart w:id="1034" w:name="_Toc157496578"/>
      <w:bookmarkStart w:id="1035" w:name="_Toc158206117"/>
      <w:bookmarkStart w:id="1036" w:name="_Toc164057802"/>
      <w:bookmarkStart w:id="1037" w:name="_Toc164137152"/>
      <w:bookmarkStart w:id="1038" w:name="_Toc164161312"/>
      <w:bookmarkStart w:id="103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40" w:name="_Toc439170703"/>
      <w:bookmarkStart w:id="1041" w:name="_Toc439172805"/>
      <w:bookmarkStart w:id="1042" w:name="_Toc439173249"/>
      <w:bookmarkStart w:id="1043" w:name="_Toc439238245"/>
      <w:bookmarkStart w:id="1044" w:name="_Toc439252792"/>
      <w:bookmarkStart w:id="1045" w:name="_Toc439323766"/>
      <w:bookmarkStart w:id="1046" w:name="_Toc440361403"/>
      <w:bookmarkStart w:id="1047" w:name="_Toc440376285"/>
      <w:bookmarkStart w:id="1048" w:name="_Toc440382543"/>
      <w:bookmarkStart w:id="1049" w:name="_Toc440447213"/>
      <w:bookmarkStart w:id="1050" w:name="_Toc440632374"/>
      <w:bookmarkStart w:id="1051" w:name="_Toc440875146"/>
      <w:bookmarkStart w:id="1052" w:name="_Toc441131133"/>
      <w:r w:rsidRPr="00D904EF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>связей, которые могут быть признаны носящими характер аффилированности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аффилированности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04"/>
    <w:bookmarkEnd w:id="1005"/>
    <w:bookmarkEnd w:id="1006"/>
    <w:bookmarkEnd w:id="1007"/>
    <w:bookmarkEnd w:id="1008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3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54" w:name="_Toc423423680"/>
      <w:bookmarkStart w:id="1055" w:name="_Ref440272035"/>
      <w:bookmarkStart w:id="1056" w:name="_Ref440274733"/>
      <w:bookmarkStart w:id="1057" w:name="_Toc441131134"/>
      <w:bookmarkStart w:id="1058" w:name="_Ref444181467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053"/>
      <w:bookmarkEnd w:id="1054"/>
      <w:bookmarkEnd w:id="1055"/>
      <w:bookmarkEnd w:id="1056"/>
      <w:bookmarkEnd w:id="1057"/>
      <w:bookmarkEnd w:id="1058"/>
    </w:p>
    <w:p w:rsidR="004F4D80" w:rsidRPr="00E87023" w:rsidRDefault="004F4D80" w:rsidP="004F4D80">
      <w:pPr>
        <w:pStyle w:val="3"/>
        <w:rPr>
          <w:sz w:val="22"/>
        </w:rPr>
      </w:pPr>
      <w:bookmarkStart w:id="1059" w:name="_Toc343690584"/>
      <w:bookmarkStart w:id="1060" w:name="_Toc372294428"/>
      <w:bookmarkStart w:id="1061" w:name="_Toc379288896"/>
      <w:bookmarkStart w:id="1062" w:name="_Toc384734780"/>
      <w:bookmarkStart w:id="1063" w:name="_Toc396984078"/>
      <w:bookmarkStart w:id="1064" w:name="_Toc423423681"/>
      <w:bookmarkStart w:id="1065" w:name="_Toc439170710"/>
      <w:bookmarkStart w:id="1066" w:name="_Toc439172812"/>
      <w:bookmarkStart w:id="1067" w:name="_Toc439173253"/>
      <w:bookmarkStart w:id="1068" w:name="_Toc439238249"/>
      <w:bookmarkStart w:id="1069" w:name="_Toc439252796"/>
      <w:bookmarkStart w:id="1070" w:name="_Toc439323770"/>
      <w:bookmarkStart w:id="1071" w:name="_Toc440361405"/>
      <w:bookmarkStart w:id="1072" w:name="_Toc440376287"/>
      <w:bookmarkStart w:id="1073" w:name="_Toc440382545"/>
      <w:bookmarkStart w:id="1074" w:name="_Toc440447215"/>
      <w:bookmarkStart w:id="1075" w:name="_Toc440632376"/>
      <w:bookmarkStart w:id="1076" w:name="_Toc440875148"/>
      <w:bookmarkStart w:id="1077" w:name="_Toc441131135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78" w:name="_Toc343690585"/>
      <w:bookmarkStart w:id="1079" w:name="_Toc372294429"/>
      <w:bookmarkStart w:id="1080" w:name="_Toc379288897"/>
      <w:bookmarkStart w:id="1081" w:name="_Toc384734781"/>
      <w:bookmarkStart w:id="1082" w:name="_Toc396984079"/>
      <w:bookmarkStart w:id="1083" w:name="_Toc423423682"/>
      <w:bookmarkStart w:id="1084" w:name="_Toc439170711"/>
      <w:bookmarkStart w:id="1085" w:name="_Toc439172813"/>
      <w:bookmarkStart w:id="1086" w:name="_Toc439173254"/>
      <w:bookmarkStart w:id="1087" w:name="_Toc439238250"/>
      <w:bookmarkStart w:id="1088" w:name="_Toc439252797"/>
      <w:bookmarkStart w:id="1089" w:name="_Toc439323771"/>
      <w:bookmarkStart w:id="1090" w:name="_Toc440361406"/>
      <w:bookmarkStart w:id="1091" w:name="_Toc440376288"/>
      <w:bookmarkStart w:id="1092" w:name="_Toc440382546"/>
      <w:bookmarkStart w:id="1093" w:name="_Toc440447216"/>
      <w:bookmarkStart w:id="1094" w:name="_Toc440632377"/>
      <w:bookmarkStart w:id="1095" w:name="_Toc440875149"/>
      <w:bookmarkStart w:id="1096" w:name="_Toc441131136"/>
      <w:r w:rsidRPr="00D27071">
        <w:rPr>
          <w:szCs w:val="24"/>
        </w:rPr>
        <w:lastRenderedPageBreak/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9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98" w:name="_Toc423423683"/>
      <w:bookmarkStart w:id="1099" w:name="_Ref440272051"/>
      <w:bookmarkStart w:id="1100" w:name="_Ref440274744"/>
      <w:bookmarkStart w:id="1101" w:name="_Toc44113113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097"/>
      <w:bookmarkEnd w:id="1098"/>
      <w:bookmarkEnd w:id="1099"/>
      <w:bookmarkEnd w:id="1100"/>
      <w:bookmarkEnd w:id="1101"/>
    </w:p>
    <w:p w:rsidR="004F4D80" w:rsidRPr="008C4223" w:rsidRDefault="004F4D80" w:rsidP="004F4D80">
      <w:pPr>
        <w:pStyle w:val="3"/>
        <w:rPr>
          <w:szCs w:val="24"/>
        </w:rPr>
      </w:pPr>
      <w:bookmarkStart w:id="1102" w:name="_Toc343690587"/>
      <w:bookmarkStart w:id="1103" w:name="_Toc372294431"/>
      <w:bookmarkStart w:id="1104" w:name="_Toc379288899"/>
      <w:bookmarkStart w:id="1105" w:name="_Toc384734783"/>
      <w:bookmarkStart w:id="1106" w:name="_Toc396984081"/>
      <w:bookmarkStart w:id="1107" w:name="_Toc423423684"/>
      <w:bookmarkStart w:id="1108" w:name="_Toc439170713"/>
      <w:bookmarkStart w:id="1109" w:name="_Toc439172815"/>
      <w:bookmarkStart w:id="1110" w:name="_Toc439173256"/>
      <w:bookmarkStart w:id="1111" w:name="_Toc439238252"/>
      <w:bookmarkStart w:id="1112" w:name="_Toc439252799"/>
      <w:bookmarkStart w:id="1113" w:name="_Toc439323773"/>
      <w:bookmarkStart w:id="1114" w:name="_Toc440361408"/>
      <w:bookmarkStart w:id="1115" w:name="_Toc440376290"/>
      <w:bookmarkStart w:id="1116" w:name="_Toc440382548"/>
      <w:bookmarkStart w:id="1117" w:name="_Toc440447218"/>
      <w:bookmarkStart w:id="1118" w:name="_Toc440632379"/>
      <w:bookmarkStart w:id="1119" w:name="_Toc440875151"/>
      <w:bookmarkStart w:id="1120" w:name="_Toc441131138"/>
      <w:r w:rsidRPr="008C4223">
        <w:rPr>
          <w:szCs w:val="24"/>
        </w:rPr>
        <w:t xml:space="preserve">Форма </w:t>
      </w:r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r w:rsidR="000D70B6" w:rsidRPr="000D70B6">
        <w:rPr>
          <w:szCs w:val="24"/>
        </w:rPr>
        <w:t>Согласия на обработку персональных данных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21" w:name="_Toc439252801"/>
      <w:bookmarkStart w:id="1122" w:name="_Toc439323774"/>
      <w:bookmarkStart w:id="1123" w:name="_Toc440361409"/>
      <w:bookmarkStart w:id="1124" w:name="_Toc440376291"/>
      <w:bookmarkStart w:id="1125" w:name="_Toc440382549"/>
      <w:bookmarkStart w:id="1126" w:name="_Toc440447219"/>
      <w:bookmarkStart w:id="1127" w:name="_Toc440632380"/>
      <w:bookmarkStart w:id="1128" w:name="_Toc440875152"/>
      <w:bookmarkStart w:id="1129" w:name="_Toc441131139"/>
      <w:r w:rsidRPr="005A2CAE">
        <w:rPr>
          <w:szCs w:val="24"/>
        </w:rPr>
        <w:lastRenderedPageBreak/>
        <w:t>Инструкции по заполнению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30" w:name="_Ref440272256"/>
      <w:bookmarkStart w:id="1131" w:name="_Ref440272678"/>
      <w:bookmarkStart w:id="1132" w:name="_Ref440274944"/>
      <w:bookmarkStart w:id="1133" w:name="_Toc441131140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30"/>
      <w:bookmarkEnd w:id="1131"/>
      <w:bookmarkEnd w:id="1132"/>
      <w:bookmarkEnd w:id="1133"/>
    </w:p>
    <w:p w:rsidR="007A6A39" w:rsidRPr="007A6A39" w:rsidRDefault="007A6A39" w:rsidP="007A6A39">
      <w:pPr>
        <w:pStyle w:val="3"/>
        <w:rPr>
          <w:szCs w:val="24"/>
        </w:rPr>
      </w:pPr>
      <w:bookmarkStart w:id="1134" w:name="_Toc439170715"/>
      <w:bookmarkStart w:id="1135" w:name="_Toc439172817"/>
      <w:bookmarkStart w:id="1136" w:name="_Toc439173259"/>
      <w:bookmarkStart w:id="1137" w:name="_Toc439238255"/>
      <w:bookmarkStart w:id="1138" w:name="_Toc439252803"/>
      <w:bookmarkStart w:id="1139" w:name="_Toc439323776"/>
      <w:bookmarkStart w:id="1140" w:name="_Toc440361411"/>
      <w:bookmarkStart w:id="1141" w:name="_Toc440376293"/>
      <w:bookmarkStart w:id="1142" w:name="_Toc440382551"/>
      <w:bookmarkStart w:id="1143" w:name="_Toc440447221"/>
      <w:bookmarkStart w:id="1144" w:name="_Toc440632382"/>
      <w:bookmarkStart w:id="1145" w:name="_Toc440875154"/>
      <w:bookmarkStart w:id="1146" w:name="_Toc441131141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CA3D8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CA3D88">
        <w:rPr>
          <w:vertAlign w:val="subscript"/>
        </w:rPr>
      </w:r>
      <w:r w:rsidR="00CA3D88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CA3D8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7A6A39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CA3D8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CA3D88">
        <w:rPr>
          <w:vertAlign w:val="subscript"/>
        </w:rPr>
      </w:r>
      <w:r w:rsidR="00CA3D88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CA3D8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47" w:name="_Toc439170716"/>
      <w:bookmarkStart w:id="1148" w:name="_Toc439172818"/>
      <w:bookmarkStart w:id="1149" w:name="_Toc439173260"/>
      <w:bookmarkStart w:id="1150" w:name="_Toc439238256"/>
      <w:bookmarkStart w:id="1151" w:name="_Toc439252804"/>
      <w:bookmarkStart w:id="1152" w:name="_Toc439323777"/>
      <w:bookmarkStart w:id="1153" w:name="_Toc440361412"/>
      <w:bookmarkStart w:id="1154" w:name="_Toc440376294"/>
      <w:bookmarkStart w:id="1155" w:name="_Toc440382552"/>
      <w:bookmarkStart w:id="1156" w:name="_Toc440447222"/>
      <w:bookmarkStart w:id="1157" w:name="_Toc440632383"/>
      <w:bookmarkStart w:id="1158" w:name="_Toc440875155"/>
      <w:bookmarkStart w:id="1159" w:name="_Toc441131142"/>
      <w:r w:rsidRPr="007857E5">
        <w:rPr>
          <w:szCs w:val="24"/>
        </w:rPr>
        <w:lastRenderedPageBreak/>
        <w:t>Инструкции по заполнению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Ref440272274"/>
      <w:bookmarkStart w:id="1161" w:name="_Ref440274756"/>
      <w:bookmarkStart w:id="1162" w:name="_Toc441131143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160"/>
      <w:bookmarkEnd w:id="1161"/>
      <w:bookmarkEnd w:id="1162"/>
    </w:p>
    <w:p w:rsidR="007857E5" w:rsidRPr="00E47073" w:rsidRDefault="007857E5" w:rsidP="007857E5">
      <w:pPr>
        <w:pStyle w:val="3"/>
        <w:rPr>
          <w:szCs w:val="24"/>
        </w:rPr>
      </w:pPr>
      <w:bookmarkStart w:id="1163" w:name="_Toc439170718"/>
      <w:bookmarkStart w:id="1164" w:name="_Toc439172820"/>
      <w:bookmarkStart w:id="1165" w:name="_Toc439173262"/>
      <w:bookmarkStart w:id="1166" w:name="_Toc439238258"/>
      <w:bookmarkStart w:id="1167" w:name="_Toc439252806"/>
      <w:bookmarkStart w:id="1168" w:name="_Toc439323779"/>
      <w:bookmarkStart w:id="1169" w:name="_Toc440361414"/>
      <w:bookmarkStart w:id="1170" w:name="_Toc440376296"/>
      <w:bookmarkStart w:id="1171" w:name="_Toc440382554"/>
      <w:bookmarkStart w:id="1172" w:name="_Toc440447224"/>
      <w:bookmarkStart w:id="1173" w:name="_Toc440632385"/>
      <w:bookmarkStart w:id="1174" w:name="_Toc440875157"/>
      <w:bookmarkStart w:id="1175" w:name="_Toc441131144"/>
      <w:r w:rsidRPr="00E47073">
        <w:rPr>
          <w:szCs w:val="24"/>
        </w:rPr>
        <w:t xml:space="preserve">Форма </w:t>
      </w:r>
      <w:bookmarkEnd w:id="1163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76" w:name="_Toc300142269"/>
      <w:bookmarkStart w:id="1177" w:name="_Toc309735391"/>
      <w:bookmarkStart w:id="1178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76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77"/>
      <w:bookmarkEnd w:id="1178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79" w:name="_Toc439170719"/>
      <w:bookmarkStart w:id="1180" w:name="_Toc439172821"/>
      <w:bookmarkStart w:id="1181" w:name="_Toc439173263"/>
      <w:bookmarkStart w:id="1182" w:name="_Toc439238259"/>
      <w:bookmarkStart w:id="1183" w:name="_Toc439252807"/>
      <w:bookmarkStart w:id="1184" w:name="_Toc439323780"/>
      <w:bookmarkStart w:id="1185" w:name="_Toc440361415"/>
      <w:bookmarkStart w:id="1186" w:name="_Toc440376297"/>
      <w:bookmarkStart w:id="1187" w:name="_Toc440382555"/>
      <w:bookmarkStart w:id="1188" w:name="_Toc440447225"/>
      <w:bookmarkStart w:id="1189" w:name="_Toc440632386"/>
      <w:bookmarkStart w:id="1190" w:name="_Toc440875158"/>
      <w:bookmarkStart w:id="1191" w:name="_Toc441131145"/>
      <w:r w:rsidRPr="007857E5">
        <w:rPr>
          <w:szCs w:val="24"/>
        </w:rPr>
        <w:lastRenderedPageBreak/>
        <w:t>Инструкции по заполнению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92" w:name="_Ref93268095"/>
      <w:bookmarkStart w:id="1193" w:name="_Ref93268099"/>
      <w:bookmarkStart w:id="1194" w:name="_Toc98253958"/>
      <w:bookmarkStart w:id="1195" w:name="_Toc165173884"/>
      <w:bookmarkStart w:id="1196" w:name="_Toc423423678"/>
      <w:bookmarkStart w:id="1197" w:name="_Ref440272510"/>
      <w:bookmarkStart w:id="1198" w:name="_Ref440274961"/>
      <w:bookmarkStart w:id="1199" w:name="_Ref90381141"/>
      <w:bookmarkStart w:id="1200" w:name="_Toc90385121"/>
      <w:bookmarkStart w:id="1201" w:name="_Toc98253952"/>
      <w:bookmarkStart w:id="1202" w:name="_Toc165173878"/>
      <w:bookmarkStart w:id="1203" w:name="_Toc423427449"/>
      <w:bookmarkStart w:id="1204" w:name="_Toc441131146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</w:p>
    <w:p w:rsidR="00635719" w:rsidRPr="00D904EF" w:rsidRDefault="00635719" w:rsidP="00635719">
      <w:pPr>
        <w:pStyle w:val="3"/>
        <w:rPr>
          <w:szCs w:val="24"/>
        </w:rPr>
      </w:pPr>
      <w:bookmarkStart w:id="1205" w:name="_Toc90385125"/>
      <w:bookmarkStart w:id="1206" w:name="_Toc439170705"/>
      <w:bookmarkStart w:id="1207" w:name="_Toc439172807"/>
      <w:bookmarkStart w:id="1208" w:name="_Toc439173268"/>
      <w:bookmarkStart w:id="1209" w:name="_Toc439238264"/>
      <w:bookmarkStart w:id="1210" w:name="_Toc439252812"/>
      <w:bookmarkStart w:id="1211" w:name="_Toc439323785"/>
      <w:bookmarkStart w:id="1212" w:name="_Toc440361420"/>
      <w:bookmarkStart w:id="1213" w:name="_Toc440376302"/>
      <w:bookmarkStart w:id="1214" w:name="_Toc440382560"/>
      <w:bookmarkStart w:id="1215" w:name="_Toc440447230"/>
      <w:bookmarkStart w:id="1216" w:name="_Toc440632391"/>
      <w:bookmarkStart w:id="1217" w:name="_Toc440875160"/>
      <w:bookmarkStart w:id="1218" w:name="_Toc441131147"/>
      <w:r w:rsidRPr="00D904EF">
        <w:rPr>
          <w:szCs w:val="24"/>
        </w:rPr>
        <w:t xml:space="preserve">Форма 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13"/>
      <w:bookmarkEnd w:id="1214"/>
      <w:bookmarkEnd w:id="1215"/>
      <w:bookmarkEnd w:id="1216"/>
      <w:bookmarkEnd w:id="1217"/>
      <w:bookmarkEnd w:id="121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19" w:name="_Toc90385126"/>
      <w:bookmarkStart w:id="1220" w:name="_Toc98253959"/>
      <w:bookmarkStart w:id="1221" w:name="_Toc157248211"/>
      <w:bookmarkStart w:id="1222" w:name="_Toc157496580"/>
      <w:bookmarkStart w:id="1223" w:name="_Toc158206119"/>
      <w:bookmarkStart w:id="1224" w:name="_Toc164057804"/>
      <w:bookmarkStart w:id="1225" w:name="_Toc164137154"/>
      <w:bookmarkStart w:id="1226" w:name="_Toc164161314"/>
      <w:bookmarkStart w:id="122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28" w:name="_Toc439170706"/>
      <w:bookmarkStart w:id="1229" w:name="_Toc439172808"/>
      <w:bookmarkStart w:id="1230" w:name="_Toc439173269"/>
      <w:bookmarkStart w:id="1231" w:name="_Toc439238265"/>
      <w:bookmarkStart w:id="1232" w:name="_Toc439252813"/>
      <w:bookmarkStart w:id="1233" w:name="_Toc439323786"/>
      <w:bookmarkStart w:id="1234" w:name="_Toc440361421"/>
      <w:bookmarkStart w:id="1235" w:name="_Toc440376303"/>
      <w:bookmarkStart w:id="1236" w:name="_Toc440382561"/>
      <w:bookmarkStart w:id="1237" w:name="_Toc440447231"/>
      <w:bookmarkStart w:id="1238" w:name="_Toc440632392"/>
      <w:bookmarkStart w:id="1239" w:name="_Toc440875161"/>
      <w:bookmarkStart w:id="1240" w:name="_Toc441131148"/>
      <w:r w:rsidRPr="00D904EF">
        <w:rPr>
          <w:szCs w:val="24"/>
        </w:rPr>
        <w:lastRenderedPageBreak/>
        <w:t>Инструкции по заполнению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3.3.9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CA3D88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CA3D88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41" w:name="_Ref440376324"/>
      <w:bookmarkStart w:id="1242" w:name="_Ref440376401"/>
      <w:bookmarkStart w:id="1243" w:name="_Toc441131149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241"/>
      <w:bookmarkEnd w:id="1242"/>
      <w:bookmarkEnd w:id="1243"/>
    </w:p>
    <w:p w:rsidR="00CA1534" w:rsidRPr="00D904EF" w:rsidRDefault="00CA1534" w:rsidP="00CA1534">
      <w:pPr>
        <w:pStyle w:val="3"/>
        <w:rPr>
          <w:szCs w:val="24"/>
        </w:rPr>
      </w:pPr>
      <w:bookmarkStart w:id="1244" w:name="_Toc440376305"/>
      <w:bookmarkStart w:id="1245" w:name="_Toc440382563"/>
      <w:bookmarkStart w:id="1246" w:name="_Toc440447233"/>
      <w:bookmarkStart w:id="1247" w:name="_Toc440632394"/>
      <w:bookmarkStart w:id="1248" w:name="_Toc440875163"/>
      <w:bookmarkStart w:id="1249" w:name="_Toc441131150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44"/>
      <w:bookmarkEnd w:id="1245"/>
      <w:bookmarkEnd w:id="1246"/>
      <w:bookmarkEnd w:id="1247"/>
      <w:bookmarkEnd w:id="1248"/>
      <w:bookmarkEnd w:id="124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250" w:name="_Toc440376306"/>
      <w:bookmarkStart w:id="1251" w:name="_Toc440382564"/>
      <w:bookmarkStart w:id="1252" w:name="_Toc440447234"/>
      <w:bookmarkStart w:id="1253" w:name="_Toc440632395"/>
      <w:bookmarkStart w:id="1254" w:name="_Toc440875164"/>
      <w:bookmarkStart w:id="1255" w:name="_Toc441131151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CA3D88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3.3.10</w:t>
      </w:r>
      <w:r w:rsidR="00CA3D8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CA3D88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CA3D8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CA3D88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CA3D8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CA3D88">
        <w:rPr>
          <w:sz w:val="24"/>
          <w:szCs w:val="24"/>
        </w:rPr>
      </w:r>
      <w:r w:rsidR="00CA3D88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CA3D88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2F273A" w:rsidRDefault="002F273A" w:rsidP="00CA1534">
      <w:pPr>
        <w:sectPr w:rsidR="002F273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2F273A" w:rsidRPr="00CC5A3A" w:rsidRDefault="002F273A" w:rsidP="002F273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6" w:name="_Toc426108836"/>
      <w:bookmarkStart w:id="1257" w:name="_Ref441574460"/>
      <w:bookmarkStart w:id="1258" w:name="_Ref441574649"/>
      <w:bookmarkStart w:id="1259" w:name="_Toc441575251"/>
      <w:bookmarkStart w:id="1260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256"/>
      <w:bookmarkEnd w:id="1257"/>
      <w:bookmarkEnd w:id="1258"/>
      <w:bookmarkEnd w:id="1259"/>
      <w:bookmarkEnd w:id="1260"/>
    </w:p>
    <w:p w:rsidR="002F273A" w:rsidRPr="00CC5A3A" w:rsidRDefault="002F273A" w:rsidP="002F273A">
      <w:pPr>
        <w:pStyle w:val="3"/>
        <w:rPr>
          <w:szCs w:val="24"/>
        </w:rPr>
      </w:pPr>
      <w:bookmarkStart w:id="1261" w:name="_Toc426108837"/>
      <w:bookmarkStart w:id="1262" w:name="_Ref441574456"/>
      <w:bookmarkStart w:id="1263" w:name="_Toc441575252"/>
      <w:r w:rsidRPr="00CC5A3A">
        <w:rPr>
          <w:szCs w:val="24"/>
        </w:rPr>
        <w:t xml:space="preserve">Форма Расписки  сдачи-приемки </w:t>
      </w:r>
      <w:bookmarkEnd w:id="1261"/>
      <w:r w:rsidRPr="00CC5A3A">
        <w:rPr>
          <w:szCs w:val="24"/>
        </w:rPr>
        <w:t>соглашения о неустойке</w:t>
      </w:r>
      <w:bookmarkEnd w:id="1262"/>
      <w:bookmarkEnd w:id="1263"/>
    </w:p>
    <w:p w:rsidR="002F273A" w:rsidRPr="00CC5A3A" w:rsidRDefault="002F273A" w:rsidP="002F273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2F273A" w:rsidRPr="00CC5A3A" w:rsidRDefault="002F273A" w:rsidP="002F273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2F273A" w:rsidRPr="00047DE1" w:rsidRDefault="002F273A" w:rsidP="002F273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2F273A" w:rsidRPr="00047DE1" w:rsidRDefault="002F273A" w:rsidP="002F273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2F273A" w:rsidRPr="00047DE1" w:rsidTr="00EE5CE6">
        <w:tc>
          <w:tcPr>
            <w:tcW w:w="14863" w:type="dxa"/>
            <w:gridSpan w:val="7"/>
            <w:shd w:val="clear" w:color="auto" w:fill="auto"/>
          </w:tcPr>
          <w:p w:rsidR="002F273A" w:rsidRPr="00047DE1" w:rsidRDefault="002F273A" w:rsidP="00EE5CE6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2F273A" w:rsidRPr="00047DE1" w:rsidTr="00EE5CE6">
        <w:tc>
          <w:tcPr>
            <w:tcW w:w="2262" w:type="dxa"/>
            <w:shd w:val="clear" w:color="auto" w:fill="auto"/>
          </w:tcPr>
          <w:p w:rsidR="002F273A" w:rsidRPr="00047DE1" w:rsidRDefault="002F273A" w:rsidP="00EE5CE6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EE5CE6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EE5CE6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EE5CE6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EE5CE6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EE5CE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2F273A" w:rsidRPr="00047DE1" w:rsidRDefault="002F273A" w:rsidP="00EE5CE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EE5CE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EE5CE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2F273A" w:rsidRPr="00047DE1" w:rsidRDefault="002F273A" w:rsidP="00EE5CE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EE5CE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2F273A" w:rsidRPr="00047DE1" w:rsidTr="00EE5CE6">
        <w:tc>
          <w:tcPr>
            <w:tcW w:w="2262" w:type="dxa"/>
            <w:shd w:val="clear" w:color="auto" w:fill="auto"/>
          </w:tcPr>
          <w:p w:rsidR="002F273A" w:rsidRPr="00047DE1" w:rsidRDefault="002F273A" w:rsidP="00EE5CE6">
            <w:pPr>
              <w:pStyle w:val="afd"/>
              <w:rPr>
                <w:sz w:val="24"/>
                <w:szCs w:val="24"/>
              </w:rPr>
            </w:pPr>
          </w:p>
          <w:p w:rsidR="002F273A" w:rsidRPr="00047DE1" w:rsidRDefault="002F273A" w:rsidP="00EE5CE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EE5CE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EE5CE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EE5CE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EE5CE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EE5CE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EE5CE6">
            <w:pPr>
              <w:pStyle w:val="afd"/>
              <w:rPr>
                <w:sz w:val="24"/>
                <w:szCs w:val="24"/>
              </w:rPr>
            </w:pPr>
          </w:p>
        </w:tc>
      </w:tr>
    </w:tbl>
    <w:p w:rsidR="002F273A" w:rsidRPr="00CC5A3A" w:rsidRDefault="002F273A" w:rsidP="002F273A">
      <w:pPr>
        <w:pStyle w:val="afd"/>
        <w:rPr>
          <w:szCs w:val="24"/>
        </w:rPr>
      </w:pPr>
    </w:p>
    <w:p w:rsidR="002F27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2F273A" w:rsidRPr="00CC5A3A" w:rsidRDefault="002F273A" w:rsidP="002F273A">
      <w:pPr>
        <w:pStyle w:val="26"/>
        <w:pageBreakBefore/>
        <w:numPr>
          <w:ilvl w:val="2"/>
          <w:numId w:val="82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2F273A" w:rsidRPr="00CC5A3A" w:rsidSect="00EE5CE6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2F273A" w:rsidRPr="00CC5A3A" w:rsidRDefault="002F273A" w:rsidP="002F273A">
      <w:pPr>
        <w:pStyle w:val="3"/>
        <w:rPr>
          <w:szCs w:val="24"/>
        </w:rPr>
      </w:pPr>
      <w:bookmarkStart w:id="1264" w:name="_Toc426108838"/>
      <w:bookmarkStart w:id="1265" w:name="_Toc441575253"/>
      <w:r w:rsidRPr="00CC5A3A">
        <w:rPr>
          <w:szCs w:val="24"/>
        </w:rPr>
        <w:lastRenderedPageBreak/>
        <w:t>Инструкции по заполнению</w:t>
      </w:r>
      <w:bookmarkEnd w:id="1264"/>
      <w:bookmarkEnd w:id="1265"/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2F273A" w:rsidRPr="00CC5A3A" w:rsidRDefault="002F273A" w:rsidP="002F273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2F273A" w:rsidRPr="00CC5A3A" w:rsidRDefault="002F273A" w:rsidP="002F273A">
      <w:pPr>
        <w:ind w:firstLine="0"/>
        <w:rPr>
          <w:bCs w:val="0"/>
          <w:szCs w:val="24"/>
        </w:rPr>
      </w:pPr>
    </w:p>
    <w:p w:rsidR="00CA1534" w:rsidRPr="002F273A" w:rsidRDefault="00CA1534" w:rsidP="00CA1534"/>
    <w:sectPr w:rsidR="00CA1534" w:rsidRPr="002F273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CE6" w:rsidRDefault="00EE5CE6">
      <w:pPr>
        <w:spacing w:line="240" w:lineRule="auto"/>
      </w:pPr>
      <w:r>
        <w:separator/>
      </w:r>
    </w:p>
  </w:endnote>
  <w:endnote w:type="continuationSeparator" w:id="0">
    <w:p w:rsidR="00EE5CE6" w:rsidRDefault="00EE5CE6">
      <w:pPr>
        <w:spacing w:line="240" w:lineRule="auto"/>
      </w:pPr>
      <w:r>
        <w:continuationSeparator/>
      </w:r>
    </w:p>
  </w:endnote>
  <w:endnote w:id="1">
    <w:p w:rsidR="00EE5CE6" w:rsidRDefault="00EE5CE6" w:rsidP="004937CA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5CE6" w:rsidRDefault="00EE5CE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Pr="00FA0376" w:rsidRDefault="00EE5CE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009C6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EE5CE6" w:rsidRPr="00EE0539" w:rsidRDefault="00EE5CE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</w:t>
    </w:r>
    <w:r w:rsidRPr="00EE5CE6">
      <w:rPr>
        <w:sz w:val="18"/>
        <w:szCs w:val="18"/>
      </w:rPr>
      <w:t>предложений на право заключения Договора оказания услуг по техническому освидетельствованию электросетевых объектов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CE6" w:rsidRDefault="00EE5CE6">
      <w:pPr>
        <w:spacing w:line="240" w:lineRule="auto"/>
      </w:pPr>
      <w:r>
        <w:separator/>
      </w:r>
    </w:p>
  </w:footnote>
  <w:footnote w:type="continuationSeparator" w:id="0">
    <w:p w:rsidR="00EE5CE6" w:rsidRDefault="00EE5CE6">
      <w:pPr>
        <w:spacing w:line="240" w:lineRule="auto"/>
      </w:pPr>
      <w:r>
        <w:continuationSeparator/>
      </w:r>
    </w:p>
  </w:footnote>
  <w:footnote w:id="1">
    <w:p w:rsidR="00EE5CE6" w:rsidRDefault="00EE5CE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Pr="00930031" w:rsidRDefault="00EE5CE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CE6" w:rsidRDefault="00EE5C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246F48"/>
    <w:multiLevelType w:val="hybridMultilevel"/>
    <w:tmpl w:val="D076EEBA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2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7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1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8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9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0">
    <w:nsid w:val="6CCC0B16"/>
    <w:multiLevelType w:val="hybridMultilevel"/>
    <w:tmpl w:val="1954F3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33"/>
  </w:num>
  <w:num w:numId="23">
    <w:abstractNumId w:val="102"/>
  </w:num>
  <w:num w:numId="24">
    <w:abstractNumId w:val="135"/>
  </w:num>
  <w:num w:numId="25">
    <w:abstractNumId w:val="119"/>
  </w:num>
  <w:num w:numId="26">
    <w:abstractNumId w:val="111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17"/>
  </w:num>
  <w:num w:numId="33">
    <w:abstractNumId w:val="141"/>
  </w:num>
  <w:num w:numId="34">
    <w:abstractNumId w:val="123"/>
  </w:num>
  <w:num w:numId="35">
    <w:abstractNumId w:val="110"/>
  </w:num>
  <w:num w:numId="36">
    <w:abstractNumId w:val="80"/>
  </w:num>
  <w:num w:numId="37">
    <w:abstractNumId w:val="82"/>
  </w:num>
  <w:num w:numId="38">
    <w:abstractNumId w:val="91"/>
  </w:num>
  <w:num w:numId="39">
    <w:abstractNumId w:val="99"/>
  </w:num>
  <w:num w:numId="40">
    <w:abstractNumId w:val="108"/>
  </w:num>
  <w:num w:numId="41">
    <w:abstractNumId w:val="84"/>
  </w:num>
  <w:num w:numId="42">
    <w:abstractNumId w:val="79"/>
  </w:num>
  <w:num w:numId="43">
    <w:abstractNumId w:val="138"/>
  </w:num>
  <w:num w:numId="44">
    <w:abstractNumId w:val="104"/>
  </w:num>
  <w:num w:numId="45">
    <w:abstractNumId w:val="131"/>
  </w:num>
  <w:num w:numId="46">
    <w:abstractNumId w:val="0"/>
  </w:num>
  <w:num w:numId="47">
    <w:abstractNumId w:val="112"/>
  </w:num>
  <w:num w:numId="48">
    <w:abstractNumId w:val="127"/>
  </w:num>
  <w:num w:numId="49">
    <w:abstractNumId w:val="132"/>
  </w:num>
  <w:num w:numId="50">
    <w:abstractNumId w:val="120"/>
  </w:num>
  <w:num w:numId="51">
    <w:abstractNumId w:val="145"/>
  </w:num>
  <w:num w:numId="52">
    <w:abstractNumId w:val="126"/>
  </w:num>
  <w:num w:numId="53">
    <w:abstractNumId w:val="95"/>
  </w:num>
  <w:num w:numId="54">
    <w:abstractNumId w:val="129"/>
  </w:num>
  <w:num w:numId="55">
    <w:abstractNumId w:val="81"/>
  </w:num>
  <w:num w:numId="56">
    <w:abstractNumId w:val="134"/>
  </w:num>
  <w:num w:numId="57">
    <w:abstractNumId w:val="105"/>
  </w:num>
  <w:num w:numId="58">
    <w:abstractNumId w:val="103"/>
  </w:num>
  <w:num w:numId="59">
    <w:abstractNumId w:val="83"/>
  </w:num>
  <w:num w:numId="60">
    <w:abstractNumId w:val="85"/>
  </w:num>
  <w:num w:numId="61">
    <w:abstractNumId w:val="73"/>
  </w:num>
  <w:num w:numId="62">
    <w:abstractNumId w:val="107"/>
  </w:num>
  <w:num w:numId="63">
    <w:abstractNumId w:val="116"/>
  </w:num>
  <w:num w:numId="64">
    <w:abstractNumId w:val="74"/>
  </w:num>
  <w:num w:numId="65">
    <w:abstractNumId w:val="94"/>
  </w:num>
  <w:num w:numId="66">
    <w:abstractNumId w:val="75"/>
  </w:num>
  <w:num w:numId="67">
    <w:abstractNumId w:val="142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0"/>
  </w:num>
  <w:num w:numId="70">
    <w:abstractNumId w:val="137"/>
    <w:lvlOverride w:ilvl="0">
      <w:startOverride w:val="1"/>
    </w:lvlOverride>
  </w:num>
  <w:num w:numId="71">
    <w:abstractNumId w:val="78"/>
  </w:num>
  <w:num w:numId="72">
    <w:abstractNumId w:val="125"/>
  </w:num>
  <w:num w:numId="73">
    <w:abstractNumId w:val="144"/>
  </w:num>
  <w:num w:numId="74">
    <w:abstractNumId w:val="88"/>
  </w:num>
  <w:num w:numId="75">
    <w:abstractNumId w:val="113"/>
  </w:num>
  <w:num w:numId="76">
    <w:abstractNumId w:val="100"/>
  </w:num>
  <w:num w:numId="77">
    <w:abstractNumId w:val="115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8"/>
  </w:num>
  <w:num w:numId="80">
    <w:abstractNumId w:val="143"/>
  </w:num>
  <w:num w:numId="81">
    <w:abstractNumId w:val="92"/>
  </w:num>
  <w:num w:numId="82">
    <w:abstractNumId w:val="114"/>
  </w:num>
  <w:num w:numId="83">
    <w:abstractNumId w:val="90"/>
  </w:num>
  <w:num w:numId="84">
    <w:abstractNumId w:val="139"/>
  </w:num>
  <w:num w:numId="85">
    <w:abstractNumId w:val="13"/>
  </w:num>
  <w:num w:numId="86">
    <w:abstractNumId w:val="20"/>
  </w:num>
  <w:num w:numId="87">
    <w:abstractNumId w:val="70"/>
  </w:num>
  <w:num w:numId="88">
    <w:abstractNumId w:val="121"/>
  </w:num>
  <w:num w:numId="89">
    <w:abstractNumId w:val="93"/>
  </w:num>
  <w:num w:numId="90">
    <w:abstractNumId w:val="1"/>
  </w:num>
  <w:num w:numId="91">
    <w:abstractNumId w:val="146"/>
  </w:num>
  <w:num w:numId="92">
    <w:abstractNumId w:val="87"/>
  </w:num>
  <w:num w:numId="93">
    <w:abstractNumId w:val="109"/>
  </w:num>
  <w:num w:numId="94">
    <w:abstractNumId w:val="118"/>
  </w:num>
  <w:num w:numId="95">
    <w:abstractNumId w:val="140"/>
  </w:num>
  <w:num w:numId="96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410B"/>
    <w:rsid w:val="005B75A6"/>
    <w:rsid w:val="005C08CA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91F40"/>
    <w:rsid w:val="00B924FC"/>
    <w:rsid w:val="00B93617"/>
    <w:rsid w:val="00BA1AEC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E5CE6"/>
    <w:rsid w:val="00EF05C8"/>
    <w:rsid w:val="00EF1559"/>
    <w:rsid w:val="00EF5165"/>
    <w:rsid w:val="00EF5BD1"/>
    <w:rsid w:val="00EF675E"/>
    <w:rsid w:val="00F009C6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9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7.xml"/><Relationship Id="rId41" Type="http://schemas.openxmlformats.org/officeDocument/2006/relationships/footer" Target="footer10.xm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86C855FF9931DA9E8282C60C4DADA77D6E3EF003C42A67668DFC4D0EA15A09C79EF59205D5DDAFE5yExC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86C855FF9931DA9E8282C60C4DADA77D6E3EF003C42A67668DFC4D0EA15A09C79EF59205D5DDAFE5yEx2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C1AB5-B0B5-4162-A309-99778D5C1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79</Pages>
  <Words>22510</Words>
  <Characters>128311</Characters>
  <Application>Microsoft Office Word</Application>
  <DocSecurity>0</DocSecurity>
  <Lines>1069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150520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92</cp:revision>
  <cp:lastPrinted>2015-12-29T14:27:00Z</cp:lastPrinted>
  <dcterms:created xsi:type="dcterms:W3CDTF">2016-01-13T12:36:00Z</dcterms:created>
  <dcterms:modified xsi:type="dcterms:W3CDTF">2016-10-26T11:36:00Z</dcterms:modified>
</cp:coreProperties>
</file>