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8D7889"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D734E" w:rsidRPr="000D67AD" w:rsidRDefault="000D734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D734E" w:rsidRPr="000D67AD" w:rsidRDefault="000D734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D734E" w:rsidRPr="000D67AD" w:rsidRDefault="000D734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D734E" w:rsidRPr="000D67AD" w:rsidRDefault="000D734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D734E" w:rsidRPr="000D67AD" w:rsidRDefault="000D734E" w:rsidP="00BF0828">
                  <w:pPr>
                    <w:spacing w:line="240" w:lineRule="auto"/>
                    <w:ind w:right="-23"/>
                    <w:rPr>
                      <w:rFonts w:ascii="Helios" w:hAnsi="Helios"/>
                      <w:sz w:val="12"/>
                      <w:szCs w:val="12"/>
                    </w:rPr>
                  </w:pPr>
                  <w:r w:rsidRPr="000D67AD">
                    <w:rPr>
                      <w:rFonts w:ascii="Helios" w:hAnsi="Helios"/>
                      <w:sz w:val="12"/>
                      <w:szCs w:val="12"/>
                    </w:rPr>
                    <w:t>тел.: +7 (495) 747-92-92,</w:t>
                  </w:r>
                </w:p>
                <w:p w:rsidR="000D734E" w:rsidRPr="000D67AD" w:rsidRDefault="000D734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D734E" w:rsidRPr="000D67AD" w:rsidRDefault="000D73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D734E" w:rsidRPr="000D67AD" w:rsidRDefault="000D73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D734E" w:rsidRPr="000D67AD" w:rsidRDefault="000D734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D734E" w:rsidRPr="001324D5" w:rsidRDefault="000D734E"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24D5">
                    <w:rPr>
                      <w:rFonts w:ascii="Helios" w:hAnsi="Helios"/>
                      <w:sz w:val="12"/>
                      <w:szCs w:val="12"/>
                      <w:lang w:val="en-US"/>
                    </w:rPr>
                    <w:t>-</w:t>
                  </w:r>
                  <w:r w:rsidRPr="000D67AD">
                    <w:rPr>
                      <w:rFonts w:ascii="Helios" w:hAnsi="Helios"/>
                      <w:sz w:val="12"/>
                      <w:szCs w:val="12"/>
                      <w:lang w:val="en-US"/>
                    </w:rPr>
                    <w:t>mail</w:t>
                  </w:r>
                  <w:proofErr w:type="gramEnd"/>
                  <w:r w:rsidRPr="001324D5">
                    <w:rPr>
                      <w:rFonts w:ascii="Helios" w:hAnsi="Helios"/>
                      <w:sz w:val="12"/>
                      <w:szCs w:val="12"/>
                      <w:lang w:val="en-US"/>
                    </w:rPr>
                    <w:t xml:space="preserve">: </w:t>
                  </w:r>
                  <w:r w:rsidR="008D7889">
                    <w:fldChar w:fldCharType="begin"/>
                  </w:r>
                  <w:r w:rsidR="008D7889" w:rsidRPr="001324D5">
                    <w:rPr>
                      <w:lang w:val="en-US"/>
                    </w:rPr>
                    <w:instrText xml:space="preserve"> HYPERLINK "mailto:posta@mrsk-1.ru" </w:instrText>
                  </w:r>
                  <w:r w:rsidR="008D7889">
                    <w:fldChar w:fldCharType="separate"/>
                  </w:r>
                  <w:r w:rsidRPr="000D67AD">
                    <w:rPr>
                      <w:rFonts w:ascii="Helios" w:hAnsi="Helios"/>
                      <w:sz w:val="12"/>
                      <w:szCs w:val="12"/>
                      <w:lang w:val="en-US"/>
                    </w:rPr>
                    <w:t>posta</w:t>
                  </w:r>
                  <w:r w:rsidRPr="001324D5">
                    <w:rPr>
                      <w:rFonts w:ascii="Helios" w:hAnsi="Helios"/>
                      <w:sz w:val="12"/>
                      <w:szCs w:val="12"/>
                      <w:lang w:val="en-US"/>
                    </w:rPr>
                    <w:t>@</w:t>
                  </w:r>
                  <w:r w:rsidRPr="000D67AD">
                    <w:rPr>
                      <w:rFonts w:ascii="Helios" w:hAnsi="Helios"/>
                      <w:sz w:val="12"/>
                      <w:szCs w:val="12"/>
                      <w:lang w:val="en-US"/>
                    </w:rPr>
                    <w:t>mrsk</w:t>
                  </w:r>
                  <w:r w:rsidRPr="001324D5">
                    <w:rPr>
                      <w:rFonts w:ascii="Helios" w:hAnsi="Helios"/>
                      <w:sz w:val="12"/>
                      <w:szCs w:val="12"/>
                      <w:lang w:val="en-US"/>
                    </w:rPr>
                    <w:t>-1.</w:t>
                  </w:r>
                  <w:r w:rsidRPr="000D67AD">
                    <w:rPr>
                      <w:rFonts w:ascii="Helios" w:hAnsi="Helios"/>
                      <w:sz w:val="12"/>
                      <w:szCs w:val="12"/>
                      <w:lang w:val="en-US"/>
                    </w:rPr>
                    <w:t>ru</w:t>
                  </w:r>
                  <w:r w:rsidR="008D7889">
                    <w:rPr>
                      <w:rFonts w:ascii="Helios" w:hAnsi="Helios"/>
                      <w:sz w:val="12"/>
                      <w:szCs w:val="12"/>
                      <w:lang w:val="en-US"/>
                    </w:rPr>
                    <w:fldChar w:fldCharType="end"/>
                  </w:r>
                  <w:r w:rsidRPr="001324D5">
                    <w:rPr>
                      <w:rFonts w:ascii="Helios" w:hAnsi="Helios"/>
                      <w:sz w:val="12"/>
                      <w:szCs w:val="12"/>
                      <w:lang w:val="en-US"/>
                    </w:rPr>
                    <w:t xml:space="preserve">, </w:t>
                  </w:r>
                  <w:r w:rsidR="008D7889">
                    <w:fldChar w:fldCharType="begin"/>
                  </w:r>
                  <w:r w:rsidR="008D7889" w:rsidRPr="001324D5">
                    <w:rPr>
                      <w:lang w:val="en-US"/>
                    </w:rPr>
                    <w:instrText xml:space="preserve"> HYPERLINK "http://www.mrsk-1.ru" </w:instrText>
                  </w:r>
                  <w:r w:rsidR="008D7889">
                    <w:fldChar w:fldCharType="separate"/>
                  </w:r>
                  <w:r w:rsidRPr="000D67AD">
                    <w:rPr>
                      <w:rFonts w:ascii="Helios" w:hAnsi="Helios"/>
                      <w:sz w:val="12"/>
                      <w:szCs w:val="12"/>
                      <w:lang w:val="en-US"/>
                    </w:rPr>
                    <w:t>www</w:t>
                  </w:r>
                  <w:r w:rsidRPr="001324D5">
                    <w:rPr>
                      <w:rFonts w:ascii="Helios" w:hAnsi="Helios"/>
                      <w:sz w:val="12"/>
                      <w:szCs w:val="12"/>
                      <w:lang w:val="en-US"/>
                    </w:rPr>
                    <w:t>.</w:t>
                  </w:r>
                  <w:r w:rsidRPr="000D67AD">
                    <w:rPr>
                      <w:rFonts w:ascii="Helios" w:hAnsi="Helios"/>
                      <w:sz w:val="12"/>
                      <w:szCs w:val="12"/>
                      <w:lang w:val="en-US"/>
                    </w:rPr>
                    <w:t>mrsk</w:t>
                  </w:r>
                  <w:r w:rsidRPr="001324D5">
                    <w:rPr>
                      <w:rFonts w:ascii="Helios" w:hAnsi="Helios"/>
                      <w:sz w:val="12"/>
                      <w:szCs w:val="12"/>
                      <w:lang w:val="en-US"/>
                    </w:rPr>
                    <w:t>-1.</w:t>
                  </w:r>
                  <w:proofErr w:type="spellStart"/>
                  <w:r w:rsidRPr="000D67AD">
                    <w:rPr>
                      <w:rFonts w:ascii="Helios" w:hAnsi="Helios"/>
                      <w:sz w:val="12"/>
                      <w:szCs w:val="12"/>
                      <w:lang w:val="en-US"/>
                    </w:rPr>
                    <w:t>ru</w:t>
                  </w:r>
                  <w:proofErr w:type="spellEnd"/>
                  <w:r w:rsidR="008D7889">
                    <w:rPr>
                      <w:rFonts w:ascii="Helios" w:hAnsi="Helios"/>
                      <w:sz w:val="12"/>
                      <w:szCs w:val="12"/>
                      <w:lang w:val="en-US"/>
                    </w:rPr>
                    <w:fldChar w:fldCharType="end"/>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0D734E" w:rsidRPr="004C5D06" w:rsidRDefault="000D734E" w:rsidP="000D734E">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0D734E" w:rsidRPr="004C5D06" w:rsidRDefault="000D734E" w:rsidP="000D734E">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0D734E" w:rsidRPr="004C5D06" w:rsidRDefault="000D734E" w:rsidP="000D734E">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Начальник Управления логистики и МТО филиала </w:t>
      </w:r>
    </w:p>
    <w:p w:rsidR="000D734E" w:rsidRPr="004C5D06" w:rsidRDefault="000D734E" w:rsidP="000D734E">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ПАО «МРСК Центра» - «Брянскэнерго»</w:t>
      </w:r>
    </w:p>
    <w:p w:rsidR="000D734E" w:rsidRPr="004C5D06" w:rsidRDefault="000D734E" w:rsidP="000D734E">
      <w:pPr>
        <w:shd w:val="clear" w:color="auto" w:fill="FFFFFF" w:themeFill="background1"/>
        <w:suppressAutoHyphens w:val="0"/>
        <w:spacing w:line="240" w:lineRule="auto"/>
        <w:ind w:firstLine="0"/>
        <w:jc w:val="right"/>
        <w:rPr>
          <w:bCs w:val="0"/>
          <w:lang w:eastAsia="ru-RU"/>
        </w:rPr>
      </w:pPr>
    </w:p>
    <w:p w:rsidR="000D734E" w:rsidRPr="004C5D06" w:rsidRDefault="000D734E" w:rsidP="000D734E">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____________________ Плюхин В.В.</w:t>
      </w:r>
    </w:p>
    <w:p w:rsidR="000D734E" w:rsidRPr="004C5D06" w:rsidRDefault="000D734E" w:rsidP="000D734E">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sidR="001324D5">
        <w:rPr>
          <w:bCs w:val="0"/>
          <w:sz w:val="24"/>
          <w:szCs w:val="24"/>
          <w:lang w:eastAsia="ru-RU"/>
        </w:rPr>
        <w:t>20</w:t>
      </w:r>
      <w:r w:rsidRPr="004C5D06">
        <w:rPr>
          <w:bCs w:val="0"/>
          <w:sz w:val="24"/>
          <w:szCs w:val="24"/>
          <w:lang w:eastAsia="ru-RU"/>
        </w:rPr>
        <w:t xml:space="preserve">» </w:t>
      </w:r>
      <w:r>
        <w:rPr>
          <w:bCs w:val="0"/>
          <w:sz w:val="24"/>
          <w:szCs w:val="24"/>
          <w:lang w:eastAsia="ru-RU"/>
        </w:rPr>
        <w:t>июля</w:t>
      </w:r>
      <w:r w:rsidRPr="004C5D06">
        <w:rPr>
          <w:bCs w:val="0"/>
          <w:sz w:val="24"/>
          <w:szCs w:val="24"/>
          <w:lang w:eastAsia="ru-RU"/>
        </w:rPr>
        <w:t xml:space="preserve"> 2016 года</w:t>
      </w:r>
    </w:p>
    <w:p w:rsidR="000D734E" w:rsidRPr="004C5D06" w:rsidRDefault="000D734E" w:rsidP="000D734E">
      <w:pPr>
        <w:shd w:val="clear" w:color="auto" w:fill="FFFFFF" w:themeFill="background1"/>
        <w:ind w:firstLine="0"/>
        <w:jc w:val="left"/>
        <w:rPr>
          <w:sz w:val="24"/>
          <w:szCs w:val="24"/>
        </w:rPr>
      </w:pPr>
    </w:p>
    <w:p w:rsidR="000D734E" w:rsidRPr="004C5D06" w:rsidRDefault="000D734E" w:rsidP="000D734E">
      <w:pPr>
        <w:shd w:val="clear" w:color="auto" w:fill="FFFFFF" w:themeFill="background1"/>
        <w:ind w:firstLine="0"/>
        <w:jc w:val="left"/>
        <w:rPr>
          <w:sz w:val="24"/>
          <w:szCs w:val="24"/>
        </w:rPr>
      </w:pPr>
    </w:p>
    <w:p w:rsidR="000D734E" w:rsidRPr="004C5D06" w:rsidRDefault="000D734E" w:rsidP="000D734E">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0D734E" w:rsidRPr="004C5D06" w:rsidRDefault="000D734E" w:rsidP="000D734E">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0D734E" w:rsidRPr="004C5D06" w:rsidRDefault="000D734E" w:rsidP="000D734E">
      <w:pPr>
        <w:shd w:val="clear" w:color="auto" w:fill="FFFFFF" w:themeFill="background1"/>
        <w:spacing w:line="240" w:lineRule="auto"/>
        <w:ind w:left="6804" w:firstLine="0"/>
        <w:rPr>
          <w:b/>
          <w:kern w:val="36"/>
          <w:sz w:val="24"/>
          <w:szCs w:val="24"/>
        </w:rPr>
      </w:pPr>
      <w:r w:rsidRPr="004C5D06">
        <w:rPr>
          <w:b/>
          <w:kern w:val="36"/>
          <w:sz w:val="24"/>
          <w:szCs w:val="24"/>
        </w:rPr>
        <w:t>Протокол № 00</w:t>
      </w:r>
      <w:r>
        <w:rPr>
          <w:b/>
          <w:kern w:val="36"/>
          <w:sz w:val="24"/>
          <w:szCs w:val="24"/>
        </w:rPr>
        <w:t>61</w:t>
      </w:r>
      <w:r w:rsidRPr="004C5D06">
        <w:rPr>
          <w:b/>
          <w:kern w:val="36"/>
          <w:sz w:val="24"/>
          <w:szCs w:val="24"/>
        </w:rPr>
        <w:t>-БР-16</w:t>
      </w:r>
    </w:p>
    <w:p w:rsidR="000D734E" w:rsidRPr="004C5D06" w:rsidRDefault="000D734E" w:rsidP="000D734E">
      <w:pPr>
        <w:shd w:val="clear" w:color="auto" w:fill="FFFFFF" w:themeFill="background1"/>
        <w:spacing w:line="240" w:lineRule="auto"/>
        <w:ind w:left="6804" w:firstLine="0"/>
        <w:rPr>
          <w:b/>
          <w:kern w:val="36"/>
          <w:sz w:val="24"/>
          <w:szCs w:val="24"/>
        </w:rPr>
      </w:pPr>
      <w:r w:rsidRPr="004C5D06">
        <w:rPr>
          <w:b/>
          <w:kern w:val="36"/>
          <w:sz w:val="24"/>
          <w:szCs w:val="24"/>
        </w:rPr>
        <w:t>от «</w:t>
      </w:r>
      <w:r w:rsidR="001324D5">
        <w:rPr>
          <w:b/>
          <w:kern w:val="36"/>
          <w:sz w:val="24"/>
          <w:szCs w:val="24"/>
        </w:rPr>
        <w:t>20</w:t>
      </w:r>
      <w:r w:rsidRPr="000D734E">
        <w:rPr>
          <w:b/>
          <w:kern w:val="36"/>
          <w:sz w:val="24"/>
          <w:szCs w:val="24"/>
        </w:rPr>
        <w:t xml:space="preserve">» июля </w:t>
      </w:r>
      <w:r w:rsidRPr="004C5D06">
        <w:rPr>
          <w:b/>
          <w:kern w:val="36"/>
          <w:sz w:val="24"/>
          <w:szCs w:val="24"/>
        </w:rPr>
        <w:t>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0D734E" w:rsidRDefault="00717F60" w:rsidP="00E71A48">
      <w:pPr>
        <w:pStyle w:val="1f4"/>
        <w:spacing w:line="264" w:lineRule="auto"/>
        <w:ind w:left="0" w:right="0"/>
        <w:jc w:val="center"/>
        <w:rPr>
          <w:rFonts w:ascii="Times New Roman" w:hAnsi="Times New Roman"/>
          <w:b/>
          <w:sz w:val="24"/>
          <w:szCs w:val="24"/>
        </w:rPr>
      </w:pPr>
      <w:r w:rsidRPr="000D734E">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0D734E">
        <w:rPr>
          <w:b/>
          <w:sz w:val="24"/>
          <w:szCs w:val="24"/>
        </w:rPr>
        <w:t xml:space="preserve">на право заключения </w:t>
      </w:r>
      <w:r w:rsidR="000D734E" w:rsidRPr="000D734E">
        <w:rPr>
          <w:b/>
          <w:sz w:val="24"/>
          <w:szCs w:val="24"/>
        </w:rPr>
        <w:t>Договора поставки мебели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0D734E" w:rsidRDefault="000D734E" w:rsidP="00E71A48">
      <w:pPr>
        <w:spacing w:line="264" w:lineRule="auto"/>
        <w:ind w:firstLine="0"/>
        <w:jc w:val="center"/>
        <w:rPr>
          <w:b/>
          <w:sz w:val="24"/>
          <w:szCs w:val="24"/>
        </w:rPr>
      </w:pPr>
    </w:p>
    <w:p w:rsidR="000D734E" w:rsidRPr="00C12FA4" w:rsidRDefault="000D734E"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D734E">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472DB" w:rsidRDefault="0024300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472DB">
        <w:rPr>
          <w:noProof/>
        </w:rPr>
        <w:t>1</w:t>
      </w:r>
      <w:r w:rsidR="004472DB">
        <w:rPr>
          <w:rFonts w:asciiTheme="minorHAnsi" w:eastAsiaTheme="minorEastAsia" w:hAnsiTheme="minorHAnsi" w:cstheme="minorBidi"/>
          <w:b w:val="0"/>
          <w:caps w:val="0"/>
          <w:noProof/>
          <w:szCs w:val="22"/>
          <w:lang w:eastAsia="ru-RU"/>
        </w:rPr>
        <w:tab/>
      </w:r>
      <w:r w:rsidR="004472DB">
        <w:rPr>
          <w:noProof/>
        </w:rPr>
        <w:t>Общие положения</w:t>
      </w:r>
      <w:r w:rsidR="004472DB">
        <w:rPr>
          <w:noProof/>
        </w:rPr>
        <w:tab/>
      </w:r>
      <w:r>
        <w:rPr>
          <w:noProof/>
        </w:rPr>
        <w:fldChar w:fldCharType="begin"/>
      </w:r>
      <w:r w:rsidR="004472DB">
        <w:rPr>
          <w:noProof/>
        </w:rPr>
        <w:instrText xml:space="preserve"> PAGEREF _Toc447292424 \h </w:instrText>
      </w:r>
      <w:r>
        <w:rPr>
          <w:noProof/>
        </w:rPr>
      </w:r>
      <w:r>
        <w:rPr>
          <w:noProof/>
        </w:rPr>
        <w:fldChar w:fldCharType="separate"/>
      </w:r>
      <w:r w:rsidR="001324D5">
        <w:rPr>
          <w:noProof/>
        </w:rPr>
        <w:t>4</w:t>
      </w:r>
      <w:r>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43008">
        <w:rPr>
          <w:noProof/>
        </w:rPr>
        <w:fldChar w:fldCharType="begin"/>
      </w:r>
      <w:r>
        <w:rPr>
          <w:noProof/>
        </w:rPr>
        <w:instrText xml:space="preserve"> PAGEREF _Toc447292425 \h </w:instrText>
      </w:r>
      <w:r w:rsidR="00243008">
        <w:rPr>
          <w:noProof/>
        </w:rPr>
      </w:r>
      <w:r w:rsidR="00243008">
        <w:rPr>
          <w:noProof/>
        </w:rPr>
        <w:fldChar w:fldCharType="separate"/>
      </w:r>
      <w:r w:rsidR="001324D5">
        <w:rPr>
          <w:noProof/>
        </w:rPr>
        <w:t>4</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43008">
        <w:rPr>
          <w:noProof/>
        </w:rPr>
        <w:fldChar w:fldCharType="begin"/>
      </w:r>
      <w:r>
        <w:rPr>
          <w:noProof/>
        </w:rPr>
        <w:instrText xml:space="preserve"> PAGEREF _Toc447292426 \h </w:instrText>
      </w:r>
      <w:r w:rsidR="00243008">
        <w:rPr>
          <w:noProof/>
        </w:rPr>
      </w:r>
      <w:r w:rsidR="00243008">
        <w:rPr>
          <w:noProof/>
        </w:rPr>
        <w:fldChar w:fldCharType="separate"/>
      </w:r>
      <w:r w:rsidR="001324D5">
        <w:rPr>
          <w:noProof/>
        </w:rPr>
        <w:t>5</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43008">
        <w:rPr>
          <w:noProof/>
        </w:rPr>
        <w:fldChar w:fldCharType="begin"/>
      </w:r>
      <w:r>
        <w:rPr>
          <w:noProof/>
        </w:rPr>
        <w:instrText xml:space="preserve"> PAGEREF _Toc447292427 \h </w:instrText>
      </w:r>
      <w:r w:rsidR="00243008">
        <w:rPr>
          <w:noProof/>
        </w:rPr>
      </w:r>
      <w:r w:rsidR="00243008">
        <w:rPr>
          <w:noProof/>
        </w:rPr>
        <w:fldChar w:fldCharType="separate"/>
      </w:r>
      <w:r w:rsidR="001324D5">
        <w:rPr>
          <w:noProof/>
        </w:rPr>
        <w:t>6</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43008">
        <w:rPr>
          <w:noProof/>
        </w:rPr>
        <w:fldChar w:fldCharType="begin"/>
      </w:r>
      <w:r>
        <w:rPr>
          <w:noProof/>
        </w:rPr>
        <w:instrText xml:space="preserve"> PAGEREF _Toc447292428 \h </w:instrText>
      </w:r>
      <w:r w:rsidR="00243008">
        <w:rPr>
          <w:noProof/>
        </w:rPr>
      </w:r>
      <w:r w:rsidR="00243008">
        <w:rPr>
          <w:noProof/>
        </w:rPr>
        <w:fldChar w:fldCharType="separate"/>
      </w:r>
      <w:r w:rsidR="001324D5">
        <w:rPr>
          <w:noProof/>
        </w:rPr>
        <w:t>6</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43008">
        <w:rPr>
          <w:noProof/>
        </w:rPr>
        <w:fldChar w:fldCharType="begin"/>
      </w:r>
      <w:r>
        <w:rPr>
          <w:noProof/>
        </w:rPr>
        <w:instrText xml:space="preserve"> PAGEREF _Toc447292429 \h </w:instrText>
      </w:r>
      <w:r w:rsidR="00243008">
        <w:rPr>
          <w:noProof/>
        </w:rPr>
      </w:r>
      <w:r w:rsidR="00243008">
        <w:rPr>
          <w:noProof/>
        </w:rPr>
        <w:fldChar w:fldCharType="separate"/>
      </w:r>
      <w:r w:rsidR="001324D5">
        <w:rPr>
          <w:noProof/>
        </w:rPr>
        <w:t>6</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43008">
        <w:rPr>
          <w:noProof/>
        </w:rPr>
        <w:fldChar w:fldCharType="begin"/>
      </w:r>
      <w:r>
        <w:rPr>
          <w:noProof/>
        </w:rPr>
        <w:instrText xml:space="preserve"> PAGEREF _Toc447292430 \h </w:instrText>
      </w:r>
      <w:r w:rsidR="00243008">
        <w:rPr>
          <w:noProof/>
        </w:rPr>
        <w:fldChar w:fldCharType="separate"/>
      </w:r>
      <w:r w:rsidR="001324D5">
        <w:rPr>
          <w:b w:val="0"/>
          <w:bCs w:val="0"/>
          <w:noProof/>
        </w:rPr>
        <w:t>Ошибка! Закладка не определена.</w:t>
      </w:r>
      <w:r w:rsidR="00243008">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520601">
        <w:rPr>
          <w:noProof/>
        </w:rPr>
        <w:t>Антикоррупционная оговорка, включаемая в проект договора</w:t>
      </w:r>
      <w:r>
        <w:rPr>
          <w:noProof/>
        </w:rPr>
        <w:tab/>
      </w:r>
      <w:r w:rsidR="00243008">
        <w:rPr>
          <w:noProof/>
        </w:rPr>
        <w:fldChar w:fldCharType="begin"/>
      </w:r>
      <w:r>
        <w:rPr>
          <w:noProof/>
        </w:rPr>
        <w:instrText xml:space="preserve"> PAGEREF _Toc447292437 \h </w:instrText>
      </w:r>
      <w:r w:rsidR="00243008">
        <w:rPr>
          <w:noProof/>
        </w:rPr>
      </w:r>
      <w:r w:rsidR="00243008">
        <w:rPr>
          <w:noProof/>
        </w:rPr>
        <w:fldChar w:fldCharType="separate"/>
      </w:r>
      <w:r w:rsidR="001324D5">
        <w:rPr>
          <w:noProof/>
        </w:rPr>
        <w:t>9</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43008">
        <w:rPr>
          <w:noProof/>
        </w:rPr>
        <w:fldChar w:fldCharType="begin"/>
      </w:r>
      <w:r>
        <w:rPr>
          <w:noProof/>
        </w:rPr>
        <w:instrText xml:space="preserve"> PAGEREF _Toc447292438 \h </w:instrText>
      </w:r>
      <w:r w:rsidR="00243008">
        <w:rPr>
          <w:noProof/>
        </w:rPr>
      </w:r>
      <w:r w:rsidR="00243008">
        <w:rPr>
          <w:noProof/>
        </w:rPr>
        <w:fldChar w:fldCharType="separate"/>
      </w:r>
      <w:r w:rsidR="001324D5">
        <w:rPr>
          <w:noProof/>
        </w:rPr>
        <w:t>9</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520601">
        <w:rPr>
          <w:bCs w:val="0"/>
          <w:noProof/>
        </w:rPr>
        <w:t>Антикоррупционная оговорка, включаемая в проект договора</w:t>
      </w:r>
      <w:r>
        <w:rPr>
          <w:noProof/>
        </w:rPr>
        <w:tab/>
      </w:r>
      <w:r w:rsidR="00243008">
        <w:rPr>
          <w:noProof/>
        </w:rPr>
        <w:fldChar w:fldCharType="begin"/>
      </w:r>
      <w:r>
        <w:rPr>
          <w:noProof/>
        </w:rPr>
        <w:instrText xml:space="preserve"> PAGEREF _Toc447292442 \h </w:instrText>
      </w:r>
      <w:r w:rsidR="00243008">
        <w:rPr>
          <w:noProof/>
        </w:rPr>
      </w:r>
      <w:r w:rsidR="00243008">
        <w:rPr>
          <w:noProof/>
        </w:rPr>
        <w:fldChar w:fldCharType="separate"/>
      </w:r>
      <w:r w:rsidR="001324D5">
        <w:rPr>
          <w:noProof/>
        </w:rPr>
        <w:t>9</w:t>
      </w:r>
      <w:r w:rsidR="00243008">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43008">
        <w:rPr>
          <w:noProof/>
        </w:rPr>
        <w:fldChar w:fldCharType="begin"/>
      </w:r>
      <w:r>
        <w:rPr>
          <w:noProof/>
        </w:rPr>
        <w:instrText xml:space="preserve"> PAGEREF _Toc447292446 \h </w:instrText>
      </w:r>
      <w:r w:rsidR="00243008">
        <w:rPr>
          <w:noProof/>
        </w:rPr>
      </w:r>
      <w:r w:rsidR="00243008">
        <w:rPr>
          <w:noProof/>
        </w:rPr>
        <w:fldChar w:fldCharType="separate"/>
      </w:r>
      <w:r w:rsidR="001324D5">
        <w:rPr>
          <w:noProof/>
        </w:rPr>
        <w:t>12</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43008">
        <w:rPr>
          <w:noProof/>
        </w:rPr>
        <w:fldChar w:fldCharType="begin"/>
      </w:r>
      <w:r>
        <w:rPr>
          <w:noProof/>
        </w:rPr>
        <w:instrText xml:space="preserve"> PAGEREF _Toc447292447 \h </w:instrText>
      </w:r>
      <w:r w:rsidR="00243008">
        <w:rPr>
          <w:noProof/>
        </w:rPr>
      </w:r>
      <w:r w:rsidR="00243008">
        <w:rPr>
          <w:noProof/>
        </w:rPr>
        <w:fldChar w:fldCharType="separate"/>
      </w:r>
      <w:r w:rsidR="001324D5">
        <w:rPr>
          <w:noProof/>
        </w:rPr>
        <w:t>12</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43008">
        <w:rPr>
          <w:noProof/>
        </w:rPr>
        <w:fldChar w:fldCharType="begin"/>
      </w:r>
      <w:r>
        <w:rPr>
          <w:noProof/>
        </w:rPr>
        <w:instrText xml:space="preserve"> PAGEREF _Toc447292450 \h </w:instrText>
      </w:r>
      <w:r w:rsidR="00243008">
        <w:rPr>
          <w:noProof/>
        </w:rPr>
      </w:r>
      <w:r w:rsidR="00243008">
        <w:rPr>
          <w:noProof/>
        </w:rPr>
        <w:fldChar w:fldCharType="separate"/>
      </w:r>
      <w:r w:rsidR="001324D5">
        <w:rPr>
          <w:noProof/>
        </w:rPr>
        <w:t>12</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43008">
        <w:rPr>
          <w:noProof/>
        </w:rPr>
        <w:fldChar w:fldCharType="begin"/>
      </w:r>
      <w:r>
        <w:rPr>
          <w:noProof/>
        </w:rPr>
        <w:instrText xml:space="preserve"> PAGEREF _Toc447292451 \h </w:instrText>
      </w:r>
      <w:r w:rsidR="00243008">
        <w:rPr>
          <w:noProof/>
        </w:rPr>
      </w:r>
      <w:r w:rsidR="00243008">
        <w:rPr>
          <w:noProof/>
        </w:rPr>
        <w:fldChar w:fldCharType="separate"/>
      </w:r>
      <w:r w:rsidR="001324D5">
        <w:rPr>
          <w:noProof/>
        </w:rPr>
        <w:t>13</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43008">
        <w:rPr>
          <w:noProof/>
        </w:rPr>
        <w:fldChar w:fldCharType="begin"/>
      </w:r>
      <w:r>
        <w:rPr>
          <w:noProof/>
        </w:rPr>
        <w:instrText xml:space="preserve"> PAGEREF _Toc447292466 \h </w:instrText>
      </w:r>
      <w:r w:rsidR="00243008">
        <w:rPr>
          <w:noProof/>
        </w:rPr>
      </w:r>
      <w:r w:rsidR="00243008">
        <w:rPr>
          <w:noProof/>
        </w:rPr>
        <w:fldChar w:fldCharType="separate"/>
      </w:r>
      <w:r w:rsidR="001324D5">
        <w:rPr>
          <w:noProof/>
        </w:rPr>
        <w:t>26</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43008">
        <w:rPr>
          <w:noProof/>
        </w:rPr>
        <w:fldChar w:fldCharType="begin"/>
      </w:r>
      <w:r>
        <w:rPr>
          <w:noProof/>
        </w:rPr>
        <w:instrText xml:space="preserve"> PAGEREF _Toc447292469 \h </w:instrText>
      </w:r>
      <w:r w:rsidR="00243008">
        <w:rPr>
          <w:noProof/>
        </w:rPr>
      </w:r>
      <w:r w:rsidR="00243008">
        <w:rPr>
          <w:noProof/>
        </w:rPr>
        <w:fldChar w:fldCharType="separate"/>
      </w:r>
      <w:r w:rsidR="001324D5">
        <w:rPr>
          <w:noProof/>
        </w:rPr>
        <w:t>26</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43008">
        <w:rPr>
          <w:noProof/>
        </w:rPr>
        <w:fldChar w:fldCharType="begin"/>
      </w:r>
      <w:r>
        <w:rPr>
          <w:noProof/>
        </w:rPr>
        <w:instrText xml:space="preserve"> PAGEREF _Toc447292470 \h </w:instrText>
      </w:r>
      <w:r w:rsidR="00243008">
        <w:rPr>
          <w:noProof/>
        </w:rPr>
      </w:r>
      <w:r w:rsidR="00243008">
        <w:rPr>
          <w:noProof/>
        </w:rPr>
        <w:fldChar w:fldCharType="separate"/>
      </w:r>
      <w:r w:rsidR="001324D5">
        <w:rPr>
          <w:noProof/>
        </w:rPr>
        <w:t>27</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243008">
        <w:rPr>
          <w:noProof/>
        </w:rPr>
        <w:fldChar w:fldCharType="begin"/>
      </w:r>
      <w:r>
        <w:rPr>
          <w:noProof/>
        </w:rPr>
        <w:instrText xml:space="preserve"> PAGEREF _Toc447292475 \h </w:instrText>
      </w:r>
      <w:r w:rsidR="00243008">
        <w:rPr>
          <w:noProof/>
        </w:rPr>
      </w:r>
      <w:r w:rsidR="00243008">
        <w:rPr>
          <w:noProof/>
        </w:rPr>
        <w:fldChar w:fldCharType="separate"/>
      </w:r>
      <w:r w:rsidR="001324D5">
        <w:rPr>
          <w:noProof/>
        </w:rPr>
        <w:t>29</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43008">
        <w:rPr>
          <w:noProof/>
        </w:rPr>
        <w:fldChar w:fldCharType="begin"/>
      </w:r>
      <w:r>
        <w:rPr>
          <w:noProof/>
        </w:rPr>
        <w:instrText xml:space="preserve"> PAGEREF _Toc447292476 \h </w:instrText>
      </w:r>
      <w:r w:rsidR="00243008">
        <w:rPr>
          <w:noProof/>
        </w:rPr>
      </w:r>
      <w:r w:rsidR="00243008">
        <w:rPr>
          <w:noProof/>
        </w:rPr>
        <w:fldChar w:fldCharType="separate"/>
      </w:r>
      <w:r w:rsidR="001324D5">
        <w:rPr>
          <w:noProof/>
        </w:rPr>
        <w:t>31</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43008">
        <w:rPr>
          <w:noProof/>
        </w:rPr>
        <w:fldChar w:fldCharType="begin"/>
      </w:r>
      <w:r>
        <w:rPr>
          <w:noProof/>
        </w:rPr>
        <w:instrText xml:space="preserve"> PAGEREF _Toc447292477 \h </w:instrText>
      </w:r>
      <w:r w:rsidR="00243008">
        <w:rPr>
          <w:noProof/>
        </w:rPr>
      </w:r>
      <w:r w:rsidR="00243008">
        <w:rPr>
          <w:noProof/>
        </w:rPr>
        <w:fldChar w:fldCharType="separate"/>
      </w:r>
      <w:r w:rsidR="001324D5">
        <w:rPr>
          <w:noProof/>
        </w:rPr>
        <w:t>32</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43008">
        <w:rPr>
          <w:noProof/>
        </w:rPr>
        <w:fldChar w:fldCharType="begin"/>
      </w:r>
      <w:r>
        <w:rPr>
          <w:noProof/>
        </w:rPr>
        <w:instrText xml:space="preserve"> PAGEREF _Toc447292478 \h </w:instrText>
      </w:r>
      <w:r w:rsidR="00243008">
        <w:rPr>
          <w:noProof/>
        </w:rPr>
      </w:r>
      <w:r w:rsidR="00243008">
        <w:rPr>
          <w:noProof/>
        </w:rPr>
        <w:fldChar w:fldCharType="separate"/>
      </w:r>
      <w:r w:rsidR="001324D5">
        <w:rPr>
          <w:noProof/>
        </w:rPr>
        <w:t>32</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43008">
        <w:rPr>
          <w:noProof/>
        </w:rPr>
        <w:fldChar w:fldCharType="begin"/>
      </w:r>
      <w:r>
        <w:rPr>
          <w:noProof/>
        </w:rPr>
        <w:instrText xml:space="preserve"> PAGEREF _Toc447292479 \h </w:instrText>
      </w:r>
      <w:r w:rsidR="00243008">
        <w:rPr>
          <w:noProof/>
        </w:rPr>
      </w:r>
      <w:r w:rsidR="00243008">
        <w:rPr>
          <w:noProof/>
        </w:rPr>
        <w:fldChar w:fldCharType="separate"/>
      </w:r>
      <w:r w:rsidR="001324D5">
        <w:rPr>
          <w:noProof/>
        </w:rPr>
        <w:t>33</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43008">
        <w:rPr>
          <w:noProof/>
        </w:rPr>
        <w:fldChar w:fldCharType="begin"/>
      </w:r>
      <w:r>
        <w:rPr>
          <w:noProof/>
        </w:rPr>
        <w:instrText xml:space="preserve"> PAGEREF _Toc447292480 \h </w:instrText>
      </w:r>
      <w:r w:rsidR="00243008">
        <w:rPr>
          <w:noProof/>
        </w:rPr>
      </w:r>
      <w:r w:rsidR="00243008">
        <w:rPr>
          <w:noProof/>
        </w:rPr>
        <w:fldChar w:fldCharType="separate"/>
      </w:r>
      <w:r w:rsidR="001324D5">
        <w:rPr>
          <w:noProof/>
        </w:rPr>
        <w:t>33</w:t>
      </w:r>
      <w:r w:rsidR="00243008">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sidRPr="0052060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43008">
        <w:rPr>
          <w:noProof/>
        </w:rPr>
        <w:fldChar w:fldCharType="begin"/>
      </w:r>
      <w:r>
        <w:rPr>
          <w:noProof/>
        </w:rPr>
        <w:instrText xml:space="preserve"> PAGEREF _Toc447292481 \h </w:instrText>
      </w:r>
      <w:r w:rsidR="00243008">
        <w:rPr>
          <w:noProof/>
        </w:rPr>
      </w:r>
      <w:r w:rsidR="00243008">
        <w:rPr>
          <w:noProof/>
        </w:rPr>
        <w:fldChar w:fldCharType="separate"/>
      </w:r>
      <w:r w:rsidR="001324D5">
        <w:rPr>
          <w:noProof/>
        </w:rPr>
        <w:t>34</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43008">
        <w:rPr>
          <w:noProof/>
        </w:rPr>
        <w:fldChar w:fldCharType="begin"/>
      </w:r>
      <w:r>
        <w:rPr>
          <w:noProof/>
        </w:rPr>
        <w:instrText xml:space="preserve"> PAGEREF _Toc447292482 \h </w:instrText>
      </w:r>
      <w:r w:rsidR="00243008">
        <w:rPr>
          <w:noProof/>
        </w:rPr>
      </w:r>
      <w:r w:rsidR="00243008">
        <w:rPr>
          <w:noProof/>
        </w:rPr>
        <w:fldChar w:fldCharType="separate"/>
      </w:r>
      <w:r w:rsidR="001324D5">
        <w:rPr>
          <w:noProof/>
        </w:rPr>
        <w:t>34</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43008">
        <w:rPr>
          <w:noProof/>
        </w:rPr>
        <w:fldChar w:fldCharType="begin"/>
      </w:r>
      <w:r>
        <w:rPr>
          <w:noProof/>
        </w:rPr>
        <w:instrText xml:space="preserve"> PAGEREF _Toc447292485 \h </w:instrText>
      </w:r>
      <w:r w:rsidR="00243008">
        <w:rPr>
          <w:noProof/>
        </w:rPr>
      </w:r>
      <w:r w:rsidR="00243008">
        <w:rPr>
          <w:noProof/>
        </w:rPr>
        <w:fldChar w:fldCharType="separate"/>
      </w:r>
      <w:r w:rsidR="001324D5">
        <w:rPr>
          <w:noProof/>
        </w:rPr>
        <w:t>34</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43008">
        <w:rPr>
          <w:noProof/>
        </w:rPr>
        <w:fldChar w:fldCharType="begin"/>
      </w:r>
      <w:r>
        <w:rPr>
          <w:noProof/>
        </w:rPr>
        <w:instrText xml:space="preserve"> PAGEREF _Toc447292487 \h </w:instrText>
      </w:r>
      <w:r w:rsidR="00243008">
        <w:rPr>
          <w:noProof/>
        </w:rPr>
      </w:r>
      <w:r w:rsidR="00243008">
        <w:rPr>
          <w:noProof/>
        </w:rPr>
        <w:fldChar w:fldCharType="separate"/>
      </w:r>
      <w:r w:rsidR="001324D5">
        <w:rPr>
          <w:noProof/>
        </w:rPr>
        <w:t>34</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43008">
        <w:rPr>
          <w:noProof/>
        </w:rPr>
        <w:fldChar w:fldCharType="begin"/>
      </w:r>
      <w:r>
        <w:rPr>
          <w:noProof/>
        </w:rPr>
        <w:instrText xml:space="preserve"> PAGEREF _Toc447292490 \h </w:instrText>
      </w:r>
      <w:r w:rsidR="00243008">
        <w:rPr>
          <w:noProof/>
        </w:rPr>
      </w:r>
      <w:r w:rsidR="00243008">
        <w:rPr>
          <w:noProof/>
        </w:rPr>
        <w:fldChar w:fldCharType="separate"/>
      </w:r>
      <w:r w:rsidR="001324D5">
        <w:rPr>
          <w:noProof/>
        </w:rPr>
        <w:t>34</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43008">
        <w:rPr>
          <w:noProof/>
        </w:rPr>
        <w:fldChar w:fldCharType="begin"/>
      </w:r>
      <w:r>
        <w:rPr>
          <w:noProof/>
        </w:rPr>
        <w:instrText xml:space="preserve"> PAGEREF _Toc447292493 \h </w:instrText>
      </w:r>
      <w:r w:rsidR="00243008">
        <w:rPr>
          <w:noProof/>
        </w:rPr>
        <w:fldChar w:fldCharType="separate"/>
      </w:r>
      <w:r w:rsidR="001324D5">
        <w:rPr>
          <w:b w:val="0"/>
          <w:bCs w:val="0"/>
          <w:noProof/>
        </w:rPr>
        <w:t>Ошибка! Закладка не определена.</w:t>
      </w:r>
      <w:r w:rsidR="00243008">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43008">
        <w:rPr>
          <w:noProof/>
        </w:rPr>
        <w:fldChar w:fldCharType="begin"/>
      </w:r>
      <w:r>
        <w:rPr>
          <w:noProof/>
        </w:rPr>
        <w:instrText xml:space="preserve"> PAGEREF _Toc447292496 \h </w:instrText>
      </w:r>
      <w:r w:rsidR="00243008">
        <w:rPr>
          <w:noProof/>
        </w:rPr>
      </w:r>
      <w:r w:rsidR="00243008">
        <w:rPr>
          <w:noProof/>
        </w:rPr>
        <w:fldChar w:fldCharType="separate"/>
      </w:r>
      <w:r w:rsidR="001324D5">
        <w:rPr>
          <w:noProof/>
        </w:rPr>
        <w:t>35</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43008">
        <w:rPr>
          <w:noProof/>
        </w:rPr>
        <w:fldChar w:fldCharType="begin"/>
      </w:r>
      <w:r>
        <w:rPr>
          <w:noProof/>
        </w:rPr>
        <w:instrText xml:space="preserve"> PAGEREF _Toc447292497 \h </w:instrText>
      </w:r>
      <w:r w:rsidR="00243008">
        <w:rPr>
          <w:noProof/>
        </w:rPr>
      </w:r>
      <w:r w:rsidR="00243008">
        <w:rPr>
          <w:noProof/>
        </w:rPr>
        <w:fldChar w:fldCharType="separate"/>
      </w:r>
      <w:r w:rsidR="001324D5">
        <w:rPr>
          <w:noProof/>
        </w:rPr>
        <w:t>35</w:t>
      </w:r>
      <w:r w:rsidR="00243008">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43008">
        <w:rPr>
          <w:noProof/>
        </w:rPr>
        <w:fldChar w:fldCharType="begin"/>
      </w:r>
      <w:r>
        <w:rPr>
          <w:noProof/>
        </w:rPr>
        <w:instrText xml:space="preserve"> PAGEREF _Toc447292500 \h </w:instrText>
      </w:r>
      <w:r w:rsidR="00243008">
        <w:rPr>
          <w:noProof/>
        </w:rPr>
      </w:r>
      <w:r w:rsidR="00243008">
        <w:rPr>
          <w:noProof/>
        </w:rPr>
        <w:fldChar w:fldCharType="separate"/>
      </w:r>
      <w:r w:rsidR="001324D5">
        <w:rPr>
          <w:noProof/>
        </w:rPr>
        <w:t>39</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520601">
        <w:rPr>
          <w:bCs w:val="0"/>
          <w:noProof/>
        </w:rPr>
        <w:t xml:space="preserve">поставок </w:t>
      </w:r>
      <w:r>
        <w:rPr>
          <w:noProof/>
        </w:rPr>
        <w:t>(форма 2)</w:t>
      </w:r>
      <w:r>
        <w:rPr>
          <w:noProof/>
        </w:rPr>
        <w:tab/>
      </w:r>
      <w:r w:rsidR="00243008">
        <w:rPr>
          <w:noProof/>
        </w:rPr>
        <w:fldChar w:fldCharType="begin"/>
      </w:r>
      <w:r>
        <w:rPr>
          <w:noProof/>
        </w:rPr>
        <w:instrText xml:space="preserve"> PAGEREF _Toc447292502 \h </w:instrText>
      </w:r>
      <w:r w:rsidR="00243008">
        <w:rPr>
          <w:noProof/>
        </w:rPr>
      </w:r>
      <w:r w:rsidR="00243008">
        <w:rPr>
          <w:noProof/>
        </w:rPr>
        <w:fldChar w:fldCharType="separate"/>
      </w:r>
      <w:r w:rsidR="001324D5">
        <w:rPr>
          <w:noProof/>
        </w:rPr>
        <w:t>41</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5.3</w:t>
      </w:r>
      <w:r>
        <w:rPr>
          <w:rFonts w:asciiTheme="minorHAnsi" w:eastAsiaTheme="minorEastAsia" w:hAnsiTheme="minorHAnsi" w:cstheme="minorBidi"/>
          <w:b w:val="0"/>
          <w:bCs w:val="0"/>
          <w:noProof/>
          <w:sz w:val="22"/>
          <w:szCs w:val="22"/>
          <w:lang w:eastAsia="ru-RU"/>
        </w:rPr>
        <w:tab/>
      </w:r>
      <w:r w:rsidRPr="00520601">
        <w:rPr>
          <w:noProof/>
          <w:color w:val="000000"/>
        </w:rPr>
        <w:t>Техническое предложение (форма 3)</w:t>
      </w:r>
      <w:r>
        <w:rPr>
          <w:noProof/>
        </w:rPr>
        <w:tab/>
      </w:r>
      <w:r w:rsidR="00243008">
        <w:rPr>
          <w:noProof/>
        </w:rPr>
        <w:fldChar w:fldCharType="begin"/>
      </w:r>
      <w:r>
        <w:rPr>
          <w:noProof/>
        </w:rPr>
        <w:instrText xml:space="preserve"> PAGEREF _Toc447292505 \h </w:instrText>
      </w:r>
      <w:r w:rsidR="00243008">
        <w:rPr>
          <w:noProof/>
        </w:rPr>
      </w:r>
      <w:r w:rsidR="00243008">
        <w:rPr>
          <w:noProof/>
        </w:rPr>
        <w:fldChar w:fldCharType="separate"/>
      </w:r>
      <w:r w:rsidR="001324D5">
        <w:rPr>
          <w:noProof/>
        </w:rPr>
        <w:t>44</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43008">
        <w:rPr>
          <w:noProof/>
        </w:rPr>
        <w:fldChar w:fldCharType="begin"/>
      </w:r>
      <w:r>
        <w:rPr>
          <w:noProof/>
        </w:rPr>
        <w:instrText xml:space="preserve"> PAGEREF _Toc447292508 \h </w:instrText>
      </w:r>
      <w:r w:rsidR="00243008">
        <w:rPr>
          <w:noProof/>
        </w:rPr>
      </w:r>
      <w:r w:rsidR="00243008">
        <w:rPr>
          <w:noProof/>
        </w:rPr>
        <w:fldChar w:fldCharType="separate"/>
      </w:r>
      <w:r w:rsidR="001324D5">
        <w:rPr>
          <w:noProof/>
        </w:rPr>
        <w:t>46</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5.5</w:t>
      </w:r>
      <w:r>
        <w:rPr>
          <w:rFonts w:asciiTheme="minorHAnsi" w:eastAsiaTheme="minorEastAsia" w:hAnsiTheme="minorHAnsi" w:cstheme="minorBidi"/>
          <w:b w:val="0"/>
          <w:bCs w:val="0"/>
          <w:noProof/>
          <w:sz w:val="22"/>
          <w:szCs w:val="22"/>
          <w:lang w:eastAsia="ru-RU"/>
        </w:rPr>
        <w:tab/>
      </w:r>
      <w:r w:rsidRPr="00520601">
        <w:rPr>
          <w:noProof/>
          <w:color w:val="000000"/>
        </w:rPr>
        <w:t>Протокол разногласий к проекту Договора (форма 5)</w:t>
      </w:r>
      <w:r>
        <w:rPr>
          <w:noProof/>
        </w:rPr>
        <w:tab/>
      </w:r>
      <w:r w:rsidR="00243008">
        <w:rPr>
          <w:noProof/>
        </w:rPr>
        <w:fldChar w:fldCharType="begin"/>
      </w:r>
      <w:r>
        <w:rPr>
          <w:noProof/>
        </w:rPr>
        <w:instrText xml:space="preserve"> PAGEREF _Toc447292511 \h </w:instrText>
      </w:r>
      <w:r w:rsidR="00243008">
        <w:rPr>
          <w:noProof/>
        </w:rPr>
      </w:r>
      <w:r w:rsidR="00243008">
        <w:rPr>
          <w:noProof/>
        </w:rPr>
        <w:fldChar w:fldCharType="separate"/>
      </w:r>
      <w:r w:rsidR="001324D5">
        <w:rPr>
          <w:noProof/>
        </w:rPr>
        <w:t>48</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43008">
        <w:rPr>
          <w:noProof/>
        </w:rPr>
        <w:fldChar w:fldCharType="begin"/>
      </w:r>
      <w:r>
        <w:rPr>
          <w:noProof/>
        </w:rPr>
        <w:instrText xml:space="preserve"> PAGEREF _Toc447292514 \h </w:instrText>
      </w:r>
      <w:r w:rsidR="00243008">
        <w:rPr>
          <w:noProof/>
        </w:rPr>
      </w:r>
      <w:r w:rsidR="00243008">
        <w:rPr>
          <w:noProof/>
        </w:rPr>
        <w:fldChar w:fldCharType="separate"/>
      </w:r>
      <w:r w:rsidR="001324D5">
        <w:rPr>
          <w:noProof/>
        </w:rPr>
        <w:t>50</w:t>
      </w:r>
      <w:r w:rsidR="00243008">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sidRPr="00520601">
        <w:rPr>
          <w:noProof/>
        </w:rPr>
        <w:t>5.6.2</w:t>
      </w:r>
      <w:r>
        <w:rPr>
          <w:rFonts w:asciiTheme="minorHAnsi" w:eastAsiaTheme="minorEastAsia" w:hAnsiTheme="minorHAnsi" w:cstheme="minorBidi"/>
          <w:bCs w:val="0"/>
          <w:iCs w:val="0"/>
          <w:noProof/>
          <w:sz w:val="22"/>
          <w:szCs w:val="22"/>
          <w:lang w:eastAsia="ru-RU"/>
        </w:rPr>
        <w:tab/>
      </w:r>
      <w:r w:rsidRPr="00520601">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43008">
        <w:rPr>
          <w:noProof/>
        </w:rPr>
        <w:fldChar w:fldCharType="begin"/>
      </w:r>
      <w:r>
        <w:rPr>
          <w:noProof/>
        </w:rPr>
        <w:instrText xml:space="preserve"> PAGEREF _Toc447292516 \h </w:instrText>
      </w:r>
      <w:r w:rsidR="00243008">
        <w:rPr>
          <w:noProof/>
        </w:rPr>
      </w:r>
      <w:r w:rsidR="00243008">
        <w:rPr>
          <w:noProof/>
        </w:rPr>
        <w:fldChar w:fldCharType="separate"/>
      </w:r>
      <w:r w:rsidR="001324D5">
        <w:rPr>
          <w:noProof/>
        </w:rPr>
        <w:t>52</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243008">
        <w:rPr>
          <w:noProof/>
        </w:rPr>
        <w:fldChar w:fldCharType="begin"/>
      </w:r>
      <w:r>
        <w:rPr>
          <w:noProof/>
        </w:rPr>
        <w:instrText xml:space="preserve"> PAGEREF _Toc447292518 \h </w:instrText>
      </w:r>
      <w:r w:rsidR="00243008">
        <w:rPr>
          <w:noProof/>
        </w:rPr>
      </w:r>
      <w:r w:rsidR="00243008">
        <w:rPr>
          <w:noProof/>
        </w:rPr>
        <w:fldChar w:fldCharType="separate"/>
      </w:r>
      <w:r w:rsidR="001324D5">
        <w:rPr>
          <w:noProof/>
        </w:rPr>
        <w:t>57</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243008">
        <w:rPr>
          <w:noProof/>
        </w:rPr>
        <w:fldChar w:fldCharType="begin"/>
      </w:r>
      <w:r>
        <w:rPr>
          <w:noProof/>
        </w:rPr>
        <w:instrText xml:space="preserve"> PAGEREF _Toc447292521 \h </w:instrText>
      </w:r>
      <w:r w:rsidR="00243008">
        <w:rPr>
          <w:noProof/>
        </w:rPr>
      </w:r>
      <w:r w:rsidR="00243008">
        <w:rPr>
          <w:noProof/>
        </w:rPr>
        <w:fldChar w:fldCharType="separate"/>
      </w:r>
      <w:r w:rsidR="001324D5">
        <w:rPr>
          <w:noProof/>
        </w:rPr>
        <w:t>59</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243008">
        <w:rPr>
          <w:noProof/>
        </w:rPr>
        <w:fldChar w:fldCharType="begin"/>
      </w:r>
      <w:r>
        <w:rPr>
          <w:noProof/>
        </w:rPr>
        <w:instrText xml:space="preserve"> PAGEREF _Toc447292524 \h </w:instrText>
      </w:r>
      <w:r w:rsidR="00243008">
        <w:rPr>
          <w:noProof/>
        </w:rPr>
      </w:r>
      <w:r w:rsidR="00243008">
        <w:rPr>
          <w:noProof/>
        </w:rPr>
        <w:fldChar w:fldCharType="separate"/>
      </w:r>
      <w:r w:rsidR="001324D5">
        <w:rPr>
          <w:noProof/>
        </w:rPr>
        <w:t>61</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243008">
        <w:rPr>
          <w:noProof/>
        </w:rPr>
        <w:fldChar w:fldCharType="begin"/>
      </w:r>
      <w:r>
        <w:rPr>
          <w:noProof/>
        </w:rPr>
        <w:instrText xml:space="preserve"> PAGEREF _Toc447292527 \h </w:instrText>
      </w:r>
      <w:r w:rsidR="00243008">
        <w:rPr>
          <w:noProof/>
        </w:rPr>
      </w:r>
      <w:r w:rsidR="00243008">
        <w:rPr>
          <w:noProof/>
        </w:rPr>
        <w:fldChar w:fldCharType="separate"/>
      </w:r>
      <w:r w:rsidR="001324D5">
        <w:rPr>
          <w:noProof/>
        </w:rPr>
        <w:t>63</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243008">
        <w:rPr>
          <w:noProof/>
        </w:rPr>
        <w:fldChar w:fldCharType="begin"/>
      </w:r>
      <w:r>
        <w:rPr>
          <w:noProof/>
        </w:rPr>
        <w:instrText xml:space="preserve"> PAGEREF _Toc447292529 \h </w:instrText>
      </w:r>
      <w:r w:rsidR="00243008">
        <w:rPr>
          <w:noProof/>
        </w:rPr>
      </w:r>
      <w:r w:rsidR="00243008">
        <w:rPr>
          <w:noProof/>
        </w:rPr>
        <w:fldChar w:fldCharType="separate"/>
      </w:r>
      <w:r w:rsidR="001324D5">
        <w:rPr>
          <w:noProof/>
        </w:rPr>
        <w:t>64</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243008">
        <w:rPr>
          <w:noProof/>
        </w:rPr>
        <w:fldChar w:fldCharType="begin"/>
      </w:r>
      <w:r>
        <w:rPr>
          <w:noProof/>
        </w:rPr>
        <w:instrText xml:space="preserve"> PAGEREF _Toc447292532 \h </w:instrText>
      </w:r>
      <w:r w:rsidR="00243008">
        <w:rPr>
          <w:noProof/>
        </w:rPr>
      </w:r>
      <w:r w:rsidR="00243008">
        <w:rPr>
          <w:noProof/>
        </w:rPr>
        <w:fldChar w:fldCharType="separate"/>
      </w:r>
      <w:r w:rsidR="001324D5">
        <w:rPr>
          <w:noProof/>
        </w:rPr>
        <w:t>67</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243008">
        <w:rPr>
          <w:noProof/>
        </w:rPr>
        <w:fldChar w:fldCharType="begin"/>
      </w:r>
      <w:r>
        <w:rPr>
          <w:noProof/>
        </w:rPr>
        <w:instrText xml:space="preserve"> PAGEREF _Toc447292535 \h </w:instrText>
      </w:r>
      <w:r w:rsidR="00243008">
        <w:rPr>
          <w:noProof/>
        </w:rPr>
      </w:r>
      <w:r w:rsidR="00243008">
        <w:rPr>
          <w:noProof/>
        </w:rPr>
        <w:fldChar w:fldCharType="separate"/>
      </w:r>
      <w:r w:rsidR="001324D5">
        <w:rPr>
          <w:noProof/>
        </w:rPr>
        <w:t>69</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243008">
        <w:rPr>
          <w:noProof/>
        </w:rPr>
        <w:fldChar w:fldCharType="begin"/>
      </w:r>
      <w:r>
        <w:rPr>
          <w:noProof/>
        </w:rPr>
        <w:instrText xml:space="preserve"> PAGEREF _Toc447292538 \h </w:instrText>
      </w:r>
      <w:r w:rsidR="00243008">
        <w:rPr>
          <w:noProof/>
        </w:rPr>
      </w:r>
      <w:r w:rsidR="00243008">
        <w:rPr>
          <w:noProof/>
        </w:rPr>
        <w:fldChar w:fldCharType="separate"/>
      </w:r>
      <w:r w:rsidR="001324D5">
        <w:rPr>
          <w:noProof/>
        </w:rPr>
        <w:t>72</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520601">
        <w:rPr>
          <w:noProof/>
          <w:color w:val="000000"/>
        </w:rPr>
        <w:t>(форма 15)</w:t>
      </w:r>
      <w:r>
        <w:rPr>
          <w:noProof/>
        </w:rPr>
        <w:tab/>
      </w:r>
      <w:r w:rsidR="00243008">
        <w:rPr>
          <w:noProof/>
        </w:rPr>
        <w:fldChar w:fldCharType="begin"/>
      </w:r>
      <w:r>
        <w:rPr>
          <w:noProof/>
        </w:rPr>
        <w:instrText xml:space="preserve"> PAGEREF _Toc447292541 \h </w:instrText>
      </w:r>
      <w:r w:rsidR="00243008">
        <w:rPr>
          <w:noProof/>
        </w:rPr>
      </w:r>
      <w:r w:rsidR="00243008">
        <w:rPr>
          <w:noProof/>
        </w:rPr>
        <w:fldChar w:fldCharType="separate"/>
      </w:r>
      <w:r w:rsidR="001324D5">
        <w:rPr>
          <w:noProof/>
        </w:rPr>
        <w:t>74</w:t>
      </w:r>
      <w:r w:rsidR="00243008">
        <w:rPr>
          <w:noProof/>
        </w:rPr>
        <w:fldChar w:fldCharType="end"/>
      </w:r>
    </w:p>
    <w:p w:rsidR="00717F60" w:rsidRPr="00E71A48" w:rsidRDefault="0024300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0D734E">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371"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E71A48">
        <w:rPr>
          <w:szCs w:val="24"/>
        </w:rPr>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92425"/>
      <w:bookmarkEnd w:id="8"/>
      <w:r w:rsidRPr="00E71A48">
        <w:t>Общие сведения о процедуре запроса предложений</w:t>
      </w:r>
      <w:bookmarkEnd w:id="9"/>
    </w:p>
    <w:p w:rsidR="005B75A6" w:rsidRPr="000D734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0D734E" w:rsidRPr="004C5D06">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w:t>
      </w:r>
      <w:r w:rsidR="000D734E" w:rsidRPr="004C5D06">
        <w:rPr>
          <w:sz w:val="24"/>
          <w:szCs w:val="24"/>
        </w:rPr>
        <w:t xml:space="preserve">адрес электронной почты: </w:t>
      </w:r>
      <w:hyperlink r:id="rId16" w:history="1">
        <w:proofErr w:type="gramStart"/>
        <w:r w:rsidR="000D734E" w:rsidRPr="00026AAC">
          <w:rPr>
            <w:rStyle w:val="a7"/>
            <w:sz w:val="24"/>
            <w:szCs w:val="24"/>
          </w:rPr>
          <w:t>Kuznetsov.PN@mrsk-1.ru</w:t>
        </w:r>
      </w:hyperlink>
      <w:r w:rsidR="000D734E" w:rsidRPr="004C5D06">
        <w:rPr>
          <w:rStyle w:val="a7"/>
          <w:color w:val="auto"/>
        </w:rPr>
        <w:t>)</w:t>
      </w:r>
      <w:r w:rsidR="000D734E">
        <w:rPr>
          <w:rStyle w:val="a7"/>
          <w:color w:val="auto"/>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0D734E">
        <w:rPr>
          <w:sz w:val="24"/>
          <w:szCs w:val="24"/>
        </w:rPr>
        <w:t xml:space="preserve">опубликованным </w:t>
      </w:r>
      <w:r w:rsidRPr="000D734E">
        <w:rPr>
          <w:b/>
          <w:sz w:val="24"/>
          <w:szCs w:val="24"/>
        </w:rPr>
        <w:t>«</w:t>
      </w:r>
      <w:r w:rsidR="001324D5">
        <w:rPr>
          <w:b/>
          <w:sz w:val="24"/>
          <w:szCs w:val="24"/>
        </w:rPr>
        <w:t>20</w:t>
      </w:r>
      <w:r w:rsidRPr="000D734E">
        <w:rPr>
          <w:b/>
          <w:sz w:val="24"/>
          <w:szCs w:val="24"/>
        </w:rPr>
        <w:t xml:space="preserve">» </w:t>
      </w:r>
      <w:r w:rsidR="000D734E" w:rsidRPr="000D734E">
        <w:rPr>
          <w:b/>
          <w:sz w:val="24"/>
          <w:szCs w:val="24"/>
        </w:rPr>
        <w:t>июл</w:t>
      </w:r>
      <w:r w:rsidR="00862664" w:rsidRPr="000D734E">
        <w:rPr>
          <w:b/>
          <w:sz w:val="24"/>
          <w:szCs w:val="24"/>
        </w:rPr>
        <w:t>я</w:t>
      </w:r>
      <w:r w:rsidRPr="000D734E">
        <w:rPr>
          <w:b/>
          <w:sz w:val="24"/>
          <w:szCs w:val="24"/>
        </w:rPr>
        <w:t xml:space="preserve"> 20</w:t>
      </w:r>
      <w:r w:rsidR="00C12FA4" w:rsidRPr="000D734E">
        <w:rPr>
          <w:b/>
          <w:sz w:val="24"/>
          <w:szCs w:val="24"/>
        </w:rPr>
        <w:t>1</w:t>
      </w:r>
      <w:r w:rsidR="00862664" w:rsidRPr="000D734E">
        <w:rPr>
          <w:b/>
          <w:sz w:val="24"/>
          <w:szCs w:val="24"/>
        </w:rPr>
        <w:t>6</w:t>
      </w:r>
      <w:r w:rsidRPr="000D734E">
        <w:rPr>
          <w:b/>
          <w:sz w:val="24"/>
          <w:szCs w:val="24"/>
        </w:rPr>
        <w:t xml:space="preserve"> г.</w:t>
      </w:r>
      <w:r w:rsidRPr="000D734E">
        <w:rPr>
          <w:sz w:val="24"/>
          <w:szCs w:val="24"/>
        </w:rPr>
        <w:t xml:space="preserve"> на официальном</w:t>
      </w:r>
      <w:r w:rsidRPr="00862664">
        <w:rPr>
          <w:sz w:val="24"/>
          <w:szCs w:val="24"/>
        </w:rPr>
        <w:t xml:space="preserve">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w:t>
      </w:r>
      <w:r w:rsidR="009D7F01" w:rsidRPr="00433EB1">
        <w:rPr>
          <w:sz w:val="24"/>
          <w:szCs w:val="24"/>
        </w:rPr>
        <w:t xml:space="preserve">сайте </w:t>
      </w:r>
      <w:r w:rsidR="007556FF" w:rsidRPr="00433EB1">
        <w:rPr>
          <w:iCs/>
          <w:sz w:val="24"/>
          <w:szCs w:val="24"/>
        </w:rPr>
        <w:t>ПАО «МРСК Центра»</w:t>
      </w:r>
      <w:r w:rsidR="009D7F01" w:rsidRPr="00433EB1">
        <w:rPr>
          <w:sz w:val="24"/>
          <w:szCs w:val="24"/>
        </w:rPr>
        <w:t xml:space="preserve"> (</w:t>
      </w:r>
      <w:hyperlink r:id="rId18" w:history="1">
        <w:proofErr w:type="gramEnd"/>
        <w:r w:rsidR="007556FF" w:rsidRPr="00433EB1">
          <w:rPr>
            <w:rStyle w:val="a7"/>
            <w:sz w:val="24"/>
            <w:szCs w:val="24"/>
          </w:rPr>
          <w:t>www.mrsk-1.ru</w:t>
        </w:r>
        <w:proofErr w:type="gramStart"/>
      </w:hyperlink>
      <w:r w:rsidR="00862664" w:rsidRPr="00433EB1">
        <w:rPr>
          <w:sz w:val="24"/>
          <w:szCs w:val="24"/>
        </w:rPr>
        <w:t>)</w:t>
      </w:r>
      <w:r w:rsidR="00702B2C" w:rsidRPr="00433EB1">
        <w:rPr>
          <w:sz w:val="24"/>
          <w:szCs w:val="24"/>
        </w:rPr>
        <w:t xml:space="preserve">, </w:t>
      </w:r>
      <w:r w:rsidR="00433EB1" w:rsidRPr="00433EB1">
        <w:rPr>
          <w:sz w:val="24"/>
          <w:szCs w:val="24"/>
        </w:rPr>
        <w:t>на сайте электронной торговой площадки ПАО «</w:t>
      </w:r>
      <w:proofErr w:type="spellStart"/>
      <w:r w:rsidR="00433EB1" w:rsidRPr="00433EB1">
        <w:rPr>
          <w:sz w:val="24"/>
          <w:szCs w:val="24"/>
        </w:rPr>
        <w:t>Россети</w:t>
      </w:r>
      <w:proofErr w:type="spellEnd"/>
      <w:r w:rsidR="00433EB1" w:rsidRPr="00433EB1">
        <w:rPr>
          <w:sz w:val="24"/>
          <w:szCs w:val="24"/>
        </w:rPr>
        <w:t xml:space="preserve">» </w:t>
      </w:r>
      <w:hyperlink r:id="rId19" w:history="1">
        <w:r w:rsidR="00433EB1" w:rsidRPr="00433EB1">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433EB1">
        <w:rPr>
          <w:iCs/>
          <w:sz w:val="24"/>
          <w:szCs w:val="24"/>
        </w:rPr>
        <w:t>приг</w:t>
      </w:r>
      <w:r w:rsidRPr="00433EB1">
        <w:rPr>
          <w:sz w:val="24"/>
          <w:szCs w:val="24"/>
        </w:rPr>
        <w:t>ласило юридических лиц</w:t>
      </w:r>
      <w:r w:rsidR="005B75A6" w:rsidRPr="00433EB1">
        <w:rPr>
          <w:sz w:val="24"/>
          <w:szCs w:val="24"/>
        </w:rPr>
        <w:t xml:space="preserve"> и физических лиц (в т.</w:t>
      </w:r>
      <w:r w:rsidR="003129D4" w:rsidRPr="00433EB1">
        <w:rPr>
          <w:sz w:val="24"/>
          <w:szCs w:val="24"/>
        </w:rPr>
        <w:t xml:space="preserve"> </w:t>
      </w:r>
      <w:r w:rsidR="005B75A6" w:rsidRPr="00433EB1">
        <w:rPr>
          <w:sz w:val="24"/>
          <w:szCs w:val="24"/>
        </w:rPr>
        <w:t>ч. индивидуальных</w:t>
      </w:r>
      <w:r w:rsidR="005B75A6" w:rsidRPr="00862664">
        <w:rPr>
          <w:sz w:val="24"/>
          <w:szCs w:val="24"/>
        </w:rPr>
        <w:t xml:space="preserve"> предпринимателей)</w:t>
      </w:r>
      <w:r w:rsidR="00EC6F39">
        <w:rPr>
          <w:sz w:val="24"/>
          <w:szCs w:val="24"/>
        </w:rPr>
        <w:t xml:space="preserve">, </w:t>
      </w:r>
      <w:r w:rsidR="00EC6F39" w:rsidRPr="00EC6F39">
        <w:rPr>
          <w:sz w:val="24"/>
          <w:szCs w:val="24"/>
        </w:rPr>
        <w:t>являющихся субъектами малого и среднего предпринимательства (соответствующих</w:t>
      </w:r>
      <w:proofErr w:type="gramEnd"/>
      <w:r w:rsidR="00EC6F39" w:rsidRPr="00EC6F39">
        <w:rPr>
          <w:sz w:val="24"/>
          <w:szCs w:val="24"/>
        </w:rPr>
        <w:t xml:space="preserve"> </w:t>
      </w:r>
      <w:proofErr w:type="gramStart"/>
      <w:r w:rsidR="00EC6F39" w:rsidRPr="00EC6F39">
        <w:rPr>
          <w:sz w:val="24"/>
          <w:szCs w:val="24"/>
        </w:rPr>
        <w:t xml:space="preserve">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w:t>
      </w:r>
      <w:r w:rsidRPr="000D734E">
        <w:rPr>
          <w:sz w:val="24"/>
          <w:szCs w:val="24"/>
        </w:rPr>
        <w:t xml:space="preserve">запрос предложений) </w:t>
      </w:r>
      <w:bookmarkEnd w:id="10"/>
      <w:r w:rsidR="004B5EB3" w:rsidRPr="000D734E">
        <w:rPr>
          <w:sz w:val="24"/>
          <w:szCs w:val="24"/>
        </w:rPr>
        <w:t xml:space="preserve">на право заключения </w:t>
      </w:r>
      <w:r w:rsidR="000D734E" w:rsidRPr="000D734E">
        <w:rPr>
          <w:sz w:val="24"/>
          <w:szCs w:val="24"/>
        </w:rPr>
        <w:t>Договора поставки мебели для нужд ПАО «МРСК Центра» (филиала</w:t>
      </w:r>
      <w:r w:rsidR="00862664" w:rsidRPr="000D734E">
        <w:rPr>
          <w:sz w:val="24"/>
          <w:szCs w:val="24"/>
        </w:rPr>
        <w:t xml:space="preserve"> «Брянскэнерго» расположенного по адресу:</w:t>
      </w:r>
      <w:proofErr w:type="gramEnd"/>
      <w:r w:rsidR="00862664" w:rsidRPr="000D734E">
        <w:rPr>
          <w:sz w:val="24"/>
          <w:szCs w:val="24"/>
        </w:rPr>
        <w:t xml:space="preserve"> </w:t>
      </w:r>
      <w:proofErr w:type="gramStart"/>
      <w:r w:rsidR="00862664" w:rsidRPr="000D734E">
        <w:rPr>
          <w:sz w:val="24"/>
          <w:szCs w:val="24"/>
        </w:rPr>
        <w:t>РФ, 241050, г.</w:t>
      </w:r>
      <w:r w:rsidR="000D734E" w:rsidRPr="000D734E">
        <w:rPr>
          <w:sz w:val="24"/>
          <w:szCs w:val="24"/>
        </w:rPr>
        <w:t xml:space="preserve"> Брянск, ул. Советская, д. 35</w:t>
      </w:r>
      <w:r w:rsidR="00862664" w:rsidRPr="000D734E">
        <w:rPr>
          <w:sz w:val="24"/>
          <w:szCs w:val="24"/>
        </w:rPr>
        <w:t>)</w:t>
      </w:r>
      <w:r w:rsidRPr="000D734E">
        <w:rPr>
          <w:sz w:val="24"/>
          <w:szCs w:val="24"/>
        </w:rPr>
        <w:t>.</w:t>
      </w:r>
      <w:bookmarkEnd w:id="11"/>
      <w:bookmarkEnd w:id="12"/>
      <w:bookmarkEnd w:id="13"/>
      <w:proofErr w:type="gramEnd"/>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D734E">
        <w:rPr>
          <w:sz w:val="24"/>
          <w:szCs w:val="24"/>
        </w:rPr>
        <w:t>Настоящий Запрос предложений проводится без</w:t>
      </w:r>
      <w:r w:rsidRPr="00433EB1">
        <w:rPr>
          <w:sz w:val="24"/>
          <w:szCs w:val="24"/>
        </w:rPr>
        <w:t xml:space="preserve">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0D734E"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D734E">
        <w:rPr>
          <w:sz w:val="24"/>
          <w:szCs w:val="24"/>
        </w:rPr>
        <w:t>Предмет З</w:t>
      </w:r>
      <w:r w:rsidR="00717F60" w:rsidRPr="000D734E">
        <w:rPr>
          <w:sz w:val="24"/>
          <w:szCs w:val="24"/>
        </w:rPr>
        <w:t>апроса предложений</w:t>
      </w:r>
      <w:r w:rsidR="00702B2C" w:rsidRPr="000D734E">
        <w:rPr>
          <w:sz w:val="24"/>
          <w:szCs w:val="24"/>
        </w:rPr>
        <w:t>:</w:t>
      </w:r>
      <w:bookmarkEnd w:id="16"/>
    </w:p>
    <w:p w:rsidR="00A40714" w:rsidRPr="000D734E"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D734E">
        <w:rPr>
          <w:b/>
          <w:sz w:val="24"/>
          <w:szCs w:val="24"/>
          <w:u w:val="single"/>
        </w:rPr>
        <w:t>Лот №1:</w:t>
      </w:r>
      <w:r w:rsidR="00717F60" w:rsidRPr="000D734E">
        <w:rPr>
          <w:sz w:val="24"/>
          <w:szCs w:val="24"/>
        </w:rPr>
        <w:t xml:space="preserve"> право заключения </w:t>
      </w:r>
      <w:r w:rsidR="00123C70" w:rsidRPr="000D734E">
        <w:rPr>
          <w:sz w:val="24"/>
          <w:szCs w:val="24"/>
        </w:rPr>
        <w:t>Договор</w:t>
      </w:r>
      <w:r w:rsidR="000D734E" w:rsidRPr="000D734E">
        <w:rPr>
          <w:sz w:val="24"/>
          <w:szCs w:val="24"/>
        </w:rPr>
        <w:t>а поставки мебели для нужд ПАО «МРСК Центра» (филиала «Брянскэнерго»)</w:t>
      </w:r>
      <w:bookmarkEnd w:id="17"/>
      <w:r w:rsidR="00702B2C" w:rsidRPr="000D734E">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0D734E">
        <w:rPr>
          <w:sz w:val="24"/>
          <w:szCs w:val="24"/>
        </w:rPr>
        <w:t xml:space="preserve">Количество лотов: </w:t>
      </w:r>
      <w:r w:rsidRPr="000D734E">
        <w:rPr>
          <w:b/>
          <w:sz w:val="24"/>
          <w:szCs w:val="24"/>
        </w:rPr>
        <w:t>1 (один)</w:t>
      </w:r>
      <w:r w:rsidRPr="000D734E">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0D734E">
        <w:rPr>
          <w:sz w:val="24"/>
          <w:szCs w:val="24"/>
        </w:rPr>
        <w:t>поставок</w:t>
      </w:r>
      <w:r w:rsidRPr="00E71A48">
        <w:rPr>
          <w:sz w:val="24"/>
          <w:szCs w:val="24"/>
        </w:rPr>
        <w:t xml:space="preserve"> не допускается.</w:t>
      </w:r>
    </w:p>
    <w:p w:rsidR="00717F60" w:rsidRPr="000D734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D734E">
        <w:rPr>
          <w:sz w:val="24"/>
          <w:szCs w:val="24"/>
        </w:rPr>
        <w:t>Сроки</w:t>
      </w:r>
      <w:r w:rsidR="00717F60" w:rsidRPr="000D734E">
        <w:rPr>
          <w:sz w:val="24"/>
          <w:szCs w:val="24"/>
        </w:rPr>
        <w:t xml:space="preserve"> </w:t>
      </w:r>
      <w:r w:rsidR="002946EF" w:rsidRPr="000D734E">
        <w:rPr>
          <w:sz w:val="24"/>
          <w:szCs w:val="24"/>
        </w:rPr>
        <w:t xml:space="preserve">выполнения </w:t>
      </w:r>
      <w:r w:rsidR="00702B2C" w:rsidRPr="000D734E">
        <w:rPr>
          <w:sz w:val="24"/>
          <w:szCs w:val="24"/>
        </w:rPr>
        <w:t>поставок</w:t>
      </w:r>
      <w:r w:rsidR="00717F60" w:rsidRPr="000D734E">
        <w:rPr>
          <w:sz w:val="24"/>
          <w:szCs w:val="24"/>
        </w:rPr>
        <w:t xml:space="preserve">: </w:t>
      </w:r>
      <w:r w:rsidR="000D734E" w:rsidRPr="000D734E">
        <w:rPr>
          <w:b/>
          <w:sz w:val="24"/>
          <w:szCs w:val="24"/>
        </w:rPr>
        <w:t xml:space="preserve">в течение 10 (десяти) календарных дней </w:t>
      </w:r>
      <w:proofErr w:type="gramStart"/>
      <w:r w:rsidR="000D734E" w:rsidRPr="000D734E">
        <w:rPr>
          <w:b/>
          <w:sz w:val="24"/>
          <w:szCs w:val="24"/>
        </w:rPr>
        <w:t>с даты подачи</w:t>
      </w:r>
      <w:proofErr w:type="gramEnd"/>
      <w:r w:rsidR="000D734E" w:rsidRPr="000D734E">
        <w:rPr>
          <w:b/>
          <w:sz w:val="24"/>
          <w:szCs w:val="24"/>
        </w:rPr>
        <w:t xml:space="preserve"> заявки на поставку продукции</w:t>
      </w:r>
      <w:r w:rsidR="00717F60" w:rsidRPr="000D734E">
        <w:rPr>
          <w:sz w:val="24"/>
          <w:szCs w:val="24"/>
        </w:rPr>
        <w:t>.</w:t>
      </w:r>
      <w:bookmarkEnd w:id="19"/>
    </w:p>
    <w:p w:rsidR="002A47D1" w:rsidRPr="00EA4E3D" w:rsidRDefault="002A47D1" w:rsidP="000D734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0D734E">
        <w:rPr>
          <w:sz w:val="24"/>
          <w:szCs w:val="24"/>
        </w:rPr>
        <w:t xml:space="preserve">Отгрузочные реквизиты/базис поставки: </w:t>
      </w:r>
      <w:r w:rsidR="008D2928" w:rsidRPr="000D734E">
        <w:rPr>
          <w:sz w:val="24"/>
          <w:szCs w:val="24"/>
        </w:rPr>
        <w:t>на условиях DDP (Согласно ИНКОТЕРМС 2000) по адрес</w:t>
      </w:r>
      <w:r w:rsidR="000D734E" w:rsidRPr="000D734E">
        <w:rPr>
          <w:sz w:val="24"/>
          <w:szCs w:val="24"/>
        </w:rPr>
        <w:t>у</w:t>
      </w:r>
      <w:r w:rsidR="008D2928" w:rsidRPr="000D734E">
        <w:rPr>
          <w:sz w:val="24"/>
          <w:szCs w:val="24"/>
        </w:rPr>
        <w:t xml:space="preserve"> филиал</w:t>
      </w:r>
      <w:r w:rsidR="000D734E" w:rsidRPr="000D734E">
        <w:rPr>
          <w:sz w:val="24"/>
          <w:szCs w:val="24"/>
        </w:rPr>
        <w:t>а</w:t>
      </w:r>
      <w:r w:rsidR="008D2928" w:rsidRPr="000D734E">
        <w:rPr>
          <w:sz w:val="24"/>
          <w:szCs w:val="24"/>
        </w:rPr>
        <w:t xml:space="preserve"> ПАО «МРСК Центра»:</w:t>
      </w:r>
      <w:bookmarkEnd w:id="20"/>
      <w:r w:rsidR="003B7ACF" w:rsidRPr="000D734E">
        <w:rPr>
          <w:sz w:val="24"/>
          <w:szCs w:val="24"/>
        </w:rPr>
        <w:t xml:space="preserve"> </w:t>
      </w:r>
      <w:r w:rsidR="008D2928" w:rsidRPr="000D734E">
        <w:rPr>
          <w:sz w:val="24"/>
          <w:szCs w:val="24"/>
        </w:rPr>
        <w:t>«Брянскэнерго», РФ, г. Брянск, пр</w:t>
      </w:r>
      <w:r w:rsidR="008D2928" w:rsidRPr="00EA4E3D">
        <w:rPr>
          <w:sz w:val="24"/>
          <w:szCs w:val="24"/>
        </w:rPr>
        <w:t>-т  Мос</w:t>
      </w:r>
      <w:r w:rsidR="000D734E" w:rsidRPr="00EA4E3D">
        <w:rPr>
          <w:sz w:val="24"/>
          <w:szCs w:val="24"/>
        </w:rPr>
        <w:t>ковский, 43 (Центральный склад).</w:t>
      </w:r>
    </w:p>
    <w:p w:rsidR="00717F60" w:rsidRPr="00EA4E3D"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A4E3D">
        <w:rPr>
          <w:iCs/>
          <w:sz w:val="24"/>
          <w:szCs w:val="24"/>
        </w:rPr>
        <w:t xml:space="preserve">Форма и порядок оплаты: </w:t>
      </w:r>
      <w:r w:rsidR="00EA4E3D" w:rsidRPr="00EA4E3D">
        <w:rPr>
          <w:iCs/>
          <w:sz w:val="24"/>
          <w:szCs w:val="24"/>
        </w:rPr>
        <w:t>безналичный расчет, оплата производится в течение 30 (тридцати) календарных дней с момента подписания сторонами актов приема-передачи</w:t>
      </w:r>
      <w:r w:rsidRPr="00EA4E3D">
        <w:rPr>
          <w:iCs/>
          <w:sz w:val="24"/>
          <w:szCs w:val="24"/>
        </w:rPr>
        <w:t>.</w:t>
      </w:r>
      <w:bookmarkEnd w:id="21"/>
    </w:p>
    <w:p w:rsidR="00717F60" w:rsidRPr="00EA4E3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A4E3D">
        <w:rPr>
          <w:iCs/>
          <w:sz w:val="24"/>
          <w:szCs w:val="24"/>
        </w:rPr>
        <w:t xml:space="preserve">Порядок проведения </w:t>
      </w:r>
      <w:r w:rsidR="00C05EF6" w:rsidRPr="00EA4E3D">
        <w:rPr>
          <w:iCs/>
          <w:sz w:val="24"/>
          <w:szCs w:val="24"/>
        </w:rPr>
        <w:t xml:space="preserve">запроса предложений </w:t>
      </w:r>
      <w:r w:rsidRPr="00EA4E3D">
        <w:rPr>
          <w:iCs/>
          <w:sz w:val="24"/>
          <w:szCs w:val="24"/>
        </w:rPr>
        <w:t xml:space="preserve">и участия в нем, а также инструкции по подготовке </w:t>
      </w:r>
      <w:r w:rsidRPr="00EA4E3D">
        <w:rPr>
          <w:sz w:val="24"/>
          <w:szCs w:val="24"/>
        </w:rPr>
        <w:t>заявок</w:t>
      </w:r>
      <w:r w:rsidRPr="00EA4E3D">
        <w:rPr>
          <w:iCs/>
          <w:sz w:val="24"/>
          <w:szCs w:val="24"/>
        </w:rPr>
        <w:t>, приведены в разделе</w:t>
      </w:r>
      <w:r w:rsidR="00E71A48" w:rsidRPr="00EA4E3D">
        <w:rPr>
          <w:iCs/>
          <w:sz w:val="24"/>
          <w:szCs w:val="24"/>
        </w:rPr>
        <w:t xml:space="preserve"> </w:t>
      </w:r>
      <w:r w:rsidR="00243008" w:rsidRPr="00EA4E3D">
        <w:rPr>
          <w:iCs/>
          <w:sz w:val="24"/>
          <w:szCs w:val="24"/>
        </w:rPr>
        <w:fldChar w:fldCharType="begin"/>
      </w:r>
      <w:r w:rsidR="00E71A48" w:rsidRPr="00EA4E3D">
        <w:rPr>
          <w:iCs/>
          <w:sz w:val="24"/>
          <w:szCs w:val="24"/>
        </w:rPr>
        <w:instrText xml:space="preserve"> REF _Ref311232052 \r \h </w:instrText>
      </w:r>
      <w:r w:rsidR="00EA4E3D" w:rsidRPr="00EA4E3D">
        <w:rPr>
          <w:iCs/>
          <w:sz w:val="24"/>
          <w:szCs w:val="24"/>
        </w:rPr>
        <w:instrText xml:space="preserve"> \* MERGEFORMAT </w:instrText>
      </w:r>
      <w:r w:rsidR="00243008" w:rsidRPr="00EA4E3D">
        <w:rPr>
          <w:iCs/>
          <w:sz w:val="24"/>
          <w:szCs w:val="24"/>
        </w:rPr>
      </w:r>
      <w:r w:rsidR="00243008" w:rsidRPr="00EA4E3D">
        <w:rPr>
          <w:iCs/>
          <w:sz w:val="24"/>
          <w:szCs w:val="24"/>
        </w:rPr>
        <w:fldChar w:fldCharType="separate"/>
      </w:r>
      <w:r w:rsidR="001324D5">
        <w:rPr>
          <w:iCs/>
          <w:sz w:val="24"/>
          <w:szCs w:val="24"/>
        </w:rPr>
        <w:t>3</w:t>
      </w:r>
      <w:r w:rsidR="00243008" w:rsidRPr="00EA4E3D">
        <w:rPr>
          <w:iCs/>
          <w:sz w:val="24"/>
          <w:szCs w:val="24"/>
        </w:rPr>
        <w:fldChar w:fldCharType="end"/>
      </w:r>
      <w:r w:rsidR="00E71A48" w:rsidRPr="00EA4E3D">
        <w:rPr>
          <w:iCs/>
          <w:sz w:val="24"/>
          <w:szCs w:val="24"/>
        </w:rPr>
        <w:t xml:space="preserve"> </w:t>
      </w:r>
      <w:r w:rsidRPr="00EA4E3D">
        <w:rPr>
          <w:iCs/>
          <w:sz w:val="24"/>
          <w:szCs w:val="24"/>
        </w:rPr>
        <w:t xml:space="preserve">(здесь и далее ссылки относятся к настоящей </w:t>
      </w:r>
      <w:r w:rsidR="007D07A7" w:rsidRPr="00EA4E3D">
        <w:rPr>
          <w:iCs/>
          <w:sz w:val="24"/>
          <w:szCs w:val="24"/>
        </w:rPr>
        <w:t>Д</w:t>
      </w:r>
      <w:r w:rsidRPr="00EA4E3D">
        <w:rPr>
          <w:iCs/>
          <w:sz w:val="24"/>
          <w:szCs w:val="24"/>
        </w:rPr>
        <w:t xml:space="preserve">окументации). </w:t>
      </w:r>
      <w:r w:rsidRPr="00EA4E3D">
        <w:rPr>
          <w:sz w:val="24"/>
          <w:szCs w:val="24"/>
        </w:rPr>
        <w:t xml:space="preserve">Подробные требования к выполняемым </w:t>
      </w:r>
      <w:r w:rsidR="00077FB6" w:rsidRPr="00EA4E3D">
        <w:rPr>
          <w:sz w:val="24"/>
          <w:szCs w:val="24"/>
        </w:rPr>
        <w:t xml:space="preserve">поставкам </w:t>
      </w:r>
      <w:r w:rsidRPr="00EA4E3D">
        <w:rPr>
          <w:sz w:val="24"/>
          <w:szCs w:val="24"/>
        </w:rPr>
        <w:t>изложены в</w:t>
      </w:r>
      <w:r w:rsidR="00953802" w:rsidRPr="00EA4E3D">
        <w:rPr>
          <w:sz w:val="24"/>
          <w:szCs w:val="24"/>
        </w:rPr>
        <w:t xml:space="preserve"> разделе </w:t>
      </w:r>
      <w:r w:rsidR="00243008" w:rsidRPr="00EA4E3D">
        <w:rPr>
          <w:sz w:val="24"/>
          <w:szCs w:val="24"/>
        </w:rPr>
        <w:fldChar w:fldCharType="begin"/>
      </w:r>
      <w:r w:rsidR="008D2928" w:rsidRPr="00EA4E3D">
        <w:rPr>
          <w:sz w:val="24"/>
          <w:szCs w:val="24"/>
        </w:rPr>
        <w:instrText xml:space="preserve"> REF _Ref440270568 \r \h </w:instrText>
      </w:r>
      <w:r w:rsidR="00EA4E3D" w:rsidRPr="00EA4E3D">
        <w:rPr>
          <w:sz w:val="24"/>
          <w:szCs w:val="24"/>
        </w:rPr>
        <w:instrText xml:space="preserve"> \* MERGEFORMAT </w:instrText>
      </w:r>
      <w:r w:rsidR="00243008" w:rsidRPr="00EA4E3D">
        <w:rPr>
          <w:sz w:val="24"/>
          <w:szCs w:val="24"/>
        </w:rPr>
      </w:r>
      <w:r w:rsidR="00243008" w:rsidRPr="00EA4E3D">
        <w:rPr>
          <w:sz w:val="24"/>
          <w:szCs w:val="24"/>
        </w:rPr>
        <w:fldChar w:fldCharType="separate"/>
      </w:r>
      <w:r w:rsidR="001324D5">
        <w:rPr>
          <w:sz w:val="24"/>
          <w:szCs w:val="24"/>
        </w:rPr>
        <w:t>4</w:t>
      </w:r>
      <w:r w:rsidR="00243008" w:rsidRPr="00EA4E3D">
        <w:rPr>
          <w:sz w:val="24"/>
          <w:szCs w:val="24"/>
        </w:rPr>
        <w:fldChar w:fldCharType="end"/>
      </w:r>
      <w:r w:rsidRPr="00EA4E3D">
        <w:rPr>
          <w:sz w:val="24"/>
          <w:szCs w:val="24"/>
        </w:rPr>
        <w:t>.</w:t>
      </w:r>
      <w:r w:rsidR="004B5EB3" w:rsidRPr="00EA4E3D">
        <w:rPr>
          <w:sz w:val="24"/>
          <w:szCs w:val="24"/>
        </w:rPr>
        <w:t xml:space="preserve"> Проект</w:t>
      </w:r>
      <w:r w:rsidR="004B5EB3" w:rsidRPr="00EA4E3D">
        <w:rPr>
          <w:iCs/>
          <w:sz w:val="24"/>
          <w:szCs w:val="24"/>
        </w:rPr>
        <w:t xml:space="preserve"> </w:t>
      </w:r>
      <w:r w:rsidR="00123C70" w:rsidRPr="00EA4E3D">
        <w:rPr>
          <w:iCs/>
          <w:sz w:val="24"/>
          <w:szCs w:val="24"/>
        </w:rPr>
        <w:t>Договор</w:t>
      </w:r>
      <w:r w:rsidRPr="00EA4E3D">
        <w:rPr>
          <w:iCs/>
          <w:sz w:val="24"/>
          <w:szCs w:val="24"/>
        </w:rPr>
        <w:t xml:space="preserve">а, который будет заключен по результатам </w:t>
      </w:r>
      <w:r w:rsidR="004B5EB3" w:rsidRPr="00EA4E3D">
        <w:rPr>
          <w:iCs/>
          <w:sz w:val="24"/>
          <w:szCs w:val="24"/>
        </w:rPr>
        <w:t>З</w:t>
      </w:r>
      <w:r w:rsidR="00C05EF6" w:rsidRPr="00EA4E3D">
        <w:rPr>
          <w:iCs/>
          <w:sz w:val="24"/>
          <w:szCs w:val="24"/>
        </w:rPr>
        <w:t>апроса предложений</w:t>
      </w:r>
      <w:r w:rsidRPr="00EA4E3D">
        <w:rPr>
          <w:iCs/>
          <w:sz w:val="24"/>
          <w:szCs w:val="24"/>
        </w:rPr>
        <w:t xml:space="preserve">, приведен в разделе </w:t>
      </w:r>
      <w:r w:rsidR="000D734E" w:rsidRPr="00EA4E3D">
        <w:rPr>
          <w:sz w:val="24"/>
          <w:szCs w:val="24"/>
        </w:rPr>
        <w:fldChar w:fldCharType="begin"/>
      </w:r>
      <w:r w:rsidR="000D734E" w:rsidRPr="00EA4E3D">
        <w:rPr>
          <w:sz w:val="24"/>
          <w:szCs w:val="24"/>
        </w:rPr>
        <w:instrText xml:space="preserve"> REF _Ref305973574 \r \h  \* MERGEFORMAT </w:instrText>
      </w:r>
      <w:r w:rsidR="000D734E" w:rsidRPr="00EA4E3D">
        <w:rPr>
          <w:sz w:val="24"/>
          <w:szCs w:val="24"/>
        </w:rPr>
      </w:r>
      <w:r w:rsidR="000D734E" w:rsidRPr="00EA4E3D">
        <w:rPr>
          <w:sz w:val="24"/>
          <w:szCs w:val="24"/>
        </w:rPr>
        <w:fldChar w:fldCharType="separate"/>
      </w:r>
      <w:r w:rsidR="001324D5">
        <w:rPr>
          <w:sz w:val="24"/>
          <w:szCs w:val="24"/>
        </w:rPr>
        <w:t>2</w:t>
      </w:r>
      <w:r w:rsidR="000D734E" w:rsidRPr="00EA4E3D">
        <w:rPr>
          <w:sz w:val="24"/>
          <w:szCs w:val="24"/>
        </w:rPr>
        <w:fldChar w:fldCharType="end"/>
      </w:r>
      <w:r w:rsidR="004B5EB3" w:rsidRPr="00EA4E3D">
        <w:rPr>
          <w:iCs/>
          <w:sz w:val="24"/>
          <w:szCs w:val="24"/>
        </w:rPr>
        <w:t>.</w:t>
      </w:r>
      <w:r w:rsidRPr="00EA4E3D">
        <w:rPr>
          <w:iCs/>
          <w:sz w:val="24"/>
          <w:szCs w:val="24"/>
        </w:rPr>
        <w:t xml:space="preserve"> Формы документов, которые необходимо </w:t>
      </w:r>
      <w:r w:rsidR="004B5EB3" w:rsidRPr="00EA4E3D">
        <w:rPr>
          <w:iCs/>
          <w:sz w:val="24"/>
          <w:szCs w:val="24"/>
        </w:rPr>
        <w:t>подготовить и подать в составе Заявк</w:t>
      </w:r>
      <w:r w:rsidR="00953802" w:rsidRPr="00EA4E3D">
        <w:rPr>
          <w:iCs/>
          <w:sz w:val="24"/>
          <w:szCs w:val="24"/>
        </w:rPr>
        <w:t xml:space="preserve">и, приведены в разделе </w:t>
      </w:r>
      <w:r w:rsidR="00243008" w:rsidRPr="00EA4E3D">
        <w:rPr>
          <w:iCs/>
          <w:sz w:val="24"/>
          <w:szCs w:val="24"/>
        </w:rPr>
        <w:fldChar w:fldCharType="begin"/>
      </w:r>
      <w:r w:rsidR="008D2928" w:rsidRPr="00EA4E3D">
        <w:rPr>
          <w:iCs/>
          <w:sz w:val="24"/>
          <w:szCs w:val="24"/>
        </w:rPr>
        <w:instrText xml:space="preserve"> REF _Ref440270602 \r \h </w:instrText>
      </w:r>
      <w:r w:rsidR="00EA4E3D" w:rsidRPr="00EA4E3D">
        <w:rPr>
          <w:iCs/>
          <w:sz w:val="24"/>
          <w:szCs w:val="24"/>
        </w:rPr>
        <w:instrText xml:space="preserve"> \* MERGEFORMAT </w:instrText>
      </w:r>
      <w:r w:rsidR="00243008" w:rsidRPr="00EA4E3D">
        <w:rPr>
          <w:iCs/>
          <w:sz w:val="24"/>
          <w:szCs w:val="24"/>
        </w:rPr>
      </w:r>
      <w:r w:rsidR="00243008" w:rsidRPr="00EA4E3D">
        <w:rPr>
          <w:iCs/>
          <w:sz w:val="24"/>
          <w:szCs w:val="24"/>
        </w:rPr>
        <w:fldChar w:fldCharType="separate"/>
      </w:r>
      <w:r w:rsidR="001324D5">
        <w:rPr>
          <w:iCs/>
          <w:sz w:val="24"/>
          <w:szCs w:val="24"/>
        </w:rPr>
        <w:t>5</w:t>
      </w:r>
      <w:r w:rsidR="00243008" w:rsidRPr="00EA4E3D">
        <w:rPr>
          <w:iCs/>
          <w:sz w:val="24"/>
          <w:szCs w:val="24"/>
        </w:rPr>
        <w:fldChar w:fldCharType="end"/>
      </w:r>
      <w:r w:rsidR="004B5EB3" w:rsidRPr="00EA4E3D">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A4E3D">
        <w:rPr>
          <w:sz w:val="24"/>
          <w:szCs w:val="24"/>
        </w:rPr>
        <w:t>В случае</w:t>
      </w:r>
      <w:proofErr w:type="gramStart"/>
      <w:r w:rsidRPr="00EA4E3D">
        <w:rPr>
          <w:sz w:val="24"/>
          <w:szCs w:val="24"/>
        </w:rPr>
        <w:t>,</w:t>
      </w:r>
      <w:proofErr w:type="gramEnd"/>
      <w:r w:rsidRPr="00EA4E3D">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EA4E3D">
        <w:rPr>
          <w:sz w:val="24"/>
          <w:szCs w:val="24"/>
        </w:rPr>
        <w:t>п.п</w:t>
      </w:r>
      <w:proofErr w:type="spellEnd"/>
      <w:r w:rsidRPr="00EA4E3D">
        <w:rPr>
          <w:sz w:val="24"/>
          <w:szCs w:val="24"/>
        </w:rPr>
        <w:t xml:space="preserve">. </w:t>
      </w:r>
      <w:r w:rsidR="000D734E" w:rsidRPr="00EA4E3D">
        <w:rPr>
          <w:sz w:val="24"/>
          <w:szCs w:val="24"/>
        </w:rPr>
        <w:fldChar w:fldCharType="begin"/>
      </w:r>
      <w:r w:rsidR="000D734E" w:rsidRPr="00EA4E3D">
        <w:rPr>
          <w:sz w:val="24"/>
          <w:szCs w:val="24"/>
        </w:rPr>
        <w:instrText xml:space="preserve"> REF _Ref440270637 \r \h  \* MERGEFORMAT </w:instrText>
      </w:r>
      <w:r w:rsidR="000D734E" w:rsidRPr="00EA4E3D">
        <w:rPr>
          <w:sz w:val="24"/>
          <w:szCs w:val="24"/>
        </w:rPr>
      </w:r>
      <w:r w:rsidR="000D734E" w:rsidRPr="00EA4E3D">
        <w:rPr>
          <w:sz w:val="24"/>
          <w:szCs w:val="24"/>
        </w:rPr>
        <w:fldChar w:fldCharType="separate"/>
      </w:r>
      <w:r w:rsidR="001324D5">
        <w:rPr>
          <w:sz w:val="24"/>
          <w:szCs w:val="24"/>
        </w:rPr>
        <w:t>1.1.5</w:t>
      </w:r>
      <w:r w:rsidR="000D734E" w:rsidRPr="00EA4E3D">
        <w:rPr>
          <w:sz w:val="24"/>
          <w:szCs w:val="24"/>
        </w:rPr>
        <w:fldChar w:fldCharType="end"/>
      </w:r>
      <w:r w:rsidRPr="00EA4E3D">
        <w:rPr>
          <w:sz w:val="24"/>
          <w:szCs w:val="24"/>
        </w:rPr>
        <w:t xml:space="preserve">, </w:t>
      </w:r>
      <w:r w:rsidR="000D734E" w:rsidRPr="00EA4E3D">
        <w:rPr>
          <w:sz w:val="24"/>
          <w:szCs w:val="24"/>
        </w:rPr>
        <w:fldChar w:fldCharType="begin"/>
      </w:r>
      <w:r w:rsidR="000D734E" w:rsidRPr="00EA4E3D">
        <w:rPr>
          <w:sz w:val="24"/>
          <w:szCs w:val="24"/>
        </w:rPr>
        <w:instrText xml:space="preserve"> REF _Ref440270651 \r \h  \* MERGEFORMAT </w:instrText>
      </w:r>
      <w:r w:rsidR="000D734E" w:rsidRPr="00EA4E3D">
        <w:rPr>
          <w:sz w:val="24"/>
          <w:szCs w:val="24"/>
        </w:rPr>
      </w:r>
      <w:r w:rsidR="000D734E" w:rsidRPr="00EA4E3D">
        <w:rPr>
          <w:sz w:val="24"/>
          <w:szCs w:val="24"/>
        </w:rPr>
        <w:fldChar w:fldCharType="separate"/>
      </w:r>
      <w:r w:rsidR="001324D5">
        <w:rPr>
          <w:sz w:val="24"/>
          <w:szCs w:val="24"/>
        </w:rPr>
        <w:t>1.1.6</w:t>
      </w:r>
      <w:r w:rsidR="000D734E" w:rsidRPr="00EA4E3D">
        <w:rPr>
          <w:sz w:val="24"/>
          <w:szCs w:val="24"/>
        </w:rPr>
        <w:fldChar w:fldCharType="end"/>
      </w:r>
      <w:r w:rsidRPr="00EA4E3D">
        <w:rPr>
          <w:sz w:val="24"/>
          <w:szCs w:val="24"/>
        </w:rPr>
        <w:t xml:space="preserve">, </w:t>
      </w:r>
      <w:r w:rsidR="000D734E" w:rsidRPr="00EA4E3D">
        <w:rPr>
          <w:sz w:val="24"/>
          <w:szCs w:val="24"/>
        </w:rPr>
        <w:fldChar w:fldCharType="begin"/>
      </w:r>
      <w:r w:rsidR="000D734E" w:rsidRPr="00EA4E3D">
        <w:rPr>
          <w:sz w:val="24"/>
          <w:szCs w:val="24"/>
        </w:rPr>
        <w:instrText xml:space="preserve"> REF _Ref440270663 \r \h  \* MERGEFORMAT </w:instrText>
      </w:r>
      <w:r w:rsidR="000D734E" w:rsidRPr="00EA4E3D">
        <w:rPr>
          <w:sz w:val="24"/>
          <w:szCs w:val="24"/>
        </w:rPr>
      </w:r>
      <w:r w:rsidR="000D734E" w:rsidRPr="00EA4E3D">
        <w:rPr>
          <w:sz w:val="24"/>
          <w:szCs w:val="24"/>
        </w:rPr>
        <w:fldChar w:fldCharType="separate"/>
      </w:r>
      <w:r w:rsidR="001324D5">
        <w:rPr>
          <w:sz w:val="24"/>
          <w:szCs w:val="24"/>
        </w:rPr>
        <w:t>1.1.7</w:t>
      </w:r>
      <w:r w:rsidR="000D734E" w:rsidRPr="00EA4E3D">
        <w:rPr>
          <w:sz w:val="24"/>
          <w:szCs w:val="24"/>
        </w:rPr>
        <w:fldChar w:fldCharType="end"/>
      </w:r>
      <w:r w:rsidRPr="00EA4E3D">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EA4E3D">
        <w:rPr>
          <w:sz w:val="24"/>
          <w:szCs w:val="24"/>
        </w:rPr>
        <w:t>ом</w:t>
      </w:r>
      <w:r w:rsidRPr="00EA4E3D">
        <w:rPr>
          <w:sz w:val="24"/>
          <w:szCs w:val="24"/>
        </w:rPr>
        <w:t xml:space="preserve"> задани</w:t>
      </w:r>
      <w:r w:rsidR="00A154B7" w:rsidRPr="00EA4E3D">
        <w:rPr>
          <w:sz w:val="24"/>
          <w:szCs w:val="24"/>
        </w:rPr>
        <w:t>и</w:t>
      </w:r>
      <w:r w:rsidR="00EA4E3D">
        <w:rPr>
          <w:sz w:val="24"/>
          <w:szCs w:val="24"/>
        </w:rPr>
        <w:t>)</w:t>
      </w:r>
      <w:r w:rsidR="00F0047B" w:rsidRPr="00EA4E3D">
        <w:rPr>
          <w:bCs w:val="0"/>
          <w:iCs/>
          <w:sz w:val="24"/>
          <w:szCs w:val="24"/>
        </w:rPr>
        <w:t xml:space="preserve"> </w:t>
      </w:r>
      <w:r w:rsidRPr="00EA4E3D">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EA4E3D">
        <w:rPr>
          <w:sz w:val="24"/>
          <w:szCs w:val="24"/>
        </w:rPr>
        <w:t>п.п</w:t>
      </w:r>
      <w:proofErr w:type="spellEnd"/>
      <w:r w:rsidRPr="00EA4E3D">
        <w:rPr>
          <w:sz w:val="24"/>
          <w:szCs w:val="24"/>
        </w:rPr>
        <w:t xml:space="preserve">. </w:t>
      </w:r>
      <w:r w:rsidR="00243008" w:rsidRPr="00EA4E3D">
        <w:rPr>
          <w:sz w:val="24"/>
          <w:szCs w:val="24"/>
        </w:rPr>
        <w:fldChar w:fldCharType="begin"/>
      </w:r>
      <w:r w:rsidR="008D2928" w:rsidRPr="00EA4E3D">
        <w:rPr>
          <w:sz w:val="24"/>
          <w:szCs w:val="24"/>
        </w:rPr>
        <w:instrText xml:space="preserve"> REF _Ref440270637 \r \h </w:instrText>
      </w:r>
      <w:r w:rsidR="00EA4E3D" w:rsidRPr="00EA4E3D">
        <w:rPr>
          <w:sz w:val="24"/>
          <w:szCs w:val="24"/>
        </w:rPr>
        <w:instrText xml:space="preserve"> \* MERGEFORMAT </w:instrText>
      </w:r>
      <w:r w:rsidR="00243008" w:rsidRPr="00EA4E3D">
        <w:rPr>
          <w:sz w:val="24"/>
          <w:szCs w:val="24"/>
        </w:rPr>
      </w:r>
      <w:r w:rsidR="00243008" w:rsidRPr="00EA4E3D">
        <w:rPr>
          <w:sz w:val="24"/>
          <w:szCs w:val="24"/>
        </w:rPr>
        <w:fldChar w:fldCharType="separate"/>
      </w:r>
      <w:r w:rsidR="001324D5">
        <w:rPr>
          <w:sz w:val="24"/>
          <w:szCs w:val="24"/>
        </w:rPr>
        <w:t>1.1.5</w:t>
      </w:r>
      <w:r w:rsidR="00243008" w:rsidRPr="00EA4E3D">
        <w:rPr>
          <w:sz w:val="24"/>
          <w:szCs w:val="24"/>
        </w:rPr>
        <w:fldChar w:fldCharType="end"/>
      </w:r>
      <w:r w:rsidR="008D2928" w:rsidRPr="00EA4E3D">
        <w:rPr>
          <w:sz w:val="24"/>
          <w:szCs w:val="24"/>
        </w:rPr>
        <w:t xml:space="preserve">, </w:t>
      </w:r>
      <w:r w:rsidR="00243008" w:rsidRPr="00EA4E3D">
        <w:rPr>
          <w:sz w:val="24"/>
          <w:szCs w:val="24"/>
        </w:rPr>
        <w:fldChar w:fldCharType="begin"/>
      </w:r>
      <w:r w:rsidR="008D2928" w:rsidRPr="00EA4E3D">
        <w:rPr>
          <w:sz w:val="24"/>
          <w:szCs w:val="24"/>
        </w:rPr>
        <w:instrText xml:space="preserve"> REF _Ref440270651 \r \h </w:instrText>
      </w:r>
      <w:r w:rsidR="00EA4E3D" w:rsidRPr="00EA4E3D">
        <w:rPr>
          <w:sz w:val="24"/>
          <w:szCs w:val="24"/>
        </w:rPr>
        <w:instrText xml:space="preserve"> \* MERGEFORMAT </w:instrText>
      </w:r>
      <w:r w:rsidR="00243008" w:rsidRPr="00EA4E3D">
        <w:rPr>
          <w:sz w:val="24"/>
          <w:szCs w:val="24"/>
        </w:rPr>
      </w:r>
      <w:r w:rsidR="00243008" w:rsidRPr="00EA4E3D">
        <w:rPr>
          <w:sz w:val="24"/>
          <w:szCs w:val="24"/>
        </w:rPr>
        <w:fldChar w:fldCharType="separate"/>
      </w:r>
      <w:r w:rsidR="001324D5">
        <w:rPr>
          <w:sz w:val="24"/>
          <w:szCs w:val="24"/>
        </w:rPr>
        <w:t>1.1.6</w:t>
      </w:r>
      <w:r w:rsidR="00243008" w:rsidRPr="00EA4E3D">
        <w:rPr>
          <w:sz w:val="24"/>
          <w:szCs w:val="24"/>
        </w:rPr>
        <w:fldChar w:fldCharType="end"/>
      </w:r>
      <w:r w:rsidR="008D2928" w:rsidRPr="00EA4E3D">
        <w:rPr>
          <w:sz w:val="24"/>
          <w:szCs w:val="24"/>
        </w:rPr>
        <w:t xml:space="preserve">, </w:t>
      </w:r>
      <w:r w:rsidR="00243008" w:rsidRPr="00EA4E3D">
        <w:rPr>
          <w:sz w:val="24"/>
          <w:szCs w:val="24"/>
        </w:rPr>
        <w:fldChar w:fldCharType="begin"/>
      </w:r>
      <w:r w:rsidR="008D2928" w:rsidRPr="00EA4E3D">
        <w:rPr>
          <w:sz w:val="24"/>
          <w:szCs w:val="24"/>
        </w:rPr>
        <w:instrText xml:space="preserve"> REF _Ref440270663 \r \h </w:instrText>
      </w:r>
      <w:r w:rsidR="00EA4E3D" w:rsidRPr="00EA4E3D">
        <w:rPr>
          <w:sz w:val="24"/>
          <w:szCs w:val="24"/>
        </w:rPr>
        <w:instrText xml:space="preserve"> \* MERGEFORMAT </w:instrText>
      </w:r>
      <w:r w:rsidR="00243008" w:rsidRPr="00EA4E3D">
        <w:rPr>
          <w:sz w:val="24"/>
          <w:szCs w:val="24"/>
        </w:rPr>
      </w:r>
      <w:r w:rsidR="00243008" w:rsidRPr="00EA4E3D">
        <w:rPr>
          <w:sz w:val="24"/>
          <w:szCs w:val="24"/>
        </w:rPr>
        <w:fldChar w:fldCharType="separate"/>
      </w:r>
      <w:r w:rsidR="001324D5">
        <w:rPr>
          <w:sz w:val="24"/>
          <w:szCs w:val="24"/>
        </w:rPr>
        <w:t>1.1.7</w:t>
      </w:r>
      <w:r w:rsidR="00243008" w:rsidRPr="00EA4E3D">
        <w:rPr>
          <w:sz w:val="24"/>
          <w:szCs w:val="24"/>
        </w:rPr>
        <w:fldChar w:fldCharType="end"/>
      </w:r>
      <w:r w:rsidRPr="00EA4E3D">
        <w:rPr>
          <w:sz w:val="24"/>
          <w:szCs w:val="24"/>
        </w:rPr>
        <w:t xml:space="preserve"> настоящей</w:t>
      </w:r>
      <w:r w:rsidRPr="00EA4E3D">
        <w:rPr>
          <w:sz w:val="28"/>
          <w:szCs w:val="24"/>
        </w:rPr>
        <w:t xml:space="preserve"> </w:t>
      </w:r>
      <w:r w:rsidRPr="0022360B">
        <w:rPr>
          <w:sz w:val="24"/>
          <w:szCs w:val="24"/>
        </w:rPr>
        <w:t>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243008">
        <w:rPr>
          <w:sz w:val="24"/>
          <w:szCs w:val="24"/>
        </w:rPr>
        <w:fldChar w:fldCharType="begin"/>
      </w:r>
      <w:r w:rsidR="008D2928">
        <w:rPr>
          <w:sz w:val="24"/>
          <w:szCs w:val="24"/>
        </w:rPr>
        <w:instrText xml:space="preserve"> REF _Ref440270663 \r \h </w:instrText>
      </w:r>
      <w:r w:rsidR="00243008">
        <w:rPr>
          <w:sz w:val="24"/>
          <w:szCs w:val="24"/>
        </w:rPr>
      </w:r>
      <w:r w:rsidR="00243008">
        <w:rPr>
          <w:sz w:val="24"/>
          <w:szCs w:val="24"/>
        </w:rPr>
        <w:fldChar w:fldCharType="separate"/>
      </w:r>
      <w:r w:rsidR="001324D5">
        <w:rPr>
          <w:sz w:val="24"/>
          <w:szCs w:val="24"/>
        </w:rPr>
        <w:t>1.1.7</w:t>
      </w:r>
      <w:r w:rsidR="00243008">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42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0D734E">
        <w:fldChar w:fldCharType="begin"/>
      </w:r>
      <w:r w:rsidR="000D734E">
        <w:instrText xml:space="preserve"> REF _Ref305973033 \r \h  \* MERGEFORMAT </w:instrText>
      </w:r>
      <w:r w:rsidR="000D734E">
        <w:fldChar w:fldCharType="separate"/>
      </w:r>
      <w:r w:rsidR="001324D5" w:rsidRPr="001324D5">
        <w:rPr>
          <w:sz w:val="24"/>
          <w:szCs w:val="24"/>
        </w:rPr>
        <w:t>3.2</w:t>
      </w:r>
      <w:r w:rsidR="000D734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92427"/>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9242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0D734E">
        <w:fldChar w:fldCharType="begin"/>
      </w:r>
      <w:r w:rsidR="000D734E">
        <w:instrText xml:space="preserve"> REF _Ref191386164 \r \h  \* MERGEFORMAT </w:instrText>
      </w:r>
      <w:r w:rsidR="000D734E">
        <w:fldChar w:fldCharType="separate"/>
      </w:r>
      <w:r w:rsidR="001324D5" w:rsidRPr="001324D5">
        <w:rPr>
          <w:sz w:val="24"/>
          <w:szCs w:val="24"/>
        </w:rPr>
        <w:t xml:space="preserve"> 1.4.1 </w:t>
      </w:r>
      <w:r w:rsidR="000D734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D734E">
        <w:fldChar w:fldCharType="begin"/>
      </w:r>
      <w:r w:rsidR="000D734E">
        <w:instrText xml:space="preserve"> REF _Ref306978606 \r \h  \* MERGEFORMAT </w:instrText>
      </w:r>
      <w:r w:rsidR="000D734E">
        <w:fldChar w:fldCharType="separate"/>
      </w:r>
      <w:r w:rsidR="001324D5" w:rsidRPr="001324D5">
        <w:rPr>
          <w:sz w:val="24"/>
          <w:szCs w:val="24"/>
        </w:rPr>
        <w:t xml:space="preserve"> 1.4.2 </w:t>
      </w:r>
      <w:r w:rsidR="000D734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9242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D734E">
        <w:fldChar w:fldCharType="begin"/>
      </w:r>
      <w:r w:rsidR="000D734E">
        <w:instrText xml:space="preserve"> REF _Ref306114966 \r \h  \* MERGEFORMAT </w:instrText>
      </w:r>
      <w:r w:rsidR="000D734E">
        <w:fldChar w:fldCharType="separate"/>
      </w:r>
      <w:r w:rsidR="001324D5" w:rsidRPr="001324D5">
        <w:rPr>
          <w:sz w:val="24"/>
          <w:szCs w:val="24"/>
        </w:rPr>
        <w:t>3.3.11</w:t>
      </w:r>
      <w:r w:rsidR="000D734E">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0D734E">
        <w:fldChar w:fldCharType="begin"/>
      </w:r>
      <w:r w:rsidR="000D734E">
        <w:instrText xml:space="preserve"> REF _Ref191386085 \r \h  \* MERGEFORMAT </w:instrText>
      </w:r>
      <w:r w:rsidR="000D734E">
        <w:fldChar w:fldCharType="separate"/>
      </w:r>
      <w:r w:rsidR="001324D5" w:rsidRPr="001324D5">
        <w:rPr>
          <w:iCs/>
          <w:sz w:val="24"/>
          <w:szCs w:val="24"/>
        </w:rPr>
        <w:t>1.1.1</w:t>
      </w:r>
      <w:r w:rsidR="000D734E">
        <w:fldChar w:fldCharType="end"/>
      </w:r>
      <w:r w:rsidRPr="00433EB1">
        <w:rPr>
          <w:iCs/>
          <w:sz w:val="24"/>
          <w:szCs w:val="24"/>
        </w:rPr>
        <w:t>)</w:t>
      </w:r>
      <w:r w:rsidRPr="00433EB1">
        <w:rPr>
          <w:sz w:val="24"/>
          <w:szCs w:val="24"/>
        </w:rPr>
        <w:t>.</w:t>
      </w:r>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92437"/>
      <w:bookmarkEnd w:id="41"/>
      <w:bookmarkEnd w:id="42"/>
      <w:r w:rsidRPr="006238AF">
        <w:rPr>
          <w:szCs w:val="24"/>
        </w:rPr>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9243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bookmarkStart w:id="59" w:name="_Toc44729243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1249"/>
      <w:bookmarkStart w:id="70" w:name="_Toc44729244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243008">
        <w:rPr>
          <w:b w:val="0"/>
        </w:rPr>
        <w:fldChar w:fldCharType="begin"/>
      </w:r>
      <w:r w:rsidR="008D2928">
        <w:rPr>
          <w:b w:val="0"/>
        </w:rPr>
        <w:instrText xml:space="preserve"> REF _Ref93264992 \r \h </w:instrText>
      </w:r>
      <w:r w:rsidR="00243008">
        <w:rPr>
          <w:b w:val="0"/>
        </w:rPr>
      </w:r>
      <w:r w:rsidR="00243008">
        <w:rPr>
          <w:b w:val="0"/>
        </w:rPr>
        <w:fldChar w:fldCharType="separate"/>
      </w:r>
      <w:r w:rsidR="001324D5">
        <w:rPr>
          <w:b w:val="0"/>
        </w:rPr>
        <w:t>5.5</w:t>
      </w:r>
      <w:r w:rsidR="00243008">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1250"/>
      <w:bookmarkStart w:id="81" w:name="_Toc44729244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9244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1252"/>
      <w:bookmarkStart w:id="92" w:name="_Toc44729244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43008">
        <w:rPr>
          <w:b w:val="0"/>
        </w:rPr>
        <w:fldChar w:fldCharType="begin"/>
      </w:r>
      <w:r w:rsidR="008D2928">
        <w:rPr>
          <w:b w:val="0"/>
        </w:rPr>
        <w:instrText xml:space="preserve"> REF _Ref440270867 \r \h </w:instrText>
      </w:r>
      <w:r w:rsidR="00243008">
        <w:rPr>
          <w:b w:val="0"/>
        </w:rPr>
      </w:r>
      <w:r w:rsidR="00243008">
        <w:rPr>
          <w:b w:val="0"/>
        </w:rPr>
        <w:fldChar w:fldCharType="separate"/>
      </w:r>
      <w:r w:rsidR="001324D5">
        <w:rPr>
          <w:b w:val="0"/>
        </w:rPr>
        <w:t>2.2.3</w:t>
      </w:r>
      <w:r w:rsidR="00243008">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1253"/>
      <w:bookmarkStart w:id="102" w:name="_Toc44729244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1254"/>
      <w:bookmarkStart w:id="113" w:name="_Toc44729244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92446"/>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9244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1257"/>
      <w:bookmarkStart w:id="128" w:name="_Toc44729244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0D734E">
        <w:fldChar w:fldCharType="begin"/>
      </w:r>
      <w:r w:rsidR="000D734E">
        <w:instrText xml:space="preserve"> REF _Ref305973033 \r \h  \* MERGEFORMAT </w:instrText>
      </w:r>
      <w:r w:rsidR="000D734E">
        <w:fldChar w:fldCharType="separate"/>
      </w:r>
      <w:r w:rsidR="001324D5" w:rsidRPr="001324D5">
        <w:rPr>
          <w:bCs w:val="0"/>
          <w:sz w:val="24"/>
          <w:szCs w:val="24"/>
        </w:rPr>
        <w:t>3.2</w:t>
      </w:r>
      <w:r w:rsidR="000D734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D734E">
        <w:fldChar w:fldCharType="begin"/>
      </w:r>
      <w:r w:rsidR="000D734E">
        <w:instrText xml:space="preserve"> REF _Ref305973147 \r \h  \* MERGEFORMAT </w:instrText>
      </w:r>
      <w:r w:rsidR="000D734E">
        <w:fldChar w:fldCharType="separate"/>
      </w:r>
      <w:r w:rsidR="001324D5" w:rsidRPr="001324D5">
        <w:rPr>
          <w:bCs w:val="0"/>
          <w:sz w:val="24"/>
          <w:szCs w:val="24"/>
        </w:rPr>
        <w:t>3.3</w:t>
      </w:r>
      <w:r w:rsidR="000D734E">
        <w:fldChar w:fldCharType="end"/>
      </w:r>
      <w:r w:rsidR="0024300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243008" w:rsidRPr="00E71A48">
        <w:rPr>
          <w:bCs w:val="0"/>
          <w:sz w:val="24"/>
          <w:szCs w:val="24"/>
        </w:rPr>
      </w:r>
      <w:r w:rsidR="0024300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24300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243008" w:rsidRPr="00E71A48">
        <w:rPr>
          <w:bCs w:val="0"/>
          <w:sz w:val="24"/>
          <w:szCs w:val="24"/>
        </w:rPr>
      </w:r>
      <w:r w:rsidR="00243008" w:rsidRPr="00E71A48">
        <w:rPr>
          <w:bCs w:val="0"/>
          <w:sz w:val="24"/>
          <w:szCs w:val="24"/>
        </w:rPr>
        <w:fldChar w:fldCharType="end"/>
      </w:r>
      <w:r w:rsidR="000D734E">
        <w:fldChar w:fldCharType="begin"/>
      </w:r>
      <w:r w:rsidR="000D734E">
        <w:instrText xml:space="preserve"> REF _Ref305973214 \r \h  \* MERGEFORMAT </w:instrText>
      </w:r>
      <w:r w:rsidR="000D734E">
        <w:fldChar w:fldCharType="separate"/>
      </w:r>
      <w:r w:rsidR="001324D5" w:rsidRPr="001324D5">
        <w:rPr>
          <w:bCs w:val="0"/>
          <w:sz w:val="24"/>
          <w:szCs w:val="24"/>
        </w:rPr>
        <w:t>3.4</w:t>
      </w:r>
      <w:r w:rsidR="000D734E">
        <w:fldChar w:fldCharType="end"/>
      </w:r>
      <w:r w:rsidR="00096E9D" w:rsidRPr="00E71A48">
        <w:rPr>
          <w:bCs w:val="0"/>
          <w:sz w:val="24"/>
          <w:szCs w:val="24"/>
        </w:rPr>
        <w:t xml:space="preserve">, </w:t>
      </w:r>
      <w:r w:rsidR="000D734E">
        <w:fldChar w:fldCharType="begin"/>
      </w:r>
      <w:r w:rsidR="000D734E">
        <w:instrText xml:space="preserve"> REF _Ref303683883 \r \h  \* MERGEFORMAT </w:instrText>
      </w:r>
      <w:r w:rsidR="000D734E">
        <w:fldChar w:fldCharType="separate"/>
      </w:r>
      <w:r w:rsidR="001324D5" w:rsidRPr="001324D5">
        <w:rPr>
          <w:bCs w:val="0"/>
          <w:sz w:val="24"/>
          <w:szCs w:val="24"/>
        </w:rPr>
        <w:t>3.5</w:t>
      </w:r>
      <w:r w:rsidR="000D734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0D734E">
        <w:fldChar w:fldCharType="begin"/>
      </w:r>
      <w:r w:rsidR="000D734E">
        <w:instrText xml:space="preserve"> REF _Ref305973250 \r \h  \* MERGEFORMAT </w:instrText>
      </w:r>
      <w:r w:rsidR="000D734E">
        <w:fldChar w:fldCharType="separate"/>
      </w:r>
      <w:r w:rsidR="001324D5" w:rsidRPr="001324D5">
        <w:rPr>
          <w:bCs w:val="0"/>
          <w:sz w:val="24"/>
          <w:szCs w:val="24"/>
        </w:rPr>
        <w:t>3.5</w:t>
      </w:r>
      <w:r w:rsidR="001324D5">
        <w:t>.1</w:t>
      </w:r>
      <w:r w:rsidR="000D734E">
        <w:fldChar w:fldCharType="end"/>
      </w:r>
      <w:r w:rsidR="0024300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243008" w:rsidRPr="00E71A48">
        <w:rPr>
          <w:bCs w:val="0"/>
          <w:sz w:val="24"/>
          <w:szCs w:val="24"/>
        </w:rPr>
      </w:r>
      <w:r w:rsidR="0024300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D734E">
        <w:fldChar w:fldCharType="begin"/>
      </w:r>
      <w:r w:rsidR="000D734E">
        <w:instrText xml:space="preserve"> REF _Ref303250967 \r \h  \* MERGEFORMAT </w:instrText>
      </w:r>
      <w:r w:rsidR="000D734E">
        <w:fldChar w:fldCharType="separate"/>
      </w:r>
      <w:r w:rsidR="001324D5" w:rsidRPr="001324D5">
        <w:rPr>
          <w:bCs w:val="0"/>
          <w:sz w:val="24"/>
          <w:szCs w:val="24"/>
        </w:rPr>
        <w:t>3.7</w:t>
      </w:r>
      <w:r w:rsidR="000D734E">
        <w:fldChar w:fldCharType="end"/>
      </w:r>
      <w:r w:rsidR="0024300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243008" w:rsidRPr="00E71A48">
        <w:rPr>
          <w:bCs w:val="0"/>
          <w:sz w:val="24"/>
          <w:szCs w:val="24"/>
        </w:rPr>
      </w:r>
      <w:r w:rsidR="0024300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243008">
        <w:fldChar w:fldCharType="begin"/>
      </w:r>
      <w:r w:rsidR="00240F02">
        <w:rPr>
          <w:bCs w:val="0"/>
          <w:sz w:val="24"/>
          <w:szCs w:val="24"/>
        </w:rPr>
        <w:instrText xml:space="preserve"> REF _Ref440880942 \r \h </w:instrText>
      </w:r>
      <w:r w:rsidR="00243008">
        <w:fldChar w:fldCharType="separate"/>
      </w:r>
      <w:r w:rsidR="001324D5">
        <w:rPr>
          <w:bCs w:val="0"/>
          <w:sz w:val="24"/>
          <w:szCs w:val="24"/>
        </w:rPr>
        <w:t>3.8</w:t>
      </w:r>
      <w:r w:rsidR="00243008">
        <w:fldChar w:fldCharType="end"/>
      </w:r>
      <w:r w:rsidR="0024300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243008" w:rsidRPr="00E71A48">
        <w:rPr>
          <w:bCs w:val="0"/>
          <w:sz w:val="24"/>
          <w:szCs w:val="24"/>
        </w:rPr>
      </w:r>
      <w:r w:rsidR="0024300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0D734E">
        <w:fldChar w:fldCharType="begin"/>
      </w:r>
      <w:r w:rsidR="000D734E">
        <w:instrText xml:space="preserve"> REF _Ref303683929 \r \h  \* MERGEFORMAT </w:instrText>
      </w:r>
      <w:r w:rsidR="000D734E">
        <w:fldChar w:fldCharType="separate"/>
      </w:r>
      <w:r w:rsidR="001324D5" w:rsidRPr="001324D5">
        <w:rPr>
          <w:bCs w:val="0"/>
          <w:sz w:val="24"/>
          <w:szCs w:val="24"/>
        </w:rPr>
        <w:t>3.10</w:t>
      </w:r>
      <w:r w:rsidR="000D734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D734E">
        <w:fldChar w:fldCharType="begin"/>
      </w:r>
      <w:r w:rsidR="000D734E">
        <w:instrText xml:space="preserve"> REF _Ref306140410 \r \h  \* MERGEFORMAT </w:instrText>
      </w:r>
      <w:r w:rsidR="000D734E">
        <w:fldChar w:fldCharType="separate"/>
      </w:r>
      <w:r w:rsidR="001324D5" w:rsidRPr="001324D5">
        <w:rPr>
          <w:bCs w:val="0"/>
          <w:sz w:val="24"/>
          <w:szCs w:val="24"/>
        </w:rPr>
        <w:t>3.11</w:t>
      </w:r>
      <w:r w:rsidR="000D734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D734E">
        <w:fldChar w:fldCharType="begin"/>
      </w:r>
      <w:r w:rsidR="000D734E">
        <w:instrText xml:space="preserve"> REF _Ref306140451 \r \h  \* MERGEFORMAT </w:instrText>
      </w:r>
      <w:r w:rsidR="000D734E">
        <w:fldChar w:fldCharType="separate"/>
      </w:r>
      <w:r w:rsidR="001324D5" w:rsidRPr="001324D5">
        <w:rPr>
          <w:bCs w:val="0"/>
          <w:sz w:val="24"/>
          <w:szCs w:val="24"/>
        </w:rPr>
        <w:t>3.12</w:t>
      </w:r>
      <w:r w:rsidR="000D734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1258"/>
      <w:bookmarkStart w:id="139" w:name="_Toc44729244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9245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0D734E">
        <w:fldChar w:fldCharType="begin"/>
      </w:r>
      <w:r w:rsidR="000D734E">
        <w:instrText xml:space="preserve"> REF _Ref302563524 \n \h  \* MERGEFORMAT </w:instrText>
      </w:r>
      <w:r w:rsidR="000D734E">
        <w:fldChar w:fldCharType="separate"/>
      </w:r>
      <w:r w:rsidR="001324D5" w:rsidRPr="001324D5">
        <w:rPr>
          <w:sz w:val="24"/>
          <w:szCs w:val="24"/>
        </w:rPr>
        <w:t>1.1.1</w:t>
      </w:r>
      <w:r w:rsidR="000D734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92451"/>
      <w:bookmarkEnd w:id="143"/>
      <w:bookmarkEnd w:id="144"/>
      <w:r w:rsidRPr="00E71A48">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1261"/>
      <w:bookmarkStart w:id="154" w:name="_Toc44729245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43008">
        <w:rPr>
          <w:bCs w:val="0"/>
          <w:sz w:val="24"/>
          <w:szCs w:val="24"/>
        </w:rPr>
        <w:fldChar w:fldCharType="begin"/>
      </w:r>
      <w:r w:rsidR="008D2928">
        <w:rPr>
          <w:bCs w:val="0"/>
          <w:sz w:val="24"/>
          <w:szCs w:val="24"/>
        </w:rPr>
        <w:instrText xml:space="preserve"> REF _Ref55336310 \r \h </w:instrText>
      </w:r>
      <w:r w:rsidR="00243008">
        <w:rPr>
          <w:bCs w:val="0"/>
          <w:sz w:val="24"/>
          <w:szCs w:val="24"/>
        </w:rPr>
      </w:r>
      <w:r w:rsidR="00243008">
        <w:rPr>
          <w:bCs w:val="0"/>
          <w:sz w:val="24"/>
          <w:szCs w:val="24"/>
        </w:rPr>
        <w:fldChar w:fldCharType="separate"/>
      </w:r>
      <w:r w:rsidR="001324D5">
        <w:rPr>
          <w:bCs w:val="0"/>
          <w:sz w:val="24"/>
          <w:szCs w:val="24"/>
        </w:rPr>
        <w:t>5.1</w:t>
      </w:r>
      <w:r w:rsidR="0024300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243008">
        <w:rPr>
          <w:bCs w:val="0"/>
          <w:sz w:val="24"/>
          <w:szCs w:val="24"/>
        </w:rPr>
        <w:fldChar w:fldCharType="begin"/>
      </w:r>
      <w:r>
        <w:rPr>
          <w:bCs w:val="0"/>
          <w:sz w:val="24"/>
          <w:szCs w:val="24"/>
        </w:rPr>
        <w:instrText xml:space="preserve"> REF _Ref440271072 \r \h </w:instrText>
      </w:r>
      <w:r w:rsidR="00243008">
        <w:rPr>
          <w:bCs w:val="0"/>
          <w:sz w:val="24"/>
          <w:szCs w:val="24"/>
        </w:rPr>
      </w:r>
      <w:r w:rsidR="00243008">
        <w:rPr>
          <w:bCs w:val="0"/>
          <w:sz w:val="24"/>
          <w:szCs w:val="24"/>
        </w:rPr>
        <w:fldChar w:fldCharType="separate"/>
      </w:r>
      <w:r w:rsidR="001324D5">
        <w:rPr>
          <w:bCs w:val="0"/>
          <w:sz w:val="24"/>
          <w:szCs w:val="24"/>
        </w:rPr>
        <w:t>5.2</w:t>
      </w:r>
      <w:r w:rsidR="0024300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243008">
        <w:rPr>
          <w:bCs w:val="0"/>
          <w:spacing w:val="-1"/>
          <w:sz w:val="24"/>
          <w:szCs w:val="24"/>
        </w:rPr>
        <w:fldChar w:fldCharType="begin"/>
      </w:r>
      <w:r w:rsidR="00B71B9D">
        <w:rPr>
          <w:bCs w:val="0"/>
          <w:spacing w:val="-1"/>
          <w:sz w:val="24"/>
          <w:szCs w:val="24"/>
        </w:rPr>
        <w:instrText xml:space="preserve"> REF _Ref86826666 \r \h </w:instrText>
      </w:r>
      <w:r w:rsidR="00243008">
        <w:rPr>
          <w:bCs w:val="0"/>
          <w:spacing w:val="-1"/>
          <w:sz w:val="24"/>
          <w:szCs w:val="24"/>
        </w:rPr>
      </w:r>
      <w:r w:rsidR="00243008">
        <w:rPr>
          <w:bCs w:val="0"/>
          <w:spacing w:val="-1"/>
          <w:sz w:val="24"/>
          <w:szCs w:val="24"/>
        </w:rPr>
        <w:fldChar w:fldCharType="separate"/>
      </w:r>
      <w:r w:rsidR="001324D5">
        <w:rPr>
          <w:bCs w:val="0"/>
          <w:spacing w:val="-1"/>
          <w:sz w:val="24"/>
          <w:szCs w:val="24"/>
        </w:rPr>
        <w:t>5.3</w:t>
      </w:r>
      <w:r w:rsidR="00243008">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243008">
        <w:rPr>
          <w:bCs w:val="0"/>
          <w:spacing w:val="-1"/>
          <w:sz w:val="24"/>
          <w:szCs w:val="24"/>
        </w:rPr>
        <w:fldChar w:fldCharType="begin"/>
      </w:r>
      <w:r w:rsidR="00B71B9D">
        <w:rPr>
          <w:bCs w:val="0"/>
          <w:spacing w:val="-1"/>
          <w:sz w:val="24"/>
          <w:szCs w:val="24"/>
        </w:rPr>
        <w:instrText xml:space="preserve"> REF _Ref440270984 \r \h </w:instrText>
      </w:r>
      <w:r w:rsidR="00243008">
        <w:rPr>
          <w:bCs w:val="0"/>
          <w:spacing w:val="-1"/>
          <w:sz w:val="24"/>
          <w:szCs w:val="24"/>
        </w:rPr>
      </w:r>
      <w:r w:rsidR="00243008">
        <w:rPr>
          <w:bCs w:val="0"/>
          <w:spacing w:val="-1"/>
          <w:sz w:val="24"/>
          <w:szCs w:val="24"/>
        </w:rPr>
        <w:fldChar w:fldCharType="separate"/>
      </w:r>
      <w:r w:rsidR="001324D5">
        <w:rPr>
          <w:bCs w:val="0"/>
          <w:spacing w:val="-1"/>
          <w:sz w:val="24"/>
          <w:szCs w:val="24"/>
        </w:rPr>
        <w:t>5.10</w:t>
      </w:r>
      <w:r w:rsidR="00243008">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243008">
        <w:rPr>
          <w:bCs w:val="0"/>
          <w:sz w:val="24"/>
          <w:szCs w:val="24"/>
        </w:rPr>
        <w:fldChar w:fldCharType="begin"/>
      </w:r>
      <w:r w:rsidR="00B71B9D">
        <w:rPr>
          <w:bCs w:val="0"/>
          <w:sz w:val="24"/>
          <w:szCs w:val="24"/>
        </w:rPr>
        <w:instrText xml:space="preserve"> REF _Ref440271036 \r \h </w:instrText>
      </w:r>
      <w:r w:rsidR="00243008">
        <w:rPr>
          <w:bCs w:val="0"/>
          <w:sz w:val="24"/>
          <w:szCs w:val="24"/>
        </w:rPr>
      </w:r>
      <w:r w:rsidR="00243008">
        <w:rPr>
          <w:bCs w:val="0"/>
          <w:sz w:val="24"/>
          <w:szCs w:val="24"/>
        </w:rPr>
        <w:fldChar w:fldCharType="separate"/>
      </w:r>
      <w:r w:rsidR="001324D5">
        <w:rPr>
          <w:bCs w:val="0"/>
          <w:sz w:val="24"/>
          <w:szCs w:val="24"/>
        </w:rPr>
        <w:t>5.4</w:t>
      </w:r>
      <w:r w:rsidR="00243008">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0D734E">
        <w:fldChar w:fldCharType="begin"/>
      </w:r>
      <w:r w:rsidR="000D734E">
        <w:instrText xml:space="preserve"> REF _Ref191386407 \r \h  \* MERGEFORMAT </w:instrText>
      </w:r>
      <w:r w:rsidR="000D734E">
        <w:fldChar w:fldCharType="separate"/>
      </w:r>
      <w:r w:rsidR="001324D5" w:rsidRPr="001324D5">
        <w:rPr>
          <w:bCs w:val="0"/>
          <w:sz w:val="24"/>
          <w:szCs w:val="24"/>
        </w:rPr>
        <w:t>3.3.8</w:t>
      </w:r>
      <w:r w:rsidR="000D734E">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0D734E">
        <w:fldChar w:fldCharType="begin"/>
      </w:r>
      <w:r w:rsidR="000D734E">
        <w:instrText xml:space="preserve"> REF _Ref93264992 \r \h  \* MERGEFORMAT </w:instrText>
      </w:r>
      <w:r w:rsidR="000D734E">
        <w:fldChar w:fldCharType="separate"/>
      </w:r>
      <w:r w:rsidR="001324D5" w:rsidRPr="001324D5">
        <w:rPr>
          <w:bCs w:val="0"/>
          <w:sz w:val="24"/>
          <w:szCs w:val="24"/>
        </w:rPr>
        <w:t>5.5</w:t>
      </w:r>
      <w:r w:rsidR="000D734E">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D734E">
        <w:fldChar w:fldCharType="begin"/>
      </w:r>
      <w:r w:rsidR="000D734E">
        <w:instrText xml:space="preserve"> REF _Ref55336310 \r \h  \* MERGEFORMAT </w:instrText>
      </w:r>
      <w:r w:rsidR="000D734E">
        <w:fldChar w:fldCharType="separate"/>
      </w:r>
      <w:r w:rsidR="001324D5" w:rsidRPr="001324D5">
        <w:rPr>
          <w:bCs w:val="0"/>
          <w:sz w:val="24"/>
          <w:szCs w:val="24"/>
          <w:lang w:eastAsia="ru-RU"/>
        </w:rPr>
        <w:t>5.1</w:t>
      </w:r>
      <w:r w:rsidR="000D734E">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0D734E">
        <w:fldChar w:fldCharType="begin"/>
      </w:r>
      <w:r w:rsidR="000D734E">
        <w:instrText xml:space="preserve"> REF _Ref440279062 \r \h  \* MERGEFORMAT </w:instrText>
      </w:r>
      <w:r w:rsidR="000D734E">
        <w:fldChar w:fldCharType="separate"/>
      </w:r>
      <w:r w:rsidR="001324D5" w:rsidRPr="001324D5">
        <w:rPr>
          <w:sz w:val="24"/>
          <w:szCs w:val="24"/>
        </w:rPr>
        <w:t>б)</w:t>
      </w:r>
      <w:r w:rsidR="000D734E">
        <w:fldChar w:fldCharType="end"/>
      </w:r>
      <w:r w:rsidR="00F463E8" w:rsidRPr="00F958E8">
        <w:rPr>
          <w:sz w:val="24"/>
          <w:szCs w:val="24"/>
        </w:rPr>
        <w:t xml:space="preserve"> п. </w:t>
      </w:r>
      <w:r w:rsidR="000D734E">
        <w:fldChar w:fldCharType="begin"/>
      </w:r>
      <w:r w:rsidR="000D734E">
        <w:instrText xml:space="preserve"> REF _Ref306005578 \r \h  \* MERGEFORMAT </w:instrText>
      </w:r>
      <w:r w:rsidR="000D734E">
        <w:fldChar w:fldCharType="separate"/>
      </w:r>
      <w:r w:rsidR="001324D5" w:rsidRPr="001324D5">
        <w:rPr>
          <w:sz w:val="24"/>
          <w:szCs w:val="24"/>
        </w:rPr>
        <w:t>3.3.8.3</w:t>
      </w:r>
      <w:r w:rsidR="000D734E">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243008">
        <w:fldChar w:fldCharType="begin"/>
      </w:r>
      <w:r>
        <w:rPr>
          <w:bCs w:val="0"/>
          <w:sz w:val="24"/>
          <w:szCs w:val="24"/>
          <w:lang w:eastAsia="ru-RU"/>
        </w:rPr>
        <w:instrText xml:space="preserve"> REF _Ref444164616 \r \h </w:instrText>
      </w:r>
      <w:r w:rsidR="00243008">
        <w:fldChar w:fldCharType="separate"/>
      </w:r>
      <w:r w:rsidR="001324D5">
        <w:rPr>
          <w:bCs w:val="0"/>
          <w:sz w:val="24"/>
          <w:szCs w:val="24"/>
          <w:lang w:eastAsia="ru-RU"/>
        </w:rPr>
        <w:t>5.6.1</w:t>
      </w:r>
      <w:r w:rsidR="00243008">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243008">
        <w:rPr>
          <w:sz w:val="24"/>
          <w:szCs w:val="24"/>
        </w:rPr>
        <w:fldChar w:fldCharType="begin"/>
      </w:r>
      <w:r>
        <w:rPr>
          <w:sz w:val="24"/>
          <w:szCs w:val="24"/>
        </w:rPr>
        <w:instrText xml:space="preserve"> REF _Ref444164624 \r \h </w:instrText>
      </w:r>
      <w:r w:rsidR="00243008">
        <w:rPr>
          <w:sz w:val="24"/>
          <w:szCs w:val="24"/>
        </w:rPr>
      </w:r>
      <w:r w:rsidR="00243008">
        <w:rPr>
          <w:sz w:val="24"/>
          <w:szCs w:val="24"/>
        </w:rPr>
        <w:fldChar w:fldCharType="separate"/>
      </w:r>
      <w:r w:rsidR="001324D5">
        <w:rPr>
          <w:sz w:val="24"/>
          <w:szCs w:val="24"/>
        </w:rPr>
        <w:t>5.6.2</w:t>
      </w:r>
      <w:r w:rsidR="00243008">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D734E">
        <w:fldChar w:fldCharType="begin"/>
      </w:r>
      <w:r w:rsidR="000D734E">
        <w:instrText xml:space="preserve"> REF _Ref440274902 \r \h  \* MERGEFORMAT </w:instrText>
      </w:r>
      <w:r w:rsidR="000D734E">
        <w:fldChar w:fldCharType="separate"/>
      </w:r>
      <w:r w:rsidR="001324D5" w:rsidRPr="001324D5">
        <w:rPr>
          <w:bCs w:val="0"/>
          <w:sz w:val="24"/>
          <w:szCs w:val="24"/>
          <w:lang w:eastAsia="ru-RU"/>
        </w:rPr>
        <w:t>5.4</w:t>
      </w:r>
      <w:r w:rsidR="000D734E">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D734E">
        <w:fldChar w:fldCharType="begin"/>
      </w:r>
      <w:r w:rsidR="000D734E">
        <w:instrText xml:space="preserve"> REF _Ref440274913 \r \h  \* MERGEFORMAT </w:instrText>
      </w:r>
      <w:r w:rsidR="000D734E">
        <w:fldChar w:fldCharType="separate"/>
      </w:r>
      <w:r w:rsidR="001324D5" w:rsidRPr="001324D5">
        <w:rPr>
          <w:bCs w:val="0"/>
          <w:sz w:val="24"/>
          <w:szCs w:val="24"/>
          <w:lang w:eastAsia="ru-RU"/>
        </w:rPr>
        <w:t>5.2</w:t>
      </w:r>
      <w:r w:rsidR="000D734E">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D734E">
        <w:fldChar w:fldCharType="begin"/>
      </w:r>
      <w:r w:rsidR="000D734E">
        <w:instrText xml:space="preserve"> REF _Ref93264992 \r \h  \* MERGEFORMAT </w:instrText>
      </w:r>
      <w:r w:rsidR="000D734E">
        <w:fldChar w:fldCharType="separate"/>
      </w:r>
      <w:r w:rsidR="001324D5" w:rsidRPr="001324D5">
        <w:rPr>
          <w:bCs w:val="0"/>
          <w:sz w:val="24"/>
          <w:szCs w:val="24"/>
          <w:lang w:eastAsia="ru-RU"/>
        </w:rPr>
        <w:t>5.5</w:t>
      </w:r>
      <w:r w:rsidR="000D734E">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0D734E">
        <w:fldChar w:fldCharType="begin"/>
      </w:r>
      <w:r w:rsidR="000D734E">
        <w:instrText xml:space="preserve"> REF _Ref306005578 \r \h  \* MERGEFORMAT </w:instrText>
      </w:r>
      <w:r w:rsidR="000D734E">
        <w:fldChar w:fldCharType="separate"/>
      </w:r>
      <w:r w:rsidR="001324D5" w:rsidRPr="001324D5">
        <w:rPr>
          <w:bCs w:val="0"/>
          <w:sz w:val="24"/>
          <w:szCs w:val="24"/>
        </w:rPr>
        <w:t>3.3.8.3</w:t>
      </w:r>
      <w:r w:rsidR="000D734E">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0D734E">
        <w:fldChar w:fldCharType="begin"/>
      </w:r>
      <w:r w:rsidR="000D734E">
        <w:instrText xml:space="preserve"> REF _Ref440279062 \r \h  \* MERGEFORMAT </w:instrText>
      </w:r>
      <w:r w:rsidR="000D734E">
        <w:fldChar w:fldCharType="separate"/>
      </w:r>
      <w:r w:rsidR="001324D5" w:rsidRPr="001324D5">
        <w:rPr>
          <w:sz w:val="24"/>
          <w:szCs w:val="24"/>
        </w:rPr>
        <w:t>б)</w:t>
      </w:r>
      <w:r w:rsidR="000D734E">
        <w:fldChar w:fldCharType="end"/>
      </w:r>
      <w:r w:rsidR="00F958E8" w:rsidRPr="00F958E8">
        <w:rPr>
          <w:sz w:val="24"/>
          <w:szCs w:val="24"/>
        </w:rPr>
        <w:t xml:space="preserve">, </w:t>
      </w:r>
      <w:r w:rsidR="000D734E">
        <w:fldChar w:fldCharType="begin"/>
      </w:r>
      <w:r w:rsidR="000D734E">
        <w:instrText xml:space="preserve"> REF _Ref440372460 \r \h  \* MERGEFORMAT </w:instrText>
      </w:r>
      <w:r w:rsidR="000D734E">
        <w:fldChar w:fldCharType="separate"/>
      </w:r>
      <w:r w:rsidR="001324D5" w:rsidRPr="001324D5">
        <w:rPr>
          <w:sz w:val="24"/>
          <w:szCs w:val="24"/>
        </w:rPr>
        <w:t>д)</w:t>
      </w:r>
      <w:r w:rsidR="000D734E">
        <w:fldChar w:fldCharType="end"/>
      </w:r>
      <w:r w:rsidR="00F958E8" w:rsidRPr="00F958E8">
        <w:rPr>
          <w:sz w:val="24"/>
          <w:szCs w:val="24"/>
        </w:rPr>
        <w:t xml:space="preserve">, </w:t>
      </w:r>
      <w:r w:rsidR="000D734E">
        <w:fldChar w:fldCharType="begin"/>
      </w:r>
      <w:r w:rsidR="000D734E">
        <w:instrText xml:space="preserve"> REF _Ref440372474 \r \h  \* MERGEFORMAT </w:instrText>
      </w:r>
      <w:r w:rsidR="000D734E">
        <w:fldChar w:fldCharType="separate"/>
      </w:r>
      <w:r w:rsidR="001324D5" w:rsidRPr="001324D5">
        <w:rPr>
          <w:sz w:val="24"/>
          <w:szCs w:val="24"/>
        </w:rPr>
        <w:t>м)</w:t>
      </w:r>
      <w:r w:rsidR="000D734E">
        <w:fldChar w:fldCharType="end"/>
      </w:r>
      <w:r w:rsidR="00F958E8" w:rsidRPr="00F958E8">
        <w:rPr>
          <w:sz w:val="24"/>
          <w:szCs w:val="24"/>
        </w:rPr>
        <w:t xml:space="preserve">, </w:t>
      </w:r>
      <w:r w:rsidR="000D734E">
        <w:fldChar w:fldCharType="begin"/>
      </w:r>
      <w:r w:rsidR="000D734E">
        <w:instrText xml:space="preserve"> REF _Ref440372477 \r \h  \* MERGEFORMAT </w:instrText>
      </w:r>
      <w:r w:rsidR="000D734E">
        <w:fldChar w:fldCharType="separate"/>
      </w:r>
      <w:r w:rsidR="001324D5" w:rsidRPr="001324D5">
        <w:rPr>
          <w:sz w:val="24"/>
          <w:szCs w:val="24"/>
        </w:rPr>
        <w:t>н)</w:t>
      </w:r>
      <w:r w:rsidR="000D734E">
        <w:fldChar w:fldCharType="end"/>
      </w:r>
      <w:r w:rsidR="00F463E8" w:rsidRPr="00F958E8">
        <w:rPr>
          <w:sz w:val="24"/>
          <w:szCs w:val="24"/>
        </w:rPr>
        <w:t xml:space="preserve"> п. </w:t>
      </w:r>
      <w:r w:rsidR="000D734E">
        <w:fldChar w:fldCharType="begin"/>
      </w:r>
      <w:r w:rsidR="000D734E">
        <w:instrText xml:space="preserve"> REF _Ref306005578 \r \h  \* MERGEFORMAT </w:instrText>
      </w:r>
      <w:r w:rsidR="000D734E">
        <w:fldChar w:fldCharType="separate"/>
      </w:r>
      <w:r w:rsidR="001324D5" w:rsidRPr="001324D5">
        <w:rPr>
          <w:sz w:val="24"/>
          <w:szCs w:val="24"/>
        </w:rPr>
        <w:t>3.3.8.3</w:t>
      </w:r>
      <w:r w:rsidR="000D734E">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0D734E">
        <w:fldChar w:fldCharType="begin"/>
      </w:r>
      <w:r w:rsidR="000D734E">
        <w:instrText xml:space="preserve"> REF _Ref440274961 \r \h  \* MERGEFORMAT </w:instrText>
      </w:r>
      <w:r w:rsidR="000D734E">
        <w:fldChar w:fldCharType="separate"/>
      </w:r>
      <w:r w:rsidR="001324D5" w:rsidRPr="001324D5">
        <w:rPr>
          <w:bCs w:val="0"/>
          <w:sz w:val="24"/>
          <w:szCs w:val="24"/>
        </w:rPr>
        <w:t>5.15</w:t>
      </w:r>
      <w:r w:rsidR="000D734E">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0D734E">
        <w:fldChar w:fldCharType="begin"/>
      </w:r>
      <w:r w:rsidR="000D734E">
        <w:instrText xml:space="preserve"> REF _Ref440274659 \r \h  \* MERGEFORMAT </w:instrText>
      </w:r>
      <w:r w:rsidR="000D734E">
        <w:fldChar w:fldCharType="separate"/>
      </w:r>
      <w:r w:rsidR="001324D5" w:rsidRPr="001324D5">
        <w:rPr>
          <w:bCs w:val="0"/>
          <w:sz w:val="24"/>
          <w:szCs w:val="24"/>
        </w:rPr>
        <w:t>5.9</w:t>
      </w:r>
      <w:r w:rsidR="000D734E">
        <w:fldChar w:fldCharType="end"/>
      </w:r>
      <w:r w:rsidRPr="00D52133">
        <w:rPr>
          <w:bCs w:val="0"/>
          <w:sz w:val="24"/>
          <w:szCs w:val="24"/>
        </w:rPr>
        <w:t xml:space="preserve">, </w:t>
      </w:r>
      <w:r w:rsidR="000D734E">
        <w:fldChar w:fldCharType="begin"/>
      </w:r>
      <w:r w:rsidR="000D734E">
        <w:instrText xml:space="preserve"> REF _Ref440274733 \r \h  \* MERGEFORMAT </w:instrText>
      </w:r>
      <w:r w:rsidR="000D734E">
        <w:fldChar w:fldCharType="separate"/>
      </w:r>
      <w:r w:rsidR="001324D5" w:rsidRPr="001324D5">
        <w:rPr>
          <w:bCs w:val="0"/>
          <w:sz w:val="24"/>
          <w:szCs w:val="24"/>
        </w:rPr>
        <w:t>5.11</w:t>
      </w:r>
      <w:r w:rsidR="000D734E">
        <w:fldChar w:fldCharType="end"/>
      </w:r>
      <w:r w:rsidRPr="00D52133">
        <w:rPr>
          <w:bCs w:val="0"/>
          <w:sz w:val="24"/>
          <w:szCs w:val="24"/>
        </w:rPr>
        <w:t xml:space="preserve">, </w:t>
      </w:r>
      <w:r w:rsidR="000D734E">
        <w:fldChar w:fldCharType="begin"/>
      </w:r>
      <w:r w:rsidR="000D734E">
        <w:instrText xml:space="preserve"> REF _Ref440274744 \r \h  \* MERGEFORMAT </w:instrText>
      </w:r>
      <w:r w:rsidR="000D734E">
        <w:fldChar w:fldCharType="separate"/>
      </w:r>
      <w:r w:rsidR="001324D5" w:rsidRPr="001324D5">
        <w:rPr>
          <w:bCs w:val="0"/>
          <w:sz w:val="24"/>
          <w:szCs w:val="24"/>
        </w:rPr>
        <w:t>5.12</w:t>
      </w:r>
      <w:r w:rsidR="000D734E">
        <w:fldChar w:fldCharType="end"/>
      </w:r>
      <w:r w:rsidRPr="00D52133">
        <w:rPr>
          <w:bCs w:val="0"/>
          <w:sz w:val="24"/>
          <w:szCs w:val="24"/>
        </w:rPr>
        <w:t xml:space="preserve">, </w:t>
      </w:r>
      <w:r w:rsidR="000D734E">
        <w:fldChar w:fldCharType="begin"/>
      </w:r>
      <w:r w:rsidR="000D734E">
        <w:instrText xml:space="preserve"> REF _Ref440274756 \r \h  \* MERGEFORMAT </w:instrText>
      </w:r>
      <w:r w:rsidR="000D734E">
        <w:fldChar w:fldCharType="separate"/>
      </w:r>
      <w:r w:rsidR="001324D5" w:rsidRPr="001324D5">
        <w:rPr>
          <w:bCs w:val="0"/>
          <w:sz w:val="24"/>
          <w:szCs w:val="24"/>
        </w:rPr>
        <w:t>5.14</w:t>
      </w:r>
      <w:r w:rsidR="000D734E">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243008">
        <w:rPr>
          <w:bCs w:val="0"/>
          <w:sz w:val="24"/>
          <w:szCs w:val="24"/>
        </w:rPr>
        <w:fldChar w:fldCharType="begin"/>
      </w:r>
      <w:r w:rsidR="00E963D9">
        <w:rPr>
          <w:bCs w:val="0"/>
          <w:sz w:val="24"/>
          <w:szCs w:val="24"/>
        </w:rPr>
        <w:instrText xml:space="preserve"> REF _Ref306005578 \r \h </w:instrText>
      </w:r>
      <w:r w:rsidR="00243008">
        <w:rPr>
          <w:bCs w:val="0"/>
          <w:sz w:val="24"/>
          <w:szCs w:val="24"/>
        </w:rPr>
      </w:r>
      <w:r w:rsidR="00243008">
        <w:rPr>
          <w:bCs w:val="0"/>
          <w:sz w:val="24"/>
          <w:szCs w:val="24"/>
        </w:rPr>
        <w:fldChar w:fldCharType="separate"/>
      </w:r>
      <w:r w:rsidR="001324D5">
        <w:rPr>
          <w:bCs w:val="0"/>
          <w:sz w:val="24"/>
          <w:szCs w:val="24"/>
        </w:rPr>
        <w:t>3.3.8.3</w:t>
      </w:r>
      <w:r w:rsidR="00243008">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0D734E">
        <w:fldChar w:fldCharType="begin"/>
      </w:r>
      <w:r w:rsidR="000D734E">
        <w:instrText xml:space="preserve"> REF _Ref86826666 \r \h  \* MERGEFORMAT </w:instrText>
      </w:r>
      <w:r w:rsidR="000D734E">
        <w:fldChar w:fldCharType="separate"/>
      </w:r>
      <w:r w:rsidR="001324D5" w:rsidRPr="001324D5">
        <w:rPr>
          <w:bCs w:val="0"/>
          <w:sz w:val="24"/>
          <w:szCs w:val="24"/>
          <w:lang w:eastAsia="ru-RU"/>
        </w:rPr>
        <w:t>5.3</w:t>
      </w:r>
      <w:r w:rsidR="000D734E">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0D734E">
        <w:fldChar w:fldCharType="begin"/>
      </w:r>
      <w:r w:rsidR="000D734E">
        <w:instrText xml:space="preserve"> REF _Ref440275030 \r \h  \* MERGEFORMAT </w:instrText>
      </w:r>
      <w:r w:rsidR="000D734E">
        <w:fldChar w:fldCharType="separate"/>
      </w:r>
      <w:r w:rsidR="001324D5" w:rsidRPr="001324D5">
        <w:rPr>
          <w:bCs w:val="0"/>
          <w:sz w:val="24"/>
          <w:szCs w:val="24"/>
          <w:lang w:eastAsia="ru-RU"/>
        </w:rPr>
        <w:t>5.10</w:t>
      </w:r>
      <w:r w:rsidR="000D734E">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56"/>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243008">
        <w:rPr>
          <w:bCs w:val="0"/>
          <w:sz w:val="24"/>
          <w:szCs w:val="24"/>
        </w:rPr>
        <w:fldChar w:fldCharType="begin"/>
      </w:r>
      <w:r w:rsidR="00532231">
        <w:rPr>
          <w:bCs w:val="0"/>
          <w:sz w:val="24"/>
          <w:szCs w:val="24"/>
        </w:rPr>
        <w:instrText xml:space="preserve"> REF _Ref440270602 \r \h </w:instrText>
      </w:r>
      <w:r w:rsidR="00243008">
        <w:rPr>
          <w:bCs w:val="0"/>
          <w:sz w:val="24"/>
          <w:szCs w:val="24"/>
        </w:rPr>
      </w:r>
      <w:r w:rsidR="00243008">
        <w:rPr>
          <w:bCs w:val="0"/>
          <w:sz w:val="24"/>
          <w:szCs w:val="24"/>
        </w:rPr>
        <w:fldChar w:fldCharType="separate"/>
      </w:r>
      <w:r w:rsidR="001324D5">
        <w:rPr>
          <w:bCs w:val="0"/>
          <w:sz w:val="24"/>
          <w:szCs w:val="24"/>
        </w:rPr>
        <w:t>5</w:t>
      </w:r>
      <w:r w:rsidR="0024300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0D734E">
        <w:fldChar w:fldCharType="begin"/>
      </w:r>
      <w:r w:rsidR="000D734E">
        <w:instrText xml:space="preserve"> REF _Ref115076807 \n \h  \* MERGEFORMAT </w:instrText>
      </w:r>
      <w:r w:rsidR="000D734E">
        <w:fldChar w:fldCharType="separate"/>
      </w:r>
      <w:r w:rsidR="001324D5" w:rsidRPr="001324D5">
        <w:rPr>
          <w:bCs w:val="0"/>
          <w:sz w:val="24"/>
          <w:szCs w:val="24"/>
        </w:rPr>
        <w:t>3.3.3</w:t>
      </w:r>
      <w:r w:rsidR="000D734E">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157"/>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58"/>
      <w:bookmarkEnd w:id="159"/>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243008">
        <w:rPr>
          <w:bCs w:val="0"/>
          <w:spacing w:val="-1"/>
          <w:sz w:val="24"/>
          <w:szCs w:val="24"/>
        </w:rPr>
        <w:fldChar w:fldCharType="begin"/>
      </w:r>
      <w:r w:rsidR="00B71B9D">
        <w:rPr>
          <w:bCs w:val="0"/>
          <w:spacing w:val="-1"/>
          <w:sz w:val="24"/>
          <w:szCs w:val="24"/>
        </w:rPr>
        <w:instrText xml:space="preserve"> REF _Ref86826666 \r \h </w:instrText>
      </w:r>
      <w:r w:rsidR="00243008">
        <w:rPr>
          <w:bCs w:val="0"/>
          <w:spacing w:val="-1"/>
          <w:sz w:val="24"/>
          <w:szCs w:val="24"/>
        </w:rPr>
      </w:r>
      <w:r w:rsidR="00243008">
        <w:rPr>
          <w:bCs w:val="0"/>
          <w:spacing w:val="-1"/>
          <w:sz w:val="24"/>
          <w:szCs w:val="24"/>
        </w:rPr>
        <w:fldChar w:fldCharType="separate"/>
      </w:r>
      <w:r w:rsidR="001324D5">
        <w:rPr>
          <w:bCs w:val="0"/>
          <w:spacing w:val="-1"/>
          <w:sz w:val="24"/>
          <w:szCs w:val="24"/>
        </w:rPr>
        <w:t>5.3</w:t>
      </w:r>
      <w:r w:rsidR="00243008">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160"/>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243008">
        <w:rPr>
          <w:bCs w:val="0"/>
          <w:spacing w:val="-1"/>
          <w:sz w:val="24"/>
          <w:szCs w:val="24"/>
        </w:rPr>
        <w:fldChar w:fldCharType="begin"/>
      </w:r>
      <w:r w:rsidR="00B71B9D">
        <w:rPr>
          <w:bCs w:val="0"/>
          <w:spacing w:val="-1"/>
          <w:sz w:val="24"/>
          <w:szCs w:val="24"/>
        </w:rPr>
        <w:instrText xml:space="preserve"> REF _Ref86826666 \r \h </w:instrText>
      </w:r>
      <w:r w:rsidR="00243008">
        <w:rPr>
          <w:bCs w:val="0"/>
          <w:spacing w:val="-1"/>
          <w:sz w:val="24"/>
          <w:szCs w:val="24"/>
        </w:rPr>
      </w:r>
      <w:r w:rsidR="00243008">
        <w:rPr>
          <w:bCs w:val="0"/>
          <w:spacing w:val="-1"/>
          <w:sz w:val="24"/>
          <w:szCs w:val="24"/>
        </w:rPr>
        <w:fldChar w:fldCharType="separate"/>
      </w:r>
      <w:r w:rsidR="001324D5">
        <w:rPr>
          <w:bCs w:val="0"/>
          <w:spacing w:val="-1"/>
          <w:sz w:val="24"/>
          <w:szCs w:val="24"/>
        </w:rPr>
        <w:t>5.3</w:t>
      </w:r>
      <w:r w:rsidR="00243008">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243008">
        <w:rPr>
          <w:sz w:val="24"/>
          <w:szCs w:val="24"/>
        </w:rPr>
        <w:fldChar w:fldCharType="begin"/>
      </w:r>
      <w:r w:rsidR="00B71B9D">
        <w:rPr>
          <w:sz w:val="24"/>
          <w:szCs w:val="24"/>
        </w:rPr>
        <w:instrText xml:space="preserve"> REF _Ref440271182 \r \h </w:instrText>
      </w:r>
      <w:r w:rsidR="00243008">
        <w:rPr>
          <w:sz w:val="24"/>
          <w:szCs w:val="24"/>
        </w:rPr>
      </w:r>
      <w:r w:rsidR="00243008">
        <w:rPr>
          <w:sz w:val="24"/>
          <w:szCs w:val="24"/>
        </w:rPr>
        <w:fldChar w:fldCharType="separate"/>
      </w:r>
      <w:r w:rsidR="001324D5">
        <w:rPr>
          <w:sz w:val="24"/>
          <w:szCs w:val="24"/>
        </w:rPr>
        <w:t>3.3.1.9</w:t>
      </w:r>
      <w:r w:rsidR="00243008">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243008">
        <w:rPr>
          <w:bCs w:val="0"/>
          <w:sz w:val="24"/>
          <w:szCs w:val="24"/>
        </w:rPr>
        <w:fldChar w:fldCharType="begin"/>
      </w:r>
      <w:r w:rsidR="00B71B9D">
        <w:rPr>
          <w:bCs w:val="0"/>
          <w:sz w:val="24"/>
          <w:szCs w:val="24"/>
        </w:rPr>
        <w:instrText xml:space="preserve"> REF _Ref440271072 \r \h </w:instrText>
      </w:r>
      <w:r w:rsidR="00243008">
        <w:rPr>
          <w:bCs w:val="0"/>
          <w:sz w:val="24"/>
          <w:szCs w:val="24"/>
        </w:rPr>
      </w:r>
      <w:r w:rsidR="00243008">
        <w:rPr>
          <w:bCs w:val="0"/>
          <w:sz w:val="24"/>
          <w:szCs w:val="24"/>
        </w:rPr>
        <w:fldChar w:fldCharType="separate"/>
      </w:r>
      <w:r w:rsidR="001324D5">
        <w:rPr>
          <w:bCs w:val="0"/>
          <w:sz w:val="24"/>
          <w:szCs w:val="24"/>
        </w:rPr>
        <w:t>5.2</w:t>
      </w:r>
      <w:r w:rsidR="0024300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243008">
        <w:rPr>
          <w:bCs w:val="0"/>
          <w:sz w:val="24"/>
          <w:szCs w:val="24"/>
        </w:rPr>
        <w:fldChar w:fldCharType="begin"/>
      </w:r>
      <w:r w:rsidR="00B71B9D">
        <w:rPr>
          <w:bCs w:val="0"/>
          <w:sz w:val="24"/>
          <w:szCs w:val="24"/>
        </w:rPr>
        <w:instrText xml:space="preserve"> REF _Ref440271036 \r \h </w:instrText>
      </w:r>
      <w:r w:rsidR="00243008">
        <w:rPr>
          <w:bCs w:val="0"/>
          <w:sz w:val="24"/>
          <w:szCs w:val="24"/>
        </w:rPr>
      </w:r>
      <w:r w:rsidR="00243008">
        <w:rPr>
          <w:bCs w:val="0"/>
          <w:sz w:val="24"/>
          <w:szCs w:val="24"/>
        </w:rPr>
        <w:fldChar w:fldCharType="separate"/>
      </w:r>
      <w:r w:rsidR="001324D5">
        <w:rPr>
          <w:bCs w:val="0"/>
          <w:sz w:val="24"/>
          <w:szCs w:val="24"/>
        </w:rPr>
        <w:t>5.4</w:t>
      </w:r>
      <w:r w:rsidR="0024300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243008">
        <w:rPr>
          <w:bCs w:val="0"/>
          <w:sz w:val="24"/>
          <w:szCs w:val="24"/>
        </w:rPr>
        <w:fldChar w:fldCharType="begin"/>
      </w:r>
      <w:r w:rsidR="00B71B9D">
        <w:rPr>
          <w:bCs w:val="0"/>
          <w:sz w:val="24"/>
          <w:szCs w:val="24"/>
        </w:rPr>
        <w:instrText xml:space="preserve"> REF _Ref55336310 \r \h </w:instrText>
      </w:r>
      <w:r w:rsidR="00243008">
        <w:rPr>
          <w:bCs w:val="0"/>
          <w:sz w:val="24"/>
          <w:szCs w:val="24"/>
        </w:rPr>
      </w:r>
      <w:r w:rsidR="00243008">
        <w:rPr>
          <w:bCs w:val="0"/>
          <w:sz w:val="24"/>
          <w:szCs w:val="24"/>
        </w:rPr>
        <w:fldChar w:fldCharType="separate"/>
      </w:r>
      <w:r w:rsidR="001324D5">
        <w:rPr>
          <w:bCs w:val="0"/>
          <w:sz w:val="24"/>
          <w:szCs w:val="24"/>
        </w:rPr>
        <w:t>5.1</w:t>
      </w:r>
      <w:r w:rsidR="0024300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243008">
        <w:rPr>
          <w:bCs w:val="0"/>
          <w:sz w:val="24"/>
          <w:szCs w:val="24"/>
        </w:rPr>
        <w:fldChar w:fldCharType="begin"/>
      </w:r>
      <w:r w:rsidR="00B71B9D">
        <w:rPr>
          <w:bCs w:val="0"/>
          <w:sz w:val="24"/>
          <w:szCs w:val="24"/>
        </w:rPr>
        <w:instrText xml:space="preserve"> REF _Ref55336310 \r \h </w:instrText>
      </w:r>
      <w:r w:rsidR="00243008">
        <w:rPr>
          <w:bCs w:val="0"/>
          <w:sz w:val="24"/>
          <w:szCs w:val="24"/>
        </w:rPr>
      </w:r>
      <w:r w:rsidR="00243008">
        <w:rPr>
          <w:bCs w:val="0"/>
          <w:sz w:val="24"/>
          <w:szCs w:val="24"/>
        </w:rPr>
        <w:fldChar w:fldCharType="separate"/>
      </w:r>
      <w:r w:rsidR="001324D5">
        <w:rPr>
          <w:bCs w:val="0"/>
          <w:sz w:val="24"/>
          <w:szCs w:val="24"/>
        </w:rPr>
        <w:t>5.1</w:t>
      </w:r>
      <w:r w:rsidR="00243008">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1262"/>
      <w:bookmarkStart w:id="169" w:name="_Toc447292453"/>
      <w:r w:rsidRPr="00433EB1">
        <w:rPr>
          <w:szCs w:val="24"/>
        </w:rPr>
        <w:t xml:space="preserve">Порядок подготовки </w:t>
      </w:r>
      <w:r w:rsidR="004B5EB3" w:rsidRPr="00433EB1">
        <w:rPr>
          <w:szCs w:val="24"/>
        </w:rPr>
        <w:t>Заявк</w:t>
      </w:r>
      <w:r w:rsidRPr="00433EB1">
        <w:rPr>
          <w:szCs w:val="24"/>
        </w:rPr>
        <w:t>и через </w:t>
      </w:r>
      <w:bookmarkEnd w:id="161"/>
      <w:bookmarkEnd w:id="162"/>
      <w:bookmarkEnd w:id="163"/>
      <w:r w:rsidRPr="00433EB1">
        <w:rPr>
          <w:szCs w:val="24"/>
        </w:rPr>
        <w:t>ЭТП</w:t>
      </w:r>
      <w:bookmarkEnd w:id="164"/>
      <w:bookmarkEnd w:id="165"/>
      <w:bookmarkEnd w:id="166"/>
      <w:bookmarkEnd w:id="167"/>
      <w:bookmarkEnd w:id="168"/>
      <w:bookmarkEnd w:id="169"/>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1263"/>
      <w:bookmarkStart w:id="176" w:name="_Toc447292454"/>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170"/>
      <w:bookmarkEnd w:id="171"/>
      <w:bookmarkEnd w:id="172"/>
      <w:bookmarkEnd w:id="173"/>
      <w:bookmarkEnd w:id="174"/>
      <w:bookmarkEnd w:id="175"/>
      <w:bookmarkEnd w:id="17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0D734E">
        <w:fldChar w:fldCharType="begin"/>
      </w:r>
      <w:r w:rsidR="000D734E">
        <w:instrText xml:space="preserve"> REF _Ref306114638 \r \h  \* MERGEFORMAT </w:instrText>
      </w:r>
      <w:r w:rsidR="000D734E">
        <w:fldChar w:fldCharType="separate"/>
      </w:r>
      <w:r w:rsidR="001324D5" w:rsidRPr="001324D5">
        <w:rPr>
          <w:bCs w:val="0"/>
          <w:sz w:val="24"/>
          <w:szCs w:val="24"/>
        </w:rPr>
        <w:t>3.3.1</w:t>
      </w:r>
      <w:r w:rsidR="000D734E">
        <w:fldChar w:fldCharType="end"/>
      </w:r>
      <w:r w:rsidRPr="00433EB1">
        <w:rPr>
          <w:bCs w:val="0"/>
          <w:sz w:val="24"/>
          <w:szCs w:val="24"/>
        </w:rPr>
        <w:t xml:space="preserve">. </w:t>
      </w:r>
      <w:bookmarkEnd w:id="17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0D734E">
        <w:fldChar w:fldCharType="begin"/>
      </w:r>
      <w:r w:rsidR="000D734E">
        <w:instrText xml:space="preserve"> REF _Ref55279015 \r \h  \* MERGEFORMAT </w:instrText>
      </w:r>
      <w:r w:rsidR="000D734E">
        <w:fldChar w:fldCharType="separate"/>
      </w:r>
      <w:r w:rsidR="001324D5" w:rsidRPr="001324D5">
        <w:rPr>
          <w:bCs w:val="0"/>
          <w:sz w:val="24"/>
          <w:szCs w:val="24"/>
        </w:rPr>
        <w:t>3.3.1.6</w:t>
      </w:r>
      <w:r w:rsidR="000D734E">
        <w:fldChar w:fldCharType="end"/>
      </w:r>
      <w:r w:rsidRPr="00433EB1">
        <w:rPr>
          <w:bCs w:val="0"/>
          <w:sz w:val="24"/>
          <w:szCs w:val="24"/>
        </w:rPr>
        <w:t xml:space="preserve"> и </w:t>
      </w:r>
      <w:r w:rsidR="000D734E">
        <w:fldChar w:fldCharType="begin"/>
      </w:r>
      <w:r w:rsidR="000D734E">
        <w:instrText xml:space="preserve"> REF _Ref195087786 \r \h  \* MERGEFORMAT </w:instrText>
      </w:r>
      <w:r w:rsidR="000D734E">
        <w:fldChar w:fldCharType="separate"/>
      </w:r>
      <w:r w:rsidR="001324D5" w:rsidRPr="001324D5">
        <w:rPr>
          <w:bCs w:val="0"/>
          <w:sz w:val="24"/>
          <w:szCs w:val="24"/>
        </w:rPr>
        <w:t>3.3.1.7</w:t>
      </w:r>
      <w:r w:rsidR="000D734E">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17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7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179" w:name="_Ref306008743"/>
      <w:bookmarkStart w:id="180" w:name="_Toc440357093"/>
      <w:bookmarkStart w:id="181" w:name="_Toc440359648"/>
      <w:bookmarkStart w:id="182" w:name="_Toc440632111"/>
      <w:bookmarkStart w:id="183" w:name="_Toc440875932"/>
      <w:bookmarkStart w:id="184" w:name="_Toc441131264"/>
      <w:bookmarkStart w:id="185" w:name="_Toc447292455"/>
      <w:r w:rsidRPr="00E71A48">
        <w:rPr>
          <w:szCs w:val="24"/>
        </w:rPr>
        <w:t xml:space="preserve">Требования к сроку действия </w:t>
      </w:r>
      <w:r w:rsidR="004B5EB3" w:rsidRPr="00E71A48">
        <w:rPr>
          <w:szCs w:val="24"/>
        </w:rPr>
        <w:t>Заявк</w:t>
      </w:r>
      <w:r w:rsidRPr="00E71A48">
        <w:rPr>
          <w:szCs w:val="24"/>
        </w:rPr>
        <w:t>и</w:t>
      </w:r>
      <w:bookmarkEnd w:id="179"/>
      <w:bookmarkEnd w:id="180"/>
      <w:bookmarkEnd w:id="181"/>
      <w:bookmarkEnd w:id="182"/>
      <w:bookmarkEnd w:id="183"/>
      <w:bookmarkEnd w:id="184"/>
      <w:bookmarkEnd w:id="185"/>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0D734E">
        <w:fldChar w:fldCharType="begin"/>
      </w:r>
      <w:r w:rsidR="000D734E">
        <w:instrText xml:space="preserve"> REF _Ref306017842 \r \h  \* MERGEFORMAT </w:instrText>
      </w:r>
      <w:r w:rsidR="000D734E">
        <w:fldChar w:fldCharType="separate"/>
      </w:r>
      <w:r w:rsidR="001324D5" w:rsidRPr="001324D5">
        <w:rPr>
          <w:bCs w:val="0"/>
          <w:sz w:val="24"/>
          <w:szCs w:val="24"/>
        </w:rPr>
        <w:t>3.4.2.4</w:t>
      </w:r>
      <w:r w:rsidR="000D734E">
        <w:fldChar w:fldCharType="end"/>
      </w:r>
      <w:r w:rsidR="003F5CDB">
        <w:rPr>
          <w:bCs w:val="0"/>
          <w:sz w:val="24"/>
          <w:szCs w:val="24"/>
        </w:rPr>
        <w:t>)</w:t>
      </w:r>
      <w:r w:rsidR="00717F60" w:rsidRPr="00E71A48">
        <w:rPr>
          <w:bCs w:val="0"/>
          <w:sz w:val="24"/>
          <w:szCs w:val="24"/>
        </w:rPr>
        <w:t>.</w:t>
      </w:r>
      <w:bookmarkEnd w:id="186"/>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7" w:name="_Toc440357094"/>
      <w:bookmarkStart w:id="188" w:name="_Toc440359649"/>
      <w:bookmarkStart w:id="189" w:name="_Toc440632112"/>
      <w:bookmarkStart w:id="190" w:name="_Toc440875933"/>
      <w:bookmarkStart w:id="191" w:name="_Toc441131265"/>
      <w:bookmarkStart w:id="192" w:name="_Toc447292456"/>
      <w:r w:rsidRPr="00E71A48">
        <w:rPr>
          <w:szCs w:val="24"/>
        </w:rPr>
        <w:t xml:space="preserve">Требования к языку </w:t>
      </w:r>
      <w:r w:rsidR="004B5EB3" w:rsidRPr="00E71A48">
        <w:rPr>
          <w:szCs w:val="24"/>
        </w:rPr>
        <w:t>Заявк</w:t>
      </w:r>
      <w:r w:rsidRPr="00E71A48">
        <w:rPr>
          <w:szCs w:val="24"/>
        </w:rPr>
        <w:t>и</w:t>
      </w:r>
      <w:bookmarkEnd w:id="187"/>
      <w:bookmarkEnd w:id="188"/>
      <w:bookmarkEnd w:id="189"/>
      <w:bookmarkEnd w:id="190"/>
      <w:bookmarkEnd w:id="191"/>
      <w:bookmarkEnd w:id="192"/>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3" w:name="_Toc440357095"/>
      <w:bookmarkStart w:id="194" w:name="_Toc440359650"/>
      <w:bookmarkStart w:id="195" w:name="_Toc440632113"/>
      <w:bookmarkStart w:id="196" w:name="_Toc440875934"/>
      <w:bookmarkStart w:id="197" w:name="_Toc441131266"/>
      <w:bookmarkStart w:id="198" w:name="_Toc447292457"/>
      <w:r w:rsidRPr="00E71A48">
        <w:rPr>
          <w:szCs w:val="24"/>
        </w:rPr>
        <w:t xml:space="preserve">Требования к валюте </w:t>
      </w:r>
      <w:r w:rsidR="004B5EB3" w:rsidRPr="00E71A48">
        <w:rPr>
          <w:szCs w:val="24"/>
        </w:rPr>
        <w:t>Заявк</w:t>
      </w:r>
      <w:r w:rsidRPr="00E71A48">
        <w:rPr>
          <w:szCs w:val="24"/>
        </w:rPr>
        <w:t>и</w:t>
      </w:r>
      <w:bookmarkEnd w:id="193"/>
      <w:bookmarkEnd w:id="194"/>
      <w:bookmarkEnd w:id="195"/>
      <w:bookmarkEnd w:id="196"/>
      <w:bookmarkEnd w:id="197"/>
      <w:bookmarkEnd w:id="198"/>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9" w:name="_Toc440357096"/>
      <w:bookmarkStart w:id="200" w:name="_Toc440359651"/>
      <w:bookmarkStart w:id="201" w:name="_Toc440632114"/>
      <w:bookmarkStart w:id="202" w:name="_Toc440875935"/>
      <w:bookmarkStart w:id="203" w:name="_Toc441131267"/>
      <w:bookmarkStart w:id="204" w:name="_Toc44729245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199"/>
      <w:bookmarkEnd w:id="200"/>
      <w:bookmarkEnd w:id="201"/>
      <w:bookmarkEnd w:id="202"/>
      <w:bookmarkEnd w:id="203"/>
      <w:bookmarkEnd w:id="204"/>
    </w:p>
    <w:p w:rsidR="00216641" w:rsidRPr="00EA4E3D"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A4E3D">
        <w:rPr>
          <w:bCs w:val="0"/>
          <w:sz w:val="24"/>
          <w:szCs w:val="24"/>
        </w:rPr>
        <w:t xml:space="preserve">Начальная (максимальная) цена </w:t>
      </w:r>
      <w:r w:rsidR="00123C70" w:rsidRPr="00EA4E3D">
        <w:rPr>
          <w:bCs w:val="0"/>
          <w:sz w:val="24"/>
          <w:szCs w:val="24"/>
        </w:rPr>
        <w:t>Договор</w:t>
      </w:r>
      <w:r w:rsidRPr="00EA4E3D">
        <w:rPr>
          <w:bCs w:val="0"/>
          <w:sz w:val="24"/>
          <w:szCs w:val="24"/>
        </w:rPr>
        <w:t>а</w:t>
      </w:r>
      <w:r w:rsidR="00EA4E3D" w:rsidRPr="00EA4E3D">
        <w:rPr>
          <w:bCs w:val="0"/>
          <w:sz w:val="24"/>
          <w:szCs w:val="24"/>
        </w:rPr>
        <w:t xml:space="preserve"> </w:t>
      </w:r>
      <w:r w:rsidR="00EA4E3D" w:rsidRPr="00EA4E3D">
        <w:rPr>
          <w:b/>
          <w:sz w:val="24"/>
          <w:szCs w:val="24"/>
        </w:rPr>
        <w:t>353 291</w:t>
      </w:r>
      <w:r w:rsidR="00EA4E3D" w:rsidRPr="00EA4E3D">
        <w:rPr>
          <w:sz w:val="24"/>
          <w:szCs w:val="24"/>
        </w:rPr>
        <w:t xml:space="preserve"> (Триста пятьдесят три тысячи двести девяносто один) рубль 20 копеек РФ, без учета НДС; НДС составляет </w:t>
      </w:r>
      <w:r w:rsidR="00EA4E3D" w:rsidRPr="00EA4E3D">
        <w:rPr>
          <w:b/>
          <w:sz w:val="24"/>
          <w:szCs w:val="24"/>
        </w:rPr>
        <w:t>63 592</w:t>
      </w:r>
      <w:r w:rsidR="00EA4E3D" w:rsidRPr="00EA4E3D">
        <w:rPr>
          <w:sz w:val="24"/>
          <w:szCs w:val="24"/>
        </w:rPr>
        <w:t xml:space="preserve"> (Шестьдесят три тысячи пятьсот девяносто два) рубля 42 копейки РФ; </w:t>
      </w:r>
      <w:r w:rsidR="00EA4E3D" w:rsidRPr="00EA4E3D">
        <w:rPr>
          <w:b/>
          <w:sz w:val="24"/>
          <w:szCs w:val="24"/>
        </w:rPr>
        <w:t>416 883</w:t>
      </w:r>
      <w:r w:rsidR="00EA4E3D" w:rsidRPr="00EA4E3D">
        <w:rPr>
          <w:sz w:val="24"/>
          <w:szCs w:val="24"/>
        </w:rPr>
        <w:t xml:space="preserve"> (Четыреста шестнадцать тысяч восемьсот восемьдесят три) рубля 62 копейки РФ, с учетом НДС</w:t>
      </w:r>
      <w:r w:rsidR="00EA4E3D">
        <w:rPr>
          <w:bCs w:val="0"/>
          <w:sz w:val="24"/>
          <w:szCs w:val="24"/>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741487"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741487">
        <w:rPr>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243008">
        <w:rPr>
          <w:bCs w:val="0"/>
          <w:sz w:val="24"/>
          <w:szCs w:val="24"/>
        </w:rPr>
        <w:fldChar w:fldCharType="begin"/>
      </w:r>
      <w:r w:rsidR="003F3A69">
        <w:rPr>
          <w:bCs w:val="0"/>
          <w:sz w:val="24"/>
          <w:szCs w:val="24"/>
        </w:rPr>
        <w:instrText xml:space="preserve"> REF _Ref55336310 \r \h </w:instrText>
      </w:r>
      <w:r w:rsidR="00243008">
        <w:rPr>
          <w:bCs w:val="0"/>
          <w:sz w:val="24"/>
          <w:szCs w:val="24"/>
        </w:rPr>
      </w:r>
      <w:r w:rsidR="00243008">
        <w:rPr>
          <w:bCs w:val="0"/>
          <w:sz w:val="24"/>
          <w:szCs w:val="24"/>
        </w:rPr>
        <w:fldChar w:fldCharType="separate"/>
      </w:r>
      <w:r w:rsidR="001324D5">
        <w:rPr>
          <w:bCs w:val="0"/>
          <w:sz w:val="24"/>
          <w:szCs w:val="24"/>
        </w:rPr>
        <w:t>5.1</w:t>
      </w:r>
      <w:r w:rsidR="00243008">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243008">
        <w:rPr>
          <w:bCs w:val="0"/>
          <w:sz w:val="24"/>
          <w:szCs w:val="24"/>
        </w:rPr>
        <w:fldChar w:fldCharType="begin"/>
      </w:r>
      <w:r w:rsidR="003F3A69">
        <w:rPr>
          <w:bCs w:val="0"/>
          <w:sz w:val="24"/>
          <w:szCs w:val="24"/>
        </w:rPr>
        <w:instrText xml:space="preserve"> REF _Ref440271072 \r \h </w:instrText>
      </w:r>
      <w:r w:rsidR="00243008">
        <w:rPr>
          <w:bCs w:val="0"/>
          <w:sz w:val="24"/>
          <w:szCs w:val="24"/>
        </w:rPr>
      </w:r>
      <w:r w:rsidR="00243008">
        <w:rPr>
          <w:bCs w:val="0"/>
          <w:sz w:val="24"/>
          <w:szCs w:val="24"/>
        </w:rPr>
        <w:fldChar w:fldCharType="separate"/>
      </w:r>
      <w:r w:rsidR="001324D5">
        <w:rPr>
          <w:bCs w:val="0"/>
          <w:sz w:val="24"/>
          <w:szCs w:val="24"/>
        </w:rPr>
        <w:t>5.2</w:t>
      </w:r>
      <w:r w:rsidR="00243008">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243008">
        <w:rPr>
          <w:bCs w:val="0"/>
          <w:sz w:val="24"/>
          <w:szCs w:val="24"/>
        </w:rPr>
        <w:fldChar w:fldCharType="begin"/>
      </w:r>
      <w:r w:rsidR="003F3A69">
        <w:rPr>
          <w:bCs w:val="0"/>
          <w:sz w:val="24"/>
          <w:szCs w:val="24"/>
        </w:rPr>
        <w:instrText xml:space="preserve"> REF _Ref306138385 \r \h </w:instrText>
      </w:r>
      <w:r w:rsidR="00243008">
        <w:rPr>
          <w:bCs w:val="0"/>
          <w:sz w:val="24"/>
          <w:szCs w:val="24"/>
        </w:rPr>
      </w:r>
      <w:r w:rsidR="00243008">
        <w:rPr>
          <w:bCs w:val="0"/>
          <w:sz w:val="24"/>
          <w:szCs w:val="24"/>
        </w:rPr>
        <w:fldChar w:fldCharType="separate"/>
      </w:r>
      <w:r w:rsidR="001324D5">
        <w:rPr>
          <w:bCs w:val="0"/>
          <w:sz w:val="24"/>
          <w:szCs w:val="24"/>
        </w:rPr>
        <w:t>3.6.4</w:t>
      </w:r>
      <w:r w:rsidR="0024300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1268"/>
      <w:bookmarkStart w:id="212" w:name="_Toc44729245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EC6F39">
        <w:rPr>
          <w:bCs w:val="0"/>
          <w:sz w:val="24"/>
          <w:szCs w:val="24"/>
        </w:rPr>
        <w:t xml:space="preserve">, </w:t>
      </w:r>
      <w:r w:rsidR="00EC6F39" w:rsidRPr="00EC6F39">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243008" w:rsidRPr="000F4365">
        <w:rPr>
          <w:bCs w:val="0"/>
          <w:sz w:val="24"/>
          <w:szCs w:val="24"/>
        </w:rPr>
        <w:fldChar w:fldCharType="begin"/>
      </w:r>
      <w:r w:rsidR="003F3A69" w:rsidRPr="000F4365">
        <w:rPr>
          <w:bCs w:val="0"/>
          <w:sz w:val="24"/>
          <w:szCs w:val="24"/>
        </w:rPr>
        <w:instrText xml:space="preserve"> REF _Ref440271628 \r \h </w:instrText>
      </w:r>
      <w:r w:rsidR="00243008" w:rsidRPr="000F4365">
        <w:rPr>
          <w:bCs w:val="0"/>
          <w:sz w:val="24"/>
          <w:szCs w:val="24"/>
        </w:rPr>
      </w:r>
      <w:r w:rsidR="00243008" w:rsidRPr="000F4365">
        <w:rPr>
          <w:bCs w:val="0"/>
          <w:sz w:val="24"/>
          <w:szCs w:val="24"/>
        </w:rPr>
        <w:fldChar w:fldCharType="separate"/>
      </w:r>
      <w:r w:rsidR="001324D5">
        <w:rPr>
          <w:bCs w:val="0"/>
          <w:sz w:val="24"/>
          <w:szCs w:val="24"/>
        </w:rPr>
        <w:t>3.3.9</w:t>
      </w:r>
      <w:r w:rsidR="00243008"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D734E">
        <w:fldChar w:fldCharType="begin"/>
      </w:r>
      <w:r w:rsidR="000D734E">
        <w:instrText xml:space="preserve"> REF _Ref191386461 \n \h  \* MERGEFORMAT </w:instrText>
      </w:r>
      <w:r w:rsidR="000D734E">
        <w:fldChar w:fldCharType="separate"/>
      </w:r>
      <w:r w:rsidR="001324D5" w:rsidRPr="001324D5">
        <w:rPr>
          <w:bCs w:val="0"/>
          <w:sz w:val="24"/>
          <w:szCs w:val="24"/>
        </w:rPr>
        <w:t>3.3.10</w:t>
      </w:r>
      <w:r w:rsidR="000D734E">
        <w:fldChar w:fldCharType="end"/>
      </w:r>
      <w:r w:rsidRPr="000F4365">
        <w:rPr>
          <w:bCs w:val="0"/>
          <w:sz w:val="24"/>
          <w:szCs w:val="24"/>
        </w:rPr>
        <w:t xml:space="preserve">. </w:t>
      </w:r>
      <w:bookmarkEnd w:id="216"/>
      <w:bookmarkEnd w:id="217"/>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7560E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7560EC">
        <w:rPr>
          <w:rFonts w:eastAsia="Arial Unicode MS"/>
          <w:sz w:val="24"/>
          <w:szCs w:val="24"/>
          <w:lang w:eastAsia="ru-RU"/>
        </w:rPr>
        <w:t xml:space="preserve">который ведется в соответствии с Федеральным законом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7560EC">
        <w:rPr>
          <w:rFonts w:eastAsia="Arial Unicode MS"/>
          <w:sz w:val="24"/>
          <w:szCs w:val="24"/>
          <w:lang w:eastAsia="ru-RU"/>
        </w:rPr>
        <w:t>;</w:t>
      </w:r>
      <w:bookmarkEnd w:id="221"/>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560EC">
        <w:rPr>
          <w:color w:val="000000"/>
          <w:sz w:val="24"/>
          <w:szCs w:val="24"/>
          <w:lang w:eastAsia="ru-RU"/>
        </w:rPr>
        <w:t>обладать необходимыми профессиональными знаниями,</w:t>
      </w:r>
      <w:r w:rsidRPr="00E71A48">
        <w:rPr>
          <w:color w:val="000000"/>
          <w:sz w:val="24"/>
          <w:szCs w:val="24"/>
          <w:lang w:eastAsia="ru-RU"/>
        </w:rPr>
        <w:t xml:space="preserve">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EC6F39" w:rsidRPr="00EC6F39" w:rsidRDefault="00EC6F39" w:rsidP="00EC6F39">
      <w:pPr>
        <w:numPr>
          <w:ilvl w:val="0"/>
          <w:numId w:val="21"/>
        </w:numPr>
        <w:suppressAutoHyphens w:val="0"/>
        <w:spacing w:line="264" w:lineRule="auto"/>
        <w:rPr>
          <w:sz w:val="24"/>
          <w:szCs w:val="24"/>
          <w:lang w:eastAsia="ru-RU"/>
        </w:rPr>
      </w:pPr>
      <w:r w:rsidRPr="00EC6F3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841506">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roofErr w:type="gramEnd"/>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0D734E">
        <w:fldChar w:fldCharType="begin"/>
      </w:r>
      <w:r w:rsidR="000D734E">
        <w:instrText xml:space="preserve"> REF _Ref440271993 \r \h  \* MERGEFORMAT </w:instrText>
      </w:r>
      <w:r w:rsidR="000D734E">
        <w:fldChar w:fldCharType="separate"/>
      </w:r>
      <w:r w:rsidR="001324D5" w:rsidRPr="001324D5">
        <w:rPr>
          <w:sz w:val="24"/>
          <w:szCs w:val="24"/>
        </w:rPr>
        <w:t>5.9</w:t>
      </w:r>
      <w:r w:rsidR="000D734E">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25"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243008">
        <w:rPr>
          <w:sz w:val="24"/>
          <w:szCs w:val="24"/>
        </w:rPr>
        <w:fldChar w:fldCharType="begin"/>
      </w:r>
      <w:r w:rsidR="003F3A69">
        <w:rPr>
          <w:sz w:val="24"/>
          <w:szCs w:val="24"/>
        </w:rPr>
        <w:instrText xml:space="preserve"> REF _Ref440271964 \r \h </w:instrText>
      </w:r>
      <w:r w:rsidR="00243008">
        <w:rPr>
          <w:sz w:val="24"/>
          <w:szCs w:val="24"/>
        </w:rPr>
      </w:r>
      <w:r w:rsidR="00243008">
        <w:rPr>
          <w:sz w:val="24"/>
          <w:szCs w:val="24"/>
        </w:rPr>
        <w:fldChar w:fldCharType="separate"/>
      </w:r>
      <w:r w:rsidR="001324D5">
        <w:rPr>
          <w:sz w:val="24"/>
          <w:szCs w:val="24"/>
        </w:rPr>
        <w:t>5.1.3</w:t>
      </w:r>
      <w:r w:rsidR="00243008">
        <w:rPr>
          <w:sz w:val="24"/>
          <w:szCs w:val="24"/>
        </w:rPr>
        <w:fldChar w:fldCharType="end"/>
      </w:r>
      <w:r w:rsidR="00A600E3">
        <w:rPr>
          <w:sz w:val="24"/>
          <w:szCs w:val="24"/>
        </w:rPr>
        <w:t>)</w:t>
      </w:r>
      <w:r w:rsidRPr="00F82225">
        <w:rPr>
          <w:sz w:val="24"/>
          <w:szCs w:val="24"/>
        </w:rPr>
        <w:t>;</w:t>
      </w:r>
      <w:bookmarkEnd w:id="225"/>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243008">
        <w:rPr>
          <w:sz w:val="24"/>
          <w:szCs w:val="24"/>
        </w:rPr>
        <w:fldChar w:fldCharType="begin"/>
      </w:r>
      <w:r w:rsidR="003F3A69">
        <w:rPr>
          <w:sz w:val="24"/>
          <w:szCs w:val="24"/>
        </w:rPr>
        <w:instrText xml:space="preserve"> REF _Ref440272035 \r \h </w:instrText>
      </w:r>
      <w:r w:rsidR="00243008">
        <w:rPr>
          <w:sz w:val="24"/>
          <w:szCs w:val="24"/>
        </w:rPr>
      </w:r>
      <w:r w:rsidR="00243008">
        <w:rPr>
          <w:sz w:val="24"/>
          <w:szCs w:val="24"/>
        </w:rPr>
        <w:fldChar w:fldCharType="separate"/>
      </w:r>
      <w:r w:rsidR="001324D5">
        <w:rPr>
          <w:sz w:val="24"/>
          <w:szCs w:val="24"/>
        </w:rPr>
        <w:t>5.11</w:t>
      </w:r>
      <w:r w:rsidR="00243008">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243008">
        <w:rPr>
          <w:sz w:val="24"/>
          <w:szCs w:val="24"/>
        </w:rPr>
        <w:fldChar w:fldCharType="begin"/>
      </w:r>
      <w:r w:rsidR="003F3A69">
        <w:rPr>
          <w:sz w:val="24"/>
          <w:szCs w:val="24"/>
        </w:rPr>
        <w:instrText xml:space="preserve"> REF _Ref440272051 \r \h </w:instrText>
      </w:r>
      <w:r w:rsidR="00243008">
        <w:rPr>
          <w:sz w:val="24"/>
          <w:szCs w:val="24"/>
        </w:rPr>
      </w:r>
      <w:r w:rsidR="00243008">
        <w:rPr>
          <w:sz w:val="24"/>
          <w:szCs w:val="24"/>
        </w:rPr>
        <w:fldChar w:fldCharType="separate"/>
      </w:r>
      <w:r w:rsidR="001324D5">
        <w:rPr>
          <w:sz w:val="24"/>
          <w:szCs w:val="24"/>
        </w:rPr>
        <w:t>5.12</w:t>
      </w:r>
      <w:r w:rsidR="00243008">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roofErr w:type="gramEnd"/>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26"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0D734E">
        <w:fldChar w:fldCharType="begin"/>
      </w:r>
      <w:r w:rsidR="000D734E">
        <w:instrText xml:space="preserve"> REF _Ref440272119 \r \h  \* MERGEFORMAT </w:instrText>
      </w:r>
      <w:r w:rsidR="000D734E">
        <w:fldChar w:fldCharType="separate"/>
      </w:r>
      <w:r w:rsidR="001324D5" w:rsidRPr="001324D5">
        <w:rPr>
          <w:sz w:val="24"/>
          <w:szCs w:val="24"/>
        </w:rPr>
        <w:t>5.6.1</w:t>
      </w:r>
      <w:r w:rsidR="000D734E">
        <w:fldChar w:fldCharType="end"/>
      </w:r>
      <w:r w:rsidR="009948B4" w:rsidRPr="00CB550A">
        <w:rPr>
          <w:sz w:val="24"/>
          <w:szCs w:val="24"/>
        </w:rPr>
        <w:t>)</w:t>
      </w:r>
      <w:r w:rsidR="00F82225" w:rsidRPr="00CB550A">
        <w:rPr>
          <w:sz w:val="24"/>
          <w:szCs w:val="24"/>
        </w:rPr>
        <w:t>;</w:t>
      </w:r>
      <w:bookmarkEnd w:id="226"/>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27"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0D734E">
        <w:fldChar w:fldCharType="begin"/>
      </w:r>
      <w:r w:rsidR="000D734E">
        <w:instrText xml:space="preserve"> REF _Ref440272147 \r \h  \* MERGEFORMAT </w:instrText>
      </w:r>
      <w:r w:rsidR="000D734E">
        <w:fldChar w:fldCharType="separate"/>
      </w:r>
      <w:r w:rsidR="001324D5" w:rsidRPr="001324D5">
        <w:rPr>
          <w:sz w:val="24"/>
          <w:szCs w:val="24"/>
        </w:rPr>
        <w:t>5.6.2</w:t>
      </w:r>
      <w:r w:rsidR="000D734E">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27"/>
    </w:p>
    <w:p w:rsidR="00F82225" w:rsidRPr="00B910E8" w:rsidRDefault="00330FD1" w:rsidP="00CB550A">
      <w:pPr>
        <w:widowControl w:val="0"/>
        <w:numPr>
          <w:ilvl w:val="0"/>
          <w:numId w:val="48"/>
        </w:numPr>
        <w:tabs>
          <w:tab w:val="left" w:pos="1260"/>
        </w:tabs>
        <w:autoSpaceDE w:val="0"/>
        <w:spacing w:line="264" w:lineRule="auto"/>
        <w:ind w:left="1276"/>
        <w:rPr>
          <w:sz w:val="24"/>
          <w:szCs w:val="24"/>
        </w:rPr>
      </w:pPr>
      <w:r w:rsidRPr="00131995">
        <w:rPr>
          <w:sz w:val="24"/>
          <w:szCs w:val="24"/>
        </w:rPr>
        <w:t>Копии документов, подтверждающие наличие у Участника полномочий от</w:t>
      </w:r>
      <w:r w:rsidRPr="00920CB0">
        <w:rPr>
          <w:sz w:val="24"/>
          <w:szCs w:val="24"/>
        </w:rPr>
        <w:t xml:space="preserve"> производителей оборудования на предложение оборудования в рамках участия в </w:t>
      </w:r>
      <w:r>
        <w:rPr>
          <w:sz w:val="24"/>
          <w:szCs w:val="24"/>
        </w:rPr>
        <w:t>Запросе предложений</w:t>
      </w:r>
      <w:r w:rsidR="00920CB0" w:rsidRPr="00B910E8">
        <w:rPr>
          <w:sz w:val="24"/>
          <w:szCs w:val="24"/>
        </w:rPr>
        <w:t>;</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3C2207" w:rsidRPr="00B910E8">
        <w:rPr>
          <w:sz w:val="24"/>
          <w:szCs w:val="24"/>
        </w:rPr>
        <w:t>подраздел</w:t>
      </w:r>
      <w:r w:rsidR="002D102A">
        <w:rPr>
          <w:sz w:val="24"/>
          <w:szCs w:val="24"/>
        </w:rPr>
        <w:t xml:space="preserve"> </w:t>
      </w:r>
      <w:r w:rsidR="00243008">
        <w:rPr>
          <w:sz w:val="24"/>
          <w:szCs w:val="24"/>
        </w:rPr>
        <w:fldChar w:fldCharType="begin"/>
      </w:r>
      <w:r w:rsidR="002D102A">
        <w:rPr>
          <w:sz w:val="24"/>
          <w:szCs w:val="24"/>
        </w:rPr>
        <w:instrText xml:space="preserve"> REF _Ref449017008 \r \h </w:instrText>
      </w:r>
      <w:r w:rsidR="00243008">
        <w:rPr>
          <w:sz w:val="24"/>
          <w:szCs w:val="24"/>
        </w:rPr>
      </w:r>
      <w:r w:rsidR="00243008">
        <w:rPr>
          <w:sz w:val="24"/>
          <w:szCs w:val="24"/>
        </w:rPr>
        <w:fldChar w:fldCharType="separate"/>
      </w:r>
      <w:r w:rsidR="001324D5">
        <w:rPr>
          <w:sz w:val="24"/>
          <w:szCs w:val="24"/>
        </w:rPr>
        <w:t>5.7</w:t>
      </w:r>
      <w:r w:rsidR="00243008">
        <w:rPr>
          <w:sz w:val="24"/>
          <w:szCs w:val="24"/>
        </w:rPr>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243008">
        <w:rPr>
          <w:sz w:val="24"/>
          <w:szCs w:val="24"/>
        </w:rPr>
        <w:fldChar w:fldCharType="begin"/>
      </w:r>
      <w:r w:rsidR="003C2207">
        <w:rPr>
          <w:sz w:val="24"/>
          <w:szCs w:val="24"/>
        </w:rPr>
        <w:instrText xml:space="preserve"> REF _Ref55336398 \r \h </w:instrText>
      </w:r>
      <w:r w:rsidR="00243008">
        <w:rPr>
          <w:sz w:val="24"/>
          <w:szCs w:val="24"/>
        </w:rPr>
      </w:r>
      <w:r w:rsidR="00243008">
        <w:rPr>
          <w:sz w:val="24"/>
          <w:szCs w:val="24"/>
        </w:rPr>
        <w:fldChar w:fldCharType="separate"/>
      </w:r>
      <w:r w:rsidR="001324D5">
        <w:rPr>
          <w:sz w:val="24"/>
          <w:szCs w:val="24"/>
        </w:rPr>
        <w:t>5.8</w:t>
      </w:r>
      <w:r w:rsidR="00243008">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243008">
        <w:rPr>
          <w:sz w:val="24"/>
          <w:szCs w:val="24"/>
        </w:rPr>
        <w:fldChar w:fldCharType="begin"/>
      </w:r>
      <w:r w:rsidR="003C2207">
        <w:rPr>
          <w:sz w:val="24"/>
          <w:szCs w:val="24"/>
        </w:rPr>
        <w:instrText xml:space="preserve"> REF _Ref440272256 \r \h </w:instrText>
      </w:r>
      <w:r w:rsidR="00243008">
        <w:rPr>
          <w:sz w:val="24"/>
          <w:szCs w:val="24"/>
        </w:rPr>
      </w:r>
      <w:r w:rsidR="00243008">
        <w:rPr>
          <w:sz w:val="24"/>
          <w:szCs w:val="24"/>
        </w:rPr>
        <w:fldChar w:fldCharType="separate"/>
      </w:r>
      <w:r w:rsidR="001324D5">
        <w:rPr>
          <w:sz w:val="24"/>
          <w:szCs w:val="24"/>
        </w:rPr>
        <w:t>5.13</w:t>
      </w:r>
      <w:r w:rsidR="00243008">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0D734E">
        <w:fldChar w:fldCharType="begin"/>
      </w:r>
      <w:r w:rsidR="000D734E">
        <w:instrText xml:space="preserve"> REF _Ref440272274 \r \h  \* MERGEFORMAT </w:instrText>
      </w:r>
      <w:r w:rsidR="000D734E">
        <w:fldChar w:fldCharType="separate"/>
      </w:r>
      <w:r w:rsidR="001324D5" w:rsidRPr="001324D5">
        <w:rPr>
          <w:sz w:val="24"/>
          <w:szCs w:val="24"/>
        </w:rPr>
        <w:t>5.14</w:t>
      </w:r>
      <w:r w:rsidR="000D734E">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1269"/>
      <w:bookmarkStart w:id="235" w:name="_Toc447292460"/>
      <w:r w:rsidRPr="00E71A48">
        <w:rPr>
          <w:szCs w:val="24"/>
        </w:rPr>
        <w:t xml:space="preserve">Привлечение </w:t>
      </w:r>
      <w:bookmarkEnd w:id="228"/>
      <w:proofErr w:type="spellStart"/>
      <w:r w:rsidR="005B074F" w:rsidRPr="00E71A48">
        <w:rPr>
          <w:szCs w:val="24"/>
        </w:rPr>
        <w:t>сопоставщиков</w:t>
      </w:r>
      <w:bookmarkEnd w:id="229"/>
      <w:bookmarkEnd w:id="230"/>
      <w:bookmarkEnd w:id="231"/>
      <w:bookmarkEnd w:id="232"/>
      <w:bookmarkEnd w:id="233"/>
      <w:bookmarkEnd w:id="234"/>
      <w:bookmarkEnd w:id="235"/>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1270"/>
      <w:bookmarkStart w:id="242" w:name="_Toc44729246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D734E">
        <w:fldChar w:fldCharType="begin"/>
      </w:r>
      <w:r w:rsidR="000D734E">
        <w:instrText xml:space="preserve"> REF _Ref191386482 \r \h  \* MERGEFORMAT </w:instrText>
      </w:r>
      <w:r w:rsidR="000D734E">
        <w:fldChar w:fldCharType="separate"/>
      </w:r>
      <w:r w:rsidR="001324D5" w:rsidRPr="001324D5">
        <w:rPr>
          <w:bCs w:val="0"/>
          <w:sz w:val="24"/>
          <w:szCs w:val="24"/>
        </w:rPr>
        <w:t>3.3.8.1</w:t>
      </w:r>
      <w:r w:rsidR="000D734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D734E">
        <w:fldChar w:fldCharType="begin"/>
      </w:r>
      <w:r w:rsidR="000D734E">
        <w:instrText xml:space="preserve"> REF _Ref191386407 \r \h  \* MERGEFORMAT </w:instrText>
      </w:r>
      <w:r w:rsidR="000D734E">
        <w:fldChar w:fldCharType="separate"/>
      </w:r>
      <w:r w:rsidR="001324D5" w:rsidRPr="001324D5">
        <w:rPr>
          <w:bCs w:val="0"/>
          <w:sz w:val="24"/>
          <w:szCs w:val="24"/>
        </w:rPr>
        <w:t>3.3.8</w:t>
      </w:r>
      <w:r w:rsidR="000D734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243008">
        <w:rPr>
          <w:bCs w:val="0"/>
          <w:sz w:val="24"/>
          <w:szCs w:val="24"/>
        </w:rPr>
        <w:fldChar w:fldCharType="begin"/>
      </w:r>
      <w:r w:rsidR="000F4365">
        <w:rPr>
          <w:bCs w:val="0"/>
          <w:sz w:val="24"/>
          <w:szCs w:val="24"/>
        </w:rPr>
        <w:instrText xml:space="preserve"> REF _Ref440291364 \r \h </w:instrText>
      </w:r>
      <w:r w:rsidR="00243008">
        <w:rPr>
          <w:bCs w:val="0"/>
          <w:sz w:val="24"/>
          <w:szCs w:val="24"/>
        </w:rPr>
      </w:r>
      <w:r w:rsidR="00243008">
        <w:rPr>
          <w:bCs w:val="0"/>
          <w:sz w:val="24"/>
          <w:szCs w:val="24"/>
        </w:rPr>
        <w:fldChar w:fldCharType="separate"/>
      </w:r>
      <w:r w:rsidR="001324D5">
        <w:rPr>
          <w:bCs w:val="0"/>
          <w:sz w:val="24"/>
          <w:szCs w:val="24"/>
        </w:rPr>
        <w:t>3.3.8.1</w:t>
      </w:r>
      <w:r w:rsidR="00243008">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734E">
        <w:fldChar w:fldCharType="begin"/>
      </w:r>
      <w:r w:rsidR="000D734E">
        <w:instrText xml:space="preserve"> REF _Ref307563248 \r \h  \* MERGEFORMAT </w:instrText>
      </w:r>
      <w:r w:rsidR="000D734E">
        <w:fldChar w:fldCharType="separate"/>
      </w:r>
      <w:r w:rsidR="001324D5" w:rsidRPr="001324D5">
        <w:rPr>
          <w:bCs w:val="0"/>
          <w:sz w:val="24"/>
          <w:szCs w:val="24"/>
          <w:lang w:val="en-US"/>
        </w:rPr>
        <w:t>a</w:t>
      </w:r>
      <w:r w:rsidR="001324D5" w:rsidRPr="001324D5">
        <w:rPr>
          <w:bCs w:val="0"/>
          <w:sz w:val="24"/>
          <w:szCs w:val="24"/>
        </w:rPr>
        <w:t>)</w:t>
      </w:r>
      <w:r w:rsidR="000D734E">
        <w:fldChar w:fldCharType="end"/>
      </w:r>
      <w:r w:rsidRPr="00E71A48">
        <w:rPr>
          <w:bCs w:val="0"/>
          <w:sz w:val="24"/>
          <w:szCs w:val="24"/>
        </w:rPr>
        <w:t xml:space="preserve">- </w:t>
      </w:r>
      <w:r w:rsidR="000D734E">
        <w:fldChar w:fldCharType="begin"/>
      </w:r>
      <w:r w:rsidR="000D734E">
        <w:instrText xml:space="preserve"> REF _Ref307563262 \r \h  \* MERGEFORMAT </w:instrText>
      </w:r>
      <w:r w:rsidR="000D734E">
        <w:fldChar w:fldCharType="separate"/>
      </w:r>
      <w:r w:rsidR="001324D5" w:rsidRPr="001324D5">
        <w:rPr>
          <w:bCs w:val="0"/>
          <w:sz w:val="24"/>
          <w:szCs w:val="24"/>
          <w:lang w:val="en-US"/>
        </w:rPr>
        <w:t>g</w:t>
      </w:r>
      <w:r w:rsidR="001324D5" w:rsidRPr="001324D5">
        <w:rPr>
          <w:bCs w:val="0"/>
          <w:sz w:val="24"/>
          <w:szCs w:val="24"/>
        </w:rPr>
        <w:t>)</w:t>
      </w:r>
      <w:r w:rsidR="000D734E">
        <w:fldChar w:fldCharType="end"/>
      </w:r>
      <w:r w:rsidRPr="00E71A48">
        <w:rPr>
          <w:bCs w:val="0"/>
          <w:sz w:val="24"/>
          <w:szCs w:val="24"/>
        </w:rPr>
        <w:t xml:space="preserve">п. </w:t>
      </w:r>
      <w:r w:rsidR="000D734E">
        <w:fldChar w:fldCharType="begin"/>
      </w:r>
      <w:r w:rsidR="000D734E">
        <w:instrText xml:space="preserve"> REF _Ref306032591 \r \h  \* MERGEFORMAT </w:instrText>
      </w:r>
      <w:r w:rsidR="000D734E">
        <w:fldChar w:fldCharType="separate"/>
      </w:r>
      <w:r w:rsidR="001324D5" w:rsidRPr="001324D5">
        <w:rPr>
          <w:bCs w:val="0"/>
          <w:sz w:val="24"/>
          <w:szCs w:val="24"/>
        </w:rPr>
        <w:t>3.3.10.4</w:t>
      </w:r>
      <w:r w:rsidR="000D734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243008">
        <w:rPr>
          <w:sz w:val="24"/>
          <w:szCs w:val="24"/>
        </w:rPr>
        <w:fldChar w:fldCharType="begin"/>
      </w:r>
      <w:r w:rsidR="000F4365">
        <w:rPr>
          <w:bCs w:val="0"/>
          <w:sz w:val="24"/>
          <w:szCs w:val="24"/>
        </w:rPr>
        <w:instrText xml:space="preserve"> REF _Ref303669127 \r \h </w:instrText>
      </w:r>
      <w:r w:rsidR="00243008">
        <w:rPr>
          <w:sz w:val="24"/>
          <w:szCs w:val="24"/>
        </w:rPr>
      </w:r>
      <w:r w:rsidR="00243008">
        <w:rPr>
          <w:sz w:val="24"/>
          <w:szCs w:val="24"/>
        </w:rPr>
        <w:fldChar w:fldCharType="separate"/>
      </w:r>
      <w:r w:rsidR="001324D5">
        <w:rPr>
          <w:bCs w:val="0"/>
          <w:sz w:val="24"/>
          <w:szCs w:val="24"/>
        </w:rPr>
        <w:t>3.3.8.2</w:t>
      </w:r>
      <w:r w:rsidR="0024300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243008">
        <w:rPr>
          <w:bCs w:val="0"/>
          <w:sz w:val="24"/>
          <w:szCs w:val="24"/>
        </w:rPr>
        <w:fldChar w:fldCharType="begin"/>
      </w:r>
      <w:r w:rsidR="003C2207">
        <w:rPr>
          <w:bCs w:val="0"/>
          <w:sz w:val="24"/>
          <w:szCs w:val="24"/>
        </w:rPr>
        <w:instrText xml:space="preserve"> REF _Ref440272510 \r \h </w:instrText>
      </w:r>
      <w:r w:rsidR="00243008">
        <w:rPr>
          <w:bCs w:val="0"/>
          <w:sz w:val="24"/>
          <w:szCs w:val="24"/>
        </w:rPr>
      </w:r>
      <w:r w:rsidR="00243008">
        <w:rPr>
          <w:bCs w:val="0"/>
          <w:sz w:val="24"/>
          <w:szCs w:val="24"/>
        </w:rPr>
        <w:fldChar w:fldCharType="separate"/>
      </w:r>
      <w:r w:rsidR="001324D5">
        <w:rPr>
          <w:bCs w:val="0"/>
          <w:sz w:val="24"/>
          <w:szCs w:val="24"/>
        </w:rPr>
        <w:t>5.15</w:t>
      </w:r>
      <w:r w:rsidR="0024300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243008">
        <w:rPr>
          <w:bCs w:val="0"/>
          <w:sz w:val="24"/>
          <w:szCs w:val="24"/>
        </w:rPr>
        <w:fldChar w:fldCharType="begin"/>
      </w:r>
      <w:r w:rsidR="000F4365">
        <w:rPr>
          <w:bCs w:val="0"/>
          <w:sz w:val="24"/>
          <w:szCs w:val="24"/>
        </w:rPr>
        <w:instrText xml:space="preserve"> REF _Ref440291364 \r \h </w:instrText>
      </w:r>
      <w:r w:rsidR="00243008">
        <w:rPr>
          <w:bCs w:val="0"/>
          <w:sz w:val="24"/>
          <w:szCs w:val="24"/>
        </w:rPr>
      </w:r>
      <w:r w:rsidR="00243008">
        <w:rPr>
          <w:bCs w:val="0"/>
          <w:sz w:val="24"/>
          <w:szCs w:val="24"/>
        </w:rPr>
        <w:fldChar w:fldCharType="separate"/>
      </w:r>
      <w:r w:rsidR="001324D5">
        <w:rPr>
          <w:bCs w:val="0"/>
          <w:sz w:val="24"/>
          <w:szCs w:val="24"/>
        </w:rPr>
        <w:t>3.3.8.1</w:t>
      </w:r>
      <w:r w:rsidR="0024300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1271"/>
      <w:bookmarkStart w:id="252" w:name="_Toc44729246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0D734E">
        <w:fldChar w:fldCharType="begin"/>
      </w:r>
      <w:r w:rsidR="000D734E">
        <w:instrText xml:space="preserve"> REF _Ref440969806 \r \h  \* MERGEFORMAT </w:instrText>
      </w:r>
      <w:r w:rsidR="000D734E">
        <w:fldChar w:fldCharType="separate"/>
      </w:r>
      <w:r w:rsidR="001324D5" w:rsidRPr="001324D5">
        <w:rPr>
          <w:bCs w:val="0"/>
          <w:iCs/>
          <w:sz w:val="24"/>
          <w:szCs w:val="24"/>
        </w:rPr>
        <w:t>3.3.12</w:t>
      </w:r>
      <w:r w:rsidR="000D734E">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243008">
        <w:rPr>
          <w:bCs w:val="0"/>
          <w:iCs/>
          <w:sz w:val="24"/>
          <w:szCs w:val="24"/>
        </w:rPr>
        <w:fldChar w:fldCharType="begin"/>
      </w:r>
      <w:r w:rsidR="00A77A16">
        <w:rPr>
          <w:bCs w:val="0"/>
          <w:iCs/>
          <w:sz w:val="24"/>
          <w:szCs w:val="24"/>
        </w:rPr>
        <w:instrText xml:space="preserve"> REF _Ref440289401 \r \h </w:instrText>
      </w:r>
      <w:r w:rsidR="00243008">
        <w:rPr>
          <w:bCs w:val="0"/>
          <w:iCs/>
          <w:sz w:val="24"/>
          <w:szCs w:val="24"/>
        </w:rPr>
      </w:r>
      <w:r w:rsidR="00243008">
        <w:rPr>
          <w:bCs w:val="0"/>
          <w:iCs/>
          <w:sz w:val="24"/>
          <w:szCs w:val="24"/>
        </w:rPr>
        <w:fldChar w:fldCharType="separate"/>
      </w:r>
      <w:r w:rsidR="001324D5">
        <w:rPr>
          <w:bCs w:val="0"/>
          <w:iCs/>
          <w:sz w:val="24"/>
          <w:szCs w:val="24"/>
        </w:rPr>
        <w:t>3.3.13</w:t>
      </w:r>
      <w:r w:rsidR="00243008">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806"/>
      <w:bookmarkStart w:id="258" w:name="_Toc441131272"/>
      <w:bookmarkStart w:id="259" w:name="_Toc44729246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1273"/>
      <w:bookmarkStart w:id="266" w:name="_Toc44729246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1274"/>
      <w:bookmarkStart w:id="276" w:name="_Toc44729246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68"/>
      <w:bookmarkEnd w:id="269"/>
      <w:bookmarkEnd w:id="270"/>
      <w:bookmarkEnd w:id="271"/>
      <w:bookmarkEnd w:id="272"/>
      <w:bookmarkEnd w:id="273"/>
      <w:bookmarkEnd w:id="274"/>
      <w:bookmarkEnd w:id="275"/>
      <w:bookmarkEnd w:id="276"/>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EC6F39">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243008">
        <w:rPr>
          <w:bCs w:val="0"/>
          <w:sz w:val="24"/>
          <w:szCs w:val="24"/>
          <w:lang w:eastAsia="ru-RU"/>
        </w:rPr>
        <w:fldChar w:fldCharType="begin"/>
      </w:r>
      <w:r w:rsidR="003C2207">
        <w:rPr>
          <w:bCs w:val="0"/>
          <w:sz w:val="24"/>
          <w:szCs w:val="24"/>
          <w:lang w:eastAsia="ru-RU"/>
        </w:rPr>
        <w:instrText xml:space="preserve"> REF _Ref440272678 \r \h </w:instrText>
      </w:r>
      <w:r w:rsidR="00243008">
        <w:rPr>
          <w:bCs w:val="0"/>
          <w:sz w:val="24"/>
          <w:szCs w:val="24"/>
          <w:lang w:eastAsia="ru-RU"/>
        </w:rPr>
      </w:r>
      <w:r w:rsidR="00243008">
        <w:rPr>
          <w:bCs w:val="0"/>
          <w:sz w:val="24"/>
          <w:szCs w:val="24"/>
          <w:lang w:eastAsia="ru-RU"/>
        </w:rPr>
        <w:fldChar w:fldCharType="separate"/>
      </w:r>
      <w:r w:rsidR="001324D5">
        <w:rPr>
          <w:bCs w:val="0"/>
          <w:sz w:val="24"/>
          <w:szCs w:val="24"/>
          <w:lang w:eastAsia="ru-RU"/>
        </w:rPr>
        <w:t>5.13</w:t>
      </w:r>
      <w:r w:rsidR="0024300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0D734E">
        <w:fldChar w:fldCharType="begin"/>
      </w:r>
      <w:r w:rsidR="000D734E">
        <w:instrText xml:space="preserve"> REF _Ref306008743 \r \h  \* MERGEFORMAT </w:instrText>
      </w:r>
      <w:r w:rsidR="000D734E">
        <w:fldChar w:fldCharType="separate"/>
      </w:r>
      <w:r w:rsidR="001324D5" w:rsidRPr="001324D5">
        <w:rPr>
          <w:bCs w:val="0"/>
          <w:sz w:val="24"/>
          <w:szCs w:val="24"/>
        </w:rPr>
        <w:t>3.3.4</w:t>
      </w:r>
      <w:r w:rsidR="000D734E">
        <w:fldChar w:fldCharType="end"/>
      </w:r>
      <w:r w:rsidRPr="00E71A48">
        <w:rPr>
          <w:bCs w:val="0"/>
          <w:sz w:val="24"/>
          <w:szCs w:val="24"/>
        </w:rPr>
        <w:t xml:space="preserve">) после истечения срока окончания подачи заявок (п. </w:t>
      </w:r>
      <w:r w:rsidR="00243008">
        <w:rPr>
          <w:sz w:val="24"/>
          <w:szCs w:val="24"/>
        </w:rPr>
        <w:fldChar w:fldCharType="begin"/>
      </w:r>
      <w:r w:rsidR="00C12384">
        <w:rPr>
          <w:bCs w:val="0"/>
          <w:sz w:val="24"/>
          <w:szCs w:val="24"/>
        </w:rPr>
        <w:instrText xml:space="preserve"> REF _Ref306017842 \r \h </w:instrText>
      </w:r>
      <w:r w:rsidR="00243008">
        <w:rPr>
          <w:sz w:val="24"/>
          <w:szCs w:val="24"/>
        </w:rPr>
      </w:r>
      <w:r w:rsidR="00243008">
        <w:rPr>
          <w:sz w:val="24"/>
          <w:szCs w:val="24"/>
        </w:rPr>
        <w:fldChar w:fldCharType="separate"/>
      </w:r>
      <w:r w:rsidR="001324D5">
        <w:rPr>
          <w:bCs w:val="0"/>
          <w:sz w:val="24"/>
          <w:szCs w:val="24"/>
        </w:rPr>
        <w:t>3.4.2.4</w:t>
      </w:r>
      <w:r w:rsidR="00243008">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243008">
        <w:rPr>
          <w:bCs w:val="0"/>
          <w:sz w:val="24"/>
          <w:szCs w:val="24"/>
        </w:rPr>
        <w:fldChar w:fldCharType="begin"/>
      </w:r>
      <w:r w:rsidR="00414CAF">
        <w:rPr>
          <w:bCs w:val="0"/>
          <w:sz w:val="24"/>
          <w:szCs w:val="24"/>
        </w:rPr>
        <w:instrText xml:space="preserve"> REF _Ref303683929 \r \h </w:instrText>
      </w:r>
      <w:r w:rsidR="00243008">
        <w:rPr>
          <w:bCs w:val="0"/>
          <w:sz w:val="24"/>
          <w:szCs w:val="24"/>
        </w:rPr>
      </w:r>
      <w:r w:rsidR="00243008">
        <w:rPr>
          <w:bCs w:val="0"/>
          <w:sz w:val="24"/>
          <w:szCs w:val="24"/>
        </w:rPr>
        <w:fldChar w:fldCharType="separate"/>
      </w:r>
      <w:r w:rsidR="001324D5">
        <w:rPr>
          <w:bCs w:val="0"/>
          <w:sz w:val="24"/>
          <w:szCs w:val="24"/>
        </w:rPr>
        <w:t>3.10</w:t>
      </w:r>
      <w:r w:rsidR="00243008">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0D734E">
        <w:fldChar w:fldCharType="begin"/>
      </w:r>
      <w:r w:rsidR="000D734E">
        <w:instrText xml:space="preserve"> REF _Ref305753174 \r \h  \* MERGEFORMAT </w:instrText>
      </w:r>
      <w:r w:rsidR="000D734E">
        <w:fldChar w:fldCharType="separate"/>
      </w:r>
      <w:r w:rsidR="001324D5" w:rsidRPr="001324D5">
        <w:rPr>
          <w:bCs w:val="0"/>
          <w:sz w:val="24"/>
          <w:szCs w:val="24"/>
        </w:rPr>
        <w:t>3.3.14.4</w:t>
      </w:r>
      <w:r w:rsidR="000D734E">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EC6F39">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13911">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283" w:name="_Ref305973214"/>
      <w:bookmarkStart w:id="284" w:name="_Toc447292466"/>
      <w:r w:rsidRPr="00E71A48">
        <w:t>Подача Заявок и их прием</w:t>
      </w:r>
      <w:bookmarkStart w:id="285" w:name="_Ref56229451"/>
      <w:bookmarkEnd w:id="267"/>
      <w:bookmarkEnd w:id="283"/>
      <w:bookmarkEnd w:id="284"/>
    </w:p>
    <w:p w:rsidR="00717F60" w:rsidRPr="00E71A48" w:rsidRDefault="00717F60" w:rsidP="00E71A48">
      <w:pPr>
        <w:pStyle w:val="3"/>
        <w:spacing w:line="264" w:lineRule="auto"/>
        <w:rPr>
          <w:szCs w:val="24"/>
        </w:rPr>
      </w:pPr>
      <w:bookmarkStart w:id="286" w:name="_Toc439323707"/>
      <w:bookmarkStart w:id="287" w:name="_Toc440357105"/>
      <w:bookmarkStart w:id="288" w:name="_Toc440359660"/>
      <w:bookmarkStart w:id="289" w:name="_Toc440632123"/>
      <w:bookmarkStart w:id="290" w:name="_Toc440875944"/>
      <w:bookmarkStart w:id="291" w:name="_Toc441131276"/>
      <w:bookmarkStart w:id="292" w:name="_Toc447292467"/>
      <w:r w:rsidRPr="00E71A48">
        <w:rPr>
          <w:szCs w:val="24"/>
        </w:rPr>
        <w:t>Подача Заявок через ЭТП</w:t>
      </w:r>
      <w:bookmarkEnd w:id="286"/>
      <w:bookmarkEnd w:id="287"/>
      <w:bookmarkEnd w:id="288"/>
      <w:bookmarkEnd w:id="289"/>
      <w:bookmarkEnd w:id="290"/>
      <w:bookmarkEnd w:id="291"/>
      <w:bookmarkEnd w:id="292"/>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293" w:name="_Ref115077798"/>
      <w:bookmarkStart w:id="294" w:name="_Toc439323708"/>
      <w:bookmarkStart w:id="295" w:name="_Toc440357106"/>
      <w:bookmarkStart w:id="296" w:name="_Toc440359661"/>
      <w:bookmarkStart w:id="297" w:name="_Toc440632124"/>
      <w:bookmarkStart w:id="298" w:name="_Toc440875945"/>
      <w:bookmarkStart w:id="299" w:name="_Toc441131277"/>
      <w:bookmarkStart w:id="300" w:name="_Toc447292468"/>
      <w:r w:rsidRPr="00E71A48">
        <w:rPr>
          <w:szCs w:val="24"/>
        </w:rPr>
        <w:t>Подача Заявок в письменной форме</w:t>
      </w:r>
      <w:bookmarkEnd w:id="293"/>
      <w:bookmarkEnd w:id="294"/>
      <w:bookmarkEnd w:id="295"/>
      <w:bookmarkEnd w:id="296"/>
      <w:bookmarkEnd w:id="297"/>
      <w:bookmarkEnd w:id="298"/>
      <w:bookmarkEnd w:id="299"/>
      <w:bookmarkEnd w:id="300"/>
    </w:p>
    <w:bookmarkEnd w:id="285"/>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01" w:name="_Ref93172396"/>
      <w:r w:rsidRPr="00C12384">
        <w:rPr>
          <w:bCs w:val="0"/>
          <w:sz w:val="24"/>
          <w:szCs w:val="24"/>
        </w:rPr>
        <w:t>На каждом из этих конвертов необходимо указать следующие сведения:</w:t>
      </w:r>
      <w:bookmarkEnd w:id="301"/>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02" w:name="_Ref56226704"/>
      <w:r w:rsidRPr="00C12384">
        <w:rPr>
          <w:bCs w:val="0"/>
          <w:sz w:val="24"/>
          <w:szCs w:val="24"/>
        </w:rPr>
        <w:t xml:space="preserve">наименование и адрес Организатора в соответствии с п. </w:t>
      </w:r>
      <w:r w:rsidR="000D734E">
        <w:fldChar w:fldCharType="begin"/>
      </w:r>
      <w:r w:rsidR="000D734E">
        <w:instrText xml:space="preserve"> REF _Ref191386085 \n \h  \* MERGEFORMAT </w:instrText>
      </w:r>
      <w:r w:rsidR="000D734E">
        <w:fldChar w:fldCharType="separate"/>
      </w:r>
      <w:r w:rsidR="001324D5" w:rsidRPr="001324D5">
        <w:rPr>
          <w:bCs w:val="0"/>
          <w:sz w:val="24"/>
          <w:szCs w:val="24"/>
        </w:rPr>
        <w:t>1.1.1</w:t>
      </w:r>
      <w:r w:rsidR="000D734E">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0D734E">
        <w:fldChar w:fldCharType="begin"/>
      </w:r>
      <w:r w:rsidR="000D734E">
        <w:instrText xml:space="preserve"> REF _Ref306980366 \r \h  \* MERGEFORMAT </w:instrText>
      </w:r>
      <w:r w:rsidR="000D734E">
        <w:fldChar w:fldCharType="separate"/>
      </w:r>
      <w:r w:rsidR="001324D5" w:rsidRPr="001324D5">
        <w:rPr>
          <w:bCs w:val="0"/>
          <w:sz w:val="24"/>
          <w:szCs w:val="24"/>
        </w:rPr>
        <w:t>1.1.4</w:t>
      </w:r>
      <w:r w:rsidR="000D734E">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02"/>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0D734E">
        <w:fldChar w:fldCharType="begin"/>
      </w:r>
      <w:r w:rsidR="000D734E">
        <w:instrText xml:space="preserve"> REF _Ref191386085 \n \h  \* MERGEFORMAT </w:instrText>
      </w:r>
      <w:r w:rsidR="000D734E">
        <w:fldChar w:fldCharType="separate"/>
      </w:r>
      <w:r w:rsidR="001324D5" w:rsidRPr="001324D5">
        <w:rPr>
          <w:bCs w:val="0"/>
          <w:sz w:val="24"/>
          <w:szCs w:val="24"/>
        </w:rPr>
        <w:t>1.1.1</w:t>
      </w:r>
      <w:r w:rsidR="000D734E">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0D734E">
        <w:fldChar w:fldCharType="begin"/>
      </w:r>
      <w:r w:rsidR="000D734E">
        <w:instrText xml:space="preserve"> REF _Ref306980366 \r \h  \* MERGEFORMAT </w:instrText>
      </w:r>
      <w:r w:rsidR="000D734E">
        <w:fldChar w:fldCharType="separate"/>
      </w:r>
      <w:r w:rsidR="001324D5" w:rsidRPr="001324D5">
        <w:rPr>
          <w:bCs w:val="0"/>
          <w:sz w:val="24"/>
          <w:szCs w:val="24"/>
        </w:rPr>
        <w:t>1.1.4</w:t>
      </w:r>
      <w:r w:rsidR="000D734E">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03" w:name="_Ref306017842"/>
      <w:r w:rsidRPr="00EA4E3D">
        <w:rPr>
          <w:bCs w:val="0"/>
          <w:sz w:val="24"/>
          <w:szCs w:val="24"/>
        </w:rPr>
        <w:t xml:space="preserve">Участники должны обеспечить доставку своих Заявок в срок до </w:t>
      </w:r>
      <w:r w:rsidRPr="00EA4E3D">
        <w:rPr>
          <w:b/>
          <w:bCs w:val="0"/>
          <w:sz w:val="24"/>
          <w:szCs w:val="24"/>
        </w:rPr>
        <w:t xml:space="preserve">12 часов 00 минут </w:t>
      </w:r>
      <w:r w:rsidR="001324D5">
        <w:rPr>
          <w:b/>
          <w:bCs w:val="0"/>
          <w:sz w:val="24"/>
          <w:szCs w:val="24"/>
        </w:rPr>
        <w:t>5</w:t>
      </w:r>
      <w:r w:rsidRPr="00EA4E3D">
        <w:rPr>
          <w:b/>
          <w:bCs w:val="0"/>
          <w:sz w:val="24"/>
          <w:szCs w:val="24"/>
        </w:rPr>
        <w:t xml:space="preserve"> </w:t>
      </w:r>
      <w:bookmarkStart w:id="304" w:name="_GoBack"/>
      <w:r w:rsidR="00EA4E3D" w:rsidRPr="00EA4E3D">
        <w:rPr>
          <w:b/>
          <w:bCs w:val="0"/>
          <w:sz w:val="24"/>
          <w:szCs w:val="24"/>
        </w:rPr>
        <w:t>август</w:t>
      </w:r>
      <w:bookmarkEnd w:id="304"/>
      <w:r w:rsidR="00EA4E3D" w:rsidRPr="00EA4E3D">
        <w:rPr>
          <w:b/>
          <w:bCs w:val="0"/>
          <w:sz w:val="24"/>
          <w:szCs w:val="24"/>
        </w:rPr>
        <w:t>а</w:t>
      </w:r>
      <w:r w:rsidRPr="00EA4E3D">
        <w:rPr>
          <w:b/>
          <w:bCs w:val="0"/>
          <w:sz w:val="24"/>
          <w:szCs w:val="24"/>
        </w:rPr>
        <w:t xml:space="preserve"> 2016 года </w:t>
      </w:r>
      <w:r w:rsidRPr="00EA4E3D">
        <w:rPr>
          <w:bCs w:val="0"/>
          <w:sz w:val="24"/>
          <w:szCs w:val="24"/>
        </w:rPr>
        <w:t xml:space="preserve">по адресу: </w:t>
      </w:r>
      <w:r w:rsidR="00EA4E3D" w:rsidRPr="00EA4E3D">
        <w:rPr>
          <w:sz w:val="24"/>
          <w:szCs w:val="24"/>
        </w:rPr>
        <w:t xml:space="preserve">РФ, г. Брянск, ул. Советская, дом 35, </w:t>
      </w:r>
      <w:proofErr w:type="spellStart"/>
      <w:r w:rsidR="00EA4E3D" w:rsidRPr="00EA4E3D">
        <w:rPr>
          <w:sz w:val="24"/>
          <w:szCs w:val="24"/>
        </w:rPr>
        <w:t>каб</w:t>
      </w:r>
      <w:proofErr w:type="spellEnd"/>
      <w:r w:rsidR="00EA4E3D" w:rsidRPr="00EA4E3D">
        <w:rPr>
          <w:sz w:val="24"/>
          <w:szCs w:val="24"/>
        </w:rPr>
        <w:t xml:space="preserve">. №74, исполнительный сотрудник – Кузнецов Павел Николаевич, контактный телефон                      </w:t>
      </w:r>
      <w:r w:rsidR="00EA4E3D" w:rsidRPr="00EA4E3D">
        <w:rPr>
          <w:b/>
          <w:sz w:val="24"/>
          <w:szCs w:val="24"/>
        </w:rPr>
        <w:t>(4832) 67-23-68</w:t>
      </w:r>
      <w:r w:rsidRPr="00EA4E3D">
        <w:rPr>
          <w:sz w:val="24"/>
          <w:szCs w:val="24"/>
        </w:rPr>
        <w:t xml:space="preserve">. </w:t>
      </w:r>
      <w:r w:rsidRPr="00EA4E3D">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w:t>
      </w:r>
      <w:r w:rsidRPr="00C12384">
        <w:rPr>
          <w:bCs w:val="0"/>
          <w:sz w:val="24"/>
          <w:szCs w:val="24"/>
        </w:rPr>
        <w:t xml:space="preserve"> уведомить представителя курьерской службы или курьера о настоящем порядке доставки Заявки.</w:t>
      </w:r>
      <w:bookmarkEnd w:id="303"/>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0D734E">
        <w:fldChar w:fldCharType="begin"/>
      </w:r>
      <w:r w:rsidR="000D734E">
        <w:instrText xml:space="preserve"> REF _Ref306017842 \r \h  \* MERGEFORMAT </w:instrText>
      </w:r>
      <w:r w:rsidR="000D734E">
        <w:fldChar w:fldCharType="separate"/>
      </w:r>
      <w:r w:rsidR="001324D5" w:rsidRPr="001324D5">
        <w:rPr>
          <w:bCs w:val="0"/>
          <w:sz w:val="24"/>
          <w:szCs w:val="24"/>
        </w:rPr>
        <w:t>3.4.2.4</w:t>
      </w:r>
      <w:r w:rsidR="000D734E">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05" w:name="_Ref303683883"/>
      <w:bookmarkStart w:id="306" w:name="_Toc447292469"/>
      <w:r w:rsidRPr="00E71A48">
        <w:t xml:space="preserve">Изменение и отзыв </w:t>
      </w:r>
      <w:r w:rsidR="004B5EB3" w:rsidRPr="00E71A48">
        <w:t>Заявк</w:t>
      </w:r>
      <w:r w:rsidRPr="00E71A48">
        <w:t>и</w:t>
      </w:r>
      <w:bookmarkEnd w:id="305"/>
      <w:bookmarkEnd w:id="306"/>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307" w:name="_Ref305973250"/>
      <w:r w:rsidRPr="00796A96">
        <w:rPr>
          <w:sz w:val="24"/>
          <w:szCs w:val="24"/>
        </w:rPr>
        <w:t>До окончания срока подачи Заявок</w:t>
      </w:r>
      <w:r>
        <w:rPr>
          <w:sz w:val="24"/>
          <w:szCs w:val="24"/>
        </w:rPr>
        <w:t xml:space="preserve"> </w:t>
      </w:r>
      <w:r w:rsidRPr="00597F9C">
        <w:rPr>
          <w:iCs/>
          <w:sz w:val="24"/>
          <w:szCs w:val="24"/>
        </w:rPr>
        <w:t xml:space="preserve">(п. </w:t>
      </w:r>
      <w:r w:rsidR="00243008">
        <w:fldChar w:fldCharType="begin"/>
      </w:r>
      <w:r>
        <w:rPr>
          <w:sz w:val="24"/>
          <w:szCs w:val="24"/>
        </w:rPr>
        <w:instrText xml:space="preserve"> REF _Ref306017842 \r \h </w:instrText>
      </w:r>
      <w:r w:rsidR="00243008">
        <w:fldChar w:fldCharType="separate"/>
      </w:r>
      <w:r w:rsidR="001324D5">
        <w:rPr>
          <w:sz w:val="24"/>
          <w:szCs w:val="24"/>
        </w:rPr>
        <w:t>3.4.2.4</w:t>
      </w:r>
      <w:r w:rsidR="00243008">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308" w:name="_Ref115078477"/>
      <w:r w:rsidRPr="00C12384">
        <w:rPr>
          <w:bCs w:val="0"/>
          <w:sz w:val="24"/>
          <w:szCs w:val="24"/>
        </w:rPr>
        <w:t>В случае изменения Заявки Участники готовят следующие документы в письменной форме:</w:t>
      </w:r>
      <w:bookmarkEnd w:id="308"/>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0D734E">
        <w:fldChar w:fldCharType="begin"/>
      </w:r>
      <w:r w:rsidR="000D734E">
        <w:instrText xml:space="preserve"> REF _Ref55279015 \r \h  \* MERGEFORMAT </w:instrText>
      </w:r>
      <w:r w:rsidR="000D734E">
        <w:fldChar w:fldCharType="separate"/>
      </w:r>
      <w:r w:rsidR="001324D5" w:rsidRPr="001324D5">
        <w:rPr>
          <w:bCs w:val="0"/>
          <w:sz w:val="24"/>
          <w:szCs w:val="24"/>
        </w:rPr>
        <w:t>3.3.1.6</w:t>
      </w:r>
      <w:r w:rsidR="000D734E">
        <w:fldChar w:fldCharType="end"/>
      </w:r>
      <w:r w:rsidRPr="00C12384">
        <w:rPr>
          <w:bCs w:val="0"/>
          <w:sz w:val="24"/>
          <w:szCs w:val="24"/>
        </w:rPr>
        <w:t xml:space="preserve">, </w:t>
      </w:r>
      <w:r w:rsidR="000D734E">
        <w:fldChar w:fldCharType="begin"/>
      </w:r>
      <w:r w:rsidR="000D734E">
        <w:instrText xml:space="preserve"> REF _Ref195087786 \r \h  \* MERGEFORMAT </w:instrText>
      </w:r>
      <w:r w:rsidR="000D734E">
        <w:fldChar w:fldCharType="separate"/>
      </w:r>
      <w:r w:rsidR="001324D5" w:rsidRPr="001324D5">
        <w:rPr>
          <w:bCs w:val="0"/>
          <w:sz w:val="24"/>
          <w:szCs w:val="24"/>
        </w:rPr>
        <w:t>3.3.1.7</w:t>
      </w:r>
      <w:r w:rsidR="000D734E">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w:t>
      </w:r>
      <w:proofErr w:type="gramStart"/>
      <w:r w:rsidRPr="001D2F34">
        <w:rPr>
          <w:sz w:val="24"/>
          <w:szCs w:val="24"/>
        </w:rPr>
        <w:t>на</w:t>
      </w:r>
      <w:proofErr w:type="gramEnd"/>
      <w:r w:rsidRPr="001D2F34">
        <w:rPr>
          <w:sz w:val="24"/>
          <w:szCs w:val="24"/>
        </w:rPr>
        <w:t xml:space="preserve"> бланке Участника, </w:t>
      </w:r>
      <w:proofErr w:type="gramStart"/>
      <w:r w:rsidRPr="001D2F34">
        <w:rPr>
          <w:bCs w:val="0"/>
          <w:sz w:val="24"/>
          <w:szCs w:val="24"/>
        </w:rPr>
        <w:t>подписанное</w:t>
      </w:r>
      <w:proofErr w:type="gramEnd"/>
      <w:r w:rsidRPr="001D2F34">
        <w:rPr>
          <w:sz w:val="24"/>
          <w:szCs w:val="24"/>
        </w:rPr>
        <w:t xml:space="preserve"> и скрепленное печатью в порядке, указанном в пунктах </w:t>
      </w:r>
      <w:r w:rsidR="000D734E">
        <w:fldChar w:fldCharType="begin"/>
      </w:r>
      <w:r w:rsidR="000D734E">
        <w:instrText xml:space="preserve"> REF _Ref55279015 \r \h  \* MERGEFORMAT </w:instrText>
      </w:r>
      <w:r w:rsidR="000D734E">
        <w:fldChar w:fldCharType="separate"/>
      </w:r>
      <w:r w:rsidR="001324D5" w:rsidRPr="001324D5">
        <w:rPr>
          <w:sz w:val="24"/>
          <w:szCs w:val="24"/>
        </w:rPr>
        <w:t>3.3.1.6</w:t>
      </w:r>
      <w:r w:rsidR="000D734E">
        <w:fldChar w:fldCharType="end"/>
      </w:r>
      <w:r w:rsidRPr="001D2F34">
        <w:rPr>
          <w:sz w:val="24"/>
          <w:szCs w:val="24"/>
        </w:rPr>
        <w:t xml:space="preserve">, </w:t>
      </w:r>
      <w:r w:rsidR="000D734E">
        <w:fldChar w:fldCharType="begin"/>
      </w:r>
      <w:r w:rsidR="000D734E">
        <w:instrText xml:space="preserve"> REF _Ref195087786 \r \h  \* MERGEFORMAT </w:instrText>
      </w:r>
      <w:r w:rsidR="000D734E">
        <w:fldChar w:fldCharType="separate"/>
      </w:r>
      <w:r w:rsidR="001324D5" w:rsidRPr="001324D5">
        <w:rPr>
          <w:sz w:val="24"/>
          <w:szCs w:val="24"/>
        </w:rPr>
        <w:t>3.3.1.7</w:t>
      </w:r>
      <w:r w:rsidR="000D734E">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rsidR="00243008">
        <w:fldChar w:fldCharType="begin"/>
      </w:r>
      <w:r>
        <w:rPr>
          <w:sz w:val="24"/>
          <w:szCs w:val="24"/>
        </w:rPr>
        <w:instrText xml:space="preserve"> REF _Ref306017842 \r \h </w:instrText>
      </w:r>
      <w:r w:rsidR="00243008">
        <w:fldChar w:fldCharType="separate"/>
      </w:r>
      <w:r w:rsidR="001324D5">
        <w:rPr>
          <w:sz w:val="24"/>
          <w:szCs w:val="24"/>
        </w:rPr>
        <w:t>3.4.2.4</w:t>
      </w:r>
      <w:r w:rsidR="00243008">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rsidR="00243008">
        <w:fldChar w:fldCharType="begin"/>
      </w:r>
      <w:r>
        <w:rPr>
          <w:sz w:val="24"/>
          <w:szCs w:val="24"/>
        </w:rPr>
        <w:instrText xml:space="preserve"> REF _Ref306017842 \r \h </w:instrText>
      </w:r>
      <w:r w:rsidR="00243008">
        <w:fldChar w:fldCharType="separate"/>
      </w:r>
      <w:r w:rsidR="001324D5">
        <w:rPr>
          <w:sz w:val="24"/>
          <w:szCs w:val="24"/>
        </w:rPr>
        <w:t>3.4.2.4</w:t>
      </w:r>
      <w:r w:rsidR="00243008">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bookmarkStart w:id="309" w:name="_Toc447292470"/>
      <w:r w:rsidRPr="00E71A48">
        <w:t>Оценка Заявок и проведение переговоров</w:t>
      </w:r>
      <w:bookmarkEnd w:id="307"/>
      <w:bookmarkEnd w:id="309"/>
      <w:r w:rsidRPr="00E71A48">
        <w:t xml:space="preserve"> </w:t>
      </w:r>
    </w:p>
    <w:p w:rsidR="00717F60" w:rsidRPr="00E71A48" w:rsidRDefault="00717F60" w:rsidP="00E71A48">
      <w:pPr>
        <w:pStyle w:val="3"/>
        <w:spacing w:line="264" w:lineRule="auto"/>
        <w:rPr>
          <w:szCs w:val="24"/>
        </w:rPr>
      </w:pPr>
      <w:bookmarkStart w:id="310" w:name="_Toc439323711"/>
      <w:bookmarkStart w:id="311" w:name="_Toc440357109"/>
      <w:bookmarkStart w:id="312" w:name="_Toc440359664"/>
      <w:bookmarkStart w:id="313" w:name="_Toc440632127"/>
      <w:bookmarkStart w:id="314" w:name="_Toc440875948"/>
      <w:bookmarkStart w:id="315" w:name="_Toc441131280"/>
      <w:bookmarkStart w:id="316" w:name="_Toc447292471"/>
      <w:r w:rsidRPr="00E71A48">
        <w:rPr>
          <w:szCs w:val="24"/>
        </w:rPr>
        <w:t>Общие положения</w:t>
      </w:r>
      <w:bookmarkEnd w:id="310"/>
      <w:bookmarkEnd w:id="311"/>
      <w:bookmarkEnd w:id="312"/>
      <w:bookmarkEnd w:id="313"/>
      <w:bookmarkEnd w:id="314"/>
      <w:bookmarkEnd w:id="315"/>
      <w:bookmarkEnd w:id="316"/>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D734E">
        <w:fldChar w:fldCharType="begin"/>
      </w:r>
      <w:r w:rsidR="000D734E">
        <w:instrText xml:space="preserve"> REF _Ref93089454 \n \h  \* MERGEFORMAT </w:instrText>
      </w:r>
      <w:r w:rsidR="000D734E">
        <w:fldChar w:fldCharType="separate"/>
      </w:r>
      <w:r w:rsidR="001324D5" w:rsidRPr="001324D5">
        <w:rPr>
          <w:bCs w:val="0"/>
          <w:sz w:val="24"/>
          <w:szCs w:val="24"/>
        </w:rPr>
        <w:t>3.6.2</w:t>
      </w:r>
      <w:r w:rsidR="000D734E">
        <w:fldChar w:fldCharType="end"/>
      </w:r>
      <w:r w:rsidRPr="00E71A48">
        <w:rPr>
          <w:bCs w:val="0"/>
          <w:sz w:val="24"/>
          <w:szCs w:val="24"/>
        </w:rPr>
        <w:t xml:space="preserve">), проведение (при необходимости) переговоров (пункт </w:t>
      </w:r>
      <w:r w:rsidR="000D734E">
        <w:fldChar w:fldCharType="begin"/>
      </w:r>
      <w:r w:rsidR="000D734E">
        <w:instrText xml:space="preserve"> REF _Ref303670674 \n \h  \* MERGEFORMAT </w:instrText>
      </w:r>
      <w:r w:rsidR="000D734E">
        <w:fldChar w:fldCharType="separate"/>
      </w:r>
      <w:r w:rsidR="001324D5" w:rsidRPr="001324D5">
        <w:rPr>
          <w:bCs w:val="0"/>
          <w:sz w:val="24"/>
          <w:szCs w:val="24"/>
        </w:rPr>
        <w:t>3.6.3</w:t>
      </w:r>
      <w:r w:rsidR="000D734E">
        <w:fldChar w:fldCharType="end"/>
      </w:r>
      <w:r w:rsidRPr="00E71A48">
        <w:rPr>
          <w:bCs w:val="0"/>
          <w:sz w:val="24"/>
          <w:szCs w:val="24"/>
        </w:rPr>
        <w:t>) и оценочную стадию (пункт</w:t>
      </w:r>
      <w:r w:rsidR="007F3FB7" w:rsidRPr="00E71A48">
        <w:rPr>
          <w:bCs w:val="0"/>
          <w:sz w:val="24"/>
          <w:szCs w:val="24"/>
        </w:rPr>
        <w:t xml:space="preserve"> </w:t>
      </w:r>
      <w:r w:rsidR="000D734E">
        <w:fldChar w:fldCharType="begin"/>
      </w:r>
      <w:r w:rsidR="000D734E">
        <w:instrText xml:space="preserve"> REF _Ref306138385 \r \h  \* MERGEFORMAT </w:instrText>
      </w:r>
      <w:r w:rsidR="000D734E">
        <w:fldChar w:fldCharType="separate"/>
      </w:r>
      <w:r w:rsidR="001324D5" w:rsidRPr="001324D5">
        <w:rPr>
          <w:bCs w:val="0"/>
          <w:sz w:val="24"/>
          <w:szCs w:val="24"/>
        </w:rPr>
        <w:t>3.6.4</w:t>
      </w:r>
      <w:r w:rsidR="000D734E">
        <w:fldChar w:fldCharType="end"/>
      </w:r>
      <w:r w:rsidRPr="00E71A48">
        <w:rPr>
          <w:bCs w:val="0"/>
          <w:sz w:val="24"/>
          <w:szCs w:val="24"/>
        </w:rPr>
        <w:t>).</w:t>
      </w:r>
    </w:p>
    <w:p w:rsidR="00717F60" w:rsidRPr="00E71A48" w:rsidRDefault="00717F60" w:rsidP="00E71A48">
      <w:pPr>
        <w:pStyle w:val="3"/>
        <w:spacing w:line="264" w:lineRule="auto"/>
        <w:rPr>
          <w:szCs w:val="24"/>
        </w:rPr>
      </w:pPr>
      <w:bookmarkStart w:id="317" w:name="_Ref93089454"/>
      <w:bookmarkStart w:id="318" w:name="_Toc439323712"/>
      <w:bookmarkStart w:id="319" w:name="_Toc440357110"/>
      <w:bookmarkStart w:id="320" w:name="_Toc440359665"/>
      <w:bookmarkStart w:id="321" w:name="_Toc440632128"/>
      <w:bookmarkStart w:id="322" w:name="_Toc440875949"/>
      <w:bookmarkStart w:id="323" w:name="_Toc441131281"/>
      <w:bookmarkStart w:id="324" w:name="_Toc447292472"/>
      <w:r w:rsidRPr="00E71A48">
        <w:rPr>
          <w:szCs w:val="24"/>
        </w:rPr>
        <w:t>Отборочная стадия</w:t>
      </w:r>
      <w:bookmarkEnd w:id="317"/>
      <w:bookmarkEnd w:id="318"/>
      <w:bookmarkEnd w:id="319"/>
      <w:bookmarkEnd w:id="320"/>
      <w:bookmarkEnd w:id="321"/>
      <w:bookmarkEnd w:id="322"/>
      <w:bookmarkEnd w:id="323"/>
      <w:bookmarkEnd w:id="324"/>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13930"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w:t>
      </w:r>
      <w:r w:rsidRPr="007560EC">
        <w:rPr>
          <w:bCs w:val="0"/>
          <w:sz w:val="24"/>
          <w:szCs w:val="24"/>
        </w:rPr>
        <w:t xml:space="preserve">ведутся в соответствии с положениями Федерального закона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313930" w:rsidRDefault="00313930" w:rsidP="00D75CA2">
      <w:pPr>
        <w:widowControl w:val="0"/>
        <w:numPr>
          <w:ilvl w:val="0"/>
          <w:numId w:val="8"/>
        </w:numPr>
        <w:tabs>
          <w:tab w:val="left" w:pos="426"/>
        </w:tabs>
        <w:autoSpaceDE w:val="0"/>
        <w:spacing w:line="264" w:lineRule="auto"/>
        <w:ind w:left="0" w:firstLine="426"/>
        <w:rPr>
          <w:bCs w:val="0"/>
          <w:sz w:val="24"/>
          <w:szCs w:val="24"/>
        </w:rPr>
      </w:pPr>
      <w:r w:rsidRPr="00313930">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13930">
        <w:rPr>
          <w:b/>
          <w:bCs w:val="0"/>
          <w:i/>
          <w:sz w:val="24"/>
          <w:szCs w:val="24"/>
        </w:rPr>
        <w:t>.</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25" w:name="_Ref55304419"/>
      <w:r w:rsidRPr="00313930">
        <w:rPr>
          <w:sz w:val="24"/>
          <w:szCs w:val="24"/>
        </w:rPr>
        <w:t xml:space="preserve">В рамках отборочной стадии Закупочная комиссия может запросить у </w:t>
      </w:r>
      <w:r w:rsidR="009C744E" w:rsidRPr="00313930">
        <w:rPr>
          <w:sz w:val="24"/>
          <w:szCs w:val="24"/>
        </w:rPr>
        <w:t>Участник</w:t>
      </w:r>
      <w:r w:rsidRPr="00313930">
        <w:rPr>
          <w:sz w:val="24"/>
          <w:szCs w:val="24"/>
        </w:rPr>
        <w:t>ов разъясн</w:t>
      </w:r>
      <w:r w:rsidR="00DA7E38" w:rsidRPr="00313930">
        <w:rPr>
          <w:sz w:val="24"/>
          <w:szCs w:val="24"/>
        </w:rPr>
        <w:t>ения или дополнения их Заявок</w:t>
      </w:r>
      <w:r w:rsidRPr="00313930">
        <w:rPr>
          <w:sz w:val="24"/>
          <w:szCs w:val="24"/>
        </w:rPr>
        <w:t xml:space="preserve">. При этом Закупочная комиссия не вправе запрашивать разъяснения или требовать документы, меняющие суть </w:t>
      </w:r>
      <w:r w:rsidR="004B5EB3" w:rsidRPr="00313930">
        <w:rPr>
          <w:sz w:val="24"/>
          <w:szCs w:val="24"/>
        </w:rPr>
        <w:t>Заявк</w:t>
      </w:r>
      <w:r w:rsidRPr="00313930">
        <w:rPr>
          <w:sz w:val="24"/>
          <w:szCs w:val="24"/>
        </w:rPr>
        <w:t>и</w:t>
      </w:r>
      <w:r w:rsidR="00076D8B" w:rsidRPr="00313930">
        <w:rPr>
          <w:sz w:val="24"/>
          <w:szCs w:val="24"/>
        </w:rPr>
        <w:t>, а также документы, перечень которых отсутствует в настоящей Документации</w:t>
      </w:r>
      <w:r w:rsidRPr="00313930">
        <w:rPr>
          <w:sz w:val="24"/>
          <w:szCs w:val="24"/>
        </w:rPr>
        <w:t xml:space="preserve">. Допускаются уточняющие запросы по техническим условиям </w:t>
      </w:r>
      <w:r w:rsidR="004B5EB3" w:rsidRPr="00313930">
        <w:rPr>
          <w:sz w:val="24"/>
          <w:szCs w:val="24"/>
        </w:rPr>
        <w:t>Заявк</w:t>
      </w:r>
      <w:r w:rsidRPr="00313930">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13930">
        <w:rPr>
          <w:sz w:val="24"/>
          <w:szCs w:val="24"/>
        </w:rPr>
        <w:t>З</w:t>
      </w:r>
      <w:r w:rsidRPr="00313930">
        <w:rPr>
          <w:sz w:val="24"/>
          <w:szCs w:val="24"/>
        </w:rPr>
        <w:t>апроса предложений.</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t xml:space="preserve">При проверке правильности оформления </w:t>
      </w:r>
      <w:r w:rsidR="004B5EB3" w:rsidRPr="00313930">
        <w:rPr>
          <w:sz w:val="24"/>
          <w:szCs w:val="24"/>
        </w:rPr>
        <w:t>Заявк</w:t>
      </w:r>
      <w:r w:rsidRPr="00313930">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13930">
        <w:rPr>
          <w:sz w:val="24"/>
          <w:szCs w:val="24"/>
        </w:rPr>
        <w:t>Заявк</w:t>
      </w:r>
      <w:r w:rsidRPr="00313930">
        <w:rPr>
          <w:sz w:val="24"/>
          <w:szCs w:val="24"/>
        </w:rPr>
        <w:t xml:space="preserve">и. Закупочная комиссия с письменного согласия </w:t>
      </w:r>
      <w:r w:rsidR="009C744E" w:rsidRPr="00313930">
        <w:rPr>
          <w:sz w:val="24"/>
          <w:szCs w:val="24"/>
        </w:rPr>
        <w:t>Участник</w:t>
      </w:r>
      <w:r w:rsidRPr="00313930">
        <w:rPr>
          <w:sz w:val="24"/>
          <w:szCs w:val="24"/>
        </w:rPr>
        <w:t>а также может исправлять очевидные арифметические и грамматические ошибки.</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26" w:name="_Ref55307002"/>
      <w:r w:rsidRPr="00313930">
        <w:rPr>
          <w:sz w:val="24"/>
          <w:szCs w:val="24"/>
        </w:rPr>
        <w:t xml:space="preserve">По результатам проведения отборочной стадии Закупочная комиссия </w:t>
      </w:r>
      <w:r w:rsidR="00DA7E38" w:rsidRPr="00313930">
        <w:rPr>
          <w:sz w:val="24"/>
          <w:szCs w:val="24"/>
        </w:rPr>
        <w:t>отклонит</w:t>
      </w:r>
      <w:r w:rsidRPr="00313930">
        <w:rPr>
          <w:sz w:val="24"/>
          <w:szCs w:val="24"/>
        </w:rPr>
        <w:t xml:space="preserve"> </w:t>
      </w:r>
      <w:r w:rsidR="004B5EB3" w:rsidRPr="00313930">
        <w:rPr>
          <w:sz w:val="24"/>
          <w:szCs w:val="24"/>
        </w:rPr>
        <w:t>Заявк</w:t>
      </w:r>
      <w:r w:rsidRPr="00313930">
        <w:rPr>
          <w:sz w:val="24"/>
          <w:szCs w:val="24"/>
        </w:rPr>
        <w:t>и, которые:</w:t>
      </w:r>
      <w:bookmarkEnd w:id="325"/>
      <w:bookmarkEnd w:id="326"/>
    </w:p>
    <w:p w:rsidR="00D033D2" w:rsidRPr="00313930" w:rsidRDefault="00313930"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313930">
        <w:rPr>
          <w:sz w:val="24"/>
          <w:szCs w:val="24"/>
        </w:rPr>
        <w:t>;</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не отвечают установленным в настоящей документации требованиям</w:t>
      </w:r>
      <w:r w:rsidRPr="00D033D2">
        <w:rPr>
          <w:sz w:val="24"/>
          <w:szCs w:val="24"/>
        </w:rPr>
        <w:t xml:space="preserve">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sidR="00243008">
        <w:rPr>
          <w:sz w:val="24"/>
          <w:szCs w:val="24"/>
        </w:rPr>
        <w:fldChar w:fldCharType="begin"/>
      </w:r>
      <w:r>
        <w:rPr>
          <w:sz w:val="24"/>
          <w:szCs w:val="24"/>
        </w:rPr>
        <w:instrText xml:space="preserve"> REF _Ref444180254 \r \h </w:instrText>
      </w:r>
      <w:r w:rsidR="00243008">
        <w:rPr>
          <w:sz w:val="24"/>
          <w:szCs w:val="24"/>
        </w:rPr>
      </w:r>
      <w:r w:rsidR="00243008">
        <w:rPr>
          <w:sz w:val="24"/>
          <w:szCs w:val="24"/>
        </w:rPr>
        <w:fldChar w:fldCharType="separate"/>
      </w:r>
      <w:r w:rsidR="001324D5">
        <w:rPr>
          <w:sz w:val="24"/>
          <w:szCs w:val="24"/>
        </w:rPr>
        <w:t>5.11</w:t>
      </w:r>
      <w:r w:rsidR="00243008">
        <w:rPr>
          <w:sz w:val="24"/>
          <w:szCs w:val="24"/>
        </w:rPr>
        <w:fldChar w:fldCharType="end"/>
      </w:r>
      <w:r w:rsidRPr="00D033D2">
        <w:rPr>
          <w:sz w:val="24"/>
          <w:szCs w:val="24"/>
        </w:rPr>
        <w:t xml:space="preserve">); </w:t>
      </w:r>
    </w:p>
    <w:p w:rsidR="00D033D2"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734E">
        <w:fldChar w:fldCharType="begin"/>
      </w:r>
      <w:r w:rsidR="000D734E">
        <w:instrText xml:space="preserve"> REF _Ref306176386 \r \h  \* MERGEFORMAT </w:instrText>
      </w:r>
      <w:r w:rsidR="000D734E">
        <w:fldChar w:fldCharType="separate"/>
      </w:r>
      <w:r w:rsidR="001324D5" w:rsidRPr="001324D5">
        <w:rPr>
          <w:sz w:val="24"/>
          <w:szCs w:val="24"/>
        </w:rPr>
        <w:t>3.3.14</w:t>
      </w:r>
      <w:r w:rsidR="000D734E">
        <w:fldChar w:fldCharType="end"/>
      </w:r>
      <w:r w:rsidRPr="00313930">
        <w:rPr>
          <w:sz w:val="24"/>
          <w:szCs w:val="24"/>
        </w:rPr>
        <w:t>;</w:t>
      </w:r>
    </w:p>
    <w:p w:rsidR="00D033D2" w:rsidRPr="00313930" w:rsidRDefault="00313930"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 xml:space="preserve">поданы Участниками, но не содержат всех </w:t>
      </w:r>
      <w:proofErr w:type="gramStart"/>
      <w:r w:rsidRPr="00313930">
        <w:rPr>
          <w:sz w:val="24"/>
          <w:szCs w:val="24"/>
        </w:rPr>
        <w:t>документов</w:t>
      </w:r>
      <w:proofErr w:type="gramEnd"/>
      <w:r w:rsidRPr="00313930">
        <w:rPr>
          <w:sz w:val="24"/>
          <w:szCs w:val="24"/>
        </w:rPr>
        <w:t xml:space="preserve"> требуемых настоящей Документацией по запросу предложений</w:t>
      </w:r>
      <w:r w:rsidR="00D033D2" w:rsidRPr="00313930">
        <w:rPr>
          <w:sz w:val="24"/>
          <w:szCs w:val="24"/>
        </w:rPr>
        <w:t>;</w:t>
      </w:r>
    </w:p>
    <w:p w:rsidR="00D033D2" w:rsidRPr="00313930" w:rsidRDefault="00D033D2"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0D734E">
        <w:fldChar w:fldCharType="begin"/>
      </w:r>
      <w:r w:rsidR="000D734E">
        <w:instrText xml:space="preserve"> REF _Ref306176386 \r \h  \* MERGEFORMAT </w:instrText>
      </w:r>
      <w:r w:rsidR="000D734E">
        <w:fldChar w:fldCharType="separate"/>
      </w:r>
      <w:r w:rsidR="001324D5" w:rsidRPr="001324D5">
        <w:rPr>
          <w:sz w:val="24"/>
          <w:szCs w:val="24"/>
        </w:rPr>
        <w:t>3.3.14</w:t>
      </w:r>
      <w:r w:rsidR="000D734E">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7" w:name="_Ref303670674"/>
      <w:bookmarkStart w:id="328" w:name="_Toc439323713"/>
      <w:bookmarkStart w:id="329" w:name="_Toc440357111"/>
      <w:bookmarkStart w:id="330" w:name="_Toc440359666"/>
      <w:bookmarkStart w:id="331" w:name="_Toc440632129"/>
      <w:bookmarkStart w:id="332" w:name="_Toc440875950"/>
      <w:bookmarkStart w:id="333" w:name="_Toc441131282"/>
      <w:bookmarkStart w:id="334" w:name="_Toc447292473"/>
      <w:r w:rsidRPr="00E71A48">
        <w:rPr>
          <w:szCs w:val="24"/>
        </w:rPr>
        <w:t>Проведение переговоров</w:t>
      </w:r>
      <w:bookmarkEnd w:id="327"/>
      <w:bookmarkEnd w:id="328"/>
      <w:bookmarkEnd w:id="329"/>
      <w:bookmarkEnd w:id="330"/>
      <w:bookmarkEnd w:id="331"/>
      <w:bookmarkEnd w:id="332"/>
      <w:bookmarkEnd w:id="333"/>
      <w:bookmarkEnd w:id="334"/>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5" w:name="_Ref306138385"/>
      <w:bookmarkStart w:id="336" w:name="_Toc439323714"/>
      <w:bookmarkStart w:id="337" w:name="_Toc440357112"/>
      <w:bookmarkStart w:id="338" w:name="_Toc440359667"/>
      <w:bookmarkStart w:id="339" w:name="_Toc440632130"/>
      <w:bookmarkStart w:id="340" w:name="_Toc440875951"/>
      <w:bookmarkStart w:id="341" w:name="_Toc441131283"/>
      <w:bookmarkStart w:id="342" w:name="_Toc447292474"/>
      <w:r w:rsidRPr="00E71A48">
        <w:rPr>
          <w:szCs w:val="24"/>
        </w:rPr>
        <w:t>Оценочная стадия</w:t>
      </w:r>
      <w:bookmarkEnd w:id="335"/>
      <w:bookmarkEnd w:id="336"/>
      <w:bookmarkEnd w:id="337"/>
      <w:bookmarkEnd w:id="338"/>
      <w:bookmarkEnd w:id="339"/>
      <w:bookmarkEnd w:id="340"/>
      <w:bookmarkEnd w:id="341"/>
      <w:bookmarkEnd w:id="342"/>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3" w:name="_Ref303250967"/>
      <w:bookmarkStart w:id="344" w:name="_Toc305697378"/>
      <w:bookmarkStart w:id="345" w:name="_Toc447292475"/>
      <w:bookmarkStart w:id="346" w:name="_Toc255985696"/>
      <w:r w:rsidRPr="00E71A48">
        <w:t>Аукционная процедура понижени</w:t>
      </w:r>
      <w:r w:rsidR="00E60F8E" w:rsidRPr="00E71A48">
        <w:t>я</w:t>
      </w:r>
      <w:r w:rsidRPr="00E71A48">
        <w:t xml:space="preserve"> цены (переторжка)</w:t>
      </w:r>
      <w:bookmarkEnd w:id="343"/>
      <w:bookmarkEnd w:id="344"/>
      <w:bookmarkEnd w:id="345"/>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47" w:name="_Ref303681924"/>
      <w:bookmarkStart w:id="348" w:name="_Ref303683914"/>
      <w:bookmarkEnd w:id="346"/>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408CB">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408CB">
        <w:rPr>
          <w:sz w:val="24"/>
          <w:szCs w:val="24"/>
        </w:rPr>
        <w:t>,</w:t>
      </w:r>
      <w:proofErr w:type="gramEnd"/>
      <w:r w:rsidRPr="000408CB">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408CB">
        <w:rPr>
          <w:sz w:val="24"/>
          <w:szCs w:val="24"/>
        </w:rPr>
        <w:t>окончательную цену, заявленную им в ходе переторжки и делает</w:t>
      </w:r>
      <w:proofErr w:type="gramEnd"/>
      <w:r w:rsidRPr="000408CB">
        <w:rPr>
          <w:sz w:val="24"/>
          <w:szCs w:val="24"/>
        </w:rPr>
        <w:t xml:space="preserve">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408CB">
        <w:rPr>
          <w:sz w:val="24"/>
          <w:szCs w:val="24"/>
        </w:rPr>
        <w:t xml:space="preserve">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408CB">
        <w:rPr>
          <w:sz w:val="24"/>
          <w:szCs w:val="24"/>
        </w:rPr>
        <w:t>о-</w:t>
      </w:r>
      <w:proofErr w:type="gramEnd"/>
      <w:r w:rsidRPr="000408CB">
        <w:rPr>
          <w:sz w:val="24"/>
          <w:szCs w:val="24"/>
        </w:rPr>
        <w:t xml:space="preserve">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408CB">
        <w:rPr>
          <w:sz w:val="24"/>
          <w:szCs w:val="24"/>
        </w:rPr>
        <w:t>срока</w:t>
      </w:r>
      <w:proofErr w:type="gramEnd"/>
      <w:r w:rsidRPr="000408CB">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408CB">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w:t>
      </w:r>
      <w:proofErr w:type="gramEnd"/>
      <w:r w:rsidRPr="00C8658E">
        <w:rPr>
          <w:sz w:val="24"/>
          <w:szCs w:val="24"/>
        </w:rPr>
        <w:t xml:space="preserve"> Изменение цены в сторону снижения не должно повлечь за собой изменение иных условий Заявки, </w:t>
      </w:r>
      <w:proofErr w:type="gramStart"/>
      <w:r w:rsidRPr="00C8658E">
        <w:rPr>
          <w:sz w:val="24"/>
          <w:szCs w:val="24"/>
        </w:rPr>
        <w:t>кроме</w:t>
      </w:r>
      <w:proofErr w:type="gramEnd"/>
      <w:r w:rsidRPr="00C8658E">
        <w:rPr>
          <w:sz w:val="24"/>
          <w:szCs w:val="24"/>
        </w:rPr>
        <w:t xml:space="preserve">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C8658E">
        <w:rPr>
          <w:sz w:val="24"/>
          <w:szCs w:val="24"/>
        </w:rPr>
        <w:t>ранжировки</w:t>
      </w:r>
      <w:proofErr w:type="spellEnd"/>
      <w:r w:rsidRPr="00C8658E">
        <w:rPr>
          <w:sz w:val="24"/>
          <w:szCs w:val="24"/>
        </w:rPr>
        <w:t xml:space="preserve"> Заявок. </w:t>
      </w:r>
      <w:proofErr w:type="gramStart"/>
      <w:r w:rsidRPr="00C8658E">
        <w:rPr>
          <w:sz w:val="24"/>
          <w:szCs w:val="24"/>
        </w:rPr>
        <w:t>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w:t>
      </w:r>
      <w:proofErr w:type="spellStart"/>
      <w:r w:rsidRPr="000408CB">
        <w:rPr>
          <w:sz w:val="24"/>
          <w:szCs w:val="24"/>
        </w:rPr>
        <w:t>ранжировки</w:t>
      </w:r>
      <w:proofErr w:type="spellEnd"/>
      <w:r w:rsidRPr="000408CB">
        <w:rPr>
          <w:sz w:val="24"/>
          <w:szCs w:val="24"/>
        </w:rPr>
        <w:t xml:space="preserve"> предложений по первоначальной цене.</w:t>
      </w:r>
      <w:proofErr w:type="gramEnd"/>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0D734E">
        <w:fldChar w:fldCharType="begin"/>
      </w:r>
      <w:r w:rsidR="000D734E">
        <w:instrText xml:space="preserve"> REF _Ref306004660 \r \h  \* MERGEFORMAT </w:instrText>
      </w:r>
      <w:r w:rsidR="000D734E">
        <w:fldChar w:fldCharType="separate"/>
      </w:r>
      <w:r w:rsidR="001324D5" w:rsidRPr="001324D5">
        <w:rPr>
          <w:sz w:val="24"/>
          <w:szCs w:val="24"/>
        </w:rPr>
        <w:t>3.3.1.3</w:t>
      </w:r>
      <w:r w:rsidR="000D734E">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49" w:name="_Ref440880942"/>
      <w:bookmarkStart w:id="350" w:name="_Toc447292476"/>
      <w:r w:rsidRPr="00E71A48">
        <w:t xml:space="preserve">Подведение итогов </w:t>
      </w:r>
      <w:r w:rsidR="00DF639D" w:rsidRPr="00E71A48">
        <w:t>З</w:t>
      </w:r>
      <w:r w:rsidRPr="00E71A48">
        <w:t>апроса предложений</w:t>
      </w:r>
      <w:bookmarkEnd w:id="347"/>
      <w:bookmarkEnd w:id="348"/>
      <w:bookmarkEnd w:id="349"/>
      <w:bookmarkEnd w:id="350"/>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0D734E">
        <w:fldChar w:fldCharType="begin"/>
      </w:r>
      <w:r w:rsidR="000D734E">
        <w:instrText xml:space="preserve"> REF _Ref191386085 \r \h  \* MERGEFORMAT </w:instrText>
      </w:r>
      <w:r w:rsidR="000D734E">
        <w:fldChar w:fldCharType="separate"/>
      </w:r>
      <w:r w:rsidR="001324D5" w:rsidRPr="001324D5">
        <w:rPr>
          <w:iCs/>
          <w:sz w:val="24"/>
          <w:szCs w:val="24"/>
        </w:rPr>
        <w:t>1.1.1</w:t>
      </w:r>
      <w:r w:rsidR="000D734E">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2" w:name="_Ref303251044"/>
      <w:bookmarkStart w:id="353" w:name="_Toc447292477"/>
      <w:bookmarkStart w:id="354" w:name="_Ref191386295"/>
      <w:r w:rsidRPr="00E71A48">
        <w:t xml:space="preserve">Признание запроса предложений </w:t>
      </w:r>
      <w:proofErr w:type="gramStart"/>
      <w:r w:rsidRPr="00E71A48">
        <w:t>несостоявшимся</w:t>
      </w:r>
      <w:bookmarkEnd w:id="352"/>
      <w:bookmarkEnd w:id="353"/>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5"/>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5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6"/>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7"/>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8" w:name="_Ref303683929"/>
      <w:bookmarkStart w:id="359" w:name="_Toc44729247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4"/>
      <w:bookmarkEnd w:id="358"/>
      <w:bookmarkEnd w:id="359"/>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60" w:name="_Ref294695403"/>
      <w:bookmarkStart w:id="36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60"/>
      <w:bookmarkEnd w:id="361"/>
      <w:r w:rsidR="00717F60" w:rsidRPr="00E71A48">
        <w:rPr>
          <w:bCs w:val="0"/>
          <w:color w:val="000000"/>
          <w:sz w:val="24"/>
          <w:szCs w:val="24"/>
        </w:rPr>
        <w:t xml:space="preserve"> </w:t>
      </w:r>
      <w:proofErr w:type="gramEnd"/>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6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0D734E">
        <w:fldChar w:fldCharType="begin"/>
      </w:r>
      <w:r w:rsidR="000D734E">
        <w:instrText xml:space="preserve"> REF _Ref294695546 \r \h  \* MERGEFORMAT </w:instrText>
      </w:r>
      <w:r w:rsidR="000D734E">
        <w:fldChar w:fldCharType="separate"/>
      </w:r>
      <w:r w:rsidR="001324D5" w:rsidRPr="001324D5">
        <w:rPr>
          <w:bCs w:val="0"/>
          <w:sz w:val="24"/>
          <w:szCs w:val="24"/>
        </w:rPr>
        <w:t xml:space="preserve"> 1.2.6 </w:t>
      </w:r>
      <w:r w:rsidR="000D734E">
        <w:fldChar w:fldCharType="end"/>
      </w:r>
      <w:r w:rsidRPr="00E71A48">
        <w:rPr>
          <w:bCs w:val="0"/>
          <w:sz w:val="24"/>
          <w:szCs w:val="24"/>
        </w:rPr>
        <w:t>и/или в срок, определенный в п.</w:t>
      </w:r>
      <w:r w:rsidR="001716DB" w:rsidRPr="00E71A48">
        <w:rPr>
          <w:bCs w:val="0"/>
          <w:sz w:val="24"/>
          <w:szCs w:val="24"/>
        </w:rPr>
        <w:t xml:space="preserve"> </w:t>
      </w:r>
      <w:r w:rsidR="000D734E">
        <w:fldChar w:fldCharType="begin"/>
      </w:r>
      <w:r w:rsidR="000D734E">
        <w:instrText xml:space="preserve"> REF _Ref294695403 \n \h  \* MERGEFORMAT </w:instrText>
      </w:r>
      <w:r w:rsidR="000D734E">
        <w:fldChar w:fldCharType="separate"/>
      </w:r>
      <w:r w:rsidR="001324D5" w:rsidRPr="001324D5">
        <w:rPr>
          <w:bCs w:val="0"/>
          <w:sz w:val="24"/>
          <w:szCs w:val="24"/>
        </w:rPr>
        <w:t>3.10.3</w:t>
      </w:r>
      <w:r w:rsidR="000D734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D734E">
        <w:fldChar w:fldCharType="begin"/>
      </w:r>
      <w:r w:rsidR="000D734E">
        <w:instrText xml:space="preserve"> REF _Ref305979053 \r \h  \* MERGEFORMAT </w:instrText>
      </w:r>
      <w:r w:rsidR="000D734E">
        <w:fldChar w:fldCharType="separate"/>
      </w:r>
      <w:r w:rsidR="001324D5" w:rsidRPr="001324D5">
        <w:rPr>
          <w:bCs w:val="0"/>
          <w:sz w:val="24"/>
          <w:szCs w:val="24"/>
        </w:rPr>
        <w:t>3.10.4</w:t>
      </w:r>
      <w:r w:rsidR="000D734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6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4" w:name="_Toc181693189"/>
      <w:bookmarkStart w:id="365" w:name="_Ref190680463"/>
      <w:bookmarkStart w:id="366" w:name="_Ref306140410"/>
      <w:bookmarkStart w:id="367" w:name="_Ref306142159"/>
      <w:bookmarkStart w:id="368" w:name="_Toc447292479"/>
      <w:bookmarkStart w:id="369" w:name="_Ref303102866"/>
      <w:bookmarkStart w:id="370" w:name="_Toc305835589"/>
      <w:bookmarkStart w:id="371" w:name="_Ref303683952"/>
      <w:bookmarkStart w:id="372" w:name="__RefNumPara__840_922829174"/>
      <w:bookmarkEnd w:id="36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4"/>
      <w:bookmarkEnd w:id="365"/>
      <w:bookmarkEnd w:id="366"/>
      <w:bookmarkEnd w:id="367"/>
      <w:bookmarkEnd w:id="368"/>
      <w:r w:rsidRPr="00414CAF">
        <w:t xml:space="preserve"> </w:t>
      </w:r>
      <w:bookmarkEnd w:id="369"/>
      <w:bookmarkEnd w:id="370"/>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243008">
        <w:rPr>
          <w:sz w:val="24"/>
          <w:szCs w:val="24"/>
        </w:rPr>
        <w:fldChar w:fldCharType="begin"/>
      </w:r>
      <w:r w:rsidR="005818B2">
        <w:rPr>
          <w:sz w:val="24"/>
          <w:szCs w:val="24"/>
        </w:rPr>
        <w:instrText xml:space="preserve"> REF _Ref440272931 \r \h </w:instrText>
      </w:r>
      <w:r w:rsidR="00243008">
        <w:rPr>
          <w:sz w:val="24"/>
          <w:szCs w:val="24"/>
        </w:rPr>
      </w:r>
      <w:r w:rsidR="00243008">
        <w:rPr>
          <w:sz w:val="24"/>
          <w:szCs w:val="24"/>
        </w:rPr>
        <w:fldChar w:fldCharType="separate"/>
      </w:r>
      <w:r w:rsidR="001324D5">
        <w:rPr>
          <w:sz w:val="24"/>
          <w:szCs w:val="24"/>
        </w:rPr>
        <w:t>2</w:t>
      </w:r>
      <w:r w:rsidR="0024300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3" w:name="_Ref303694483"/>
      <w:bookmarkStart w:id="374" w:name="_Toc305835590"/>
      <w:bookmarkStart w:id="375" w:name="_Ref306140451"/>
      <w:bookmarkStart w:id="376" w:name="_Toc447292480"/>
      <w:r w:rsidRPr="00B42AE0">
        <w:t xml:space="preserve">Уведомление о результатах </w:t>
      </w:r>
      <w:bookmarkEnd w:id="373"/>
      <w:bookmarkEnd w:id="374"/>
      <w:r w:rsidRPr="00B42AE0">
        <w:t>запроса предложений</w:t>
      </w:r>
      <w:bookmarkEnd w:id="375"/>
      <w:bookmarkEnd w:id="376"/>
    </w:p>
    <w:bookmarkEnd w:id="37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0D734E">
        <w:fldChar w:fldCharType="begin"/>
      </w:r>
      <w:r w:rsidR="000D734E">
        <w:instrText xml:space="preserve"> REF _Ref191386085 \r \h  \* MERGEFORMAT </w:instrText>
      </w:r>
      <w:r w:rsidR="000D734E">
        <w:fldChar w:fldCharType="separate"/>
      </w:r>
      <w:r w:rsidR="001324D5" w:rsidRPr="001324D5">
        <w:rPr>
          <w:iCs/>
          <w:sz w:val="24"/>
          <w:szCs w:val="24"/>
        </w:rPr>
        <w:t>1.1.1</w:t>
      </w:r>
      <w:r w:rsidR="000D734E">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7" w:name="_Ref440270568"/>
      <w:bookmarkStart w:id="378" w:name="_Ref440274159"/>
      <w:bookmarkStart w:id="379" w:name="_Ref440292555"/>
      <w:bookmarkStart w:id="380" w:name="_Ref440292779"/>
      <w:bookmarkStart w:id="381" w:name="_Toc447292481"/>
      <w:r>
        <w:rPr>
          <w:szCs w:val="24"/>
        </w:rPr>
        <w:t>Техническая часть</w:t>
      </w:r>
      <w:bookmarkEnd w:id="377"/>
      <w:bookmarkEnd w:id="378"/>
      <w:bookmarkEnd w:id="379"/>
      <w:bookmarkEnd w:id="380"/>
      <w:bookmarkEnd w:id="381"/>
      <w:r w:rsidRPr="00E71A48">
        <w:rPr>
          <w:szCs w:val="24"/>
        </w:rPr>
        <w:t xml:space="preserve"> </w:t>
      </w:r>
    </w:p>
    <w:p w:rsidR="002B5044" w:rsidRPr="002A47D1" w:rsidRDefault="002B5044" w:rsidP="002A47D1">
      <w:pPr>
        <w:pStyle w:val="2"/>
        <w:ind w:left="1701" w:hanging="1134"/>
      </w:pPr>
      <w:bookmarkStart w:id="382" w:name="_Toc176064096"/>
      <w:bookmarkStart w:id="383" w:name="_Toc176338524"/>
      <w:bookmarkStart w:id="384" w:name="_Toc180399752"/>
      <w:bookmarkStart w:id="385" w:name="_Toc191205941"/>
      <w:bookmarkStart w:id="386" w:name="_Toc194315544"/>
      <w:bookmarkStart w:id="387" w:name="_Toc423421725"/>
      <w:bookmarkStart w:id="388" w:name="_Toc447292482"/>
      <w:r w:rsidRPr="002B5044">
        <w:t>Общие требования к условиям поставки продукции</w:t>
      </w:r>
      <w:bookmarkStart w:id="389" w:name="_Toc176064097"/>
      <w:bookmarkStart w:id="390" w:name="_Toc176338525"/>
      <w:bookmarkStart w:id="391" w:name="_Toc180399753"/>
      <w:bookmarkStart w:id="392" w:name="_Toc189457101"/>
      <w:bookmarkStart w:id="393" w:name="_Toc189461737"/>
      <w:bookmarkStart w:id="394" w:name="_Toc189462011"/>
      <w:bookmarkStart w:id="395" w:name="_Toc191273610"/>
      <w:bookmarkStart w:id="396" w:name="_Toc167189319"/>
      <w:bookmarkStart w:id="397" w:name="_Toc168725254"/>
      <w:bookmarkEnd w:id="382"/>
      <w:bookmarkEnd w:id="383"/>
      <w:bookmarkEnd w:id="384"/>
      <w:bookmarkEnd w:id="385"/>
      <w:bookmarkEnd w:id="386"/>
      <w:bookmarkEnd w:id="387"/>
      <w:bookmarkEnd w:id="388"/>
    </w:p>
    <w:p w:rsidR="002B5044" w:rsidRPr="002B5044" w:rsidRDefault="002B5044" w:rsidP="002B5044">
      <w:pPr>
        <w:pStyle w:val="3"/>
        <w:ind w:left="0" w:firstLine="851"/>
        <w:jc w:val="both"/>
        <w:rPr>
          <w:b w:val="0"/>
          <w:szCs w:val="24"/>
        </w:rPr>
      </w:pPr>
      <w:bookmarkStart w:id="398" w:name="_Toc439166308"/>
      <w:bookmarkStart w:id="399" w:name="_Toc439170656"/>
      <w:bookmarkStart w:id="400" w:name="_Toc439172758"/>
      <w:bookmarkStart w:id="401" w:name="_Toc439173202"/>
      <w:bookmarkStart w:id="402" w:name="_Toc439238196"/>
      <w:bookmarkStart w:id="403" w:name="_Toc439252748"/>
      <w:bookmarkStart w:id="404" w:name="_Toc439323606"/>
      <w:bookmarkStart w:id="405" w:name="_Toc439323722"/>
      <w:bookmarkStart w:id="406" w:name="_Toc440357120"/>
      <w:bookmarkStart w:id="407" w:name="_Toc440359675"/>
      <w:bookmarkStart w:id="408" w:name="_Toc440632139"/>
      <w:bookmarkStart w:id="409" w:name="_Toc440875960"/>
      <w:bookmarkStart w:id="410" w:name="_Toc441131292"/>
      <w:bookmarkStart w:id="411" w:name="_Toc447292483"/>
      <w:r w:rsidRPr="002B5044">
        <w:rPr>
          <w:b w:val="0"/>
          <w:szCs w:val="24"/>
        </w:rPr>
        <w:t>Продукция должна быть новой и ранее неиспользованной.</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2B5044" w:rsidRPr="002B5044" w:rsidRDefault="002B5044" w:rsidP="002B5044">
      <w:pPr>
        <w:pStyle w:val="3"/>
        <w:ind w:left="0" w:firstLine="851"/>
        <w:jc w:val="both"/>
        <w:rPr>
          <w:b w:val="0"/>
          <w:szCs w:val="24"/>
        </w:rPr>
      </w:pPr>
      <w:bookmarkStart w:id="412" w:name="_Toc439166309"/>
      <w:bookmarkStart w:id="413" w:name="_Toc439170657"/>
      <w:bookmarkStart w:id="414" w:name="_Toc439172759"/>
      <w:bookmarkStart w:id="415" w:name="_Toc439173203"/>
      <w:bookmarkStart w:id="416" w:name="_Toc439238197"/>
      <w:bookmarkStart w:id="417" w:name="_Toc439252749"/>
      <w:bookmarkStart w:id="418" w:name="_Toc439323607"/>
      <w:bookmarkStart w:id="419" w:name="_Toc439323723"/>
      <w:bookmarkStart w:id="420" w:name="_Toc440357121"/>
      <w:bookmarkStart w:id="421" w:name="_Toc440359676"/>
      <w:bookmarkStart w:id="422" w:name="_Toc440632140"/>
      <w:bookmarkStart w:id="423" w:name="_Toc440875961"/>
      <w:bookmarkStart w:id="424" w:name="_Toc441131293"/>
      <w:bookmarkStart w:id="425" w:name="_Toc447292484"/>
      <w:r w:rsidRPr="002B5044">
        <w:rPr>
          <w:b w:val="0"/>
          <w:szCs w:val="24"/>
        </w:rPr>
        <w:t>Продукция должна соответствовать ГОСТ, ТУ.</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2B5044" w:rsidRPr="00C12FA4" w:rsidRDefault="002B5044" w:rsidP="0021751A">
      <w:pPr>
        <w:pStyle w:val="2"/>
        <w:ind w:left="1701" w:hanging="1134"/>
      </w:pPr>
      <w:bookmarkStart w:id="426" w:name="_Toc423421726"/>
      <w:bookmarkStart w:id="427" w:name="_Toc447292485"/>
      <w:bookmarkStart w:id="428" w:name="_Ref450653625"/>
      <w:r w:rsidRPr="00C12FA4">
        <w:t>Перечень, объемы и характеристики закупаемой продукции</w:t>
      </w:r>
      <w:bookmarkEnd w:id="389"/>
      <w:bookmarkEnd w:id="390"/>
      <w:bookmarkEnd w:id="391"/>
      <w:bookmarkEnd w:id="392"/>
      <w:bookmarkEnd w:id="393"/>
      <w:bookmarkEnd w:id="394"/>
      <w:bookmarkEnd w:id="395"/>
      <w:bookmarkEnd w:id="426"/>
      <w:bookmarkEnd w:id="427"/>
      <w:bookmarkEnd w:id="428"/>
    </w:p>
    <w:p w:rsidR="002B5044" w:rsidRPr="003803A7" w:rsidRDefault="002B5044" w:rsidP="002B5044">
      <w:pPr>
        <w:pStyle w:val="3"/>
        <w:ind w:left="0" w:firstLine="851"/>
        <w:jc w:val="both"/>
        <w:rPr>
          <w:b w:val="0"/>
          <w:szCs w:val="24"/>
        </w:rPr>
      </w:pPr>
      <w:bookmarkStart w:id="429" w:name="_Toc439166311"/>
      <w:bookmarkStart w:id="430" w:name="_Toc439170659"/>
      <w:bookmarkStart w:id="431" w:name="_Toc439172761"/>
      <w:bookmarkStart w:id="432" w:name="_Toc439173205"/>
      <w:bookmarkStart w:id="433" w:name="_Toc439238199"/>
      <w:bookmarkStart w:id="434" w:name="_Toc439252751"/>
      <w:bookmarkStart w:id="435" w:name="_Toc439323609"/>
      <w:bookmarkStart w:id="436" w:name="_Toc439323725"/>
      <w:bookmarkStart w:id="437" w:name="_Toc440357123"/>
      <w:bookmarkStart w:id="438" w:name="_Toc440359678"/>
      <w:bookmarkStart w:id="439" w:name="_Toc440632142"/>
      <w:bookmarkStart w:id="440" w:name="_Toc440875963"/>
      <w:bookmarkStart w:id="441" w:name="_Toc441131295"/>
      <w:bookmarkStart w:id="442" w:name="_Toc44729248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Pr>
          <w:b w:val="0"/>
          <w:szCs w:val="24"/>
        </w:rPr>
        <w:t xml:space="preserve">(подраздел </w:t>
      </w:r>
      <w:r w:rsidR="00243008">
        <w:rPr>
          <w:b w:val="0"/>
          <w:szCs w:val="24"/>
        </w:rPr>
        <w:fldChar w:fldCharType="begin"/>
      </w:r>
      <w:r w:rsidR="00A154B7">
        <w:rPr>
          <w:b w:val="0"/>
          <w:szCs w:val="24"/>
        </w:rPr>
        <w:instrText xml:space="preserve"> REF _Ref440275279 \r \h </w:instrText>
      </w:r>
      <w:r w:rsidR="00243008">
        <w:rPr>
          <w:b w:val="0"/>
          <w:szCs w:val="24"/>
        </w:rPr>
      </w:r>
      <w:r w:rsidR="00243008">
        <w:rPr>
          <w:b w:val="0"/>
          <w:szCs w:val="24"/>
        </w:rPr>
        <w:fldChar w:fldCharType="separate"/>
      </w:r>
      <w:r w:rsidR="001324D5">
        <w:rPr>
          <w:b w:val="0"/>
          <w:szCs w:val="24"/>
        </w:rPr>
        <w:t>1.1.4</w:t>
      </w:r>
      <w:r w:rsidR="0024300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3803A7" w:rsidRDefault="002B5044" w:rsidP="0021751A">
      <w:pPr>
        <w:pStyle w:val="2"/>
        <w:ind w:left="1701" w:hanging="1134"/>
      </w:pPr>
      <w:bookmarkStart w:id="443" w:name="_Ref194832984"/>
      <w:bookmarkStart w:id="444" w:name="_Ref197686508"/>
      <w:bookmarkStart w:id="445" w:name="_Toc423421727"/>
      <w:bookmarkStart w:id="446" w:name="_Toc447292487"/>
      <w:r w:rsidRPr="003803A7">
        <w:t>Требование к поставляемой продукции</w:t>
      </w:r>
      <w:bookmarkEnd w:id="443"/>
      <w:bookmarkEnd w:id="444"/>
      <w:bookmarkEnd w:id="445"/>
      <w:bookmarkEnd w:id="446"/>
    </w:p>
    <w:p w:rsidR="002B5044" w:rsidRPr="003803A7" w:rsidRDefault="0021751A" w:rsidP="002B5044">
      <w:pPr>
        <w:pStyle w:val="3"/>
        <w:ind w:left="0" w:firstLine="851"/>
        <w:jc w:val="both"/>
        <w:rPr>
          <w:b w:val="0"/>
          <w:szCs w:val="24"/>
        </w:rPr>
      </w:pPr>
      <w:bookmarkStart w:id="447" w:name="_Toc439166313"/>
      <w:bookmarkStart w:id="448" w:name="_Toc439170661"/>
      <w:bookmarkStart w:id="449" w:name="_Toc439172763"/>
      <w:bookmarkStart w:id="450" w:name="_Toc439173207"/>
      <w:bookmarkStart w:id="451" w:name="_Toc439238201"/>
      <w:bookmarkStart w:id="452" w:name="_Toc439252753"/>
      <w:bookmarkStart w:id="453" w:name="_Toc439323611"/>
      <w:bookmarkStart w:id="454" w:name="_Toc439323727"/>
      <w:bookmarkStart w:id="455" w:name="_Toc440357125"/>
      <w:bookmarkStart w:id="456" w:name="_Toc440359680"/>
      <w:bookmarkStart w:id="457" w:name="_Toc440632144"/>
      <w:bookmarkStart w:id="458" w:name="_Toc440875965"/>
      <w:bookmarkStart w:id="459" w:name="_Toc441131297"/>
      <w:bookmarkStart w:id="460" w:name="_Toc447292488"/>
      <w:bookmarkStart w:id="461" w:name="_Ref194833053"/>
      <w:bookmarkStart w:id="462" w:name="_Ref223496951"/>
      <w:bookmarkStart w:id="463"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3776BB" w:rsidRDefault="002B5044" w:rsidP="002B5044">
      <w:pPr>
        <w:pStyle w:val="3"/>
        <w:ind w:left="0" w:firstLine="851"/>
        <w:jc w:val="both"/>
        <w:rPr>
          <w:b w:val="0"/>
          <w:szCs w:val="24"/>
        </w:rPr>
      </w:pPr>
      <w:bookmarkStart w:id="464" w:name="_Toc439166314"/>
      <w:bookmarkStart w:id="465" w:name="_Toc439170662"/>
      <w:bookmarkStart w:id="466" w:name="_Toc439172764"/>
      <w:bookmarkStart w:id="467" w:name="_Toc439173208"/>
      <w:bookmarkStart w:id="468" w:name="_Toc439238202"/>
      <w:bookmarkStart w:id="469" w:name="_Toc439252754"/>
      <w:bookmarkStart w:id="470" w:name="_Toc439323612"/>
      <w:bookmarkStart w:id="471" w:name="_Toc439323728"/>
      <w:bookmarkStart w:id="472" w:name="_Toc440357126"/>
      <w:bookmarkStart w:id="473" w:name="_Toc440359681"/>
      <w:bookmarkStart w:id="474" w:name="_Toc440632145"/>
      <w:bookmarkStart w:id="475" w:name="_Toc440875966"/>
      <w:bookmarkStart w:id="476" w:name="_Toc441131298"/>
      <w:bookmarkStart w:id="477" w:name="_Toc44729248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w:t>
      </w:r>
      <w:r w:rsidR="00FF4C77">
        <w:rPr>
          <w:b w:val="0"/>
          <w:szCs w:val="24"/>
          <w:lang w:eastAsia="ru-RU"/>
        </w:rPr>
        <w:t xml:space="preserve"> задании</w:t>
      </w:r>
      <w:r w:rsidR="003776BB" w:rsidRPr="003803A7">
        <w:rPr>
          <w:b w:val="0"/>
          <w:szCs w:val="24"/>
          <w:lang w:eastAsia="ru-RU"/>
        </w:rPr>
        <w:t>) к настоящей Документации. При несоб</w:t>
      </w:r>
      <w:r w:rsidR="00FF4C77">
        <w:rPr>
          <w:b w:val="0"/>
          <w:szCs w:val="24"/>
          <w:lang w:eastAsia="ru-RU"/>
        </w:rPr>
        <w:t>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2B5044" w:rsidRPr="002B5044" w:rsidRDefault="002B5044" w:rsidP="0021751A">
      <w:pPr>
        <w:pStyle w:val="2"/>
        <w:ind w:left="1701" w:hanging="1134"/>
      </w:pPr>
      <w:bookmarkStart w:id="478" w:name="_Ref247513861"/>
      <w:bookmarkStart w:id="479" w:name="_Toc423421728"/>
      <w:bookmarkStart w:id="480" w:name="_Toc447292490"/>
      <w:r w:rsidRPr="002B5044">
        <w:t xml:space="preserve">Требование к </w:t>
      </w:r>
      <w:r w:rsidR="0021751A">
        <w:t>Участник</w:t>
      </w:r>
      <w:r w:rsidRPr="002B5044">
        <w:t>у</w:t>
      </w:r>
      <w:bookmarkEnd w:id="461"/>
      <w:bookmarkEnd w:id="462"/>
      <w:bookmarkEnd w:id="463"/>
      <w:r w:rsidRPr="002B5044">
        <w:t>.</w:t>
      </w:r>
      <w:bookmarkEnd w:id="478"/>
      <w:bookmarkEnd w:id="479"/>
      <w:bookmarkEnd w:id="480"/>
    </w:p>
    <w:p w:rsidR="002B5044" w:rsidRPr="002B5044" w:rsidRDefault="002B5044" w:rsidP="002B5044">
      <w:pPr>
        <w:pStyle w:val="3"/>
        <w:ind w:left="0" w:firstLine="851"/>
        <w:jc w:val="both"/>
        <w:rPr>
          <w:b w:val="0"/>
          <w:szCs w:val="24"/>
        </w:rPr>
      </w:pPr>
      <w:bookmarkStart w:id="481" w:name="_Toc439166317"/>
      <w:bookmarkStart w:id="482" w:name="_Toc439170665"/>
      <w:bookmarkStart w:id="483" w:name="_Toc439172767"/>
      <w:bookmarkStart w:id="484" w:name="_Toc439173211"/>
      <w:bookmarkStart w:id="485" w:name="_Toc439238205"/>
      <w:bookmarkStart w:id="486" w:name="_Toc439252756"/>
      <w:bookmarkStart w:id="487" w:name="_Toc439323614"/>
      <w:bookmarkStart w:id="488" w:name="_Toc439323730"/>
      <w:bookmarkStart w:id="489" w:name="_Ref440292618"/>
      <w:bookmarkStart w:id="490" w:name="_Toc440357128"/>
      <w:bookmarkStart w:id="491" w:name="_Toc440359683"/>
      <w:bookmarkStart w:id="492" w:name="_Toc440632147"/>
      <w:bookmarkStart w:id="493" w:name="_Toc440875968"/>
      <w:bookmarkStart w:id="494" w:name="_Toc441131300"/>
      <w:bookmarkStart w:id="495" w:name="_Toc44729249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243008">
        <w:rPr>
          <w:b w:val="0"/>
          <w:szCs w:val="24"/>
        </w:rPr>
        <w:fldChar w:fldCharType="begin"/>
      </w:r>
      <w:r w:rsidR="00D56F8C">
        <w:rPr>
          <w:b w:val="0"/>
          <w:szCs w:val="24"/>
        </w:rPr>
        <w:instrText xml:space="preserve"> REF _Ref86826666 \r \h </w:instrText>
      </w:r>
      <w:r w:rsidR="00243008">
        <w:rPr>
          <w:b w:val="0"/>
          <w:szCs w:val="24"/>
        </w:rPr>
      </w:r>
      <w:r w:rsidR="00243008">
        <w:rPr>
          <w:b w:val="0"/>
          <w:szCs w:val="24"/>
        </w:rPr>
        <w:fldChar w:fldCharType="separate"/>
      </w:r>
      <w:r w:rsidR="001324D5">
        <w:rPr>
          <w:b w:val="0"/>
          <w:szCs w:val="24"/>
        </w:rPr>
        <w:t>5.3</w:t>
      </w:r>
      <w:r w:rsidR="00243008">
        <w:rPr>
          <w:b w:val="0"/>
          <w:szCs w:val="24"/>
        </w:rPr>
        <w:fldChar w:fldCharType="end"/>
      </w:r>
      <w:r w:rsidRPr="002B5044">
        <w:rPr>
          <w:b w:val="0"/>
          <w:szCs w:val="24"/>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2B5044" w:rsidRDefault="002B5044" w:rsidP="002B5044">
      <w:pPr>
        <w:pStyle w:val="3"/>
        <w:ind w:left="0" w:firstLine="851"/>
        <w:jc w:val="both"/>
        <w:rPr>
          <w:b w:val="0"/>
          <w:szCs w:val="24"/>
        </w:rPr>
      </w:pPr>
      <w:bookmarkStart w:id="496" w:name="_Toc439166318"/>
      <w:bookmarkStart w:id="497" w:name="_Toc439170666"/>
      <w:bookmarkStart w:id="498" w:name="_Toc439172768"/>
      <w:bookmarkStart w:id="499" w:name="_Toc439173212"/>
      <w:bookmarkStart w:id="500" w:name="_Toc439238206"/>
      <w:bookmarkStart w:id="501" w:name="_Toc439252757"/>
      <w:bookmarkStart w:id="502" w:name="_Toc439323615"/>
      <w:bookmarkStart w:id="503" w:name="_Toc439323731"/>
      <w:bookmarkStart w:id="504" w:name="_Toc440357129"/>
      <w:bookmarkStart w:id="505" w:name="_Toc440359684"/>
      <w:bookmarkStart w:id="506" w:name="_Toc440632148"/>
      <w:bookmarkStart w:id="507" w:name="_Toc440875969"/>
      <w:bookmarkStart w:id="508" w:name="_Toc441131301"/>
      <w:bookmarkStart w:id="509" w:name="_Toc44729249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243008">
        <w:rPr>
          <w:b w:val="0"/>
          <w:szCs w:val="24"/>
        </w:rPr>
        <w:fldChar w:fldCharType="begin"/>
      </w:r>
      <w:r w:rsidR="00D56F8C">
        <w:rPr>
          <w:b w:val="0"/>
          <w:szCs w:val="24"/>
        </w:rPr>
        <w:instrText xml:space="preserve"> REF _Ref86826666 \r \h </w:instrText>
      </w:r>
      <w:r w:rsidR="00243008">
        <w:rPr>
          <w:b w:val="0"/>
          <w:szCs w:val="24"/>
        </w:rPr>
      </w:r>
      <w:r w:rsidR="00243008">
        <w:rPr>
          <w:b w:val="0"/>
          <w:szCs w:val="24"/>
        </w:rPr>
        <w:fldChar w:fldCharType="separate"/>
      </w:r>
      <w:r w:rsidR="001324D5">
        <w:rPr>
          <w:b w:val="0"/>
          <w:szCs w:val="24"/>
        </w:rPr>
        <w:t>5.3</w:t>
      </w:r>
      <w:r w:rsidR="0024300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bookmarkEnd w:id="396"/>
    <w:bookmarkEnd w:id="39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0" w:name="_Ref440270602"/>
      <w:bookmarkStart w:id="511" w:name="_Toc447292496"/>
      <w:bookmarkEnd w:id="5"/>
      <w:bookmarkEnd w:id="372"/>
      <w:r w:rsidRPr="00E71A48">
        <w:rPr>
          <w:szCs w:val="24"/>
        </w:rPr>
        <w:t>Образцы основных форм документов, включаемых в Заявку</w:t>
      </w:r>
      <w:bookmarkEnd w:id="510"/>
      <w:bookmarkEnd w:id="511"/>
      <w:r w:rsidRPr="00E71A48">
        <w:rPr>
          <w:szCs w:val="24"/>
        </w:rPr>
        <w:t xml:space="preserve"> </w:t>
      </w:r>
    </w:p>
    <w:p w:rsidR="004F4D80" w:rsidRPr="00F647F7" w:rsidRDefault="004F4D80" w:rsidP="004F4D80">
      <w:pPr>
        <w:pStyle w:val="2"/>
      </w:pPr>
      <w:bookmarkStart w:id="512" w:name="_Ref55336310"/>
      <w:bookmarkStart w:id="513" w:name="_Toc57314672"/>
      <w:bookmarkStart w:id="514" w:name="_Toc69728986"/>
      <w:bookmarkStart w:id="515" w:name="_Toc98253919"/>
      <w:bookmarkStart w:id="516" w:name="_Toc165173847"/>
      <w:bookmarkStart w:id="517" w:name="_Toc423423667"/>
      <w:bookmarkStart w:id="518" w:name="_Toc447292497"/>
      <w:r w:rsidRPr="00F647F7">
        <w:t xml:space="preserve">Письмо о подаче оферты </w:t>
      </w:r>
      <w:bookmarkStart w:id="519" w:name="_Ref22846535"/>
      <w:r w:rsidRPr="00F647F7">
        <w:t>(</w:t>
      </w:r>
      <w:bookmarkEnd w:id="519"/>
      <w:r w:rsidRPr="00F647F7">
        <w:t xml:space="preserve">форма </w:t>
      </w:r>
      <w:r w:rsidRPr="00F647F7">
        <w:rPr>
          <w:noProof/>
        </w:rPr>
        <w:t>1</w:t>
      </w:r>
      <w:r w:rsidRPr="00F647F7">
        <w:t>)</w:t>
      </w:r>
      <w:bookmarkEnd w:id="512"/>
      <w:bookmarkEnd w:id="513"/>
      <w:bookmarkEnd w:id="514"/>
      <w:bookmarkEnd w:id="515"/>
      <w:bookmarkEnd w:id="516"/>
      <w:bookmarkEnd w:id="517"/>
      <w:bookmarkEnd w:id="518"/>
    </w:p>
    <w:p w:rsidR="004F4D80" w:rsidRPr="00C236C0" w:rsidRDefault="004F4D80" w:rsidP="004F4D80">
      <w:pPr>
        <w:pStyle w:val="3"/>
        <w:rPr>
          <w:szCs w:val="24"/>
        </w:rPr>
      </w:pPr>
      <w:bookmarkStart w:id="520" w:name="_Toc98253920"/>
      <w:bookmarkStart w:id="521" w:name="_Toc157248174"/>
      <w:bookmarkStart w:id="522" w:name="_Toc157496543"/>
      <w:bookmarkStart w:id="523" w:name="_Toc158206082"/>
      <w:bookmarkStart w:id="524" w:name="_Toc164057767"/>
      <w:bookmarkStart w:id="525" w:name="_Toc164137117"/>
      <w:bookmarkStart w:id="526" w:name="_Toc164161277"/>
      <w:bookmarkStart w:id="527" w:name="_Toc165173848"/>
      <w:bookmarkStart w:id="528" w:name="_Toc439170673"/>
      <w:bookmarkStart w:id="529" w:name="_Toc439172775"/>
      <w:bookmarkStart w:id="530" w:name="_Toc439173219"/>
      <w:bookmarkStart w:id="531" w:name="_Toc439238213"/>
      <w:bookmarkStart w:id="532" w:name="_Toc440357133"/>
      <w:bookmarkStart w:id="533" w:name="_Toc440359688"/>
      <w:bookmarkStart w:id="534" w:name="_Toc447292498"/>
      <w:r w:rsidRPr="00C236C0">
        <w:rPr>
          <w:szCs w:val="24"/>
        </w:rPr>
        <w:t>Форма письма о подаче оферты</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FF4C77">
              <w:t xml:space="preserve"> без НДС, </w:t>
            </w:r>
            <w:proofErr w:type="spellStart"/>
            <w:r w:rsidR="00FF4C77">
              <w:t>руб.РФ</w:t>
            </w:r>
            <w:proofErr w:type="spellEnd"/>
            <w:r w:rsidR="00FF4C77">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FF4C77">
            <w:pPr>
              <w:spacing w:line="240" w:lineRule="auto"/>
              <w:ind w:right="-45" w:firstLine="0"/>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6" w:name="_Toc98253921"/>
      <w:bookmarkStart w:id="537" w:name="_Toc157248175"/>
      <w:bookmarkStart w:id="538" w:name="_Toc157496544"/>
      <w:bookmarkStart w:id="539" w:name="_Toc158206083"/>
      <w:bookmarkStart w:id="540" w:name="_Toc164057768"/>
      <w:bookmarkStart w:id="541" w:name="_Toc164137118"/>
      <w:bookmarkStart w:id="542" w:name="_Toc164161278"/>
      <w:bookmarkStart w:id="543" w:name="_Toc165173849"/>
      <w:r>
        <w:rPr>
          <w:b/>
          <w:szCs w:val="24"/>
        </w:rPr>
        <w:br w:type="page"/>
      </w:r>
    </w:p>
    <w:p w:rsidR="004F4D80" w:rsidRPr="00C236C0" w:rsidRDefault="004F4D80" w:rsidP="004F4D80">
      <w:pPr>
        <w:pStyle w:val="3"/>
        <w:rPr>
          <w:szCs w:val="24"/>
        </w:rPr>
      </w:pPr>
      <w:bookmarkStart w:id="544" w:name="_Toc439170674"/>
      <w:bookmarkStart w:id="545" w:name="_Toc439172776"/>
      <w:bookmarkStart w:id="546" w:name="_Toc439173220"/>
      <w:bookmarkStart w:id="547" w:name="_Toc439238214"/>
      <w:bookmarkStart w:id="548" w:name="_Toc439252762"/>
      <w:bookmarkStart w:id="549" w:name="_Toc439323736"/>
      <w:bookmarkStart w:id="550" w:name="_Toc440357134"/>
      <w:bookmarkStart w:id="551" w:name="_Toc440359689"/>
      <w:bookmarkStart w:id="552" w:name="_Toc440632153"/>
      <w:bookmarkStart w:id="553" w:name="_Toc440875973"/>
      <w:bookmarkStart w:id="554" w:name="_Toc441131305"/>
      <w:bookmarkStart w:id="555" w:name="_Toc447292499"/>
      <w:r w:rsidRPr="00C236C0">
        <w:rPr>
          <w:szCs w:val="24"/>
        </w:rPr>
        <w:t>Инструкции по заполнению</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243008">
        <w:rPr>
          <w:sz w:val="24"/>
          <w:szCs w:val="24"/>
        </w:rPr>
        <w:fldChar w:fldCharType="begin"/>
      </w:r>
      <w:r w:rsidR="009C271D">
        <w:rPr>
          <w:sz w:val="24"/>
          <w:szCs w:val="24"/>
        </w:rPr>
        <w:instrText xml:space="preserve"> REF _Ref306008743 \r \h </w:instrText>
      </w:r>
      <w:r w:rsidR="00243008">
        <w:rPr>
          <w:sz w:val="24"/>
          <w:szCs w:val="24"/>
        </w:rPr>
      </w:r>
      <w:r w:rsidR="00243008">
        <w:rPr>
          <w:sz w:val="24"/>
          <w:szCs w:val="24"/>
        </w:rPr>
        <w:fldChar w:fldCharType="separate"/>
      </w:r>
      <w:r w:rsidR="001324D5">
        <w:rPr>
          <w:sz w:val="24"/>
          <w:szCs w:val="24"/>
        </w:rPr>
        <w:t>3.3.4</w:t>
      </w:r>
      <w:r w:rsidR="0024300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243008">
        <w:rPr>
          <w:sz w:val="24"/>
          <w:szCs w:val="24"/>
        </w:rPr>
        <w:fldChar w:fldCharType="begin"/>
      </w:r>
      <w:r w:rsidR="00D56F8C">
        <w:rPr>
          <w:sz w:val="24"/>
          <w:szCs w:val="24"/>
        </w:rPr>
        <w:instrText xml:space="preserve"> REF _Ref55279015 \r \h </w:instrText>
      </w:r>
      <w:r w:rsidR="00243008">
        <w:rPr>
          <w:sz w:val="24"/>
          <w:szCs w:val="24"/>
        </w:rPr>
      </w:r>
      <w:r w:rsidR="00243008">
        <w:rPr>
          <w:sz w:val="24"/>
          <w:szCs w:val="24"/>
        </w:rPr>
        <w:fldChar w:fldCharType="separate"/>
      </w:r>
      <w:r w:rsidR="001324D5">
        <w:rPr>
          <w:sz w:val="24"/>
          <w:szCs w:val="24"/>
        </w:rPr>
        <w:t>3.3.1.6</w:t>
      </w:r>
      <w:r w:rsidR="00243008">
        <w:rPr>
          <w:sz w:val="24"/>
          <w:szCs w:val="24"/>
        </w:rPr>
        <w:fldChar w:fldCharType="end"/>
      </w:r>
      <w:r w:rsidRPr="00492C8B">
        <w:rPr>
          <w:sz w:val="24"/>
          <w:szCs w:val="24"/>
        </w:rPr>
        <w:t xml:space="preserve"> и </w:t>
      </w:r>
      <w:r w:rsidR="00243008">
        <w:rPr>
          <w:sz w:val="24"/>
          <w:szCs w:val="24"/>
        </w:rPr>
        <w:fldChar w:fldCharType="begin"/>
      </w:r>
      <w:r w:rsidR="00D56F8C">
        <w:rPr>
          <w:sz w:val="24"/>
          <w:szCs w:val="24"/>
        </w:rPr>
        <w:instrText xml:space="preserve"> REF _Ref195087786 \r \h </w:instrText>
      </w:r>
      <w:r w:rsidR="00243008">
        <w:rPr>
          <w:sz w:val="24"/>
          <w:szCs w:val="24"/>
        </w:rPr>
      </w:r>
      <w:r w:rsidR="00243008">
        <w:rPr>
          <w:sz w:val="24"/>
          <w:szCs w:val="24"/>
        </w:rPr>
        <w:fldChar w:fldCharType="separate"/>
      </w:r>
      <w:r w:rsidR="001324D5">
        <w:rPr>
          <w:sz w:val="24"/>
          <w:szCs w:val="24"/>
        </w:rPr>
        <w:t>3.3.1.7</w:t>
      </w:r>
      <w:r w:rsidR="0024300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6" w:name="_Ref55335821"/>
      <w:bookmarkStart w:id="557" w:name="_Ref55336345"/>
      <w:bookmarkStart w:id="558" w:name="_Toc57314674"/>
      <w:bookmarkStart w:id="559" w:name="_Toc69728988"/>
      <w:bookmarkStart w:id="560" w:name="_Toc98253922"/>
      <w:bookmarkStart w:id="561" w:name="_Toc165173850"/>
      <w:r>
        <w:br w:type="page"/>
      </w:r>
    </w:p>
    <w:p w:rsidR="00920CB0" w:rsidRDefault="00920CB0" w:rsidP="00920CB0">
      <w:pPr>
        <w:pStyle w:val="3"/>
        <w:rPr>
          <w:szCs w:val="24"/>
        </w:rPr>
      </w:pPr>
      <w:bookmarkStart w:id="562" w:name="_Ref440271964"/>
      <w:bookmarkStart w:id="563" w:name="_Toc440357135"/>
      <w:bookmarkStart w:id="564" w:name="_Toc440359690"/>
      <w:bookmarkStart w:id="565" w:name="_Toc447292500"/>
      <w:r>
        <w:rPr>
          <w:szCs w:val="24"/>
        </w:rPr>
        <w:t>Антикоррупционные обязательства (Форма 1.1).</w:t>
      </w:r>
      <w:bookmarkEnd w:id="562"/>
      <w:bookmarkEnd w:id="563"/>
      <w:bookmarkEnd w:id="564"/>
      <w:bookmarkEnd w:id="565"/>
    </w:p>
    <w:p w:rsidR="00920CB0" w:rsidRPr="00920CB0" w:rsidRDefault="00920CB0" w:rsidP="00CB550A">
      <w:pPr>
        <w:pStyle w:val="3"/>
        <w:numPr>
          <w:ilvl w:val="3"/>
          <w:numId w:val="76"/>
        </w:numPr>
        <w:rPr>
          <w:b w:val="0"/>
          <w:szCs w:val="24"/>
        </w:rPr>
      </w:pPr>
      <w:bookmarkStart w:id="566" w:name="_Toc439238216"/>
      <w:bookmarkStart w:id="567" w:name="_Toc439252764"/>
      <w:bookmarkStart w:id="568" w:name="_Toc439323738"/>
      <w:bookmarkStart w:id="569" w:name="_Toc440357136"/>
      <w:bookmarkStart w:id="570" w:name="_Toc440359691"/>
      <w:bookmarkStart w:id="571" w:name="_Toc440632155"/>
      <w:bookmarkStart w:id="572" w:name="_Toc440875975"/>
      <w:bookmarkStart w:id="573" w:name="_Toc441131307"/>
      <w:bookmarkStart w:id="574" w:name="_Toc447292501"/>
      <w:r w:rsidRPr="00920CB0">
        <w:rPr>
          <w:b w:val="0"/>
          <w:szCs w:val="24"/>
        </w:rPr>
        <w:t xml:space="preserve">Форма </w:t>
      </w:r>
      <w:r>
        <w:rPr>
          <w:b w:val="0"/>
          <w:szCs w:val="24"/>
        </w:rPr>
        <w:t>Антикоррупционных обязательств</w:t>
      </w:r>
      <w:bookmarkEnd w:id="566"/>
      <w:bookmarkEnd w:id="567"/>
      <w:bookmarkEnd w:id="568"/>
      <w:bookmarkEnd w:id="569"/>
      <w:bookmarkEnd w:id="570"/>
      <w:bookmarkEnd w:id="571"/>
      <w:bookmarkEnd w:id="572"/>
      <w:bookmarkEnd w:id="573"/>
      <w:bookmarkEnd w:id="5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5" w:name="_Toc423423668"/>
      <w:bookmarkStart w:id="576" w:name="_Ref440271072"/>
      <w:bookmarkStart w:id="577" w:name="_Ref440273986"/>
      <w:bookmarkStart w:id="578" w:name="_Ref440274337"/>
      <w:bookmarkStart w:id="579" w:name="_Ref440274913"/>
      <w:bookmarkStart w:id="580" w:name="_Ref440284918"/>
      <w:bookmarkStart w:id="581" w:name="_Toc447292502"/>
      <w:r>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56"/>
      <w:bookmarkEnd w:id="557"/>
      <w:bookmarkEnd w:id="558"/>
      <w:bookmarkEnd w:id="559"/>
      <w:bookmarkEnd w:id="560"/>
      <w:bookmarkEnd w:id="561"/>
      <w:bookmarkEnd w:id="575"/>
      <w:bookmarkEnd w:id="576"/>
      <w:bookmarkEnd w:id="577"/>
      <w:bookmarkEnd w:id="578"/>
      <w:bookmarkEnd w:id="579"/>
      <w:bookmarkEnd w:id="580"/>
      <w:bookmarkEnd w:id="581"/>
    </w:p>
    <w:p w:rsidR="004F4D80" w:rsidRPr="00C236C0" w:rsidRDefault="004F4D80" w:rsidP="004F4D80">
      <w:pPr>
        <w:pStyle w:val="3"/>
        <w:rPr>
          <w:szCs w:val="24"/>
        </w:rPr>
      </w:pPr>
      <w:bookmarkStart w:id="582" w:name="_Toc98253923"/>
      <w:bookmarkStart w:id="583" w:name="_Toc157248177"/>
      <w:bookmarkStart w:id="584" w:name="_Toc157496546"/>
      <w:bookmarkStart w:id="585" w:name="_Toc158206085"/>
      <w:bookmarkStart w:id="586" w:name="_Toc164057770"/>
      <w:bookmarkStart w:id="587" w:name="_Toc164137120"/>
      <w:bookmarkStart w:id="588" w:name="_Toc164161280"/>
      <w:bookmarkStart w:id="589" w:name="_Toc165173851"/>
      <w:bookmarkStart w:id="590" w:name="_Ref264038986"/>
      <w:bookmarkStart w:id="591" w:name="_Ref264359294"/>
      <w:bookmarkStart w:id="592" w:name="_Toc439170676"/>
      <w:bookmarkStart w:id="593" w:name="_Toc439172778"/>
      <w:bookmarkStart w:id="594" w:name="_Toc439173222"/>
      <w:bookmarkStart w:id="595" w:name="_Toc439238218"/>
      <w:bookmarkStart w:id="596" w:name="_Toc439252766"/>
      <w:bookmarkStart w:id="597" w:name="_Toc439323740"/>
      <w:bookmarkStart w:id="598" w:name="_Toc440357138"/>
      <w:bookmarkStart w:id="599" w:name="_Toc440359693"/>
      <w:bookmarkStart w:id="600" w:name="_Toc440632157"/>
      <w:bookmarkStart w:id="601" w:name="_Toc440875977"/>
      <w:bookmarkStart w:id="602" w:name="_Toc441131309"/>
      <w:bookmarkStart w:id="603" w:name="_Toc447292503"/>
      <w:r w:rsidRPr="00C236C0">
        <w:rPr>
          <w:szCs w:val="24"/>
        </w:rPr>
        <w:t xml:space="preserve">Форма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00492C8B">
        <w:rPr>
          <w:szCs w:val="24"/>
        </w:rPr>
        <w:t>Сводной таблицы стоимости</w:t>
      </w:r>
      <w:bookmarkEnd w:id="596"/>
      <w:bookmarkEnd w:id="597"/>
      <w:bookmarkEnd w:id="598"/>
      <w:bookmarkEnd w:id="599"/>
      <w:bookmarkEnd w:id="600"/>
      <w:bookmarkEnd w:id="601"/>
      <w:r w:rsidR="00BA0806" w:rsidRPr="00BA0806">
        <w:rPr>
          <w:bCs w:val="0"/>
          <w:szCs w:val="24"/>
        </w:rPr>
        <w:t xml:space="preserve"> </w:t>
      </w:r>
      <w:r w:rsidR="00BA0806" w:rsidRPr="009A70A4">
        <w:rPr>
          <w:bCs w:val="0"/>
          <w:szCs w:val="24"/>
        </w:rPr>
        <w:t>поставок</w:t>
      </w:r>
      <w:bookmarkEnd w:id="602"/>
      <w:bookmarkEnd w:id="6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5471" w:type="dxa"/>
        <w:tblInd w:w="93" w:type="dxa"/>
        <w:tblLook w:val="04A0" w:firstRow="1" w:lastRow="0" w:firstColumn="1" w:lastColumn="0" w:noHBand="0" w:noVBand="1"/>
      </w:tblPr>
      <w:tblGrid>
        <w:gridCol w:w="618"/>
        <w:gridCol w:w="3225"/>
        <w:gridCol w:w="2705"/>
        <w:gridCol w:w="1435"/>
        <w:gridCol w:w="1480"/>
        <w:gridCol w:w="515"/>
        <w:gridCol w:w="1179"/>
        <w:gridCol w:w="1133"/>
        <w:gridCol w:w="943"/>
        <w:gridCol w:w="1105"/>
        <w:gridCol w:w="1133"/>
      </w:tblGrid>
      <w:tr w:rsidR="004F4D80" w:rsidRPr="00B50B01" w:rsidTr="00FF4C77">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322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FF4C77">
        <w:trPr>
          <w:trHeight w:val="255"/>
        </w:trPr>
        <w:tc>
          <w:tcPr>
            <w:tcW w:w="15471"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FF4C7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322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FF4C7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322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FF4C7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322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FF4C7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322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FF4C77">
        <w:trPr>
          <w:trHeight w:val="255"/>
        </w:trPr>
        <w:tc>
          <w:tcPr>
            <w:tcW w:w="13233"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FF4C77">
        <w:trPr>
          <w:trHeight w:val="255"/>
        </w:trPr>
        <w:tc>
          <w:tcPr>
            <w:tcW w:w="13233"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FF4C77">
        <w:trPr>
          <w:trHeight w:val="255"/>
        </w:trPr>
        <w:tc>
          <w:tcPr>
            <w:tcW w:w="13233"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FF4C77" w:rsidRPr="00711D9B" w:rsidRDefault="00FF4C77" w:rsidP="004F4D80">
      <w:pPr>
        <w:spacing w:line="240" w:lineRule="auto"/>
        <w:rPr>
          <w:sz w:val="24"/>
          <w:szCs w:val="24"/>
        </w:rPr>
      </w:pP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310"/>
      <w:bookmarkStart w:id="621" w:name="_Toc447292504"/>
      <w:r w:rsidRPr="00C236C0">
        <w:rPr>
          <w:szCs w:val="24"/>
        </w:rPr>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E553C1"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Pr="00C83252">
        <w:rPr>
          <w:sz w:val="24"/>
          <w:szCs w:val="24"/>
        </w:rPr>
        <w:t xml:space="preserve"> </w:t>
      </w:r>
      <w:r w:rsidRPr="009A70A4">
        <w:rPr>
          <w:bCs w:val="0"/>
          <w:sz w:val="24"/>
          <w:szCs w:val="24"/>
        </w:rPr>
        <w:t>поставок</w:t>
      </w:r>
      <w:r w:rsidRPr="003E170D">
        <w:rPr>
          <w:bCs w:val="0"/>
          <w:sz w:val="24"/>
          <w:szCs w:val="24"/>
        </w:rPr>
        <w:t xml:space="preserve"> </w:t>
      </w:r>
      <w:r w:rsidRPr="00C83252">
        <w:rPr>
          <w:sz w:val="24"/>
          <w:szCs w:val="24"/>
        </w:rPr>
        <w:t xml:space="preserve">подготавливается на основании </w:t>
      </w:r>
      <w:r>
        <w:rPr>
          <w:sz w:val="24"/>
          <w:szCs w:val="24"/>
        </w:rPr>
        <w:t>Техническог</w:t>
      </w:r>
      <w:proofErr w:type="gramStart"/>
      <w:r>
        <w:rPr>
          <w:sz w:val="24"/>
          <w:szCs w:val="24"/>
        </w:rPr>
        <w:t>о(</w:t>
      </w:r>
      <w:proofErr w:type="gramEnd"/>
      <w:r>
        <w:rPr>
          <w:sz w:val="24"/>
          <w:szCs w:val="24"/>
        </w:rPr>
        <w:t xml:space="preserve">их) задания(й) (п. </w:t>
      </w:r>
      <w:r w:rsidR="00243008">
        <w:rPr>
          <w:sz w:val="24"/>
          <w:szCs w:val="24"/>
        </w:rPr>
        <w:fldChar w:fldCharType="begin"/>
      </w:r>
      <w:r>
        <w:rPr>
          <w:sz w:val="24"/>
          <w:szCs w:val="24"/>
        </w:rPr>
        <w:instrText xml:space="preserve"> REF _Ref450653625 \r \h </w:instrText>
      </w:r>
      <w:r w:rsidR="00243008">
        <w:rPr>
          <w:sz w:val="24"/>
          <w:szCs w:val="24"/>
        </w:rPr>
      </w:r>
      <w:r w:rsidR="00243008">
        <w:rPr>
          <w:sz w:val="24"/>
          <w:szCs w:val="24"/>
        </w:rPr>
        <w:fldChar w:fldCharType="separate"/>
      </w:r>
      <w:r w:rsidR="001324D5">
        <w:rPr>
          <w:sz w:val="24"/>
          <w:szCs w:val="24"/>
        </w:rPr>
        <w:t>4.2</w:t>
      </w:r>
      <w:r w:rsidR="00243008">
        <w:rPr>
          <w:sz w:val="24"/>
          <w:szCs w:val="24"/>
        </w:rPr>
        <w:fldChar w:fldCharType="end"/>
      </w:r>
      <w:r>
        <w:rPr>
          <w:sz w:val="24"/>
          <w:szCs w:val="24"/>
        </w:rPr>
        <w:t xml:space="preserve">) и </w:t>
      </w:r>
      <w:r w:rsidRPr="00C83252">
        <w:rPr>
          <w:sz w:val="24"/>
          <w:szCs w:val="24"/>
        </w:rPr>
        <w:t xml:space="preserve">Технического предложения (подраздел </w:t>
      </w:r>
      <w:r w:rsidR="00243008">
        <w:rPr>
          <w:sz w:val="24"/>
          <w:szCs w:val="24"/>
        </w:rPr>
        <w:fldChar w:fldCharType="begin"/>
      </w:r>
      <w:r>
        <w:rPr>
          <w:sz w:val="24"/>
          <w:szCs w:val="24"/>
        </w:rPr>
        <w:instrText xml:space="preserve"> REF _Ref86826666 \r \h </w:instrText>
      </w:r>
      <w:r w:rsidR="00243008">
        <w:rPr>
          <w:sz w:val="24"/>
          <w:szCs w:val="24"/>
        </w:rPr>
      </w:r>
      <w:r w:rsidR="00243008">
        <w:rPr>
          <w:sz w:val="24"/>
          <w:szCs w:val="24"/>
        </w:rPr>
        <w:fldChar w:fldCharType="separate"/>
      </w:r>
      <w:r w:rsidR="001324D5">
        <w:rPr>
          <w:sz w:val="24"/>
          <w:szCs w:val="24"/>
        </w:rPr>
        <w:t>5.3</w:t>
      </w:r>
      <w:r w:rsidR="0024300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указана различная продукция (тип-марка предлагаемой к поставке</w:t>
      </w:r>
      <w:r w:rsidR="009F7AA3">
        <w:rPr>
          <w:sz w:val="24"/>
          <w:szCs w:val="24"/>
        </w:rPr>
        <w:t xml:space="preserve"> </w:t>
      </w:r>
      <w:r w:rsidR="009F7AA3">
        <w:rPr>
          <w:szCs w:val="24"/>
        </w:rPr>
        <w:t>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6D134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243008">
        <w:rPr>
          <w:sz w:val="24"/>
          <w:szCs w:val="24"/>
        </w:rPr>
        <w:fldChar w:fldCharType="begin"/>
      </w:r>
      <w:r w:rsidR="004E7FE3">
        <w:rPr>
          <w:sz w:val="24"/>
          <w:szCs w:val="24"/>
        </w:rPr>
        <w:instrText xml:space="preserve"> REF _Ref440292752 \r \h </w:instrText>
      </w:r>
      <w:r w:rsidR="00243008">
        <w:rPr>
          <w:sz w:val="24"/>
          <w:szCs w:val="24"/>
        </w:rPr>
      </w:r>
      <w:r w:rsidR="00243008">
        <w:rPr>
          <w:sz w:val="24"/>
          <w:szCs w:val="24"/>
        </w:rPr>
        <w:fldChar w:fldCharType="separate"/>
      </w:r>
      <w:r w:rsidR="001324D5">
        <w:rPr>
          <w:sz w:val="24"/>
          <w:szCs w:val="24"/>
        </w:rPr>
        <w:t>2</w:t>
      </w:r>
      <w:r w:rsidR="00243008">
        <w:rPr>
          <w:sz w:val="24"/>
          <w:szCs w:val="24"/>
        </w:rPr>
        <w:fldChar w:fldCharType="end"/>
      </w:r>
      <w:r w:rsidRPr="00B86686">
        <w:rPr>
          <w:sz w:val="24"/>
          <w:szCs w:val="24"/>
        </w:rPr>
        <w:t xml:space="preserve"> и </w:t>
      </w:r>
      <w:r w:rsidR="00243008">
        <w:rPr>
          <w:sz w:val="24"/>
          <w:szCs w:val="24"/>
        </w:rPr>
        <w:fldChar w:fldCharType="begin"/>
      </w:r>
      <w:r w:rsidR="004E7FE3">
        <w:rPr>
          <w:sz w:val="24"/>
          <w:szCs w:val="24"/>
        </w:rPr>
        <w:instrText xml:space="preserve"> REF _Ref440292779 \r \h </w:instrText>
      </w:r>
      <w:r w:rsidR="00243008">
        <w:rPr>
          <w:sz w:val="24"/>
          <w:szCs w:val="24"/>
        </w:rPr>
      </w:r>
      <w:r w:rsidR="00243008">
        <w:rPr>
          <w:sz w:val="24"/>
          <w:szCs w:val="24"/>
        </w:rPr>
        <w:fldChar w:fldCharType="separate"/>
      </w:r>
      <w:r w:rsidR="001324D5">
        <w:rPr>
          <w:sz w:val="24"/>
          <w:szCs w:val="24"/>
        </w:rPr>
        <w:t>4</w:t>
      </w:r>
      <w:r w:rsidR="00243008">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w:t>
      </w:r>
      <w:r w:rsidRPr="006D1343">
        <w:rPr>
          <w:sz w:val="24"/>
          <w:szCs w:val="24"/>
        </w:rPr>
        <w:t xml:space="preserve">сведения об эквиваленте». В противном случае Заявка </w:t>
      </w:r>
      <w:r w:rsidR="00C236C0" w:rsidRPr="006D1343">
        <w:rPr>
          <w:sz w:val="24"/>
          <w:szCs w:val="24"/>
        </w:rPr>
        <w:t>Участник</w:t>
      </w:r>
      <w:r w:rsidRPr="006D1343">
        <w:rPr>
          <w:sz w:val="24"/>
          <w:szCs w:val="24"/>
        </w:rPr>
        <w:t>а будет отклонена.</w:t>
      </w:r>
    </w:p>
    <w:p w:rsidR="00AB67FF" w:rsidRPr="006D1343" w:rsidRDefault="00AB67FF" w:rsidP="00AB67FF">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Сводная таблица стоимости</w:t>
      </w:r>
      <w:r w:rsidR="004F4D80" w:rsidRPr="006D1343">
        <w:rPr>
          <w:sz w:val="24"/>
          <w:szCs w:val="24"/>
        </w:rPr>
        <w:t xml:space="preserve"> </w:t>
      </w:r>
      <w:r w:rsidR="00BA0806" w:rsidRPr="006D1343">
        <w:rPr>
          <w:bCs w:val="0"/>
          <w:sz w:val="24"/>
          <w:szCs w:val="24"/>
        </w:rPr>
        <w:t xml:space="preserve">поставок </w:t>
      </w:r>
      <w:r w:rsidR="004F4D80" w:rsidRPr="006D134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D1343">
        <w:rPr>
          <w:sz w:val="24"/>
          <w:szCs w:val="24"/>
        </w:rPr>
        <w:t>Участник</w:t>
      </w:r>
      <w:r w:rsidR="004F4D80" w:rsidRPr="006D1343">
        <w:rPr>
          <w:sz w:val="24"/>
          <w:szCs w:val="24"/>
        </w:rPr>
        <w:t>а на подготовку Договора данн</w:t>
      </w:r>
      <w:r w:rsidRPr="006D1343">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7292505"/>
      <w:r w:rsidRPr="00F647F7">
        <w:rPr>
          <w:color w:val="000000"/>
        </w:rPr>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312"/>
      <w:bookmarkStart w:id="649" w:name="_Toc447292506"/>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bookmarkEnd w:id="6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0" w:name="_Ref55335818"/>
      <w:bookmarkStart w:id="651" w:name="_Ref55336334"/>
      <w:bookmarkStart w:id="652" w:name="_Toc57314673"/>
      <w:bookmarkStart w:id="653" w:name="_Toc69728987"/>
      <w:bookmarkStart w:id="654" w:name="_Toc98253928"/>
      <w:bookmarkStart w:id="655" w:name="_Toc165173856"/>
      <w:bookmarkStart w:id="656" w:name="_Ref194749150"/>
      <w:bookmarkStart w:id="657" w:name="_Ref194750368"/>
      <w:bookmarkStart w:id="658" w:name="_Ref89649494"/>
      <w:bookmarkStart w:id="6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0" w:name="_Toc176765537"/>
      <w:bookmarkStart w:id="661" w:name="_Toc198979986"/>
      <w:bookmarkStart w:id="662" w:name="_Toc217466321"/>
      <w:bookmarkStart w:id="663" w:name="_Toc217702859"/>
      <w:bookmarkStart w:id="664" w:name="_Toc233601977"/>
      <w:bookmarkStart w:id="665" w:name="_Toc263343463"/>
      <w:bookmarkStart w:id="666" w:name="_Toc439170680"/>
      <w:bookmarkStart w:id="667" w:name="_Toc439172782"/>
      <w:bookmarkStart w:id="668" w:name="_Toc439173226"/>
      <w:bookmarkStart w:id="669" w:name="_Toc439238222"/>
      <w:bookmarkStart w:id="670" w:name="_Toc439252770"/>
      <w:bookmarkStart w:id="671" w:name="_Toc439323744"/>
      <w:bookmarkStart w:id="672" w:name="_Toc440357142"/>
      <w:bookmarkStart w:id="673" w:name="_Toc440359697"/>
      <w:bookmarkStart w:id="674" w:name="_Toc440632161"/>
      <w:bookmarkStart w:id="675" w:name="_Toc440875981"/>
      <w:bookmarkStart w:id="676" w:name="_Toc441131313"/>
      <w:bookmarkStart w:id="677" w:name="_Toc447292507"/>
      <w:r w:rsidRPr="00C236C0">
        <w:rPr>
          <w:szCs w:val="24"/>
        </w:rPr>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243008">
        <w:rPr>
          <w:sz w:val="24"/>
          <w:szCs w:val="24"/>
        </w:rPr>
        <w:fldChar w:fldCharType="begin"/>
      </w:r>
      <w:r w:rsidR="0019725C">
        <w:rPr>
          <w:sz w:val="24"/>
          <w:szCs w:val="24"/>
        </w:rPr>
        <w:instrText xml:space="preserve"> REF _Ref440292555 \r \h </w:instrText>
      </w:r>
      <w:r w:rsidR="00243008">
        <w:rPr>
          <w:sz w:val="24"/>
          <w:szCs w:val="24"/>
        </w:rPr>
      </w:r>
      <w:r w:rsidR="00243008">
        <w:rPr>
          <w:sz w:val="24"/>
          <w:szCs w:val="24"/>
        </w:rPr>
        <w:fldChar w:fldCharType="separate"/>
      </w:r>
      <w:r w:rsidR="001324D5">
        <w:rPr>
          <w:sz w:val="24"/>
          <w:szCs w:val="24"/>
        </w:rPr>
        <w:t>4</w:t>
      </w:r>
      <w:r w:rsidR="0024300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243008">
        <w:rPr>
          <w:sz w:val="24"/>
          <w:szCs w:val="24"/>
        </w:rPr>
        <w:fldChar w:fldCharType="begin"/>
      </w:r>
      <w:r w:rsidR="00D56F8C">
        <w:rPr>
          <w:sz w:val="24"/>
          <w:szCs w:val="24"/>
        </w:rPr>
        <w:instrText xml:space="preserve"> REF _Ref440271182 \r \h </w:instrText>
      </w:r>
      <w:r w:rsidR="00243008">
        <w:rPr>
          <w:sz w:val="24"/>
          <w:szCs w:val="24"/>
        </w:rPr>
      </w:r>
      <w:r w:rsidR="00243008">
        <w:rPr>
          <w:sz w:val="24"/>
          <w:szCs w:val="24"/>
        </w:rPr>
        <w:fldChar w:fldCharType="separate"/>
      </w:r>
      <w:r w:rsidR="001324D5">
        <w:rPr>
          <w:sz w:val="24"/>
          <w:szCs w:val="24"/>
        </w:rPr>
        <w:t>3.3.1.9</w:t>
      </w:r>
      <w:r w:rsidR="00243008">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43008">
        <w:rPr>
          <w:sz w:val="24"/>
          <w:szCs w:val="24"/>
        </w:rPr>
        <w:fldChar w:fldCharType="begin"/>
      </w:r>
      <w:r w:rsidR="0019725C">
        <w:rPr>
          <w:sz w:val="24"/>
          <w:szCs w:val="24"/>
        </w:rPr>
        <w:instrText xml:space="preserve"> REF _Ref440292618 \r \h </w:instrText>
      </w:r>
      <w:r w:rsidR="00243008">
        <w:rPr>
          <w:sz w:val="24"/>
          <w:szCs w:val="24"/>
        </w:rPr>
      </w:r>
      <w:r w:rsidR="00243008">
        <w:rPr>
          <w:sz w:val="24"/>
          <w:szCs w:val="24"/>
        </w:rPr>
        <w:fldChar w:fldCharType="separate"/>
      </w:r>
      <w:r w:rsidR="001324D5">
        <w:rPr>
          <w:sz w:val="24"/>
          <w:szCs w:val="24"/>
        </w:rPr>
        <w:t>4.4.1</w:t>
      </w:r>
      <w:r w:rsidR="0024300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9" w:name="_Toc423423670"/>
      <w:bookmarkStart w:id="680" w:name="_Ref440271036"/>
      <w:bookmarkStart w:id="681" w:name="_Ref440274366"/>
      <w:bookmarkStart w:id="682" w:name="_Ref440274902"/>
      <w:bookmarkStart w:id="683" w:name="_Ref440284947"/>
      <w:bookmarkStart w:id="684" w:name="_Toc447292508"/>
      <w:r w:rsidRPr="00F647F7">
        <w:t xml:space="preserve">График </w:t>
      </w:r>
      <w:r w:rsidR="00512B0F">
        <w:t>выполнения поставок</w:t>
      </w:r>
      <w:r w:rsidRPr="00F647F7">
        <w:t xml:space="preserve"> (форма </w:t>
      </w:r>
      <w:r w:rsidRPr="00F647F7">
        <w:rPr>
          <w:noProof/>
        </w:rPr>
        <w:t>4</w:t>
      </w:r>
      <w:r w:rsidRPr="00F647F7">
        <w:t>)</w:t>
      </w:r>
      <w:bookmarkEnd w:id="650"/>
      <w:bookmarkEnd w:id="651"/>
      <w:bookmarkEnd w:id="652"/>
      <w:bookmarkEnd w:id="653"/>
      <w:bookmarkEnd w:id="654"/>
      <w:bookmarkEnd w:id="655"/>
      <w:bookmarkEnd w:id="656"/>
      <w:bookmarkEnd w:id="657"/>
      <w:bookmarkEnd w:id="678"/>
      <w:bookmarkEnd w:id="679"/>
      <w:bookmarkEnd w:id="680"/>
      <w:bookmarkEnd w:id="681"/>
      <w:bookmarkEnd w:id="682"/>
      <w:bookmarkEnd w:id="683"/>
      <w:bookmarkEnd w:id="684"/>
    </w:p>
    <w:p w:rsidR="004F4D80" w:rsidRPr="00F647F7" w:rsidRDefault="004F4D80" w:rsidP="004F4D80">
      <w:pPr>
        <w:pStyle w:val="3"/>
        <w:rPr>
          <w:b w:val="0"/>
          <w:szCs w:val="24"/>
        </w:rPr>
      </w:pPr>
      <w:bookmarkStart w:id="685" w:name="_Toc98253929"/>
      <w:bookmarkStart w:id="686" w:name="_Toc157248183"/>
      <w:bookmarkStart w:id="687" w:name="_Toc157496552"/>
      <w:bookmarkStart w:id="688" w:name="_Toc158206091"/>
      <w:bookmarkStart w:id="689" w:name="_Toc164057776"/>
      <w:bookmarkStart w:id="690" w:name="_Toc164137126"/>
      <w:bookmarkStart w:id="691" w:name="_Toc164161286"/>
      <w:bookmarkStart w:id="692" w:name="_Toc165173857"/>
      <w:bookmarkStart w:id="693" w:name="_Toc439170682"/>
      <w:bookmarkStart w:id="694" w:name="_Toc439172784"/>
      <w:bookmarkStart w:id="695" w:name="_Toc439173228"/>
      <w:bookmarkStart w:id="696" w:name="_Toc439238224"/>
      <w:bookmarkStart w:id="697" w:name="_Toc439252772"/>
      <w:bookmarkStart w:id="698" w:name="_Toc439323746"/>
      <w:bookmarkStart w:id="699" w:name="_Toc440357144"/>
      <w:bookmarkStart w:id="700" w:name="_Toc440359699"/>
      <w:bookmarkStart w:id="701" w:name="_Toc440632163"/>
      <w:bookmarkStart w:id="702" w:name="_Toc440875983"/>
      <w:bookmarkStart w:id="703" w:name="_Toc441131315"/>
      <w:bookmarkStart w:id="704" w:name="_Toc447292509"/>
      <w:r w:rsidRPr="00F647F7">
        <w:rPr>
          <w:b w:val="0"/>
          <w:szCs w:val="24"/>
        </w:rPr>
        <w:t xml:space="preserve">Форма </w:t>
      </w:r>
      <w:bookmarkEnd w:id="685"/>
      <w:r w:rsidRPr="00F647F7">
        <w:rPr>
          <w:b w:val="0"/>
          <w:szCs w:val="24"/>
        </w:rPr>
        <w:t xml:space="preserve">графика </w:t>
      </w:r>
      <w:bookmarkEnd w:id="686"/>
      <w:bookmarkEnd w:id="687"/>
      <w:bookmarkEnd w:id="688"/>
      <w:bookmarkEnd w:id="689"/>
      <w:bookmarkEnd w:id="690"/>
      <w:bookmarkEnd w:id="691"/>
      <w:bookmarkEnd w:id="692"/>
      <w:bookmarkEnd w:id="693"/>
      <w:bookmarkEnd w:id="694"/>
      <w:bookmarkEnd w:id="695"/>
      <w:bookmarkEnd w:id="696"/>
      <w:bookmarkEnd w:id="697"/>
      <w:bookmarkEnd w:id="698"/>
      <w:r w:rsidR="00512B0F">
        <w:rPr>
          <w:b w:val="0"/>
          <w:szCs w:val="24"/>
        </w:rPr>
        <w:t>выполнения поставок</w:t>
      </w:r>
      <w:bookmarkEnd w:id="699"/>
      <w:bookmarkEnd w:id="700"/>
      <w:bookmarkEnd w:id="701"/>
      <w:bookmarkEnd w:id="702"/>
      <w:bookmarkEnd w:id="703"/>
      <w:bookmarkEnd w:id="7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5" w:name="_Toc171070556"/>
      <w:bookmarkStart w:id="706" w:name="_Toc98253927"/>
      <w:bookmarkStart w:id="707" w:name="_Toc176605808"/>
      <w:bookmarkStart w:id="708" w:name="_Toc176611017"/>
      <w:bookmarkStart w:id="709" w:name="_Toc176611073"/>
      <w:bookmarkStart w:id="710" w:name="_Toc176668676"/>
      <w:bookmarkStart w:id="711" w:name="_Toc176684336"/>
      <w:bookmarkStart w:id="712" w:name="_Toc176746279"/>
      <w:bookmarkStart w:id="713" w:name="_Toc176747346"/>
      <w:bookmarkStart w:id="714" w:name="_Toc198979988"/>
      <w:bookmarkStart w:id="715" w:name="_Toc217466324"/>
      <w:bookmarkStart w:id="716" w:name="_Toc217702862"/>
      <w:bookmarkStart w:id="717" w:name="_Toc233601980"/>
      <w:bookmarkStart w:id="718" w:name="_Toc263343466"/>
      <w:r w:rsidRPr="00F647F7">
        <w:rPr>
          <w:b w:val="0"/>
          <w:szCs w:val="24"/>
        </w:rPr>
        <w:br w:type="page"/>
      </w:r>
      <w:bookmarkStart w:id="719" w:name="_Toc439170683"/>
      <w:bookmarkStart w:id="720" w:name="_Toc439172785"/>
      <w:bookmarkStart w:id="721" w:name="_Toc439173229"/>
      <w:bookmarkStart w:id="722" w:name="_Toc439238225"/>
      <w:bookmarkStart w:id="723" w:name="_Toc439252773"/>
      <w:bookmarkStart w:id="724" w:name="_Toc439323747"/>
      <w:bookmarkStart w:id="725" w:name="_Toc440357145"/>
      <w:bookmarkStart w:id="726" w:name="_Toc440359700"/>
      <w:bookmarkStart w:id="727" w:name="_Toc440632164"/>
      <w:bookmarkStart w:id="728" w:name="_Toc440875984"/>
      <w:bookmarkStart w:id="729" w:name="_Toc441131316"/>
      <w:bookmarkStart w:id="730" w:name="_Toc447292510"/>
      <w:r w:rsidRPr="00F647F7">
        <w:rPr>
          <w:b w:val="0"/>
          <w:szCs w:val="24"/>
        </w:rPr>
        <w:t>Инструкции по заполнению</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243008">
        <w:rPr>
          <w:sz w:val="24"/>
          <w:szCs w:val="24"/>
        </w:rPr>
        <w:fldChar w:fldCharType="begin"/>
      </w:r>
      <w:r w:rsidR="00D56F8C">
        <w:rPr>
          <w:sz w:val="24"/>
          <w:szCs w:val="24"/>
        </w:rPr>
        <w:instrText xml:space="preserve"> REF _Ref55336310 \r \h </w:instrText>
      </w:r>
      <w:r w:rsidR="00243008">
        <w:rPr>
          <w:sz w:val="24"/>
          <w:szCs w:val="24"/>
        </w:rPr>
      </w:r>
      <w:r w:rsidR="00243008">
        <w:rPr>
          <w:sz w:val="24"/>
          <w:szCs w:val="24"/>
        </w:rPr>
        <w:fldChar w:fldCharType="separate"/>
      </w:r>
      <w:r w:rsidR="001324D5">
        <w:rPr>
          <w:sz w:val="24"/>
          <w:szCs w:val="24"/>
        </w:rPr>
        <w:t>5.1</w:t>
      </w:r>
      <w:r w:rsidR="0024300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243008">
        <w:rPr>
          <w:sz w:val="24"/>
          <w:szCs w:val="24"/>
        </w:rPr>
        <w:fldChar w:fldCharType="begin"/>
      </w:r>
      <w:r w:rsidR="00D56F8C">
        <w:rPr>
          <w:sz w:val="24"/>
          <w:szCs w:val="24"/>
        </w:rPr>
        <w:instrText xml:space="preserve"> REF _Ref440273986 \r \h </w:instrText>
      </w:r>
      <w:r w:rsidR="00243008">
        <w:rPr>
          <w:sz w:val="24"/>
          <w:szCs w:val="24"/>
        </w:rPr>
      </w:r>
      <w:r w:rsidR="00243008">
        <w:rPr>
          <w:sz w:val="24"/>
          <w:szCs w:val="24"/>
        </w:rPr>
        <w:fldChar w:fldCharType="separate"/>
      </w:r>
      <w:r w:rsidR="001324D5">
        <w:rPr>
          <w:sz w:val="24"/>
          <w:szCs w:val="24"/>
        </w:rPr>
        <w:t>5.2</w:t>
      </w:r>
      <w:r w:rsidR="0024300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1" w:name="_Hlt22846931"/>
      <w:bookmarkStart w:id="732" w:name="_Ref93264992"/>
      <w:bookmarkStart w:id="733" w:name="_Ref93265116"/>
      <w:bookmarkStart w:id="734" w:name="_Toc98253933"/>
      <w:bookmarkStart w:id="735" w:name="_Toc165173859"/>
      <w:bookmarkStart w:id="736" w:name="_Toc423423671"/>
      <w:bookmarkStart w:id="737" w:name="_Toc447292511"/>
      <w:bookmarkEnd w:id="731"/>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8"/>
      <w:bookmarkEnd w:id="659"/>
      <w:bookmarkEnd w:id="732"/>
      <w:bookmarkEnd w:id="733"/>
      <w:bookmarkEnd w:id="734"/>
      <w:bookmarkEnd w:id="735"/>
      <w:bookmarkEnd w:id="736"/>
      <w:bookmarkEnd w:id="737"/>
    </w:p>
    <w:p w:rsidR="004F4D80" w:rsidRPr="00F647F7" w:rsidRDefault="004F4D80" w:rsidP="004F4D80">
      <w:pPr>
        <w:pStyle w:val="3"/>
        <w:rPr>
          <w:b w:val="0"/>
          <w:szCs w:val="24"/>
        </w:rPr>
      </w:pPr>
      <w:bookmarkStart w:id="738" w:name="_Toc439170685"/>
      <w:bookmarkStart w:id="739" w:name="_Toc439172787"/>
      <w:bookmarkStart w:id="740" w:name="_Toc439173231"/>
      <w:bookmarkStart w:id="741" w:name="_Toc439238227"/>
      <w:bookmarkStart w:id="742" w:name="_Toc439252775"/>
      <w:bookmarkStart w:id="743" w:name="_Toc439323749"/>
      <w:bookmarkStart w:id="744" w:name="_Toc440357147"/>
      <w:bookmarkStart w:id="745" w:name="_Toc440359702"/>
      <w:bookmarkStart w:id="746" w:name="_Toc440632166"/>
      <w:bookmarkStart w:id="747" w:name="_Toc440875986"/>
      <w:bookmarkStart w:id="748" w:name="_Toc441131318"/>
      <w:bookmarkStart w:id="749" w:name="_Toc447292512"/>
      <w:bookmarkStart w:id="750" w:name="_Toc157248186"/>
      <w:bookmarkStart w:id="751" w:name="_Toc157496555"/>
      <w:bookmarkStart w:id="752" w:name="_Toc158206094"/>
      <w:bookmarkStart w:id="753" w:name="_Toc164057779"/>
      <w:bookmarkStart w:id="754" w:name="_Toc164137129"/>
      <w:bookmarkStart w:id="755" w:name="_Toc164161289"/>
      <w:bookmarkStart w:id="75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8"/>
      <w:bookmarkEnd w:id="739"/>
      <w:bookmarkEnd w:id="740"/>
      <w:bookmarkEnd w:id="741"/>
      <w:bookmarkEnd w:id="742"/>
      <w:bookmarkEnd w:id="743"/>
      <w:bookmarkEnd w:id="744"/>
      <w:bookmarkEnd w:id="745"/>
      <w:bookmarkEnd w:id="746"/>
      <w:bookmarkEnd w:id="747"/>
      <w:bookmarkEnd w:id="748"/>
      <w:bookmarkEnd w:id="749"/>
      <w:r w:rsidRPr="00F647F7">
        <w:rPr>
          <w:b w:val="0"/>
          <w:szCs w:val="24"/>
        </w:rPr>
        <w:t xml:space="preserve"> </w:t>
      </w:r>
      <w:bookmarkEnd w:id="750"/>
      <w:bookmarkEnd w:id="751"/>
      <w:bookmarkEnd w:id="752"/>
      <w:bookmarkEnd w:id="753"/>
      <w:bookmarkEnd w:id="754"/>
      <w:bookmarkEnd w:id="755"/>
      <w:bookmarkEnd w:id="7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243008">
              <w:fldChar w:fldCharType="begin"/>
            </w:r>
            <w:r w:rsidR="00DD5546">
              <w:instrText xml:space="preserve"> REF _Ref440272931 \r \h </w:instrText>
            </w:r>
            <w:r w:rsidR="00243008">
              <w:fldChar w:fldCharType="separate"/>
            </w:r>
            <w:r w:rsidR="001324D5">
              <w:t>2</w:t>
            </w:r>
            <w:r w:rsidR="0024300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243008">
              <w:fldChar w:fldCharType="begin"/>
            </w:r>
            <w:r w:rsidR="00DD5546">
              <w:instrText xml:space="preserve"> REF _Ref440272931 \r \h </w:instrText>
            </w:r>
            <w:r w:rsidR="00243008">
              <w:fldChar w:fldCharType="separate"/>
            </w:r>
            <w:r w:rsidR="001324D5">
              <w:t>2</w:t>
            </w:r>
            <w:r w:rsidR="0024300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7" w:name="_Toc439170686"/>
      <w:bookmarkStart w:id="758" w:name="_Toc439172788"/>
      <w:bookmarkStart w:id="759" w:name="_Toc439173232"/>
      <w:bookmarkStart w:id="760" w:name="_Toc439238228"/>
      <w:bookmarkStart w:id="761" w:name="_Toc439252776"/>
      <w:bookmarkStart w:id="762" w:name="_Toc439323750"/>
      <w:bookmarkStart w:id="763" w:name="_Toc440357148"/>
      <w:bookmarkStart w:id="764" w:name="_Toc440359703"/>
      <w:bookmarkStart w:id="765" w:name="_Toc440632167"/>
      <w:bookmarkStart w:id="766" w:name="_Toc440875987"/>
      <w:bookmarkStart w:id="767" w:name="_Toc441131319"/>
      <w:bookmarkStart w:id="768" w:name="_Toc44729251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7"/>
      <w:bookmarkEnd w:id="758"/>
      <w:bookmarkEnd w:id="759"/>
      <w:bookmarkEnd w:id="760"/>
      <w:bookmarkEnd w:id="761"/>
      <w:bookmarkEnd w:id="762"/>
      <w:bookmarkEnd w:id="763"/>
      <w:bookmarkEnd w:id="764"/>
      <w:bookmarkEnd w:id="765"/>
      <w:bookmarkEnd w:id="766"/>
      <w:bookmarkEnd w:id="767"/>
      <w:bookmarkEnd w:id="768"/>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43008">
        <w:rPr>
          <w:sz w:val="24"/>
          <w:szCs w:val="24"/>
        </w:rPr>
        <w:fldChar w:fldCharType="begin"/>
      </w:r>
      <w:r>
        <w:rPr>
          <w:sz w:val="24"/>
          <w:szCs w:val="24"/>
        </w:rPr>
        <w:instrText xml:space="preserve"> REF _Ref55336310 \r \h </w:instrText>
      </w:r>
      <w:r w:rsidR="00243008">
        <w:rPr>
          <w:sz w:val="24"/>
          <w:szCs w:val="24"/>
        </w:rPr>
      </w:r>
      <w:r w:rsidR="00243008">
        <w:rPr>
          <w:sz w:val="24"/>
          <w:szCs w:val="24"/>
        </w:rPr>
        <w:fldChar w:fldCharType="separate"/>
      </w:r>
      <w:r w:rsidR="001324D5">
        <w:rPr>
          <w:sz w:val="24"/>
          <w:szCs w:val="24"/>
        </w:rPr>
        <w:t>5.1</w:t>
      </w:r>
      <w:r w:rsidR="0024300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243008">
        <w:rPr>
          <w:sz w:val="24"/>
          <w:szCs w:val="24"/>
        </w:rPr>
        <w:fldChar w:fldCharType="begin"/>
      </w:r>
      <w:r w:rsidR="00D56F8C">
        <w:rPr>
          <w:sz w:val="24"/>
          <w:szCs w:val="24"/>
        </w:rPr>
        <w:instrText xml:space="preserve"> REF _Ref440274025 \r \h </w:instrText>
      </w:r>
      <w:r w:rsidR="00243008">
        <w:rPr>
          <w:sz w:val="24"/>
          <w:szCs w:val="24"/>
        </w:rPr>
      </w:r>
      <w:r w:rsidR="00243008">
        <w:rPr>
          <w:sz w:val="24"/>
          <w:szCs w:val="24"/>
        </w:rPr>
        <w:fldChar w:fldCharType="separate"/>
      </w:r>
      <w:r w:rsidR="001324D5">
        <w:rPr>
          <w:sz w:val="24"/>
          <w:szCs w:val="24"/>
        </w:rPr>
        <w:t>2</w:t>
      </w:r>
      <w:r w:rsidR="0024300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243008">
        <w:rPr>
          <w:sz w:val="24"/>
          <w:szCs w:val="24"/>
        </w:rPr>
        <w:fldChar w:fldCharType="begin"/>
      </w:r>
      <w:r w:rsidR="00D56F8C">
        <w:rPr>
          <w:sz w:val="24"/>
          <w:szCs w:val="24"/>
        </w:rPr>
        <w:instrText xml:space="preserve"> REF _Ref294695546 \r \h </w:instrText>
      </w:r>
      <w:r w:rsidR="00243008">
        <w:rPr>
          <w:sz w:val="24"/>
          <w:szCs w:val="24"/>
        </w:rPr>
      </w:r>
      <w:r w:rsidR="00243008">
        <w:rPr>
          <w:sz w:val="24"/>
          <w:szCs w:val="24"/>
        </w:rPr>
        <w:fldChar w:fldCharType="separate"/>
      </w:r>
      <w:r w:rsidR="001324D5">
        <w:rPr>
          <w:sz w:val="24"/>
          <w:szCs w:val="24"/>
        </w:rPr>
        <w:t xml:space="preserve"> 1.2.6 </w:t>
      </w:r>
      <w:r w:rsidR="0024300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9" w:name="_Ref55335823"/>
      <w:bookmarkStart w:id="770" w:name="_Ref55336359"/>
      <w:bookmarkStart w:id="771" w:name="_Toc57314675"/>
      <w:bookmarkStart w:id="772" w:name="_Toc69728989"/>
      <w:bookmarkStart w:id="773" w:name="_Toc98253939"/>
      <w:bookmarkStart w:id="774" w:name="_Toc165173865"/>
      <w:bookmarkStart w:id="775" w:name="_Toc423423672"/>
      <w:bookmarkStart w:id="776" w:name="_Toc447292514"/>
      <w:bookmarkEnd w:id="535"/>
      <w:r w:rsidRPr="00F647F7">
        <w:t>Анкета (форма 6)</w:t>
      </w:r>
      <w:bookmarkEnd w:id="769"/>
      <w:bookmarkEnd w:id="770"/>
      <w:bookmarkEnd w:id="771"/>
      <w:bookmarkEnd w:id="772"/>
      <w:bookmarkEnd w:id="773"/>
      <w:bookmarkEnd w:id="774"/>
      <w:bookmarkEnd w:id="775"/>
      <w:bookmarkEnd w:id="776"/>
    </w:p>
    <w:p w:rsidR="004F4D80" w:rsidRPr="00F647F7" w:rsidRDefault="004F4D80" w:rsidP="004F4D80">
      <w:pPr>
        <w:pStyle w:val="3"/>
        <w:rPr>
          <w:b w:val="0"/>
          <w:szCs w:val="24"/>
        </w:rPr>
      </w:pPr>
      <w:bookmarkStart w:id="777" w:name="_Toc98253940"/>
      <w:bookmarkStart w:id="778" w:name="_Toc157248192"/>
      <w:bookmarkStart w:id="779" w:name="_Toc157496561"/>
      <w:bookmarkStart w:id="780" w:name="_Toc158206100"/>
      <w:bookmarkStart w:id="781" w:name="_Toc164057785"/>
      <w:bookmarkStart w:id="782" w:name="_Toc164137135"/>
      <w:bookmarkStart w:id="783" w:name="_Toc164161295"/>
      <w:bookmarkStart w:id="784" w:name="_Toc165173866"/>
      <w:bookmarkStart w:id="785" w:name="_Toc439170688"/>
      <w:bookmarkStart w:id="786" w:name="_Toc439172790"/>
      <w:bookmarkStart w:id="787" w:name="_Toc439173234"/>
      <w:bookmarkStart w:id="788" w:name="_Toc439238230"/>
      <w:bookmarkStart w:id="789" w:name="_Toc439252778"/>
      <w:bookmarkStart w:id="790" w:name="_Ref440272119"/>
      <w:bookmarkStart w:id="791" w:name="_Toc440357150"/>
      <w:bookmarkStart w:id="792" w:name="_Toc440359705"/>
      <w:bookmarkStart w:id="793" w:name="_Ref444164616"/>
      <w:bookmarkStart w:id="794" w:name="_Toc447292515"/>
      <w:r w:rsidRPr="00F647F7">
        <w:rPr>
          <w:b w:val="0"/>
          <w:szCs w:val="24"/>
        </w:rPr>
        <w:t xml:space="preserve">Форма Анкеты </w:t>
      </w:r>
      <w:r w:rsidR="00C236C0">
        <w:rPr>
          <w:b w:val="0"/>
          <w:szCs w:val="24"/>
        </w:rPr>
        <w:t>Участник</w:t>
      </w:r>
      <w:r>
        <w:rPr>
          <w:b w:val="0"/>
          <w:szCs w:val="24"/>
        </w:rPr>
        <w:t>а</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5" w:name="_Toc439170689"/>
      <w:bookmarkStart w:id="796" w:name="_Toc439172791"/>
      <w:bookmarkStart w:id="797" w:name="_Toc439173235"/>
      <w:bookmarkStart w:id="798" w:name="_Toc439238231"/>
      <w:bookmarkStart w:id="799" w:name="_Toc439252779"/>
      <w:bookmarkStart w:id="800" w:name="_Ref440272147"/>
      <w:bookmarkStart w:id="801" w:name="_Toc440357151"/>
      <w:bookmarkStart w:id="802" w:name="_Toc440359706"/>
      <w:bookmarkStart w:id="803" w:name="_Ref444164560"/>
      <w:bookmarkStart w:id="804" w:name="_Ref444164624"/>
      <w:bookmarkStart w:id="805" w:name="_Toc447292516"/>
      <w:r w:rsidRPr="00D73790">
        <w:rPr>
          <w:b w:val="0"/>
          <w:szCs w:val="24"/>
        </w:rPr>
        <w:t xml:space="preserve">Форма </w:t>
      </w:r>
      <w:bookmarkEnd w:id="795"/>
      <w:bookmarkEnd w:id="796"/>
      <w:bookmarkEnd w:id="797"/>
      <w:bookmarkEnd w:id="79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9"/>
      <w:bookmarkEnd w:id="800"/>
      <w:bookmarkEnd w:id="801"/>
      <w:bookmarkEnd w:id="802"/>
      <w:bookmarkEnd w:id="803"/>
      <w:bookmarkEnd w:id="804"/>
      <w:bookmarkEnd w:id="80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3539D4" w:rsidRDefault="003539D4" w:rsidP="003539D4">
      <w:pPr>
        <w:pStyle w:val="ConsPlusNonformat"/>
        <w:jc w:val="both"/>
        <w:rPr>
          <w:rFonts w:ascii="Times New Roman" w:hAnsi="Times New Roman" w:cs="Times New Roman"/>
          <w:sz w:val="22"/>
          <w:szCs w:val="22"/>
        </w:rPr>
      </w:pPr>
      <w:bookmarkStart w:id="806" w:name="_Toc439170690"/>
      <w:bookmarkStart w:id="807" w:name="_Toc439172792"/>
      <w:bookmarkStart w:id="808" w:name="_Toc439173236"/>
      <w:bookmarkStart w:id="809"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3539D4" w:rsidRPr="00B14F64" w:rsidRDefault="003539D4" w:rsidP="003539D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3539D4" w:rsidRPr="00B14F64" w:rsidRDefault="003539D4" w:rsidP="003539D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3539D4" w:rsidRPr="00B14F64" w:rsidRDefault="003539D4" w:rsidP="003539D4">
      <w:pPr>
        <w:sectPr w:rsidR="003539D4" w:rsidRPr="00B14F64" w:rsidSect="000D734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B14F64" w:rsidTr="000D734E">
        <w:tc>
          <w:tcPr>
            <w:tcW w:w="557" w:type="dxa"/>
          </w:tcPr>
          <w:p w:rsidR="003539D4" w:rsidRPr="00316742" w:rsidRDefault="003539D4" w:rsidP="000D734E">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t>п</w:t>
            </w:r>
            <w:proofErr w:type="gramEnd"/>
            <w:r w:rsidRPr="00316742">
              <w:rPr>
                <w:rFonts w:ascii="Times New Roman" w:hAnsi="Times New Roman" w:cs="Times New Roman"/>
                <w:b/>
                <w:sz w:val="22"/>
                <w:szCs w:val="22"/>
              </w:rPr>
              <w:t>/п</w:t>
            </w:r>
          </w:p>
        </w:tc>
        <w:tc>
          <w:tcPr>
            <w:tcW w:w="4109" w:type="dxa"/>
          </w:tcPr>
          <w:p w:rsidR="003539D4" w:rsidRPr="00316742" w:rsidRDefault="003539D4" w:rsidP="000D734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3539D4" w:rsidRPr="00316742" w:rsidRDefault="003539D4" w:rsidP="000D734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3539D4" w:rsidRPr="00316742" w:rsidRDefault="003539D4" w:rsidP="000D734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3539D4" w:rsidRPr="00316742" w:rsidRDefault="003539D4" w:rsidP="000D734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3539D4" w:rsidRPr="00B14F64" w:rsidTr="000D734E">
        <w:tc>
          <w:tcPr>
            <w:tcW w:w="557" w:type="dxa"/>
          </w:tcPr>
          <w:p w:rsidR="003539D4" w:rsidRPr="00316742" w:rsidRDefault="003539D4" w:rsidP="000D734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3539D4" w:rsidRPr="00316742" w:rsidRDefault="003539D4" w:rsidP="000D734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3539D4" w:rsidRPr="00316742" w:rsidRDefault="003539D4" w:rsidP="000D734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3539D4" w:rsidRPr="00316742" w:rsidRDefault="003539D4" w:rsidP="000D734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3539D4" w:rsidRPr="00316742" w:rsidRDefault="003539D4" w:rsidP="000D734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3539D4" w:rsidTr="000D734E">
        <w:tc>
          <w:tcPr>
            <w:tcW w:w="557" w:type="dxa"/>
          </w:tcPr>
          <w:p w:rsidR="003539D4" w:rsidRPr="00316742" w:rsidRDefault="003539D4" w:rsidP="000D734E">
            <w:pPr>
              <w:pStyle w:val="ConsPlusNormal"/>
              <w:ind w:firstLine="0"/>
              <w:rPr>
                <w:rFonts w:ascii="Times New Roman" w:hAnsi="Times New Roman" w:cs="Times New Roman"/>
                <w:sz w:val="22"/>
                <w:szCs w:val="22"/>
              </w:rPr>
            </w:pPr>
            <w:bookmarkStart w:id="810" w:name="P230"/>
            <w:bookmarkEnd w:id="810"/>
            <w:r w:rsidRPr="00316742">
              <w:rPr>
                <w:rFonts w:ascii="Times New Roman" w:hAnsi="Times New Roman" w:cs="Times New Roman"/>
                <w:sz w:val="22"/>
                <w:szCs w:val="22"/>
              </w:rPr>
              <w:t>1.</w:t>
            </w:r>
          </w:p>
        </w:tc>
        <w:tc>
          <w:tcPr>
            <w:tcW w:w="4109" w:type="dxa"/>
          </w:tcPr>
          <w:p w:rsidR="003539D4" w:rsidRPr="00316742" w:rsidRDefault="003539D4" w:rsidP="000D734E">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0D734E">
        <w:tc>
          <w:tcPr>
            <w:tcW w:w="557"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0D734E">
        <w:tc>
          <w:tcPr>
            <w:tcW w:w="557"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0D734E">
        <w:tc>
          <w:tcPr>
            <w:tcW w:w="557" w:type="dxa"/>
            <w:vMerge w:val="restart"/>
          </w:tcPr>
          <w:p w:rsidR="003539D4" w:rsidRPr="00316742" w:rsidRDefault="003539D4" w:rsidP="000D734E">
            <w:pPr>
              <w:pStyle w:val="ConsPlusNormal"/>
              <w:ind w:firstLine="0"/>
              <w:rPr>
                <w:rFonts w:ascii="Times New Roman" w:hAnsi="Times New Roman" w:cs="Times New Roman"/>
                <w:sz w:val="22"/>
                <w:szCs w:val="22"/>
              </w:rPr>
            </w:pPr>
            <w:bookmarkStart w:id="811" w:name="P242"/>
            <w:bookmarkEnd w:id="811"/>
            <w:r w:rsidRPr="00316742">
              <w:rPr>
                <w:rFonts w:ascii="Times New Roman" w:hAnsi="Times New Roman" w:cs="Times New Roman"/>
                <w:sz w:val="22"/>
                <w:szCs w:val="22"/>
              </w:rPr>
              <w:t>4.</w:t>
            </w:r>
          </w:p>
        </w:tc>
        <w:tc>
          <w:tcPr>
            <w:tcW w:w="4109" w:type="dxa"/>
            <w:vMerge w:val="restart"/>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3539D4" w:rsidTr="000D734E">
        <w:tc>
          <w:tcPr>
            <w:tcW w:w="557" w:type="dxa"/>
            <w:vMerge/>
          </w:tcPr>
          <w:p w:rsidR="003539D4" w:rsidRPr="00316742" w:rsidRDefault="003539D4" w:rsidP="000D734E"/>
        </w:tc>
        <w:tc>
          <w:tcPr>
            <w:tcW w:w="4109" w:type="dxa"/>
            <w:vMerge/>
          </w:tcPr>
          <w:p w:rsidR="003539D4" w:rsidRPr="00316742" w:rsidRDefault="003539D4" w:rsidP="000D734E"/>
        </w:tc>
        <w:tc>
          <w:tcPr>
            <w:tcW w:w="1799" w:type="dxa"/>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0D734E">
            <w:pPr>
              <w:jc w:val="center"/>
            </w:pPr>
          </w:p>
        </w:tc>
        <w:tc>
          <w:tcPr>
            <w:tcW w:w="1417" w:type="dxa"/>
            <w:vMerge/>
          </w:tcPr>
          <w:p w:rsidR="003539D4" w:rsidRPr="00316742" w:rsidRDefault="003539D4" w:rsidP="000D734E">
            <w:pPr>
              <w:jc w:val="center"/>
            </w:pPr>
          </w:p>
        </w:tc>
      </w:tr>
      <w:tr w:rsidR="003539D4" w:rsidTr="000D734E">
        <w:tc>
          <w:tcPr>
            <w:tcW w:w="557" w:type="dxa"/>
            <w:vMerge w:val="restart"/>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3539D4" w:rsidTr="000D734E">
        <w:tc>
          <w:tcPr>
            <w:tcW w:w="557" w:type="dxa"/>
            <w:vMerge/>
          </w:tcPr>
          <w:p w:rsidR="003539D4" w:rsidRPr="00316742" w:rsidRDefault="003539D4" w:rsidP="000D734E"/>
        </w:tc>
        <w:tc>
          <w:tcPr>
            <w:tcW w:w="4109" w:type="dxa"/>
            <w:vMerge/>
          </w:tcPr>
          <w:p w:rsidR="003539D4" w:rsidRPr="00316742" w:rsidRDefault="003539D4" w:rsidP="000D734E"/>
        </w:tc>
        <w:tc>
          <w:tcPr>
            <w:tcW w:w="1799" w:type="dxa"/>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0D734E">
            <w:pPr>
              <w:jc w:val="center"/>
            </w:pPr>
          </w:p>
        </w:tc>
        <w:tc>
          <w:tcPr>
            <w:tcW w:w="1417" w:type="dxa"/>
          </w:tcPr>
          <w:p w:rsidR="003539D4" w:rsidRPr="00316742" w:rsidRDefault="003539D4" w:rsidP="000D734E">
            <w:pPr>
              <w:pStyle w:val="ConsPlusNormal"/>
              <w:jc w:val="center"/>
              <w:rPr>
                <w:rFonts w:ascii="Times New Roman" w:hAnsi="Times New Roman" w:cs="Times New Roman"/>
                <w:sz w:val="22"/>
                <w:szCs w:val="22"/>
              </w:rPr>
            </w:pPr>
          </w:p>
        </w:tc>
      </w:tr>
      <w:tr w:rsidR="003539D4" w:rsidTr="000D734E">
        <w:tc>
          <w:tcPr>
            <w:tcW w:w="557"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0D734E">
        <w:tc>
          <w:tcPr>
            <w:tcW w:w="557" w:type="dxa"/>
          </w:tcPr>
          <w:p w:rsidR="003539D4" w:rsidRPr="00316742" w:rsidRDefault="003539D4" w:rsidP="000D734E">
            <w:pPr>
              <w:pStyle w:val="ConsPlusNormal"/>
              <w:ind w:firstLine="0"/>
              <w:rPr>
                <w:rFonts w:ascii="Times New Roman" w:hAnsi="Times New Roman" w:cs="Times New Roman"/>
                <w:sz w:val="22"/>
                <w:szCs w:val="22"/>
              </w:rPr>
            </w:pPr>
            <w:bookmarkStart w:id="812" w:name="P258"/>
            <w:bookmarkEnd w:id="812"/>
            <w:r w:rsidRPr="00316742">
              <w:rPr>
                <w:rFonts w:ascii="Times New Roman" w:hAnsi="Times New Roman" w:cs="Times New Roman"/>
                <w:sz w:val="22"/>
                <w:szCs w:val="22"/>
              </w:rPr>
              <w:t>7.</w:t>
            </w:r>
          </w:p>
        </w:tc>
        <w:tc>
          <w:tcPr>
            <w:tcW w:w="4109"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0D734E">
        <w:tc>
          <w:tcPr>
            <w:tcW w:w="557"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3539D4" w:rsidTr="000D734E">
        <w:tc>
          <w:tcPr>
            <w:tcW w:w="557"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3539D4" w:rsidTr="000D734E">
        <w:tc>
          <w:tcPr>
            <w:tcW w:w="557"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3539D4" w:rsidTr="000D734E">
        <w:tc>
          <w:tcPr>
            <w:tcW w:w="557"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3539D4" w:rsidTr="000D734E">
        <w:tc>
          <w:tcPr>
            <w:tcW w:w="557"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0D734E">
        <w:tc>
          <w:tcPr>
            <w:tcW w:w="557"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3539D4" w:rsidRPr="00316742" w:rsidRDefault="003539D4" w:rsidP="000D734E">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3539D4" w:rsidTr="000D734E">
        <w:tc>
          <w:tcPr>
            <w:tcW w:w="557"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109" w:type="dxa"/>
          </w:tcPr>
          <w:p w:rsidR="003539D4" w:rsidRPr="00316742" w:rsidRDefault="003539D4" w:rsidP="000D734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316742" w:rsidRDefault="003539D4" w:rsidP="000D734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3539D4" w:rsidRDefault="003539D4" w:rsidP="003539D4">
      <w:pPr>
        <w:pStyle w:val="ConsPlusNonformat"/>
        <w:jc w:val="both"/>
        <w:rPr>
          <w:rFonts w:ascii="Times New Roman" w:hAnsi="Times New Roman" w:cs="Times New Roman"/>
          <w:sz w:val="22"/>
          <w:szCs w:val="22"/>
        </w:rPr>
      </w:pPr>
    </w:p>
    <w:p w:rsidR="003539D4" w:rsidRPr="00197CB9" w:rsidRDefault="003539D4" w:rsidP="003539D4">
      <w:pPr>
        <w:pStyle w:val="ConsPlusNonformat"/>
        <w:jc w:val="both"/>
        <w:rPr>
          <w:rFonts w:ascii="Times New Roman" w:hAnsi="Times New Roman" w:cs="Times New Roman"/>
          <w:sz w:val="22"/>
          <w:szCs w:val="22"/>
        </w:rPr>
      </w:pPr>
    </w:p>
    <w:p w:rsidR="003539D4" w:rsidRPr="00DB6009" w:rsidRDefault="003539D4" w:rsidP="003539D4">
      <w:pPr>
        <w:autoSpaceDE w:val="0"/>
        <w:autoSpaceDN w:val="0"/>
        <w:adjustRightInd w:val="0"/>
        <w:spacing w:line="240" w:lineRule="auto"/>
        <w:ind w:firstLine="540"/>
        <w:outlineLvl w:val="3"/>
        <w:rPr>
          <w:bdr w:val="none" w:sz="0" w:space="0" w:color="auto" w:frame="1"/>
        </w:rPr>
      </w:pPr>
    </w:p>
    <w:p w:rsidR="003539D4" w:rsidRPr="00DB6009" w:rsidRDefault="003539D4" w:rsidP="003539D4">
      <w:pPr>
        <w:autoSpaceDE w:val="0"/>
        <w:autoSpaceDN w:val="0"/>
        <w:adjustRightInd w:val="0"/>
        <w:spacing w:line="240" w:lineRule="auto"/>
        <w:outlineLvl w:val="3"/>
      </w:pPr>
    </w:p>
    <w:p w:rsidR="003539D4" w:rsidRPr="00DB6009" w:rsidRDefault="003539D4" w:rsidP="003539D4">
      <w:pPr>
        <w:spacing w:line="240" w:lineRule="auto"/>
      </w:pPr>
    </w:p>
    <w:p w:rsidR="003539D4" w:rsidRPr="00DB6009" w:rsidRDefault="003539D4" w:rsidP="003539D4">
      <w:pPr>
        <w:spacing w:line="240" w:lineRule="auto"/>
      </w:pPr>
    </w:p>
    <w:p w:rsidR="003539D4" w:rsidRPr="00DB6009" w:rsidRDefault="003539D4" w:rsidP="003539D4">
      <w:pPr>
        <w:spacing w:line="240" w:lineRule="auto"/>
        <w:ind w:firstLine="708"/>
      </w:pPr>
    </w:p>
    <w:p w:rsidR="003539D4" w:rsidRPr="00DB6009" w:rsidRDefault="003539D4" w:rsidP="003539D4">
      <w:pPr>
        <w:spacing w:line="240" w:lineRule="auto"/>
      </w:pPr>
    </w:p>
    <w:p w:rsidR="003539D4" w:rsidRPr="00DB6009" w:rsidRDefault="003539D4" w:rsidP="003539D4">
      <w:pPr>
        <w:spacing w:line="240" w:lineRule="auto"/>
        <w:ind w:right="423"/>
        <w:rPr>
          <w:sz w:val="28"/>
        </w:rPr>
      </w:pPr>
    </w:p>
    <w:p w:rsidR="003539D4" w:rsidRPr="00DB6009" w:rsidRDefault="003539D4" w:rsidP="003539D4">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3539D4" w:rsidRPr="00DB6009" w:rsidTr="000D734E">
        <w:tc>
          <w:tcPr>
            <w:tcW w:w="3960" w:type="dxa"/>
            <w:tcBorders>
              <w:top w:val="single" w:sz="4" w:space="0" w:color="auto"/>
            </w:tcBorders>
          </w:tcPr>
          <w:p w:rsidR="003539D4" w:rsidRPr="00DB6009" w:rsidRDefault="003539D4" w:rsidP="000D734E">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3539D4" w:rsidRPr="00DB6009" w:rsidRDefault="003539D4" w:rsidP="000D734E">
            <w:pPr>
              <w:tabs>
                <w:tab w:val="left" w:pos="1080"/>
              </w:tabs>
              <w:spacing w:line="240" w:lineRule="auto"/>
              <w:ind w:firstLine="540"/>
              <w:rPr>
                <w:sz w:val="20"/>
                <w:szCs w:val="20"/>
              </w:rPr>
            </w:pPr>
          </w:p>
        </w:tc>
        <w:tc>
          <w:tcPr>
            <w:tcW w:w="4677" w:type="dxa"/>
            <w:tcBorders>
              <w:top w:val="single" w:sz="4" w:space="0" w:color="auto"/>
            </w:tcBorders>
          </w:tcPr>
          <w:p w:rsidR="003539D4" w:rsidRPr="00DB6009" w:rsidRDefault="003539D4" w:rsidP="000D734E">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3539D4" w:rsidRPr="00DB6009" w:rsidRDefault="003539D4" w:rsidP="003539D4">
      <w:pPr>
        <w:tabs>
          <w:tab w:val="left" w:pos="1080"/>
        </w:tabs>
        <w:spacing w:line="240" w:lineRule="auto"/>
        <w:ind w:firstLine="540"/>
        <w:rPr>
          <w:b/>
        </w:rPr>
      </w:pPr>
      <w:r w:rsidRPr="00DB6009">
        <w:rPr>
          <w:b/>
        </w:rPr>
        <w:t>М.П.</w:t>
      </w:r>
    </w:p>
    <w:p w:rsidR="003539D4" w:rsidRDefault="003539D4" w:rsidP="003539D4">
      <w:pPr>
        <w:ind w:firstLine="0"/>
      </w:pPr>
    </w:p>
    <w:p w:rsidR="003539D4" w:rsidRDefault="003539D4" w:rsidP="003539D4">
      <w:pPr>
        <w:ind w:right="-1"/>
        <w:rPr>
          <w:color w:val="000000"/>
        </w:rPr>
      </w:pP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(подпись, М.П.)</w:t>
      </w: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6"/>
    <w:bookmarkEnd w:id="807"/>
    <w:bookmarkEnd w:id="808"/>
    <w:bookmarkEnd w:id="80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13" w:name="_Toc125426243"/>
      <w:bookmarkStart w:id="814" w:name="_Toc396984070"/>
      <w:bookmarkStart w:id="815" w:name="_Toc423423673"/>
      <w:r>
        <w:br w:type="page"/>
      </w:r>
    </w:p>
    <w:p w:rsidR="004F4D80" w:rsidRPr="007417E6" w:rsidRDefault="004F4D80" w:rsidP="004F4D80">
      <w:pPr>
        <w:pStyle w:val="3"/>
        <w:rPr>
          <w:sz w:val="22"/>
        </w:rPr>
      </w:pPr>
      <w:bookmarkStart w:id="816" w:name="_Toc439170691"/>
      <w:bookmarkStart w:id="817" w:name="_Toc439172793"/>
      <w:bookmarkStart w:id="818" w:name="_Toc439173237"/>
      <w:bookmarkStart w:id="819" w:name="_Toc439238233"/>
      <w:bookmarkStart w:id="820" w:name="_Toc439252780"/>
      <w:bookmarkStart w:id="821" w:name="_Toc439323754"/>
      <w:bookmarkStart w:id="822" w:name="_Toc440357152"/>
      <w:bookmarkStart w:id="823" w:name="_Toc440359707"/>
      <w:bookmarkStart w:id="824" w:name="_Toc440632171"/>
      <w:bookmarkStart w:id="825" w:name="_Toc440875991"/>
      <w:bookmarkStart w:id="826" w:name="_Toc441131323"/>
      <w:bookmarkStart w:id="827" w:name="_Toc447292517"/>
      <w:r>
        <w:rPr>
          <w:szCs w:val="24"/>
        </w:rPr>
        <w:t>Инструкции по заполнению</w:t>
      </w:r>
      <w:bookmarkEnd w:id="813"/>
      <w:r>
        <w:rPr>
          <w:szCs w:val="24"/>
        </w:rPr>
        <w:t xml:space="preserve"> Анкеты </w:t>
      </w:r>
      <w:r w:rsidR="00C236C0">
        <w:rPr>
          <w:szCs w:val="24"/>
        </w:rPr>
        <w:t>Участник</w:t>
      </w:r>
      <w:r>
        <w:rPr>
          <w:szCs w:val="24"/>
        </w:rPr>
        <w:t>а</w:t>
      </w:r>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243008">
        <w:rPr>
          <w:sz w:val="24"/>
          <w:szCs w:val="24"/>
        </w:rPr>
        <w:fldChar w:fldCharType="begin"/>
      </w:r>
      <w:r w:rsidR="00D56F8C">
        <w:rPr>
          <w:sz w:val="24"/>
          <w:szCs w:val="24"/>
        </w:rPr>
        <w:instrText xml:space="preserve"> REF _Ref55336310 \r \h </w:instrText>
      </w:r>
      <w:r w:rsidR="00243008">
        <w:rPr>
          <w:sz w:val="24"/>
          <w:szCs w:val="24"/>
        </w:rPr>
      </w:r>
      <w:r w:rsidR="00243008">
        <w:rPr>
          <w:sz w:val="24"/>
          <w:szCs w:val="24"/>
        </w:rPr>
        <w:fldChar w:fldCharType="separate"/>
      </w:r>
      <w:r w:rsidR="001324D5">
        <w:rPr>
          <w:sz w:val="24"/>
          <w:szCs w:val="24"/>
        </w:rPr>
        <w:t>5.1</w:t>
      </w:r>
      <w:r w:rsidR="0024300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28" w:name="_Ref55336378"/>
      <w:bookmarkStart w:id="829" w:name="_Toc57314676"/>
      <w:bookmarkStart w:id="830" w:name="_Toc69728990"/>
      <w:bookmarkStart w:id="831" w:name="_Toc98253942"/>
      <w:bookmarkStart w:id="832" w:name="_Toc165173868"/>
      <w:bookmarkStart w:id="833"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243008">
        <w:rPr>
          <w:sz w:val="24"/>
          <w:szCs w:val="24"/>
        </w:rPr>
        <w:fldChar w:fldCharType="begin"/>
      </w:r>
      <w:r>
        <w:rPr>
          <w:sz w:val="24"/>
          <w:szCs w:val="24"/>
        </w:rPr>
        <w:instrText xml:space="preserve"> REF _Ref444164560 \r \h </w:instrText>
      </w:r>
      <w:r w:rsidR="00243008">
        <w:rPr>
          <w:sz w:val="24"/>
          <w:szCs w:val="24"/>
        </w:rPr>
      </w:r>
      <w:r w:rsidR="00243008">
        <w:rPr>
          <w:sz w:val="24"/>
          <w:szCs w:val="24"/>
        </w:rPr>
        <w:fldChar w:fldCharType="separate"/>
      </w:r>
      <w:r w:rsidR="001324D5">
        <w:rPr>
          <w:sz w:val="24"/>
          <w:szCs w:val="24"/>
        </w:rPr>
        <w:t>5.6.2</w:t>
      </w:r>
      <w:r w:rsidR="00243008">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4" w:name="_Toc447292518"/>
      <w:bookmarkStart w:id="835" w:name="_Ref449017008"/>
      <w:r w:rsidRPr="00F647F7">
        <w:t>Справка о перечне и годовых объемах выполнения аналогичных договоров (форма 7)</w:t>
      </w:r>
      <w:bookmarkEnd w:id="828"/>
      <w:bookmarkEnd w:id="829"/>
      <w:bookmarkEnd w:id="830"/>
      <w:bookmarkEnd w:id="831"/>
      <w:bookmarkEnd w:id="832"/>
      <w:bookmarkEnd w:id="833"/>
      <w:bookmarkEnd w:id="834"/>
      <w:bookmarkEnd w:id="835"/>
    </w:p>
    <w:p w:rsidR="004F4D80" w:rsidRPr="00D904EF" w:rsidRDefault="004F4D80" w:rsidP="004F4D80">
      <w:pPr>
        <w:pStyle w:val="3"/>
        <w:rPr>
          <w:szCs w:val="24"/>
        </w:rPr>
      </w:pPr>
      <w:bookmarkStart w:id="836" w:name="_Toc98253943"/>
      <w:bookmarkStart w:id="837" w:name="_Toc157248195"/>
      <w:bookmarkStart w:id="838" w:name="_Toc157496564"/>
      <w:bookmarkStart w:id="839" w:name="_Toc158206103"/>
      <w:bookmarkStart w:id="840" w:name="_Toc164057788"/>
      <w:bookmarkStart w:id="841" w:name="_Toc164137138"/>
      <w:bookmarkStart w:id="842" w:name="_Toc164161298"/>
      <w:bookmarkStart w:id="843" w:name="_Toc165173869"/>
      <w:bookmarkStart w:id="844" w:name="_Toc439170693"/>
      <w:bookmarkStart w:id="845" w:name="_Toc439172795"/>
      <w:bookmarkStart w:id="846" w:name="_Toc439173239"/>
      <w:bookmarkStart w:id="847" w:name="_Toc439238235"/>
      <w:bookmarkStart w:id="848" w:name="_Toc439252782"/>
      <w:bookmarkStart w:id="849" w:name="_Toc439323756"/>
      <w:bookmarkStart w:id="850" w:name="_Toc440357154"/>
      <w:bookmarkStart w:id="851" w:name="_Toc440359709"/>
      <w:bookmarkStart w:id="852" w:name="_Toc440632173"/>
      <w:bookmarkStart w:id="853" w:name="_Toc440875993"/>
      <w:bookmarkStart w:id="854" w:name="_Toc441131325"/>
      <w:bookmarkStart w:id="855" w:name="_Toc447292519"/>
      <w:r w:rsidRPr="00D904EF">
        <w:rPr>
          <w:szCs w:val="24"/>
        </w:rPr>
        <w:t>Форма Справки о перечне и годовых объемах выполнения аналогичных договоров</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6" w:name="_Toc98253944"/>
      <w:bookmarkStart w:id="857" w:name="_Toc157248196"/>
      <w:bookmarkStart w:id="858" w:name="_Toc157496565"/>
      <w:bookmarkStart w:id="859" w:name="_Toc158206104"/>
      <w:bookmarkStart w:id="860" w:name="_Toc164057789"/>
      <w:bookmarkStart w:id="861" w:name="_Toc164137139"/>
      <w:bookmarkStart w:id="862" w:name="_Toc164161299"/>
      <w:bookmarkStart w:id="863" w:name="_Toc165173870"/>
      <w:r>
        <w:rPr>
          <w:szCs w:val="24"/>
        </w:rPr>
        <w:br w:type="page"/>
      </w:r>
    </w:p>
    <w:p w:rsidR="004F4D80" w:rsidRPr="00D904EF" w:rsidRDefault="004F4D80" w:rsidP="004F4D80">
      <w:pPr>
        <w:pStyle w:val="3"/>
        <w:rPr>
          <w:szCs w:val="24"/>
        </w:rPr>
      </w:pPr>
      <w:bookmarkStart w:id="864" w:name="_Toc439170694"/>
      <w:bookmarkStart w:id="865" w:name="_Toc439172796"/>
      <w:bookmarkStart w:id="866" w:name="_Toc439173240"/>
      <w:bookmarkStart w:id="867" w:name="_Toc439238236"/>
      <w:bookmarkStart w:id="868" w:name="_Toc439252783"/>
      <w:bookmarkStart w:id="869" w:name="_Toc439323757"/>
      <w:bookmarkStart w:id="870" w:name="_Toc440357155"/>
      <w:bookmarkStart w:id="871" w:name="_Toc440359710"/>
      <w:bookmarkStart w:id="872" w:name="_Toc440632174"/>
      <w:bookmarkStart w:id="873" w:name="_Toc440875994"/>
      <w:bookmarkStart w:id="874" w:name="_Toc441131326"/>
      <w:bookmarkStart w:id="875" w:name="_Toc447292520"/>
      <w:r w:rsidRPr="00D904EF">
        <w:rPr>
          <w:szCs w:val="24"/>
        </w:rPr>
        <w:t>Инструкции по заполнению</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1324D5">
        <w:rPr>
          <w:sz w:val="24"/>
          <w:szCs w:val="24"/>
        </w:rPr>
        <w:t>5.1</w:t>
      </w:r>
      <w:r w:rsidR="0024300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43008">
        <w:rPr>
          <w:sz w:val="24"/>
          <w:szCs w:val="24"/>
        </w:rPr>
        <w:fldChar w:fldCharType="begin"/>
      </w:r>
      <w:r w:rsidR="00D90031">
        <w:rPr>
          <w:sz w:val="24"/>
          <w:szCs w:val="24"/>
        </w:rPr>
        <w:instrText xml:space="preserve"> REF _Ref440274159 \r \h </w:instrText>
      </w:r>
      <w:r w:rsidR="00243008">
        <w:rPr>
          <w:sz w:val="24"/>
          <w:szCs w:val="24"/>
        </w:rPr>
      </w:r>
      <w:r w:rsidR="00243008">
        <w:rPr>
          <w:sz w:val="24"/>
          <w:szCs w:val="24"/>
        </w:rPr>
        <w:fldChar w:fldCharType="separate"/>
      </w:r>
      <w:r w:rsidR="001324D5">
        <w:rPr>
          <w:sz w:val="24"/>
          <w:szCs w:val="24"/>
        </w:rPr>
        <w:t>4</w:t>
      </w:r>
      <w:r w:rsidR="0024300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6" w:name="_Ref55336398"/>
      <w:bookmarkStart w:id="877" w:name="_Toc57314678"/>
      <w:bookmarkStart w:id="878" w:name="_Toc69728992"/>
      <w:bookmarkStart w:id="879" w:name="_Toc98253948"/>
      <w:bookmarkStart w:id="880" w:name="_Toc165173874"/>
      <w:bookmarkStart w:id="881" w:name="_Toc423423676"/>
      <w:bookmarkStart w:id="882" w:name="_Toc447292521"/>
      <w:r w:rsidRPr="00F647F7">
        <w:t xml:space="preserve">Справка о кадровых ресурсах (форма </w:t>
      </w:r>
      <w:r w:rsidR="000D67AD">
        <w:t>8</w:t>
      </w:r>
      <w:r w:rsidRPr="00F647F7">
        <w:t>)</w:t>
      </w:r>
      <w:bookmarkEnd w:id="876"/>
      <w:bookmarkEnd w:id="877"/>
      <w:bookmarkEnd w:id="878"/>
      <w:bookmarkEnd w:id="879"/>
      <w:bookmarkEnd w:id="880"/>
      <w:bookmarkEnd w:id="881"/>
      <w:bookmarkEnd w:id="882"/>
    </w:p>
    <w:p w:rsidR="004F4D80" w:rsidRPr="00D904EF" w:rsidRDefault="004F4D80" w:rsidP="004F4D80">
      <w:pPr>
        <w:pStyle w:val="3"/>
        <w:rPr>
          <w:szCs w:val="24"/>
        </w:rPr>
      </w:pPr>
      <w:bookmarkStart w:id="883" w:name="_Toc98253949"/>
      <w:bookmarkStart w:id="884" w:name="_Toc157248201"/>
      <w:bookmarkStart w:id="885" w:name="_Toc157496570"/>
      <w:bookmarkStart w:id="886" w:name="_Toc158206109"/>
      <w:bookmarkStart w:id="887" w:name="_Toc164057794"/>
      <w:bookmarkStart w:id="888" w:name="_Toc164137144"/>
      <w:bookmarkStart w:id="889" w:name="_Toc164161304"/>
      <w:bookmarkStart w:id="890" w:name="_Toc165173875"/>
      <w:bookmarkStart w:id="891" w:name="_Toc439170699"/>
      <w:bookmarkStart w:id="892" w:name="_Toc439172801"/>
      <w:bookmarkStart w:id="893" w:name="_Toc439173245"/>
      <w:bookmarkStart w:id="894" w:name="_Toc439238241"/>
      <w:bookmarkStart w:id="895" w:name="_Toc439252788"/>
      <w:bookmarkStart w:id="896" w:name="_Toc439323762"/>
      <w:bookmarkStart w:id="897" w:name="_Toc440357160"/>
      <w:bookmarkStart w:id="898" w:name="_Toc440359712"/>
      <w:bookmarkStart w:id="899" w:name="_Toc440632176"/>
      <w:bookmarkStart w:id="900" w:name="_Toc440875996"/>
      <w:bookmarkStart w:id="901" w:name="_Toc441131328"/>
      <w:bookmarkStart w:id="902" w:name="_Toc447292522"/>
      <w:r w:rsidRPr="00D904EF">
        <w:rPr>
          <w:szCs w:val="24"/>
        </w:rPr>
        <w:t>Форма Справки о кадровых ресурсах</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3" w:name="_Toc98253950"/>
      <w:bookmarkStart w:id="904" w:name="_Toc157248202"/>
      <w:bookmarkStart w:id="905" w:name="_Toc157496571"/>
      <w:bookmarkStart w:id="906" w:name="_Toc158206110"/>
      <w:bookmarkStart w:id="907" w:name="_Toc164057795"/>
      <w:bookmarkStart w:id="908" w:name="_Toc164137145"/>
      <w:bookmarkStart w:id="909" w:name="_Toc164161305"/>
      <w:bookmarkStart w:id="910" w:name="_Toc165173876"/>
      <w:r>
        <w:rPr>
          <w:b/>
          <w:szCs w:val="24"/>
        </w:rPr>
        <w:br w:type="page"/>
      </w:r>
    </w:p>
    <w:p w:rsidR="004F4D80" w:rsidRPr="00D904EF" w:rsidRDefault="004F4D80" w:rsidP="004F4D80">
      <w:pPr>
        <w:pStyle w:val="3"/>
        <w:rPr>
          <w:szCs w:val="24"/>
        </w:rPr>
      </w:pPr>
      <w:bookmarkStart w:id="911" w:name="_Toc439170700"/>
      <w:bookmarkStart w:id="912" w:name="_Toc439172802"/>
      <w:bookmarkStart w:id="913" w:name="_Toc439173246"/>
      <w:bookmarkStart w:id="914" w:name="_Toc439238242"/>
      <w:bookmarkStart w:id="915" w:name="_Toc439252789"/>
      <w:bookmarkStart w:id="916" w:name="_Toc439323763"/>
      <w:bookmarkStart w:id="917" w:name="_Toc440357161"/>
      <w:bookmarkStart w:id="918" w:name="_Toc440359713"/>
      <w:bookmarkStart w:id="919" w:name="_Toc440632177"/>
      <w:bookmarkStart w:id="920" w:name="_Toc440875997"/>
      <w:bookmarkStart w:id="921" w:name="_Toc441131329"/>
      <w:bookmarkStart w:id="922" w:name="_Toc447292523"/>
      <w:r w:rsidRPr="00D904EF">
        <w:rPr>
          <w:szCs w:val="24"/>
        </w:rPr>
        <w:t>Инструкции по заполнению</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1324D5">
        <w:rPr>
          <w:sz w:val="24"/>
          <w:szCs w:val="24"/>
        </w:rPr>
        <w:t>5.1</w:t>
      </w:r>
      <w:r w:rsidR="0024300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3" w:name="_Toc165173881"/>
      <w:bookmarkStart w:id="924" w:name="_Ref194749267"/>
      <w:bookmarkStart w:id="925" w:name="_Toc423423677"/>
      <w:bookmarkStart w:id="926" w:name="_Ref440271993"/>
      <w:bookmarkStart w:id="927" w:name="_Ref440274659"/>
      <w:bookmarkStart w:id="928" w:name="_Toc447292524"/>
      <w:bookmarkStart w:id="929" w:name="_Ref90381523"/>
      <w:bookmarkStart w:id="930" w:name="_Toc90385124"/>
      <w:bookmarkStart w:id="931" w:name="_Ref96861029"/>
      <w:bookmarkStart w:id="932" w:name="_Toc97651410"/>
      <w:bookmarkStart w:id="933" w:name="_Toc98253955"/>
      <w:r w:rsidRPr="00F647F7">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23"/>
      <w:bookmarkEnd w:id="924"/>
      <w:bookmarkEnd w:id="925"/>
      <w:bookmarkEnd w:id="926"/>
      <w:bookmarkEnd w:id="927"/>
      <w:bookmarkEnd w:id="928"/>
    </w:p>
    <w:p w:rsidR="004F4D80" w:rsidRPr="00D904EF" w:rsidRDefault="004F4D80" w:rsidP="004F4D80">
      <w:pPr>
        <w:pStyle w:val="3"/>
        <w:rPr>
          <w:szCs w:val="24"/>
        </w:rPr>
      </w:pPr>
      <w:bookmarkStart w:id="934" w:name="_Toc97651411"/>
      <w:bookmarkStart w:id="935" w:name="_Toc98253956"/>
      <w:bookmarkStart w:id="936" w:name="_Toc157248208"/>
      <w:bookmarkStart w:id="937" w:name="_Toc157496577"/>
      <w:bookmarkStart w:id="938" w:name="_Toc158206116"/>
      <w:bookmarkStart w:id="939" w:name="_Toc164057801"/>
      <w:bookmarkStart w:id="940" w:name="_Toc164137151"/>
      <w:bookmarkStart w:id="941" w:name="_Toc164161311"/>
      <w:bookmarkStart w:id="942" w:name="_Toc165173882"/>
      <w:bookmarkStart w:id="943" w:name="_Toc439170702"/>
      <w:bookmarkStart w:id="944" w:name="_Toc439172804"/>
      <w:bookmarkStart w:id="945" w:name="_Toc439173248"/>
      <w:bookmarkStart w:id="946" w:name="_Toc439238244"/>
      <w:bookmarkStart w:id="947" w:name="_Toc439252791"/>
      <w:bookmarkStart w:id="948" w:name="_Toc439323765"/>
      <w:bookmarkStart w:id="949" w:name="_Toc440357163"/>
      <w:bookmarkStart w:id="950" w:name="_Toc440359715"/>
      <w:bookmarkStart w:id="951" w:name="_Toc440632179"/>
      <w:bookmarkStart w:id="952" w:name="_Toc440875999"/>
      <w:bookmarkStart w:id="953" w:name="_Toc441131331"/>
      <w:bookmarkStart w:id="954" w:name="_Toc44729252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5" w:name="_Toc97651412"/>
      <w:bookmarkStart w:id="956" w:name="_Toc98253957"/>
      <w:bookmarkStart w:id="957" w:name="_Toc157248209"/>
      <w:bookmarkStart w:id="958" w:name="_Toc157496578"/>
      <w:bookmarkStart w:id="959" w:name="_Toc158206117"/>
      <w:bookmarkStart w:id="960" w:name="_Toc164057802"/>
      <w:bookmarkStart w:id="961" w:name="_Toc164137152"/>
      <w:bookmarkStart w:id="962" w:name="_Toc164161312"/>
      <w:bookmarkStart w:id="963" w:name="_Toc165173883"/>
      <w:r>
        <w:rPr>
          <w:b/>
          <w:szCs w:val="24"/>
        </w:rPr>
        <w:br w:type="page"/>
      </w:r>
    </w:p>
    <w:p w:rsidR="004F4D80" w:rsidRPr="00D904EF" w:rsidRDefault="004F4D80" w:rsidP="004F4D80">
      <w:pPr>
        <w:pStyle w:val="3"/>
        <w:rPr>
          <w:szCs w:val="24"/>
        </w:rPr>
      </w:pPr>
      <w:bookmarkStart w:id="964" w:name="_Toc439170703"/>
      <w:bookmarkStart w:id="965" w:name="_Toc439172805"/>
      <w:bookmarkStart w:id="966" w:name="_Toc439173249"/>
      <w:bookmarkStart w:id="967" w:name="_Toc439238245"/>
      <w:bookmarkStart w:id="968" w:name="_Toc439252792"/>
      <w:bookmarkStart w:id="969" w:name="_Toc439323766"/>
      <w:bookmarkStart w:id="970" w:name="_Toc440357164"/>
      <w:bookmarkStart w:id="971" w:name="_Toc440359716"/>
      <w:bookmarkStart w:id="972" w:name="_Toc440632180"/>
      <w:bookmarkStart w:id="973" w:name="_Toc440876000"/>
      <w:bookmarkStart w:id="974" w:name="_Toc441131332"/>
      <w:bookmarkStart w:id="975" w:name="_Toc447292526"/>
      <w:r w:rsidRPr="00D904EF">
        <w:rPr>
          <w:szCs w:val="24"/>
        </w:rPr>
        <w:t>Инструкции по заполнению</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1324D5">
        <w:rPr>
          <w:sz w:val="24"/>
          <w:szCs w:val="24"/>
        </w:rPr>
        <w:t>5.1</w:t>
      </w:r>
      <w:r w:rsidR="0024300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6" w:name="_Ref257131475"/>
      <w:bookmarkStart w:id="977" w:name="_Toc351552284"/>
      <w:bookmarkStart w:id="978" w:name="_Toc396983131"/>
      <w:bookmarkStart w:id="979" w:name="_Toc423423679"/>
      <w:bookmarkStart w:id="980" w:name="_Ref440270984"/>
      <w:bookmarkStart w:id="981" w:name="_Ref440275030"/>
      <w:bookmarkStart w:id="982" w:name="_Toc447292527"/>
      <w:bookmarkEnd w:id="929"/>
      <w:bookmarkEnd w:id="930"/>
      <w:bookmarkEnd w:id="931"/>
      <w:bookmarkEnd w:id="932"/>
      <w:bookmarkEnd w:id="933"/>
      <w:r>
        <w:rPr>
          <w:sz w:val="22"/>
          <w:szCs w:val="22"/>
        </w:rPr>
        <w:t>Письмо</w:t>
      </w:r>
      <w:r w:rsidRPr="007417E6">
        <w:rPr>
          <w:sz w:val="22"/>
          <w:szCs w:val="22"/>
        </w:rPr>
        <w:t xml:space="preserve"> </w:t>
      </w:r>
      <w:bookmarkEnd w:id="976"/>
      <w:r>
        <w:rPr>
          <w:sz w:val="22"/>
          <w:szCs w:val="22"/>
        </w:rPr>
        <w:t>производителя продукции (форма 1</w:t>
      </w:r>
      <w:r w:rsidR="000D67AD">
        <w:rPr>
          <w:sz w:val="22"/>
          <w:szCs w:val="22"/>
        </w:rPr>
        <w:t>0</w:t>
      </w:r>
      <w:r>
        <w:rPr>
          <w:sz w:val="22"/>
          <w:szCs w:val="22"/>
        </w:rPr>
        <w:t>)</w:t>
      </w:r>
      <w:bookmarkEnd w:id="977"/>
      <w:bookmarkEnd w:id="978"/>
      <w:bookmarkEnd w:id="979"/>
      <w:bookmarkEnd w:id="980"/>
      <w:bookmarkEnd w:id="981"/>
      <w:bookmarkEnd w:id="982"/>
    </w:p>
    <w:p w:rsidR="004F4D80" w:rsidRPr="00F647F7" w:rsidRDefault="004F4D80" w:rsidP="004F4D80">
      <w:pPr>
        <w:pStyle w:val="3"/>
        <w:rPr>
          <w:szCs w:val="24"/>
        </w:rPr>
      </w:pPr>
      <w:bookmarkStart w:id="983" w:name="_Toc439170708"/>
      <w:bookmarkStart w:id="984" w:name="_Toc439172810"/>
      <w:bookmarkStart w:id="985" w:name="_Toc439173251"/>
      <w:bookmarkStart w:id="986" w:name="_Toc439252794"/>
      <w:bookmarkStart w:id="987" w:name="_Toc439323768"/>
      <w:bookmarkStart w:id="988" w:name="_Toc440357166"/>
      <w:bookmarkStart w:id="989" w:name="_Toc440359718"/>
      <w:bookmarkStart w:id="990" w:name="_Toc440632182"/>
      <w:bookmarkStart w:id="991" w:name="_Toc440876002"/>
      <w:bookmarkStart w:id="992" w:name="_Toc441131334"/>
      <w:bookmarkStart w:id="993" w:name="_Toc447292528"/>
      <w:r w:rsidRPr="00F647F7">
        <w:rPr>
          <w:szCs w:val="24"/>
        </w:rPr>
        <w:t>Форма письма производителя продукции</w:t>
      </w:r>
      <w:bookmarkEnd w:id="983"/>
      <w:bookmarkEnd w:id="984"/>
      <w:bookmarkEnd w:id="985"/>
      <w:bookmarkEnd w:id="986"/>
      <w:bookmarkEnd w:id="987"/>
      <w:bookmarkEnd w:id="988"/>
      <w:bookmarkEnd w:id="989"/>
      <w:bookmarkEnd w:id="990"/>
      <w:bookmarkEnd w:id="991"/>
      <w:bookmarkEnd w:id="992"/>
      <w:bookmarkEnd w:id="99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0D734E">
        <w:fldChar w:fldCharType="begin"/>
      </w:r>
      <w:r w:rsidR="000D734E">
        <w:instrText xml:space="preserve"> REF _Ref440275279 \r \h  \* MERGEFORMAT </w:instrText>
      </w:r>
      <w:r w:rsidR="000D734E">
        <w:fldChar w:fldCharType="separate"/>
      </w:r>
      <w:r w:rsidR="001324D5" w:rsidRPr="001324D5">
        <w:rPr>
          <w:vertAlign w:val="subscript"/>
        </w:rPr>
        <w:t>1.1.4</w:t>
      </w:r>
      <w:r w:rsidR="000D734E">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4"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5" w:name="_Toc423423680"/>
      <w:bookmarkStart w:id="996" w:name="_Ref440272035"/>
      <w:bookmarkStart w:id="997" w:name="_Ref440274733"/>
      <w:bookmarkStart w:id="998" w:name="_Ref444180254"/>
      <w:bookmarkStart w:id="999" w:name="_Toc447292529"/>
      <w:r w:rsidRPr="00E87023">
        <w:rPr>
          <w:sz w:val="22"/>
          <w:szCs w:val="22"/>
        </w:rPr>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4"/>
      <w:bookmarkEnd w:id="995"/>
      <w:bookmarkEnd w:id="996"/>
      <w:bookmarkEnd w:id="997"/>
      <w:bookmarkEnd w:id="998"/>
      <w:bookmarkEnd w:id="999"/>
    </w:p>
    <w:p w:rsidR="004F4D80" w:rsidRPr="00E87023" w:rsidRDefault="004F4D80" w:rsidP="004F4D80">
      <w:pPr>
        <w:pStyle w:val="3"/>
        <w:rPr>
          <w:sz w:val="22"/>
        </w:rPr>
      </w:pPr>
      <w:bookmarkStart w:id="1000" w:name="_Toc343690584"/>
      <w:bookmarkStart w:id="1001" w:name="_Toc372294428"/>
      <w:bookmarkStart w:id="1002" w:name="_Toc379288896"/>
      <w:bookmarkStart w:id="1003" w:name="_Toc384734780"/>
      <w:bookmarkStart w:id="1004" w:name="_Toc396984078"/>
      <w:bookmarkStart w:id="1005" w:name="_Toc423423681"/>
      <w:bookmarkStart w:id="1006" w:name="_Toc439170710"/>
      <w:bookmarkStart w:id="1007" w:name="_Toc439172812"/>
      <w:bookmarkStart w:id="1008" w:name="_Toc439173253"/>
      <w:bookmarkStart w:id="1009" w:name="_Toc439238249"/>
      <w:bookmarkStart w:id="1010" w:name="_Toc439252796"/>
      <w:bookmarkStart w:id="1011" w:name="_Toc439323770"/>
      <w:bookmarkStart w:id="1012" w:name="_Toc440357168"/>
      <w:bookmarkStart w:id="1013" w:name="_Toc440359720"/>
      <w:bookmarkStart w:id="1014" w:name="_Toc440632184"/>
      <w:bookmarkStart w:id="1015" w:name="_Toc440876004"/>
      <w:bookmarkStart w:id="1016" w:name="_Toc441131336"/>
      <w:bookmarkStart w:id="1017" w:name="_Toc44729253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8" w:name="_Toc343690585"/>
      <w:bookmarkStart w:id="1019" w:name="_Toc372294429"/>
      <w:bookmarkStart w:id="1020" w:name="_Toc379288897"/>
      <w:bookmarkStart w:id="1021" w:name="_Toc384734781"/>
      <w:bookmarkStart w:id="1022" w:name="_Toc396984079"/>
      <w:bookmarkStart w:id="1023" w:name="_Toc423423682"/>
      <w:bookmarkStart w:id="1024" w:name="_Toc439170711"/>
      <w:bookmarkStart w:id="1025" w:name="_Toc439172813"/>
      <w:bookmarkStart w:id="1026" w:name="_Toc439173254"/>
      <w:bookmarkStart w:id="1027" w:name="_Toc439238250"/>
      <w:bookmarkStart w:id="1028" w:name="_Toc439252797"/>
      <w:bookmarkStart w:id="1029" w:name="_Toc439323771"/>
      <w:bookmarkStart w:id="1030" w:name="_Toc440357169"/>
      <w:bookmarkStart w:id="1031" w:name="_Toc440359721"/>
      <w:bookmarkStart w:id="1032" w:name="_Toc440632185"/>
      <w:bookmarkStart w:id="1033" w:name="_Toc440876005"/>
      <w:bookmarkStart w:id="1034" w:name="_Toc441131337"/>
      <w:bookmarkStart w:id="1035" w:name="_Toc447292531"/>
      <w:r w:rsidRPr="00D27071">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1324D5">
        <w:rPr>
          <w:sz w:val="24"/>
          <w:szCs w:val="24"/>
        </w:rPr>
        <w:t>5.1</w:t>
      </w:r>
      <w:r w:rsidR="0024300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7" w:name="_Toc423423683"/>
      <w:bookmarkStart w:id="1038" w:name="_Ref440272051"/>
      <w:bookmarkStart w:id="1039" w:name="_Ref440274744"/>
      <w:bookmarkStart w:id="1040" w:name="_Toc447292532"/>
      <w:r w:rsidRPr="000D70B6">
        <w:t>Согласие на обработку персональных данных</w:t>
      </w:r>
      <w:r w:rsidR="004F4D80" w:rsidRPr="008C4223">
        <w:t xml:space="preserve"> (форма 1</w:t>
      </w:r>
      <w:r w:rsidR="000D67AD">
        <w:t>2</w:t>
      </w:r>
      <w:r w:rsidR="004F4D80" w:rsidRPr="008C4223">
        <w:t>)</w:t>
      </w:r>
      <w:bookmarkEnd w:id="1036"/>
      <w:bookmarkEnd w:id="1037"/>
      <w:bookmarkEnd w:id="1038"/>
      <w:bookmarkEnd w:id="1039"/>
      <w:bookmarkEnd w:id="1040"/>
    </w:p>
    <w:p w:rsidR="004F4D80" w:rsidRPr="008C4223" w:rsidRDefault="004F4D80" w:rsidP="004F4D80">
      <w:pPr>
        <w:pStyle w:val="3"/>
        <w:rPr>
          <w:szCs w:val="24"/>
        </w:rPr>
      </w:pPr>
      <w:bookmarkStart w:id="1041" w:name="_Toc343690587"/>
      <w:bookmarkStart w:id="1042" w:name="_Toc372294431"/>
      <w:bookmarkStart w:id="1043" w:name="_Toc379288899"/>
      <w:bookmarkStart w:id="1044" w:name="_Toc384734783"/>
      <w:bookmarkStart w:id="1045" w:name="_Toc396984081"/>
      <w:bookmarkStart w:id="1046" w:name="_Toc423423684"/>
      <w:bookmarkStart w:id="1047" w:name="_Toc439170713"/>
      <w:bookmarkStart w:id="1048" w:name="_Toc439172815"/>
      <w:bookmarkStart w:id="1049" w:name="_Toc439173256"/>
      <w:bookmarkStart w:id="1050" w:name="_Toc439238252"/>
      <w:bookmarkStart w:id="1051" w:name="_Toc439252799"/>
      <w:bookmarkStart w:id="1052" w:name="_Toc439323773"/>
      <w:bookmarkStart w:id="1053" w:name="_Toc440357171"/>
      <w:bookmarkStart w:id="1054" w:name="_Toc440359723"/>
      <w:bookmarkStart w:id="1055" w:name="_Toc440632187"/>
      <w:bookmarkStart w:id="1056" w:name="_Toc440876007"/>
      <w:bookmarkStart w:id="1057" w:name="_Toc441131339"/>
      <w:bookmarkStart w:id="1058" w:name="_Toc447292533"/>
      <w:r w:rsidRPr="008C4223">
        <w:rPr>
          <w:szCs w:val="24"/>
        </w:rPr>
        <w:t xml:space="preserve">Форма </w:t>
      </w:r>
      <w:bookmarkEnd w:id="1041"/>
      <w:bookmarkEnd w:id="1042"/>
      <w:bookmarkEnd w:id="1043"/>
      <w:bookmarkEnd w:id="1044"/>
      <w:bookmarkEnd w:id="1045"/>
      <w:bookmarkEnd w:id="1046"/>
      <w:bookmarkEnd w:id="1047"/>
      <w:bookmarkEnd w:id="1048"/>
      <w:bookmarkEnd w:id="1049"/>
      <w:bookmarkEnd w:id="1050"/>
      <w:bookmarkEnd w:id="1051"/>
      <w:r w:rsidR="000D70B6" w:rsidRPr="000D70B6">
        <w:rPr>
          <w:szCs w:val="24"/>
        </w:rPr>
        <w:t>Согласия на обработку персональных данных</w:t>
      </w:r>
      <w:bookmarkEnd w:id="1052"/>
      <w:bookmarkEnd w:id="1053"/>
      <w:bookmarkEnd w:id="1054"/>
      <w:bookmarkEnd w:id="1055"/>
      <w:bookmarkEnd w:id="1056"/>
      <w:bookmarkEnd w:id="1057"/>
      <w:bookmarkEnd w:id="1058"/>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59" w:name="_Toc439252801"/>
      <w:bookmarkStart w:id="1060" w:name="_Toc439323774"/>
      <w:bookmarkStart w:id="1061" w:name="_Toc440357172"/>
      <w:bookmarkStart w:id="1062" w:name="_Toc440359724"/>
      <w:bookmarkStart w:id="1063" w:name="_Toc440632188"/>
      <w:bookmarkStart w:id="1064" w:name="_Toc440876008"/>
      <w:bookmarkStart w:id="1065" w:name="_Toc441131340"/>
      <w:bookmarkStart w:id="1066" w:name="_Toc447292534"/>
      <w:r w:rsidRPr="005A2CAE">
        <w:rPr>
          <w:szCs w:val="24"/>
        </w:rPr>
        <w:t>Инструкции по заполнению</w:t>
      </w:r>
      <w:bookmarkEnd w:id="1059"/>
      <w:bookmarkEnd w:id="1060"/>
      <w:bookmarkEnd w:id="1061"/>
      <w:bookmarkEnd w:id="1062"/>
      <w:bookmarkEnd w:id="1063"/>
      <w:bookmarkEnd w:id="1064"/>
      <w:bookmarkEnd w:id="1065"/>
      <w:bookmarkEnd w:id="106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7" w:name="_Ref440272256"/>
      <w:bookmarkStart w:id="1068" w:name="_Ref440272678"/>
      <w:bookmarkStart w:id="1069" w:name="_Ref440274944"/>
      <w:bookmarkStart w:id="1070" w:name="_Toc447292535"/>
      <w:r w:rsidRPr="007A6A39">
        <w:t>Соглашение о неустойке (форма 1</w:t>
      </w:r>
      <w:r w:rsidR="000D67AD">
        <w:t>3</w:t>
      </w:r>
      <w:r w:rsidRPr="007A6A39">
        <w:t>)</w:t>
      </w:r>
      <w:bookmarkEnd w:id="1067"/>
      <w:bookmarkEnd w:id="1068"/>
      <w:bookmarkEnd w:id="1069"/>
      <w:bookmarkEnd w:id="1070"/>
    </w:p>
    <w:p w:rsidR="007A6A39" w:rsidRPr="007A6A39" w:rsidRDefault="007A6A39" w:rsidP="007A6A39">
      <w:pPr>
        <w:pStyle w:val="3"/>
        <w:rPr>
          <w:szCs w:val="24"/>
        </w:rPr>
      </w:pPr>
      <w:bookmarkStart w:id="1071" w:name="_Toc439170715"/>
      <w:bookmarkStart w:id="1072" w:name="_Toc439172817"/>
      <w:bookmarkStart w:id="1073" w:name="_Toc439173259"/>
      <w:bookmarkStart w:id="1074" w:name="_Toc439238255"/>
      <w:bookmarkStart w:id="1075" w:name="_Toc439252803"/>
      <w:bookmarkStart w:id="1076" w:name="_Toc439323776"/>
      <w:bookmarkStart w:id="1077" w:name="_Toc440357174"/>
      <w:bookmarkStart w:id="1078" w:name="_Toc440359726"/>
      <w:bookmarkStart w:id="1079" w:name="_Toc440632190"/>
      <w:bookmarkStart w:id="1080" w:name="_Toc440876010"/>
      <w:bookmarkStart w:id="1081" w:name="_Toc441131342"/>
      <w:bookmarkStart w:id="1082" w:name="_Toc447292536"/>
      <w:r w:rsidRPr="007A6A39">
        <w:rPr>
          <w:szCs w:val="24"/>
        </w:rPr>
        <w:t>Форма соглашени</w:t>
      </w:r>
      <w:r w:rsidR="00E47073">
        <w:rPr>
          <w:szCs w:val="24"/>
        </w:rPr>
        <w:t>я</w:t>
      </w:r>
      <w:r w:rsidRPr="007A6A39">
        <w:rPr>
          <w:szCs w:val="24"/>
        </w:rPr>
        <w:t xml:space="preserve"> о неустойке</w:t>
      </w:r>
      <w:bookmarkEnd w:id="1071"/>
      <w:bookmarkEnd w:id="1072"/>
      <w:bookmarkEnd w:id="1073"/>
      <w:bookmarkEnd w:id="1074"/>
      <w:bookmarkEnd w:id="1075"/>
      <w:bookmarkEnd w:id="1076"/>
      <w:bookmarkEnd w:id="1077"/>
      <w:bookmarkEnd w:id="1078"/>
      <w:bookmarkEnd w:id="1079"/>
      <w:bookmarkEnd w:id="1080"/>
      <w:bookmarkEnd w:id="1081"/>
      <w:bookmarkEnd w:id="108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243008">
        <w:rPr>
          <w:vertAlign w:val="subscript"/>
        </w:rPr>
        <w:fldChar w:fldCharType="begin"/>
      </w:r>
      <w:r>
        <w:rPr>
          <w:vertAlign w:val="subscript"/>
        </w:rPr>
        <w:instrText xml:space="preserve"> REF _Ref440275279 \r \h </w:instrText>
      </w:r>
      <w:r w:rsidR="00243008">
        <w:rPr>
          <w:vertAlign w:val="subscript"/>
        </w:rPr>
      </w:r>
      <w:r w:rsidR="00243008">
        <w:rPr>
          <w:vertAlign w:val="subscript"/>
        </w:rPr>
        <w:fldChar w:fldCharType="separate"/>
      </w:r>
      <w:r w:rsidR="001324D5">
        <w:rPr>
          <w:vertAlign w:val="subscript"/>
        </w:rPr>
        <w:t>1.1.4</w:t>
      </w:r>
      <w:r w:rsidR="00243008">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243008">
        <w:rPr>
          <w:vertAlign w:val="subscript"/>
        </w:rPr>
        <w:fldChar w:fldCharType="begin"/>
      </w:r>
      <w:r>
        <w:rPr>
          <w:vertAlign w:val="subscript"/>
        </w:rPr>
        <w:instrText xml:space="preserve"> REF _Ref440275279 \r \h </w:instrText>
      </w:r>
      <w:r w:rsidR="00243008">
        <w:rPr>
          <w:vertAlign w:val="subscript"/>
        </w:rPr>
      </w:r>
      <w:r w:rsidR="00243008">
        <w:rPr>
          <w:vertAlign w:val="subscript"/>
        </w:rPr>
        <w:fldChar w:fldCharType="separate"/>
      </w:r>
      <w:r w:rsidR="001324D5">
        <w:rPr>
          <w:vertAlign w:val="subscript"/>
        </w:rPr>
        <w:t>1.1.4</w:t>
      </w:r>
      <w:r w:rsidR="0024300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3" w:name="_Toc439170716"/>
      <w:bookmarkStart w:id="1084" w:name="_Toc439172818"/>
      <w:bookmarkStart w:id="1085" w:name="_Toc439173260"/>
      <w:bookmarkStart w:id="1086" w:name="_Toc439238256"/>
      <w:bookmarkStart w:id="1087" w:name="_Toc439252804"/>
      <w:bookmarkStart w:id="1088" w:name="_Toc439323777"/>
      <w:bookmarkStart w:id="1089" w:name="_Toc440357175"/>
      <w:bookmarkStart w:id="1090" w:name="_Toc440359727"/>
      <w:bookmarkStart w:id="1091" w:name="_Toc440632191"/>
      <w:bookmarkStart w:id="1092" w:name="_Toc440876011"/>
      <w:bookmarkStart w:id="1093" w:name="_Toc441131343"/>
      <w:bookmarkStart w:id="1094" w:name="_Toc447292537"/>
      <w:r w:rsidRPr="007857E5">
        <w:rPr>
          <w:szCs w:val="24"/>
        </w:rPr>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1324D5">
        <w:rPr>
          <w:sz w:val="24"/>
          <w:szCs w:val="24"/>
        </w:rPr>
        <w:t>5.1</w:t>
      </w:r>
      <w:r w:rsidR="0024300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5" w:name="_Ref440272274"/>
      <w:bookmarkStart w:id="1096" w:name="_Ref440274756"/>
      <w:bookmarkStart w:id="1097" w:name="_Toc44729253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5"/>
      <w:bookmarkEnd w:id="1096"/>
      <w:bookmarkEnd w:id="1097"/>
    </w:p>
    <w:p w:rsidR="007857E5" w:rsidRPr="00E47073" w:rsidRDefault="007857E5" w:rsidP="007857E5">
      <w:pPr>
        <w:pStyle w:val="3"/>
        <w:rPr>
          <w:szCs w:val="24"/>
        </w:rPr>
      </w:pPr>
      <w:bookmarkStart w:id="1098" w:name="_Toc439170718"/>
      <w:bookmarkStart w:id="1099" w:name="_Toc439172820"/>
      <w:bookmarkStart w:id="1100" w:name="_Toc439173262"/>
      <w:bookmarkStart w:id="1101" w:name="_Toc439238258"/>
      <w:bookmarkStart w:id="1102" w:name="_Toc439252806"/>
      <w:bookmarkStart w:id="1103" w:name="_Toc439323779"/>
      <w:bookmarkStart w:id="1104" w:name="_Toc440357177"/>
      <w:bookmarkStart w:id="1105" w:name="_Toc440359729"/>
      <w:bookmarkStart w:id="1106" w:name="_Toc440632193"/>
      <w:bookmarkStart w:id="1107" w:name="_Toc440876013"/>
      <w:bookmarkStart w:id="1108" w:name="_Toc441131345"/>
      <w:bookmarkStart w:id="1109" w:name="_Toc447292539"/>
      <w:r w:rsidRPr="00E47073">
        <w:rPr>
          <w:szCs w:val="24"/>
        </w:rPr>
        <w:t xml:space="preserve">Форма </w:t>
      </w:r>
      <w:bookmarkEnd w:id="1098"/>
      <w:r w:rsidR="00E47073" w:rsidRPr="00E47073">
        <w:rPr>
          <w:szCs w:val="24"/>
        </w:rPr>
        <w:t>согласия Участника налоговым органам на разглашение сведений, составляющих налоговую тайну</w:t>
      </w:r>
      <w:bookmarkEnd w:id="1099"/>
      <w:bookmarkEnd w:id="1100"/>
      <w:bookmarkEnd w:id="1101"/>
      <w:bookmarkEnd w:id="1102"/>
      <w:bookmarkEnd w:id="1103"/>
      <w:bookmarkEnd w:id="1104"/>
      <w:bookmarkEnd w:id="1105"/>
      <w:bookmarkEnd w:id="1106"/>
      <w:bookmarkEnd w:id="1107"/>
      <w:bookmarkEnd w:id="1108"/>
      <w:bookmarkEnd w:id="110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0" w:name="_Toc300142269"/>
      <w:bookmarkStart w:id="1111" w:name="_Toc309735391"/>
      <w:bookmarkStart w:id="111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0"/>
      <w:r w:rsidRPr="007857E5">
        <w:rPr>
          <w:b/>
          <w:bCs w:val="0"/>
          <w:snapToGrid w:val="0"/>
          <w:sz w:val="24"/>
          <w:szCs w:val="24"/>
        </w:rPr>
        <w:t xml:space="preserve"> </w:t>
      </w:r>
      <w:bookmarkEnd w:id="1111"/>
      <w:bookmarkEnd w:id="111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3" w:name="_Toc439170719"/>
      <w:bookmarkStart w:id="1114" w:name="_Toc439172821"/>
      <w:bookmarkStart w:id="1115" w:name="_Toc439173263"/>
      <w:bookmarkStart w:id="1116" w:name="_Toc439238259"/>
      <w:bookmarkStart w:id="1117" w:name="_Toc439252807"/>
      <w:bookmarkStart w:id="1118" w:name="_Toc439323780"/>
      <w:bookmarkStart w:id="1119" w:name="_Toc440357178"/>
      <w:bookmarkStart w:id="1120" w:name="_Toc440359730"/>
      <w:bookmarkStart w:id="1121" w:name="_Toc440632194"/>
      <w:bookmarkStart w:id="1122" w:name="_Toc440876014"/>
      <w:bookmarkStart w:id="1123" w:name="_Toc441131346"/>
      <w:bookmarkStart w:id="1124" w:name="_Toc447292540"/>
      <w:r w:rsidRPr="007857E5">
        <w:rPr>
          <w:szCs w:val="24"/>
        </w:rPr>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1324D5">
        <w:rPr>
          <w:sz w:val="24"/>
          <w:szCs w:val="24"/>
        </w:rPr>
        <w:t>5.1</w:t>
      </w:r>
      <w:r w:rsidR="0024300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5" w:name="_Ref93268095"/>
      <w:bookmarkStart w:id="1126" w:name="_Ref93268099"/>
      <w:bookmarkStart w:id="1127" w:name="_Toc98253958"/>
      <w:bookmarkStart w:id="1128" w:name="_Toc165173884"/>
      <w:bookmarkStart w:id="1129" w:name="_Toc423423678"/>
      <w:bookmarkStart w:id="1130" w:name="_Ref440272510"/>
      <w:bookmarkStart w:id="1131" w:name="_Ref440274961"/>
      <w:bookmarkStart w:id="1132" w:name="_Toc447292541"/>
      <w:r w:rsidRPr="00F647F7">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5"/>
      <w:bookmarkEnd w:id="1126"/>
      <w:bookmarkEnd w:id="1127"/>
      <w:bookmarkEnd w:id="1128"/>
      <w:bookmarkEnd w:id="1129"/>
      <w:bookmarkEnd w:id="1130"/>
      <w:bookmarkEnd w:id="1131"/>
      <w:bookmarkEnd w:id="1132"/>
    </w:p>
    <w:p w:rsidR="00635719" w:rsidRPr="00D904EF" w:rsidRDefault="00635719" w:rsidP="00635719">
      <w:pPr>
        <w:pStyle w:val="3"/>
        <w:rPr>
          <w:szCs w:val="24"/>
        </w:rPr>
      </w:pPr>
      <w:bookmarkStart w:id="1133" w:name="_Toc90385125"/>
      <w:bookmarkStart w:id="1134" w:name="_Toc439170705"/>
      <w:bookmarkStart w:id="1135" w:name="_Toc439172807"/>
      <w:bookmarkStart w:id="1136" w:name="_Toc439173268"/>
      <w:bookmarkStart w:id="1137" w:name="_Toc439238264"/>
      <w:bookmarkStart w:id="1138" w:name="_Toc439252812"/>
      <w:bookmarkStart w:id="1139" w:name="_Toc439323785"/>
      <w:bookmarkStart w:id="1140" w:name="_Toc440357183"/>
      <w:bookmarkStart w:id="1141" w:name="_Toc440359735"/>
      <w:bookmarkStart w:id="1142" w:name="_Toc440632199"/>
      <w:bookmarkStart w:id="1143" w:name="_Toc440876016"/>
      <w:bookmarkStart w:id="1144" w:name="_Toc441131348"/>
      <w:bookmarkStart w:id="1145" w:name="_Toc447292542"/>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6" w:name="_Toc90385126"/>
      <w:bookmarkStart w:id="1147" w:name="_Toc98253959"/>
      <w:bookmarkStart w:id="1148" w:name="_Toc157248211"/>
      <w:bookmarkStart w:id="1149" w:name="_Toc157496580"/>
      <w:bookmarkStart w:id="1150" w:name="_Toc158206119"/>
      <w:bookmarkStart w:id="1151" w:name="_Toc164057804"/>
      <w:bookmarkStart w:id="1152" w:name="_Toc164137154"/>
      <w:bookmarkStart w:id="1153" w:name="_Toc164161314"/>
      <w:bookmarkStart w:id="1154" w:name="_Toc165173885"/>
      <w:r>
        <w:rPr>
          <w:b/>
          <w:szCs w:val="24"/>
        </w:rPr>
        <w:br w:type="page"/>
      </w:r>
    </w:p>
    <w:p w:rsidR="00635719" w:rsidRPr="00D904EF" w:rsidRDefault="00635719" w:rsidP="00635719">
      <w:pPr>
        <w:pStyle w:val="3"/>
        <w:rPr>
          <w:szCs w:val="24"/>
        </w:rPr>
      </w:pPr>
      <w:bookmarkStart w:id="1155" w:name="_Toc439170706"/>
      <w:bookmarkStart w:id="1156" w:name="_Toc439172808"/>
      <w:bookmarkStart w:id="1157" w:name="_Toc439173269"/>
      <w:bookmarkStart w:id="1158" w:name="_Toc439238265"/>
      <w:bookmarkStart w:id="1159" w:name="_Toc439252813"/>
      <w:bookmarkStart w:id="1160" w:name="_Toc439323786"/>
      <w:bookmarkStart w:id="1161" w:name="_Toc440357184"/>
      <w:bookmarkStart w:id="1162" w:name="_Toc440359736"/>
      <w:bookmarkStart w:id="1163" w:name="_Toc440632200"/>
      <w:bookmarkStart w:id="1164" w:name="_Toc440876017"/>
      <w:bookmarkStart w:id="1165" w:name="_Toc441131349"/>
      <w:bookmarkStart w:id="1166" w:name="_Toc447292543"/>
      <w:r w:rsidRPr="00D904EF">
        <w:rPr>
          <w:szCs w:val="24"/>
        </w:rPr>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243008">
        <w:rPr>
          <w:sz w:val="24"/>
          <w:szCs w:val="24"/>
        </w:rPr>
        <w:fldChar w:fldCharType="begin"/>
      </w:r>
      <w:r w:rsidR="00D90031">
        <w:rPr>
          <w:sz w:val="24"/>
          <w:szCs w:val="24"/>
        </w:rPr>
        <w:instrText xml:space="preserve"> REF _Ref191386461 \r \h </w:instrText>
      </w:r>
      <w:r w:rsidR="00243008">
        <w:rPr>
          <w:sz w:val="24"/>
          <w:szCs w:val="24"/>
        </w:rPr>
      </w:r>
      <w:r w:rsidR="00243008">
        <w:rPr>
          <w:sz w:val="24"/>
          <w:szCs w:val="24"/>
        </w:rPr>
        <w:fldChar w:fldCharType="separate"/>
      </w:r>
      <w:r w:rsidR="001324D5">
        <w:rPr>
          <w:sz w:val="24"/>
          <w:szCs w:val="24"/>
        </w:rPr>
        <w:t>3.3.10</w:t>
      </w:r>
      <w:r w:rsidR="0024300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1324D5">
        <w:rPr>
          <w:sz w:val="24"/>
          <w:szCs w:val="24"/>
        </w:rPr>
        <w:t>5.1</w:t>
      </w:r>
      <w:r w:rsidR="0024300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243008">
        <w:rPr>
          <w:sz w:val="24"/>
          <w:szCs w:val="24"/>
        </w:rPr>
        <w:fldChar w:fldCharType="begin"/>
      </w:r>
      <w:r w:rsidR="00D90031">
        <w:rPr>
          <w:sz w:val="24"/>
          <w:szCs w:val="24"/>
        </w:rPr>
        <w:instrText xml:space="preserve"> REF _Ref440274337 \r \h </w:instrText>
      </w:r>
      <w:r w:rsidR="00243008">
        <w:rPr>
          <w:sz w:val="24"/>
          <w:szCs w:val="24"/>
        </w:rPr>
      </w:r>
      <w:r w:rsidR="00243008">
        <w:rPr>
          <w:sz w:val="24"/>
          <w:szCs w:val="24"/>
        </w:rPr>
        <w:fldChar w:fldCharType="separate"/>
      </w:r>
      <w:r w:rsidR="001324D5">
        <w:rPr>
          <w:sz w:val="24"/>
          <w:szCs w:val="24"/>
        </w:rPr>
        <w:t>5.2</w:t>
      </w:r>
      <w:r w:rsidR="0024300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243008">
        <w:rPr>
          <w:sz w:val="24"/>
          <w:szCs w:val="24"/>
        </w:rPr>
        <w:fldChar w:fldCharType="begin"/>
      </w:r>
      <w:r w:rsidR="00D90031">
        <w:rPr>
          <w:sz w:val="24"/>
          <w:szCs w:val="24"/>
        </w:rPr>
        <w:instrText xml:space="preserve"> REF _Ref440274366 \r \h </w:instrText>
      </w:r>
      <w:r w:rsidR="00243008">
        <w:rPr>
          <w:sz w:val="24"/>
          <w:szCs w:val="24"/>
        </w:rPr>
      </w:r>
      <w:r w:rsidR="00243008">
        <w:rPr>
          <w:sz w:val="24"/>
          <w:szCs w:val="24"/>
        </w:rPr>
        <w:fldChar w:fldCharType="separate"/>
      </w:r>
      <w:r w:rsidR="001324D5">
        <w:rPr>
          <w:sz w:val="24"/>
          <w:szCs w:val="24"/>
        </w:rPr>
        <w:t>5.4</w:t>
      </w:r>
      <w:r w:rsidR="00243008">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889" w:rsidRDefault="008D7889">
      <w:pPr>
        <w:spacing w:line="240" w:lineRule="auto"/>
      </w:pPr>
      <w:r>
        <w:separator/>
      </w:r>
    </w:p>
  </w:endnote>
  <w:endnote w:type="continuationSeparator" w:id="0">
    <w:p w:rsidR="008D7889" w:rsidRDefault="008D78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D734E" w:rsidRDefault="000D734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Pr="00FA0376" w:rsidRDefault="000D734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324D5">
      <w:rPr>
        <w:noProof/>
        <w:sz w:val="16"/>
        <w:szCs w:val="16"/>
        <w:lang w:eastAsia="ru-RU"/>
      </w:rPr>
      <w:t>4</w:t>
    </w:r>
    <w:r w:rsidRPr="00FA0376">
      <w:rPr>
        <w:sz w:val="16"/>
        <w:szCs w:val="16"/>
        <w:lang w:eastAsia="ru-RU"/>
      </w:rPr>
      <w:fldChar w:fldCharType="end"/>
    </w:r>
  </w:p>
  <w:p w:rsidR="000D734E" w:rsidRPr="00EE0539" w:rsidRDefault="000D734E" w:rsidP="00832D0A">
    <w:pPr>
      <w:pStyle w:val="aff2"/>
      <w:jc w:val="center"/>
      <w:rPr>
        <w:sz w:val="18"/>
        <w:szCs w:val="18"/>
      </w:rPr>
    </w:pPr>
    <w:r>
      <w:rPr>
        <w:sz w:val="18"/>
        <w:szCs w:val="18"/>
      </w:rPr>
      <w:t xml:space="preserve">Открытый запрос предложений на </w:t>
    </w:r>
    <w:r w:rsidRPr="000D734E">
      <w:rPr>
        <w:sz w:val="18"/>
        <w:szCs w:val="18"/>
      </w:rPr>
      <w:t>право заключения Договора поставки мебели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889" w:rsidRDefault="008D7889">
      <w:pPr>
        <w:spacing w:line="240" w:lineRule="auto"/>
      </w:pPr>
      <w:r>
        <w:separator/>
      </w:r>
    </w:p>
  </w:footnote>
  <w:footnote w:type="continuationSeparator" w:id="0">
    <w:p w:rsidR="008D7889" w:rsidRDefault="008D78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Pr="00930031" w:rsidRDefault="000D734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34E" w:rsidRDefault="000D73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D734E"/>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24D5"/>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D7889"/>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A4E3D"/>
    <w:rsid w:val="00EB1E5E"/>
    <w:rsid w:val="00EB5268"/>
    <w:rsid w:val="00EC1043"/>
    <w:rsid w:val="00EC2E49"/>
    <w:rsid w:val="00EC6F3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C77"/>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Kuznetsov.PN@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header" Target="header1.xml"/><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EEC4A-95F3-45BB-8EEB-588A76B5E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23342</Words>
  <Characters>133052</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156082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58</cp:revision>
  <cp:lastPrinted>2016-07-20T12:38:00Z</cp:lastPrinted>
  <dcterms:created xsi:type="dcterms:W3CDTF">2016-01-18T07:59:00Z</dcterms:created>
  <dcterms:modified xsi:type="dcterms:W3CDTF">2016-07-20T12:42:00Z</dcterms:modified>
</cp:coreProperties>
</file>