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D3475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D34752" w:rsidRPr="000D67AD" w:rsidRDefault="00D347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34752" w:rsidRPr="000D67AD" w:rsidRDefault="00D347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34752" w:rsidRPr="000D67AD" w:rsidRDefault="00D347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34752" w:rsidRPr="000D67AD" w:rsidRDefault="00D347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34752" w:rsidRPr="000D67AD" w:rsidRDefault="00D347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34752" w:rsidRPr="000D67AD" w:rsidRDefault="00D347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34752" w:rsidRPr="000D67AD" w:rsidRDefault="00D3475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34752" w:rsidRPr="000D67AD" w:rsidRDefault="00D3475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34752" w:rsidRPr="000D67AD" w:rsidRDefault="00D347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34752" w:rsidRPr="00E343BC" w:rsidRDefault="00D3475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D34752">
        <w:rPr>
          <w:bCs w:val="0"/>
          <w:sz w:val="24"/>
          <w:szCs w:val="24"/>
          <w:lang w:eastAsia="ru-RU"/>
        </w:rPr>
        <w:t>11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E343BC">
        <w:rPr>
          <w:bCs w:val="0"/>
          <w:sz w:val="24"/>
          <w:szCs w:val="24"/>
          <w:lang w:eastAsia="ru-RU"/>
        </w:rPr>
        <w:t>ок</w:t>
      </w:r>
      <w:r>
        <w:rPr>
          <w:bCs w:val="0"/>
          <w:sz w:val="24"/>
          <w:szCs w:val="24"/>
          <w:lang w:eastAsia="ru-RU"/>
        </w:rPr>
        <w:t>тября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</w:t>
      </w:r>
      <w:r w:rsidR="00D34752">
        <w:rPr>
          <w:b/>
          <w:kern w:val="36"/>
          <w:sz w:val="24"/>
          <w:szCs w:val="24"/>
        </w:rPr>
        <w:t>67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D34752">
        <w:rPr>
          <w:b/>
          <w:kern w:val="36"/>
          <w:sz w:val="24"/>
          <w:szCs w:val="24"/>
        </w:rPr>
        <w:t>11</w:t>
      </w:r>
      <w:r w:rsidRPr="00C0416B">
        <w:rPr>
          <w:b/>
          <w:kern w:val="36"/>
          <w:sz w:val="24"/>
          <w:szCs w:val="24"/>
        </w:rPr>
        <w:t xml:space="preserve">» </w:t>
      </w:r>
      <w:r w:rsidR="00E343BC">
        <w:rPr>
          <w:b/>
          <w:kern w:val="36"/>
          <w:sz w:val="24"/>
          <w:szCs w:val="24"/>
        </w:rPr>
        <w:t>ок</w:t>
      </w:r>
      <w:r w:rsidRPr="00C0416B">
        <w:rPr>
          <w:b/>
          <w:kern w:val="36"/>
          <w:sz w:val="24"/>
          <w:szCs w:val="24"/>
        </w:rPr>
        <w:t xml:space="preserve">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</w:t>
      </w:r>
      <w:r w:rsidR="00D34752" w:rsidRPr="00D34752">
        <w:rPr>
          <w:b/>
          <w:sz w:val="24"/>
          <w:szCs w:val="24"/>
        </w:rPr>
        <w:t xml:space="preserve">поставки комплектующих РЗА для нужд </w:t>
      </w:r>
      <w:r w:rsidR="00D34752">
        <w:rPr>
          <w:b/>
          <w:sz w:val="24"/>
          <w:szCs w:val="24"/>
        </w:rPr>
        <w:t xml:space="preserve">                                                </w:t>
      </w:r>
      <w:r w:rsidR="00D34752" w:rsidRPr="00D34752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EA7266">
        <w:rPr>
          <w:b/>
          <w:sz w:val="24"/>
          <w:szCs w:val="24"/>
        </w:rPr>
        <w:t>11</w:t>
      </w:r>
      <w:r w:rsidR="00C0416B" w:rsidRPr="00ED1247">
        <w:rPr>
          <w:b/>
          <w:sz w:val="24"/>
          <w:szCs w:val="24"/>
        </w:rPr>
        <w:t xml:space="preserve">» </w:t>
      </w:r>
      <w:r w:rsidR="00E343BC">
        <w:rPr>
          <w:b/>
          <w:sz w:val="24"/>
          <w:szCs w:val="24"/>
        </w:rPr>
        <w:t>окт</w:t>
      </w:r>
      <w:r w:rsidR="002830BE">
        <w:rPr>
          <w:b/>
          <w:sz w:val="24"/>
          <w:szCs w:val="24"/>
        </w:rPr>
        <w:t>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20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EA7266" w:rsidRPr="00EA7266">
        <w:rPr>
          <w:sz w:val="24"/>
          <w:szCs w:val="24"/>
        </w:rPr>
        <w:t xml:space="preserve">поставки комплектующих РЗА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21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6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7"/>
      <w:r w:rsidR="00EA7266" w:rsidRPr="00EA7266">
        <w:rPr>
          <w:sz w:val="24"/>
          <w:szCs w:val="24"/>
        </w:rPr>
        <w:t>поставки комплектующих РЗА 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343B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="00E343BC" w:rsidRPr="00E343BC">
        <w:rPr>
          <w:sz w:val="24"/>
          <w:szCs w:val="24"/>
        </w:rPr>
        <w:t>в соответствии со сроками указанными в Приложении №1 к документации по запросу предложений</w:t>
      </w:r>
      <w:r w:rsidR="00717F60" w:rsidRPr="00D57E2F">
        <w:rPr>
          <w:sz w:val="24"/>
          <w:szCs w:val="24"/>
        </w:rPr>
        <w:t>.</w:t>
      </w:r>
      <w:bookmarkEnd w:id="19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адресам филиалов ПАО «МРСК Центра»:</w:t>
      </w:r>
      <w:bookmarkEnd w:id="20"/>
      <w:r w:rsidR="00D57E2F" w:rsidRPr="00D57E2F">
        <w:rPr>
          <w:sz w:val="24"/>
          <w:szCs w:val="24"/>
        </w:rPr>
        <w:t xml:space="preserve"> </w:t>
      </w:r>
      <w:r w:rsidR="008D2928" w:rsidRPr="00D57E2F">
        <w:rPr>
          <w:sz w:val="24"/>
          <w:szCs w:val="24"/>
        </w:rPr>
        <w:t>«Бр</w:t>
      </w:r>
      <w:r w:rsidR="00E343BC">
        <w:rPr>
          <w:sz w:val="24"/>
          <w:szCs w:val="24"/>
        </w:rPr>
        <w:t>янскэнерго», РФ, г. Брянск, пр-</w:t>
      </w:r>
      <w:r w:rsidR="008D2928" w:rsidRPr="00D57E2F">
        <w:rPr>
          <w:sz w:val="24"/>
          <w:szCs w:val="24"/>
        </w:rPr>
        <w:t>т  Мос</w:t>
      </w:r>
      <w:r w:rsidR="00D57E2F" w:rsidRPr="00D57E2F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1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382A07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 xml:space="preserve">(понятие аффилированного лица согласно ст.4 Закона </w:t>
      </w:r>
      <w:r w:rsidRPr="00CA33D5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7"/>
      <w:r w:rsidR="00D57E2F" w:rsidRPr="00D57E2F">
        <w:rPr>
          <w:bCs w:val="0"/>
          <w:sz w:val="24"/>
          <w:szCs w:val="24"/>
        </w:rPr>
        <w:t xml:space="preserve"> </w:t>
      </w:r>
      <w:r w:rsidR="00EA7266">
        <w:rPr>
          <w:b/>
          <w:sz w:val="24"/>
          <w:szCs w:val="24"/>
        </w:rPr>
        <w:t>612 647</w:t>
      </w:r>
      <w:r w:rsidR="00155DAF" w:rsidRPr="00D57E2F">
        <w:rPr>
          <w:sz w:val="24"/>
          <w:szCs w:val="24"/>
        </w:rPr>
        <w:t xml:space="preserve"> (</w:t>
      </w:r>
      <w:r w:rsidR="00EA7266">
        <w:rPr>
          <w:sz w:val="24"/>
          <w:szCs w:val="24"/>
        </w:rPr>
        <w:t>Шестьсот двенадцать тысяч шестьсот сорок семь</w:t>
      </w:r>
      <w:r w:rsidR="00155DAF" w:rsidRPr="00D57E2F">
        <w:rPr>
          <w:sz w:val="24"/>
          <w:szCs w:val="24"/>
        </w:rPr>
        <w:t xml:space="preserve">) </w:t>
      </w:r>
      <w:r w:rsidR="00EA7266" w:rsidRPr="00D57E2F">
        <w:rPr>
          <w:sz w:val="24"/>
          <w:szCs w:val="24"/>
        </w:rPr>
        <w:t>руб</w:t>
      </w:r>
      <w:r w:rsidR="00EA7266">
        <w:rPr>
          <w:sz w:val="24"/>
          <w:szCs w:val="24"/>
        </w:rPr>
        <w:t>лей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EA7266">
        <w:rPr>
          <w:b/>
          <w:sz w:val="24"/>
          <w:szCs w:val="24"/>
        </w:rPr>
        <w:t>122 529</w:t>
      </w:r>
      <w:r w:rsidR="00155DAF" w:rsidRPr="00D57E2F">
        <w:rPr>
          <w:sz w:val="24"/>
          <w:szCs w:val="24"/>
        </w:rPr>
        <w:t xml:space="preserve"> (</w:t>
      </w:r>
      <w:r w:rsidR="00EA7266">
        <w:rPr>
          <w:sz w:val="24"/>
          <w:szCs w:val="24"/>
        </w:rPr>
        <w:t>Сто двадцать две тысячи пятьсот двадцать девять</w:t>
      </w:r>
      <w:r w:rsidR="00155DAF" w:rsidRPr="00D57E2F">
        <w:rPr>
          <w:sz w:val="24"/>
          <w:szCs w:val="24"/>
        </w:rPr>
        <w:t xml:space="preserve">) рублей </w:t>
      </w:r>
      <w:r w:rsidR="00EA7266">
        <w:rPr>
          <w:sz w:val="24"/>
          <w:szCs w:val="24"/>
        </w:rPr>
        <w:t>4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РФ; </w:t>
      </w:r>
      <w:r w:rsidR="00EA7266">
        <w:rPr>
          <w:b/>
          <w:sz w:val="24"/>
          <w:szCs w:val="24"/>
        </w:rPr>
        <w:t>735 176</w:t>
      </w:r>
      <w:r w:rsidR="00155DAF" w:rsidRPr="00D57E2F">
        <w:rPr>
          <w:sz w:val="24"/>
          <w:szCs w:val="24"/>
        </w:rPr>
        <w:t xml:space="preserve"> (</w:t>
      </w:r>
      <w:r w:rsidR="00EA7266">
        <w:rPr>
          <w:sz w:val="24"/>
          <w:szCs w:val="24"/>
        </w:rPr>
        <w:t>Семьсот тридцать пять тысяч сто семьдесят шесть</w:t>
      </w:r>
      <w:r w:rsidR="00155DAF" w:rsidRPr="00D57E2F">
        <w:rPr>
          <w:sz w:val="24"/>
          <w:szCs w:val="24"/>
        </w:rPr>
        <w:t xml:space="preserve">) рублей </w:t>
      </w:r>
      <w:r w:rsidR="00EA7266">
        <w:rPr>
          <w:sz w:val="24"/>
          <w:szCs w:val="24"/>
        </w:rPr>
        <w:t>4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731197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731197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4A1A68">
        <w:rPr>
          <w:bCs w:val="0"/>
          <w:sz w:val="24"/>
          <w:szCs w:val="24"/>
        </w:rPr>
        <w:lastRenderedPageBreak/>
        <w:t xml:space="preserve">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8"/>
      <w:bookmarkEnd w:id="349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, </w:t>
      </w:r>
      <w:r w:rsidRPr="00382A07">
        <w:rPr>
          <w:sz w:val="24"/>
          <w:szCs w:val="24"/>
          <w:lang w:eastAsia="ru-RU"/>
        </w:rPr>
        <w:lastRenderedPageBreak/>
        <w:t>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382A07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382A07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lastRenderedPageBreak/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119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1197">
        <w:rPr>
          <w:b/>
          <w:sz w:val="24"/>
          <w:szCs w:val="24"/>
        </w:rPr>
        <w:t xml:space="preserve">12:00 </w:t>
      </w:r>
      <w:r w:rsidR="00731197" w:rsidRPr="00731197">
        <w:rPr>
          <w:b/>
          <w:sz w:val="24"/>
          <w:szCs w:val="24"/>
        </w:rPr>
        <w:t>«</w:t>
      </w:r>
      <w:r w:rsidR="00E91362">
        <w:rPr>
          <w:b/>
          <w:sz w:val="24"/>
          <w:szCs w:val="24"/>
        </w:rPr>
        <w:t>26</w:t>
      </w:r>
      <w:r w:rsidR="00731197" w:rsidRPr="00731197">
        <w:rPr>
          <w:b/>
          <w:sz w:val="24"/>
          <w:szCs w:val="24"/>
        </w:rPr>
        <w:t>»</w:t>
      </w:r>
      <w:r w:rsidRPr="00731197">
        <w:rPr>
          <w:b/>
          <w:sz w:val="24"/>
          <w:szCs w:val="24"/>
        </w:rPr>
        <w:t xml:space="preserve"> </w:t>
      </w:r>
      <w:r w:rsidR="00731197" w:rsidRPr="00731197">
        <w:rPr>
          <w:b/>
          <w:sz w:val="24"/>
          <w:szCs w:val="24"/>
        </w:rPr>
        <w:t>октября</w:t>
      </w:r>
      <w:r w:rsidRPr="00731197">
        <w:rPr>
          <w:b/>
          <w:sz w:val="24"/>
          <w:szCs w:val="24"/>
        </w:rPr>
        <w:t xml:space="preserve"> 2018 года</w:t>
      </w:r>
      <w:r w:rsidRPr="0073119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 xml:space="preserve">через </w:t>
      </w:r>
      <w:r w:rsidRPr="00382A07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8"/>
      <w:bookmarkEnd w:id="449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</w:t>
      </w:r>
      <w:r w:rsidRPr="00731197">
        <w:rPr>
          <w:sz w:val="24"/>
          <w:szCs w:val="24"/>
        </w:rPr>
        <w:lastRenderedPageBreak/>
        <w:t xml:space="preserve">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6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7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  <w:bookmarkEnd w:id="457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8" w:name="_Ref305973214"/>
      <w:bookmarkStart w:id="459" w:name="_Toc498588893"/>
      <w:r w:rsidRPr="00382A07">
        <w:t>Подача Заявок и их прием</w:t>
      </w:r>
      <w:bookmarkStart w:id="460" w:name="_Ref56229451"/>
      <w:bookmarkEnd w:id="430"/>
      <w:bookmarkEnd w:id="458"/>
      <w:bookmarkEnd w:id="4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1" w:name="_Toc439323707"/>
      <w:bookmarkStart w:id="462" w:name="_Toc440357105"/>
      <w:bookmarkStart w:id="463" w:name="_Toc440359660"/>
      <w:bookmarkStart w:id="464" w:name="_Toc440632123"/>
      <w:bookmarkStart w:id="465" w:name="_Toc440875944"/>
      <w:bookmarkStart w:id="466" w:name="_Toc441130972"/>
      <w:bookmarkStart w:id="467" w:name="_Toc447269787"/>
      <w:bookmarkStart w:id="468" w:name="_Toc464120609"/>
      <w:bookmarkStart w:id="469" w:name="_Toc466970529"/>
      <w:bookmarkStart w:id="470" w:name="_Toc468462442"/>
      <w:bookmarkStart w:id="471" w:name="_Toc469482035"/>
      <w:bookmarkStart w:id="472" w:name="_Toc472411809"/>
      <w:bookmarkStart w:id="473" w:name="_Toc498588894"/>
      <w:r w:rsidRPr="00382A07">
        <w:rPr>
          <w:szCs w:val="24"/>
        </w:rPr>
        <w:t>Подача Заявок через ЭТП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E91362">
        <w:rPr>
          <w:b/>
          <w:bCs w:val="0"/>
          <w:sz w:val="24"/>
          <w:szCs w:val="24"/>
        </w:rPr>
        <w:t>29</w:t>
      </w:r>
      <w:bookmarkStart w:id="475" w:name="_GoBack"/>
      <w:bookmarkEnd w:id="475"/>
      <w:r w:rsidR="00731197" w:rsidRPr="00731197">
        <w:rPr>
          <w:b/>
          <w:bCs w:val="0"/>
          <w:sz w:val="24"/>
          <w:szCs w:val="24"/>
        </w:rPr>
        <w:t>» октября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4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0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</w:t>
      </w:r>
      <w:r w:rsidRPr="00731197">
        <w:rPr>
          <w:sz w:val="24"/>
          <w:szCs w:val="24"/>
        </w:rPr>
        <w:lastRenderedPageBreak/>
        <w:t xml:space="preserve">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lastRenderedPageBreak/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5"/>
      <w:bookmarkEnd w:id="586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7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 xml:space="preserve">, </w:t>
      </w:r>
      <w:r w:rsidRPr="004D5055">
        <w:rPr>
          <w:sz w:val="24"/>
          <w:szCs w:val="24"/>
        </w:rPr>
        <w:lastRenderedPageBreak/>
        <w:t>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752" w:rsidRDefault="00D34752">
      <w:pPr>
        <w:spacing w:line="240" w:lineRule="auto"/>
      </w:pPr>
      <w:r>
        <w:separator/>
      </w:r>
    </w:p>
  </w:endnote>
  <w:endnote w:type="continuationSeparator" w:id="0">
    <w:p w:rsidR="00D34752" w:rsidRDefault="00D34752">
      <w:pPr>
        <w:spacing w:line="240" w:lineRule="auto"/>
      </w:pPr>
      <w:r>
        <w:continuationSeparator/>
      </w:r>
    </w:p>
  </w:endnote>
  <w:endnote w:id="1">
    <w:p w:rsidR="00D34752" w:rsidRPr="001D6DBB" w:rsidRDefault="00D34752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4752" w:rsidRDefault="00D3475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Pr="00FA0376" w:rsidRDefault="00D3475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91362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D34752" w:rsidRPr="00EE0539" w:rsidRDefault="00D34752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</w:t>
    </w:r>
    <w:r w:rsidRPr="00D34752">
      <w:rPr>
        <w:sz w:val="18"/>
        <w:szCs w:val="18"/>
      </w:rPr>
      <w:t xml:space="preserve">поставки комплектующих РЗА для нужд </w:t>
    </w:r>
    <w:r>
      <w:rPr>
        <w:sz w:val="18"/>
        <w:szCs w:val="18"/>
      </w:rPr>
      <w:t xml:space="preserve">                                                                </w:t>
    </w:r>
    <w:r w:rsidRPr="00D34752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752" w:rsidRDefault="00D34752">
      <w:pPr>
        <w:spacing w:line="240" w:lineRule="auto"/>
      </w:pPr>
      <w:r>
        <w:separator/>
      </w:r>
    </w:p>
  </w:footnote>
  <w:footnote w:type="continuationSeparator" w:id="0">
    <w:p w:rsidR="00D34752" w:rsidRDefault="00D34752">
      <w:pPr>
        <w:spacing w:line="240" w:lineRule="auto"/>
      </w:pPr>
      <w:r>
        <w:continuationSeparator/>
      </w:r>
    </w:p>
  </w:footnote>
  <w:footnote w:id="1">
    <w:p w:rsidR="00D34752" w:rsidRPr="00B36685" w:rsidRDefault="00D3475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34752" w:rsidRDefault="00D3475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34752" w:rsidRDefault="00D34752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34752" w:rsidRPr="00F83889" w:rsidRDefault="00D3475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34752" w:rsidRPr="00F83889" w:rsidRDefault="00D3475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34752" w:rsidRPr="00F83889" w:rsidRDefault="00D3475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34752" w:rsidRPr="00F83889" w:rsidRDefault="00D3475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34752" w:rsidRDefault="00D34752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Pr="00930031" w:rsidRDefault="00D3475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52" w:rsidRDefault="00D3475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5DEA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752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3BC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362"/>
    <w:rsid w:val="00E91F3E"/>
    <w:rsid w:val="00E922BA"/>
    <w:rsid w:val="00E963D9"/>
    <w:rsid w:val="00EA7266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E26FC-8160-40F4-A6A1-61E1F474C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88</Pages>
  <Words>29485</Words>
  <Characters>168067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197158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74</cp:revision>
  <cp:lastPrinted>2015-12-29T14:27:00Z</cp:lastPrinted>
  <dcterms:created xsi:type="dcterms:W3CDTF">2016-12-02T12:44:00Z</dcterms:created>
  <dcterms:modified xsi:type="dcterms:W3CDTF">2018-10-11T09:15:00Z</dcterms:modified>
</cp:coreProperties>
</file>