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6B6C77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714666" w:rsidRPr="0059079B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59079B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59079B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59079B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9079B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59079B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59079B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9079B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DC3803" w:rsidRPr="007417E6" w:rsidRDefault="00DC3803" w:rsidP="00DC3803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</w:t>
      </w:r>
      <w:r w:rsidRPr="007417E6">
        <w:rPr>
          <w:sz w:val="24"/>
          <w:szCs w:val="24"/>
        </w:rPr>
        <w:t>УТВЕРЖДАЮ:</w:t>
      </w:r>
    </w:p>
    <w:p w:rsidR="00DC3803" w:rsidRPr="00554D75" w:rsidRDefault="00DC3803" w:rsidP="00DC3803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Председатель закупочной комиссии –</w:t>
      </w:r>
    </w:p>
    <w:p w:rsidR="00DC3803" w:rsidRPr="00554D75" w:rsidRDefault="00DC3803" w:rsidP="00DC3803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заместител</w:t>
      </w:r>
      <w:r>
        <w:rPr>
          <w:sz w:val="24"/>
          <w:szCs w:val="24"/>
        </w:rPr>
        <w:t>ь</w:t>
      </w:r>
      <w:r w:rsidRPr="00554D75">
        <w:rPr>
          <w:sz w:val="24"/>
          <w:szCs w:val="24"/>
        </w:rPr>
        <w:t xml:space="preserve"> генерального директора – </w:t>
      </w:r>
    </w:p>
    <w:p w:rsidR="00DC3803" w:rsidRPr="00554D75" w:rsidRDefault="00DC3803" w:rsidP="00DC3803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DC3803" w:rsidRDefault="00DC3803" w:rsidP="00DC3803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«Воронежэнерго»</w:t>
      </w:r>
    </w:p>
    <w:p w:rsidR="00DC3803" w:rsidRDefault="00DC3803" w:rsidP="00DC3803">
      <w:pPr>
        <w:ind w:firstLine="6"/>
        <w:jc w:val="right"/>
        <w:rPr>
          <w:sz w:val="24"/>
          <w:szCs w:val="24"/>
        </w:rPr>
      </w:pPr>
    </w:p>
    <w:p w:rsidR="00DC3803" w:rsidRPr="00554D75" w:rsidRDefault="00DC3803" w:rsidP="00DC3803">
      <w:pPr>
        <w:ind w:firstLine="6"/>
        <w:rPr>
          <w:sz w:val="24"/>
          <w:szCs w:val="24"/>
        </w:rPr>
      </w:pPr>
    </w:p>
    <w:p w:rsidR="00DC3803" w:rsidRDefault="00DC3803" w:rsidP="00DC3803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</w:t>
      </w:r>
      <w:r w:rsidRPr="00554D75">
        <w:rPr>
          <w:sz w:val="24"/>
          <w:szCs w:val="24"/>
        </w:rPr>
        <w:t xml:space="preserve"> </w:t>
      </w:r>
      <w:r>
        <w:rPr>
          <w:sz w:val="24"/>
          <w:szCs w:val="24"/>
        </w:rPr>
        <w:t>Голубченко Е.А.</w:t>
      </w:r>
    </w:p>
    <w:p w:rsidR="00DC3803" w:rsidRPr="00554D75" w:rsidRDefault="00DC3803" w:rsidP="00DC3803">
      <w:pPr>
        <w:jc w:val="right"/>
        <w:rPr>
          <w:sz w:val="24"/>
          <w:szCs w:val="24"/>
        </w:rPr>
      </w:pPr>
      <w:r>
        <w:rPr>
          <w:sz w:val="24"/>
          <w:szCs w:val="24"/>
        </w:rPr>
        <w:t>«19» ноября 2018 года.</w:t>
      </w:r>
    </w:p>
    <w:p w:rsidR="00DC3803" w:rsidRPr="00C12FA4" w:rsidRDefault="00DC3803" w:rsidP="00DC3803">
      <w:pPr>
        <w:ind w:firstLine="0"/>
        <w:jc w:val="left"/>
        <w:rPr>
          <w:sz w:val="24"/>
          <w:szCs w:val="24"/>
        </w:rPr>
      </w:pPr>
    </w:p>
    <w:p w:rsidR="00DC3803" w:rsidRPr="00C12FA4" w:rsidRDefault="00DC3803" w:rsidP="00DC380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DC3803" w:rsidRPr="00C12FA4" w:rsidRDefault="00DC3803" w:rsidP="00DC380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DC3803" w:rsidRPr="00C12FA4" w:rsidRDefault="00DC3803" w:rsidP="00DC380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</w:t>
      </w:r>
      <w:r w:rsidR="0042226E">
        <w:rPr>
          <w:b/>
          <w:kern w:val="36"/>
          <w:sz w:val="24"/>
          <w:szCs w:val="24"/>
        </w:rPr>
        <w:t>431-</w:t>
      </w:r>
      <w:r>
        <w:rPr>
          <w:b/>
          <w:kern w:val="36"/>
          <w:sz w:val="24"/>
          <w:szCs w:val="24"/>
        </w:rPr>
        <w:t>ВР-18</w:t>
      </w:r>
    </w:p>
    <w:p w:rsidR="00DC3803" w:rsidRPr="00C12FA4" w:rsidRDefault="00DC3803" w:rsidP="00DC380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19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ноября 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451ADE" w:rsidRDefault="00451ADE" w:rsidP="00E71A48">
      <w:pPr>
        <w:spacing w:line="264" w:lineRule="auto"/>
        <w:jc w:val="center"/>
        <w:rPr>
          <w:sz w:val="24"/>
          <w:szCs w:val="24"/>
        </w:rPr>
      </w:pPr>
    </w:p>
    <w:p w:rsidR="00451ADE" w:rsidRPr="00C12FA4" w:rsidRDefault="00451ADE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EB4B19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EB4B19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EB4B19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770A6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iCs w:val="0"/>
          <w:sz w:val="24"/>
          <w:szCs w:val="24"/>
        </w:rPr>
      </w:pPr>
      <w:r w:rsidRPr="00770A6F">
        <w:rPr>
          <w:rFonts w:ascii="Times New Roman" w:hAnsi="Times New Roman"/>
          <w:b/>
          <w:iCs w:val="0"/>
          <w:sz w:val="24"/>
          <w:szCs w:val="24"/>
        </w:rPr>
        <w:t>ОТКРЫТЫЙ ЗАПРОС ПРЕДЛОЖЕНИЙ</w:t>
      </w:r>
    </w:p>
    <w:p w:rsidR="00717F60" w:rsidRPr="00EB4B19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EB4B19">
        <w:rPr>
          <w:b/>
          <w:sz w:val="24"/>
          <w:szCs w:val="24"/>
        </w:rPr>
        <w:t xml:space="preserve">на право </w:t>
      </w:r>
      <w:r w:rsidRPr="00973B8C">
        <w:rPr>
          <w:b/>
          <w:sz w:val="24"/>
          <w:szCs w:val="24"/>
        </w:rPr>
        <w:t xml:space="preserve">заключения </w:t>
      </w:r>
      <w:r w:rsidR="00366652" w:rsidRPr="00973B8C">
        <w:rPr>
          <w:b/>
          <w:sz w:val="24"/>
          <w:szCs w:val="24"/>
        </w:rPr>
        <w:t>Договор</w:t>
      </w:r>
      <w:r w:rsidR="00551FF5" w:rsidRPr="00973B8C">
        <w:rPr>
          <w:b/>
          <w:sz w:val="24"/>
          <w:szCs w:val="24"/>
        </w:rPr>
        <w:t>а</w:t>
      </w:r>
      <w:r w:rsidR="00366652" w:rsidRPr="00973B8C">
        <w:rPr>
          <w:b/>
          <w:sz w:val="24"/>
          <w:szCs w:val="24"/>
        </w:rPr>
        <w:t xml:space="preserve"> </w:t>
      </w:r>
      <w:r w:rsidR="00DC3803" w:rsidRPr="00DC3803">
        <w:rPr>
          <w:b/>
          <w:sz w:val="24"/>
          <w:szCs w:val="24"/>
        </w:rPr>
        <w:t>на оказание услуг по техобслуживанию систем видеонаблюдения</w:t>
      </w:r>
      <w:r w:rsidR="00770A6F" w:rsidRPr="00973B8C">
        <w:rPr>
          <w:b/>
          <w:sz w:val="24"/>
          <w:szCs w:val="24"/>
        </w:rPr>
        <w:t xml:space="preserve"> для нужд ПАО «МРСК Центра» </w:t>
      </w:r>
      <w:r w:rsidR="00973B8C" w:rsidRPr="00973B8C">
        <w:rPr>
          <w:b/>
          <w:sz w:val="24"/>
          <w:szCs w:val="24"/>
        </w:rPr>
        <w:t xml:space="preserve">(филиала </w:t>
      </w:r>
      <w:r w:rsidR="007556FF" w:rsidRPr="00973B8C">
        <w:rPr>
          <w:b/>
          <w:sz w:val="24"/>
          <w:szCs w:val="24"/>
        </w:rPr>
        <w:t>«Воронежэнерго»)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551FF5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6A44CF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53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55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57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59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61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68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70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72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74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76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91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6A44CF">
        <w:rPr>
          <w:noProof/>
        </w:rPr>
        <w:t>93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5243E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F116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7F1167">
        <w:rPr>
          <w:iCs/>
          <w:sz w:val="24"/>
          <w:szCs w:val="24"/>
        </w:rPr>
        <w:t>– ПАО «МРСК Центра» (далее – Заказчик или Организатор)</w:t>
      </w:r>
      <w:r w:rsidRPr="007F1167">
        <w:rPr>
          <w:iCs/>
          <w:sz w:val="24"/>
          <w:szCs w:val="24"/>
        </w:rPr>
        <w:t xml:space="preserve"> (почтовый адрес:</w:t>
      </w:r>
      <w:r w:rsidR="007556FF" w:rsidRPr="007F1167">
        <w:rPr>
          <w:iCs/>
          <w:sz w:val="24"/>
          <w:szCs w:val="24"/>
        </w:rPr>
        <w:t xml:space="preserve"> РФ, 127018, г. Москва, ул. 2-я Ямская, 4</w:t>
      </w:r>
      <w:r w:rsidR="00EC1043" w:rsidRPr="007F1167">
        <w:rPr>
          <w:iCs/>
          <w:sz w:val="24"/>
          <w:szCs w:val="24"/>
        </w:rPr>
        <w:t>, с</w:t>
      </w:r>
      <w:r w:rsidRPr="007F1167">
        <w:rPr>
          <w:iCs/>
          <w:sz w:val="24"/>
          <w:szCs w:val="24"/>
        </w:rPr>
        <w:t xml:space="preserve">екретарь Закупочной комиссии – </w:t>
      </w:r>
      <w:r w:rsidR="00812668" w:rsidRPr="007F1167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812668" w:rsidRPr="007F1167">
          <w:rPr>
            <w:rStyle w:val="a7"/>
            <w:sz w:val="24"/>
            <w:szCs w:val="24"/>
            <w:lang w:val="en-US"/>
          </w:rPr>
          <w:t>Zaitseva</w:t>
        </w:r>
        <w:r w:rsidR="00812668" w:rsidRPr="007F1167">
          <w:rPr>
            <w:rStyle w:val="a7"/>
            <w:sz w:val="24"/>
            <w:szCs w:val="24"/>
          </w:rPr>
          <w:t>.</w:t>
        </w:r>
        <w:r w:rsidR="00812668" w:rsidRPr="007F1167">
          <w:rPr>
            <w:rStyle w:val="a7"/>
            <w:sz w:val="24"/>
            <w:szCs w:val="24"/>
            <w:lang w:val="en-US"/>
          </w:rPr>
          <w:t>AA</w:t>
        </w:r>
        <w:r w:rsidR="00812668" w:rsidRPr="007F1167">
          <w:rPr>
            <w:rStyle w:val="a7"/>
            <w:sz w:val="24"/>
            <w:szCs w:val="24"/>
          </w:rPr>
          <w:t>@</w:t>
        </w:r>
        <w:r w:rsidR="00812668" w:rsidRPr="007F1167">
          <w:rPr>
            <w:rStyle w:val="a7"/>
            <w:sz w:val="24"/>
            <w:szCs w:val="24"/>
            <w:lang w:val="en-US"/>
          </w:rPr>
          <w:t>mrsk</w:t>
        </w:r>
        <w:r w:rsidR="00812668" w:rsidRPr="007F1167">
          <w:rPr>
            <w:rStyle w:val="a7"/>
            <w:sz w:val="24"/>
            <w:szCs w:val="24"/>
          </w:rPr>
          <w:t>-1.</w:t>
        </w:r>
        <w:r w:rsidR="00812668" w:rsidRPr="007F1167">
          <w:rPr>
            <w:rStyle w:val="a7"/>
            <w:sz w:val="24"/>
            <w:szCs w:val="24"/>
            <w:lang w:val="en-US"/>
          </w:rPr>
          <w:t>ru</w:t>
        </w:r>
      </w:hyperlink>
      <w:r w:rsidR="00812668" w:rsidRPr="007F1167">
        <w:rPr>
          <w:rStyle w:val="a7"/>
          <w:sz w:val="24"/>
          <w:szCs w:val="24"/>
        </w:rPr>
        <w:t>,</w:t>
      </w:r>
      <w:r w:rsidR="00812668" w:rsidRPr="007F1167">
        <w:rPr>
          <w:iCs/>
          <w:sz w:val="24"/>
          <w:szCs w:val="24"/>
        </w:rPr>
        <w:t xml:space="preserve"> ответственное лицо – Лещева Екатерина Николаевна, контактный </w:t>
      </w:r>
      <w:r w:rsidR="00812668" w:rsidRPr="0091326F">
        <w:rPr>
          <w:iCs/>
          <w:sz w:val="24"/>
          <w:szCs w:val="24"/>
        </w:rPr>
        <w:t xml:space="preserve">телефон - (473) 257-94-66, адрес электронной почты: </w:t>
      </w:r>
      <w:hyperlink r:id="rId18" w:history="1">
        <w:r w:rsidR="00812668" w:rsidRPr="0091326F">
          <w:rPr>
            <w:rStyle w:val="a7"/>
            <w:sz w:val="24"/>
            <w:szCs w:val="24"/>
            <w:lang w:val="en-US"/>
          </w:rPr>
          <w:t>Lescheva</w:t>
        </w:r>
        <w:r w:rsidR="00812668" w:rsidRPr="0091326F">
          <w:rPr>
            <w:rStyle w:val="a7"/>
            <w:sz w:val="24"/>
            <w:szCs w:val="24"/>
          </w:rPr>
          <w:t>.</w:t>
        </w:r>
        <w:r w:rsidR="00812668" w:rsidRPr="0091326F">
          <w:rPr>
            <w:rStyle w:val="a7"/>
            <w:sz w:val="24"/>
            <w:szCs w:val="24"/>
            <w:lang w:val="en-US"/>
          </w:rPr>
          <w:t>EN</w:t>
        </w:r>
        <w:r w:rsidR="00812668" w:rsidRPr="0091326F">
          <w:rPr>
            <w:rStyle w:val="a7"/>
            <w:sz w:val="24"/>
            <w:szCs w:val="24"/>
          </w:rPr>
          <w:t>@</w:t>
        </w:r>
        <w:r w:rsidR="00812668" w:rsidRPr="0091326F">
          <w:rPr>
            <w:rStyle w:val="a7"/>
            <w:sz w:val="24"/>
            <w:szCs w:val="24"/>
            <w:lang w:val="en-US"/>
          </w:rPr>
          <w:t>mrsk</w:t>
        </w:r>
        <w:r w:rsidR="00812668" w:rsidRPr="0091326F">
          <w:rPr>
            <w:rStyle w:val="a7"/>
            <w:sz w:val="24"/>
            <w:szCs w:val="24"/>
          </w:rPr>
          <w:t>-1.</w:t>
        </w:r>
        <w:r w:rsidR="00812668" w:rsidRPr="0091326F">
          <w:rPr>
            <w:rStyle w:val="a7"/>
            <w:sz w:val="24"/>
            <w:szCs w:val="24"/>
            <w:lang w:val="en-US"/>
          </w:rPr>
          <w:t>ru</w:t>
        </w:r>
      </w:hyperlink>
      <w:r w:rsidR="000F1124" w:rsidRPr="0091326F">
        <w:rPr>
          <w:sz w:val="24"/>
          <w:szCs w:val="24"/>
        </w:rPr>
        <w:t>.</w:t>
      </w:r>
      <w:r w:rsidR="00862664" w:rsidRPr="0091326F">
        <w:rPr>
          <w:sz w:val="24"/>
          <w:szCs w:val="24"/>
        </w:rPr>
        <w:t xml:space="preserve"> </w:t>
      </w:r>
      <w:r w:rsidR="004B5EB3" w:rsidRPr="0091326F">
        <w:rPr>
          <w:iCs/>
          <w:sz w:val="24"/>
          <w:szCs w:val="24"/>
        </w:rPr>
        <w:t>Извещени</w:t>
      </w:r>
      <w:r w:rsidRPr="0091326F">
        <w:rPr>
          <w:iCs/>
          <w:sz w:val="24"/>
          <w:szCs w:val="24"/>
        </w:rPr>
        <w:t>ем</w:t>
      </w:r>
      <w:r w:rsidRPr="0091326F">
        <w:rPr>
          <w:sz w:val="24"/>
          <w:szCs w:val="24"/>
        </w:rPr>
        <w:t xml:space="preserve"> о проведении открытого </w:t>
      </w:r>
      <w:r w:rsidRPr="0091326F">
        <w:rPr>
          <w:iCs/>
          <w:sz w:val="24"/>
          <w:szCs w:val="24"/>
        </w:rPr>
        <w:t xml:space="preserve">запроса </w:t>
      </w:r>
      <w:r w:rsidRPr="000E5E55">
        <w:rPr>
          <w:iCs/>
          <w:sz w:val="24"/>
          <w:szCs w:val="24"/>
        </w:rPr>
        <w:t>предложений</w:t>
      </w:r>
      <w:r w:rsidRPr="000E5E55">
        <w:rPr>
          <w:sz w:val="24"/>
          <w:szCs w:val="24"/>
        </w:rPr>
        <w:t xml:space="preserve">, опубликованным </w:t>
      </w:r>
      <w:r w:rsidRPr="000E5E55">
        <w:rPr>
          <w:b/>
          <w:sz w:val="24"/>
          <w:szCs w:val="24"/>
        </w:rPr>
        <w:t>«</w:t>
      </w:r>
      <w:r w:rsidR="00785AB0">
        <w:rPr>
          <w:b/>
          <w:sz w:val="24"/>
          <w:szCs w:val="24"/>
        </w:rPr>
        <w:t>20</w:t>
      </w:r>
      <w:r w:rsidRPr="000E5E55">
        <w:rPr>
          <w:b/>
          <w:sz w:val="24"/>
          <w:szCs w:val="24"/>
        </w:rPr>
        <w:t xml:space="preserve">» </w:t>
      </w:r>
      <w:r w:rsidR="00785AB0">
        <w:rPr>
          <w:b/>
          <w:sz w:val="24"/>
          <w:szCs w:val="24"/>
        </w:rPr>
        <w:t>но</w:t>
      </w:r>
      <w:r w:rsidR="00812668" w:rsidRPr="000E5E55">
        <w:rPr>
          <w:b/>
          <w:sz w:val="24"/>
          <w:szCs w:val="24"/>
        </w:rPr>
        <w:t>ября</w:t>
      </w:r>
      <w:r w:rsidRPr="000E5E55">
        <w:rPr>
          <w:b/>
          <w:sz w:val="24"/>
          <w:szCs w:val="24"/>
        </w:rPr>
        <w:t xml:space="preserve"> </w:t>
      </w:r>
      <w:r w:rsidR="006F025D" w:rsidRPr="000E5E55">
        <w:rPr>
          <w:b/>
          <w:sz w:val="24"/>
          <w:szCs w:val="24"/>
        </w:rPr>
        <w:t>2018</w:t>
      </w:r>
      <w:r w:rsidRPr="000E5E55">
        <w:rPr>
          <w:b/>
          <w:sz w:val="24"/>
          <w:szCs w:val="24"/>
        </w:rPr>
        <w:t xml:space="preserve"> г.</w:t>
      </w:r>
      <w:r w:rsidRPr="000E5E55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0E5E55">
          <w:rPr>
            <w:rStyle w:val="a7"/>
            <w:sz w:val="24"/>
            <w:szCs w:val="24"/>
          </w:rPr>
          <w:t>www.zakupki.</w:t>
        </w:r>
        <w:r w:rsidR="00345CCA" w:rsidRPr="000E5E55">
          <w:rPr>
            <w:rStyle w:val="a7"/>
            <w:sz w:val="24"/>
            <w:szCs w:val="24"/>
            <w:lang w:val="en-US"/>
          </w:rPr>
          <w:t>gov</w:t>
        </w:r>
        <w:r w:rsidR="00345CCA" w:rsidRPr="000E5E55">
          <w:rPr>
            <w:rStyle w:val="a7"/>
            <w:sz w:val="24"/>
            <w:szCs w:val="24"/>
          </w:rPr>
          <w:t>.ru</w:t>
        </w:r>
      </w:hyperlink>
      <w:r w:rsidRPr="000E5E55">
        <w:rPr>
          <w:sz w:val="24"/>
          <w:szCs w:val="24"/>
        </w:rPr>
        <w:t>),</w:t>
      </w:r>
      <w:r w:rsidR="009D7F01" w:rsidRPr="000E5E55">
        <w:rPr>
          <w:iCs/>
          <w:sz w:val="24"/>
          <w:szCs w:val="24"/>
        </w:rPr>
        <w:t xml:space="preserve"> </w:t>
      </w:r>
      <w:r w:rsidR="009D7F01" w:rsidRPr="000E5E55">
        <w:rPr>
          <w:sz w:val="24"/>
          <w:szCs w:val="24"/>
        </w:rPr>
        <w:t xml:space="preserve">на сайте </w:t>
      </w:r>
      <w:r w:rsidR="007556FF" w:rsidRPr="000E5E55">
        <w:rPr>
          <w:iCs/>
          <w:sz w:val="24"/>
          <w:szCs w:val="24"/>
        </w:rPr>
        <w:t>ПАО «МРСК Центра»</w:t>
      </w:r>
      <w:r w:rsidR="009D7F01" w:rsidRPr="000E5E55">
        <w:rPr>
          <w:sz w:val="24"/>
          <w:szCs w:val="24"/>
        </w:rPr>
        <w:t xml:space="preserve"> (</w:t>
      </w:r>
      <w:hyperlink r:id="rId20" w:history="1">
        <w:r w:rsidR="007556FF" w:rsidRPr="000E5E55">
          <w:rPr>
            <w:rStyle w:val="a7"/>
            <w:sz w:val="24"/>
            <w:szCs w:val="24"/>
          </w:rPr>
          <w:t>www.mrsk-1.ru</w:t>
        </w:r>
      </w:hyperlink>
      <w:r w:rsidR="00862664" w:rsidRPr="000E5E55">
        <w:rPr>
          <w:sz w:val="24"/>
          <w:szCs w:val="24"/>
        </w:rPr>
        <w:t>)</w:t>
      </w:r>
      <w:r w:rsidR="00702B2C" w:rsidRPr="000E5E55">
        <w:rPr>
          <w:sz w:val="24"/>
          <w:szCs w:val="24"/>
        </w:rPr>
        <w:t xml:space="preserve">, на сайте ЭТП, указанном в п. </w:t>
      </w:r>
      <w:r w:rsidR="002F5A68" w:rsidRPr="000E5E55">
        <w:rPr>
          <w:sz w:val="24"/>
          <w:szCs w:val="24"/>
        </w:rPr>
        <w:fldChar w:fldCharType="begin"/>
      </w:r>
      <w:r w:rsidR="002F5A68" w:rsidRPr="000E5E55">
        <w:rPr>
          <w:sz w:val="24"/>
          <w:szCs w:val="24"/>
        </w:rPr>
        <w:instrText xml:space="preserve"> REF _Ref440269836 \r \h  \* MERGEFORMAT </w:instrText>
      </w:r>
      <w:r w:rsidR="002F5A68" w:rsidRPr="000E5E55">
        <w:rPr>
          <w:sz w:val="24"/>
          <w:szCs w:val="24"/>
        </w:rPr>
      </w:r>
      <w:r w:rsidR="002F5A68" w:rsidRPr="000E5E55">
        <w:rPr>
          <w:sz w:val="24"/>
          <w:szCs w:val="24"/>
        </w:rPr>
        <w:fldChar w:fldCharType="separate"/>
      </w:r>
      <w:r w:rsidR="006A44CF">
        <w:rPr>
          <w:sz w:val="24"/>
          <w:szCs w:val="24"/>
        </w:rPr>
        <w:t>1.1.2</w:t>
      </w:r>
      <w:r w:rsidR="002F5A68" w:rsidRPr="000E5E55">
        <w:rPr>
          <w:sz w:val="24"/>
          <w:szCs w:val="24"/>
        </w:rPr>
        <w:fldChar w:fldCharType="end"/>
      </w:r>
      <w:r w:rsidR="00702B2C" w:rsidRPr="000E5E55">
        <w:rPr>
          <w:sz w:val="24"/>
          <w:szCs w:val="24"/>
        </w:rPr>
        <w:t xml:space="preserve"> настоящей Документации,</w:t>
      </w:r>
      <w:r w:rsidR="009A7733" w:rsidRPr="000E5E55">
        <w:rPr>
          <w:iCs/>
          <w:sz w:val="24"/>
          <w:szCs w:val="24"/>
        </w:rPr>
        <w:t xml:space="preserve"> </w:t>
      </w:r>
      <w:r w:rsidRPr="000E5E55">
        <w:rPr>
          <w:iCs/>
          <w:sz w:val="24"/>
          <w:szCs w:val="24"/>
        </w:rPr>
        <w:t>приг</w:t>
      </w:r>
      <w:r w:rsidRPr="000E5E55">
        <w:rPr>
          <w:sz w:val="24"/>
          <w:szCs w:val="24"/>
        </w:rPr>
        <w:t>ласило юридических лиц</w:t>
      </w:r>
      <w:r w:rsidR="005B75A6" w:rsidRPr="000E5E55">
        <w:rPr>
          <w:sz w:val="24"/>
          <w:szCs w:val="24"/>
        </w:rPr>
        <w:t xml:space="preserve"> и физических лиц (в т.</w:t>
      </w:r>
      <w:r w:rsidR="003129D4" w:rsidRPr="000E5E55">
        <w:rPr>
          <w:sz w:val="24"/>
          <w:szCs w:val="24"/>
        </w:rPr>
        <w:t xml:space="preserve"> </w:t>
      </w:r>
      <w:r w:rsidR="005B75A6" w:rsidRPr="000E5E55">
        <w:rPr>
          <w:sz w:val="24"/>
          <w:szCs w:val="24"/>
        </w:rPr>
        <w:t>ч. индивидуальных предпринимателей)</w:t>
      </w:r>
      <w:r w:rsidR="00973B8C" w:rsidRPr="000E5E55">
        <w:rPr>
          <w:sz w:val="24"/>
          <w:szCs w:val="24"/>
        </w:rPr>
        <w:t xml:space="preserve">, являющихся субъектами малого и среднего предпринимательства (соответствующих критериям отнесения к субъектам </w:t>
      </w:r>
      <w:r w:rsidR="00973B8C" w:rsidRPr="005243E2">
        <w:rPr>
          <w:sz w:val="24"/>
          <w:szCs w:val="24"/>
        </w:rPr>
        <w:t>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5243E2">
        <w:rPr>
          <w:sz w:val="24"/>
          <w:szCs w:val="24"/>
        </w:rPr>
        <w:t xml:space="preserve"> (далее - Участники)</w:t>
      </w:r>
      <w:r w:rsidR="009D7F01" w:rsidRPr="005243E2">
        <w:rPr>
          <w:sz w:val="24"/>
          <w:szCs w:val="24"/>
        </w:rPr>
        <w:t xml:space="preserve"> </w:t>
      </w:r>
      <w:r w:rsidR="004B5EB3" w:rsidRPr="005243E2">
        <w:rPr>
          <w:sz w:val="24"/>
          <w:szCs w:val="24"/>
        </w:rPr>
        <w:t xml:space="preserve">к участию в </w:t>
      </w:r>
      <w:r w:rsidR="004B5EB3" w:rsidRPr="005243E2">
        <w:rPr>
          <w:iCs/>
          <w:sz w:val="24"/>
          <w:szCs w:val="24"/>
        </w:rPr>
        <w:t>процедуре О</w:t>
      </w:r>
      <w:r w:rsidRPr="005243E2">
        <w:rPr>
          <w:iCs/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5243E2">
        <w:rPr>
          <w:iCs/>
          <w:sz w:val="24"/>
          <w:szCs w:val="24"/>
        </w:rPr>
        <w:t xml:space="preserve">на право заключения </w:t>
      </w:r>
      <w:r w:rsidR="00366652" w:rsidRPr="005243E2">
        <w:rPr>
          <w:iCs/>
          <w:sz w:val="24"/>
          <w:szCs w:val="24"/>
        </w:rPr>
        <w:t>Договор</w:t>
      </w:r>
      <w:r w:rsidR="00551FF5" w:rsidRPr="005243E2">
        <w:rPr>
          <w:iCs/>
          <w:sz w:val="24"/>
          <w:szCs w:val="24"/>
        </w:rPr>
        <w:t>а</w:t>
      </w:r>
      <w:r w:rsidR="00366652" w:rsidRPr="005243E2">
        <w:rPr>
          <w:iCs/>
          <w:sz w:val="24"/>
          <w:szCs w:val="24"/>
        </w:rPr>
        <w:t xml:space="preserve"> </w:t>
      </w:r>
      <w:r w:rsidR="00047EDA">
        <w:rPr>
          <w:sz w:val="24"/>
        </w:rPr>
        <w:t>на о</w:t>
      </w:r>
      <w:r w:rsidR="00047EDA" w:rsidRPr="00403912">
        <w:rPr>
          <w:bCs w:val="0"/>
          <w:sz w:val="24"/>
        </w:rPr>
        <w:t>казание услуг по техобслуживанию систем видеонаблюдения</w:t>
      </w:r>
      <w:r w:rsidR="00047EDA" w:rsidRPr="005243E2">
        <w:rPr>
          <w:iCs/>
          <w:sz w:val="24"/>
          <w:szCs w:val="24"/>
        </w:rPr>
        <w:t xml:space="preserve"> </w:t>
      </w:r>
      <w:r w:rsidR="00366652" w:rsidRPr="005243E2">
        <w:rPr>
          <w:iCs/>
          <w:sz w:val="24"/>
          <w:szCs w:val="24"/>
        </w:rPr>
        <w:t>для нужд ПАО «МРСК Центра»</w:t>
      </w:r>
      <w:r w:rsidR="00702B2C" w:rsidRPr="005243E2">
        <w:rPr>
          <w:iCs/>
          <w:sz w:val="24"/>
          <w:szCs w:val="24"/>
        </w:rPr>
        <w:t xml:space="preserve"> </w:t>
      </w:r>
      <w:r w:rsidR="00862664" w:rsidRPr="005243E2">
        <w:rPr>
          <w:iCs/>
          <w:sz w:val="24"/>
          <w:szCs w:val="24"/>
        </w:rPr>
        <w:t>(филиала «Воронежэнерго»</w:t>
      </w:r>
      <w:r w:rsidR="00551FF5" w:rsidRPr="005243E2">
        <w:rPr>
          <w:iCs/>
          <w:sz w:val="24"/>
          <w:szCs w:val="24"/>
        </w:rPr>
        <w:t>)</w:t>
      </w:r>
      <w:r w:rsidR="00862664" w:rsidRPr="005243E2">
        <w:rPr>
          <w:iCs/>
          <w:sz w:val="24"/>
          <w:szCs w:val="24"/>
        </w:rPr>
        <w:t>, расположенного по адресу: РФ, 394033, г. Воронеж, ул. Арзамасская, 2</w:t>
      </w:r>
      <w:r w:rsidRPr="005243E2">
        <w:rPr>
          <w:iCs/>
          <w:sz w:val="24"/>
          <w:szCs w:val="24"/>
        </w:rPr>
        <w:t>.</w:t>
      </w:r>
      <w:bookmarkEnd w:id="11"/>
      <w:bookmarkEnd w:id="12"/>
      <w:bookmarkEnd w:id="13"/>
    </w:p>
    <w:p w:rsidR="00717F60" w:rsidRPr="005243E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5243E2">
        <w:rPr>
          <w:sz w:val="24"/>
          <w:szCs w:val="24"/>
        </w:rPr>
        <w:t xml:space="preserve">Настоящий </w:t>
      </w:r>
      <w:r w:rsidR="004B5EB3" w:rsidRPr="005243E2">
        <w:rPr>
          <w:sz w:val="24"/>
          <w:szCs w:val="24"/>
        </w:rPr>
        <w:t>З</w:t>
      </w:r>
      <w:r w:rsidRPr="005243E2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AC7E68" w:rsidRPr="005243E2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3F3606" w:rsidRPr="005243E2">
          <w:rPr>
            <w:rStyle w:val="a7"/>
            <w:sz w:val="24"/>
            <w:szCs w:val="24"/>
          </w:rPr>
          <w:t>etp.rosseti.ru</w:t>
        </w:r>
      </w:hyperlink>
      <w:r w:rsidR="00AC7E68" w:rsidRPr="005243E2">
        <w:rPr>
          <w:sz w:val="24"/>
          <w:szCs w:val="24"/>
        </w:rPr>
        <w:t xml:space="preserve"> </w:t>
      </w:r>
      <w:r w:rsidR="00702B2C" w:rsidRPr="005243E2">
        <w:rPr>
          <w:sz w:val="24"/>
          <w:szCs w:val="24"/>
        </w:rPr>
        <w:t>(далее — ЭТП)</w:t>
      </w:r>
      <w:r w:rsidR="005B75A6" w:rsidRPr="005243E2">
        <w:rPr>
          <w:sz w:val="24"/>
          <w:szCs w:val="24"/>
        </w:rPr>
        <w:t>.</w:t>
      </w:r>
      <w:bookmarkEnd w:id="14"/>
    </w:p>
    <w:p w:rsidR="00717F60" w:rsidRPr="005243E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5243E2">
        <w:rPr>
          <w:sz w:val="24"/>
          <w:szCs w:val="24"/>
        </w:rPr>
        <w:t>Заказчик</w:t>
      </w:r>
      <w:r w:rsidR="00702B2C" w:rsidRPr="005243E2">
        <w:rPr>
          <w:sz w:val="24"/>
          <w:szCs w:val="24"/>
        </w:rPr>
        <w:t xml:space="preserve">: </w:t>
      </w:r>
      <w:r w:rsidR="00702B2C" w:rsidRPr="005243E2">
        <w:rPr>
          <w:iCs/>
          <w:sz w:val="24"/>
          <w:szCs w:val="24"/>
        </w:rPr>
        <w:t>ПАО «МРСК Центра».</w:t>
      </w:r>
      <w:r w:rsidRPr="005243E2">
        <w:rPr>
          <w:rStyle w:val="aa"/>
          <w:sz w:val="24"/>
          <w:szCs w:val="24"/>
        </w:rPr>
        <w:t xml:space="preserve"> </w:t>
      </w:r>
      <w:bookmarkEnd w:id="15"/>
    </w:p>
    <w:p w:rsidR="008C4223" w:rsidRPr="005243E2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5243E2">
        <w:rPr>
          <w:sz w:val="24"/>
          <w:szCs w:val="24"/>
        </w:rPr>
        <w:t>Предмет З</w:t>
      </w:r>
      <w:r w:rsidR="00717F60" w:rsidRPr="005243E2">
        <w:rPr>
          <w:sz w:val="24"/>
          <w:szCs w:val="24"/>
        </w:rPr>
        <w:t>апроса предложений</w:t>
      </w:r>
      <w:r w:rsidR="00702B2C" w:rsidRPr="005243E2">
        <w:rPr>
          <w:sz w:val="24"/>
          <w:szCs w:val="24"/>
        </w:rPr>
        <w:t>:</w:t>
      </w:r>
      <w:bookmarkEnd w:id="16"/>
    </w:p>
    <w:p w:rsidR="00A40714" w:rsidRPr="005243E2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5243E2">
        <w:rPr>
          <w:b/>
          <w:sz w:val="24"/>
          <w:szCs w:val="24"/>
          <w:u w:val="single"/>
        </w:rPr>
        <w:t>Лот №1:</w:t>
      </w:r>
      <w:r w:rsidR="00717F60" w:rsidRPr="005243E2">
        <w:rPr>
          <w:sz w:val="24"/>
          <w:szCs w:val="24"/>
        </w:rPr>
        <w:t xml:space="preserve"> право заключения </w:t>
      </w:r>
      <w:r w:rsidR="00123C70" w:rsidRPr="005243E2">
        <w:rPr>
          <w:sz w:val="24"/>
          <w:szCs w:val="24"/>
        </w:rPr>
        <w:t>Договор</w:t>
      </w:r>
      <w:r w:rsidR="00B67318" w:rsidRPr="005243E2">
        <w:rPr>
          <w:sz w:val="24"/>
          <w:szCs w:val="24"/>
        </w:rPr>
        <w:t>а</w:t>
      </w:r>
      <w:r w:rsidR="00A40714" w:rsidRPr="005243E2">
        <w:rPr>
          <w:sz w:val="24"/>
          <w:szCs w:val="24"/>
        </w:rPr>
        <w:t xml:space="preserve"> </w:t>
      </w:r>
      <w:r w:rsidR="00047EDA">
        <w:rPr>
          <w:sz w:val="24"/>
        </w:rPr>
        <w:t>на о</w:t>
      </w:r>
      <w:r w:rsidR="00047EDA" w:rsidRPr="00403912">
        <w:rPr>
          <w:bCs w:val="0"/>
          <w:sz w:val="24"/>
        </w:rPr>
        <w:t>казание услуг по техобслуживанию систем видеонаблюдения</w:t>
      </w:r>
      <w:r w:rsidR="00B67318" w:rsidRPr="005243E2">
        <w:rPr>
          <w:sz w:val="24"/>
          <w:szCs w:val="24"/>
        </w:rPr>
        <w:t xml:space="preserve"> </w:t>
      </w:r>
      <w:r w:rsidR="00366652" w:rsidRPr="005243E2">
        <w:rPr>
          <w:sz w:val="24"/>
          <w:szCs w:val="24"/>
        </w:rPr>
        <w:t>для нужд ПАО «МРСК Центра»</w:t>
      </w:r>
      <w:r w:rsidR="00702B2C" w:rsidRPr="005243E2">
        <w:rPr>
          <w:sz w:val="24"/>
          <w:szCs w:val="24"/>
        </w:rPr>
        <w:t xml:space="preserve"> (филиал</w:t>
      </w:r>
      <w:r w:rsidR="00B67318" w:rsidRPr="005243E2">
        <w:rPr>
          <w:sz w:val="24"/>
          <w:szCs w:val="24"/>
        </w:rPr>
        <w:t xml:space="preserve">а </w:t>
      </w:r>
      <w:r w:rsidR="00702B2C" w:rsidRPr="005243E2">
        <w:rPr>
          <w:sz w:val="24"/>
          <w:szCs w:val="24"/>
        </w:rPr>
        <w:t>«Воронежэнерго</w:t>
      </w:r>
      <w:r w:rsidR="00862664" w:rsidRPr="005243E2">
        <w:rPr>
          <w:sz w:val="24"/>
          <w:szCs w:val="24"/>
        </w:rPr>
        <w:t>»</w:t>
      </w:r>
      <w:r w:rsidR="00702B2C" w:rsidRPr="005243E2">
        <w:rPr>
          <w:sz w:val="24"/>
          <w:szCs w:val="24"/>
        </w:rPr>
        <w:t>)</w:t>
      </w:r>
      <w:bookmarkEnd w:id="17"/>
      <w:r w:rsidR="00702B2C" w:rsidRPr="005243E2">
        <w:rPr>
          <w:sz w:val="24"/>
          <w:szCs w:val="24"/>
        </w:rPr>
        <w:t>.</w:t>
      </w:r>
    </w:p>
    <w:p w:rsidR="008C4223" w:rsidRPr="005243E2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5243E2">
        <w:rPr>
          <w:sz w:val="24"/>
          <w:szCs w:val="24"/>
        </w:rPr>
        <w:t xml:space="preserve">Количество лотов: </w:t>
      </w:r>
      <w:r w:rsidRPr="005243E2">
        <w:rPr>
          <w:b/>
          <w:sz w:val="24"/>
          <w:szCs w:val="24"/>
        </w:rPr>
        <w:t>1 (один)</w:t>
      </w:r>
      <w:r w:rsidRPr="005243E2">
        <w:rPr>
          <w:sz w:val="24"/>
          <w:szCs w:val="24"/>
        </w:rPr>
        <w:t>.</w:t>
      </w:r>
    </w:p>
    <w:bookmarkEnd w:id="18"/>
    <w:p w:rsidR="00804801" w:rsidRPr="005243E2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5243E2">
        <w:rPr>
          <w:sz w:val="24"/>
          <w:szCs w:val="24"/>
        </w:rPr>
        <w:t xml:space="preserve">Частичное </w:t>
      </w:r>
      <w:r w:rsidR="00366652" w:rsidRPr="005243E2">
        <w:rPr>
          <w:sz w:val="24"/>
          <w:szCs w:val="24"/>
        </w:rPr>
        <w:t xml:space="preserve">оказание </w:t>
      </w:r>
      <w:r w:rsidR="00AD3EBC" w:rsidRPr="005243E2">
        <w:rPr>
          <w:sz w:val="24"/>
          <w:szCs w:val="24"/>
        </w:rPr>
        <w:t>услуг</w:t>
      </w:r>
      <w:r w:rsidRPr="005243E2">
        <w:rPr>
          <w:sz w:val="24"/>
          <w:szCs w:val="24"/>
        </w:rPr>
        <w:t xml:space="preserve"> не допускается.</w:t>
      </w:r>
    </w:p>
    <w:p w:rsidR="00717F60" w:rsidRPr="005243E2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5243E2">
        <w:rPr>
          <w:sz w:val="24"/>
          <w:szCs w:val="24"/>
        </w:rPr>
        <w:t>Сроки</w:t>
      </w:r>
      <w:r w:rsidR="00717F60" w:rsidRPr="005243E2">
        <w:rPr>
          <w:sz w:val="24"/>
          <w:szCs w:val="24"/>
        </w:rPr>
        <w:t xml:space="preserve"> </w:t>
      </w:r>
      <w:r w:rsidR="00366652" w:rsidRPr="005243E2">
        <w:rPr>
          <w:sz w:val="24"/>
          <w:szCs w:val="24"/>
        </w:rPr>
        <w:t>оказания услуг</w:t>
      </w:r>
      <w:r w:rsidR="00717F60" w:rsidRPr="005243E2">
        <w:rPr>
          <w:sz w:val="24"/>
          <w:szCs w:val="24"/>
        </w:rPr>
        <w:t xml:space="preserve">: </w:t>
      </w:r>
      <w:r w:rsidR="00955722">
        <w:rPr>
          <w:sz w:val="24"/>
          <w:szCs w:val="24"/>
        </w:rPr>
        <w:t xml:space="preserve">01.04.2019г. по </w:t>
      </w:r>
      <w:r w:rsidR="00047EDA">
        <w:rPr>
          <w:sz w:val="24"/>
          <w:szCs w:val="24"/>
        </w:rPr>
        <w:t>31.03.2020г</w:t>
      </w:r>
      <w:r w:rsidR="00A52DED" w:rsidRPr="005243E2">
        <w:rPr>
          <w:sz w:val="24"/>
          <w:szCs w:val="24"/>
        </w:rPr>
        <w:t>.</w:t>
      </w:r>
      <w:bookmarkEnd w:id="19"/>
      <w:r w:rsidR="0021487C">
        <w:rPr>
          <w:sz w:val="24"/>
          <w:szCs w:val="24"/>
        </w:rPr>
        <w:t xml:space="preserve"> </w:t>
      </w:r>
      <w:r w:rsidR="0021487C" w:rsidRPr="001058A3">
        <w:t>(в соответствии со сроками, указанными в Приложении №1 к документации по запросу предложений)</w:t>
      </w:r>
      <w:r w:rsidR="0021487C" w:rsidRPr="0021487C">
        <w:t>.</w:t>
      </w:r>
    </w:p>
    <w:p w:rsidR="008D2928" w:rsidRPr="00CA737C" w:rsidRDefault="00CA737C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CA737C">
        <w:rPr>
          <w:sz w:val="24"/>
          <w:szCs w:val="24"/>
        </w:rPr>
        <w:t>Оказание услуг Участником будет осуществляться на объектах Заказчика</w:t>
      </w:r>
      <w:r w:rsidR="00366652" w:rsidRPr="00CA737C">
        <w:rPr>
          <w:sz w:val="24"/>
          <w:szCs w:val="24"/>
        </w:rPr>
        <w:t>.</w:t>
      </w:r>
      <w:bookmarkEnd w:id="20"/>
    </w:p>
    <w:p w:rsidR="00717F60" w:rsidRPr="005243E2" w:rsidRDefault="00AD644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5243E2">
        <w:rPr>
          <w:iCs/>
          <w:sz w:val="24"/>
          <w:szCs w:val="24"/>
        </w:rPr>
        <w:t>Форма и порядок оплаты: безналичный расчет, 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</w:t>
      </w:r>
      <w:r w:rsidR="001245FA" w:rsidRPr="005243E2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5243E2">
        <w:rPr>
          <w:iCs/>
          <w:sz w:val="24"/>
          <w:szCs w:val="24"/>
        </w:rPr>
        <w:t xml:space="preserve">Порядок проведения </w:t>
      </w:r>
      <w:r w:rsidR="00C05EF6" w:rsidRPr="005243E2">
        <w:rPr>
          <w:iCs/>
          <w:sz w:val="24"/>
          <w:szCs w:val="24"/>
        </w:rPr>
        <w:t xml:space="preserve">запроса предложений </w:t>
      </w:r>
      <w:r w:rsidRPr="005243E2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5243E2">
        <w:rPr>
          <w:sz w:val="24"/>
          <w:szCs w:val="24"/>
        </w:rPr>
        <w:t>заявок</w:t>
      </w:r>
      <w:r w:rsidRPr="005243E2">
        <w:rPr>
          <w:iCs/>
          <w:sz w:val="24"/>
          <w:szCs w:val="24"/>
        </w:rPr>
        <w:t>, приведены в разделе</w:t>
      </w:r>
      <w:r w:rsidR="00E71A48" w:rsidRPr="005243E2">
        <w:rPr>
          <w:iCs/>
          <w:sz w:val="24"/>
          <w:szCs w:val="24"/>
        </w:rPr>
        <w:t xml:space="preserve"> </w:t>
      </w:r>
      <w:r w:rsidR="00AD2F1E" w:rsidRPr="005243E2">
        <w:rPr>
          <w:iCs/>
          <w:sz w:val="24"/>
          <w:szCs w:val="24"/>
        </w:rPr>
        <w:fldChar w:fldCharType="begin"/>
      </w:r>
      <w:r w:rsidR="00E71A48" w:rsidRPr="005243E2">
        <w:rPr>
          <w:iCs/>
          <w:sz w:val="24"/>
          <w:szCs w:val="24"/>
        </w:rPr>
        <w:instrText xml:space="preserve"> REF _Ref311232052 \r \h </w:instrText>
      </w:r>
      <w:r w:rsidR="000E5E55" w:rsidRPr="005243E2">
        <w:rPr>
          <w:iCs/>
          <w:sz w:val="24"/>
          <w:szCs w:val="24"/>
        </w:rPr>
        <w:instrText xml:space="preserve"> \* MERGEFORMAT </w:instrText>
      </w:r>
      <w:r w:rsidR="00AD2F1E" w:rsidRPr="005243E2">
        <w:rPr>
          <w:iCs/>
          <w:sz w:val="24"/>
          <w:szCs w:val="24"/>
        </w:rPr>
      </w:r>
      <w:r w:rsidR="00AD2F1E" w:rsidRPr="005243E2">
        <w:rPr>
          <w:iCs/>
          <w:sz w:val="24"/>
          <w:szCs w:val="24"/>
        </w:rPr>
        <w:fldChar w:fldCharType="separate"/>
      </w:r>
      <w:r w:rsidR="006A44CF">
        <w:rPr>
          <w:iCs/>
          <w:sz w:val="24"/>
          <w:szCs w:val="24"/>
        </w:rPr>
        <w:t>3</w:t>
      </w:r>
      <w:r w:rsidR="00AD2F1E" w:rsidRPr="005243E2">
        <w:rPr>
          <w:iCs/>
          <w:sz w:val="24"/>
          <w:szCs w:val="24"/>
        </w:rPr>
        <w:fldChar w:fldCharType="end"/>
      </w:r>
      <w:r w:rsidR="00E71A48" w:rsidRPr="005243E2">
        <w:rPr>
          <w:iCs/>
          <w:sz w:val="24"/>
          <w:szCs w:val="24"/>
        </w:rPr>
        <w:t xml:space="preserve"> </w:t>
      </w:r>
      <w:r w:rsidRPr="005243E2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5243E2">
        <w:rPr>
          <w:iCs/>
          <w:sz w:val="24"/>
          <w:szCs w:val="24"/>
        </w:rPr>
        <w:t>Д</w:t>
      </w:r>
      <w:r w:rsidRPr="005243E2">
        <w:rPr>
          <w:iCs/>
          <w:sz w:val="24"/>
          <w:szCs w:val="24"/>
        </w:rPr>
        <w:t xml:space="preserve">окументации). </w:t>
      </w:r>
      <w:r w:rsidRPr="005243E2">
        <w:rPr>
          <w:sz w:val="24"/>
          <w:szCs w:val="24"/>
        </w:rPr>
        <w:t>Подробные требования к</w:t>
      </w:r>
      <w:r w:rsidRPr="00E71A48">
        <w:rPr>
          <w:sz w:val="24"/>
          <w:szCs w:val="24"/>
        </w:rPr>
        <w:t xml:space="preserve">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6A44CF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6A44CF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6A44CF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 w:rsidRPr="006770BA">
        <w:rPr>
          <w:sz w:val="24"/>
          <w:szCs w:val="24"/>
        </w:rPr>
        <w:fldChar w:fldCharType="begin"/>
      </w:r>
      <w:r w:rsidR="002F5A68" w:rsidRPr="006770BA">
        <w:rPr>
          <w:sz w:val="24"/>
          <w:szCs w:val="24"/>
        </w:rPr>
        <w:instrText xml:space="preserve"> REF _Ref440270637 \r \h  \* MERGEFORMAT </w:instrText>
      </w:r>
      <w:r w:rsidR="002F5A68" w:rsidRPr="006770BA">
        <w:rPr>
          <w:sz w:val="24"/>
          <w:szCs w:val="24"/>
        </w:rPr>
      </w:r>
      <w:r w:rsidR="002F5A68" w:rsidRPr="006770BA">
        <w:rPr>
          <w:sz w:val="24"/>
          <w:szCs w:val="24"/>
        </w:rPr>
        <w:fldChar w:fldCharType="separate"/>
      </w:r>
      <w:r w:rsidR="006A44CF">
        <w:rPr>
          <w:sz w:val="24"/>
          <w:szCs w:val="24"/>
        </w:rPr>
        <w:t>1.1.5</w:t>
      </w:r>
      <w:r w:rsidR="002F5A68" w:rsidRPr="006770BA">
        <w:rPr>
          <w:sz w:val="24"/>
          <w:szCs w:val="24"/>
        </w:rPr>
        <w:fldChar w:fldCharType="end"/>
      </w:r>
      <w:r w:rsidRPr="00366652">
        <w:rPr>
          <w:sz w:val="24"/>
          <w:szCs w:val="24"/>
        </w:rPr>
        <w:t xml:space="preserve">, </w:t>
      </w:r>
      <w:r w:rsidR="00B633CE">
        <w:rPr>
          <w:sz w:val="24"/>
          <w:szCs w:val="24"/>
        </w:rPr>
        <w:t xml:space="preserve">1.1.7 </w:t>
      </w:r>
      <w:r w:rsidRPr="006770BA">
        <w:rPr>
          <w:sz w:val="24"/>
          <w:szCs w:val="24"/>
        </w:rPr>
        <w:t>настоящей</w:t>
      </w:r>
      <w:r w:rsidRPr="00366652">
        <w:rPr>
          <w:sz w:val="24"/>
          <w:szCs w:val="24"/>
        </w:rPr>
        <w:t xml:space="preserve">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</w:t>
      </w:r>
      <w:r w:rsidR="00366652" w:rsidRPr="00366652">
        <w:rPr>
          <w:sz w:val="24"/>
          <w:szCs w:val="24"/>
        </w:rPr>
        <w:lastRenderedPageBreak/>
        <w:t>услуг, форме и поря</w:t>
      </w:r>
      <w:bookmarkStart w:id="21" w:name="_GoBack"/>
      <w:bookmarkEnd w:id="21"/>
      <w:r w:rsidR="00366652" w:rsidRPr="00366652">
        <w:rPr>
          <w:sz w:val="24"/>
          <w:szCs w:val="24"/>
        </w:rPr>
        <w:t>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</w:t>
      </w:r>
      <w:r w:rsidRPr="00FA6AC0">
        <w:rPr>
          <w:bCs w:val="0"/>
          <w:sz w:val="24"/>
          <w:szCs w:val="24"/>
        </w:rPr>
        <w:t xml:space="preserve">Участники при подготовке Заявок должны руководствоваться условиями, указанными в п.п. </w:t>
      </w:r>
      <w:r w:rsidR="002F5A68" w:rsidRPr="00FA6AC0">
        <w:rPr>
          <w:bCs w:val="0"/>
          <w:sz w:val="24"/>
          <w:szCs w:val="24"/>
        </w:rPr>
        <w:fldChar w:fldCharType="begin"/>
      </w:r>
      <w:r w:rsidR="002F5A68" w:rsidRPr="00FA6AC0">
        <w:rPr>
          <w:bCs w:val="0"/>
          <w:sz w:val="24"/>
          <w:szCs w:val="24"/>
        </w:rPr>
        <w:instrText xml:space="preserve"> REF _Ref440270637 \r \h  \* MERGEFORMAT </w:instrText>
      </w:r>
      <w:r w:rsidR="002F5A68" w:rsidRPr="00FA6AC0">
        <w:rPr>
          <w:bCs w:val="0"/>
          <w:sz w:val="24"/>
          <w:szCs w:val="24"/>
        </w:rPr>
      </w:r>
      <w:r w:rsidR="002F5A68" w:rsidRPr="00FA6AC0">
        <w:rPr>
          <w:bCs w:val="0"/>
          <w:sz w:val="24"/>
          <w:szCs w:val="24"/>
        </w:rPr>
        <w:fldChar w:fldCharType="separate"/>
      </w:r>
      <w:r w:rsidR="006A44CF">
        <w:rPr>
          <w:bCs w:val="0"/>
          <w:sz w:val="24"/>
          <w:szCs w:val="24"/>
        </w:rPr>
        <w:t>1.1.5</w:t>
      </w:r>
      <w:r w:rsidR="002F5A68" w:rsidRPr="00FA6AC0">
        <w:rPr>
          <w:bCs w:val="0"/>
          <w:sz w:val="24"/>
          <w:szCs w:val="24"/>
        </w:rPr>
        <w:fldChar w:fldCharType="end"/>
      </w:r>
      <w:r w:rsidR="008D2928" w:rsidRPr="00FA6AC0">
        <w:rPr>
          <w:bCs w:val="0"/>
          <w:sz w:val="24"/>
          <w:szCs w:val="24"/>
        </w:rPr>
        <w:t xml:space="preserve">, </w:t>
      </w:r>
      <w:r w:rsidR="002F5A68" w:rsidRPr="00090F4F">
        <w:rPr>
          <w:bCs w:val="0"/>
          <w:sz w:val="24"/>
          <w:szCs w:val="24"/>
        </w:rPr>
        <w:fldChar w:fldCharType="begin"/>
      </w:r>
      <w:r w:rsidR="002F5A68" w:rsidRPr="00090F4F">
        <w:rPr>
          <w:bCs w:val="0"/>
          <w:sz w:val="24"/>
          <w:szCs w:val="24"/>
        </w:rPr>
        <w:instrText xml:space="preserve"> REF _Ref440270663 \r \h  \* MERGEFORMAT </w:instrText>
      </w:r>
      <w:r w:rsidR="002F5A68" w:rsidRPr="00090F4F">
        <w:rPr>
          <w:bCs w:val="0"/>
          <w:sz w:val="24"/>
          <w:szCs w:val="24"/>
        </w:rPr>
        <w:fldChar w:fldCharType="separate"/>
      </w:r>
      <w:r w:rsidR="00090F4F" w:rsidRPr="00090F4F">
        <w:rPr>
          <w:sz w:val="24"/>
          <w:szCs w:val="24"/>
        </w:rPr>
        <w:t>1.1.7</w:t>
      </w:r>
      <w:r w:rsidR="002F5A68" w:rsidRPr="00090F4F">
        <w:rPr>
          <w:bCs w:val="0"/>
          <w:sz w:val="24"/>
          <w:szCs w:val="24"/>
        </w:rPr>
        <w:fldChar w:fldCharType="end"/>
      </w:r>
      <w:r w:rsidR="00FA6AC0" w:rsidRPr="00FA6AC0">
        <w:rPr>
          <w:bCs w:val="0"/>
          <w:sz w:val="24"/>
          <w:szCs w:val="24"/>
        </w:rPr>
        <w:t xml:space="preserve"> </w:t>
      </w:r>
      <w:r w:rsidRPr="00FA6AC0">
        <w:rPr>
          <w:bCs w:val="0"/>
          <w:sz w:val="24"/>
          <w:szCs w:val="24"/>
        </w:rPr>
        <w:t>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6A44CF" w:rsidRPr="006A44CF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0656A9">
        <w:t>1.1.7</w:t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6A44CF" w:rsidRPr="006A44CF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457E23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57E23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457E23">
        <w:rPr>
          <w:color w:val="FF0000"/>
          <w:sz w:val="24"/>
          <w:szCs w:val="24"/>
        </w:rPr>
        <w:t xml:space="preserve"> </w:t>
      </w:r>
      <w:r w:rsidRPr="00457E23">
        <w:rPr>
          <w:sz w:val="24"/>
          <w:szCs w:val="24"/>
        </w:rPr>
        <w:t xml:space="preserve">(понятие аффилированного лица согласно ст.4 Закона </w:t>
      </w:r>
      <w:r w:rsidRPr="00457E23">
        <w:rPr>
          <w:sz w:val="24"/>
          <w:szCs w:val="24"/>
        </w:rPr>
        <w:lastRenderedPageBreak/>
        <w:t>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6A44CF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6A44CF" w:rsidRPr="006A44CF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6A44CF" w:rsidRPr="006A44CF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6A44CF" w:rsidRPr="006A44CF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6A44CF" w:rsidRPr="006A44CF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6A44CF" w:rsidRPr="006A44CF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6A44CF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6A44CF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6A44CF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6A44CF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6A44CF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6A44CF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6A44CF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6A44CF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6A44CF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6A44CF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6A44CF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>3 (трех) рабочих дней с даты поступления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6A44CF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6A44CF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6A44CF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6A44CF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6A44CF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6A44CF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6A44CF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6A44CF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6A44CF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6A44CF" w:rsidRPr="006A44CF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6A44CF" w:rsidRPr="006A44CF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6A44CF" w:rsidRPr="006A44CF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6A44CF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516E9A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516E9A">
        <w:rPr>
          <w:bCs w:val="0"/>
          <w:sz w:val="24"/>
          <w:szCs w:val="24"/>
        </w:rPr>
        <w:t xml:space="preserve">Начальная (максимальная) цена </w:t>
      </w:r>
      <w:r w:rsidR="00123C70" w:rsidRPr="00516E9A">
        <w:rPr>
          <w:bCs w:val="0"/>
          <w:sz w:val="24"/>
          <w:szCs w:val="24"/>
        </w:rPr>
        <w:t>Договор</w:t>
      </w:r>
      <w:r w:rsidRPr="00516E9A">
        <w:rPr>
          <w:bCs w:val="0"/>
          <w:sz w:val="24"/>
          <w:szCs w:val="24"/>
        </w:rPr>
        <w:t>а</w:t>
      </w:r>
      <w:r w:rsidR="00216641" w:rsidRPr="00516E9A">
        <w:rPr>
          <w:bCs w:val="0"/>
          <w:sz w:val="24"/>
          <w:szCs w:val="24"/>
        </w:rPr>
        <w:t>:</w:t>
      </w:r>
      <w:bookmarkEnd w:id="451"/>
    </w:p>
    <w:p w:rsidR="00717F60" w:rsidRPr="00516E9A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516E9A">
        <w:rPr>
          <w:b/>
          <w:bCs w:val="0"/>
          <w:sz w:val="24"/>
          <w:szCs w:val="24"/>
          <w:u w:val="single"/>
        </w:rPr>
        <w:t>По Лоту №1:</w:t>
      </w:r>
      <w:r w:rsidR="00717F60" w:rsidRPr="00516E9A">
        <w:rPr>
          <w:bCs w:val="0"/>
          <w:sz w:val="24"/>
          <w:szCs w:val="24"/>
        </w:rPr>
        <w:t xml:space="preserve"> </w:t>
      </w:r>
      <w:r w:rsidR="00516E9A" w:rsidRPr="00516E9A">
        <w:rPr>
          <w:b/>
          <w:sz w:val="24"/>
          <w:szCs w:val="24"/>
        </w:rPr>
        <w:t>1 </w:t>
      </w:r>
      <w:r w:rsidR="00343AB6">
        <w:rPr>
          <w:b/>
          <w:sz w:val="24"/>
          <w:szCs w:val="24"/>
        </w:rPr>
        <w:t>2</w:t>
      </w:r>
      <w:r w:rsidR="00516E9A" w:rsidRPr="00516E9A">
        <w:rPr>
          <w:b/>
          <w:sz w:val="24"/>
          <w:szCs w:val="24"/>
        </w:rPr>
        <w:t>00 000,00</w:t>
      </w:r>
      <w:r w:rsidR="00516E9A" w:rsidRPr="00516E9A">
        <w:rPr>
          <w:sz w:val="24"/>
          <w:szCs w:val="24"/>
        </w:rPr>
        <w:t xml:space="preserve"> (Один миллион </w:t>
      </w:r>
      <w:r w:rsidR="00343AB6">
        <w:rPr>
          <w:sz w:val="24"/>
          <w:szCs w:val="24"/>
        </w:rPr>
        <w:t xml:space="preserve">двести </w:t>
      </w:r>
      <w:r w:rsidR="00516E9A" w:rsidRPr="00516E9A">
        <w:rPr>
          <w:sz w:val="24"/>
          <w:szCs w:val="24"/>
        </w:rPr>
        <w:t xml:space="preserve">тысяч) рублей 00 копеек РФ, без учета НДС; НДС составляет </w:t>
      </w:r>
      <w:r w:rsidR="00516E9A" w:rsidRPr="00516E9A">
        <w:rPr>
          <w:b/>
          <w:sz w:val="24"/>
          <w:szCs w:val="24"/>
        </w:rPr>
        <w:t>2</w:t>
      </w:r>
      <w:r w:rsidR="00343AB6">
        <w:rPr>
          <w:b/>
          <w:sz w:val="24"/>
          <w:szCs w:val="24"/>
        </w:rPr>
        <w:t>4</w:t>
      </w:r>
      <w:r w:rsidR="00516E9A" w:rsidRPr="00516E9A">
        <w:rPr>
          <w:b/>
          <w:sz w:val="24"/>
          <w:szCs w:val="24"/>
        </w:rPr>
        <w:t>0 000,00</w:t>
      </w:r>
      <w:r w:rsidR="00516E9A" w:rsidRPr="00516E9A">
        <w:rPr>
          <w:sz w:val="24"/>
          <w:szCs w:val="24"/>
        </w:rPr>
        <w:t xml:space="preserve"> (Двести </w:t>
      </w:r>
      <w:r w:rsidR="00343AB6">
        <w:rPr>
          <w:sz w:val="24"/>
          <w:szCs w:val="24"/>
        </w:rPr>
        <w:t>сорок</w:t>
      </w:r>
      <w:r w:rsidR="00516E9A" w:rsidRPr="00516E9A">
        <w:rPr>
          <w:sz w:val="24"/>
          <w:szCs w:val="24"/>
        </w:rPr>
        <w:t xml:space="preserve"> тысяч) рублей 00 копеек РФ; </w:t>
      </w:r>
      <w:r w:rsidR="00516E9A" w:rsidRPr="00516E9A">
        <w:rPr>
          <w:b/>
          <w:sz w:val="24"/>
          <w:szCs w:val="24"/>
        </w:rPr>
        <w:t xml:space="preserve">1 </w:t>
      </w:r>
      <w:r w:rsidR="00343AB6">
        <w:rPr>
          <w:b/>
          <w:sz w:val="24"/>
          <w:szCs w:val="24"/>
        </w:rPr>
        <w:t>440</w:t>
      </w:r>
      <w:r w:rsidR="00516E9A" w:rsidRPr="00516E9A">
        <w:rPr>
          <w:b/>
          <w:sz w:val="24"/>
          <w:szCs w:val="24"/>
        </w:rPr>
        <w:t xml:space="preserve"> 000,00</w:t>
      </w:r>
      <w:r w:rsidR="00516E9A" w:rsidRPr="00516E9A">
        <w:rPr>
          <w:sz w:val="24"/>
          <w:szCs w:val="24"/>
        </w:rPr>
        <w:t xml:space="preserve"> (Один миллион </w:t>
      </w:r>
      <w:r w:rsidR="00343AB6">
        <w:rPr>
          <w:sz w:val="24"/>
          <w:szCs w:val="24"/>
        </w:rPr>
        <w:t>четыреста сорок</w:t>
      </w:r>
      <w:r w:rsidR="00516E9A" w:rsidRPr="00516E9A">
        <w:rPr>
          <w:sz w:val="24"/>
          <w:szCs w:val="24"/>
        </w:rPr>
        <w:t xml:space="preserve"> тысяч) рублей 00 копеек РФ, с учетом НДС</w:t>
      </w:r>
      <w:r w:rsidR="00A179CE" w:rsidRPr="00516E9A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560C1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6A44CF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</w:t>
      </w:r>
      <w:r w:rsidRPr="00560C1A">
        <w:rPr>
          <w:sz w:val="24"/>
          <w:szCs w:val="24"/>
        </w:rPr>
        <w:t xml:space="preserve">из лотов, в </w:t>
      </w:r>
      <w:r w:rsidRPr="00560C1A">
        <w:rPr>
          <w:bCs w:val="0"/>
          <w:sz w:val="24"/>
          <w:szCs w:val="24"/>
        </w:rPr>
        <w:t>Сводной таблице стоимости услуг (</w:t>
      </w:r>
      <w:r w:rsidRPr="00560C1A">
        <w:rPr>
          <w:bCs w:val="0"/>
          <w:spacing w:val="-2"/>
          <w:sz w:val="24"/>
          <w:szCs w:val="24"/>
        </w:rPr>
        <w:t>под</w:t>
      </w:r>
      <w:r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_Ref440271072 \r \h  \* MERGEFORMAT </w:instrText>
      </w:r>
      <w:r w:rsidR="002F5A68" w:rsidRPr="00560C1A">
        <w:fldChar w:fldCharType="separate"/>
      </w:r>
      <w:r w:rsidR="006A44CF" w:rsidRPr="006A44CF">
        <w:rPr>
          <w:bCs w:val="0"/>
          <w:sz w:val="24"/>
          <w:szCs w:val="24"/>
        </w:rPr>
        <w:t>5.2</w:t>
      </w:r>
      <w:r w:rsidR="002F5A68" w:rsidRPr="00560C1A">
        <w:fldChar w:fldCharType="end"/>
      </w:r>
      <w:r w:rsidRPr="00560C1A">
        <w:rPr>
          <w:bCs w:val="0"/>
          <w:sz w:val="24"/>
          <w:szCs w:val="24"/>
        </w:rPr>
        <w:t>)</w:t>
      </w:r>
      <w:r w:rsidRPr="00560C1A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560C1A">
        <w:rPr>
          <w:sz w:val="24"/>
          <w:szCs w:val="24"/>
        </w:rPr>
        <w:fldChar w:fldCharType="begin"/>
      </w:r>
      <w:r w:rsidRPr="00560C1A">
        <w:rPr>
          <w:sz w:val="24"/>
          <w:szCs w:val="24"/>
        </w:rPr>
        <w:instrText xml:space="preserve"> REF _Ref306138385 \r \h </w:instrText>
      </w:r>
      <w:r w:rsidR="00AD2F1E" w:rsidRPr="00560C1A">
        <w:rPr>
          <w:sz w:val="24"/>
          <w:szCs w:val="24"/>
        </w:rPr>
      </w:r>
      <w:r w:rsidR="00AD2F1E" w:rsidRPr="00560C1A">
        <w:rPr>
          <w:sz w:val="24"/>
          <w:szCs w:val="24"/>
        </w:rPr>
        <w:fldChar w:fldCharType="separate"/>
      </w:r>
      <w:r w:rsidR="006A44CF">
        <w:rPr>
          <w:sz w:val="24"/>
          <w:szCs w:val="24"/>
        </w:rPr>
        <w:t>3.6.4</w:t>
      </w:r>
      <w:r w:rsidR="00AD2F1E" w:rsidRPr="00560C1A">
        <w:rPr>
          <w:sz w:val="24"/>
          <w:szCs w:val="24"/>
        </w:rPr>
        <w:fldChar w:fldCharType="end"/>
      </w:r>
      <w:r w:rsidRPr="00560C1A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560C1A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0C1A">
        <w:rPr>
          <w:bCs w:val="0"/>
          <w:sz w:val="24"/>
          <w:szCs w:val="24"/>
        </w:rPr>
        <w:t xml:space="preserve">Цена в письме о подаче оферты </w:t>
      </w:r>
      <w:r w:rsidR="003F3A69" w:rsidRPr="00560C1A">
        <w:rPr>
          <w:bCs w:val="0"/>
          <w:spacing w:val="-2"/>
          <w:sz w:val="24"/>
          <w:szCs w:val="24"/>
        </w:rPr>
        <w:t>(под</w:t>
      </w:r>
      <w:r w:rsidR="003F3A69"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_Ref55336310 \r \h  \* MERGEFORMAT </w:instrText>
      </w:r>
      <w:r w:rsidR="002F5A68" w:rsidRPr="00560C1A">
        <w:fldChar w:fldCharType="separate"/>
      </w:r>
      <w:r w:rsidR="006A44CF" w:rsidRPr="006A44CF">
        <w:rPr>
          <w:bCs w:val="0"/>
          <w:sz w:val="24"/>
          <w:szCs w:val="24"/>
        </w:rPr>
        <w:t>5.1</w:t>
      </w:r>
      <w:r w:rsidR="002F5A68" w:rsidRPr="00560C1A">
        <w:fldChar w:fldCharType="end"/>
      </w:r>
      <w:r w:rsidR="003F3A69" w:rsidRPr="00560C1A">
        <w:rPr>
          <w:bCs w:val="0"/>
          <w:sz w:val="24"/>
          <w:szCs w:val="24"/>
          <w:lang w:eastAsia="ru-RU"/>
        </w:rPr>
        <w:t>)</w:t>
      </w:r>
      <w:r w:rsidRPr="00560C1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560C1A">
        <w:rPr>
          <w:bCs w:val="0"/>
          <w:sz w:val="24"/>
          <w:szCs w:val="24"/>
        </w:rPr>
        <w:t xml:space="preserve">п. </w:t>
      </w:r>
      <w:r w:rsidR="002F5A68" w:rsidRPr="00560C1A">
        <w:fldChar w:fldCharType="begin"/>
      </w:r>
      <w:r w:rsidR="002F5A68" w:rsidRPr="00560C1A">
        <w:instrText xml:space="preserve"> REF _Ref467510701 \r \h  \* MERGEFORMAT </w:instrText>
      </w:r>
      <w:r w:rsidR="002F5A68" w:rsidRPr="00560C1A">
        <w:fldChar w:fldCharType="separate"/>
      </w:r>
      <w:r w:rsidR="006A44CF" w:rsidRPr="006A44CF">
        <w:rPr>
          <w:bCs w:val="0"/>
          <w:sz w:val="24"/>
          <w:szCs w:val="24"/>
        </w:rPr>
        <w:t>3.3.7.1</w:t>
      </w:r>
      <w:r w:rsidR="002F5A68" w:rsidRPr="00560C1A">
        <w:fldChar w:fldCharType="end"/>
      </w:r>
      <w:r w:rsidR="00ED6239" w:rsidRPr="00560C1A">
        <w:rPr>
          <w:bCs w:val="0"/>
          <w:sz w:val="24"/>
          <w:szCs w:val="24"/>
        </w:rPr>
        <w:t xml:space="preserve">, а также в </w:t>
      </w:r>
      <w:r w:rsidR="00EA1723" w:rsidRPr="00560C1A">
        <w:rPr>
          <w:sz w:val="24"/>
          <w:szCs w:val="24"/>
        </w:rPr>
        <w:t xml:space="preserve">Графике оплаты оказания услуг (подраздел </w:t>
      </w:r>
      <w:r w:rsidR="002F5A68" w:rsidRPr="00560C1A">
        <w:fldChar w:fldCharType="begin"/>
      </w:r>
      <w:r w:rsidR="002F5A68" w:rsidRPr="00560C1A">
        <w:instrText xml:space="preserve"> REF _Ref440361439 \r \h  \* MERGEFORMAT </w:instrText>
      </w:r>
      <w:r w:rsidR="002F5A68" w:rsidRPr="00560C1A">
        <w:fldChar w:fldCharType="separate"/>
      </w:r>
      <w:r w:rsidR="006A44CF" w:rsidRPr="006A44CF">
        <w:rPr>
          <w:sz w:val="24"/>
          <w:szCs w:val="24"/>
        </w:rPr>
        <w:t>5.5</w:t>
      </w:r>
      <w:r w:rsidR="002F5A68" w:rsidRPr="00560C1A">
        <w:fldChar w:fldCharType="end"/>
      </w:r>
      <w:r w:rsidR="00EA1723" w:rsidRPr="00560C1A">
        <w:rPr>
          <w:sz w:val="24"/>
          <w:szCs w:val="24"/>
        </w:rPr>
        <w:t>)</w:t>
      </w:r>
      <w:r w:rsidR="00BD74DF" w:rsidRPr="00560C1A">
        <w:rPr>
          <w:bCs w:val="0"/>
          <w:sz w:val="24"/>
          <w:szCs w:val="24"/>
        </w:rPr>
        <w:t xml:space="preserve"> и </w:t>
      </w:r>
      <w:r w:rsidR="00BD74DF" w:rsidRPr="00560C1A">
        <w:rPr>
          <w:sz w:val="24"/>
          <w:szCs w:val="24"/>
        </w:rPr>
        <w:t>на «котировочной доске» ЭТП</w:t>
      </w:r>
      <w:r w:rsidRPr="00560C1A">
        <w:rPr>
          <w:bCs w:val="0"/>
          <w:sz w:val="24"/>
          <w:szCs w:val="24"/>
        </w:rPr>
        <w:t>. В противном</w:t>
      </w:r>
      <w:r w:rsidRPr="0033661D">
        <w:rPr>
          <w:bCs w:val="0"/>
          <w:sz w:val="24"/>
          <w:szCs w:val="24"/>
        </w:rPr>
        <w:t xml:space="preserve">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7742B8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7742B8">
        <w:rPr>
          <w:bCs w:val="0"/>
          <w:sz w:val="24"/>
          <w:szCs w:val="24"/>
        </w:rPr>
        <w:t xml:space="preserve">демпинговую цену, то к Участнику будут применены антидемпинговые меры, предусмотренные п. </w:t>
      </w:r>
      <w:r w:rsidR="002F5A68" w:rsidRPr="007742B8">
        <w:fldChar w:fldCharType="begin"/>
      </w:r>
      <w:r w:rsidR="002F5A68" w:rsidRPr="007742B8">
        <w:instrText xml:space="preserve"> REF _Ref465670219 \r \h  \* MERGEFORMAT </w:instrText>
      </w:r>
      <w:r w:rsidR="002F5A68" w:rsidRPr="007742B8">
        <w:fldChar w:fldCharType="separate"/>
      </w:r>
      <w:r w:rsidR="006A44CF" w:rsidRPr="006A44CF">
        <w:rPr>
          <w:bCs w:val="0"/>
          <w:sz w:val="24"/>
          <w:szCs w:val="24"/>
        </w:rPr>
        <w:t>3.11</w:t>
      </w:r>
      <w:r w:rsidR="002F5A68" w:rsidRPr="007742B8">
        <w:fldChar w:fldCharType="end"/>
      </w:r>
      <w:r w:rsidRPr="007742B8">
        <w:rPr>
          <w:bCs w:val="0"/>
          <w:sz w:val="24"/>
          <w:szCs w:val="24"/>
        </w:rPr>
        <w:t xml:space="preserve"> данной документации.</w:t>
      </w:r>
    </w:p>
    <w:p w:rsidR="00457E23" w:rsidRPr="007742B8" w:rsidRDefault="00457E23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742B8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102E07">
        <w:rPr>
          <w:bCs w:val="0"/>
          <w:sz w:val="24"/>
          <w:szCs w:val="24"/>
        </w:rPr>
        <w:t>,</w:t>
      </w:r>
      <w:r w:rsidR="00102E07" w:rsidRPr="00102E07">
        <w:rPr>
          <w:sz w:val="24"/>
          <w:szCs w:val="24"/>
          <w:highlight w:val="darkGray"/>
        </w:rPr>
        <w:t xml:space="preserve"> </w:t>
      </w:r>
      <w:r w:rsidR="00102E07" w:rsidRPr="006565E4">
        <w:rPr>
          <w:sz w:val="24"/>
          <w:szCs w:val="24"/>
        </w:rPr>
        <w:t>являющееся субъектом малого и среднего предпринимательства</w:t>
      </w:r>
      <w:r w:rsidRPr="006565E4">
        <w:rPr>
          <w:bCs w:val="0"/>
          <w:sz w:val="24"/>
          <w:szCs w:val="24"/>
        </w:rPr>
        <w:t xml:space="preserve">. </w:t>
      </w:r>
      <w:r w:rsidR="00362EA4" w:rsidRPr="006565E4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</w:t>
      </w:r>
      <w:r w:rsidR="00362EA4" w:rsidRPr="00AE1D21">
        <w:rPr>
          <w:bCs w:val="0"/>
          <w:sz w:val="24"/>
          <w:szCs w:val="24"/>
        </w:rPr>
        <w:lastRenderedPageBreak/>
        <w:t xml:space="preserve">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</w:p>
    <w:p w:rsidR="00DC7643" w:rsidRPr="00FD7F77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 w:rsidRPr="00FD7F77">
        <w:fldChar w:fldCharType="begin"/>
      </w:r>
      <w:r w:rsidR="002F5A68" w:rsidRPr="00FD7F77">
        <w:instrText xml:space="preserve"> REF _Ref440275279 \r \h  \* MERGEFORMAT </w:instrText>
      </w:r>
      <w:r w:rsidR="002F5A68" w:rsidRPr="00FD7F77">
        <w:fldChar w:fldCharType="separate"/>
      </w:r>
      <w:r w:rsidR="006A44CF" w:rsidRPr="006A44CF">
        <w:rPr>
          <w:sz w:val="24"/>
          <w:szCs w:val="24"/>
        </w:rPr>
        <w:t>1.1.4</w:t>
      </w:r>
      <w:r w:rsidR="002F5A68" w:rsidRPr="00FD7F77">
        <w:fldChar w:fldCharType="end"/>
      </w:r>
      <w:r w:rsidRPr="00FD7F77">
        <w:rPr>
          <w:sz w:val="24"/>
          <w:szCs w:val="24"/>
        </w:rPr>
        <w:t xml:space="preserve"> и разделе </w:t>
      </w:r>
      <w:r w:rsidR="002F5A68" w:rsidRPr="00FD7F77">
        <w:fldChar w:fldCharType="begin"/>
      </w:r>
      <w:r w:rsidR="002F5A68" w:rsidRPr="00FD7F77">
        <w:instrText xml:space="preserve"> REF _Ref440270568 \r \h  \* MERGEFORMAT </w:instrText>
      </w:r>
      <w:r w:rsidR="002F5A68" w:rsidRPr="00FD7F77">
        <w:fldChar w:fldCharType="separate"/>
      </w:r>
      <w:r w:rsidR="006A44CF">
        <w:t>4</w:t>
      </w:r>
      <w:r w:rsidR="002F5A68" w:rsidRPr="00FD7F77">
        <w:fldChar w:fldCharType="end"/>
      </w:r>
      <w:r w:rsidRPr="00FD7F77">
        <w:rPr>
          <w:sz w:val="24"/>
          <w:szCs w:val="24"/>
        </w:rPr>
        <w:t>, в соответствии с требованиями законодательства Российской Федерации;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FD7F77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FD7F77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FD7F77">
        <w:rPr>
          <w:color w:val="000000"/>
          <w:sz w:val="24"/>
          <w:szCs w:val="24"/>
          <w:lang w:eastAsia="ru-RU"/>
        </w:rPr>
        <w:t>,</w:t>
      </w:r>
      <w:r w:rsidR="00FF6AD9" w:rsidRPr="00AE1D21">
        <w:rPr>
          <w:color w:val="000000"/>
          <w:sz w:val="24"/>
          <w:szCs w:val="24"/>
          <w:lang w:eastAsia="ru-RU"/>
        </w:rPr>
        <w:t xml:space="preserve"> иметь ресурсные возможности:</w:t>
      </w:r>
    </w:p>
    <w:p w:rsidR="009D7F01" w:rsidRPr="001714C0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 xml:space="preserve">Под термином аналогичного договора понимается договор, </w:t>
      </w:r>
      <w:r w:rsidR="008D108C" w:rsidRPr="001714C0">
        <w:rPr>
          <w:color w:val="000000"/>
          <w:sz w:val="24"/>
          <w:szCs w:val="24"/>
        </w:rPr>
        <w:t>идентичный предмету и сопоставимый с объемом и суммой работ/услуг договора по данной закупочной процедуре;</w:t>
      </w:r>
    </w:p>
    <w:p w:rsidR="0055052C" w:rsidRPr="001714C0" w:rsidRDefault="0055052C" w:rsidP="0055052C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714C0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lastRenderedPageBreak/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5.12</w:t>
      </w:r>
      <w:r w:rsidR="006A44CF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</w:t>
      </w:r>
      <w:r w:rsidRPr="00F82225">
        <w:rPr>
          <w:sz w:val="24"/>
          <w:szCs w:val="24"/>
        </w:rPr>
        <w:lastRenderedPageBreak/>
        <w:t>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6A44CF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6A44CF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lastRenderedPageBreak/>
        <w:t>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6A44CF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</w:t>
      </w:r>
      <w:r w:rsidRPr="007D7C50">
        <w:rPr>
          <w:i/>
          <w:sz w:val="24"/>
          <w:szCs w:val="24"/>
        </w:rPr>
        <w:lastRenderedPageBreak/>
        <w:t>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0621F4" w:rsidRPr="0047161F">
        <w:rPr>
          <w:sz w:val="24"/>
          <w:szCs w:val="24"/>
        </w:rPr>
        <w:fldChar w:fldCharType="begin"/>
      </w:r>
      <w:r w:rsidR="000621F4" w:rsidRPr="0047161F">
        <w:rPr>
          <w:sz w:val="24"/>
          <w:szCs w:val="24"/>
        </w:rPr>
        <w:instrText xml:space="preserve"> REF _Ref465675151 \r \h  \* MERGEFORMAT </w:instrText>
      </w:r>
      <w:r w:rsidR="000621F4" w:rsidRPr="0047161F">
        <w:rPr>
          <w:sz w:val="24"/>
          <w:szCs w:val="24"/>
        </w:rPr>
      </w:r>
      <w:r w:rsidR="000621F4" w:rsidRPr="0047161F">
        <w:rPr>
          <w:sz w:val="24"/>
          <w:szCs w:val="24"/>
        </w:rPr>
        <w:fldChar w:fldCharType="separate"/>
      </w:r>
      <w:r w:rsidR="006A44CF" w:rsidRPr="006A44CF">
        <w:rPr>
          <w:b/>
          <w:sz w:val="24"/>
          <w:szCs w:val="24"/>
        </w:rPr>
        <w:t>0</w:t>
      </w:r>
      <w:r w:rsidR="000621F4" w:rsidRPr="0047161F">
        <w:rPr>
          <w:sz w:val="24"/>
          <w:szCs w:val="24"/>
        </w:rPr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6A44CF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</w:t>
      </w:r>
      <w:r w:rsidRPr="00AE1D21">
        <w:rPr>
          <w:bCs w:val="0"/>
          <w:sz w:val="24"/>
          <w:szCs w:val="24"/>
        </w:rPr>
        <w:lastRenderedPageBreak/>
        <w:t xml:space="preserve">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6A44CF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  <w:lang w:val="en-US"/>
        </w:rPr>
        <w:t>a</w:t>
      </w:r>
      <w:r w:rsidR="006A44CF" w:rsidRPr="006A44CF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  <w:lang w:val="en-US"/>
        </w:rPr>
        <w:t>g</w:t>
      </w:r>
      <w:r w:rsidR="006A44CF" w:rsidRPr="006A44CF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6A44CF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6A44CF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lastRenderedPageBreak/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>ответить на любой запрос разъяснений в срок не позднее 3 (трех) рабочих дней с даты поступления запроса.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E86E6A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Организатор начинает предоставлять ответы на запросы разъяснений с даты </w:t>
      </w:r>
      <w:r w:rsidRPr="00E86E6A">
        <w:rPr>
          <w:sz w:val="24"/>
          <w:szCs w:val="24"/>
        </w:rPr>
        <w:t xml:space="preserve">публикации закупочной процедуры (п. </w:t>
      </w:r>
      <w:r w:rsidRPr="00E86E6A">
        <w:rPr>
          <w:sz w:val="24"/>
          <w:szCs w:val="24"/>
        </w:rPr>
        <w:fldChar w:fldCharType="begin"/>
      </w:r>
      <w:r w:rsidRPr="00E86E6A">
        <w:rPr>
          <w:sz w:val="24"/>
          <w:szCs w:val="24"/>
        </w:rPr>
        <w:instrText xml:space="preserve"> REF _Ref191386085 \r \h  \* MERGEFORMAT </w:instrText>
      </w:r>
      <w:r w:rsidRPr="00E86E6A">
        <w:rPr>
          <w:sz w:val="24"/>
          <w:szCs w:val="24"/>
        </w:rPr>
      </w:r>
      <w:r w:rsidRPr="00E86E6A">
        <w:rPr>
          <w:sz w:val="24"/>
          <w:szCs w:val="24"/>
        </w:rPr>
        <w:fldChar w:fldCharType="separate"/>
      </w:r>
      <w:r w:rsidR="006A44CF">
        <w:rPr>
          <w:sz w:val="24"/>
          <w:szCs w:val="24"/>
        </w:rPr>
        <w:t>1.1.1</w:t>
      </w:r>
      <w:r w:rsidRPr="00E86E6A">
        <w:rPr>
          <w:sz w:val="24"/>
          <w:szCs w:val="24"/>
        </w:rPr>
        <w:fldChar w:fldCharType="end"/>
      </w:r>
      <w:r w:rsidRPr="00E86E6A">
        <w:rPr>
          <w:sz w:val="24"/>
          <w:szCs w:val="24"/>
        </w:rPr>
        <w:t>).</w:t>
      </w:r>
    </w:p>
    <w:p w:rsidR="00985691" w:rsidRPr="00E86E6A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86E6A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E86E6A">
        <w:rPr>
          <w:b/>
          <w:sz w:val="24"/>
          <w:szCs w:val="24"/>
        </w:rPr>
        <w:t xml:space="preserve">12:00 </w:t>
      </w:r>
      <w:r w:rsidR="00F73B51">
        <w:rPr>
          <w:b/>
          <w:sz w:val="24"/>
          <w:szCs w:val="24"/>
        </w:rPr>
        <w:t>0</w:t>
      </w:r>
      <w:r w:rsidR="00A52DED">
        <w:rPr>
          <w:b/>
          <w:sz w:val="24"/>
          <w:szCs w:val="24"/>
        </w:rPr>
        <w:t>3</w:t>
      </w:r>
      <w:r w:rsidRPr="00E86E6A">
        <w:rPr>
          <w:b/>
          <w:sz w:val="24"/>
          <w:szCs w:val="24"/>
        </w:rPr>
        <w:t xml:space="preserve"> </w:t>
      </w:r>
      <w:r w:rsidR="00F73B51">
        <w:rPr>
          <w:b/>
          <w:sz w:val="24"/>
          <w:szCs w:val="24"/>
        </w:rPr>
        <w:t>дека</w:t>
      </w:r>
      <w:r w:rsidR="00FD7F77" w:rsidRPr="00E86E6A">
        <w:rPr>
          <w:b/>
          <w:sz w:val="24"/>
          <w:szCs w:val="24"/>
        </w:rPr>
        <w:t>бря</w:t>
      </w:r>
      <w:r w:rsidRPr="00E86E6A">
        <w:rPr>
          <w:b/>
          <w:sz w:val="24"/>
          <w:szCs w:val="24"/>
        </w:rPr>
        <w:t xml:space="preserve"> 2018 года</w:t>
      </w:r>
      <w:r w:rsidRPr="00E86E6A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86E6A">
        <w:rPr>
          <w:bCs w:val="0"/>
          <w:sz w:val="24"/>
          <w:szCs w:val="24"/>
        </w:rPr>
        <w:t>Организатор запроса</w:t>
      </w:r>
      <w:r w:rsidRPr="00E71A48">
        <w:rPr>
          <w:bCs w:val="0"/>
          <w:sz w:val="24"/>
          <w:szCs w:val="24"/>
        </w:rPr>
        <w:t xml:space="preserve">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6A44CF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6A44CF" w:rsidRPr="006A44CF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66707E">
        <w:rPr>
          <w:bCs w:val="0"/>
          <w:sz w:val="24"/>
          <w:szCs w:val="24"/>
        </w:rPr>
        <w:lastRenderedPageBreak/>
        <w:t xml:space="preserve">обеспечение исполнения обязательств, связанных с участием в </w:t>
      </w:r>
      <w:r w:rsidR="0089163E" w:rsidRPr="0066707E">
        <w:rPr>
          <w:bCs w:val="0"/>
          <w:sz w:val="24"/>
          <w:szCs w:val="24"/>
        </w:rPr>
        <w:t>запросе предложений</w:t>
      </w:r>
      <w:r w:rsidR="00932C0A" w:rsidRPr="0066707E">
        <w:rPr>
          <w:bCs w:val="0"/>
          <w:sz w:val="24"/>
          <w:szCs w:val="24"/>
        </w:rPr>
        <w:t xml:space="preserve"> и подачей </w:t>
      </w:r>
      <w:r w:rsidR="004B5EB3" w:rsidRPr="0066707E">
        <w:rPr>
          <w:bCs w:val="0"/>
          <w:sz w:val="24"/>
          <w:szCs w:val="24"/>
        </w:rPr>
        <w:t>Заявк</w:t>
      </w:r>
      <w:r w:rsidR="00932C0A" w:rsidRPr="0066707E">
        <w:rPr>
          <w:bCs w:val="0"/>
          <w:sz w:val="24"/>
          <w:szCs w:val="24"/>
        </w:rPr>
        <w:t xml:space="preserve">и, на </w:t>
      </w:r>
      <w:r w:rsidR="00626F2F" w:rsidRPr="0066707E">
        <w:rPr>
          <w:bCs w:val="0"/>
          <w:sz w:val="24"/>
          <w:szCs w:val="24"/>
        </w:rPr>
        <w:t>сумму 2% от стоимости Заявки</w:t>
      </w:r>
      <w:r w:rsidR="00932C0A" w:rsidRPr="0066707E">
        <w:rPr>
          <w:bCs w:val="0"/>
          <w:sz w:val="24"/>
          <w:szCs w:val="24"/>
        </w:rPr>
        <w:t>, с учетом</w:t>
      </w:r>
      <w:r w:rsidR="00932C0A" w:rsidRPr="007A5083">
        <w:rPr>
          <w:bCs w:val="0"/>
          <w:sz w:val="24"/>
          <w:szCs w:val="24"/>
        </w:rPr>
        <w:t xml:space="preserve">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B5515B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</w:t>
      </w:r>
      <w:r w:rsidRPr="00B5515B">
        <w:rPr>
          <w:bCs w:val="0"/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B5515B">
        <w:rPr>
          <w:bCs w:val="0"/>
          <w:sz w:val="24"/>
          <w:szCs w:val="24"/>
        </w:rPr>
        <w:t>запросе предложений</w:t>
      </w:r>
      <w:r w:rsidRPr="00B5515B">
        <w:rPr>
          <w:bCs w:val="0"/>
          <w:sz w:val="24"/>
          <w:szCs w:val="24"/>
        </w:rPr>
        <w:t>:</w:t>
      </w:r>
      <w:bookmarkEnd w:id="590"/>
      <w:bookmarkEnd w:id="591"/>
    </w:p>
    <w:p w:rsidR="00932C0A" w:rsidRPr="00B5515B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B5515B">
        <w:rPr>
          <w:bCs w:val="0"/>
          <w:sz w:val="24"/>
          <w:szCs w:val="24"/>
        </w:rPr>
        <w:t>, предоставлени</w:t>
      </w:r>
      <w:r w:rsidR="00666224" w:rsidRPr="00B5515B">
        <w:rPr>
          <w:bCs w:val="0"/>
          <w:sz w:val="24"/>
          <w:szCs w:val="24"/>
        </w:rPr>
        <w:t>я</w:t>
      </w:r>
      <w:r w:rsidR="007C47E3" w:rsidRPr="00B5515B">
        <w:rPr>
          <w:bCs w:val="0"/>
          <w:sz w:val="24"/>
          <w:szCs w:val="24"/>
        </w:rPr>
        <w:t xml:space="preserve"> </w:t>
      </w:r>
      <w:r w:rsidR="006B4ED4" w:rsidRPr="00B5515B">
        <w:rPr>
          <w:sz w:val="24"/>
          <w:szCs w:val="24"/>
        </w:rPr>
        <w:t xml:space="preserve">фальсифицированных </w:t>
      </w:r>
      <w:r w:rsidR="007C47E3" w:rsidRPr="00B5515B">
        <w:rPr>
          <w:bCs w:val="0"/>
          <w:sz w:val="24"/>
          <w:szCs w:val="24"/>
        </w:rPr>
        <w:t>документов, приведенных в</w:t>
      </w:r>
      <w:r w:rsidRPr="00B5515B">
        <w:rPr>
          <w:bCs w:val="0"/>
          <w:sz w:val="24"/>
          <w:szCs w:val="24"/>
        </w:rPr>
        <w:t xml:space="preserve"> составе </w:t>
      </w:r>
      <w:r w:rsidR="004B5EB3" w:rsidRPr="00B5515B">
        <w:rPr>
          <w:bCs w:val="0"/>
          <w:sz w:val="24"/>
          <w:szCs w:val="24"/>
        </w:rPr>
        <w:t>Заявк</w:t>
      </w:r>
      <w:r w:rsidRPr="00B5515B">
        <w:rPr>
          <w:bCs w:val="0"/>
          <w:sz w:val="24"/>
          <w:szCs w:val="24"/>
        </w:rPr>
        <w:t>и;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 xml:space="preserve">отказа </w:t>
      </w:r>
      <w:r w:rsidRPr="00B5515B">
        <w:rPr>
          <w:sz w:val="24"/>
          <w:szCs w:val="24"/>
          <w:lang w:val="x-none" w:eastAsia="x-none"/>
        </w:rPr>
        <w:t xml:space="preserve">Победителя или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 порядке</w:t>
      </w:r>
      <w:r w:rsidRPr="00B5515B">
        <w:rPr>
          <w:bCs w:val="0"/>
          <w:sz w:val="24"/>
          <w:szCs w:val="24"/>
        </w:rPr>
        <w:t xml:space="preserve"> </w:t>
      </w:r>
      <w:r w:rsidR="00932C0A" w:rsidRPr="00B5515B">
        <w:rPr>
          <w:bCs w:val="0"/>
          <w:sz w:val="24"/>
          <w:szCs w:val="24"/>
        </w:rPr>
        <w:t>(п</w:t>
      </w:r>
      <w:r w:rsidR="00403042" w:rsidRPr="00B5515B">
        <w:rPr>
          <w:bCs w:val="0"/>
          <w:sz w:val="24"/>
          <w:szCs w:val="24"/>
        </w:rPr>
        <w:t>.</w:t>
      </w:r>
      <w:r w:rsidR="0033661D" w:rsidRPr="00B5515B">
        <w:rPr>
          <w:bCs w:val="0"/>
          <w:sz w:val="24"/>
          <w:szCs w:val="24"/>
        </w:rPr>
        <w:t xml:space="preserve">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_Ref468875974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6A44CF" w:rsidRPr="006A44CF">
        <w:rPr>
          <w:bCs w:val="0"/>
          <w:sz w:val="24"/>
          <w:szCs w:val="24"/>
        </w:rPr>
        <w:t>3.12</w:t>
      </w:r>
      <w:r w:rsidR="002F5A68" w:rsidRPr="00B5515B">
        <w:rPr>
          <w:sz w:val="24"/>
          <w:szCs w:val="24"/>
        </w:rPr>
        <w:fldChar w:fldCharType="end"/>
      </w:r>
      <w:r w:rsidR="00932C0A" w:rsidRPr="00B5515B">
        <w:rPr>
          <w:bCs w:val="0"/>
          <w:sz w:val="24"/>
          <w:szCs w:val="24"/>
        </w:rPr>
        <w:t>);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sz w:val="24"/>
          <w:szCs w:val="24"/>
          <w:lang w:eastAsia="ru-RU"/>
        </w:rPr>
        <w:t>непредставлени</w:t>
      </w:r>
      <w:r w:rsidRPr="00B5515B">
        <w:rPr>
          <w:sz w:val="24"/>
          <w:szCs w:val="24"/>
        </w:rPr>
        <w:t>я или предоставления</w:t>
      </w:r>
      <w:r w:rsidRPr="00B5515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5515B">
        <w:rPr>
          <w:bCs w:val="0"/>
          <w:sz w:val="24"/>
          <w:szCs w:val="24"/>
        </w:rPr>
        <w:t xml:space="preserve"> </w:t>
      </w:r>
      <w:r w:rsidR="00573BDB" w:rsidRPr="00B5515B">
        <w:rPr>
          <w:bCs w:val="0"/>
          <w:sz w:val="24"/>
          <w:szCs w:val="24"/>
        </w:rPr>
        <w:t>(п.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_Ref468201028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6A44CF" w:rsidRPr="006A44CF">
        <w:rPr>
          <w:bCs w:val="0"/>
          <w:sz w:val="24"/>
          <w:szCs w:val="24"/>
        </w:rPr>
        <w:t>3.13</w:t>
      </w:r>
      <w:r w:rsidR="002F5A68" w:rsidRPr="00B5515B">
        <w:rPr>
          <w:sz w:val="24"/>
          <w:szCs w:val="24"/>
        </w:rPr>
        <w:fldChar w:fldCharType="end"/>
      </w:r>
      <w:r w:rsidR="00573BDB" w:rsidRPr="00B5515B">
        <w:rPr>
          <w:bCs w:val="0"/>
          <w:sz w:val="24"/>
          <w:szCs w:val="24"/>
        </w:rPr>
        <w:t>)</w:t>
      </w:r>
      <w:r w:rsidR="00311F48" w:rsidRPr="00B5515B">
        <w:rPr>
          <w:bCs w:val="0"/>
          <w:sz w:val="24"/>
          <w:szCs w:val="24"/>
        </w:rPr>
        <w:t>.</w:t>
      </w:r>
    </w:p>
    <w:p w:rsidR="00932C0A" w:rsidRPr="0066707E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B5515B">
        <w:rPr>
          <w:bCs w:val="0"/>
          <w:sz w:val="24"/>
          <w:szCs w:val="24"/>
        </w:rPr>
        <w:t xml:space="preserve">В </w:t>
      </w:r>
      <w:r w:rsidRPr="0066707E">
        <w:rPr>
          <w:bCs w:val="0"/>
          <w:sz w:val="24"/>
          <w:szCs w:val="24"/>
        </w:rPr>
        <w:t xml:space="preserve">случаях, указанных в п. </w:t>
      </w:r>
      <w:r w:rsidR="002F5A68" w:rsidRPr="0066707E">
        <w:rPr>
          <w:sz w:val="24"/>
          <w:szCs w:val="24"/>
        </w:rPr>
        <w:fldChar w:fldCharType="begin"/>
      </w:r>
      <w:r w:rsidR="002F5A68" w:rsidRPr="0066707E">
        <w:rPr>
          <w:sz w:val="24"/>
          <w:szCs w:val="24"/>
        </w:rPr>
        <w:instrText xml:space="preserve"> REF _Ref305753174 \r \h  \* MERGEFORMAT </w:instrText>
      </w:r>
      <w:r w:rsidR="002F5A68" w:rsidRPr="0066707E">
        <w:rPr>
          <w:sz w:val="24"/>
          <w:szCs w:val="24"/>
        </w:rPr>
      </w:r>
      <w:r w:rsidR="002F5A68" w:rsidRPr="0066707E">
        <w:rPr>
          <w:sz w:val="24"/>
          <w:szCs w:val="24"/>
        </w:rPr>
        <w:fldChar w:fldCharType="separate"/>
      </w:r>
      <w:r w:rsidR="006A44CF" w:rsidRPr="006A44CF">
        <w:rPr>
          <w:bCs w:val="0"/>
          <w:sz w:val="24"/>
          <w:szCs w:val="24"/>
        </w:rPr>
        <w:t>-3.3.14.3</w:t>
      </w:r>
      <w:r w:rsidR="006A44CF">
        <w:rPr>
          <w:sz w:val="24"/>
          <w:szCs w:val="24"/>
        </w:rPr>
        <w:t>.2</w:t>
      </w:r>
      <w:r w:rsidR="002F5A68" w:rsidRPr="0066707E">
        <w:rPr>
          <w:sz w:val="24"/>
          <w:szCs w:val="24"/>
        </w:rPr>
        <w:fldChar w:fldCharType="end"/>
      </w:r>
      <w:r w:rsidRPr="0066707E">
        <w:rPr>
          <w:bCs w:val="0"/>
          <w:sz w:val="24"/>
          <w:szCs w:val="24"/>
        </w:rPr>
        <w:t xml:space="preserve"> </w:t>
      </w:r>
      <w:r w:rsidR="009C744E" w:rsidRPr="0066707E">
        <w:rPr>
          <w:bCs w:val="0"/>
          <w:sz w:val="24"/>
          <w:szCs w:val="24"/>
        </w:rPr>
        <w:t>Участник</w:t>
      </w:r>
      <w:r w:rsidRPr="0066707E">
        <w:rPr>
          <w:bCs w:val="0"/>
          <w:sz w:val="24"/>
          <w:szCs w:val="24"/>
        </w:rPr>
        <w:t xml:space="preserve"> обязан выплатить Заказчику </w:t>
      </w:r>
      <w:bookmarkEnd w:id="592"/>
      <w:r w:rsidR="00534E85" w:rsidRPr="0066707E">
        <w:rPr>
          <w:bCs w:val="0"/>
          <w:sz w:val="24"/>
          <w:szCs w:val="24"/>
        </w:rPr>
        <w:t>неустойку в размере 2% от стоимости Заявки</w:t>
      </w:r>
      <w:r w:rsidR="000A7A8E" w:rsidRPr="0066707E">
        <w:rPr>
          <w:bCs w:val="0"/>
          <w:sz w:val="24"/>
          <w:szCs w:val="24"/>
        </w:rPr>
        <w:t>, с учетом НДС.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66707E">
        <w:rPr>
          <w:bCs w:val="0"/>
          <w:sz w:val="24"/>
          <w:szCs w:val="24"/>
        </w:rPr>
        <w:t>Участник</w:t>
      </w:r>
      <w:r w:rsidR="00932C0A" w:rsidRPr="0066707E">
        <w:rPr>
          <w:bCs w:val="0"/>
          <w:sz w:val="24"/>
          <w:szCs w:val="24"/>
        </w:rPr>
        <w:t xml:space="preserve"> выплачивает неустойку</w:t>
      </w:r>
      <w:r w:rsidR="00932C0A" w:rsidRPr="00E71A48">
        <w:rPr>
          <w:bCs w:val="0"/>
          <w:sz w:val="24"/>
          <w:szCs w:val="24"/>
        </w:rPr>
        <w:t xml:space="preserve">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6A44CF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A523E9" w:rsidRPr="007C5CC1">
        <w:rPr>
          <w:sz w:val="24"/>
          <w:szCs w:val="24"/>
        </w:rPr>
        <w:t xml:space="preserve">РФ, </w:t>
      </w:r>
      <w:r w:rsidR="00A523E9" w:rsidRPr="007C5CC1">
        <w:rPr>
          <w:iCs/>
          <w:sz w:val="24"/>
          <w:szCs w:val="24"/>
        </w:rPr>
        <w:t>394033, г. Воронеж, ул. Арзамасская, д. 2</w:t>
      </w:r>
      <w:r w:rsidR="00A523E9" w:rsidRPr="007C5CC1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="00E432F8">
        <w:rPr>
          <w:bCs w:val="0"/>
          <w:sz w:val="24"/>
          <w:szCs w:val="24"/>
        </w:rPr>
        <w:t>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lastRenderedPageBreak/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6A44CF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6A44CF" w:rsidRPr="006A44CF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6A44CF" w:rsidRPr="006A44CF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6A44CF" w:rsidRPr="006A44CF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3B52EF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3B52EF">
        <w:rPr>
          <w:rFonts w:eastAsia="Calibri"/>
          <w:szCs w:val="24"/>
          <w:lang w:eastAsia="en-US"/>
        </w:rPr>
        <w:t>73</w:t>
      </w:r>
      <w:r w:rsidR="003B52EF" w:rsidRPr="009D331F">
        <w:rPr>
          <w:rFonts w:eastAsia="Calibri"/>
          <w:szCs w:val="24"/>
          <w:lang w:eastAsia="en-US"/>
        </w:rPr>
        <w:t xml:space="preserve">) </w:t>
      </w:r>
      <w:r w:rsidR="003B52EF">
        <w:rPr>
          <w:rFonts w:eastAsia="Calibri"/>
          <w:szCs w:val="24"/>
          <w:lang w:eastAsia="en-US"/>
        </w:rPr>
        <w:t>257</w:t>
      </w:r>
      <w:r w:rsidR="003B52EF" w:rsidRPr="009D331F">
        <w:rPr>
          <w:rFonts w:eastAsia="Calibri"/>
          <w:szCs w:val="24"/>
          <w:lang w:eastAsia="en-US"/>
        </w:rPr>
        <w:t>-</w:t>
      </w:r>
      <w:r w:rsidR="003B52EF">
        <w:rPr>
          <w:rFonts w:eastAsia="Calibri"/>
          <w:szCs w:val="24"/>
          <w:lang w:eastAsia="en-US"/>
        </w:rPr>
        <w:t>94</w:t>
      </w:r>
      <w:r w:rsidR="003B52EF" w:rsidRPr="009D331F">
        <w:rPr>
          <w:rFonts w:eastAsia="Calibri"/>
          <w:szCs w:val="24"/>
          <w:lang w:eastAsia="en-US"/>
        </w:rPr>
        <w:t>-</w:t>
      </w:r>
      <w:r w:rsidR="003B52EF">
        <w:rPr>
          <w:rFonts w:eastAsia="Calibri"/>
          <w:szCs w:val="24"/>
          <w:lang w:eastAsia="en-US"/>
        </w:rPr>
        <w:t>66</w:t>
      </w:r>
      <w:r w:rsidR="003B52EF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3B52EF" w:rsidRPr="009D331F">
          <w:rPr>
            <w:rStyle w:val="a7"/>
            <w:rFonts w:eastAsia="Calibri"/>
            <w:lang w:val="en-US" w:eastAsia="en-US"/>
          </w:rPr>
          <w:t>Zaitseva</w:t>
        </w:r>
        <w:r w:rsidR="003B52EF" w:rsidRPr="009D331F">
          <w:rPr>
            <w:rStyle w:val="a7"/>
            <w:rFonts w:eastAsia="Calibri"/>
            <w:lang w:eastAsia="en-US"/>
          </w:rPr>
          <w:t>.</w:t>
        </w:r>
        <w:r w:rsidR="003B52EF" w:rsidRPr="009D331F">
          <w:rPr>
            <w:rStyle w:val="a7"/>
            <w:rFonts w:eastAsia="Calibri"/>
            <w:lang w:val="en-US" w:eastAsia="en-US"/>
          </w:rPr>
          <w:t>AA</w:t>
        </w:r>
        <w:r w:rsidR="003B52EF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6A44CF" w:rsidRPr="006A44CF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lastRenderedPageBreak/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F64A8B" w:rsidRPr="00C20863" w:rsidRDefault="00F64A8B" w:rsidP="00F64A8B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C20863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C2747F">
        <w:rPr>
          <w:sz w:val="24"/>
          <w:szCs w:val="24"/>
          <w:u w:val="single"/>
        </w:rPr>
        <w:t>127018, Россия, г. Москва, ул. 2-я Ямская, д.4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ИНН 6901067107 КПП 997450001 (771501001)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ОГРН 1046900099498, 17/12/2004, МИФНС №1 по Тверской области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Филиал ПАО «МРСК Центра» - «Воронежэнерго»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394033, г. Воронеж, ул. Арзамасская, д. 2</w:t>
      </w:r>
    </w:p>
    <w:p w:rsidR="002D2475" w:rsidRDefault="002D2475" w:rsidP="002D2475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ИНН 6901067107 КПП 366302001</w:t>
      </w:r>
    </w:p>
    <w:p w:rsidR="002D2475" w:rsidRPr="001E3137" w:rsidRDefault="002D2475" w:rsidP="002D2475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B80211">
        <w:rPr>
          <w:sz w:val="24"/>
          <w:szCs w:val="24"/>
        </w:rPr>
        <w:t>Банковские реквизиты р/с 40702810900250005153 в Филиале ПАО Банк ВТБ в г. Воронеже к/с 30101810100000000835 БИК 042007835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6518"/>
      <w:r w:rsidRPr="00985691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lastRenderedPageBreak/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877549">
        <w:rPr>
          <w:b/>
          <w:bCs w:val="0"/>
          <w:sz w:val="24"/>
          <w:szCs w:val="24"/>
        </w:rPr>
        <w:t xml:space="preserve">минут </w:t>
      </w:r>
      <w:r w:rsidR="00632128">
        <w:rPr>
          <w:b/>
          <w:bCs w:val="0"/>
          <w:sz w:val="24"/>
          <w:szCs w:val="24"/>
        </w:rPr>
        <w:t>0</w:t>
      </w:r>
      <w:r w:rsidR="001C298E">
        <w:rPr>
          <w:b/>
          <w:bCs w:val="0"/>
          <w:sz w:val="24"/>
          <w:szCs w:val="24"/>
        </w:rPr>
        <w:t>6</w:t>
      </w:r>
      <w:r w:rsidR="002B5044" w:rsidRPr="00877549">
        <w:rPr>
          <w:b/>
          <w:bCs w:val="0"/>
          <w:sz w:val="24"/>
          <w:szCs w:val="24"/>
        </w:rPr>
        <w:t xml:space="preserve"> </w:t>
      </w:r>
      <w:r w:rsidR="00632128">
        <w:rPr>
          <w:b/>
          <w:bCs w:val="0"/>
          <w:sz w:val="24"/>
          <w:szCs w:val="24"/>
        </w:rPr>
        <w:t>дека</w:t>
      </w:r>
      <w:r w:rsidR="00877549" w:rsidRPr="00877549">
        <w:rPr>
          <w:b/>
          <w:bCs w:val="0"/>
          <w:sz w:val="24"/>
          <w:szCs w:val="24"/>
        </w:rPr>
        <w:t>бря</w:t>
      </w:r>
      <w:r w:rsidR="002B5044" w:rsidRPr="00877549">
        <w:rPr>
          <w:b/>
          <w:bCs w:val="0"/>
          <w:sz w:val="24"/>
          <w:szCs w:val="24"/>
        </w:rPr>
        <w:t xml:space="preserve"> </w:t>
      </w:r>
      <w:r w:rsidR="006F025D" w:rsidRPr="00877549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6A44CF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</w:t>
      </w:r>
      <w:r w:rsidRPr="00E71A48">
        <w:rPr>
          <w:bCs w:val="0"/>
          <w:spacing w:val="-1"/>
          <w:sz w:val="24"/>
          <w:szCs w:val="24"/>
        </w:rPr>
        <w:lastRenderedPageBreak/>
        <w:t xml:space="preserve">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также может </w:t>
      </w:r>
      <w:r w:rsidRPr="00E71A48">
        <w:rPr>
          <w:sz w:val="24"/>
          <w:szCs w:val="24"/>
        </w:rPr>
        <w:lastRenderedPageBreak/>
        <w:t>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457E23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457E23">
        <w:rPr>
          <w:sz w:val="24"/>
          <w:szCs w:val="24"/>
        </w:rPr>
        <w:t>Заявки, изложенным в настоящей Документации по запросу предложений</w:t>
      </w:r>
      <w:r w:rsidR="009B140B" w:rsidRPr="00457E23">
        <w:rPr>
          <w:sz w:val="24"/>
          <w:szCs w:val="24"/>
        </w:rPr>
        <w:t>;</w:t>
      </w:r>
    </w:p>
    <w:p w:rsidR="009B140B" w:rsidRPr="00457E23" w:rsidRDefault="00457E2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457E23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457E23">
        <w:fldChar w:fldCharType="begin"/>
      </w:r>
      <w:r w:rsidR="002F5A68" w:rsidRPr="00457E23">
        <w:instrText xml:space="preserve"> REF _Ref306176386 \r \h  \* MERGEFORMAT </w:instrText>
      </w:r>
      <w:r w:rsidR="002F5A68" w:rsidRPr="00457E23">
        <w:fldChar w:fldCharType="separate"/>
      </w:r>
      <w:r w:rsidR="006A44CF" w:rsidRPr="006A44CF">
        <w:rPr>
          <w:sz w:val="24"/>
          <w:szCs w:val="24"/>
        </w:rPr>
        <w:t>3.3.14</w:t>
      </w:r>
      <w:r w:rsidR="002F5A68" w:rsidRPr="00457E23">
        <w:fldChar w:fldCharType="end"/>
      </w:r>
      <w:r w:rsidRPr="00457E23">
        <w:rPr>
          <w:sz w:val="24"/>
          <w:szCs w:val="24"/>
        </w:rPr>
        <w:t>;</w:t>
      </w:r>
    </w:p>
    <w:p w:rsidR="009B140B" w:rsidRPr="00457E23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57E23">
        <w:rPr>
          <w:sz w:val="24"/>
          <w:szCs w:val="24"/>
        </w:rPr>
        <w:t>;</w:t>
      </w:r>
    </w:p>
    <w:p w:rsidR="009B140B" w:rsidRPr="00457E23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57E23" w:rsidRDefault="00457E2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</w:t>
      </w:r>
      <w:r w:rsidR="00F7708A" w:rsidRPr="00B33739">
        <w:rPr>
          <w:sz w:val="24"/>
          <w:szCs w:val="24"/>
        </w:rPr>
        <w:lastRenderedPageBreak/>
        <w:t xml:space="preserve">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6A44CF" w:rsidRPr="006A44CF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6A44CF" w:rsidRPr="006A44CF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6A44CF" w:rsidRPr="006A44CF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</w:t>
      </w:r>
      <w:r w:rsidRPr="00AE1D21">
        <w:rPr>
          <w:sz w:val="24"/>
          <w:szCs w:val="24"/>
        </w:rPr>
        <w:lastRenderedPageBreak/>
        <w:t>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lastRenderedPageBreak/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6A44CF" w:rsidRPr="006A44CF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lastRenderedPageBreak/>
        <w:t>Признание запроса предложений несостоявшимся</w:t>
      </w:r>
      <w:bookmarkEnd w:id="726"/>
      <w:bookmarkEnd w:id="727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95pt;height:60.65pt" o:ole="" fillcolor="window">
            <v:imagedata r:id="rId36" o:title=""/>
          </v:shape>
          <o:OLEObject Type="Embed" ProgID="Equation.3" ShapeID="_x0000_i1025" DrawAspect="Content" ObjectID="_1604234182" r:id="rId37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4pt;height:21.85pt" o:ole="">
            <v:imagedata r:id="rId38" o:title=""/>
          </v:shape>
          <o:OLEObject Type="Embed" ProgID="Equation.3" ShapeID="_x0000_i1026" DrawAspect="Content" ObjectID="_1604234183" r:id="rId39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6pt;height:21.85pt" o:ole="">
            <v:imagedata r:id="rId40" o:title=""/>
          </v:shape>
          <o:OLEObject Type="Embed" ProgID="Equation.3" ShapeID="_x0000_i1027" DrawAspect="Content" ObjectID="_1604234184" r:id="rId41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0621F4">
        <w:fldChar w:fldCharType="begin"/>
      </w:r>
      <w:r w:rsidR="000621F4">
        <w:instrText xml:space="preserve"> REF _Ref465675151 \r \h  \* MERGEFORMAT </w:instrText>
      </w:r>
      <w:r w:rsidR="000621F4">
        <w:fldChar w:fldCharType="separate"/>
      </w:r>
      <w:r w:rsidR="006A44CF" w:rsidRPr="006A44CF">
        <w:rPr>
          <w:b/>
          <w:bCs w:val="0"/>
          <w:sz w:val="24"/>
          <w:szCs w:val="24"/>
        </w:rPr>
        <w:t>0</w:t>
      </w:r>
      <w:r w:rsidR="000621F4">
        <w:fldChar w:fldCharType="end"/>
      </w:r>
      <w:r w:rsidR="000621F4">
        <w:t xml:space="preserve"> </w:t>
      </w:r>
      <w:r w:rsidRPr="004444C3">
        <w:rPr>
          <w:bCs w:val="0"/>
          <w:sz w:val="24"/>
          <w:szCs w:val="24"/>
        </w:rPr>
        <w:t>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6A44CF" w:rsidRPr="006A44CF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224D01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457E23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224D01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 xml:space="preserve">. </w:t>
      </w:r>
      <w:r w:rsidRPr="00985691">
        <w:rPr>
          <w:sz w:val="24"/>
          <w:szCs w:val="24"/>
        </w:rPr>
        <w:t xml:space="preserve">В случае необходимости одобрения органом управления Заказчика, в соответствии с законодательством Российской </w:t>
      </w:r>
      <w:r w:rsidRPr="00985691">
        <w:rPr>
          <w:sz w:val="24"/>
          <w:szCs w:val="24"/>
        </w:rPr>
        <w:lastRenderedPageBreak/>
        <w:t>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57E23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57E23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6A44CF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 xml:space="preserve">, с учетом НДС. При этом данное обеспечение в обязательном порядке </w:t>
      </w:r>
      <w:r w:rsidRPr="004444C3">
        <w:rPr>
          <w:sz w:val="24"/>
          <w:szCs w:val="24"/>
        </w:rPr>
        <w:lastRenderedPageBreak/>
        <w:t>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6A44CF" w:rsidRPr="006A44CF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6A44CF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6A44CF" w:rsidRPr="006A44CF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>
        <w:t>закупаемых услуг</w:t>
      </w:r>
      <w:bookmarkEnd w:id="7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023B34">
        <w:rPr>
          <w:b w:val="0"/>
          <w:szCs w:val="24"/>
        </w:rPr>
        <w:t>по Лоту №1 (</w:t>
      </w:r>
      <w:r w:rsidR="00A154B7">
        <w:rPr>
          <w:b w:val="0"/>
          <w:szCs w:val="24"/>
        </w:rPr>
        <w:t xml:space="preserve">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6A44CF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3803A7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3803A7">
        <w:t xml:space="preserve">Требование к </w:t>
      </w:r>
      <w:bookmarkEnd w:id="809"/>
      <w:bookmarkEnd w:id="810"/>
      <w:bookmarkEnd w:id="811"/>
      <w:r w:rsidR="00C3704B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</w:t>
            </w:r>
            <w:r w:rsidR="00EA7F8D">
              <w:t xml:space="preserve"> </w:t>
            </w:r>
            <w:r w:rsidRPr="001361CC">
              <w:t>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6A44CF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6A44CF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6A44CF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6A44CF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6A44CF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714666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</w:t>
      </w:r>
      <w:r w:rsidRPr="00714666">
        <w:rPr>
          <w:color w:val="000000"/>
          <w:sz w:val="24"/>
          <w:szCs w:val="24"/>
        </w:rPr>
        <w:t>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714666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714666" w:rsidRDefault="00491992" w:rsidP="00BC1324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714666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714666" w:rsidRDefault="00491992" w:rsidP="00BC1324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714666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714666" w:rsidTr="00BC1324">
        <w:trPr>
          <w:trHeight w:val="944"/>
        </w:trPr>
        <w:tc>
          <w:tcPr>
            <w:tcW w:w="578" w:type="dxa"/>
          </w:tcPr>
          <w:p w:rsidR="00491992" w:rsidRPr="00714666" w:rsidRDefault="00491992" w:rsidP="00BC1324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Примечания</w:t>
            </w:r>
          </w:p>
        </w:tc>
      </w:tr>
      <w:tr w:rsidR="00491992" w:rsidRPr="00714666" w:rsidTr="00BC1324">
        <w:trPr>
          <w:trHeight w:val="284"/>
        </w:trPr>
        <w:tc>
          <w:tcPr>
            <w:tcW w:w="578" w:type="dxa"/>
          </w:tcPr>
          <w:p w:rsidR="00491992" w:rsidRPr="00714666" w:rsidRDefault="006D62DE" w:rsidP="006D62DE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 w:rsidRPr="00714666">
              <w:rPr>
                <w:color w:val="000000"/>
                <w:szCs w:val="24"/>
              </w:rPr>
              <w:t>1</w:t>
            </w:r>
          </w:p>
        </w:tc>
        <w:tc>
          <w:tcPr>
            <w:tcW w:w="5943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714666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714666" w:rsidTr="00BC1324">
        <w:trPr>
          <w:trHeight w:val="284"/>
        </w:trPr>
        <w:tc>
          <w:tcPr>
            <w:tcW w:w="578" w:type="dxa"/>
          </w:tcPr>
          <w:p w:rsidR="00491992" w:rsidRPr="00714666" w:rsidRDefault="006D62DE" w:rsidP="006D62DE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 w:rsidRPr="00714666">
              <w:rPr>
                <w:color w:val="000000"/>
                <w:szCs w:val="24"/>
              </w:rPr>
              <w:t>2</w:t>
            </w:r>
          </w:p>
        </w:tc>
        <w:tc>
          <w:tcPr>
            <w:tcW w:w="5943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714666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714666" w:rsidTr="00BC1324">
        <w:trPr>
          <w:trHeight w:val="504"/>
        </w:trPr>
        <w:tc>
          <w:tcPr>
            <w:tcW w:w="578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714666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714666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714666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6A44CF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457E23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6A44CF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6A44CF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6A44CF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6A44CF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6A44CF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6A44CF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6A44CF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6A44CF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6A44CF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6A44CF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6A44CF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6A44CF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6A44CF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6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7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8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</w:t>
      </w:r>
      <w:r w:rsidRPr="00817D59">
        <w:rPr>
          <w:sz w:val="24"/>
          <w:szCs w:val="24"/>
        </w:rPr>
        <w:lastRenderedPageBreak/>
        <w:t xml:space="preserve">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lastRenderedPageBreak/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6A44CF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6A44CF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6A44CF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6A44CF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6A44CF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6A44CF" w:rsidRPr="006A44CF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AC7E68" w:rsidRPr="00AC7E68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AC7E68">
        <w:rPr>
          <w:b/>
          <w:sz w:val="24"/>
          <w:szCs w:val="24"/>
        </w:rPr>
        <w:t>Согласие на обработку персональных данных*</w:t>
      </w:r>
    </w:p>
    <w:p w:rsidR="00AC7E68" w:rsidRPr="00AC7E68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AC7E68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</w:t>
      </w:r>
      <w:r w:rsidRPr="00AC7E68">
        <w:rPr>
          <w:sz w:val="24"/>
          <w:szCs w:val="24"/>
        </w:rPr>
        <w:t xml:space="preserve"> </w:t>
      </w:r>
      <w:r w:rsidRPr="00AC7E68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C7E68">
        <w:rPr>
          <w:sz w:val="24"/>
          <w:szCs w:val="24"/>
        </w:rPr>
        <w:t>Адрес регистрации: 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AC7E68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AC7E68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ИНН__________________________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КПП__________________________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ОГРН_________________________</w:t>
      </w:r>
      <w:r w:rsidRPr="00AC7E68">
        <w:rPr>
          <w:sz w:val="24"/>
          <w:szCs w:val="24"/>
        </w:rPr>
        <w:t>,</w:t>
      </w:r>
    </w:p>
    <w:p w:rsidR="00AC7E68" w:rsidRPr="00AC7E68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AC7E68">
        <w:rPr>
          <w:sz w:val="24"/>
          <w:szCs w:val="24"/>
        </w:rPr>
        <w:t>в лице уполномоченного представителя субъекта персональных данных</w:t>
      </w:r>
      <w:r w:rsidRPr="00AC7E68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Ф.И.О.,</w:t>
      </w:r>
      <w:r w:rsidRPr="00AC7E68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AC7E68" w:rsidRPr="00AC7E68" w:rsidRDefault="00AC7E68" w:rsidP="00AC7E68">
      <w:pPr>
        <w:ind w:firstLine="0"/>
        <w:rPr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AC7E68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действующего на основании _____________________________</w:t>
      </w:r>
      <w:r w:rsidRPr="00AC7E68">
        <w:rPr>
          <w:i/>
          <w:sz w:val="24"/>
          <w:szCs w:val="24"/>
        </w:rPr>
        <w:t>,</w:t>
      </w:r>
      <w:r w:rsidRPr="00AC7E68">
        <w:rPr>
          <w:b/>
          <w:i/>
          <w:sz w:val="24"/>
          <w:szCs w:val="24"/>
        </w:rPr>
        <w:t xml:space="preserve"> </w:t>
      </w:r>
      <w:r w:rsidRPr="00AC7E68">
        <w:rPr>
          <w:sz w:val="24"/>
          <w:szCs w:val="24"/>
        </w:rPr>
        <w:t xml:space="preserve">дает свое согласие </w:t>
      </w:r>
      <w:r w:rsidRPr="00AC7E68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AC7E68">
        <w:rPr>
          <w:snapToGrid w:val="0"/>
          <w:sz w:val="24"/>
          <w:szCs w:val="24"/>
        </w:rPr>
        <w:t xml:space="preserve">, зарегистрированному по адресу: </w:t>
      </w:r>
      <w:r w:rsidRPr="00AC7E68">
        <w:rPr>
          <w:iCs/>
          <w:sz w:val="24"/>
          <w:szCs w:val="24"/>
        </w:rPr>
        <w:t xml:space="preserve">РФ, 127018, г. Москва, ул. 2-я Ямская, 4 </w:t>
      </w:r>
      <w:r w:rsidRPr="00AC7E68">
        <w:rPr>
          <w:sz w:val="24"/>
          <w:szCs w:val="24"/>
        </w:rPr>
        <w:t>и</w:t>
      </w:r>
      <w:r w:rsidRPr="00AC7E68">
        <w:rPr>
          <w:i/>
          <w:sz w:val="24"/>
          <w:szCs w:val="24"/>
        </w:rPr>
        <w:t xml:space="preserve"> </w:t>
      </w:r>
      <w:r w:rsidRPr="00AC7E68">
        <w:rPr>
          <w:b/>
          <w:sz w:val="24"/>
          <w:szCs w:val="24"/>
        </w:rPr>
        <w:t>Публичному акционерному обществу «Российские сети»</w:t>
      </w:r>
      <w:r w:rsidRPr="00AC7E68">
        <w:rPr>
          <w:sz w:val="24"/>
          <w:szCs w:val="24"/>
        </w:rPr>
        <w:t xml:space="preserve">, </w:t>
      </w:r>
      <w:r w:rsidRPr="00AC7E68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AC7E68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AC7E68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AC7E68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AC7E68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AC7E68" w:rsidRPr="00AC7E68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 xml:space="preserve">Цель обработки персональных данных: </w:t>
      </w:r>
      <w:r w:rsidRPr="00AC7E68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AC7E68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AC7E68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AC7E68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AC7E68">
        <w:rPr>
          <w:b w:val="0"/>
          <w:szCs w:val="24"/>
        </w:rPr>
        <w:t xml:space="preserve">регистрации, место работы и занимаемая должность </w:t>
      </w:r>
      <w:r w:rsidRPr="00AC7E68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AF12BB" w:rsidRPr="00AC7E68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AC7E68">
        <w:rPr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AC7E68">
        <w:rPr>
          <w:szCs w:val="24"/>
        </w:rPr>
        <w:t>– представитель субъектов персональных данных</w:t>
      </w:r>
      <w:r w:rsidRPr="00AC7E68">
        <w:rPr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AC7E68">
        <w:rPr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AC7E68">
        <w:rPr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2" w:name="_Ref440272256"/>
      <w:bookmarkStart w:id="1653" w:name="_Ref440272678"/>
      <w:bookmarkStart w:id="1654" w:name="_Ref440274944"/>
      <w:bookmarkStart w:id="1655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2"/>
      <w:bookmarkEnd w:id="1653"/>
      <w:bookmarkEnd w:id="1654"/>
      <w:bookmarkEnd w:id="1655"/>
    </w:p>
    <w:p w:rsidR="007A6A39" w:rsidRPr="007A6A39" w:rsidRDefault="007A6A39" w:rsidP="007A6A39">
      <w:pPr>
        <w:pStyle w:val="3"/>
        <w:rPr>
          <w:szCs w:val="24"/>
        </w:rPr>
      </w:pPr>
      <w:bookmarkStart w:id="1656" w:name="_Toc439170715"/>
      <w:bookmarkStart w:id="1657" w:name="_Toc439172817"/>
      <w:bookmarkStart w:id="1658" w:name="_Toc439173259"/>
      <w:bookmarkStart w:id="1659" w:name="_Toc439238255"/>
      <w:bookmarkStart w:id="1660" w:name="_Toc439252803"/>
      <w:bookmarkStart w:id="1661" w:name="_Toc439323776"/>
      <w:bookmarkStart w:id="1662" w:name="_Toc440361411"/>
      <w:bookmarkStart w:id="1663" w:name="_Toc440376293"/>
      <w:bookmarkStart w:id="1664" w:name="_Toc440382551"/>
      <w:bookmarkStart w:id="1665" w:name="_Toc440447221"/>
      <w:bookmarkStart w:id="1666" w:name="_Toc440632382"/>
      <w:bookmarkStart w:id="1667" w:name="_Toc440875154"/>
      <w:bookmarkStart w:id="1668" w:name="_Toc441131141"/>
      <w:bookmarkStart w:id="1669" w:name="_Toc465774666"/>
      <w:bookmarkStart w:id="1670" w:name="_Toc465848895"/>
      <w:bookmarkStart w:id="1671" w:name="_Toc468876215"/>
      <w:bookmarkStart w:id="1672" w:name="_Toc469487709"/>
      <w:bookmarkStart w:id="1673" w:name="_Toc471980010"/>
      <w:bookmarkStart w:id="1674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6A44CF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B5515B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B5515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</w:rPr>
        <w:t xml:space="preserve"> (</w:t>
      </w:r>
      <w:r w:rsidR="00B5515B" w:rsidRPr="00B5515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B5515B">
        <w:rPr>
          <w:sz w:val="24"/>
          <w:szCs w:val="24"/>
        </w:rPr>
        <w:t>).</w:t>
      </w: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6A44CF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B5515B" w:rsidRDefault="00B5515B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B5515B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B5515B">
        <w:rPr>
          <w:sz w:val="24"/>
          <w:szCs w:val="24"/>
          <w:lang w:eastAsia="ru-RU"/>
        </w:rPr>
        <w:t xml:space="preserve"> порядке; 3</w:t>
      </w:r>
      <w:r w:rsidRPr="00B5515B">
        <w:rPr>
          <w:sz w:val="24"/>
          <w:szCs w:val="20"/>
          <w:lang w:eastAsia="ru-RU"/>
        </w:rPr>
        <w:t xml:space="preserve">) </w:t>
      </w:r>
      <w:r w:rsidRPr="00B5515B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B5515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B5515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B5515B">
        <w:rPr>
          <w:sz w:val="24"/>
          <w:szCs w:val="24"/>
        </w:rPr>
        <w:t>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Заключение настоящего соглашения не является основанием возникновения права</w:t>
      </w:r>
      <w:r w:rsidRPr="007A6A39">
        <w:rPr>
          <w:sz w:val="24"/>
          <w:szCs w:val="24"/>
        </w:rPr>
        <w:t xml:space="preserve">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75" w:name="_Toc439170716"/>
      <w:bookmarkStart w:id="1676" w:name="_Toc439172818"/>
      <w:bookmarkStart w:id="1677" w:name="_Toc439173260"/>
      <w:bookmarkStart w:id="1678" w:name="_Toc439238256"/>
      <w:bookmarkStart w:id="1679" w:name="_Toc439252804"/>
      <w:bookmarkStart w:id="1680" w:name="_Toc439323777"/>
      <w:bookmarkStart w:id="1681" w:name="_Toc440361412"/>
      <w:bookmarkStart w:id="1682" w:name="_Toc440376294"/>
      <w:bookmarkStart w:id="1683" w:name="_Toc440382552"/>
      <w:bookmarkStart w:id="1684" w:name="_Toc440447222"/>
      <w:bookmarkStart w:id="1685" w:name="_Toc440632383"/>
      <w:bookmarkStart w:id="1686" w:name="_Toc440875155"/>
      <w:bookmarkStart w:id="1687" w:name="_Toc441131142"/>
      <w:bookmarkStart w:id="1688" w:name="_Toc465774667"/>
      <w:bookmarkStart w:id="1689" w:name="_Toc465848896"/>
      <w:bookmarkStart w:id="1690" w:name="_Toc468876216"/>
      <w:bookmarkStart w:id="1691" w:name="_Toc469487710"/>
      <w:bookmarkStart w:id="1692" w:name="_Toc471980011"/>
      <w:bookmarkStart w:id="1693" w:name="_Toc498590264"/>
      <w:r w:rsidRPr="007857E5">
        <w:rPr>
          <w:szCs w:val="24"/>
        </w:rPr>
        <w:lastRenderedPageBreak/>
        <w:t>Инструкции по заполнению</w:t>
      </w:r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6A44CF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9"/>
          <w:headerReference w:type="default" r:id="rId60"/>
          <w:footerReference w:type="even" r:id="rId61"/>
          <w:headerReference w:type="first" r:id="rId62"/>
          <w:footerReference w:type="first" r:id="rId6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4" w:name="_Ref465847449"/>
      <w:bookmarkStart w:id="1695" w:name="_Ref465847748"/>
      <w:bookmarkStart w:id="1696" w:name="_Ref465847768"/>
      <w:bookmarkStart w:id="1697" w:name="_Toc498590265"/>
      <w:r w:rsidRPr="00AE1D21">
        <w:lastRenderedPageBreak/>
        <w:t>Расписка  сдачи-приемки соглашения о неустойке (форма 15)</w:t>
      </w:r>
      <w:bookmarkEnd w:id="1694"/>
      <w:bookmarkEnd w:id="1695"/>
      <w:bookmarkEnd w:id="1696"/>
      <w:bookmarkEnd w:id="1697"/>
    </w:p>
    <w:p w:rsidR="00AF12BB" w:rsidRPr="00CC5A3A" w:rsidRDefault="00AF12BB" w:rsidP="00AF12BB">
      <w:pPr>
        <w:pStyle w:val="3"/>
        <w:rPr>
          <w:szCs w:val="24"/>
        </w:rPr>
      </w:pPr>
      <w:bookmarkStart w:id="1698" w:name="_Toc465774669"/>
      <w:bookmarkStart w:id="1699" w:name="_Toc465848898"/>
      <w:bookmarkStart w:id="1700" w:name="_Toc468876218"/>
      <w:bookmarkStart w:id="1701" w:name="_Toc469487712"/>
      <w:bookmarkStart w:id="1702" w:name="_Toc471980013"/>
      <w:bookmarkStart w:id="1703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98"/>
      <w:bookmarkEnd w:id="1699"/>
      <w:bookmarkEnd w:id="1700"/>
      <w:bookmarkEnd w:id="1701"/>
      <w:bookmarkEnd w:id="1702"/>
      <w:bookmarkEnd w:id="1703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4" w:name="_Toc465774670"/>
      <w:bookmarkStart w:id="1705" w:name="_Toc465848899"/>
      <w:bookmarkStart w:id="1706" w:name="_Toc468876219"/>
      <w:bookmarkStart w:id="1707" w:name="_Toc469487713"/>
      <w:bookmarkStart w:id="1708" w:name="_Toc471980014"/>
      <w:bookmarkStart w:id="1709" w:name="_Toc498590267"/>
      <w:r w:rsidRPr="00CC5A3A">
        <w:rPr>
          <w:szCs w:val="24"/>
        </w:rPr>
        <w:lastRenderedPageBreak/>
        <w:t>Инструкции по заполнению</w:t>
      </w:r>
      <w:bookmarkEnd w:id="1704"/>
      <w:bookmarkEnd w:id="1705"/>
      <w:bookmarkEnd w:id="1706"/>
      <w:bookmarkEnd w:id="1707"/>
      <w:bookmarkEnd w:id="1708"/>
      <w:bookmarkEnd w:id="1709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0" w:name="_Ref440272274"/>
      <w:bookmarkStart w:id="1711" w:name="_Ref440274756"/>
      <w:bookmarkStart w:id="1712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0"/>
      <w:bookmarkEnd w:id="1711"/>
      <w:bookmarkEnd w:id="1712"/>
    </w:p>
    <w:p w:rsidR="007857E5" w:rsidRPr="00AE1D21" w:rsidRDefault="007857E5" w:rsidP="007857E5">
      <w:pPr>
        <w:pStyle w:val="3"/>
        <w:rPr>
          <w:szCs w:val="24"/>
        </w:rPr>
      </w:pPr>
      <w:bookmarkStart w:id="1713" w:name="_Toc439170718"/>
      <w:bookmarkStart w:id="1714" w:name="_Toc439172820"/>
      <w:bookmarkStart w:id="1715" w:name="_Toc439173262"/>
      <w:bookmarkStart w:id="1716" w:name="_Toc439238258"/>
      <w:bookmarkStart w:id="1717" w:name="_Toc439252806"/>
      <w:bookmarkStart w:id="1718" w:name="_Toc439323779"/>
      <w:bookmarkStart w:id="1719" w:name="_Toc440361414"/>
      <w:bookmarkStart w:id="1720" w:name="_Toc440376296"/>
      <w:bookmarkStart w:id="1721" w:name="_Toc440382554"/>
      <w:bookmarkStart w:id="1722" w:name="_Toc440447224"/>
      <w:bookmarkStart w:id="1723" w:name="_Toc440632385"/>
      <w:bookmarkStart w:id="1724" w:name="_Toc440875157"/>
      <w:bookmarkStart w:id="1725" w:name="_Toc441131144"/>
      <w:bookmarkStart w:id="1726" w:name="_Toc465774672"/>
      <w:bookmarkStart w:id="1727" w:name="_Toc465848901"/>
      <w:bookmarkStart w:id="1728" w:name="_Toc468876221"/>
      <w:bookmarkStart w:id="1729" w:name="_Toc469487715"/>
      <w:bookmarkStart w:id="1730" w:name="_Toc471980016"/>
      <w:bookmarkStart w:id="1731" w:name="_Toc498590269"/>
      <w:r w:rsidRPr="00AE1D21">
        <w:rPr>
          <w:szCs w:val="24"/>
        </w:rPr>
        <w:t xml:space="preserve">Форма </w:t>
      </w:r>
      <w:bookmarkEnd w:id="1713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2" w:name="_Toc300142269"/>
      <w:bookmarkStart w:id="1733" w:name="_Toc309735391"/>
      <w:bookmarkStart w:id="1734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2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3"/>
      <w:bookmarkEnd w:id="1734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35" w:name="_Toc439170719"/>
      <w:bookmarkStart w:id="1736" w:name="_Toc439172821"/>
      <w:bookmarkStart w:id="1737" w:name="_Toc439173263"/>
      <w:bookmarkStart w:id="1738" w:name="_Toc439238259"/>
      <w:bookmarkStart w:id="1739" w:name="_Toc439252807"/>
      <w:bookmarkStart w:id="1740" w:name="_Toc439323780"/>
      <w:bookmarkStart w:id="1741" w:name="_Toc440361415"/>
      <w:bookmarkStart w:id="1742" w:name="_Toc440376297"/>
      <w:bookmarkStart w:id="1743" w:name="_Toc440382555"/>
      <w:bookmarkStart w:id="1744" w:name="_Toc440447225"/>
      <w:bookmarkStart w:id="1745" w:name="_Toc440632386"/>
      <w:bookmarkStart w:id="1746" w:name="_Toc440875158"/>
      <w:bookmarkStart w:id="1747" w:name="_Toc441131145"/>
      <w:bookmarkStart w:id="1748" w:name="_Toc465774673"/>
      <w:bookmarkStart w:id="1749" w:name="_Toc465848902"/>
      <w:bookmarkStart w:id="1750" w:name="_Toc468876222"/>
      <w:bookmarkStart w:id="1751" w:name="_Toc469487716"/>
      <w:bookmarkStart w:id="1752" w:name="_Toc471980017"/>
      <w:bookmarkStart w:id="1753" w:name="_Toc498590270"/>
      <w:r w:rsidRPr="007857E5">
        <w:rPr>
          <w:szCs w:val="24"/>
        </w:rPr>
        <w:lastRenderedPageBreak/>
        <w:t>Инструкции по заполнению</w:t>
      </w:r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6A44CF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4" w:name="_Ref93268095"/>
      <w:bookmarkStart w:id="1755" w:name="_Ref93268099"/>
      <w:bookmarkStart w:id="1756" w:name="_Toc98253958"/>
      <w:bookmarkStart w:id="1757" w:name="_Toc165173884"/>
      <w:bookmarkStart w:id="1758" w:name="_Toc423423678"/>
      <w:bookmarkStart w:id="1759" w:name="_Ref440272510"/>
      <w:bookmarkStart w:id="1760" w:name="_Ref440274961"/>
      <w:bookmarkStart w:id="1761" w:name="_Ref90381141"/>
      <w:bookmarkStart w:id="1762" w:name="_Toc90385121"/>
      <w:bookmarkStart w:id="1763" w:name="_Toc98253952"/>
      <w:bookmarkStart w:id="1764" w:name="_Toc165173878"/>
      <w:bookmarkStart w:id="1765" w:name="_Toc423427449"/>
      <w:bookmarkStart w:id="1766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</w:p>
    <w:p w:rsidR="00635719" w:rsidRPr="00D904EF" w:rsidRDefault="00635719" w:rsidP="00635719">
      <w:pPr>
        <w:pStyle w:val="3"/>
        <w:rPr>
          <w:szCs w:val="24"/>
        </w:rPr>
      </w:pPr>
      <w:bookmarkStart w:id="1767" w:name="_Toc90385125"/>
      <w:bookmarkStart w:id="1768" w:name="_Toc439170705"/>
      <w:bookmarkStart w:id="1769" w:name="_Toc439172807"/>
      <w:bookmarkStart w:id="1770" w:name="_Toc439173268"/>
      <w:bookmarkStart w:id="1771" w:name="_Toc439238264"/>
      <w:bookmarkStart w:id="1772" w:name="_Toc439252812"/>
      <w:bookmarkStart w:id="1773" w:name="_Toc439323785"/>
      <w:bookmarkStart w:id="1774" w:name="_Toc440361420"/>
      <w:bookmarkStart w:id="1775" w:name="_Toc440376302"/>
      <w:bookmarkStart w:id="1776" w:name="_Toc440382560"/>
      <w:bookmarkStart w:id="1777" w:name="_Toc440447230"/>
      <w:bookmarkStart w:id="1778" w:name="_Toc440632391"/>
      <w:bookmarkStart w:id="1779" w:name="_Toc440875160"/>
      <w:bookmarkStart w:id="1780" w:name="_Toc441131147"/>
      <w:bookmarkStart w:id="1781" w:name="_Toc465774675"/>
      <w:bookmarkStart w:id="1782" w:name="_Toc465848904"/>
      <w:bookmarkStart w:id="1783" w:name="_Toc468876224"/>
      <w:bookmarkStart w:id="1784" w:name="_Toc469487718"/>
      <w:bookmarkStart w:id="1785" w:name="_Toc471980019"/>
      <w:bookmarkStart w:id="1786" w:name="_Toc498590272"/>
      <w:r w:rsidRPr="00D904EF">
        <w:rPr>
          <w:szCs w:val="24"/>
        </w:rPr>
        <w:t xml:space="preserve">Форма </w:t>
      </w:r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87" w:name="_Toc90385126"/>
      <w:bookmarkStart w:id="1788" w:name="_Toc98253959"/>
      <w:bookmarkStart w:id="1789" w:name="_Toc157248211"/>
      <w:bookmarkStart w:id="1790" w:name="_Toc157496580"/>
      <w:bookmarkStart w:id="1791" w:name="_Toc158206119"/>
      <w:bookmarkStart w:id="1792" w:name="_Toc164057804"/>
      <w:bookmarkStart w:id="1793" w:name="_Toc164137154"/>
      <w:bookmarkStart w:id="1794" w:name="_Toc164161314"/>
      <w:bookmarkStart w:id="179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96" w:name="_Toc439170706"/>
      <w:bookmarkStart w:id="1797" w:name="_Toc439172808"/>
      <w:bookmarkStart w:id="1798" w:name="_Toc439173269"/>
      <w:bookmarkStart w:id="1799" w:name="_Toc439238265"/>
      <w:bookmarkStart w:id="1800" w:name="_Toc439252813"/>
      <w:bookmarkStart w:id="1801" w:name="_Toc439323786"/>
      <w:bookmarkStart w:id="1802" w:name="_Toc440361421"/>
      <w:bookmarkStart w:id="1803" w:name="_Toc440376303"/>
      <w:bookmarkStart w:id="1804" w:name="_Toc440382561"/>
      <w:bookmarkStart w:id="1805" w:name="_Toc440447231"/>
      <w:bookmarkStart w:id="1806" w:name="_Toc440632392"/>
      <w:bookmarkStart w:id="1807" w:name="_Toc440875161"/>
      <w:bookmarkStart w:id="1808" w:name="_Toc441131148"/>
      <w:bookmarkStart w:id="1809" w:name="_Toc465774676"/>
      <w:bookmarkStart w:id="1810" w:name="_Toc465848905"/>
      <w:bookmarkStart w:id="1811" w:name="_Toc468876225"/>
      <w:bookmarkStart w:id="1812" w:name="_Toc469487719"/>
      <w:bookmarkStart w:id="1813" w:name="_Toc471980020"/>
      <w:bookmarkStart w:id="1814" w:name="_Toc498590273"/>
      <w:r w:rsidRPr="00D904EF">
        <w:rPr>
          <w:szCs w:val="24"/>
        </w:rPr>
        <w:lastRenderedPageBreak/>
        <w:t>Инструкции по заполнению</w:t>
      </w:r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6A44CF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6A44CF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6A44CF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6A44CF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5" w:name="_Ref440376324"/>
      <w:bookmarkStart w:id="1816" w:name="_Ref440376401"/>
      <w:bookmarkStart w:id="1817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15"/>
      <w:bookmarkEnd w:id="1816"/>
      <w:bookmarkEnd w:id="1817"/>
    </w:p>
    <w:p w:rsidR="00CA1534" w:rsidRPr="00D904EF" w:rsidRDefault="00CA1534" w:rsidP="00CA1534">
      <w:pPr>
        <w:pStyle w:val="3"/>
        <w:rPr>
          <w:szCs w:val="24"/>
        </w:rPr>
      </w:pPr>
      <w:bookmarkStart w:id="1818" w:name="_Toc440376305"/>
      <w:bookmarkStart w:id="1819" w:name="_Toc440382563"/>
      <w:bookmarkStart w:id="1820" w:name="_Toc440447233"/>
      <w:bookmarkStart w:id="1821" w:name="_Toc440632394"/>
      <w:bookmarkStart w:id="1822" w:name="_Toc440875163"/>
      <w:bookmarkStart w:id="1823" w:name="_Toc441131150"/>
      <w:bookmarkStart w:id="1824" w:name="_Toc465774678"/>
      <w:bookmarkStart w:id="1825" w:name="_Toc465848907"/>
      <w:bookmarkStart w:id="1826" w:name="_Toc468876227"/>
      <w:bookmarkStart w:id="1827" w:name="_Toc469487721"/>
      <w:bookmarkStart w:id="1828" w:name="_Toc471980022"/>
      <w:bookmarkStart w:id="1829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0" w:name="_Toc440376306"/>
      <w:bookmarkStart w:id="1831" w:name="_Toc440382564"/>
      <w:bookmarkStart w:id="1832" w:name="_Toc440447234"/>
      <w:bookmarkStart w:id="1833" w:name="_Toc440632395"/>
      <w:bookmarkStart w:id="1834" w:name="_Toc440875164"/>
      <w:bookmarkStart w:id="1835" w:name="_Toc441131151"/>
      <w:bookmarkStart w:id="1836" w:name="_Toc465774679"/>
      <w:bookmarkStart w:id="1837" w:name="_Toc465848908"/>
      <w:bookmarkStart w:id="1838" w:name="_Toc468876228"/>
      <w:bookmarkStart w:id="1839" w:name="_Toc469487722"/>
      <w:bookmarkStart w:id="1840" w:name="_Toc471980023"/>
      <w:bookmarkStart w:id="1841" w:name="_Toc498590276"/>
      <w:r w:rsidRPr="00D904EF">
        <w:rPr>
          <w:szCs w:val="24"/>
        </w:rPr>
        <w:lastRenderedPageBreak/>
        <w:t>Инструкции по заполнению</w:t>
      </w:r>
      <w:bookmarkEnd w:id="1830"/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6A44CF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6A44CF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6A44CF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6A44CF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C77" w:rsidRDefault="006B6C77">
      <w:pPr>
        <w:spacing w:line="240" w:lineRule="auto"/>
      </w:pPr>
      <w:r>
        <w:separator/>
      </w:r>
    </w:p>
  </w:endnote>
  <w:endnote w:type="continuationSeparator" w:id="0">
    <w:p w:rsidR="006B6C77" w:rsidRDefault="006B6C77">
      <w:pPr>
        <w:spacing w:line="240" w:lineRule="auto"/>
      </w:pPr>
      <w:r>
        <w:continuationSeparator/>
      </w:r>
    </w:p>
  </w:endnote>
  <w:endnote w:id="1">
    <w:p w:rsidR="00714666" w:rsidRPr="00F86C07" w:rsidRDefault="00714666" w:rsidP="00F86C07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14666" w:rsidRDefault="00714666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Pr="00785AB0" w:rsidRDefault="00785AB0" w:rsidP="00785AB0">
    <w:pPr>
      <w:widowControl w:val="0"/>
      <w:tabs>
        <w:tab w:val="left" w:pos="2867"/>
        <w:tab w:val="center" w:pos="5032"/>
      </w:tabs>
      <w:suppressAutoHyphens w:val="0"/>
      <w:autoSpaceDE w:val="0"/>
      <w:autoSpaceDN w:val="0"/>
      <w:adjustRightInd w:val="0"/>
      <w:spacing w:line="240" w:lineRule="auto"/>
      <w:jc w:val="lef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 w:rsidR="00714666" w:rsidRPr="00785AB0">
      <w:rPr>
        <w:sz w:val="18"/>
        <w:szCs w:val="18"/>
      </w:rPr>
      <w:t>Стр.</w:t>
    </w:r>
    <w:r w:rsidR="00714666" w:rsidRPr="00785AB0">
      <w:rPr>
        <w:sz w:val="18"/>
        <w:szCs w:val="18"/>
      </w:rPr>
      <w:fldChar w:fldCharType="begin"/>
    </w:r>
    <w:r w:rsidR="00714666" w:rsidRPr="00785AB0">
      <w:rPr>
        <w:sz w:val="18"/>
        <w:szCs w:val="18"/>
      </w:rPr>
      <w:instrText xml:space="preserve"> PAGE </w:instrText>
    </w:r>
    <w:r w:rsidR="00714666" w:rsidRPr="00785AB0">
      <w:rPr>
        <w:sz w:val="18"/>
        <w:szCs w:val="18"/>
      </w:rPr>
      <w:fldChar w:fldCharType="separate"/>
    </w:r>
    <w:r w:rsidR="00090F4F">
      <w:rPr>
        <w:noProof/>
        <w:sz w:val="18"/>
        <w:szCs w:val="18"/>
      </w:rPr>
      <w:t>5</w:t>
    </w:r>
    <w:r w:rsidR="00714666" w:rsidRPr="00785AB0">
      <w:rPr>
        <w:sz w:val="18"/>
        <w:szCs w:val="18"/>
      </w:rPr>
      <w:fldChar w:fldCharType="end"/>
    </w:r>
  </w:p>
  <w:p w:rsidR="00714666" w:rsidRPr="00EE0539" w:rsidRDefault="00714666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551FF5">
      <w:rPr>
        <w:sz w:val="18"/>
        <w:szCs w:val="18"/>
      </w:rPr>
      <w:t xml:space="preserve">Договора </w:t>
    </w:r>
    <w:r w:rsidR="00785AB0" w:rsidRPr="00785AB0">
      <w:rPr>
        <w:sz w:val="18"/>
        <w:szCs w:val="18"/>
      </w:rPr>
      <w:t>на оказание услуг по техобслуживанию систем видеонаблюдения</w:t>
    </w:r>
    <w:r w:rsidR="00331571" w:rsidRPr="00551FF5">
      <w:rPr>
        <w:sz w:val="18"/>
        <w:szCs w:val="18"/>
      </w:rPr>
      <w:t xml:space="preserve"> </w:t>
    </w:r>
    <w:r w:rsidRPr="00551FF5">
      <w:rPr>
        <w:sz w:val="18"/>
        <w:szCs w:val="18"/>
      </w:rPr>
      <w:t>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C77" w:rsidRDefault="006B6C77">
      <w:pPr>
        <w:spacing w:line="240" w:lineRule="auto"/>
      </w:pPr>
      <w:r>
        <w:separator/>
      </w:r>
    </w:p>
  </w:footnote>
  <w:footnote w:type="continuationSeparator" w:id="0">
    <w:p w:rsidR="006B6C77" w:rsidRDefault="006B6C77">
      <w:pPr>
        <w:spacing w:line="240" w:lineRule="auto"/>
      </w:pPr>
      <w:r>
        <w:continuationSeparator/>
      </w:r>
    </w:p>
  </w:footnote>
  <w:footnote w:id="1">
    <w:p w:rsidR="00714666" w:rsidRPr="00B36685" w:rsidRDefault="00714666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714666" w:rsidRDefault="00714666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714666" w:rsidRDefault="00714666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714666" w:rsidRPr="00F83889" w:rsidRDefault="00714666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714666" w:rsidRPr="00F83889" w:rsidRDefault="00714666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714666" w:rsidRPr="00F83889" w:rsidRDefault="00714666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714666" w:rsidRPr="00F83889" w:rsidRDefault="00714666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714666" w:rsidRDefault="00714666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Pr="00930031" w:rsidRDefault="00714666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 w15:restartNumberingAfterBreak="0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 w15:restartNumberingAfterBreak="0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8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9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3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9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5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8"/>
  </w:num>
  <w:num w:numId="94">
    <w:abstractNumId w:val="107"/>
  </w:num>
  <w:num w:numId="95">
    <w:abstractNumId w:val="138"/>
  </w:num>
  <w:num w:numId="96">
    <w:abstractNumId w:val="142"/>
  </w:num>
  <w:num w:numId="97">
    <w:abstractNumId w:val="150"/>
  </w:num>
  <w:num w:numId="98">
    <w:abstractNumId w:val="147"/>
  </w:num>
  <w:num w:numId="99">
    <w:abstractNumId w:val="136"/>
  </w:num>
  <w:num w:numId="100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3B34"/>
    <w:rsid w:val="00027446"/>
    <w:rsid w:val="00027C2B"/>
    <w:rsid w:val="00032368"/>
    <w:rsid w:val="000326CF"/>
    <w:rsid w:val="000333D4"/>
    <w:rsid w:val="00033D13"/>
    <w:rsid w:val="00033F16"/>
    <w:rsid w:val="00034DC3"/>
    <w:rsid w:val="00035287"/>
    <w:rsid w:val="00035C4F"/>
    <w:rsid w:val="00036006"/>
    <w:rsid w:val="000364DC"/>
    <w:rsid w:val="00037B8B"/>
    <w:rsid w:val="00040EC0"/>
    <w:rsid w:val="000417CE"/>
    <w:rsid w:val="00043768"/>
    <w:rsid w:val="000443F3"/>
    <w:rsid w:val="00044C7F"/>
    <w:rsid w:val="00046356"/>
    <w:rsid w:val="00046691"/>
    <w:rsid w:val="00047253"/>
    <w:rsid w:val="000475C3"/>
    <w:rsid w:val="00047EDA"/>
    <w:rsid w:val="000506A1"/>
    <w:rsid w:val="00055C84"/>
    <w:rsid w:val="00056D43"/>
    <w:rsid w:val="000621F4"/>
    <w:rsid w:val="000656A9"/>
    <w:rsid w:val="00065ED6"/>
    <w:rsid w:val="0007043F"/>
    <w:rsid w:val="00074AF2"/>
    <w:rsid w:val="000767AC"/>
    <w:rsid w:val="00076821"/>
    <w:rsid w:val="00076D8B"/>
    <w:rsid w:val="00077FB6"/>
    <w:rsid w:val="00084FE0"/>
    <w:rsid w:val="00086686"/>
    <w:rsid w:val="0009087F"/>
    <w:rsid w:val="00090CBD"/>
    <w:rsid w:val="00090F4F"/>
    <w:rsid w:val="00092967"/>
    <w:rsid w:val="00093734"/>
    <w:rsid w:val="00096E9D"/>
    <w:rsid w:val="00097263"/>
    <w:rsid w:val="000A00E6"/>
    <w:rsid w:val="000A2261"/>
    <w:rsid w:val="000A5636"/>
    <w:rsid w:val="000A6362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5E55"/>
    <w:rsid w:val="000E746F"/>
    <w:rsid w:val="000F0CD3"/>
    <w:rsid w:val="000F1124"/>
    <w:rsid w:val="000F1F86"/>
    <w:rsid w:val="000F4365"/>
    <w:rsid w:val="000F5F2B"/>
    <w:rsid w:val="00102081"/>
    <w:rsid w:val="001024F0"/>
    <w:rsid w:val="00102C0C"/>
    <w:rsid w:val="00102E07"/>
    <w:rsid w:val="00104B1E"/>
    <w:rsid w:val="00111C79"/>
    <w:rsid w:val="001124F8"/>
    <w:rsid w:val="0011547D"/>
    <w:rsid w:val="00117068"/>
    <w:rsid w:val="00123C70"/>
    <w:rsid w:val="001245FA"/>
    <w:rsid w:val="001252C4"/>
    <w:rsid w:val="0012590A"/>
    <w:rsid w:val="001324A1"/>
    <w:rsid w:val="0013328C"/>
    <w:rsid w:val="00134962"/>
    <w:rsid w:val="00137C0D"/>
    <w:rsid w:val="00142401"/>
    <w:rsid w:val="001450F2"/>
    <w:rsid w:val="001519E9"/>
    <w:rsid w:val="00155DAF"/>
    <w:rsid w:val="00157A6B"/>
    <w:rsid w:val="00160440"/>
    <w:rsid w:val="0016246B"/>
    <w:rsid w:val="00162A8F"/>
    <w:rsid w:val="00166CFA"/>
    <w:rsid w:val="001702EE"/>
    <w:rsid w:val="00170C72"/>
    <w:rsid w:val="001714C0"/>
    <w:rsid w:val="001716DB"/>
    <w:rsid w:val="0017646C"/>
    <w:rsid w:val="0017774F"/>
    <w:rsid w:val="00177B8F"/>
    <w:rsid w:val="0018103F"/>
    <w:rsid w:val="00185F8B"/>
    <w:rsid w:val="00186EDD"/>
    <w:rsid w:val="001913C9"/>
    <w:rsid w:val="00192C85"/>
    <w:rsid w:val="00192F71"/>
    <w:rsid w:val="00193067"/>
    <w:rsid w:val="0019725C"/>
    <w:rsid w:val="00197954"/>
    <w:rsid w:val="001A1D23"/>
    <w:rsid w:val="001A3C31"/>
    <w:rsid w:val="001A63D5"/>
    <w:rsid w:val="001A6511"/>
    <w:rsid w:val="001B2366"/>
    <w:rsid w:val="001C01F9"/>
    <w:rsid w:val="001C298E"/>
    <w:rsid w:val="001C325A"/>
    <w:rsid w:val="001C3F34"/>
    <w:rsid w:val="001C53D9"/>
    <w:rsid w:val="001D7DEC"/>
    <w:rsid w:val="001E0693"/>
    <w:rsid w:val="001E15C4"/>
    <w:rsid w:val="001E1A50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5C1"/>
    <w:rsid w:val="00206836"/>
    <w:rsid w:val="0021063A"/>
    <w:rsid w:val="0021113E"/>
    <w:rsid w:val="00212D09"/>
    <w:rsid w:val="002136D6"/>
    <w:rsid w:val="0021487C"/>
    <w:rsid w:val="00216608"/>
    <w:rsid w:val="00216641"/>
    <w:rsid w:val="002166F3"/>
    <w:rsid w:val="0021751A"/>
    <w:rsid w:val="00222B6E"/>
    <w:rsid w:val="0022360B"/>
    <w:rsid w:val="002243DC"/>
    <w:rsid w:val="002243F9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56777"/>
    <w:rsid w:val="00260F79"/>
    <w:rsid w:val="00263B47"/>
    <w:rsid w:val="002652D9"/>
    <w:rsid w:val="002654BD"/>
    <w:rsid w:val="00265A4E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1799"/>
    <w:rsid w:val="002D2475"/>
    <w:rsid w:val="002D2587"/>
    <w:rsid w:val="002D41BC"/>
    <w:rsid w:val="002D4BC6"/>
    <w:rsid w:val="002E6387"/>
    <w:rsid w:val="002E6FA4"/>
    <w:rsid w:val="002F273A"/>
    <w:rsid w:val="002F319D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1571"/>
    <w:rsid w:val="00332B6A"/>
    <w:rsid w:val="00334232"/>
    <w:rsid w:val="003345FE"/>
    <w:rsid w:val="003346C5"/>
    <w:rsid w:val="0033661D"/>
    <w:rsid w:val="003416BE"/>
    <w:rsid w:val="003417F7"/>
    <w:rsid w:val="0034341A"/>
    <w:rsid w:val="00343AB6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362C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2EF"/>
    <w:rsid w:val="003B5575"/>
    <w:rsid w:val="003B5D1A"/>
    <w:rsid w:val="003C090C"/>
    <w:rsid w:val="003C164F"/>
    <w:rsid w:val="003C1FE1"/>
    <w:rsid w:val="003C2207"/>
    <w:rsid w:val="003C3CB6"/>
    <w:rsid w:val="003C4CB7"/>
    <w:rsid w:val="003C511D"/>
    <w:rsid w:val="003D3D44"/>
    <w:rsid w:val="003D4D5E"/>
    <w:rsid w:val="003D71BF"/>
    <w:rsid w:val="003D726B"/>
    <w:rsid w:val="003D7C16"/>
    <w:rsid w:val="003E170D"/>
    <w:rsid w:val="003E4551"/>
    <w:rsid w:val="003E63F6"/>
    <w:rsid w:val="003E7B4E"/>
    <w:rsid w:val="003F1F5E"/>
    <w:rsid w:val="003F22D7"/>
    <w:rsid w:val="003F3606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226E"/>
    <w:rsid w:val="00424437"/>
    <w:rsid w:val="00425F34"/>
    <w:rsid w:val="0042632C"/>
    <w:rsid w:val="00426618"/>
    <w:rsid w:val="00426B53"/>
    <w:rsid w:val="00427ADD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1ADE"/>
    <w:rsid w:val="00457E23"/>
    <w:rsid w:val="00461F58"/>
    <w:rsid w:val="00463860"/>
    <w:rsid w:val="0046664C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E71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28AD"/>
    <w:rsid w:val="00516E9A"/>
    <w:rsid w:val="0051704E"/>
    <w:rsid w:val="00517550"/>
    <w:rsid w:val="00517D87"/>
    <w:rsid w:val="0052048F"/>
    <w:rsid w:val="00520586"/>
    <w:rsid w:val="0052231C"/>
    <w:rsid w:val="00523C23"/>
    <w:rsid w:val="005243E2"/>
    <w:rsid w:val="00524B92"/>
    <w:rsid w:val="00525723"/>
    <w:rsid w:val="005335FE"/>
    <w:rsid w:val="005347FA"/>
    <w:rsid w:val="00534967"/>
    <w:rsid w:val="00534CB8"/>
    <w:rsid w:val="00534DFA"/>
    <w:rsid w:val="00534E85"/>
    <w:rsid w:val="00535237"/>
    <w:rsid w:val="00536137"/>
    <w:rsid w:val="00540F1D"/>
    <w:rsid w:val="00541911"/>
    <w:rsid w:val="00541FAB"/>
    <w:rsid w:val="00546518"/>
    <w:rsid w:val="00546583"/>
    <w:rsid w:val="00547466"/>
    <w:rsid w:val="0055052C"/>
    <w:rsid w:val="00551FF5"/>
    <w:rsid w:val="00552FBF"/>
    <w:rsid w:val="00553A57"/>
    <w:rsid w:val="00553B6E"/>
    <w:rsid w:val="005546B4"/>
    <w:rsid w:val="00556C74"/>
    <w:rsid w:val="00557C01"/>
    <w:rsid w:val="00560C1A"/>
    <w:rsid w:val="005631D9"/>
    <w:rsid w:val="00566071"/>
    <w:rsid w:val="00570124"/>
    <w:rsid w:val="0057169D"/>
    <w:rsid w:val="00572EA1"/>
    <w:rsid w:val="00573BDB"/>
    <w:rsid w:val="005772A6"/>
    <w:rsid w:val="005818B2"/>
    <w:rsid w:val="005832CD"/>
    <w:rsid w:val="00584DFA"/>
    <w:rsid w:val="005878D5"/>
    <w:rsid w:val="005902C0"/>
    <w:rsid w:val="0059079B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06A9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1307"/>
    <w:rsid w:val="00603444"/>
    <w:rsid w:val="0060721D"/>
    <w:rsid w:val="00607565"/>
    <w:rsid w:val="00614B05"/>
    <w:rsid w:val="00620D7C"/>
    <w:rsid w:val="00623429"/>
    <w:rsid w:val="006238AF"/>
    <w:rsid w:val="00626F2F"/>
    <w:rsid w:val="00630B39"/>
    <w:rsid w:val="00631318"/>
    <w:rsid w:val="006318E6"/>
    <w:rsid w:val="00631F54"/>
    <w:rsid w:val="00632128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565E4"/>
    <w:rsid w:val="0066072F"/>
    <w:rsid w:val="00661C17"/>
    <w:rsid w:val="006625DF"/>
    <w:rsid w:val="00663EEB"/>
    <w:rsid w:val="00666224"/>
    <w:rsid w:val="0066707E"/>
    <w:rsid w:val="0066755B"/>
    <w:rsid w:val="00667DA0"/>
    <w:rsid w:val="00667F31"/>
    <w:rsid w:val="0067090F"/>
    <w:rsid w:val="00673C22"/>
    <w:rsid w:val="00673C59"/>
    <w:rsid w:val="0067458D"/>
    <w:rsid w:val="00676A76"/>
    <w:rsid w:val="006770BA"/>
    <w:rsid w:val="00680B79"/>
    <w:rsid w:val="0068273D"/>
    <w:rsid w:val="00684527"/>
    <w:rsid w:val="00685336"/>
    <w:rsid w:val="00685381"/>
    <w:rsid w:val="00696966"/>
    <w:rsid w:val="006A2564"/>
    <w:rsid w:val="006A2F45"/>
    <w:rsid w:val="006A44CF"/>
    <w:rsid w:val="006B0604"/>
    <w:rsid w:val="006B08E2"/>
    <w:rsid w:val="006B3CF3"/>
    <w:rsid w:val="006B43A1"/>
    <w:rsid w:val="006B4939"/>
    <w:rsid w:val="006B4ED4"/>
    <w:rsid w:val="006B6C77"/>
    <w:rsid w:val="006B7986"/>
    <w:rsid w:val="006C5F17"/>
    <w:rsid w:val="006C6116"/>
    <w:rsid w:val="006C6F82"/>
    <w:rsid w:val="006D57E8"/>
    <w:rsid w:val="006D58F3"/>
    <w:rsid w:val="006D62DE"/>
    <w:rsid w:val="006D7440"/>
    <w:rsid w:val="006E1884"/>
    <w:rsid w:val="006E24CC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3D6D"/>
    <w:rsid w:val="007044CB"/>
    <w:rsid w:val="00705286"/>
    <w:rsid w:val="0070627A"/>
    <w:rsid w:val="0070668D"/>
    <w:rsid w:val="00711000"/>
    <w:rsid w:val="00711BC4"/>
    <w:rsid w:val="00714666"/>
    <w:rsid w:val="00715D0F"/>
    <w:rsid w:val="00717C69"/>
    <w:rsid w:val="00717F60"/>
    <w:rsid w:val="00720CDD"/>
    <w:rsid w:val="00721B30"/>
    <w:rsid w:val="00724E88"/>
    <w:rsid w:val="00725F9C"/>
    <w:rsid w:val="00726465"/>
    <w:rsid w:val="00726DAC"/>
    <w:rsid w:val="007321D4"/>
    <w:rsid w:val="00732BF2"/>
    <w:rsid w:val="007415DD"/>
    <w:rsid w:val="0074391B"/>
    <w:rsid w:val="0074526A"/>
    <w:rsid w:val="00746EF0"/>
    <w:rsid w:val="007502E0"/>
    <w:rsid w:val="00750D4A"/>
    <w:rsid w:val="00751AF7"/>
    <w:rsid w:val="0075237F"/>
    <w:rsid w:val="00752B37"/>
    <w:rsid w:val="00752CCE"/>
    <w:rsid w:val="007556FF"/>
    <w:rsid w:val="0075787E"/>
    <w:rsid w:val="00761011"/>
    <w:rsid w:val="007628EE"/>
    <w:rsid w:val="007638F4"/>
    <w:rsid w:val="00766900"/>
    <w:rsid w:val="007705A5"/>
    <w:rsid w:val="00770A6F"/>
    <w:rsid w:val="00771E29"/>
    <w:rsid w:val="0077289C"/>
    <w:rsid w:val="007738A8"/>
    <w:rsid w:val="007742B8"/>
    <w:rsid w:val="007767E1"/>
    <w:rsid w:val="007769DD"/>
    <w:rsid w:val="007773F3"/>
    <w:rsid w:val="00777ABE"/>
    <w:rsid w:val="00777E5B"/>
    <w:rsid w:val="00781AF1"/>
    <w:rsid w:val="00783ABE"/>
    <w:rsid w:val="0078409D"/>
    <w:rsid w:val="00785555"/>
    <w:rsid w:val="007857E5"/>
    <w:rsid w:val="00785AB0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B40B0"/>
    <w:rsid w:val="007C0F1C"/>
    <w:rsid w:val="007C18F1"/>
    <w:rsid w:val="007C30ED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109C"/>
    <w:rsid w:val="007F1167"/>
    <w:rsid w:val="007F3FB7"/>
    <w:rsid w:val="007F7125"/>
    <w:rsid w:val="0080108A"/>
    <w:rsid w:val="00804801"/>
    <w:rsid w:val="00812668"/>
    <w:rsid w:val="00813F81"/>
    <w:rsid w:val="008176AA"/>
    <w:rsid w:val="00817D59"/>
    <w:rsid w:val="00823026"/>
    <w:rsid w:val="00826D29"/>
    <w:rsid w:val="00832D0A"/>
    <w:rsid w:val="00837110"/>
    <w:rsid w:val="00841A6F"/>
    <w:rsid w:val="00845803"/>
    <w:rsid w:val="00847BAA"/>
    <w:rsid w:val="008510AD"/>
    <w:rsid w:val="008515B6"/>
    <w:rsid w:val="00851735"/>
    <w:rsid w:val="00855B41"/>
    <w:rsid w:val="00856CFC"/>
    <w:rsid w:val="00857518"/>
    <w:rsid w:val="008579C8"/>
    <w:rsid w:val="00861347"/>
    <w:rsid w:val="00861499"/>
    <w:rsid w:val="00862664"/>
    <w:rsid w:val="00863188"/>
    <w:rsid w:val="00864850"/>
    <w:rsid w:val="00871787"/>
    <w:rsid w:val="0087274F"/>
    <w:rsid w:val="0087407B"/>
    <w:rsid w:val="008749DE"/>
    <w:rsid w:val="00874A41"/>
    <w:rsid w:val="00877549"/>
    <w:rsid w:val="008843D2"/>
    <w:rsid w:val="00884D4A"/>
    <w:rsid w:val="0088633C"/>
    <w:rsid w:val="00886684"/>
    <w:rsid w:val="0088682F"/>
    <w:rsid w:val="00890047"/>
    <w:rsid w:val="008907A8"/>
    <w:rsid w:val="00890D00"/>
    <w:rsid w:val="0089163E"/>
    <w:rsid w:val="00892301"/>
    <w:rsid w:val="00892DE8"/>
    <w:rsid w:val="00894DC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B652F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42A6"/>
    <w:rsid w:val="008E6130"/>
    <w:rsid w:val="008E6AA9"/>
    <w:rsid w:val="008F164D"/>
    <w:rsid w:val="008F389C"/>
    <w:rsid w:val="008F465A"/>
    <w:rsid w:val="008F7BD0"/>
    <w:rsid w:val="00900494"/>
    <w:rsid w:val="009015E6"/>
    <w:rsid w:val="009027A3"/>
    <w:rsid w:val="0090331E"/>
    <w:rsid w:val="00905DFC"/>
    <w:rsid w:val="0091017C"/>
    <w:rsid w:val="009108F5"/>
    <w:rsid w:val="0091326F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363"/>
    <w:rsid w:val="00945E91"/>
    <w:rsid w:val="009469A6"/>
    <w:rsid w:val="0094713A"/>
    <w:rsid w:val="00952932"/>
    <w:rsid w:val="00953802"/>
    <w:rsid w:val="00955722"/>
    <w:rsid w:val="00962A7A"/>
    <w:rsid w:val="00963295"/>
    <w:rsid w:val="00965713"/>
    <w:rsid w:val="00965F6F"/>
    <w:rsid w:val="00971C9F"/>
    <w:rsid w:val="00972AAA"/>
    <w:rsid w:val="00973B8C"/>
    <w:rsid w:val="00975C64"/>
    <w:rsid w:val="00977383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5644"/>
    <w:rsid w:val="009A7166"/>
    <w:rsid w:val="009A7733"/>
    <w:rsid w:val="009B140B"/>
    <w:rsid w:val="009B21B2"/>
    <w:rsid w:val="009B23DA"/>
    <w:rsid w:val="009B2B91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00E"/>
    <w:rsid w:val="009F03AB"/>
    <w:rsid w:val="009F10B1"/>
    <w:rsid w:val="009F2BF9"/>
    <w:rsid w:val="009F4858"/>
    <w:rsid w:val="009F4DA0"/>
    <w:rsid w:val="009F5821"/>
    <w:rsid w:val="009F593B"/>
    <w:rsid w:val="009F7119"/>
    <w:rsid w:val="00A00240"/>
    <w:rsid w:val="00A01EBE"/>
    <w:rsid w:val="00A0366A"/>
    <w:rsid w:val="00A0540E"/>
    <w:rsid w:val="00A1227A"/>
    <w:rsid w:val="00A135CC"/>
    <w:rsid w:val="00A13E63"/>
    <w:rsid w:val="00A140F7"/>
    <w:rsid w:val="00A154B7"/>
    <w:rsid w:val="00A15A79"/>
    <w:rsid w:val="00A179CE"/>
    <w:rsid w:val="00A2468D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23E9"/>
    <w:rsid w:val="00A52DED"/>
    <w:rsid w:val="00A5416D"/>
    <w:rsid w:val="00A542FD"/>
    <w:rsid w:val="00A5705A"/>
    <w:rsid w:val="00A577D5"/>
    <w:rsid w:val="00A600E3"/>
    <w:rsid w:val="00A6266B"/>
    <w:rsid w:val="00A638B2"/>
    <w:rsid w:val="00A639E3"/>
    <w:rsid w:val="00A662C4"/>
    <w:rsid w:val="00A66D84"/>
    <w:rsid w:val="00A7066F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181F"/>
    <w:rsid w:val="00A92723"/>
    <w:rsid w:val="00A9405F"/>
    <w:rsid w:val="00A94355"/>
    <w:rsid w:val="00A956F6"/>
    <w:rsid w:val="00A95FEE"/>
    <w:rsid w:val="00A96E27"/>
    <w:rsid w:val="00AA02AB"/>
    <w:rsid w:val="00AA333E"/>
    <w:rsid w:val="00AB3AE5"/>
    <w:rsid w:val="00AB401A"/>
    <w:rsid w:val="00AB4714"/>
    <w:rsid w:val="00AB54F8"/>
    <w:rsid w:val="00AB750F"/>
    <w:rsid w:val="00AC1995"/>
    <w:rsid w:val="00AC2737"/>
    <w:rsid w:val="00AC30DA"/>
    <w:rsid w:val="00AC3208"/>
    <w:rsid w:val="00AC7E68"/>
    <w:rsid w:val="00AD0D57"/>
    <w:rsid w:val="00AD2F1E"/>
    <w:rsid w:val="00AD3EBC"/>
    <w:rsid w:val="00AD4A9B"/>
    <w:rsid w:val="00AD4F60"/>
    <w:rsid w:val="00AD553C"/>
    <w:rsid w:val="00AD6441"/>
    <w:rsid w:val="00AE0F91"/>
    <w:rsid w:val="00AE107C"/>
    <w:rsid w:val="00AE1136"/>
    <w:rsid w:val="00AE1D21"/>
    <w:rsid w:val="00AE54F9"/>
    <w:rsid w:val="00AE556B"/>
    <w:rsid w:val="00AE6158"/>
    <w:rsid w:val="00AF1001"/>
    <w:rsid w:val="00AF12BB"/>
    <w:rsid w:val="00AF388D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0A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515B"/>
    <w:rsid w:val="00B56312"/>
    <w:rsid w:val="00B618BA"/>
    <w:rsid w:val="00B633CE"/>
    <w:rsid w:val="00B67318"/>
    <w:rsid w:val="00B67C78"/>
    <w:rsid w:val="00B71B9D"/>
    <w:rsid w:val="00B72AA3"/>
    <w:rsid w:val="00B76768"/>
    <w:rsid w:val="00B8118F"/>
    <w:rsid w:val="00B81835"/>
    <w:rsid w:val="00B83635"/>
    <w:rsid w:val="00B91825"/>
    <w:rsid w:val="00B91F40"/>
    <w:rsid w:val="00B924FC"/>
    <w:rsid w:val="00B93617"/>
    <w:rsid w:val="00B94A58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033D"/>
    <w:rsid w:val="00C20863"/>
    <w:rsid w:val="00C21254"/>
    <w:rsid w:val="00C21FA7"/>
    <w:rsid w:val="00C236C0"/>
    <w:rsid w:val="00C24BDE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6CB"/>
    <w:rsid w:val="00C718E2"/>
    <w:rsid w:val="00C71CA4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37C"/>
    <w:rsid w:val="00CA7861"/>
    <w:rsid w:val="00CB08F9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D5D53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1A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224D"/>
    <w:rsid w:val="00D7512A"/>
    <w:rsid w:val="00D75CA2"/>
    <w:rsid w:val="00D7765D"/>
    <w:rsid w:val="00D77DCB"/>
    <w:rsid w:val="00D80639"/>
    <w:rsid w:val="00D82D37"/>
    <w:rsid w:val="00D84AC7"/>
    <w:rsid w:val="00D90031"/>
    <w:rsid w:val="00D904EF"/>
    <w:rsid w:val="00D92448"/>
    <w:rsid w:val="00D92B8D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3803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1FB7"/>
    <w:rsid w:val="00DF3778"/>
    <w:rsid w:val="00DF4A13"/>
    <w:rsid w:val="00DF4DE9"/>
    <w:rsid w:val="00DF639D"/>
    <w:rsid w:val="00E02350"/>
    <w:rsid w:val="00E03690"/>
    <w:rsid w:val="00E047B9"/>
    <w:rsid w:val="00E06207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40E4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C6C"/>
    <w:rsid w:val="00E35E44"/>
    <w:rsid w:val="00E3704B"/>
    <w:rsid w:val="00E41F8E"/>
    <w:rsid w:val="00E420A2"/>
    <w:rsid w:val="00E432F8"/>
    <w:rsid w:val="00E44300"/>
    <w:rsid w:val="00E45FB8"/>
    <w:rsid w:val="00E47073"/>
    <w:rsid w:val="00E52245"/>
    <w:rsid w:val="00E523D9"/>
    <w:rsid w:val="00E5308C"/>
    <w:rsid w:val="00E539E3"/>
    <w:rsid w:val="00E55CE1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6E6A"/>
    <w:rsid w:val="00E87CB8"/>
    <w:rsid w:val="00E91F3E"/>
    <w:rsid w:val="00E922BA"/>
    <w:rsid w:val="00E9241D"/>
    <w:rsid w:val="00E963D9"/>
    <w:rsid w:val="00EA1723"/>
    <w:rsid w:val="00EA2DBD"/>
    <w:rsid w:val="00EA3F63"/>
    <w:rsid w:val="00EA7F8D"/>
    <w:rsid w:val="00EB1E0C"/>
    <w:rsid w:val="00EB1E5E"/>
    <w:rsid w:val="00EB3026"/>
    <w:rsid w:val="00EB3183"/>
    <w:rsid w:val="00EB32E1"/>
    <w:rsid w:val="00EB4B19"/>
    <w:rsid w:val="00EB5268"/>
    <w:rsid w:val="00EC1043"/>
    <w:rsid w:val="00EC2E49"/>
    <w:rsid w:val="00EC73BD"/>
    <w:rsid w:val="00ED01BF"/>
    <w:rsid w:val="00ED01ED"/>
    <w:rsid w:val="00ED30BB"/>
    <w:rsid w:val="00ED5414"/>
    <w:rsid w:val="00ED5C7C"/>
    <w:rsid w:val="00ED6239"/>
    <w:rsid w:val="00ED6E97"/>
    <w:rsid w:val="00EE0539"/>
    <w:rsid w:val="00EE0AB0"/>
    <w:rsid w:val="00EE2EFB"/>
    <w:rsid w:val="00EE3AE0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43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66E15"/>
    <w:rsid w:val="00F72EF8"/>
    <w:rsid w:val="00F73B51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3EB9"/>
    <w:rsid w:val="00F85A96"/>
    <w:rsid w:val="00F85CCF"/>
    <w:rsid w:val="00F86B89"/>
    <w:rsid w:val="00F86C07"/>
    <w:rsid w:val="00F92373"/>
    <w:rsid w:val="00F93610"/>
    <w:rsid w:val="00F94B25"/>
    <w:rsid w:val="00F974F9"/>
    <w:rsid w:val="00FA0376"/>
    <w:rsid w:val="00FA2656"/>
    <w:rsid w:val="00FA2FD5"/>
    <w:rsid w:val="00FA523F"/>
    <w:rsid w:val="00FA5339"/>
    <w:rsid w:val="00FA6AC0"/>
    <w:rsid w:val="00FA7326"/>
    <w:rsid w:val="00FB00C0"/>
    <w:rsid w:val="00FB1839"/>
    <w:rsid w:val="00FB1A61"/>
    <w:rsid w:val="00FB344E"/>
    <w:rsid w:val="00FB34FA"/>
    <w:rsid w:val="00FB55B8"/>
    <w:rsid w:val="00FB592E"/>
    <w:rsid w:val="00FB666F"/>
    <w:rsid w:val="00FB7C04"/>
    <w:rsid w:val="00FC1D5F"/>
    <w:rsid w:val="00FC4C06"/>
    <w:rsid w:val="00FC66C7"/>
    <w:rsid w:val="00FD0E28"/>
    <w:rsid w:val="00FD7F77"/>
    <w:rsid w:val="00FE0052"/>
    <w:rsid w:val="00FE1CA6"/>
    <w:rsid w:val="00FE239E"/>
    <w:rsid w:val="00FE3236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2E46CF7"/>
  <w15:docId w15:val="{A809D7E5-95BC-4156-ACEF-AAE589F3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oleObject" Target="embeddings/oleObject2.bin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63" Type="http://schemas.openxmlformats.org/officeDocument/2006/relationships/footer" Target="footer1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yperlink" Target="consultantplus://offline/ref=B7E04B8F5BC345C22463EADCAE81D93CF4CA1215A36F6052F6BC85F6f9C8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footer" Target="footer11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header" Target="header14.xm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Zaitseva.AA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fontTable" Target="fontTable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462B2-684B-4777-975A-32C64F149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94</Pages>
  <Words>29422</Words>
  <Characters>167706</Characters>
  <Application>Microsoft Office Word</Application>
  <DocSecurity>0</DocSecurity>
  <Lines>1397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196735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364</cp:revision>
  <cp:lastPrinted>2018-11-20T12:32:00Z</cp:lastPrinted>
  <dcterms:created xsi:type="dcterms:W3CDTF">2016-01-13T12:36:00Z</dcterms:created>
  <dcterms:modified xsi:type="dcterms:W3CDTF">2018-11-20T12:49:00Z</dcterms:modified>
</cp:coreProperties>
</file>