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C6468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64681" w:rsidRPr="000D67AD" w:rsidRDefault="00C6468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64681" w:rsidRPr="000D67AD" w:rsidRDefault="00C6468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64681" w:rsidRPr="000D67AD" w:rsidRDefault="00C6468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64681" w:rsidRPr="000D67AD" w:rsidRDefault="00C6468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64681" w:rsidRPr="000D67AD" w:rsidRDefault="00C64681" w:rsidP="00BF0828">
                  <w:pPr>
                    <w:spacing w:line="240" w:lineRule="auto"/>
                    <w:ind w:right="-23"/>
                    <w:rPr>
                      <w:rFonts w:ascii="Helios" w:hAnsi="Helios"/>
                      <w:sz w:val="12"/>
                      <w:szCs w:val="12"/>
                    </w:rPr>
                  </w:pPr>
                  <w:r w:rsidRPr="000D67AD">
                    <w:rPr>
                      <w:rFonts w:ascii="Helios" w:hAnsi="Helios"/>
                      <w:sz w:val="12"/>
                      <w:szCs w:val="12"/>
                    </w:rPr>
                    <w:t>тел.: +7 (495) 747-92-92,</w:t>
                  </w:r>
                </w:p>
                <w:p w:rsidR="00C64681" w:rsidRPr="000D67AD" w:rsidRDefault="00C6468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64681" w:rsidRPr="000D67AD" w:rsidRDefault="00C6468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64681" w:rsidRPr="000D67AD" w:rsidRDefault="00C6468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64681" w:rsidRPr="000D67AD" w:rsidRDefault="00C6468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64681" w:rsidRPr="00DC2EAF" w:rsidRDefault="00C6468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C2EAF">
                    <w:rPr>
                      <w:rFonts w:ascii="Helios" w:hAnsi="Helios"/>
                      <w:sz w:val="12"/>
                      <w:szCs w:val="12"/>
                      <w:lang w:val="en-US"/>
                    </w:rPr>
                    <w:t>-</w:t>
                  </w:r>
                  <w:r w:rsidRPr="000D67AD">
                    <w:rPr>
                      <w:rFonts w:ascii="Helios" w:hAnsi="Helios"/>
                      <w:sz w:val="12"/>
                      <w:szCs w:val="12"/>
                      <w:lang w:val="en-US"/>
                    </w:rPr>
                    <w:t>mail</w:t>
                  </w:r>
                  <w:proofErr w:type="gramEnd"/>
                  <w:r w:rsidRPr="00DC2EAF">
                    <w:rPr>
                      <w:rFonts w:ascii="Helios" w:hAnsi="Helios"/>
                      <w:sz w:val="12"/>
                      <w:szCs w:val="12"/>
                      <w:lang w:val="en-US"/>
                    </w:rPr>
                    <w:t xml:space="preserve">: </w:t>
                  </w:r>
                  <w:hyperlink r:id="rId9" w:history="1">
                    <w:r w:rsidRPr="000D67AD">
                      <w:rPr>
                        <w:rFonts w:ascii="Helios" w:hAnsi="Helios"/>
                        <w:sz w:val="12"/>
                        <w:szCs w:val="12"/>
                        <w:lang w:val="en-US"/>
                      </w:rPr>
                      <w:t>posta</w:t>
                    </w:r>
                    <w:r w:rsidRPr="00DC2EAF">
                      <w:rPr>
                        <w:rFonts w:ascii="Helios" w:hAnsi="Helios"/>
                        <w:sz w:val="12"/>
                        <w:szCs w:val="12"/>
                        <w:lang w:val="en-US"/>
                      </w:rPr>
                      <w:t>@</w:t>
                    </w:r>
                    <w:r w:rsidRPr="000D67AD">
                      <w:rPr>
                        <w:rFonts w:ascii="Helios" w:hAnsi="Helios"/>
                        <w:sz w:val="12"/>
                        <w:szCs w:val="12"/>
                        <w:lang w:val="en-US"/>
                      </w:rPr>
                      <w:t>mrsk</w:t>
                    </w:r>
                    <w:r w:rsidRPr="00DC2EAF">
                      <w:rPr>
                        <w:rFonts w:ascii="Helios" w:hAnsi="Helios"/>
                        <w:sz w:val="12"/>
                        <w:szCs w:val="12"/>
                        <w:lang w:val="en-US"/>
                      </w:rPr>
                      <w:t>-1.</w:t>
                    </w:r>
                    <w:r w:rsidRPr="000D67AD">
                      <w:rPr>
                        <w:rFonts w:ascii="Helios" w:hAnsi="Helios"/>
                        <w:sz w:val="12"/>
                        <w:szCs w:val="12"/>
                        <w:lang w:val="en-US"/>
                      </w:rPr>
                      <w:t>ru</w:t>
                    </w:r>
                  </w:hyperlink>
                  <w:r w:rsidRPr="00DC2EAF">
                    <w:rPr>
                      <w:rFonts w:ascii="Helios" w:hAnsi="Helios"/>
                      <w:sz w:val="12"/>
                      <w:szCs w:val="12"/>
                      <w:lang w:val="en-US"/>
                    </w:rPr>
                    <w:t xml:space="preserve">, </w:t>
                  </w:r>
                  <w:hyperlink r:id="rId10" w:history="1">
                    <w:r w:rsidRPr="000D67AD">
                      <w:rPr>
                        <w:rFonts w:ascii="Helios" w:hAnsi="Helios"/>
                        <w:sz w:val="12"/>
                        <w:szCs w:val="12"/>
                        <w:lang w:val="en-US"/>
                      </w:rPr>
                      <w:t>www</w:t>
                    </w:r>
                    <w:r w:rsidRPr="00DC2EAF">
                      <w:rPr>
                        <w:rFonts w:ascii="Helios" w:hAnsi="Helios"/>
                        <w:sz w:val="12"/>
                        <w:szCs w:val="12"/>
                        <w:lang w:val="en-US"/>
                      </w:rPr>
                      <w:t>.</w:t>
                    </w:r>
                    <w:r w:rsidRPr="000D67AD">
                      <w:rPr>
                        <w:rFonts w:ascii="Helios" w:hAnsi="Helios"/>
                        <w:sz w:val="12"/>
                        <w:szCs w:val="12"/>
                        <w:lang w:val="en-US"/>
                      </w:rPr>
                      <w:t>mrsk</w:t>
                    </w:r>
                    <w:r w:rsidRPr="00DC2EA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DC2EAF" w:rsidRPr="004C5D06" w:rsidRDefault="00DC2EAF" w:rsidP="00DC2EAF">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DC2EAF" w:rsidRPr="004C5D06" w:rsidRDefault="00DC2EAF" w:rsidP="00DC2EA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DC2EAF" w:rsidRPr="004C5D06" w:rsidRDefault="00DC2EAF" w:rsidP="00DC2EA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Начальник Управления логистики и МТО филиала </w:t>
      </w:r>
    </w:p>
    <w:p w:rsidR="00DC2EAF" w:rsidRPr="004C5D06" w:rsidRDefault="00DC2EAF" w:rsidP="00DC2EA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ПАО «МРСК Центра» - «Брянскэнерго»</w:t>
      </w:r>
    </w:p>
    <w:p w:rsidR="00DC2EAF" w:rsidRPr="004C5D06" w:rsidRDefault="00DC2EAF" w:rsidP="00DC2EAF">
      <w:pPr>
        <w:shd w:val="clear" w:color="auto" w:fill="FFFFFF" w:themeFill="background1"/>
        <w:suppressAutoHyphens w:val="0"/>
        <w:spacing w:line="240" w:lineRule="auto"/>
        <w:ind w:firstLine="0"/>
        <w:jc w:val="right"/>
        <w:rPr>
          <w:bCs w:val="0"/>
          <w:lang w:eastAsia="ru-RU"/>
        </w:rPr>
      </w:pPr>
    </w:p>
    <w:p w:rsidR="00DC2EAF" w:rsidRPr="004C5D06" w:rsidRDefault="00DC2EAF" w:rsidP="00DC2EA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____________________ Плюхин В.В.</w:t>
      </w:r>
    </w:p>
    <w:p w:rsidR="00DC2EAF" w:rsidRPr="004C5D06" w:rsidRDefault="00DC2EAF" w:rsidP="00DC2EAF">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sidR="00C64681">
        <w:rPr>
          <w:bCs w:val="0"/>
          <w:sz w:val="24"/>
          <w:szCs w:val="24"/>
          <w:lang w:eastAsia="ru-RU"/>
        </w:rPr>
        <w:t>25</w:t>
      </w:r>
      <w:r w:rsidRPr="004C5D06">
        <w:rPr>
          <w:bCs w:val="0"/>
          <w:sz w:val="24"/>
          <w:szCs w:val="24"/>
          <w:lang w:eastAsia="ru-RU"/>
        </w:rPr>
        <w:t xml:space="preserve">» </w:t>
      </w:r>
      <w:r>
        <w:rPr>
          <w:bCs w:val="0"/>
          <w:sz w:val="24"/>
          <w:szCs w:val="24"/>
          <w:lang w:eastAsia="ru-RU"/>
        </w:rPr>
        <w:t>ма</w:t>
      </w:r>
      <w:r w:rsidR="00647178">
        <w:rPr>
          <w:bCs w:val="0"/>
          <w:sz w:val="24"/>
          <w:szCs w:val="24"/>
          <w:lang w:eastAsia="ru-RU"/>
        </w:rPr>
        <w:t>я</w:t>
      </w:r>
      <w:r w:rsidRPr="004C5D06">
        <w:rPr>
          <w:bCs w:val="0"/>
          <w:sz w:val="24"/>
          <w:szCs w:val="24"/>
          <w:lang w:eastAsia="ru-RU"/>
        </w:rPr>
        <w:t xml:space="preserve"> 201</w:t>
      </w:r>
      <w:r>
        <w:rPr>
          <w:bCs w:val="0"/>
          <w:sz w:val="24"/>
          <w:szCs w:val="24"/>
          <w:lang w:eastAsia="ru-RU"/>
        </w:rPr>
        <w:t>7</w:t>
      </w:r>
      <w:r w:rsidRPr="004C5D06">
        <w:rPr>
          <w:bCs w:val="0"/>
          <w:sz w:val="24"/>
          <w:szCs w:val="24"/>
          <w:lang w:eastAsia="ru-RU"/>
        </w:rPr>
        <w:t xml:space="preserve"> года</w:t>
      </w:r>
    </w:p>
    <w:p w:rsidR="00DC2EAF" w:rsidRPr="004C5D06" w:rsidRDefault="00DC2EAF" w:rsidP="00DC2EAF">
      <w:pPr>
        <w:shd w:val="clear" w:color="auto" w:fill="FFFFFF" w:themeFill="background1"/>
        <w:ind w:firstLine="0"/>
        <w:jc w:val="left"/>
        <w:rPr>
          <w:sz w:val="24"/>
          <w:szCs w:val="24"/>
        </w:rPr>
      </w:pPr>
    </w:p>
    <w:p w:rsidR="00DC2EAF" w:rsidRPr="004C5D06" w:rsidRDefault="00DC2EAF" w:rsidP="00DC2EAF">
      <w:pPr>
        <w:shd w:val="clear" w:color="auto" w:fill="FFFFFF" w:themeFill="background1"/>
        <w:ind w:firstLine="0"/>
        <w:jc w:val="left"/>
        <w:rPr>
          <w:sz w:val="24"/>
          <w:szCs w:val="24"/>
        </w:rPr>
      </w:pPr>
    </w:p>
    <w:p w:rsidR="00DC2EAF" w:rsidRPr="004C5D06" w:rsidRDefault="00DC2EAF" w:rsidP="00DC2EAF">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DC2EAF" w:rsidRPr="004C5D06" w:rsidRDefault="00DC2EAF" w:rsidP="00DC2EAF">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DC2EAF" w:rsidRPr="004C5D06" w:rsidRDefault="00DC2EAF" w:rsidP="00DC2EAF">
      <w:pPr>
        <w:shd w:val="clear" w:color="auto" w:fill="FFFFFF" w:themeFill="background1"/>
        <w:spacing w:line="240" w:lineRule="auto"/>
        <w:ind w:left="6804" w:firstLine="0"/>
        <w:rPr>
          <w:b/>
          <w:kern w:val="36"/>
          <w:sz w:val="24"/>
          <w:szCs w:val="24"/>
        </w:rPr>
      </w:pPr>
      <w:r w:rsidRPr="004C5D06">
        <w:rPr>
          <w:b/>
          <w:kern w:val="36"/>
          <w:sz w:val="24"/>
          <w:szCs w:val="24"/>
        </w:rPr>
        <w:t>Протокол № 0</w:t>
      </w:r>
      <w:r w:rsidR="00C64681">
        <w:rPr>
          <w:b/>
          <w:kern w:val="36"/>
          <w:sz w:val="24"/>
          <w:szCs w:val="24"/>
        </w:rPr>
        <w:t>103</w:t>
      </w:r>
      <w:r w:rsidRPr="004C5D06">
        <w:rPr>
          <w:b/>
          <w:kern w:val="36"/>
          <w:sz w:val="24"/>
          <w:szCs w:val="24"/>
        </w:rPr>
        <w:t>-БР-1</w:t>
      </w:r>
      <w:r>
        <w:rPr>
          <w:b/>
          <w:kern w:val="36"/>
          <w:sz w:val="24"/>
          <w:szCs w:val="24"/>
        </w:rPr>
        <w:t>7</w:t>
      </w:r>
    </w:p>
    <w:p w:rsidR="00DC2EAF" w:rsidRPr="004C5D06" w:rsidRDefault="00DC2EAF" w:rsidP="00DC2EAF">
      <w:pPr>
        <w:shd w:val="clear" w:color="auto" w:fill="FFFFFF" w:themeFill="background1"/>
        <w:spacing w:line="240" w:lineRule="auto"/>
        <w:ind w:left="6804" w:firstLine="0"/>
        <w:rPr>
          <w:b/>
          <w:kern w:val="36"/>
          <w:sz w:val="24"/>
          <w:szCs w:val="24"/>
        </w:rPr>
      </w:pPr>
      <w:r w:rsidRPr="004C5D06">
        <w:rPr>
          <w:b/>
          <w:kern w:val="36"/>
          <w:sz w:val="24"/>
          <w:szCs w:val="24"/>
        </w:rPr>
        <w:t>от «</w:t>
      </w:r>
      <w:r w:rsidR="00C64681">
        <w:rPr>
          <w:b/>
          <w:kern w:val="36"/>
          <w:sz w:val="24"/>
          <w:szCs w:val="24"/>
        </w:rPr>
        <w:t>25</w:t>
      </w:r>
      <w:r w:rsidRPr="00AC6686">
        <w:rPr>
          <w:b/>
          <w:kern w:val="36"/>
          <w:sz w:val="24"/>
          <w:szCs w:val="24"/>
        </w:rPr>
        <w:t>» ма</w:t>
      </w:r>
      <w:r w:rsidR="00647178">
        <w:rPr>
          <w:b/>
          <w:kern w:val="36"/>
          <w:sz w:val="24"/>
          <w:szCs w:val="24"/>
        </w:rPr>
        <w:t>я</w:t>
      </w:r>
      <w:r w:rsidRPr="00AC6686">
        <w:rPr>
          <w:b/>
          <w:kern w:val="36"/>
          <w:sz w:val="24"/>
          <w:szCs w:val="24"/>
        </w:rPr>
        <w:t xml:space="preserve"> </w:t>
      </w:r>
      <w:r w:rsidRPr="00EA5B14">
        <w:rPr>
          <w:b/>
          <w:kern w:val="36"/>
          <w:sz w:val="24"/>
          <w:szCs w:val="24"/>
        </w:rPr>
        <w:t xml:space="preserve">2017 </w:t>
      </w:r>
      <w:r w:rsidRPr="004C5D06">
        <w:rPr>
          <w:b/>
          <w:kern w:val="36"/>
          <w:sz w:val="24"/>
          <w:szCs w:val="24"/>
        </w:rPr>
        <w:t>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C64681">
      <w:pPr>
        <w:spacing w:line="264" w:lineRule="auto"/>
        <w:ind w:firstLine="0"/>
        <w:jc w:val="center"/>
        <w:rPr>
          <w:b/>
          <w:sz w:val="24"/>
          <w:szCs w:val="24"/>
        </w:rPr>
      </w:pPr>
      <w:r w:rsidRPr="00382A07">
        <w:rPr>
          <w:b/>
          <w:sz w:val="24"/>
          <w:szCs w:val="24"/>
        </w:rPr>
        <w:t xml:space="preserve">на право </w:t>
      </w:r>
      <w:r w:rsidRPr="00DC2EAF">
        <w:rPr>
          <w:b/>
          <w:sz w:val="24"/>
          <w:szCs w:val="24"/>
        </w:rPr>
        <w:t xml:space="preserve">заключения </w:t>
      </w:r>
      <w:r w:rsidR="007556FF" w:rsidRPr="00DC2EAF">
        <w:rPr>
          <w:b/>
          <w:sz w:val="24"/>
          <w:szCs w:val="24"/>
        </w:rPr>
        <w:t>Договор</w:t>
      </w:r>
      <w:r w:rsidR="00DC2EAF" w:rsidRPr="00DC2EAF">
        <w:rPr>
          <w:b/>
          <w:sz w:val="24"/>
          <w:szCs w:val="24"/>
        </w:rPr>
        <w:t xml:space="preserve">а поставки </w:t>
      </w:r>
      <w:r w:rsidR="00C64681" w:rsidRPr="00C64681">
        <w:rPr>
          <w:b/>
          <w:sz w:val="24"/>
          <w:szCs w:val="24"/>
        </w:rPr>
        <w:t xml:space="preserve">оборудования связи для нужд </w:t>
      </w:r>
      <w:r w:rsidR="00C64681">
        <w:rPr>
          <w:b/>
          <w:sz w:val="24"/>
          <w:szCs w:val="24"/>
        </w:rPr>
        <w:t xml:space="preserve">                                                          </w:t>
      </w:r>
      <w:r w:rsidR="00C64681" w:rsidRPr="00C64681">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C2EAF">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DC2EAF">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51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w:t>
      </w:r>
      <w:bookmarkEnd w:id="10"/>
      <w:r w:rsidR="00DC2EAF" w:rsidRPr="000E0C89">
        <w:rPr>
          <w:iCs/>
          <w:sz w:val="24"/>
          <w:szCs w:val="24"/>
        </w:rPr>
        <w:t>почтовый адрес:</w:t>
      </w:r>
      <w:proofErr w:type="gramEnd"/>
      <w:r w:rsidR="00DC2EAF" w:rsidRPr="000E0C89">
        <w:rPr>
          <w:iCs/>
          <w:sz w:val="24"/>
          <w:szCs w:val="24"/>
        </w:rPr>
        <w:t xml:space="preserve"> РФ, 127018, г. Москва, ул. 2-я Ямская, 4, 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DC2EAF" w:rsidRPr="000E0C89">
          <w:rPr>
            <w:rStyle w:val="a7"/>
            <w:iCs/>
            <w:sz w:val="24"/>
            <w:szCs w:val="24"/>
          </w:rPr>
          <w:t>Kuznetsov.PN@mrsk-1.ru</w:t>
        </w:r>
      </w:hyperlink>
      <w:r w:rsidR="00DC2EAF" w:rsidRPr="000E0C89">
        <w:rPr>
          <w:rStyle w:val="a7"/>
          <w:color w:val="auto"/>
          <w:sz w:val="24"/>
          <w:szCs w:val="24"/>
          <w:u w:val="none"/>
        </w:rPr>
        <w:t>),</w:t>
      </w:r>
      <w:r w:rsidR="00DC2EAF" w:rsidRPr="000E0C89">
        <w:rPr>
          <w:sz w:val="24"/>
          <w:szCs w:val="24"/>
        </w:rPr>
        <w:t xml:space="preserve"> </w:t>
      </w:r>
      <w:r w:rsidR="00DC2EAF" w:rsidRPr="000E0C89">
        <w:rPr>
          <w:iCs/>
          <w:sz w:val="24"/>
          <w:szCs w:val="24"/>
        </w:rPr>
        <w:t>Извещением</w:t>
      </w:r>
      <w:r w:rsidR="00DC2EAF" w:rsidRPr="000E0C89">
        <w:rPr>
          <w:sz w:val="24"/>
          <w:szCs w:val="24"/>
        </w:rPr>
        <w:t xml:space="preserve"> о проведении открытого </w:t>
      </w:r>
      <w:r w:rsidR="00DC2EAF" w:rsidRPr="000E0C89">
        <w:rPr>
          <w:iCs/>
          <w:sz w:val="24"/>
          <w:szCs w:val="24"/>
        </w:rPr>
        <w:t>запроса предложений</w:t>
      </w:r>
      <w:r w:rsidR="00DC2EAF" w:rsidRPr="000E0C89">
        <w:rPr>
          <w:sz w:val="24"/>
          <w:szCs w:val="24"/>
        </w:rPr>
        <w:t xml:space="preserve">, опубликованным </w:t>
      </w:r>
      <w:r w:rsidR="00DC2EAF" w:rsidRPr="000E0C89">
        <w:rPr>
          <w:b/>
          <w:sz w:val="24"/>
          <w:szCs w:val="24"/>
        </w:rPr>
        <w:t>«</w:t>
      </w:r>
      <w:r w:rsidR="00C64681">
        <w:rPr>
          <w:b/>
          <w:sz w:val="24"/>
          <w:szCs w:val="24"/>
        </w:rPr>
        <w:t>25</w:t>
      </w:r>
      <w:r w:rsidR="00DC2EAF" w:rsidRPr="000E0C89">
        <w:rPr>
          <w:b/>
          <w:sz w:val="24"/>
          <w:szCs w:val="24"/>
        </w:rPr>
        <w:t xml:space="preserve">» </w:t>
      </w:r>
      <w:r w:rsidR="00DC2EAF">
        <w:rPr>
          <w:b/>
          <w:sz w:val="24"/>
          <w:szCs w:val="24"/>
        </w:rPr>
        <w:t>ма</w:t>
      </w:r>
      <w:r w:rsidR="00647178">
        <w:rPr>
          <w:b/>
          <w:sz w:val="24"/>
          <w:szCs w:val="24"/>
        </w:rPr>
        <w:t>я</w:t>
      </w:r>
      <w:r w:rsidR="00DC2EAF" w:rsidRPr="000E0C89">
        <w:rPr>
          <w:b/>
          <w:sz w:val="24"/>
          <w:szCs w:val="24"/>
        </w:rPr>
        <w:t xml:space="preserve"> 2017 г.</w:t>
      </w:r>
      <w:r w:rsidR="00DC2EAF" w:rsidRPr="000E0C89">
        <w:rPr>
          <w:sz w:val="24"/>
          <w:szCs w:val="24"/>
        </w:rPr>
        <w:t xml:space="preserve"> на официальном сайте (</w:t>
      </w:r>
      <w:hyperlink r:id="rId19" w:history="1">
        <w:r w:rsidR="00DC2EAF" w:rsidRPr="000E0C89">
          <w:rPr>
            <w:rStyle w:val="a7"/>
            <w:sz w:val="24"/>
            <w:szCs w:val="24"/>
          </w:rPr>
          <w:t>www.zakupki.</w:t>
        </w:r>
        <w:r w:rsidR="00DC2EAF" w:rsidRPr="000E0C89">
          <w:rPr>
            <w:rStyle w:val="a7"/>
            <w:sz w:val="24"/>
            <w:szCs w:val="24"/>
            <w:lang w:val="en-US"/>
          </w:rPr>
          <w:t>gov</w:t>
        </w:r>
        <w:r w:rsidR="00DC2EAF" w:rsidRPr="000E0C89">
          <w:rPr>
            <w:rStyle w:val="a7"/>
            <w:sz w:val="24"/>
            <w:szCs w:val="24"/>
          </w:rPr>
          <w:t>.ru</w:t>
        </w:r>
      </w:hyperlink>
      <w:r w:rsidR="00DC2EAF" w:rsidRPr="000E0C89">
        <w:rPr>
          <w:sz w:val="24"/>
          <w:szCs w:val="24"/>
        </w:rPr>
        <w:t>),</w:t>
      </w:r>
      <w:r w:rsidR="00DC2EAF" w:rsidRPr="000E0C89">
        <w:rPr>
          <w:iCs/>
          <w:sz w:val="24"/>
          <w:szCs w:val="24"/>
        </w:rPr>
        <w:t xml:space="preserve"> </w:t>
      </w:r>
      <w:r w:rsidR="00DC2EAF" w:rsidRPr="000E0C89">
        <w:rPr>
          <w:sz w:val="24"/>
          <w:szCs w:val="24"/>
        </w:rPr>
        <w:t xml:space="preserve">на сайте </w:t>
      </w:r>
      <w:r w:rsidR="00DC2EAF" w:rsidRPr="000E0C89">
        <w:rPr>
          <w:iCs/>
          <w:sz w:val="24"/>
          <w:szCs w:val="24"/>
        </w:rPr>
        <w:t>ПАО «МРСК Центра»</w:t>
      </w:r>
      <w:r w:rsidR="00DC2EAF" w:rsidRPr="000E0C89">
        <w:rPr>
          <w:sz w:val="24"/>
          <w:szCs w:val="24"/>
        </w:rPr>
        <w:t xml:space="preserve"> (</w:t>
      </w:r>
      <w:hyperlink r:id="rId20" w:history="1">
        <w:r w:rsidR="00DC2EAF" w:rsidRPr="000E0C89">
          <w:rPr>
            <w:rStyle w:val="a7"/>
            <w:sz w:val="24"/>
            <w:szCs w:val="24"/>
          </w:rPr>
          <w:t>www.mrsk-1.ru</w:t>
        </w:r>
      </w:hyperlink>
      <w:r w:rsidR="00DC2EAF" w:rsidRPr="000E0C89">
        <w:rPr>
          <w:sz w:val="24"/>
          <w:szCs w:val="24"/>
        </w:rPr>
        <w:t xml:space="preserve">), на сайте ЭТП, указанном в п. </w:t>
      </w:r>
      <w:r w:rsidR="00DC2EAF" w:rsidRPr="000E0C89">
        <w:rPr>
          <w:sz w:val="24"/>
          <w:szCs w:val="24"/>
        </w:rPr>
        <w:fldChar w:fldCharType="begin"/>
      </w:r>
      <w:r w:rsidR="00DC2EAF" w:rsidRPr="000E0C89">
        <w:rPr>
          <w:sz w:val="24"/>
          <w:szCs w:val="24"/>
        </w:rPr>
        <w:instrText xml:space="preserve"> REF _Ref440269836 \r \h  \* MERGEFORMAT </w:instrText>
      </w:r>
      <w:r w:rsidR="00DC2EAF" w:rsidRPr="000E0C89">
        <w:rPr>
          <w:sz w:val="24"/>
          <w:szCs w:val="24"/>
        </w:rPr>
      </w:r>
      <w:r w:rsidR="00DC2EAF" w:rsidRPr="000E0C89">
        <w:rPr>
          <w:sz w:val="24"/>
          <w:szCs w:val="24"/>
        </w:rPr>
        <w:fldChar w:fldCharType="separate"/>
      </w:r>
      <w:r w:rsidR="00DC2EAF" w:rsidRPr="000E0C89">
        <w:rPr>
          <w:sz w:val="24"/>
          <w:szCs w:val="24"/>
        </w:rPr>
        <w:t>1.1.2</w:t>
      </w:r>
      <w:r w:rsidR="00DC2EAF" w:rsidRPr="000E0C89">
        <w:rPr>
          <w:sz w:val="24"/>
          <w:szCs w:val="24"/>
        </w:rPr>
        <w:fldChar w:fldCharType="end"/>
      </w:r>
      <w:r w:rsidR="00DC2EAF" w:rsidRPr="000E0C89">
        <w:rPr>
          <w:sz w:val="24"/>
          <w:szCs w:val="24"/>
        </w:rPr>
        <w:t xml:space="preserve"> настоящей Документации,</w:t>
      </w:r>
      <w:r w:rsidR="00DC2EAF" w:rsidRPr="000E0C89">
        <w:rPr>
          <w:iCs/>
          <w:sz w:val="24"/>
          <w:szCs w:val="24"/>
        </w:rPr>
        <w:t xml:space="preserve"> приг</w:t>
      </w:r>
      <w:r w:rsidR="00DC2EAF" w:rsidRPr="000E0C89">
        <w:rPr>
          <w:sz w:val="24"/>
          <w:szCs w:val="24"/>
        </w:rPr>
        <w:t xml:space="preserve">ласило юридических лиц и физических лиц (в т. ч. индивидуальных </w:t>
      </w:r>
      <w:r w:rsidR="00DC2EAF" w:rsidRPr="00B57502">
        <w:rPr>
          <w:sz w:val="24"/>
          <w:szCs w:val="24"/>
        </w:rPr>
        <w:t>предпринимателей)</w:t>
      </w:r>
      <w:r w:rsidR="00DC2EAF">
        <w:rPr>
          <w:sz w:val="24"/>
          <w:szCs w:val="24"/>
        </w:rPr>
        <w:t>,</w:t>
      </w:r>
      <w:r w:rsidR="00647178">
        <w:rPr>
          <w:sz w:val="24"/>
          <w:szCs w:val="24"/>
        </w:rPr>
        <w:t xml:space="preserve"> </w:t>
      </w:r>
      <w:r w:rsidR="00DC2EAF" w:rsidRPr="000E0C89">
        <w:rPr>
          <w:sz w:val="24"/>
          <w:szCs w:val="24"/>
        </w:rPr>
        <w:t>к участию в процедуре Открытого запроса предложений (далее – запрос предложений</w:t>
      </w:r>
      <w:proofErr w:type="gramEnd"/>
      <w:r w:rsidR="00DC2EAF" w:rsidRPr="000E0C89">
        <w:rPr>
          <w:sz w:val="24"/>
          <w:szCs w:val="24"/>
        </w:rPr>
        <w:t xml:space="preserve">) </w:t>
      </w:r>
      <w:proofErr w:type="gramStart"/>
      <w:r w:rsidR="00DC2EAF" w:rsidRPr="000E0C89">
        <w:rPr>
          <w:sz w:val="24"/>
          <w:szCs w:val="24"/>
        </w:rPr>
        <w:t xml:space="preserve">на право заключения Договора </w:t>
      </w:r>
      <w:r w:rsidR="00C64681" w:rsidRPr="00C64681">
        <w:rPr>
          <w:sz w:val="24"/>
        </w:rPr>
        <w:t xml:space="preserve">поставки оборудования связи </w:t>
      </w:r>
      <w:r w:rsidR="00DC2EAF" w:rsidRPr="000E0C89">
        <w:rPr>
          <w:sz w:val="24"/>
          <w:szCs w:val="24"/>
        </w:rPr>
        <w:t>для нужд ПАО «МРСК Центра» (филиала «Брянскэнерго», расположенного по адресу:</w:t>
      </w:r>
      <w:proofErr w:type="gramEnd"/>
      <w:r w:rsidR="00DC2EAF" w:rsidRPr="000E0C89">
        <w:rPr>
          <w:sz w:val="24"/>
          <w:szCs w:val="24"/>
        </w:rPr>
        <w:t xml:space="preserve"> </w:t>
      </w:r>
      <w:proofErr w:type="gramStart"/>
      <w:r w:rsidR="00DC2EAF" w:rsidRPr="000E0C89">
        <w:rPr>
          <w:sz w:val="24"/>
          <w:szCs w:val="24"/>
        </w:rPr>
        <w:t>РФ, 241050, г. Брянск, ул. Советская, д. 35)</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DC2EAF">
        <w:rPr>
          <w:sz w:val="24"/>
          <w:szCs w:val="24"/>
        </w:rPr>
        <w:t>АО «</w:t>
      </w:r>
      <w:proofErr w:type="spellStart"/>
      <w:r w:rsidR="00DC2EAF">
        <w:rPr>
          <w:sz w:val="24"/>
          <w:szCs w:val="24"/>
        </w:rPr>
        <w:t>Россети</w:t>
      </w:r>
      <w:proofErr w:type="spellEnd"/>
      <w:r w:rsidR="00DC2EAF">
        <w:rPr>
          <w:sz w:val="24"/>
          <w:szCs w:val="24"/>
        </w:rPr>
        <w:t>»</w:t>
      </w:r>
      <w:r w:rsidR="00702B2C" w:rsidRPr="00382A07">
        <w:rPr>
          <w:sz w:val="24"/>
          <w:szCs w:val="24"/>
        </w:rPr>
        <w:t xml:space="preserve"> </w:t>
      </w:r>
      <w:hyperlink r:id="rId21" w:history="1">
        <w:r w:rsidR="00862664" w:rsidRPr="00DC2EAF">
          <w:rPr>
            <w:rStyle w:val="a7"/>
            <w:color w:val="auto"/>
            <w:sz w:val="24"/>
            <w:szCs w:val="24"/>
          </w:rPr>
          <w:t>etp.rosseti.ru</w:t>
        </w:r>
      </w:hyperlink>
      <w:r w:rsidR="00862664" w:rsidRPr="00DC2EAF">
        <w:rPr>
          <w:sz w:val="24"/>
          <w:szCs w:val="24"/>
        </w:rPr>
        <w:t xml:space="preserve"> </w:t>
      </w:r>
      <w:r w:rsidR="00702B2C" w:rsidRPr="00DC2EAF">
        <w:rPr>
          <w:sz w:val="24"/>
          <w:szCs w:val="24"/>
        </w:rPr>
        <w:t>(далее</w:t>
      </w:r>
      <w:r w:rsidR="00702B2C" w:rsidRPr="00382A07">
        <w:rPr>
          <w:sz w:val="24"/>
          <w:szCs w:val="24"/>
        </w:rPr>
        <w:t xml:space="preserve"> — ЭТП)</w:t>
      </w:r>
      <w:r w:rsidR="005B75A6" w:rsidRPr="00382A07">
        <w:rPr>
          <w:sz w:val="24"/>
          <w:szCs w:val="24"/>
        </w:rPr>
        <w:t>.</w:t>
      </w:r>
      <w:bookmarkEnd w:id="14"/>
    </w:p>
    <w:p w:rsidR="00717F60" w:rsidRPr="00DC2EA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C2EAF">
        <w:rPr>
          <w:sz w:val="24"/>
          <w:szCs w:val="24"/>
        </w:rPr>
        <w:t>Заказчик</w:t>
      </w:r>
      <w:r w:rsidR="00702B2C" w:rsidRPr="00DC2EAF">
        <w:rPr>
          <w:sz w:val="24"/>
          <w:szCs w:val="24"/>
        </w:rPr>
        <w:t xml:space="preserve">: </w:t>
      </w:r>
      <w:r w:rsidRPr="00DC2EAF">
        <w:rPr>
          <w:sz w:val="24"/>
          <w:szCs w:val="24"/>
        </w:rPr>
        <w:t xml:space="preserve"> </w:t>
      </w:r>
      <w:r w:rsidR="00702B2C" w:rsidRPr="00DC2EAF">
        <w:rPr>
          <w:iCs/>
          <w:sz w:val="24"/>
          <w:szCs w:val="24"/>
        </w:rPr>
        <w:t>ПАО «МРСК Центра».</w:t>
      </w:r>
      <w:r w:rsidRPr="00DC2EAF">
        <w:rPr>
          <w:rStyle w:val="aa"/>
          <w:sz w:val="24"/>
          <w:szCs w:val="24"/>
        </w:rPr>
        <w:t xml:space="preserve"> </w:t>
      </w:r>
      <w:bookmarkEnd w:id="15"/>
    </w:p>
    <w:p w:rsidR="008C4223" w:rsidRPr="00DC2EAF"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C2EAF">
        <w:rPr>
          <w:sz w:val="24"/>
          <w:szCs w:val="24"/>
        </w:rPr>
        <w:t>Предмет З</w:t>
      </w:r>
      <w:r w:rsidR="00717F60" w:rsidRPr="00DC2EAF">
        <w:rPr>
          <w:sz w:val="24"/>
          <w:szCs w:val="24"/>
        </w:rPr>
        <w:t>апроса предложений</w:t>
      </w:r>
      <w:r w:rsidR="00702B2C" w:rsidRPr="00DC2EAF">
        <w:rPr>
          <w:sz w:val="24"/>
          <w:szCs w:val="24"/>
        </w:rPr>
        <w:t>:</w:t>
      </w:r>
      <w:bookmarkEnd w:id="16"/>
      <w:r w:rsidR="00DC2EAF" w:rsidRPr="00DC2EAF">
        <w:rPr>
          <w:sz w:val="24"/>
          <w:szCs w:val="24"/>
        </w:rPr>
        <w:t xml:space="preserve"> </w:t>
      </w:r>
    </w:p>
    <w:p w:rsidR="00A40714" w:rsidRPr="00DC2EA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C2EAF">
        <w:rPr>
          <w:b/>
          <w:sz w:val="24"/>
          <w:szCs w:val="24"/>
          <w:u w:val="single"/>
        </w:rPr>
        <w:t>Лот №1:</w:t>
      </w:r>
      <w:r w:rsidR="00717F60" w:rsidRPr="00DC2EAF">
        <w:rPr>
          <w:sz w:val="24"/>
          <w:szCs w:val="24"/>
        </w:rPr>
        <w:t xml:space="preserve"> право заключения </w:t>
      </w:r>
      <w:r w:rsidR="00123C70" w:rsidRPr="00DC2EAF">
        <w:rPr>
          <w:sz w:val="24"/>
          <w:szCs w:val="24"/>
        </w:rPr>
        <w:t>Договор</w:t>
      </w:r>
      <w:r w:rsidR="00DC2EAF" w:rsidRPr="00DC2EAF">
        <w:rPr>
          <w:sz w:val="24"/>
          <w:szCs w:val="24"/>
        </w:rPr>
        <w:t xml:space="preserve">а </w:t>
      </w:r>
      <w:bookmarkEnd w:id="17"/>
      <w:r w:rsidR="00C64681" w:rsidRPr="00C64681">
        <w:rPr>
          <w:sz w:val="24"/>
          <w:szCs w:val="24"/>
        </w:rPr>
        <w:t>поставки оборудования связи для нужд ПАО «МРСК Центра» (филиала «Брянскэнерго»)</w:t>
      </w:r>
      <w:r w:rsidR="00702B2C" w:rsidRPr="00DC2EAF">
        <w:rPr>
          <w:sz w:val="24"/>
          <w:szCs w:val="24"/>
        </w:rPr>
        <w:t>.</w:t>
      </w:r>
    </w:p>
    <w:p w:rsidR="008C4223" w:rsidRDefault="008C4223" w:rsidP="00E722B6">
      <w:pPr>
        <w:keepNext/>
        <w:autoSpaceDE w:val="0"/>
        <w:autoSpaceDN w:val="0"/>
        <w:spacing w:line="264" w:lineRule="auto"/>
        <w:ind w:firstLine="540"/>
        <w:rPr>
          <w:sz w:val="24"/>
          <w:szCs w:val="24"/>
        </w:rPr>
      </w:pPr>
      <w:r w:rsidRPr="00DC2EAF">
        <w:rPr>
          <w:sz w:val="24"/>
          <w:szCs w:val="24"/>
        </w:rPr>
        <w:t xml:space="preserve">Количество лотов: </w:t>
      </w:r>
      <w:r w:rsidRPr="00DC2EAF">
        <w:rPr>
          <w:b/>
          <w:sz w:val="24"/>
          <w:szCs w:val="24"/>
        </w:rPr>
        <w:t>1 (один)</w:t>
      </w:r>
      <w:r w:rsidRPr="00DC2EAF">
        <w:rPr>
          <w:sz w:val="24"/>
          <w:szCs w:val="24"/>
        </w:rPr>
        <w:t>.</w:t>
      </w:r>
    </w:p>
    <w:p w:rsidR="00DC2EAF" w:rsidRPr="00DC2EAF" w:rsidRDefault="00DC2EAF" w:rsidP="00E722B6">
      <w:pPr>
        <w:keepNext/>
        <w:autoSpaceDE w:val="0"/>
        <w:autoSpaceDN w:val="0"/>
        <w:spacing w:line="264" w:lineRule="auto"/>
        <w:ind w:firstLine="540"/>
        <w:rPr>
          <w:i/>
          <w:sz w:val="24"/>
          <w:szCs w:val="24"/>
          <w:lang w:eastAsia="ru-RU"/>
        </w:rPr>
      </w:pPr>
      <w:r w:rsidRPr="00DC2EAF">
        <w:rPr>
          <w:i/>
          <w:sz w:val="24"/>
          <w:szCs w:val="24"/>
          <w:lang w:eastAsia="ru-RU"/>
        </w:rPr>
        <w:t>Участник самостоятельно, в рамках своей Заявки формирует стоимость предлагаемой к поставке продукции, закупаемой через заводы-изготовителей либо их дилеров, и несет ответственность за ее обоснованность перед Организатором и Заказчиком.</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C64681">
        <w:rPr>
          <w:sz w:val="24"/>
          <w:szCs w:val="24"/>
        </w:rPr>
        <w:t>поставок</w:t>
      </w:r>
      <w:r w:rsidRPr="00382A07">
        <w:rPr>
          <w:sz w:val="24"/>
          <w:szCs w:val="24"/>
        </w:rPr>
        <w:t xml:space="preserve"> не допускается.</w:t>
      </w:r>
    </w:p>
    <w:p w:rsidR="00717F60" w:rsidRPr="00DC2EAF"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DC2EAF">
        <w:rPr>
          <w:sz w:val="24"/>
          <w:szCs w:val="24"/>
        </w:rPr>
        <w:t xml:space="preserve">выполнения </w:t>
      </w:r>
      <w:r w:rsidR="00702B2C" w:rsidRPr="00DC2EAF">
        <w:rPr>
          <w:sz w:val="24"/>
          <w:szCs w:val="24"/>
        </w:rPr>
        <w:t>поставок</w:t>
      </w:r>
      <w:r w:rsidR="00717F60" w:rsidRPr="00DC2EAF">
        <w:rPr>
          <w:sz w:val="24"/>
          <w:szCs w:val="24"/>
        </w:rPr>
        <w:t xml:space="preserve">: </w:t>
      </w:r>
      <w:r w:rsidR="00C64681" w:rsidRPr="00C64681">
        <w:rPr>
          <w:b/>
          <w:sz w:val="24"/>
          <w:szCs w:val="24"/>
        </w:rPr>
        <w:t>с «01» августа 2017 года по «31» декабря 2017 года</w:t>
      </w:r>
      <w:r w:rsidR="00717F60" w:rsidRPr="00DC2EAF">
        <w:rPr>
          <w:sz w:val="24"/>
          <w:szCs w:val="24"/>
        </w:rPr>
        <w:t>.</w:t>
      </w:r>
      <w:bookmarkEnd w:id="19"/>
    </w:p>
    <w:p w:rsidR="002A47D1" w:rsidRPr="00DC2EAF" w:rsidRDefault="002A47D1" w:rsidP="00DC2EA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C2EAF">
        <w:rPr>
          <w:sz w:val="24"/>
          <w:szCs w:val="24"/>
        </w:rPr>
        <w:t xml:space="preserve">Отгрузочные реквизиты/базис поставки: </w:t>
      </w:r>
      <w:r w:rsidR="008D2928" w:rsidRPr="00DC2EAF">
        <w:rPr>
          <w:sz w:val="24"/>
          <w:szCs w:val="24"/>
        </w:rPr>
        <w:t xml:space="preserve">на условиях DDP (Согласно ИНКОТЕРМС </w:t>
      </w:r>
      <w:r w:rsidR="00DA1402" w:rsidRPr="00DC2EAF">
        <w:rPr>
          <w:sz w:val="24"/>
          <w:szCs w:val="24"/>
        </w:rPr>
        <w:t>2010</w:t>
      </w:r>
      <w:r w:rsidR="008D2928" w:rsidRPr="00DC2EAF">
        <w:rPr>
          <w:sz w:val="24"/>
          <w:szCs w:val="24"/>
        </w:rPr>
        <w:t>) по адрес</w:t>
      </w:r>
      <w:r w:rsidR="00DC2EAF">
        <w:rPr>
          <w:sz w:val="24"/>
          <w:szCs w:val="24"/>
        </w:rPr>
        <w:t>у</w:t>
      </w:r>
      <w:r w:rsidR="008D2928" w:rsidRPr="00DC2EAF">
        <w:rPr>
          <w:sz w:val="24"/>
          <w:szCs w:val="24"/>
        </w:rPr>
        <w:t xml:space="preserve"> филиал</w:t>
      </w:r>
      <w:r w:rsidR="00DC2EAF">
        <w:rPr>
          <w:sz w:val="24"/>
          <w:szCs w:val="24"/>
        </w:rPr>
        <w:t>а</w:t>
      </w:r>
      <w:r w:rsidR="008D2928" w:rsidRPr="00DC2EAF">
        <w:rPr>
          <w:sz w:val="24"/>
          <w:szCs w:val="24"/>
        </w:rPr>
        <w:t xml:space="preserve"> ПАО «МРСК Центра»:</w:t>
      </w:r>
      <w:bookmarkEnd w:id="20"/>
      <w:r w:rsidR="002556E6" w:rsidRPr="00DC2EAF">
        <w:rPr>
          <w:sz w:val="24"/>
          <w:szCs w:val="24"/>
        </w:rPr>
        <w:t xml:space="preserve"> </w:t>
      </w:r>
      <w:r w:rsidR="008D2928" w:rsidRPr="00DC2EAF">
        <w:rPr>
          <w:sz w:val="24"/>
          <w:szCs w:val="24"/>
        </w:rPr>
        <w:t>«Бр</w:t>
      </w:r>
      <w:r w:rsidR="00DC2EAF">
        <w:rPr>
          <w:sz w:val="24"/>
          <w:szCs w:val="24"/>
        </w:rPr>
        <w:t>янскэнерго», РФ, г. Брянск, пр-</w:t>
      </w:r>
      <w:r w:rsidR="008D2928" w:rsidRPr="00DC2EAF">
        <w:rPr>
          <w:sz w:val="24"/>
          <w:szCs w:val="24"/>
        </w:rPr>
        <w:t xml:space="preserve">т  Московский, </w:t>
      </w:r>
      <w:r w:rsidR="00DC2EAF">
        <w:rPr>
          <w:sz w:val="24"/>
          <w:szCs w:val="24"/>
        </w:rPr>
        <w:t xml:space="preserve">д. </w:t>
      </w:r>
      <w:r w:rsidR="008D2928" w:rsidRPr="00DC2EAF">
        <w:rPr>
          <w:sz w:val="24"/>
          <w:szCs w:val="24"/>
        </w:rPr>
        <w:t>43 (Центральный с</w:t>
      </w:r>
      <w:r w:rsidR="00DC2EAF" w:rsidRPr="00DC2EAF">
        <w:rPr>
          <w:sz w:val="24"/>
          <w:szCs w:val="24"/>
        </w:rPr>
        <w:t>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647178">
        <w:rPr>
          <w:iCs/>
          <w:sz w:val="24"/>
          <w:szCs w:val="24"/>
        </w:rPr>
        <w:t>рабочих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w:t>
      </w:r>
      <w:r w:rsidRPr="00382A07">
        <w:rPr>
          <w:sz w:val="24"/>
          <w:szCs w:val="24"/>
        </w:rPr>
        <w:lastRenderedPageBreak/>
        <w:t>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lastRenderedPageBreak/>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2B4AD6"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r w:rsidRPr="002B4AD6">
        <w:rPr>
          <w:bCs w:val="0"/>
          <w:sz w:val="24"/>
          <w:szCs w:val="24"/>
        </w:rPr>
        <w:t xml:space="preserve">Начальная (максимальная) цена </w:t>
      </w:r>
      <w:r w:rsidR="00123C70" w:rsidRPr="002B4AD6">
        <w:rPr>
          <w:bCs w:val="0"/>
          <w:sz w:val="24"/>
          <w:szCs w:val="24"/>
        </w:rPr>
        <w:t>Договор</w:t>
      </w:r>
      <w:r w:rsidRPr="002B4AD6">
        <w:rPr>
          <w:bCs w:val="0"/>
          <w:sz w:val="24"/>
          <w:szCs w:val="24"/>
        </w:rPr>
        <w:t>а</w:t>
      </w:r>
      <w:r w:rsidR="00216641" w:rsidRPr="002B4AD6">
        <w:rPr>
          <w:bCs w:val="0"/>
          <w:sz w:val="24"/>
          <w:szCs w:val="24"/>
        </w:rPr>
        <w:t>:</w:t>
      </w:r>
      <w:bookmarkEnd w:id="305"/>
      <w:r w:rsidR="001C41E9" w:rsidRPr="002B4AD6">
        <w:rPr>
          <w:bCs w:val="0"/>
          <w:sz w:val="24"/>
          <w:szCs w:val="24"/>
        </w:rPr>
        <w:t xml:space="preserve"> </w:t>
      </w:r>
      <w:r w:rsidR="002B4AD6" w:rsidRPr="002B4AD6">
        <w:rPr>
          <w:rFonts w:eastAsia="Calibri"/>
          <w:b/>
          <w:sz w:val="24"/>
          <w:szCs w:val="24"/>
          <w:lang w:eastAsia="en-US"/>
        </w:rPr>
        <w:t>355 533</w:t>
      </w:r>
      <w:r w:rsidR="002B4AD6" w:rsidRPr="002B4AD6">
        <w:rPr>
          <w:rFonts w:eastAsia="Calibri"/>
          <w:sz w:val="24"/>
          <w:szCs w:val="24"/>
          <w:lang w:eastAsia="en-US"/>
        </w:rPr>
        <w:t xml:space="preserve"> (Триста пятьдесят пять тысяч пятьсот тридцать три) рубля 00 копеек РФ, без учета НДС; НДС составляет                           </w:t>
      </w:r>
      <w:r w:rsidR="002B4AD6" w:rsidRPr="002B4AD6">
        <w:rPr>
          <w:rFonts w:eastAsia="Calibri"/>
          <w:b/>
          <w:sz w:val="24"/>
          <w:szCs w:val="24"/>
          <w:lang w:eastAsia="en-US"/>
        </w:rPr>
        <w:t>63 995</w:t>
      </w:r>
      <w:r w:rsidR="002B4AD6" w:rsidRPr="002B4AD6">
        <w:rPr>
          <w:rFonts w:eastAsia="Calibri"/>
          <w:sz w:val="24"/>
          <w:szCs w:val="24"/>
          <w:lang w:eastAsia="en-US"/>
        </w:rPr>
        <w:t xml:space="preserve"> (Шестьдесят три тысячи девятьсот девяносто пять) рублей 94 копейки РФ;                                       </w:t>
      </w:r>
      <w:r w:rsidR="002B4AD6" w:rsidRPr="002B4AD6">
        <w:rPr>
          <w:rFonts w:eastAsia="Calibri"/>
          <w:b/>
          <w:sz w:val="24"/>
          <w:szCs w:val="24"/>
          <w:lang w:eastAsia="en-US"/>
        </w:rPr>
        <w:t>419 528</w:t>
      </w:r>
      <w:r w:rsidR="002B4AD6" w:rsidRPr="002B4AD6">
        <w:rPr>
          <w:rFonts w:eastAsia="Calibri"/>
          <w:sz w:val="24"/>
          <w:szCs w:val="24"/>
          <w:lang w:eastAsia="en-US"/>
        </w:rPr>
        <w:t xml:space="preserve"> (Четыреста девятнадцать тысяч пятьсот двадцать восемь) рублей 94 копейки РФ, с учетом НДС</w:t>
      </w:r>
      <w:r w:rsidR="001C41E9" w:rsidRPr="002B4AD6">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0" w:name="_Ref93090116"/>
      <w:bookmarkStart w:id="321" w:name="_Ref191386482"/>
      <w:bookmarkStart w:id="322" w:name="_Ref440291364"/>
      <w:bookmarkEnd w:id="319"/>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0"/>
      <w:r w:rsidRPr="004A1A68">
        <w:rPr>
          <w:bCs w:val="0"/>
          <w:sz w:val="24"/>
          <w:szCs w:val="24"/>
        </w:rPr>
        <w:t>:</w:t>
      </w:r>
      <w:bookmarkStart w:id="323" w:name="_Ref306004833"/>
      <w:bookmarkEnd w:id="321"/>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E3CC7">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2"/>
      <w:bookmarkEnd w:id="323"/>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4"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4"/>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5" w:name="_Ref306032455"/>
      <w:r w:rsidRPr="00382A07">
        <w:rPr>
          <w:bCs w:val="0"/>
          <w:sz w:val="24"/>
          <w:szCs w:val="24"/>
        </w:rPr>
        <w:t xml:space="preserve">должен </w:t>
      </w:r>
      <w:bookmarkStart w:id="326"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5"/>
      <w:bookmarkEnd w:id="326"/>
    </w:p>
    <w:p w:rsidR="00717F60" w:rsidRPr="009343E5"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w:t>
      </w:r>
      <w:r w:rsidRPr="009343E5">
        <w:rPr>
          <w:bCs w:val="0"/>
          <w:sz w:val="24"/>
          <w:szCs w:val="24"/>
        </w:rPr>
        <w:t xml:space="preserve">открытии конкурсного производства, на имущество </w:t>
      </w:r>
      <w:r w:rsidR="009C744E" w:rsidRPr="009343E5">
        <w:rPr>
          <w:bCs w:val="0"/>
          <w:sz w:val="24"/>
          <w:szCs w:val="24"/>
        </w:rPr>
        <w:t>Участник</w:t>
      </w:r>
      <w:r w:rsidR="00D4486F" w:rsidRPr="009343E5">
        <w:rPr>
          <w:bCs w:val="0"/>
          <w:sz w:val="24"/>
          <w:szCs w:val="24"/>
        </w:rPr>
        <w:t>а</w:t>
      </w:r>
      <w:r w:rsidRPr="009343E5">
        <w:rPr>
          <w:bCs w:val="0"/>
          <w:sz w:val="24"/>
          <w:szCs w:val="24"/>
        </w:rPr>
        <w:t xml:space="preserve"> не должен быть наложен арест, </w:t>
      </w:r>
      <w:r w:rsidRPr="009343E5">
        <w:rPr>
          <w:sz w:val="24"/>
          <w:szCs w:val="24"/>
          <w:lang w:eastAsia="ru-RU"/>
        </w:rPr>
        <w:t>экономическая</w:t>
      </w:r>
      <w:r w:rsidRPr="009343E5">
        <w:rPr>
          <w:bCs w:val="0"/>
          <w:sz w:val="24"/>
          <w:szCs w:val="24"/>
        </w:rPr>
        <w:t xml:space="preserve"> деятельность </w:t>
      </w:r>
      <w:r w:rsidR="009C744E" w:rsidRPr="009343E5">
        <w:rPr>
          <w:bCs w:val="0"/>
          <w:sz w:val="24"/>
          <w:szCs w:val="24"/>
        </w:rPr>
        <w:t>Участник</w:t>
      </w:r>
      <w:r w:rsidRPr="009343E5">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7"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7"/>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8"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29"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328"/>
      <w:bookmarkEnd w:id="329"/>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0"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1"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331"/>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2"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2"/>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3"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3"/>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4"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4"/>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5"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5"/>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6"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6"/>
    </w:p>
    <w:p w:rsidR="00717F60" w:rsidRPr="00382A07" w:rsidRDefault="00717F60" w:rsidP="00E71A48">
      <w:pPr>
        <w:pStyle w:val="3"/>
        <w:spacing w:line="264" w:lineRule="auto"/>
        <w:rPr>
          <w:szCs w:val="24"/>
        </w:rPr>
      </w:pPr>
      <w:bookmarkStart w:id="337" w:name="_Ref191386451"/>
      <w:bookmarkStart w:id="338" w:name="_Ref440271628"/>
      <w:bookmarkStart w:id="339" w:name="_Toc440357098"/>
      <w:bookmarkStart w:id="340" w:name="_Toc440359653"/>
      <w:bookmarkStart w:id="341" w:name="_Toc440632116"/>
      <w:bookmarkStart w:id="342" w:name="_Toc440875937"/>
      <w:bookmarkStart w:id="343" w:name="_Toc441130965"/>
      <w:bookmarkStart w:id="344" w:name="_Toc447269780"/>
      <w:bookmarkStart w:id="345" w:name="_Toc464120602"/>
      <w:bookmarkStart w:id="346" w:name="_Toc466970522"/>
      <w:bookmarkStart w:id="347" w:name="_Toc468462435"/>
      <w:bookmarkStart w:id="348" w:name="_Toc469482028"/>
      <w:bookmarkStart w:id="349" w:name="_Toc472411802"/>
      <w:r w:rsidRPr="00382A07">
        <w:rPr>
          <w:szCs w:val="24"/>
        </w:rPr>
        <w:t xml:space="preserve">Привлечение </w:t>
      </w:r>
      <w:bookmarkEnd w:id="337"/>
      <w:proofErr w:type="spellStart"/>
      <w:r w:rsidR="005B074F" w:rsidRPr="00382A07">
        <w:rPr>
          <w:szCs w:val="24"/>
        </w:rPr>
        <w:t>сопоставщиков</w:t>
      </w:r>
      <w:bookmarkEnd w:id="338"/>
      <w:bookmarkEnd w:id="339"/>
      <w:bookmarkEnd w:id="340"/>
      <w:bookmarkEnd w:id="341"/>
      <w:bookmarkEnd w:id="342"/>
      <w:bookmarkEnd w:id="343"/>
      <w:bookmarkEnd w:id="344"/>
      <w:bookmarkEnd w:id="345"/>
      <w:bookmarkEnd w:id="346"/>
      <w:bookmarkEnd w:id="347"/>
      <w:bookmarkEnd w:id="348"/>
      <w:bookmarkEnd w:id="349"/>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0" w:name="_Ref191386461"/>
      <w:bookmarkStart w:id="351" w:name="_Toc440357099"/>
      <w:bookmarkStart w:id="352" w:name="_Toc440359654"/>
      <w:bookmarkStart w:id="353" w:name="_Toc440632117"/>
      <w:bookmarkStart w:id="354" w:name="_Toc440875938"/>
      <w:bookmarkStart w:id="355" w:name="_Toc441130966"/>
      <w:bookmarkStart w:id="356" w:name="_Toc447269781"/>
      <w:bookmarkStart w:id="357" w:name="_Toc464120603"/>
      <w:bookmarkStart w:id="358" w:name="_Toc466970523"/>
      <w:bookmarkStart w:id="359" w:name="_Toc468462436"/>
      <w:bookmarkStart w:id="360" w:name="_Toc469482029"/>
      <w:bookmarkStart w:id="361"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0"/>
      <w:bookmarkEnd w:id="351"/>
      <w:bookmarkEnd w:id="352"/>
      <w:bookmarkEnd w:id="353"/>
      <w:bookmarkEnd w:id="354"/>
      <w:bookmarkEnd w:id="355"/>
      <w:bookmarkEnd w:id="356"/>
      <w:bookmarkEnd w:id="357"/>
      <w:bookmarkEnd w:id="358"/>
      <w:bookmarkEnd w:id="359"/>
      <w:bookmarkEnd w:id="360"/>
      <w:bookmarkEnd w:id="361"/>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2"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2"/>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3"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3"/>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4"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4"/>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5"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5"/>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6" w:name="_Ref306114966"/>
      <w:bookmarkStart w:id="367" w:name="_Toc440357100"/>
      <w:bookmarkStart w:id="368" w:name="_Toc440359655"/>
      <w:bookmarkStart w:id="369" w:name="_Toc440632118"/>
      <w:bookmarkStart w:id="370" w:name="_Toc440875939"/>
      <w:bookmarkStart w:id="371" w:name="_Toc441130967"/>
      <w:bookmarkStart w:id="372" w:name="_Toc447269782"/>
      <w:bookmarkStart w:id="373" w:name="_Toc464120604"/>
      <w:bookmarkStart w:id="374" w:name="_Toc466970524"/>
      <w:bookmarkStart w:id="375" w:name="_Toc468462437"/>
      <w:bookmarkStart w:id="376" w:name="_Toc469482030"/>
      <w:bookmarkStart w:id="377" w:name="_Toc472411804"/>
      <w:r w:rsidRPr="00382A07">
        <w:rPr>
          <w:szCs w:val="24"/>
        </w:rPr>
        <w:t>Разъяснение Документации по запросу предложений</w:t>
      </w:r>
      <w:bookmarkEnd w:id="366"/>
      <w:bookmarkEnd w:id="367"/>
      <w:bookmarkEnd w:id="368"/>
      <w:bookmarkEnd w:id="369"/>
      <w:bookmarkEnd w:id="370"/>
      <w:bookmarkEnd w:id="371"/>
      <w:bookmarkEnd w:id="372"/>
      <w:bookmarkEnd w:id="373"/>
      <w:bookmarkEnd w:id="374"/>
      <w:bookmarkEnd w:id="375"/>
      <w:bookmarkEnd w:id="376"/>
      <w:bookmarkEnd w:id="377"/>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8" w:name="_Toc440357101"/>
      <w:bookmarkStart w:id="379" w:name="_Toc440359656"/>
      <w:bookmarkStart w:id="380" w:name="_Toc440632119"/>
      <w:bookmarkStart w:id="381" w:name="_Toc440875940"/>
      <w:bookmarkStart w:id="382" w:name="_Ref440969765"/>
      <w:bookmarkStart w:id="383" w:name="_Toc441130968"/>
      <w:bookmarkStart w:id="384" w:name="_Toc447269783"/>
      <w:bookmarkStart w:id="385" w:name="_Toc464120605"/>
      <w:bookmarkStart w:id="386" w:name="_Toc466970525"/>
      <w:bookmarkStart w:id="387" w:name="_Toc468462438"/>
      <w:bookmarkStart w:id="388" w:name="_Toc469482031"/>
      <w:bookmarkStart w:id="389" w:name="_Toc472411805"/>
      <w:r w:rsidRPr="00382A07">
        <w:rPr>
          <w:szCs w:val="24"/>
        </w:rPr>
        <w:t>Внесение изменений в Документацию по запросу предложений.</w:t>
      </w:r>
      <w:bookmarkEnd w:id="378"/>
      <w:bookmarkEnd w:id="379"/>
      <w:bookmarkEnd w:id="380"/>
      <w:bookmarkEnd w:id="381"/>
      <w:bookmarkEnd w:id="382"/>
      <w:bookmarkEnd w:id="383"/>
      <w:bookmarkEnd w:id="384"/>
      <w:bookmarkEnd w:id="385"/>
      <w:bookmarkEnd w:id="386"/>
      <w:bookmarkEnd w:id="387"/>
      <w:bookmarkEnd w:id="388"/>
      <w:bookmarkEnd w:id="38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0" w:name="_Ref440289401"/>
      <w:bookmarkStart w:id="391" w:name="_Toc440357102"/>
      <w:bookmarkStart w:id="392" w:name="_Toc440359657"/>
      <w:bookmarkStart w:id="393" w:name="_Toc440632120"/>
      <w:bookmarkStart w:id="394" w:name="_Toc440875941"/>
      <w:bookmarkStart w:id="395" w:name="_Toc441130969"/>
      <w:bookmarkStart w:id="396" w:name="_Toc447269784"/>
      <w:bookmarkStart w:id="397" w:name="_Toc464120606"/>
      <w:bookmarkStart w:id="398" w:name="_Toc466970526"/>
      <w:bookmarkStart w:id="399" w:name="_Toc468462439"/>
      <w:bookmarkStart w:id="400" w:name="_Toc469482032"/>
      <w:bookmarkStart w:id="401" w:name="_Toc472411806"/>
      <w:r w:rsidRPr="00382A07">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bookmarkEnd w:id="400"/>
      <w:bookmarkEnd w:id="40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2" w:name="_Ref191386249"/>
    </w:p>
    <w:p w:rsidR="00AC1995" w:rsidRPr="00382A07" w:rsidRDefault="00AC1995" w:rsidP="00E71A48">
      <w:pPr>
        <w:pStyle w:val="3"/>
        <w:spacing w:line="264" w:lineRule="auto"/>
        <w:rPr>
          <w:szCs w:val="24"/>
          <w:lang w:eastAsia="ru-RU"/>
        </w:rPr>
      </w:pPr>
      <w:bookmarkStart w:id="403" w:name="_Toc299701566"/>
      <w:bookmarkStart w:id="404" w:name="_Ref306176386"/>
      <w:bookmarkStart w:id="405" w:name="_Ref440285128"/>
      <w:bookmarkStart w:id="406" w:name="_Toc440357103"/>
      <w:bookmarkStart w:id="407" w:name="_Toc440359658"/>
      <w:bookmarkStart w:id="408" w:name="_Toc440632121"/>
      <w:bookmarkStart w:id="409" w:name="_Toc440875942"/>
      <w:bookmarkStart w:id="410" w:name="_Toc441130970"/>
      <w:bookmarkStart w:id="411" w:name="_Toc447269785"/>
      <w:bookmarkStart w:id="412" w:name="_Toc464120607"/>
      <w:bookmarkStart w:id="413" w:name="_Toc466970527"/>
      <w:bookmarkStart w:id="414" w:name="_Toc468462440"/>
      <w:bookmarkStart w:id="415" w:name="_Toc469482033"/>
      <w:bookmarkStart w:id="416"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647178">
        <w:rPr>
          <w:bCs w:val="0"/>
          <w:sz w:val="24"/>
          <w:szCs w:val="24"/>
        </w:rPr>
        <w:t>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7"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7"/>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8"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8"/>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19" w:name="_Ref307586570"/>
      <w:r w:rsidRPr="00382A07">
        <w:rPr>
          <w:sz w:val="24"/>
          <w:szCs w:val="24"/>
        </w:rPr>
        <w:t>В соглашении о неустойке должно быть указано</w:t>
      </w:r>
      <w:bookmarkStart w:id="420"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19"/>
      <w:bookmarkEnd w:id="420"/>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1"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1"/>
      <w:r w:rsidR="00647178">
        <w:rPr>
          <w:sz w:val="24"/>
          <w:szCs w:val="24"/>
        </w:rPr>
        <w:t>3</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2" w:name="_Ref299109207"/>
      <w:bookmarkStart w:id="423"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2"/>
      <w:bookmarkEnd w:id="423"/>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lang w:eastAsia="ru-RU"/>
        </w:rPr>
        <w:t>5.12</w:t>
      </w:r>
      <w:r w:rsidR="00152F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152F2A">
        <w:fldChar w:fldCharType="begin"/>
      </w:r>
      <w:r w:rsidR="00152F2A">
        <w:instrText xml:space="preserve"> REF _Ref441574460 \r \h  \* MERGEFORMAT </w:instrText>
      </w:r>
      <w:r w:rsidR="00152F2A">
        <w:fldChar w:fldCharType="separate"/>
      </w:r>
      <w:r w:rsidR="00991C07" w:rsidRPr="00991C07">
        <w:rPr>
          <w:sz w:val="24"/>
          <w:szCs w:val="24"/>
          <w:lang w:eastAsia="ru-RU"/>
        </w:rPr>
        <w:t>5.13</w:t>
      </w:r>
      <w:r w:rsidR="00152F2A">
        <w:fldChar w:fldCharType="end"/>
      </w:r>
      <w:r w:rsidRPr="00382A07">
        <w:rPr>
          <w:sz w:val="24"/>
          <w:szCs w:val="24"/>
        </w:rPr>
        <w:t xml:space="preserve">), в срок не позднее даты и времени окончания приема заявок, указанных в пункте </w:t>
      </w:r>
      <w:r w:rsidR="00152F2A">
        <w:fldChar w:fldCharType="begin"/>
      </w:r>
      <w:r w:rsidR="00152F2A">
        <w:instrText xml:space="preserve"> REF _Ref440289953 \r \h  \* MERGEFORMAT </w:instrText>
      </w:r>
      <w:r w:rsidR="00152F2A">
        <w:fldChar w:fldCharType="separate"/>
      </w:r>
      <w:r w:rsidR="00991C07" w:rsidRPr="00991C07">
        <w:rPr>
          <w:sz w:val="24"/>
          <w:szCs w:val="24"/>
        </w:rPr>
        <w:t>3.4.1.3</w:t>
      </w:r>
      <w:r w:rsidR="00152F2A">
        <w:fldChar w:fldCharType="end"/>
      </w:r>
      <w:r w:rsidRPr="00382A07">
        <w:rPr>
          <w:sz w:val="24"/>
          <w:szCs w:val="24"/>
        </w:rPr>
        <w:t xml:space="preserve"> настоящей Документации, по адресу: </w:t>
      </w:r>
      <w:r w:rsidR="001C41E9" w:rsidRPr="007748CC">
        <w:rPr>
          <w:sz w:val="24"/>
          <w:szCs w:val="24"/>
        </w:rPr>
        <w:t xml:space="preserve">РФ, г. Брянск, ул. Советская, дом 35, </w:t>
      </w:r>
      <w:proofErr w:type="spellStart"/>
      <w:r w:rsidR="001C41E9" w:rsidRPr="007748CC">
        <w:rPr>
          <w:sz w:val="24"/>
          <w:szCs w:val="24"/>
        </w:rPr>
        <w:t>каб</w:t>
      </w:r>
      <w:proofErr w:type="spellEnd"/>
      <w:r w:rsidR="001C41E9" w:rsidRPr="007748CC">
        <w:rPr>
          <w:sz w:val="24"/>
          <w:szCs w:val="24"/>
        </w:rPr>
        <w:t>. №74, исполнительный сотрудник – Кузнецов Павел Николаевич, контактный телефон (4832) 67-23-68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4" w:name="_Ref442263553"/>
      <w:bookmarkStart w:id="425"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4"/>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fldChar w:fldCharType="begin"/>
      </w:r>
      <w:r w:rsidR="00152F2A">
        <w:instrText xml:space="preserve"> REF _Ref55335823 \r \h  \* MERGEFORMAT </w:instrText>
      </w:r>
      <w:r w:rsidR="00152F2A">
        <w:fldChar w:fldCharType="separate"/>
      </w:r>
      <w:r w:rsidR="00991C07" w:rsidRPr="00991C07">
        <w:rPr>
          <w:rFonts w:eastAsia="Calibri"/>
          <w:szCs w:val="24"/>
          <w:lang w:eastAsia="en-US"/>
        </w:rPr>
        <w:t>5.6</w:t>
      </w:r>
      <w:r w:rsidR="00152F2A">
        <w:fldChar w:fldCharType="end"/>
      </w:r>
      <w:r w:rsidRPr="00DB5A15">
        <w:rPr>
          <w:rFonts w:eastAsia="Calibri"/>
          <w:szCs w:val="24"/>
          <w:lang w:eastAsia="en-US"/>
        </w:rPr>
        <w:t xml:space="preserve">) Участник обязан направить на электронную почту </w:t>
      </w:r>
      <w:r w:rsidR="001C41E9"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1C41E9">
        <w:rPr>
          <w:rFonts w:eastAsia="Calibri"/>
          <w:szCs w:val="24"/>
          <w:lang w:eastAsia="en-US"/>
        </w:rPr>
        <w:t>Кузнецову Павлу Николаевичу</w:t>
      </w:r>
      <w:r w:rsidR="001C41E9" w:rsidRPr="00A666E0">
        <w:rPr>
          <w:rFonts w:eastAsia="Calibri"/>
          <w:szCs w:val="24"/>
          <w:lang w:eastAsia="en-US"/>
        </w:rPr>
        <w:t xml:space="preserve"> - контактный телефон (</w:t>
      </w:r>
      <w:r w:rsidR="001C41E9" w:rsidRPr="00D52ED1">
        <w:rPr>
          <w:szCs w:val="24"/>
        </w:rPr>
        <w:t>4832) 67-23-68</w:t>
      </w:r>
      <w:r w:rsidR="001C41E9" w:rsidRPr="00A666E0">
        <w:rPr>
          <w:rFonts w:eastAsia="Calibri"/>
          <w:szCs w:val="24"/>
          <w:lang w:eastAsia="en-US"/>
        </w:rPr>
        <w:t>, адрес</w:t>
      </w:r>
      <w:proofErr w:type="gramEnd"/>
      <w:r w:rsidR="001C41E9" w:rsidRPr="00A666E0">
        <w:rPr>
          <w:rFonts w:eastAsia="Calibri"/>
          <w:szCs w:val="24"/>
          <w:lang w:eastAsia="en-US"/>
        </w:rPr>
        <w:t xml:space="preserve"> электронной почты: </w:t>
      </w:r>
      <w:hyperlink r:id="rId34" w:history="1">
        <w:r w:rsidR="001C41E9"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6"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6"/>
    </w:p>
    <w:p w:rsidR="001C41E9" w:rsidRPr="00A666E0" w:rsidRDefault="001C41E9" w:rsidP="001C41E9">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1C41E9" w:rsidRPr="00A666E0" w:rsidRDefault="001C41E9" w:rsidP="001C41E9">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1C41E9" w:rsidRDefault="001C41E9" w:rsidP="001C41E9">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7" w:name="_Ref467569911"/>
      <w:r w:rsidRPr="00DB5A15">
        <w:rPr>
          <w:sz w:val="24"/>
          <w:szCs w:val="24"/>
        </w:rPr>
        <w:lastRenderedPageBreak/>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5"/>
      <w:bookmarkEnd w:id="427"/>
    </w:p>
    <w:p w:rsidR="00717F60" w:rsidRPr="00382A07" w:rsidRDefault="00717F60" w:rsidP="00E71A48">
      <w:pPr>
        <w:pStyle w:val="2"/>
        <w:tabs>
          <w:tab w:val="clear" w:pos="0"/>
          <w:tab w:val="clear" w:pos="1700"/>
          <w:tab w:val="num" w:pos="709"/>
        </w:tabs>
        <w:spacing w:line="264" w:lineRule="auto"/>
      </w:pPr>
      <w:bookmarkStart w:id="428" w:name="_Ref305973214"/>
      <w:bookmarkStart w:id="429" w:name="_Toc472411808"/>
      <w:r w:rsidRPr="00382A07">
        <w:t>Подача Заявок и их прием</w:t>
      </w:r>
      <w:bookmarkStart w:id="430" w:name="_Ref56229451"/>
      <w:bookmarkEnd w:id="402"/>
      <w:bookmarkEnd w:id="428"/>
      <w:bookmarkEnd w:id="429"/>
    </w:p>
    <w:p w:rsidR="00717F60" w:rsidRPr="00382A07" w:rsidRDefault="00717F60" w:rsidP="00E71A48">
      <w:pPr>
        <w:pStyle w:val="3"/>
        <w:spacing w:line="264" w:lineRule="auto"/>
        <w:rPr>
          <w:szCs w:val="24"/>
        </w:rPr>
      </w:pPr>
      <w:bookmarkStart w:id="431" w:name="_Toc439323707"/>
      <w:bookmarkStart w:id="432" w:name="_Toc440357105"/>
      <w:bookmarkStart w:id="433" w:name="_Toc440359660"/>
      <w:bookmarkStart w:id="434" w:name="_Toc440632123"/>
      <w:bookmarkStart w:id="435" w:name="_Toc440875944"/>
      <w:bookmarkStart w:id="436" w:name="_Toc441130972"/>
      <w:bookmarkStart w:id="437" w:name="_Toc447269787"/>
      <w:bookmarkStart w:id="438" w:name="_Toc464120609"/>
      <w:bookmarkStart w:id="439" w:name="_Toc466970529"/>
      <w:bookmarkStart w:id="440" w:name="_Toc468462442"/>
      <w:bookmarkStart w:id="441" w:name="_Toc469482035"/>
      <w:bookmarkStart w:id="442" w:name="_Toc472411809"/>
      <w:r w:rsidRPr="00382A07">
        <w:rPr>
          <w:szCs w:val="24"/>
        </w:rPr>
        <w:t>Подача Заявок через ЭТП</w:t>
      </w:r>
      <w:bookmarkEnd w:id="431"/>
      <w:bookmarkEnd w:id="432"/>
      <w:bookmarkEnd w:id="433"/>
      <w:bookmarkEnd w:id="434"/>
      <w:bookmarkEnd w:id="435"/>
      <w:bookmarkEnd w:id="436"/>
      <w:bookmarkEnd w:id="437"/>
      <w:bookmarkEnd w:id="438"/>
      <w:bookmarkEnd w:id="439"/>
      <w:bookmarkEnd w:id="440"/>
      <w:bookmarkEnd w:id="441"/>
      <w:bookmarkEnd w:id="442"/>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w:t>
      </w:r>
      <w:r w:rsidR="009343E5">
        <w:rPr>
          <w:bCs w:val="0"/>
          <w:sz w:val="24"/>
          <w:szCs w:val="24"/>
        </w:rPr>
        <w:t>все</w:t>
      </w:r>
      <w:r w:rsidRPr="00382A07">
        <w:rPr>
          <w:bCs w:val="0"/>
          <w:sz w:val="24"/>
          <w:szCs w:val="24"/>
        </w:rPr>
        <w:t xml:space="preserve"> файл</w:t>
      </w:r>
      <w:r w:rsidR="009343E5">
        <w:rPr>
          <w:bCs w:val="0"/>
          <w:sz w:val="24"/>
          <w:szCs w:val="24"/>
        </w:rPr>
        <w:t>ы</w:t>
      </w:r>
      <w:r w:rsidRPr="00382A07">
        <w:rPr>
          <w:bCs w:val="0"/>
          <w:sz w:val="24"/>
          <w:szCs w:val="24"/>
        </w:rPr>
        <w:t xml:space="preserve">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3" w:name="_Ref440289953"/>
      <w:r w:rsidRPr="00382A07">
        <w:rPr>
          <w:bCs w:val="0"/>
          <w:sz w:val="24"/>
          <w:szCs w:val="24"/>
        </w:rPr>
        <w:t>Заявк</w:t>
      </w:r>
      <w:r w:rsidR="00717F60" w:rsidRPr="00382A07">
        <w:rPr>
          <w:bCs w:val="0"/>
          <w:sz w:val="24"/>
          <w:szCs w:val="24"/>
        </w:rPr>
        <w:t xml:space="preserve">и на ЭТП </w:t>
      </w:r>
      <w:r w:rsidR="00717F60" w:rsidRPr="009343E5">
        <w:rPr>
          <w:bCs w:val="0"/>
          <w:sz w:val="24"/>
          <w:szCs w:val="24"/>
        </w:rPr>
        <w:t xml:space="preserve">могут быть поданы до </w:t>
      </w:r>
      <w:r w:rsidR="002B5044" w:rsidRPr="009343E5">
        <w:rPr>
          <w:b/>
          <w:bCs w:val="0"/>
          <w:sz w:val="24"/>
          <w:szCs w:val="24"/>
        </w:rPr>
        <w:t xml:space="preserve">12 часов 00 минут </w:t>
      </w:r>
      <w:r w:rsidR="002B4AD6">
        <w:rPr>
          <w:b/>
          <w:bCs w:val="0"/>
          <w:sz w:val="24"/>
          <w:szCs w:val="24"/>
        </w:rPr>
        <w:t>13</w:t>
      </w:r>
      <w:r w:rsidR="002B5044" w:rsidRPr="009343E5">
        <w:rPr>
          <w:b/>
          <w:bCs w:val="0"/>
          <w:sz w:val="24"/>
          <w:szCs w:val="24"/>
        </w:rPr>
        <w:t xml:space="preserve"> </w:t>
      </w:r>
      <w:r w:rsidR="002B4AD6">
        <w:rPr>
          <w:b/>
          <w:bCs w:val="0"/>
          <w:sz w:val="24"/>
          <w:szCs w:val="24"/>
        </w:rPr>
        <w:t>июня</w:t>
      </w:r>
      <w:bookmarkStart w:id="444" w:name="_GoBack"/>
      <w:bookmarkEnd w:id="444"/>
      <w:r w:rsidR="002B5044" w:rsidRPr="009343E5">
        <w:rPr>
          <w:b/>
          <w:bCs w:val="0"/>
          <w:sz w:val="24"/>
          <w:szCs w:val="24"/>
        </w:rPr>
        <w:t xml:space="preserve"> </w:t>
      </w:r>
      <w:r w:rsidR="004E638A" w:rsidRPr="009343E5">
        <w:rPr>
          <w:b/>
          <w:bCs w:val="0"/>
          <w:sz w:val="24"/>
          <w:szCs w:val="24"/>
        </w:rPr>
        <w:t>2017</w:t>
      </w:r>
      <w:r w:rsidR="002B5044" w:rsidRPr="009343E5">
        <w:rPr>
          <w:b/>
          <w:bCs w:val="0"/>
          <w:sz w:val="24"/>
          <w:szCs w:val="24"/>
        </w:rPr>
        <w:t xml:space="preserve"> года</w:t>
      </w:r>
      <w:r w:rsidR="00BC2634" w:rsidRPr="009343E5">
        <w:rPr>
          <w:b/>
          <w:bCs w:val="0"/>
          <w:sz w:val="24"/>
          <w:szCs w:val="24"/>
        </w:rPr>
        <w:t xml:space="preserve">, </w:t>
      </w:r>
      <w:r w:rsidR="00BC2634" w:rsidRPr="009343E5">
        <w:rPr>
          <w:bCs w:val="0"/>
          <w:sz w:val="24"/>
          <w:szCs w:val="24"/>
        </w:rPr>
        <w:t>при этом предложенная Участником</w:t>
      </w:r>
      <w:r w:rsidR="00BC2634" w:rsidRPr="00382A07">
        <w:rPr>
          <w:bCs w:val="0"/>
          <w:sz w:val="24"/>
          <w:szCs w:val="24"/>
        </w:rPr>
        <w:t xml:space="preserve">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3"/>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0"/>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lastRenderedPageBreak/>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lastRenderedPageBreak/>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w:t>
      </w:r>
      <w:r w:rsidRPr="001018D6">
        <w:rPr>
          <w:sz w:val="24"/>
          <w:szCs w:val="24"/>
        </w:rPr>
        <w:lastRenderedPageBreak/>
        <w:t>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9343E5">
        <w:rPr>
          <w:sz w:val="24"/>
          <w:szCs w:val="24"/>
        </w:rPr>
        <w:t>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52F2A">
        <w:fldChar w:fldCharType="begin"/>
      </w:r>
      <w:r w:rsidR="00152F2A">
        <w:instrText xml:space="preserve"> REF _Ref303251044 \r \h  \* MERGEFORMAT </w:instrText>
      </w:r>
      <w:r w:rsidR="00152F2A">
        <w:fldChar w:fldCharType="separate"/>
      </w:r>
      <w:r w:rsidR="00991C07" w:rsidRPr="001018D6">
        <w:rPr>
          <w:rFonts w:ascii="Times New Roman" w:hAnsi="Times New Roman" w:cs="Times New Roman"/>
          <w:sz w:val="24"/>
          <w:szCs w:val="24"/>
        </w:rPr>
        <w:t>3.10</w:t>
      </w:r>
      <w:r w:rsidR="00152F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w:t>
      </w:r>
      <w:r w:rsidRPr="00EB7A17">
        <w:rPr>
          <w:sz w:val="24"/>
          <w:szCs w:val="24"/>
        </w:rPr>
        <w:lastRenderedPageBreak/>
        <w:t>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w:t>
      </w:r>
      <w:r w:rsidRPr="00B32CC3">
        <w:rPr>
          <w:rFonts w:eastAsia="Times New Roman,Italic"/>
          <w:bCs/>
          <w:iCs/>
          <w:sz w:val="24"/>
          <w:szCs w:val="24"/>
        </w:rPr>
        <w:lastRenderedPageBreak/>
        <w:t xml:space="preserve">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lastRenderedPageBreak/>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w:t>
      </w:r>
      <w:r w:rsidRPr="001018D6">
        <w:rPr>
          <w:sz w:val="24"/>
          <w:szCs w:val="24"/>
        </w:rPr>
        <w:lastRenderedPageBreak/>
        <w:t xml:space="preserve">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382A07"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9343E5">
        <w:rPr>
          <w:b w:val="0"/>
          <w:szCs w:val="24"/>
        </w:rPr>
        <w:t>Лоту №1 (</w:t>
      </w:r>
      <w:r w:rsidR="00A154B7" w:rsidRPr="00382A07">
        <w:rPr>
          <w:b w:val="0"/>
          <w:szCs w:val="24"/>
        </w:rPr>
        <w:t xml:space="preserve">подраздел </w:t>
      </w:r>
      <w:r w:rsidR="00152F2A">
        <w:fldChar w:fldCharType="begin"/>
      </w:r>
      <w:r w:rsidR="00152F2A">
        <w:instrText xml:space="preserve"> REF _Ref440275279 \r \h  \* MERGEFORMAT </w:instrText>
      </w:r>
      <w:r w:rsidR="00152F2A">
        <w:fldChar w:fldCharType="separate"/>
      </w:r>
      <w:r w:rsidR="00991C07" w:rsidRPr="00991C07">
        <w:rPr>
          <w:b w:val="0"/>
          <w:szCs w:val="24"/>
        </w:rPr>
        <w:t>1.1.4</w:t>
      </w:r>
      <w:r w:rsidR="00152F2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2B5044" w:rsidRPr="00382A07" w:rsidRDefault="002B5044" w:rsidP="0021751A">
      <w:pPr>
        <w:pStyle w:val="2"/>
        <w:ind w:left="1701" w:hanging="1134"/>
      </w:pPr>
      <w:bookmarkStart w:id="655" w:name="_Ref194832984"/>
      <w:bookmarkStart w:id="656" w:name="_Ref197686508"/>
      <w:bookmarkStart w:id="657" w:name="_Toc423421727"/>
      <w:bookmarkStart w:id="658" w:name="_Toc472411832"/>
      <w:r w:rsidRPr="00382A07">
        <w:t>Требование к поставляемой продукции</w:t>
      </w:r>
      <w:bookmarkEnd w:id="655"/>
      <w:bookmarkEnd w:id="656"/>
      <w:bookmarkEnd w:id="657"/>
      <w:bookmarkEnd w:id="658"/>
    </w:p>
    <w:p w:rsidR="002B5044" w:rsidRPr="00382A07" w:rsidRDefault="0021751A" w:rsidP="002B5044">
      <w:pPr>
        <w:pStyle w:val="3"/>
        <w:ind w:left="0" w:firstLine="851"/>
        <w:jc w:val="both"/>
        <w:rPr>
          <w:b w:val="0"/>
          <w:szCs w:val="24"/>
        </w:rPr>
      </w:pPr>
      <w:bookmarkStart w:id="659" w:name="_Toc439166313"/>
      <w:bookmarkStart w:id="660" w:name="_Toc439170661"/>
      <w:bookmarkStart w:id="661" w:name="_Toc439172763"/>
      <w:bookmarkStart w:id="662" w:name="_Toc439173207"/>
      <w:bookmarkStart w:id="663" w:name="_Toc439238201"/>
      <w:bookmarkStart w:id="664" w:name="_Toc439252753"/>
      <w:bookmarkStart w:id="665" w:name="_Toc439323611"/>
      <w:bookmarkStart w:id="666" w:name="_Toc439323727"/>
      <w:bookmarkStart w:id="667" w:name="_Toc440357125"/>
      <w:bookmarkStart w:id="668" w:name="_Toc440359680"/>
      <w:bookmarkStart w:id="669" w:name="_Toc440632144"/>
      <w:bookmarkStart w:id="670" w:name="_Toc440875965"/>
      <w:bookmarkStart w:id="671" w:name="_Toc441130993"/>
      <w:bookmarkStart w:id="672" w:name="_Toc447269808"/>
      <w:bookmarkStart w:id="673" w:name="_Toc464120631"/>
      <w:bookmarkStart w:id="674" w:name="_Toc466970551"/>
      <w:bookmarkStart w:id="675" w:name="_Toc468462465"/>
      <w:bookmarkStart w:id="676" w:name="_Toc469482058"/>
      <w:bookmarkStart w:id="677" w:name="_Toc472411833"/>
      <w:bookmarkStart w:id="678" w:name="_Ref194833053"/>
      <w:bookmarkStart w:id="679" w:name="_Ref223496951"/>
      <w:bookmarkStart w:id="680"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2B5044" w:rsidRPr="00382A07" w:rsidRDefault="002B5044" w:rsidP="002B5044">
      <w:pPr>
        <w:pStyle w:val="3"/>
        <w:ind w:left="0" w:firstLine="851"/>
        <w:jc w:val="both"/>
        <w:rPr>
          <w:b w:val="0"/>
          <w:szCs w:val="24"/>
        </w:rPr>
      </w:pPr>
      <w:bookmarkStart w:id="681" w:name="_Toc439166314"/>
      <w:bookmarkStart w:id="682" w:name="_Toc439170662"/>
      <w:bookmarkStart w:id="683" w:name="_Toc439172764"/>
      <w:bookmarkStart w:id="684" w:name="_Toc439173208"/>
      <w:bookmarkStart w:id="685" w:name="_Toc439238202"/>
      <w:bookmarkStart w:id="686" w:name="_Toc439252754"/>
      <w:bookmarkStart w:id="687" w:name="_Toc439323612"/>
      <w:bookmarkStart w:id="688" w:name="_Toc439323728"/>
      <w:bookmarkStart w:id="689" w:name="_Toc440357126"/>
      <w:bookmarkStart w:id="690" w:name="_Toc440359681"/>
      <w:bookmarkStart w:id="691" w:name="_Toc440632145"/>
      <w:bookmarkStart w:id="692" w:name="_Toc440875966"/>
      <w:bookmarkStart w:id="693" w:name="_Toc441130994"/>
      <w:bookmarkStart w:id="694" w:name="_Toc447269809"/>
      <w:bookmarkStart w:id="695" w:name="_Toc464120632"/>
      <w:bookmarkStart w:id="696" w:name="_Toc466970552"/>
      <w:bookmarkStart w:id="697" w:name="_Toc468462466"/>
      <w:bookmarkStart w:id="698" w:name="_Toc469482059"/>
      <w:bookmarkStart w:id="699"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w:t>
      </w:r>
      <w:r w:rsidR="009343E5">
        <w:rPr>
          <w:b w:val="0"/>
          <w:szCs w:val="24"/>
          <w:lang w:eastAsia="ru-RU"/>
        </w:rPr>
        <w:t>людении требований Технического</w:t>
      </w:r>
      <w:r w:rsidR="003776BB" w:rsidRPr="00382A07">
        <w:rPr>
          <w:b w:val="0"/>
          <w:szCs w:val="24"/>
          <w:lang w:eastAsia="ru-RU"/>
        </w:rPr>
        <w:t xml:space="preserve"> задания Закупочная комиссия отклонит Заявку Участника</w:t>
      </w:r>
      <w:r w:rsidRPr="00382A07">
        <w:rPr>
          <w:b w:val="0"/>
          <w:szCs w:val="24"/>
        </w:rPr>
        <w:t>.</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2B5044" w:rsidRPr="00382A07" w:rsidRDefault="002B5044" w:rsidP="0021751A">
      <w:pPr>
        <w:pStyle w:val="2"/>
        <w:ind w:left="1701" w:hanging="1134"/>
      </w:pPr>
      <w:bookmarkStart w:id="700" w:name="_Ref247513861"/>
      <w:bookmarkStart w:id="701" w:name="_Toc423421728"/>
      <w:bookmarkStart w:id="702" w:name="_Toc472411835"/>
      <w:r w:rsidRPr="00382A07">
        <w:t xml:space="preserve">Требование к </w:t>
      </w:r>
      <w:r w:rsidR="0021751A" w:rsidRPr="00382A07">
        <w:t>Участник</w:t>
      </w:r>
      <w:r w:rsidRPr="00382A07">
        <w:t>у</w:t>
      </w:r>
      <w:bookmarkEnd w:id="678"/>
      <w:bookmarkEnd w:id="679"/>
      <w:bookmarkEnd w:id="680"/>
      <w:r w:rsidRPr="00382A07">
        <w:t>.</w:t>
      </w:r>
      <w:bookmarkEnd w:id="700"/>
      <w:bookmarkEnd w:id="701"/>
      <w:bookmarkEnd w:id="702"/>
    </w:p>
    <w:p w:rsidR="002B5044" w:rsidRPr="00382A07" w:rsidRDefault="002B5044" w:rsidP="002B5044">
      <w:pPr>
        <w:pStyle w:val="3"/>
        <w:ind w:left="0" w:firstLine="851"/>
        <w:jc w:val="both"/>
        <w:rPr>
          <w:b w:val="0"/>
          <w:szCs w:val="24"/>
        </w:rPr>
      </w:pPr>
      <w:bookmarkStart w:id="703" w:name="_Toc439166317"/>
      <w:bookmarkStart w:id="704" w:name="_Toc439170665"/>
      <w:bookmarkStart w:id="705" w:name="_Toc439172767"/>
      <w:bookmarkStart w:id="706" w:name="_Toc439173211"/>
      <w:bookmarkStart w:id="707" w:name="_Toc439238205"/>
      <w:bookmarkStart w:id="708" w:name="_Toc439252756"/>
      <w:bookmarkStart w:id="709" w:name="_Toc439323614"/>
      <w:bookmarkStart w:id="710" w:name="_Toc439323730"/>
      <w:bookmarkStart w:id="711" w:name="_Ref440292618"/>
      <w:bookmarkStart w:id="712" w:name="_Toc440357128"/>
      <w:bookmarkStart w:id="713" w:name="_Toc440359683"/>
      <w:bookmarkStart w:id="714" w:name="_Toc440632147"/>
      <w:bookmarkStart w:id="715" w:name="_Toc440875968"/>
      <w:bookmarkStart w:id="716" w:name="_Toc441130996"/>
      <w:bookmarkStart w:id="717" w:name="_Toc447269811"/>
      <w:bookmarkStart w:id="718" w:name="_Toc464120634"/>
      <w:bookmarkStart w:id="719" w:name="_Toc466970554"/>
      <w:bookmarkStart w:id="720" w:name="_Toc468462468"/>
      <w:bookmarkStart w:id="721" w:name="_Toc469482061"/>
      <w:bookmarkStart w:id="722"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2B5044" w:rsidRPr="00382A07" w:rsidRDefault="002B5044" w:rsidP="002B5044">
      <w:pPr>
        <w:pStyle w:val="3"/>
        <w:ind w:left="0" w:firstLine="851"/>
        <w:jc w:val="both"/>
        <w:rPr>
          <w:b w:val="0"/>
          <w:szCs w:val="24"/>
        </w:rPr>
      </w:pPr>
      <w:bookmarkStart w:id="723" w:name="_Toc439166318"/>
      <w:bookmarkStart w:id="724" w:name="_Toc439170666"/>
      <w:bookmarkStart w:id="725" w:name="_Toc439172768"/>
      <w:bookmarkStart w:id="726" w:name="_Toc439173212"/>
      <w:bookmarkStart w:id="727" w:name="_Toc439238206"/>
      <w:bookmarkStart w:id="728" w:name="_Toc439252757"/>
      <w:bookmarkStart w:id="729" w:name="_Toc439323615"/>
      <w:bookmarkStart w:id="730" w:name="_Toc439323731"/>
      <w:bookmarkStart w:id="731" w:name="_Toc440357129"/>
      <w:bookmarkStart w:id="732" w:name="_Toc440359684"/>
      <w:bookmarkStart w:id="733" w:name="_Toc440632148"/>
      <w:bookmarkStart w:id="734" w:name="_Toc440875969"/>
      <w:bookmarkStart w:id="735" w:name="_Toc441130997"/>
      <w:bookmarkStart w:id="736" w:name="_Toc447269812"/>
      <w:bookmarkStart w:id="737" w:name="_Toc464120635"/>
      <w:bookmarkStart w:id="738" w:name="_Toc466970555"/>
      <w:bookmarkStart w:id="739" w:name="_Toc468462469"/>
      <w:bookmarkStart w:id="740" w:name="_Toc469482062"/>
      <w:bookmarkStart w:id="741"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rsidR="00953987" w:rsidRPr="00382A07" w:rsidRDefault="00953987" w:rsidP="00953987">
      <w:pPr>
        <w:pStyle w:val="2"/>
        <w:ind w:left="1701" w:hanging="1134"/>
        <w:rPr>
          <w:b w:val="0"/>
        </w:rPr>
      </w:pPr>
      <w:bookmarkStart w:id="742" w:name="_Toc461808930"/>
      <w:bookmarkStart w:id="743" w:name="_Toc472411841"/>
      <w:bookmarkEnd w:id="593"/>
      <w:bookmarkEnd w:id="594"/>
      <w:r w:rsidRPr="00382A07">
        <w:t>Альтернативные предложения</w:t>
      </w:r>
      <w:bookmarkStart w:id="744" w:name="_Ref56252639"/>
      <w:bookmarkEnd w:id="742"/>
      <w:bookmarkEnd w:id="743"/>
    </w:p>
    <w:p w:rsidR="00953987" w:rsidRPr="00382A07" w:rsidRDefault="00953987" w:rsidP="00953987">
      <w:pPr>
        <w:pStyle w:val="3"/>
        <w:ind w:left="0" w:firstLine="851"/>
        <w:jc w:val="both"/>
        <w:rPr>
          <w:b w:val="0"/>
          <w:szCs w:val="24"/>
        </w:rPr>
      </w:pPr>
      <w:bookmarkStart w:id="745" w:name="_Toc461808802"/>
      <w:bookmarkStart w:id="746" w:name="_Toc461808931"/>
      <w:bookmarkStart w:id="747" w:name="_Toc464120640"/>
      <w:bookmarkStart w:id="748" w:name="_Toc466970560"/>
      <w:bookmarkStart w:id="749" w:name="_Toc468462474"/>
      <w:bookmarkStart w:id="750" w:name="_Toc469482067"/>
      <w:bookmarkStart w:id="75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44"/>
      <w:bookmarkEnd w:id="745"/>
      <w:bookmarkEnd w:id="746"/>
      <w:bookmarkEnd w:id="747"/>
      <w:bookmarkEnd w:id="748"/>
      <w:bookmarkEnd w:id="749"/>
      <w:bookmarkEnd w:id="750"/>
      <w:bookmarkEnd w:id="75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52" w:name="_Ref440270602"/>
      <w:bookmarkStart w:id="753" w:name="_Toc472411843"/>
      <w:bookmarkEnd w:id="5"/>
      <w:bookmarkEnd w:id="563"/>
      <w:r w:rsidRPr="00382A07">
        <w:rPr>
          <w:szCs w:val="24"/>
        </w:rPr>
        <w:lastRenderedPageBreak/>
        <w:t>Образцы основных форм документов, включаемых в Заявку</w:t>
      </w:r>
      <w:bookmarkEnd w:id="752"/>
      <w:bookmarkEnd w:id="753"/>
      <w:r w:rsidRPr="00382A07">
        <w:rPr>
          <w:szCs w:val="24"/>
        </w:rPr>
        <w:t xml:space="preserve"> </w:t>
      </w:r>
    </w:p>
    <w:p w:rsidR="004F4D80" w:rsidRPr="00382A07" w:rsidRDefault="004F4D80" w:rsidP="004F4D80">
      <w:pPr>
        <w:pStyle w:val="2"/>
      </w:pPr>
      <w:bookmarkStart w:id="754" w:name="_Ref55336310"/>
      <w:bookmarkStart w:id="755" w:name="_Toc57314672"/>
      <w:bookmarkStart w:id="756" w:name="_Toc69728986"/>
      <w:bookmarkStart w:id="757" w:name="_Toc98253919"/>
      <w:bookmarkStart w:id="758" w:name="_Toc165173847"/>
      <w:bookmarkStart w:id="759" w:name="_Toc423423667"/>
      <w:bookmarkStart w:id="760" w:name="_Toc472411844"/>
      <w:r w:rsidRPr="00382A07">
        <w:t xml:space="preserve">Письмо о подаче оферты </w:t>
      </w:r>
      <w:bookmarkStart w:id="761" w:name="_Ref22846535"/>
      <w:r w:rsidRPr="00382A07">
        <w:t>(</w:t>
      </w:r>
      <w:bookmarkEnd w:id="761"/>
      <w:r w:rsidRPr="00382A07">
        <w:t xml:space="preserve">форма </w:t>
      </w:r>
      <w:r w:rsidRPr="00382A07">
        <w:rPr>
          <w:noProof/>
        </w:rPr>
        <w:t>1</w:t>
      </w:r>
      <w:r w:rsidRPr="00382A07">
        <w:t>)</w:t>
      </w:r>
      <w:bookmarkEnd w:id="754"/>
      <w:bookmarkEnd w:id="755"/>
      <w:bookmarkEnd w:id="756"/>
      <w:bookmarkEnd w:id="757"/>
      <w:bookmarkEnd w:id="758"/>
      <w:bookmarkEnd w:id="759"/>
      <w:bookmarkEnd w:id="760"/>
    </w:p>
    <w:p w:rsidR="004F4D80" w:rsidRPr="00382A07" w:rsidRDefault="004F4D80" w:rsidP="004F4D80">
      <w:pPr>
        <w:pStyle w:val="3"/>
        <w:rPr>
          <w:szCs w:val="24"/>
        </w:rPr>
      </w:pPr>
      <w:bookmarkStart w:id="762" w:name="_Toc98253920"/>
      <w:bookmarkStart w:id="763" w:name="_Toc157248174"/>
      <w:bookmarkStart w:id="764" w:name="_Toc157496543"/>
      <w:bookmarkStart w:id="765" w:name="_Toc158206082"/>
      <w:bookmarkStart w:id="766" w:name="_Toc164057767"/>
      <w:bookmarkStart w:id="767" w:name="_Toc164137117"/>
      <w:bookmarkStart w:id="768" w:name="_Toc164161277"/>
      <w:bookmarkStart w:id="769" w:name="_Toc165173848"/>
      <w:bookmarkStart w:id="770" w:name="_Toc439170673"/>
      <w:bookmarkStart w:id="771" w:name="_Toc439172775"/>
      <w:bookmarkStart w:id="772" w:name="_Toc439173219"/>
      <w:bookmarkStart w:id="773" w:name="_Toc439238213"/>
      <w:bookmarkStart w:id="774" w:name="_Toc440357133"/>
      <w:bookmarkStart w:id="775" w:name="_Toc440359688"/>
      <w:bookmarkStart w:id="776" w:name="_Toc447269817"/>
      <w:bookmarkStart w:id="777" w:name="_Toc464120643"/>
      <w:bookmarkStart w:id="778" w:name="_Toc466970563"/>
      <w:bookmarkStart w:id="779" w:name="_Toc472411845"/>
      <w:r w:rsidRPr="00382A07">
        <w:rPr>
          <w:szCs w:val="24"/>
        </w:rPr>
        <w:t>Форма письма о подаче оферты</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8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009343E5">
              <w:t xml:space="preserve"> без НДС, </w:t>
            </w:r>
            <w:proofErr w:type="spellStart"/>
            <w:r w:rsidR="009343E5">
              <w:t>руб.РФ</w:t>
            </w:r>
            <w:proofErr w:type="spellEnd"/>
            <w:r w:rsidR="009343E5">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9343E5">
            <w:pPr>
              <w:spacing w:line="240" w:lineRule="auto"/>
              <w:ind w:right="-45" w:firstLine="0"/>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81" w:name="_Toc98253921"/>
      <w:bookmarkStart w:id="782" w:name="_Toc157248175"/>
      <w:bookmarkStart w:id="783" w:name="_Toc157496544"/>
      <w:bookmarkStart w:id="784" w:name="_Toc158206083"/>
      <w:bookmarkStart w:id="785" w:name="_Toc164057768"/>
      <w:bookmarkStart w:id="786" w:name="_Toc164137118"/>
      <w:bookmarkStart w:id="787" w:name="_Toc164161278"/>
      <w:bookmarkStart w:id="788" w:name="_Toc165173849"/>
      <w:r w:rsidRPr="00382A07">
        <w:rPr>
          <w:b/>
          <w:szCs w:val="24"/>
        </w:rPr>
        <w:br w:type="page"/>
      </w:r>
    </w:p>
    <w:p w:rsidR="004F4D80" w:rsidRPr="00382A07" w:rsidRDefault="004F4D80" w:rsidP="004F4D80">
      <w:pPr>
        <w:pStyle w:val="3"/>
        <w:rPr>
          <w:szCs w:val="24"/>
        </w:rPr>
      </w:pPr>
      <w:bookmarkStart w:id="789" w:name="_Toc439170674"/>
      <w:bookmarkStart w:id="790" w:name="_Toc439172776"/>
      <w:bookmarkStart w:id="791" w:name="_Toc439173220"/>
      <w:bookmarkStart w:id="792" w:name="_Toc439238214"/>
      <w:bookmarkStart w:id="793" w:name="_Toc439252762"/>
      <w:bookmarkStart w:id="794" w:name="_Toc439323736"/>
      <w:bookmarkStart w:id="795" w:name="_Toc440357134"/>
      <w:bookmarkStart w:id="796" w:name="_Toc440359689"/>
      <w:bookmarkStart w:id="797" w:name="_Toc440632153"/>
      <w:bookmarkStart w:id="798" w:name="_Toc440875973"/>
      <w:bookmarkStart w:id="799" w:name="_Toc441131001"/>
      <w:bookmarkStart w:id="800" w:name="_Toc447269818"/>
      <w:bookmarkStart w:id="801" w:name="_Toc464120644"/>
      <w:bookmarkStart w:id="802" w:name="_Toc466970564"/>
      <w:bookmarkStart w:id="803" w:name="_Toc472411846"/>
      <w:r w:rsidRPr="00382A07">
        <w:rPr>
          <w:szCs w:val="24"/>
        </w:rPr>
        <w:lastRenderedPageBreak/>
        <w:t>Инструкции по заполнению</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04" w:name="_Ref55335821"/>
      <w:bookmarkStart w:id="805" w:name="_Ref55336345"/>
      <w:bookmarkStart w:id="806" w:name="_Toc57314674"/>
      <w:bookmarkStart w:id="807" w:name="_Toc69728988"/>
      <w:bookmarkStart w:id="808" w:name="_Toc98253922"/>
      <w:bookmarkStart w:id="809" w:name="_Toc165173850"/>
      <w:r w:rsidRPr="00382A07">
        <w:br w:type="page"/>
      </w:r>
    </w:p>
    <w:p w:rsidR="00920CB0" w:rsidRPr="00382A07" w:rsidRDefault="00920CB0" w:rsidP="00920CB0">
      <w:pPr>
        <w:pStyle w:val="3"/>
        <w:rPr>
          <w:szCs w:val="24"/>
        </w:rPr>
      </w:pPr>
      <w:bookmarkStart w:id="810" w:name="_Ref440271964"/>
      <w:bookmarkStart w:id="811" w:name="_Toc440357135"/>
      <w:bookmarkStart w:id="812" w:name="_Toc440359690"/>
      <w:bookmarkStart w:id="813" w:name="_Toc472411847"/>
      <w:r w:rsidRPr="00382A07">
        <w:rPr>
          <w:szCs w:val="24"/>
        </w:rPr>
        <w:lastRenderedPageBreak/>
        <w:t>Антикоррупционные обязательства (Форма 1.1).</w:t>
      </w:r>
      <w:bookmarkEnd w:id="810"/>
      <w:bookmarkEnd w:id="811"/>
      <w:bookmarkEnd w:id="812"/>
      <w:bookmarkEnd w:id="813"/>
    </w:p>
    <w:p w:rsidR="00920CB0" w:rsidRPr="00382A07" w:rsidRDefault="00920CB0" w:rsidP="005E6E3C">
      <w:pPr>
        <w:pStyle w:val="3"/>
        <w:numPr>
          <w:ilvl w:val="3"/>
          <w:numId w:val="72"/>
        </w:numPr>
        <w:rPr>
          <w:szCs w:val="24"/>
        </w:rPr>
      </w:pPr>
      <w:bookmarkStart w:id="814" w:name="_Toc439238216"/>
      <w:bookmarkStart w:id="815" w:name="_Toc439252764"/>
      <w:bookmarkStart w:id="816" w:name="_Toc439323738"/>
      <w:bookmarkStart w:id="817" w:name="_Toc440357136"/>
      <w:bookmarkStart w:id="818" w:name="_Toc440359691"/>
      <w:bookmarkStart w:id="819" w:name="_Toc440632155"/>
      <w:bookmarkStart w:id="820" w:name="_Toc440875975"/>
      <w:bookmarkStart w:id="821" w:name="_Toc441131003"/>
      <w:bookmarkStart w:id="822" w:name="_Toc447269820"/>
      <w:bookmarkStart w:id="823" w:name="_Toc464120646"/>
      <w:bookmarkStart w:id="824" w:name="_Toc466970566"/>
      <w:bookmarkStart w:id="825" w:name="_Toc472411848"/>
      <w:r w:rsidRPr="00382A07">
        <w:rPr>
          <w:szCs w:val="24"/>
        </w:rPr>
        <w:t>Форма Антикоррупционных обязательств</w:t>
      </w:r>
      <w:bookmarkEnd w:id="814"/>
      <w:bookmarkEnd w:id="815"/>
      <w:bookmarkEnd w:id="816"/>
      <w:bookmarkEnd w:id="817"/>
      <w:bookmarkEnd w:id="818"/>
      <w:bookmarkEnd w:id="819"/>
      <w:bookmarkEnd w:id="820"/>
      <w:bookmarkEnd w:id="821"/>
      <w:bookmarkEnd w:id="822"/>
      <w:bookmarkEnd w:id="823"/>
      <w:bookmarkEnd w:id="824"/>
      <w:bookmarkEnd w:id="82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26" w:name="_Toc423423668"/>
      <w:bookmarkStart w:id="827" w:name="_Ref440271072"/>
      <w:bookmarkStart w:id="828" w:name="_Ref440273986"/>
      <w:bookmarkStart w:id="829" w:name="_Ref440274337"/>
      <w:bookmarkStart w:id="830" w:name="_Ref440274913"/>
      <w:bookmarkStart w:id="831" w:name="_Ref440284918"/>
      <w:bookmarkStart w:id="83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04"/>
      <w:bookmarkEnd w:id="805"/>
      <w:bookmarkEnd w:id="806"/>
      <w:bookmarkEnd w:id="807"/>
      <w:bookmarkEnd w:id="808"/>
      <w:bookmarkEnd w:id="809"/>
      <w:bookmarkEnd w:id="826"/>
      <w:bookmarkEnd w:id="827"/>
      <w:bookmarkEnd w:id="828"/>
      <w:bookmarkEnd w:id="829"/>
      <w:bookmarkEnd w:id="830"/>
      <w:bookmarkEnd w:id="831"/>
      <w:bookmarkEnd w:id="832"/>
    </w:p>
    <w:p w:rsidR="004F4D80" w:rsidRPr="00382A07" w:rsidRDefault="004F4D80" w:rsidP="004F4D80">
      <w:pPr>
        <w:pStyle w:val="3"/>
        <w:rPr>
          <w:szCs w:val="24"/>
        </w:rPr>
      </w:pPr>
      <w:bookmarkStart w:id="833" w:name="_Toc98253923"/>
      <w:bookmarkStart w:id="834" w:name="_Toc157248177"/>
      <w:bookmarkStart w:id="835" w:name="_Toc157496546"/>
      <w:bookmarkStart w:id="836" w:name="_Toc158206085"/>
      <w:bookmarkStart w:id="837" w:name="_Toc164057770"/>
      <w:bookmarkStart w:id="838" w:name="_Toc164137120"/>
      <w:bookmarkStart w:id="839" w:name="_Toc164161280"/>
      <w:bookmarkStart w:id="840" w:name="_Toc165173851"/>
      <w:bookmarkStart w:id="841" w:name="_Ref264038986"/>
      <w:bookmarkStart w:id="842" w:name="_Ref264359294"/>
      <w:bookmarkStart w:id="843" w:name="_Toc439170676"/>
      <w:bookmarkStart w:id="844" w:name="_Toc439172778"/>
      <w:bookmarkStart w:id="845" w:name="_Toc439173222"/>
      <w:bookmarkStart w:id="846" w:name="_Toc439238218"/>
      <w:bookmarkStart w:id="847" w:name="_Toc439252766"/>
      <w:bookmarkStart w:id="848" w:name="_Toc439323740"/>
      <w:bookmarkStart w:id="849" w:name="_Toc440357138"/>
      <w:bookmarkStart w:id="850" w:name="_Toc440359693"/>
      <w:bookmarkStart w:id="851" w:name="_Toc440632157"/>
      <w:bookmarkStart w:id="852" w:name="_Toc440875977"/>
      <w:bookmarkStart w:id="853" w:name="_Toc441131005"/>
      <w:bookmarkStart w:id="854" w:name="_Toc447269822"/>
      <w:bookmarkStart w:id="855" w:name="_Toc464120648"/>
      <w:bookmarkStart w:id="856" w:name="_Toc466970568"/>
      <w:bookmarkStart w:id="857" w:name="_Toc468462482"/>
      <w:bookmarkStart w:id="858" w:name="_Toc469482075"/>
      <w:bookmarkStart w:id="859" w:name="_Toc472411850"/>
      <w:r w:rsidRPr="00382A07">
        <w:rPr>
          <w:szCs w:val="24"/>
        </w:rPr>
        <w:t xml:space="preserve">Форма </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sidR="00492C8B" w:rsidRPr="00382A07">
        <w:rPr>
          <w:szCs w:val="24"/>
        </w:rPr>
        <w:t>Сводной таблицы стоимости</w:t>
      </w:r>
      <w:bookmarkEnd w:id="847"/>
      <w:bookmarkEnd w:id="848"/>
      <w:bookmarkEnd w:id="849"/>
      <w:bookmarkEnd w:id="850"/>
      <w:bookmarkEnd w:id="851"/>
      <w:bookmarkEnd w:id="852"/>
      <w:r w:rsidR="00F04258" w:rsidRPr="00382A07">
        <w:rPr>
          <w:bCs w:val="0"/>
          <w:szCs w:val="24"/>
        </w:rPr>
        <w:t xml:space="preserve"> поставок</w:t>
      </w:r>
      <w:bookmarkEnd w:id="853"/>
      <w:bookmarkEnd w:id="854"/>
      <w:bookmarkEnd w:id="855"/>
      <w:bookmarkEnd w:id="856"/>
      <w:bookmarkEnd w:id="857"/>
      <w:bookmarkEnd w:id="858"/>
      <w:bookmarkEnd w:id="85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60" w:name="_Toc176765534"/>
      <w:bookmarkStart w:id="861" w:name="_Toc198979983"/>
      <w:bookmarkStart w:id="862" w:name="_Toc217466315"/>
      <w:bookmarkStart w:id="863" w:name="_Toc217702856"/>
      <w:bookmarkStart w:id="864" w:name="_Toc233601974"/>
      <w:bookmarkStart w:id="865" w:name="_Toc263343460"/>
      <w:r w:rsidRPr="00382A07">
        <w:rPr>
          <w:b w:val="0"/>
          <w:szCs w:val="24"/>
        </w:rPr>
        <w:br w:type="page"/>
      </w:r>
      <w:bookmarkStart w:id="866" w:name="_Toc439170677"/>
      <w:bookmarkStart w:id="867" w:name="_Toc439172779"/>
      <w:bookmarkStart w:id="868" w:name="_Toc439173223"/>
      <w:bookmarkStart w:id="869" w:name="_Toc439238219"/>
      <w:bookmarkStart w:id="870" w:name="_Toc439252767"/>
      <w:bookmarkStart w:id="871" w:name="_Toc439323741"/>
      <w:bookmarkStart w:id="872" w:name="_Toc440357139"/>
      <w:bookmarkStart w:id="873" w:name="_Toc440359694"/>
      <w:bookmarkStart w:id="874" w:name="_Toc440632158"/>
      <w:bookmarkStart w:id="875" w:name="_Toc440875978"/>
      <w:bookmarkStart w:id="876" w:name="_Toc441131006"/>
      <w:bookmarkStart w:id="877" w:name="_Toc447269823"/>
      <w:bookmarkStart w:id="878" w:name="_Toc464120649"/>
      <w:bookmarkStart w:id="879" w:name="_Toc466970569"/>
      <w:bookmarkStart w:id="880" w:name="_Toc468462483"/>
      <w:bookmarkStart w:id="881" w:name="_Toc469482076"/>
      <w:bookmarkStart w:id="882" w:name="_Toc472411851"/>
      <w:r w:rsidRPr="00382A07">
        <w:rPr>
          <w:szCs w:val="24"/>
        </w:rPr>
        <w:lastRenderedPageBreak/>
        <w:t>Инструкции по заполнению</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3" w:name="_Ref86826666"/>
      <w:bookmarkStart w:id="884" w:name="_Toc90385112"/>
      <w:bookmarkStart w:id="885" w:name="_Toc98253925"/>
      <w:bookmarkStart w:id="886" w:name="_Toc165173853"/>
      <w:bookmarkStart w:id="887" w:name="_Toc423423669"/>
      <w:bookmarkStart w:id="888" w:name="_Toc472411852"/>
      <w:r w:rsidRPr="00382A07">
        <w:lastRenderedPageBreak/>
        <w:t xml:space="preserve">Техническое предложение (форма </w:t>
      </w:r>
      <w:r w:rsidRPr="00382A07">
        <w:rPr>
          <w:noProof/>
        </w:rPr>
        <w:t>3</w:t>
      </w:r>
      <w:r w:rsidRPr="00382A07">
        <w:t>)</w:t>
      </w:r>
      <w:bookmarkEnd w:id="883"/>
      <w:bookmarkEnd w:id="884"/>
      <w:bookmarkEnd w:id="885"/>
      <w:bookmarkEnd w:id="886"/>
      <w:bookmarkEnd w:id="887"/>
      <w:bookmarkEnd w:id="888"/>
    </w:p>
    <w:p w:rsidR="004F4D80" w:rsidRPr="00382A07" w:rsidRDefault="004F4D80" w:rsidP="004F4D80">
      <w:pPr>
        <w:pStyle w:val="3"/>
        <w:rPr>
          <w:szCs w:val="24"/>
        </w:rPr>
      </w:pPr>
      <w:bookmarkStart w:id="889" w:name="_Toc90385113"/>
      <w:bookmarkStart w:id="890" w:name="_Toc98253926"/>
      <w:bookmarkStart w:id="891" w:name="_Toc157248180"/>
      <w:bookmarkStart w:id="892" w:name="_Toc157496549"/>
      <w:bookmarkStart w:id="893" w:name="_Toc158206088"/>
      <w:bookmarkStart w:id="894" w:name="_Toc164057773"/>
      <w:bookmarkStart w:id="895" w:name="_Toc164137123"/>
      <w:bookmarkStart w:id="896" w:name="_Toc164161283"/>
      <w:bookmarkStart w:id="897" w:name="_Toc165173854"/>
      <w:bookmarkStart w:id="898" w:name="_Ref193690005"/>
      <w:bookmarkStart w:id="899" w:name="_Toc439170679"/>
      <w:bookmarkStart w:id="900" w:name="_Toc439172781"/>
      <w:bookmarkStart w:id="901" w:name="_Toc439173225"/>
      <w:bookmarkStart w:id="902" w:name="_Toc439238221"/>
      <w:bookmarkStart w:id="903" w:name="_Toc439252769"/>
      <w:bookmarkStart w:id="904" w:name="_Toc439323743"/>
      <w:bookmarkStart w:id="905" w:name="_Toc440357141"/>
      <w:bookmarkStart w:id="906" w:name="_Toc440359696"/>
      <w:bookmarkStart w:id="907" w:name="_Toc440632160"/>
      <w:bookmarkStart w:id="908" w:name="_Toc440875980"/>
      <w:bookmarkStart w:id="909" w:name="_Toc441131008"/>
      <w:bookmarkStart w:id="910" w:name="_Toc447269825"/>
      <w:bookmarkStart w:id="911" w:name="_Toc464120651"/>
      <w:bookmarkStart w:id="912" w:name="_Toc466970571"/>
      <w:bookmarkStart w:id="913" w:name="_Toc468462485"/>
      <w:bookmarkStart w:id="914" w:name="_Toc469482078"/>
      <w:bookmarkStart w:id="915" w:name="_Toc472411853"/>
      <w:r w:rsidRPr="00382A07">
        <w:rPr>
          <w:szCs w:val="24"/>
        </w:rPr>
        <w:t xml:space="preserve">Форма </w:t>
      </w:r>
      <w:bookmarkEnd w:id="889"/>
      <w:bookmarkEnd w:id="890"/>
      <w:bookmarkEnd w:id="891"/>
      <w:bookmarkEnd w:id="892"/>
      <w:bookmarkEnd w:id="893"/>
      <w:bookmarkEnd w:id="894"/>
      <w:bookmarkEnd w:id="895"/>
      <w:bookmarkEnd w:id="896"/>
      <w:bookmarkEnd w:id="897"/>
      <w:bookmarkEnd w:id="898"/>
      <w:r w:rsidRPr="00382A07">
        <w:rPr>
          <w:szCs w:val="24"/>
        </w:rPr>
        <w:t>технического предложения</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16" w:name="_Ref55335818"/>
      <w:bookmarkStart w:id="917" w:name="_Ref55336334"/>
      <w:bookmarkStart w:id="918" w:name="_Toc57314673"/>
      <w:bookmarkStart w:id="919" w:name="_Toc69728987"/>
      <w:bookmarkStart w:id="920" w:name="_Toc98253928"/>
      <w:bookmarkStart w:id="921" w:name="_Toc165173856"/>
      <w:bookmarkStart w:id="922" w:name="_Ref194749150"/>
      <w:bookmarkStart w:id="923" w:name="_Ref194750368"/>
      <w:bookmarkStart w:id="924" w:name="_Ref89649494"/>
      <w:bookmarkStart w:id="92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26" w:name="_Toc176765537"/>
      <w:bookmarkStart w:id="927" w:name="_Toc198979986"/>
      <w:bookmarkStart w:id="928" w:name="_Toc217466321"/>
      <w:bookmarkStart w:id="929" w:name="_Toc217702859"/>
      <w:bookmarkStart w:id="930" w:name="_Toc233601977"/>
      <w:bookmarkStart w:id="931" w:name="_Toc263343463"/>
      <w:bookmarkStart w:id="932" w:name="_Toc439170680"/>
      <w:bookmarkStart w:id="933" w:name="_Toc439172782"/>
      <w:bookmarkStart w:id="934" w:name="_Toc439173226"/>
      <w:bookmarkStart w:id="935" w:name="_Toc439238222"/>
      <w:bookmarkStart w:id="936" w:name="_Toc439252770"/>
      <w:bookmarkStart w:id="937" w:name="_Toc439323744"/>
      <w:bookmarkStart w:id="938" w:name="_Toc440357142"/>
      <w:bookmarkStart w:id="939" w:name="_Toc440359697"/>
      <w:bookmarkStart w:id="940" w:name="_Toc440632161"/>
      <w:bookmarkStart w:id="941" w:name="_Toc440875981"/>
      <w:bookmarkStart w:id="942" w:name="_Toc441131009"/>
      <w:bookmarkStart w:id="943" w:name="_Toc447269826"/>
      <w:bookmarkStart w:id="944" w:name="_Toc464120652"/>
      <w:bookmarkStart w:id="945" w:name="_Toc466970572"/>
      <w:bookmarkStart w:id="946" w:name="_Toc468462486"/>
      <w:bookmarkStart w:id="947" w:name="_Toc469482079"/>
      <w:bookmarkStart w:id="948" w:name="_Toc472411854"/>
      <w:r w:rsidRPr="00382A07">
        <w:rPr>
          <w:szCs w:val="24"/>
        </w:rPr>
        <w:t>Инструкции по заполнению</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4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0" w:name="_Toc423423670"/>
      <w:bookmarkStart w:id="951" w:name="_Ref440271036"/>
      <w:bookmarkStart w:id="952" w:name="_Ref440274366"/>
      <w:bookmarkStart w:id="953" w:name="_Ref440274902"/>
      <w:bookmarkStart w:id="954" w:name="_Ref440284947"/>
      <w:bookmarkStart w:id="95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16"/>
      <w:bookmarkEnd w:id="917"/>
      <w:bookmarkEnd w:id="918"/>
      <w:bookmarkEnd w:id="919"/>
      <w:bookmarkEnd w:id="920"/>
      <w:bookmarkEnd w:id="921"/>
      <w:bookmarkEnd w:id="922"/>
      <w:bookmarkEnd w:id="923"/>
      <w:bookmarkEnd w:id="949"/>
      <w:bookmarkEnd w:id="950"/>
      <w:bookmarkEnd w:id="951"/>
      <w:bookmarkEnd w:id="952"/>
      <w:bookmarkEnd w:id="953"/>
      <w:bookmarkEnd w:id="954"/>
      <w:bookmarkEnd w:id="955"/>
    </w:p>
    <w:p w:rsidR="004F4D80" w:rsidRPr="00382A07" w:rsidRDefault="004F4D80" w:rsidP="004F4D80">
      <w:pPr>
        <w:pStyle w:val="3"/>
        <w:rPr>
          <w:szCs w:val="24"/>
        </w:rPr>
      </w:pPr>
      <w:bookmarkStart w:id="956" w:name="_Toc98253929"/>
      <w:bookmarkStart w:id="957" w:name="_Toc157248183"/>
      <w:bookmarkStart w:id="958" w:name="_Toc157496552"/>
      <w:bookmarkStart w:id="959" w:name="_Toc158206091"/>
      <w:bookmarkStart w:id="960" w:name="_Toc164057776"/>
      <w:bookmarkStart w:id="961" w:name="_Toc164137126"/>
      <w:bookmarkStart w:id="962" w:name="_Toc164161286"/>
      <w:bookmarkStart w:id="963" w:name="_Toc165173857"/>
      <w:bookmarkStart w:id="964" w:name="_Toc439170682"/>
      <w:bookmarkStart w:id="965" w:name="_Toc439172784"/>
      <w:bookmarkStart w:id="966" w:name="_Toc439173228"/>
      <w:bookmarkStart w:id="967" w:name="_Toc439238224"/>
      <w:bookmarkStart w:id="968" w:name="_Toc439252772"/>
      <w:bookmarkStart w:id="969" w:name="_Toc439323746"/>
      <w:bookmarkStart w:id="970" w:name="_Toc440357144"/>
      <w:bookmarkStart w:id="971" w:name="_Toc440359699"/>
      <w:bookmarkStart w:id="972" w:name="_Toc440632163"/>
      <w:bookmarkStart w:id="973" w:name="_Toc440875983"/>
      <w:bookmarkStart w:id="974" w:name="_Toc441131011"/>
      <w:bookmarkStart w:id="975" w:name="_Toc447269828"/>
      <w:bookmarkStart w:id="976" w:name="_Toc464120654"/>
      <w:bookmarkStart w:id="977" w:name="_Toc466970574"/>
      <w:bookmarkStart w:id="978" w:name="_Toc468462488"/>
      <w:bookmarkStart w:id="979" w:name="_Toc469482081"/>
      <w:bookmarkStart w:id="980" w:name="_Toc472411856"/>
      <w:r w:rsidRPr="00382A07">
        <w:rPr>
          <w:szCs w:val="24"/>
        </w:rPr>
        <w:t xml:space="preserve">Форма </w:t>
      </w:r>
      <w:bookmarkEnd w:id="956"/>
      <w:r w:rsidRPr="00382A07">
        <w:rPr>
          <w:szCs w:val="24"/>
        </w:rPr>
        <w:t xml:space="preserve">графика </w:t>
      </w:r>
      <w:bookmarkEnd w:id="957"/>
      <w:bookmarkEnd w:id="958"/>
      <w:bookmarkEnd w:id="959"/>
      <w:bookmarkEnd w:id="960"/>
      <w:bookmarkEnd w:id="961"/>
      <w:bookmarkEnd w:id="962"/>
      <w:bookmarkEnd w:id="963"/>
      <w:bookmarkEnd w:id="964"/>
      <w:bookmarkEnd w:id="965"/>
      <w:bookmarkEnd w:id="966"/>
      <w:bookmarkEnd w:id="967"/>
      <w:bookmarkEnd w:id="968"/>
      <w:bookmarkEnd w:id="969"/>
      <w:r w:rsidR="00512B0F" w:rsidRPr="00382A07">
        <w:rPr>
          <w:szCs w:val="24"/>
        </w:rPr>
        <w:t>выполнения поставок</w:t>
      </w:r>
      <w:bookmarkEnd w:id="970"/>
      <w:bookmarkEnd w:id="971"/>
      <w:bookmarkEnd w:id="972"/>
      <w:bookmarkEnd w:id="973"/>
      <w:bookmarkEnd w:id="974"/>
      <w:bookmarkEnd w:id="975"/>
      <w:bookmarkEnd w:id="976"/>
      <w:bookmarkEnd w:id="977"/>
      <w:bookmarkEnd w:id="978"/>
      <w:bookmarkEnd w:id="979"/>
      <w:bookmarkEnd w:id="9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81" w:name="_Toc171070556"/>
      <w:bookmarkStart w:id="982" w:name="_Toc98253927"/>
      <w:bookmarkStart w:id="983" w:name="_Toc176605808"/>
      <w:bookmarkStart w:id="984" w:name="_Toc176611017"/>
      <w:bookmarkStart w:id="985" w:name="_Toc176611073"/>
      <w:bookmarkStart w:id="986" w:name="_Toc176668676"/>
      <w:bookmarkStart w:id="987" w:name="_Toc176684336"/>
      <w:bookmarkStart w:id="988" w:name="_Toc176746279"/>
      <w:bookmarkStart w:id="989" w:name="_Toc176747346"/>
      <w:bookmarkStart w:id="990" w:name="_Toc198979988"/>
      <w:bookmarkStart w:id="991" w:name="_Toc217466324"/>
      <w:bookmarkStart w:id="992" w:name="_Toc217702862"/>
      <w:bookmarkStart w:id="993" w:name="_Toc233601980"/>
      <w:bookmarkStart w:id="994" w:name="_Toc263343466"/>
      <w:r w:rsidRPr="00382A07">
        <w:rPr>
          <w:b w:val="0"/>
          <w:szCs w:val="24"/>
        </w:rPr>
        <w:br w:type="page"/>
      </w:r>
      <w:bookmarkStart w:id="995" w:name="_Toc439170683"/>
      <w:bookmarkStart w:id="996" w:name="_Toc439172785"/>
      <w:bookmarkStart w:id="997" w:name="_Toc439173229"/>
      <w:bookmarkStart w:id="998" w:name="_Toc439238225"/>
      <w:bookmarkStart w:id="999" w:name="_Toc439252773"/>
      <w:bookmarkStart w:id="1000" w:name="_Toc439323747"/>
      <w:bookmarkStart w:id="1001" w:name="_Toc440357145"/>
      <w:bookmarkStart w:id="1002" w:name="_Toc440359700"/>
      <w:bookmarkStart w:id="1003" w:name="_Toc440632164"/>
      <w:bookmarkStart w:id="1004" w:name="_Toc440875984"/>
      <w:bookmarkStart w:id="1005" w:name="_Toc441131012"/>
      <w:bookmarkStart w:id="1006" w:name="_Toc447269829"/>
      <w:bookmarkStart w:id="1007" w:name="_Toc464120655"/>
      <w:bookmarkStart w:id="1008" w:name="_Toc466970575"/>
      <w:bookmarkStart w:id="1009" w:name="_Toc468462489"/>
      <w:bookmarkStart w:id="1010" w:name="_Toc469482082"/>
      <w:bookmarkStart w:id="1011" w:name="_Toc472411857"/>
      <w:r w:rsidRPr="00382A07">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12" w:name="_Hlt22846931"/>
      <w:bookmarkStart w:id="1013" w:name="_Ref93264992"/>
      <w:bookmarkStart w:id="1014" w:name="_Ref93265116"/>
      <w:bookmarkStart w:id="1015" w:name="_Toc98253933"/>
      <w:bookmarkStart w:id="1016" w:name="_Toc165173859"/>
      <w:bookmarkStart w:id="1017" w:name="_Toc423423671"/>
      <w:bookmarkStart w:id="1018" w:name="_Toc472411858"/>
      <w:bookmarkEnd w:id="1012"/>
      <w:r w:rsidRPr="00382A07">
        <w:lastRenderedPageBreak/>
        <w:t xml:space="preserve">Протокол разногласий к проекту Договора (форма </w:t>
      </w:r>
      <w:r w:rsidRPr="00382A07">
        <w:rPr>
          <w:noProof/>
        </w:rPr>
        <w:t>5</w:t>
      </w:r>
      <w:r w:rsidRPr="00382A07">
        <w:t>)</w:t>
      </w:r>
      <w:bookmarkEnd w:id="924"/>
      <w:bookmarkEnd w:id="925"/>
      <w:bookmarkEnd w:id="1013"/>
      <w:bookmarkEnd w:id="1014"/>
      <w:bookmarkEnd w:id="1015"/>
      <w:bookmarkEnd w:id="1016"/>
      <w:bookmarkEnd w:id="1017"/>
      <w:bookmarkEnd w:id="1018"/>
    </w:p>
    <w:p w:rsidR="004F4D80" w:rsidRPr="00382A07" w:rsidRDefault="004F4D80" w:rsidP="004F4D80">
      <w:pPr>
        <w:pStyle w:val="3"/>
        <w:rPr>
          <w:szCs w:val="24"/>
        </w:rPr>
      </w:pPr>
      <w:bookmarkStart w:id="1019" w:name="_Toc439170685"/>
      <w:bookmarkStart w:id="1020" w:name="_Toc439172787"/>
      <w:bookmarkStart w:id="1021" w:name="_Toc439173231"/>
      <w:bookmarkStart w:id="1022" w:name="_Toc439238227"/>
      <w:bookmarkStart w:id="1023" w:name="_Toc439252775"/>
      <w:bookmarkStart w:id="1024" w:name="_Toc439323749"/>
      <w:bookmarkStart w:id="1025" w:name="_Toc440357147"/>
      <w:bookmarkStart w:id="1026" w:name="_Toc440359702"/>
      <w:bookmarkStart w:id="1027" w:name="_Toc440632166"/>
      <w:bookmarkStart w:id="1028" w:name="_Toc440875986"/>
      <w:bookmarkStart w:id="1029" w:name="_Toc441131014"/>
      <w:bookmarkStart w:id="1030" w:name="_Toc447269831"/>
      <w:bookmarkStart w:id="1031" w:name="_Toc464120657"/>
      <w:bookmarkStart w:id="1032" w:name="_Toc466970577"/>
      <w:bookmarkStart w:id="1033" w:name="_Toc468462491"/>
      <w:bookmarkStart w:id="1034" w:name="_Toc469482084"/>
      <w:bookmarkStart w:id="1035" w:name="_Toc472411859"/>
      <w:bookmarkStart w:id="1036" w:name="_Toc157248186"/>
      <w:bookmarkStart w:id="1037" w:name="_Toc157496555"/>
      <w:bookmarkStart w:id="1038" w:name="_Toc158206094"/>
      <w:bookmarkStart w:id="1039" w:name="_Toc164057779"/>
      <w:bookmarkStart w:id="1040" w:name="_Toc164137129"/>
      <w:bookmarkStart w:id="1041" w:name="_Toc164161289"/>
      <w:bookmarkStart w:id="1042" w:name="_Toc165173860"/>
      <w:r w:rsidRPr="00382A07">
        <w:rPr>
          <w:szCs w:val="24"/>
        </w:rPr>
        <w:t>Форма Протокола разногласий к проекту Договора</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Pr="00382A07">
        <w:rPr>
          <w:szCs w:val="24"/>
        </w:rPr>
        <w:t xml:space="preserve"> </w:t>
      </w:r>
      <w:bookmarkEnd w:id="1036"/>
      <w:bookmarkEnd w:id="1037"/>
      <w:bookmarkEnd w:id="1038"/>
      <w:bookmarkEnd w:id="1039"/>
      <w:bookmarkEnd w:id="1040"/>
      <w:bookmarkEnd w:id="1041"/>
      <w:bookmarkEnd w:id="104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43" w:name="_Toc439170686"/>
      <w:bookmarkStart w:id="1044" w:name="_Toc439172788"/>
      <w:bookmarkStart w:id="1045" w:name="_Toc439173232"/>
      <w:bookmarkStart w:id="1046" w:name="_Toc439238228"/>
      <w:bookmarkStart w:id="1047" w:name="_Toc439252776"/>
      <w:bookmarkStart w:id="1048" w:name="_Toc439323750"/>
      <w:bookmarkStart w:id="1049" w:name="_Toc440357148"/>
      <w:bookmarkStart w:id="1050" w:name="_Toc440359703"/>
      <w:bookmarkStart w:id="1051" w:name="_Toc440632167"/>
      <w:bookmarkStart w:id="1052" w:name="_Toc440875987"/>
      <w:bookmarkStart w:id="1053" w:name="_Toc441131015"/>
      <w:bookmarkStart w:id="1054" w:name="_Toc447269832"/>
      <w:bookmarkStart w:id="1055" w:name="_Toc464120658"/>
      <w:bookmarkStart w:id="1056" w:name="_Toc466970578"/>
      <w:bookmarkStart w:id="1057" w:name="_Toc468462492"/>
      <w:bookmarkStart w:id="1058" w:name="_Toc469482085"/>
      <w:bookmarkStart w:id="1059" w:name="_Toc472411860"/>
      <w:r w:rsidRPr="00382A07">
        <w:rPr>
          <w:szCs w:val="24"/>
        </w:rPr>
        <w:t>Инструкции по заполнению Протокола разногласий к проекту Договора</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0" w:name="_Ref55335823"/>
      <w:bookmarkStart w:id="1061" w:name="_Ref55336359"/>
      <w:bookmarkStart w:id="1062" w:name="_Toc57314675"/>
      <w:bookmarkStart w:id="1063" w:name="_Toc69728989"/>
      <w:bookmarkStart w:id="1064" w:name="_Toc98253939"/>
      <w:bookmarkStart w:id="1065" w:name="_Toc165173865"/>
      <w:bookmarkStart w:id="1066" w:name="_Toc423423672"/>
      <w:bookmarkStart w:id="1067" w:name="_Toc472411861"/>
      <w:bookmarkEnd w:id="780"/>
      <w:r w:rsidRPr="00382A07">
        <w:lastRenderedPageBreak/>
        <w:t>Анкета (форма 6)</w:t>
      </w:r>
      <w:bookmarkEnd w:id="1060"/>
      <w:bookmarkEnd w:id="1061"/>
      <w:bookmarkEnd w:id="1062"/>
      <w:bookmarkEnd w:id="1063"/>
      <w:bookmarkEnd w:id="1064"/>
      <w:bookmarkEnd w:id="1065"/>
      <w:bookmarkEnd w:id="1066"/>
      <w:bookmarkEnd w:id="1067"/>
    </w:p>
    <w:p w:rsidR="004F4D80" w:rsidRPr="00382A07" w:rsidRDefault="004F4D80" w:rsidP="004F4D80">
      <w:pPr>
        <w:pStyle w:val="3"/>
        <w:rPr>
          <w:szCs w:val="24"/>
        </w:rPr>
      </w:pPr>
      <w:bookmarkStart w:id="1068" w:name="_Toc98253940"/>
      <w:bookmarkStart w:id="1069" w:name="_Toc157248192"/>
      <w:bookmarkStart w:id="1070" w:name="_Toc157496561"/>
      <w:bookmarkStart w:id="1071" w:name="_Toc158206100"/>
      <w:bookmarkStart w:id="1072" w:name="_Toc164057785"/>
      <w:bookmarkStart w:id="1073" w:name="_Toc164137135"/>
      <w:bookmarkStart w:id="1074" w:name="_Toc164161295"/>
      <w:bookmarkStart w:id="1075" w:name="_Toc165173866"/>
      <w:bookmarkStart w:id="1076" w:name="_Toc439170688"/>
      <w:bookmarkStart w:id="1077" w:name="_Toc439172790"/>
      <w:bookmarkStart w:id="1078" w:name="_Toc439173234"/>
      <w:bookmarkStart w:id="1079" w:name="_Toc439238230"/>
      <w:bookmarkStart w:id="1080" w:name="_Toc439252778"/>
      <w:bookmarkStart w:id="1081" w:name="_Ref440272119"/>
      <w:bookmarkStart w:id="1082" w:name="_Toc440357150"/>
      <w:bookmarkStart w:id="1083" w:name="_Toc440359705"/>
      <w:bookmarkStart w:id="1084" w:name="_Ref444164229"/>
      <w:bookmarkStart w:id="1085" w:name="_Toc447269834"/>
      <w:bookmarkStart w:id="1086" w:name="_Toc464120660"/>
      <w:bookmarkStart w:id="1087" w:name="_Toc466970580"/>
      <w:bookmarkStart w:id="1088" w:name="_Toc472411862"/>
      <w:r w:rsidRPr="00382A07">
        <w:rPr>
          <w:szCs w:val="24"/>
        </w:rPr>
        <w:t xml:space="preserve">Форма Анкеты </w:t>
      </w:r>
      <w:r w:rsidR="00C236C0" w:rsidRPr="00382A07">
        <w:rPr>
          <w:szCs w:val="24"/>
        </w:rPr>
        <w:t>Участник</w:t>
      </w:r>
      <w:r w:rsidRPr="00382A07">
        <w:rPr>
          <w:szCs w:val="24"/>
        </w:rPr>
        <w:t>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089" w:name="_Toc439170689"/>
      <w:bookmarkStart w:id="1090" w:name="_Toc439172791"/>
      <w:bookmarkStart w:id="1091" w:name="_Toc439173235"/>
      <w:bookmarkStart w:id="1092" w:name="_Toc439238231"/>
      <w:bookmarkStart w:id="1093" w:name="_Toc439252779"/>
      <w:bookmarkStart w:id="1094" w:name="_Ref440272147"/>
      <w:bookmarkStart w:id="1095" w:name="_Toc440357151"/>
      <w:bookmarkStart w:id="1096" w:name="_Toc440359706"/>
      <w:bookmarkStart w:id="1097" w:name="_Ref444164176"/>
      <w:bookmarkStart w:id="1098" w:name="_Ref444164241"/>
      <w:bookmarkStart w:id="1099" w:name="_Toc472411863"/>
      <w:r w:rsidRPr="00382A07">
        <w:rPr>
          <w:szCs w:val="24"/>
        </w:rPr>
        <w:lastRenderedPageBreak/>
        <w:t xml:space="preserve">Форма </w:t>
      </w:r>
      <w:bookmarkEnd w:id="1089"/>
      <w:bookmarkEnd w:id="1090"/>
      <w:bookmarkEnd w:id="1091"/>
      <w:bookmarkEnd w:id="109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093"/>
      <w:bookmarkEnd w:id="1094"/>
      <w:bookmarkEnd w:id="1095"/>
      <w:bookmarkEnd w:id="1096"/>
      <w:bookmarkEnd w:id="1097"/>
      <w:bookmarkEnd w:id="1098"/>
      <w:bookmarkEnd w:id="1099"/>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00" w:name="_Toc439170690"/>
      <w:bookmarkStart w:id="1101" w:name="_Toc439172792"/>
      <w:bookmarkStart w:id="1102" w:name="_Toc439173236"/>
      <w:bookmarkStart w:id="1103"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04" w:name="_Toc125426243"/>
      <w:bookmarkStart w:id="1105" w:name="_Toc396984070"/>
      <w:bookmarkStart w:id="1106" w:name="_Toc423423673"/>
      <w:bookmarkStart w:id="1107" w:name="_Toc439170691"/>
      <w:bookmarkStart w:id="1108" w:name="_Toc439172793"/>
      <w:bookmarkStart w:id="1109" w:name="_Toc439173237"/>
      <w:bookmarkStart w:id="1110" w:name="_Toc439238233"/>
      <w:bookmarkStart w:id="1111" w:name="_Toc439252780"/>
      <w:bookmarkStart w:id="1112" w:name="_Toc439323754"/>
      <w:bookmarkStart w:id="1113" w:name="_Toc440357152"/>
      <w:bookmarkStart w:id="1114" w:name="_Toc440359707"/>
      <w:bookmarkStart w:id="1115" w:name="_Toc440632171"/>
      <w:bookmarkStart w:id="1116" w:name="_Toc440875991"/>
      <w:bookmarkStart w:id="1117" w:name="_Toc441131019"/>
      <w:bookmarkStart w:id="1118" w:name="_Toc447269836"/>
      <w:bookmarkEnd w:id="1100"/>
      <w:bookmarkEnd w:id="1101"/>
      <w:bookmarkEnd w:id="1102"/>
      <w:bookmarkEnd w:id="1103"/>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19" w:name="_Toc464120662"/>
      <w:bookmarkStart w:id="1120" w:name="_Toc466970582"/>
      <w:bookmarkStart w:id="1121" w:name="_Toc472411864"/>
      <w:r w:rsidRPr="00382A07">
        <w:rPr>
          <w:szCs w:val="24"/>
        </w:rPr>
        <w:lastRenderedPageBreak/>
        <w:t>Инструкции по заполнению</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22" w:name="_Ref55336378"/>
      <w:bookmarkStart w:id="1123" w:name="_Toc57314676"/>
      <w:bookmarkStart w:id="1124" w:name="_Toc69728990"/>
      <w:bookmarkStart w:id="1125" w:name="_Toc98253942"/>
      <w:bookmarkStart w:id="1126" w:name="_Toc165173868"/>
      <w:bookmarkStart w:id="112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28" w:name="_Ref449017073"/>
      <w:bookmarkStart w:id="1129" w:name="_Toc472411865"/>
      <w:r w:rsidRPr="00382A07">
        <w:lastRenderedPageBreak/>
        <w:t>Справка о перечне и годовых объемах выполнения аналогичных договоров (форма 7)</w:t>
      </w:r>
      <w:bookmarkEnd w:id="1122"/>
      <w:bookmarkEnd w:id="1123"/>
      <w:bookmarkEnd w:id="1124"/>
      <w:bookmarkEnd w:id="1125"/>
      <w:bookmarkEnd w:id="1126"/>
      <w:bookmarkEnd w:id="1127"/>
      <w:bookmarkEnd w:id="1128"/>
      <w:bookmarkEnd w:id="1129"/>
    </w:p>
    <w:p w:rsidR="004F4D80" w:rsidRPr="00382A07" w:rsidRDefault="004F4D80" w:rsidP="004F4D80">
      <w:pPr>
        <w:pStyle w:val="3"/>
        <w:rPr>
          <w:szCs w:val="24"/>
        </w:rPr>
      </w:pPr>
      <w:bookmarkStart w:id="1130" w:name="_Toc98253943"/>
      <w:bookmarkStart w:id="1131" w:name="_Toc157248195"/>
      <w:bookmarkStart w:id="1132" w:name="_Toc157496564"/>
      <w:bookmarkStart w:id="1133" w:name="_Toc158206103"/>
      <w:bookmarkStart w:id="1134" w:name="_Toc164057788"/>
      <w:bookmarkStart w:id="1135" w:name="_Toc164137138"/>
      <w:bookmarkStart w:id="1136" w:name="_Toc164161298"/>
      <w:bookmarkStart w:id="1137" w:name="_Toc165173869"/>
      <w:bookmarkStart w:id="1138" w:name="_Toc439170693"/>
      <w:bookmarkStart w:id="1139" w:name="_Toc439172795"/>
      <w:bookmarkStart w:id="1140" w:name="_Toc439173239"/>
      <w:bookmarkStart w:id="1141" w:name="_Toc439238235"/>
      <w:bookmarkStart w:id="1142" w:name="_Toc439252782"/>
      <w:bookmarkStart w:id="1143" w:name="_Toc439323756"/>
      <w:bookmarkStart w:id="1144" w:name="_Toc440357154"/>
      <w:bookmarkStart w:id="1145" w:name="_Toc440359709"/>
      <w:bookmarkStart w:id="1146" w:name="_Toc440632173"/>
      <w:bookmarkStart w:id="1147" w:name="_Toc440875993"/>
      <w:bookmarkStart w:id="1148" w:name="_Toc441131021"/>
      <w:bookmarkStart w:id="1149" w:name="_Toc447269838"/>
      <w:bookmarkStart w:id="1150" w:name="_Toc464120664"/>
      <w:bookmarkStart w:id="1151" w:name="_Toc466970584"/>
      <w:bookmarkStart w:id="1152" w:name="_Toc468462498"/>
      <w:bookmarkStart w:id="1153" w:name="_Toc469482091"/>
      <w:bookmarkStart w:id="1154" w:name="_Toc472411866"/>
      <w:r w:rsidRPr="00382A07">
        <w:rPr>
          <w:szCs w:val="24"/>
        </w:rPr>
        <w:t>Форма Справки о перечне и годовых объемах выполнения аналогичных договоров</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55" w:name="_Toc98253944"/>
      <w:bookmarkStart w:id="1156" w:name="_Toc157248196"/>
      <w:bookmarkStart w:id="1157" w:name="_Toc157496565"/>
      <w:bookmarkStart w:id="1158" w:name="_Toc158206104"/>
      <w:bookmarkStart w:id="1159" w:name="_Toc164057789"/>
      <w:bookmarkStart w:id="1160" w:name="_Toc164137139"/>
      <w:bookmarkStart w:id="1161" w:name="_Toc164161299"/>
      <w:bookmarkStart w:id="1162" w:name="_Toc165173870"/>
      <w:r w:rsidRPr="00382A07">
        <w:rPr>
          <w:szCs w:val="24"/>
        </w:rPr>
        <w:br w:type="page"/>
      </w:r>
    </w:p>
    <w:p w:rsidR="004F4D80" w:rsidRPr="00382A07" w:rsidRDefault="004F4D80" w:rsidP="004F4D80">
      <w:pPr>
        <w:pStyle w:val="3"/>
        <w:rPr>
          <w:szCs w:val="24"/>
        </w:rPr>
      </w:pPr>
      <w:bookmarkStart w:id="1163" w:name="_Toc439170694"/>
      <w:bookmarkStart w:id="1164" w:name="_Toc439172796"/>
      <w:bookmarkStart w:id="1165" w:name="_Toc439173240"/>
      <w:bookmarkStart w:id="1166" w:name="_Toc439238236"/>
      <w:bookmarkStart w:id="1167" w:name="_Toc439252783"/>
      <w:bookmarkStart w:id="1168" w:name="_Toc439323757"/>
      <w:bookmarkStart w:id="1169" w:name="_Toc440357155"/>
      <w:bookmarkStart w:id="1170" w:name="_Toc440359710"/>
      <w:bookmarkStart w:id="1171" w:name="_Toc440632174"/>
      <w:bookmarkStart w:id="1172" w:name="_Toc440875994"/>
      <w:bookmarkStart w:id="1173" w:name="_Toc441131022"/>
      <w:bookmarkStart w:id="1174" w:name="_Toc447269839"/>
      <w:bookmarkStart w:id="1175" w:name="_Toc464120665"/>
      <w:bookmarkStart w:id="1176" w:name="_Toc466970585"/>
      <w:bookmarkStart w:id="1177" w:name="_Toc468462499"/>
      <w:bookmarkStart w:id="1178" w:name="_Toc469482092"/>
      <w:bookmarkStart w:id="1179" w:name="_Toc472411867"/>
      <w:r w:rsidRPr="00382A07">
        <w:rPr>
          <w:szCs w:val="24"/>
        </w:rPr>
        <w:lastRenderedPageBreak/>
        <w:t>Инструкции по заполнению</w:t>
      </w:r>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0" w:name="_Ref55336398"/>
      <w:bookmarkStart w:id="1181" w:name="_Toc57314678"/>
      <w:bookmarkStart w:id="1182" w:name="_Toc69728992"/>
      <w:bookmarkStart w:id="1183" w:name="_Toc98253948"/>
      <w:bookmarkStart w:id="1184" w:name="_Toc165173874"/>
      <w:bookmarkStart w:id="1185" w:name="_Toc423423676"/>
      <w:bookmarkStart w:id="1186" w:name="_Toc472411868"/>
      <w:r w:rsidRPr="00382A07">
        <w:lastRenderedPageBreak/>
        <w:t xml:space="preserve">Справка о кадровых ресурсах (форма </w:t>
      </w:r>
      <w:r w:rsidR="000D67AD" w:rsidRPr="00382A07">
        <w:t>8</w:t>
      </w:r>
      <w:r w:rsidRPr="00382A07">
        <w:t>)</w:t>
      </w:r>
      <w:bookmarkEnd w:id="1180"/>
      <w:bookmarkEnd w:id="1181"/>
      <w:bookmarkEnd w:id="1182"/>
      <w:bookmarkEnd w:id="1183"/>
      <w:bookmarkEnd w:id="1184"/>
      <w:bookmarkEnd w:id="1185"/>
      <w:bookmarkEnd w:id="1186"/>
    </w:p>
    <w:p w:rsidR="004F4D80" w:rsidRPr="00382A07" w:rsidRDefault="004F4D80" w:rsidP="004F4D80">
      <w:pPr>
        <w:pStyle w:val="3"/>
        <w:rPr>
          <w:szCs w:val="24"/>
        </w:rPr>
      </w:pPr>
      <w:bookmarkStart w:id="1187" w:name="_Toc98253949"/>
      <w:bookmarkStart w:id="1188" w:name="_Toc157248201"/>
      <w:bookmarkStart w:id="1189" w:name="_Toc157496570"/>
      <w:bookmarkStart w:id="1190" w:name="_Toc158206109"/>
      <w:bookmarkStart w:id="1191" w:name="_Toc164057794"/>
      <w:bookmarkStart w:id="1192" w:name="_Toc164137144"/>
      <w:bookmarkStart w:id="1193" w:name="_Toc164161304"/>
      <w:bookmarkStart w:id="1194" w:name="_Toc165173875"/>
      <w:bookmarkStart w:id="1195" w:name="_Toc439170699"/>
      <w:bookmarkStart w:id="1196" w:name="_Toc439172801"/>
      <w:bookmarkStart w:id="1197" w:name="_Toc439173245"/>
      <w:bookmarkStart w:id="1198" w:name="_Toc439238241"/>
      <w:bookmarkStart w:id="1199" w:name="_Toc439252788"/>
      <w:bookmarkStart w:id="1200" w:name="_Toc439323762"/>
      <w:bookmarkStart w:id="1201" w:name="_Toc440357160"/>
      <w:bookmarkStart w:id="1202" w:name="_Toc440359712"/>
      <w:bookmarkStart w:id="1203" w:name="_Toc440632176"/>
      <w:bookmarkStart w:id="1204" w:name="_Toc440875996"/>
      <w:bookmarkStart w:id="1205" w:name="_Toc441131024"/>
      <w:bookmarkStart w:id="1206" w:name="_Toc447269841"/>
      <w:bookmarkStart w:id="1207" w:name="_Toc464120667"/>
      <w:bookmarkStart w:id="1208" w:name="_Toc466970587"/>
      <w:bookmarkStart w:id="1209" w:name="_Toc468462501"/>
      <w:bookmarkStart w:id="1210" w:name="_Toc469482094"/>
      <w:bookmarkStart w:id="1211" w:name="_Toc472411869"/>
      <w:r w:rsidRPr="00382A07">
        <w:rPr>
          <w:szCs w:val="24"/>
        </w:rPr>
        <w:t>Форма Справки о кадровых ресурсах</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12" w:name="_Toc98253950"/>
      <w:bookmarkStart w:id="1213" w:name="_Toc157248202"/>
      <w:bookmarkStart w:id="1214" w:name="_Toc157496571"/>
      <w:bookmarkStart w:id="1215" w:name="_Toc158206110"/>
      <w:bookmarkStart w:id="1216" w:name="_Toc164057795"/>
      <w:bookmarkStart w:id="1217" w:name="_Toc164137145"/>
      <w:bookmarkStart w:id="1218" w:name="_Toc164161305"/>
      <w:bookmarkStart w:id="1219" w:name="_Toc165173876"/>
      <w:r w:rsidRPr="00382A07">
        <w:rPr>
          <w:b/>
          <w:szCs w:val="24"/>
        </w:rPr>
        <w:br w:type="page"/>
      </w:r>
    </w:p>
    <w:p w:rsidR="004F4D80" w:rsidRPr="00382A07" w:rsidRDefault="004F4D80" w:rsidP="004F4D80">
      <w:pPr>
        <w:pStyle w:val="3"/>
        <w:rPr>
          <w:szCs w:val="24"/>
        </w:rPr>
      </w:pPr>
      <w:bookmarkStart w:id="1220" w:name="_Toc439170700"/>
      <w:bookmarkStart w:id="1221" w:name="_Toc439172802"/>
      <w:bookmarkStart w:id="1222" w:name="_Toc439173246"/>
      <w:bookmarkStart w:id="1223" w:name="_Toc439238242"/>
      <w:bookmarkStart w:id="1224" w:name="_Toc439252789"/>
      <w:bookmarkStart w:id="1225" w:name="_Toc439323763"/>
      <w:bookmarkStart w:id="1226" w:name="_Toc440357161"/>
      <w:bookmarkStart w:id="1227" w:name="_Toc440359713"/>
      <w:bookmarkStart w:id="1228" w:name="_Toc440632177"/>
      <w:bookmarkStart w:id="1229" w:name="_Toc440875997"/>
      <w:bookmarkStart w:id="1230" w:name="_Toc441131025"/>
      <w:bookmarkStart w:id="1231" w:name="_Toc447269842"/>
      <w:bookmarkStart w:id="1232" w:name="_Toc464120668"/>
      <w:bookmarkStart w:id="1233" w:name="_Toc466970588"/>
      <w:bookmarkStart w:id="1234" w:name="_Toc468462502"/>
      <w:bookmarkStart w:id="1235" w:name="_Toc469482095"/>
      <w:bookmarkStart w:id="1236" w:name="_Toc472411870"/>
      <w:r w:rsidRPr="00382A07">
        <w:rPr>
          <w:szCs w:val="24"/>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37" w:name="_Toc165173881"/>
      <w:bookmarkStart w:id="1238" w:name="_Ref194749267"/>
      <w:bookmarkStart w:id="1239" w:name="_Toc423423677"/>
      <w:bookmarkStart w:id="1240" w:name="_Ref440271993"/>
      <w:bookmarkStart w:id="1241" w:name="_Ref440274659"/>
      <w:bookmarkStart w:id="1242" w:name="_Toc472411871"/>
      <w:bookmarkStart w:id="1243" w:name="_Ref90381523"/>
      <w:bookmarkStart w:id="1244" w:name="_Toc90385124"/>
      <w:bookmarkStart w:id="1245" w:name="_Ref96861029"/>
      <w:bookmarkStart w:id="1246" w:name="_Toc97651410"/>
      <w:bookmarkStart w:id="1247"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37"/>
      <w:bookmarkEnd w:id="1238"/>
      <w:bookmarkEnd w:id="1239"/>
      <w:bookmarkEnd w:id="1240"/>
      <w:bookmarkEnd w:id="1241"/>
      <w:bookmarkEnd w:id="1242"/>
    </w:p>
    <w:p w:rsidR="004F4D80" w:rsidRPr="00382A07" w:rsidRDefault="004F4D80" w:rsidP="004F4D80">
      <w:pPr>
        <w:pStyle w:val="3"/>
        <w:rPr>
          <w:szCs w:val="24"/>
        </w:rPr>
      </w:pPr>
      <w:bookmarkStart w:id="1248" w:name="_Toc97651411"/>
      <w:bookmarkStart w:id="1249" w:name="_Toc98253956"/>
      <w:bookmarkStart w:id="1250" w:name="_Toc157248208"/>
      <w:bookmarkStart w:id="1251" w:name="_Toc157496577"/>
      <w:bookmarkStart w:id="1252" w:name="_Toc158206116"/>
      <w:bookmarkStart w:id="1253" w:name="_Toc164057801"/>
      <w:bookmarkStart w:id="1254" w:name="_Toc164137151"/>
      <w:bookmarkStart w:id="1255" w:name="_Toc164161311"/>
      <w:bookmarkStart w:id="1256" w:name="_Toc165173882"/>
      <w:bookmarkStart w:id="1257" w:name="_Toc439170702"/>
      <w:bookmarkStart w:id="1258" w:name="_Toc439172804"/>
      <w:bookmarkStart w:id="1259" w:name="_Toc439173248"/>
      <w:bookmarkStart w:id="1260" w:name="_Toc439238244"/>
      <w:bookmarkStart w:id="1261" w:name="_Toc439252791"/>
      <w:bookmarkStart w:id="1262" w:name="_Toc439323765"/>
      <w:bookmarkStart w:id="1263" w:name="_Toc440357163"/>
      <w:bookmarkStart w:id="1264" w:name="_Toc440359715"/>
      <w:bookmarkStart w:id="1265" w:name="_Toc440632179"/>
      <w:bookmarkStart w:id="1266" w:name="_Toc440875999"/>
      <w:bookmarkStart w:id="1267" w:name="_Toc441131027"/>
      <w:bookmarkStart w:id="1268" w:name="_Toc447269844"/>
      <w:bookmarkStart w:id="1269" w:name="_Toc464120670"/>
      <w:bookmarkStart w:id="1270" w:name="_Toc466970590"/>
      <w:bookmarkStart w:id="1271" w:name="_Toc468462504"/>
      <w:bookmarkStart w:id="1272" w:name="_Toc469482097"/>
      <w:bookmarkStart w:id="1273"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74" w:name="_Toc97651412"/>
      <w:bookmarkStart w:id="1275" w:name="_Toc98253957"/>
      <w:bookmarkStart w:id="1276" w:name="_Toc157248209"/>
      <w:bookmarkStart w:id="1277" w:name="_Toc157496578"/>
      <w:bookmarkStart w:id="1278" w:name="_Toc158206117"/>
      <w:bookmarkStart w:id="1279" w:name="_Toc164057802"/>
      <w:bookmarkStart w:id="1280" w:name="_Toc164137152"/>
      <w:bookmarkStart w:id="1281" w:name="_Toc164161312"/>
      <w:bookmarkStart w:id="1282" w:name="_Toc165173883"/>
      <w:r w:rsidRPr="00382A07">
        <w:rPr>
          <w:b/>
          <w:szCs w:val="24"/>
        </w:rPr>
        <w:br w:type="page"/>
      </w:r>
    </w:p>
    <w:p w:rsidR="004F4D80" w:rsidRPr="00382A07" w:rsidRDefault="004F4D80" w:rsidP="004F4D80">
      <w:pPr>
        <w:pStyle w:val="3"/>
        <w:rPr>
          <w:szCs w:val="24"/>
        </w:rPr>
      </w:pPr>
      <w:bookmarkStart w:id="1283" w:name="_Toc439170703"/>
      <w:bookmarkStart w:id="1284" w:name="_Toc439172805"/>
      <w:bookmarkStart w:id="1285" w:name="_Toc439173249"/>
      <w:bookmarkStart w:id="1286" w:name="_Toc439238245"/>
      <w:bookmarkStart w:id="1287" w:name="_Toc439252792"/>
      <w:bookmarkStart w:id="1288" w:name="_Toc439323766"/>
      <w:bookmarkStart w:id="1289" w:name="_Toc440357164"/>
      <w:bookmarkStart w:id="1290" w:name="_Toc440359716"/>
      <w:bookmarkStart w:id="1291" w:name="_Toc440632180"/>
      <w:bookmarkStart w:id="1292" w:name="_Toc440876000"/>
      <w:bookmarkStart w:id="1293" w:name="_Toc441131028"/>
      <w:bookmarkStart w:id="1294" w:name="_Toc447269845"/>
      <w:bookmarkStart w:id="1295" w:name="_Toc464120671"/>
      <w:bookmarkStart w:id="1296" w:name="_Toc466970591"/>
      <w:bookmarkStart w:id="1297" w:name="_Toc468462505"/>
      <w:bookmarkStart w:id="1298" w:name="_Toc469482098"/>
      <w:bookmarkStart w:id="1299" w:name="_Toc472411873"/>
      <w:r w:rsidRPr="00382A07">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43"/>
    <w:bookmarkEnd w:id="1244"/>
    <w:bookmarkEnd w:id="1245"/>
    <w:bookmarkEnd w:id="1246"/>
    <w:bookmarkEnd w:id="1247"/>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00"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01" w:name="_Toc423423680"/>
      <w:bookmarkStart w:id="1302" w:name="_Ref440272035"/>
      <w:bookmarkStart w:id="1303" w:name="_Ref440274733"/>
      <w:bookmarkStart w:id="1304" w:name="_Ref444179578"/>
      <w:bookmarkStart w:id="1305"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00"/>
      <w:bookmarkEnd w:id="1301"/>
      <w:bookmarkEnd w:id="1302"/>
      <w:bookmarkEnd w:id="1303"/>
      <w:bookmarkEnd w:id="1304"/>
      <w:bookmarkEnd w:id="1305"/>
    </w:p>
    <w:p w:rsidR="004F4D80" w:rsidRPr="00382A07" w:rsidRDefault="004F4D80" w:rsidP="004F4D80">
      <w:pPr>
        <w:pStyle w:val="3"/>
        <w:rPr>
          <w:szCs w:val="24"/>
        </w:rPr>
      </w:pPr>
      <w:bookmarkStart w:id="1306" w:name="_Toc343690584"/>
      <w:bookmarkStart w:id="1307" w:name="_Toc372294428"/>
      <w:bookmarkStart w:id="1308" w:name="_Toc379288896"/>
      <w:bookmarkStart w:id="1309" w:name="_Toc384734780"/>
      <w:bookmarkStart w:id="1310" w:name="_Toc396984078"/>
      <w:bookmarkStart w:id="1311" w:name="_Toc423423681"/>
      <w:bookmarkStart w:id="1312" w:name="_Toc439170710"/>
      <w:bookmarkStart w:id="1313" w:name="_Toc439172812"/>
      <w:bookmarkStart w:id="1314" w:name="_Toc439173253"/>
      <w:bookmarkStart w:id="1315" w:name="_Toc439238249"/>
      <w:bookmarkStart w:id="1316" w:name="_Toc439252796"/>
      <w:bookmarkStart w:id="1317" w:name="_Toc439323770"/>
      <w:bookmarkStart w:id="1318" w:name="_Toc440357168"/>
      <w:bookmarkStart w:id="1319" w:name="_Toc440359720"/>
      <w:bookmarkStart w:id="1320" w:name="_Toc440632184"/>
      <w:bookmarkStart w:id="1321" w:name="_Toc440876004"/>
      <w:bookmarkStart w:id="1322" w:name="_Toc441131032"/>
      <w:bookmarkStart w:id="1323" w:name="_Toc447269849"/>
      <w:bookmarkStart w:id="1324" w:name="_Toc464120675"/>
      <w:bookmarkStart w:id="1325" w:name="_Toc466970593"/>
      <w:bookmarkStart w:id="1326" w:name="_Toc468462507"/>
      <w:bookmarkStart w:id="1327" w:name="_Toc469482100"/>
      <w:bookmarkStart w:id="1328"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29" w:name="_Toc343690585"/>
      <w:bookmarkStart w:id="1330" w:name="_Toc372294429"/>
      <w:bookmarkStart w:id="1331" w:name="_Toc379288897"/>
      <w:bookmarkStart w:id="1332" w:name="_Toc384734781"/>
      <w:bookmarkStart w:id="1333" w:name="_Toc396984079"/>
      <w:bookmarkStart w:id="1334" w:name="_Toc423423682"/>
      <w:bookmarkStart w:id="1335" w:name="_Toc439170711"/>
      <w:bookmarkStart w:id="1336" w:name="_Toc439172813"/>
      <w:bookmarkStart w:id="1337" w:name="_Toc439173254"/>
      <w:bookmarkStart w:id="1338" w:name="_Toc439238250"/>
      <w:bookmarkStart w:id="1339" w:name="_Toc439252797"/>
      <w:bookmarkStart w:id="1340" w:name="_Toc439323771"/>
      <w:bookmarkStart w:id="1341" w:name="_Toc440357169"/>
      <w:bookmarkStart w:id="1342" w:name="_Toc440359721"/>
      <w:bookmarkStart w:id="1343" w:name="_Toc440632185"/>
      <w:bookmarkStart w:id="1344" w:name="_Toc440876005"/>
      <w:bookmarkStart w:id="1345" w:name="_Toc441131033"/>
      <w:bookmarkStart w:id="1346" w:name="_Toc447269850"/>
      <w:bookmarkStart w:id="1347" w:name="_Toc464120676"/>
      <w:bookmarkStart w:id="1348" w:name="_Toc466970594"/>
      <w:bookmarkStart w:id="1349" w:name="_Toc468462508"/>
      <w:bookmarkStart w:id="1350" w:name="_Toc469482101"/>
      <w:bookmarkStart w:id="1351" w:name="_Toc472411876"/>
      <w:r w:rsidRPr="00382A07">
        <w:rPr>
          <w:szCs w:val="24"/>
        </w:rPr>
        <w:lastRenderedPageBreak/>
        <w:t>Инструкции по заполнению</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52"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53" w:name="_Toc423423683"/>
      <w:bookmarkStart w:id="1354" w:name="_Ref440272051"/>
      <w:bookmarkStart w:id="1355" w:name="_Ref440274744"/>
      <w:bookmarkStart w:id="1356"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52"/>
      <w:bookmarkEnd w:id="1353"/>
      <w:bookmarkEnd w:id="1354"/>
      <w:bookmarkEnd w:id="1355"/>
      <w:bookmarkEnd w:id="1356"/>
    </w:p>
    <w:p w:rsidR="004F4D80" w:rsidRPr="00382A07" w:rsidRDefault="004F4D80" w:rsidP="004F4D80">
      <w:pPr>
        <w:pStyle w:val="3"/>
        <w:rPr>
          <w:szCs w:val="24"/>
        </w:rPr>
      </w:pPr>
      <w:bookmarkStart w:id="1357" w:name="_Toc343690587"/>
      <w:bookmarkStart w:id="1358" w:name="_Toc372294431"/>
      <w:bookmarkStart w:id="1359" w:name="_Toc379288899"/>
      <w:bookmarkStart w:id="1360" w:name="_Toc384734783"/>
      <w:bookmarkStart w:id="1361" w:name="_Toc396984081"/>
      <w:bookmarkStart w:id="1362" w:name="_Toc423423684"/>
      <w:bookmarkStart w:id="1363" w:name="_Toc439170713"/>
      <w:bookmarkStart w:id="1364" w:name="_Toc439172815"/>
      <w:bookmarkStart w:id="1365" w:name="_Toc439173256"/>
      <w:bookmarkStart w:id="1366" w:name="_Toc439238252"/>
      <w:bookmarkStart w:id="1367" w:name="_Toc439252799"/>
      <w:bookmarkStart w:id="1368" w:name="_Toc439323773"/>
      <w:bookmarkStart w:id="1369" w:name="_Toc440357171"/>
      <w:bookmarkStart w:id="1370" w:name="_Toc440359723"/>
      <w:bookmarkStart w:id="1371" w:name="_Toc440632187"/>
      <w:bookmarkStart w:id="1372" w:name="_Toc440876007"/>
      <w:bookmarkStart w:id="1373" w:name="_Toc441131035"/>
      <w:bookmarkStart w:id="1374" w:name="_Toc447269852"/>
      <w:bookmarkStart w:id="1375" w:name="_Toc464120678"/>
      <w:bookmarkStart w:id="1376" w:name="_Toc466970596"/>
      <w:bookmarkStart w:id="1377" w:name="_Toc468462510"/>
      <w:bookmarkStart w:id="1378" w:name="_Toc469482103"/>
      <w:bookmarkStart w:id="1379" w:name="_Toc472411878"/>
      <w:r w:rsidRPr="00382A07">
        <w:rPr>
          <w:szCs w:val="24"/>
        </w:rPr>
        <w:t xml:space="preserve">Форма </w:t>
      </w:r>
      <w:bookmarkEnd w:id="1357"/>
      <w:bookmarkEnd w:id="1358"/>
      <w:bookmarkEnd w:id="1359"/>
      <w:bookmarkEnd w:id="1360"/>
      <w:bookmarkEnd w:id="1361"/>
      <w:bookmarkEnd w:id="1362"/>
      <w:bookmarkEnd w:id="1363"/>
      <w:bookmarkEnd w:id="1364"/>
      <w:bookmarkEnd w:id="1365"/>
      <w:bookmarkEnd w:id="1366"/>
      <w:bookmarkEnd w:id="1367"/>
      <w:r w:rsidR="000D70B6" w:rsidRPr="00382A07">
        <w:rPr>
          <w:szCs w:val="24"/>
        </w:rPr>
        <w:t>Согласия на обработку персональных данных</w:t>
      </w:r>
      <w:bookmarkEnd w:id="1368"/>
      <w:bookmarkEnd w:id="1369"/>
      <w:bookmarkEnd w:id="1370"/>
      <w:bookmarkEnd w:id="1371"/>
      <w:bookmarkEnd w:id="1372"/>
      <w:bookmarkEnd w:id="1373"/>
      <w:bookmarkEnd w:id="1374"/>
      <w:bookmarkEnd w:id="1375"/>
      <w:bookmarkEnd w:id="1376"/>
      <w:bookmarkEnd w:id="1377"/>
      <w:bookmarkEnd w:id="1378"/>
      <w:bookmarkEnd w:id="1379"/>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80" w:name="_Toc439252801"/>
      <w:bookmarkStart w:id="1381" w:name="_Toc439323774"/>
      <w:bookmarkStart w:id="1382" w:name="_Toc440357172"/>
      <w:bookmarkStart w:id="1383" w:name="_Toc440359724"/>
      <w:bookmarkStart w:id="1384" w:name="_Toc440632188"/>
      <w:bookmarkStart w:id="1385" w:name="_Toc440876008"/>
      <w:bookmarkStart w:id="1386" w:name="_Toc441131036"/>
      <w:bookmarkStart w:id="1387" w:name="_Toc447269853"/>
      <w:bookmarkStart w:id="1388" w:name="_Toc464120679"/>
      <w:bookmarkStart w:id="1389" w:name="_Toc466970597"/>
      <w:bookmarkStart w:id="1390" w:name="_Toc468462511"/>
      <w:bookmarkStart w:id="1391" w:name="_Toc469482104"/>
      <w:bookmarkStart w:id="1392" w:name="_Toc472411879"/>
      <w:r w:rsidRPr="00382A07">
        <w:rPr>
          <w:szCs w:val="24"/>
        </w:rPr>
        <w:lastRenderedPageBreak/>
        <w:t>Инструкции по заполнению</w:t>
      </w:r>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393" w:name="_Toc461808970"/>
      <w:bookmarkStart w:id="1394" w:name="_Toc464120680"/>
      <w:bookmarkStart w:id="1395" w:name="_Toc466970598"/>
      <w:bookmarkStart w:id="1396" w:name="_Toc468462512"/>
      <w:bookmarkStart w:id="1397" w:name="_Toc469482105"/>
      <w:bookmarkStart w:id="1398" w:name="_Toc472411880"/>
      <w:r w:rsidRPr="00382A07">
        <w:rPr>
          <w:szCs w:val="24"/>
        </w:rPr>
        <w:lastRenderedPageBreak/>
        <w:t>Форма Согласия на обработку персональных данных</w:t>
      </w:r>
      <w:bookmarkEnd w:id="1393"/>
      <w:bookmarkEnd w:id="1394"/>
      <w:bookmarkEnd w:id="1395"/>
      <w:bookmarkEnd w:id="1396"/>
      <w:bookmarkEnd w:id="1397"/>
      <w:bookmarkEnd w:id="1398"/>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399" w:name="_Toc461808971"/>
      <w:r w:rsidRPr="00382A07">
        <w:rPr>
          <w:b/>
          <w:sz w:val="24"/>
          <w:szCs w:val="24"/>
        </w:rPr>
        <w:t>Согласие на обработку персональных данных</w:t>
      </w:r>
      <w:bookmarkEnd w:id="1399"/>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00" w:name="_Toc461808972"/>
      <w:bookmarkStart w:id="1401" w:name="_Toc464120681"/>
      <w:bookmarkStart w:id="1402" w:name="_Toc466970599"/>
      <w:bookmarkStart w:id="1403" w:name="_Toc468462513"/>
      <w:bookmarkStart w:id="1404" w:name="_Toc469482106"/>
      <w:bookmarkStart w:id="1405" w:name="_Toc472411881"/>
      <w:r w:rsidRPr="00382A07">
        <w:rPr>
          <w:szCs w:val="24"/>
        </w:rPr>
        <w:lastRenderedPageBreak/>
        <w:t>Инструкции по заполнению</w:t>
      </w:r>
      <w:bookmarkEnd w:id="1400"/>
      <w:bookmarkEnd w:id="1401"/>
      <w:bookmarkEnd w:id="1402"/>
      <w:bookmarkEnd w:id="1403"/>
      <w:bookmarkEnd w:id="1404"/>
      <w:bookmarkEnd w:id="1405"/>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06" w:name="_Ref440272256"/>
      <w:bookmarkStart w:id="1407" w:name="_Ref440272678"/>
      <w:bookmarkStart w:id="1408" w:name="_Ref440274944"/>
      <w:bookmarkStart w:id="1409" w:name="_Toc472411882"/>
      <w:r w:rsidRPr="00382A07">
        <w:lastRenderedPageBreak/>
        <w:t>Соглашение о неустойке (форма 1</w:t>
      </w:r>
      <w:r w:rsidR="009B44CF" w:rsidRPr="00382A07">
        <w:t>2</w:t>
      </w:r>
      <w:r w:rsidRPr="00382A07">
        <w:t>)</w:t>
      </w:r>
      <w:bookmarkEnd w:id="1406"/>
      <w:bookmarkEnd w:id="1407"/>
      <w:bookmarkEnd w:id="1408"/>
      <w:bookmarkEnd w:id="1409"/>
    </w:p>
    <w:p w:rsidR="007A6A39" w:rsidRPr="00382A07" w:rsidRDefault="007A6A39" w:rsidP="007A6A39">
      <w:pPr>
        <w:pStyle w:val="3"/>
        <w:rPr>
          <w:szCs w:val="24"/>
        </w:rPr>
      </w:pPr>
      <w:bookmarkStart w:id="1410" w:name="_Toc439170715"/>
      <w:bookmarkStart w:id="1411" w:name="_Toc439172817"/>
      <w:bookmarkStart w:id="1412" w:name="_Toc439173259"/>
      <w:bookmarkStart w:id="1413" w:name="_Toc439238255"/>
      <w:bookmarkStart w:id="1414" w:name="_Toc439252803"/>
      <w:bookmarkStart w:id="1415" w:name="_Toc439323776"/>
      <w:bookmarkStart w:id="1416" w:name="_Toc440357174"/>
      <w:bookmarkStart w:id="1417" w:name="_Toc440359726"/>
      <w:bookmarkStart w:id="1418" w:name="_Toc440632190"/>
      <w:bookmarkStart w:id="1419" w:name="_Toc440876010"/>
      <w:bookmarkStart w:id="1420" w:name="_Toc441131038"/>
      <w:bookmarkStart w:id="1421" w:name="_Toc447269855"/>
      <w:bookmarkStart w:id="1422" w:name="_Toc464120683"/>
      <w:bookmarkStart w:id="1423" w:name="_Toc466970601"/>
      <w:bookmarkStart w:id="1424" w:name="_Toc468462515"/>
      <w:bookmarkStart w:id="1425" w:name="_Toc469482108"/>
      <w:bookmarkStart w:id="1426" w:name="_Toc472411883"/>
      <w:r w:rsidRPr="00382A07">
        <w:rPr>
          <w:szCs w:val="24"/>
        </w:rPr>
        <w:t>Форма соглашени</w:t>
      </w:r>
      <w:r w:rsidR="00E47073" w:rsidRPr="00382A07">
        <w:rPr>
          <w:szCs w:val="24"/>
        </w:rPr>
        <w:t>я</w:t>
      </w:r>
      <w:r w:rsidRPr="00382A07">
        <w:rPr>
          <w:szCs w:val="24"/>
        </w:rPr>
        <w:t xml:space="preserve"> о неустойке</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52F2A">
        <w:fldChar w:fldCharType="begin"/>
      </w:r>
      <w:r w:rsidR="00152F2A">
        <w:instrText xml:space="preserve"> REF _Ref440275279 \r \h  \* MERGEFORMAT </w:instrText>
      </w:r>
      <w:r w:rsidR="00152F2A">
        <w:fldChar w:fldCharType="separate"/>
      </w:r>
      <w:r w:rsidR="00991C07" w:rsidRPr="00991C07">
        <w:rPr>
          <w:vertAlign w:val="subscript"/>
        </w:rPr>
        <w:t>1.1.4</w:t>
      </w:r>
      <w:r w:rsidR="00152F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27" w:name="_Toc439170716"/>
      <w:bookmarkStart w:id="1428" w:name="_Toc439172818"/>
      <w:bookmarkStart w:id="1429" w:name="_Toc439173260"/>
      <w:bookmarkStart w:id="1430" w:name="_Toc439238256"/>
      <w:bookmarkStart w:id="1431" w:name="_Toc439252804"/>
      <w:bookmarkStart w:id="1432" w:name="_Toc439323777"/>
      <w:bookmarkStart w:id="1433" w:name="_Toc440357175"/>
      <w:bookmarkStart w:id="1434" w:name="_Toc440359727"/>
      <w:bookmarkStart w:id="1435" w:name="_Toc440632191"/>
      <w:bookmarkStart w:id="1436" w:name="_Toc440876011"/>
      <w:bookmarkStart w:id="1437" w:name="_Toc441131039"/>
      <w:bookmarkStart w:id="1438" w:name="_Toc447269856"/>
      <w:bookmarkStart w:id="1439" w:name="_Toc464120684"/>
      <w:bookmarkStart w:id="1440" w:name="_Toc466970602"/>
      <w:bookmarkStart w:id="1441" w:name="_Toc468462516"/>
      <w:bookmarkStart w:id="1442" w:name="_Toc469482109"/>
      <w:bookmarkStart w:id="1443" w:name="_Toc472411884"/>
      <w:r w:rsidRPr="00382A07">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44" w:name="_Toc426108836"/>
      <w:bookmarkStart w:id="1445" w:name="_Ref441574460"/>
      <w:bookmarkStart w:id="1446" w:name="_Ref441574649"/>
      <w:bookmarkStart w:id="1447" w:name="_Toc441575251"/>
      <w:bookmarkStart w:id="1448" w:name="_Ref442187883"/>
      <w:bookmarkStart w:id="1449" w:name="_Ref467569419"/>
      <w:bookmarkStart w:id="1450" w:name="_Toc472411885"/>
      <w:r w:rsidRPr="00382A07">
        <w:lastRenderedPageBreak/>
        <w:t>Расписка  сдачи-приемки соглашения о неустойке (форма 1</w:t>
      </w:r>
      <w:r w:rsidR="009B44CF" w:rsidRPr="00382A07">
        <w:t>3</w:t>
      </w:r>
      <w:r w:rsidRPr="00382A07">
        <w:t>)</w:t>
      </w:r>
      <w:bookmarkEnd w:id="1444"/>
      <w:bookmarkEnd w:id="1445"/>
      <w:bookmarkEnd w:id="1446"/>
      <w:bookmarkEnd w:id="1447"/>
      <w:bookmarkEnd w:id="1448"/>
      <w:bookmarkEnd w:id="1449"/>
      <w:bookmarkEnd w:id="1450"/>
    </w:p>
    <w:p w:rsidR="00726A75" w:rsidRPr="00382A07" w:rsidRDefault="00726A75" w:rsidP="00726A75">
      <w:pPr>
        <w:pStyle w:val="3"/>
        <w:rPr>
          <w:szCs w:val="24"/>
        </w:rPr>
      </w:pPr>
      <w:bookmarkStart w:id="1451" w:name="_Toc426108837"/>
      <w:bookmarkStart w:id="1452" w:name="_Ref441574456"/>
      <w:bookmarkStart w:id="1453" w:name="_Toc441575252"/>
      <w:bookmarkStart w:id="1454" w:name="_Toc447269864"/>
      <w:bookmarkStart w:id="1455" w:name="_Toc464120686"/>
      <w:bookmarkStart w:id="1456" w:name="_Toc466970604"/>
      <w:bookmarkStart w:id="1457" w:name="_Toc468462518"/>
      <w:bookmarkStart w:id="1458" w:name="_Toc469482111"/>
      <w:bookmarkStart w:id="1459" w:name="_Toc472411886"/>
      <w:r w:rsidRPr="00382A07">
        <w:rPr>
          <w:szCs w:val="24"/>
        </w:rPr>
        <w:t xml:space="preserve">Форма Расписки  сдачи-приемки </w:t>
      </w:r>
      <w:bookmarkEnd w:id="1451"/>
      <w:r w:rsidRPr="00382A07">
        <w:rPr>
          <w:szCs w:val="24"/>
        </w:rPr>
        <w:t>соглашения о неустойке</w:t>
      </w:r>
      <w:bookmarkEnd w:id="1452"/>
      <w:bookmarkEnd w:id="1453"/>
      <w:bookmarkEnd w:id="1454"/>
      <w:bookmarkEnd w:id="1455"/>
      <w:bookmarkEnd w:id="1456"/>
      <w:bookmarkEnd w:id="1457"/>
      <w:bookmarkEnd w:id="1458"/>
      <w:bookmarkEnd w:id="1459"/>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60" w:name="_Toc426108838"/>
      <w:bookmarkStart w:id="1461" w:name="_Toc441575253"/>
      <w:bookmarkStart w:id="1462" w:name="_Toc447269865"/>
      <w:bookmarkStart w:id="1463" w:name="_Toc464120687"/>
      <w:bookmarkStart w:id="1464" w:name="_Toc466970605"/>
      <w:bookmarkStart w:id="1465" w:name="_Toc468462519"/>
      <w:bookmarkStart w:id="1466" w:name="_Toc469482112"/>
      <w:bookmarkStart w:id="1467" w:name="_Toc472411887"/>
      <w:r w:rsidRPr="00382A07">
        <w:rPr>
          <w:szCs w:val="24"/>
        </w:rPr>
        <w:lastRenderedPageBreak/>
        <w:t>Инструкции по заполнению</w:t>
      </w:r>
      <w:bookmarkEnd w:id="1460"/>
      <w:bookmarkEnd w:id="1461"/>
      <w:bookmarkEnd w:id="1462"/>
      <w:bookmarkEnd w:id="1463"/>
      <w:bookmarkEnd w:id="1464"/>
      <w:bookmarkEnd w:id="1465"/>
      <w:bookmarkEnd w:id="1466"/>
      <w:bookmarkEnd w:id="1467"/>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68" w:name="_Ref440272274"/>
      <w:bookmarkStart w:id="1469" w:name="_Ref440274756"/>
      <w:bookmarkStart w:id="1470"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68"/>
      <w:bookmarkEnd w:id="1469"/>
      <w:bookmarkEnd w:id="1470"/>
    </w:p>
    <w:p w:rsidR="007857E5" w:rsidRPr="00382A07" w:rsidRDefault="007857E5" w:rsidP="007857E5">
      <w:pPr>
        <w:pStyle w:val="3"/>
        <w:rPr>
          <w:szCs w:val="24"/>
        </w:rPr>
      </w:pPr>
      <w:bookmarkStart w:id="1471" w:name="_Toc439170718"/>
      <w:bookmarkStart w:id="1472" w:name="_Toc439172820"/>
      <w:bookmarkStart w:id="1473" w:name="_Toc439173262"/>
      <w:bookmarkStart w:id="1474" w:name="_Toc439238258"/>
      <w:bookmarkStart w:id="1475" w:name="_Toc439252806"/>
      <w:bookmarkStart w:id="1476" w:name="_Toc439323779"/>
      <w:bookmarkStart w:id="1477" w:name="_Toc440357177"/>
      <w:bookmarkStart w:id="1478" w:name="_Toc440359729"/>
      <w:bookmarkStart w:id="1479" w:name="_Toc440632193"/>
      <w:bookmarkStart w:id="1480" w:name="_Toc440876013"/>
      <w:bookmarkStart w:id="1481" w:name="_Toc441131041"/>
      <w:bookmarkStart w:id="1482" w:name="_Toc447269858"/>
      <w:bookmarkStart w:id="1483" w:name="_Toc464120689"/>
      <w:bookmarkStart w:id="1484" w:name="_Toc466970607"/>
      <w:bookmarkStart w:id="1485" w:name="_Toc468462521"/>
      <w:bookmarkStart w:id="1486" w:name="_Toc469482114"/>
      <w:bookmarkStart w:id="1487" w:name="_Toc472411889"/>
      <w:r w:rsidRPr="00382A07">
        <w:rPr>
          <w:szCs w:val="24"/>
        </w:rPr>
        <w:t xml:space="preserve">Форма </w:t>
      </w:r>
      <w:bookmarkEnd w:id="1471"/>
      <w:r w:rsidR="00E47073" w:rsidRPr="00382A07">
        <w:rPr>
          <w:szCs w:val="24"/>
        </w:rPr>
        <w:t>согласия Участника налоговым органам на разглашение сведений, составляющих налоговую тайну</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488" w:name="_Toc300142269"/>
      <w:bookmarkStart w:id="1489" w:name="_Toc309735391"/>
      <w:bookmarkStart w:id="149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488"/>
      <w:r w:rsidRPr="00382A07">
        <w:rPr>
          <w:b/>
          <w:bCs w:val="0"/>
          <w:snapToGrid w:val="0"/>
          <w:sz w:val="24"/>
          <w:szCs w:val="24"/>
        </w:rPr>
        <w:t xml:space="preserve"> </w:t>
      </w:r>
      <w:bookmarkEnd w:id="1489"/>
      <w:bookmarkEnd w:id="149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491" w:name="_Toc439170719"/>
      <w:bookmarkStart w:id="1492" w:name="_Toc439172821"/>
      <w:bookmarkStart w:id="1493" w:name="_Toc439173263"/>
      <w:bookmarkStart w:id="1494" w:name="_Toc439238259"/>
      <w:bookmarkStart w:id="1495" w:name="_Toc439252807"/>
      <w:bookmarkStart w:id="1496" w:name="_Toc439323780"/>
      <w:bookmarkStart w:id="1497" w:name="_Toc440357178"/>
      <w:bookmarkStart w:id="1498" w:name="_Toc440359730"/>
      <w:bookmarkStart w:id="1499" w:name="_Toc440632194"/>
      <w:bookmarkStart w:id="1500" w:name="_Toc440876014"/>
      <w:bookmarkStart w:id="1501" w:name="_Toc441131042"/>
      <w:bookmarkStart w:id="1502" w:name="_Toc447269859"/>
      <w:bookmarkStart w:id="1503" w:name="_Toc464120690"/>
      <w:bookmarkStart w:id="1504" w:name="_Toc466970608"/>
      <w:bookmarkStart w:id="1505" w:name="_Toc468462522"/>
      <w:bookmarkStart w:id="1506" w:name="_Toc469482115"/>
      <w:bookmarkStart w:id="1507" w:name="_Toc472411890"/>
      <w:r w:rsidRPr="00382A07">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08" w:name="_Ref93268095"/>
      <w:bookmarkStart w:id="1509" w:name="_Ref93268099"/>
      <w:bookmarkStart w:id="1510" w:name="_Toc98253958"/>
      <w:bookmarkStart w:id="1511" w:name="_Toc165173884"/>
      <w:bookmarkStart w:id="1512" w:name="_Toc423423678"/>
      <w:bookmarkStart w:id="1513" w:name="_Ref440272510"/>
      <w:bookmarkStart w:id="1514" w:name="_Ref440274961"/>
      <w:bookmarkStart w:id="1515"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08"/>
      <w:bookmarkEnd w:id="1509"/>
      <w:bookmarkEnd w:id="1510"/>
      <w:bookmarkEnd w:id="1511"/>
      <w:bookmarkEnd w:id="1512"/>
      <w:bookmarkEnd w:id="1513"/>
      <w:bookmarkEnd w:id="1514"/>
      <w:bookmarkEnd w:id="1515"/>
    </w:p>
    <w:p w:rsidR="00635719" w:rsidRPr="00382A07" w:rsidRDefault="00635719" w:rsidP="00635719">
      <w:pPr>
        <w:pStyle w:val="3"/>
        <w:rPr>
          <w:szCs w:val="24"/>
        </w:rPr>
      </w:pPr>
      <w:bookmarkStart w:id="1516" w:name="_Toc90385125"/>
      <w:bookmarkStart w:id="1517" w:name="_Toc439170705"/>
      <w:bookmarkStart w:id="1518" w:name="_Toc439172807"/>
      <w:bookmarkStart w:id="1519" w:name="_Toc439173268"/>
      <w:bookmarkStart w:id="1520" w:name="_Toc439238264"/>
      <w:bookmarkStart w:id="1521" w:name="_Toc439252812"/>
      <w:bookmarkStart w:id="1522" w:name="_Toc439323785"/>
      <w:bookmarkStart w:id="1523" w:name="_Toc440357183"/>
      <w:bookmarkStart w:id="1524" w:name="_Toc440359735"/>
      <w:bookmarkStart w:id="1525" w:name="_Toc440632199"/>
      <w:bookmarkStart w:id="1526" w:name="_Toc440876016"/>
      <w:bookmarkStart w:id="1527" w:name="_Toc441131044"/>
      <w:bookmarkStart w:id="1528" w:name="_Toc447269861"/>
      <w:bookmarkStart w:id="1529" w:name="_Toc464120692"/>
      <w:bookmarkStart w:id="1530" w:name="_Toc466970610"/>
      <w:bookmarkStart w:id="1531" w:name="_Toc468462524"/>
      <w:bookmarkStart w:id="1532" w:name="_Toc469482117"/>
      <w:bookmarkStart w:id="1533"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34" w:name="_Toc90385126"/>
      <w:bookmarkStart w:id="1535" w:name="_Toc98253959"/>
      <w:bookmarkStart w:id="1536" w:name="_Toc157248211"/>
      <w:bookmarkStart w:id="1537" w:name="_Toc157496580"/>
      <w:bookmarkStart w:id="1538" w:name="_Toc158206119"/>
      <w:bookmarkStart w:id="1539" w:name="_Toc164057804"/>
      <w:bookmarkStart w:id="1540" w:name="_Toc164137154"/>
      <w:bookmarkStart w:id="1541" w:name="_Toc164161314"/>
      <w:bookmarkStart w:id="1542" w:name="_Toc165173885"/>
      <w:r w:rsidRPr="00382A07">
        <w:rPr>
          <w:b/>
          <w:szCs w:val="24"/>
        </w:rPr>
        <w:br w:type="page"/>
      </w:r>
    </w:p>
    <w:p w:rsidR="00635719" w:rsidRPr="00382A07" w:rsidRDefault="00635719" w:rsidP="00635719">
      <w:pPr>
        <w:pStyle w:val="3"/>
        <w:rPr>
          <w:szCs w:val="24"/>
        </w:rPr>
      </w:pPr>
      <w:bookmarkStart w:id="1543" w:name="_Toc439170706"/>
      <w:bookmarkStart w:id="1544" w:name="_Toc439172808"/>
      <w:bookmarkStart w:id="1545" w:name="_Toc439173269"/>
      <w:bookmarkStart w:id="1546" w:name="_Toc439238265"/>
      <w:bookmarkStart w:id="1547" w:name="_Toc439252813"/>
      <w:bookmarkStart w:id="1548" w:name="_Toc439323786"/>
      <w:bookmarkStart w:id="1549" w:name="_Toc440357184"/>
      <w:bookmarkStart w:id="1550" w:name="_Toc440359736"/>
      <w:bookmarkStart w:id="1551" w:name="_Toc440632200"/>
      <w:bookmarkStart w:id="1552" w:name="_Toc440876017"/>
      <w:bookmarkStart w:id="1553" w:name="_Toc441131045"/>
      <w:bookmarkStart w:id="1554" w:name="_Toc447269862"/>
      <w:bookmarkStart w:id="1555" w:name="_Toc464120693"/>
      <w:bookmarkStart w:id="1556" w:name="_Toc466970611"/>
      <w:bookmarkStart w:id="1557" w:name="_Toc468462525"/>
      <w:bookmarkStart w:id="1558" w:name="_Toc469482118"/>
      <w:bookmarkStart w:id="1559" w:name="_Toc472411893"/>
      <w:r w:rsidRPr="00382A07">
        <w:rPr>
          <w:szCs w:val="24"/>
        </w:rPr>
        <w:lastRenderedPageBreak/>
        <w:t>Инструкции по заполнению</w:t>
      </w:r>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681" w:rsidRDefault="00C64681">
      <w:pPr>
        <w:spacing w:line="240" w:lineRule="auto"/>
      </w:pPr>
      <w:r>
        <w:separator/>
      </w:r>
    </w:p>
  </w:endnote>
  <w:endnote w:type="continuationSeparator" w:id="0">
    <w:p w:rsidR="00C64681" w:rsidRDefault="00C646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64681" w:rsidRDefault="00C6468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Pr="00FA0376" w:rsidRDefault="00C6468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67000">
      <w:rPr>
        <w:noProof/>
        <w:sz w:val="16"/>
        <w:szCs w:val="16"/>
        <w:lang w:eastAsia="ru-RU"/>
      </w:rPr>
      <w:t>2</w:t>
    </w:r>
    <w:r w:rsidRPr="00FA0376">
      <w:rPr>
        <w:sz w:val="16"/>
        <w:szCs w:val="16"/>
        <w:lang w:eastAsia="ru-RU"/>
      </w:rPr>
      <w:fldChar w:fldCharType="end"/>
    </w:r>
  </w:p>
  <w:p w:rsidR="00C64681" w:rsidRPr="00EE0539" w:rsidRDefault="00C6468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DC2EAF">
      <w:rPr>
        <w:sz w:val="18"/>
        <w:szCs w:val="18"/>
      </w:rPr>
      <w:t xml:space="preserve">заключения Договора </w:t>
    </w:r>
    <w:r w:rsidRPr="00C64681">
      <w:rPr>
        <w:sz w:val="18"/>
        <w:szCs w:val="18"/>
      </w:rPr>
      <w:t xml:space="preserve">поставки оборудования связи для нужд </w:t>
    </w:r>
    <w:r>
      <w:rPr>
        <w:sz w:val="18"/>
        <w:szCs w:val="18"/>
      </w:rPr>
      <w:t xml:space="preserve">                                                         </w:t>
    </w:r>
    <w:r w:rsidRPr="00C64681">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681" w:rsidRDefault="00C64681">
      <w:pPr>
        <w:spacing w:line="240" w:lineRule="auto"/>
      </w:pPr>
      <w:r>
        <w:separator/>
      </w:r>
    </w:p>
  </w:footnote>
  <w:footnote w:type="continuationSeparator" w:id="0">
    <w:p w:rsidR="00C64681" w:rsidRDefault="00C64681">
      <w:pPr>
        <w:spacing w:line="240" w:lineRule="auto"/>
      </w:pPr>
      <w:r>
        <w:continuationSeparator/>
      </w:r>
    </w:p>
  </w:footnote>
  <w:footnote w:id="1">
    <w:p w:rsidR="00C64681" w:rsidRPr="00B36685" w:rsidRDefault="00C64681"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64681" w:rsidRDefault="00C64681"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64681" w:rsidRDefault="00C64681" w:rsidP="00642D28">
      <w:pPr>
        <w:pStyle w:val="1ff5"/>
        <w:rPr>
          <w:rFonts w:ascii="Times New Roman" w:eastAsia="Times New Roman" w:hAnsi="Times New Roman" w:cs="Times New Roman"/>
          <w:lang w:eastAsia="ru-RU"/>
        </w:rPr>
      </w:pPr>
    </w:p>
  </w:footnote>
  <w:footnote w:id="3">
    <w:p w:rsidR="00C64681" w:rsidRDefault="00C6468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Pr="00930031" w:rsidRDefault="00C6468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81" w:rsidRDefault="00C646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28001"/>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41E9"/>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4AD6"/>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CC7"/>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178"/>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45D4"/>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43E5"/>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8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2EAF"/>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000"/>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1C41E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Kuznetsov.PN@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5E3CE-C406-47E9-A349-1B0F08B78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83</Pages>
  <Words>26768</Words>
  <Characters>152579</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178990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33</cp:revision>
  <cp:lastPrinted>2015-12-29T14:27:00Z</cp:lastPrinted>
  <dcterms:created xsi:type="dcterms:W3CDTF">2016-12-02T12:44:00Z</dcterms:created>
  <dcterms:modified xsi:type="dcterms:W3CDTF">2017-05-25T08:40:00Z</dcterms:modified>
</cp:coreProperties>
</file>