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5131D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90A64" w:rsidRPr="00CA33D5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F84FA7">
        <w:rPr>
          <w:sz w:val="24"/>
          <w:szCs w:val="24"/>
        </w:rPr>
        <w:t>17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F84FA7">
        <w:rPr>
          <w:b/>
          <w:sz w:val="24"/>
          <w:szCs w:val="24"/>
        </w:rPr>
        <w:t>7</w:t>
      </w:r>
      <w:r w:rsidRPr="00D36BAD">
        <w:rPr>
          <w:b/>
          <w:sz w:val="24"/>
          <w:szCs w:val="24"/>
        </w:rPr>
        <w:t xml:space="preserve">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263806" w:rsidRPr="00263806">
        <w:rPr>
          <w:b/>
          <w:sz w:val="24"/>
          <w:szCs w:val="24"/>
        </w:rPr>
        <w:t xml:space="preserve">Договора на поставку </w:t>
      </w:r>
      <w:r w:rsidR="0020781E" w:rsidRPr="0020781E">
        <w:rPr>
          <w:b/>
          <w:sz w:val="24"/>
          <w:szCs w:val="24"/>
        </w:rPr>
        <w:t>линейных изоляторов штыревых ШФ-20 с колпачком</w:t>
      </w:r>
      <w:r w:rsidR="0020781E">
        <w:rPr>
          <w:b/>
          <w:sz w:val="24"/>
          <w:szCs w:val="24"/>
        </w:rPr>
        <w:t xml:space="preserve">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C61BB1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426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F84FA7">
        <w:rPr>
          <w:b/>
          <w:sz w:val="24"/>
          <w:szCs w:val="24"/>
        </w:rPr>
        <w:t>«17</w:t>
      </w:r>
      <w:r w:rsidR="005E3730" w:rsidRPr="00D02A91">
        <w:rPr>
          <w:b/>
          <w:sz w:val="24"/>
          <w:szCs w:val="24"/>
        </w:rPr>
        <w:t>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E700D1" w:rsidRPr="00E700D1">
        <w:rPr>
          <w:color w:val="000000"/>
          <w:sz w:val="24"/>
          <w:szCs w:val="24"/>
        </w:rPr>
        <w:t xml:space="preserve">Договора на поставку </w:t>
      </w:r>
      <w:r w:rsidR="001207DC" w:rsidRPr="001207DC">
        <w:rPr>
          <w:color w:val="000000"/>
          <w:sz w:val="24"/>
          <w:szCs w:val="24"/>
        </w:rPr>
        <w:t>линейных изоляторов штыревых ШФ-20 с колпачком</w:t>
      </w:r>
      <w:r w:rsidR="001207DC">
        <w:rPr>
          <w:color w:val="000000"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404F22" w:rsidRPr="00404F22">
        <w:rPr>
          <w:sz w:val="24"/>
          <w:szCs w:val="24"/>
        </w:rPr>
        <w:t>линейных изоляторов штыревых ШФ-20 с колпачком</w:t>
      </w:r>
      <w:r w:rsidR="00404F22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C37329">
        <w:rPr>
          <w:sz w:val="24"/>
          <w:szCs w:val="24"/>
        </w:rPr>
        <w:t>с даты</w:t>
      </w:r>
      <w:r w:rsidR="005E3730" w:rsidRPr="00D02A91">
        <w:rPr>
          <w:sz w:val="24"/>
          <w:szCs w:val="24"/>
        </w:rPr>
        <w:t xml:space="preserve">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F507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F5077">
        <w:rPr>
          <w:szCs w:val="24"/>
        </w:rPr>
        <w:t xml:space="preserve">Начальная (максимальная) цена </w:t>
      </w:r>
      <w:r w:rsidR="00123C70" w:rsidRPr="009F5077">
        <w:rPr>
          <w:szCs w:val="24"/>
        </w:rPr>
        <w:t>Договор</w:t>
      </w:r>
      <w:r w:rsidRPr="009F507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F507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F5077">
        <w:rPr>
          <w:bCs w:val="0"/>
          <w:sz w:val="24"/>
          <w:szCs w:val="24"/>
        </w:rPr>
        <w:t xml:space="preserve">Начальная (максимальная) цена </w:t>
      </w:r>
      <w:r w:rsidR="00123C70" w:rsidRPr="009F5077">
        <w:rPr>
          <w:bCs w:val="0"/>
          <w:sz w:val="24"/>
          <w:szCs w:val="24"/>
        </w:rPr>
        <w:t>Договор</w:t>
      </w:r>
      <w:r w:rsidRPr="009F5077">
        <w:rPr>
          <w:bCs w:val="0"/>
          <w:sz w:val="24"/>
          <w:szCs w:val="24"/>
        </w:rPr>
        <w:t>а</w:t>
      </w:r>
      <w:r w:rsidR="00216641" w:rsidRPr="009F5077">
        <w:rPr>
          <w:bCs w:val="0"/>
          <w:sz w:val="24"/>
          <w:szCs w:val="24"/>
        </w:rPr>
        <w:t>:</w:t>
      </w:r>
      <w:bookmarkEnd w:id="410"/>
    </w:p>
    <w:p w:rsidR="008A7845" w:rsidRPr="008A7845" w:rsidRDefault="00190A64" w:rsidP="008A7845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9F5077">
        <w:rPr>
          <w:b/>
          <w:sz w:val="24"/>
          <w:szCs w:val="24"/>
        </w:rPr>
        <w:t>7 284 585</w:t>
      </w:r>
      <w:r w:rsidR="008A7845" w:rsidRPr="009F5077">
        <w:rPr>
          <w:b/>
          <w:sz w:val="24"/>
          <w:szCs w:val="24"/>
        </w:rPr>
        <w:t xml:space="preserve">,00 </w:t>
      </w:r>
      <w:r w:rsidR="008A7845" w:rsidRPr="009F5077">
        <w:rPr>
          <w:sz w:val="24"/>
          <w:szCs w:val="24"/>
        </w:rPr>
        <w:t>(</w:t>
      </w:r>
      <w:r w:rsidR="001B0A10" w:rsidRPr="009F5077">
        <w:rPr>
          <w:sz w:val="24"/>
          <w:szCs w:val="24"/>
        </w:rPr>
        <w:t>Семь миллионов двести восемьдесят четыре тысячи пятьсот восемьдесят пять) рублей 00 копеек</w:t>
      </w:r>
      <w:r w:rsidR="008A7845" w:rsidRPr="009F5077">
        <w:rPr>
          <w:sz w:val="24"/>
          <w:szCs w:val="24"/>
        </w:rPr>
        <w:t xml:space="preserve"> РФ, без учета НДС; НДС составляет </w:t>
      </w:r>
      <w:r w:rsidR="009F1E11" w:rsidRPr="009F5077">
        <w:rPr>
          <w:b/>
          <w:sz w:val="24"/>
          <w:szCs w:val="24"/>
        </w:rPr>
        <w:t>1</w:t>
      </w:r>
      <w:r w:rsidR="001B0A10" w:rsidRPr="009F5077">
        <w:rPr>
          <w:b/>
          <w:sz w:val="24"/>
          <w:szCs w:val="24"/>
        </w:rPr>
        <w:t> </w:t>
      </w:r>
      <w:r w:rsidR="009F1E11" w:rsidRPr="009F5077">
        <w:rPr>
          <w:b/>
          <w:sz w:val="24"/>
          <w:szCs w:val="24"/>
        </w:rPr>
        <w:t>311</w:t>
      </w:r>
      <w:r w:rsidR="001B0A10" w:rsidRPr="009F5077">
        <w:rPr>
          <w:b/>
          <w:sz w:val="24"/>
          <w:szCs w:val="24"/>
        </w:rPr>
        <w:t xml:space="preserve"> </w:t>
      </w:r>
      <w:r w:rsidR="009F1E11" w:rsidRPr="009F5077">
        <w:rPr>
          <w:b/>
          <w:sz w:val="24"/>
          <w:szCs w:val="24"/>
        </w:rPr>
        <w:t xml:space="preserve">225,30 </w:t>
      </w:r>
      <w:r w:rsidR="008A7845" w:rsidRPr="009F5077">
        <w:rPr>
          <w:sz w:val="24"/>
          <w:szCs w:val="24"/>
        </w:rPr>
        <w:t>(</w:t>
      </w:r>
      <w:r w:rsidR="00413CA3" w:rsidRPr="009F5077">
        <w:rPr>
          <w:sz w:val="24"/>
          <w:szCs w:val="24"/>
        </w:rPr>
        <w:t>Один миллион триста одиннадцать тысяч двести двадцать пять) рублей 30 копеек</w:t>
      </w:r>
      <w:r w:rsidR="008A7845" w:rsidRPr="009F5077">
        <w:rPr>
          <w:sz w:val="24"/>
          <w:szCs w:val="24"/>
        </w:rPr>
        <w:t xml:space="preserve"> РФ; </w:t>
      </w:r>
      <w:r w:rsidRPr="009F5077">
        <w:rPr>
          <w:b/>
          <w:sz w:val="24"/>
          <w:szCs w:val="24"/>
        </w:rPr>
        <w:t xml:space="preserve">8 595 810,30 </w:t>
      </w:r>
      <w:r w:rsidR="008A7845" w:rsidRPr="009F5077">
        <w:rPr>
          <w:sz w:val="24"/>
          <w:szCs w:val="24"/>
        </w:rPr>
        <w:t>(</w:t>
      </w:r>
      <w:r w:rsidR="00622DFA" w:rsidRPr="009F5077">
        <w:rPr>
          <w:sz w:val="24"/>
          <w:szCs w:val="24"/>
        </w:rPr>
        <w:t>Восемь миллионов пятьсот девяносто пять тысяч восемьсот десять) рублей 30 копеек</w:t>
      </w:r>
      <w:r w:rsidR="008A7845" w:rsidRPr="009F5077">
        <w:rPr>
          <w:sz w:val="24"/>
          <w:szCs w:val="24"/>
        </w:rPr>
        <w:t xml:space="preserve">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A7845">
        <w:rPr>
          <w:sz w:val="24"/>
          <w:szCs w:val="24"/>
        </w:rPr>
        <w:t>Организатор отклонит Заявку Участника только</w:t>
      </w:r>
      <w:r w:rsidRPr="00D02A91">
        <w:rPr>
          <w:sz w:val="24"/>
          <w:szCs w:val="24"/>
        </w:rPr>
        <w:t xml:space="preserve">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D02A91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E2723F">
        <w:rPr>
          <w:b/>
          <w:sz w:val="24"/>
          <w:szCs w:val="24"/>
        </w:rPr>
        <w:t>24</w:t>
      </w:r>
      <w:bookmarkStart w:id="487" w:name="_GoBack"/>
      <w:bookmarkEnd w:id="487"/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9F73D9">
        <w:rPr>
          <w:b/>
          <w:bCs w:val="0"/>
          <w:sz w:val="24"/>
          <w:szCs w:val="24"/>
        </w:rPr>
        <w:t>29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1D8" w:rsidRDefault="005131D8">
      <w:pPr>
        <w:spacing w:line="240" w:lineRule="auto"/>
      </w:pPr>
      <w:r>
        <w:separator/>
      </w:r>
    </w:p>
  </w:endnote>
  <w:endnote w:type="continuationSeparator" w:id="0">
    <w:p w:rsidR="005131D8" w:rsidRDefault="005131D8">
      <w:pPr>
        <w:spacing w:line="240" w:lineRule="auto"/>
      </w:pPr>
      <w:r>
        <w:continuationSeparator/>
      </w:r>
    </w:p>
  </w:endnote>
  <w:endnote w:id="1">
    <w:p w:rsidR="00190A64" w:rsidRPr="001D6DBB" w:rsidRDefault="00190A64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0A64" w:rsidRDefault="00190A64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FA0376" w:rsidRDefault="00190A6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2723F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190A64" w:rsidRPr="00EE0539" w:rsidRDefault="00190A64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700D1">
      <w:rPr>
        <w:sz w:val="18"/>
        <w:szCs w:val="18"/>
      </w:rPr>
      <w:t xml:space="preserve">Договора на поставку </w:t>
    </w:r>
    <w:r w:rsidRPr="001207DC">
      <w:rPr>
        <w:sz w:val="18"/>
        <w:szCs w:val="18"/>
      </w:rPr>
      <w:t>линейных изоляторов штыревых ШФ-20 с колпачком</w:t>
    </w:r>
    <w:r w:rsidRPr="00F84FA7">
      <w:rPr>
        <w:sz w:val="18"/>
        <w:szCs w:val="18"/>
      </w:rPr>
      <w:t xml:space="preserve">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1D8" w:rsidRDefault="005131D8">
      <w:pPr>
        <w:spacing w:line="240" w:lineRule="auto"/>
      </w:pPr>
      <w:r>
        <w:separator/>
      </w:r>
    </w:p>
  </w:footnote>
  <w:footnote w:type="continuationSeparator" w:id="0">
    <w:p w:rsidR="005131D8" w:rsidRDefault="005131D8">
      <w:pPr>
        <w:spacing w:line="240" w:lineRule="auto"/>
      </w:pPr>
      <w:r>
        <w:continuationSeparator/>
      </w:r>
    </w:p>
  </w:footnote>
  <w:footnote w:id="1">
    <w:p w:rsidR="00190A64" w:rsidRPr="00B36685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90A64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90A64" w:rsidRDefault="00190A6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90A64" w:rsidRDefault="00190A64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930031" w:rsidRDefault="00190A64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07DC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0A64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0A10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0781E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806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4F22"/>
    <w:rsid w:val="00412590"/>
    <w:rsid w:val="00413CA3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FC9"/>
    <w:rsid w:val="00510CAB"/>
    <w:rsid w:val="005111C8"/>
    <w:rsid w:val="00512B0F"/>
    <w:rsid w:val="00513062"/>
    <w:rsid w:val="005131D8"/>
    <w:rsid w:val="005167E1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2DFA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3C2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6BC4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84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54EF9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1E11"/>
    <w:rsid w:val="009F4858"/>
    <w:rsid w:val="009F4DA0"/>
    <w:rsid w:val="009F5077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1BB1"/>
    <w:rsid w:val="00C634E3"/>
    <w:rsid w:val="00C6609A"/>
    <w:rsid w:val="00C70F61"/>
    <w:rsid w:val="00C74146"/>
    <w:rsid w:val="00C74643"/>
    <w:rsid w:val="00C815C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2D28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23F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00D1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AB30C-CF00-4F78-91CB-FBB1E075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30316</Words>
  <Characters>172803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202714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Ирина Сергеевна</cp:lastModifiedBy>
  <cp:revision>103</cp:revision>
  <cp:lastPrinted>2015-12-29T14:27:00Z</cp:lastPrinted>
  <dcterms:created xsi:type="dcterms:W3CDTF">2016-12-02T12:44:00Z</dcterms:created>
  <dcterms:modified xsi:type="dcterms:W3CDTF">2018-10-17T12:53:00Z</dcterms:modified>
</cp:coreProperties>
</file>