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1052D1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343BC" w:rsidRPr="00E343BC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1052D1">
        <w:rPr>
          <w:bCs w:val="0"/>
          <w:sz w:val="24"/>
          <w:szCs w:val="24"/>
          <w:lang w:eastAsia="ru-RU"/>
        </w:rPr>
        <w:t>14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1052D1">
        <w:rPr>
          <w:bCs w:val="0"/>
          <w:sz w:val="24"/>
          <w:szCs w:val="24"/>
          <w:lang w:eastAsia="ru-RU"/>
        </w:rPr>
        <w:t>декабря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 w:rsidR="001052D1">
        <w:rPr>
          <w:b/>
          <w:kern w:val="36"/>
          <w:sz w:val="24"/>
          <w:szCs w:val="24"/>
        </w:rPr>
        <w:t>353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1052D1" w:rsidRPr="001052D1">
        <w:rPr>
          <w:b/>
          <w:kern w:val="36"/>
          <w:sz w:val="24"/>
          <w:szCs w:val="24"/>
        </w:rPr>
        <w:t xml:space="preserve">14» декабря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поставки </w:t>
      </w:r>
      <w:r w:rsidR="001052D1" w:rsidRPr="001052D1">
        <w:rPr>
          <w:b/>
          <w:sz w:val="24"/>
          <w:szCs w:val="24"/>
        </w:rPr>
        <w:t xml:space="preserve">линейной арматуры </w:t>
      </w:r>
      <w:r w:rsidR="00C0416B" w:rsidRPr="00C0416B">
        <w:rPr>
          <w:b/>
          <w:sz w:val="24"/>
          <w:szCs w:val="24"/>
        </w:rPr>
        <w:t xml:space="preserve">для нужд </w:t>
      </w:r>
      <w:r w:rsidR="00E343BC">
        <w:rPr>
          <w:b/>
          <w:sz w:val="24"/>
          <w:szCs w:val="24"/>
        </w:rPr>
        <w:t xml:space="preserve">                                                      </w:t>
      </w:r>
      <w:r w:rsidR="00C0416B" w:rsidRPr="00C0416B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1052D1" w:rsidRPr="001052D1">
        <w:rPr>
          <w:b/>
          <w:sz w:val="24"/>
          <w:szCs w:val="24"/>
        </w:rPr>
        <w:t xml:space="preserve">14» декабря </w:t>
      </w:r>
      <w:r w:rsidR="00C0416B" w:rsidRPr="00ED1247">
        <w:rPr>
          <w:b/>
          <w:sz w:val="24"/>
          <w:szCs w:val="24"/>
        </w:rPr>
        <w:t>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20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C0416B" w:rsidRPr="00C0416B">
        <w:rPr>
          <w:sz w:val="24"/>
          <w:szCs w:val="24"/>
        </w:rPr>
        <w:t xml:space="preserve">поставки </w:t>
      </w:r>
      <w:r w:rsidR="001052D1" w:rsidRPr="001052D1">
        <w:rPr>
          <w:sz w:val="24"/>
          <w:szCs w:val="24"/>
        </w:rPr>
        <w:t xml:space="preserve">линейной арматуры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21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6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7"/>
      <w:r w:rsidR="00C0416B" w:rsidRPr="00C0416B">
        <w:rPr>
          <w:sz w:val="24"/>
          <w:szCs w:val="24"/>
        </w:rPr>
        <w:t xml:space="preserve">поставки </w:t>
      </w:r>
      <w:r w:rsidR="001052D1" w:rsidRPr="001052D1">
        <w:rPr>
          <w:sz w:val="24"/>
          <w:szCs w:val="24"/>
        </w:rPr>
        <w:t xml:space="preserve">линейной арматуры </w:t>
      </w:r>
      <w:r w:rsidR="00C0416B" w:rsidRPr="00C0416B">
        <w:rPr>
          <w:sz w:val="24"/>
          <w:szCs w:val="24"/>
        </w:rPr>
        <w:t>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343B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="00E343BC" w:rsidRPr="00E343BC">
        <w:rPr>
          <w:sz w:val="24"/>
          <w:szCs w:val="24"/>
        </w:rPr>
        <w:t>в соответствии со сроками указанными в Приложении №1 к документации по запросу предложений</w:t>
      </w:r>
      <w:r w:rsidR="00717F60" w:rsidRPr="00D57E2F">
        <w:rPr>
          <w:sz w:val="24"/>
          <w:szCs w:val="24"/>
        </w:rPr>
        <w:t>.</w:t>
      </w:r>
      <w:bookmarkEnd w:id="19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адресам филиалов ПАО «МРСК Центра»:</w:t>
      </w:r>
      <w:bookmarkEnd w:id="20"/>
      <w:r w:rsidR="00D57E2F" w:rsidRPr="00D57E2F">
        <w:rPr>
          <w:sz w:val="24"/>
          <w:szCs w:val="24"/>
        </w:rPr>
        <w:t xml:space="preserve"> </w:t>
      </w:r>
      <w:r w:rsidR="008D2928" w:rsidRPr="00D57E2F">
        <w:rPr>
          <w:sz w:val="24"/>
          <w:szCs w:val="24"/>
        </w:rPr>
        <w:t>«Бр</w:t>
      </w:r>
      <w:r w:rsidR="00E343BC">
        <w:rPr>
          <w:sz w:val="24"/>
          <w:szCs w:val="24"/>
        </w:rPr>
        <w:t>янскэнерго», РФ, г. Брянск, пр-</w:t>
      </w:r>
      <w:r w:rsidR="008D2928" w:rsidRPr="00D57E2F">
        <w:rPr>
          <w:sz w:val="24"/>
          <w:szCs w:val="24"/>
        </w:rPr>
        <w:t>т  Мос</w:t>
      </w:r>
      <w:r w:rsidR="00D57E2F" w:rsidRPr="00D57E2F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1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382A07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 xml:space="preserve">(понятие аффилированного лица согласно ст.4 Закона </w:t>
      </w:r>
      <w:r w:rsidRPr="00CA33D5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7"/>
      <w:r w:rsidR="00D57E2F" w:rsidRPr="00D57E2F">
        <w:rPr>
          <w:bCs w:val="0"/>
          <w:sz w:val="24"/>
          <w:szCs w:val="24"/>
        </w:rPr>
        <w:t xml:space="preserve"> </w:t>
      </w:r>
      <w:r w:rsidR="001052D1">
        <w:rPr>
          <w:b/>
          <w:sz w:val="24"/>
          <w:szCs w:val="24"/>
        </w:rPr>
        <w:t>431 083</w:t>
      </w:r>
      <w:r w:rsidR="00155DAF" w:rsidRPr="00D57E2F">
        <w:rPr>
          <w:sz w:val="24"/>
          <w:szCs w:val="24"/>
        </w:rPr>
        <w:t xml:space="preserve"> (</w:t>
      </w:r>
      <w:r w:rsidR="001052D1">
        <w:rPr>
          <w:sz w:val="24"/>
          <w:szCs w:val="24"/>
        </w:rPr>
        <w:t>Четыреста тридцать одна тысяча восемьдесят три</w:t>
      </w:r>
      <w:r w:rsidR="00155DAF" w:rsidRPr="00D57E2F">
        <w:rPr>
          <w:sz w:val="24"/>
          <w:szCs w:val="24"/>
        </w:rPr>
        <w:t>) рубл</w:t>
      </w:r>
      <w:r w:rsidR="00E343BC">
        <w:rPr>
          <w:sz w:val="24"/>
          <w:szCs w:val="24"/>
        </w:rPr>
        <w:t>я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1052D1">
        <w:rPr>
          <w:b/>
          <w:sz w:val="24"/>
          <w:szCs w:val="24"/>
        </w:rPr>
        <w:t>86 216</w:t>
      </w:r>
      <w:r w:rsidR="00155DAF" w:rsidRPr="00D57E2F">
        <w:rPr>
          <w:sz w:val="24"/>
          <w:szCs w:val="24"/>
        </w:rPr>
        <w:t xml:space="preserve"> (</w:t>
      </w:r>
      <w:r w:rsidR="001052D1">
        <w:rPr>
          <w:sz w:val="24"/>
          <w:szCs w:val="24"/>
        </w:rPr>
        <w:t>Восемьдесят шесть тысяч двести шестнадцать</w:t>
      </w:r>
      <w:r w:rsidR="00155DAF" w:rsidRPr="00D57E2F">
        <w:rPr>
          <w:sz w:val="24"/>
          <w:szCs w:val="24"/>
        </w:rPr>
        <w:t xml:space="preserve">) рублей </w:t>
      </w:r>
      <w:r w:rsidR="00E343BC">
        <w:rPr>
          <w:sz w:val="24"/>
          <w:szCs w:val="24"/>
        </w:rPr>
        <w:t>6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РФ; </w:t>
      </w:r>
      <w:r w:rsidR="001052D1">
        <w:rPr>
          <w:b/>
          <w:sz w:val="24"/>
          <w:szCs w:val="24"/>
        </w:rPr>
        <w:t>517 299</w:t>
      </w:r>
      <w:r w:rsidR="00155DAF" w:rsidRPr="00D57E2F">
        <w:rPr>
          <w:sz w:val="24"/>
          <w:szCs w:val="24"/>
        </w:rPr>
        <w:t xml:space="preserve"> (</w:t>
      </w:r>
      <w:r w:rsidR="001052D1">
        <w:rPr>
          <w:sz w:val="24"/>
          <w:szCs w:val="24"/>
        </w:rPr>
        <w:t>Пятьсот семнадцать тысяч двести девяносто девять</w:t>
      </w:r>
      <w:r w:rsidR="00155DAF" w:rsidRPr="00D57E2F">
        <w:rPr>
          <w:sz w:val="24"/>
          <w:szCs w:val="24"/>
        </w:rPr>
        <w:t xml:space="preserve">) рублей </w:t>
      </w:r>
      <w:r w:rsidR="00E343BC">
        <w:rPr>
          <w:sz w:val="24"/>
          <w:szCs w:val="24"/>
        </w:rPr>
        <w:t>6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731197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731197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4A1A68">
        <w:rPr>
          <w:bCs w:val="0"/>
          <w:sz w:val="24"/>
          <w:szCs w:val="24"/>
        </w:rPr>
        <w:lastRenderedPageBreak/>
        <w:t xml:space="preserve">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8"/>
      <w:bookmarkEnd w:id="349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, </w:t>
      </w:r>
      <w:r w:rsidRPr="00382A07">
        <w:rPr>
          <w:sz w:val="24"/>
          <w:szCs w:val="24"/>
          <w:lang w:eastAsia="ru-RU"/>
        </w:rPr>
        <w:lastRenderedPageBreak/>
        <w:t>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382A07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382A07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382A07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lastRenderedPageBreak/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1052D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052D1">
        <w:rPr>
          <w:sz w:val="24"/>
          <w:szCs w:val="24"/>
        </w:rPr>
        <w:t xml:space="preserve">Организатор заканчивает предоставлять ответы на запросы разъяснений в 12:00 </w:t>
      </w:r>
      <w:r w:rsidR="00731197" w:rsidRPr="001052D1">
        <w:rPr>
          <w:sz w:val="24"/>
          <w:szCs w:val="24"/>
        </w:rPr>
        <w:t>«</w:t>
      </w:r>
      <w:r w:rsidR="001052D1" w:rsidRPr="001052D1">
        <w:rPr>
          <w:sz w:val="24"/>
          <w:szCs w:val="24"/>
        </w:rPr>
        <w:t>21</w:t>
      </w:r>
      <w:r w:rsidR="00731197" w:rsidRPr="001052D1">
        <w:rPr>
          <w:sz w:val="24"/>
          <w:szCs w:val="24"/>
        </w:rPr>
        <w:t>»</w:t>
      </w:r>
      <w:r w:rsidRPr="001052D1">
        <w:rPr>
          <w:sz w:val="24"/>
          <w:szCs w:val="24"/>
        </w:rPr>
        <w:t xml:space="preserve"> </w:t>
      </w:r>
      <w:r w:rsidR="001052D1" w:rsidRPr="001052D1">
        <w:rPr>
          <w:sz w:val="24"/>
          <w:szCs w:val="24"/>
        </w:rPr>
        <w:t>декабря</w:t>
      </w:r>
      <w:r w:rsidRPr="001052D1">
        <w:rPr>
          <w:sz w:val="24"/>
          <w:szCs w:val="24"/>
        </w:rPr>
        <w:t xml:space="preserve"> 2018 года.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 xml:space="preserve">через </w:t>
      </w:r>
      <w:r w:rsidRPr="00382A07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8"/>
      <w:bookmarkEnd w:id="449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</w:t>
      </w:r>
      <w:r w:rsidRPr="00731197">
        <w:rPr>
          <w:sz w:val="24"/>
          <w:szCs w:val="24"/>
        </w:rPr>
        <w:lastRenderedPageBreak/>
        <w:t xml:space="preserve">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6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7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  <w:bookmarkEnd w:id="457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8" w:name="_Ref305973214"/>
      <w:bookmarkStart w:id="459" w:name="_Toc498588893"/>
      <w:r w:rsidRPr="00382A07">
        <w:t>Подача Заявок и их прием</w:t>
      </w:r>
      <w:bookmarkStart w:id="460" w:name="_Ref56229451"/>
      <w:bookmarkEnd w:id="430"/>
      <w:bookmarkEnd w:id="458"/>
      <w:bookmarkEnd w:id="4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1" w:name="_Toc439323707"/>
      <w:bookmarkStart w:id="462" w:name="_Toc440357105"/>
      <w:bookmarkStart w:id="463" w:name="_Toc440359660"/>
      <w:bookmarkStart w:id="464" w:name="_Toc440632123"/>
      <w:bookmarkStart w:id="465" w:name="_Toc440875944"/>
      <w:bookmarkStart w:id="466" w:name="_Toc441130972"/>
      <w:bookmarkStart w:id="467" w:name="_Toc447269787"/>
      <w:bookmarkStart w:id="468" w:name="_Toc464120609"/>
      <w:bookmarkStart w:id="469" w:name="_Toc466970529"/>
      <w:bookmarkStart w:id="470" w:name="_Toc468462442"/>
      <w:bookmarkStart w:id="471" w:name="_Toc469482035"/>
      <w:bookmarkStart w:id="472" w:name="_Toc472411809"/>
      <w:bookmarkStart w:id="473" w:name="_Toc498588894"/>
      <w:r w:rsidRPr="00382A07">
        <w:rPr>
          <w:szCs w:val="24"/>
        </w:rPr>
        <w:t>Подача Заявок через ЭТП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745DEA">
        <w:rPr>
          <w:b/>
          <w:bCs w:val="0"/>
          <w:sz w:val="24"/>
          <w:szCs w:val="24"/>
        </w:rPr>
        <w:t>2</w:t>
      </w:r>
      <w:r w:rsidR="001052D1">
        <w:rPr>
          <w:b/>
          <w:bCs w:val="0"/>
          <w:sz w:val="24"/>
          <w:szCs w:val="24"/>
        </w:rPr>
        <w:t>4</w:t>
      </w:r>
      <w:r w:rsidR="00731197" w:rsidRPr="00731197">
        <w:rPr>
          <w:b/>
          <w:bCs w:val="0"/>
          <w:sz w:val="24"/>
          <w:szCs w:val="24"/>
        </w:rPr>
        <w:t xml:space="preserve">» </w:t>
      </w:r>
      <w:r w:rsidR="001052D1">
        <w:rPr>
          <w:b/>
          <w:bCs w:val="0"/>
          <w:sz w:val="24"/>
          <w:szCs w:val="24"/>
        </w:rPr>
        <w:t>декабря</w:t>
      </w:r>
      <w:bookmarkStart w:id="475" w:name="_GoBack"/>
      <w:bookmarkEnd w:id="475"/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4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0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</w:t>
      </w:r>
      <w:r w:rsidRPr="00731197">
        <w:rPr>
          <w:sz w:val="24"/>
          <w:szCs w:val="24"/>
        </w:rPr>
        <w:lastRenderedPageBreak/>
        <w:t xml:space="preserve">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lastRenderedPageBreak/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5"/>
      <w:bookmarkEnd w:id="586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7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 xml:space="preserve">, </w:t>
      </w:r>
      <w:r w:rsidRPr="004D5055">
        <w:rPr>
          <w:sz w:val="24"/>
          <w:szCs w:val="24"/>
        </w:rPr>
        <w:lastRenderedPageBreak/>
        <w:t>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3BC" w:rsidRDefault="00E343BC">
      <w:pPr>
        <w:spacing w:line="240" w:lineRule="auto"/>
      </w:pPr>
      <w:r>
        <w:separator/>
      </w:r>
    </w:p>
  </w:endnote>
  <w:endnote w:type="continuationSeparator" w:id="0">
    <w:p w:rsidR="00E343BC" w:rsidRDefault="00E343BC">
      <w:pPr>
        <w:spacing w:line="240" w:lineRule="auto"/>
      </w:pPr>
      <w:r>
        <w:continuationSeparator/>
      </w:r>
    </w:p>
  </w:endnote>
  <w:endnote w:id="1">
    <w:p w:rsidR="00E343BC" w:rsidRPr="001D6DBB" w:rsidRDefault="00E343B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43BC" w:rsidRDefault="00E343B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Pr="00FA0376" w:rsidRDefault="00E343B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052D1">
      <w:rPr>
        <w:noProof/>
        <w:sz w:val="16"/>
        <w:szCs w:val="16"/>
        <w:lang w:eastAsia="ru-RU"/>
      </w:rPr>
      <w:t>42</w:t>
    </w:r>
    <w:r w:rsidRPr="00FA0376">
      <w:rPr>
        <w:sz w:val="16"/>
        <w:szCs w:val="16"/>
        <w:lang w:eastAsia="ru-RU"/>
      </w:rPr>
      <w:fldChar w:fldCharType="end"/>
    </w:r>
  </w:p>
  <w:p w:rsidR="00E343BC" w:rsidRPr="00EE0539" w:rsidRDefault="00E343BC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поставки </w:t>
    </w:r>
    <w:r w:rsidR="001052D1" w:rsidRPr="001052D1">
      <w:rPr>
        <w:sz w:val="18"/>
        <w:szCs w:val="18"/>
      </w:rPr>
      <w:t xml:space="preserve">линейной арматуры </w:t>
    </w:r>
    <w:r w:rsidRPr="00C0416B">
      <w:rPr>
        <w:sz w:val="18"/>
        <w:szCs w:val="18"/>
      </w:rPr>
      <w:t>для нужд                                          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3BC" w:rsidRDefault="00E343BC">
      <w:pPr>
        <w:spacing w:line="240" w:lineRule="auto"/>
      </w:pPr>
      <w:r>
        <w:separator/>
      </w:r>
    </w:p>
  </w:footnote>
  <w:footnote w:type="continuationSeparator" w:id="0">
    <w:p w:rsidR="00E343BC" w:rsidRDefault="00E343BC">
      <w:pPr>
        <w:spacing w:line="240" w:lineRule="auto"/>
      </w:pPr>
      <w:r>
        <w:continuationSeparator/>
      </w:r>
    </w:p>
  </w:footnote>
  <w:footnote w:id="1">
    <w:p w:rsidR="00E343BC" w:rsidRPr="00B36685" w:rsidRDefault="00E343BC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343BC" w:rsidRDefault="00E343BC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343BC" w:rsidRDefault="00E343BC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343BC" w:rsidRPr="00F83889" w:rsidRDefault="00E343B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343BC" w:rsidRPr="00F83889" w:rsidRDefault="00E343B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343BC" w:rsidRPr="00F83889" w:rsidRDefault="00E343B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343BC" w:rsidRPr="00F83889" w:rsidRDefault="00E343B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343BC" w:rsidRDefault="00E343B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Pr="00930031" w:rsidRDefault="00E343B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052D1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5DEA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3BC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EB487-483B-463F-99BC-A68A326C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88</Pages>
  <Words>29485</Words>
  <Characters>168068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197159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73</cp:revision>
  <cp:lastPrinted>2015-12-29T14:27:00Z</cp:lastPrinted>
  <dcterms:created xsi:type="dcterms:W3CDTF">2016-12-02T12:44:00Z</dcterms:created>
  <dcterms:modified xsi:type="dcterms:W3CDTF">2018-12-14T07:08:00Z</dcterms:modified>
</cp:coreProperties>
</file>