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</w:p>
    <w:p w:rsidR="00767D70" w:rsidRPr="00EA1E4F" w:rsidRDefault="00394A38" w:rsidP="00767D70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5" type="#_x0000_t202" style="position:absolute;left:0;text-align:left;margin-left:316.15pt;margin-top:0;width:169.85pt;height:81.3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767D70" w:rsidRPr="00041308" w:rsidRDefault="00767D70" w:rsidP="00767D7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767D70" w:rsidRPr="00010061" w:rsidRDefault="00767D70" w:rsidP="00767D7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767D70" w:rsidRPr="00010061" w:rsidRDefault="00767D70" w:rsidP="00767D7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767D70" w:rsidRPr="00E23D27" w:rsidRDefault="00767D70" w:rsidP="00767D7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767D70" w:rsidRPr="00EA1E4F">
        <w:rPr>
          <w:noProof/>
          <w:sz w:val="16"/>
          <w:szCs w:val="16"/>
          <w:lang w:eastAsia="ru-RU"/>
        </w:rPr>
        <w:drawing>
          <wp:inline distT="0" distB="0" distL="0" distR="0" wp14:anchorId="08522F10" wp14:editId="53E41F06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7D70" w:rsidRPr="00EA1E4F">
        <w:rPr>
          <w:noProof/>
          <w:sz w:val="16"/>
          <w:szCs w:val="16"/>
          <w:lang w:eastAsia="ru-RU"/>
        </w:rPr>
        <w:t xml:space="preserve">            </w:t>
      </w:r>
      <w:r w:rsidR="00767D70" w:rsidRPr="00EA1E4F">
        <w:rPr>
          <w:noProof/>
          <w:sz w:val="16"/>
          <w:szCs w:val="16"/>
          <w:lang w:eastAsia="ru-RU"/>
        </w:rPr>
        <w:drawing>
          <wp:inline distT="0" distB="0" distL="0" distR="0" wp14:anchorId="71871B71" wp14:editId="6734BE53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УТВЕРЖДАЮ:</w:t>
      </w:r>
    </w:p>
    <w:p w:rsidR="00767D70" w:rsidRDefault="00767D70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Заместитель председателя </w:t>
      </w:r>
      <w:proofErr w:type="gramStart"/>
      <w:r>
        <w:rPr>
          <w:sz w:val="24"/>
          <w:szCs w:val="24"/>
        </w:rPr>
        <w:t>з</w:t>
      </w:r>
      <w:r w:rsidR="007556FF" w:rsidRPr="00D053CF">
        <w:rPr>
          <w:sz w:val="24"/>
          <w:szCs w:val="24"/>
        </w:rPr>
        <w:t>акупочной</w:t>
      </w:r>
      <w:proofErr w:type="gramEnd"/>
      <w:r w:rsidR="007556FF" w:rsidRPr="00D053CF">
        <w:rPr>
          <w:sz w:val="24"/>
          <w:szCs w:val="24"/>
        </w:rPr>
        <w:t xml:space="preserve"> </w:t>
      </w:r>
    </w:p>
    <w:p w:rsidR="00767D70" w:rsidRDefault="00767D70" w:rsidP="00767D7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7556FF" w:rsidRPr="00D053CF">
        <w:rPr>
          <w:sz w:val="24"/>
          <w:szCs w:val="24"/>
        </w:rPr>
        <w:t>комиссии -</w:t>
      </w:r>
      <w:r>
        <w:rPr>
          <w:sz w:val="24"/>
          <w:szCs w:val="24"/>
        </w:rPr>
        <w:t xml:space="preserve"> </w:t>
      </w:r>
      <w:r w:rsidR="007556FF" w:rsidRPr="00D053CF">
        <w:rPr>
          <w:sz w:val="24"/>
          <w:szCs w:val="24"/>
        </w:rPr>
        <w:t>заместитель директора</w:t>
      </w:r>
      <w:r>
        <w:rPr>
          <w:sz w:val="24"/>
          <w:szCs w:val="24"/>
        </w:rPr>
        <w:t xml:space="preserve"> по безопасности - начальник отдела безопасности</w:t>
      </w:r>
    </w:p>
    <w:p w:rsidR="00767D70" w:rsidRDefault="007556FF" w:rsidP="00767D70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  <w:r w:rsidR="00767D70">
        <w:rPr>
          <w:sz w:val="24"/>
          <w:szCs w:val="24"/>
        </w:rPr>
        <w:t xml:space="preserve">филиала </w:t>
      </w:r>
      <w:r w:rsidRPr="00D053CF">
        <w:rPr>
          <w:sz w:val="24"/>
          <w:szCs w:val="24"/>
        </w:rPr>
        <w:t>ПАО «МРСК Центра»</w:t>
      </w:r>
    </w:p>
    <w:p w:rsidR="007556FF" w:rsidRPr="00D053CF" w:rsidRDefault="00767D70" w:rsidP="00767D7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- «Костромаэнерго»</w:t>
      </w:r>
    </w:p>
    <w:p w:rsidR="007556FF" w:rsidRPr="00D053CF" w:rsidRDefault="007556FF" w:rsidP="007556FF">
      <w:pPr>
        <w:spacing w:line="240" w:lineRule="auto"/>
        <w:jc w:val="right"/>
      </w:pPr>
    </w:p>
    <w:p w:rsidR="007556FF" w:rsidRPr="00D053CF" w:rsidRDefault="00767D70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А</w:t>
      </w:r>
      <w:r w:rsidR="007556FF" w:rsidRPr="00D053CF">
        <w:rPr>
          <w:sz w:val="24"/>
          <w:szCs w:val="24"/>
        </w:rPr>
        <w:t xml:space="preserve">.В. </w:t>
      </w:r>
      <w:r>
        <w:rPr>
          <w:sz w:val="24"/>
          <w:szCs w:val="24"/>
        </w:rPr>
        <w:t>Коротин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  <w:bookmarkStart w:id="6" w:name="_GoBack"/>
      <w:bookmarkEnd w:id="6"/>
    </w:p>
    <w:p w:rsidR="007556FF" w:rsidRPr="00D053CF" w:rsidRDefault="007556FF" w:rsidP="007556FF">
      <w:pPr>
        <w:ind w:left="5670" w:firstLine="0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 «____» ___________________ </w:t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556FF" w:rsidRPr="00D053CF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Согласовано на заседании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закупочной комиссии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Протокол № ____________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 xml:space="preserve">от «___» _______ </w:t>
      </w:r>
      <w:r w:rsidR="00776C7A">
        <w:rPr>
          <w:b/>
          <w:kern w:val="36"/>
          <w:sz w:val="24"/>
          <w:szCs w:val="24"/>
        </w:rPr>
        <w:t>2018</w:t>
      </w:r>
      <w:r w:rsidRPr="00D053CF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53CF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D053C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</w:t>
      </w:r>
      <w:r w:rsidRPr="00767D70">
        <w:rPr>
          <w:b/>
          <w:sz w:val="24"/>
          <w:szCs w:val="24"/>
        </w:rPr>
        <w:t xml:space="preserve">заключения </w:t>
      </w:r>
      <w:r w:rsidR="007556FF" w:rsidRPr="00767D70">
        <w:rPr>
          <w:b/>
          <w:sz w:val="24"/>
          <w:szCs w:val="24"/>
        </w:rPr>
        <w:t>Договор</w:t>
      </w:r>
      <w:r w:rsidR="00A0082A">
        <w:rPr>
          <w:b/>
          <w:sz w:val="24"/>
          <w:szCs w:val="24"/>
        </w:rPr>
        <w:t>а</w:t>
      </w:r>
      <w:r w:rsidR="007556FF" w:rsidRPr="00767D70">
        <w:rPr>
          <w:b/>
          <w:sz w:val="24"/>
          <w:szCs w:val="24"/>
        </w:rPr>
        <w:t xml:space="preserve"> на поставку </w:t>
      </w:r>
      <w:r w:rsidR="00767D70" w:rsidRPr="00767D70">
        <w:rPr>
          <w:b/>
          <w:sz w:val="24"/>
          <w:szCs w:val="24"/>
        </w:rPr>
        <w:t xml:space="preserve">арматуры </w:t>
      </w:r>
      <w:proofErr w:type="gramStart"/>
      <w:r w:rsidR="00767D70" w:rsidRPr="00767D70">
        <w:rPr>
          <w:b/>
          <w:sz w:val="24"/>
          <w:szCs w:val="24"/>
        </w:rPr>
        <w:t>к</w:t>
      </w:r>
      <w:proofErr w:type="gramEnd"/>
      <w:r w:rsidR="00767D70" w:rsidRPr="00767D70">
        <w:rPr>
          <w:b/>
          <w:sz w:val="24"/>
          <w:szCs w:val="24"/>
        </w:rPr>
        <w:t xml:space="preserve"> СИП</w:t>
      </w:r>
      <w:r w:rsidR="007556FF" w:rsidRPr="00767D70">
        <w:rPr>
          <w:b/>
          <w:sz w:val="24"/>
          <w:szCs w:val="24"/>
        </w:rPr>
        <w:t xml:space="preserve"> для </w:t>
      </w:r>
      <w:r w:rsidR="00767D70" w:rsidRPr="00767D70">
        <w:rPr>
          <w:b/>
          <w:sz w:val="24"/>
          <w:szCs w:val="24"/>
        </w:rPr>
        <w:t>нужд ПАО «МРСК Центра» (филиала</w:t>
      </w:r>
      <w:r w:rsidR="007556FF" w:rsidRPr="00767D70">
        <w:rPr>
          <w:b/>
          <w:sz w:val="24"/>
          <w:szCs w:val="24"/>
        </w:rPr>
        <w:t xml:space="preserve"> </w:t>
      </w:r>
      <w:r w:rsidR="00767D70" w:rsidRPr="00767D70">
        <w:rPr>
          <w:b/>
          <w:sz w:val="24"/>
          <w:szCs w:val="24"/>
        </w:rPr>
        <w:t>«Костромаэнерго»</w:t>
      </w:r>
      <w:r w:rsidR="007556FF" w:rsidRPr="00767D70">
        <w:rPr>
          <w:b/>
          <w:sz w:val="24"/>
          <w:szCs w:val="24"/>
        </w:rPr>
        <w:t>)</w:t>
      </w:r>
    </w:p>
    <w:p w:rsidR="007556FF" w:rsidRPr="00D053C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53C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>,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767D70">
        <w:rPr>
          <w:sz w:val="24"/>
          <w:szCs w:val="24"/>
        </w:rPr>
        <w:t>Кострома</w:t>
      </w:r>
      <w:r w:rsidRPr="00D053CF">
        <w:rPr>
          <w:sz w:val="24"/>
          <w:szCs w:val="24"/>
        </w:rPr>
        <w:br/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5C2043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1130C1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9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12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27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28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31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32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34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42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44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48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50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52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54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56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63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67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70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1130C1">
        <w:rPr>
          <w:noProof/>
        </w:rPr>
        <w:t>72</w:t>
      </w:r>
      <w:r w:rsidR="005C2043">
        <w:rPr>
          <w:noProof/>
        </w:rPr>
        <w:fldChar w:fldCharType="end"/>
      </w:r>
    </w:p>
    <w:p w:rsidR="00717F60" w:rsidRPr="00D053CF" w:rsidRDefault="005C2043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341DB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23053"/>
      <w:bookmarkEnd w:id="7"/>
      <w:r w:rsidRPr="00341DB7">
        <w:rPr>
          <w:szCs w:val="24"/>
        </w:rPr>
        <w:lastRenderedPageBreak/>
        <w:t>Общие положения</w:t>
      </w:r>
      <w:bookmarkEnd w:id="8"/>
    </w:p>
    <w:p w:rsidR="00717F60" w:rsidRPr="00341DB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23054"/>
      <w:bookmarkEnd w:id="9"/>
      <w:r w:rsidRPr="00341DB7">
        <w:t>Общие сведения о процедуре запроса предложений</w:t>
      </w:r>
      <w:bookmarkEnd w:id="10"/>
    </w:p>
    <w:p w:rsidR="005B75A6" w:rsidRPr="00783B74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341DB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41DB7">
        <w:rPr>
          <w:iCs/>
          <w:sz w:val="24"/>
          <w:szCs w:val="24"/>
        </w:rPr>
        <w:t xml:space="preserve">– </w:t>
      </w:r>
      <w:r w:rsidR="00783B74" w:rsidRPr="00341DB7">
        <w:rPr>
          <w:iCs/>
          <w:sz w:val="24"/>
          <w:szCs w:val="24"/>
        </w:rPr>
        <w:t xml:space="preserve">филиал </w:t>
      </w:r>
      <w:r w:rsidR="007556FF" w:rsidRPr="00341DB7">
        <w:rPr>
          <w:iCs/>
          <w:sz w:val="24"/>
          <w:szCs w:val="24"/>
        </w:rPr>
        <w:t>ПАО «МРСК Центра»</w:t>
      </w:r>
      <w:r w:rsidR="00783B74" w:rsidRPr="00341DB7">
        <w:rPr>
          <w:iCs/>
          <w:sz w:val="24"/>
          <w:szCs w:val="24"/>
        </w:rPr>
        <w:t xml:space="preserve"> - «Костромаэнерго»</w:t>
      </w:r>
      <w:r w:rsidR="007556FF" w:rsidRPr="00341DB7">
        <w:rPr>
          <w:iCs/>
          <w:sz w:val="24"/>
          <w:szCs w:val="24"/>
        </w:rPr>
        <w:t xml:space="preserve"> (далее – Заказчик или Организатор)</w:t>
      </w:r>
      <w:r w:rsidRPr="00341DB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41DB7">
        <w:rPr>
          <w:iCs/>
          <w:sz w:val="24"/>
          <w:szCs w:val="24"/>
        </w:rPr>
        <w:t xml:space="preserve"> </w:t>
      </w:r>
      <w:r w:rsidR="00783B74" w:rsidRPr="00341DB7">
        <w:rPr>
          <w:iCs/>
          <w:sz w:val="24"/>
          <w:szCs w:val="24"/>
        </w:rPr>
        <w:t xml:space="preserve">РФ, 156961, г. Кострома, проспект Мира, 53, секретарь Закупочной комиссии и ответственное лицо – специалист 2-й категории отдела закупочной деятельности филиала ПАО «МРСК Центра» - «Костромаэнерго» Скворцова Т.С., контактный телефон: (4942) 396-055, </w:t>
      </w:r>
      <w:r w:rsidR="00783B74" w:rsidRPr="00341DB7">
        <w:rPr>
          <w:sz w:val="24"/>
          <w:szCs w:val="24"/>
        </w:rPr>
        <w:t xml:space="preserve">адрес электронной почты: </w:t>
      </w:r>
      <w:proofErr w:type="spellStart"/>
      <w:r w:rsidR="00783B74" w:rsidRPr="00341DB7">
        <w:rPr>
          <w:rStyle w:val="a7"/>
          <w:sz w:val="24"/>
          <w:szCs w:val="24"/>
          <w:lang w:val="en-US"/>
        </w:rPr>
        <w:t>Skvortsova</w:t>
      </w:r>
      <w:proofErr w:type="spellEnd"/>
      <w:r w:rsidR="00783B74" w:rsidRPr="00341DB7">
        <w:rPr>
          <w:rStyle w:val="a7"/>
          <w:sz w:val="24"/>
          <w:szCs w:val="24"/>
        </w:rPr>
        <w:t>.</w:t>
      </w:r>
      <w:r w:rsidR="00783B74" w:rsidRPr="00341DB7">
        <w:rPr>
          <w:rStyle w:val="a7"/>
          <w:sz w:val="24"/>
          <w:szCs w:val="24"/>
          <w:lang w:val="en-US"/>
        </w:rPr>
        <w:t>TS</w:t>
      </w:r>
      <w:r w:rsidR="00783B74" w:rsidRPr="00341DB7">
        <w:rPr>
          <w:rStyle w:val="a7"/>
          <w:sz w:val="24"/>
          <w:szCs w:val="24"/>
        </w:rPr>
        <w:t>@</w:t>
      </w:r>
      <w:proofErr w:type="spellStart"/>
      <w:r w:rsidR="00783B74" w:rsidRPr="00341DB7">
        <w:rPr>
          <w:rStyle w:val="a7"/>
          <w:sz w:val="24"/>
          <w:szCs w:val="24"/>
          <w:lang w:val="en-US"/>
        </w:rPr>
        <w:t>mrsk</w:t>
      </w:r>
      <w:proofErr w:type="spellEnd"/>
      <w:r w:rsidR="00783B74" w:rsidRPr="00341DB7">
        <w:rPr>
          <w:rStyle w:val="a7"/>
          <w:sz w:val="24"/>
          <w:szCs w:val="24"/>
        </w:rPr>
        <w:t>-1.</w:t>
      </w:r>
      <w:proofErr w:type="spellStart"/>
      <w:r w:rsidR="00783B74" w:rsidRPr="00341DB7">
        <w:rPr>
          <w:rStyle w:val="a7"/>
          <w:sz w:val="24"/>
          <w:szCs w:val="24"/>
          <w:lang w:val="en-US"/>
        </w:rPr>
        <w:t>ru</w:t>
      </w:r>
      <w:proofErr w:type="spellEnd"/>
      <w:r w:rsidR="00480F43" w:rsidRPr="00341DB7">
        <w:rPr>
          <w:sz w:val="24"/>
          <w:szCs w:val="24"/>
        </w:rPr>
        <w:t xml:space="preserve">. </w:t>
      </w:r>
      <w:proofErr w:type="gramStart"/>
      <w:r w:rsidR="004B5EB3" w:rsidRPr="00341DB7">
        <w:rPr>
          <w:iCs/>
          <w:sz w:val="24"/>
          <w:szCs w:val="24"/>
        </w:rPr>
        <w:t>Извещени</w:t>
      </w:r>
      <w:r w:rsidRPr="00341DB7">
        <w:rPr>
          <w:iCs/>
          <w:sz w:val="24"/>
          <w:szCs w:val="24"/>
        </w:rPr>
        <w:t>ем</w:t>
      </w:r>
      <w:r w:rsidRPr="00341DB7">
        <w:rPr>
          <w:sz w:val="24"/>
          <w:szCs w:val="24"/>
        </w:rPr>
        <w:t xml:space="preserve"> о проведении </w:t>
      </w:r>
      <w:r w:rsidRPr="00341DB7">
        <w:rPr>
          <w:iCs/>
          <w:sz w:val="24"/>
          <w:szCs w:val="24"/>
        </w:rPr>
        <w:t>запроса предложений</w:t>
      </w:r>
      <w:r w:rsidRPr="00341DB7">
        <w:rPr>
          <w:sz w:val="24"/>
          <w:szCs w:val="24"/>
        </w:rPr>
        <w:t xml:space="preserve">, опубликованным </w:t>
      </w:r>
      <w:r w:rsidRPr="00341DB7">
        <w:rPr>
          <w:b/>
          <w:sz w:val="24"/>
          <w:szCs w:val="24"/>
        </w:rPr>
        <w:t>«</w:t>
      </w:r>
      <w:r w:rsidR="00783B74" w:rsidRPr="00341DB7">
        <w:rPr>
          <w:b/>
          <w:sz w:val="24"/>
          <w:szCs w:val="24"/>
        </w:rPr>
        <w:t>08</w:t>
      </w:r>
      <w:r w:rsidRPr="00341DB7">
        <w:rPr>
          <w:b/>
          <w:sz w:val="24"/>
          <w:szCs w:val="24"/>
        </w:rPr>
        <w:t xml:space="preserve">» </w:t>
      </w:r>
      <w:r w:rsidR="00783B74" w:rsidRPr="00341DB7">
        <w:rPr>
          <w:b/>
          <w:sz w:val="24"/>
          <w:szCs w:val="24"/>
        </w:rPr>
        <w:t>августа</w:t>
      </w:r>
      <w:r w:rsidRPr="00341DB7">
        <w:rPr>
          <w:b/>
          <w:sz w:val="24"/>
          <w:szCs w:val="24"/>
        </w:rPr>
        <w:t xml:space="preserve"> </w:t>
      </w:r>
      <w:r w:rsidR="00776C7A" w:rsidRPr="00341DB7">
        <w:rPr>
          <w:b/>
          <w:sz w:val="24"/>
          <w:szCs w:val="24"/>
        </w:rPr>
        <w:t>2018</w:t>
      </w:r>
      <w:r w:rsidRPr="00341DB7">
        <w:rPr>
          <w:b/>
          <w:sz w:val="24"/>
          <w:szCs w:val="24"/>
        </w:rPr>
        <w:t xml:space="preserve"> г.</w:t>
      </w:r>
      <w:r w:rsidRPr="00341DB7">
        <w:rPr>
          <w:sz w:val="24"/>
          <w:szCs w:val="24"/>
        </w:rPr>
        <w:t xml:space="preserve"> на</w:t>
      </w:r>
      <w:r w:rsidRPr="00D053CF">
        <w:rPr>
          <w:sz w:val="24"/>
          <w:szCs w:val="24"/>
        </w:rPr>
        <w:t xml:space="preserve"> официальном сайте (</w:t>
      </w:r>
      <w:hyperlink r:id="rId17" w:history="1">
        <w:r w:rsidR="00345CCA" w:rsidRPr="00783B74">
          <w:rPr>
            <w:rStyle w:val="a7"/>
            <w:sz w:val="24"/>
            <w:szCs w:val="24"/>
            <w:lang w:val="en-US"/>
          </w:rPr>
          <w:t>www</w:t>
        </w:r>
        <w:r w:rsidR="00345CCA" w:rsidRPr="001130C1">
          <w:rPr>
            <w:rStyle w:val="a7"/>
            <w:sz w:val="24"/>
            <w:szCs w:val="24"/>
          </w:rPr>
          <w:t>.</w:t>
        </w:r>
        <w:r w:rsidR="00345CCA" w:rsidRPr="00783B74">
          <w:rPr>
            <w:rStyle w:val="a7"/>
            <w:sz w:val="24"/>
            <w:szCs w:val="24"/>
            <w:lang w:val="en-US"/>
          </w:rPr>
          <w:t>zakupki</w:t>
        </w:r>
        <w:r w:rsidR="00345CCA" w:rsidRPr="001130C1">
          <w:rPr>
            <w:rStyle w:val="a7"/>
            <w:sz w:val="24"/>
            <w:szCs w:val="24"/>
          </w:rPr>
          <w:t>.</w:t>
        </w:r>
        <w:r w:rsidR="00345CCA" w:rsidRPr="00783B74">
          <w:rPr>
            <w:rStyle w:val="a7"/>
            <w:sz w:val="24"/>
            <w:szCs w:val="24"/>
            <w:lang w:val="en-US"/>
          </w:rPr>
          <w:t>gov</w:t>
        </w:r>
        <w:r w:rsidR="00345CCA" w:rsidRPr="001130C1">
          <w:rPr>
            <w:rStyle w:val="a7"/>
            <w:sz w:val="24"/>
            <w:szCs w:val="24"/>
          </w:rPr>
          <w:t>.</w:t>
        </w:r>
        <w:r w:rsidR="00345CCA" w:rsidRPr="00783B74">
          <w:rPr>
            <w:rStyle w:val="a7"/>
            <w:sz w:val="24"/>
            <w:szCs w:val="24"/>
            <w:lang w:val="en-US"/>
          </w:rPr>
          <w:t>ru</w:t>
        </w:r>
      </w:hyperlink>
      <w:r w:rsidRPr="00D053CF">
        <w:rPr>
          <w:sz w:val="24"/>
          <w:szCs w:val="24"/>
        </w:rPr>
        <w:t>),</w:t>
      </w:r>
      <w:r w:rsidR="009D7F01" w:rsidRPr="00D053CF">
        <w:rPr>
          <w:iCs/>
          <w:sz w:val="24"/>
          <w:szCs w:val="24"/>
        </w:rPr>
        <w:t xml:space="preserve"> </w:t>
      </w:r>
      <w:r w:rsidR="009D7F01" w:rsidRPr="00D053CF">
        <w:rPr>
          <w:sz w:val="24"/>
          <w:szCs w:val="24"/>
        </w:rPr>
        <w:t xml:space="preserve">на сайте </w:t>
      </w:r>
      <w:r w:rsidR="007556FF" w:rsidRPr="00D053CF">
        <w:rPr>
          <w:iCs/>
          <w:sz w:val="24"/>
          <w:szCs w:val="24"/>
        </w:rPr>
        <w:t>ПАО «МРСК Центра»</w:t>
      </w:r>
      <w:r w:rsidR="009D7F01" w:rsidRPr="00D053CF">
        <w:rPr>
          <w:sz w:val="24"/>
          <w:szCs w:val="24"/>
        </w:rPr>
        <w:t xml:space="preserve"> (</w:t>
      </w:r>
      <w:hyperlink r:id="rId18" w:history="1">
        <w:proofErr w:type="gramEnd"/>
        <w:r w:rsidR="007556FF" w:rsidRPr="00783B74">
          <w:rPr>
            <w:rStyle w:val="a7"/>
            <w:sz w:val="24"/>
            <w:szCs w:val="24"/>
            <w:lang w:val="en-US"/>
          </w:rPr>
          <w:t>www</w:t>
        </w:r>
        <w:r w:rsidR="007556FF" w:rsidRPr="001130C1">
          <w:rPr>
            <w:rStyle w:val="a7"/>
            <w:sz w:val="24"/>
            <w:szCs w:val="24"/>
          </w:rPr>
          <w:t>.</w:t>
        </w:r>
        <w:r w:rsidR="007556FF" w:rsidRPr="00783B74">
          <w:rPr>
            <w:rStyle w:val="a7"/>
            <w:sz w:val="24"/>
            <w:szCs w:val="24"/>
            <w:lang w:val="en-US"/>
          </w:rPr>
          <w:t>mrsk</w:t>
        </w:r>
        <w:r w:rsidR="007556FF" w:rsidRPr="001130C1">
          <w:rPr>
            <w:rStyle w:val="a7"/>
            <w:sz w:val="24"/>
            <w:szCs w:val="24"/>
          </w:rPr>
          <w:t>-1.</w:t>
        </w:r>
        <w:proofErr w:type="spellStart"/>
        <w:r w:rsidR="007556FF" w:rsidRPr="00783B74">
          <w:rPr>
            <w:rStyle w:val="a7"/>
            <w:sz w:val="24"/>
            <w:szCs w:val="24"/>
            <w:lang w:val="en-US"/>
          </w:rPr>
          <w:t>ru</w:t>
        </w:r>
        <w:proofErr w:type="spellEnd"/>
        <w:proofErr w:type="gramStart"/>
      </w:hyperlink>
      <w:r w:rsidR="00862664" w:rsidRPr="00D053CF">
        <w:rPr>
          <w:sz w:val="24"/>
          <w:szCs w:val="24"/>
        </w:rPr>
        <w:t>)</w:t>
      </w:r>
      <w:r w:rsidR="00702B2C" w:rsidRPr="00D053CF">
        <w:rPr>
          <w:sz w:val="24"/>
          <w:szCs w:val="24"/>
        </w:rPr>
        <w:t xml:space="preserve">, на сайте ЭТП, указанном в п. </w:t>
      </w:r>
      <w:r w:rsidR="00334620">
        <w:fldChar w:fldCharType="begin"/>
      </w:r>
      <w:r w:rsidR="00334620">
        <w:instrText xml:space="preserve"> REF _Ref440269836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1.1.3</w:t>
      </w:r>
      <w:r w:rsidR="00334620">
        <w:fldChar w:fldCharType="end"/>
      </w:r>
      <w:r w:rsidR="00702B2C" w:rsidRPr="00D053CF">
        <w:rPr>
          <w:sz w:val="24"/>
          <w:szCs w:val="24"/>
        </w:rPr>
        <w:t xml:space="preserve"> настоящей Документации</w:t>
      </w:r>
      <w:r w:rsidR="003B6795" w:rsidRPr="00D053CF">
        <w:rPr>
          <w:sz w:val="24"/>
          <w:szCs w:val="24"/>
        </w:rPr>
        <w:t xml:space="preserve">, </w:t>
      </w:r>
      <w:r w:rsidRPr="00D053CF">
        <w:rPr>
          <w:iCs/>
          <w:sz w:val="24"/>
          <w:szCs w:val="24"/>
        </w:rPr>
        <w:t>приг</w:t>
      </w:r>
      <w:r w:rsidRPr="00D053CF">
        <w:rPr>
          <w:sz w:val="24"/>
          <w:szCs w:val="24"/>
        </w:rPr>
        <w:t>ласило юридических лиц</w:t>
      </w:r>
      <w:r w:rsidR="005B75A6" w:rsidRPr="00D053CF">
        <w:rPr>
          <w:sz w:val="24"/>
          <w:szCs w:val="24"/>
        </w:rPr>
        <w:t xml:space="preserve"> и физических лиц (в т.</w:t>
      </w:r>
      <w:r w:rsidR="003129D4" w:rsidRPr="00D053CF">
        <w:rPr>
          <w:sz w:val="24"/>
          <w:szCs w:val="24"/>
        </w:rPr>
        <w:t xml:space="preserve"> </w:t>
      </w:r>
      <w:r w:rsidR="005B75A6" w:rsidRPr="00D053CF">
        <w:rPr>
          <w:sz w:val="24"/>
          <w:szCs w:val="24"/>
        </w:rPr>
        <w:t>ч. индивидуальных предпринимателей)</w:t>
      </w:r>
      <w:r w:rsidR="001C2F0C" w:rsidRPr="00D053CF">
        <w:rPr>
          <w:sz w:val="24"/>
          <w:szCs w:val="24"/>
        </w:rPr>
        <w:t xml:space="preserve">, соответствующих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1.1.2</w:t>
      </w:r>
      <w:r w:rsidR="00334620">
        <w:fldChar w:fldCharType="end"/>
      </w:r>
      <w:r w:rsidR="0006460D" w:rsidRPr="00D053CF">
        <w:rPr>
          <w:sz w:val="24"/>
          <w:szCs w:val="24"/>
        </w:rPr>
        <w:t xml:space="preserve"> </w:t>
      </w:r>
      <w:r w:rsidR="00783B74">
        <w:rPr>
          <w:sz w:val="24"/>
          <w:szCs w:val="24"/>
        </w:rPr>
        <w:t xml:space="preserve">и </w:t>
      </w:r>
      <w:r w:rsidR="00783B74" w:rsidRPr="007664D2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783B74" w:rsidRPr="007664D2">
        <w:rPr>
          <w:sz w:val="24"/>
          <w:szCs w:val="24"/>
        </w:rPr>
        <w:t xml:space="preserve"> </w:t>
      </w:r>
      <w:proofErr w:type="gramStart"/>
      <w:r w:rsidR="00783B74" w:rsidRPr="007664D2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783B74" w:rsidRPr="00D053CF">
        <w:rPr>
          <w:sz w:val="24"/>
          <w:szCs w:val="24"/>
        </w:rPr>
        <w:t xml:space="preserve"> </w:t>
      </w:r>
      <w:r w:rsidR="0006460D" w:rsidRPr="00D053CF">
        <w:rPr>
          <w:sz w:val="24"/>
          <w:szCs w:val="24"/>
        </w:rPr>
        <w:t>(далее – Участники)</w:t>
      </w:r>
      <w:r w:rsidR="001C2F0C" w:rsidRPr="00D053CF">
        <w:rPr>
          <w:sz w:val="24"/>
          <w:szCs w:val="24"/>
        </w:rPr>
        <w:t xml:space="preserve">, </w:t>
      </w:r>
      <w:r w:rsidR="004B5EB3" w:rsidRPr="00D053CF">
        <w:rPr>
          <w:sz w:val="24"/>
          <w:szCs w:val="24"/>
        </w:rPr>
        <w:t xml:space="preserve">к участию в процедуре </w:t>
      </w:r>
      <w:r w:rsidR="00075C0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 </w:t>
      </w:r>
      <w:bookmarkEnd w:id="11"/>
      <w:r w:rsidR="004B5EB3" w:rsidRPr="00D053CF">
        <w:rPr>
          <w:sz w:val="24"/>
          <w:szCs w:val="24"/>
        </w:rPr>
        <w:t xml:space="preserve">на право заключения </w:t>
      </w:r>
      <w:r w:rsidR="00702B2C" w:rsidRPr="00783B74">
        <w:rPr>
          <w:sz w:val="24"/>
          <w:szCs w:val="24"/>
        </w:rPr>
        <w:t>Договор</w:t>
      </w:r>
      <w:r w:rsidR="00783B74" w:rsidRPr="00783B74">
        <w:rPr>
          <w:sz w:val="24"/>
          <w:szCs w:val="24"/>
        </w:rPr>
        <w:t>а</w:t>
      </w:r>
      <w:r w:rsidR="00702B2C" w:rsidRPr="00783B74">
        <w:rPr>
          <w:sz w:val="24"/>
          <w:szCs w:val="24"/>
        </w:rPr>
        <w:t xml:space="preserve"> на поставку </w:t>
      </w:r>
      <w:r w:rsidR="00783B74" w:rsidRPr="00783B74">
        <w:rPr>
          <w:sz w:val="24"/>
          <w:szCs w:val="24"/>
        </w:rPr>
        <w:t>арматуры к СИП</w:t>
      </w:r>
      <w:r w:rsidR="00702B2C" w:rsidRPr="00783B74">
        <w:rPr>
          <w:sz w:val="24"/>
          <w:szCs w:val="24"/>
        </w:rPr>
        <w:t xml:space="preserve"> для нужд ПАО «МРСК Центра» </w:t>
      </w:r>
      <w:r w:rsidR="00783B74" w:rsidRPr="00783B74">
        <w:rPr>
          <w:sz w:val="24"/>
          <w:szCs w:val="24"/>
        </w:rPr>
        <w:t>(филиала</w:t>
      </w:r>
      <w:r w:rsidR="00862664" w:rsidRPr="00783B74">
        <w:rPr>
          <w:sz w:val="24"/>
          <w:szCs w:val="24"/>
        </w:rPr>
        <w:t xml:space="preserve">  «Костромаэнерго», расположенного по адресу:</w:t>
      </w:r>
      <w:proofErr w:type="gramEnd"/>
      <w:r w:rsidR="00862664" w:rsidRPr="00783B74">
        <w:rPr>
          <w:sz w:val="24"/>
          <w:szCs w:val="24"/>
        </w:rPr>
        <w:t xml:space="preserve"> </w:t>
      </w:r>
      <w:proofErr w:type="gramStart"/>
      <w:r w:rsidR="00862664" w:rsidRPr="00783B74">
        <w:rPr>
          <w:sz w:val="24"/>
          <w:szCs w:val="24"/>
        </w:rPr>
        <w:t>РФ, 156961,</w:t>
      </w:r>
      <w:r w:rsidR="00783B74" w:rsidRPr="00783B74">
        <w:rPr>
          <w:sz w:val="24"/>
          <w:szCs w:val="24"/>
        </w:rPr>
        <w:t xml:space="preserve"> г. Кострома, проспект Мира, 53</w:t>
      </w:r>
      <w:r w:rsidR="00862664" w:rsidRPr="00783B74">
        <w:rPr>
          <w:sz w:val="24"/>
          <w:szCs w:val="24"/>
        </w:rPr>
        <w:t>)</w:t>
      </w:r>
      <w:r w:rsidRPr="00783B74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1C2F0C" w:rsidRPr="00D053CF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5" w:name="_Ref440357582"/>
      <w:proofErr w:type="gramStart"/>
      <w:r w:rsidRPr="00D053CF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D053CF">
        <w:rPr>
          <w:sz w:val="24"/>
          <w:szCs w:val="24"/>
        </w:rPr>
        <w:t>Участники</w:t>
      </w:r>
      <w:r w:rsidRPr="00D053CF">
        <w:rPr>
          <w:sz w:val="24"/>
          <w:szCs w:val="24"/>
        </w:rPr>
        <w:t xml:space="preserve">, признанные Победителями </w:t>
      </w:r>
      <w:r w:rsidR="003F4558" w:rsidRPr="00B70857">
        <w:rPr>
          <w:sz w:val="24"/>
          <w:szCs w:val="24"/>
        </w:rPr>
        <w:t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</w:t>
      </w:r>
      <w:r w:rsidR="003F4558" w:rsidRPr="00953B11">
        <w:rPr>
          <w:sz w:val="24"/>
          <w:szCs w:val="24"/>
        </w:rPr>
        <w:t xml:space="preserve"> для нужд ДЗО </w:t>
      </w:r>
      <w:r w:rsidR="003F4558">
        <w:rPr>
          <w:sz w:val="24"/>
          <w:szCs w:val="24"/>
        </w:rPr>
        <w:t>П</w:t>
      </w:r>
      <w:r w:rsidR="003F4558" w:rsidRPr="00953B11">
        <w:rPr>
          <w:sz w:val="24"/>
          <w:szCs w:val="24"/>
        </w:rPr>
        <w:t>АО «</w:t>
      </w:r>
      <w:proofErr w:type="spellStart"/>
      <w:r w:rsidR="003F4558" w:rsidRPr="00953B11">
        <w:rPr>
          <w:sz w:val="24"/>
          <w:szCs w:val="24"/>
        </w:rPr>
        <w:t>Россети</w:t>
      </w:r>
      <w:proofErr w:type="spellEnd"/>
      <w:r w:rsidR="003F4558" w:rsidRPr="00783B74">
        <w:rPr>
          <w:sz w:val="24"/>
          <w:szCs w:val="24"/>
        </w:rPr>
        <w:t xml:space="preserve">» по Лоту №2 - «На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</w:t>
      </w:r>
      <w:r w:rsidR="00783B74" w:rsidRPr="00783B74">
        <w:rPr>
          <w:sz w:val="24"/>
          <w:szCs w:val="24"/>
        </w:rPr>
        <w:t>поставка арматуры к самонесущему изолированному проводу</w:t>
      </w:r>
      <w:proofErr w:type="gramEnd"/>
      <w:r w:rsidR="00783B74" w:rsidRPr="00783B74">
        <w:rPr>
          <w:sz w:val="24"/>
          <w:szCs w:val="24"/>
        </w:rPr>
        <w:t xml:space="preserve"> (СИП) на напряжение до 1000</w:t>
      </w:r>
      <w:proofErr w:type="gramStart"/>
      <w:r w:rsidR="00783B74" w:rsidRPr="00783B74">
        <w:rPr>
          <w:sz w:val="24"/>
          <w:szCs w:val="24"/>
        </w:rPr>
        <w:t xml:space="preserve"> В</w:t>
      </w:r>
      <w:proofErr w:type="gramEnd"/>
      <w:r w:rsidR="003F4558" w:rsidRPr="00783B74">
        <w:rPr>
          <w:sz w:val="24"/>
          <w:szCs w:val="24"/>
        </w:rPr>
        <w:t>» ПАО «МРСК Центра» на основании Протокола заседания Закупочной комиссии ПАО «</w:t>
      </w:r>
      <w:proofErr w:type="spellStart"/>
      <w:r w:rsidR="003F4558" w:rsidRPr="00783B74">
        <w:rPr>
          <w:sz w:val="24"/>
          <w:szCs w:val="24"/>
        </w:rPr>
        <w:t>Россети</w:t>
      </w:r>
      <w:proofErr w:type="spellEnd"/>
      <w:r w:rsidR="003F4558" w:rsidRPr="00783B74">
        <w:rPr>
          <w:sz w:val="24"/>
          <w:szCs w:val="24"/>
        </w:rPr>
        <w:t>» №</w:t>
      </w:r>
      <w:r w:rsidR="00783B74" w:rsidRPr="00783B74">
        <w:t>16/717140</w:t>
      </w:r>
      <w:r w:rsidR="003F4558" w:rsidRPr="00783B74">
        <w:rPr>
          <w:sz w:val="24"/>
          <w:szCs w:val="24"/>
        </w:rPr>
        <w:t xml:space="preserve"> от </w:t>
      </w:r>
      <w:r w:rsidR="00783B74" w:rsidRPr="00783B74">
        <w:t>16.05.2017г.</w:t>
      </w:r>
      <w:r w:rsidR="003F4558" w:rsidRPr="00783B74">
        <w:rPr>
          <w:sz w:val="24"/>
          <w:szCs w:val="24"/>
        </w:rPr>
        <w:t xml:space="preserve"> </w:t>
      </w:r>
      <w:r w:rsidRPr="00783B74">
        <w:rPr>
          <w:sz w:val="24"/>
          <w:szCs w:val="24"/>
        </w:rPr>
        <w:t>и заключивши</w:t>
      </w:r>
      <w:r w:rsidRPr="00D053CF">
        <w:rPr>
          <w:sz w:val="24"/>
          <w:szCs w:val="24"/>
        </w:rPr>
        <w:t>е соответствующие Рамо</w:t>
      </w:r>
      <w:r w:rsidR="00F901DE" w:rsidRPr="00D053CF">
        <w:rPr>
          <w:sz w:val="24"/>
          <w:szCs w:val="24"/>
        </w:rPr>
        <w:t>чные соглашения</w:t>
      </w:r>
      <w:r w:rsidRPr="00D053CF">
        <w:rPr>
          <w:sz w:val="24"/>
          <w:szCs w:val="24"/>
        </w:rPr>
        <w:t>.</w:t>
      </w:r>
      <w:bookmarkEnd w:id="15"/>
    </w:p>
    <w:p w:rsidR="00717F60" w:rsidRPr="00D001CD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69836"/>
      <w:r w:rsidRPr="00D001CD">
        <w:rPr>
          <w:sz w:val="24"/>
          <w:szCs w:val="24"/>
        </w:rPr>
        <w:t xml:space="preserve">Настоящий </w:t>
      </w:r>
      <w:r w:rsidR="004B5EB3" w:rsidRPr="00D001CD">
        <w:rPr>
          <w:sz w:val="24"/>
          <w:szCs w:val="24"/>
        </w:rPr>
        <w:t>З</w:t>
      </w:r>
      <w:r w:rsidRPr="00D001CD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01CD">
        <w:rPr>
          <w:sz w:val="24"/>
          <w:szCs w:val="24"/>
        </w:rPr>
        <w:t>электронной торговой площадк</w:t>
      </w:r>
      <w:r w:rsidR="00414AB1" w:rsidRPr="00D001CD">
        <w:rPr>
          <w:sz w:val="24"/>
          <w:szCs w:val="24"/>
        </w:rPr>
        <w:t>и</w:t>
      </w:r>
      <w:r w:rsidR="00702B2C" w:rsidRPr="00D001CD">
        <w:rPr>
          <w:sz w:val="24"/>
          <w:szCs w:val="24"/>
        </w:rPr>
        <w:t xml:space="preserve"> </w:t>
      </w:r>
      <w:r w:rsidR="000D70B6" w:rsidRPr="00D001CD">
        <w:rPr>
          <w:sz w:val="24"/>
          <w:szCs w:val="24"/>
        </w:rPr>
        <w:t>П</w:t>
      </w:r>
      <w:r w:rsidR="00702B2C" w:rsidRPr="00D001CD">
        <w:rPr>
          <w:sz w:val="24"/>
          <w:szCs w:val="24"/>
        </w:rPr>
        <w:t>АО «</w:t>
      </w:r>
      <w:proofErr w:type="spellStart"/>
      <w:r w:rsidR="00702B2C" w:rsidRPr="00D001CD">
        <w:rPr>
          <w:sz w:val="24"/>
          <w:szCs w:val="24"/>
        </w:rPr>
        <w:t>Россети</w:t>
      </w:r>
      <w:proofErr w:type="spellEnd"/>
      <w:r w:rsidR="00702B2C" w:rsidRPr="00D001CD">
        <w:rPr>
          <w:sz w:val="24"/>
          <w:szCs w:val="24"/>
        </w:rPr>
        <w:t xml:space="preserve">» </w:t>
      </w:r>
      <w:hyperlink r:id="rId19" w:history="1">
        <w:r w:rsidR="00702B2C" w:rsidRPr="00D001CD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D001CD">
        <w:rPr>
          <w:sz w:val="24"/>
          <w:szCs w:val="24"/>
        </w:rPr>
        <w:t xml:space="preserve"> (далее — ЭТП)</w:t>
      </w:r>
      <w:r w:rsidR="005B75A6" w:rsidRPr="00D001CD">
        <w:rPr>
          <w:sz w:val="24"/>
          <w:szCs w:val="24"/>
        </w:rPr>
        <w:t>.</w:t>
      </w:r>
      <w:bookmarkEnd w:id="16"/>
    </w:p>
    <w:p w:rsidR="00717F60" w:rsidRPr="00D001CD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7" w:name="_Ref303669955"/>
      <w:r w:rsidRPr="00D001CD">
        <w:rPr>
          <w:sz w:val="24"/>
          <w:szCs w:val="24"/>
        </w:rPr>
        <w:t>Заказчик</w:t>
      </w:r>
      <w:r w:rsidR="00702B2C" w:rsidRPr="00D001CD">
        <w:rPr>
          <w:sz w:val="24"/>
          <w:szCs w:val="24"/>
        </w:rPr>
        <w:t xml:space="preserve">: </w:t>
      </w:r>
      <w:r w:rsidRPr="00D001CD">
        <w:rPr>
          <w:sz w:val="24"/>
          <w:szCs w:val="24"/>
        </w:rPr>
        <w:t xml:space="preserve"> </w:t>
      </w:r>
      <w:r w:rsidR="00702B2C" w:rsidRPr="00D001CD">
        <w:rPr>
          <w:iCs/>
          <w:sz w:val="24"/>
          <w:szCs w:val="24"/>
        </w:rPr>
        <w:t>ПАО «МРСК Центра».</w:t>
      </w:r>
      <w:r w:rsidRPr="00D001CD">
        <w:rPr>
          <w:rStyle w:val="aa"/>
          <w:sz w:val="24"/>
          <w:szCs w:val="24"/>
        </w:rPr>
        <w:t xml:space="preserve"> </w:t>
      </w:r>
      <w:bookmarkEnd w:id="17"/>
    </w:p>
    <w:p w:rsidR="008C4223" w:rsidRPr="00D001CD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275279"/>
      <w:bookmarkStart w:id="19" w:name="_Ref306980366"/>
      <w:bookmarkStart w:id="20" w:name="_Ref303323780"/>
      <w:r w:rsidRPr="00D001CD">
        <w:rPr>
          <w:sz w:val="24"/>
          <w:szCs w:val="24"/>
        </w:rPr>
        <w:t>Предмет З</w:t>
      </w:r>
      <w:r w:rsidR="00717F60" w:rsidRPr="00D001CD">
        <w:rPr>
          <w:sz w:val="24"/>
          <w:szCs w:val="24"/>
        </w:rPr>
        <w:t>апроса предложений</w:t>
      </w:r>
      <w:r w:rsidR="00702B2C" w:rsidRPr="00D001CD">
        <w:rPr>
          <w:sz w:val="24"/>
          <w:szCs w:val="24"/>
        </w:rPr>
        <w:t>:</w:t>
      </w:r>
      <w:bookmarkEnd w:id="18"/>
    </w:p>
    <w:p w:rsidR="00A40714" w:rsidRPr="00D001CD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01CD">
        <w:rPr>
          <w:b/>
          <w:sz w:val="24"/>
          <w:szCs w:val="24"/>
          <w:u w:val="single"/>
        </w:rPr>
        <w:t>Лот №1:</w:t>
      </w:r>
      <w:r w:rsidR="00717F60" w:rsidRPr="00D001CD">
        <w:rPr>
          <w:sz w:val="24"/>
          <w:szCs w:val="24"/>
        </w:rPr>
        <w:t xml:space="preserve"> право заключения </w:t>
      </w:r>
      <w:r w:rsidR="00123C70" w:rsidRPr="00D001CD">
        <w:rPr>
          <w:sz w:val="24"/>
          <w:szCs w:val="24"/>
        </w:rPr>
        <w:t>Договор</w:t>
      </w:r>
      <w:r w:rsidR="00D001CD" w:rsidRPr="00D001CD">
        <w:rPr>
          <w:sz w:val="24"/>
          <w:szCs w:val="24"/>
        </w:rPr>
        <w:t>а</w:t>
      </w:r>
      <w:r w:rsidR="00A40714" w:rsidRPr="00D001CD">
        <w:rPr>
          <w:sz w:val="24"/>
          <w:szCs w:val="24"/>
        </w:rPr>
        <w:t xml:space="preserve"> </w:t>
      </w:r>
      <w:r w:rsidR="00702B2C" w:rsidRPr="00D001CD">
        <w:rPr>
          <w:sz w:val="24"/>
          <w:szCs w:val="24"/>
        </w:rPr>
        <w:t xml:space="preserve">на поставку </w:t>
      </w:r>
      <w:r w:rsidR="00D001CD" w:rsidRPr="00D001CD">
        <w:rPr>
          <w:sz w:val="24"/>
          <w:szCs w:val="24"/>
        </w:rPr>
        <w:t xml:space="preserve">арматуры </w:t>
      </w:r>
      <w:proofErr w:type="gramStart"/>
      <w:r w:rsidR="00D001CD" w:rsidRPr="00D001CD">
        <w:rPr>
          <w:sz w:val="24"/>
          <w:szCs w:val="24"/>
        </w:rPr>
        <w:t>к</w:t>
      </w:r>
      <w:proofErr w:type="gramEnd"/>
      <w:r w:rsidR="00D001CD" w:rsidRPr="00D001CD">
        <w:rPr>
          <w:sz w:val="24"/>
          <w:szCs w:val="24"/>
        </w:rPr>
        <w:t xml:space="preserve"> СИП</w:t>
      </w:r>
      <w:r w:rsidR="00702B2C" w:rsidRPr="00D001CD">
        <w:rPr>
          <w:sz w:val="24"/>
          <w:szCs w:val="24"/>
        </w:rPr>
        <w:t xml:space="preserve"> для нужд ПАО «МРСК Центра» (филиал</w:t>
      </w:r>
      <w:r w:rsidR="00D001CD" w:rsidRPr="00D001CD">
        <w:rPr>
          <w:sz w:val="24"/>
          <w:szCs w:val="24"/>
        </w:rPr>
        <w:t>а «Костромаэнерго»</w:t>
      </w:r>
      <w:r w:rsidR="00702B2C" w:rsidRPr="00D001CD">
        <w:rPr>
          <w:sz w:val="24"/>
          <w:szCs w:val="24"/>
        </w:rPr>
        <w:t>)</w:t>
      </w:r>
      <w:bookmarkEnd w:id="19"/>
      <w:r w:rsidR="00702B2C" w:rsidRPr="00D001CD">
        <w:rPr>
          <w:sz w:val="24"/>
          <w:szCs w:val="24"/>
        </w:rPr>
        <w:t>.</w:t>
      </w:r>
    </w:p>
    <w:p w:rsidR="008C4223" w:rsidRPr="00D001CD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01CD">
        <w:rPr>
          <w:sz w:val="24"/>
          <w:szCs w:val="24"/>
        </w:rPr>
        <w:t xml:space="preserve">Количество лотов: </w:t>
      </w:r>
      <w:r w:rsidRPr="00D001CD">
        <w:rPr>
          <w:b/>
          <w:sz w:val="24"/>
          <w:szCs w:val="24"/>
        </w:rPr>
        <w:t>1 (один)</w:t>
      </w:r>
      <w:r w:rsidRPr="00D001CD">
        <w:rPr>
          <w:sz w:val="24"/>
          <w:szCs w:val="24"/>
        </w:rPr>
        <w:t>.</w:t>
      </w:r>
    </w:p>
    <w:bookmarkEnd w:id="20"/>
    <w:p w:rsidR="009D7F01" w:rsidRPr="00D001CD" w:rsidRDefault="009D7F01" w:rsidP="00E71A48">
      <w:pPr>
        <w:autoSpaceDE w:val="0"/>
        <w:autoSpaceDN w:val="0"/>
        <w:spacing w:line="264" w:lineRule="auto"/>
        <w:ind w:firstLine="540"/>
        <w:rPr>
          <w:i/>
          <w:sz w:val="24"/>
          <w:szCs w:val="24"/>
        </w:rPr>
      </w:pPr>
      <w:r w:rsidRPr="00D001CD">
        <w:rPr>
          <w:i/>
          <w:sz w:val="24"/>
          <w:szCs w:val="24"/>
        </w:rPr>
        <w:t xml:space="preserve">Участник самостоятельно, в рамках своей </w:t>
      </w:r>
      <w:r w:rsidR="00702B2C" w:rsidRPr="00D001CD">
        <w:rPr>
          <w:i/>
          <w:sz w:val="24"/>
          <w:szCs w:val="24"/>
        </w:rPr>
        <w:t>Заявки</w:t>
      </w:r>
      <w:r w:rsidRPr="00D001CD">
        <w:rPr>
          <w:i/>
          <w:sz w:val="24"/>
          <w:szCs w:val="24"/>
        </w:rPr>
        <w:t xml:space="preserve"> формирует стоимость </w:t>
      </w:r>
      <w:r w:rsidR="007813AA" w:rsidRPr="00D001CD">
        <w:rPr>
          <w:i/>
          <w:sz w:val="24"/>
          <w:szCs w:val="24"/>
        </w:rPr>
        <w:t xml:space="preserve">предлагаемой к поставке продукции, закупаемой </w:t>
      </w:r>
      <w:r w:rsidRPr="00D001CD">
        <w:rPr>
          <w:i/>
          <w:sz w:val="24"/>
          <w:szCs w:val="24"/>
        </w:rPr>
        <w:t>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D001CD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01CD">
        <w:rPr>
          <w:sz w:val="24"/>
          <w:szCs w:val="24"/>
        </w:rPr>
        <w:t>Частичное выполнение</w:t>
      </w:r>
      <w:r w:rsidR="002946EF" w:rsidRPr="00D001CD">
        <w:rPr>
          <w:sz w:val="24"/>
          <w:szCs w:val="24"/>
        </w:rPr>
        <w:t xml:space="preserve"> </w:t>
      </w:r>
      <w:r w:rsidR="004D17BD" w:rsidRPr="00D001CD">
        <w:rPr>
          <w:sz w:val="24"/>
          <w:szCs w:val="24"/>
        </w:rPr>
        <w:t xml:space="preserve">поставок, </w:t>
      </w:r>
      <w:r w:rsidR="00AD3EBC" w:rsidRPr="00D001CD">
        <w:rPr>
          <w:sz w:val="24"/>
          <w:szCs w:val="24"/>
        </w:rPr>
        <w:t>работ (услуг)</w:t>
      </w:r>
      <w:r w:rsidRPr="00D001CD">
        <w:rPr>
          <w:sz w:val="24"/>
          <w:szCs w:val="24"/>
        </w:rPr>
        <w:t xml:space="preserve"> не допускается.</w:t>
      </w:r>
    </w:p>
    <w:p w:rsidR="00717F60" w:rsidRPr="00743B50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sz w:val="24"/>
          <w:szCs w:val="24"/>
        </w:rPr>
      </w:pPr>
      <w:bookmarkStart w:id="21" w:name="_Ref440270637"/>
      <w:r w:rsidRPr="00D001CD">
        <w:rPr>
          <w:sz w:val="24"/>
          <w:szCs w:val="24"/>
        </w:rPr>
        <w:t>Сроки</w:t>
      </w:r>
      <w:r w:rsidR="00717F60" w:rsidRPr="00D001CD">
        <w:rPr>
          <w:sz w:val="24"/>
          <w:szCs w:val="24"/>
        </w:rPr>
        <w:t xml:space="preserve"> </w:t>
      </w:r>
      <w:r w:rsidR="002946EF" w:rsidRPr="00D001CD">
        <w:rPr>
          <w:sz w:val="24"/>
          <w:szCs w:val="24"/>
        </w:rPr>
        <w:t xml:space="preserve">выполнения </w:t>
      </w:r>
      <w:r w:rsidR="00702B2C" w:rsidRPr="00D001CD">
        <w:rPr>
          <w:sz w:val="24"/>
          <w:szCs w:val="24"/>
        </w:rPr>
        <w:t>поставок</w:t>
      </w:r>
      <w:r w:rsidR="00717F60" w:rsidRPr="00D001CD">
        <w:rPr>
          <w:sz w:val="24"/>
          <w:szCs w:val="24"/>
        </w:rPr>
        <w:t xml:space="preserve">: </w:t>
      </w:r>
      <w:r w:rsidR="00743B50" w:rsidRPr="00743B50">
        <w:rPr>
          <w:b/>
          <w:sz w:val="24"/>
          <w:szCs w:val="24"/>
        </w:rPr>
        <w:t>30 календарных дней с момента заключения договора</w:t>
      </w:r>
      <w:r w:rsidR="00717F60" w:rsidRPr="00743B50">
        <w:rPr>
          <w:b/>
          <w:sz w:val="24"/>
          <w:szCs w:val="24"/>
        </w:rPr>
        <w:t>.</w:t>
      </w:r>
      <w:bookmarkEnd w:id="21"/>
    </w:p>
    <w:p w:rsidR="002A47D1" w:rsidRPr="00743B50" w:rsidRDefault="002A47D1" w:rsidP="00743B50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Ref440270651"/>
      <w:r w:rsidRPr="00D001CD">
        <w:rPr>
          <w:sz w:val="24"/>
          <w:szCs w:val="24"/>
        </w:rPr>
        <w:t xml:space="preserve">Отгрузочные реквизиты/базис поставки: </w:t>
      </w:r>
      <w:r w:rsidR="008D2928" w:rsidRPr="00D001CD">
        <w:rPr>
          <w:sz w:val="24"/>
          <w:szCs w:val="24"/>
        </w:rPr>
        <w:t>на условиях DDP (Согласно</w:t>
      </w:r>
      <w:r w:rsidR="008D2928" w:rsidRPr="00D053CF">
        <w:rPr>
          <w:sz w:val="24"/>
          <w:szCs w:val="24"/>
        </w:rPr>
        <w:t xml:space="preserve"> </w:t>
      </w:r>
      <w:r w:rsidR="008D2928" w:rsidRPr="00D053CF">
        <w:rPr>
          <w:sz w:val="24"/>
          <w:szCs w:val="24"/>
        </w:rPr>
        <w:lastRenderedPageBreak/>
        <w:t xml:space="preserve">ИНКОТЕРМС </w:t>
      </w:r>
      <w:r w:rsidR="003E4055" w:rsidRPr="00D053CF">
        <w:rPr>
          <w:sz w:val="24"/>
          <w:szCs w:val="24"/>
        </w:rPr>
        <w:t>2010</w:t>
      </w:r>
      <w:r w:rsidR="008D2928" w:rsidRPr="00D053CF">
        <w:rPr>
          <w:sz w:val="24"/>
          <w:szCs w:val="24"/>
        </w:rPr>
        <w:t>) по адрес</w:t>
      </w:r>
      <w:r w:rsidR="00743B50">
        <w:rPr>
          <w:sz w:val="24"/>
          <w:szCs w:val="24"/>
        </w:rPr>
        <w:t>у</w:t>
      </w:r>
      <w:r w:rsidR="008D2928" w:rsidRPr="00D053CF">
        <w:rPr>
          <w:sz w:val="24"/>
          <w:szCs w:val="24"/>
        </w:rPr>
        <w:t xml:space="preserve"> филиал</w:t>
      </w:r>
      <w:r w:rsidR="00743B50">
        <w:rPr>
          <w:sz w:val="24"/>
          <w:szCs w:val="24"/>
        </w:rPr>
        <w:t>а</w:t>
      </w:r>
      <w:r w:rsidR="008D2928" w:rsidRPr="00D053CF">
        <w:rPr>
          <w:sz w:val="24"/>
          <w:szCs w:val="24"/>
        </w:rPr>
        <w:t xml:space="preserve"> ПАО «МРСК Центра»</w:t>
      </w:r>
      <w:bookmarkEnd w:id="22"/>
      <w:r w:rsidR="00743B50">
        <w:rPr>
          <w:sz w:val="24"/>
          <w:szCs w:val="24"/>
        </w:rPr>
        <w:t xml:space="preserve"> - </w:t>
      </w:r>
      <w:r w:rsidR="008D2928" w:rsidRPr="00743B50">
        <w:rPr>
          <w:sz w:val="24"/>
          <w:szCs w:val="24"/>
        </w:rPr>
        <w:t>«Костромаэнерго», склад Центрального региона: г. Кострома, ул. Катушечная, 157.</w:t>
      </w:r>
    </w:p>
    <w:p w:rsidR="00717F60" w:rsidRPr="00D053CF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3" w:name="_Ref440270663"/>
      <w:r w:rsidRPr="00D053C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0F5481">
        <w:rPr>
          <w:iCs/>
          <w:sz w:val="24"/>
          <w:szCs w:val="24"/>
        </w:rPr>
        <w:t>календарных</w:t>
      </w:r>
      <w:r w:rsidRPr="00D053CF">
        <w:rPr>
          <w:iCs/>
          <w:sz w:val="24"/>
          <w:szCs w:val="24"/>
        </w:rPr>
        <w:t xml:space="preserve"> дней с момента подписания Сторонами накладной, предоставления счета-фактуры  и иных документов, предусмотренных договором.</w:t>
      </w:r>
      <w:bookmarkEnd w:id="23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iCs/>
          <w:sz w:val="24"/>
          <w:szCs w:val="24"/>
        </w:rPr>
        <w:t xml:space="preserve">Порядок проведения </w:t>
      </w:r>
      <w:r w:rsidR="00C05EF6" w:rsidRPr="00D053CF">
        <w:rPr>
          <w:iCs/>
          <w:sz w:val="24"/>
          <w:szCs w:val="24"/>
        </w:rPr>
        <w:t xml:space="preserve">запроса предложений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_Ref311232052 \r \h  \* MERGEFORMAT </w:instrText>
      </w:r>
      <w:r w:rsidR="00334620">
        <w:fldChar w:fldCharType="separate"/>
      </w:r>
      <w:r w:rsidR="00676465">
        <w:t>3</w:t>
      </w:r>
      <w:r w:rsidR="00334620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334620">
        <w:fldChar w:fldCharType="begin"/>
      </w:r>
      <w:r w:rsidR="00334620">
        <w:instrText xml:space="preserve"> REF _Ref440270568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334620">
        <w:fldChar w:fldCharType="begin"/>
      </w:r>
      <w:r w:rsidR="00334620">
        <w:instrText xml:space="preserve"> REF _Ref305973574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76465">
        <w:t>5</w:t>
      </w:r>
      <w:r w:rsidR="00334620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(Технических заданиях)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1.1.7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59260F" w:rsidRPr="009E1F27" w:rsidRDefault="0059260F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9E1F27">
        <w:rPr>
          <w:sz w:val="24"/>
          <w:szCs w:val="24"/>
        </w:rPr>
        <w:t>В случае</w:t>
      </w:r>
      <w:proofErr w:type="gramStart"/>
      <w:r w:rsidRPr="009E1F27">
        <w:rPr>
          <w:sz w:val="24"/>
          <w:szCs w:val="24"/>
        </w:rPr>
        <w:t>,</w:t>
      </w:r>
      <w:proofErr w:type="gramEnd"/>
      <w:r w:rsidRPr="009E1F27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</w:t>
      </w:r>
      <w:r w:rsidR="003A5A4D" w:rsidRPr="009E1F27">
        <w:rPr>
          <w:sz w:val="24"/>
          <w:szCs w:val="24"/>
        </w:rPr>
        <w:t xml:space="preserve"> и объемом поставляемой продукции</w:t>
      </w:r>
      <w:r w:rsidRPr="009E1F27">
        <w:rPr>
          <w:sz w:val="24"/>
          <w:szCs w:val="24"/>
        </w:rPr>
        <w:t>, указанными в Задании на логистику.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4" w:name="_Toc439166307"/>
      <w:bookmarkStart w:id="25" w:name="_Toc439170655"/>
      <w:bookmarkStart w:id="26" w:name="_Toc439172757"/>
      <w:bookmarkStart w:id="27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>.</w:t>
      </w:r>
      <w:bookmarkEnd w:id="24"/>
      <w:bookmarkEnd w:id="25"/>
      <w:bookmarkEnd w:id="26"/>
      <w:bookmarkEnd w:id="27"/>
    </w:p>
    <w:p w:rsidR="00717F60" w:rsidRPr="00D053C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" w:name="_Ref55313246"/>
      <w:bookmarkStart w:id="29" w:name="_Ref56231140"/>
      <w:bookmarkStart w:id="30" w:name="_Ref56231144"/>
      <w:bookmarkStart w:id="31" w:name="_Toc498523055"/>
      <w:r w:rsidRPr="00D053CF">
        <w:t>Правовой статус документов</w:t>
      </w:r>
      <w:bookmarkEnd w:id="28"/>
      <w:bookmarkEnd w:id="29"/>
      <w:bookmarkEnd w:id="30"/>
      <w:bookmarkEnd w:id="31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D053CF">
        <w:rPr>
          <w:bCs w:val="0"/>
          <w:sz w:val="24"/>
          <w:szCs w:val="24"/>
        </w:rPr>
        <w:t>Россети</w:t>
      </w:r>
      <w:proofErr w:type="spellEnd"/>
      <w:r w:rsidR="0022360B" w:rsidRPr="00D053CF">
        <w:rPr>
          <w:bCs w:val="0"/>
          <w:sz w:val="24"/>
          <w:szCs w:val="24"/>
        </w:rPr>
        <w:t>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</w:t>
      </w:r>
      <w:proofErr w:type="spellStart"/>
      <w:r w:rsidR="004E3ED2" w:rsidRPr="00D053CF">
        <w:rPr>
          <w:bCs w:val="0"/>
          <w:sz w:val="24"/>
          <w:szCs w:val="24"/>
        </w:rPr>
        <w:t>Россети</w:t>
      </w:r>
      <w:proofErr w:type="spellEnd"/>
      <w:r w:rsidR="004E3ED2" w:rsidRPr="00D053CF">
        <w:rPr>
          <w:bCs w:val="0"/>
          <w:sz w:val="24"/>
          <w:szCs w:val="24"/>
        </w:rPr>
        <w:t>»</w:t>
      </w:r>
      <w:r w:rsidRPr="00D053CF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D053CF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3.2</w:t>
      </w:r>
      <w:r w:rsidR="00334620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</w:t>
      </w:r>
      <w:r w:rsidRPr="00D053CF">
        <w:rPr>
          <w:sz w:val="24"/>
          <w:szCs w:val="24"/>
        </w:rPr>
        <w:lastRenderedPageBreak/>
        <w:t xml:space="preserve">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2" w:name="_Ref294695546"/>
      <w:bookmarkStart w:id="33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2"/>
      <w:bookmarkEnd w:id="33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Heading__397_1298132286"/>
      <w:bookmarkStart w:id="35" w:name="_Toc498523056"/>
      <w:bookmarkEnd w:id="34"/>
      <w:r w:rsidRPr="00D053CF">
        <w:t>Особые положения в связи с проведением Запроса предложений на ЭТП</w:t>
      </w:r>
      <w:bookmarkEnd w:id="35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334620">
        <w:fldChar w:fldCharType="begin"/>
      </w:r>
      <w:r w:rsidR="00334620">
        <w:instrText xml:space="preserve"> REF _Ref191386109 \n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3.3.2</w:t>
      </w:r>
      <w:r w:rsidR="00334620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6" w:name="__RefNumPara__1267_443845793"/>
      <w:bookmarkStart w:id="37" w:name="_Toc498523057"/>
      <w:bookmarkEnd w:id="36"/>
      <w:r w:rsidRPr="00D053CF">
        <w:t>Обжалование</w:t>
      </w:r>
      <w:bookmarkEnd w:id="37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191386164"/>
      <w:bookmarkStart w:id="39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</w:t>
      </w:r>
      <w:proofErr w:type="gramStart"/>
      <w:r w:rsidRPr="00D053CF">
        <w:rPr>
          <w:sz w:val="24"/>
          <w:szCs w:val="24"/>
        </w:rPr>
        <w:t>ств в св</w:t>
      </w:r>
      <w:proofErr w:type="gramEnd"/>
      <w:r w:rsidRPr="00D053CF">
        <w:rPr>
          <w:sz w:val="24"/>
          <w:szCs w:val="24"/>
        </w:rPr>
        <w:t xml:space="preserve">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апроса предложений и участием в </w:t>
      </w:r>
      <w:r w:rsidRPr="00D053CF">
        <w:rPr>
          <w:sz w:val="24"/>
          <w:szCs w:val="24"/>
        </w:rPr>
        <w:lastRenderedPageBreak/>
        <w:t>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8"/>
      <w:bookmarkEnd w:id="39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40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334620">
        <w:fldChar w:fldCharType="begin"/>
      </w:r>
      <w:r w:rsidR="00334620">
        <w:instrText xml:space="preserve"> REF _Ref191386164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1.4.1 </w:t>
      </w:r>
      <w:r w:rsidR="00334620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40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34620">
        <w:fldChar w:fldCharType="begin"/>
      </w:r>
      <w:r w:rsidR="00334620">
        <w:instrText xml:space="preserve"> REF _Ref306978606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1.4.2 </w:t>
      </w:r>
      <w:r w:rsidR="00334620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1" w:name="__RefHeading__401_1298132286"/>
      <w:bookmarkStart w:id="42" w:name="_Toc498523058"/>
      <w:bookmarkEnd w:id="41"/>
      <w:r w:rsidRPr="00D053CF">
        <w:t>Прочие положения</w:t>
      </w:r>
      <w:bookmarkEnd w:id="42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</w:t>
      </w:r>
      <w:proofErr w:type="gramEnd"/>
      <w:r w:rsidRPr="00D053CF">
        <w:rPr>
          <w:sz w:val="24"/>
          <w:szCs w:val="24"/>
        </w:rPr>
        <w:t xml:space="preserve">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факт </w:t>
      </w:r>
      <w:proofErr w:type="spellStart"/>
      <w:r w:rsidRPr="00D053CF">
        <w:rPr>
          <w:sz w:val="24"/>
          <w:szCs w:val="24"/>
        </w:rPr>
        <w:t>аффилированности</w:t>
      </w:r>
      <w:proofErr w:type="spellEnd"/>
      <w:r w:rsidRPr="00D053CF">
        <w:rPr>
          <w:sz w:val="24"/>
          <w:szCs w:val="24"/>
        </w:rPr>
        <w:t xml:space="preserve"> установлен в процессе или после проведения </w:t>
      </w:r>
      <w:r w:rsidRPr="00D053CF">
        <w:rPr>
          <w:bCs w:val="0"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_Ref306114966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676465" w:rsidRDefault="00676465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76465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76465">
        <w:rPr>
          <w:bCs w:val="0"/>
          <w:sz w:val="24"/>
          <w:szCs w:val="24"/>
        </w:rPr>
        <w:t xml:space="preserve">в любой момент </w:t>
      </w:r>
      <w:r w:rsidRPr="00676465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676465">
        <w:rPr>
          <w:sz w:val="24"/>
          <w:szCs w:val="24"/>
        </w:rPr>
        <w:t xml:space="preserve"> </w:t>
      </w:r>
      <w:proofErr w:type="gramStart"/>
      <w:r w:rsidRPr="00676465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676465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76465">
        <w:rPr>
          <w:sz w:val="24"/>
          <w:szCs w:val="24"/>
        </w:rPr>
        <w:t>.</w:t>
      </w:r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3" w:name="_Ref56251782"/>
      <w:bookmarkStart w:id="44" w:name="_Toc57314669"/>
      <w:bookmarkStart w:id="45" w:name="_Toc69728983"/>
      <w:bookmarkStart w:id="46" w:name="_Toc176765520"/>
      <w:bookmarkStart w:id="47" w:name="_Toc217368853"/>
      <w:bookmarkStart w:id="48" w:name="_Toc233601966"/>
      <w:bookmarkStart w:id="49" w:name="_Toc242006501"/>
      <w:bookmarkStart w:id="50" w:name="_Toc262667670"/>
      <w:bookmarkStart w:id="51" w:name="_Toc270337564"/>
      <w:bookmarkStart w:id="52" w:name="_Toc423423495"/>
      <w:bookmarkStart w:id="53" w:name="_Toc498523059"/>
      <w:bookmarkStart w:id="54" w:name="_Ref306144164"/>
      <w:r w:rsidRPr="00D053CF">
        <w:lastRenderedPageBreak/>
        <w:t>Закупка продукции с разбиением заказа на лоты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5" w:name="_Toc440297005"/>
      <w:bookmarkStart w:id="56" w:name="_Toc440356566"/>
      <w:bookmarkStart w:id="57" w:name="_Toc440631701"/>
      <w:bookmarkStart w:id="58" w:name="_Toc440876486"/>
      <w:bookmarkStart w:id="59" w:name="_Toc441130558"/>
      <w:bookmarkStart w:id="60" w:name="_Toc441157063"/>
      <w:bookmarkStart w:id="61" w:name="_Toc447292081"/>
      <w:bookmarkStart w:id="62" w:name="_Toc462234839"/>
      <w:bookmarkStart w:id="63" w:name="_Toc466966805"/>
      <w:bookmarkStart w:id="64" w:name="_Toc468806055"/>
      <w:bookmarkStart w:id="65" w:name="_Toc469480314"/>
      <w:bookmarkStart w:id="66" w:name="_Toc472416830"/>
      <w:bookmarkStart w:id="67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76465" w:rsidRPr="00676465">
        <w:rPr>
          <w:b w:val="0"/>
        </w:rPr>
        <w:t>1.1.5</w:t>
      </w:r>
      <w:r w:rsidR="00334620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8" w:name="_Toc440297006"/>
      <w:bookmarkStart w:id="69" w:name="_Toc440356567"/>
      <w:bookmarkStart w:id="70" w:name="_Toc440631702"/>
      <w:bookmarkStart w:id="71" w:name="_Toc440876487"/>
      <w:bookmarkStart w:id="72" w:name="_Toc441130559"/>
      <w:bookmarkStart w:id="73" w:name="_Toc441157064"/>
      <w:bookmarkStart w:id="74" w:name="_Toc447292082"/>
      <w:bookmarkStart w:id="75" w:name="_Toc462234840"/>
      <w:bookmarkStart w:id="76" w:name="_Toc466966806"/>
      <w:bookmarkStart w:id="77" w:name="_Toc468806056"/>
      <w:bookmarkStart w:id="78" w:name="_Toc469480315"/>
      <w:bookmarkStart w:id="79" w:name="_Toc472416831"/>
      <w:bookmarkStart w:id="80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3.3</w:t>
      </w:r>
      <w:r w:rsidR="00334620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297007"/>
      <w:bookmarkStart w:id="82" w:name="_Toc440356568"/>
      <w:bookmarkStart w:id="83" w:name="_Toc440631703"/>
      <w:bookmarkStart w:id="84" w:name="_Toc440876488"/>
      <w:bookmarkStart w:id="85" w:name="_Toc441130560"/>
      <w:bookmarkStart w:id="86" w:name="_Toc441157065"/>
      <w:bookmarkStart w:id="87" w:name="_Toc447292083"/>
      <w:bookmarkStart w:id="88" w:name="_Toc462234841"/>
      <w:bookmarkStart w:id="89" w:name="_Toc466966807"/>
      <w:bookmarkStart w:id="90" w:name="_Toc468806057"/>
      <w:bookmarkStart w:id="91" w:name="_Toc469480316"/>
      <w:bookmarkStart w:id="92" w:name="_Toc472416832"/>
      <w:bookmarkStart w:id="93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5.1</w:t>
      </w:r>
      <w:r w:rsidR="00334620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297008"/>
      <w:bookmarkStart w:id="95" w:name="_Toc440356569"/>
      <w:bookmarkStart w:id="96" w:name="_Toc440631704"/>
      <w:bookmarkStart w:id="97" w:name="_Toc440876489"/>
      <w:bookmarkStart w:id="98" w:name="_Toc441130561"/>
      <w:bookmarkStart w:id="99" w:name="_Toc441157066"/>
      <w:bookmarkStart w:id="100" w:name="_Toc447292084"/>
      <w:bookmarkStart w:id="101" w:name="_Toc462234842"/>
      <w:bookmarkStart w:id="102" w:name="_Toc466966808"/>
      <w:bookmarkStart w:id="103" w:name="_Toc468806058"/>
      <w:bookmarkStart w:id="104" w:name="_Toc469480317"/>
      <w:bookmarkStart w:id="105" w:name="_Toc472416833"/>
      <w:bookmarkStart w:id="106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_Ref440284918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5.2</w:t>
      </w:r>
      <w:r w:rsidR="00334620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_Ref440284947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5.4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5.5</w:t>
      </w:r>
      <w:r w:rsidR="00334620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7" w:name="_Toc440297010"/>
      <w:bookmarkStart w:id="108" w:name="_Toc440356571"/>
      <w:bookmarkStart w:id="109" w:name="_Toc440631706"/>
      <w:bookmarkStart w:id="110" w:name="_Toc440876491"/>
      <w:bookmarkStart w:id="111" w:name="_Toc441130563"/>
      <w:bookmarkStart w:id="112" w:name="_Toc441157067"/>
      <w:bookmarkStart w:id="113" w:name="_Toc447292085"/>
      <w:bookmarkStart w:id="114" w:name="_Toc462234843"/>
      <w:bookmarkStart w:id="115" w:name="_Toc466966809"/>
      <w:bookmarkStart w:id="116" w:name="_Toc468806059"/>
      <w:bookmarkStart w:id="117" w:name="_Toc469480318"/>
      <w:bookmarkStart w:id="118" w:name="_Toc472416834"/>
      <w:bookmarkStart w:id="119" w:name="_Toc498523064"/>
      <w:r w:rsidRPr="00D053CF">
        <w:rPr>
          <w:b w:val="0"/>
          <w:szCs w:val="24"/>
        </w:rPr>
        <w:t xml:space="preserve">Оценка заявок 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3.6</w:t>
      </w:r>
      <w:r w:rsidR="00334620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5C2043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5C2043">
        <w:fldChar w:fldCharType="separate"/>
      </w:r>
      <w:r w:rsidR="00676465">
        <w:rPr>
          <w:b w:val="0"/>
          <w:szCs w:val="24"/>
        </w:rPr>
        <w:t>3.9</w:t>
      </w:r>
      <w:r w:rsidR="005C2043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0" w:name="_Проект_договора"/>
      <w:bookmarkStart w:id="121" w:name="_Ref305973574"/>
      <w:bookmarkStart w:id="122" w:name="_Ref440272931"/>
      <w:bookmarkStart w:id="123" w:name="_Ref440274025"/>
      <w:bookmarkStart w:id="124" w:name="_Ref440292752"/>
      <w:bookmarkStart w:id="125" w:name="_Toc498523065"/>
      <w:bookmarkEnd w:id="54"/>
      <w:bookmarkEnd w:id="120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1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2"/>
      <w:bookmarkEnd w:id="123"/>
      <w:bookmarkEnd w:id="124"/>
      <w:bookmarkEnd w:id="125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6" w:name="_Toc498523066"/>
      <w:r w:rsidRPr="00D053CF">
        <w:t>Проект договора</w:t>
      </w:r>
      <w:bookmarkEnd w:id="126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7" w:name="_Toc439238031"/>
      <w:bookmarkStart w:id="128" w:name="_Toc439238153"/>
      <w:bookmarkStart w:id="129" w:name="_Toc439252705"/>
      <w:bookmarkStart w:id="130" w:name="_Toc439323563"/>
      <w:bookmarkStart w:id="131" w:name="_Toc439323679"/>
      <w:bookmarkStart w:id="132" w:name="_Toc440297013"/>
      <w:bookmarkStart w:id="133" w:name="_Toc440356574"/>
      <w:bookmarkStart w:id="134" w:name="_Toc440631709"/>
      <w:bookmarkStart w:id="135" w:name="_Toc440876494"/>
      <w:bookmarkStart w:id="136" w:name="_Toc441130566"/>
      <w:bookmarkStart w:id="137" w:name="_Toc441157070"/>
      <w:bookmarkStart w:id="138" w:name="_Toc447292088"/>
      <w:bookmarkStart w:id="139" w:name="_Toc462234846"/>
      <w:bookmarkStart w:id="140" w:name="_Toc466966812"/>
      <w:bookmarkStart w:id="141" w:name="_Toc468806062"/>
      <w:bookmarkStart w:id="142" w:name="_Toc469480321"/>
      <w:bookmarkStart w:id="143" w:name="_Toc472416837"/>
      <w:bookmarkStart w:id="144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5" w:name="_Toc439238032"/>
      <w:bookmarkStart w:id="146" w:name="_Toc439238154"/>
      <w:bookmarkStart w:id="147" w:name="_Toc439252706"/>
      <w:bookmarkStart w:id="148" w:name="_Toc439323564"/>
      <w:bookmarkStart w:id="149" w:name="_Toc439323680"/>
      <w:bookmarkStart w:id="150" w:name="_Toc440297014"/>
      <w:bookmarkStart w:id="151" w:name="_Toc440356575"/>
      <w:bookmarkStart w:id="152" w:name="_Toc440631710"/>
      <w:bookmarkStart w:id="153" w:name="_Toc440876495"/>
      <w:bookmarkStart w:id="154" w:name="_Toc441130567"/>
      <w:bookmarkStart w:id="155" w:name="_Toc441157071"/>
      <w:bookmarkStart w:id="156" w:name="_Toc447292089"/>
      <w:bookmarkStart w:id="157" w:name="_Toc462234847"/>
      <w:bookmarkStart w:id="158" w:name="_Toc466966813"/>
      <w:bookmarkStart w:id="159" w:name="_Toc468806063"/>
      <w:bookmarkStart w:id="160" w:name="_Toc469480322"/>
      <w:bookmarkStart w:id="161" w:name="_Toc472416838"/>
      <w:bookmarkStart w:id="162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 w:val="0"/>
        </w:rPr>
        <w:t>5.5</w:t>
      </w:r>
      <w:r w:rsidR="00334620">
        <w:fldChar w:fldCharType="end"/>
      </w:r>
      <w:r w:rsidRPr="00D053CF">
        <w:rPr>
          <w:b w:val="0"/>
        </w:rPr>
        <w:t>) и приложить его к своей Заявке.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3"/>
      <w:bookmarkStart w:id="164" w:name="_Toc439238155"/>
      <w:bookmarkStart w:id="165" w:name="_Toc439252707"/>
      <w:bookmarkStart w:id="166" w:name="_Toc439323565"/>
      <w:bookmarkStart w:id="167" w:name="_Toc439323681"/>
      <w:bookmarkStart w:id="168" w:name="_Toc440297015"/>
      <w:bookmarkStart w:id="169" w:name="_Toc440356576"/>
      <w:bookmarkStart w:id="170" w:name="_Toc440631711"/>
      <w:bookmarkStart w:id="171" w:name="_Toc440876496"/>
      <w:bookmarkStart w:id="172" w:name="_Toc441130568"/>
      <w:bookmarkStart w:id="173" w:name="_Toc441157072"/>
      <w:bookmarkStart w:id="174" w:name="_Toc447292090"/>
      <w:bookmarkStart w:id="175" w:name="_Toc462234848"/>
      <w:bookmarkStart w:id="176" w:name="_Toc466966814"/>
      <w:bookmarkStart w:id="177" w:name="_Toc468806064"/>
      <w:bookmarkStart w:id="178" w:name="_Toc469480323"/>
      <w:bookmarkStart w:id="179" w:name="_Toc472416839"/>
      <w:bookmarkStart w:id="180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1" w:name="_Toc440297016"/>
      <w:bookmarkStart w:id="182" w:name="_Toc440876497"/>
      <w:bookmarkStart w:id="183" w:name="_Toc441157073"/>
      <w:bookmarkStart w:id="184" w:name="_Toc447292091"/>
      <w:bookmarkStart w:id="185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1"/>
      <w:bookmarkEnd w:id="182"/>
      <w:bookmarkEnd w:id="183"/>
      <w:bookmarkEnd w:id="184"/>
      <w:bookmarkEnd w:id="185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297017"/>
      <w:bookmarkStart w:id="191" w:name="_Toc440356578"/>
      <w:bookmarkStart w:id="192" w:name="_Toc440631713"/>
      <w:bookmarkStart w:id="193" w:name="_Toc440876498"/>
      <w:bookmarkStart w:id="194" w:name="_Toc441130570"/>
      <w:bookmarkStart w:id="195" w:name="_Toc441157074"/>
      <w:bookmarkStart w:id="196" w:name="_Toc447292092"/>
      <w:bookmarkStart w:id="197" w:name="_Toc462234850"/>
      <w:bookmarkStart w:id="198" w:name="_Toc466966816"/>
      <w:bookmarkStart w:id="199" w:name="_Toc468806066"/>
      <w:bookmarkStart w:id="200" w:name="_Toc469480325"/>
      <w:bookmarkStart w:id="201" w:name="_Toc472416841"/>
      <w:bookmarkStart w:id="202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4620">
        <w:fldChar w:fldCharType="begin"/>
      </w:r>
      <w:r w:rsidR="00334620">
        <w:instrText xml:space="preserve"> REF _Ref440270867 \r \h  \* MERGEFORMAT </w:instrText>
      </w:r>
      <w:r w:rsidR="00334620">
        <w:fldChar w:fldCharType="separate"/>
      </w:r>
      <w:r w:rsidR="00676465" w:rsidRPr="00676465">
        <w:rPr>
          <w:b w:val="0"/>
        </w:rPr>
        <w:t>2.2.3</w:t>
      </w:r>
      <w:r w:rsidR="00334620">
        <w:fldChar w:fldCharType="end"/>
      </w:r>
      <w:r w:rsidRPr="00D053CF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8"/>
      <w:bookmarkStart w:id="204" w:name="_Toc439252710"/>
      <w:bookmarkStart w:id="205" w:name="_Toc439323568"/>
      <w:bookmarkStart w:id="206" w:name="_Toc439323684"/>
      <w:bookmarkStart w:id="207" w:name="_Toc440297018"/>
      <w:bookmarkStart w:id="208" w:name="_Toc440356579"/>
      <w:bookmarkStart w:id="209" w:name="_Toc440631714"/>
      <w:bookmarkStart w:id="210" w:name="_Toc440876499"/>
      <w:bookmarkStart w:id="211" w:name="_Toc441130571"/>
      <w:bookmarkStart w:id="212" w:name="_Toc441157075"/>
      <w:bookmarkStart w:id="213" w:name="_Toc447292093"/>
      <w:bookmarkStart w:id="214" w:name="_Toc462234851"/>
      <w:bookmarkStart w:id="215" w:name="_Toc466966817"/>
      <w:bookmarkStart w:id="216" w:name="_Toc468806067"/>
      <w:bookmarkStart w:id="217" w:name="_Toc469480326"/>
      <w:bookmarkStart w:id="218" w:name="_Toc472416842"/>
      <w:bookmarkStart w:id="219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9"/>
      <w:bookmarkStart w:id="221" w:name="_Toc439252711"/>
      <w:bookmarkStart w:id="222" w:name="_Toc439323569"/>
      <w:bookmarkStart w:id="223" w:name="_Toc439323685"/>
      <w:bookmarkStart w:id="224" w:name="_Ref440270867"/>
      <w:bookmarkStart w:id="225" w:name="_Toc440297019"/>
      <w:bookmarkStart w:id="226" w:name="_Toc440356580"/>
      <w:bookmarkStart w:id="227" w:name="_Toc440631715"/>
      <w:bookmarkStart w:id="228" w:name="_Toc440876500"/>
      <w:bookmarkStart w:id="229" w:name="_Toc441130572"/>
      <w:bookmarkStart w:id="230" w:name="_Toc441157076"/>
      <w:bookmarkStart w:id="231" w:name="_Toc447292094"/>
      <w:bookmarkStart w:id="232" w:name="_Toc462234852"/>
      <w:bookmarkStart w:id="233" w:name="_Toc466966818"/>
      <w:bookmarkStart w:id="234" w:name="_Toc468806068"/>
      <w:bookmarkStart w:id="235" w:name="_Toc469480327"/>
      <w:bookmarkStart w:id="236" w:name="_Toc472416843"/>
      <w:bookmarkStart w:id="237" w:name="_Toc498523073"/>
      <w:r w:rsidRPr="00D053CF">
        <w:rPr>
          <w:b w:val="0"/>
        </w:rPr>
        <w:t>Текст Антикоррупционной оговорки: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</w:t>
      </w:r>
      <w:proofErr w:type="gramStart"/>
      <w:r w:rsidRPr="00D053CF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053CF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2. </w:t>
      </w:r>
      <w:proofErr w:type="gramStart"/>
      <w:r w:rsidRPr="00D053CF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D053CF">
        <w:rPr>
          <w:sz w:val="24"/>
          <w:szCs w:val="24"/>
        </w:rPr>
        <w:t xml:space="preserve">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по адресу - </w:t>
      </w:r>
      <w:hyperlink r:id="rId25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D053CF">
        <w:rPr>
          <w:sz w:val="24"/>
          <w:szCs w:val="24"/>
        </w:rPr>
        <w:t>требований</w:t>
      </w:r>
      <w:proofErr w:type="gramEnd"/>
      <w:r w:rsidRPr="00D053CF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</w:t>
      </w:r>
      <w:proofErr w:type="gramStart"/>
      <w:r w:rsidRPr="00D053CF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  <w:proofErr w:type="gramEnd"/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053CF">
        <w:rPr>
          <w:sz w:val="24"/>
          <w:szCs w:val="24"/>
        </w:rPr>
        <w:t>с даты направления</w:t>
      </w:r>
      <w:proofErr w:type="gramEnd"/>
      <w:r w:rsidRPr="00D053CF">
        <w:rPr>
          <w:sz w:val="24"/>
          <w:szCs w:val="24"/>
        </w:rPr>
        <w:t xml:space="preserve">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5. </w:t>
      </w:r>
      <w:proofErr w:type="gramStart"/>
      <w:r w:rsidRPr="00D053CF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053CF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053CF">
        <w:rPr>
          <w:sz w:val="24"/>
          <w:szCs w:val="24"/>
        </w:rPr>
        <w:t>был</w:t>
      </w:r>
      <w:proofErr w:type="gramEnd"/>
      <w:r w:rsidRPr="00D053CF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>Указывается наименование ПАО «</w:t>
      </w:r>
      <w:proofErr w:type="spellStart"/>
      <w:r w:rsidRPr="00D053CF">
        <w:rPr>
          <w:i/>
          <w:sz w:val="24"/>
          <w:szCs w:val="24"/>
        </w:rPr>
        <w:t>Россети</w:t>
      </w:r>
      <w:proofErr w:type="spellEnd"/>
      <w:r w:rsidRPr="00D053CF">
        <w:rPr>
          <w:i/>
          <w:sz w:val="24"/>
          <w:szCs w:val="24"/>
        </w:rPr>
        <w:t xml:space="preserve">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8" w:name="_Ref303622434"/>
      <w:bookmarkStart w:id="239" w:name="_Ref303624273"/>
      <w:bookmarkStart w:id="240" w:name="_Ref303682476"/>
      <w:bookmarkStart w:id="241" w:name="_Ref303683017"/>
      <w:bookmarkEnd w:id="238"/>
      <w:bookmarkEnd w:id="239"/>
      <w:bookmarkEnd w:id="240"/>
      <w:bookmarkEnd w:id="241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2" w:name="_Toc469470557"/>
      <w:bookmarkStart w:id="243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2"/>
      <w:bookmarkEnd w:id="243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4" w:name="_Toc469470558"/>
      <w:bookmarkStart w:id="245" w:name="_Toc469480329"/>
      <w:bookmarkStart w:id="246" w:name="_Toc472416845"/>
      <w:bookmarkStart w:id="247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C2043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C2043">
        <w:rPr>
          <w:b w:val="0"/>
        </w:rPr>
      </w:r>
      <w:r w:rsidR="005C2043">
        <w:rPr>
          <w:b w:val="0"/>
        </w:rPr>
        <w:fldChar w:fldCharType="separate"/>
      </w:r>
      <w:r w:rsidR="00676465">
        <w:rPr>
          <w:b w:val="0"/>
        </w:rPr>
        <w:t>2.3.3</w:t>
      </w:r>
      <w:r w:rsidR="005C2043">
        <w:rPr>
          <w:b w:val="0"/>
        </w:rPr>
        <w:fldChar w:fldCharType="end"/>
      </w:r>
      <w:r w:rsidRPr="00F31976">
        <w:rPr>
          <w:b w:val="0"/>
        </w:rPr>
        <w:t>).</w:t>
      </w:r>
      <w:bookmarkEnd w:id="244"/>
      <w:bookmarkEnd w:id="245"/>
      <w:bookmarkEnd w:id="246"/>
      <w:bookmarkEnd w:id="247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8" w:name="_Toc469470559"/>
      <w:bookmarkStart w:id="249" w:name="_Toc469480330"/>
      <w:bookmarkStart w:id="250" w:name="_Toc472416846"/>
      <w:bookmarkStart w:id="251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8"/>
      <w:bookmarkEnd w:id="249"/>
      <w:bookmarkEnd w:id="250"/>
      <w:bookmarkEnd w:id="251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2" w:name="_Ref469470272"/>
      <w:bookmarkStart w:id="253" w:name="_Toc469470560"/>
      <w:bookmarkStart w:id="254" w:name="_Toc469480331"/>
      <w:bookmarkStart w:id="255" w:name="_Toc472416847"/>
      <w:bookmarkStart w:id="256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2"/>
      <w:bookmarkEnd w:id="253"/>
      <w:bookmarkEnd w:id="254"/>
      <w:bookmarkEnd w:id="255"/>
      <w:bookmarkEnd w:id="256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1"/>
      <w:bookmarkStart w:id="258" w:name="_Toc469480332"/>
      <w:bookmarkStart w:id="259" w:name="_Toc472416848"/>
      <w:bookmarkStart w:id="260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7"/>
      <w:bookmarkEnd w:id="258"/>
      <w:bookmarkEnd w:id="259"/>
      <w:bookmarkEnd w:id="260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2"/>
      <w:bookmarkStart w:id="262" w:name="_Toc469480333"/>
      <w:bookmarkStart w:id="263" w:name="_Toc472416849"/>
      <w:bookmarkStart w:id="264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1"/>
      <w:bookmarkEnd w:id="262"/>
      <w:bookmarkEnd w:id="263"/>
      <w:bookmarkEnd w:id="264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3"/>
      <w:bookmarkStart w:id="266" w:name="_Toc469480334"/>
      <w:bookmarkStart w:id="267" w:name="_Toc472416850"/>
      <w:bookmarkStart w:id="268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5"/>
      <w:bookmarkEnd w:id="266"/>
      <w:bookmarkEnd w:id="267"/>
      <w:bookmarkEnd w:id="268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4"/>
      <w:bookmarkStart w:id="270" w:name="_Toc469480335"/>
      <w:bookmarkStart w:id="271" w:name="_Toc472416851"/>
      <w:bookmarkStart w:id="272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9"/>
      <w:bookmarkEnd w:id="270"/>
      <w:bookmarkEnd w:id="271"/>
      <w:bookmarkEnd w:id="272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3" w:name="_Ref303711222"/>
      <w:bookmarkStart w:id="274" w:name="_Ref311232052"/>
      <w:bookmarkStart w:id="275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3"/>
      <w:r w:rsidR="00D51A0B" w:rsidRPr="00D053CF">
        <w:rPr>
          <w:szCs w:val="24"/>
        </w:rPr>
        <w:t>Заявок</w:t>
      </w:r>
      <w:bookmarkEnd w:id="274"/>
      <w:bookmarkEnd w:id="275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6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6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7" w:name="_Toc439323688"/>
      <w:bookmarkStart w:id="278" w:name="_Toc440297022"/>
      <w:bookmarkStart w:id="279" w:name="_Toc440356583"/>
      <w:bookmarkStart w:id="280" w:name="_Toc440631718"/>
      <w:bookmarkStart w:id="281" w:name="_Toc440876503"/>
      <w:bookmarkStart w:id="282" w:name="_Toc441130575"/>
      <w:bookmarkStart w:id="283" w:name="_Toc441157079"/>
      <w:bookmarkStart w:id="284" w:name="_Toc447292097"/>
      <w:bookmarkStart w:id="285" w:name="_Toc462234855"/>
      <w:bookmarkStart w:id="286" w:name="_Toc466966821"/>
      <w:bookmarkStart w:id="287" w:name="_Toc468806071"/>
      <w:bookmarkStart w:id="288" w:name="_Toc469480338"/>
      <w:bookmarkStart w:id="289" w:name="_Toc472416854"/>
      <w:bookmarkStart w:id="290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28_922829174"/>
      <w:bookmarkEnd w:id="291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334620">
        <w:fldChar w:fldCharType="begin"/>
      </w:r>
      <w:r w:rsidR="00334620">
        <w:instrText xml:space="preserve"> REF _Ref462236869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</w:t>
      </w:r>
      <w:r w:rsidR="00334620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_Ref303683883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2_922829174"/>
      <w:bookmarkEnd w:id="292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4_922829174"/>
      <w:bookmarkEnd w:id="293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334620">
        <w:fldChar w:fldCharType="begin"/>
      </w:r>
      <w:r w:rsidR="00334620">
        <w:instrText xml:space="preserve"> REF _Ref303250967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3.7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6_922829174"/>
      <w:bookmarkEnd w:id="294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3.9</w:t>
      </w:r>
      <w:r w:rsidR="005C2043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3.12</w:t>
      </w:r>
      <w:r w:rsidR="005C2043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334620">
        <w:fldChar w:fldCharType="begin"/>
      </w:r>
      <w:r w:rsidR="00334620">
        <w:instrText xml:space="preserve"> REF _Ref472417185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3.13</w:t>
      </w:r>
      <w:r w:rsidR="00334620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334620">
        <w:fldChar w:fldCharType="begin"/>
      </w:r>
      <w:r w:rsidR="00334620">
        <w:instrText xml:space="preserve"> REF _Ref306140451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3.14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5" w:name="_Toc439323689"/>
      <w:bookmarkStart w:id="296" w:name="_Toc440297023"/>
      <w:bookmarkStart w:id="297" w:name="_Toc440356584"/>
      <w:bookmarkStart w:id="298" w:name="_Toc440631719"/>
      <w:bookmarkStart w:id="299" w:name="_Toc440876504"/>
      <w:bookmarkStart w:id="300" w:name="_Toc441130576"/>
      <w:bookmarkStart w:id="301" w:name="_Toc441157080"/>
      <w:bookmarkStart w:id="302" w:name="_Toc447292098"/>
      <w:bookmarkStart w:id="303" w:name="_Toc462234856"/>
      <w:bookmarkStart w:id="304" w:name="_Toc466966822"/>
      <w:bookmarkStart w:id="305" w:name="_Toc468806072"/>
      <w:bookmarkStart w:id="306" w:name="_Toc469480339"/>
      <w:bookmarkStart w:id="307" w:name="_Toc472416855"/>
      <w:bookmarkStart w:id="308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76465" w:rsidRDefault="00676465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76465">
        <w:rPr>
          <w:sz w:val="24"/>
          <w:szCs w:val="24"/>
        </w:rPr>
        <w:t xml:space="preserve">3 (трех) рабочих дней </w:t>
      </w:r>
      <w:proofErr w:type="gramStart"/>
      <w:r w:rsidRPr="00676465">
        <w:rPr>
          <w:sz w:val="24"/>
          <w:szCs w:val="24"/>
        </w:rPr>
        <w:t>с даты поступления</w:t>
      </w:r>
      <w:proofErr w:type="gramEnd"/>
      <w:r w:rsidRPr="00676465">
        <w:rPr>
          <w:sz w:val="24"/>
          <w:szCs w:val="24"/>
        </w:rPr>
        <w:t xml:space="preserve"> запроса</w:t>
      </w:r>
      <w:r w:rsidR="0099066F" w:rsidRPr="00676465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отказ от проведения </w:t>
      </w:r>
      <w:r w:rsidR="00027C2B" w:rsidRPr="00676465">
        <w:rPr>
          <w:sz w:val="24"/>
          <w:szCs w:val="24"/>
          <w:lang w:eastAsia="ru-RU"/>
        </w:rPr>
        <w:t>З</w:t>
      </w:r>
      <w:r w:rsidR="0089163E" w:rsidRPr="00676465">
        <w:rPr>
          <w:sz w:val="24"/>
          <w:szCs w:val="24"/>
          <w:lang w:eastAsia="ru-RU"/>
        </w:rPr>
        <w:t xml:space="preserve">апроса предложений </w:t>
      </w:r>
      <w:r w:rsidRPr="00676465">
        <w:rPr>
          <w:sz w:val="24"/>
          <w:szCs w:val="24"/>
          <w:lang w:eastAsia="ru-RU"/>
        </w:rPr>
        <w:t>– не позднее 3 дней со дня</w:t>
      </w:r>
      <w:r w:rsidRPr="00D053CF">
        <w:rPr>
          <w:sz w:val="24"/>
          <w:szCs w:val="24"/>
          <w:lang w:eastAsia="ru-RU"/>
        </w:rPr>
        <w:t xml:space="preserve">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9" w:name="_Ref303250835"/>
      <w:bookmarkStart w:id="310" w:name="_Ref305973033"/>
      <w:bookmarkStart w:id="311" w:name="_Toc439326609"/>
      <w:bookmarkStart w:id="312" w:name="_Toc498523086"/>
      <w:bookmarkStart w:id="313" w:name="_Ref191386178"/>
      <w:r w:rsidRPr="00D053CF">
        <w:t>Предоставление Извещения о проведении запроса предложений и Документации</w:t>
      </w:r>
      <w:bookmarkEnd w:id="309"/>
      <w:r w:rsidRPr="00D053CF">
        <w:t xml:space="preserve"> по запросу предложений</w:t>
      </w:r>
      <w:bookmarkEnd w:id="310"/>
      <w:bookmarkEnd w:id="311"/>
      <w:bookmarkEnd w:id="312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334620">
        <w:fldChar w:fldCharType="begin"/>
      </w:r>
      <w:r w:rsidR="00334620">
        <w:instrText xml:space="preserve"> REF _Ref302563524 \n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1.1.1</w:t>
      </w:r>
      <w:r w:rsidR="00334620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4" w:name="__RefNumPara__444_922829174"/>
      <w:bookmarkStart w:id="315" w:name="_Ref191386216"/>
      <w:bookmarkStart w:id="316" w:name="_Ref305973147"/>
      <w:bookmarkEnd w:id="313"/>
      <w:bookmarkEnd w:id="314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7" w:name="_Ref440357740"/>
      <w:bookmarkStart w:id="318" w:name="_Toc498523087"/>
      <w:r w:rsidRPr="00D053CF">
        <w:t xml:space="preserve">Подготовка </w:t>
      </w:r>
      <w:bookmarkEnd w:id="315"/>
      <w:r w:rsidRPr="00D053CF">
        <w:t>Заявок</w:t>
      </w:r>
      <w:bookmarkEnd w:id="316"/>
      <w:bookmarkEnd w:id="317"/>
      <w:bookmarkEnd w:id="31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297026"/>
      <w:bookmarkStart w:id="321" w:name="_Toc440356587"/>
      <w:bookmarkStart w:id="322" w:name="_Toc440631722"/>
      <w:bookmarkStart w:id="323" w:name="_Toc440876507"/>
      <w:bookmarkStart w:id="324" w:name="_Toc441130579"/>
      <w:bookmarkStart w:id="325" w:name="_Toc441157083"/>
      <w:bookmarkStart w:id="326" w:name="_Toc447292101"/>
      <w:bookmarkStart w:id="327" w:name="_Toc462234859"/>
      <w:bookmarkStart w:id="328" w:name="_Toc466966825"/>
      <w:bookmarkStart w:id="329" w:name="_Toc468806075"/>
      <w:bookmarkStart w:id="330" w:name="_Toc469480342"/>
      <w:bookmarkStart w:id="331" w:name="_Toc472416858"/>
      <w:bookmarkStart w:id="332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E21EE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</w:t>
      </w:r>
      <w:r w:rsidRPr="00E21EE5">
        <w:rPr>
          <w:bCs w:val="0"/>
          <w:sz w:val="24"/>
          <w:szCs w:val="24"/>
        </w:rPr>
        <w:t xml:space="preserve">документации по запросу предложений </w:t>
      </w:r>
      <w:r w:rsidRPr="00E21EE5">
        <w:rPr>
          <w:bCs w:val="0"/>
          <w:spacing w:val="-2"/>
          <w:sz w:val="24"/>
          <w:szCs w:val="24"/>
        </w:rPr>
        <w:t>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_Ref55336310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 w:rsidRPr="00E21EE5">
        <w:rPr>
          <w:sz w:val="24"/>
          <w:szCs w:val="24"/>
        </w:rPr>
        <w:fldChar w:fldCharType="end"/>
      </w:r>
      <w:r w:rsidR="00D80639" w:rsidRPr="00E21EE5">
        <w:rPr>
          <w:bCs w:val="0"/>
          <w:sz w:val="24"/>
          <w:szCs w:val="24"/>
          <w:lang w:eastAsia="ru-RU"/>
        </w:rPr>
        <w:t>)</w:t>
      </w:r>
      <w:r w:rsidR="00B71B9D" w:rsidRPr="00E21EE5">
        <w:rPr>
          <w:bCs w:val="0"/>
          <w:sz w:val="24"/>
          <w:szCs w:val="24"/>
          <w:lang w:eastAsia="ru-RU"/>
        </w:rPr>
        <w:t>;</w:t>
      </w:r>
    </w:p>
    <w:p w:rsidR="00B71B9D" w:rsidRPr="00E21EE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21EE5">
        <w:rPr>
          <w:bCs w:val="0"/>
          <w:sz w:val="24"/>
          <w:szCs w:val="24"/>
        </w:rPr>
        <w:t xml:space="preserve">Сводную таблицу стоимости </w:t>
      </w:r>
      <w:r w:rsidR="002F710E" w:rsidRPr="00E21EE5">
        <w:rPr>
          <w:bCs w:val="0"/>
          <w:sz w:val="24"/>
          <w:szCs w:val="24"/>
        </w:rPr>
        <w:t>поставок</w:t>
      </w:r>
      <w:r w:rsidR="002F710E" w:rsidRPr="00E21EE5">
        <w:rPr>
          <w:sz w:val="24"/>
          <w:szCs w:val="24"/>
        </w:rPr>
        <w:t xml:space="preserve"> </w:t>
      </w:r>
      <w:r w:rsidRPr="00E21EE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E21EE5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21EE5">
        <w:rPr>
          <w:bCs w:val="0"/>
          <w:sz w:val="24"/>
          <w:szCs w:val="24"/>
        </w:rPr>
        <w:t xml:space="preserve"> 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_Ref440271072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 w:rsidRPr="00E21EE5">
        <w:rPr>
          <w:sz w:val="24"/>
          <w:szCs w:val="24"/>
        </w:rPr>
        <w:fldChar w:fldCharType="end"/>
      </w:r>
      <w:r w:rsidRPr="00E21EE5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5.4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</w:t>
      </w:r>
      <w:r w:rsidR="00334620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5.5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3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5.1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5.1.3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Докумен</w:t>
      </w:r>
      <w:proofErr w:type="gramStart"/>
      <w:r w:rsidRPr="00D053CF">
        <w:rPr>
          <w:sz w:val="24"/>
          <w:szCs w:val="24"/>
        </w:rPr>
        <w:t>т(</w:t>
      </w:r>
      <w:proofErr w:type="gramEnd"/>
      <w:r w:rsidRPr="00D053CF">
        <w:rPr>
          <w:sz w:val="24"/>
          <w:szCs w:val="24"/>
        </w:rPr>
        <w:t xml:space="preserve">ы) в соответствии с </w:t>
      </w:r>
      <w:proofErr w:type="spellStart"/>
      <w:r w:rsidRPr="00D053CF">
        <w:rPr>
          <w:sz w:val="24"/>
          <w:szCs w:val="24"/>
        </w:rPr>
        <w:t>пп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а)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5.3</w:t>
      </w:r>
      <w:r w:rsidR="00334620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E21EE5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E21EE5">
        <w:rPr>
          <w:bCs w:val="0"/>
          <w:spacing w:val="-2"/>
          <w:sz w:val="24"/>
          <w:szCs w:val="24"/>
        </w:rPr>
        <w:t>под</w:t>
      </w:r>
      <w:r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  <w:lang w:eastAsia="ru-RU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_Ref440274913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5.2</w:t>
      </w:r>
      <w:r w:rsidR="00334620" w:rsidRPr="00E21EE5">
        <w:rPr>
          <w:sz w:val="24"/>
          <w:szCs w:val="24"/>
        </w:rPr>
        <w:fldChar w:fldCharType="end"/>
      </w:r>
      <w:r w:rsidRPr="00E21EE5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_Ref440274902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5.4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5.5</w:t>
      </w:r>
      <w:r w:rsidR="00334620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_Ref444162540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5.6.1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76465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proofErr w:type="spellStart"/>
      <w:r w:rsidR="00F463E8" w:rsidRPr="00D053CF">
        <w:rPr>
          <w:sz w:val="24"/>
          <w:szCs w:val="24"/>
        </w:rPr>
        <w:t>пп</w:t>
      </w:r>
      <w:proofErr w:type="spellEnd"/>
      <w:r w:rsidR="00F463E8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а)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_Ref440372317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в)</w:t>
      </w:r>
      <w:r w:rsidR="00334620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_Ref440371826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е)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_Ref440371846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ж)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34620">
        <w:fldChar w:fldCharType="begin"/>
      </w:r>
      <w:r w:rsidR="00334620">
        <w:instrText xml:space="preserve"> REF _Ref462233515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3.3.10.7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76465">
        <w:t>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34620">
        <w:fldChar w:fldCharType="begin"/>
      </w:r>
      <w:r w:rsidR="00334620">
        <w:instrText xml:space="preserve"> REF _Ref191386419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053CF">
        <w:rPr>
          <w:bCs w:val="0"/>
          <w:sz w:val="24"/>
          <w:szCs w:val="24"/>
        </w:rPr>
        <w:t>образом</w:t>
      </w:r>
      <w:proofErr w:type="gramEnd"/>
      <w:r w:rsidRPr="00D053C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5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8" w:name="_Ref440271182"/>
      <w:proofErr w:type="gramStart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53CF">
        <w:rPr>
          <w:sz w:val="24"/>
          <w:szCs w:val="24"/>
        </w:rPr>
        <w:t xml:space="preserve">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8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5.4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9" w:name="_Ref115076752"/>
      <w:bookmarkStart w:id="340" w:name="_Ref191386109"/>
      <w:bookmarkStart w:id="341" w:name="_Ref191386419"/>
      <w:bookmarkStart w:id="342" w:name="_Toc440297027"/>
      <w:bookmarkStart w:id="343" w:name="_Toc440356588"/>
      <w:bookmarkStart w:id="344" w:name="_Toc440631723"/>
      <w:bookmarkStart w:id="345" w:name="_Toc440876508"/>
      <w:bookmarkStart w:id="346" w:name="_Toc441130580"/>
      <w:bookmarkStart w:id="347" w:name="_Toc441157084"/>
      <w:bookmarkStart w:id="348" w:name="_Toc447292102"/>
      <w:bookmarkStart w:id="349" w:name="_Toc462234860"/>
      <w:bookmarkStart w:id="350" w:name="_Toc466966826"/>
      <w:bookmarkStart w:id="351" w:name="_Toc468806076"/>
      <w:bookmarkStart w:id="352" w:name="_Toc469480343"/>
      <w:bookmarkStart w:id="353" w:name="_Toc472416859"/>
      <w:bookmarkStart w:id="354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9"/>
      <w:bookmarkEnd w:id="340"/>
      <w:bookmarkEnd w:id="341"/>
      <w:r w:rsidRPr="00D053CF">
        <w:rPr>
          <w:szCs w:val="24"/>
        </w:rPr>
        <w:t>ЭТП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5" w:name="_Ref115076807"/>
      <w:bookmarkStart w:id="356" w:name="_Toc440297028"/>
      <w:bookmarkStart w:id="357" w:name="_Toc440356589"/>
      <w:bookmarkStart w:id="358" w:name="_Toc440631724"/>
      <w:bookmarkStart w:id="359" w:name="_Toc440876509"/>
      <w:bookmarkStart w:id="360" w:name="_Toc441130581"/>
      <w:bookmarkStart w:id="361" w:name="_Toc441157085"/>
      <w:bookmarkStart w:id="362" w:name="_Toc447292103"/>
      <w:bookmarkStart w:id="363" w:name="_Toc462234861"/>
      <w:bookmarkStart w:id="364" w:name="_Toc466966827"/>
      <w:bookmarkStart w:id="365" w:name="_Toc468806077"/>
      <w:bookmarkStart w:id="366" w:name="_Toc469480344"/>
      <w:bookmarkStart w:id="367" w:name="_Toc472416860"/>
      <w:bookmarkStart w:id="368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9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70" w:name="_Ref306008743"/>
      <w:bookmarkStart w:id="371" w:name="_Toc440297029"/>
      <w:bookmarkStart w:id="372" w:name="_Toc440356590"/>
      <w:bookmarkStart w:id="373" w:name="_Toc440631725"/>
      <w:bookmarkStart w:id="374" w:name="_Toc440876510"/>
      <w:bookmarkStart w:id="375" w:name="_Toc441130582"/>
      <w:bookmarkStart w:id="376" w:name="_Toc441157086"/>
      <w:bookmarkStart w:id="377" w:name="_Toc447292104"/>
      <w:bookmarkStart w:id="378" w:name="_Toc462234862"/>
      <w:bookmarkStart w:id="379" w:name="_Toc466966828"/>
      <w:bookmarkStart w:id="380" w:name="_Toc468806078"/>
      <w:bookmarkStart w:id="381" w:name="_Toc469480345"/>
      <w:bookmarkStart w:id="382" w:name="_Toc472416861"/>
      <w:bookmarkStart w:id="383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4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4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5" w:name="_Toc440297030"/>
      <w:bookmarkStart w:id="386" w:name="_Toc440356591"/>
      <w:bookmarkStart w:id="387" w:name="_Toc440631726"/>
      <w:bookmarkStart w:id="388" w:name="_Toc440876511"/>
      <w:bookmarkStart w:id="389" w:name="_Toc441130583"/>
      <w:bookmarkStart w:id="390" w:name="_Toc441157087"/>
      <w:bookmarkStart w:id="391" w:name="_Toc447292105"/>
      <w:bookmarkStart w:id="392" w:name="_Toc462234863"/>
      <w:bookmarkStart w:id="393" w:name="_Toc466966829"/>
      <w:bookmarkStart w:id="394" w:name="_Toc468806079"/>
      <w:bookmarkStart w:id="395" w:name="_Toc469480346"/>
      <w:bookmarkStart w:id="396" w:name="_Toc472416862"/>
      <w:bookmarkStart w:id="397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053CF">
        <w:rPr>
          <w:bCs w:val="0"/>
          <w:sz w:val="24"/>
          <w:szCs w:val="24"/>
        </w:rPr>
        <w:t>апостилированный</w:t>
      </w:r>
      <w:proofErr w:type="spellEnd"/>
      <w:r w:rsidRPr="00D053CF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8" w:name="_Toc440297031"/>
      <w:bookmarkStart w:id="399" w:name="_Toc440356592"/>
      <w:bookmarkStart w:id="400" w:name="_Toc440631727"/>
      <w:bookmarkStart w:id="401" w:name="_Toc440876512"/>
      <w:bookmarkStart w:id="402" w:name="_Toc441130584"/>
      <w:bookmarkStart w:id="403" w:name="_Toc441157088"/>
      <w:bookmarkStart w:id="404" w:name="_Toc447292106"/>
      <w:bookmarkStart w:id="405" w:name="_Toc462234864"/>
      <w:bookmarkStart w:id="406" w:name="_Toc466966830"/>
      <w:bookmarkStart w:id="407" w:name="_Toc468806080"/>
      <w:bookmarkStart w:id="408" w:name="_Toc469480347"/>
      <w:bookmarkStart w:id="409" w:name="_Toc472416863"/>
      <w:bookmarkStart w:id="410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Все суммы денежных сре</w:t>
      </w:r>
      <w:proofErr w:type="gramStart"/>
      <w:r w:rsidRPr="00D053CF">
        <w:rPr>
          <w:bCs w:val="0"/>
          <w:sz w:val="24"/>
          <w:szCs w:val="24"/>
        </w:rPr>
        <w:t>дств в д</w:t>
      </w:r>
      <w:proofErr w:type="gramEnd"/>
      <w:r w:rsidRPr="00D053CF">
        <w:rPr>
          <w:bCs w:val="0"/>
          <w:sz w:val="24"/>
          <w:szCs w:val="24"/>
        </w:rPr>
        <w:t xml:space="preserve">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1" w:name="_Toc440297032"/>
      <w:bookmarkStart w:id="412" w:name="_Toc440356593"/>
      <w:bookmarkStart w:id="413" w:name="_Toc440631728"/>
      <w:bookmarkStart w:id="414" w:name="_Toc440876513"/>
      <w:bookmarkStart w:id="415" w:name="_Toc441130585"/>
      <w:bookmarkStart w:id="416" w:name="_Toc441157089"/>
      <w:bookmarkStart w:id="417" w:name="_Toc447292107"/>
      <w:bookmarkStart w:id="418" w:name="_Toc462234865"/>
      <w:bookmarkStart w:id="419" w:name="_Toc466966831"/>
      <w:bookmarkStart w:id="420" w:name="_Ref468805747"/>
      <w:bookmarkStart w:id="421" w:name="_Toc468806081"/>
      <w:bookmarkStart w:id="422" w:name="_Toc469480348"/>
      <w:bookmarkStart w:id="423" w:name="_Toc472416864"/>
      <w:bookmarkStart w:id="424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216641" w:rsidRPr="00D053CF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5" w:name="_Ref472416470"/>
      <w:r w:rsidRPr="00D053CF">
        <w:rPr>
          <w:bCs w:val="0"/>
          <w:sz w:val="24"/>
          <w:szCs w:val="24"/>
        </w:rPr>
        <w:t xml:space="preserve">Начальная (максимальная) цена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</w:t>
      </w:r>
      <w:r w:rsidR="00216641" w:rsidRPr="00D053CF">
        <w:rPr>
          <w:bCs w:val="0"/>
          <w:sz w:val="24"/>
          <w:szCs w:val="24"/>
        </w:rPr>
        <w:t>:</w:t>
      </w:r>
      <w:bookmarkEnd w:id="425"/>
    </w:p>
    <w:p w:rsidR="00280464" w:rsidRPr="009E1F27" w:rsidRDefault="00216641" w:rsidP="009E1F2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3547D6">
        <w:rPr>
          <w:b/>
          <w:bCs w:val="0"/>
          <w:sz w:val="24"/>
          <w:szCs w:val="24"/>
          <w:u w:val="single"/>
        </w:rPr>
        <w:t>По Лоту №1:</w:t>
      </w:r>
      <w:r w:rsidR="00717F60" w:rsidRPr="003547D6">
        <w:rPr>
          <w:bCs w:val="0"/>
          <w:sz w:val="24"/>
          <w:szCs w:val="24"/>
        </w:rPr>
        <w:t xml:space="preserve"> </w:t>
      </w:r>
      <w:r w:rsidR="003547D6" w:rsidRPr="003547D6">
        <w:rPr>
          <w:b/>
          <w:sz w:val="24"/>
          <w:szCs w:val="24"/>
        </w:rPr>
        <w:t>2 137 879</w:t>
      </w:r>
      <w:r w:rsidR="00155DAF" w:rsidRPr="003547D6">
        <w:rPr>
          <w:sz w:val="24"/>
          <w:szCs w:val="24"/>
        </w:rPr>
        <w:t xml:space="preserve"> (</w:t>
      </w:r>
      <w:r w:rsidR="003547D6" w:rsidRPr="003547D6">
        <w:rPr>
          <w:sz w:val="24"/>
          <w:szCs w:val="24"/>
        </w:rPr>
        <w:t>Два миллиона</w:t>
      </w:r>
      <w:r w:rsidR="00155DAF" w:rsidRPr="003547D6">
        <w:rPr>
          <w:sz w:val="24"/>
          <w:szCs w:val="24"/>
        </w:rPr>
        <w:t xml:space="preserve"> </w:t>
      </w:r>
      <w:r w:rsidR="003547D6" w:rsidRPr="003547D6">
        <w:rPr>
          <w:sz w:val="24"/>
          <w:szCs w:val="24"/>
        </w:rPr>
        <w:t>сто тридцать семь тысяч</w:t>
      </w:r>
      <w:r w:rsidR="00155DAF" w:rsidRPr="003547D6">
        <w:rPr>
          <w:sz w:val="24"/>
          <w:szCs w:val="24"/>
        </w:rPr>
        <w:t xml:space="preserve"> </w:t>
      </w:r>
      <w:r w:rsidR="003547D6" w:rsidRPr="003547D6">
        <w:rPr>
          <w:sz w:val="24"/>
          <w:szCs w:val="24"/>
        </w:rPr>
        <w:t>восемьсот семьдесят девять) рублей</w:t>
      </w:r>
      <w:r w:rsidR="00155DAF" w:rsidRPr="003547D6">
        <w:rPr>
          <w:sz w:val="24"/>
          <w:szCs w:val="24"/>
        </w:rPr>
        <w:t xml:space="preserve"> 00 копеек РФ, без учета НДС; НДС составляет </w:t>
      </w:r>
      <w:r w:rsidR="003547D6" w:rsidRPr="003547D6">
        <w:rPr>
          <w:b/>
          <w:sz w:val="24"/>
          <w:szCs w:val="24"/>
        </w:rPr>
        <w:t>384 818</w:t>
      </w:r>
      <w:r w:rsidR="00155DAF" w:rsidRPr="003547D6">
        <w:rPr>
          <w:sz w:val="24"/>
          <w:szCs w:val="24"/>
        </w:rPr>
        <w:t xml:space="preserve"> (</w:t>
      </w:r>
      <w:r w:rsidR="003547D6" w:rsidRPr="003547D6">
        <w:rPr>
          <w:sz w:val="24"/>
          <w:szCs w:val="24"/>
        </w:rPr>
        <w:t>Триста восемьдесят четыре</w:t>
      </w:r>
      <w:r w:rsidR="00155DAF" w:rsidRPr="003547D6">
        <w:rPr>
          <w:sz w:val="24"/>
          <w:szCs w:val="24"/>
        </w:rPr>
        <w:t xml:space="preserve"> тысяч</w:t>
      </w:r>
      <w:r w:rsidR="003547D6" w:rsidRPr="003547D6">
        <w:rPr>
          <w:sz w:val="24"/>
          <w:szCs w:val="24"/>
        </w:rPr>
        <w:t>и</w:t>
      </w:r>
      <w:r w:rsidR="00155DAF" w:rsidRPr="003547D6">
        <w:rPr>
          <w:sz w:val="24"/>
          <w:szCs w:val="24"/>
        </w:rPr>
        <w:t xml:space="preserve"> </w:t>
      </w:r>
      <w:r w:rsidR="003547D6" w:rsidRPr="003547D6">
        <w:rPr>
          <w:sz w:val="24"/>
          <w:szCs w:val="24"/>
        </w:rPr>
        <w:t>восемьсот восемнадцать</w:t>
      </w:r>
      <w:r w:rsidR="00155DAF" w:rsidRPr="003547D6">
        <w:rPr>
          <w:sz w:val="24"/>
          <w:szCs w:val="24"/>
        </w:rPr>
        <w:t xml:space="preserve">) рублей </w:t>
      </w:r>
      <w:r w:rsidR="003547D6" w:rsidRPr="003547D6">
        <w:rPr>
          <w:sz w:val="24"/>
          <w:szCs w:val="24"/>
        </w:rPr>
        <w:t>22 копейки</w:t>
      </w:r>
      <w:r w:rsidR="00155DAF" w:rsidRPr="003547D6">
        <w:rPr>
          <w:sz w:val="24"/>
          <w:szCs w:val="24"/>
        </w:rPr>
        <w:t xml:space="preserve"> РФ; </w:t>
      </w:r>
      <w:r w:rsidR="003547D6" w:rsidRPr="003547D6">
        <w:rPr>
          <w:b/>
          <w:sz w:val="24"/>
          <w:szCs w:val="24"/>
        </w:rPr>
        <w:t>2 522 697</w:t>
      </w:r>
      <w:r w:rsidR="00155DAF" w:rsidRPr="003547D6">
        <w:rPr>
          <w:sz w:val="24"/>
          <w:szCs w:val="24"/>
        </w:rPr>
        <w:t xml:space="preserve"> (</w:t>
      </w:r>
      <w:r w:rsidR="003547D6" w:rsidRPr="003547D6">
        <w:rPr>
          <w:sz w:val="24"/>
          <w:szCs w:val="24"/>
        </w:rPr>
        <w:t>Два миллиона</w:t>
      </w:r>
      <w:r w:rsidR="00155DAF" w:rsidRPr="003547D6">
        <w:rPr>
          <w:sz w:val="24"/>
          <w:szCs w:val="24"/>
        </w:rPr>
        <w:t xml:space="preserve"> </w:t>
      </w:r>
      <w:r w:rsidR="003547D6" w:rsidRPr="003547D6">
        <w:rPr>
          <w:sz w:val="24"/>
          <w:szCs w:val="24"/>
        </w:rPr>
        <w:t>пятьсот двадцать две</w:t>
      </w:r>
      <w:r w:rsidR="00155DAF" w:rsidRPr="003547D6">
        <w:rPr>
          <w:sz w:val="24"/>
          <w:szCs w:val="24"/>
        </w:rPr>
        <w:t xml:space="preserve"> тысяч</w:t>
      </w:r>
      <w:r w:rsidR="003547D6" w:rsidRPr="003547D6">
        <w:rPr>
          <w:sz w:val="24"/>
          <w:szCs w:val="24"/>
        </w:rPr>
        <w:t>и</w:t>
      </w:r>
      <w:r w:rsidR="00155DAF" w:rsidRPr="003547D6">
        <w:rPr>
          <w:sz w:val="24"/>
          <w:szCs w:val="24"/>
        </w:rPr>
        <w:t xml:space="preserve"> </w:t>
      </w:r>
      <w:r w:rsidR="003547D6" w:rsidRPr="003547D6">
        <w:rPr>
          <w:sz w:val="24"/>
          <w:szCs w:val="24"/>
        </w:rPr>
        <w:t>шестьсот</w:t>
      </w:r>
      <w:r w:rsidR="00155DAF" w:rsidRPr="003547D6">
        <w:rPr>
          <w:sz w:val="24"/>
          <w:szCs w:val="24"/>
        </w:rPr>
        <w:t xml:space="preserve"> девяносто</w:t>
      </w:r>
      <w:r w:rsidR="003547D6" w:rsidRPr="003547D6">
        <w:rPr>
          <w:sz w:val="24"/>
          <w:szCs w:val="24"/>
        </w:rPr>
        <w:t xml:space="preserve"> семь</w:t>
      </w:r>
      <w:r w:rsidR="00155DAF" w:rsidRPr="003547D6">
        <w:rPr>
          <w:sz w:val="24"/>
          <w:szCs w:val="24"/>
        </w:rPr>
        <w:t xml:space="preserve">) рублей </w:t>
      </w:r>
      <w:r w:rsidR="003547D6" w:rsidRPr="003547D6">
        <w:rPr>
          <w:sz w:val="24"/>
          <w:szCs w:val="24"/>
        </w:rPr>
        <w:t>22 копейки</w:t>
      </w:r>
      <w:r w:rsidR="00155DAF" w:rsidRPr="003547D6">
        <w:rPr>
          <w:sz w:val="24"/>
          <w:szCs w:val="24"/>
        </w:rPr>
        <w:t xml:space="preserve"> РФ, с учетом НДС</w:t>
      </w:r>
      <w:r w:rsidR="00280464" w:rsidRPr="003547D6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FD4E6C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FD4E6C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FD4E6C">
        <w:rPr>
          <w:bCs w:val="0"/>
          <w:sz w:val="24"/>
          <w:szCs w:val="24"/>
        </w:rPr>
        <w:t>.</w:t>
      </w:r>
      <w:proofErr w:type="gramEnd"/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3.11</w:t>
      </w:r>
      <w:r w:rsidR="00334620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6" w:name="_Ref191386407"/>
      <w:bookmarkStart w:id="427" w:name="_Ref191386526"/>
      <w:bookmarkStart w:id="428" w:name="_Toc440297033"/>
      <w:bookmarkStart w:id="429" w:name="_Toc440356594"/>
      <w:bookmarkStart w:id="430" w:name="_Toc440631729"/>
      <w:bookmarkStart w:id="431" w:name="_Toc440876514"/>
      <w:bookmarkStart w:id="432" w:name="_Toc441130586"/>
      <w:bookmarkStart w:id="433" w:name="_Toc441157090"/>
      <w:bookmarkStart w:id="434" w:name="_Toc447292108"/>
      <w:bookmarkStart w:id="435" w:name="_Toc462234866"/>
      <w:bookmarkStart w:id="436" w:name="_Toc466966832"/>
      <w:bookmarkStart w:id="437" w:name="_Toc468806082"/>
      <w:bookmarkStart w:id="438" w:name="_Toc469480349"/>
      <w:bookmarkStart w:id="439" w:name="_Toc472416865"/>
      <w:bookmarkStart w:id="440" w:name="_Toc498523095"/>
      <w:bookmarkStart w:id="441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2" w:name="_Ref93090116"/>
      <w:bookmarkStart w:id="443" w:name="_Ref191386482"/>
      <w:bookmarkStart w:id="444" w:name="_Ref440291364"/>
      <w:bookmarkEnd w:id="441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2"/>
      <w:r w:rsidRPr="00FD4E6C">
        <w:rPr>
          <w:bCs w:val="0"/>
          <w:sz w:val="24"/>
          <w:szCs w:val="24"/>
        </w:rPr>
        <w:t>:</w:t>
      </w:r>
      <w:bookmarkStart w:id="445" w:name="_Ref306004833"/>
      <w:bookmarkEnd w:id="443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334620" w:rsidRPr="00DD1C9C">
        <w:fldChar w:fldCharType="begin"/>
      </w:r>
      <w:r w:rsidR="00334620" w:rsidRPr="00DD1C9C">
        <w:instrText xml:space="preserve"> REF _Ref440357582 \r \h  \* MERGEFORMAT </w:instrText>
      </w:r>
      <w:r w:rsidR="00334620" w:rsidRPr="00DD1C9C">
        <w:fldChar w:fldCharType="separate"/>
      </w:r>
      <w:r w:rsidR="00676465" w:rsidRPr="00DD1C9C">
        <w:rPr>
          <w:sz w:val="24"/>
          <w:szCs w:val="24"/>
        </w:rPr>
        <w:t>1.1.2</w:t>
      </w:r>
      <w:r w:rsidR="00334620" w:rsidRPr="00DD1C9C">
        <w:fldChar w:fldCharType="end"/>
      </w:r>
      <w:r w:rsidR="00343106" w:rsidRPr="00DD1C9C">
        <w:rPr>
          <w:bCs w:val="0"/>
          <w:sz w:val="24"/>
          <w:szCs w:val="24"/>
        </w:rPr>
        <w:t>.</w:t>
      </w:r>
      <w:r w:rsidR="00DD1C9C" w:rsidRPr="00DD1C9C">
        <w:rPr>
          <w:bCs w:val="0"/>
          <w:sz w:val="24"/>
          <w:szCs w:val="24"/>
        </w:rPr>
        <w:t xml:space="preserve"> и </w:t>
      </w:r>
      <w:r w:rsidR="00DD1C9C" w:rsidRPr="00DD1C9C">
        <w:rPr>
          <w:sz w:val="24"/>
          <w:szCs w:val="24"/>
        </w:rPr>
        <w:t>являющееся субъектом малого и среднего предпринимательства.</w:t>
      </w:r>
      <w:r w:rsidR="00343106" w:rsidRPr="00DD1C9C">
        <w:rPr>
          <w:bCs w:val="0"/>
          <w:sz w:val="24"/>
          <w:szCs w:val="24"/>
        </w:rPr>
        <w:t xml:space="preserve"> Привлечение </w:t>
      </w:r>
      <w:proofErr w:type="spellStart"/>
      <w:r w:rsidR="00343106" w:rsidRPr="00DD1C9C">
        <w:rPr>
          <w:bCs w:val="0"/>
          <w:sz w:val="24"/>
          <w:szCs w:val="24"/>
        </w:rPr>
        <w:t>со</w:t>
      </w:r>
      <w:r w:rsidR="003B6795" w:rsidRPr="00DD1C9C">
        <w:rPr>
          <w:bCs w:val="0"/>
          <w:sz w:val="24"/>
          <w:szCs w:val="24"/>
        </w:rPr>
        <w:t>поставщико</w:t>
      </w:r>
      <w:r w:rsidR="003B6795" w:rsidRPr="00FD4E6C">
        <w:rPr>
          <w:bCs w:val="0"/>
          <w:sz w:val="24"/>
          <w:szCs w:val="24"/>
        </w:rPr>
        <w:t>в</w:t>
      </w:r>
      <w:proofErr w:type="spellEnd"/>
      <w:r w:rsidR="003B6795" w:rsidRPr="00FD4E6C">
        <w:rPr>
          <w:bCs w:val="0"/>
          <w:sz w:val="24"/>
          <w:szCs w:val="24"/>
        </w:rPr>
        <w:t xml:space="preserve"> в соответствии с пунктом </w:t>
      </w:r>
      <w:r w:rsidR="00334620">
        <w:fldChar w:fldCharType="begin"/>
      </w:r>
      <w:r w:rsidR="00334620">
        <w:instrText xml:space="preserve"> REF _Ref440271628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3.3.9</w:t>
      </w:r>
      <w:r w:rsidR="00334620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FD4E6C">
        <w:rPr>
          <w:bCs w:val="0"/>
          <w:sz w:val="24"/>
          <w:szCs w:val="24"/>
        </w:rPr>
        <w:t>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334620">
        <w:fldChar w:fldCharType="begin"/>
      </w:r>
      <w:r w:rsidR="00334620">
        <w:instrText xml:space="preserve"> REF _Ref191386461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</w:t>
      </w:r>
      <w:r w:rsidR="00334620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4"/>
      <w:bookmarkEnd w:id="445"/>
      <w:proofErr w:type="gramEnd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</w:t>
      </w:r>
      <w:r w:rsidRPr="00D053CF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6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7" w:name="_Ref306032455"/>
      <w:r w:rsidRPr="00D053CF">
        <w:rPr>
          <w:bCs w:val="0"/>
          <w:sz w:val="24"/>
          <w:szCs w:val="24"/>
        </w:rPr>
        <w:t xml:space="preserve">должен </w:t>
      </w:r>
      <w:bookmarkStart w:id="448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7"/>
      <w:bookmarkEnd w:id="448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D1C9C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9" w:name="_Ref306032457"/>
      <w:proofErr w:type="gramStart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</w:t>
      </w:r>
      <w:r w:rsidRPr="00DD1C9C">
        <w:rPr>
          <w:rFonts w:eastAsia="Arial Unicode MS"/>
          <w:sz w:val="24"/>
          <w:szCs w:val="24"/>
          <w:lang w:eastAsia="ru-RU"/>
        </w:rPr>
        <w:t xml:space="preserve">законом от </w:t>
      </w:r>
      <w:r w:rsidR="00BD22D2" w:rsidRPr="00DD1C9C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D1C9C">
        <w:rPr>
          <w:rFonts w:eastAsia="Arial Unicode MS"/>
          <w:sz w:val="24"/>
          <w:szCs w:val="24"/>
          <w:lang w:eastAsia="ru-RU"/>
        </w:rPr>
        <w:t>;</w:t>
      </w:r>
      <w:bookmarkEnd w:id="449"/>
      <w:proofErr w:type="gramEnd"/>
    </w:p>
    <w:p w:rsidR="00DD1C9C" w:rsidRPr="00DD1C9C" w:rsidRDefault="00DD1C9C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DD1C9C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D1C9C">
        <w:rPr>
          <w:sz w:val="24"/>
          <w:szCs w:val="24"/>
          <w:lang w:eastAsia="ru-RU"/>
        </w:rPr>
        <w:t>Дополнительные требования к Участникам, наличию</w:t>
      </w:r>
      <w:r w:rsidRPr="00D053CF">
        <w:rPr>
          <w:sz w:val="24"/>
          <w:szCs w:val="24"/>
          <w:lang w:eastAsia="ru-RU"/>
        </w:rPr>
        <w:t xml:space="preserve"> документов, подтверждающих их соответствие требованиям Технических заданий, изложены в Приложении №1 (Технических </w:t>
      </w:r>
      <w:proofErr w:type="spellStart"/>
      <w:r w:rsidRPr="00D053CF">
        <w:rPr>
          <w:sz w:val="24"/>
          <w:szCs w:val="24"/>
          <w:lang w:eastAsia="ru-RU"/>
        </w:rPr>
        <w:t>задани</w:t>
      </w:r>
      <w:r w:rsidR="00DD1C9C">
        <w:rPr>
          <w:sz w:val="24"/>
          <w:szCs w:val="24"/>
          <w:lang w:eastAsia="ru-RU"/>
        </w:rPr>
        <w:t>и</w:t>
      </w:r>
      <w:r w:rsidRPr="00D053CF">
        <w:rPr>
          <w:sz w:val="24"/>
          <w:szCs w:val="24"/>
          <w:lang w:eastAsia="ru-RU"/>
        </w:rPr>
        <w:t>ях</w:t>
      </w:r>
      <w:proofErr w:type="spellEnd"/>
      <w:r w:rsidRPr="00D053CF">
        <w:rPr>
          <w:sz w:val="24"/>
          <w:szCs w:val="24"/>
          <w:lang w:eastAsia="ru-RU"/>
        </w:rPr>
        <w:t xml:space="preserve">) к настоящей Документации. При несоблюдении требований Технических заданий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</w:t>
      </w:r>
      <w:proofErr w:type="gramEnd"/>
      <w:r w:rsidR="003E4055" w:rsidRPr="00D053CF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D053CF">
        <w:rPr>
          <w:sz w:val="24"/>
          <w:szCs w:val="24"/>
        </w:rPr>
        <w:t>предоставляются документы</w:t>
      </w:r>
      <w:proofErr w:type="gramEnd"/>
      <w:r w:rsidR="003E4055" w:rsidRPr="00D053C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="003E4055" w:rsidRPr="00D053CF">
        <w:rPr>
          <w:sz w:val="24"/>
          <w:szCs w:val="24"/>
        </w:rPr>
        <w:t>аффилированности</w:t>
      </w:r>
      <w:proofErr w:type="spellEnd"/>
      <w:r w:rsidR="003E4055" w:rsidRPr="00D053CF">
        <w:rPr>
          <w:sz w:val="24"/>
          <w:szCs w:val="24"/>
        </w:rPr>
        <w:t xml:space="preserve">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0" w:name="_Ref306005578"/>
      <w:bookmarkStart w:id="451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3.3.8.1</w:t>
      </w:r>
      <w:r w:rsidR="00334620">
        <w:fldChar w:fldCharType="end"/>
      </w:r>
      <w:r w:rsidRPr="00D053CF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50"/>
      <w:bookmarkEnd w:id="451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279062"/>
      <w:proofErr w:type="gramStart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</w:t>
      </w:r>
      <w:r w:rsidR="007813AA" w:rsidRPr="00D053CF">
        <w:rPr>
          <w:sz w:val="24"/>
          <w:szCs w:val="24"/>
        </w:rPr>
        <w:lastRenderedPageBreak/>
        <w:t xml:space="preserve">предпринимателей) </w:t>
      </w:r>
      <w:r w:rsidRPr="00D053CF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D053C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D053CF">
        <w:rPr>
          <w:sz w:val="24"/>
          <w:szCs w:val="24"/>
        </w:rPr>
        <w:t>а(</w:t>
      </w:r>
      <w:proofErr w:type="spellStart"/>
      <w:proofErr w:type="gramEnd"/>
      <w:r w:rsidRPr="00D053CF">
        <w:rPr>
          <w:sz w:val="24"/>
          <w:szCs w:val="24"/>
        </w:rPr>
        <w:t>ов</w:t>
      </w:r>
      <w:proofErr w:type="spellEnd"/>
      <w:r w:rsidRPr="00D053CF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2"/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5.1.3</w:t>
      </w:r>
      <w:r w:rsidR="00334620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3"/>
    </w:p>
    <w:p w:rsidR="009948B4" w:rsidRPr="000C3055" w:rsidRDefault="000C3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_Ref440272035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334620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676465">
        <w:t>.2.18</w:t>
      </w:r>
      <w:r w:rsidR="00334620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_Ref440272119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5.6.1</w:t>
      </w:r>
      <w:r w:rsidR="00334620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4"/>
    </w:p>
    <w:p w:rsidR="00F82225" w:rsidRPr="00D053CF" w:rsidRDefault="007E29D1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0371846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 xml:space="preserve"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</w:t>
      </w:r>
      <w:r w:rsidRPr="00577EC9">
        <w:rPr>
          <w:sz w:val="24"/>
          <w:szCs w:val="24"/>
        </w:rPr>
        <w:lastRenderedPageBreak/>
        <w:t>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5C20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rPr>
          <w:sz w:val="24"/>
          <w:szCs w:val="24"/>
        </w:rPr>
      </w:r>
      <w:r w:rsidR="005C2043">
        <w:rPr>
          <w:sz w:val="24"/>
          <w:szCs w:val="24"/>
        </w:rPr>
        <w:fldChar w:fldCharType="separate"/>
      </w:r>
      <w:r w:rsidR="00676465">
        <w:rPr>
          <w:sz w:val="24"/>
          <w:szCs w:val="24"/>
        </w:rPr>
        <w:t>5.6.2</w:t>
      </w:r>
      <w:r w:rsidR="005C2043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5"/>
    </w:p>
    <w:p w:rsidR="007705A5" w:rsidRPr="00FD4E6C" w:rsidRDefault="007705A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_Ref440272274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5.9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6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6"/>
    </w:p>
    <w:p w:rsidR="00BD40A3" w:rsidRPr="00FD4E6C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3146C0" w:rsidRPr="00F91CA3" w:rsidRDefault="003146C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 xml:space="preserve">- иные </w:t>
      </w:r>
      <w:r w:rsidR="00F46DB9" w:rsidRPr="00CC5DE8">
        <w:rPr>
          <w:sz w:val="24"/>
          <w:szCs w:val="24"/>
        </w:rPr>
        <w:t xml:space="preserve">нарушения </w:t>
      </w:r>
      <w:r w:rsidR="00F46DB9">
        <w:rPr>
          <w:sz w:val="24"/>
          <w:szCs w:val="24"/>
        </w:rPr>
        <w:t>существенных</w:t>
      </w:r>
      <w:r w:rsidR="00F46DB9" w:rsidRPr="00CC5DE8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случае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</w:t>
      </w:r>
      <w:r w:rsidRPr="00D053CF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предоставляет аналогичные документы</w:t>
      </w:r>
      <w:proofErr w:type="gramEnd"/>
      <w:r w:rsidRPr="00D053CF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D053CF">
        <w:rPr>
          <w:sz w:val="24"/>
          <w:szCs w:val="24"/>
        </w:rPr>
        <w:t>апостилированы</w:t>
      </w:r>
      <w:proofErr w:type="spellEnd"/>
      <w:r w:rsidRPr="00D053CF">
        <w:rPr>
          <w:sz w:val="24"/>
          <w:szCs w:val="24"/>
        </w:rPr>
        <w:t xml:space="preserve">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7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</w:t>
      </w:r>
      <w:proofErr w:type="gramStart"/>
      <w:r w:rsidRPr="00D053CF">
        <w:rPr>
          <w:sz w:val="24"/>
          <w:szCs w:val="24"/>
        </w:rPr>
        <w:t>я(</w:t>
      </w:r>
      <w:proofErr w:type="gramEnd"/>
      <w:r w:rsidRPr="00D053CF">
        <w:rPr>
          <w:sz w:val="24"/>
          <w:szCs w:val="24"/>
        </w:rPr>
        <w:t>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 xml:space="preserve">. </w:t>
      </w:r>
      <w:proofErr w:type="gramStart"/>
      <w:r w:rsidRPr="00D053CF">
        <w:rPr>
          <w:sz w:val="24"/>
          <w:szCs w:val="24"/>
        </w:rPr>
        <w:t xml:space="preserve">Наличие полномочий на поставку продукции, гарантирует для Заказчика поставку </w:t>
      </w:r>
      <w:proofErr w:type="spellStart"/>
      <w:r w:rsidRPr="00D053CF">
        <w:rPr>
          <w:sz w:val="24"/>
          <w:szCs w:val="24"/>
        </w:rPr>
        <w:t>неконтрафактной</w:t>
      </w:r>
      <w:proofErr w:type="spellEnd"/>
      <w:r w:rsidRPr="00D053CF">
        <w:rPr>
          <w:sz w:val="24"/>
          <w:szCs w:val="24"/>
        </w:rPr>
        <w:t xml:space="preserve"> продукции в определенные Закупочной документаций сроки, проведение шеф-монтажа и/или шеф-наладки, оговоренного в Закупочной документации.</w:t>
      </w:r>
      <w:proofErr w:type="gramEnd"/>
      <w:r w:rsidRPr="00D053CF">
        <w:rPr>
          <w:sz w:val="24"/>
          <w:szCs w:val="24"/>
        </w:rPr>
        <w:t xml:space="preserve">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053CF">
        <w:rPr>
          <w:sz w:val="24"/>
          <w:szCs w:val="24"/>
        </w:rPr>
        <w:t>подтверждающий</w:t>
      </w:r>
      <w:proofErr w:type="gramEnd"/>
      <w:r w:rsidRPr="00D053CF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8" w:name="_Ref191386451"/>
      <w:bookmarkStart w:id="459" w:name="_Ref440271628"/>
      <w:bookmarkStart w:id="460" w:name="_Toc440297034"/>
      <w:bookmarkStart w:id="461" w:name="_Toc440356595"/>
      <w:bookmarkStart w:id="462" w:name="_Toc440631730"/>
      <w:bookmarkStart w:id="463" w:name="_Toc440876515"/>
      <w:bookmarkStart w:id="464" w:name="_Toc441130587"/>
      <w:bookmarkStart w:id="465" w:name="_Toc441157091"/>
      <w:bookmarkStart w:id="466" w:name="_Toc447292109"/>
      <w:bookmarkStart w:id="467" w:name="_Toc462234867"/>
      <w:bookmarkStart w:id="468" w:name="_Toc466966833"/>
      <w:bookmarkStart w:id="469" w:name="_Toc468806083"/>
      <w:bookmarkStart w:id="470" w:name="_Toc469480350"/>
      <w:bookmarkStart w:id="471" w:name="_Toc472416866"/>
      <w:bookmarkStart w:id="472" w:name="_Toc498523096"/>
      <w:r w:rsidRPr="00D053CF">
        <w:rPr>
          <w:szCs w:val="24"/>
        </w:rPr>
        <w:t xml:space="preserve">Привлечение </w:t>
      </w:r>
      <w:bookmarkEnd w:id="458"/>
      <w:proofErr w:type="spellStart"/>
      <w:r w:rsidR="005B074F" w:rsidRPr="00D053CF">
        <w:rPr>
          <w:szCs w:val="24"/>
        </w:rPr>
        <w:t>сопоставщиков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proofErr w:type="spellEnd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D053CF">
        <w:rPr>
          <w:bCs w:val="0"/>
          <w:sz w:val="24"/>
          <w:szCs w:val="24"/>
        </w:rPr>
        <w:t>сопоставщиков</w:t>
      </w:r>
      <w:proofErr w:type="spellEnd"/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3" w:name="_Ref191386461"/>
      <w:bookmarkStart w:id="474" w:name="_Toc440297035"/>
      <w:bookmarkStart w:id="475" w:name="_Toc440356596"/>
      <w:bookmarkStart w:id="476" w:name="_Toc440631731"/>
      <w:bookmarkStart w:id="477" w:name="_Toc440876516"/>
      <w:bookmarkStart w:id="478" w:name="_Toc441130588"/>
      <w:bookmarkStart w:id="479" w:name="_Toc441157092"/>
      <w:bookmarkStart w:id="480" w:name="_Toc447292110"/>
      <w:bookmarkStart w:id="481" w:name="_Toc462234868"/>
      <w:bookmarkStart w:id="482" w:name="_Toc466966834"/>
      <w:bookmarkStart w:id="483" w:name="_Toc468806084"/>
      <w:bookmarkStart w:id="484" w:name="_Toc469480351"/>
      <w:bookmarkStart w:id="485" w:name="_Toc472416867"/>
      <w:bookmarkStart w:id="486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_Ref191386482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3.3.8.1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</w:t>
      </w:r>
      <w:r w:rsidR="00334620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5C2043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3.3.8.2</w:t>
      </w:r>
      <w:r w:rsidR="005C2043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7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8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8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lastRenderedPageBreak/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9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9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334620">
        <w:fldChar w:fldCharType="begin"/>
      </w:r>
      <w:r w:rsidR="00334620">
        <w:instrText xml:space="preserve"> REF _Ref307563248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val="en-US"/>
        </w:rPr>
        <w:t>a</w:t>
      </w:r>
      <w:r w:rsidR="00676465" w:rsidRPr="00676465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334620">
        <w:fldChar w:fldCharType="begin"/>
      </w:r>
      <w:r w:rsidR="00334620">
        <w:instrText xml:space="preserve"> REF _Ref307563262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val="en-US"/>
        </w:rPr>
        <w:t>g</w:t>
      </w:r>
      <w:r w:rsidR="00676465" w:rsidRPr="00676465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334620">
        <w:fldChar w:fldCharType="begin"/>
      </w:r>
      <w:r w:rsidR="00334620">
        <w:instrText xml:space="preserve"> REF _Ref306032591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3.3.10.4</w:t>
      </w:r>
      <w:r w:rsidR="00334620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0" w:name="_Ref462233515"/>
      <w:proofErr w:type="gramStart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90"/>
      <w:proofErr w:type="gramEnd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5A37E7" w:rsidRPr="00D053CF">
        <w:rPr>
          <w:bCs w:val="0"/>
          <w:sz w:val="24"/>
          <w:szCs w:val="24"/>
        </w:rPr>
        <w:t>пп</w:t>
      </w:r>
      <w:proofErr w:type="spellEnd"/>
      <w:r w:rsidR="005A37E7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_Ref465332160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и)</w:t>
      </w:r>
      <w:r w:rsidR="00334620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53CF">
        <w:rPr>
          <w:bCs w:val="0"/>
          <w:sz w:val="24"/>
          <w:szCs w:val="24"/>
        </w:rPr>
        <w:t xml:space="preserve">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proofErr w:type="gramEnd"/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_Ref440272510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5.10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053CF">
        <w:rPr>
          <w:bCs w:val="0"/>
          <w:sz w:val="24"/>
          <w:szCs w:val="24"/>
        </w:rPr>
        <w:t>указанных</w:t>
      </w:r>
      <w:proofErr w:type="gramEnd"/>
      <w:r w:rsidR="00EE2EFB" w:rsidRPr="00D053CF">
        <w:rPr>
          <w:bCs w:val="0"/>
          <w:sz w:val="24"/>
          <w:szCs w:val="24"/>
        </w:rPr>
        <w:t xml:space="preserve">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3.3.8.1</w:t>
      </w:r>
      <w:r w:rsidR="00334620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</w:t>
      </w:r>
      <w:r w:rsidRPr="00D053CF">
        <w:rPr>
          <w:bCs w:val="0"/>
          <w:sz w:val="24"/>
          <w:szCs w:val="24"/>
        </w:rPr>
        <w:lastRenderedPageBreak/>
        <w:t xml:space="preserve">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1" w:name="_Ref306114966"/>
      <w:bookmarkStart w:id="492" w:name="_Toc440297036"/>
      <w:bookmarkStart w:id="493" w:name="_Toc440356597"/>
      <w:bookmarkStart w:id="494" w:name="_Toc440631732"/>
      <w:bookmarkStart w:id="495" w:name="_Toc440876517"/>
      <w:bookmarkStart w:id="496" w:name="_Toc441130589"/>
      <w:bookmarkStart w:id="497" w:name="_Toc441157093"/>
      <w:bookmarkStart w:id="498" w:name="_Toc447292111"/>
      <w:bookmarkStart w:id="499" w:name="_Toc462234869"/>
      <w:bookmarkStart w:id="500" w:name="_Toc466966835"/>
      <w:bookmarkStart w:id="501" w:name="_Toc468806085"/>
      <w:bookmarkStart w:id="502" w:name="_Toc469480352"/>
      <w:bookmarkStart w:id="503" w:name="_Toc472416868"/>
      <w:bookmarkStart w:id="504" w:name="_Toc498523098"/>
      <w:r w:rsidRPr="00D053CF">
        <w:rPr>
          <w:szCs w:val="24"/>
        </w:rPr>
        <w:t>Разъяснение Документации по запросу предложений</w:t>
      </w:r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p w:rsidR="00717F60" w:rsidRPr="00676465" w:rsidRDefault="00676465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676465">
        <w:rPr>
          <w:bCs w:val="0"/>
          <w:iCs/>
          <w:sz w:val="24"/>
          <w:szCs w:val="24"/>
        </w:rPr>
        <w:t>ЭТП</w:t>
      </w:r>
      <w:r w:rsidR="00717F60" w:rsidRPr="00676465">
        <w:rPr>
          <w:bCs w:val="0"/>
          <w:iCs/>
          <w:sz w:val="24"/>
          <w:szCs w:val="24"/>
        </w:rPr>
        <w:t>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676465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676465">
        <w:rPr>
          <w:sz w:val="24"/>
          <w:szCs w:val="24"/>
        </w:rPr>
        <w:t>с даты поступления</w:t>
      </w:r>
      <w:proofErr w:type="gramEnd"/>
      <w:r w:rsidRPr="00676465">
        <w:rPr>
          <w:sz w:val="24"/>
          <w:szCs w:val="24"/>
        </w:rPr>
        <w:t xml:space="preserve"> запроса.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676465">
        <w:rPr>
          <w:sz w:val="24"/>
          <w:szCs w:val="24"/>
        </w:rPr>
        <w:t>с даты публикации</w:t>
      </w:r>
      <w:proofErr w:type="gramEnd"/>
      <w:r w:rsidRPr="00676465">
        <w:rPr>
          <w:sz w:val="24"/>
          <w:szCs w:val="24"/>
        </w:rPr>
        <w:t xml:space="preserve"> закупочной процедуры (п. </w:t>
      </w:r>
      <w:r w:rsidRPr="00676465">
        <w:rPr>
          <w:sz w:val="24"/>
          <w:szCs w:val="24"/>
        </w:rPr>
        <w:fldChar w:fldCharType="begin"/>
      </w:r>
      <w:r w:rsidRPr="00676465">
        <w:rPr>
          <w:sz w:val="24"/>
          <w:szCs w:val="24"/>
        </w:rPr>
        <w:instrText xml:space="preserve"> REF _Ref191386085 \r \h  \* MERGEFORMAT </w:instrText>
      </w:r>
      <w:r w:rsidRPr="00676465">
        <w:rPr>
          <w:sz w:val="24"/>
          <w:szCs w:val="24"/>
        </w:rPr>
      </w:r>
      <w:r w:rsidRPr="00676465">
        <w:rPr>
          <w:sz w:val="24"/>
          <w:szCs w:val="24"/>
        </w:rPr>
        <w:fldChar w:fldCharType="separate"/>
      </w:r>
      <w:r>
        <w:rPr>
          <w:sz w:val="24"/>
          <w:szCs w:val="24"/>
        </w:rPr>
        <w:t>1.1.1</w:t>
      </w:r>
      <w:r w:rsidRPr="00676465">
        <w:rPr>
          <w:sz w:val="24"/>
          <w:szCs w:val="24"/>
        </w:rPr>
        <w:fldChar w:fldCharType="end"/>
      </w:r>
      <w:r w:rsidRPr="00676465">
        <w:rPr>
          <w:sz w:val="24"/>
          <w:szCs w:val="24"/>
        </w:rPr>
        <w:t>).</w:t>
      </w:r>
    </w:p>
    <w:p w:rsidR="00676465" w:rsidRPr="007A3DAA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A3DA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7A3DAA" w:rsidRPr="007A3DAA">
        <w:rPr>
          <w:b/>
          <w:sz w:val="24"/>
          <w:szCs w:val="24"/>
        </w:rPr>
        <w:t>12:00 21</w:t>
      </w:r>
      <w:r w:rsidRPr="007A3DAA">
        <w:rPr>
          <w:b/>
          <w:sz w:val="24"/>
          <w:szCs w:val="24"/>
        </w:rPr>
        <w:t xml:space="preserve"> августа 2018 года</w:t>
      </w:r>
      <w:r w:rsidRPr="007A3DAA">
        <w:rPr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D053CF">
        <w:rPr>
          <w:bCs w:val="0"/>
          <w:iCs/>
          <w:sz w:val="24"/>
          <w:szCs w:val="24"/>
        </w:rPr>
        <w:t>,</w:t>
      </w:r>
      <w:proofErr w:type="gramEnd"/>
      <w:r w:rsidRPr="00D053CF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_Ref440969644 \r \h  \* MERGEFORMAT </w:instrText>
      </w:r>
      <w:r w:rsidR="00334620">
        <w:fldChar w:fldCharType="separate"/>
      </w:r>
      <w:r w:rsidR="00676465" w:rsidRPr="00676465">
        <w:rPr>
          <w:bCs w:val="0"/>
          <w:iCs/>
          <w:sz w:val="24"/>
          <w:szCs w:val="24"/>
        </w:rPr>
        <w:t>3.3.12</w:t>
      </w:r>
      <w:r w:rsidR="00334620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34620">
        <w:fldChar w:fldCharType="begin"/>
      </w:r>
      <w:r w:rsidR="00334620">
        <w:instrText xml:space="preserve"> REF _Ref440289401 \r \h  \* MERGEFORMAT </w:instrText>
      </w:r>
      <w:r w:rsidR="00334620">
        <w:fldChar w:fldCharType="separate"/>
      </w:r>
      <w:r w:rsidR="00676465" w:rsidRPr="00676465">
        <w:rPr>
          <w:bCs w:val="0"/>
          <w:iCs/>
          <w:sz w:val="24"/>
          <w:szCs w:val="24"/>
        </w:rPr>
        <w:t>3.3.13</w:t>
      </w:r>
      <w:r w:rsidR="00334620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5" w:name="_Toc440297037"/>
      <w:bookmarkStart w:id="506" w:name="_Toc440356598"/>
      <w:bookmarkStart w:id="507" w:name="_Toc440631733"/>
      <w:bookmarkStart w:id="508" w:name="_Toc440876518"/>
      <w:bookmarkStart w:id="509" w:name="_Ref440969599"/>
      <w:bookmarkStart w:id="510" w:name="_Ref440969644"/>
      <w:bookmarkStart w:id="511" w:name="_Toc441130590"/>
      <w:bookmarkStart w:id="512" w:name="_Toc441157094"/>
      <w:bookmarkStart w:id="513" w:name="_Toc447292112"/>
      <w:bookmarkStart w:id="514" w:name="_Toc462234870"/>
      <w:bookmarkStart w:id="515" w:name="_Toc466966836"/>
      <w:bookmarkStart w:id="516" w:name="_Toc468806086"/>
      <w:bookmarkStart w:id="517" w:name="_Toc469480353"/>
      <w:bookmarkStart w:id="518" w:name="_Toc472416869"/>
      <w:bookmarkStart w:id="519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20" w:name="_Ref440289401"/>
      <w:bookmarkStart w:id="521" w:name="_Toc440297038"/>
      <w:bookmarkStart w:id="522" w:name="_Toc440356599"/>
      <w:bookmarkStart w:id="523" w:name="_Toc440631734"/>
      <w:bookmarkStart w:id="524" w:name="_Toc440876519"/>
      <w:bookmarkStart w:id="525" w:name="_Toc441130591"/>
      <w:bookmarkStart w:id="526" w:name="_Toc441157095"/>
      <w:bookmarkStart w:id="527" w:name="_Toc447292113"/>
      <w:bookmarkStart w:id="528" w:name="_Toc462234871"/>
      <w:bookmarkStart w:id="529" w:name="_Toc466966837"/>
      <w:bookmarkStart w:id="530" w:name="_Toc468806087"/>
      <w:bookmarkStart w:id="531" w:name="_Toc469480354"/>
      <w:bookmarkStart w:id="532" w:name="_Toc472416870"/>
      <w:bookmarkStart w:id="533" w:name="_Toc498523100"/>
      <w:r w:rsidRPr="00D053CF">
        <w:rPr>
          <w:szCs w:val="24"/>
        </w:rPr>
        <w:t>Продление срока окончания приема Заявок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 xml:space="preserve">через </w:t>
      </w:r>
      <w:r w:rsidRPr="00D053CF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534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5" w:name="_Toc299701566"/>
      <w:bookmarkStart w:id="536" w:name="_Ref306176386"/>
      <w:bookmarkStart w:id="537" w:name="_Ref440285128"/>
      <w:bookmarkStart w:id="538" w:name="_Toc440357103"/>
      <w:bookmarkStart w:id="539" w:name="_Toc440359658"/>
      <w:bookmarkStart w:id="540" w:name="_Toc440632121"/>
      <w:bookmarkStart w:id="541" w:name="_Toc440875942"/>
      <w:bookmarkStart w:id="542" w:name="_Toc441130970"/>
      <w:bookmarkStart w:id="543" w:name="_Toc447292114"/>
      <w:bookmarkStart w:id="544" w:name="_Toc462234872"/>
      <w:bookmarkStart w:id="545" w:name="_Toc466966838"/>
      <w:bookmarkStart w:id="546" w:name="_Toc468806088"/>
      <w:bookmarkStart w:id="547" w:name="_Toc469480355"/>
      <w:bookmarkStart w:id="548" w:name="_Toc472416871"/>
      <w:bookmarkStart w:id="549" w:name="_Toc498523101"/>
      <w:bookmarkStart w:id="550" w:name="_Ref305973214"/>
      <w:r w:rsidRPr="00D053CF">
        <w:rPr>
          <w:bCs w:val="0"/>
          <w:szCs w:val="24"/>
          <w:lang w:eastAsia="ru-RU"/>
        </w:rPr>
        <w:t xml:space="preserve">Обеспечение </w:t>
      </w:r>
      <w:proofErr w:type="gramStart"/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proofErr w:type="gramEnd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</w:t>
      </w:r>
      <w:proofErr w:type="gramStart"/>
      <w:r w:rsidRPr="00D053CF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D053CF">
        <w:rPr>
          <w:bCs w:val="0"/>
          <w:sz w:val="24"/>
          <w:szCs w:val="24"/>
        </w:rPr>
        <w:t xml:space="preserve">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1" w:name="_Ref462236869"/>
      <w:bookmarkStart w:id="552" w:name="_Toc498523102"/>
      <w:r w:rsidRPr="00D053CF">
        <w:t>Подача Заявок и их прием</w:t>
      </w:r>
      <w:bookmarkStart w:id="553" w:name="_Ref56229451"/>
      <w:bookmarkEnd w:id="534"/>
      <w:bookmarkEnd w:id="550"/>
      <w:bookmarkEnd w:id="551"/>
      <w:bookmarkEnd w:id="552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4" w:name="_Toc439323707"/>
      <w:bookmarkStart w:id="555" w:name="_Toc440297041"/>
      <w:bookmarkStart w:id="556" w:name="_Toc440356602"/>
      <w:bookmarkStart w:id="557" w:name="_Toc440631737"/>
      <w:bookmarkStart w:id="558" w:name="_Toc440876522"/>
      <w:bookmarkStart w:id="559" w:name="_Toc441130594"/>
      <w:bookmarkStart w:id="560" w:name="_Toc441157097"/>
      <w:bookmarkStart w:id="561" w:name="_Toc447292116"/>
      <w:bookmarkStart w:id="562" w:name="_Toc462234874"/>
      <w:bookmarkStart w:id="563" w:name="_Toc466966840"/>
      <w:bookmarkStart w:id="564" w:name="_Toc468806090"/>
      <w:bookmarkStart w:id="565" w:name="_Toc469480357"/>
      <w:bookmarkStart w:id="566" w:name="_Toc472416873"/>
      <w:bookmarkStart w:id="567" w:name="_Toc498523103"/>
      <w:r w:rsidRPr="00D053CF">
        <w:rPr>
          <w:szCs w:val="24"/>
        </w:rPr>
        <w:t>Подача Заявок через ЭТП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D053CF">
        <w:rPr>
          <w:bCs w:val="0"/>
          <w:sz w:val="24"/>
          <w:szCs w:val="24"/>
        </w:rPr>
        <w:t>pdf</w:t>
      </w:r>
      <w:proofErr w:type="spellEnd"/>
      <w:r w:rsidRPr="00D053CF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53CF">
        <w:rPr>
          <w:bCs w:val="0"/>
          <w:sz w:val="24"/>
          <w:szCs w:val="24"/>
        </w:rPr>
        <w:t xml:space="preserve">электронных </w:t>
      </w:r>
      <w:r w:rsidRPr="00D053C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53C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8" w:name="_Ref440289953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на ЭТП могут быть поданы до </w:t>
      </w:r>
      <w:r w:rsidR="002B5044" w:rsidRPr="00D053CF">
        <w:rPr>
          <w:b/>
          <w:bCs w:val="0"/>
          <w:sz w:val="24"/>
          <w:szCs w:val="24"/>
        </w:rPr>
        <w:t xml:space="preserve">12 </w:t>
      </w:r>
      <w:r w:rsidR="002B5044" w:rsidRPr="007A3DAA">
        <w:rPr>
          <w:b/>
          <w:bCs w:val="0"/>
          <w:sz w:val="24"/>
          <w:szCs w:val="24"/>
        </w:rPr>
        <w:t xml:space="preserve">часов 00 минут </w:t>
      </w:r>
      <w:r w:rsidR="007A3DAA" w:rsidRPr="007A3DAA">
        <w:rPr>
          <w:b/>
          <w:bCs w:val="0"/>
          <w:sz w:val="24"/>
          <w:szCs w:val="24"/>
        </w:rPr>
        <w:t>24 августа</w:t>
      </w:r>
      <w:r w:rsidR="002B5044" w:rsidRPr="007A3DAA">
        <w:rPr>
          <w:b/>
          <w:bCs w:val="0"/>
          <w:sz w:val="24"/>
          <w:szCs w:val="24"/>
        </w:rPr>
        <w:t xml:space="preserve"> </w:t>
      </w:r>
      <w:r w:rsidR="00776C7A" w:rsidRPr="007A3DAA">
        <w:rPr>
          <w:b/>
          <w:bCs w:val="0"/>
          <w:sz w:val="24"/>
          <w:szCs w:val="24"/>
        </w:rPr>
        <w:t>2018</w:t>
      </w:r>
      <w:r w:rsidR="002B5044" w:rsidRPr="00D053CF">
        <w:rPr>
          <w:b/>
          <w:bCs w:val="0"/>
          <w:sz w:val="24"/>
          <w:szCs w:val="24"/>
        </w:rPr>
        <w:t xml:space="preserve"> года</w:t>
      </w:r>
      <w:r w:rsidR="009E28D8" w:rsidRPr="00D053CF">
        <w:rPr>
          <w:b/>
          <w:bCs w:val="0"/>
          <w:sz w:val="24"/>
          <w:szCs w:val="24"/>
        </w:rPr>
        <w:t xml:space="preserve">, </w:t>
      </w:r>
      <w:r w:rsidR="009E28D8" w:rsidRPr="00D053C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D053CF">
        <w:rPr>
          <w:bCs w:val="0"/>
          <w:spacing w:val="-2"/>
          <w:sz w:val="24"/>
          <w:szCs w:val="24"/>
        </w:rPr>
        <w:t>(под</w:t>
      </w:r>
      <w:r w:rsidR="009E28D8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9E28D8" w:rsidRPr="00D053CF">
        <w:rPr>
          <w:bCs w:val="0"/>
          <w:sz w:val="24"/>
          <w:szCs w:val="24"/>
          <w:lang w:eastAsia="ru-RU"/>
        </w:rPr>
        <w:t>)</w:t>
      </w:r>
      <w:r w:rsidR="009E28D8" w:rsidRPr="00D053C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53CF">
        <w:rPr>
          <w:bCs w:val="0"/>
          <w:sz w:val="24"/>
          <w:szCs w:val="24"/>
        </w:rPr>
        <w:t>.</w:t>
      </w:r>
      <w:bookmarkEnd w:id="568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9" w:name="_Ref115077798"/>
      <w:bookmarkStart w:id="570" w:name="_Toc439323708"/>
      <w:bookmarkStart w:id="571" w:name="_Toc440297042"/>
      <w:bookmarkStart w:id="572" w:name="_Toc440356603"/>
      <w:bookmarkStart w:id="573" w:name="_Toc440631738"/>
      <w:bookmarkStart w:id="574" w:name="_Toc440876523"/>
      <w:bookmarkStart w:id="575" w:name="_Toc441130595"/>
      <w:bookmarkStart w:id="576" w:name="_Toc441157098"/>
      <w:bookmarkStart w:id="577" w:name="_Toc447292117"/>
      <w:bookmarkStart w:id="578" w:name="_Toc462234875"/>
      <w:bookmarkStart w:id="579" w:name="_Toc466966841"/>
      <w:bookmarkStart w:id="580" w:name="_Toc468806091"/>
      <w:bookmarkStart w:id="581" w:name="_Toc469480358"/>
      <w:bookmarkStart w:id="582" w:name="_Toc472416874"/>
      <w:bookmarkStart w:id="583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</w:p>
    <w:bookmarkEnd w:id="553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4" w:name="_Ref303683883"/>
      <w:bookmarkStart w:id="585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4"/>
      <w:bookmarkEnd w:id="585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6" w:name="_Ref305973250"/>
      <w:bookmarkStart w:id="587" w:name="_Toc498523106"/>
      <w:r w:rsidRPr="00D053CF">
        <w:t>Оценка Заявок и проведение переговоров</w:t>
      </w:r>
      <w:bookmarkEnd w:id="586"/>
      <w:bookmarkEnd w:id="587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8" w:name="_Toc439323711"/>
      <w:bookmarkStart w:id="589" w:name="_Toc440297045"/>
      <w:bookmarkStart w:id="590" w:name="_Toc440356606"/>
      <w:bookmarkStart w:id="591" w:name="_Toc440631741"/>
      <w:bookmarkStart w:id="592" w:name="_Toc440876526"/>
      <w:bookmarkStart w:id="593" w:name="_Toc441130598"/>
      <w:bookmarkStart w:id="594" w:name="_Toc441157101"/>
      <w:bookmarkStart w:id="595" w:name="_Toc447292120"/>
      <w:bookmarkStart w:id="596" w:name="_Toc462234878"/>
      <w:bookmarkStart w:id="597" w:name="_Toc466966844"/>
      <w:bookmarkStart w:id="598" w:name="_Toc468806094"/>
      <w:bookmarkStart w:id="599" w:name="_Toc469480361"/>
      <w:bookmarkStart w:id="600" w:name="_Toc472416877"/>
      <w:bookmarkStart w:id="601" w:name="_Toc498523107"/>
      <w:r w:rsidRPr="00D053CF">
        <w:rPr>
          <w:szCs w:val="24"/>
        </w:rPr>
        <w:t>Общие положения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</w:t>
      </w:r>
      <w:r w:rsidRPr="00D053CF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34620">
        <w:fldChar w:fldCharType="begin"/>
      </w:r>
      <w:r w:rsidR="00334620">
        <w:instrText xml:space="preserve"> REF _Ref93089454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3.6.2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34620">
        <w:fldChar w:fldCharType="begin"/>
      </w:r>
      <w:r w:rsidR="00334620">
        <w:instrText xml:space="preserve"> REF _Ref303670674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3.6.3</w:t>
      </w:r>
      <w:r w:rsidR="00334620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2" w:name="_Ref93089454"/>
      <w:bookmarkStart w:id="603" w:name="_Toc439323712"/>
      <w:bookmarkStart w:id="604" w:name="_Toc440297046"/>
      <w:bookmarkStart w:id="605" w:name="_Toc440356607"/>
      <w:bookmarkStart w:id="606" w:name="_Toc440631742"/>
      <w:bookmarkStart w:id="607" w:name="_Toc440876527"/>
      <w:bookmarkStart w:id="608" w:name="_Toc441130599"/>
      <w:bookmarkStart w:id="609" w:name="_Toc441157102"/>
      <w:bookmarkStart w:id="610" w:name="_Toc447292121"/>
      <w:bookmarkStart w:id="611" w:name="_Toc462234879"/>
      <w:bookmarkStart w:id="612" w:name="_Toc466966845"/>
      <w:bookmarkStart w:id="613" w:name="_Toc468806095"/>
      <w:bookmarkStart w:id="614" w:name="_Toc469480362"/>
      <w:bookmarkStart w:id="615" w:name="_Toc472416878"/>
      <w:bookmarkStart w:id="616" w:name="_Toc498523108"/>
      <w:r w:rsidRPr="00D053CF">
        <w:rPr>
          <w:szCs w:val="24"/>
        </w:rPr>
        <w:t>Отборочная стадия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053CF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7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также может </w:t>
      </w:r>
      <w:r w:rsidRPr="00D053CF">
        <w:rPr>
          <w:sz w:val="24"/>
          <w:szCs w:val="24"/>
        </w:rPr>
        <w:lastRenderedPageBreak/>
        <w:t>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7"/>
      <w:bookmarkEnd w:id="618"/>
    </w:p>
    <w:p w:rsidR="00775238" w:rsidRPr="00011803" w:rsidRDefault="006563A7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011803" w:rsidRPr="00011803">
        <w:rPr>
          <w:sz w:val="24"/>
          <w:szCs w:val="24"/>
        </w:rPr>
        <w:t xml:space="preserve">, в том </w:t>
      </w:r>
      <w:proofErr w:type="gramStart"/>
      <w:r w:rsidR="00011803" w:rsidRPr="00011803">
        <w:rPr>
          <w:sz w:val="24"/>
          <w:szCs w:val="24"/>
        </w:rPr>
        <w:t>числе</w:t>
      </w:r>
      <w:proofErr w:type="gramEnd"/>
      <w:r w:rsidR="00011803" w:rsidRPr="00011803">
        <w:rPr>
          <w:sz w:val="24"/>
          <w:szCs w:val="24"/>
        </w:rPr>
        <w:t xml:space="preserve"> если Участник (в </w:t>
      </w:r>
      <w:proofErr w:type="spellStart"/>
      <w:r w:rsidR="00011803" w:rsidRPr="00011803">
        <w:rPr>
          <w:sz w:val="24"/>
          <w:szCs w:val="24"/>
        </w:rPr>
        <w:t>т.ч</w:t>
      </w:r>
      <w:proofErr w:type="spellEnd"/>
      <w:r w:rsidR="00011803" w:rsidRPr="00011803">
        <w:rPr>
          <w:sz w:val="24"/>
          <w:szCs w:val="24"/>
        </w:rPr>
        <w:t xml:space="preserve">. один или несколько членов Коллективного участника) не предоставил Справку о цепочке собственников участника закупочной процедуры, включая бенефициаров (в том числе конечных) (подраздел </w:t>
      </w:r>
      <w:r w:rsidR="00334620">
        <w:fldChar w:fldCharType="begin"/>
      </w:r>
      <w:r w:rsidR="00334620">
        <w:instrText xml:space="preserve"> REF _Ref499542691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334620">
        <w:fldChar w:fldCharType="end"/>
      </w:r>
      <w:r w:rsidR="00011803" w:rsidRPr="00011803">
        <w:rPr>
          <w:sz w:val="24"/>
          <w:szCs w:val="24"/>
        </w:rPr>
        <w:t>)</w:t>
      </w:r>
      <w:r w:rsidR="00E374EE">
        <w:rPr>
          <w:sz w:val="24"/>
          <w:szCs w:val="24"/>
        </w:rPr>
        <w:t xml:space="preserve"> </w:t>
      </w:r>
      <w:r w:rsidR="00E374EE" w:rsidRPr="00334620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011803">
        <w:rPr>
          <w:sz w:val="24"/>
          <w:szCs w:val="24"/>
        </w:rPr>
        <w:t>;</w:t>
      </w:r>
      <w:r w:rsidR="00775238" w:rsidRPr="00011803">
        <w:rPr>
          <w:sz w:val="24"/>
          <w:szCs w:val="24"/>
        </w:rPr>
        <w:t xml:space="preserve"> </w:t>
      </w:r>
    </w:p>
    <w:p w:rsidR="00011803" w:rsidRPr="00647766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 xml:space="preserve">не содержат всех необходимых документов, требуемых настоящей </w:t>
      </w:r>
      <w:r w:rsidRPr="00647766">
        <w:rPr>
          <w:sz w:val="24"/>
          <w:szCs w:val="24"/>
        </w:rPr>
        <w:t>Документацией;</w:t>
      </w:r>
    </w:p>
    <w:p w:rsidR="00011803" w:rsidRPr="00382A07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D053CF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Участник;</w:t>
      </w:r>
    </w:p>
    <w:p w:rsidR="00011803" w:rsidRPr="00D053CF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75238" w:rsidRPr="00D053CF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9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20" w:name="_Ref303670674"/>
      <w:bookmarkStart w:id="621" w:name="_Toc439323713"/>
      <w:bookmarkStart w:id="622" w:name="_Toc440297047"/>
      <w:bookmarkStart w:id="623" w:name="_Toc440356608"/>
      <w:bookmarkStart w:id="624" w:name="_Toc440631743"/>
      <w:bookmarkStart w:id="625" w:name="_Toc440876528"/>
      <w:bookmarkStart w:id="626" w:name="_Toc441130600"/>
      <w:bookmarkStart w:id="627" w:name="_Toc441157103"/>
      <w:bookmarkStart w:id="628" w:name="_Toc447292122"/>
      <w:bookmarkStart w:id="629" w:name="_Toc462234880"/>
      <w:bookmarkStart w:id="630" w:name="_Toc466966846"/>
      <w:bookmarkStart w:id="631" w:name="_Toc468806096"/>
      <w:bookmarkStart w:id="632" w:name="_Toc469480363"/>
      <w:bookmarkStart w:id="633" w:name="_Toc472416879"/>
      <w:bookmarkStart w:id="634" w:name="_Toc498523109"/>
      <w:r w:rsidRPr="00D053CF">
        <w:rPr>
          <w:szCs w:val="24"/>
        </w:rPr>
        <w:t>Проведение переговоров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5" w:name="_Ref306138385"/>
      <w:bookmarkStart w:id="636" w:name="_Toc439323714"/>
      <w:bookmarkStart w:id="637" w:name="_Toc440297048"/>
      <w:bookmarkStart w:id="638" w:name="_Toc440356609"/>
      <w:bookmarkStart w:id="639" w:name="_Toc440631744"/>
      <w:bookmarkStart w:id="640" w:name="_Toc440876529"/>
      <w:bookmarkStart w:id="641" w:name="_Toc441130601"/>
      <w:bookmarkStart w:id="642" w:name="_Toc441157104"/>
      <w:bookmarkStart w:id="643" w:name="_Toc447292123"/>
      <w:bookmarkStart w:id="644" w:name="_Toc462234881"/>
      <w:bookmarkStart w:id="645" w:name="_Toc466966847"/>
      <w:bookmarkStart w:id="646" w:name="_Toc468806097"/>
      <w:bookmarkStart w:id="647" w:name="_Toc469480364"/>
      <w:bookmarkStart w:id="648" w:name="_Toc472416880"/>
      <w:bookmarkStart w:id="649" w:name="_Toc498523110"/>
      <w:r w:rsidRPr="00D053CF">
        <w:rPr>
          <w:szCs w:val="24"/>
        </w:rPr>
        <w:t>Оценочная стадия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3.8</w:t>
      </w:r>
      <w:r w:rsidR="00334620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50" w:name="_Ref303250967"/>
      <w:bookmarkStart w:id="651" w:name="_Toc305697378"/>
      <w:bookmarkStart w:id="652" w:name="_Toc498523111"/>
      <w:bookmarkStart w:id="653" w:name="_Toc255985696"/>
      <w:r w:rsidRPr="00D053CF">
        <w:lastRenderedPageBreak/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50"/>
      <w:bookmarkEnd w:id="651"/>
      <w:bookmarkEnd w:id="652"/>
      <w:r w:rsidRPr="00D053CF">
        <w:t xml:space="preserve"> </w:t>
      </w:r>
    </w:p>
    <w:bookmarkEnd w:id="653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4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5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34620">
        <w:fldChar w:fldCharType="begin"/>
      </w:r>
      <w:r w:rsidR="00334620">
        <w:instrText xml:space="preserve"> REF _Ref465849801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3.7.9</w:t>
      </w:r>
      <w:r w:rsidR="00334620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34620">
        <w:fldChar w:fldCharType="begin"/>
      </w:r>
      <w:r w:rsidR="00334620">
        <w:instrText xml:space="preserve"> REF _Ref306352987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3.7.3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334620">
        <w:fldChar w:fldCharType="begin"/>
      </w:r>
      <w:r w:rsidR="00334620">
        <w:instrText xml:space="preserve"> REF _Ref306353005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3.7.5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6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7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7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</w:t>
      </w:r>
      <w:r w:rsidRPr="00D053CF">
        <w:rPr>
          <w:sz w:val="24"/>
          <w:szCs w:val="24"/>
        </w:rPr>
        <w:lastRenderedPageBreak/>
        <w:t>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_Ref468805718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3.7.8</w:t>
      </w:r>
      <w:r w:rsidR="00334620">
        <w:fldChar w:fldCharType="end"/>
      </w:r>
      <w:r w:rsidRPr="00F91CA3">
        <w:rPr>
          <w:sz w:val="24"/>
          <w:szCs w:val="24"/>
        </w:rPr>
        <w:t xml:space="preserve">, </w:t>
      </w:r>
      <w:proofErr w:type="gramStart"/>
      <w:r w:rsidRPr="00F91CA3">
        <w:rPr>
          <w:sz w:val="24"/>
          <w:szCs w:val="24"/>
        </w:rPr>
        <w:t>предоставляет документы</w:t>
      </w:r>
      <w:proofErr w:type="gramEnd"/>
      <w:r w:rsidRPr="00F91CA3">
        <w:rPr>
          <w:sz w:val="24"/>
          <w:szCs w:val="24"/>
        </w:rPr>
        <w:t xml:space="preserve">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8" w:name="_Ref471821960"/>
      <w:bookmarkStart w:id="659" w:name="_Toc471986593"/>
      <w:bookmarkStart w:id="660" w:name="_Toc472409204"/>
      <w:bookmarkStart w:id="661" w:name="_Toc472411818"/>
      <w:bookmarkStart w:id="662" w:name="_Toc498523112"/>
      <w:bookmarkStart w:id="663" w:name="_Ref303681924"/>
      <w:bookmarkStart w:id="664" w:name="_Ref303683914"/>
      <w:r w:rsidRPr="003C6D0A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8"/>
      <w:bookmarkEnd w:id="659"/>
      <w:bookmarkEnd w:id="660"/>
      <w:bookmarkEnd w:id="661"/>
      <w:bookmarkEnd w:id="662"/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C6D0A">
        <w:rPr>
          <w:sz w:val="24"/>
          <w:szCs w:val="24"/>
        </w:rPr>
        <w:t xml:space="preserve"> требований п. 4.5.1 </w:t>
      </w:r>
      <w:r w:rsidRPr="003C6D0A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3C6D0A">
        <w:rPr>
          <w:bCs w:val="0"/>
          <w:sz w:val="24"/>
          <w:szCs w:val="24"/>
        </w:rPr>
        <w:t>Россети</w:t>
      </w:r>
      <w:proofErr w:type="spellEnd"/>
      <w:r w:rsidRPr="003C6D0A">
        <w:rPr>
          <w:bCs w:val="0"/>
          <w:sz w:val="24"/>
          <w:szCs w:val="24"/>
        </w:rPr>
        <w:t xml:space="preserve">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C6D0A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C6D0A">
        <w:rPr>
          <w:i/>
          <w:sz w:val="24"/>
          <w:szCs w:val="24"/>
          <w:lang w:val="en-US"/>
        </w:rPr>
        <w:t>k</w:t>
      </w:r>
      <w:proofErr w:type="gramEnd"/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=1,0), при этом Договор заключается по цене Договора, предложенной </w:t>
      </w:r>
      <w:r w:rsidRPr="003C6D0A">
        <w:rPr>
          <w:sz w:val="24"/>
          <w:szCs w:val="24"/>
        </w:rPr>
        <w:lastRenderedPageBreak/>
        <w:t>Участником в Заявке (методика оценки изложена в Приложении №3 к настоящей Документации).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34620">
        <w:fldChar w:fldCharType="begin"/>
      </w:r>
      <w:r w:rsidR="00334620">
        <w:instrText xml:space="preserve"> REF _Ref303251044 \r \h  \* MERGEFORMAT </w:instrText>
      </w:r>
      <w:r w:rsidR="00334620">
        <w:fldChar w:fldCharType="separate"/>
      </w:r>
      <w:r w:rsidR="00676465" w:rsidRPr="00676465">
        <w:rPr>
          <w:rFonts w:ascii="Times New Roman" w:hAnsi="Times New Roman" w:cs="Times New Roman"/>
          <w:sz w:val="24"/>
          <w:szCs w:val="24"/>
        </w:rPr>
        <w:t>3.10</w:t>
      </w:r>
      <w:r w:rsidR="00334620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C6D0A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</w:rPr>
        <w:t>Пр</w:t>
      </w:r>
      <w:proofErr w:type="spellEnd"/>
      <w:proofErr w:type="gramEnd"/>
      <w:r w:rsidRPr="003C6D0A">
        <w:rPr>
          <w:sz w:val="24"/>
          <w:szCs w:val="24"/>
        </w:rPr>
        <w:t xml:space="preserve">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= ∑ 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proofErr w:type="gramStart"/>
      <w:r w:rsidRPr="003C6D0A">
        <w:rPr>
          <w:i/>
          <w:sz w:val="24"/>
          <w:szCs w:val="24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proofErr w:type="spellStart"/>
      <w:proofErr w:type="gramStart"/>
      <w:r w:rsidRPr="003C6D0A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 xml:space="preserve">. (РФ) = </w:t>
      </w: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>*Ц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lastRenderedPageBreak/>
        <w:t>kf</w:t>
      </w:r>
      <w:proofErr w:type="spellEnd"/>
      <w:r w:rsidRPr="003C6D0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  <w:lang w:val="en-US"/>
        </w:rPr>
        <w:t>kf</w:t>
      </w:r>
      <w:proofErr w:type="spellEnd"/>
      <w:proofErr w:type="gramEnd"/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334620">
        <w:fldChar w:fldCharType="begin"/>
      </w:r>
      <w:r w:rsidR="00334620">
        <w:instrText xml:space="preserve"> REF _Ref472416470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3.3.7.1</w:t>
      </w:r>
      <w:r w:rsidR="00334620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72416955"/>
      <w:bookmarkStart w:id="666" w:name="_Ref472416971"/>
      <w:bookmarkStart w:id="667" w:name="_Toc498523113"/>
      <w:r w:rsidRPr="00FD4E6C"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3"/>
      <w:bookmarkEnd w:id="664"/>
      <w:bookmarkEnd w:id="665"/>
      <w:bookmarkEnd w:id="666"/>
      <w:bookmarkEnd w:id="667"/>
    </w:p>
    <w:p w:rsidR="00717F60" w:rsidRPr="00FD4E6C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8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8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053CF">
        <w:rPr>
          <w:bCs w:val="0"/>
          <w:sz w:val="24"/>
          <w:szCs w:val="24"/>
        </w:rPr>
        <w:t>наилучшей</w:t>
      </w:r>
      <w:proofErr w:type="gramEnd"/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251044"/>
      <w:bookmarkStart w:id="670" w:name="_Toc498523114"/>
      <w:bookmarkStart w:id="671" w:name="_Ref191386295"/>
      <w:r w:rsidRPr="00D053CF">
        <w:t xml:space="preserve">Признание запроса предложений </w:t>
      </w:r>
      <w:proofErr w:type="gramStart"/>
      <w:r w:rsidRPr="00D053CF">
        <w:t>несостоявшимся</w:t>
      </w:r>
      <w:bookmarkEnd w:id="669"/>
      <w:bookmarkEnd w:id="670"/>
      <w:proofErr w:type="gramEnd"/>
    </w:p>
    <w:p w:rsidR="00717F60" w:rsidRPr="00D053CF" w:rsidRDefault="00717F60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2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3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3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lastRenderedPageBreak/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4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proofErr w:type="gramStart"/>
      <w:r w:rsidRPr="00D053CF">
        <w:rPr>
          <w:bCs w:val="0"/>
          <w:sz w:val="24"/>
          <w:szCs w:val="24"/>
          <w:lang w:eastAsia="ru-RU"/>
        </w:rPr>
        <w:t>,</w:t>
      </w:r>
      <w:proofErr w:type="gramEnd"/>
      <w:r w:rsidRPr="00D053CF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74"/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5" w:name="_Toc468462453"/>
      <w:bookmarkStart w:id="676" w:name="_Toc468441704"/>
      <w:bookmarkStart w:id="677" w:name="_Ref465670219"/>
      <w:bookmarkStart w:id="678" w:name="_Toc498523115"/>
      <w:bookmarkStart w:id="679" w:name="_Ref303683929"/>
      <w:r w:rsidRPr="00FD4E6C">
        <w:rPr>
          <w:bCs w:val="0"/>
        </w:rPr>
        <w:t>Антидемпинговые меры</w:t>
      </w:r>
      <w:bookmarkEnd w:id="675"/>
      <w:bookmarkEnd w:id="676"/>
      <w:bookmarkEnd w:id="677"/>
      <w:bookmarkEnd w:id="678"/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334620">
        <w:fldChar w:fldCharType="begin"/>
      </w:r>
      <w:r w:rsidR="00334620">
        <w:instrText xml:space="preserve"> REF _Ref468805747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iCs/>
          <w:sz w:val="24"/>
          <w:szCs w:val="24"/>
        </w:rPr>
        <w:t>3.3.7</w:t>
      </w:r>
      <w:r w:rsidR="00334620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FD4E6C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80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80"/>
    </w:p>
    <w:p w:rsidR="007B5645" w:rsidRPr="00FD4E6C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bCs/>
          <w:iCs/>
          <w:sz w:val="24"/>
          <w:szCs w:val="24"/>
        </w:rPr>
        <w:t>3.11.2</w:t>
      </w:r>
      <w:r w:rsidR="00334620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334620">
        <w:fldChar w:fldCharType="begin"/>
      </w:r>
      <w:r w:rsidR="00334620">
        <w:instrText xml:space="preserve"> REF _Ref468805797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bCs/>
          <w:iCs/>
          <w:sz w:val="24"/>
          <w:szCs w:val="24"/>
        </w:rPr>
        <w:t>3.6.2.5</w:t>
      </w:r>
      <w:r w:rsidR="00334620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lastRenderedPageBreak/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F91CA3">
        <w:rPr>
          <w:sz w:val="24"/>
          <w:szCs w:val="24"/>
        </w:rPr>
        <w:t>пп</w:t>
      </w:r>
      <w:proofErr w:type="spellEnd"/>
      <w:r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t>В случае</w:t>
      </w:r>
      <w:proofErr w:type="gramStart"/>
      <w:r w:rsidRPr="00F91CA3">
        <w:rPr>
          <w:sz w:val="24"/>
          <w:szCs w:val="24"/>
        </w:rPr>
        <w:t>,</w:t>
      </w:r>
      <w:proofErr w:type="gramEnd"/>
      <w:r w:rsidRPr="00F91CA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F91CA3">
        <w:rPr>
          <w:sz w:val="24"/>
          <w:szCs w:val="24"/>
        </w:rPr>
        <w:t>пп</w:t>
      </w:r>
      <w:proofErr w:type="spellEnd"/>
      <w:r w:rsidR="00F91CA3"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="00F91CA3"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3.13.4</w:t>
      </w:r>
      <w:r w:rsidR="00334620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B5645" w:rsidRPr="00FD4E6C" w:rsidRDefault="007B5645" w:rsidP="007B5645"/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68805820"/>
      <w:bookmarkStart w:id="682" w:name="_Toc498523116"/>
      <w:r w:rsidRPr="00FD4E6C"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1"/>
      <w:bookmarkEnd w:id="679"/>
      <w:bookmarkEnd w:id="681"/>
      <w:bookmarkEnd w:id="682"/>
    </w:p>
    <w:p w:rsidR="00657CD4" w:rsidRPr="00090A4A" w:rsidRDefault="00090A4A" w:rsidP="00657CD4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</w:t>
      </w:r>
      <w:r w:rsidRPr="00090A4A">
        <w:rPr>
          <w:bCs w:val="0"/>
          <w:sz w:val="24"/>
          <w:szCs w:val="24"/>
        </w:rPr>
        <w:t>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657CD4" w:rsidRPr="00090A4A">
        <w:rPr>
          <w:bCs w:val="0"/>
          <w:sz w:val="24"/>
          <w:szCs w:val="24"/>
        </w:rPr>
        <w:t>.</w:t>
      </w:r>
    </w:p>
    <w:p w:rsidR="00090A4A" w:rsidRPr="00090A4A" w:rsidRDefault="00090A4A" w:rsidP="00090A4A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90A4A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90A4A">
        <w:rPr>
          <w:color w:val="000000"/>
          <w:sz w:val="24"/>
          <w:szCs w:val="24"/>
          <w:lang w:eastAsia="x-none"/>
        </w:rPr>
        <w:t xml:space="preserve">(Протоколе) </w:t>
      </w:r>
      <w:r w:rsidRPr="00090A4A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90A4A" w:rsidRPr="00090A4A" w:rsidRDefault="00090A4A" w:rsidP="00EA47EE">
      <w:pPr>
        <w:widowControl w:val="0"/>
        <w:numPr>
          <w:ilvl w:val="0"/>
          <w:numId w:val="79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90A4A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90A4A">
        <w:rPr>
          <w:bCs w:val="0"/>
          <w:sz w:val="24"/>
          <w:szCs w:val="24"/>
        </w:rPr>
        <w:t xml:space="preserve">Победителя </w:t>
      </w:r>
      <w:r w:rsidRPr="00090A4A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90A4A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90A4A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657CD4" w:rsidRPr="00090A4A" w:rsidRDefault="00090A4A" w:rsidP="00EA47EE">
      <w:pPr>
        <w:widowControl w:val="0"/>
        <w:numPr>
          <w:ilvl w:val="0"/>
          <w:numId w:val="79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90A4A">
        <w:rPr>
          <w:color w:val="000000"/>
          <w:sz w:val="24"/>
          <w:szCs w:val="24"/>
          <w:lang w:eastAsia="ru-RU"/>
        </w:rPr>
        <w:lastRenderedPageBreak/>
        <w:t xml:space="preserve">на основе Технических требований Документации по запросу предложений и Заявки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</w:t>
      </w:r>
      <w:r w:rsidR="00657CD4" w:rsidRPr="00090A4A">
        <w:rPr>
          <w:color w:val="000000"/>
          <w:sz w:val="24"/>
          <w:szCs w:val="24"/>
          <w:lang w:eastAsia="ru-RU"/>
        </w:rPr>
        <w:t>.</w:t>
      </w:r>
    </w:p>
    <w:p w:rsidR="00657CD4" w:rsidRPr="00090A4A" w:rsidRDefault="00090A4A" w:rsidP="00657CD4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090A4A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bCs w:val="0"/>
          <w:sz w:val="24"/>
          <w:szCs w:val="24"/>
          <w:lang w:eastAsia="ru-RU"/>
        </w:rPr>
        <w:t>.</w:t>
      </w:r>
    </w:p>
    <w:p w:rsidR="00717F60" w:rsidRPr="00090A4A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090A4A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90A4A">
        <w:rPr>
          <w:rStyle w:val="adskobk"/>
          <w:sz w:val="24"/>
          <w:szCs w:val="24"/>
        </w:rPr>
        <w:t>д</w:t>
      </w:r>
      <w:r w:rsidR="00123C70" w:rsidRPr="00090A4A">
        <w:rPr>
          <w:rStyle w:val="adskobk"/>
          <w:sz w:val="24"/>
          <w:szCs w:val="24"/>
        </w:rPr>
        <w:t>оговор</w:t>
      </w:r>
      <w:r w:rsidRPr="00090A4A">
        <w:rPr>
          <w:rStyle w:val="adskobk"/>
          <w:sz w:val="24"/>
          <w:szCs w:val="24"/>
        </w:rPr>
        <w:t>ных переговоров</w:t>
      </w:r>
      <w:r w:rsidR="00E60F8E" w:rsidRPr="00090A4A">
        <w:rPr>
          <w:rStyle w:val="adskobk"/>
          <w:sz w:val="24"/>
          <w:szCs w:val="24"/>
        </w:rPr>
        <w:t>,</w:t>
      </w:r>
      <w:r w:rsidR="00E60F8E" w:rsidRPr="00090A4A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090A4A">
        <w:rPr>
          <w:rStyle w:val="adskobk"/>
          <w:sz w:val="24"/>
          <w:szCs w:val="24"/>
        </w:rPr>
        <w:t>.</w:t>
      </w:r>
    </w:p>
    <w:p w:rsidR="00717F60" w:rsidRPr="00FD4E6C" w:rsidRDefault="00676465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3" w:name="_Ref294695403"/>
      <w:bookmarkStart w:id="684" w:name="_Ref306320315"/>
      <w:proofErr w:type="gramStart"/>
      <w:r w:rsidRPr="00676465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676465">
        <w:rPr>
          <w:color w:val="000000"/>
          <w:sz w:val="24"/>
          <w:szCs w:val="24"/>
        </w:rPr>
        <w:t>.</w:t>
      </w:r>
      <w:proofErr w:type="gramEnd"/>
      <w:r w:rsidRPr="00676465">
        <w:rPr>
          <w:color w:val="000000"/>
          <w:sz w:val="24"/>
          <w:szCs w:val="24"/>
        </w:rPr>
        <w:t xml:space="preserve"> </w:t>
      </w:r>
      <w:r w:rsidRPr="0067646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676465">
        <w:rPr>
          <w:bCs w:val="0"/>
          <w:sz w:val="24"/>
          <w:szCs w:val="24"/>
        </w:rPr>
        <w:t xml:space="preserve">. </w:t>
      </w:r>
      <w:proofErr w:type="gramStart"/>
      <w:r w:rsidR="00717F60" w:rsidRPr="00676465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 xml:space="preserve">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="00123C70"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3"/>
      <w:bookmarkEnd w:id="684"/>
      <w:r w:rsidR="00717F60" w:rsidRPr="00FD4E6C">
        <w:rPr>
          <w:bCs w:val="0"/>
          <w:sz w:val="24"/>
          <w:szCs w:val="24"/>
        </w:rPr>
        <w:t xml:space="preserve"> </w:t>
      </w:r>
      <w:proofErr w:type="gramEnd"/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305979053"/>
      <w:r w:rsidRPr="00FD4E6C">
        <w:rPr>
          <w:sz w:val="24"/>
          <w:szCs w:val="24"/>
        </w:rPr>
        <w:t xml:space="preserve">Условия </w:t>
      </w:r>
      <w:proofErr w:type="gramStart"/>
      <w:r w:rsidRPr="00FD4E6C">
        <w:rPr>
          <w:sz w:val="24"/>
          <w:szCs w:val="24"/>
        </w:rPr>
        <w:t xml:space="preserve">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b/>
          <w:bCs w:val="0"/>
          <w:sz w:val="24"/>
          <w:szCs w:val="24"/>
        </w:rPr>
        <w:t>3.13.2</w:t>
      </w:r>
      <w:r w:rsidR="00334620">
        <w:fldChar w:fldCharType="end"/>
      </w:r>
      <w:r w:rsidRPr="00F91CA3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b/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6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proofErr w:type="gramStart"/>
      <w:r w:rsidR="00696966" w:rsidRPr="00F91CA3">
        <w:rPr>
          <w:sz w:val="24"/>
          <w:szCs w:val="24"/>
        </w:rPr>
        <w:t>наилучшей</w:t>
      </w:r>
      <w:proofErr w:type="gramEnd"/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5"/>
      <w:bookmarkEnd w:id="686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 xml:space="preserve"> 1.2.6 </w:t>
      </w:r>
      <w:r w:rsidR="00334620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_Ref294695403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3.12.4</w:t>
      </w:r>
      <w:r w:rsidR="00334620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у </w:t>
      </w:r>
      <w:r w:rsidR="004B3109">
        <w:rPr>
          <w:bCs w:val="0"/>
          <w:sz w:val="24"/>
          <w:szCs w:val="24"/>
        </w:rPr>
        <w:t>(п.</w:t>
      </w:r>
      <w:r w:rsidR="00F91CA3">
        <w:rPr>
          <w:bCs w:val="0"/>
          <w:sz w:val="24"/>
          <w:szCs w:val="24"/>
        </w:rPr>
        <w:t xml:space="preserve"> </w:t>
      </w:r>
      <w:r w:rsidR="005C2043">
        <w:rPr>
          <w:bCs w:val="0"/>
          <w:sz w:val="24"/>
          <w:szCs w:val="24"/>
        </w:rPr>
        <w:fldChar w:fldCharType="begin"/>
      </w:r>
      <w:r w:rsidR="00F91CA3">
        <w:rPr>
          <w:bCs w:val="0"/>
          <w:sz w:val="24"/>
          <w:szCs w:val="24"/>
        </w:rPr>
        <w:instrText xml:space="preserve"> REF _Ref472417616 \r \h </w:instrText>
      </w:r>
      <w:r w:rsidR="005C2043">
        <w:rPr>
          <w:bCs w:val="0"/>
          <w:sz w:val="24"/>
          <w:szCs w:val="24"/>
        </w:rPr>
      </w:r>
      <w:r w:rsidR="005C2043">
        <w:rPr>
          <w:bCs w:val="0"/>
          <w:sz w:val="24"/>
          <w:szCs w:val="24"/>
        </w:rPr>
        <w:fldChar w:fldCharType="separate"/>
      </w:r>
      <w:r w:rsidR="00676465">
        <w:rPr>
          <w:bCs w:val="0"/>
          <w:sz w:val="24"/>
          <w:szCs w:val="24"/>
        </w:rPr>
        <w:t>3.13</w:t>
      </w:r>
      <w:r w:rsidR="005C2043">
        <w:rPr>
          <w:bCs w:val="0"/>
          <w:sz w:val="24"/>
          <w:szCs w:val="24"/>
        </w:rPr>
        <w:fldChar w:fldCharType="end"/>
      </w:r>
      <w:r w:rsidR="004B3109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 xml:space="preserve">в течение установленного в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D053CF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>продукции от производител</w:t>
      </w:r>
      <w:proofErr w:type="gramStart"/>
      <w:r w:rsidRPr="003C6D0A">
        <w:rPr>
          <w:sz w:val="24"/>
          <w:szCs w:val="24"/>
        </w:rPr>
        <w:t>я(</w:t>
      </w:r>
      <w:proofErr w:type="gramEnd"/>
      <w:r w:rsidRPr="003C6D0A">
        <w:rPr>
          <w:sz w:val="24"/>
          <w:szCs w:val="24"/>
        </w:rPr>
        <w:t xml:space="preserve">ей) данной продукции (п. </w:t>
      </w:r>
      <w:r w:rsidR="00334620">
        <w:fldChar w:fldCharType="begin"/>
      </w:r>
      <w:r w:rsidR="00334620">
        <w:instrText xml:space="preserve"> REF _Ref466909528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3.3.8.9</w:t>
      </w:r>
      <w:r w:rsidR="00334620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_Ref468805899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3.12.6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7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 xml:space="preserve">ПАО </w:t>
      </w:r>
      <w:r w:rsidR="00C12FA4" w:rsidRPr="003C6D0A">
        <w:rPr>
          <w:sz w:val="24"/>
          <w:szCs w:val="24"/>
        </w:rPr>
        <w:lastRenderedPageBreak/>
        <w:t>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Toc181693189"/>
      <w:bookmarkStart w:id="690" w:name="_Ref190680463"/>
      <w:bookmarkStart w:id="691" w:name="_Ref306140410"/>
      <w:bookmarkStart w:id="692" w:name="_Ref306142159"/>
      <w:bookmarkStart w:id="693" w:name="_Ref468202077"/>
      <w:bookmarkStart w:id="694" w:name="_Ref303102866"/>
      <w:bookmarkStart w:id="695" w:name="_Toc305835589"/>
      <w:bookmarkStart w:id="696" w:name="_Ref303683952"/>
      <w:bookmarkStart w:id="697" w:name="__RefNumPara__840_922829174"/>
      <w:bookmarkEnd w:id="688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C6D0A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3.8</w:t>
      </w:r>
      <w:r w:rsidR="00334620">
        <w:fldChar w:fldCharType="end"/>
      </w:r>
      <w:r w:rsidRPr="003C6D0A">
        <w:rPr>
          <w:sz w:val="24"/>
          <w:szCs w:val="24"/>
        </w:rPr>
        <w:t>), не допускается замена страны происхождения</w:t>
      </w:r>
      <w:proofErr w:type="gramEnd"/>
      <w:r w:rsidRPr="003C6D0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8" w:name="_Ref472417185"/>
      <w:bookmarkStart w:id="699" w:name="_Ref472417616"/>
      <w:bookmarkStart w:id="700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9"/>
      <w:bookmarkEnd w:id="690"/>
      <w:bookmarkEnd w:id="691"/>
      <w:bookmarkEnd w:id="692"/>
      <w:bookmarkEnd w:id="693"/>
      <w:bookmarkEnd w:id="698"/>
      <w:bookmarkEnd w:id="699"/>
      <w:bookmarkEnd w:id="700"/>
      <w:r w:rsidRPr="003C6D0A">
        <w:t xml:space="preserve"> </w:t>
      </w:r>
      <w:bookmarkEnd w:id="694"/>
      <w:bookmarkEnd w:id="695"/>
    </w:p>
    <w:p w:rsidR="00932C0A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1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1"/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_Ref468974799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3.13.3.1</w:t>
      </w:r>
      <w:r w:rsidR="00334620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</w:t>
      </w:r>
      <w:proofErr w:type="gramStart"/>
      <w:r w:rsidRPr="00FD4E6C">
        <w:rPr>
          <w:sz w:val="24"/>
          <w:szCs w:val="24"/>
        </w:rPr>
        <w:t xml:space="preserve">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FD4E6C">
        <w:rPr>
          <w:sz w:val="24"/>
          <w:szCs w:val="24"/>
        </w:rPr>
        <w:t xml:space="preserve">, а также на этапе </w:t>
      </w:r>
      <w:proofErr w:type="spellStart"/>
      <w:r w:rsidRPr="00FD4E6C">
        <w:rPr>
          <w:sz w:val="24"/>
          <w:szCs w:val="24"/>
        </w:rPr>
        <w:t>преддговорных</w:t>
      </w:r>
      <w:proofErr w:type="spellEnd"/>
      <w:r w:rsidRPr="00FD4E6C">
        <w:rPr>
          <w:sz w:val="24"/>
          <w:szCs w:val="24"/>
        </w:rPr>
        <w:t xml:space="preserve"> переговоров (п. </w:t>
      </w:r>
      <w:r w:rsidR="00334620">
        <w:fldChar w:fldCharType="begin"/>
      </w:r>
      <w:r w:rsidR="00334620">
        <w:instrText xml:space="preserve"> REF _Ref468805820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</w:t>
      </w:r>
      <w:r w:rsidR="00334620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306F5D">
      <w:pPr>
        <w:pStyle w:val="affffff0"/>
        <w:widowControl w:val="0"/>
        <w:numPr>
          <w:ilvl w:val="0"/>
          <w:numId w:val="74"/>
        </w:numPr>
        <w:shd w:val="clear" w:color="auto" w:fill="FFFFFF"/>
        <w:autoSpaceDE w:val="0"/>
        <w:spacing w:before="60" w:line="264" w:lineRule="auto"/>
        <w:ind w:right="159" w:hanging="1091"/>
        <w:rPr>
          <w:sz w:val="24"/>
          <w:szCs w:val="24"/>
        </w:rPr>
      </w:pPr>
      <w:bookmarkStart w:id="702" w:name="_Ref468974799"/>
      <w:bookmarkStart w:id="703" w:name="_Ref465440181"/>
      <w:r w:rsidRPr="00A222A8">
        <w:rPr>
          <w:sz w:val="24"/>
          <w:szCs w:val="24"/>
        </w:rPr>
        <w:t>Реквизиты Заказчика:</w:t>
      </w:r>
      <w:bookmarkEnd w:id="702"/>
    </w:p>
    <w:p w:rsidR="00306F5D" w:rsidRPr="00787993" w:rsidRDefault="00306F5D" w:rsidP="00306F5D">
      <w:pPr>
        <w:pStyle w:val="Times120"/>
        <w:suppressAutoHyphens w:val="0"/>
        <w:autoSpaceDN w:val="0"/>
        <w:adjustRightInd w:val="0"/>
        <w:spacing w:before="120" w:line="240" w:lineRule="exact"/>
        <w:ind w:left="567" w:firstLine="0"/>
        <w:rPr>
          <w:szCs w:val="24"/>
          <w:u w:val="single"/>
        </w:rPr>
      </w:pPr>
      <w:bookmarkStart w:id="704" w:name="_Ref472417478"/>
      <w:r w:rsidRPr="00787993">
        <w:rPr>
          <w:szCs w:val="24"/>
          <w:u w:val="single"/>
        </w:rPr>
        <w:t xml:space="preserve">Получатель платежа: </w:t>
      </w:r>
    </w:p>
    <w:p w:rsidR="00306F5D" w:rsidRPr="00787993" w:rsidRDefault="00306F5D" w:rsidP="00306F5D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306F5D" w:rsidRPr="00787993" w:rsidRDefault="00306F5D" w:rsidP="00306F5D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306F5D" w:rsidRPr="00787993" w:rsidRDefault="00306F5D" w:rsidP="00306F5D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306F5D" w:rsidRPr="00787993" w:rsidRDefault="00306F5D" w:rsidP="00306F5D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lastRenderedPageBreak/>
        <w:t>Почтовый адрес: Филиал ПАО «МРСК Центра» – «Костромаэнерго», 156961, г. Кострома, проспект Мира, 53</w:t>
      </w:r>
    </w:p>
    <w:p w:rsidR="00306F5D" w:rsidRPr="00787993" w:rsidRDefault="00306F5D" w:rsidP="00306F5D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306F5D" w:rsidRPr="00787993" w:rsidRDefault="00306F5D" w:rsidP="00306F5D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ИНН 6901067107</w:t>
      </w:r>
    </w:p>
    <w:p w:rsidR="00306F5D" w:rsidRPr="00787993" w:rsidRDefault="00306F5D" w:rsidP="00306F5D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КПП 440102001</w:t>
      </w:r>
    </w:p>
    <w:p w:rsidR="00306F5D" w:rsidRPr="00787993" w:rsidRDefault="00306F5D" w:rsidP="00306F5D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306F5D" w:rsidRPr="00787993" w:rsidRDefault="00306F5D" w:rsidP="00306F5D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БИК 043469623</w:t>
      </w:r>
    </w:p>
    <w:p w:rsidR="00306F5D" w:rsidRPr="001E3137" w:rsidRDefault="00306F5D" w:rsidP="00306F5D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к/с 30101810200000000623</w:t>
      </w:r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_Ref468805929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3.12.7</w:t>
      </w:r>
      <w:r w:rsidR="00334620">
        <w:fldChar w:fldCharType="end"/>
      </w:r>
      <w:r w:rsidRPr="00FD4E6C">
        <w:rPr>
          <w:sz w:val="24"/>
          <w:szCs w:val="24"/>
        </w:rPr>
        <w:t>.</w:t>
      </w:r>
      <w:bookmarkEnd w:id="703"/>
      <w:bookmarkEnd w:id="704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303694483"/>
      <w:bookmarkStart w:id="706" w:name="_Toc305835590"/>
      <w:bookmarkStart w:id="707" w:name="_Ref306140451"/>
      <w:bookmarkStart w:id="708" w:name="_Toc498523118"/>
      <w:r w:rsidRPr="00D053CF">
        <w:t xml:space="preserve">Уведомление о результатах </w:t>
      </w:r>
      <w:bookmarkEnd w:id="705"/>
      <w:bookmarkEnd w:id="706"/>
      <w:r w:rsidRPr="00D053CF">
        <w:t>запроса предложений</w:t>
      </w:r>
      <w:bookmarkEnd w:id="707"/>
      <w:bookmarkEnd w:id="708"/>
    </w:p>
    <w:bookmarkEnd w:id="696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334620">
        <w:fldChar w:fldCharType="begin"/>
      </w:r>
      <w:r w:rsidR="00334620">
        <w:instrText xml:space="preserve"> REF _Ref191386085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</w:rPr>
        <w:t>1.1.1</w:t>
      </w:r>
      <w:r w:rsidR="00334620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EA47EE">
      <w:pPr>
        <w:widowControl w:val="0"/>
        <w:numPr>
          <w:ilvl w:val="2"/>
          <w:numId w:val="69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9" w:name="_Ref440270568"/>
      <w:bookmarkStart w:id="710" w:name="_Ref440274159"/>
      <w:bookmarkStart w:id="711" w:name="_Ref440292555"/>
      <w:bookmarkStart w:id="712" w:name="_Ref440292779"/>
      <w:bookmarkStart w:id="713" w:name="_Toc498523119"/>
      <w:r w:rsidRPr="00D053CF">
        <w:rPr>
          <w:szCs w:val="24"/>
        </w:rPr>
        <w:lastRenderedPageBreak/>
        <w:t>Техническая часть</w:t>
      </w:r>
      <w:bookmarkEnd w:id="709"/>
      <w:bookmarkEnd w:id="710"/>
      <w:bookmarkEnd w:id="711"/>
      <w:bookmarkEnd w:id="712"/>
      <w:bookmarkEnd w:id="713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4" w:name="_Toc176064096"/>
      <w:bookmarkStart w:id="715" w:name="_Toc176338524"/>
      <w:bookmarkStart w:id="716" w:name="_Toc180399752"/>
      <w:bookmarkStart w:id="717" w:name="_Toc191205941"/>
      <w:bookmarkStart w:id="718" w:name="_Toc194315544"/>
      <w:bookmarkStart w:id="719" w:name="_Toc423421725"/>
      <w:bookmarkStart w:id="720" w:name="_Toc498523120"/>
      <w:r w:rsidRPr="00D053CF">
        <w:t>Общие требования к условиям поставки продукции</w:t>
      </w:r>
      <w:bookmarkStart w:id="721" w:name="_Toc176064097"/>
      <w:bookmarkStart w:id="722" w:name="_Toc176338525"/>
      <w:bookmarkStart w:id="723" w:name="_Toc180399753"/>
      <w:bookmarkStart w:id="724" w:name="_Toc189457101"/>
      <w:bookmarkStart w:id="725" w:name="_Toc189461737"/>
      <w:bookmarkStart w:id="726" w:name="_Toc189462011"/>
      <w:bookmarkStart w:id="727" w:name="_Toc191273610"/>
      <w:bookmarkStart w:id="728" w:name="_Toc167189319"/>
      <w:bookmarkStart w:id="729" w:name="_Toc168725254"/>
      <w:bookmarkEnd w:id="714"/>
      <w:bookmarkEnd w:id="715"/>
      <w:bookmarkEnd w:id="716"/>
      <w:bookmarkEnd w:id="717"/>
      <w:bookmarkEnd w:id="718"/>
      <w:bookmarkEnd w:id="719"/>
      <w:bookmarkEnd w:id="7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0" w:name="_Toc439166308"/>
      <w:bookmarkStart w:id="731" w:name="_Toc439170656"/>
      <w:bookmarkStart w:id="732" w:name="_Toc439172758"/>
      <w:bookmarkStart w:id="733" w:name="_Toc439173202"/>
      <w:bookmarkStart w:id="734" w:name="_Toc439238196"/>
      <w:bookmarkStart w:id="735" w:name="_Toc439252748"/>
      <w:bookmarkStart w:id="736" w:name="_Toc439323606"/>
      <w:bookmarkStart w:id="737" w:name="_Toc439323722"/>
      <w:bookmarkStart w:id="738" w:name="_Toc440297056"/>
      <w:bookmarkStart w:id="739" w:name="_Toc440356617"/>
      <w:bookmarkStart w:id="740" w:name="_Toc440631753"/>
      <w:bookmarkStart w:id="741" w:name="_Toc440876538"/>
      <w:bookmarkStart w:id="742" w:name="_Toc441130610"/>
      <w:bookmarkStart w:id="743" w:name="_Toc441157113"/>
      <w:bookmarkStart w:id="744" w:name="_Toc447292132"/>
      <w:bookmarkStart w:id="745" w:name="_Toc462234890"/>
      <w:bookmarkStart w:id="746" w:name="_Toc466966856"/>
      <w:bookmarkStart w:id="747" w:name="_Toc468806107"/>
      <w:bookmarkStart w:id="748" w:name="_Toc469480374"/>
      <w:bookmarkStart w:id="749" w:name="_Toc472416891"/>
      <w:bookmarkStart w:id="750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09"/>
      <w:bookmarkStart w:id="752" w:name="_Toc439170657"/>
      <w:bookmarkStart w:id="753" w:name="_Toc439172759"/>
      <w:bookmarkStart w:id="754" w:name="_Toc439173203"/>
      <w:bookmarkStart w:id="755" w:name="_Toc439238197"/>
      <w:bookmarkStart w:id="756" w:name="_Toc439252749"/>
      <w:bookmarkStart w:id="757" w:name="_Toc439323607"/>
      <w:bookmarkStart w:id="758" w:name="_Toc439323723"/>
      <w:bookmarkStart w:id="759" w:name="_Toc440297057"/>
      <w:bookmarkStart w:id="760" w:name="_Toc440356618"/>
      <w:bookmarkStart w:id="761" w:name="_Toc440631754"/>
      <w:bookmarkStart w:id="762" w:name="_Toc440876539"/>
      <w:bookmarkStart w:id="763" w:name="_Toc441130611"/>
      <w:bookmarkStart w:id="764" w:name="_Toc441157114"/>
      <w:bookmarkStart w:id="765" w:name="_Toc447292133"/>
      <w:bookmarkStart w:id="766" w:name="_Toc462234891"/>
      <w:bookmarkStart w:id="767" w:name="_Toc466966857"/>
      <w:bookmarkStart w:id="768" w:name="_Toc468806108"/>
      <w:bookmarkStart w:id="769" w:name="_Toc469480375"/>
      <w:bookmarkStart w:id="770" w:name="_Toc472416892"/>
      <w:bookmarkStart w:id="771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2B5044" w:rsidRPr="00D053CF" w:rsidRDefault="002B5044" w:rsidP="0021751A">
      <w:pPr>
        <w:pStyle w:val="2"/>
        <w:ind w:left="1701" w:hanging="1134"/>
      </w:pPr>
      <w:bookmarkStart w:id="772" w:name="_Toc423421726"/>
      <w:bookmarkStart w:id="773" w:name="_Ref450652998"/>
      <w:bookmarkStart w:id="774" w:name="_Toc498523123"/>
      <w:r w:rsidRPr="00D053CF">
        <w:t>Перечень, объемы и характеристики закупаемой продукции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72"/>
      <w:bookmarkEnd w:id="773"/>
      <w:bookmarkEnd w:id="7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D053CF">
        <w:rPr>
          <w:b w:val="0"/>
          <w:szCs w:val="24"/>
        </w:rPr>
        <w:t xml:space="preserve">Технические задания </w:t>
      </w:r>
      <w:r w:rsidR="00A154B7" w:rsidRPr="00D053CF">
        <w:rPr>
          <w:b w:val="0"/>
          <w:szCs w:val="24"/>
        </w:rPr>
        <w:t xml:space="preserve">по </w:t>
      </w:r>
      <w:r w:rsidR="00A154B7" w:rsidRPr="00306F5D">
        <w:rPr>
          <w:b w:val="0"/>
          <w:szCs w:val="24"/>
        </w:rPr>
        <w:t>Лоту №1 (подраздел</w:t>
      </w:r>
      <w:r w:rsidR="00A154B7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1.1.5</w:t>
      </w:r>
      <w:r w:rsidR="00334620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изложены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8C1023" w:rsidRPr="00306F5D" w:rsidRDefault="008C1023" w:rsidP="008C1023">
      <w:pPr>
        <w:pStyle w:val="3"/>
        <w:ind w:left="0" w:firstLine="851"/>
        <w:jc w:val="both"/>
        <w:rPr>
          <w:b w:val="0"/>
          <w:szCs w:val="24"/>
        </w:rPr>
      </w:pPr>
      <w:bookmarkStart w:id="796" w:name="_Toc466966860"/>
      <w:bookmarkStart w:id="797" w:name="_Toc468806111"/>
      <w:bookmarkStart w:id="798" w:name="_Toc469480378"/>
      <w:bookmarkStart w:id="799" w:name="_Toc472416895"/>
      <w:bookmarkStart w:id="800" w:name="_Toc498523125"/>
      <w:bookmarkStart w:id="801" w:name="_Ref194832984"/>
      <w:bookmarkStart w:id="802" w:name="_Ref197686508"/>
      <w:bookmarkStart w:id="803" w:name="_Toc423421727"/>
      <w:r w:rsidRPr="00306F5D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96"/>
      <w:bookmarkEnd w:id="797"/>
      <w:bookmarkEnd w:id="798"/>
      <w:bookmarkEnd w:id="799"/>
      <w:bookmarkEnd w:id="800"/>
    </w:p>
    <w:p w:rsidR="002B5044" w:rsidRPr="00D053CF" w:rsidRDefault="002B5044" w:rsidP="0021751A">
      <w:pPr>
        <w:pStyle w:val="2"/>
        <w:ind w:left="1701" w:hanging="1134"/>
      </w:pPr>
      <w:bookmarkStart w:id="804" w:name="_Toc498523126"/>
      <w:r w:rsidRPr="00D053CF">
        <w:t>Требование к поставляемой продукции</w:t>
      </w:r>
      <w:bookmarkEnd w:id="801"/>
      <w:bookmarkEnd w:id="802"/>
      <w:bookmarkEnd w:id="803"/>
      <w:bookmarkEnd w:id="804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5" w:name="_Toc439166313"/>
      <w:bookmarkStart w:id="806" w:name="_Toc439170661"/>
      <w:bookmarkStart w:id="807" w:name="_Toc439172763"/>
      <w:bookmarkStart w:id="808" w:name="_Toc439173207"/>
      <w:bookmarkStart w:id="809" w:name="_Toc439238201"/>
      <w:bookmarkStart w:id="810" w:name="_Toc439252753"/>
      <w:bookmarkStart w:id="811" w:name="_Toc439323611"/>
      <w:bookmarkStart w:id="812" w:name="_Toc439323727"/>
      <w:bookmarkStart w:id="813" w:name="_Toc440297061"/>
      <w:bookmarkStart w:id="814" w:name="_Toc440356622"/>
      <w:bookmarkStart w:id="815" w:name="_Toc440631758"/>
      <w:bookmarkStart w:id="816" w:name="_Toc440876543"/>
      <w:bookmarkStart w:id="817" w:name="_Toc441130615"/>
      <w:bookmarkStart w:id="818" w:name="_Toc441157118"/>
      <w:bookmarkStart w:id="819" w:name="_Toc447292137"/>
      <w:bookmarkStart w:id="820" w:name="_Toc462234895"/>
      <w:bookmarkStart w:id="821" w:name="_Toc466966862"/>
      <w:bookmarkStart w:id="822" w:name="_Toc468806113"/>
      <w:bookmarkStart w:id="823" w:name="_Toc469480380"/>
      <w:bookmarkStart w:id="824" w:name="_Toc472416897"/>
      <w:bookmarkStart w:id="825" w:name="_Toc498523127"/>
      <w:bookmarkStart w:id="826" w:name="_Ref194833053"/>
      <w:bookmarkStart w:id="827" w:name="_Ref223496951"/>
      <w:bookmarkStart w:id="828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9" w:name="_Toc439166314"/>
      <w:bookmarkStart w:id="830" w:name="_Toc439170662"/>
      <w:bookmarkStart w:id="831" w:name="_Toc439172764"/>
      <w:bookmarkStart w:id="832" w:name="_Toc439173208"/>
      <w:bookmarkStart w:id="833" w:name="_Toc439238202"/>
      <w:bookmarkStart w:id="834" w:name="_Toc439252754"/>
      <w:bookmarkStart w:id="835" w:name="_Toc439323612"/>
      <w:bookmarkStart w:id="836" w:name="_Toc439323728"/>
      <w:bookmarkStart w:id="837" w:name="_Toc440297062"/>
      <w:bookmarkStart w:id="838" w:name="_Toc440356623"/>
      <w:bookmarkStart w:id="839" w:name="_Toc440631759"/>
      <w:bookmarkStart w:id="840" w:name="_Toc440876544"/>
      <w:bookmarkStart w:id="841" w:name="_Toc441130616"/>
      <w:bookmarkStart w:id="842" w:name="_Toc441157119"/>
      <w:bookmarkStart w:id="843" w:name="_Toc447292138"/>
      <w:bookmarkStart w:id="844" w:name="_Toc462234896"/>
      <w:bookmarkStart w:id="845" w:name="_Toc466966863"/>
      <w:bookmarkStart w:id="846" w:name="_Toc468806114"/>
      <w:bookmarkStart w:id="847" w:name="_Toc469480381"/>
      <w:bookmarkStart w:id="848" w:name="_Toc472416898"/>
      <w:bookmarkStart w:id="849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06F5D">
        <w:rPr>
          <w:b w:val="0"/>
          <w:szCs w:val="24"/>
          <w:lang w:eastAsia="ru-RU"/>
        </w:rPr>
        <w:t>Технических заданий</w:t>
      </w:r>
      <w:r w:rsidR="003776BB" w:rsidRPr="00D053CF">
        <w:rPr>
          <w:b w:val="0"/>
          <w:szCs w:val="24"/>
          <w:lang w:eastAsia="ru-RU"/>
        </w:rPr>
        <w:t>, изложены в Приложении №1 (Т</w:t>
      </w:r>
      <w:r w:rsidR="00306F5D">
        <w:rPr>
          <w:b w:val="0"/>
          <w:szCs w:val="24"/>
          <w:lang w:eastAsia="ru-RU"/>
        </w:rPr>
        <w:t>ехнических заданиях</w:t>
      </w:r>
      <w:r w:rsidR="003776BB" w:rsidRPr="00D053CF">
        <w:rPr>
          <w:b w:val="0"/>
          <w:szCs w:val="24"/>
          <w:lang w:eastAsia="ru-RU"/>
        </w:rPr>
        <w:t>) к настоящей Документации. При несоб</w:t>
      </w:r>
      <w:r w:rsidR="00306F5D">
        <w:rPr>
          <w:b w:val="0"/>
          <w:szCs w:val="24"/>
          <w:lang w:eastAsia="ru-RU"/>
        </w:rPr>
        <w:t>людении требований Технических заданий</w:t>
      </w:r>
      <w:r w:rsidR="003776BB" w:rsidRPr="00D053CF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D053CF" w:rsidRDefault="002B5044" w:rsidP="0021751A">
      <w:pPr>
        <w:pStyle w:val="2"/>
        <w:ind w:left="1701" w:hanging="1134"/>
      </w:pPr>
      <w:bookmarkStart w:id="850" w:name="_Ref247513861"/>
      <w:bookmarkStart w:id="851" w:name="_Toc423421728"/>
      <w:bookmarkStart w:id="852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6"/>
      <w:bookmarkEnd w:id="827"/>
      <w:bookmarkEnd w:id="828"/>
      <w:r w:rsidRPr="00D053CF">
        <w:t>.</w:t>
      </w:r>
      <w:bookmarkEnd w:id="850"/>
      <w:bookmarkEnd w:id="851"/>
      <w:bookmarkEnd w:id="852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7"/>
      <w:bookmarkStart w:id="854" w:name="_Toc439170665"/>
      <w:bookmarkStart w:id="855" w:name="_Toc439172767"/>
      <w:bookmarkStart w:id="856" w:name="_Toc439173211"/>
      <w:bookmarkStart w:id="857" w:name="_Toc439238205"/>
      <w:bookmarkStart w:id="858" w:name="_Toc439252756"/>
      <w:bookmarkStart w:id="859" w:name="_Toc439323614"/>
      <w:bookmarkStart w:id="860" w:name="_Toc439323730"/>
      <w:bookmarkStart w:id="861" w:name="_Ref440292618"/>
      <w:bookmarkStart w:id="862" w:name="_Toc440297064"/>
      <w:bookmarkStart w:id="863" w:name="_Toc440356625"/>
      <w:bookmarkStart w:id="864" w:name="_Toc440631761"/>
      <w:bookmarkStart w:id="865" w:name="_Toc440876546"/>
      <w:bookmarkStart w:id="866" w:name="_Toc441130618"/>
      <w:bookmarkStart w:id="867" w:name="_Toc441157121"/>
      <w:bookmarkStart w:id="868" w:name="_Toc447292140"/>
      <w:bookmarkStart w:id="869" w:name="_Toc462234898"/>
      <w:bookmarkStart w:id="870" w:name="_Toc466966865"/>
      <w:bookmarkStart w:id="871" w:name="_Toc468806116"/>
      <w:bookmarkStart w:id="872" w:name="_Toc469480383"/>
      <w:bookmarkStart w:id="873" w:name="_Toc472416900"/>
      <w:bookmarkStart w:id="874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</w:t>
      </w:r>
      <w:proofErr w:type="gramStart"/>
      <w:r w:rsidRPr="00D053CF">
        <w:rPr>
          <w:b w:val="0"/>
          <w:szCs w:val="24"/>
        </w:rPr>
        <w:t>о(</w:t>
      </w:r>
      <w:proofErr w:type="gramEnd"/>
      <w:r w:rsidRPr="00D053C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5" w:name="_Toc439166318"/>
      <w:bookmarkStart w:id="876" w:name="_Toc439170666"/>
      <w:bookmarkStart w:id="877" w:name="_Toc439172768"/>
      <w:bookmarkStart w:id="878" w:name="_Toc439173212"/>
      <w:bookmarkStart w:id="879" w:name="_Toc439238206"/>
      <w:bookmarkStart w:id="880" w:name="_Toc439252757"/>
      <w:bookmarkStart w:id="881" w:name="_Toc439323615"/>
      <w:bookmarkStart w:id="882" w:name="_Toc439323731"/>
      <w:bookmarkStart w:id="883" w:name="_Toc440297065"/>
      <w:bookmarkStart w:id="884" w:name="_Toc440356626"/>
      <w:bookmarkStart w:id="885" w:name="_Toc440631762"/>
      <w:bookmarkStart w:id="886" w:name="_Toc440876547"/>
      <w:bookmarkStart w:id="887" w:name="_Toc441130619"/>
      <w:bookmarkStart w:id="888" w:name="_Toc441157122"/>
      <w:bookmarkStart w:id="889" w:name="_Toc447292141"/>
      <w:bookmarkStart w:id="890" w:name="_Toc462234899"/>
      <w:bookmarkStart w:id="891" w:name="_Toc466966866"/>
      <w:bookmarkStart w:id="892" w:name="_Toc468806117"/>
      <w:bookmarkStart w:id="893" w:name="_Toc469480384"/>
      <w:bookmarkStart w:id="894" w:name="_Toc472416901"/>
      <w:bookmarkStart w:id="895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A549DD" w:rsidRPr="00D053CF" w:rsidRDefault="00A549DD" w:rsidP="00A549DD">
      <w:pPr>
        <w:pStyle w:val="2"/>
        <w:ind w:left="1701" w:hanging="1134"/>
      </w:pPr>
      <w:bookmarkStart w:id="896" w:name="_Toc248219573"/>
      <w:bookmarkStart w:id="897" w:name="_Toc256099315"/>
      <w:bookmarkStart w:id="898" w:name="_Toc423421664"/>
      <w:bookmarkStart w:id="899" w:name="_Toc447269813"/>
      <w:bookmarkStart w:id="900" w:name="_Toc498523132"/>
      <w:bookmarkEnd w:id="728"/>
      <w:bookmarkEnd w:id="729"/>
      <w:r w:rsidRPr="00D053CF">
        <w:t>Иные требования</w:t>
      </w:r>
      <w:bookmarkEnd w:id="896"/>
      <w:bookmarkEnd w:id="897"/>
      <w:bookmarkEnd w:id="898"/>
      <w:bookmarkEnd w:id="899"/>
      <w:bookmarkEnd w:id="900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901" w:name="_Toc447292143"/>
      <w:bookmarkStart w:id="902" w:name="_Toc462234901"/>
      <w:bookmarkStart w:id="903" w:name="_Toc466966868"/>
      <w:bookmarkStart w:id="904" w:name="_Toc468806119"/>
      <w:bookmarkStart w:id="905" w:name="_Toc469480386"/>
      <w:bookmarkStart w:id="906" w:name="_Toc472416903"/>
      <w:bookmarkStart w:id="907" w:name="_Toc498523133"/>
      <w:bookmarkStart w:id="908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901"/>
      <w:bookmarkEnd w:id="902"/>
      <w:bookmarkEnd w:id="903"/>
      <w:bookmarkEnd w:id="904"/>
      <w:bookmarkEnd w:id="905"/>
      <w:bookmarkEnd w:id="906"/>
      <w:bookmarkEnd w:id="907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9" w:name="_Toc447292144"/>
      <w:bookmarkStart w:id="910" w:name="_Toc462234902"/>
      <w:bookmarkStart w:id="911" w:name="_Toc466966869"/>
      <w:bookmarkStart w:id="912" w:name="_Toc468806120"/>
      <w:bookmarkStart w:id="913" w:name="_Toc469480387"/>
      <w:bookmarkStart w:id="914" w:name="_Toc472416904"/>
      <w:bookmarkStart w:id="915" w:name="_Toc498523134"/>
      <w:r w:rsidRPr="00D053CF">
        <w:rPr>
          <w:b w:val="0"/>
          <w:szCs w:val="24"/>
        </w:rPr>
        <w:t>В случае</w:t>
      </w:r>
      <w:proofErr w:type="gramStart"/>
      <w:r w:rsidRPr="00D053CF">
        <w:rPr>
          <w:b w:val="0"/>
          <w:szCs w:val="24"/>
        </w:rPr>
        <w:t>,</w:t>
      </w:r>
      <w:proofErr w:type="gramEnd"/>
      <w:r w:rsidRPr="00D053CF">
        <w:rPr>
          <w:b w:val="0"/>
          <w:szCs w:val="24"/>
        </w:rPr>
        <w:t xml:space="preserve">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BE26DC" w:rsidRPr="00D053CF" w:rsidRDefault="00BE26DC" w:rsidP="00BE26DC">
      <w:pPr>
        <w:pStyle w:val="2"/>
        <w:ind w:left="1701" w:hanging="1134"/>
      </w:pPr>
      <w:bookmarkStart w:id="916" w:name="_Toc461809058"/>
      <w:bookmarkStart w:id="917" w:name="_Toc462216759"/>
      <w:bookmarkStart w:id="918" w:name="_Toc498523135"/>
      <w:r w:rsidRPr="00D053CF">
        <w:lastRenderedPageBreak/>
        <w:t>Альтернативные предложения</w:t>
      </w:r>
      <w:bookmarkStart w:id="919" w:name="_Ref56252639"/>
      <w:bookmarkEnd w:id="916"/>
      <w:bookmarkEnd w:id="917"/>
      <w:bookmarkEnd w:id="918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20" w:name="_Toc461809059"/>
      <w:bookmarkStart w:id="921" w:name="_Toc462216760"/>
      <w:bookmarkStart w:id="922" w:name="_Toc462234904"/>
      <w:bookmarkStart w:id="923" w:name="_Toc466966871"/>
      <w:bookmarkStart w:id="924" w:name="_Toc468806122"/>
      <w:bookmarkStart w:id="925" w:name="_Toc469480389"/>
      <w:bookmarkStart w:id="926" w:name="_Toc472416906"/>
      <w:bookmarkStart w:id="927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8" w:name="_Ref440270602"/>
      <w:bookmarkStart w:id="929" w:name="_Toc498523137"/>
      <w:bookmarkEnd w:id="5"/>
      <w:bookmarkEnd w:id="697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8"/>
      <w:bookmarkEnd w:id="929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30" w:name="_Ref55336310"/>
      <w:bookmarkStart w:id="931" w:name="_Toc57314672"/>
      <w:bookmarkStart w:id="932" w:name="_Toc69728986"/>
      <w:bookmarkStart w:id="933" w:name="_Toc98253919"/>
      <w:bookmarkStart w:id="934" w:name="_Toc165173847"/>
      <w:bookmarkStart w:id="935" w:name="_Toc423423667"/>
      <w:bookmarkStart w:id="936" w:name="_Toc498523138"/>
      <w:r w:rsidRPr="00D053CF">
        <w:t xml:space="preserve">Письмо о подаче оферты </w:t>
      </w:r>
      <w:bookmarkStart w:id="937" w:name="_Ref22846535"/>
      <w:r w:rsidRPr="00D053CF">
        <w:t>(</w:t>
      </w:r>
      <w:bookmarkEnd w:id="937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D053CF" w:rsidRDefault="004F4D80" w:rsidP="004F4D80">
      <w:pPr>
        <w:pStyle w:val="3"/>
        <w:rPr>
          <w:szCs w:val="24"/>
        </w:rPr>
      </w:pPr>
      <w:bookmarkStart w:id="938" w:name="_Toc98253920"/>
      <w:bookmarkStart w:id="939" w:name="_Toc157248174"/>
      <w:bookmarkStart w:id="940" w:name="_Toc157496543"/>
      <w:bookmarkStart w:id="941" w:name="_Toc158206082"/>
      <w:bookmarkStart w:id="942" w:name="_Toc164057767"/>
      <w:bookmarkStart w:id="943" w:name="_Toc164137117"/>
      <w:bookmarkStart w:id="944" w:name="_Toc164161277"/>
      <w:bookmarkStart w:id="945" w:name="_Toc165173848"/>
      <w:bookmarkStart w:id="946" w:name="_Toc439170673"/>
      <w:bookmarkStart w:id="947" w:name="_Toc439172775"/>
      <w:bookmarkStart w:id="948" w:name="_Toc439173219"/>
      <w:bookmarkStart w:id="949" w:name="_Toc439238213"/>
      <w:bookmarkStart w:id="950" w:name="_Toc440297069"/>
      <w:bookmarkStart w:id="951" w:name="_Toc440356630"/>
      <w:bookmarkStart w:id="952" w:name="_Toc462234907"/>
      <w:bookmarkStart w:id="953" w:name="_Toc472416909"/>
      <w:bookmarkStart w:id="954" w:name="_Toc498523139"/>
      <w:r w:rsidRPr="00D053CF">
        <w:rPr>
          <w:szCs w:val="24"/>
        </w:rPr>
        <w:t>Форма письма о подаче оферты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5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опубликованное </w:t>
      </w:r>
      <w:proofErr w:type="gramStart"/>
      <w:r w:rsidRPr="00D053CF">
        <w:rPr>
          <w:sz w:val="24"/>
          <w:szCs w:val="24"/>
        </w:rPr>
        <w:t>в</w:t>
      </w:r>
      <w:proofErr w:type="gramEnd"/>
      <w:r w:rsidRPr="00D053CF">
        <w:rPr>
          <w:sz w:val="24"/>
          <w:szCs w:val="24"/>
        </w:rPr>
        <w:t xml:space="preserve"> [</w:t>
      </w:r>
      <w:r w:rsidRPr="00D053CF">
        <w:rPr>
          <w:rStyle w:val="aa"/>
          <w:sz w:val="24"/>
          <w:szCs w:val="24"/>
        </w:rPr>
        <w:t xml:space="preserve">указывается </w:t>
      </w:r>
      <w:proofErr w:type="gramStart"/>
      <w:r w:rsidRPr="00D053CF">
        <w:rPr>
          <w:rStyle w:val="aa"/>
          <w:sz w:val="24"/>
          <w:szCs w:val="24"/>
        </w:rPr>
        <w:t>дата</w:t>
      </w:r>
      <w:proofErr w:type="gramEnd"/>
      <w:r w:rsidRPr="00D053CF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зарегистрированное</w:t>
      </w:r>
      <w:proofErr w:type="gramEnd"/>
      <w:r w:rsidRPr="00D053CF">
        <w:rPr>
          <w:sz w:val="24"/>
          <w:szCs w:val="24"/>
        </w:rPr>
        <w:t xml:space="preserve">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</w:t>
            </w:r>
            <w:proofErr w:type="spellStart"/>
            <w:r w:rsidRPr="00D053CF">
              <w:t>руб.РФ</w:t>
            </w:r>
            <w:proofErr w:type="spellEnd"/>
            <w:r w:rsidRPr="00D053CF">
              <w:t>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D053CF">
        <w:rPr>
          <w:rStyle w:val="FTN-"/>
          <w:sz w:val="24"/>
          <w:szCs w:val="24"/>
        </w:rPr>
        <w:t xml:space="preserve"> </w:t>
      </w:r>
      <w:proofErr w:type="gramStart"/>
      <w:r w:rsidRPr="00D053CF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  <w:proofErr w:type="gramEnd"/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D053CF">
        <w:rPr>
          <w:sz w:val="24"/>
          <w:szCs w:val="24"/>
        </w:rPr>
        <w:t xml:space="preserve">  ________________________(</w:t>
      </w:r>
      <w:proofErr w:type="gramStart"/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  <w:proofErr w:type="gramEnd"/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53C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6" w:name="_Toc98253921"/>
      <w:bookmarkStart w:id="957" w:name="_Toc157248175"/>
      <w:bookmarkStart w:id="958" w:name="_Toc157496544"/>
      <w:bookmarkStart w:id="959" w:name="_Toc158206083"/>
      <w:bookmarkStart w:id="960" w:name="_Toc164057768"/>
      <w:bookmarkStart w:id="961" w:name="_Toc164137118"/>
      <w:bookmarkStart w:id="962" w:name="_Toc164161278"/>
      <w:bookmarkStart w:id="963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64" w:name="_Toc439170674"/>
      <w:bookmarkStart w:id="965" w:name="_Toc439172776"/>
      <w:bookmarkStart w:id="966" w:name="_Toc439173220"/>
      <w:bookmarkStart w:id="967" w:name="_Toc439238214"/>
      <w:bookmarkStart w:id="968" w:name="_Toc439252762"/>
      <w:bookmarkStart w:id="969" w:name="_Toc439323736"/>
      <w:bookmarkStart w:id="970" w:name="_Toc440297070"/>
      <w:bookmarkStart w:id="971" w:name="_Toc440356631"/>
      <w:bookmarkStart w:id="972" w:name="_Toc440631767"/>
      <w:bookmarkStart w:id="973" w:name="_Toc440876551"/>
      <w:bookmarkStart w:id="974" w:name="_Toc441130623"/>
      <w:bookmarkStart w:id="975" w:name="_Toc441157126"/>
      <w:bookmarkStart w:id="976" w:name="_Toc447292148"/>
      <w:bookmarkStart w:id="977" w:name="_Toc462234908"/>
      <w:bookmarkStart w:id="978" w:name="_Toc472416910"/>
      <w:bookmarkStart w:id="979" w:name="_Toc498523140"/>
      <w:r w:rsidRPr="00D053CF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D053CF">
        <w:rPr>
          <w:sz w:val="24"/>
          <w:szCs w:val="24"/>
        </w:rPr>
        <w:t>ХХХ</w:t>
      </w:r>
      <w:proofErr w:type="spellEnd"/>
      <w:r w:rsidR="004F4D80" w:rsidRPr="00D053CF">
        <w:rPr>
          <w:sz w:val="24"/>
          <w:szCs w:val="24"/>
        </w:rPr>
        <w:t> ХХХ</w:t>
      </w:r>
      <w:proofErr w:type="gramStart"/>
      <w:r w:rsidR="004F4D80" w:rsidRPr="00D053CF">
        <w:rPr>
          <w:sz w:val="24"/>
          <w:szCs w:val="24"/>
        </w:rPr>
        <w:t>,Х</w:t>
      </w:r>
      <w:proofErr w:type="gramEnd"/>
      <w:r w:rsidR="004F4D80" w:rsidRPr="00D053CF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proofErr w:type="gramStart"/>
      <w:r w:rsidRPr="00D053CF">
        <w:rPr>
          <w:sz w:val="24"/>
          <w:szCs w:val="24"/>
        </w:rPr>
        <w:t>шеф-монтажа</w:t>
      </w:r>
      <w:proofErr w:type="gramEnd"/>
      <w:r w:rsidRPr="00D053CF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334620">
        <w:fldChar w:fldCharType="begin"/>
      </w:r>
      <w:r w:rsidR="00334620">
        <w:instrText xml:space="preserve"> REF _Ref306008743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3.3.4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80" w:name="_Ref55335821"/>
      <w:bookmarkStart w:id="981" w:name="_Ref55336345"/>
      <w:bookmarkStart w:id="982" w:name="_Toc57314674"/>
      <w:bookmarkStart w:id="983" w:name="_Toc69728988"/>
      <w:bookmarkStart w:id="984" w:name="_Toc98253922"/>
      <w:bookmarkStart w:id="985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6" w:name="_Ref440271964"/>
      <w:bookmarkStart w:id="987" w:name="_Toc440297071"/>
      <w:bookmarkStart w:id="988" w:name="_Toc440356632"/>
      <w:bookmarkStart w:id="989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6"/>
      <w:bookmarkEnd w:id="987"/>
      <w:bookmarkEnd w:id="988"/>
      <w:bookmarkEnd w:id="989"/>
    </w:p>
    <w:p w:rsidR="00920CB0" w:rsidRPr="00D053CF" w:rsidRDefault="00920CB0" w:rsidP="00EA47EE">
      <w:pPr>
        <w:pStyle w:val="3"/>
        <w:numPr>
          <w:ilvl w:val="3"/>
          <w:numId w:val="64"/>
        </w:numPr>
        <w:rPr>
          <w:b w:val="0"/>
          <w:szCs w:val="24"/>
        </w:rPr>
      </w:pPr>
      <w:bookmarkStart w:id="990" w:name="_Toc439238216"/>
      <w:bookmarkStart w:id="991" w:name="_Toc439252764"/>
      <w:bookmarkStart w:id="992" w:name="_Toc439323738"/>
      <w:bookmarkStart w:id="993" w:name="_Toc440297072"/>
      <w:bookmarkStart w:id="994" w:name="_Toc440356633"/>
      <w:bookmarkStart w:id="995" w:name="_Toc440631769"/>
      <w:bookmarkStart w:id="996" w:name="_Toc440876553"/>
      <w:bookmarkStart w:id="997" w:name="_Toc441130625"/>
      <w:bookmarkStart w:id="998" w:name="_Toc441157128"/>
      <w:bookmarkStart w:id="999" w:name="_Toc447292150"/>
      <w:bookmarkStart w:id="1000" w:name="_Toc462234910"/>
      <w:bookmarkStart w:id="1001" w:name="_Toc472416912"/>
      <w:bookmarkStart w:id="1002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по разработке и принятию мер по предупреждению и противодействию коррупции.</w:t>
      </w:r>
    </w:p>
    <w:p w:rsidR="00920CB0" w:rsidRPr="00D053CF" w:rsidRDefault="00920CB0" w:rsidP="00EA47EE">
      <w:pPr>
        <w:numPr>
          <w:ilvl w:val="0"/>
          <w:numId w:val="59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</w:t>
      </w:r>
      <w:proofErr w:type="spellStart"/>
      <w:r w:rsidRPr="00D053CF">
        <w:t>Россети</w:t>
      </w:r>
      <w:proofErr w:type="spellEnd"/>
      <w:r w:rsidRPr="00D053CF">
        <w:t>» и его ДЗО, утвержденной решением Совета директоров ПАО «</w:t>
      </w:r>
      <w:proofErr w:type="spellStart"/>
      <w:r w:rsidRPr="00D053CF">
        <w:t>Россети</w:t>
      </w:r>
      <w:proofErr w:type="spellEnd"/>
      <w:r w:rsidRPr="00D053CF">
        <w:t>»/</w:t>
      </w:r>
      <w:r w:rsidRPr="00D053CF">
        <w:rPr>
          <w:rFonts w:ascii="Calibri" w:hAnsi="Calibri"/>
        </w:rPr>
        <w:t xml:space="preserve"> </w:t>
      </w:r>
      <w:r w:rsidRPr="00D053CF">
        <w:t>ДЗО ПАО «</w:t>
      </w:r>
      <w:proofErr w:type="spellStart"/>
      <w:r w:rsidRPr="00D053CF">
        <w:t>Россети</w:t>
      </w:r>
      <w:proofErr w:type="spellEnd"/>
      <w:r w:rsidRPr="00D053CF">
        <w:t>» (протокол от 28.11.2014 №171) (далее - Антикоррупционная политика).</w:t>
      </w:r>
    </w:p>
    <w:p w:rsidR="00920CB0" w:rsidRPr="00D053CF" w:rsidRDefault="00920CB0" w:rsidP="00EA47EE">
      <w:pPr>
        <w:widowControl w:val="0"/>
        <w:numPr>
          <w:ilvl w:val="1"/>
          <w:numId w:val="63"/>
        </w:numPr>
        <w:suppressAutoHyphens w:val="0"/>
        <w:spacing w:line="240" w:lineRule="auto"/>
        <w:ind w:left="0" w:firstLine="709"/>
        <w:contextualSpacing/>
      </w:pPr>
      <w:proofErr w:type="gramStart"/>
      <w:r w:rsidRPr="00D053CF">
        <w:t>Согласен с принимаемыми в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D053CF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D053CF">
        <w:t>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D053CF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EA47EE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непредставление информации о наличии аффилированных и иных связей, </w:t>
      </w:r>
      <w:proofErr w:type="gramStart"/>
      <w:r w:rsidRPr="00D053CF">
        <w:t>пред</w:t>
      </w:r>
      <w:proofErr w:type="gramEnd"/>
      <w:r w:rsidRPr="00D053CF">
        <w:t>/</w:t>
      </w:r>
      <w:proofErr w:type="gramStart"/>
      <w:r w:rsidRPr="00D053CF">
        <w:t>конфликта</w:t>
      </w:r>
      <w:proofErr w:type="gramEnd"/>
      <w:r w:rsidRPr="00D053CF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proofErr w:type="spellStart"/>
      <w:r w:rsidRPr="00D053CF">
        <w:t>тимулирование</w:t>
      </w:r>
      <w:proofErr w:type="spellEnd"/>
      <w:r w:rsidRPr="00D053CF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proofErr w:type="gramStart"/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38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1003" w:name="_Toc423423668"/>
      <w:bookmarkStart w:id="1004" w:name="_Ref440271072"/>
      <w:bookmarkStart w:id="1005" w:name="_Ref440273986"/>
      <w:bookmarkStart w:id="1006" w:name="_Ref440274337"/>
      <w:bookmarkStart w:id="1007" w:name="_Ref440274913"/>
      <w:bookmarkStart w:id="1008" w:name="_Ref440284918"/>
      <w:bookmarkStart w:id="1009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80"/>
      <w:bookmarkEnd w:id="981"/>
      <w:bookmarkEnd w:id="982"/>
      <w:bookmarkEnd w:id="983"/>
      <w:bookmarkEnd w:id="984"/>
      <w:bookmarkEnd w:id="985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D053CF" w:rsidRDefault="004F4D80" w:rsidP="004F4D80">
      <w:pPr>
        <w:pStyle w:val="3"/>
        <w:rPr>
          <w:szCs w:val="24"/>
        </w:rPr>
      </w:pPr>
      <w:bookmarkStart w:id="1010" w:name="_Toc98253923"/>
      <w:bookmarkStart w:id="1011" w:name="_Toc157248177"/>
      <w:bookmarkStart w:id="1012" w:name="_Toc157496546"/>
      <w:bookmarkStart w:id="1013" w:name="_Toc158206085"/>
      <w:bookmarkStart w:id="1014" w:name="_Toc164057770"/>
      <w:bookmarkStart w:id="1015" w:name="_Toc164137120"/>
      <w:bookmarkStart w:id="1016" w:name="_Toc164161280"/>
      <w:bookmarkStart w:id="1017" w:name="_Toc165173851"/>
      <w:bookmarkStart w:id="1018" w:name="_Ref264038986"/>
      <w:bookmarkStart w:id="1019" w:name="_Ref264359294"/>
      <w:bookmarkStart w:id="1020" w:name="_Toc439170676"/>
      <w:bookmarkStart w:id="1021" w:name="_Toc439172778"/>
      <w:bookmarkStart w:id="1022" w:name="_Toc439173222"/>
      <w:bookmarkStart w:id="1023" w:name="_Toc439238218"/>
      <w:bookmarkStart w:id="1024" w:name="_Toc439252766"/>
      <w:bookmarkStart w:id="1025" w:name="_Toc439323740"/>
      <w:bookmarkStart w:id="1026" w:name="_Toc440297074"/>
      <w:bookmarkStart w:id="1027" w:name="_Toc440356635"/>
      <w:bookmarkStart w:id="1028" w:name="_Toc440631771"/>
      <w:bookmarkStart w:id="1029" w:name="_Toc440876555"/>
      <w:bookmarkStart w:id="1030" w:name="_Toc441130627"/>
      <w:bookmarkStart w:id="1031" w:name="_Toc441157130"/>
      <w:bookmarkStart w:id="1032" w:name="_Toc447292152"/>
      <w:bookmarkStart w:id="1033" w:name="_Toc462234912"/>
      <w:bookmarkStart w:id="1034" w:name="_Toc466966879"/>
      <w:bookmarkStart w:id="1035" w:name="_Toc468806130"/>
      <w:bookmarkStart w:id="1036" w:name="_Toc469480397"/>
      <w:bookmarkStart w:id="1037" w:name="_Toc472416914"/>
      <w:bookmarkStart w:id="1038" w:name="_Toc498523144"/>
      <w:r w:rsidRPr="00D053CF">
        <w:rPr>
          <w:szCs w:val="24"/>
        </w:rPr>
        <w:t xml:space="preserve">Форма </w:t>
      </w:r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r w:rsidR="00492C8B" w:rsidRPr="00D053CF">
        <w:rPr>
          <w:szCs w:val="24"/>
        </w:rPr>
        <w:t>Сводной таблицы стоимости</w:t>
      </w:r>
      <w:bookmarkEnd w:id="1024"/>
      <w:bookmarkEnd w:id="1025"/>
      <w:bookmarkEnd w:id="1026"/>
      <w:bookmarkEnd w:id="1027"/>
      <w:bookmarkEnd w:id="1028"/>
      <w:bookmarkEnd w:id="1029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D053CF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D053CF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D053CF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EA47EE">
            <w:pPr>
              <w:numPr>
                <w:ilvl w:val="0"/>
                <w:numId w:val="57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9" w:name="_Toc176765534"/>
      <w:bookmarkStart w:id="1040" w:name="_Toc198979983"/>
      <w:bookmarkStart w:id="1041" w:name="_Toc217466315"/>
      <w:bookmarkStart w:id="1042" w:name="_Toc217702856"/>
      <w:bookmarkStart w:id="1043" w:name="_Toc233601974"/>
      <w:bookmarkStart w:id="1044" w:name="_Toc263343460"/>
      <w:r w:rsidRPr="00D053CF">
        <w:rPr>
          <w:b w:val="0"/>
          <w:szCs w:val="24"/>
        </w:rPr>
        <w:br w:type="page"/>
      </w:r>
      <w:bookmarkStart w:id="1045" w:name="_Toc439170677"/>
      <w:bookmarkStart w:id="1046" w:name="_Toc439172779"/>
      <w:bookmarkStart w:id="1047" w:name="_Toc439173223"/>
      <w:bookmarkStart w:id="1048" w:name="_Toc439238219"/>
      <w:bookmarkStart w:id="1049" w:name="_Toc439252767"/>
      <w:bookmarkStart w:id="1050" w:name="_Toc439323741"/>
      <w:bookmarkStart w:id="1051" w:name="_Toc440297075"/>
      <w:bookmarkStart w:id="1052" w:name="_Toc440356636"/>
      <w:bookmarkStart w:id="1053" w:name="_Toc440631772"/>
      <w:bookmarkStart w:id="1054" w:name="_Toc440876556"/>
      <w:bookmarkStart w:id="1055" w:name="_Toc441130628"/>
      <w:bookmarkStart w:id="1056" w:name="_Toc441157131"/>
      <w:bookmarkStart w:id="1057" w:name="_Toc447292153"/>
      <w:bookmarkStart w:id="1058" w:name="_Toc462234913"/>
      <w:bookmarkStart w:id="1059" w:name="_Toc466966880"/>
      <w:bookmarkStart w:id="1060" w:name="_Toc468806131"/>
      <w:bookmarkStart w:id="1061" w:name="_Toc469480398"/>
      <w:bookmarkStart w:id="1062" w:name="_Toc472416915"/>
      <w:bookmarkStart w:id="1063" w:name="_Toc498523145"/>
      <w:r w:rsidRPr="00D053CF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>подготавливается на основании Техническог</w:t>
      </w:r>
      <w:proofErr w:type="gramStart"/>
      <w:r w:rsidRPr="00D053CF">
        <w:rPr>
          <w:sz w:val="24"/>
          <w:szCs w:val="24"/>
        </w:rPr>
        <w:t>о(</w:t>
      </w:r>
      <w:proofErr w:type="gramEnd"/>
      <w:r w:rsidRPr="00D053CF">
        <w:rPr>
          <w:sz w:val="24"/>
          <w:szCs w:val="24"/>
        </w:rPr>
        <w:t xml:space="preserve">их) задания(й) (п. </w:t>
      </w:r>
      <w:r w:rsidR="00334620">
        <w:fldChar w:fldCharType="begin"/>
      </w:r>
      <w:r w:rsidR="00334620">
        <w:instrText xml:space="preserve"> REF _Ref450652998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4.2</w:t>
      </w:r>
      <w:r w:rsidR="00334620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5.3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D053CF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_Ref440292752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3C6D0A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_Ref440292779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proofErr w:type="gramStart"/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</w:t>
      </w:r>
      <w:proofErr w:type="gramEnd"/>
      <w:r w:rsidRPr="003C6D0A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Арифметические ошибки в </w:t>
      </w:r>
      <w:r w:rsidR="00492C8B" w:rsidRPr="00D053CF">
        <w:rPr>
          <w:sz w:val="24"/>
          <w:szCs w:val="24"/>
        </w:rPr>
        <w:t xml:space="preserve">Сводной таблице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могут быть причиной отклонения </w:t>
      </w:r>
      <w:r w:rsidR="00C236C0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D053CF">
        <w:rPr>
          <w:sz w:val="24"/>
          <w:szCs w:val="24"/>
        </w:rPr>
        <w:t>XXX</w:t>
      </w:r>
      <w:proofErr w:type="spellEnd"/>
      <w:r w:rsidRPr="00D053CF">
        <w:rPr>
          <w:sz w:val="24"/>
          <w:szCs w:val="24"/>
        </w:rPr>
        <w:t xml:space="preserve">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64" w:name="_Ref86826666"/>
      <w:bookmarkStart w:id="1065" w:name="_Toc90385112"/>
      <w:bookmarkStart w:id="1066" w:name="_Toc98253925"/>
      <w:bookmarkStart w:id="1067" w:name="_Toc165173853"/>
      <w:bookmarkStart w:id="1068" w:name="_Toc423423669"/>
      <w:bookmarkStart w:id="1069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64"/>
      <w:bookmarkEnd w:id="1065"/>
      <w:bookmarkEnd w:id="1066"/>
      <w:bookmarkEnd w:id="1067"/>
      <w:bookmarkEnd w:id="1068"/>
      <w:bookmarkEnd w:id="1069"/>
    </w:p>
    <w:p w:rsidR="004F4D80" w:rsidRPr="00D053CF" w:rsidRDefault="004F4D80" w:rsidP="004F4D80">
      <w:pPr>
        <w:pStyle w:val="3"/>
        <w:rPr>
          <w:szCs w:val="24"/>
        </w:rPr>
      </w:pPr>
      <w:bookmarkStart w:id="1070" w:name="_Toc90385113"/>
      <w:bookmarkStart w:id="1071" w:name="_Toc98253926"/>
      <w:bookmarkStart w:id="1072" w:name="_Toc157248180"/>
      <w:bookmarkStart w:id="1073" w:name="_Toc157496549"/>
      <w:bookmarkStart w:id="1074" w:name="_Toc158206088"/>
      <w:bookmarkStart w:id="1075" w:name="_Toc164057773"/>
      <w:bookmarkStart w:id="1076" w:name="_Toc164137123"/>
      <w:bookmarkStart w:id="1077" w:name="_Toc164161283"/>
      <w:bookmarkStart w:id="1078" w:name="_Toc165173854"/>
      <w:bookmarkStart w:id="1079" w:name="_Ref193690005"/>
      <w:bookmarkStart w:id="1080" w:name="_Toc439170679"/>
      <w:bookmarkStart w:id="1081" w:name="_Toc439172781"/>
      <w:bookmarkStart w:id="1082" w:name="_Toc439173225"/>
      <w:bookmarkStart w:id="1083" w:name="_Toc439238221"/>
      <w:bookmarkStart w:id="1084" w:name="_Toc439252769"/>
      <w:bookmarkStart w:id="1085" w:name="_Toc439323743"/>
      <w:bookmarkStart w:id="1086" w:name="_Toc440297077"/>
      <w:bookmarkStart w:id="1087" w:name="_Toc440356638"/>
      <w:bookmarkStart w:id="1088" w:name="_Toc440631774"/>
      <w:bookmarkStart w:id="1089" w:name="_Toc440876558"/>
      <w:bookmarkStart w:id="1090" w:name="_Toc441130630"/>
      <w:bookmarkStart w:id="1091" w:name="_Toc441157133"/>
      <w:bookmarkStart w:id="1092" w:name="_Toc447292155"/>
      <w:bookmarkStart w:id="1093" w:name="_Toc462234915"/>
      <w:bookmarkStart w:id="1094" w:name="_Toc466966882"/>
      <w:bookmarkStart w:id="1095" w:name="_Toc468806133"/>
      <w:bookmarkStart w:id="1096" w:name="_Toc469480400"/>
      <w:bookmarkStart w:id="1097" w:name="_Toc472416917"/>
      <w:bookmarkStart w:id="1098" w:name="_Toc498523147"/>
      <w:r w:rsidRPr="00D053CF">
        <w:rPr>
          <w:szCs w:val="24"/>
        </w:rPr>
        <w:t xml:space="preserve">Форма 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r w:rsidRPr="00D053CF">
        <w:rPr>
          <w:szCs w:val="24"/>
        </w:rPr>
        <w:t>технического предложения</w:t>
      </w:r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9" w:name="_Ref55335818"/>
      <w:bookmarkStart w:id="1100" w:name="_Ref55336334"/>
      <w:bookmarkStart w:id="1101" w:name="_Toc57314673"/>
      <w:bookmarkStart w:id="1102" w:name="_Toc69728987"/>
      <w:bookmarkStart w:id="1103" w:name="_Toc98253928"/>
      <w:bookmarkStart w:id="1104" w:name="_Toc165173856"/>
      <w:bookmarkStart w:id="1105" w:name="_Ref194749150"/>
      <w:bookmarkStart w:id="1106" w:name="_Ref194750368"/>
      <w:bookmarkStart w:id="1107" w:name="_Ref89649494"/>
      <w:bookmarkStart w:id="1108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9" w:name="_Toc176765537"/>
      <w:bookmarkStart w:id="1110" w:name="_Toc198979986"/>
      <w:bookmarkStart w:id="1111" w:name="_Toc217466321"/>
      <w:bookmarkStart w:id="1112" w:name="_Toc217702859"/>
      <w:bookmarkStart w:id="1113" w:name="_Toc233601977"/>
      <w:bookmarkStart w:id="1114" w:name="_Toc263343463"/>
      <w:bookmarkStart w:id="1115" w:name="_Toc439170680"/>
      <w:bookmarkStart w:id="1116" w:name="_Toc439172782"/>
      <w:bookmarkStart w:id="1117" w:name="_Toc439173226"/>
      <w:bookmarkStart w:id="1118" w:name="_Toc439238222"/>
      <w:bookmarkStart w:id="1119" w:name="_Toc439252770"/>
      <w:bookmarkStart w:id="1120" w:name="_Toc439323744"/>
      <w:bookmarkStart w:id="1121" w:name="_Toc440297078"/>
      <w:bookmarkStart w:id="1122" w:name="_Toc440356639"/>
      <w:bookmarkStart w:id="1123" w:name="_Toc440631775"/>
      <w:bookmarkStart w:id="1124" w:name="_Toc440876559"/>
      <w:bookmarkStart w:id="1125" w:name="_Toc441130631"/>
      <w:bookmarkStart w:id="1126" w:name="_Toc441157134"/>
      <w:bookmarkStart w:id="1127" w:name="_Toc447292156"/>
      <w:bookmarkStart w:id="1128" w:name="_Toc462234916"/>
      <w:bookmarkStart w:id="1129" w:name="_Toc466966883"/>
      <w:bookmarkStart w:id="1130" w:name="_Toc468806134"/>
      <w:bookmarkStart w:id="1131" w:name="_Toc469480401"/>
      <w:bookmarkStart w:id="1132" w:name="_Toc472416918"/>
      <w:bookmarkStart w:id="1133" w:name="_Toc498523148"/>
      <w:r w:rsidRPr="00D053CF">
        <w:rPr>
          <w:szCs w:val="24"/>
        </w:rPr>
        <w:lastRenderedPageBreak/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334620">
        <w:fldChar w:fldCharType="begin"/>
      </w:r>
      <w:r w:rsidR="00334620">
        <w:instrText xml:space="preserve"> REF _Ref440292555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4620">
        <w:fldChar w:fldCharType="begin"/>
      </w:r>
      <w:r w:rsidR="00334620">
        <w:instrText xml:space="preserve"> REF _Ref440292618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4.4.1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34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Toc423423670"/>
      <w:bookmarkStart w:id="1136" w:name="_Ref440271036"/>
      <w:bookmarkStart w:id="1137" w:name="_Ref440274366"/>
      <w:bookmarkStart w:id="1138" w:name="_Ref440274902"/>
      <w:bookmarkStart w:id="1139" w:name="_Ref440284947"/>
      <w:bookmarkStart w:id="1140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41" w:name="_Toc98253929"/>
      <w:bookmarkStart w:id="1142" w:name="_Toc157248183"/>
      <w:bookmarkStart w:id="1143" w:name="_Toc157496552"/>
      <w:bookmarkStart w:id="1144" w:name="_Toc158206091"/>
      <w:bookmarkStart w:id="1145" w:name="_Toc164057776"/>
      <w:bookmarkStart w:id="1146" w:name="_Toc164137126"/>
      <w:bookmarkStart w:id="1147" w:name="_Toc164161286"/>
      <w:bookmarkStart w:id="1148" w:name="_Toc165173857"/>
      <w:bookmarkStart w:id="1149" w:name="_Toc439170682"/>
      <w:bookmarkStart w:id="1150" w:name="_Toc439172784"/>
      <w:bookmarkStart w:id="1151" w:name="_Toc439173228"/>
      <w:bookmarkStart w:id="1152" w:name="_Toc439238224"/>
      <w:bookmarkStart w:id="1153" w:name="_Toc439252772"/>
      <w:bookmarkStart w:id="1154" w:name="_Toc439323746"/>
      <w:bookmarkStart w:id="1155" w:name="_Toc440297080"/>
      <w:bookmarkStart w:id="1156" w:name="_Toc440356641"/>
      <w:bookmarkStart w:id="1157" w:name="_Toc440631777"/>
      <w:bookmarkStart w:id="1158" w:name="_Toc440876561"/>
      <w:bookmarkStart w:id="1159" w:name="_Toc441130633"/>
      <w:bookmarkStart w:id="1160" w:name="_Toc441157136"/>
      <w:bookmarkStart w:id="1161" w:name="_Toc447292158"/>
      <w:bookmarkStart w:id="1162" w:name="_Toc462234918"/>
      <w:bookmarkStart w:id="1163" w:name="_Toc466966885"/>
      <w:bookmarkStart w:id="1164" w:name="_Toc468806136"/>
      <w:bookmarkStart w:id="1165" w:name="_Toc469480403"/>
      <w:bookmarkStart w:id="1166" w:name="_Toc472416920"/>
      <w:bookmarkStart w:id="1167" w:name="_Toc498523150"/>
      <w:r w:rsidRPr="00D053CF">
        <w:rPr>
          <w:b w:val="0"/>
          <w:szCs w:val="24"/>
        </w:rPr>
        <w:t xml:space="preserve">Форма </w:t>
      </w:r>
      <w:bookmarkEnd w:id="1141"/>
      <w:r w:rsidRPr="00D053CF">
        <w:rPr>
          <w:b w:val="0"/>
          <w:szCs w:val="24"/>
        </w:rPr>
        <w:t xml:space="preserve">графика 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r w:rsidR="00360AA5" w:rsidRPr="00D053CF">
        <w:rPr>
          <w:b w:val="0"/>
          <w:szCs w:val="24"/>
        </w:rPr>
        <w:t>выполнения поставок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8" w:name="_Toc171070556"/>
      <w:bookmarkStart w:id="1169" w:name="_Toc98253927"/>
      <w:bookmarkStart w:id="1170" w:name="_Toc176605808"/>
      <w:bookmarkStart w:id="1171" w:name="_Toc176611017"/>
      <w:bookmarkStart w:id="1172" w:name="_Toc176611073"/>
      <w:bookmarkStart w:id="1173" w:name="_Toc176668676"/>
      <w:bookmarkStart w:id="1174" w:name="_Toc176684336"/>
      <w:bookmarkStart w:id="1175" w:name="_Toc176746279"/>
      <w:bookmarkStart w:id="1176" w:name="_Toc176747346"/>
      <w:bookmarkStart w:id="1177" w:name="_Toc198979988"/>
      <w:bookmarkStart w:id="1178" w:name="_Toc217466324"/>
      <w:bookmarkStart w:id="1179" w:name="_Toc217702862"/>
      <w:bookmarkStart w:id="1180" w:name="_Toc233601980"/>
      <w:bookmarkStart w:id="1181" w:name="_Toc263343466"/>
      <w:r w:rsidRPr="00D053CF">
        <w:rPr>
          <w:b w:val="0"/>
          <w:szCs w:val="24"/>
        </w:rPr>
        <w:br w:type="page"/>
      </w:r>
      <w:bookmarkStart w:id="1182" w:name="_Toc439170683"/>
      <w:bookmarkStart w:id="1183" w:name="_Toc439172785"/>
      <w:bookmarkStart w:id="1184" w:name="_Toc439173229"/>
      <w:bookmarkStart w:id="1185" w:name="_Toc439238225"/>
      <w:bookmarkStart w:id="1186" w:name="_Toc439252773"/>
      <w:bookmarkStart w:id="1187" w:name="_Toc439323747"/>
      <w:bookmarkStart w:id="1188" w:name="_Toc440297081"/>
      <w:bookmarkStart w:id="1189" w:name="_Toc440356642"/>
      <w:bookmarkStart w:id="1190" w:name="_Toc440631778"/>
      <w:bookmarkStart w:id="1191" w:name="_Toc440876562"/>
      <w:bookmarkStart w:id="1192" w:name="_Toc441130634"/>
      <w:bookmarkStart w:id="1193" w:name="_Toc441157137"/>
      <w:bookmarkStart w:id="1194" w:name="_Toc447292159"/>
      <w:bookmarkStart w:id="1195" w:name="_Toc462234919"/>
      <w:bookmarkStart w:id="1196" w:name="_Toc466966886"/>
      <w:bookmarkStart w:id="1197" w:name="_Toc468806137"/>
      <w:bookmarkStart w:id="1198" w:name="_Toc469480404"/>
      <w:bookmarkStart w:id="1199" w:name="_Toc472416921"/>
      <w:bookmarkStart w:id="1200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_Ref440273986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01" w:name="_Hlt22846931"/>
      <w:bookmarkStart w:id="1202" w:name="_Ref93264992"/>
      <w:bookmarkStart w:id="1203" w:name="_Ref93265116"/>
      <w:bookmarkStart w:id="1204" w:name="_Toc98253933"/>
      <w:bookmarkStart w:id="1205" w:name="_Toc165173859"/>
      <w:bookmarkStart w:id="1206" w:name="_Toc423423671"/>
      <w:bookmarkStart w:id="1207" w:name="_Toc498523152"/>
      <w:bookmarkEnd w:id="1201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7"/>
      <w:bookmarkEnd w:id="1108"/>
      <w:bookmarkEnd w:id="1202"/>
      <w:bookmarkEnd w:id="1203"/>
      <w:bookmarkEnd w:id="1204"/>
      <w:bookmarkEnd w:id="1205"/>
      <w:bookmarkEnd w:id="1206"/>
      <w:bookmarkEnd w:id="1207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8" w:name="_Toc439170685"/>
      <w:bookmarkStart w:id="1209" w:name="_Toc439172787"/>
      <w:bookmarkStart w:id="1210" w:name="_Toc439173231"/>
      <w:bookmarkStart w:id="1211" w:name="_Toc439238227"/>
      <w:bookmarkStart w:id="1212" w:name="_Toc439252775"/>
      <w:bookmarkStart w:id="1213" w:name="_Toc439323749"/>
      <w:bookmarkStart w:id="1214" w:name="_Toc440297083"/>
      <w:bookmarkStart w:id="1215" w:name="_Toc440356644"/>
      <w:bookmarkStart w:id="1216" w:name="_Toc440631780"/>
      <w:bookmarkStart w:id="1217" w:name="_Toc440876564"/>
      <w:bookmarkStart w:id="1218" w:name="_Toc441130636"/>
      <w:bookmarkStart w:id="1219" w:name="_Toc441157139"/>
      <w:bookmarkStart w:id="1220" w:name="_Toc447292161"/>
      <w:bookmarkStart w:id="1221" w:name="_Toc462234921"/>
      <w:bookmarkStart w:id="1222" w:name="_Toc466966888"/>
      <w:bookmarkStart w:id="1223" w:name="_Toc468806139"/>
      <w:bookmarkStart w:id="1224" w:name="_Toc469480406"/>
      <w:bookmarkStart w:id="1225" w:name="_Toc472416923"/>
      <w:bookmarkStart w:id="1226" w:name="_Toc498523153"/>
      <w:bookmarkStart w:id="1227" w:name="_Toc157248186"/>
      <w:bookmarkStart w:id="1228" w:name="_Toc157496555"/>
      <w:bookmarkStart w:id="1229" w:name="_Toc158206094"/>
      <w:bookmarkStart w:id="1230" w:name="_Toc164057779"/>
      <w:bookmarkStart w:id="1231" w:name="_Toc164137129"/>
      <w:bookmarkStart w:id="1232" w:name="_Toc164161289"/>
      <w:bookmarkStart w:id="1233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r w:rsidRPr="00D053CF">
        <w:rPr>
          <w:b w:val="0"/>
          <w:szCs w:val="24"/>
        </w:rPr>
        <w:t xml:space="preserve"> </w:t>
      </w:r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76465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76465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34" w:name="_Toc439170686"/>
      <w:bookmarkStart w:id="1235" w:name="_Toc439172788"/>
      <w:bookmarkStart w:id="1236" w:name="_Toc439173232"/>
      <w:bookmarkStart w:id="1237" w:name="_Toc439238228"/>
      <w:bookmarkStart w:id="1238" w:name="_Toc439252776"/>
      <w:bookmarkStart w:id="1239" w:name="_Toc439323750"/>
      <w:bookmarkStart w:id="1240" w:name="_Toc440297084"/>
      <w:bookmarkStart w:id="1241" w:name="_Toc440356645"/>
      <w:bookmarkStart w:id="1242" w:name="_Toc440631781"/>
      <w:bookmarkStart w:id="1243" w:name="_Toc440876565"/>
      <w:bookmarkStart w:id="1244" w:name="_Toc441130637"/>
      <w:bookmarkStart w:id="1245" w:name="_Toc441157140"/>
      <w:bookmarkStart w:id="1246" w:name="_Toc447292162"/>
      <w:bookmarkStart w:id="1247" w:name="_Toc462234922"/>
      <w:bookmarkStart w:id="1248" w:name="_Toc466966889"/>
      <w:bookmarkStart w:id="1249" w:name="_Toc468806140"/>
      <w:bookmarkStart w:id="1250" w:name="_Toc469480407"/>
      <w:bookmarkStart w:id="1251" w:name="_Toc472416924"/>
      <w:bookmarkStart w:id="1252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334620">
        <w:fldChar w:fldCharType="begin"/>
      </w:r>
      <w:r w:rsidR="00334620">
        <w:instrText xml:space="preserve"> REF _Ref440274025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D053CF">
        <w:rPr>
          <w:sz w:val="24"/>
          <w:szCs w:val="24"/>
        </w:rPr>
        <w:t>отклонение</w:t>
      </w:r>
      <w:proofErr w:type="gramEnd"/>
      <w:r w:rsidRPr="00D053CF">
        <w:rPr>
          <w:sz w:val="24"/>
          <w:szCs w:val="24"/>
        </w:rPr>
        <w:t xml:space="preserve">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1.2.6 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3" w:name="_Ref55335823"/>
      <w:bookmarkStart w:id="1254" w:name="_Ref55336359"/>
      <w:bookmarkStart w:id="1255" w:name="_Toc57314675"/>
      <w:bookmarkStart w:id="1256" w:name="_Toc69728989"/>
      <w:bookmarkStart w:id="1257" w:name="_Toc98253939"/>
      <w:bookmarkStart w:id="1258" w:name="_Toc165173865"/>
      <w:bookmarkStart w:id="1259" w:name="_Toc423423672"/>
      <w:bookmarkStart w:id="1260" w:name="_Toc498523155"/>
      <w:bookmarkEnd w:id="955"/>
      <w:r w:rsidRPr="00D053CF">
        <w:lastRenderedPageBreak/>
        <w:t>Анкета (форма 6)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61" w:name="_Toc98253940"/>
      <w:bookmarkStart w:id="1262" w:name="_Toc157248192"/>
      <w:bookmarkStart w:id="1263" w:name="_Toc157496561"/>
      <w:bookmarkStart w:id="1264" w:name="_Toc158206100"/>
      <w:bookmarkStart w:id="1265" w:name="_Toc164057785"/>
      <w:bookmarkStart w:id="1266" w:name="_Toc164137135"/>
      <w:bookmarkStart w:id="1267" w:name="_Toc164161295"/>
      <w:bookmarkStart w:id="1268" w:name="_Toc165173866"/>
      <w:bookmarkStart w:id="1269" w:name="_Toc439170688"/>
      <w:bookmarkStart w:id="1270" w:name="_Toc439172790"/>
      <w:bookmarkStart w:id="1271" w:name="_Toc439173234"/>
      <w:bookmarkStart w:id="1272" w:name="_Toc439238230"/>
      <w:bookmarkStart w:id="1273" w:name="_Toc439252778"/>
      <w:bookmarkStart w:id="1274" w:name="_Ref440272119"/>
      <w:bookmarkStart w:id="1275" w:name="_Toc440297086"/>
      <w:bookmarkStart w:id="1276" w:name="_Toc440356647"/>
      <w:bookmarkStart w:id="1277" w:name="_Ref444162540"/>
      <w:bookmarkStart w:id="1278" w:name="_Toc447292164"/>
      <w:bookmarkStart w:id="1279" w:name="_Toc462234924"/>
      <w:bookmarkStart w:id="1280" w:name="_Toc472416926"/>
      <w:bookmarkStart w:id="1281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gramStart"/>
            <w:r w:rsidRPr="00D053CF">
              <w:rPr>
                <w:sz w:val="24"/>
                <w:szCs w:val="24"/>
              </w:rPr>
              <w:t>п</w:t>
            </w:r>
            <w:proofErr w:type="gramEnd"/>
            <w:r w:rsidRPr="00D053CF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</w:t>
            </w:r>
            <w:proofErr w:type="gramStart"/>
            <w:r w:rsidRPr="00D053CF">
              <w:rPr>
                <w:sz w:val="24"/>
                <w:szCs w:val="24"/>
              </w:rPr>
              <w:t>о</w:t>
            </w:r>
            <w:proofErr w:type="gramEnd"/>
            <w:r w:rsidRPr="00D053CF">
              <w:rPr>
                <w:sz w:val="24"/>
                <w:szCs w:val="24"/>
              </w:rPr>
              <w:t xml:space="preserve">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83175">
              <w:rPr>
                <w:szCs w:val="24"/>
              </w:rPr>
              <w:t>Россети</w:t>
            </w:r>
            <w:proofErr w:type="spellEnd"/>
            <w:r w:rsidRPr="00283175">
              <w:rPr>
                <w:szCs w:val="24"/>
              </w:rPr>
              <w:t>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pStyle w:val="affffff0"/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9E2C8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9E2C8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9E2C8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9E2C8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82" w:name="_Toc439170689"/>
            <w:bookmarkStart w:id="1283" w:name="_Toc439172791"/>
            <w:bookmarkStart w:id="1284" w:name="_Toc439173235"/>
            <w:bookmarkStart w:id="1285" w:name="_Toc439238231"/>
            <w:bookmarkStart w:id="1286" w:name="_Toc439252779"/>
            <w:bookmarkStart w:id="1287" w:name="_Ref440272147"/>
            <w:bookmarkStart w:id="1288" w:name="_Toc440297087"/>
            <w:bookmarkStart w:id="1289" w:name="_Toc440356648"/>
            <w:bookmarkStart w:id="1290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9E2C8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9E2C8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91" w:name="_Ref491181272"/>
      <w:bookmarkStart w:id="1292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82"/>
      <w:bookmarkEnd w:id="1283"/>
      <w:bookmarkEnd w:id="1284"/>
      <w:bookmarkEnd w:id="1285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</w:t>
      </w:r>
      <w:proofErr w:type="gramStart"/>
      <w:r w:rsidRPr="00D053CF">
        <w:t>г</w:t>
      </w:r>
      <w:proofErr w:type="gramEnd"/>
      <w:r w:rsidRPr="00D053CF">
        <w:t>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93" w:name="_Toc125426243"/>
      <w:bookmarkStart w:id="1294" w:name="_Toc396984070"/>
      <w:bookmarkStart w:id="1295" w:name="_Toc423423673"/>
      <w:bookmarkStart w:id="1296" w:name="_Toc439170691"/>
      <w:bookmarkStart w:id="1297" w:name="_Toc439172793"/>
      <w:bookmarkStart w:id="1298" w:name="_Toc439173237"/>
      <w:bookmarkStart w:id="1299" w:name="_Toc439238233"/>
      <w:bookmarkStart w:id="1300" w:name="_Toc439252780"/>
      <w:bookmarkStart w:id="1301" w:name="_Toc439323754"/>
      <w:bookmarkStart w:id="1302" w:name="_Toc440297088"/>
      <w:bookmarkStart w:id="1303" w:name="_Toc440356649"/>
      <w:bookmarkStart w:id="1304" w:name="_Toc440631785"/>
      <w:bookmarkStart w:id="1305" w:name="_Toc440876569"/>
      <w:bookmarkStart w:id="1306" w:name="_Toc441130641"/>
      <w:bookmarkStart w:id="1307" w:name="_Toc441157144"/>
      <w:bookmarkStart w:id="1308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D053CF">
                <w:t>законом</w:t>
              </w:r>
            </w:hyperlink>
            <w:r w:rsidRPr="00D053CF">
              <w:t xml:space="preserve"> "Об инновационном центре "</w:t>
            </w:r>
            <w:proofErr w:type="spellStart"/>
            <w:r w:rsidRPr="00D053CF">
              <w:t>Сколково</w:t>
            </w:r>
            <w:proofErr w:type="spellEnd"/>
            <w:r w:rsidRPr="00D053CF">
              <w:t>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до 15 – </w:t>
            </w:r>
            <w:proofErr w:type="spellStart"/>
            <w:r w:rsidRPr="00D053CF">
              <w:t>микропред</w:t>
            </w:r>
            <w:r w:rsidRPr="00D053CF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120 в год – </w:t>
            </w:r>
            <w:proofErr w:type="spellStart"/>
            <w:r w:rsidRPr="00D053CF">
              <w:t>микро</w:t>
            </w:r>
            <w:r w:rsidRPr="00D053CF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D053CF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5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(фамилия, имя, отчество (при наличии) </w:t>
      </w:r>
      <w:proofErr w:type="gramStart"/>
      <w:r w:rsidRPr="00D053CF">
        <w:rPr>
          <w:sz w:val="24"/>
          <w:szCs w:val="24"/>
        </w:rPr>
        <w:t>подписавшего</w:t>
      </w:r>
      <w:proofErr w:type="gramEnd"/>
      <w:r w:rsidRPr="00D053CF">
        <w:rPr>
          <w:sz w:val="24"/>
          <w:szCs w:val="24"/>
        </w:rPr>
        <w:t>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9" w:name="_Toc439170690"/>
      <w:bookmarkStart w:id="1310" w:name="_Toc439172792"/>
      <w:bookmarkStart w:id="1311" w:name="_Toc439173236"/>
      <w:bookmarkStart w:id="1312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</w:t>
      </w:r>
      <w:proofErr w:type="gramStart"/>
      <w:r w:rsidRPr="00D053CF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D053CF">
        <w:rPr>
          <w:bCs w:val="0"/>
        </w:rPr>
        <w:t xml:space="preserve">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9"/>
    <w:bookmarkEnd w:id="1310"/>
    <w:bookmarkEnd w:id="1311"/>
    <w:bookmarkEnd w:id="1312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13" w:name="_Toc462234926"/>
      <w:bookmarkStart w:id="1314" w:name="_Toc472416928"/>
      <w:bookmarkStart w:id="1315" w:name="_Toc498523158"/>
      <w:r w:rsidRPr="00D053CF">
        <w:rPr>
          <w:szCs w:val="24"/>
        </w:rPr>
        <w:lastRenderedPageBreak/>
        <w:t>Инструкции по заполнению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13"/>
      <w:bookmarkEnd w:id="1314"/>
      <w:bookmarkEnd w:id="131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7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8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76465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6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7" w:name="_Toc423423680"/>
      <w:bookmarkStart w:id="1318" w:name="_Ref440272035"/>
      <w:bookmarkStart w:id="1319" w:name="_Ref440274733"/>
      <w:bookmarkStart w:id="1320" w:name="_Toc498523159"/>
      <w:bookmarkStart w:id="1321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6"/>
      <w:bookmarkEnd w:id="1317"/>
      <w:bookmarkEnd w:id="1318"/>
      <w:bookmarkEnd w:id="1319"/>
      <w:bookmarkEnd w:id="1320"/>
      <w:bookmarkEnd w:id="1321"/>
    </w:p>
    <w:p w:rsidR="004F4D80" w:rsidRPr="00E40B10" w:rsidRDefault="00E40B10" w:rsidP="00E40B10">
      <w:pPr>
        <w:pStyle w:val="3"/>
        <w:rPr>
          <w:szCs w:val="24"/>
        </w:rPr>
      </w:pPr>
      <w:bookmarkStart w:id="1322" w:name="_Toc343690584"/>
      <w:bookmarkStart w:id="1323" w:name="_Toc372294428"/>
      <w:bookmarkStart w:id="1324" w:name="_Toc379288896"/>
      <w:bookmarkStart w:id="1325" w:name="_Toc384734780"/>
      <w:bookmarkStart w:id="1326" w:name="_Toc396984078"/>
      <w:bookmarkStart w:id="1327" w:name="_Toc423423681"/>
      <w:bookmarkStart w:id="1328" w:name="_Toc439170710"/>
      <w:bookmarkStart w:id="1329" w:name="_Toc439172812"/>
      <w:bookmarkStart w:id="1330" w:name="_Toc439173253"/>
      <w:bookmarkStart w:id="1331" w:name="_Toc439238249"/>
      <w:bookmarkStart w:id="1332" w:name="_Toc439252796"/>
      <w:bookmarkStart w:id="1333" w:name="_Toc439323770"/>
      <w:bookmarkStart w:id="1334" w:name="_Toc440361405"/>
      <w:bookmarkStart w:id="1335" w:name="_Toc440376287"/>
      <w:bookmarkStart w:id="1336" w:name="_Toc440382545"/>
      <w:bookmarkStart w:id="1337" w:name="_Toc440447215"/>
      <w:bookmarkStart w:id="1338" w:name="_Toc440632376"/>
      <w:bookmarkStart w:id="1339" w:name="_Toc440875148"/>
      <w:bookmarkStart w:id="1340" w:name="_Toc441131135"/>
      <w:bookmarkStart w:id="1341" w:name="_Toc441572140"/>
      <w:bookmarkStart w:id="1342" w:name="_Toc441575232"/>
      <w:bookmarkStart w:id="1343" w:name="_Toc442195898"/>
      <w:bookmarkStart w:id="1344" w:name="_Toc442251940"/>
      <w:bookmarkStart w:id="1345" w:name="_Toc442258889"/>
      <w:bookmarkStart w:id="1346" w:name="_Toc442259129"/>
      <w:bookmarkStart w:id="1347" w:name="_Toc447292892"/>
      <w:bookmarkStart w:id="1348" w:name="_Toc461808964"/>
      <w:bookmarkStart w:id="1349" w:name="_Toc463514796"/>
      <w:bookmarkStart w:id="1350" w:name="_Toc466967523"/>
      <w:bookmarkStart w:id="1351" w:name="_Toc467574715"/>
      <w:bookmarkStart w:id="1352" w:name="_Toc468441758"/>
      <w:bookmarkStart w:id="1353" w:name="_Toc469480233"/>
      <w:bookmarkStart w:id="1354" w:name="_Toc472409262"/>
      <w:bookmarkStart w:id="1355" w:name="_Toc498417409"/>
      <w:bookmarkStart w:id="1356" w:name="_Toc498523160"/>
      <w:r w:rsidRPr="00E40B10">
        <w:rPr>
          <w:szCs w:val="24"/>
        </w:rPr>
        <w:t xml:space="preserve">Форма 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55"/>
      <w:bookmarkEnd w:id="1356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</w:t>
      </w:r>
      <w:proofErr w:type="gramStart"/>
      <w:r w:rsidRPr="00E40B10">
        <w:rPr>
          <w:sz w:val="24"/>
          <w:szCs w:val="24"/>
        </w:rPr>
        <w:t>г</w:t>
      </w:r>
      <w:proofErr w:type="gramEnd"/>
      <w:r w:rsidRPr="00E40B10">
        <w:rPr>
          <w:sz w:val="24"/>
          <w:szCs w:val="24"/>
        </w:rPr>
        <w:t>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EA47EE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EA47EE" w:rsidRPr="00EA47EE" w:rsidTr="00DF34A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A47EE" w:rsidRPr="00EA47EE" w:rsidTr="00DF34A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 xml:space="preserve">(фамилия, имя, отчество </w:t>
      </w:r>
      <w:proofErr w:type="gramStart"/>
      <w:r w:rsidRPr="00D053CF">
        <w:rPr>
          <w:vertAlign w:val="superscript"/>
        </w:rPr>
        <w:t>подписавшего</w:t>
      </w:r>
      <w:proofErr w:type="gramEnd"/>
      <w:r w:rsidRPr="00D053CF">
        <w:rPr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7" w:name="_Toc343690585"/>
      <w:bookmarkStart w:id="1358" w:name="_Toc372294429"/>
      <w:bookmarkStart w:id="1359" w:name="_Toc379288897"/>
      <w:bookmarkStart w:id="1360" w:name="_Toc384734781"/>
      <w:bookmarkStart w:id="1361" w:name="_Toc396984079"/>
      <w:bookmarkStart w:id="1362" w:name="_Toc423423682"/>
      <w:bookmarkStart w:id="1363" w:name="_Toc439170711"/>
      <w:bookmarkStart w:id="1364" w:name="_Toc439172813"/>
      <w:bookmarkStart w:id="1365" w:name="_Toc439173254"/>
      <w:bookmarkStart w:id="1366" w:name="_Toc439238250"/>
      <w:bookmarkStart w:id="1367" w:name="_Toc439252797"/>
      <w:bookmarkStart w:id="1368" w:name="_Toc439323771"/>
      <w:bookmarkStart w:id="1369" w:name="_Toc440297093"/>
      <w:bookmarkStart w:id="1370" w:name="_Toc440356654"/>
      <w:bookmarkStart w:id="1371" w:name="_Toc440631790"/>
      <w:bookmarkStart w:id="1372" w:name="_Toc440876574"/>
      <w:bookmarkStart w:id="1373" w:name="_Toc441130646"/>
      <w:bookmarkStart w:id="1374" w:name="_Toc441157149"/>
      <w:bookmarkStart w:id="1375" w:name="_Toc447292171"/>
      <w:bookmarkStart w:id="1376" w:name="_Toc462234931"/>
      <w:bookmarkStart w:id="1377" w:name="_Toc466966896"/>
      <w:bookmarkStart w:id="1378" w:name="_Toc468806147"/>
      <w:bookmarkStart w:id="1379" w:name="_Toc469480414"/>
      <w:bookmarkStart w:id="1380" w:name="_Toc472416931"/>
      <w:bookmarkStart w:id="1381" w:name="_Toc498523161"/>
      <w:r w:rsidRPr="00E40B10">
        <w:rPr>
          <w:szCs w:val="24"/>
        </w:rPr>
        <w:lastRenderedPageBreak/>
        <w:t>Инструкции по заполнению</w:t>
      </w:r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</w:t>
      </w:r>
      <w:proofErr w:type="gramStart"/>
      <w:r w:rsidRPr="00E40B10">
        <w:rPr>
          <w:snapToGrid w:val="0"/>
          <w:sz w:val="24"/>
          <w:szCs w:val="24"/>
        </w:rPr>
        <w:t>,</w:t>
      </w:r>
      <w:proofErr w:type="gramEnd"/>
      <w:r w:rsidRPr="00E40B10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E40B10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D053CF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E40B10">
        <w:rPr>
          <w:sz w:val="24"/>
          <w:szCs w:val="24"/>
        </w:rPr>
        <w:t>гос. учреждения</w:t>
      </w:r>
      <w:proofErr w:type="gramEnd"/>
      <w:r w:rsidRPr="00E40B10">
        <w:rPr>
          <w:sz w:val="24"/>
          <w:szCs w:val="24"/>
        </w:rPr>
        <w:t xml:space="preserve">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82" w:name="_Toc329588495"/>
      <w:bookmarkStart w:id="1383" w:name="_Toc423423683"/>
      <w:bookmarkStart w:id="1384" w:name="_Ref440272051"/>
      <w:bookmarkStart w:id="1385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F365EE">
        <w:rPr>
          <w:sz w:val="24"/>
          <w:szCs w:val="24"/>
        </w:rPr>
        <w:t>6</w:t>
      </w:r>
      <w:r w:rsidRPr="00E40B10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E40B10">
        <w:rPr>
          <w:sz w:val="24"/>
          <w:szCs w:val="24"/>
        </w:rPr>
        <w:t>а(</w:t>
      </w:r>
      <w:proofErr w:type="spellStart"/>
      <w:proofErr w:type="gramEnd"/>
      <w:r w:rsidRPr="00E40B10">
        <w:rPr>
          <w:sz w:val="24"/>
          <w:szCs w:val="24"/>
        </w:rPr>
        <w:t>ов</w:t>
      </w:r>
      <w:proofErr w:type="spellEnd"/>
      <w:r w:rsidRPr="00E40B10">
        <w:rPr>
          <w:sz w:val="24"/>
          <w:szCs w:val="24"/>
        </w:rPr>
        <w:t>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E40B10">
        <w:rPr>
          <w:sz w:val="24"/>
          <w:szCs w:val="24"/>
        </w:rPr>
        <w:t>Скан-копии</w:t>
      </w:r>
      <w:proofErr w:type="gramEnd"/>
      <w:r w:rsidRPr="00E40B10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EA47EE" w:rsidRPr="00EA47EE" w:rsidTr="00DF34A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A47EE" w:rsidRPr="00EA47EE" w:rsidRDefault="00EA47EE" w:rsidP="00EA47EE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EA47EE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A47EE" w:rsidRPr="00EA47EE" w:rsidTr="00DF34A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DF34A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EA47EE" w:rsidRPr="00EA47EE" w:rsidTr="00DF34A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DF34A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DF34A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DF34A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EA47EE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DF34A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DF34A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DF34A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DF34A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DF34A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DF34A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DF34A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EA47EE" w:rsidRPr="00EA47EE" w:rsidTr="00DF34A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E40B10" w:rsidRPr="00E40B10" w:rsidRDefault="00EA47EE" w:rsidP="00E40B10">
      <w:pPr>
        <w:rPr>
          <w:szCs w:val="24"/>
        </w:rPr>
      </w:pPr>
      <w:r w:rsidRPr="00EA47EE">
        <w:rPr>
          <w:bCs w:val="0"/>
          <w:sz w:val="24"/>
          <w:lang w:eastAsia="ru-RU"/>
        </w:rPr>
        <w:t>Приведённые в форме сведения о физических и юридических лицах являются условными и указаны в качестве пример</w:t>
      </w:r>
      <w:r>
        <w:rPr>
          <w:bCs w:val="0"/>
          <w:sz w:val="24"/>
          <w:lang w:eastAsia="ru-RU"/>
        </w:rPr>
        <w:t>а</w:t>
      </w:r>
      <w:r w:rsidR="00E40B10" w:rsidRPr="00E40B10">
        <w:t>.</w:t>
      </w:r>
    </w:p>
    <w:p w:rsidR="00E40B10" w:rsidRPr="00E40B10" w:rsidRDefault="00E40B10" w:rsidP="00E40B10">
      <w:pPr>
        <w:pStyle w:val="2"/>
        <w:sectPr w:rsidR="00E40B10" w:rsidRPr="00E40B10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6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82"/>
      <w:bookmarkEnd w:id="1383"/>
      <w:bookmarkEnd w:id="1384"/>
      <w:bookmarkEnd w:id="1385"/>
      <w:bookmarkEnd w:id="1386"/>
    </w:p>
    <w:p w:rsidR="004F4D80" w:rsidRPr="00D053CF" w:rsidRDefault="004F4D80" w:rsidP="004F4D80">
      <w:pPr>
        <w:pStyle w:val="3"/>
        <w:rPr>
          <w:szCs w:val="24"/>
        </w:rPr>
      </w:pPr>
      <w:bookmarkStart w:id="1387" w:name="_Toc343690587"/>
      <w:bookmarkStart w:id="1388" w:name="_Toc372294431"/>
      <w:bookmarkStart w:id="1389" w:name="_Toc379288899"/>
      <w:bookmarkStart w:id="1390" w:name="_Toc384734783"/>
      <w:bookmarkStart w:id="1391" w:name="_Toc396984081"/>
      <w:bookmarkStart w:id="1392" w:name="_Toc423423684"/>
      <w:bookmarkStart w:id="1393" w:name="_Toc439170713"/>
      <w:bookmarkStart w:id="1394" w:name="_Toc439172815"/>
      <w:bookmarkStart w:id="1395" w:name="_Toc439173256"/>
      <w:bookmarkStart w:id="1396" w:name="_Toc439238252"/>
      <w:bookmarkStart w:id="1397" w:name="_Toc439252799"/>
      <w:bookmarkStart w:id="1398" w:name="_Toc439323773"/>
      <w:bookmarkStart w:id="1399" w:name="_Toc440297095"/>
      <w:bookmarkStart w:id="1400" w:name="_Toc440356656"/>
      <w:bookmarkStart w:id="1401" w:name="_Toc440631792"/>
      <w:bookmarkStart w:id="1402" w:name="_Toc440876576"/>
      <w:bookmarkStart w:id="1403" w:name="_Toc441130648"/>
      <w:bookmarkStart w:id="1404" w:name="_Toc441157151"/>
      <w:bookmarkStart w:id="1405" w:name="_Toc447292173"/>
      <w:bookmarkStart w:id="1406" w:name="_Toc462234933"/>
      <w:bookmarkStart w:id="1407" w:name="_Toc466966898"/>
      <w:bookmarkStart w:id="1408" w:name="_Toc468806149"/>
      <w:bookmarkStart w:id="1409" w:name="_Toc469480416"/>
      <w:bookmarkStart w:id="1410" w:name="_Toc472416933"/>
      <w:bookmarkStart w:id="1411" w:name="_Toc498523163"/>
      <w:r w:rsidRPr="00D053CF">
        <w:rPr>
          <w:szCs w:val="24"/>
        </w:rPr>
        <w:t xml:space="preserve">Форма 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r w:rsidR="000D70B6" w:rsidRPr="00D053CF">
        <w:rPr>
          <w:szCs w:val="24"/>
        </w:rPr>
        <w:t>Согласия на обработку персональных данных</w:t>
      </w:r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EA47EE" w:rsidRPr="00EA47EE" w:rsidRDefault="00EA47EE" w:rsidP="00EA47EE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412" w:name="_Toc441572144"/>
      <w:bookmarkStart w:id="1413" w:name="_Toc441575236"/>
      <w:bookmarkStart w:id="1414" w:name="_Toc442195902"/>
      <w:bookmarkStart w:id="1415" w:name="_Toc442251944"/>
      <w:bookmarkStart w:id="1416" w:name="_Toc442258893"/>
      <w:bookmarkStart w:id="1417" w:name="_Toc442259133"/>
      <w:bookmarkStart w:id="1418" w:name="_Toc442265444"/>
      <w:bookmarkStart w:id="1419" w:name="_Toc447292650"/>
      <w:bookmarkStart w:id="1420" w:name="_Toc461809096"/>
      <w:bookmarkStart w:id="1421" w:name="_Toc463514515"/>
      <w:bookmarkStart w:id="1422" w:name="_Toc466908635"/>
      <w:bookmarkStart w:id="1423" w:name="_Toc468196574"/>
      <w:bookmarkStart w:id="1424" w:name="_Toc468446655"/>
      <w:bookmarkStart w:id="1425" w:name="_Toc468446849"/>
      <w:bookmarkStart w:id="1426" w:name="_Toc469479705"/>
      <w:bookmarkStart w:id="1427" w:name="_Toc471986655"/>
      <w:bookmarkStart w:id="1428" w:name="_Toc498509289"/>
      <w:r w:rsidRPr="00EA47EE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r w:rsidRPr="00EA47EE">
        <w:rPr>
          <w:b/>
          <w:bCs w:val="0"/>
          <w:sz w:val="26"/>
          <w:szCs w:val="26"/>
          <w:lang w:eastAsia="ru-RU"/>
        </w:rPr>
        <w:t xml:space="preserve"> </w:t>
      </w:r>
    </w:p>
    <w:p w:rsidR="00EA47EE" w:rsidRPr="00EA47EE" w:rsidRDefault="00EA47EE" w:rsidP="00EA47EE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EA47EE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EA47EE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EA47EE">
        <w:rPr>
          <w:b/>
          <w:bCs w:val="0"/>
          <w:i/>
          <w:sz w:val="24"/>
          <w:szCs w:val="24"/>
          <w:lang w:eastAsia="ru-RU"/>
        </w:rPr>
        <w:t>(указывается</w:t>
      </w:r>
      <w:r w:rsidRPr="00EA47EE">
        <w:rPr>
          <w:bCs w:val="0"/>
          <w:sz w:val="24"/>
          <w:szCs w:val="24"/>
          <w:lang w:eastAsia="ru-RU"/>
        </w:rPr>
        <w:t xml:space="preserve"> </w:t>
      </w:r>
      <w:r w:rsidRPr="00EA47EE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EA47EE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EA47EE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EA47EE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EA47EE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EA47EE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EA47EE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EA47EE">
        <w:rPr>
          <w:bCs w:val="0"/>
          <w:sz w:val="24"/>
          <w:szCs w:val="24"/>
          <w:lang w:eastAsia="ru-RU"/>
        </w:rPr>
        <w:t>,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EA47EE">
        <w:rPr>
          <w:bCs w:val="0"/>
          <w:sz w:val="24"/>
          <w:szCs w:val="24"/>
          <w:lang w:eastAsia="ru-RU"/>
        </w:rPr>
        <w:t>в лице</w:t>
      </w:r>
      <w:r w:rsidRPr="00EA47EE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EA47EE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EA47EE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EA47EE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EA47EE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EA47EE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EA47EE">
        <w:rPr>
          <w:bCs w:val="0"/>
          <w:i/>
          <w:sz w:val="24"/>
          <w:szCs w:val="24"/>
          <w:lang w:eastAsia="ru-RU"/>
        </w:rPr>
        <w:t>,</w:t>
      </w:r>
      <w:r w:rsidRPr="00EA47EE">
        <w:rPr>
          <w:b/>
          <w:bCs w:val="0"/>
          <w:i/>
          <w:sz w:val="24"/>
          <w:szCs w:val="24"/>
          <w:lang w:eastAsia="ru-RU"/>
        </w:rPr>
        <w:t xml:space="preserve"> </w:t>
      </w:r>
      <w:r w:rsidRPr="00EA47EE">
        <w:rPr>
          <w:bCs w:val="0"/>
          <w:sz w:val="24"/>
          <w:szCs w:val="24"/>
          <w:lang w:eastAsia="ru-RU"/>
        </w:rPr>
        <w:t xml:space="preserve">дает свое согласие </w:t>
      </w:r>
      <w:r w:rsidRPr="00EA47EE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EA47EE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EA47EE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EA47EE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EA47EE">
        <w:rPr>
          <w:bCs w:val="0"/>
          <w:sz w:val="24"/>
          <w:szCs w:val="24"/>
          <w:lang w:eastAsia="ru-RU"/>
        </w:rPr>
        <w:t>и</w:t>
      </w:r>
      <w:r w:rsidRPr="00EA47EE">
        <w:rPr>
          <w:bCs w:val="0"/>
          <w:i/>
          <w:sz w:val="24"/>
          <w:szCs w:val="24"/>
          <w:lang w:eastAsia="ru-RU"/>
        </w:rPr>
        <w:t xml:space="preserve"> </w:t>
      </w:r>
      <w:r w:rsidRPr="00EA47EE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EA47EE">
        <w:rPr>
          <w:bCs w:val="0"/>
          <w:sz w:val="24"/>
          <w:szCs w:val="24"/>
          <w:lang w:eastAsia="ru-RU"/>
        </w:rPr>
        <w:t xml:space="preserve">, </w:t>
      </w:r>
      <w:r w:rsidRPr="00EA47EE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EA47EE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EA47EE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EA47EE">
        <w:rPr>
          <w:bCs w:val="0"/>
          <w:sz w:val="24"/>
          <w:szCs w:val="24"/>
          <w:lang w:eastAsia="ru-RU"/>
        </w:rPr>
        <w:t xml:space="preserve">: </w:t>
      </w:r>
      <w:r w:rsidRPr="00EA47EE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EA47EE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EA47EE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EA47EE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EA47EE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EA47EE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EA47EE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EA47EE" w:rsidRPr="00EA47EE" w:rsidRDefault="00EA47EE" w:rsidP="00EA47EE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EA47EE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EA47EE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EA47EE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EA47EE">
        <w:rPr>
          <w:bCs w:val="0"/>
          <w:snapToGrid w:val="0"/>
          <w:sz w:val="24"/>
          <w:szCs w:val="24"/>
          <w:lang w:eastAsia="ru-RU"/>
        </w:rPr>
        <w:t xml:space="preserve"> </w:t>
      </w:r>
      <w:r w:rsidRPr="00EA47EE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EA47EE" w:rsidRPr="00EA47EE" w:rsidRDefault="00EA47EE" w:rsidP="00EA47EE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EA47EE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EA47EE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EA47EE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EA47EE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EA47EE">
        <w:rPr>
          <w:bCs w:val="0"/>
          <w:sz w:val="20"/>
          <w:szCs w:val="20"/>
          <w:lang w:eastAsia="ru-RU"/>
        </w:rPr>
        <w:t>уполномоченного представителя</w:t>
      </w:r>
      <w:r w:rsidRPr="00EA47EE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EA47EE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EA47EE">
        <w:rPr>
          <w:b/>
          <w:sz w:val="24"/>
          <w:szCs w:val="20"/>
          <w:lang w:eastAsia="ru-RU"/>
        </w:rPr>
        <w:t>М.П.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sz w:val="24"/>
          <w:szCs w:val="20"/>
          <w:lang w:eastAsia="ru-RU"/>
        </w:rPr>
      </w:pPr>
    </w:p>
    <w:p w:rsidR="00EA47EE" w:rsidRDefault="00EA47EE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29" w:name="_Toc439252801"/>
      <w:bookmarkStart w:id="1430" w:name="_Toc439323774"/>
      <w:bookmarkStart w:id="1431" w:name="_Toc440297096"/>
      <w:bookmarkStart w:id="1432" w:name="_Toc440356657"/>
      <w:bookmarkStart w:id="1433" w:name="_Toc440631793"/>
      <w:bookmarkStart w:id="1434" w:name="_Toc440876577"/>
      <w:bookmarkStart w:id="1435" w:name="_Toc441130649"/>
      <w:bookmarkStart w:id="1436" w:name="_Toc441157152"/>
      <w:bookmarkStart w:id="1437" w:name="_Toc447292174"/>
      <w:bookmarkStart w:id="1438" w:name="_Toc462234934"/>
      <w:bookmarkStart w:id="1439" w:name="_Toc466966899"/>
      <w:bookmarkStart w:id="1440" w:name="_Toc468806150"/>
      <w:bookmarkStart w:id="1441" w:name="_Toc469480417"/>
      <w:bookmarkStart w:id="1442" w:name="_Toc472416934"/>
      <w:bookmarkStart w:id="1443" w:name="_Toc498523164"/>
      <w:r w:rsidRPr="00D053CF">
        <w:rPr>
          <w:szCs w:val="24"/>
        </w:rPr>
        <w:t>Инструкции по заполнению</w:t>
      </w:r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EA47EE" w:rsidRPr="00EA47EE" w:rsidRDefault="00EA47EE" w:rsidP="00EA47EE">
      <w:pPr>
        <w:widowControl w:val="0"/>
        <w:numPr>
          <w:ilvl w:val="3"/>
          <w:numId w:val="1"/>
        </w:numPr>
        <w:spacing w:after="60" w:line="288" w:lineRule="auto"/>
        <w:rPr>
          <w:bCs w:val="0"/>
          <w:szCs w:val="24"/>
        </w:rPr>
      </w:pPr>
      <w:r w:rsidRPr="00EA47EE">
        <w:rPr>
          <w:bCs w:val="0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EA47EE" w:rsidRPr="00EA47EE" w:rsidRDefault="00EA47EE" w:rsidP="00EA47EE">
      <w:pPr>
        <w:widowControl w:val="0"/>
        <w:numPr>
          <w:ilvl w:val="3"/>
          <w:numId w:val="1"/>
        </w:numPr>
        <w:spacing w:after="60" w:line="288" w:lineRule="auto"/>
        <w:rPr>
          <w:bCs w:val="0"/>
          <w:szCs w:val="24"/>
        </w:rPr>
      </w:pPr>
      <w:proofErr w:type="gramStart"/>
      <w:r w:rsidRPr="00EA47EE">
        <w:rPr>
          <w:bCs w:val="0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EA47EE">
        <w:rPr>
          <w:bCs w:val="0"/>
          <w:szCs w:val="24"/>
        </w:rPr>
        <w:t>Россети</w:t>
      </w:r>
      <w:proofErr w:type="spellEnd"/>
      <w:r w:rsidRPr="00EA47EE">
        <w:rPr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EA47EE">
        <w:rPr>
          <w:bCs w:val="0"/>
          <w:szCs w:val="24"/>
        </w:rPr>
        <w:t>субконтрагентов</w:t>
      </w:r>
      <w:proofErr w:type="spellEnd"/>
      <w:r w:rsidRPr="00EA47EE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EA47EE">
        <w:rPr>
          <w:bCs w:val="0"/>
          <w:szCs w:val="24"/>
        </w:rPr>
        <w:t xml:space="preserve">), в том числе бенефициарах и бенефициарах своего </w:t>
      </w:r>
      <w:proofErr w:type="spellStart"/>
      <w:r w:rsidRPr="00EA47EE">
        <w:rPr>
          <w:bCs w:val="0"/>
          <w:szCs w:val="24"/>
        </w:rPr>
        <w:t>субконтрагента</w:t>
      </w:r>
      <w:proofErr w:type="spellEnd"/>
      <w:r w:rsidRPr="00EA47EE">
        <w:rPr>
          <w:bCs w:val="0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EA47EE">
        <w:rPr>
          <w:bCs w:val="0"/>
          <w:szCs w:val="24"/>
        </w:rPr>
        <w:t>субконтрагентов</w:t>
      </w:r>
      <w:proofErr w:type="spellEnd"/>
      <w:r w:rsidRPr="00EA47EE">
        <w:rPr>
          <w:bCs w:val="0"/>
          <w:szCs w:val="24"/>
        </w:rPr>
        <w:t xml:space="preserve"> согласие на представление (обработку) ПАО «</w:t>
      </w:r>
      <w:proofErr w:type="spellStart"/>
      <w:r w:rsidRPr="00EA47EE">
        <w:rPr>
          <w:bCs w:val="0"/>
          <w:szCs w:val="24"/>
        </w:rPr>
        <w:t>Россети</w:t>
      </w:r>
      <w:proofErr w:type="spellEnd"/>
      <w:r w:rsidRPr="00EA47EE">
        <w:rPr>
          <w:bCs w:val="0"/>
          <w:szCs w:val="24"/>
        </w:rPr>
        <w:t>», ПАО «МРСК Центра» и в уполномоченные государственные органы указанных сведений.</w:t>
      </w:r>
    </w:p>
    <w:p w:rsidR="00EA47EE" w:rsidRPr="00EA47EE" w:rsidRDefault="00EA47EE" w:rsidP="00EA47EE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Cs w:val="24"/>
        </w:rPr>
      </w:pPr>
      <w:r w:rsidRPr="00EA47EE">
        <w:rPr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4" w:name="_Ref440272274"/>
      <w:bookmarkStart w:id="1445" w:name="_Ref440274756"/>
      <w:bookmarkStart w:id="1446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44"/>
      <w:bookmarkEnd w:id="1445"/>
      <w:bookmarkEnd w:id="1446"/>
    </w:p>
    <w:p w:rsidR="007857E5" w:rsidRPr="00D053CF" w:rsidRDefault="007857E5" w:rsidP="007857E5">
      <w:pPr>
        <w:pStyle w:val="3"/>
        <w:rPr>
          <w:szCs w:val="24"/>
        </w:rPr>
      </w:pPr>
      <w:bookmarkStart w:id="1447" w:name="_Toc439170718"/>
      <w:bookmarkStart w:id="1448" w:name="_Toc439172820"/>
      <w:bookmarkStart w:id="1449" w:name="_Toc439173262"/>
      <w:bookmarkStart w:id="1450" w:name="_Toc439238258"/>
      <w:bookmarkStart w:id="1451" w:name="_Toc439252806"/>
      <w:bookmarkStart w:id="1452" w:name="_Toc439323779"/>
      <w:bookmarkStart w:id="1453" w:name="_Toc440297101"/>
      <w:bookmarkStart w:id="1454" w:name="_Toc440356662"/>
      <w:bookmarkStart w:id="1455" w:name="_Toc440631798"/>
      <w:bookmarkStart w:id="1456" w:name="_Toc440876582"/>
      <w:bookmarkStart w:id="1457" w:name="_Toc441130654"/>
      <w:bookmarkStart w:id="1458" w:name="_Toc441157154"/>
      <w:bookmarkStart w:id="1459" w:name="_Toc447292176"/>
      <w:bookmarkStart w:id="1460" w:name="_Toc462234938"/>
      <w:bookmarkStart w:id="1461" w:name="_Toc466966903"/>
      <w:bookmarkStart w:id="1462" w:name="_Toc468806154"/>
      <w:bookmarkStart w:id="1463" w:name="_Toc469480421"/>
      <w:bookmarkStart w:id="1464" w:name="_Toc472416938"/>
      <w:bookmarkStart w:id="1465" w:name="_Toc498523168"/>
      <w:r w:rsidRPr="00D053CF">
        <w:rPr>
          <w:szCs w:val="24"/>
        </w:rPr>
        <w:t xml:space="preserve">Форма </w:t>
      </w:r>
      <w:bookmarkEnd w:id="1447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6" w:name="_Toc300142269"/>
      <w:bookmarkStart w:id="1467" w:name="_Toc309735391"/>
      <w:bookmarkStart w:id="1468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6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7"/>
      <w:bookmarkEnd w:id="1468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D053CF">
        <w:rPr>
          <w:sz w:val="24"/>
          <w:szCs w:val="24"/>
        </w:rPr>
        <w:t xml:space="preserve">предпринимателей) </w:t>
      </w:r>
      <w:proofErr w:type="gramEnd"/>
      <w:r w:rsidRPr="00D053CF">
        <w:rPr>
          <w:sz w:val="24"/>
          <w:szCs w:val="24"/>
        </w:rPr>
        <w:t xml:space="preserve">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9" w:name="_Toc439170719"/>
      <w:bookmarkStart w:id="1470" w:name="_Toc439172821"/>
      <w:bookmarkStart w:id="1471" w:name="_Toc439173263"/>
      <w:bookmarkStart w:id="1472" w:name="_Toc439238259"/>
      <w:bookmarkStart w:id="1473" w:name="_Toc439252807"/>
      <w:bookmarkStart w:id="1474" w:name="_Toc439323780"/>
      <w:bookmarkStart w:id="1475" w:name="_Toc440297102"/>
      <w:bookmarkStart w:id="1476" w:name="_Toc440356663"/>
      <w:bookmarkStart w:id="1477" w:name="_Toc440631799"/>
      <w:bookmarkStart w:id="1478" w:name="_Toc440876583"/>
      <w:bookmarkStart w:id="1479" w:name="_Toc441130655"/>
      <w:bookmarkStart w:id="1480" w:name="_Toc441157155"/>
      <w:bookmarkStart w:id="1481" w:name="_Toc447292177"/>
      <w:bookmarkStart w:id="1482" w:name="_Toc462234939"/>
      <w:bookmarkStart w:id="1483" w:name="_Toc466966904"/>
      <w:bookmarkStart w:id="1484" w:name="_Toc468806155"/>
      <w:bookmarkStart w:id="1485" w:name="_Toc469480422"/>
      <w:bookmarkStart w:id="1486" w:name="_Toc472416939"/>
      <w:bookmarkStart w:id="1487" w:name="_Toc498523169"/>
      <w:r w:rsidRPr="00D053CF">
        <w:rPr>
          <w:szCs w:val="24"/>
        </w:rPr>
        <w:lastRenderedPageBreak/>
        <w:t>Инструкции по заполнению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8" w:name="_Ref93268095"/>
      <w:bookmarkStart w:id="1489" w:name="_Ref93268099"/>
      <w:bookmarkStart w:id="1490" w:name="_Toc98253958"/>
      <w:bookmarkStart w:id="1491" w:name="_Toc165173884"/>
      <w:bookmarkStart w:id="1492" w:name="_Toc423423678"/>
      <w:bookmarkStart w:id="1493" w:name="_Ref440272510"/>
      <w:bookmarkStart w:id="1494" w:name="_Ref440274961"/>
      <w:bookmarkStart w:id="1495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635719" w:rsidRPr="00D053CF" w:rsidRDefault="00635719" w:rsidP="00635719">
      <w:pPr>
        <w:pStyle w:val="3"/>
        <w:rPr>
          <w:szCs w:val="24"/>
        </w:rPr>
      </w:pPr>
      <w:bookmarkStart w:id="1496" w:name="_Toc90385125"/>
      <w:bookmarkStart w:id="1497" w:name="_Toc439170705"/>
      <w:bookmarkStart w:id="1498" w:name="_Toc439172807"/>
      <w:bookmarkStart w:id="1499" w:name="_Toc439173268"/>
      <w:bookmarkStart w:id="1500" w:name="_Toc439238264"/>
      <w:bookmarkStart w:id="1501" w:name="_Toc439252812"/>
      <w:bookmarkStart w:id="1502" w:name="_Toc439323785"/>
      <w:bookmarkStart w:id="1503" w:name="_Toc440297104"/>
      <w:bookmarkStart w:id="1504" w:name="_Toc440356665"/>
      <w:bookmarkStart w:id="1505" w:name="_Toc440631801"/>
      <w:bookmarkStart w:id="1506" w:name="_Toc440876585"/>
      <w:bookmarkStart w:id="1507" w:name="_Toc441130657"/>
      <w:bookmarkStart w:id="1508" w:name="_Toc441157157"/>
      <w:bookmarkStart w:id="1509" w:name="_Toc447292179"/>
      <w:bookmarkStart w:id="1510" w:name="_Toc462234941"/>
      <w:bookmarkStart w:id="1511" w:name="_Toc466966906"/>
      <w:bookmarkStart w:id="1512" w:name="_Toc468806157"/>
      <w:bookmarkStart w:id="1513" w:name="_Toc469480424"/>
      <w:bookmarkStart w:id="1514" w:name="_Toc472416941"/>
      <w:bookmarkStart w:id="1515" w:name="_Toc498523171"/>
      <w:r w:rsidRPr="00D053CF">
        <w:rPr>
          <w:szCs w:val="24"/>
        </w:rPr>
        <w:t xml:space="preserve">Форма </w:t>
      </w:r>
      <w:proofErr w:type="gramStart"/>
      <w:r w:rsidRPr="00D053CF">
        <w:rPr>
          <w:szCs w:val="24"/>
        </w:rPr>
        <w:t>плана распределения объемов выполнения поставок</w:t>
      </w:r>
      <w:proofErr w:type="gramEnd"/>
      <w:r w:rsidRPr="00D053CF">
        <w:rPr>
          <w:szCs w:val="24"/>
        </w:rPr>
        <w:t xml:space="preserve"> внутри коллективного Участника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План </w:t>
      </w:r>
      <w:proofErr w:type="gramStart"/>
      <w:r w:rsidRPr="00D053CF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D053CF">
        <w:rPr>
          <w:b/>
          <w:sz w:val="24"/>
          <w:szCs w:val="24"/>
        </w:rPr>
        <w:t xml:space="preserve">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D053CF">
              <w:rPr>
                <w:b/>
              </w:rPr>
              <w:t>в</w:t>
            </w:r>
            <w:proofErr w:type="gramEnd"/>
            <w:r w:rsidRPr="00D053CF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6" w:name="_Toc90385126"/>
      <w:bookmarkStart w:id="1517" w:name="_Toc98253959"/>
      <w:bookmarkStart w:id="1518" w:name="_Toc157248211"/>
      <w:bookmarkStart w:id="1519" w:name="_Toc157496580"/>
      <w:bookmarkStart w:id="1520" w:name="_Toc158206119"/>
      <w:bookmarkStart w:id="1521" w:name="_Toc164057804"/>
      <w:bookmarkStart w:id="1522" w:name="_Toc164137154"/>
      <w:bookmarkStart w:id="1523" w:name="_Toc164161314"/>
      <w:bookmarkStart w:id="1524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25" w:name="_Toc439170706"/>
      <w:bookmarkStart w:id="1526" w:name="_Toc439172808"/>
      <w:bookmarkStart w:id="1527" w:name="_Toc439173269"/>
      <w:bookmarkStart w:id="1528" w:name="_Toc439238265"/>
      <w:bookmarkStart w:id="1529" w:name="_Toc439252813"/>
      <w:bookmarkStart w:id="1530" w:name="_Toc439323786"/>
      <w:bookmarkStart w:id="1531" w:name="_Toc440297105"/>
      <w:bookmarkStart w:id="1532" w:name="_Toc440356666"/>
      <w:bookmarkStart w:id="1533" w:name="_Toc440631802"/>
      <w:bookmarkStart w:id="1534" w:name="_Toc440876586"/>
      <w:bookmarkStart w:id="1535" w:name="_Toc441130658"/>
      <w:bookmarkStart w:id="1536" w:name="_Toc441157158"/>
      <w:bookmarkStart w:id="1537" w:name="_Toc447292180"/>
      <w:bookmarkStart w:id="1538" w:name="_Toc462234942"/>
      <w:bookmarkStart w:id="1539" w:name="_Toc466966907"/>
      <w:bookmarkStart w:id="1540" w:name="_Toc468806158"/>
      <w:bookmarkStart w:id="1541" w:name="_Toc469480425"/>
      <w:bookmarkStart w:id="1542" w:name="_Toc472416942"/>
      <w:bookmarkStart w:id="1543" w:name="_Toc498523172"/>
      <w:r w:rsidRPr="00D053CF">
        <w:rPr>
          <w:szCs w:val="24"/>
        </w:rPr>
        <w:lastRenderedPageBreak/>
        <w:t>Инструкции по заполнению</w:t>
      </w:r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334620">
        <w:fldChar w:fldCharType="begin"/>
      </w:r>
      <w:r w:rsidR="00334620">
        <w:instrText xml:space="preserve"> REF _Ref191386461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3.3.10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D053CF">
        <w:rPr>
          <w:sz w:val="24"/>
          <w:szCs w:val="24"/>
        </w:rPr>
        <w:t>т.ч</w:t>
      </w:r>
      <w:proofErr w:type="spellEnd"/>
      <w:r w:rsidRPr="00D053CF">
        <w:rPr>
          <w:sz w:val="24"/>
          <w:szCs w:val="24"/>
        </w:rPr>
        <w:t>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D053CF">
        <w:rPr>
          <w:sz w:val="24"/>
          <w:szCs w:val="24"/>
        </w:rPr>
        <w:t>с</w:t>
      </w:r>
      <w:proofErr w:type="gramEnd"/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_Ref440274337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_Ref440274366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5.4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A38" w:rsidRDefault="00394A38">
      <w:pPr>
        <w:spacing w:line="240" w:lineRule="auto"/>
      </w:pPr>
      <w:r>
        <w:separator/>
      </w:r>
    </w:p>
  </w:endnote>
  <w:endnote w:type="continuationSeparator" w:id="0">
    <w:p w:rsidR="00394A38" w:rsidRDefault="00394A38">
      <w:pPr>
        <w:spacing w:line="240" w:lineRule="auto"/>
      </w:pPr>
      <w:r>
        <w:continuationSeparator/>
      </w:r>
    </w:p>
  </w:endnote>
  <w:endnote w:id="1">
    <w:p w:rsidR="00BF4A02" w:rsidRPr="00E40B10" w:rsidRDefault="00BF4A02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5C204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007D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07DA" w:rsidRDefault="00B007D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Pr="00FA0376" w:rsidRDefault="00B007D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5C2043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5C2043" w:rsidRPr="00FA0376">
      <w:rPr>
        <w:sz w:val="16"/>
        <w:szCs w:val="16"/>
        <w:lang w:eastAsia="ru-RU"/>
      </w:rPr>
      <w:fldChar w:fldCharType="separate"/>
    </w:r>
    <w:r w:rsidR="001130C1">
      <w:rPr>
        <w:noProof/>
        <w:sz w:val="16"/>
        <w:szCs w:val="16"/>
        <w:lang w:eastAsia="ru-RU"/>
      </w:rPr>
      <w:t>2</w:t>
    </w:r>
    <w:r w:rsidR="005C2043" w:rsidRPr="00FA0376">
      <w:rPr>
        <w:sz w:val="16"/>
        <w:szCs w:val="16"/>
        <w:lang w:eastAsia="ru-RU"/>
      </w:rPr>
      <w:fldChar w:fldCharType="end"/>
    </w:r>
  </w:p>
  <w:p w:rsidR="00B007DA" w:rsidRPr="00EE0539" w:rsidRDefault="00B007D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</w:t>
    </w:r>
    <w:r w:rsidRPr="00A0082A">
      <w:rPr>
        <w:sz w:val="18"/>
        <w:szCs w:val="18"/>
      </w:rPr>
      <w:t>заключения Договор</w:t>
    </w:r>
    <w:r w:rsidR="00A0082A" w:rsidRPr="00A0082A">
      <w:rPr>
        <w:sz w:val="18"/>
        <w:szCs w:val="18"/>
      </w:rPr>
      <w:t>а</w:t>
    </w:r>
    <w:r w:rsidRPr="00A0082A">
      <w:rPr>
        <w:sz w:val="18"/>
        <w:szCs w:val="18"/>
      </w:rPr>
      <w:t xml:space="preserve"> на поставку </w:t>
    </w:r>
    <w:r w:rsidR="00A0082A" w:rsidRPr="00A0082A">
      <w:rPr>
        <w:sz w:val="18"/>
        <w:szCs w:val="18"/>
      </w:rPr>
      <w:t xml:space="preserve">арматуры </w:t>
    </w:r>
    <w:proofErr w:type="gramStart"/>
    <w:r w:rsidR="00A0082A" w:rsidRPr="00A0082A">
      <w:rPr>
        <w:sz w:val="18"/>
        <w:szCs w:val="18"/>
      </w:rPr>
      <w:t>к</w:t>
    </w:r>
    <w:proofErr w:type="gramEnd"/>
    <w:r w:rsidR="00A0082A" w:rsidRPr="00A0082A">
      <w:rPr>
        <w:sz w:val="18"/>
        <w:szCs w:val="18"/>
      </w:rPr>
      <w:t xml:space="preserve"> СИП</w:t>
    </w:r>
    <w:r w:rsidRPr="00A0082A">
      <w:rPr>
        <w:sz w:val="18"/>
        <w:szCs w:val="18"/>
      </w:rPr>
      <w:t xml:space="preserve"> для нужд ПАО «МРСК Центра» (филиал</w:t>
    </w:r>
    <w:r w:rsidR="00A0082A" w:rsidRPr="00A0082A">
      <w:rPr>
        <w:sz w:val="18"/>
        <w:szCs w:val="18"/>
      </w:rPr>
      <w:t>а</w:t>
    </w:r>
    <w:r w:rsidRPr="00A0082A">
      <w:rPr>
        <w:sz w:val="18"/>
        <w:szCs w:val="18"/>
      </w:rPr>
      <w:t xml:space="preserve"> </w:t>
    </w:r>
    <w:r w:rsidR="00A0082A" w:rsidRPr="00A0082A">
      <w:rPr>
        <w:sz w:val="18"/>
        <w:szCs w:val="18"/>
      </w:rPr>
      <w:t xml:space="preserve"> «Костромаэнерго»</w:t>
    </w:r>
    <w:r w:rsidRPr="00A0082A">
      <w:rPr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A38" w:rsidRDefault="00394A38">
      <w:pPr>
        <w:spacing w:line="240" w:lineRule="auto"/>
      </w:pPr>
      <w:r>
        <w:separator/>
      </w:r>
    </w:p>
  </w:footnote>
  <w:footnote w:type="continuationSeparator" w:id="0">
    <w:p w:rsidR="00394A38" w:rsidRDefault="00394A38">
      <w:pPr>
        <w:spacing w:line="240" w:lineRule="auto"/>
      </w:pPr>
      <w:r>
        <w:continuationSeparator/>
      </w:r>
    </w:p>
  </w:footnote>
  <w:footnote w:id="1">
    <w:p w:rsidR="00B007DA" w:rsidRPr="00B36685" w:rsidRDefault="00B007DA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007DA" w:rsidRDefault="00B007DA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007DA" w:rsidRDefault="00B007DA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007DA" w:rsidRDefault="00B007DA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Pr="00930031" w:rsidRDefault="00B007D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1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3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5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6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9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2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6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8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3"/>
  </w:num>
  <w:num w:numId="22">
    <w:abstractNumId w:val="118"/>
  </w:num>
  <w:num w:numId="23">
    <w:abstractNumId w:val="95"/>
  </w:num>
  <w:num w:numId="24">
    <w:abstractNumId w:val="119"/>
  </w:num>
  <w:num w:numId="25">
    <w:abstractNumId w:val="109"/>
  </w:num>
  <w:num w:numId="26">
    <w:abstractNumId w:val="102"/>
  </w:num>
  <w:num w:numId="27">
    <w:abstractNumId w:val="76"/>
  </w:num>
  <w:num w:numId="28">
    <w:abstractNumId w:val="94"/>
  </w:num>
  <w:num w:numId="29">
    <w:abstractNumId w:val="120"/>
  </w:num>
  <w:num w:numId="30">
    <w:abstractNumId w:val="90"/>
  </w:num>
  <w:num w:numId="31">
    <w:abstractNumId w:val="91"/>
  </w:num>
  <w:num w:numId="32">
    <w:abstractNumId w:val="107"/>
  </w:num>
  <w:num w:numId="33">
    <w:abstractNumId w:val="124"/>
  </w:num>
  <w:num w:numId="34">
    <w:abstractNumId w:val="112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2"/>
  </w:num>
  <w:num w:numId="44">
    <w:abstractNumId w:val="96"/>
  </w:num>
  <w:num w:numId="45">
    <w:abstractNumId w:val="0"/>
  </w:num>
  <w:num w:numId="46">
    <w:abstractNumId w:val="114"/>
  </w:num>
  <w:num w:numId="47">
    <w:abstractNumId w:val="117"/>
  </w:num>
  <w:num w:numId="48">
    <w:abstractNumId w:val="110"/>
  </w:num>
  <w:num w:numId="49">
    <w:abstractNumId w:val="130"/>
  </w:num>
  <w:num w:numId="50">
    <w:abstractNumId w:val="88"/>
  </w:num>
  <w:num w:numId="51">
    <w:abstractNumId w:val="98"/>
  </w:num>
  <w:num w:numId="52">
    <w:abstractNumId w:val="106"/>
  </w:num>
  <w:num w:numId="53">
    <w:abstractNumId w:val="71"/>
  </w:num>
  <w:num w:numId="54">
    <w:abstractNumId w:val="72"/>
  </w:num>
  <w:num w:numId="55">
    <w:abstractNumId w:val="125"/>
  </w:num>
  <w:num w:numId="5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6"/>
  </w:num>
  <w:num w:numId="58">
    <w:abstractNumId w:val="121"/>
    <w:lvlOverride w:ilvl="0">
      <w:startOverride w:val="1"/>
    </w:lvlOverride>
  </w:num>
  <w:num w:numId="59">
    <w:abstractNumId w:val="127"/>
  </w:num>
  <w:num w:numId="60">
    <w:abstractNumId w:val="82"/>
  </w:num>
  <w:num w:numId="61">
    <w:abstractNumId w:val="103"/>
  </w:num>
  <w:num w:numId="62">
    <w:abstractNumId w:val="93"/>
  </w:num>
  <w:num w:numId="63">
    <w:abstractNumId w:val="105"/>
  </w:num>
  <w:num w:numId="6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5">
    <w:abstractNumId w:val="115"/>
  </w:num>
  <w:num w:numId="66">
    <w:abstractNumId w:val="126"/>
  </w:num>
  <w:num w:numId="67">
    <w:abstractNumId w:val="85"/>
  </w:num>
  <w:num w:numId="68">
    <w:abstractNumId w:val="129"/>
  </w:num>
  <w:num w:numId="69">
    <w:abstractNumId w:val="87"/>
  </w:num>
  <w:num w:numId="70">
    <w:abstractNumId w:val="73"/>
  </w:num>
  <w:num w:numId="71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08"/>
  </w:num>
  <w:num w:numId="74">
    <w:abstractNumId w:val="111"/>
  </w:num>
  <w:num w:numId="75">
    <w:abstractNumId w:val="104"/>
  </w:num>
  <w:num w:numId="76">
    <w:abstractNumId w:val="75"/>
  </w:num>
  <w:num w:numId="77">
    <w:abstractNumId w:val="131"/>
  </w:num>
  <w:num w:numId="78">
    <w:abstractNumId w:val="128"/>
  </w:num>
  <w:num w:numId="79">
    <w:abstractNumId w:val="12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85720"/>
    <w:rsid w:val="0009087F"/>
    <w:rsid w:val="00090A4A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0F5481"/>
    <w:rsid w:val="00104B1E"/>
    <w:rsid w:val="00107165"/>
    <w:rsid w:val="00111C79"/>
    <w:rsid w:val="001124F8"/>
    <w:rsid w:val="001130C1"/>
    <w:rsid w:val="0011547D"/>
    <w:rsid w:val="00123C70"/>
    <w:rsid w:val="0012590A"/>
    <w:rsid w:val="00131C52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A78F7"/>
    <w:rsid w:val="002B0606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06F5D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4620"/>
    <w:rsid w:val="00336E99"/>
    <w:rsid w:val="00337A60"/>
    <w:rsid w:val="003417F7"/>
    <w:rsid w:val="00341DB7"/>
    <w:rsid w:val="00343106"/>
    <w:rsid w:val="0034341A"/>
    <w:rsid w:val="00344FCF"/>
    <w:rsid w:val="00345CCA"/>
    <w:rsid w:val="003547D6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4A38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4EF"/>
    <w:rsid w:val="00485506"/>
    <w:rsid w:val="004858DD"/>
    <w:rsid w:val="00487FFC"/>
    <w:rsid w:val="00492591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4D3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1BB7"/>
    <w:rsid w:val="005C2043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47766"/>
    <w:rsid w:val="00651B7D"/>
    <w:rsid w:val="00651F3E"/>
    <w:rsid w:val="00652223"/>
    <w:rsid w:val="006561C2"/>
    <w:rsid w:val="006563A7"/>
    <w:rsid w:val="00657B6D"/>
    <w:rsid w:val="00657CD4"/>
    <w:rsid w:val="00661C17"/>
    <w:rsid w:val="006625DF"/>
    <w:rsid w:val="00663F2C"/>
    <w:rsid w:val="0066596B"/>
    <w:rsid w:val="0066755B"/>
    <w:rsid w:val="00667DA0"/>
    <w:rsid w:val="00667DCA"/>
    <w:rsid w:val="00667F31"/>
    <w:rsid w:val="0067090F"/>
    <w:rsid w:val="00670FC1"/>
    <w:rsid w:val="00673C22"/>
    <w:rsid w:val="0067458D"/>
    <w:rsid w:val="00676465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43B50"/>
    <w:rsid w:val="00751AF7"/>
    <w:rsid w:val="007529F0"/>
    <w:rsid w:val="00752B37"/>
    <w:rsid w:val="007556FF"/>
    <w:rsid w:val="0075787E"/>
    <w:rsid w:val="00761011"/>
    <w:rsid w:val="007628EE"/>
    <w:rsid w:val="00766900"/>
    <w:rsid w:val="00767D70"/>
    <w:rsid w:val="007705A5"/>
    <w:rsid w:val="00771E29"/>
    <w:rsid w:val="007738A8"/>
    <w:rsid w:val="00773E05"/>
    <w:rsid w:val="00775238"/>
    <w:rsid w:val="00776541"/>
    <w:rsid w:val="007767DF"/>
    <w:rsid w:val="00776C7A"/>
    <w:rsid w:val="007773F3"/>
    <w:rsid w:val="00777ABE"/>
    <w:rsid w:val="00777E5B"/>
    <w:rsid w:val="007813AA"/>
    <w:rsid w:val="00781AF1"/>
    <w:rsid w:val="00783ABE"/>
    <w:rsid w:val="00783B74"/>
    <w:rsid w:val="0078409D"/>
    <w:rsid w:val="00785555"/>
    <w:rsid w:val="007857E5"/>
    <w:rsid w:val="00786C63"/>
    <w:rsid w:val="00790920"/>
    <w:rsid w:val="007A0938"/>
    <w:rsid w:val="007A3DAA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4DD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1F27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082A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82A"/>
    <w:rsid w:val="00CF39D0"/>
    <w:rsid w:val="00CF531D"/>
    <w:rsid w:val="00CF6A0E"/>
    <w:rsid w:val="00D001CD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D1C9C"/>
    <w:rsid w:val="00DE2870"/>
    <w:rsid w:val="00DE4CCA"/>
    <w:rsid w:val="00DE5F20"/>
    <w:rsid w:val="00DF1D19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1EE5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374EE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778E3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47EE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8F8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65EE"/>
    <w:rsid w:val="00F40058"/>
    <w:rsid w:val="00F42D9E"/>
    <w:rsid w:val="00F4488D"/>
    <w:rsid w:val="00F44B29"/>
    <w:rsid w:val="00F463E8"/>
    <w:rsid w:val="00F46DB9"/>
    <w:rsid w:val="00F50823"/>
    <w:rsid w:val="00F5198B"/>
    <w:rsid w:val="00F62C5C"/>
    <w:rsid w:val="00F76429"/>
    <w:rsid w:val="00F76FAB"/>
    <w:rsid w:val="00F7717A"/>
    <w:rsid w:val="00F80279"/>
    <w:rsid w:val="00F804F5"/>
    <w:rsid w:val="00F80910"/>
    <w:rsid w:val="00F80C03"/>
    <w:rsid w:val="00F81E4D"/>
    <w:rsid w:val="00F82225"/>
    <w:rsid w:val="00F82FF8"/>
    <w:rsid w:val="00F83832"/>
    <w:rsid w:val="00F839FB"/>
    <w:rsid w:val="00F85A96"/>
    <w:rsid w:val="00F85CCF"/>
    <w:rsid w:val="00F86B89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image" Target="media/image2.png"/><Relationship Id="rId19" Type="http://schemas.openxmlformats.org/officeDocument/2006/relationships/hyperlink" Target="http://www.b2b-mrsk.ru/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8FAA7F70-883D-46E5-BBD9-30F66E07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73</Pages>
  <Words>24989</Words>
  <Characters>142441</Characters>
  <Application>Microsoft Office Word</Application>
  <DocSecurity>0</DocSecurity>
  <Lines>1187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167096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193</cp:revision>
  <cp:lastPrinted>2015-12-29T14:27:00Z</cp:lastPrinted>
  <dcterms:created xsi:type="dcterms:W3CDTF">2016-01-12T09:22:00Z</dcterms:created>
  <dcterms:modified xsi:type="dcterms:W3CDTF">2018-08-08T08:17:00Z</dcterms:modified>
</cp:coreProperties>
</file>