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015B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AF0696" w:rsidRPr="00AF0696">
        <w:rPr>
          <w:b/>
          <w:sz w:val="24"/>
          <w:szCs w:val="24"/>
        </w:rPr>
        <w:t>на оказание услуг по техническому обслуживанию кондиционеров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7556FF" w:rsidRPr="00FE7FC1">
        <w:rPr>
          <w:iCs/>
          <w:sz w:val="24"/>
          <w:szCs w:val="24"/>
        </w:rPr>
        <w:t>, контактные телефоны: (4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AF0696">
        <w:rPr>
          <w:b/>
          <w:sz w:val="24"/>
          <w:szCs w:val="24"/>
        </w:rPr>
        <w:t>13</w:t>
      </w:r>
      <w:r w:rsidRPr="00FE7FC1">
        <w:rPr>
          <w:b/>
          <w:sz w:val="24"/>
          <w:szCs w:val="24"/>
        </w:rPr>
        <w:t xml:space="preserve">» </w:t>
      </w:r>
      <w:r w:rsidR="00AF0696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AF0696" w:rsidRPr="00AF0696">
        <w:rPr>
          <w:sz w:val="24"/>
          <w:szCs w:val="24"/>
        </w:rPr>
        <w:t>на оказание услуг по техническому обслуживанию кондиционеров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AF0696" w:rsidRPr="00AF0696">
        <w:rPr>
          <w:sz w:val="24"/>
          <w:szCs w:val="24"/>
        </w:rPr>
        <w:t>на оказание услуг по техническому обслуживанию кондиционеров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AF0696">
        <w:rPr>
          <w:sz w:val="24"/>
          <w:szCs w:val="24"/>
        </w:rPr>
        <w:t>в течение 2018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AF0696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AF0696" w:rsidRDefault="00AF0696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F0696">
        <w:rPr>
          <w:b/>
          <w:sz w:val="24"/>
          <w:szCs w:val="24"/>
        </w:rPr>
        <w:t>794 350,00</w:t>
      </w:r>
      <w:r w:rsidRPr="00AF0696">
        <w:rPr>
          <w:sz w:val="24"/>
          <w:szCs w:val="24"/>
        </w:rPr>
        <w:t xml:space="preserve"> (семьсот девяносто четыре тысячи триста пятьдесят) рублей 00 копеек РФ, без учета НДС; НДС составляет </w:t>
      </w:r>
      <w:r w:rsidRPr="00AF0696">
        <w:rPr>
          <w:b/>
          <w:sz w:val="24"/>
          <w:szCs w:val="24"/>
        </w:rPr>
        <w:t>142 983,00</w:t>
      </w:r>
      <w:r w:rsidRPr="00AF0696">
        <w:rPr>
          <w:sz w:val="24"/>
          <w:szCs w:val="24"/>
        </w:rPr>
        <w:t xml:space="preserve"> (сто сорок две тысячи девятьсот восемьдесят три) рубля 00 копеек РФ; </w:t>
      </w:r>
      <w:r w:rsidRPr="00AF0696">
        <w:rPr>
          <w:b/>
          <w:sz w:val="24"/>
          <w:szCs w:val="24"/>
        </w:rPr>
        <w:t>937 333,00</w:t>
      </w:r>
      <w:r w:rsidRPr="00AF0696">
        <w:rPr>
          <w:sz w:val="24"/>
          <w:szCs w:val="24"/>
        </w:rPr>
        <w:t xml:space="preserve"> (девятьсот тридцать семь тысяч триста тридцать три) рубля 00 копеек РФ, с учетом НДС</w:t>
      </w:r>
      <w:r w:rsidR="00FE7FC1" w:rsidRPr="00AF069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AF069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AF069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AF0696">
        <w:rPr>
          <w:b/>
          <w:bCs w:val="0"/>
          <w:sz w:val="24"/>
          <w:szCs w:val="24"/>
        </w:rPr>
        <w:t>28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AF0696">
        <w:rPr>
          <w:b/>
          <w:bCs w:val="0"/>
          <w:sz w:val="24"/>
          <w:szCs w:val="24"/>
        </w:rPr>
        <w:t>ноября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FE7FC1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FE7FC1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>Организатор открытого запроса пред</w:t>
      </w:r>
      <w:bookmarkStart w:id="718" w:name="_GoBack"/>
      <w:bookmarkEnd w:id="718"/>
      <w:r w:rsidR="00ED5C7C" w:rsidRPr="00E963D9">
        <w:rPr>
          <w:bCs w:val="0"/>
          <w:sz w:val="24"/>
          <w:szCs w:val="24"/>
          <w:lang w:eastAsia="ru-RU"/>
        </w:rPr>
        <w:t xml:space="preserve">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5B9" w:rsidRDefault="005015B9">
      <w:pPr>
        <w:spacing w:line="240" w:lineRule="auto"/>
      </w:pPr>
      <w:r>
        <w:separator/>
      </w:r>
    </w:p>
  </w:endnote>
  <w:endnote w:type="continuationSeparator" w:id="0">
    <w:p w:rsidR="005015B9" w:rsidRDefault="005015B9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AF0696">
      <w:rPr>
        <w:noProof/>
        <w:sz w:val="16"/>
        <w:szCs w:val="16"/>
        <w:lang w:eastAsia="ru-RU"/>
      </w:rPr>
      <w:t>38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AF0696" w:rsidRPr="00AF0696">
      <w:rPr>
        <w:sz w:val="18"/>
        <w:szCs w:val="18"/>
      </w:rPr>
      <w:t>на оказание услуг по техническому обслуживанию кондиционеров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5B9" w:rsidRDefault="005015B9">
      <w:pPr>
        <w:spacing w:line="240" w:lineRule="auto"/>
      </w:pPr>
      <w:r>
        <w:separator/>
      </w:r>
    </w:p>
  </w:footnote>
  <w:footnote w:type="continuationSeparator" w:id="0">
    <w:p w:rsidR="005015B9" w:rsidRDefault="005015B9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15B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0696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8E12-4AE3-4EDA-8E41-6BD6B10E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89</Pages>
  <Words>27088</Words>
  <Characters>154405</Characters>
  <Application>Microsoft Office Word</Application>
  <DocSecurity>0</DocSecurity>
  <Lines>1286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181131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133</cp:revision>
  <cp:lastPrinted>2015-12-29T14:27:00Z</cp:lastPrinted>
  <dcterms:created xsi:type="dcterms:W3CDTF">2016-01-13T12:36:00Z</dcterms:created>
  <dcterms:modified xsi:type="dcterms:W3CDTF">2017-11-13T07:25:00Z</dcterms:modified>
</cp:coreProperties>
</file>