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6251018"/>
    <w:bookmarkStart w:id="1" w:name="_Ref56251020"/>
    <w:bookmarkStart w:id="2" w:name="_Ref57046967"/>
    <w:bookmarkStart w:id="3" w:name="_Ref57322917"/>
    <w:bookmarkStart w:id="4" w:name="_Ref57322919"/>
    <w:bookmarkStart w:id="5" w:name="_Ref55335495"/>
    <w:p w:rsidR="00BF0828" w:rsidRPr="00066ED2" w:rsidRDefault="00506AE2" w:rsidP="00BF0828">
      <w:pPr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891540"/>
                <wp:effectExtent l="0" t="0" r="0" b="381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AB5" w:rsidRPr="00041308" w:rsidRDefault="008A4AB5" w:rsidP="008A4AB5">
                            <w:pPr>
                              <w:spacing w:line="240" w:lineRule="auto"/>
                              <w:ind w:right="-21" w:firstLine="0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8A4AB5" w:rsidRPr="00F22485" w:rsidRDefault="008A4AB5" w:rsidP="008A4AB5">
                            <w:pPr>
                              <w:spacing w:line="240" w:lineRule="auto"/>
                              <w:ind w:right="-21" w:firstLine="0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8A4AB5" w:rsidRPr="00C43D4E" w:rsidRDefault="008A4AB5" w:rsidP="008A4AB5">
                            <w:pPr>
                              <w:spacing w:line="240" w:lineRule="auto"/>
                              <w:ind w:right="-21" w:firstLine="0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8A4AB5" w:rsidRDefault="008A4AB5" w:rsidP="008A4AB5">
                            <w:pPr>
                              <w:spacing w:line="240" w:lineRule="auto"/>
                              <w:ind w:right="-21" w:firstLine="0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8A4AB5" w:rsidRPr="00010061" w:rsidRDefault="008A4AB5" w:rsidP="008A4AB5">
                            <w:pPr>
                              <w:spacing w:line="240" w:lineRule="auto"/>
                              <w:ind w:right="-21" w:firstLine="0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8A4AB5" w:rsidRPr="008A4AB5" w:rsidRDefault="008A4AB5" w:rsidP="008A4AB5">
                            <w:pPr>
                              <w:spacing w:line="240" w:lineRule="auto"/>
                              <w:ind w:right="-21" w:firstLine="0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8A4AB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A4AB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: </w:t>
                            </w:r>
                            <w:proofErr w:type="spellStart"/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proofErr w:type="spellEnd"/>
                            <w:r w:rsidRPr="008A4AB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@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8A4AB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-1.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8A4AB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8A4AB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8A4AB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8A4AB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-1.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8A4AB5" w:rsidRPr="008A4AB5" w:rsidRDefault="008A4AB5" w:rsidP="008A4AB5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  <w:p w:rsidR="008A4AB5" w:rsidRPr="008A4AB5" w:rsidRDefault="008A4AB5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7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" filled="f" stroked="f">
                <v:textbox>
                  <w:txbxContent>
                    <w:p w:rsidR="008A4AB5" w:rsidRPr="00041308" w:rsidRDefault="008A4AB5" w:rsidP="008A4AB5">
                      <w:pPr>
                        <w:spacing w:line="240" w:lineRule="auto"/>
                        <w:ind w:right="-21" w:firstLine="0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8A4AB5" w:rsidRPr="00F22485" w:rsidRDefault="008A4AB5" w:rsidP="008A4AB5">
                      <w:pPr>
                        <w:spacing w:line="240" w:lineRule="auto"/>
                        <w:ind w:right="-21" w:firstLine="0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8A4AB5" w:rsidRPr="00C43D4E" w:rsidRDefault="008A4AB5" w:rsidP="008A4AB5">
                      <w:pPr>
                        <w:spacing w:line="240" w:lineRule="auto"/>
                        <w:ind w:right="-21" w:firstLine="0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8A4AB5" w:rsidRDefault="008A4AB5" w:rsidP="008A4AB5">
                      <w:pPr>
                        <w:spacing w:line="240" w:lineRule="auto"/>
                        <w:ind w:right="-21" w:firstLine="0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8A4AB5" w:rsidRPr="00010061" w:rsidRDefault="008A4AB5" w:rsidP="008A4AB5">
                      <w:pPr>
                        <w:spacing w:line="240" w:lineRule="auto"/>
                        <w:ind w:right="-21" w:firstLine="0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8A4AB5" w:rsidRPr="008A4AB5" w:rsidRDefault="008A4AB5" w:rsidP="008A4AB5">
                      <w:pPr>
                        <w:spacing w:line="240" w:lineRule="auto"/>
                        <w:ind w:right="-21" w:firstLine="0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8A4AB5">
                        <w:rPr>
                          <w:rFonts w:ascii="Helios" w:hAnsi="Helios"/>
                          <w:sz w:val="13"/>
                          <w:szCs w:val="13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r w:rsidRPr="008A4AB5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8A4AB5">
                        <w:rPr>
                          <w:rFonts w:ascii="Helios" w:hAnsi="Helios"/>
                          <w:sz w:val="13"/>
                          <w:szCs w:val="13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8A4AB5">
                        <w:rPr>
                          <w:rFonts w:ascii="Helios" w:hAnsi="Helios"/>
                          <w:sz w:val="13"/>
                          <w:szCs w:val="13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8A4AB5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8A4AB5">
                        <w:rPr>
                          <w:rFonts w:ascii="Helios" w:hAnsi="Helios"/>
                          <w:sz w:val="13"/>
                          <w:szCs w:val="13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8A4AB5">
                        <w:rPr>
                          <w:rFonts w:ascii="Helios" w:hAnsi="Helios"/>
                          <w:sz w:val="13"/>
                          <w:szCs w:val="13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8A4AB5">
                        <w:rPr>
                          <w:rFonts w:ascii="Helios" w:hAnsi="Helios"/>
                          <w:sz w:val="13"/>
                          <w:szCs w:val="13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8A4AB5" w:rsidRPr="008A4AB5" w:rsidRDefault="008A4AB5" w:rsidP="008A4AB5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  <w:p w:rsidR="008A4AB5" w:rsidRPr="008A4AB5" w:rsidRDefault="008A4AB5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8A4AB5" w:rsidRPr="00382A07" w:rsidRDefault="008A4AB5" w:rsidP="008A4AB5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8A4AB5" w:rsidRDefault="000E2B7D" w:rsidP="008A4AB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8A4AB5" w:rsidRPr="000B39C3">
        <w:rPr>
          <w:sz w:val="24"/>
          <w:szCs w:val="24"/>
        </w:rPr>
        <w:t xml:space="preserve"> генерального директора</w:t>
      </w:r>
      <w:r w:rsidR="008A4AB5">
        <w:rPr>
          <w:sz w:val="24"/>
          <w:szCs w:val="24"/>
        </w:rPr>
        <w:t xml:space="preserve"> – </w:t>
      </w:r>
    </w:p>
    <w:p w:rsidR="008A4AB5" w:rsidRDefault="008A4AB5" w:rsidP="008A4AB5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 xml:space="preserve">директор филиала ПАО «МРСК Центра» - </w:t>
      </w:r>
    </w:p>
    <w:p w:rsidR="008A4AB5" w:rsidRPr="00C12FA4" w:rsidRDefault="008A4AB5" w:rsidP="008A4AB5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8A4AB5" w:rsidRPr="00C12FA4" w:rsidRDefault="008A4AB5" w:rsidP="008A4AB5">
      <w:pPr>
        <w:spacing w:line="240" w:lineRule="auto"/>
        <w:jc w:val="right"/>
      </w:pPr>
    </w:p>
    <w:p w:rsidR="008A4AB5" w:rsidRPr="00C12FA4" w:rsidRDefault="008A4AB5" w:rsidP="008A4AB5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_</w:t>
      </w:r>
      <w:r>
        <w:rPr>
          <w:sz w:val="24"/>
          <w:szCs w:val="24"/>
        </w:rPr>
        <w:t>___________________ С.А. Коваль</w:t>
      </w:r>
    </w:p>
    <w:p w:rsidR="008A4AB5" w:rsidRPr="00382A07" w:rsidRDefault="008A4AB5" w:rsidP="008A4AB5">
      <w:pPr>
        <w:spacing w:line="240" w:lineRule="auto"/>
        <w:jc w:val="right"/>
        <w:rPr>
          <w:sz w:val="24"/>
          <w:szCs w:val="24"/>
        </w:rPr>
      </w:pPr>
    </w:p>
    <w:p w:rsidR="008A4AB5" w:rsidRPr="00382A07" w:rsidRDefault="008A4AB5" w:rsidP="008A4AB5">
      <w:pPr>
        <w:spacing w:line="240" w:lineRule="auto"/>
        <w:jc w:val="right"/>
        <w:rPr>
          <w:sz w:val="24"/>
          <w:szCs w:val="24"/>
        </w:rPr>
      </w:pPr>
    </w:p>
    <w:p w:rsidR="008A4AB5" w:rsidRPr="00382A07" w:rsidRDefault="000E2B7D" w:rsidP="008A4AB5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«13</w:t>
      </w:r>
      <w:r w:rsidR="008A4AB5"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июня</w:t>
      </w:r>
      <w:r w:rsidR="008A4AB5" w:rsidRPr="00382A07">
        <w:rPr>
          <w:sz w:val="24"/>
          <w:szCs w:val="24"/>
        </w:rPr>
        <w:t xml:space="preserve"> </w:t>
      </w:r>
      <w:r w:rsidR="008A4AB5">
        <w:rPr>
          <w:sz w:val="24"/>
          <w:szCs w:val="24"/>
        </w:rPr>
        <w:t>2018</w:t>
      </w:r>
      <w:r w:rsidR="008A4AB5" w:rsidRPr="00382A07">
        <w:rPr>
          <w:sz w:val="24"/>
          <w:szCs w:val="24"/>
        </w:rPr>
        <w:t xml:space="preserve"> г.</w:t>
      </w:r>
    </w:p>
    <w:p w:rsidR="008A4AB5" w:rsidRPr="00382A07" w:rsidRDefault="008A4AB5" w:rsidP="008A4AB5">
      <w:pPr>
        <w:ind w:firstLine="0"/>
        <w:jc w:val="left"/>
        <w:rPr>
          <w:sz w:val="24"/>
          <w:szCs w:val="24"/>
        </w:rPr>
      </w:pPr>
    </w:p>
    <w:p w:rsidR="008A4AB5" w:rsidRPr="00382A07" w:rsidRDefault="008A4AB5" w:rsidP="008A4AB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8A4AB5" w:rsidRPr="00382A07" w:rsidRDefault="008A4AB5" w:rsidP="008A4AB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8A4AB5" w:rsidRPr="00382A07" w:rsidRDefault="000E2B7D" w:rsidP="008A4AB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0220</w:t>
      </w:r>
      <w:r w:rsidR="008A4AB5">
        <w:rPr>
          <w:b/>
          <w:kern w:val="36"/>
          <w:sz w:val="24"/>
          <w:szCs w:val="24"/>
        </w:rPr>
        <w:t>-ЛП-18</w:t>
      </w:r>
    </w:p>
    <w:p w:rsidR="008A4AB5" w:rsidRPr="00382A07" w:rsidRDefault="000E2B7D" w:rsidP="008A4AB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«07» июня</w:t>
      </w:r>
      <w:r w:rsidR="008A4AB5" w:rsidRPr="00382A07">
        <w:rPr>
          <w:b/>
          <w:kern w:val="36"/>
          <w:sz w:val="24"/>
          <w:szCs w:val="24"/>
        </w:rPr>
        <w:t xml:space="preserve"> </w:t>
      </w:r>
      <w:r w:rsidR="008A4AB5">
        <w:rPr>
          <w:b/>
          <w:kern w:val="36"/>
          <w:sz w:val="24"/>
          <w:szCs w:val="24"/>
        </w:rPr>
        <w:t>2018</w:t>
      </w:r>
      <w:r w:rsidR="008A4AB5" w:rsidRPr="00382A07">
        <w:rPr>
          <w:b/>
          <w:kern w:val="36"/>
          <w:sz w:val="24"/>
          <w:szCs w:val="24"/>
        </w:rPr>
        <w:t xml:space="preserve"> года</w:t>
      </w:r>
    </w:p>
    <w:p w:rsidR="008A4AB5" w:rsidRPr="00382A07" w:rsidRDefault="008A4AB5" w:rsidP="008A4AB5">
      <w:pPr>
        <w:spacing w:line="264" w:lineRule="auto"/>
        <w:jc w:val="center"/>
        <w:rPr>
          <w:sz w:val="24"/>
          <w:szCs w:val="24"/>
        </w:rPr>
      </w:pPr>
    </w:p>
    <w:p w:rsidR="008A4AB5" w:rsidRPr="00382A07" w:rsidRDefault="008A4AB5" w:rsidP="008A4AB5">
      <w:pPr>
        <w:spacing w:line="264" w:lineRule="auto"/>
        <w:jc w:val="center"/>
        <w:rPr>
          <w:sz w:val="24"/>
          <w:szCs w:val="24"/>
        </w:rPr>
      </w:pPr>
    </w:p>
    <w:p w:rsidR="008A4AB5" w:rsidRPr="00382A07" w:rsidRDefault="008A4AB5" w:rsidP="008A4AB5">
      <w:pPr>
        <w:spacing w:line="264" w:lineRule="auto"/>
        <w:jc w:val="center"/>
        <w:rPr>
          <w:sz w:val="24"/>
          <w:szCs w:val="24"/>
        </w:rPr>
      </w:pPr>
    </w:p>
    <w:p w:rsidR="008A4AB5" w:rsidRPr="00382A07" w:rsidRDefault="008A4AB5" w:rsidP="008A4AB5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8A4AB5" w:rsidRPr="00382A07" w:rsidRDefault="008A4AB5" w:rsidP="008A4AB5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8A4AB5" w:rsidRPr="00382A07" w:rsidRDefault="008A4AB5" w:rsidP="008A4AB5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A4AB5" w:rsidRPr="00382A07" w:rsidRDefault="008A4AB5" w:rsidP="008A4AB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A248E7">
        <w:rPr>
          <w:b/>
          <w:sz w:val="24"/>
          <w:szCs w:val="24"/>
        </w:rPr>
        <w:t xml:space="preserve">заключения Договора на поставку </w:t>
      </w:r>
      <w:r>
        <w:rPr>
          <w:b/>
          <w:sz w:val="24"/>
          <w:szCs w:val="24"/>
        </w:rPr>
        <w:t>бутилированной воды</w:t>
      </w:r>
      <w:r w:rsidRPr="00A248E7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8A4AB5" w:rsidRPr="00382A07" w:rsidRDefault="008A4AB5" w:rsidP="008A4AB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8A4AB5" w:rsidRPr="00382A07" w:rsidRDefault="008A4AB5" w:rsidP="008A4AB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8A4AB5" w:rsidRPr="00382A07" w:rsidRDefault="008A4AB5" w:rsidP="008A4AB5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A4AB5" w:rsidRDefault="008A4AB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A4AB5" w:rsidRDefault="008A4AB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A4AB5" w:rsidRDefault="008A4AB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A4AB5" w:rsidRDefault="008A4AB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06AE2" w:rsidRDefault="00506AE2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A4AB5" w:rsidRPr="00066ED2" w:rsidRDefault="008A4AB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г. </w:t>
      </w:r>
      <w:r w:rsidR="008A4AB5">
        <w:rPr>
          <w:sz w:val="24"/>
          <w:szCs w:val="24"/>
        </w:rPr>
        <w:t>Липецк</w:t>
      </w:r>
      <w:r w:rsidRPr="00066ED2">
        <w:rPr>
          <w:sz w:val="24"/>
          <w:szCs w:val="24"/>
        </w:rPr>
        <w:br/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F200DC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62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93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BD377C" w:rsidRDefault="00BD377C" w:rsidP="00BD377C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РФ, 127018, г. Москва, ул. 2-я Ямская, 4, секретарь Закупочной комиссии – </w:t>
      </w:r>
      <w:r>
        <w:rPr>
          <w:iCs/>
          <w:sz w:val="24"/>
          <w:szCs w:val="24"/>
        </w:rPr>
        <w:t>Начальник</w:t>
      </w:r>
      <w:r w:rsidRPr="00732A31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</w:t>
      </w:r>
      <w:r>
        <w:rPr>
          <w:iCs/>
          <w:sz w:val="24"/>
          <w:szCs w:val="24"/>
        </w:rPr>
        <w:t>ра» - Липецкэнерго» Бронников Н.Ю.</w:t>
      </w:r>
      <w:r w:rsidRPr="00732A31">
        <w:rPr>
          <w:iCs/>
          <w:sz w:val="24"/>
          <w:szCs w:val="24"/>
        </w:rPr>
        <w:t>, контактные телефоны: (4742) 22-83-</w:t>
      </w:r>
      <w:r>
        <w:rPr>
          <w:iCs/>
          <w:sz w:val="24"/>
          <w:szCs w:val="24"/>
        </w:rPr>
        <w:t>03</w:t>
      </w:r>
      <w:r w:rsidRPr="00732A31">
        <w:rPr>
          <w:iCs/>
          <w:sz w:val="24"/>
          <w:szCs w:val="24"/>
        </w:rPr>
        <w:t xml:space="preserve">, адрес электронной почты: </w:t>
      </w:r>
      <w:proofErr w:type="gramStart"/>
      <w:r w:rsidRPr="00BD377C">
        <w:rPr>
          <w:iCs/>
          <w:color w:val="0000FF"/>
          <w:sz w:val="24"/>
          <w:szCs w:val="24"/>
        </w:rPr>
        <w:t>Bronnikov.NU@mrsk-1.ru</w:t>
      </w:r>
      <w:r w:rsidRPr="00732A31">
        <w:rPr>
          <w:iCs/>
          <w:sz w:val="24"/>
          <w:szCs w:val="24"/>
        </w:rPr>
        <w:t xml:space="preserve">, ответственное лицо – </w:t>
      </w:r>
      <w:r w:rsidR="000E2B7D">
        <w:rPr>
          <w:iCs/>
          <w:sz w:val="24"/>
          <w:szCs w:val="24"/>
          <w:lang w:val="x-none"/>
        </w:rPr>
        <w:t>Телятник Валентин</w:t>
      </w:r>
      <w:r w:rsidR="000E2B7D">
        <w:rPr>
          <w:iCs/>
          <w:sz w:val="24"/>
          <w:szCs w:val="24"/>
        </w:rPr>
        <w:t>а</w:t>
      </w:r>
      <w:r w:rsidR="000E2B7D">
        <w:rPr>
          <w:iCs/>
          <w:sz w:val="24"/>
          <w:szCs w:val="24"/>
          <w:lang w:val="x-none"/>
        </w:rPr>
        <w:t xml:space="preserve"> Сергеевн</w:t>
      </w:r>
      <w:r w:rsidR="000E2B7D">
        <w:rPr>
          <w:iCs/>
          <w:sz w:val="24"/>
          <w:szCs w:val="24"/>
        </w:rPr>
        <w:t>а</w:t>
      </w:r>
      <w:r w:rsidR="000E2B7D" w:rsidRPr="000E2B7D">
        <w:rPr>
          <w:iCs/>
          <w:sz w:val="24"/>
          <w:szCs w:val="24"/>
          <w:lang w:val="x-none"/>
        </w:rPr>
        <w:t>, контактный телефон: (4742) 22-83-04, адрес электронной почты:</w:t>
      </w:r>
      <w:r w:rsidR="000E2B7D" w:rsidRPr="000E2B7D">
        <w:rPr>
          <w:iCs/>
          <w:sz w:val="24"/>
          <w:szCs w:val="24"/>
          <w:u w:val="single"/>
          <w:lang w:val="x-none"/>
        </w:rPr>
        <w:t xml:space="preserve"> </w:t>
      </w:r>
      <w:hyperlink r:id="rId16" w:history="1">
        <w:r w:rsidR="000E2B7D" w:rsidRPr="000E2B7D">
          <w:rPr>
            <w:rStyle w:val="a7"/>
            <w:iCs/>
            <w:sz w:val="24"/>
            <w:szCs w:val="24"/>
            <w:lang w:val="x-none"/>
          </w:rPr>
          <w:t>telyatnik.vs@mrsk-1.ru</w:t>
        </w:r>
      </w:hyperlink>
      <w:r w:rsidR="000E2B7D">
        <w:rPr>
          <w:iCs/>
          <w:sz w:val="24"/>
          <w:szCs w:val="24"/>
        </w:rPr>
        <w:t>,</w:t>
      </w:r>
      <w:r w:rsidRPr="00382A07">
        <w:rPr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Извещением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21262A">
        <w:rPr>
          <w:sz w:val="24"/>
          <w:szCs w:val="24"/>
        </w:rPr>
        <w:t xml:space="preserve">опубликованным </w:t>
      </w:r>
      <w:r w:rsidRPr="0021262A">
        <w:rPr>
          <w:b/>
          <w:sz w:val="24"/>
          <w:szCs w:val="24"/>
        </w:rPr>
        <w:t>«</w:t>
      </w:r>
      <w:r w:rsidR="000E2B7D">
        <w:rPr>
          <w:b/>
          <w:sz w:val="24"/>
          <w:szCs w:val="24"/>
        </w:rPr>
        <w:t>13</w:t>
      </w:r>
      <w:r w:rsidRPr="0021262A">
        <w:rPr>
          <w:b/>
          <w:sz w:val="24"/>
          <w:szCs w:val="24"/>
        </w:rPr>
        <w:t xml:space="preserve">» </w:t>
      </w:r>
      <w:r w:rsidR="000E2B7D">
        <w:rPr>
          <w:b/>
          <w:sz w:val="24"/>
          <w:szCs w:val="24"/>
        </w:rPr>
        <w:t>июня</w:t>
      </w:r>
      <w:r w:rsidRPr="0021262A">
        <w:rPr>
          <w:b/>
          <w:sz w:val="24"/>
          <w:szCs w:val="24"/>
        </w:rPr>
        <w:t xml:space="preserve"> 2018 г.</w:t>
      </w:r>
      <w:r w:rsidRPr="0021262A">
        <w:rPr>
          <w:sz w:val="24"/>
          <w:szCs w:val="24"/>
        </w:rPr>
        <w:t xml:space="preserve"> на официальном сайте (</w:t>
      </w:r>
      <w:hyperlink r:id="rId17" w:history="1">
        <w:r w:rsidRPr="0021262A">
          <w:rPr>
            <w:rStyle w:val="a7"/>
            <w:color w:val="auto"/>
            <w:sz w:val="24"/>
            <w:szCs w:val="24"/>
          </w:rPr>
          <w:t>www.zakupki.</w:t>
        </w:r>
        <w:r w:rsidRPr="0021262A">
          <w:rPr>
            <w:rStyle w:val="a7"/>
            <w:color w:val="auto"/>
            <w:sz w:val="24"/>
            <w:szCs w:val="24"/>
            <w:lang w:val="en-US"/>
          </w:rPr>
          <w:t>gov</w:t>
        </w:r>
        <w:r w:rsidRPr="0021262A">
          <w:rPr>
            <w:rStyle w:val="a7"/>
            <w:color w:val="auto"/>
            <w:sz w:val="24"/>
            <w:szCs w:val="24"/>
          </w:rPr>
          <w:t>.ru</w:t>
        </w:r>
      </w:hyperlink>
      <w:r w:rsidRPr="0021262A">
        <w:rPr>
          <w:sz w:val="24"/>
          <w:szCs w:val="24"/>
        </w:rPr>
        <w:t>),</w:t>
      </w:r>
      <w:r w:rsidRPr="0021262A">
        <w:rPr>
          <w:iCs/>
          <w:sz w:val="24"/>
          <w:szCs w:val="24"/>
        </w:rPr>
        <w:t xml:space="preserve"> </w:t>
      </w:r>
      <w:r w:rsidRPr="0021262A">
        <w:rPr>
          <w:sz w:val="24"/>
          <w:szCs w:val="24"/>
        </w:rPr>
        <w:t xml:space="preserve">на сайте </w:t>
      </w:r>
      <w:r w:rsidRPr="0021262A">
        <w:rPr>
          <w:iCs/>
          <w:sz w:val="24"/>
          <w:szCs w:val="24"/>
        </w:rPr>
        <w:t>ПАО «МРСК Центра»</w:t>
      </w:r>
      <w:r w:rsidRPr="0021262A">
        <w:rPr>
          <w:sz w:val="24"/>
          <w:szCs w:val="24"/>
        </w:rPr>
        <w:t xml:space="preserve"> (</w:t>
      </w:r>
      <w:hyperlink r:id="rId18" w:history="1">
        <w:r w:rsidRPr="0021262A">
          <w:rPr>
            <w:rStyle w:val="a7"/>
            <w:color w:val="auto"/>
            <w:sz w:val="24"/>
            <w:szCs w:val="24"/>
          </w:rPr>
          <w:t>www.mrsk-1.ru</w:t>
        </w:r>
      </w:hyperlink>
      <w:r w:rsidRPr="0021262A">
        <w:rPr>
          <w:sz w:val="24"/>
          <w:szCs w:val="24"/>
        </w:rPr>
        <w:t xml:space="preserve">), на сайте ЭТП, указанном в п. </w:t>
      </w:r>
      <w:r w:rsidRPr="0021262A">
        <w:fldChar w:fldCharType="begin"/>
      </w:r>
      <w:r w:rsidRPr="0021262A">
        <w:instrText xml:space="preserve"> REF _Ref440269836 \r \h  \* MERGEFORMAT </w:instrText>
      </w:r>
      <w:r w:rsidRPr="0021262A">
        <w:fldChar w:fldCharType="separate"/>
      </w:r>
      <w:r w:rsidRPr="0021262A">
        <w:rPr>
          <w:sz w:val="24"/>
          <w:szCs w:val="24"/>
        </w:rPr>
        <w:t>1.1.2</w:t>
      </w:r>
      <w:r w:rsidRPr="0021262A">
        <w:fldChar w:fldCharType="end"/>
      </w:r>
      <w:r w:rsidRPr="0021262A">
        <w:rPr>
          <w:sz w:val="24"/>
          <w:szCs w:val="24"/>
        </w:rPr>
        <w:t xml:space="preserve"> настоящей Документации, </w:t>
      </w:r>
      <w:r w:rsidRPr="0021262A">
        <w:rPr>
          <w:iCs/>
          <w:sz w:val="24"/>
          <w:szCs w:val="24"/>
        </w:rPr>
        <w:t xml:space="preserve"> приг</w:t>
      </w:r>
      <w:r w:rsidRPr="0021262A">
        <w:rPr>
          <w:sz w:val="24"/>
          <w:szCs w:val="24"/>
        </w:rPr>
        <w:t>ласило юридических лиц и физических</w:t>
      </w:r>
      <w:proofErr w:type="gramEnd"/>
      <w:r w:rsidRPr="0021262A">
        <w:rPr>
          <w:sz w:val="24"/>
          <w:szCs w:val="24"/>
        </w:rPr>
        <w:t xml:space="preserve"> </w:t>
      </w:r>
      <w:proofErr w:type="gramStart"/>
      <w:r w:rsidRPr="0021262A">
        <w:rPr>
          <w:sz w:val="24"/>
          <w:szCs w:val="24"/>
        </w:rPr>
        <w:t>лиц (в т. ч. индивидуальных предпринимателей)</w:t>
      </w:r>
      <w:r>
        <w:rPr>
          <w:sz w:val="24"/>
          <w:szCs w:val="24"/>
        </w:rPr>
        <w:t xml:space="preserve">, </w:t>
      </w:r>
      <w:r w:rsidRPr="00767A67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066ED2">
        <w:rPr>
          <w:sz w:val="24"/>
          <w:szCs w:val="24"/>
        </w:rPr>
        <w:t xml:space="preserve"> </w:t>
      </w:r>
      <w:r w:rsidR="00D15381" w:rsidRPr="00066ED2">
        <w:rPr>
          <w:sz w:val="24"/>
          <w:szCs w:val="24"/>
        </w:rPr>
        <w:t>(далее – Участники)</w:t>
      </w:r>
      <w:r w:rsidR="000E2B7D">
        <w:rPr>
          <w:sz w:val="24"/>
          <w:szCs w:val="24"/>
        </w:rPr>
        <w:t>,</w:t>
      </w:r>
      <w:r w:rsidR="00D15381"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к участию в процедуре О</w:t>
      </w:r>
      <w:r w:rsidR="00717F60" w:rsidRPr="00066ED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66ED2">
        <w:rPr>
          <w:sz w:val="24"/>
          <w:szCs w:val="24"/>
        </w:rPr>
        <w:t xml:space="preserve">на право </w:t>
      </w:r>
      <w:r w:rsidR="004B5EB3" w:rsidRPr="00BD377C">
        <w:rPr>
          <w:sz w:val="24"/>
          <w:szCs w:val="24"/>
        </w:rPr>
        <w:t xml:space="preserve">заключения </w:t>
      </w:r>
      <w:r w:rsidRPr="00BD377C">
        <w:rPr>
          <w:sz w:val="24"/>
          <w:szCs w:val="24"/>
        </w:rPr>
        <w:t>Договора</w:t>
      </w:r>
      <w:proofErr w:type="gramEnd"/>
      <w:r w:rsidR="00702B2C" w:rsidRPr="00BD377C">
        <w:rPr>
          <w:sz w:val="24"/>
          <w:szCs w:val="24"/>
        </w:rPr>
        <w:t xml:space="preserve"> </w:t>
      </w:r>
      <w:proofErr w:type="gramStart"/>
      <w:r w:rsidR="00702B2C" w:rsidRPr="00BD377C">
        <w:rPr>
          <w:sz w:val="24"/>
          <w:szCs w:val="24"/>
        </w:rPr>
        <w:t xml:space="preserve">на поставку </w:t>
      </w:r>
      <w:r w:rsidRPr="00BD377C">
        <w:rPr>
          <w:sz w:val="24"/>
          <w:szCs w:val="24"/>
        </w:rPr>
        <w:t>бутилированной воды</w:t>
      </w:r>
      <w:r w:rsidR="00702B2C" w:rsidRPr="00BD377C">
        <w:rPr>
          <w:sz w:val="24"/>
          <w:szCs w:val="24"/>
        </w:rPr>
        <w:t xml:space="preserve"> для нужд ПАО «МРСК Центра» </w:t>
      </w:r>
      <w:r w:rsidRPr="00BD377C">
        <w:rPr>
          <w:sz w:val="24"/>
          <w:szCs w:val="24"/>
        </w:rPr>
        <w:t xml:space="preserve">(филиала </w:t>
      </w:r>
      <w:r w:rsidR="00862664" w:rsidRPr="00BD377C">
        <w:rPr>
          <w:sz w:val="24"/>
          <w:szCs w:val="24"/>
        </w:rPr>
        <w:t>«Липецкэнерго», расположенного по адресу:</w:t>
      </w:r>
      <w:proofErr w:type="gramEnd"/>
      <w:r w:rsidR="00862664" w:rsidRPr="00BD377C">
        <w:rPr>
          <w:sz w:val="24"/>
          <w:szCs w:val="24"/>
        </w:rPr>
        <w:t xml:space="preserve"> </w:t>
      </w:r>
      <w:proofErr w:type="gramStart"/>
      <w:r w:rsidR="00862664" w:rsidRPr="00BD377C">
        <w:rPr>
          <w:sz w:val="24"/>
          <w:szCs w:val="24"/>
        </w:rPr>
        <w:t>РФ, 398001, г. Липецк, ул. 50-лет НЛМК, 33)</w:t>
      </w:r>
      <w:r w:rsidR="00717F60" w:rsidRPr="00BD377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D377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D377C">
        <w:rPr>
          <w:sz w:val="24"/>
          <w:szCs w:val="24"/>
        </w:rPr>
        <w:t xml:space="preserve">Настоящий </w:t>
      </w:r>
      <w:r w:rsidR="004B5EB3" w:rsidRPr="00BD377C">
        <w:rPr>
          <w:sz w:val="24"/>
          <w:szCs w:val="24"/>
        </w:rPr>
        <w:t>З</w:t>
      </w:r>
      <w:r w:rsidRPr="00BD377C">
        <w:rPr>
          <w:sz w:val="24"/>
          <w:szCs w:val="24"/>
        </w:rPr>
        <w:t>апрос предложений проводится в соответствии с правилами и с использованием функц</w:t>
      </w:r>
      <w:bookmarkStart w:id="15" w:name="_GoBack"/>
      <w:bookmarkEnd w:id="15"/>
      <w:r w:rsidRPr="00BD377C">
        <w:rPr>
          <w:sz w:val="24"/>
          <w:szCs w:val="24"/>
        </w:rPr>
        <w:t xml:space="preserve">ионала </w:t>
      </w:r>
      <w:r w:rsidR="00702B2C" w:rsidRPr="00BD377C">
        <w:rPr>
          <w:sz w:val="24"/>
          <w:szCs w:val="24"/>
        </w:rPr>
        <w:t>электронной торговой площадк</w:t>
      </w:r>
      <w:r w:rsidR="00414AB1" w:rsidRPr="00BD377C">
        <w:rPr>
          <w:sz w:val="24"/>
          <w:szCs w:val="24"/>
        </w:rPr>
        <w:t>и</w:t>
      </w:r>
      <w:r w:rsidR="00702B2C" w:rsidRPr="00BD377C">
        <w:rPr>
          <w:sz w:val="24"/>
          <w:szCs w:val="24"/>
        </w:rPr>
        <w:t xml:space="preserve"> </w:t>
      </w:r>
      <w:r w:rsidR="000D70B6" w:rsidRPr="00BD377C">
        <w:rPr>
          <w:sz w:val="24"/>
          <w:szCs w:val="24"/>
        </w:rPr>
        <w:t>П</w:t>
      </w:r>
      <w:r w:rsidR="00702B2C" w:rsidRPr="00BD377C">
        <w:rPr>
          <w:sz w:val="24"/>
          <w:szCs w:val="24"/>
        </w:rPr>
        <w:t>АО «</w:t>
      </w:r>
      <w:proofErr w:type="spellStart"/>
      <w:r w:rsidR="00702B2C" w:rsidRPr="00BD377C">
        <w:rPr>
          <w:sz w:val="24"/>
          <w:szCs w:val="24"/>
        </w:rPr>
        <w:t>Россети</w:t>
      </w:r>
      <w:proofErr w:type="spellEnd"/>
      <w:r w:rsidR="00702B2C" w:rsidRPr="00BD377C">
        <w:rPr>
          <w:sz w:val="24"/>
          <w:szCs w:val="24"/>
        </w:rPr>
        <w:t xml:space="preserve">» </w:t>
      </w:r>
      <w:hyperlink r:id="rId19" w:history="1">
        <w:r w:rsidR="00862664" w:rsidRPr="00BD377C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BD377C">
        <w:rPr>
          <w:sz w:val="24"/>
          <w:szCs w:val="24"/>
        </w:rPr>
        <w:t xml:space="preserve"> </w:t>
      </w:r>
      <w:r w:rsidR="00702B2C" w:rsidRPr="00BD377C">
        <w:rPr>
          <w:sz w:val="24"/>
          <w:szCs w:val="24"/>
        </w:rPr>
        <w:t>(далее — ЭТП)</w:t>
      </w:r>
      <w:r w:rsidR="005B75A6" w:rsidRPr="00BD377C">
        <w:rPr>
          <w:sz w:val="24"/>
          <w:szCs w:val="24"/>
        </w:rPr>
        <w:t>.</w:t>
      </w:r>
      <w:bookmarkEnd w:id="14"/>
    </w:p>
    <w:p w:rsidR="00717F60" w:rsidRPr="00BD377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BD377C">
        <w:rPr>
          <w:sz w:val="24"/>
          <w:szCs w:val="24"/>
        </w:rPr>
        <w:t>Заказчик</w:t>
      </w:r>
      <w:r w:rsidR="00702B2C" w:rsidRPr="00BD377C">
        <w:rPr>
          <w:sz w:val="24"/>
          <w:szCs w:val="24"/>
        </w:rPr>
        <w:t xml:space="preserve">: </w:t>
      </w:r>
      <w:r w:rsidRPr="00BD377C">
        <w:rPr>
          <w:sz w:val="24"/>
          <w:szCs w:val="24"/>
        </w:rPr>
        <w:t xml:space="preserve"> </w:t>
      </w:r>
      <w:r w:rsidR="00702B2C" w:rsidRPr="00BD377C">
        <w:rPr>
          <w:iCs/>
          <w:sz w:val="24"/>
          <w:szCs w:val="24"/>
        </w:rPr>
        <w:t>ПАО «МРСК Центра».</w:t>
      </w:r>
      <w:r w:rsidRPr="00BD377C">
        <w:rPr>
          <w:rStyle w:val="aa"/>
          <w:sz w:val="24"/>
          <w:szCs w:val="24"/>
        </w:rPr>
        <w:t xml:space="preserve"> </w:t>
      </w:r>
      <w:bookmarkEnd w:id="16"/>
    </w:p>
    <w:p w:rsidR="008C4223" w:rsidRPr="00BD377C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BD377C">
        <w:rPr>
          <w:sz w:val="24"/>
          <w:szCs w:val="24"/>
        </w:rPr>
        <w:t>Предмет З</w:t>
      </w:r>
      <w:r w:rsidR="00717F60" w:rsidRPr="00BD377C">
        <w:rPr>
          <w:sz w:val="24"/>
          <w:szCs w:val="24"/>
        </w:rPr>
        <w:t>апроса предложений</w:t>
      </w:r>
      <w:r w:rsidR="00702B2C" w:rsidRPr="00BD377C">
        <w:rPr>
          <w:sz w:val="24"/>
          <w:szCs w:val="24"/>
        </w:rPr>
        <w:t>:</w:t>
      </w:r>
      <w:bookmarkEnd w:id="17"/>
    </w:p>
    <w:p w:rsidR="00A40714" w:rsidRPr="00BD377C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D377C">
        <w:rPr>
          <w:b/>
          <w:sz w:val="24"/>
          <w:szCs w:val="24"/>
          <w:u w:val="single"/>
        </w:rPr>
        <w:t>Лот №1:</w:t>
      </w:r>
      <w:r w:rsidR="00717F60" w:rsidRPr="00BD377C">
        <w:rPr>
          <w:sz w:val="24"/>
          <w:szCs w:val="24"/>
        </w:rPr>
        <w:t xml:space="preserve"> право заключения </w:t>
      </w:r>
      <w:r w:rsidR="00123C70" w:rsidRPr="00BD377C">
        <w:rPr>
          <w:sz w:val="24"/>
          <w:szCs w:val="24"/>
        </w:rPr>
        <w:t>Договор</w:t>
      </w:r>
      <w:r w:rsidR="00BD377C" w:rsidRPr="00BD377C">
        <w:rPr>
          <w:sz w:val="24"/>
          <w:szCs w:val="24"/>
        </w:rPr>
        <w:t>а</w:t>
      </w:r>
      <w:r w:rsidR="00A40714" w:rsidRPr="00BD377C">
        <w:rPr>
          <w:sz w:val="24"/>
          <w:szCs w:val="24"/>
        </w:rPr>
        <w:t xml:space="preserve"> </w:t>
      </w:r>
      <w:r w:rsidR="00702B2C" w:rsidRPr="00BD377C">
        <w:rPr>
          <w:sz w:val="24"/>
          <w:szCs w:val="24"/>
        </w:rPr>
        <w:t xml:space="preserve">на поставку </w:t>
      </w:r>
      <w:r w:rsidR="00BD377C" w:rsidRPr="00BD377C">
        <w:rPr>
          <w:sz w:val="24"/>
          <w:szCs w:val="24"/>
        </w:rPr>
        <w:t>бутилированной воды</w:t>
      </w:r>
      <w:r w:rsidR="00702B2C" w:rsidRPr="00BD377C">
        <w:rPr>
          <w:sz w:val="24"/>
          <w:szCs w:val="24"/>
        </w:rPr>
        <w:t xml:space="preserve"> для нужд ПАО «МРСК</w:t>
      </w:r>
      <w:r w:rsidR="00BD377C" w:rsidRPr="00BD377C">
        <w:rPr>
          <w:sz w:val="24"/>
          <w:szCs w:val="24"/>
        </w:rPr>
        <w:t xml:space="preserve"> Центра» (филиала </w:t>
      </w:r>
      <w:r w:rsidR="00702B2C" w:rsidRPr="00BD377C">
        <w:rPr>
          <w:sz w:val="24"/>
          <w:szCs w:val="24"/>
        </w:rPr>
        <w:t>«Липецкэнерго</w:t>
      </w:r>
      <w:r w:rsidR="00BD377C" w:rsidRPr="00BD377C">
        <w:rPr>
          <w:sz w:val="24"/>
          <w:szCs w:val="24"/>
        </w:rPr>
        <w:t>»</w:t>
      </w:r>
      <w:r w:rsidR="00702B2C" w:rsidRPr="00BD377C">
        <w:rPr>
          <w:sz w:val="24"/>
          <w:szCs w:val="24"/>
        </w:rPr>
        <w:t>)</w:t>
      </w:r>
      <w:bookmarkEnd w:id="18"/>
      <w:r w:rsidR="00702B2C" w:rsidRPr="00BD377C">
        <w:rPr>
          <w:sz w:val="24"/>
          <w:szCs w:val="24"/>
        </w:rPr>
        <w:t>.</w:t>
      </w:r>
    </w:p>
    <w:p w:rsidR="008C4223" w:rsidRPr="00BD377C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D377C">
        <w:rPr>
          <w:sz w:val="24"/>
          <w:szCs w:val="24"/>
        </w:rPr>
        <w:t xml:space="preserve">Количество лотов: </w:t>
      </w:r>
      <w:r w:rsidRPr="00BD377C">
        <w:rPr>
          <w:b/>
          <w:sz w:val="24"/>
          <w:szCs w:val="24"/>
        </w:rPr>
        <w:t>1 (один)</w:t>
      </w:r>
      <w:r w:rsidRPr="00BD377C">
        <w:rPr>
          <w:sz w:val="24"/>
          <w:szCs w:val="24"/>
        </w:rPr>
        <w:t>.</w:t>
      </w:r>
    </w:p>
    <w:bookmarkEnd w:id="19"/>
    <w:p w:rsidR="009D7F01" w:rsidRPr="00BD377C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D377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D377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D377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D377C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D377C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D377C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D377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D377C">
        <w:rPr>
          <w:sz w:val="24"/>
          <w:szCs w:val="24"/>
          <w:lang w:eastAsia="ru-RU"/>
        </w:rPr>
        <w:t>.</w:t>
      </w:r>
    </w:p>
    <w:p w:rsidR="00804801" w:rsidRPr="00BD377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D377C">
        <w:rPr>
          <w:sz w:val="24"/>
          <w:szCs w:val="24"/>
        </w:rPr>
        <w:t>Частичное выполнение</w:t>
      </w:r>
      <w:r w:rsidR="002946EF" w:rsidRPr="00BD377C">
        <w:rPr>
          <w:sz w:val="24"/>
          <w:szCs w:val="24"/>
        </w:rPr>
        <w:t xml:space="preserve"> </w:t>
      </w:r>
      <w:r w:rsidR="004D17BD" w:rsidRPr="00BD377C">
        <w:rPr>
          <w:sz w:val="24"/>
          <w:szCs w:val="24"/>
        </w:rPr>
        <w:t xml:space="preserve">поставок, </w:t>
      </w:r>
      <w:r w:rsidR="00AD3EBC" w:rsidRPr="00BD377C">
        <w:rPr>
          <w:sz w:val="24"/>
          <w:szCs w:val="24"/>
        </w:rPr>
        <w:t>работ (услуг)</w:t>
      </w:r>
      <w:r w:rsidRPr="00BD377C">
        <w:rPr>
          <w:sz w:val="24"/>
          <w:szCs w:val="24"/>
        </w:rPr>
        <w:t xml:space="preserve"> не допускается.</w:t>
      </w:r>
    </w:p>
    <w:p w:rsidR="00717F60" w:rsidRPr="00BD377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BD377C">
        <w:rPr>
          <w:sz w:val="24"/>
          <w:szCs w:val="24"/>
        </w:rPr>
        <w:t>Сроки</w:t>
      </w:r>
      <w:r w:rsidR="00717F60" w:rsidRPr="00BD377C">
        <w:rPr>
          <w:sz w:val="24"/>
          <w:szCs w:val="24"/>
        </w:rPr>
        <w:t xml:space="preserve"> </w:t>
      </w:r>
      <w:r w:rsidR="002946EF" w:rsidRPr="00BD377C">
        <w:rPr>
          <w:sz w:val="24"/>
          <w:szCs w:val="24"/>
        </w:rPr>
        <w:t xml:space="preserve">выполнения </w:t>
      </w:r>
      <w:r w:rsidR="00702B2C" w:rsidRPr="00BD377C">
        <w:rPr>
          <w:sz w:val="24"/>
          <w:szCs w:val="24"/>
        </w:rPr>
        <w:t>поставок</w:t>
      </w:r>
      <w:r w:rsidR="00717F60" w:rsidRPr="00BD377C">
        <w:rPr>
          <w:sz w:val="24"/>
          <w:szCs w:val="24"/>
        </w:rPr>
        <w:t xml:space="preserve">: </w:t>
      </w:r>
      <w:r w:rsidRPr="00BD377C">
        <w:rPr>
          <w:b/>
          <w:sz w:val="24"/>
          <w:szCs w:val="24"/>
        </w:rPr>
        <w:t xml:space="preserve">в течение </w:t>
      </w:r>
      <w:r w:rsidR="00BD377C" w:rsidRPr="00BD377C">
        <w:rPr>
          <w:b/>
          <w:sz w:val="24"/>
          <w:szCs w:val="24"/>
        </w:rPr>
        <w:t>365</w:t>
      </w:r>
      <w:r w:rsidRPr="00BD377C">
        <w:rPr>
          <w:b/>
          <w:sz w:val="24"/>
          <w:szCs w:val="24"/>
        </w:rPr>
        <w:t xml:space="preserve"> календарных дней с момента заключения Договора</w:t>
      </w:r>
      <w:r w:rsidR="00BD377C" w:rsidRPr="00BD377C">
        <w:rPr>
          <w:b/>
          <w:sz w:val="24"/>
          <w:szCs w:val="24"/>
        </w:rPr>
        <w:t xml:space="preserve"> на основании письменных заявок Покупателя</w:t>
      </w:r>
      <w:r w:rsidR="00717F60" w:rsidRPr="00BD377C">
        <w:rPr>
          <w:sz w:val="24"/>
          <w:szCs w:val="24"/>
        </w:rPr>
        <w:t>.</w:t>
      </w:r>
      <w:bookmarkEnd w:id="20"/>
    </w:p>
    <w:p w:rsidR="002A47D1" w:rsidRPr="00BD377C" w:rsidRDefault="002A47D1" w:rsidP="00BD377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BD377C">
        <w:rPr>
          <w:sz w:val="24"/>
          <w:szCs w:val="24"/>
        </w:rPr>
        <w:t xml:space="preserve">Отгрузочные реквизиты/базис поставки: </w:t>
      </w:r>
      <w:r w:rsidR="008D2928" w:rsidRPr="00BD377C">
        <w:rPr>
          <w:sz w:val="24"/>
          <w:szCs w:val="24"/>
        </w:rPr>
        <w:t xml:space="preserve">на условиях DDP (Согласно ИНКОТЕРМС </w:t>
      </w:r>
      <w:r w:rsidR="00DA1402" w:rsidRPr="00BD377C">
        <w:rPr>
          <w:sz w:val="24"/>
          <w:szCs w:val="24"/>
        </w:rPr>
        <w:t>2010</w:t>
      </w:r>
      <w:r w:rsidR="00BD377C" w:rsidRPr="00BD377C">
        <w:rPr>
          <w:sz w:val="24"/>
          <w:szCs w:val="24"/>
        </w:rPr>
        <w:t>) по адресам</w:t>
      </w:r>
      <w:bookmarkEnd w:id="21"/>
      <w:r w:rsidR="00BD377C" w:rsidRPr="00BD377C">
        <w:rPr>
          <w:sz w:val="24"/>
          <w:szCs w:val="24"/>
        </w:rPr>
        <w:t xml:space="preserve"> поставки</w:t>
      </w:r>
      <w:r w:rsidR="002556E6" w:rsidRPr="00BD377C">
        <w:rPr>
          <w:sz w:val="24"/>
          <w:szCs w:val="24"/>
        </w:rPr>
        <w:t>, указанным в Приложении №1 к настоящей Документации.</w:t>
      </w:r>
    </w:p>
    <w:p w:rsidR="00717F60" w:rsidRPr="00BD377C" w:rsidRDefault="0022360B" w:rsidP="000E2B7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066ED2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BD377C">
        <w:rPr>
          <w:iCs/>
          <w:sz w:val="24"/>
          <w:szCs w:val="24"/>
        </w:rPr>
        <w:t>календарных</w:t>
      </w:r>
      <w:r w:rsidRPr="00066ED2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30519" w:rsidRPr="00330519">
        <w:rPr>
          <w:iCs/>
          <w:sz w:val="24"/>
          <w:szCs w:val="24"/>
          <w:highlight w:val="lightGray"/>
        </w:rPr>
        <w:t xml:space="preserve"> </w:t>
      </w:r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</w:t>
      </w:r>
      <w:r w:rsidRPr="00066ED2">
        <w:rPr>
          <w:iCs/>
          <w:sz w:val="24"/>
          <w:szCs w:val="24"/>
        </w:rPr>
        <w:lastRenderedPageBreak/>
        <w:t xml:space="preserve">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1C78BE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1C78BE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1C78BE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</w:t>
      </w:r>
      <w:proofErr w:type="gramStart"/>
      <w:r w:rsidR="00A154B7" w:rsidRPr="00066ED2">
        <w:rPr>
          <w:sz w:val="24"/>
          <w:szCs w:val="24"/>
        </w:rPr>
        <w:t>м(</w:t>
      </w:r>
      <w:proofErr w:type="gramEnd"/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proofErr w:type="spellStart"/>
      <w:r w:rsidRPr="00066ED2">
        <w:rPr>
          <w:sz w:val="24"/>
          <w:szCs w:val="24"/>
        </w:rPr>
        <w:t>ях</w:t>
      </w:r>
      <w:proofErr w:type="spellEnd"/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1C78BE" w:rsidRPr="001C78BE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636"/>
      <w:r w:rsidRPr="00066ED2">
        <w:t>Правовой статус документов</w:t>
      </w:r>
      <w:bookmarkEnd w:id="27"/>
      <w:bookmarkEnd w:id="28"/>
      <w:bookmarkEnd w:id="29"/>
      <w:bookmarkEnd w:id="30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6ED2">
        <w:rPr>
          <w:bCs w:val="0"/>
          <w:sz w:val="24"/>
          <w:szCs w:val="24"/>
        </w:rPr>
        <w:t>Россети</w:t>
      </w:r>
      <w:proofErr w:type="spellEnd"/>
      <w:r w:rsidR="0022360B" w:rsidRPr="00066ED2">
        <w:rPr>
          <w:bCs w:val="0"/>
          <w:sz w:val="24"/>
          <w:szCs w:val="24"/>
        </w:rPr>
        <w:t>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</w:t>
      </w:r>
      <w:proofErr w:type="spellStart"/>
      <w:r w:rsidR="004E3ED2" w:rsidRPr="00066ED2">
        <w:rPr>
          <w:bCs w:val="0"/>
          <w:sz w:val="24"/>
          <w:szCs w:val="24"/>
        </w:rPr>
        <w:t>Россети</w:t>
      </w:r>
      <w:proofErr w:type="spellEnd"/>
      <w:r w:rsidR="004E3ED2" w:rsidRPr="00066ED2">
        <w:rPr>
          <w:bCs w:val="0"/>
          <w:sz w:val="24"/>
          <w:szCs w:val="24"/>
        </w:rPr>
        <w:t>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066ED2">
        <w:rPr>
          <w:sz w:val="24"/>
          <w:szCs w:val="24"/>
        </w:rPr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637"/>
      <w:bookmarkEnd w:id="33"/>
      <w:r w:rsidRPr="00066ED2">
        <w:t>Особые положения в связи с проведением Запроса предложений на ЭТП</w:t>
      </w:r>
      <w:bookmarkEnd w:id="34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638"/>
      <w:bookmarkEnd w:id="35"/>
      <w:r w:rsidRPr="00066ED2">
        <w:t>Обжалование</w:t>
      </w:r>
      <w:bookmarkEnd w:id="36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066ED2">
        <w:rPr>
          <w:sz w:val="24"/>
          <w:szCs w:val="24"/>
        </w:rPr>
        <w:lastRenderedPageBreak/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9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639"/>
      <w:bookmarkEnd w:id="40"/>
      <w:r w:rsidRPr="00066ED2">
        <w:t>Прочие положения</w:t>
      </w:r>
      <w:bookmarkEnd w:id="41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</w:t>
      </w:r>
      <w:proofErr w:type="gramEnd"/>
      <w:r w:rsidRPr="00066ED2">
        <w:rPr>
          <w:sz w:val="24"/>
          <w:szCs w:val="24"/>
        </w:rPr>
        <w:t xml:space="preserve">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установлен в процессе или после проведения </w:t>
      </w:r>
      <w:r w:rsidRPr="00066ED2">
        <w:rPr>
          <w:bCs w:val="0"/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_Ref306114966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 запроса предложений. </w:t>
      </w:r>
      <w:proofErr w:type="gramStart"/>
      <w:r w:rsidRPr="00066ED2">
        <w:rPr>
          <w:sz w:val="24"/>
          <w:szCs w:val="24"/>
        </w:rPr>
        <w:t xml:space="preserve">Все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640"/>
      <w:bookmarkStart w:id="53" w:name="_Ref306144164"/>
      <w:r w:rsidRPr="00066ED2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69231"/>
      <w:bookmarkStart w:id="62" w:name="_Toc468786575"/>
      <w:bookmarkStart w:id="63" w:name="_Toc469481207"/>
      <w:bookmarkStart w:id="64" w:name="_Toc472498795"/>
      <w:bookmarkStart w:id="65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1C78BE" w:rsidRPr="001C78BE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69232"/>
      <w:bookmarkStart w:id="74" w:name="_Toc468786576"/>
      <w:bookmarkStart w:id="75" w:name="_Toc469481208"/>
      <w:bookmarkStart w:id="76" w:name="_Toc472498796"/>
      <w:bookmarkStart w:id="77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69233"/>
      <w:bookmarkStart w:id="86" w:name="_Toc468786577"/>
      <w:bookmarkStart w:id="87" w:name="_Toc469481209"/>
      <w:bookmarkStart w:id="88" w:name="_Toc472498797"/>
      <w:bookmarkStart w:id="89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69234"/>
      <w:bookmarkStart w:id="98" w:name="_Toc468786578"/>
      <w:bookmarkStart w:id="99" w:name="_Toc469481210"/>
      <w:bookmarkStart w:id="100" w:name="_Toc472498798"/>
      <w:bookmarkStart w:id="101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69235"/>
      <w:bookmarkStart w:id="110" w:name="_Toc468786579"/>
      <w:bookmarkStart w:id="111" w:name="_Toc469481211"/>
      <w:bookmarkStart w:id="112" w:name="_Toc472498799"/>
      <w:bookmarkStart w:id="113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066ED2">
        <w:rPr>
          <w:b w:val="0"/>
          <w:szCs w:val="24"/>
        </w:rPr>
        <w:lastRenderedPageBreak/>
        <w:t>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69236"/>
      <w:bookmarkStart w:id="122" w:name="_Toc468786580"/>
      <w:bookmarkStart w:id="123" w:name="_Toc469481212"/>
      <w:bookmarkStart w:id="124" w:name="_Toc472498800"/>
      <w:bookmarkStart w:id="125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1C78BE" w:rsidRPr="001C78BE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1C78BE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647"/>
      <w:bookmarkEnd w:id="53"/>
      <w:bookmarkEnd w:id="126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7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648"/>
      <w:r w:rsidRPr="00066ED2">
        <w:t>Проект договора</w:t>
      </w:r>
      <w:bookmarkEnd w:id="132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69239"/>
      <w:bookmarkStart w:id="146" w:name="_Toc468786583"/>
      <w:bookmarkStart w:id="147" w:name="_Toc469481215"/>
      <w:bookmarkStart w:id="148" w:name="_Toc472498803"/>
      <w:bookmarkStart w:id="149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69240"/>
      <w:bookmarkStart w:id="163" w:name="_Toc468786584"/>
      <w:bookmarkStart w:id="164" w:name="_Toc469481216"/>
      <w:bookmarkStart w:id="165" w:name="_Toc472498804"/>
      <w:bookmarkStart w:id="166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1C78BE" w:rsidRPr="001C78BE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69241"/>
      <w:bookmarkStart w:id="180" w:name="_Toc468786585"/>
      <w:bookmarkStart w:id="181" w:name="_Toc469481217"/>
      <w:bookmarkStart w:id="182" w:name="_Toc472498805"/>
      <w:bookmarkStart w:id="183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4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69243"/>
      <w:bookmarkStart w:id="197" w:name="_Toc468786587"/>
      <w:bookmarkStart w:id="198" w:name="_Toc469481219"/>
      <w:bookmarkStart w:id="199" w:name="_Toc472498807"/>
      <w:bookmarkStart w:id="200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1C78BE" w:rsidRPr="001C78BE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69244"/>
      <w:bookmarkStart w:id="213" w:name="_Toc468786588"/>
      <w:bookmarkStart w:id="214" w:name="_Toc469481220"/>
      <w:bookmarkStart w:id="215" w:name="_Toc472498808"/>
      <w:bookmarkStart w:id="216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69245"/>
      <w:bookmarkStart w:id="230" w:name="_Toc468786589"/>
      <w:bookmarkStart w:id="231" w:name="_Toc469481221"/>
      <w:bookmarkStart w:id="232" w:name="_Toc472498809"/>
      <w:bookmarkStart w:id="233" w:name="_Toc498588655"/>
      <w:r w:rsidRPr="00066ED2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по адресу - </w:t>
      </w:r>
      <w:hyperlink r:id="rId25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066ED2">
        <w:rPr>
          <w:sz w:val="24"/>
          <w:szCs w:val="24"/>
        </w:rPr>
        <w:t>требований</w:t>
      </w:r>
      <w:proofErr w:type="gramEnd"/>
      <w:r w:rsidRPr="00066ED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>Указывается наименование ПАО «</w:t>
      </w:r>
      <w:proofErr w:type="spellStart"/>
      <w:r w:rsidRPr="00066ED2">
        <w:rPr>
          <w:i/>
          <w:sz w:val="24"/>
          <w:szCs w:val="24"/>
        </w:rPr>
        <w:t>Россети</w:t>
      </w:r>
      <w:proofErr w:type="spellEnd"/>
      <w:r w:rsidRPr="00066ED2">
        <w:rPr>
          <w:i/>
          <w:sz w:val="24"/>
          <w:szCs w:val="24"/>
        </w:rPr>
        <w:t xml:space="preserve">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1223"/>
      <w:bookmarkStart w:id="242" w:name="_Toc472498811"/>
      <w:bookmarkStart w:id="243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1C78BE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1224"/>
      <w:bookmarkStart w:id="246" w:name="_Toc472498812"/>
      <w:bookmarkStart w:id="247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1225"/>
      <w:bookmarkStart w:id="251" w:name="_Toc472498813"/>
      <w:bookmarkStart w:id="252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1226"/>
      <w:bookmarkStart w:id="255" w:name="_Toc472498814"/>
      <w:bookmarkStart w:id="256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1227"/>
      <w:bookmarkStart w:id="259" w:name="_Toc472498815"/>
      <w:bookmarkStart w:id="260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1228"/>
      <w:bookmarkStart w:id="263" w:name="_Toc472498816"/>
      <w:bookmarkStart w:id="264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1229"/>
      <w:bookmarkStart w:id="267" w:name="_Toc472498817"/>
      <w:bookmarkStart w:id="268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066ED2">
        <w:rPr>
          <w:szCs w:val="24"/>
        </w:rPr>
        <w:t>Заявок</w:t>
      </w:r>
      <w:bookmarkEnd w:id="270"/>
      <w:bookmarkEnd w:id="271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2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69248"/>
      <w:bookmarkStart w:id="282" w:name="_Toc468786592"/>
      <w:bookmarkStart w:id="283" w:name="_Toc469481232"/>
      <w:bookmarkStart w:id="284" w:name="_Toc472498820"/>
      <w:bookmarkStart w:id="285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1C78BE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</w:t>
      </w:r>
      <w:r w:rsidR="001C78BE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1C78BE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1C78BE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1C78BE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69249"/>
      <w:bookmarkStart w:id="299" w:name="_Toc468786593"/>
      <w:bookmarkStart w:id="300" w:name="_Toc469481233"/>
      <w:bookmarkStart w:id="301" w:name="_Toc472498821"/>
      <w:bookmarkStart w:id="302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разъяснения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я о проведении </w:t>
      </w:r>
      <w:r w:rsidR="0089163E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, </w:t>
      </w:r>
      <w:r w:rsidR="0089163E" w:rsidRPr="00066ED2">
        <w:rPr>
          <w:sz w:val="24"/>
          <w:szCs w:val="24"/>
          <w:lang w:eastAsia="ru-RU"/>
        </w:rPr>
        <w:t>Д</w:t>
      </w:r>
      <w:r w:rsidRPr="00066ED2">
        <w:rPr>
          <w:sz w:val="24"/>
          <w:szCs w:val="24"/>
          <w:lang w:eastAsia="ru-RU"/>
        </w:rPr>
        <w:t xml:space="preserve">окументации </w:t>
      </w:r>
      <w:r w:rsidR="0089163E" w:rsidRPr="00066ED2">
        <w:rPr>
          <w:sz w:val="24"/>
          <w:szCs w:val="24"/>
          <w:lang w:eastAsia="ru-RU"/>
        </w:rPr>
        <w:t xml:space="preserve">по запросу предложений </w:t>
      </w:r>
      <w:r w:rsidRPr="00066ED2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668"/>
      <w:bookmarkStart w:id="306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3"/>
      <w:r w:rsidRPr="00066ED2">
        <w:t xml:space="preserve"> по запросу предложений</w:t>
      </w:r>
      <w:bookmarkEnd w:id="304"/>
      <w:bookmarkEnd w:id="305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669"/>
      <w:bookmarkEnd w:id="306"/>
      <w:bookmarkEnd w:id="307"/>
      <w:r w:rsidRPr="00066ED2">
        <w:lastRenderedPageBreak/>
        <w:t xml:space="preserve">Подготовка </w:t>
      </w:r>
      <w:bookmarkEnd w:id="308"/>
      <w:r w:rsidRPr="00066ED2">
        <w:t>Заявок</w:t>
      </w:r>
      <w:bookmarkEnd w:id="309"/>
      <w:bookmarkEnd w:id="310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69252"/>
      <w:bookmarkStart w:id="320" w:name="_Toc468786596"/>
      <w:bookmarkStart w:id="321" w:name="_Toc469481236"/>
      <w:bookmarkStart w:id="322" w:name="_Toc472498824"/>
      <w:bookmarkStart w:id="323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066ED2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66ED2">
        <w:rPr>
          <w:bCs w:val="0"/>
          <w:sz w:val="24"/>
          <w:szCs w:val="24"/>
        </w:rPr>
        <w:t xml:space="preserve">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4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Сводная таблица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_Ref440274913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066ED2">
        <w:rPr>
          <w:bCs w:val="0"/>
          <w:sz w:val="24"/>
          <w:szCs w:val="24"/>
        </w:rPr>
        <w:t>Word</w:t>
      </w:r>
      <w:proofErr w:type="spellEnd"/>
      <w:r w:rsidRPr="00066ED2">
        <w:rPr>
          <w:bCs w:val="0"/>
          <w:sz w:val="24"/>
          <w:szCs w:val="24"/>
        </w:rPr>
        <w:t>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1C78BE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1C78BE" w:rsidRPr="001C78BE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1C78BE" w:rsidRPr="001C78BE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1C78BE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6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9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69253"/>
      <w:bookmarkStart w:id="341" w:name="_Toc468786597"/>
      <w:bookmarkStart w:id="342" w:name="_Toc469481237"/>
      <w:bookmarkStart w:id="343" w:name="_Toc472498825"/>
      <w:bookmarkStart w:id="344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30"/>
      <w:bookmarkEnd w:id="331"/>
      <w:bookmarkEnd w:id="332"/>
      <w:r w:rsidRPr="00066ED2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69254"/>
      <w:bookmarkStart w:id="354" w:name="_Toc468786598"/>
      <w:bookmarkStart w:id="355" w:name="_Toc469481238"/>
      <w:bookmarkStart w:id="356" w:name="_Toc472498826"/>
      <w:bookmarkStart w:id="357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8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69255"/>
      <w:bookmarkStart w:id="368" w:name="_Toc468786599"/>
      <w:bookmarkStart w:id="369" w:name="_Toc469481239"/>
      <w:bookmarkStart w:id="370" w:name="_Toc472498827"/>
      <w:bookmarkStart w:id="371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2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69256"/>
      <w:bookmarkStart w:id="381" w:name="_Toc468786600"/>
      <w:bookmarkStart w:id="382" w:name="_Toc469481240"/>
      <w:bookmarkStart w:id="383" w:name="_Toc472498828"/>
      <w:bookmarkStart w:id="384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66ED2">
        <w:rPr>
          <w:bCs w:val="0"/>
          <w:sz w:val="24"/>
          <w:szCs w:val="24"/>
        </w:rPr>
        <w:t>апостилированный</w:t>
      </w:r>
      <w:proofErr w:type="spellEnd"/>
      <w:r w:rsidRPr="00066ED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69257"/>
      <w:bookmarkStart w:id="393" w:name="_Toc468786601"/>
      <w:bookmarkStart w:id="394" w:name="_Toc469481241"/>
      <w:bookmarkStart w:id="395" w:name="_Toc472498829"/>
      <w:bookmarkStart w:id="396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69258"/>
      <w:bookmarkStart w:id="405" w:name="_Ref468786347"/>
      <w:bookmarkStart w:id="406" w:name="_Toc468786602"/>
      <w:bookmarkStart w:id="407" w:name="_Toc469481242"/>
      <w:bookmarkStart w:id="408" w:name="_Toc472498830"/>
      <w:bookmarkStart w:id="409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066ED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65698749"/>
      <w:r w:rsidRPr="00066ED2">
        <w:rPr>
          <w:bCs w:val="0"/>
          <w:sz w:val="24"/>
          <w:szCs w:val="24"/>
        </w:rPr>
        <w:t xml:space="preserve">Начальная (максимальная) цена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</w:t>
      </w:r>
      <w:r w:rsidR="00216641" w:rsidRPr="00066ED2">
        <w:rPr>
          <w:bCs w:val="0"/>
          <w:sz w:val="24"/>
          <w:szCs w:val="24"/>
        </w:rPr>
        <w:t>:</w:t>
      </w:r>
      <w:bookmarkEnd w:id="410"/>
    </w:p>
    <w:p w:rsidR="00280464" w:rsidRPr="00F45FB4" w:rsidRDefault="00F45FB4" w:rsidP="00F45FB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45FB4">
        <w:rPr>
          <w:b/>
          <w:bCs w:val="0"/>
          <w:sz w:val="24"/>
          <w:szCs w:val="24"/>
          <w:u w:val="single"/>
        </w:rPr>
        <w:t>По Лоту</w:t>
      </w:r>
      <w:r w:rsidR="00216641" w:rsidRPr="00F45FB4">
        <w:rPr>
          <w:b/>
          <w:bCs w:val="0"/>
          <w:sz w:val="24"/>
          <w:szCs w:val="24"/>
          <w:u w:val="single"/>
        </w:rPr>
        <w:t>:</w:t>
      </w:r>
      <w:r w:rsidR="00717F60" w:rsidRPr="00F45FB4">
        <w:rPr>
          <w:bCs w:val="0"/>
          <w:sz w:val="24"/>
          <w:szCs w:val="24"/>
        </w:rPr>
        <w:t xml:space="preserve"> </w:t>
      </w:r>
      <w:r w:rsidRPr="00F45FB4">
        <w:rPr>
          <w:b/>
          <w:sz w:val="24"/>
          <w:szCs w:val="24"/>
        </w:rPr>
        <w:t>525 157</w:t>
      </w:r>
      <w:r w:rsidR="00155DAF" w:rsidRPr="00F45FB4">
        <w:rPr>
          <w:sz w:val="24"/>
          <w:szCs w:val="24"/>
        </w:rPr>
        <w:t xml:space="preserve"> (</w:t>
      </w:r>
      <w:r w:rsidRPr="00F45FB4">
        <w:rPr>
          <w:sz w:val="24"/>
          <w:szCs w:val="24"/>
        </w:rPr>
        <w:t>пятьсот двадцать пять тысяч сто пятьдесят семь</w:t>
      </w:r>
      <w:r w:rsidR="00155DAF" w:rsidRPr="00F45FB4">
        <w:rPr>
          <w:sz w:val="24"/>
          <w:szCs w:val="24"/>
        </w:rPr>
        <w:t xml:space="preserve">) </w:t>
      </w:r>
      <w:r w:rsidRPr="00F45FB4">
        <w:rPr>
          <w:sz w:val="24"/>
          <w:szCs w:val="24"/>
        </w:rPr>
        <w:t>рублей</w:t>
      </w:r>
      <w:r w:rsidR="00155DAF" w:rsidRPr="00F45FB4">
        <w:rPr>
          <w:sz w:val="24"/>
          <w:szCs w:val="24"/>
        </w:rPr>
        <w:t xml:space="preserve"> 00 копеек РФ, без учета НДС; НДС составляет </w:t>
      </w:r>
      <w:r w:rsidRPr="00F45FB4">
        <w:rPr>
          <w:b/>
          <w:sz w:val="24"/>
          <w:szCs w:val="24"/>
        </w:rPr>
        <w:t>94 528</w:t>
      </w:r>
      <w:r w:rsidR="00155DAF" w:rsidRPr="00F45FB4">
        <w:rPr>
          <w:sz w:val="24"/>
          <w:szCs w:val="24"/>
        </w:rPr>
        <w:t xml:space="preserve"> (</w:t>
      </w:r>
      <w:r w:rsidRPr="00F45FB4">
        <w:rPr>
          <w:sz w:val="24"/>
          <w:szCs w:val="24"/>
        </w:rPr>
        <w:t>девяносто четыре тысячи пятьсот двадцать восемь</w:t>
      </w:r>
      <w:r w:rsidR="00155DAF" w:rsidRPr="00F45FB4">
        <w:rPr>
          <w:sz w:val="24"/>
          <w:szCs w:val="24"/>
        </w:rPr>
        <w:t xml:space="preserve">) рублей </w:t>
      </w:r>
      <w:r w:rsidRPr="00F45FB4">
        <w:rPr>
          <w:sz w:val="24"/>
          <w:szCs w:val="24"/>
        </w:rPr>
        <w:t>26</w:t>
      </w:r>
      <w:r w:rsidR="00155DAF" w:rsidRPr="00F45FB4">
        <w:rPr>
          <w:sz w:val="24"/>
          <w:szCs w:val="24"/>
        </w:rPr>
        <w:t xml:space="preserve"> копеек РФ; </w:t>
      </w:r>
      <w:r w:rsidRPr="00F45FB4">
        <w:rPr>
          <w:b/>
          <w:sz w:val="24"/>
          <w:szCs w:val="24"/>
        </w:rPr>
        <w:t>619 685</w:t>
      </w:r>
      <w:r w:rsidR="00155DAF" w:rsidRPr="00F45FB4">
        <w:rPr>
          <w:sz w:val="24"/>
          <w:szCs w:val="24"/>
        </w:rPr>
        <w:t xml:space="preserve"> (</w:t>
      </w:r>
      <w:r w:rsidRPr="00F45FB4">
        <w:rPr>
          <w:sz w:val="24"/>
          <w:szCs w:val="24"/>
        </w:rPr>
        <w:t>шестьсот девятнадцать тысяч шестьсот восемьдесят пять</w:t>
      </w:r>
      <w:r w:rsidR="00155DAF" w:rsidRPr="00F45FB4">
        <w:rPr>
          <w:sz w:val="24"/>
          <w:szCs w:val="24"/>
        </w:rPr>
        <w:t xml:space="preserve">) рублей </w:t>
      </w:r>
      <w:r w:rsidRPr="00F45FB4">
        <w:rPr>
          <w:sz w:val="24"/>
          <w:szCs w:val="24"/>
        </w:rPr>
        <w:t>26</w:t>
      </w:r>
      <w:r w:rsidR="00155DAF" w:rsidRPr="00F45FB4">
        <w:rPr>
          <w:sz w:val="24"/>
          <w:szCs w:val="24"/>
        </w:rPr>
        <w:t xml:space="preserve"> копеек РФ, с учетом НДС</w:t>
      </w:r>
      <w:r w:rsidRPr="00F45FB4">
        <w:rPr>
          <w:sz w:val="24"/>
          <w:szCs w:val="24"/>
        </w:rPr>
        <w:t>.</w:t>
      </w:r>
    </w:p>
    <w:p w:rsidR="004F657D" w:rsidRPr="00066ED2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 </w:t>
      </w:r>
      <w:r w:rsidR="00B56971">
        <w:rPr>
          <w:sz w:val="24"/>
          <w:szCs w:val="24"/>
        </w:rPr>
        <w:t>Договора (</w:t>
      </w:r>
      <w:r w:rsidR="00B56971" w:rsidRPr="00CC5DE8">
        <w:rPr>
          <w:sz w:val="24"/>
          <w:szCs w:val="24"/>
        </w:rPr>
        <w:t>Лота</w:t>
      </w:r>
      <w:r w:rsidR="00B56971">
        <w:rPr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>.</w:t>
      </w:r>
    </w:p>
    <w:p w:rsidR="00546518" w:rsidRPr="00066ED2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либо будет меньше установленной начальной (максимальной) цены </w:t>
      </w:r>
      <w:r w:rsidR="00B56971">
        <w:rPr>
          <w:sz w:val="24"/>
          <w:szCs w:val="24"/>
        </w:rPr>
        <w:t>Договора (</w:t>
      </w:r>
      <w:r w:rsidR="00B56971" w:rsidRPr="00CC5DE8">
        <w:rPr>
          <w:sz w:val="24"/>
          <w:szCs w:val="24"/>
        </w:rPr>
        <w:t>Лота</w:t>
      </w:r>
      <w:r w:rsidR="00B56971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по данному филиалу.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в письме о подаче оферты </w:t>
      </w:r>
      <w:r w:rsidR="003F3A69" w:rsidRPr="00066ED2">
        <w:rPr>
          <w:bCs w:val="0"/>
          <w:spacing w:val="-2"/>
          <w:sz w:val="24"/>
          <w:szCs w:val="24"/>
        </w:rPr>
        <w:t>(под</w:t>
      </w:r>
      <w:r w:rsidR="003F3A69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3F3A69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3.3.7.1</w:t>
      </w:r>
      <w:r w:rsidR="004A2F0D">
        <w:fldChar w:fldCharType="end"/>
      </w:r>
      <w:r w:rsidR="007C6A7B" w:rsidRPr="00066ED2">
        <w:rPr>
          <w:bCs w:val="0"/>
          <w:sz w:val="24"/>
          <w:szCs w:val="24"/>
        </w:rPr>
        <w:t xml:space="preserve"> и </w:t>
      </w:r>
      <w:r w:rsidR="007C6A7B" w:rsidRPr="00066ED2">
        <w:rPr>
          <w:sz w:val="24"/>
          <w:szCs w:val="24"/>
        </w:rPr>
        <w:t>на «котировочной доске» ЭТП</w:t>
      </w:r>
      <w:r w:rsidRPr="00066ED2">
        <w:rPr>
          <w:bCs w:val="0"/>
          <w:sz w:val="24"/>
          <w:szCs w:val="24"/>
        </w:rPr>
        <w:t>. В противном случае Заявк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Участника будет отклонен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066ED2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(максимальная) цена, указанная в </w:t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066ED2">
        <w:rPr>
          <w:bCs w:val="0"/>
          <w:sz w:val="24"/>
          <w:szCs w:val="24"/>
        </w:rPr>
        <w:t>Сводной таблице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3.6.4</w:t>
      </w:r>
      <w:r w:rsidR="004A2F0D">
        <w:fldChar w:fldCharType="end"/>
      </w:r>
      <w:r w:rsidRPr="00066ED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066ED2">
        <w:rPr>
          <w:bCs w:val="0"/>
          <w:sz w:val="24"/>
          <w:szCs w:val="24"/>
        </w:rPr>
        <w:t xml:space="preserve">стоимости за единицу продукции </w:t>
      </w:r>
      <w:r w:rsidRPr="00066ED2">
        <w:rPr>
          <w:bCs w:val="0"/>
          <w:sz w:val="24"/>
          <w:szCs w:val="24"/>
        </w:rPr>
        <w:t>без учета НДС.</w:t>
      </w:r>
    </w:p>
    <w:p w:rsidR="004F657D" w:rsidRPr="00344C5F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Начальная (</w:t>
      </w:r>
      <w:r w:rsidR="007C6A7B" w:rsidRPr="00066ED2">
        <w:rPr>
          <w:szCs w:val="24"/>
        </w:rPr>
        <w:t>максимальная</w:t>
      </w:r>
      <w:r w:rsidRPr="00066ED2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344C5F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344C5F">
        <w:rPr>
          <w:bCs w:val="0"/>
          <w:sz w:val="24"/>
          <w:szCs w:val="24"/>
        </w:rPr>
        <w:t>.</w:t>
      </w:r>
      <w:proofErr w:type="gramEnd"/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69259"/>
      <w:bookmarkStart w:id="421" w:name="_Toc468786603"/>
      <w:bookmarkStart w:id="422" w:name="_Toc469481243"/>
      <w:bookmarkStart w:id="423" w:name="_Toc472498831"/>
      <w:bookmarkStart w:id="424" w:name="_Toc498588677"/>
      <w:bookmarkStart w:id="425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344C5F">
        <w:rPr>
          <w:bCs w:val="0"/>
          <w:sz w:val="24"/>
          <w:szCs w:val="24"/>
        </w:rPr>
        <w:t xml:space="preserve">Требования к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>ам</w:t>
      </w:r>
      <w:bookmarkEnd w:id="426"/>
      <w:r w:rsidRPr="00344C5F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344C5F">
        <w:rPr>
          <w:bCs w:val="0"/>
          <w:sz w:val="24"/>
          <w:szCs w:val="24"/>
        </w:rPr>
        <w:t xml:space="preserve"> у</w:t>
      </w:r>
      <w:r w:rsidRPr="00344C5F">
        <w:rPr>
          <w:bCs w:val="0"/>
          <w:sz w:val="24"/>
          <w:szCs w:val="24"/>
        </w:rPr>
        <w:t>частвовать</w:t>
      </w:r>
      <w:r w:rsidRPr="00066ED2">
        <w:rPr>
          <w:bCs w:val="0"/>
          <w:sz w:val="24"/>
          <w:szCs w:val="24"/>
        </w:rPr>
        <w:t xml:space="preserve"> в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066ED2">
        <w:rPr>
          <w:bCs w:val="0"/>
          <w:sz w:val="24"/>
          <w:szCs w:val="24"/>
        </w:rPr>
        <w:t>(в т.</w:t>
      </w:r>
      <w:r w:rsidR="003129D4" w:rsidRPr="00066ED2">
        <w:rPr>
          <w:bCs w:val="0"/>
          <w:sz w:val="24"/>
          <w:szCs w:val="24"/>
        </w:rPr>
        <w:t xml:space="preserve"> </w:t>
      </w:r>
      <w:r w:rsidR="00E71628" w:rsidRPr="00066ED2">
        <w:rPr>
          <w:bCs w:val="0"/>
          <w:sz w:val="24"/>
          <w:szCs w:val="24"/>
        </w:rPr>
        <w:t xml:space="preserve">ч. </w:t>
      </w:r>
      <w:r w:rsidRPr="00183BF0">
        <w:rPr>
          <w:bCs w:val="0"/>
          <w:sz w:val="24"/>
          <w:szCs w:val="24"/>
        </w:rPr>
        <w:t>индивидуальный предприниматель</w:t>
      </w:r>
      <w:r w:rsidR="00E71628" w:rsidRPr="00183BF0">
        <w:rPr>
          <w:bCs w:val="0"/>
          <w:sz w:val="24"/>
          <w:szCs w:val="24"/>
        </w:rPr>
        <w:t>)</w:t>
      </w:r>
      <w:r w:rsidR="00183BF0" w:rsidRPr="00183BF0">
        <w:rPr>
          <w:bCs w:val="0"/>
          <w:sz w:val="24"/>
          <w:szCs w:val="24"/>
        </w:rPr>
        <w:t xml:space="preserve">, </w:t>
      </w:r>
      <w:r w:rsidR="00183BF0" w:rsidRPr="00183BF0">
        <w:rPr>
          <w:sz w:val="24"/>
          <w:szCs w:val="24"/>
        </w:rPr>
        <w:t>являющееся субъектом малого и среднего предпринимательства</w:t>
      </w:r>
      <w:r w:rsidRPr="00183BF0">
        <w:rPr>
          <w:bCs w:val="0"/>
          <w:sz w:val="24"/>
          <w:szCs w:val="24"/>
        </w:rPr>
        <w:t>.</w:t>
      </w:r>
      <w:r w:rsidRPr="00066ED2">
        <w:rPr>
          <w:bCs w:val="0"/>
          <w:sz w:val="24"/>
          <w:szCs w:val="24"/>
        </w:rPr>
        <w:t xml:space="preserve"> </w:t>
      </w:r>
      <w:r w:rsidR="003F330D" w:rsidRPr="00066ED2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066ED2">
        <w:rPr>
          <w:bCs w:val="0"/>
          <w:sz w:val="24"/>
          <w:szCs w:val="24"/>
        </w:rPr>
        <w:t>со</w:t>
      </w:r>
      <w:r w:rsidR="00036006" w:rsidRPr="00066ED2">
        <w:rPr>
          <w:bCs w:val="0"/>
          <w:sz w:val="24"/>
          <w:szCs w:val="24"/>
        </w:rPr>
        <w:t>поставщиков</w:t>
      </w:r>
      <w:proofErr w:type="spellEnd"/>
      <w:r w:rsidR="00036006" w:rsidRPr="00066ED2">
        <w:rPr>
          <w:bCs w:val="0"/>
          <w:sz w:val="24"/>
          <w:szCs w:val="24"/>
        </w:rPr>
        <w:t xml:space="preserve">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proofErr w:type="gramStart"/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2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1"/>
      <w:bookmarkEnd w:id="432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183BF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</w:t>
      </w:r>
      <w:r w:rsidRPr="00183BF0">
        <w:rPr>
          <w:rFonts w:eastAsia="Arial Unicode MS"/>
          <w:sz w:val="24"/>
          <w:szCs w:val="24"/>
          <w:lang w:eastAsia="ru-RU"/>
        </w:rPr>
        <w:t xml:space="preserve">законом от </w:t>
      </w:r>
      <w:r w:rsidR="00A75256" w:rsidRPr="00183BF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83BF0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183BF0" w:rsidRPr="00183BF0" w:rsidRDefault="00183BF0" w:rsidP="00183BF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83BF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BF2B84">
        <w:rPr>
          <w:sz w:val="24"/>
          <w:szCs w:val="24"/>
          <w:lang w:eastAsia="ru-RU"/>
        </w:rPr>
        <w:t>т.ч</w:t>
      </w:r>
      <w:proofErr w:type="spellEnd"/>
      <w:r w:rsidR="00036006" w:rsidRPr="00BF2B84">
        <w:rPr>
          <w:sz w:val="24"/>
          <w:szCs w:val="24"/>
          <w:lang w:eastAsia="ru-RU"/>
        </w:rPr>
        <w:t>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и общей сумме 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="00EA6C13" w:rsidRPr="00BF2B84">
        <w:rPr>
          <w:color w:val="000000"/>
          <w:sz w:val="24"/>
          <w:szCs w:val="24"/>
        </w:rPr>
        <w:lastRenderedPageBreak/>
        <w:t>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CF39D0" w:rsidRPr="00066ED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proofErr w:type="spellStart"/>
      <w:r w:rsidRPr="00066ED2">
        <w:rPr>
          <w:sz w:val="24"/>
          <w:szCs w:val="24"/>
          <w:lang w:eastAsia="ru-RU"/>
        </w:rPr>
        <w:t>ях</w:t>
      </w:r>
      <w:proofErr w:type="spellEnd"/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</w:t>
      </w:r>
      <w:proofErr w:type="gramStart"/>
      <w:r w:rsidR="003776BB" w:rsidRPr="00066ED2">
        <w:rPr>
          <w:sz w:val="24"/>
          <w:szCs w:val="24"/>
          <w:lang w:eastAsia="ru-RU"/>
        </w:rPr>
        <w:t>о(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4"/>
      <w:bookmarkEnd w:id="435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6"/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</w:t>
      </w:r>
      <w:r w:rsidRPr="00066ED2">
        <w:rPr>
          <w:sz w:val="24"/>
          <w:szCs w:val="24"/>
        </w:rPr>
        <w:lastRenderedPageBreak/>
        <w:t>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7"/>
    </w:p>
    <w:p w:rsidR="009948B4" w:rsidRPr="00066ED2" w:rsidRDefault="006F66D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5.10</w:t>
      </w:r>
      <w:r w:rsidR="001C78BE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lastRenderedPageBreak/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1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066ED2">
        <w:rPr>
          <w:sz w:val="24"/>
          <w:szCs w:val="24"/>
        </w:rPr>
        <w:t>аналогичные</w:t>
      </w:r>
      <w:proofErr w:type="gramEnd"/>
      <w:r w:rsidRPr="00066ED2">
        <w:rPr>
          <w:sz w:val="24"/>
          <w:szCs w:val="24"/>
        </w:rPr>
        <w:t xml:space="preserve"> по сути и содержанию вышеуказанным;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F82225" w:rsidRPr="00066ED2">
        <w:rPr>
          <w:sz w:val="24"/>
          <w:szCs w:val="24"/>
        </w:rPr>
        <w:t>;</w:t>
      </w:r>
      <w:bookmarkEnd w:id="438"/>
    </w:p>
    <w:p w:rsidR="00F82225" w:rsidRPr="00066ED2" w:rsidRDefault="00AF0D89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1C78BE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9"/>
    </w:p>
    <w:p w:rsidR="00920CB0" w:rsidRPr="00066ED2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proofErr w:type="gramStart"/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  <w:proofErr w:type="gramEnd"/>
    </w:p>
    <w:p w:rsidR="007705A5" w:rsidRPr="00DC6F6F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40"/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</w:t>
      </w:r>
      <w:r w:rsidRPr="00066ED2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344C5F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34078E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случае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предоставляет аналогичные документы</w:t>
      </w:r>
      <w:proofErr w:type="gramEnd"/>
      <w:r w:rsidRPr="00066ED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2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69260"/>
      <w:bookmarkStart w:id="453" w:name="_Toc468786604"/>
      <w:bookmarkStart w:id="454" w:name="_Toc469481244"/>
      <w:bookmarkStart w:id="455" w:name="_Toc472498832"/>
      <w:bookmarkStart w:id="456" w:name="_Toc498588678"/>
      <w:r w:rsidRPr="00066ED2">
        <w:rPr>
          <w:szCs w:val="24"/>
        </w:rPr>
        <w:t xml:space="preserve">Привлечение </w:t>
      </w:r>
      <w:bookmarkEnd w:id="443"/>
      <w:proofErr w:type="spellStart"/>
      <w:r w:rsidR="005B074F" w:rsidRPr="00066ED2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066ED2">
        <w:rPr>
          <w:bCs w:val="0"/>
          <w:sz w:val="24"/>
          <w:szCs w:val="24"/>
        </w:rPr>
        <w:t>сопоставщиков</w:t>
      </w:r>
      <w:proofErr w:type="spellEnd"/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69261"/>
      <w:bookmarkStart w:id="466" w:name="_Toc468786605"/>
      <w:bookmarkStart w:id="467" w:name="_Toc469481245"/>
      <w:bookmarkStart w:id="468" w:name="_Toc472498833"/>
      <w:bookmarkStart w:id="469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1C78BE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066ED2">
        <w:rPr>
          <w:bCs w:val="0"/>
          <w:sz w:val="24"/>
          <w:szCs w:val="24"/>
        </w:rPr>
        <w:lastRenderedPageBreak/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1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val="en-US"/>
        </w:rPr>
        <w:t>a</w:t>
      </w:r>
      <w:r w:rsidR="001C78BE" w:rsidRPr="001C78BE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val="en-US"/>
        </w:rPr>
        <w:t>g</w:t>
      </w:r>
      <w:r w:rsidR="001C78BE" w:rsidRPr="001C78BE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1C78BE" w:rsidRPr="001C78BE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lastRenderedPageBreak/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69262"/>
      <w:bookmarkStart w:id="483" w:name="_Toc468786606"/>
      <w:bookmarkStart w:id="484" w:name="_Toc469481246"/>
      <w:bookmarkStart w:id="485" w:name="_Toc472498834"/>
      <w:bookmarkStart w:id="486" w:name="_Toc498588680"/>
      <w:r w:rsidRPr="00066ED2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066ED2">
        <w:rPr>
          <w:bCs w:val="0"/>
          <w:iCs/>
          <w:sz w:val="24"/>
          <w:szCs w:val="24"/>
        </w:rPr>
        <w:t>Заявк</w:t>
      </w:r>
      <w:r w:rsidRPr="00066ED2">
        <w:rPr>
          <w:bCs w:val="0"/>
          <w:iCs/>
          <w:sz w:val="24"/>
          <w:szCs w:val="24"/>
        </w:rPr>
        <w:t xml:space="preserve">и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 должны быть направ</w:t>
      </w:r>
      <w:r w:rsidR="003B4C1B" w:rsidRPr="00066ED2">
        <w:rPr>
          <w:bCs w:val="0"/>
          <w:iCs/>
          <w:sz w:val="24"/>
          <w:szCs w:val="24"/>
        </w:rPr>
        <w:t>лены через ЭТП или в письменной</w:t>
      </w:r>
      <w:r w:rsidR="00673FC7" w:rsidRPr="00066ED2">
        <w:rPr>
          <w:sz w:val="24"/>
          <w:szCs w:val="24"/>
        </w:rPr>
        <w:t xml:space="preserve"> </w:t>
      </w:r>
      <w:r w:rsidRPr="00066ED2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а.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066ED2">
        <w:rPr>
          <w:bCs w:val="0"/>
          <w:iCs/>
          <w:sz w:val="24"/>
          <w:szCs w:val="24"/>
        </w:rPr>
        <w:t>,</w:t>
      </w:r>
      <w:proofErr w:type="gramEnd"/>
      <w:r w:rsidRPr="00066ED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1C78BE" w:rsidRPr="001C78BE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1C78BE" w:rsidRPr="001C78BE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69263"/>
      <w:bookmarkStart w:id="496" w:name="_Toc468786607"/>
      <w:bookmarkStart w:id="497" w:name="_Toc469481247"/>
      <w:bookmarkStart w:id="498" w:name="_Toc472498835"/>
      <w:bookmarkStart w:id="499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69264"/>
      <w:bookmarkStart w:id="509" w:name="_Toc468786608"/>
      <w:bookmarkStart w:id="510" w:name="_Toc469481248"/>
      <w:bookmarkStart w:id="511" w:name="_Toc472498836"/>
      <w:bookmarkStart w:id="512" w:name="_Toc498588682"/>
      <w:r w:rsidRPr="00066ED2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69265"/>
      <w:bookmarkStart w:id="525" w:name="_Toc468786609"/>
      <w:bookmarkStart w:id="526" w:name="_Toc469481249"/>
      <w:bookmarkStart w:id="527" w:name="_Toc472498837"/>
      <w:bookmarkStart w:id="528" w:name="_Toc498588683"/>
      <w:r w:rsidRPr="00066ED2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>и, на сумм</w:t>
      </w:r>
      <w:r w:rsidR="00F45FB4">
        <w:rPr>
          <w:bCs w:val="0"/>
          <w:sz w:val="24"/>
          <w:szCs w:val="24"/>
        </w:rPr>
        <w:t>у 2</w:t>
      </w:r>
      <w:r w:rsidR="00932C0A" w:rsidRPr="00DC6F6F">
        <w:rPr>
          <w:bCs w:val="0"/>
          <w:sz w:val="24"/>
          <w:szCs w:val="24"/>
        </w:rPr>
        <w:t xml:space="preserve">% от стоимости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C6F6F">
        <w:rPr>
          <w:sz w:val="24"/>
          <w:szCs w:val="24"/>
        </w:rPr>
        <w:t>:</w:t>
      </w:r>
    </w:p>
    <w:p w:rsidR="00932C0A" w:rsidRPr="00C54850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1C78BE" w:rsidRPr="001C78BE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66ED2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066ED2">
        <w:rPr>
          <w:sz w:val="24"/>
          <w:szCs w:val="24"/>
        </w:rPr>
        <w:t>запросе предложений</w:t>
      </w:r>
      <w:r w:rsidRPr="00066ED2">
        <w:rPr>
          <w:sz w:val="24"/>
          <w:szCs w:val="24"/>
        </w:rPr>
        <w:t>:</w:t>
      </w:r>
      <w:bookmarkEnd w:id="531"/>
      <w:bookmarkEnd w:id="532"/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изменения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3.3.4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344C5F">
        <w:rPr>
          <w:bCs w:val="0"/>
          <w:sz w:val="24"/>
          <w:szCs w:val="24"/>
        </w:rPr>
        <w:t>, предоставлени</w:t>
      </w:r>
      <w:r w:rsidR="0094024B" w:rsidRPr="00344C5F">
        <w:rPr>
          <w:bCs w:val="0"/>
          <w:sz w:val="24"/>
          <w:szCs w:val="24"/>
        </w:rPr>
        <w:t>я</w:t>
      </w:r>
      <w:r w:rsidR="00D4486F" w:rsidRPr="00344C5F">
        <w:rPr>
          <w:bCs w:val="0"/>
          <w:sz w:val="24"/>
          <w:szCs w:val="24"/>
        </w:rPr>
        <w:t xml:space="preserve"> </w:t>
      </w:r>
      <w:r w:rsidR="00EB08B2" w:rsidRPr="00344C5F">
        <w:rPr>
          <w:sz w:val="24"/>
          <w:szCs w:val="24"/>
        </w:rPr>
        <w:t xml:space="preserve">фальсифицированных </w:t>
      </w:r>
      <w:r w:rsidR="00D4486F" w:rsidRPr="00344C5F">
        <w:rPr>
          <w:bCs w:val="0"/>
          <w:sz w:val="24"/>
          <w:szCs w:val="24"/>
        </w:rPr>
        <w:t>документов</w:t>
      </w:r>
      <w:r w:rsidRPr="00344C5F">
        <w:rPr>
          <w:bCs w:val="0"/>
          <w:sz w:val="24"/>
          <w:szCs w:val="24"/>
        </w:rPr>
        <w:t xml:space="preserve">, приведенных в составе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и;</w:t>
      </w:r>
    </w:p>
    <w:p w:rsidR="00932C0A" w:rsidRPr="00D65838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отказа Участника запроса предложений, </w:t>
      </w:r>
      <w:r w:rsidRPr="00344C5F">
        <w:rPr>
          <w:sz w:val="24"/>
          <w:szCs w:val="24"/>
        </w:rPr>
        <w:t>чья Заявка признана лучшей,</w:t>
      </w:r>
      <w:r w:rsidRPr="00344C5F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</w:t>
      </w:r>
      <w:r w:rsidRPr="00D65838">
        <w:rPr>
          <w:bCs w:val="0"/>
          <w:sz w:val="24"/>
          <w:szCs w:val="24"/>
        </w:rPr>
        <w:t xml:space="preserve">Документацией порядке </w:t>
      </w:r>
      <w:r w:rsidR="00932C0A" w:rsidRPr="00D65838">
        <w:rPr>
          <w:bCs w:val="0"/>
          <w:sz w:val="24"/>
          <w:szCs w:val="24"/>
        </w:rPr>
        <w:t>(п</w:t>
      </w:r>
      <w:r w:rsidR="00403042" w:rsidRPr="00D65838">
        <w:rPr>
          <w:bCs w:val="0"/>
          <w:sz w:val="24"/>
          <w:szCs w:val="24"/>
        </w:rPr>
        <w:t>.</w:t>
      </w:r>
      <w:r w:rsidR="00D74ED6" w:rsidRPr="00D65838">
        <w:rPr>
          <w:bCs w:val="0"/>
          <w:sz w:val="24"/>
          <w:szCs w:val="24"/>
        </w:rPr>
        <w:t xml:space="preserve"> </w:t>
      </w:r>
      <w:r w:rsidR="004A2F0D" w:rsidRPr="00D65838">
        <w:fldChar w:fldCharType="begin"/>
      </w:r>
      <w:r w:rsidR="004A2F0D" w:rsidRPr="00D65838">
        <w:instrText xml:space="preserve"> REF _Ref468786447 \r \h  \* MERGEFORMAT </w:instrText>
      </w:r>
      <w:r w:rsidR="004A2F0D" w:rsidRPr="00D65838">
        <w:fldChar w:fldCharType="separate"/>
      </w:r>
      <w:r w:rsidR="001C78BE" w:rsidRPr="00D65838">
        <w:rPr>
          <w:bCs w:val="0"/>
          <w:sz w:val="24"/>
          <w:szCs w:val="24"/>
        </w:rPr>
        <w:t>3.12</w:t>
      </w:r>
      <w:r w:rsidR="004A2F0D" w:rsidRPr="00D65838">
        <w:fldChar w:fldCharType="end"/>
      </w:r>
      <w:r w:rsidR="00932C0A" w:rsidRPr="00D65838">
        <w:rPr>
          <w:bCs w:val="0"/>
          <w:sz w:val="24"/>
          <w:szCs w:val="24"/>
        </w:rPr>
        <w:t>);</w:t>
      </w:r>
    </w:p>
    <w:p w:rsidR="0052086C" w:rsidRPr="00D6583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65838">
        <w:rPr>
          <w:bCs w:val="0"/>
          <w:sz w:val="24"/>
          <w:szCs w:val="24"/>
        </w:rPr>
        <w:t xml:space="preserve">отказа </w:t>
      </w:r>
      <w:r w:rsidR="009C744E" w:rsidRPr="00D65838">
        <w:rPr>
          <w:bCs w:val="0"/>
          <w:sz w:val="24"/>
          <w:szCs w:val="24"/>
        </w:rPr>
        <w:t>Участник</w:t>
      </w:r>
      <w:r w:rsidR="004C5164" w:rsidRPr="00D65838">
        <w:rPr>
          <w:bCs w:val="0"/>
          <w:sz w:val="24"/>
          <w:szCs w:val="24"/>
        </w:rPr>
        <w:t xml:space="preserve">а </w:t>
      </w:r>
      <w:r w:rsidR="007A439E" w:rsidRPr="00D65838">
        <w:rPr>
          <w:bCs w:val="0"/>
          <w:sz w:val="24"/>
          <w:szCs w:val="24"/>
        </w:rPr>
        <w:t>запроса предложений</w:t>
      </w:r>
      <w:r w:rsidR="004C5164" w:rsidRPr="00D65838">
        <w:rPr>
          <w:bCs w:val="0"/>
          <w:sz w:val="24"/>
          <w:szCs w:val="24"/>
        </w:rPr>
        <w:t xml:space="preserve">, </w:t>
      </w:r>
      <w:r w:rsidR="004C5164" w:rsidRPr="00D65838">
        <w:rPr>
          <w:sz w:val="24"/>
          <w:szCs w:val="24"/>
        </w:rPr>
        <w:t xml:space="preserve">чья </w:t>
      </w:r>
      <w:r w:rsidR="004B5EB3" w:rsidRPr="00D65838">
        <w:rPr>
          <w:sz w:val="24"/>
          <w:szCs w:val="24"/>
        </w:rPr>
        <w:t>Заявк</w:t>
      </w:r>
      <w:r w:rsidR="004C5164" w:rsidRPr="00D65838">
        <w:rPr>
          <w:sz w:val="24"/>
          <w:szCs w:val="24"/>
        </w:rPr>
        <w:t>а признана лучшей,</w:t>
      </w:r>
      <w:r w:rsidR="007A439E" w:rsidRPr="00D65838">
        <w:rPr>
          <w:bCs w:val="0"/>
          <w:sz w:val="24"/>
          <w:szCs w:val="24"/>
        </w:rPr>
        <w:t xml:space="preserve"> </w:t>
      </w:r>
      <w:r w:rsidRPr="00D6583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D65838">
        <w:rPr>
          <w:bCs w:val="0"/>
          <w:sz w:val="24"/>
          <w:szCs w:val="24"/>
        </w:rPr>
        <w:t>Договор</w:t>
      </w:r>
      <w:r w:rsidRPr="00D65838">
        <w:rPr>
          <w:bCs w:val="0"/>
          <w:sz w:val="24"/>
          <w:szCs w:val="24"/>
        </w:rPr>
        <w:t>у</w:t>
      </w:r>
      <w:r w:rsidR="00FB6254" w:rsidRPr="00D65838">
        <w:rPr>
          <w:bCs w:val="0"/>
          <w:sz w:val="24"/>
          <w:szCs w:val="24"/>
        </w:rPr>
        <w:t xml:space="preserve"> (п.</w:t>
      </w:r>
      <w:r w:rsidR="00D74ED6" w:rsidRPr="00D65838">
        <w:rPr>
          <w:bCs w:val="0"/>
          <w:sz w:val="24"/>
          <w:szCs w:val="24"/>
        </w:rPr>
        <w:t xml:space="preserve"> </w:t>
      </w:r>
      <w:r w:rsidR="00A5367C" w:rsidRPr="00D65838">
        <w:rPr>
          <w:bCs w:val="0"/>
          <w:sz w:val="24"/>
          <w:szCs w:val="24"/>
        </w:rPr>
        <w:fldChar w:fldCharType="begin"/>
      </w:r>
      <w:r w:rsidR="00D74ED6" w:rsidRPr="00D65838">
        <w:rPr>
          <w:bCs w:val="0"/>
          <w:sz w:val="24"/>
          <w:szCs w:val="24"/>
        </w:rPr>
        <w:instrText xml:space="preserve"> REF _Ref472499089 \r \h </w:instrText>
      </w:r>
      <w:r w:rsidR="00D65838">
        <w:rPr>
          <w:bCs w:val="0"/>
          <w:sz w:val="24"/>
          <w:szCs w:val="24"/>
        </w:rPr>
        <w:instrText xml:space="preserve"> \* MERGEFORMAT </w:instrText>
      </w:r>
      <w:r w:rsidR="00A5367C" w:rsidRPr="00D65838">
        <w:rPr>
          <w:bCs w:val="0"/>
          <w:sz w:val="24"/>
          <w:szCs w:val="24"/>
        </w:rPr>
      </w:r>
      <w:r w:rsidR="00A5367C" w:rsidRPr="00D65838">
        <w:rPr>
          <w:bCs w:val="0"/>
          <w:sz w:val="24"/>
          <w:szCs w:val="24"/>
        </w:rPr>
        <w:fldChar w:fldCharType="separate"/>
      </w:r>
      <w:r w:rsidR="001C78BE" w:rsidRPr="00D65838">
        <w:rPr>
          <w:bCs w:val="0"/>
          <w:sz w:val="24"/>
          <w:szCs w:val="24"/>
        </w:rPr>
        <w:t>3.13</w:t>
      </w:r>
      <w:r w:rsidR="00A5367C" w:rsidRPr="00D65838">
        <w:rPr>
          <w:bCs w:val="0"/>
          <w:sz w:val="24"/>
          <w:szCs w:val="24"/>
        </w:rPr>
        <w:fldChar w:fldCharType="end"/>
      </w:r>
      <w:r w:rsidR="00FB6254" w:rsidRPr="00D65838">
        <w:rPr>
          <w:bCs w:val="0"/>
          <w:sz w:val="24"/>
          <w:szCs w:val="24"/>
        </w:rPr>
        <w:t>)</w:t>
      </w:r>
      <w:r w:rsidR="0052086C" w:rsidRPr="00D65838">
        <w:rPr>
          <w:bCs w:val="0"/>
          <w:sz w:val="24"/>
          <w:szCs w:val="24"/>
        </w:rPr>
        <w:t>;</w:t>
      </w:r>
    </w:p>
    <w:p w:rsidR="00932C0A" w:rsidRPr="00D65838" w:rsidRDefault="0052086C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65838">
        <w:rPr>
          <w:snapToGrid w:val="0"/>
          <w:sz w:val="24"/>
          <w:szCs w:val="24"/>
          <w:lang w:eastAsia="x-none"/>
        </w:rPr>
        <w:t xml:space="preserve">отказа </w:t>
      </w:r>
      <w:r w:rsidRPr="00D65838">
        <w:rPr>
          <w:sz w:val="24"/>
          <w:szCs w:val="24"/>
          <w:lang w:val="x-none" w:eastAsia="x-none"/>
        </w:rPr>
        <w:t xml:space="preserve">Победителя или </w:t>
      </w:r>
      <w:r w:rsidRPr="00D65838">
        <w:rPr>
          <w:sz w:val="24"/>
          <w:szCs w:val="24"/>
          <w:lang w:eastAsia="x-none"/>
        </w:rPr>
        <w:t>У</w:t>
      </w:r>
      <w:r w:rsidRPr="00D65838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65838">
        <w:rPr>
          <w:sz w:val="24"/>
          <w:szCs w:val="24"/>
          <w:lang w:eastAsia="x-none"/>
        </w:rPr>
        <w:t>У</w:t>
      </w:r>
      <w:r w:rsidRPr="00D65838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65838">
        <w:rPr>
          <w:sz w:val="24"/>
          <w:szCs w:val="24"/>
          <w:lang w:eastAsia="x-none"/>
        </w:rPr>
        <w:t>Д</w:t>
      </w:r>
      <w:proofErr w:type="spellStart"/>
      <w:r w:rsidRPr="00D65838">
        <w:rPr>
          <w:sz w:val="24"/>
          <w:szCs w:val="24"/>
          <w:lang w:val="x-none" w:eastAsia="x-none"/>
        </w:rPr>
        <w:t>окументации</w:t>
      </w:r>
      <w:proofErr w:type="spellEnd"/>
      <w:r w:rsidRPr="00D65838">
        <w:rPr>
          <w:sz w:val="24"/>
          <w:szCs w:val="24"/>
          <w:lang w:eastAsia="x-none"/>
        </w:rPr>
        <w:t xml:space="preserve"> по запросу предложений</w:t>
      </w:r>
      <w:r w:rsidRPr="00D65838">
        <w:rPr>
          <w:sz w:val="24"/>
          <w:szCs w:val="24"/>
        </w:rPr>
        <w:t>,</w:t>
      </w:r>
      <w:r w:rsidRPr="00D65838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65838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65838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65838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D65838">
        <w:rPr>
          <w:i/>
          <w:iCs/>
          <w:sz w:val="24"/>
          <w:szCs w:val="24"/>
        </w:rPr>
        <w:t>я(</w:t>
      </w:r>
      <w:proofErr w:type="gramEnd"/>
      <w:r w:rsidRPr="00D65838">
        <w:rPr>
          <w:i/>
          <w:iCs/>
          <w:sz w:val="24"/>
          <w:szCs w:val="24"/>
        </w:rPr>
        <w:t>ей) продукции по договору</w:t>
      </w:r>
      <w:r w:rsidR="00311F48" w:rsidRPr="00D65838">
        <w:rPr>
          <w:bCs w:val="0"/>
          <w:sz w:val="24"/>
          <w:szCs w:val="24"/>
        </w:rPr>
        <w:t>.</w:t>
      </w:r>
    </w:p>
    <w:p w:rsidR="00932C0A" w:rsidRPr="00066ED2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D65838">
        <w:rPr>
          <w:sz w:val="24"/>
          <w:szCs w:val="24"/>
        </w:rPr>
        <w:t xml:space="preserve">В случаях, указанных в п. </w:t>
      </w:r>
      <w:r w:rsidR="004A2F0D" w:rsidRPr="00D65838">
        <w:fldChar w:fldCharType="begin"/>
      </w:r>
      <w:r w:rsidR="004A2F0D" w:rsidRPr="00D65838">
        <w:instrText xml:space="preserve"> REF _Ref305753174 \r \h  \* MERGEFORMAT </w:instrText>
      </w:r>
      <w:r w:rsidR="004A2F0D" w:rsidRPr="00D65838">
        <w:fldChar w:fldCharType="separate"/>
      </w:r>
      <w:r w:rsidR="001C78BE" w:rsidRPr="00D65838">
        <w:rPr>
          <w:sz w:val="24"/>
          <w:szCs w:val="24"/>
        </w:rPr>
        <w:t>3.3.14.3.2</w:t>
      </w:r>
      <w:r w:rsidR="004A2F0D" w:rsidRPr="00D65838">
        <w:fldChar w:fldCharType="end"/>
      </w:r>
      <w:r w:rsidRPr="00D65838">
        <w:rPr>
          <w:sz w:val="24"/>
          <w:szCs w:val="24"/>
        </w:rPr>
        <w:t xml:space="preserve"> </w:t>
      </w:r>
      <w:r w:rsidR="009C744E" w:rsidRPr="00D65838">
        <w:rPr>
          <w:sz w:val="24"/>
          <w:szCs w:val="24"/>
        </w:rPr>
        <w:t>Участник</w:t>
      </w:r>
      <w:r w:rsidRPr="00D65838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F45FB4">
        <w:rPr>
          <w:sz w:val="24"/>
          <w:szCs w:val="24"/>
        </w:rPr>
        <w:t>2</w:t>
      </w:r>
      <w:r w:rsidR="000A7A8E" w:rsidRPr="00D65838">
        <w:rPr>
          <w:sz w:val="24"/>
          <w:szCs w:val="24"/>
        </w:rPr>
        <w:t>% от стоимости Заявки</w:t>
      </w:r>
      <w:r w:rsidR="000A7A8E" w:rsidRPr="00066ED2">
        <w:rPr>
          <w:sz w:val="24"/>
          <w:szCs w:val="24"/>
        </w:rPr>
        <w:t>, с учетом НДС.</w:t>
      </w:r>
    </w:p>
    <w:p w:rsidR="00932C0A" w:rsidRPr="00066ED2" w:rsidRDefault="009C744E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066ED2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1C78BE" w:rsidRPr="001C78BE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3.4.1.3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адресу: </w:t>
      </w:r>
      <w:r w:rsidR="00F45FB4" w:rsidRPr="00AA171E">
        <w:rPr>
          <w:sz w:val="24"/>
          <w:szCs w:val="24"/>
        </w:rPr>
        <w:t xml:space="preserve">РФ, 398001, г. Липецк, ул. 50-лет НЛМК, 33, </w:t>
      </w:r>
      <w:proofErr w:type="spellStart"/>
      <w:r w:rsidR="00F45FB4" w:rsidRPr="00AA171E">
        <w:rPr>
          <w:sz w:val="24"/>
          <w:szCs w:val="24"/>
        </w:rPr>
        <w:t>каб</w:t>
      </w:r>
      <w:proofErr w:type="spellEnd"/>
      <w:r w:rsidR="00F45FB4" w:rsidRPr="00AA171E">
        <w:rPr>
          <w:sz w:val="24"/>
          <w:szCs w:val="24"/>
        </w:rPr>
        <w:t>. №103, исполнительный сотрудник – Шишлянникова Ирина Николаевна, контактный телефон - (4742) 22-81-</w:t>
      </w:r>
      <w:r w:rsidR="00F45FB4" w:rsidRPr="00AA171E">
        <w:rPr>
          <w:sz w:val="24"/>
          <w:szCs w:val="24"/>
        </w:rPr>
        <w:lastRenderedPageBreak/>
        <w:t>25</w:t>
      </w:r>
      <w:r w:rsidR="00F45FB4" w:rsidRPr="002F273A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4A2F0D">
        <w:fldChar w:fldCharType="begin"/>
      </w:r>
      <w:r w:rsidR="004A2F0D">
        <w:instrText xml:space="preserve"> REF _Ref467571439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3.3.14.5</w:t>
      </w:r>
      <w:r w:rsidR="004A2F0D">
        <w:fldChar w:fldCharType="end"/>
      </w:r>
      <w:r w:rsidRPr="00DC6F6F">
        <w:rPr>
          <w:sz w:val="24"/>
          <w:szCs w:val="24"/>
        </w:rPr>
        <w:t xml:space="preserve"> 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 В случае</w:t>
      </w:r>
      <w:proofErr w:type="gramStart"/>
      <w:r w:rsidRPr="00DC6F6F">
        <w:rPr>
          <w:szCs w:val="24"/>
        </w:rPr>
        <w:t>,</w:t>
      </w:r>
      <w:proofErr w:type="gramEnd"/>
      <w:r w:rsidRPr="00DC6F6F">
        <w:rPr>
          <w:szCs w:val="24"/>
        </w:rPr>
        <w:t xml:space="preserve">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1C78BE" w:rsidRPr="001C78BE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45FB4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</w:t>
      </w:r>
      <w:r w:rsidR="00F45FB4">
        <w:rPr>
          <w:rFonts w:eastAsia="Calibri"/>
          <w:szCs w:val="24"/>
          <w:lang w:eastAsia="en-US"/>
        </w:rPr>
        <w:lastRenderedPageBreak/>
        <w:t xml:space="preserve">Управления логистики и МТО филиала ПАО «МРСК Центра» - «Липецкэнерго» </w:t>
      </w:r>
      <w:r w:rsidR="000E2B7D" w:rsidRPr="000E2B7D">
        <w:rPr>
          <w:rFonts w:eastAsia="Calibri"/>
          <w:szCs w:val="24"/>
          <w:lang w:val="x-none" w:eastAsia="en-US"/>
        </w:rPr>
        <w:t>Телятник Валентине Сергеевне</w:t>
      </w:r>
      <w:proofErr w:type="gramEnd"/>
      <w:r w:rsidR="000E2B7D" w:rsidRPr="000E2B7D">
        <w:rPr>
          <w:rFonts w:eastAsia="Calibri"/>
          <w:szCs w:val="24"/>
          <w:lang w:val="x-none" w:eastAsia="en-US"/>
        </w:rPr>
        <w:t xml:space="preserve">, контактный телефон: (4742) 22-83-04, адрес электронной почты: </w:t>
      </w:r>
      <w:hyperlink r:id="rId33" w:history="1">
        <w:r w:rsidR="000E2B7D" w:rsidRPr="000E2B7D">
          <w:rPr>
            <w:rStyle w:val="a7"/>
            <w:rFonts w:eastAsia="Calibri"/>
            <w:szCs w:val="24"/>
            <w:lang w:val="x-none" w:eastAsia="en-US"/>
          </w:rPr>
          <w:t>telyatnik.vs@mrsk-1.ru</w:t>
        </w:r>
      </w:hyperlink>
      <w:r w:rsidR="00F45FB4" w:rsidRPr="007A5083">
        <w:rPr>
          <w:rFonts w:eastAsia="Calibri"/>
          <w:szCs w:val="24"/>
          <w:lang w:eastAsia="en-US"/>
        </w:rPr>
        <w:t>.</w:t>
      </w:r>
      <w:r w:rsidRPr="00DC6F6F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F45FB4" w:rsidRPr="00BC379D" w:rsidRDefault="00F45FB4" w:rsidP="00F45FB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F45FB4" w:rsidRPr="00BC379D" w:rsidRDefault="00F45FB4" w:rsidP="00F45FB4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F45FB4" w:rsidRDefault="00F45FB4" w:rsidP="00F45F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F45FB4" w:rsidRPr="00BC379D" w:rsidRDefault="00F45FB4" w:rsidP="00F45F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F45FB4" w:rsidRPr="00BC379D" w:rsidRDefault="00F45FB4" w:rsidP="00F45F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C54850" w:rsidRPr="00DC6F6F" w:rsidRDefault="00F45FB4" w:rsidP="00F45FB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71439"/>
      <w:r w:rsidRPr="00DC6F6F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7"/>
      <w:bookmarkEnd w:id="539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684"/>
      <w:r w:rsidRPr="00066ED2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69267"/>
      <w:bookmarkStart w:id="552" w:name="_Toc468786611"/>
      <w:bookmarkStart w:id="553" w:name="_Toc469481251"/>
      <w:bookmarkStart w:id="554" w:name="_Toc472498839"/>
      <w:bookmarkStart w:id="555" w:name="_Toc498588685"/>
      <w:r w:rsidRPr="00066ED2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5436EC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66ED2">
        <w:rPr>
          <w:bCs w:val="0"/>
          <w:sz w:val="24"/>
          <w:szCs w:val="24"/>
        </w:rPr>
        <w:t>pdf</w:t>
      </w:r>
      <w:proofErr w:type="spellEnd"/>
      <w:r w:rsidRPr="00066ED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066ED2">
        <w:rPr>
          <w:bCs w:val="0"/>
          <w:sz w:val="24"/>
          <w:szCs w:val="24"/>
        </w:rPr>
        <w:lastRenderedPageBreak/>
        <w:t xml:space="preserve">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и на ЭТП могут быть поданы до </w:t>
      </w:r>
      <w:r w:rsidR="002B5044" w:rsidRPr="00066ED2">
        <w:rPr>
          <w:b/>
          <w:bCs w:val="0"/>
          <w:sz w:val="24"/>
          <w:szCs w:val="24"/>
        </w:rPr>
        <w:t xml:space="preserve">12 часов 00 </w:t>
      </w:r>
      <w:r w:rsidR="002B5044" w:rsidRPr="000E2B7D">
        <w:rPr>
          <w:b/>
          <w:bCs w:val="0"/>
          <w:sz w:val="24"/>
          <w:szCs w:val="24"/>
        </w:rPr>
        <w:t xml:space="preserve">минут </w:t>
      </w:r>
      <w:r w:rsidR="000E2B7D" w:rsidRPr="000E2B7D">
        <w:rPr>
          <w:b/>
          <w:bCs w:val="0"/>
          <w:sz w:val="24"/>
          <w:szCs w:val="24"/>
        </w:rPr>
        <w:t>29</w:t>
      </w:r>
      <w:r w:rsidR="002B5044" w:rsidRPr="000E2B7D">
        <w:rPr>
          <w:b/>
          <w:bCs w:val="0"/>
          <w:sz w:val="24"/>
          <w:szCs w:val="24"/>
        </w:rPr>
        <w:t xml:space="preserve"> </w:t>
      </w:r>
      <w:r w:rsidR="000E2B7D" w:rsidRPr="000E2B7D">
        <w:rPr>
          <w:b/>
          <w:bCs w:val="0"/>
          <w:sz w:val="24"/>
          <w:szCs w:val="24"/>
        </w:rPr>
        <w:t>июня</w:t>
      </w:r>
      <w:r w:rsidR="002B5044" w:rsidRPr="000E2B7D">
        <w:rPr>
          <w:b/>
          <w:bCs w:val="0"/>
          <w:sz w:val="24"/>
          <w:szCs w:val="24"/>
        </w:rPr>
        <w:t xml:space="preserve"> </w:t>
      </w:r>
      <w:r w:rsidR="0018278E" w:rsidRPr="000E2B7D">
        <w:rPr>
          <w:b/>
          <w:bCs w:val="0"/>
          <w:sz w:val="24"/>
          <w:szCs w:val="24"/>
        </w:rPr>
        <w:t>2018</w:t>
      </w:r>
      <w:r w:rsidR="002B5044" w:rsidRPr="000E2B7D">
        <w:rPr>
          <w:b/>
          <w:bCs w:val="0"/>
          <w:sz w:val="24"/>
          <w:szCs w:val="24"/>
        </w:rPr>
        <w:t xml:space="preserve"> года</w:t>
      </w:r>
      <w:r w:rsidR="00BC2634" w:rsidRPr="00066ED2">
        <w:rPr>
          <w:b/>
          <w:bCs w:val="0"/>
          <w:sz w:val="24"/>
          <w:szCs w:val="24"/>
        </w:rPr>
        <w:t xml:space="preserve">, </w:t>
      </w:r>
      <w:r w:rsidR="00BC2634" w:rsidRPr="00066ED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066ED2">
        <w:rPr>
          <w:bCs w:val="0"/>
          <w:spacing w:val="-2"/>
          <w:sz w:val="24"/>
          <w:szCs w:val="24"/>
        </w:rPr>
        <w:t>(под</w:t>
      </w:r>
      <w:r w:rsidR="00BC2634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BC2634" w:rsidRPr="00066ED2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6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69268"/>
      <w:bookmarkStart w:id="567" w:name="_Toc468786612"/>
      <w:bookmarkStart w:id="568" w:name="_Toc469481252"/>
      <w:bookmarkStart w:id="569" w:name="_Toc472498840"/>
      <w:bookmarkStart w:id="570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687"/>
      <w:r w:rsidRPr="00066ED2"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1"/>
      <w:bookmarkEnd w:id="572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525"/>
      <w:bookmarkStart w:id="575" w:name="_Ref468199575"/>
      <w:bookmarkStart w:id="576" w:name="_Toc498588688"/>
      <w:r w:rsidRPr="00066ED2">
        <w:t>Оценка Заявок и проведение переговоров</w:t>
      </w:r>
      <w:bookmarkEnd w:id="573"/>
      <w:bookmarkEnd w:id="574"/>
      <w:bookmarkEnd w:id="575"/>
      <w:bookmarkEnd w:id="576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69271"/>
      <w:bookmarkStart w:id="586" w:name="_Toc468786615"/>
      <w:bookmarkStart w:id="587" w:name="_Toc469481255"/>
      <w:bookmarkStart w:id="588" w:name="_Toc472498843"/>
      <w:bookmarkStart w:id="589" w:name="_Toc498588689"/>
      <w:r w:rsidRPr="00066ED2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066ED2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69272"/>
      <w:bookmarkStart w:id="600" w:name="_Toc468786616"/>
      <w:bookmarkStart w:id="601" w:name="_Toc469481256"/>
      <w:bookmarkStart w:id="602" w:name="_Toc472498844"/>
      <w:bookmarkStart w:id="603" w:name="_Toc498588690"/>
      <w:r w:rsidRPr="00066ED2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4"/>
      <w:bookmarkEnd w:id="605"/>
    </w:p>
    <w:p w:rsidR="00C138CC" w:rsidRPr="00066ED2" w:rsidRDefault="003A59B8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066ED2">
        <w:rPr>
          <w:sz w:val="24"/>
          <w:szCs w:val="24"/>
        </w:rPr>
        <w:t>числе</w:t>
      </w:r>
      <w:proofErr w:type="gramEnd"/>
      <w:r w:rsidRPr="00066ED2">
        <w:rPr>
          <w:sz w:val="24"/>
          <w:szCs w:val="24"/>
        </w:rPr>
        <w:t xml:space="preserve"> если </w:t>
      </w:r>
      <w:r w:rsidRPr="006F66D0">
        <w:rPr>
          <w:sz w:val="24"/>
          <w:szCs w:val="24"/>
        </w:rPr>
        <w:t xml:space="preserve">Участник (в </w:t>
      </w:r>
      <w:proofErr w:type="spellStart"/>
      <w:r w:rsidRPr="006F66D0">
        <w:rPr>
          <w:sz w:val="24"/>
          <w:szCs w:val="24"/>
        </w:rPr>
        <w:t>т.ч</w:t>
      </w:r>
      <w:proofErr w:type="spellEnd"/>
      <w:r w:rsidRPr="006F66D0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6F66D0"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 xml:space="preserve"> (подраздел</w:t>
      </w:r>
      <w:r w:rsidRPr="00066ED2">
        <w:rPr>
          <w:sz w:val="24"/>
          <w:szCs w:val="24"/>
        </w:rPr>
        <w:t xml:space="preserve"> </w:t>
      </w:r>
      <w:r w:rsidR="00A5367C">
        <w:fldChar w:fldCharType="begin"/>
      </w:r>
      <w:r w:rsidR="00A5367C">
        <w:instrText xml:space="preserve"> REF _Ref444179578 \r \h  \* MERGEFORMAT </w:instrText>
      </w:r>
      <w:r w:rsidR="00A5367C">
        <w:fldChar w:fldCharType="separate"/>
      </w:r>
      <w:r w:rsidR="001C78BE" w:rsidRPr="001C78BE">
        <w:rPr>
          <w:sz w:val="24"/>
          <w:szCs w:val="24"/>
        </w:rPr>
        <w:t>5.10</w:t>
      </w:r>
      <w:r w:rsidR="00A5367C">
        <w:fldChar w:fldCharType="end"/>
      </w:r>
      <w:r w:rsidRPr="00066ED2">
        <w:rPr>
          <w:sz w:val="24"/>
          <w:szCs w:val="24"/>
        </w:rPr>
        <w:t>)</w:t>
      </w:r>
      <w:r w:rsidR="006763D9">
        <w:rPr>
          <w:sz w:val="24"/>
          <w:szCs w:val="24"/>
        </w:rPr>
        <w:t xml:space="preserve"> </w:t>
      </w:r>
      <w:r w:rsidR="006763D9" w:rsidRPr="009C7028">
        <w:rPr>
          <w:sz w:val="24"/>
          <w:szCs w:val="24"/>
        </w:rPr>
        <w:t xml:space="preserve">или представил недостоверные сведения о стране происхождения товара, указанного в заявке на </w:t>
      </w:r>
      <w:r w:rsidR="006763D9" w:rsidRPr="009C7028">
        <w:rPr>
          <w:sz w:val="24"/>
          <w:szCs w:val="24"/>
        </w:rPr>
        <w:lastRenderedPageBreak/>
        <w:t>участие в закупке</w:t>
      </w:r>
      <w:r w:rsidRPr="00066ED2">
        <w:rPr>
          <w:sz w:val="24"/>
          <w:szCs w:val="24"/>
        </w:rPr>
        <w:t xml:space="preserve">; 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066ED2" w:rsidRDefault="00953987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066ED2">
        <w:rPr>
          <w:sz w:val="24"/>
          <w:szCs w:val="24"/>
        </w:rPr>
        <w:t xml:space="preserve"> согласился Участник;</w:t>
      </w:r>
    </w:p>
    <w:p w:rsidR="00953987" w:rsidRPr="00066ED2" w:rsidRDefault="00F80103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6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69273"/>
      <w:bookmarkStart w:id="617" w:name="_Toc468786617"/>
      <w:bookmarkStart w:id="618" w:name="_Toc469481257"/>
      <w:bookmarkStart w:id="619" w:name="_Toc472498845"/>
      <w:bookmarkStart w:id="620" w:name="_Toc498588691"/>
      <w:r w:rsidRPr="00066ED2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69274"/>
      <w:bookmarkStart w:id="631" w:name="_Toc468786618"/>
      <w:bookmarkStart w:id="632" w:name="_Toc469481258"/>
      <w:bookmarkStart w:id="633" w:name="_Toc472498846"/>
      <w:bookmarkStart w:id="634" w:name="_Toc498588692"/>
      <w:r w:rsidRPr="00066ED2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83BF0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66ED2">
        <w:rPr>
          <w:sz w:val="24"/>
          <w:szCs w:val="24"/>
        </w:rPr>
        <w:t xml:space="preserve">. Порядок проведения оценочной стадии, </w:t>
      </w:r>
      <w:r w:rsidRPr="00EE0C12">
        <w:rPr>
          <w:sz w:val="24"/>
          <w:szCs w:val="24"/>
        </w:rPr>
        <w:t>критери</w:t>
      </w:r>
      <w:r w:rsidR="00D275BB" w:rsidRPr="00EE0C12">
        <w:rPr>
          <w:sz w:val="24"/>
          <w:szCs w:val="24"/>
        </w:rPr>
        <w:t>и</w:t>
      </w:r>
      <w:r w:rsidRPr="00EE0C12">
        <w:rPr>
          <w:sz w:val="24"/>
          <w:szCs w:val="24"/>
        </w:rPr>
        <w:t xml:space="preserve"> и их весов</w:t>
      </w:r>
      <w:r w:rsidR="00D275BB" w:rsidRPr="00EE0C12">
        <w:rPr>
          <w:sz w:val="24"/>
          <w:szCs w:val="24"/>
        </w:rPr>
        <w:t>ые</w:t>
      </w:r>
      <w:r w:rsidRPr="00EE0C12">
        <w:rPr>
          <w:sz w:val="24"/>
          <w:szCs w:val="24"/>
        </w:rPr>
        <w:t xml:space="preserve"> коэффициент</w:t>
      </w:r>
      <w:r w:rsidR="00D275BB" w:rsidRPr="00EE0C12">
        <w:rPr>
          <w:sz w:val="24"/>
          <w:szCs w:val="24"/>
        </w:rPr>
        <w:t xml:space="preserve">ы изложены </w:t>
      </w:r>
      <w:r w:rsidR="00D275BB" w:rsidRPr="00183BF0">
        <w:rPr>
          <w:sz w:val="24"/>
          <w:szCs w:val="24"/>
        </w:rPr>
        <w:t>в Приложении №3 к настоящей Документации.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303250967"/>
      <w:bookmarkStart w:id="636" w:name="_Toc305697378"/>
      <w:bookmarkStart w:id="637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8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5"/>
      <w:bookmarkEnd w:id="636"/>
      <w:bookmarkEnd w:id="638"/>
      <w:r w:rsidRPr="00066ED2">
        <w:t xml:space="preserve"> </w:t>
      </w:r>
    </w:p>
    <w:bookmarkEnd w:id="637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</w:t>
      </w:r>
      <w:r w:rsidRPr="00066ED2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1C78BE" w:rsidRPr="001C78BE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1C78BE" w:rsidRPr="001C78BE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1C78BE" w:rsidRPr="001C78BE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1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</w:t>
      </w:r>
      <w:proofErr w:type="gramStart"/>
      <w:r w:rsidRPr="00344C5F">
        <w:rPr>
          <w:sz w:val="24"/>
          <w:szCs w:val="24"/>
        </w:rPr>
        <w:t>предоставляет документы</w:t>
      </w:r>
      <w:proofErr w:type="gramEnd"/>
      <w:r w:rsidRPr="00344C5F">
        <w:rPr>
          <w:sz w:val="24"/>
          <w:szCs w:val="24"/>
        </w:rPr>
        <w:t xml:space="preserve">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71986997"/>
      <w:bookmarkStart w:id="644" w:name="_Toc472497843"/>
      <w:bookmarkStart w:id="645" w:name="_Toc498588694"/>
      <w:bookmarkStart w:id="646" w:name="_Ref303681924"/>
      <w:bookmarkStart w:id="647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44C5F">
        <w:rPr>
          <w:szCs w:val="24"/>
        </w:rPr>
        <w:t xml:space="preserve"> требований п. 4.5.1 </w:t>
      </w:r>
      <w:r w:rsidRPr="00344C5F">
        <w:rPr>
          <w:bCs w:val="0"/>
          <w:szCs w:val="24"/>
        </w:rPr>
        <w:t>Единого стандарта закупок ПАО «</w:t>
      </w:r>
      <w:proofErr w:type="spellStart"/>
      <w:r w:rsidRPr="00344C5F">
        <w:rPr>
          <w:bCs w:val="0"/>
          <w:szCs w:val="24"/>
        </w:rPr>
        <w:t>Россети</w:t>
      </w:r>
      <w:proofErr w:type="spellEnd"/>
      <w:r w:rsidRPr="00344C5F">
        <w:rPr>
          <w:bCs w:val="0"/>
          <w:szCs w:val="24"/>
        </w:rPr>
        <w:t xml:space="preserve">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44C5F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183BF0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44C5F">
        <w:rPr>
          <w:i/>
          <w:szCs w:val="24"/>
          <w:lang w:val="en-US"/>
        </w:rPr>
        <w:t>k</w:t>
      </w:r>
      <w:proofErr w:type="gramEnd"/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=0,85, иначе </w:t>
      </w:r>
      <w:r w:rsidRPr="00344C5F">
        <w:rPr>
          <w:i/>
          <w:szCs w:val="24"/>
          <w:lang w:val="en-US"/>
        </w:rPr>
        <w:t>k</w:t>
      </w:r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183BF0">
        <w:rPr>
          <w:szCs w:val="24"/>
        </w:rPr>
        <w:t>изложена в Приложении №3 к настоящей Документации).</w:t>
      </w: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8" w:name="_Ref471987793"/>
      <w:r w:rsidRPr="00183BF0">
        <w:rPr>
          <w:szCs w:val="24"/>
        </w:rPr>
        <w:t>Приоритет не предоставляется в случаях,</w:t>
      </w:r>
      <w:r w:rsidRPr="00344C5F">
        <w:rPr>
          <w:szCs w:val="24"/>
        </w:rPr>
        <w:t xml:space="preserve"> если:</w:t>
      </w:r>
      <w:bookmarkEnd w:id="648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1C78BE" w:rsidRPr="001C78BE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 xml:space="preserve">(в случае если была подана только одна заявка или в случае, если было </w:t>
      </w:r>
      <w:r w:rsidRPr="00344C5F">
        <w:rPr>
          <w:rFonts w:ascii="Times New Roman" w:hAnsi="Times New Roman" w:cs="Times New Roman"/>
          <w:sz w:val="24"/>
          <w:szCs w:val="24"/>
        </w:rPr>
        <w:lastRenderedPageBreak/>
        <w:t>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lastRenderedPageBreak/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99010"/>
      <w:bookmarkStart w:id="650" w:name="_Ref472499016"/>
      <w:bookmarkStart w:id="651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6"/>
      <w:bookmarkEnd w:id="647"/>
      <w:bookmarkEnd w:id="649"/>
      <w:bookmarkEnd w:id="650"/>
      <w:bookmarkEnd w:id="651"/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2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696"/>
      <w:bookmarkStart w:id="655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3"/>
      <w:bookmarkEnd w:id="654"/>
      <w:proofErr w:type="gramEnd"/>
    </w:p>
    <w:p w:rsidR="00717F60" w:rsidRPr="00066ED2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6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proofErr w:type="gramStart"/>
      <w:r w:rsidRPr="00066ED2">
        <w:rPr>
          <w:bCs w:val="0"/>
          <w:sz w:val="24"/>
          <w:szCs w:val="24"/>
          <w:lang w:eastAsia="ru-RU"/>
        </w:rPr>
        <w:t>,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59" w:name="_Toc468462453"/>
      <w:bookmarkStart w:id="660" w:name="_Toc468441704"/>
      <w:bookmarkStart w:id="661" w:name="_Ref465670219"/>
      <w:bookmarkStart w:id="662" w:name="_Toc498588697"/>
      <w:bookmarkStart w:id="663" w:name="_Ref303683929"/>
      <w:r w:rsidRPr="00A44127">
        <w:rPr>
          <w:bCs w:val="0"/>
        </w:rPr>
        <w:t>Антидемпинговые меры</w:t>
      </w:r>
      <w:bookmarkEnd w:id="659"/>
      <w:bookmarkEnd w:id="660"/>
      <w:bookmarkEnd w:id="661"/>
      <w:bookmarkEnd w:id="662"/>
    </w:p>
    <w:p w:rsidR="007C76A8" w:rsidRPr="00344C5F" w:rsidRDefault="000B3BAA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344C5F">
        <w:rPr>
          <w:sz w:val="24"/>
          <w:szCs w:val="24"/>
        </w:rPr>
        <w:t>е(</w:t>
      </w:r>
      <w:proofErr w:type="gramEnd"/>
      <w:r w:rsidR="00D778B5" w:rsidRPr="00344C5F">
        <w:rPr>
          <w:sz w:val="24"/>
          <w:szCs w:val="24"/>
        </w:rPr>
        <w:t>ах) Участника(</w:t>
      </w:r>
      <w:proofErr w:type="spellStart"/>
      <w:r w:rsidR="00D778B5" w:rsidRPr="00344C5F">
        <w:rPr>
          <w:sz w:val="24"/>
          <w:szCs w:val="24"/>
        </w:rPr>
        <w:t>ов</w:t>
      </w:r>
      <w:proofErr w:type="spellEnd"/>
      <w:r w:rsidR="00D778B5" w:rsidRPr="00344C5F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4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4" o:title=""/>
          </v:shape>
          <o:OLEObject Type="Embed" ProgID="Equation.3" ShapeID="_x0000_i1025" DrawAspect="Content" ObjectID="_1590388061" r:id="rId35"/>
        </w:object>
      </w:r>
      <w:r w:rsidRPr="00344C5F">
        <w:rPr>
          <w:b w:val="0"/>
        </w:rPr>
        <w:t>&gt;1,33, где:</w:t>
      </w:r>
      <w:bookmarkEnd w:id="664"/>
    </w:p>
    <w:bookmarkStart w:id="665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6" o:title=""/>
          </v:shape>
          <o:OLEObject Type="Embed" ProgID="Equation.3" ShapeID="_x0000_i1026" DrawAspect="Content" ObjectID="_1590388062" r:id="rId37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5"/>
      <w:r w:rsidRPr="00344C5F">
        <w:rPr>
          <w:b w:val="0"/>
        </w:rPr>
        <w:t xml:space="preserve"> </w:t>
      </w:r>
    </w:p>
    <w:bookmarkStart w:id="666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8" o:title=""/>
          </v:shape>
          <o:OLEObject Type="Embed" ProgID="Equation.3" ShapeID="_x0000_i1027" DrawAspect="Content" ObjectID="_1590388063" r:id="rId39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6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7" w:name="_Toc498588701"/>
      <w:r w:rsidRPr="00344C5F">
        <w:rPr>
          <w:b w:val="0"/>
          <w:i/>
          <w:iCs/>
          <w:lang w:val="en-US"/>
        </w:rPr>
        <w:t>n</w:t>
      </w:r>
      <w:r w:rsidRPr="00344C5F">
        <w:rPr>
          <w:b w:val="0"/>
        </w:rPr>
        <w:t xml:space="preserve"> – </w:t>
      </w:r>
      <w:proofErr w:type="gramStart"/>
      <w:r w:rsidRPr="00344C5F">
        <w:rPr>
          <w:b w:val="0"/>
        </w:rPr>
        <w:t>количество</w:t>
      </w:r>
      <w:proofErr w:type="gramEnd"/>
      <w:r w:rsidRPr="00344C5F">
        <w:rPr>
          <w:b w:val="0"/>
        </w:rPr>
        <w:t xml:space="preserve"> позиций продукции;</w:t>
      </w:r>
      <w:bookmarkEnd w:id="667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8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68"/>
    </w:p>
    <w:p w:rsidR="007C76A8" w:rsidRPr="00D778B5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69" w:name="_Ref465675151"/>
      <w:r w:rsidRPr="00344C5F">
        <w:rPr>
          <w:rFonts w:eastAsia="Times New Roman,Italic"/>
          <w:iCs/>
          <w:sz w:val="24"/>
          <w:szCs w:val="24"/>
        </w:rPr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69"/>
    </w:p>
    <w:p w:rsidR="007C76A8" w:rsidRPr="00D778B5" w:rsidRDefault="007C76A8" w:rsidP="007C76A8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0B3BAA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0B3BAA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1C78BE" w:rsidRPr="001C78BE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</w:t>
      </w:r>
      <w:r w:rsidRPr="00344C5F">
        <w:rPr>
          <w:rFonts w:eastAsia="Times New Roman,Italic"/>
          <w:iCs/>
          <w:sz w:val="24"/>
          <w:szCs w:val="24"/>
        </w:rPr>
        <w:lastRenderedPageBreak/>
        <w:t xml:space="preserve">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1C78BE" w:rsidRPr="001C78BE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</w:t>
      </w:r>
      <w:proofErr w:type="spellStart"/>
      <w:r w:rsidRPr="00572A95">
        <w:rPr>
          <w:sz w:val="24"/>
          <w:szCs w:val="24"/>
        </w:rPr>
        <w:t>пп</w:t>
      </w:r>
      <w:proofErr w:type="spellEnd"/>
      <w:r w:rsidRPr="00572A95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>В случае</w:t>
      </w:r>
      <w:proofErr w:type="gramStart"/>
      <w:r w:rsidRPr="00D778B5">
        <w:rPr>
          <w:sz w:val="24"/>
          <w:szCs w:val="24"/>
        </w:rPr>
        <w:t>,</w:t>
      </w:r>
      <w:proofErr w:type="gramEnd"/>
      <w:r w:rsidRPr="00D778B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7C76A8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0B3BAA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0" w:name="_Ref468786447"/>
      <w:bookmarkStart w:id="671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5"/>
      <w:bookmarkEnd w:id="663"/>
      <w:bookmarkEnd w:id="670"/>
      <w:bookmarkEnd w:id="671"/>
    </w:p>
    <w:p w:rsidR="001C78BE" w:rsidRPr="001C78BE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1C78BE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1C78BE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1C78BE">
        <w:rPr>
          <w:color w:val="000000"/>
          <w:sz w:val="24"/>
          <w:szCs w:val="24"/>
          <w:lang w:eastAsia="x-none"/>
        </w:rPr>
        <w:t xml:space="preserve">(Протоколе) </w:t>
      </w:r>
      <w:r w:rsidRPr="001C78BE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1C78BE" w:rsidRPr="001C78BE" w:rsidRDefault="001C78BE" w:rsidP="001C78BE">
      <w:pPr>
        <w:widowControl w:val="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1C78BE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1C78BE">
        <w:rPr>
          <w:bCs w:val="0"/>
          <w:sz w:val="24"/>
          <w:szCs w:val="24"/>
        </w:rPr>
        <w:t xml:space="preserve">Победителя </w:t>
      </w:r>
      <w:r w:rsidRPr="001C78BE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1C78BE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1C78BE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</w:t>
      </w:r>
      <w:r w:rsidRPr="001C78BE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1C78BE" w:rsidRPr="001C78BE" w:rsidRDefault="001C78BE" w:rsidP="001C78BE">
      <w:pPr>
        <w:widowControl w:val="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1C78BE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1C78BE" w:rsidRDefault="001C78BE" w:rsidP="001C78BE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1C78BE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bCs w:val="0"/>
          <w:sz w:val="24"/>
          <w:szCs w:val="24"/>
          <w:lang w:eastAsia="ru-RU"/>
        </w:rPr>
        <w:t>.</w:t>
      </w:r>
    </w:p>
    <w:p w:rsidR="00717F60" w:rsidRPr="001C78BE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1C78BE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1C78BE">
        <w:rPr>
          <w:rStyle w:val="adskobk"/>
          <w:sz w:val="24"/>
          <w:szCs w:val="24"/>
        </w:rPr>
        <w:t>д</w:t>
      </w:r>
      <w:r w:rsidR="00123C70" w:rsidRPr="001C78BE">
        <w:rPr>
          <w:rStyle w:val="adskobk"/>
          <w:sz w:val="24"/>
          <w:szCs w:val="24"/>
        </w:rPr>
        <w:t>оговор</w:t>
      </w:r>
      <w:r w:rsidRPr="001C78BE">
        <w:rPr>
          <w:rStyle w:val="adskobk"/>
          <w:sz w:val="24"/>
          <w:szCs w:val="24"/>
        </w:rPr>
        <w:t>ных переговоров</w:t>
      </w:r>
      <w:r w:rsidR="00E60F8E" w:rsidRPr="001C78BE">
        <w:rPr>
          <w:rStyle w:val="adskobk"/>
          <w:sz w:val="24"/>
          <w:szCs w:val="24"/>
        </w:rPr>
        <w:t>,</w:t>
      </w:r>
      <w:r w:rsidR="00E60F8E" w:rsidRPr="001C78BE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1C78BE">
        <w:rPr>
          <w:rStyle w:val="adskobk"/>
          <w:i/>
          <w:sz w:val="24"/>
          <w:szCs w:val="24"/>
        </w:rPr>
        <w:t>.</w:t>
      </w:r>
    </w:p>
    <w:p w:rsidR="00717F60" w:rsidRPr="00344C5F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2" w:name="_Ref294695403"/>
      <w:bookmarkStart w:id="673" w:name="_Ref306320315"/>
      <w:r w:rsidRPr="001C78BE">
        <w:rPr>
          <w:bCs w:val="0"/>
          <w:sz w:val="24"/>
          <w:szCs w:val="24"/>
        </w:rPr>
        <w:t>Договор</w:t>
      </w:r>
      <w:r w:rsidR="00717F60" w:rsidRPr="001C78BE">
        <w:rPr>
          <w:bCs w:val="0"/>
          <w:sz w:val="24"/>
          <w:szCs w:val="24"/>
        </w:rPr>
        <w:t xml:space="preserve"> между Заказчиком и </w:t>
      </w:r>
      <w:r w:rsidR="009C744E" w:rsidRPr="001C78BE">
        <w:rPr>
          <w:bCs w:val="0"/>
          <w:sz w:val="24"/>
          <w:szCs w:val="24"/>
        </w:rPr>
        <w:t>Участник</w:t>
      </w:r>
      <w:r w:rsidR="0087407B" w:rsidRPr="001C78BE">
        <w:rPr>
          <w:bCs w:val="0"/>
          <w:sz w:val="24"/>
          <w:szCs w:val="24"/>
        </w:rPr>
        <w:t xml:space="preserve">ом, чья </w:t>
      </w:r>
      <w:r w:rsidR="004B5EB3" w:rsidRPr="001C78BE">
        <w:rPr>
          <w:bCs w:val="0"/>
          <w:sz w:val="24"/>
          <w:szCs w:val="24"/>
        </w:rPr>
        <w:t>Заявк</w:t>
      </w:r>
      <w:r w:rsidR="0087407B" w:rsidRPr="001C78BE">
        <w:rPr>
          <w:bCs w:val="0"/>
          <w:sz w:val="24"/>
          <w:szCs w:val="24"/>
        </w:rPr>
        <w:t xml:space="preserve">а признана лучшей, </w:t>
      </w:r>
      <w:r w:rsidR="00717F60" w:rsidRPr="001C78BE">
        <w:rPr>
          <w:bCs w:val="0"/>
          <w:sz w:val="24"/>
          <w:szCs w:val="24"/>
        </w:rPr>
        <w:t xml:space="preserve">подписывается </w:t>
      </w:r>
      <w:r w:rsidR="00675D86" w:rsidRPr="001C78BE">
        <w:rPr>
          <w:sz w:val="24"/>
          <w:szCs w:val="24"/>
        </w:rPr>
        <w:t>не ранее чем через 10 (десять) дней</w:t>
      </w:r>
      <w:r w:rsidR="00675D86" w:rsidRPr="001C78BE">
        <w:rPr>
          <w:bCs w:val="0"/>
          <w:sz w:val="24"/>
          <w:szCs w:val="24"/>
        </w:rPr>
        <w:t xml:space="preserve"> и не позднее чем через </w:t>
      </w:r>
      <w:r w:rsidR="00675D86" w:rsidRPr="001C78BE">
        <w:rPr>
          <w:sz w:val="24"/>
          <w:szCs w:val="24"/>
        </w:rPr>
        <w:t>20 (двадцать) рабочих дней</w:t>
      </w:r>
      <w:r w:rsidR="006F758C" w:rsidRPr="001C78BE">
        <w:rPr>
          <w:bCs w:val="0"/>
          <w:sz w:val="24"/>
          <w:szCs w:val="24"/>
        </w:rPr>
        <w:t xml:space="preserve"> </w:t>
      </w:r>
      <w:r w:rsidR="00717F60" w:rsidRPr="001C78BE">
        <w:rPr>
          <w:bCs w:val="0"/>
          <w:sz w:val="24"/>
          <w:szCs w:val="24"/>
        </w:rPr>
        <w:t xml:space="preserve">с момента определения </w:t>
      </w:r>
      <w:r w:rsidR="0087407B" w:rsidRPr="001C78BE">
        <w:rPr>
          <w:bCs w:val="0"/>
          <w:sz w:val="24"/>
          <w:szCs w:val="24"/>
        </w:rPr>
        <w:t xml:space="preserve">лучшей </w:t>
      </w:r>
      <w:r w:rsidR="004B5EB3" w:rsidRPr="001C78BE">
        <w:rPr>
          <w:bCs w:val="0"/>
          <w:sz w:val="24"/>
          <w:szCs w:val="24"/>
        </w:rPr>
        <w:t>Заявк</w:t>
      </w:r>
      <w:r w:rsidR="0087407B" w:rsidRPr="001C78BE">
        <w:rPr>
          <w:bCs w:val="0"/>
          <w:sz w:val="24"/>
          <w:szCs w:val="24"/>
        </w:rPr>
        <w:t>и</w:t>
      </w:r>
      <w:r w:rsidR="00717F60" w:rsidRPr="001C78BE">
        <w:rPr>
          <w:bCs w:val="0"/>
          <w:sz w:val="24"/>
          <w:szCs w:val="24"/>
        </w:rPr>
        <w:t xml:space="preserve">. </w:t>
      </w:r>
      <w:proofErr w:type="gramStart"/>
      <w:r w:rsidR="00717F60" w:rsidRPr="001C78BE">
        <w:rPr>
          <w:bCs w:val="0"/>
          <w:sz w:val="24"/>
          <w:szCs w:val="24"/>
        </w:rPr>
        <w:t xml:space="preserve">Для </w:t>
      </w:r>
      <w:r w:rsidR="009C744E" w:rsidRPr="001C78BE">
        <w:rPr>
          <w:bCs w:val="0"/>
          <w:sz w:val="24"/>
          <w:szCs w:val="24"/>
        </w:rPr>
        <w:t>Участник</w:t>
      </w:r>
      <w:r w:rsidR="0087407B" w:rsidRPr="001C78BE">
        <w:rPr>
          <w:bCs w:val="0"/>
          <w:sz w:val="24"/>
          <w:szCs w:val="24"/>
        </w:rPr>
        <w:t xml:space="preserve">а, </w:t>
      </w:r>
      <w:r w:rsidR="0087407B" w:rsidRPr="001C78BE">
        <w:rPr>
          <w:sz w:val="24"/>
          <w:szCs w:val="24"/>
        </w:rPr>
        <w:t xml:space="preserve">чья </w:t>
      </w:r>
      <w:r w:rsidR="004B5EB3" w:rsidRPr="001C78BE">
        <w:rPr>
          <w:sz w:val="24"/>
          <w:szCs w:val="24"/>
        </w:rPr>
        <w:t>Заявк</w:t>
      </w:r>
      <w:r w:rsidR="0087407B" w:rsidRPr="001C78BE">
        <w:rPr>
          <w:sz w:val="24"/>
          <w:szCs w:val="24"/>
        </w:rPr>
        <w:t>а признана лучшей,</w:t>
      </w:r>
      <w:r w:rsidR="0087407B" w:rsidRPr="001C78BE">
        <w:rPr>
          <w:bCs w:val="0"/>
          <w:sz w:val="24"/>
          <w:szCs w:val="24"/>
        </w:rPr>
        <w:t xml:space="preserve"> </w:t>
      </w:r>
      <w:r w:rsidR="00717F60" w:rsidRPr="001C78BE">
        <w:rPr>
          <w:bCs w:val="0"/>
          <w:sz w:val="24"/>
          <w:szCs w:val="24"/>
        </w:rPr>
        <w:t xml:space="preserve">срок для подписания </w:t>
      </w:r>
      <w:r w:rsidRPr="001C78BE">
        <w:rPr>
          <w:bCs w:val="0"/>
          <w:sz w:val="24"/>
          <w:szCs w:val="24"/>
        </w:rPr>
        <w:t>Договор</w:t>
      </w:r>
      <w:r w:rsidR="00717F60" w:rsidRPr="001C78BE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2"/>
      <w:bookmarkEnd w:id="673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4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4"/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определяемых в п.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 xml:space="preserve"> 1.2.6 </w:t>
      </w:r>
      <w:r w:rsidR="004A2F0D">
        <w:fldChar w:fldCharType="end"/>
      </w:r>
      <w:r w:rsidRPr="00344C5F">
        <w:rPr>
          <w:bCs w:val="0"/>
          <w:sz w:val="24"/>
          <w:szCs w:val="24"/>
        </w:rPr>
        <w:t>и/или в срок, определенный в п.</w:t>
      </w:r>
      <w:r w:rsidR="001716DB" w:rsidRPr="00344C5F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_Ref294695403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3.12.5</w:t>
      </w:r>
      <w:r w:rsidR="004A2F0D">
        <w:fldChar w:fldCharType="end"/>
      </w:r>
      <w:r w:rsidRPr="00344C5F">
        <w:rPr>
          <w:bCs w:val="0"/>
          <w:sz w:val="24"/>
          <w:szCs w:val="24"/>
        </w:rPr>
        <w:t>;</w:t>
      </w:r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>у</w:t>
      </w:r>
      <w:r w:rsidR="00FB6254" w:rsidRPr="00344C5F">
        <w:rPr>
          <w:bCs w:val="0"/>
          <w:sz w:val="24"/>
          <w:szCs w:val="24"/>
        </w:rPr>
        <w:t xml:space="preserve"> п.</w:t>
      </w:r>
      <w:r w:rsidR="004A2F0D">
        <w:fldChar w:fldCharType="begin"/>
      </w:r>
      <w:r w:rsidR="004A2F0D">
        <w:instrText xml:space="preserve"> REF _Ref468199873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3.12.11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в течение установленного в </w:t>
      </w:r>
      <w:r w:rsidR="007D07A7" w:rsidRPr="00344C5F">
        <w:rPr>
          <w:bCs w:val="0"/>
          <w:sz w:val="24"/>
          <w:szCs w:val="24"/>
        </w:rPr>
        <w:t>Д</w:t>
      </w:r>
      <w:r w:rsidRPr="00344C5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35E5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а путем проведения переговоров (за </w:t>
      </w:r>
      <w:r w:rsidRPr="00C35E5C">
        <w:rPr>
          <w:bCs w:val="0"/>
          <w:sz w:val="24"/>
          <w:szCs w:val="24"/>
        </w:rPr>
        <w:t>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C35E5C">
        <w:rPr>
          <w:bCs w:val="0"/>
          <w:sz w:val="24"/>
          <w:szCs w:val="24"/>
        </w:rPr>
        <w:t>;</w:t>
      </w:r>
    </w:p>
    <w:p w:rsidR="00976E6F" w:rsidRPr="00C35E5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35E5C">
        <w:rPr>
          <w:sz w:val="24"/>
          <w:szCs w:val="24"/>
        </w:rPr>
        <w:t>отказался от представления документов,</w:t>
      </w:r>
      <w:r w:rsidR="00C35E5C" w:rsidRPr="00C35E5C">
        <w:rPr>
          <w:sz w:val="24"/>
          <w:szCs w:val="24"/>
        </w:rPr>
        <w:t xml:space="preserve"> в том числе в отведенные для этого сроки,</w:t>
      </w:r>
      <w:r w:rsidRPr="00C35E5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 продукции (п. </w:t>
      </w:r>
      <w:r w:rsidR="004A2F0D">
        <w:fldChar w:fldCharType="begin"/>
      </w:r>
      <w:r w:rsidR="004A2F0D">
        <w:instrText xml:space="preserve"> REF _Ref466909528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3.3.8.9</w:t>
      </w:r>
      <w:r w:rsidR="004A2F0D">
        <w:fldChar w:fldCharType="end"/>
      </w:r>
      <w:r w:rsidRPr="00C35E5C">
        <w:rPr>
          <w:sz w:val="24"/>
          <w:szCs w:val="24"/>
        </w:rPr>
        <w:t>).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5" w:name="_Ref468786492"/>
      <w:r w:rsidRPr="00C35E5C">
        <w:rPr>
          <w:bCs w:val="0"/>
          <w:sz w:val="24"/>
          <w:szCs w:val="24"/>
        </w:rPr>
        <w:t>При наступ</w:t>
      </w:r>
      <w:r w:rsidR="00CF6A0E" w:rsidRPr="00C35E5C">
        <w:rPr>
          <w:bCs w:val="0"/>
          <w:sz w:val="24"/>
          <w:szCs w:val="24"/>
        </w:rPr>
        <w:t>лении случаев, определенных в п.</w:t>
      </w:r>
      <w:r w:rsidR="001716DB" w:rsidRPr="00C35E5C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_Ref305979053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3.12.7</w:t>
      </w:r>
      <w:r w:rsidR="004A2F0D">
        <w:fldChar w:fldCharType="end"/>
      </w:r>
      <w:r w:rsidRPr="00C35E5C">
        <w:rPr>
          <w:bCs w:val="0"/>
          <w:sz w:val="24"/>
          <w:szCs w:val="24"/>
        </w:rPr>
        <w:t>, Организатор запроса предложений имеет право выбрать новую выигравшую</w:t>
      </w:r>
      <w:r w:rsidRPr="00344C5F">
        <w:rPr>
          <w:bCs w:val="0"/>
          <w:sz w:val="24"/>
          <w:szCs w:val="24"/>
        </w:rPr>
        <w:t xml:space="preserve">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у из числа остальных действующих</w:t>
      </w:r>
      <w:r w:rsidR="00EE0C12" w:rsidRPr="00344C5F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44C5F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 xml:space="preserve">а, </w:t>
      </w:r>
      <w:r w:rsidR="00D663E3" w:rsidRPr="00344C5F">
        <w:rPr>
          <w:bCs w:val="0"/>
          <w:sz w:val="24"/>
          <w:szCs w:val="24"/>
        </w:rPr>
        <w:t xml:space="preserve">чья </w:t>
      </w:r>
      <w:r w:rsidR="004B5EB3" w:rsidRPr="00344C5F">
        <w:rPr>
          <w:bCs w:val="0"/>
          <w:sz w:val="24"/>
          <w:szCs w:val="24"/>
        </w:rPr>
        <w:t>Заявк</w:t>
      </w:r>
      <w:r w:rsidR="00D663E3" w:rsidRPr="00344C5F">
        <w:rPr>
          <w:bCs w:val="0"/>
          <w:sz w:val="24"/>
          <w:szCs w:val="24"/>
        </w:rPr>
        <w:t xml:space="preserve">а утратила </w:t>
      </w:r>
      <w:r w:rsidRPr="00344C5F">
        <w:rPr>
          <w:bCs w:val="0"/>
          <w:sz w:val="24"/>
          <w:szCs w:val="24"/>
        </w:rPr>
        <w:t xml:space="preserve">статус </w:t>
      </w:r>
      <w:r w:rsidR="00D663E3" w:rsidRPr="00344C5F">
        <w:rPr>
          <w:bCs w:val="0"/>
          <w:sz w:val="24"/>
          <w:szCs w:val="24"/>
        </w:rPr>
        <w:t>лучшей</w:t>
      </w:r>
      <w:r w:rsidRPr="00344C5F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344C5F">
        <w:rPr>
          <w:bCs w:val="0"/>
          <w:sz w:val="24"/>
          <w:szCs w:val="24"/>
        </w:rPr>
        <w:t>З</w:t>
      </w:r>
      <w:r w:rsidR="00C74146" w:rsidRPr="00344C5F">
        <w:rPr>
          <w:bCs w:val="0"/>
          <w:sz w:val="24"/>
          <w:szCs w:val="24"/>
        </w:rPr>
        <w:t>О</w:t>
      </w:r>
      <w:r w:rsidRPr="00344C5F">
        <w:rPr>
          <w:bCs w:val="0"/>
          <w:sz w:val="24"/>
          <w:szCs w:val="24"/>
        </w:rPr>
        <w:t xml:space="preserve"> </w:t>
      </w:r>
      <w:r w:rsidR="00E74632" w:rsidRPr="00344C5F">
        <w:rPr>
          <w:bCs w:val="0"/>
          <w:sz w:val="24"/>
          <w:szCs w:val="24"/>
        </w:rPr>
        <w:t>ПАО</w:t>
      </w:r>
      <w:r w:rsidRPr="00344C5F">
        <w:rPr>
          <w:bCs w:val="0"/>
          <w:sz w:val="24"/>
          <w:szCs w:val="24"/>
        </w:rPr>
        <w:t xml:space="preserve"> «</w:t>
      </w:r>
      <w:r w:rsidR="00C12FA4" w:rsidRPr="00344C5F">
        <w:rPr>
          <w:bCs w:val="0"/>
          <w:sz w:val="24"/>
          <w:szCs w:val="24"/>
        </w:rPr>
        <w:t>МРСК Центра</w:t>
      </w:r>
      <w:r w:rsidRPr="00344C5F">
        <w:rPr>
          <w:bCs w:val="0"/>
          <w:sz w:val="24"/>
          <w:szCs w:val="24"/>
        </w:rPr>
        <w:t>».</w:t>
      </w:r>
      <w:bookmarkEnd w:id="675"/>
      <w:r w:rsidRPr="00344C5F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В случае признания </w:t>
      </w:r>
      <w:r w:rsidR="004B5EB3" w:rsidRPr="00066ED2">
        <w:rPr>
          <w:sz w:val="24"/>
          <w:szCs w:val="24"/>
        </w:rPr>
        <w:t>Заявк</w:t>
      </w:r>
      <w:r w:rsidR="00EB1E5E"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а лучшей</w:t>
      </w:r>
      <w:r w:rsidRPr="00066ED2">
        <w:rPr>
          <w:sz w:val="24"/>
          <w:szCs w:val="24"/>
        </w:rPr>
        <w:t xml:space="preserve">, заключение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6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Toc181693189"/>
      <w:bookmarkStart w:id="678" w:name="_Ref190680463"/>
      <w:bookmarkStart w:id="679" w:name="_Ref306140410"/>
      <w:bookmarkStart w:id="680" w:name="_Ref306142159"/>
      <w:bookmarkStart w:id="681" w:name="_Ref468199796"/>
      <w:bookmarkStart w:id="682" w:name="_Ref468199873"/>
      <w:bookmarkStart w:id="683" w:name="_Ref303102866"/>
      <w:bookmarkStart w:id="684" w:name="_Toc305835589"/>
      <w:bookmarkStart w:id="685" w:name="_Ref303683952"/>
      <w:bookmarkStart w:id="686" w:name="__RefNumPara__840_922829174"/>
      <w:bookmarkEnd w:id="676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3.12.12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7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472499071"/>
      <w:bookmarkStart w:id="689" w:name="_Ref472499089"/>
      <w:bookmarkStart w:id="690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7"/>
      <w:bookmarkEnd w:id="678"/>
      <w:bookmarkEnd w:id="679"/>
      <w:bookmarkEnd w:id="680"/>
      <w:bookmarkEnd w:id="681"/>
      <w:bookmarkEnd w:id="682"/>
      <w:bookmarkEnd w:id="688"/>
      <w:bookmarkEnd w:id="689"/>
      <w:bookmarkEnd w:id="690"/>
      <w:r w:rsidRPr="00344C5F">
        <w:t xml:space="preserve"> </w:t>
      </w:r>
      <w:bookmarkEnd w:id="683"/>
      <w:bookmarkEnd w:id="684"/>
    </w:p>
    <w:p w:rsidR="00932C0A" w:rsidRPr="00344C5F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1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1"/>
    </w:p>
    <w:p w:rsidR="00A75100" w:rsidRPr="005D5F58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</w:t>
      </w:r>
      <w:proofErr w:type="spellStart"/>
      <w:r w:rsidRPr="005D5F58">
        <w:rPr>
          <w:sz w:val="24"/>
          <w:szCs w:val="24"/>
        </w:rPr>
        <w:t>преддговорных</w:t>
      </w:r>
      <w:proofErr w:type="spellEnd"/>
      <w:r w:rsidRPr="005D5F58">
        <w:rPr>
          <w:sz w:val="24"/>
          <w:szCs w:val="24"/>
        </w:rPr>
        <w:t xml:space="preserve">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2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3.12.8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2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3" w:name="_Ref303694483"/>
      <w:bookmarkStart w:id="694" w:name="_Toc305835590"/>
      <w:bookmarkStart w:id="695" w:name="_Ref306140451"/>
      <w:bookmarkStart w:id="696" w:name="_Toc498588705"/>
      <w:r w:rsidRPr="00306311">
        <w:t>Уведомление о результатах</w:t>
      </w:r>
      <w:r w:rsidRPr="00066ED2">
        <w:t xml:space="preserve"> </w:t>
      </w:r>
      <w:bookmarkEnd w:id="693"/>
      <w:bookmarkEnd w:id="694"/>
      <w:r w:rsidRPr="00066ED2">
        <w:t>запроса предложений</w:t>
      </w:r>
      <w:bookmarkEnd w:id="695"/>
      <w:bookmarkEnd w:id="696"/>
    </w:p>
    <w:bookmarkEnd w:id="685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1C78BE" w:rsidRPr="001C78BE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lastRenderedPageBreak/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7" w:name="_Ref440270568"/>
      <w:bookmarkStart w:id="698" w:name="_Ref440274159"/>
      <w:bookmarkStart w:id="699" w:name="_Ref440292555"/>
      <w:bookmarkStart w:id="700" w:name="_Ref440292779"/>
      <w:bookmarkStart w:id="701" w:name="_Toc498588706"/>
      <w:r w:rsidRPr="00066ED2">
        <w:rPr>
          <w:szCs w:val="24"/>
        </w:rPr>
        <w:lastRenderedPageBreak/>
        <w:t>Техническая часть</w:t>
      </w:r>
      <w:bookmarkEnd w:id="697"/>
      <w:bookmarkEnd w:id="698"/>
      <w:bookmarkEnd w:id="699"/>
      <w:bookmarkEnd w:id="700"/>
      <w:bookmarkEnd w:id="701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2" w:name="_Toc176064096"/>
      <w:bookmarkStart w:id="703" w:name="_Toc176338524"/>
      <w:bookmarkStart w:id="704" w:name="_Toc180399752"/>
      <w:bookmarkStart w:id="705" w:name="_Toc191205941"/>
      <w:bookmarkStart w:id="706" w:name="_Toc194315544"/>
      <w:bookmarkStart w:id="707" w:name="_Toc423421725"/>
      <w:bookmarkStart w:id="708" w:name="_Toc498588707"/>
      <w:r w:rsidRPr="00066ED2">
        <w:t>Общие требования к условиям поставки продукции</w:t>
      </w:r>
      <w:bookmarkStart w:id="709" w:name="_Toc176064097"/>
      <w:bookmarkStart w:id="710" w:name="_Toc176338525"/>
      <w:bookmarkStart w:id="711" w:name="_Toc180399753"/>
      <w:bookmarkStart w:id="712" w:name="_Toc189457101"/>
      <w:bookmarkStart w:id="713" w:name="_Toc189461737"/>
      <w:bookmarkStart w:id="714" w:name="_Toc189462011"/>
      <w:bookmarkStart w:id="715" w:name="_Toc191273610"/>
      <w:bookmarkStart w:id="716" w:name="_Toc167189319"/>
      <w:bookmarkStart w:id="717" w:name="_Toc168725254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08"/>
      <w:bookmarkStart w:id="719" w:name="_Toc439170656"/>
      <w:bookmarkStart w:id="720" w:name="_Toc439172758"/>
      <w:bookmarkStart w:id="721" w:name="_Toc439173202"/>
      <w:bookmarkStart w:id="722" w:name="_Toc439238196"/>
      <w:bookmarkStart w:id="723" w:name="_Toc439252748"/>
      <w:bookmarkStart w:id="724" w:name="_Toc439323606"/>
      <w:bookmarkStart w:id="725" w:name="_Toc439323722"/>
      <w:bookmarkStart w:id="726" w:name="_Toc440357120"/>
      <w:bookmarkStart w:id="727" w:name="_Toc440359675"/>
      <w:bookmarkStart w:id="728" w:name="_Toc440632139"/>
      <w:bookmarkStart w:id="729" w:name="_Toc440875960"/>
      <w:bookmarkStart w:id="730" w:name="_Toc441130988"/>
      <w:bookmarkStart w:id="731" w:name="_Toc447269803"/>
      <w:bookmarkStart w:id="732" w:name="_Toc464120625"/>
      <w:bookmarkStart w:id="733" w:name="_Toc466969283"/>
      <w:bookmarkStart w:id="734" w:name="_Toc468786628"/>
      <w:bookmarkStart w:id="735" w:name="_Toc469481268"/>
      <w:bookmarkStart w:id="736" w:name="_Toc472498857"/>
      <w:bookmarkStart w:id="737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09"/>
      <w:bookmarkStart w:id="739" w:name="_Toc439170657"/>
      <w:bookmarkStart w:id="740" w:name="_Toc439172759"/>
      <w:bookmarkStart w:id="741" w:name="_Toc439173203"/>
      <w:bookmarkStart w:id="742" w:name="_Toc439238197"/>
      <w:bookmarkStart w:id="743" w:name="_Toc439252749"/>
      <w:bookmarkStart w:id="744" w:name="_Toc439323607"/>
      <w:bookmarkStart w:id="745" w:name="_Toc439323723"/>
      <w:bookmarkStart w:id="746" w:name="_Toc440357121"/>
      <w:bookmarkStart w:id="747" w:name="_Toc440359676"/>
      <w:bookmarkStart w:id="748" w:name="_Toc440632140"/>
      <w:bookmarkStart w:id="749" w:name="_Toc440875961"/>
      <w:bookmarkStart w:id="750" w:name="_Toc441130989"/>
      <w:bookmarkStart w:id="751" w:name="_Toc447269804"/>
      <w:bookmarkStart w:id="752" w:name="_Toc464120626"/>
      <w:bookmarkStart w:id="753" w:name="_Toc466969284"/>
      <w:bookmarkStart w:id="754" w:name="_Toc468786629"/>
      <w:bookmarkStart w:id="755" w:name="_Toc469481269"/>
      <w:bookmarkStart w:id="756" w:name="_Toc472498858"/>
      <w:bookmarkStart w:id="757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</w:p>
    <w:p w:rsidR="002B5044" w:rsidRPr="00066ED2" w:rsidRDefault="002B5044" w:rsidP="0021751A">
      <w:pPr>
        <w:pStyle w:val="2"/>
        <w:ind w:left="1701" w:hanging="1134"/>
      </w:pPr>
      <w:bookmarkStart w:id="758" w:name="_Toc423421726"/>
      <w:bookmarkStart w:id="759" w:name="_Ref450646963"/>
      <w:bookmarkStart w:id="760" w:name="_Toc498588710"/>
      <w:r w:rsidRPr="00066ED2">
        <w:t>Перечень, объемы и характеристики закупаемой продукции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58"/>
      <w:bookmarkEnd w:id="759"/>
      <w:bookmarkEnd w:id="76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1" w:name="_Toc439166311"/>
      <w:bookmarkStart w:id="762" w:name="_Toc439170659"/>
      <w:bookmarkStart w:id="763" w:name="_Toc439172761"/>
      <w:bookmarkStart w:id="764" w:name="_Toc439173205"/>
      <w:bookmarkStart w:id="765" w:name="_Toc439238199"/>
      <w:bookmarkStart w:id="766" w:name="_Toc439252751"/>
      <w:bookmarkStart w:id="767" w:name="_Toc439323609"/>
      <w:bookmarkStart w:id="768" w:name="_Toc439323725"/>
      <w:bookmarkStart w:id="769" w:name="_Toc440357123"/>
      <w:bookmarkStart w:id="770" w:name="_Toc440359678"/>
      <w:bookmarkStart w:id="771" w:name="_Toc440632142"/>
      <w:bookmarkStart w:id="772" w:name="_Toc440875963"/>
      <w:bookmarkStart w:id="773" w:name="_Toc441130991"/>
      <w:bookmarkStart w:id="774" w:name="_Toc447269806"/>
      <w:bookmarkStart w:id="775" w:name="_Toc464120628"/>
      <w:bookmarkStart w:id="776" w:name="_Toc466969286"/>
      <w:bookmarkStart w:id="777" w:name="_Toc468786631"/>
      <w:bookmarkStart w:id="778" w:name="_Toc469481271"/>
      <w:bookmarkStart w:id="779" w:name="_Toc472498860"/>
      <w:bookmarkStart w:id="780" w:name="_Toc498588711"/>
      <w:r w:rsidRPr="00066ED2">
        <w:rPr>
          <w:b w:val="0"/>
          <w:szCs w:val="24"/>
        </w:rPr>
        <w:t>Техническ</w:t>
      </w:r>
      <w:r w:rsidR="00183BF0">
        <w:rPr>
          <w:b w:val="0"/>
          <w:szCs w:val="24"/>
        </w:rPr>
        <w:t xml:space="preserve">ое </w:t>
      </w:r>
      <w:r w:rsidRPr="00066ED2">
        <w:rPr>
          <w:b w:val="0"/>
          <w:szCs w:val="24"/>
        </w:rPr>
        <w:t>задани</w:t>
      </w:r>
      <w:r w:rsidR="00183BF0">
        <w:rPr>
          <w:b w:val="0"/>
          <w:szCs w:val="24"/>
        </w:rPr>
        <w:t>е</w:t>
      </w:r>
      <w:r w:rsidRPr="00066ED2">
        <w:rPr>
          <w:b w:val="0"/>
          <w:szCs w:val="24"/>
        </w:rPr>
        <w:t xml:space="preserve"> </w:t>
      </w:r>
      <w:r w:rsidR="00183BF0">
        <w:rPr>
          <w:b w:val="0"/>
          <w:szCs w:val="24"/>
        </w:rPr>
        <w:t xml:space="preserve">по Лоту </w:t>
      </w:r>
      <w:r w:rsidR="00A154B7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1.1.4</w:t>
      </w:r>
      <w:r w:rsidR="004A2F0D">
        <w:fldChar w:fldCharType="end"/>
      </w:r>
      <w:r w:rsidR="00A154B7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изложен</w:t>
      </w:r>
      <w:r w:rsidR="00183BF0">
        <w:rPr>
          <w:b w:val="0"/>
          <w:szCs w:val="24"/>
        </w:rPr>
        <w:t xml:space="preserve">о </w:t>
      </w:r>
      <w:r w:rsidRPr="00066ED2">
        <w:rPr>
          <w:b w:val="0"/>
          <w:szCs w:val="24"/>
        </w:rPr>
        <w:t xml:space="preserve">в Приложении №1, которое является неотъемлемым приложением к настоящей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2B5044" w:rsidRPr="00066ED2" w:rsidRDefault="002B5044" w:rsidP="0021751A">
      <w:pPr>
        <w:pStyle w:val="2"/>
        <w:ind w:left="1701" w:hanging="1134"/>
      </w:pPr>
      <w:bookmarkStart w:id="781" w:name="_Ref194832984"/>
      <w:bookmarkStart w:id="782" w:name="_Ref197686508"/>
      <w:bookmarkStart w:id="783" w:name="_Toc423421727"/>
      <w:bookmarkStart w:id="784" w:name="_Toc498588712"/>
      <w:r w:rsidRPr="00066ED2">
        <w:t>Требование к поставляемой продукции</w:t>
      </w:r>
      <w:bookmarkEnd w:id="781"/>
      <w:bookmarkEnd w:id="782"/>
      <w:bookmarkEnd w:id="783"/>
      <w:bookmarkEnd w:id="784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3"/>
      <w:bookmarkStart w:id="786" w:name="_Toc439170661"/>
      <w:bookmarkStart w:id="787" w:name="_Toc439172763"/>
      <w:bookmarkStart w:id="788" w:name="_Toc439173207"/>
      <w:bookmarkStart w:id="789" w:name="_Toc439238201"/>
      <w:bookmarkStart w:id="790" w:name="_Toc439252753"/>
      <w:bookmarkStart w:id="791" w:name="_Toc439323611"/>
      <w:bookmarkStart w:id="792" w:name="_Toc439323727"/>
      <w:bookmarkStart w:id="793" w:name="_Toc440357125"/>
      <w:bookmarkStart w:id="794" w:name="_Toc440359680"/>
      <w:bookmarkStart w:id="795" w:name="_Toc440632144"/>
      <w:bookmarkStart w:id="796" w:name="_Toc440875965"/>
      <w:bookmarkStart w:id="797" w:name="_Toc441130993"/>
      <w:bookmarkStart w:id="798" w:name="_Toc447269808"/>
      <w:bookmarkStart w:id="799" w:name="_Toc464120631"/>
      <w:bookmarkStart w:id="800" w:name="_Toc466969289"/>
      <w:bookmarkStart w:id="801" w:name="_Toc468786634"/>
      <w:bookmarkStart w:id="802" w:name="_Toc469481274"/>
      <w:bookmarkStart w:id="803" w:name="_Toc472498863"/>
      <w:bookmarkStart w:id="804" w:name="_Toc498588713"/>
      <w:bookmarkStart w:id="805" w:name="_Ref194833053"/>
      <w:bookmarkStart w:id="806" w:name="_Ref223496951"/>
      <w:bookmarkStart w:id="807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57126"/>
      <w:bookmarkStart w:id="817" w:name="_Toc440359681"/>
      <w:bookmarkStart w:id="818" w:name="_Toc440632145"/>
      <w:bookmarkStart w:id="819" w:name="_Toc440875966"/>
      <w:bookmarkStart w:id="820" w:name="_Toc441130994"/>
      <w:bookmarkStart w:id="821" w:name="_Toc447269809"/>
      <w:bookmarkStart w:id="822" w:name="_Toc464120632"/>
      <w:bookmarkStart w:id="823" w:name="_Toc466969290"/>
      <w:bookmarkStart w:id="824" w:name="_Toc468786635"/>
      <w:bookmarkStart w:id="825" w:name="_Toc469481275"/>
      <w:bookmarkStart w:id="826" w:name="_Toc472498864"/>
      <w:bookmarkStart w:id="827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183BF0">
        <w:rPr>
          <w:b w:val="0"/>
          <w:szCs w:val="24"/>
          <w:lang w:eastAsia="ru-RU"/>
        </w:rPr>
        <w:t>Технического задания</w:t>
      </w:r>
      <w:r w:rsidR="003776BB" w:rsidRPr="00066ED2">
        <w:rPr>
          <w:b w:val="0"/>
          <w:szCs w:val="24"/>
          <w:lang w:eastAsia="ru-RU"/>
        </w:rPr>
        <w:t xml:space="preserve">, изложены </w:t>
      </w:r>
      <w:r w:rsidR="00183BF0">
        <w:rPr>
          <w:b w:val="0"/>
          <w:szCs w:val="24"/>
          <w:lang w:eastAsia="ru-RU"/>
        </w:rPr>
        <w:t>в Приложении №1 (Техническом задании</w:t>
      </w:r>
      <w:r w:rsidR="003776BB" w:rsidRPr="00066ED2">
        <w:rPr>
          <w:b w:val="0"/>
          <w:szCs w:val="24"/>
          <w:lang w:eastAsia="ru-RU"/>
        </w:rPr>
        <w:t>) к настоящей Документации. При несоблюде</w:t>
      </w:r>
      <w:r w:rsidR="00183BF0">
        <w:rPr>
          <w:b w:val="0"/>
          <w:szCs w:val="24"/>
          <w:lang w:eastAsia="ru-RU"/>
        </w:rPr>
        <w:t>нии требований Технического задания</w:t>
      </w:r>
      <w:r w:rsidR="003776BB" w:rsidRPr="00066ED2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</w:p>
    <w:p w:rsidR="002B5044" w:rsidRPr="00066ED2" w:rsidRDefault="002B5044" w:rsidP="0021751A">
      <w:pPr>
        <w:pStyle w:val="2"/>
        <w:ind w:left="1701" w:hanging="1134"/>
      </w:pPr>
      <w:bookmarkStart w:id="828" w:name="_Ref247513861"/>
      <w:bookmarkStart w:id="829" w:name="_Toc423421728"/>
      <w:bookmarkStart w:id="830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5"/>
      <w:bookmarkEnd w:id="806"/>
      <w:bookmarkEnd w:id="807"/>
      <w:r w:rsidRPr="00066ED2">
        <w:t>.</w:t>
      </w:r>
      <w:bookmarkEnd w:id="828"/>
      <w:bookmarkEnd w:id="829"/>
      <w:bookmarkEnd w:id="83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1" w:name="_Toc439166317"/>
      <w:bookmarkStart w:id="832" w:name="_Toc439170665"/>
      <w:bookmarkStart w:id="833" w:name="_Toc439172767"/>
      <w:bookmarkStart w:id="834" w:name="_Toc439173211"/>
      <w:bookmarkStart w:id="835" w:name="_Toc439238205"/>
      <w:bookmarkStart w:id="836" w:name="_Toc439252756"/>
      <w:bookmarkStart w:id="837" w:name="_Toc439323614"/>
      <w:bookmarkStart w:id="838" w:name="_Toc439323730"/>
      <w:bookmarkStart w:id="839" w:name="_Ref440292618"/>
      <w:bookmarkStart w:id="840" w:name="_Toc440357128"/>
      <w:bookmarkStart w:id="841" w:name="_Toc440359683"/>
      <w:bookmarkStart w:id="842" w:name="_Toc440632147"/>
      <w:bookmarkStart w:id="843" w:name="_Toc440875968"/>
      <w:bookmarkStart w:id="844" w:name="_Toc441130996"/>
      <w:bookmarkStart w:id="845" w:name="_Toc447269811"/>
      <w:bookmarkStart w:id="846" w:name="_Toc464120634"/>
      <w:bookmarkStart w:id="847" w:name="_Toc466969292"/>
      <w:bookmarkStart w:id="848" w:name="_Toc468786637"/>
      <w:bookmarkStart w:id="849" w:name="_Toc469481277"/>
      <w:bookmarkStart w:id="850" w:name="_Toc472498866"/>
      <w:bookmarkStart w:id="851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2" w:name="_Toc439166318"/>
      <w:bookmarkStart w:id="853" w:name="_Toc439170666"/>
      <w:bookmarkStart w:id="854" w:name="_Toc439172768"/>
      <w:bookmarkStart w:id="855" w:name="_Toc439173212"/>
      <w:bookmarkStart w:id="856" w:name="_Toc439238206"/>
      <w:bookmarkStart w:id="857" w:name="_Toc439252757"/>
      <w:bookmarkStart w:id="858" w:name="_Toc439323615"/>
      <w:bookmarkStart w:id="859" w:name="_Toc439323731"/>
      <w:bookmarkStart w:id="860" w:name="_Toc440357129"/>
      <w:bookmarkStart w:id="861" w:name="_Toc440359684"/>
      <w:bookmarkStart w:id="862" w:name="_Toc440632148"/>
      <w:bookmarkStart w:id="863" w:name="_Toc440875969"/>
      <w:bookmarkStart w:id="864" w:name="_Toc441130997"/>
      <w:bookmarkStart w:id="865" w:name="_Toc447269812"/>
      <w:bookmarkStart w:id="866" w:name="_Toc464120635"/>
      <w:bookmarkStart w:id="867" w:name="_Toc466969293"/>
      <w:bookmarkStart w:id="868" w:name="_Toc468786638"/>
      <w:bookmarkStart w:id="869" w:name="_Toc469481278"/>
      <w:bookmarkStart w:id="870" w:name="_Toc472498867"/>
      <w:bookmarkStart w:id="871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464832" w:rsidRPr="00066ED2" w:rsidRDefault="00464832" w:rsidP="00464832">
      <w:pPr>
        <w:pStyle w:val="2"/>
        <w:ind w:left="1701" w:hanging="1134"/>
      </w:pPr>
      <w:bookmarkStart w:id="872" w:name="_Toc248219573"/>
      <w:bookmarkStart w:id="873" w:name="_Toc256099315"/>
      <w:bookmarkStart w:id="874" w:name="_Toc423421664"/>
      <w:bookmarkStart w:id="875" w:name="_Toc498588718"/>
      <w:bookmarkEnd w:id="716"/>
      <w:bookmarkEnd w:id="717"/>
      <w:r w:rsidRPr="00066ED2">
        <w:t>Иные требования</w:t>
      </w:r>
      <w:bookmarkEnd w:id="872"/>
      <w:bookmarkEnd w:id="873"/>
      <w:bookmarkEnd w:id="874"/>
      <w:bookmarkEnd w:id="875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6" w:name="_Toc464120637"/>
      <w:bookmarkStart w:id="877" w:name="_Toc466969295"/>
      <w:bookmarkStart w:id="878" w:name="_Toc468786640"/>
      <w:bookmarkStart w:id="879" w:name="_Toc469481280"/>
      <w:bookmarkStart w:id="880" w:name="_Toc472498869"/>
      <w:bookmarkStart w:id="881" w:name="_Toc498588719"/>
      <w:bookmarkStart w:id="882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6"/>
      <w:bookmarkEnd w:id="877"/>
      <w:bookmarkEnd w:id="878"/>
      <w:bookmarkEnd w:id="879"/>
      <w:bookmarkEnd w:id="880"/>
      <w:bookmarkEnd w:id="881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3" w:name="_Toc464120638"/>
      <w:bookmarkStart w:id="884" w:name="_Toc466969296"/>
      <w:bookmarkStart w:id="885" w:name="_Toc468786641"/>
      <w:bookmarkStart w:id="886" w:name="_Toc469481281"/>
      <w:bookmarkStart w:id="887" w:name="_Toc472498870"/>
      <w:bookmarkStart w:id="888" w:name="_Toc498588720"/>
      <w:r w:rsidRPr="00066ED2">
        <w:rPr>
          <w:b w:val="0"/>
          <w:szCs w:val="24"/>
        </w:rPr>
        <w:t>В случае</w:t>
      </w:r>
      <w:proofErr w:type="gramStart"/>
      <w:r w:rsidRPr="00066ED2">
        <w:rPr>
          <w:b w:val="0"/>
          <w:szCs w:val="24"/>
        </w:rPr>
        <w:t>,</w:t>
      </w:r>
      <w:proofErr w:type="gramEnd"/>
      <w:r w:rsidRPr="00066ED2">
        <w:rPr>
          <w:b w:val="0"/>
          <w:szCs w:val="24"/>
        </w:rPr>
        <w:t xml:space="preserve">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2"/>
      <w:bookmarkEnd w:id="883"/>
      <w:bookmarkEnd w:id="884"/>
      <w:bookmarkEnd w:id="885"/>
      <w:bookmarkEnd w:id="886"/>
      <w:bookmarkEnd w:id="887"/>
      <w:bookmarkEnd w:id="888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89" w:name="_Toc461808930"/>
      <w:bookmarkStart w:id="890" w:name="_Toc498588721"/>
      <w:r w:rsidRPr="00066ED2">
        <w:t>Альтернативные предложения</w:t>
      </w:r>
      <w:bookmarkStart w:id="891" w:name="_Ref56252639"/>
      <w:bookmarkEnd w:id="889"/>
      <w:bookmarkEnd w:id="890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2" w:name="_Toc461808802"/>
      <w:bookmarkStart w:id="893" w:name="_Toc461808931"/>
      <w:bookmarkStart w:id="894" w:name="_Toc464120640"/>
      <w:bookmarkStart w:id="895" w:name="_Toc466969298"/>
      <w:bookmarkStart w:id="896" w:name="_Toc468786643"/>
      <w:bookmarkStart w:id="897" w:name="_Toc469481283"/>
      <w:bookmarkStart w:id="898" w:name="_Toc472498872"/>
      <w:bookmarkStart w:id="899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0" w:name="_Ref440270602"/>
      <w:bookmarkStart w:id="901" w:name="_Toc498588723"/>
      <w:bookmarkEnd w:id="5"/>
      <w:bookmarkEnd w:id="686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0"/>
      <w:bookmarkEnd w:id="901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2" w:name="_Ref55336310"/>
      <w:bookmarkStart w:id="903" w:name="_Toc57314672"/>
      <w:bookmarkStart w:id="904" w:name="_Toc69728986"/>
      <w:bookmarkStart w:id="905" w:name="_Toc98253919"/>
      <w:bookmarkStart w:id="906" w:name="_Toc165173847"/>
      <w:bookmarkStart w:id="907" w:name="_Toc423423667"/>
      <w:bookmarkStart w:id="908" w:name="_Toc498588724"/>
      <w:r w:rsidRPr="00066ED2">
        <w:t xml:space="preserve">Письмо о подаче оферты </w:t>
      </w:r>
      <w:bookmarkStart w:id="909" w:name="_Ref22846535"/>
      <w:r w:rsidRPr="00066ED2">
        <w:t>(</w:t>
      </w:r>
      <w:bookmarkEnd w:id="909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2"/>
      <w:bookmarkEnd w:id="903"/>
      <w:bookmarkEnd w:id="904"/>
      <w:bookmarkEnd w:id="905"/>
      <w:bookmarkEnd w:id="906"/>
      <w:bookmarkEnd w:id="907"/>
      <w:bookmarkEnd w:id="908"/>
    </w:p>
    <w:p w:rsidR="004F4D80" w:rsidRPr="00066ED2" w:rsidRDefault="004F4D80" w:rsidP="004F4D80">
      <w:pPr>
        <w:pStyle w:val="3"/>
        <w:rPr>
          <w:szCs w:val="24"/>
        </w:rPr>
      </w:pPr>
      <w:bookmarkStart w:id="910" w:name="_Toc98253920"/>
      <w:bookmarkStart w:id="911" w:name="_Toc157248174"/>
      <w:bookmarkStart w:id="912" w:name="_Toc157496543"/>
      <w:bookmarkStart w:id="913" w:name="_Toc158206082"/>
      <w:bookmarkStart w:id="914" w:name="_Toc164057767"/>
      <w:bookmarkStart w:id="915" w:name="_Toc164137117"/>
      <w:bookmarkStart w:id="916" w:name="_Toc164161277"/>
      <w:bookmarkStart w:id="917" w:name="_Toc165173848"/>
      <w:bookmarkStart w:id="918" w:name="_Toc439170673"/>
      <w:bookmarkStart w:id="919" w:name="_Toc439172775"/>
      <w:bookmarkStart w:id="920" w:name="_Toc439173219"/>
      <w:bookmarkStart w:id="921" w:name="_Toc439238213"/>
      <w:bookmarkStart w:id="922" w:name="_Toc440357133"/>
      <w:bookmarkStart w:id="923" w:name="_Toc440359688"/>
      <w:bookmarkStart w:id="924" w:name="_Toc447269817"/>
      <w:bookmarkStart w:id="925" w:name="_Toc464120643"/>
      <w:bookmarkStart w:id="926" w:name="_Toc472498875"/>
      <w:bookmarkStart w:id="927" w:name="_Toc498588725"/>
      <w:r w:rsidRPr="00066ED2">
        <w:rPr>
          <w:szCs w:val="24"/>
        </w:rPr>
        <w:t>Форма письма о подаче оферты</w:t>
      </w:r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8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066ED2">
        <w:rPr>
          <w:sz w:val="24"/>
          <w:szCs w:val="24"/>
        </w:rPr>
        <w:lastRenderedPageBreak/>
        <w:t>закупке;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p w:rsidR="00183BF0" w:rsidRPr="00066ED2" w:rsidRDefault="00183BF0" w:rsidP="00975C64">
      <w:pPr>
        <w:spacing w:after="120" w:line="240" w:lineRule="auto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9" w:name="_Toc98253921"/>
      <w:bookmarkStart w:id="930" w:name="_Toc157248175"/>
      <w:bookmarkStart w:id="931" w:name="_Toc157496544"/>
      <w:bookmarkStart w:id="932" w:name="_Toc158206083"/>
      <w:bookmarkStart w:id="933" w:name="_Toc164057768"/>
      <w:bookmarkStart w:id="934" w:name="_Toc164137118"/>
      <w:bookmarkStart w:id="935" w:name="_Toc164161278"/>
      <w:bookmarkStart w:id="936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7" w:name="_Toc439170674"/>
      <w:bookmarkStart w:id="938" w:name="_Toc439172776"/>
      <w:bookmarkStart w:id="939" w:name="_Toc439173220"/>
      <w:bookmarkStart w:id="940" w:name="_Toc439238214"/>
      <w:bookmarkStart w:id="941" w:name="_Toc439252762"/>
      <w:bookmarkStart w:id="942" w:name="_Toc439323736"/>
      <w:bookmarkStart w:id="943" w:name="_Toc440357134"/>
      <w:bookmarkStart w:id="944" w:name="_Toc440359689"/>
      <w:bookmarkStart w:id="945" w:name="_Toc440632153"/>
      <w:bookmarkStart w:id="946" w:name="_Toc440875973"/>
      <w:bookmarkStart w:id="947" w:name="_Toc441131001"/>
      <w:bookmarkStart w:id="948" w:name="_Toc447269818"/>
      <w:bookmarkStart w:id="949" w:name="_Toc464120644"/>
      <w:bookmarkStart w:id="950" w:name="_Toc472498876"/>
      <w:bookmarkStart w:id="951" w:name="_Toc498588726"/>
      <w:r w:rsidRPr="00066ED2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2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2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3" w:name="_Ref55335821"/>
      <w:bookmarkStart w:id="954" w:name="_Ref55336345"/>
      <w:bookmarkStart w:id="955" w:name="_Toc57314674"/>
      <w:bookmarkStart w:id="956" w:name="_Toc69728988"/>
      <w:bookmarkStart w:id="957" w:name="_Toc98253922"/>
      <w:bookmarkStart w:id="958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59" w:name="_Ref440271964"/>
      <w:bookmarkStart w:id="960" w:name="_Toc440357135"/>
      <w:bookmarkStart w:id="961" w:name="_Toc440359690"/>
      <w:bookmarkStart w:id="962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59"/>
      <w:bookmarkEnd w:id="960"/>
      <w:bookmarkEnd w:id="961"/>
      <w:bookmarkEnd w:id="962"/>
    </w:p>
    <w:p w:rsidR="00920CB0" w:rsidRPr="00066ED2" w:rsidRDefault="00920CB0" w:rsidP="0078129F">
      <w:pPr>
        <w:pStyle w:val="3"/>
        <w:numPr>
          <w:ilvl w:val="3"/>
          <w:numId w:val="74"/>
        </w:numPr>
        <w:rPr>
          <w:szCs w:val="24"/>
        </w:rPr>
      </w:pPr>
      <w:bookmarkStart w:id="963" w:name="_Toc439238216"/>
      <w:bookmarkStart w:id="964" w:name="_Toc439252764"/>
      <w:bookmarkStart w:id="965" w:name="_Toc439323738"/>
      <w:bookmarkStart w:id="966" w:name="_Toc440357136"/>
      <w:bookmarkStart w:id="967" w:name="_Toc440359691"/>
      <w:bookmarkStart w:id="968" w:name="_Toc440632155"/>
      <w:bookmarkStart w:id="969" w:name="_Toc440875975"/>
      <w:bookmarkStart w:id="970" w:name="_Toc441131003"/>
      <w:bookmarkStart w:id="971" w:name="_Toc447269820"/>
      <w:bookmarkStart w:id="972" w:name="_Toc464120646"/>
      <w:bookmarkStart w:id="973" w:name="_Toc472498878"/>
      <w:bookmarkStart w:id="974" w:name="_Toc498588728"/>
      <w:r w:rsidRPr="00066ED2">
        <w:rPr>
          <w:szCs w:val="24"/>
        </w:rPr>
        <w:t>Форма Антикоррупционных обязательств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78129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78129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78129F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46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5" w:name="_Toc423423668"/>
      <w:bookmarkStart w:id="976" w:name="_Ref440271072"/>
      <w:bookmarkStart w:id="977" w:name="_Ref440273986"/>
      <w:bookmarkStart w:id="978" w:name="_Ref440274337"/>
      <w:bookmarkStart w:id="979" w:name="_Ref440274913"/>
      <w:bookmarkStart w:id="980" w:name="_Ref440284918"/>
      <w:bookmarkStart w:id="981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3"/>
      <w:bookmarkEnd w:id="954"/>
      <w:bookmarkEnd w:id="955"/>
      <w:bookmarkEnd w:id="956"/>
      <w:bookmarkEnd w:id="957"/>
      <w:bookmarkEnd w:id="958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066ED2" w:rsidRDefault="004F4D80" w:rsidP="004F4D80">
      <w:pPr>
        <w:pStyle w:val="3"/>
        <w:rPr>
          <w:szCs w:val="24"/>
        </w:rPr>
      </w:pPr>
      <w:bookmarkStart w:id="982" w:name="_Toc98253923"/>
      <w:bookmarkStart w:id="983" w:name="_Toc157248177"/>
      <w:bookmarkStart w:id="984" w:name="_Toc157496546"/>
      <w:bookmarkStart w:id="985" w:name="_Toc158206085"/>
      <w:bookmarkStart w:id="986" w:name="_Toc164057770"/>
      <w:bookmarkStart w:id="987" w:name="_Toc164137120"/>
      <w:bookmarkStart w:id="988" w:name="_Toc164161280"/>
      <w:bookmarkStart w:id="989" w:name="_Toc165173851"/>
      <w:bookmarkStart w:id="990" w:name="_Ref264038986"/>
      <w:bookmarkStart w:id="991" w:name="_Ref264359294"/>
      <w:bookmarkStart w:id="992" w:name="_Toc439170676"/>
      <w:bookmarkStart w:id="993" w:name="_Toc439172778"/>
      <w:bookmarkStart w:id="994" w:name="_Toc439173222"/>
      <w:bookmarkStart w:id="995" w:name="_Toc439238218"/>
      <w:bookmarkStart w:id="996" w:name="_Toc439252766"/>
      <w:bookmarkStart w:id="997" w:name="_Toc439323740"/>
      <w:bookmarkStart w:id="998" w:name="_Toc440357138"/>
      <w:bookmarkStart w:id="999" w:name="_Toc440359693"/>
      <w:bookmarkStart w:id="1000" w:name="_Toc440632157"/>
      <w:bookmarkStart w:id="1001" w:name="_Toc440875977"/>
      <w:bookmarkStart w:id="1002" w:name="_Toc441131005"/>
      <w:bookmarkStart w:id="1003" w:name="_Toc447269822"/>
      <w:bookmarkStart w:id="1004" w:name="_Toc464120648"/>
      <w:bookmarkStart w:id="1005" w:name="_Toc466969306"/>
      <w:bookmarkStart w:id="1006" w:name="_Toc468786651"/>
      <w:bookmarkStart w:id="1007" w:name="_Toc469481291"/>
      <w:bookmarkStart w:id="1008" w:name="_Toc472498880"/>
      <w:bookmarkStart w:id="1009" w:name="_Toc498588730"/>
      <w:r w:rsidRPr="00066ED2">
        <w:rPr>
          <w:szCs w:val="24"/>
        </w:rPr>
        <w:t xml:space="preserve">Форма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r w:rsidR="00492C8B" w:rsidRPr="00066ED2">
        <w:rPr>
          <w:szCs w:val="24"/>
        </w:rPr>
        <w:t>Сводной таблицы стоимости</w:t>
      </w:r>
      <w:bookmarkEnd w:id="996"/>
      <w:bookmarkEnd w:id="997"/>
      <w:bookmarkEnd w:id="998"/>
      <w:bookmarkEnd w:id="999"/>
      <w:bookmarkEnd w:id="1000"/>
      <w:bookmarkEnd w:id="1001"/>
      <w:r w:rsidR="00F04258" w:rsidRPr="00066ED2">
        <w:rPr>
          <w:bCs w:val="0"/>
          <w:szCs w:val="24"/>
        </w:rPr>
        <w:t xml:space="preserve"> поставок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183BF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п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78129F">
            <w:pPr>
              <w:numPr>
                <w:ilvl w:val="0"/>
                <w:numId w:val="66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183BF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183BF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183BF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183BF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183BF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0" w:name="_Toc176765534"/>
      <w:bookmarkStart w:id="1011" w:name="_Toc198979983"/>
      <w:bookmarkStart w:id="1012" w:name="_Toc217466315"/>
      <w:bookmarkStart w:id="1013" w:name="_Toc217702856"/>
      <w:bookmarkStart w:id="1014" w:name="_Toc233601974"/>
      <w:bookmarkStart w:id="1015" w:name="_Toc263343460"/>
      <w:r w:rsidRPr="00066ED2">
        <w:rPr>
          <w:b w:val="0"/>
          <w:szCs w:val="24"/>
        </w:rPr>
        <w:br w:type="page"/>
      </w:r>
      <w:bookmarkStart w:id="1016" w:name="_Toc439170677"/>
      <w:bookmarkStart w:id="1017" w:name="_Toc439172779"/>
      <w:bookmarkStart w:id="1018" w:name="_Toc439173223"/>
      <w:bookmarkStart w:id="1019" w:name="_Toc439238219"/>
      <w:bookmarkStart w:id="1020" w:name="_Toc439252767"/>
      <w:bookmarkStart w:id="1021" w:name="_Toc439323741"/>
      <w:bookmarkStart w:id="1022" w:name="_Toc440357139"/>
      <w:bookmarkStart w:id="1023" w:name="_Toc440359694"/>
      <w:bookmarkStart w:id="1024" w:name="_Toc440632158"/>
      <w:bookmarkStart w:id="1025" w:name="_Toc440875978"/>
      <w:bookmarkStart w:id="1026" w:name="_Toc441131006"/>
      <w:bookmarkStart w:id="1027" w:name="_Toc447269823"/>
      <w:bookmarkStart w:id="1028" w:name="_Toc464120649"/>
      <w:bookmarkStart w:id="1029" w:name="_Toc466969307"/>
      <w:bookmarkStart w:id="1030" w:name="_Toc468786652"/>
      <w:bookmarkStart w:id="1031" w:name="_Toc469481292"/>
      <w:bookmarkStart w:id="1032" w:name="_Toc472498881"/>
      <w:bookmarkStart w:id="1033" w:name="_Toc498588731"/>
      <w:r w:rsidRPr="00066ED2">
        <w:rPr>
          <w:szCs w:val="24"/>
        </w:rPr>
        <w:lastRenderedPageBreak/>
        <w:t>Инструкции по заполнению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1C78BE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Арифметические ошибки в </w:t>
      </w:r>
      <w:r w:rsidR="00492C8B" w:rsidRPr="00066ED2">
        <w:rPr>
          <w:sz w:val="24"/>
          <w:szCs w:val="24"/>
        </w:rPr>
        <w:t>Сводной таблице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92C8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могут быть причиной отклонения </w:t>
      </w:r>
      <w:r w:rsidR="00C236C0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4" w:name="_Ref86826666"/>
      <w:bookmarkStart w:id="1035" w:name="_Toc90385112"/>
      <w:bookmarkStart w:id="1036" w:name="_Toc98253925"/>
      <w:bookmarkStart w:id="1037" w:name="_Toc165173853"/>
      <w:bookmarkStart w:id="1038" w:name="_Toc423423669"/>
      <w:bookmarkStart w:id="1039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4"/>
      <w:bookmarkEnd w:id="1035"/>
      <w:bookmarkEnd w:id="1036"/>
      <w:bookmarkEnd w:id="1037"/>
      <w:bookmarkEnd w:id="1038"/>
      <w:bookmarkEnd w:id="1039"/>
    </w:p>
    <w:p w:rsidR="004F4D80" w:rsidRPr="00066ED2" w:rsidRDefault="004F4D80" w:rsidP="004F4D80">
      <w:pPr>
        <w:pStyle w:val="3"/>
        <w:rPr>
          <w:szCs w:val="24"/>
        </w:rPr>
      </w:pPr>
      <w:bookmarkStart w:id="1040" w:name="_Toc90385113"/>
      <w:bookmarkStart w:id="1041" w:name="_Toc98253926"/>
      <w:bookmarkStart w:id="1042" w:name="_Toc157248180"/>
      <w:bookmarkStart w:id="1043" w:name="_Toc157496549"/>
      <w:bookmarkStart w:id="1044" w:name="_Toc158206088"/>
      <w:bookmarkStart w:id="1045" w:name="_Toc164057773"/>
      <w:bookmarkStart w:id="1046" w:name="_Toc164137123"/>
      <w:bookmarkStart w:id="1047" w:name="_Toc164161283"/>
      <w:bookmarkStart w:id="1048" w:name="_Toc165173854"/>
      <w:bookmarkStart w:id="1049" w:name="_Ref193690005"/>
      <w:bookmarkStart w:id="1050" w:name="_Toc439170679"/>
      <w:bookmarkStart w:id="1051" w:name="_Toc439172781"/>
      <w:bookmarkStart w:id="1052" w:name="_Toc439173225"/>
      <w:bookmarkStart w:id="1053" w:name="_Toc439238221"/>
      <w:bookmarkStart w:id="1054" w:name="_Toc439252769"/>
      <w:bookmarkStart w:id="1055" w:name="_Toc439323743"/>
      <w:bookmarkStart w:id="1056" w:name="_Toc440357141"/>
      <w:bookmarkStart w:id="1057" w:name="_Toc440359696"/>
      <w:bookmarkStart w:id="1058" w:name="_Toc440632160"/>
      <w:bookmarkStart w:id="1059" w:name="_Toc440875980"/>
      <w:bookmarkStart w:id="1060" w:name="_Toc441131008"/>
      <w:bookmarkStart w:id="1061" w:name="_Toc447269825"/>
      <w:bookmarkStart w:id="1062" w:name="_Toc464120651"/>
      <w:bookmarkStart w:id="1063" w:name="_Toc466969309"/>
      <w:bookmarkStart w:id="1064" w:name="_Toc468786654"/>
      <w:bookmarkStart w:id="1065" w:name="_Toc469481294"/>
      <w:bookmarkStart w:id="1066" w:name="_Toc472498883"/>
      <w:bookmarkStart w:id="1067" w:name="_Toc498588733"/>
      <w:r w:rsidRPr="00066ED2">
        <w:rPr>
          <w:szCs w:val="24"/>
        </w:rPr>
        <w:t xml:space="preserve">Форма 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r w:rsidRPr="00066ED2">
        <w:rPr>
          <w:szCs w:val="24"/>
        </w:rPr>
        <w:t>технического предложения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8" w:name="_Ref55335818"/>
      <w:bookmarkStart w:id="1069" w:name="_Ref55336334"/>
      <w:bookmarkStart w:id="1070" w:name="_Toc57314673"/>
      <w:bookmarkStart w:id="1071" w:name="_Toc69728987"/>
      <w:bookmarkStart w:id="1072" w:name="_Toc98253928"/>
      <w:bookmarkStart w:id="1073" w:name="_Toc165173856"/>
      <w:bookmarkStart w:id="1074" w:name="_Ref194749150"/>
      <w:bookmarkStart w:id="1075" w:name="_Ref194750368"/>
      <w:bookmarkStart w:id="1076" w:name="_Ref89649494"/>
      <w:bookmarkStart w:id="1077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8" w:name="_Toc176765537"/>
      <w:bookmarkStart w:id="1079" w:name="_Toc198979986"/>
      <w:bookmarkStart w:id="1080" w:name="_Toc217466321"/>
      <w:bookmarkStart w:id="1081" w:name="_Toc217702859"/>
      <w:bookmarkStart w:id="1082" w:name="_Toc233601977"/>
      <w:bookmarkStart w:id="1083" w:name="_Toc263343463"/>
      <w:bookmarkStart w:id="1084" w:name="_Toc439170680"/>
      <w:bookmarkStart w:id="1085" w:name="_Toc439172782"/>
      <w:bookmarkStart w:id="1086" w:name="_Toc439173226"/>
      <w:bookmarkStart w:id="1087" w:name="_Toc439238222"/>
      <w:bookmarkStart w:id="1088" w:name="_Toc439252770"/>
      <w:bookmarkStart w:id="1089" w:name="_Toc439323744"/>
      <w:bookmarkStart w:id="1090" w:name="_Toc440357142"/>
      <w:bookmarkStart w:id="1091" w:name="_Toc440359697"/>
      <w:bookmarkStart w:id="1092" w:name="_Toc440632161"/>
      <w:bookmarkStart w:id="1093" w:name="_Toc440875981"/>
      <w:bookmarkStart w:id="1094" w:name="_Toc441131009"/>
      <w:bookmarkStart w:id="1095" w:name="_Toc447269826"/>
      <w:bookmarkStart w:id="1096" w:name="_Toc464120652"/>
      <w:bookmarkStart w:id="1097" w:name="_Toc466969310"/>
      <w:bookmarkStart w:id="1098" w:name="_Toc468786655"/>
      <w:bookmarkStart w:id="1099" w:name="_Toc469481295"/>
      <w:bookmarkStart w:id="1100" w:name="_Toc472498884"/>
      <w:bookmarkStart w:id="1101" w:name="_Toc498588734"/>
      <w:r w:rsidRPr="00066ED2">
        <w:rPr>
          <w:szCs w:val="24"/>
        </w:rPr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1C78BE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2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3" w:name="_Toc423423670"/>
      <w:bookmarkStart w:id="1104" w:name="_Ref440271036"/>
      <w:bookmarkStart w:id="1105" w:name="_Ref440274366"/>
      <w:bookmarkStart w:id="1106" w:name="_Ref440274902"/>
      <w:bookmarkStart w:id="1107" w:name="_Ref440284947"/>
      <w:bookmarkStart w:id="1108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066ED2" w:rsidRDefault="004F4D80" w:rsidP="004F4D80">
      <w:pPr>
        <w:pStyle w:val="3"/>
        <w:rPr>
          <w:szCs w:val="24"/>
        </w:rPr>
      </w:pPr>
      <w:bookmarkStart w:id="1109" w:name="_Toc98253929"/>
      <w:bookmarkStart w:id="1110" w:name="_Toc157248183"/>
      <w:bookmarkStart w:id="1111" w:name="_Toc157496552"/>
      <w:bookmarkStart w:id="1112" w:name="_Toc158206091"/>
      <w:bookmarkStart w:id="1113" w:name="_Toc164057776"/>
      <w:bookmarkStart w:id="1114" w:name="_Toc164137126"/>
      <w:bookmarkStart w:id="1115" w:name="_Toc164161286"/>
      <w:bookmarkStart w:id="1116" w:name="_Toc165173857"/>
      <w:bookmarkStart w:id="1117" w:name="_Toc439170682"/>
      <w:bookmarkStart w:id="1118" w:name="_Toc439172784"/>
      <w:bookmarkStart w:id="1119" w:name="_Toc439173228"/>
      <w:bookmarkStart w:id="1120" w:name="_Toc439238224"/>
      <w:bookmarkStart w:id="1121" w:name="_Toc439252772"/>
      <w:bookmarkStart w:id="1122" w:name="_Toc439323746"/>
      <w:bookmarkStart w:id="1123" w:name="_Toc440357144"/>
      <w:bookmarkStart w:id="1124" w:name="_Toc440359699"/>
      <w:bookmarkStart w:id="1125" w:name="_Toc440632163"/>
      <w:bookmarkStart w:id="1126" w:name="_Toc440875983"/>
      <w:bookmarkStart w:id="1127" w:name="_Toc441131011"/>
      <w:bookmarkStart w:id="1128" w:name="_Toc447269828"/>
      <w:bookmarkStart w:id="1129" w:name="_Toc464120654"/>
      <w:bookmarkStart w:id="1130" w:name="_Toc466969312"/>
      <w:bookmarkStart w:id="1131" w:name="_Toc468786657"/>
      <w:bookmarkStart w:id="1132" w:name="_Toc469481297"/>
      <w:bookmarkStart w:id="1133" w:name="_Toc472498886"/>
      <w:bookmarkStart w:id="1134" w:name="_Toc498588736"/>
      <w:r w:rsidRPr="00066ED2">
        <w:rPr>
          <w:szCs w:val="24"/>
        </w:rPr>
        <w:t xml:space="preserve">Форма </w:t>
      </w:r>
      <w:bookmarkEnd w:id="1109"/>
      <w:r w:rsidRPr="00066ED2">
        <w:rPr>
          <w:szCs w:val="24"/>
        </w:rPr>
        <w:t xml:space="preserve">графика 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r w:rsidR="00512B0F" w:rsidRPr="00066ED2">
        <w:rPr>
          <w:szCs w:val="24"/>
        </w:rPr>
        <w:t>выполнения поставок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5" w:name="_Toc171070556"/>
      <w:bookmarkStart w:id="1136" w:name="_Toc98253927"/>
      <w:bookmarkStart w:id="1137" w:name="_Toc176605808"/>
      <w:bookmarkStart w:id="1138" w:name="_Toc176611017"/>
      <w:bookmarkStart w:id="1139" w:name="_Toc176611073"/>
      <w:bookmarkStart w:id="1140" w:name="_Toc176668676"/>
      <w:bookmarkStart w:id="1141" w:name="_Toc176684336"/>
      <w:bookmarkStart w:id="1142" w:name="_Toc176746279"/>
      <w:bookmarkStart w:id="1143" w:name="_Toc176747346"/>
      <w:bookmarkStart w:id="1144" w:name="_Toc198979988"/>
      <w:bookmarkStart w:id="1145" w:name="_Toc217466324"/>
      <w:bookmarkStart w:id="1146" w:name="_Toc217702862"/>
      <w:bookmarkStart w:id="1147" w:name="_Toc233601980"/>
      <w:bookmarkStart w:id="1148" w:name="_Toc263343466"/>
      <w:r w:rsidRPr="00066ED2">
        <w:rPr>
          <w:b w:val="0"/>
          <w:szCs w:val="24"/>
        </w:rPr>
        <w:br w:type="page"/>
      </w:r>
      <w:bookmarkStart w:id="1149" w:name="_Toc439170683"/>
      <w:bookmarkStart w:id="1150" w:name="_Toc439172785"/>
      <w:bookmarkStart w:id="1151" w:name="_Toc439173229"/>
      <w:bookmarkStart w:id="1152" w:name="_Toc439238225"/>
      <w:bookmarkStart w:id="1153" w:name="_Toc439252773"/>
      <w:bookmarkStart w:id="1154" w:name="_Toc439323747"/>
      <w:bookmarkStart w:id="1155" w:name="_Toc440357145"/>
      <w:bookmarkStart w:id="1156" w:name="_Toc440359700"/>
      <w:bookmarkStart w:id="1157" w:name="_Toc440632164"/>
      <w:bookmarkStart w:id="1158" w:name="_Toc440875984"/>
      <w:bookmarkStart w:id="1159" w:name="_Toc441131012"/>
      <w:bookmarkStart w:id="1160" w:name="_Toc447269829"/>
      <w:bookmarkStart w:id="1161" w:name="_Toc464120655"/>
      <w:bookmarkStart w:id="1162" w:name="_Toc466969313"/>
      <w:bookmarkStart w:id="1163" w:name="_Toc468786658"/>
      <w:bookmarkStart w:id="1164" w:name="_Toc469481298"/>
      <w:bookmarkStart w:id="1165" w:name="_Toc472498887"/>
      <w:bookmarkStart w:id="1166" w:name="_Toc498588737"/>
      <w:r w:rsidRPr="00066ED2">
        <w:rPr>
          <w:szCs w:val="24"/>
        </w:rPr>
        <w:lastRenderedPageBreak/>
        <w:t>Инструкции по заполнению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7" w:name="_Hlt22846931"/>
      <w:bookmarkStart w:id="1168" w:name="_Ref93264992"/>
      <w:bookmarkStart w:id="1169" w:name="_Ref93265116"/>
      <w:bookmarkStart w:id="1170" w:name="_Toc98253933"/>
      <w:bookmarkStart w:id="1171" w:name="_Toc165173859"/>
      <w:bookmarkStart w:id="1172" w:name="_Toc423423671"/>
      <w:bookmarkStart w:id="1173" w:name="_Toc498588738"/>
      <w:bookmarkEnd w:id="1167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6"/>
      <w:bookmarkEnd w:id="1077"/>
      <w:bookmarkEnd w:id="1168"/>
      <w:bookmarkEnd w:id="1169"/>
      <w:bookmarkEnd w:id="1170"/>
      <w:bookmarkEnd w:id="1171"/>
      <w:bookmarkEnd w:id="1172"/>
      <w:bookmarkEnd w:id="1173"/>
    </w:p>
    <w:p w:rsidR="004F4D80" w:rsidRPr="00066ED2" w:rsidRDefault="004F4D80" w:rsidP="004F4D80">
      <w:pPr>
        <w:pStyle w:val="3"/>
        <w:rPr>
          <w:szCs w:val="24"/>
        </w:rPr>
      </w:pPr>
      <w:bookmarkStart w:id="1174" w:name="_Toc439170685"/>
      <w:bookmarkStart w:id="1175" w:name="_Toc439172787"/>
      <w:bookmarkStart w:id="1176" w:name="_Toc439173231"/>
      <w:bookmarkStart w:id="1177" w:name="_Toc439238227"/>
      <w:bookmarkStart w:id="1178" w:name="_Toc439252775"/>
      <w:bookmarkStart w:id="1179" w:name="_Toc439323749"/>
      <w:bookmarkStart w:id="1180" w:name="_Toc440357147"/>
      <w:bookmarkStart w:id="1181" w:name="_Toc440359702"/>
      <w:bookmarkStart w:id="1182" w:name="_Toc440632166"/>
      <w:bookmarkStart w:id="1183" w:name="_Toc440875986"/>
      <w:bookmarkStart w:id="1184" w:name="_Toc441131014"/>
      <w:bookmarkStart w:id="1185" w:name="_Toc447269831"/>
      <w:bookmarkStart w:id="1186" w:name="_Toc464120657"/>
      <w:bookmarkStart w:id="1187" w:name="_Toc466969315"/>
      <w:bookmarkStart w:id="1188" w:name="_Toc468786660"/>
      <w:bookmarkStart w:id="1189" w:name="_Toc469481300"/>
      <w:bookmarkStart w:id="1190" w:name="_Toc472498889"/>
      <w:bookmarkStart w:id="1191" w:name="_Toc498588739"/>
      <w:bookmarkStart w:id="1192" w:name="_Toc157248186"/>
      <w:bookmarkStart w:id="1193" w:name="_Toc157496555"/>
      <w:bookmarkStart w:id="1194" w:name="_Toc158206094"/>
      <w:bookmarkStart w:id="1195" w:name="_Toc164057779"/>
      <w:bookmarkStart w:id="1196" w:name="_Toc164137129"/>
      <w:bookmarkStart w:id="1197" w:name="_Toc164161289"/>
      <w:bookmarkStart w:id="1198" w:name="_Toc165173860"/>
      <w:r w:rsidRPr="00066ED2">
        <w:rPr>
          <w:szCs w:val="24"/>
        </w:rPr>
        <w:t>Форма Протокола разногласий к проекту Договора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r w:rsidRPr="00066ED2">
        <w:rPr>
          <w:szCs w:val="24"/>
        </w:rPr>
        <w:t xml:space="preserve"> </w:t>
      </w:r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1C78BE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1C78BE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199" w:name="_Toc439170686"/>
      <w:bookmarkStart w:id="1200" w:name="_Toc439172788"/>
      <w:bookmarkStart w:id="1201" w:name="_Toc439173232"/>
      <w:bookmarkStart w:id="1202" w:name="_Toc439238228"/>
      <w:bookmarkStart w:id="1203" w:name="_Toc439252776"/>
      <w:bookmarkStart w:id="1204" w:name="_Toc439323750"/>
      <w:bookmarkStart w:id="1205" w:name="_Toc440357148"/>
      <w:bookmarkStart w:id="1206" w:name="_Toc440359703"/>
      <w:bookmarkStart w:id="1207" w:name="_Toc440632167"/>
      <w:bookmarkStart w:id="1208" w:name="_Toc440875987"/>
      <w:bookmarkStart w:id="1209" w:name="_Toc441131015"/>
      <w:bookmarkStart w:id="1210" w:name="_Toc447269832"/>
      <w:bookmarkStart w:id="1211" w:name="_Toc464120658"/>
      <w:bookmarkStart w:id="1212" w:name="_Toc466969316"/>
      <w:bookmarkStart w:id="1213" w:name="_Toc468786661"/>
      <w:bookmarkStart w:id="1214" w:name="_Toc469481301"/>
      <w:bookmarkStart w:id="1215" w:name="_Toc472498890"/>
      <w:bookmarkStart w:id="1216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7" w:name="_Ref55335823"/>
      <w:bookmarkStart w:id="1218" w:name="_Ref55336359"/>
      <w:bookmarkStart w:id="1219" w:name="_Toc57314675"/>
      <w:bookmarkStart w:id="1220" w:name="_Toc69728989"/>
      <w:bookmarkStart w:id="1221" w:name="_Toc98253939"/>
      <w:bookmarkStart w:id="1222" w:name="_Toc165173865"/>
      <w:bookmarkStart w:id="1223" w:name="_Toc423423672"/>
      <w:bookmarkStart w:id="1224" w:name="_Toc498588741"/>
      <w:bookmarkEnd w:id="928"/>
      <w:r w:rsidRPr="00066ED2">
        <w:lastRenderedPageBreak/>
        <w:t>Анкета (форма 6)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066ED2" w:rsidRDefault="004F4D80" w:rsidP="004F4D80">
      <w:pPr>
        <w:pStyle w:val="3"/>
        <w:rPr>
          <w:szCs w:val="24"/>
        </w:rPr>
      </w:pPr>
      <w:bookmarkStart w:id="1225" w:name="_Toc98253940"/>
      <w:bookmarkStart w:id="1226" w:name="_Toc157248192"/>
      <w:bookmarkStart w:id="1227" w:name="_Toc157496561"/>
      <w:bookmarkStart w:id="1228" w:name="_Toc158206100"/>
      <w:bookmarkStart w:id="1229" w:name="_Toc164057785"/>
      <w:bookmarkStart w:id="1230" w:name="_Toc164137135"/>
      <w:bookmarkStart w:id="1231" w:name="_Toc164161295"/>
      <w:bookmarkStart w:id="1232" w:name="_Toc165173866"/>
      <w:bookmarkStart w:id="1233" w:name="_Toc439170688"/>
      <w:bookmarkStart w:id="1234" w:name="_Toc439172790"/>
      <w:bookmarkStart w:id="1235" w:name="_Toc439173234"/>
      <w:bookmarkStart w:id="1236" w:name="_Toc439238230"/>
      <w:bookmarkStart w:id="1237" w:name="_Toc439252778"/>
      <w:bookmarkStart w:id="1238" w:name="_Ref440272119"/>
      <w:bookmarkStart w:id="1239" w:name="_Toc440357150"/>
      <w:bookmarkStart w:id="1240" w:name="_Toc440359705"/>
      <w:bookmarkStart w:id="1241" w:name="_Ref444164229"/>
      <w:bookmarkStart w:id="1242" w:name="_Toc447269834"/>
      <w:bookmarkStart w:id="1243" w:name="_Toc464120660"/>
      <w:bookmarkStart w:id="1244" w:name="_Toc472498892"/>
      <w:bookmarkStart w:id="1245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042AFE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8A4AB5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8A4AB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8A4AB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8A4AB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8A4AB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8A4AB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8A4AB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8A4AB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78129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A830A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6" w:name="_Toc439170689"/>
            <w:bookmarkStart w:id="1247" w:name="_Toc439172791"/>
            <w:bookmarkStart w:id="1248" w:name="_Toc439173235"/>
            <w:bookmarkStart w:id="1249" w:name="_Toc439238231"/>
            <w:bookmarkStart w:id="1250" w:name="_Toc439252779"/>
            <w:bookmarkStart w:id="1251" w:name="_Ref440272147"/>
            <w:bookmarkStart w:id="1252" w:name="_Toc440357151"/>
            <w:bookmarkStart w:id="1253" w:name="_Toc440359706"/>
            <w:bookmarkStart w:id="1254" w:name="_Ref444164176"/>
            <w:bookmarkStart w:id="125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6" w:name="_Ref491180858"/>
      <w:bookmarkStart w:id="1257" w:name="_Toc498588743"/>
      <w:r w:rsidRPr="00066ED2">
        <w:rPr>
          <w:szCs w:val="24"/>
        </w:rPr>
        <w:lastRenderedPageBreak/>
        <w:t xml:space="preserve">Форма </w:t>
      </w:r>
      <w:bookmarkEnd w:id="1246"/>
      <w:bookmarkEnd w:id="1247"/>
      <w:bookmarkEnd w:id="1248"/>
      <w:bookmarkEnd w:id="1249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8" w:name="_Toc439170690"/>
      <w:bookmarkStart w:id="1259" w:name="_Toc439172792"/>
      <w:bookmarkStart w:id="1260" w:name="_Toc439173236"/>
      <w:bookmarkStart w:id="1261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2" w:name="_Toc125426243"/>
      <w:bookmarkStart w:id="1263" w:name="_Toc396984070"/>
      <w:bookmarkStart w:id="1264" w:name="_Toc423423673"/>
      <w:bookmarkStart w:id="1265" w:name="_Toc439170691"/>
      <w:bookmarkStart w:id="1266" w:name="_Toc439172793"/>
      <w:bookmarkStart w:id="1267" w:name="_Toc439173237"/>
      <w:bookmarkStart w:id="1268" w:name="_Toc439238233"/>
      <w:bookmarkStart w:id="1269" w:name="_Toc439252780"/>
      <w:bookmarkStart w:id="1270" w:name="_Toc439323754"/>
      <w:bookmarkStart w:id="1271" w:name="_Toc440357152"/>
      <w:bookmarkStart w:id="1272" w:name="_Toc440359707"/>
      <w:bookmarkStart w:id="1273" w:name="_Toc440632171"/>
      <w:bookmarkStart w:id="1274" w:name="_Toc440875991"/>
      <w:bookmarkStart w:id="1275" w:name="_Toc441131019"/>
      <w:bookmarkStart w:id="1276" w:name="_Toc447269836"/>
      <w:bookmarkEnd w:id="1258"/>
      <w:bookmarkEnd w:id="1259"/>
      <w:bookmarkEnd w:id="1260"/>
      <w:bookmarkEnd w:id="1261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3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7" w:name="_Toc464120662"/>
      <w:bookmarkStart w:id="1278" w:name="_Toc472498894"/>
      <w:bookmarkStart w:id="1279" w:name="_Toc498588744"/>
      <w:r w:rsidRPr="00066ED2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</w:t>
      </w:r>
      <w:r w:rsidRPr="00042AFE">
        <w:rPr>
          <w:sz w:val="24"/>
          <w:szCs w:val="24"/>
        </w:rPr>
        <w:lastRenderedPageBreak/>
        <w:t xml:space="preserve">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1C78BE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066ED2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69322"/>
      <w:bookmarkStart w:id="1310" w:name="_Toc468786667"/>
      <w:bookmarkStart w:id="1311" w:name="_Toc469481307"/>
      <w:bookmarkStart w:id="1312" w:name="_Toc472498896"/>
      <w:bookmarkStart w:id="1313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69323"/>
      <w:bookmarkStart w:id="1336" w:name="_Toc468786668"/>
      <w:bookmarkStart w:id="1337" w:name="_Toc469481308"/>
      <w:bookmarkStart w:id="1338" w:name="_Toc472498897"/>
      <w:bookmarkStart w:id="1339" w:name="_Toc498588747"/>
      <w:r w:rsidRPr="00066ED2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1C78BE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066ED2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69325"/>
      <w:bookmarkStart w:id="1369" w:name="_Toc468786670"/>
      <w:bookmarkStart w:id="1370" w:name="_Toc469481310"/>
      <w:bookmarkStart w:id="1371" w:name="_Toc472498899"/>
      <w:bookmarkStart w:id="1372" w:name="_Toc498588749"/>
      <w:r w:rsidRPr="00066ED2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69326"/>
      <w:bookmarkStart w:id="1395" w:name="_Toc468786671"/>
      <w:bookmarkStart w:id="1396" w:name="_Toc469481311"/>
      <w:bookmarkStart w:id="1397" w:name="_Toc472498900"/>
      <w:bookmarkStart w:id="1398" w:name="_Toc498588750"/>
      <w:r w:rsidRPr="00066ED2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751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066ED2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69328"/>
      <w:bookmarkStart w:id="1433" w:name="_Toc468786673"/>
      <w:bookmarkStart w:id="1434" w:name="_Toc469481313"/>
      <w:bookmarkStart w:id="1435" w:name="_Toc472498902"/>
      <w:bookmarkStart w:id="1436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69329"/>
      <w:bookmarkStart w:id="1460" w:name="_Toc468786674"/>
      <w:bookmarkStart w:id="1461" w:name="_Toc469481314"/>
      <w:bookmarkStart w:id="1462" w:name="_Toc472498903"/>
      <w:bookmarkStart w:id="1463" w:name="_Toc498588753"/>
      <w:r w:rsidRPr="00066ED2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F200DC" w:rsidRDefault="00F200DC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755"/>
      <w:r w:rsidRPr="00F200DC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  <w:r w:rsidRPr="00F200DC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200DC" w:rsidRPr="00F200DC" w:rsidTr="008A4AB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8A4AB5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8A4AB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200DC" w:rsidRDefault="00F200DC" w:rsidP="00F200DC">
      <w:pPr>
        <w:rPr>
          <w:color w:val="000000"/>
        </w:rPr>
      </w:pP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69332"/>
      <w:bookmarkStart w:id="1525" w:name="_Toc468786677"/>
      <w:bookmarkStart w:id="1526" w:name="_Toc469481317"/>
      <w:bookmarkStart w:id="1527" w:name="_Toc472498906"/>
      <w:bookmarkStart w:id="1528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</w:t>
      </w:r>
      <w:proofErr w:type="gramStart"/>
      <w:r w:rsidRPr="00F200DC">
        <w:rPr>
          <w:snapToGrid w:val="0"/>
          <w:sz w:val="24"/>
          <w:szCs w:val="24"/>
        </w:rPr>
        <w:t>,</w:t>
      </w:r>
      <w:proofErr w:type="gramEnd"/>
      <w:r w:rsidRPr="00F200DC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200DC" w:rsidRPr="00F200DC" w:rsidTr="008A4AB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00DC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200DC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200DC" w:rsidRPr="00F200DC" w:rsidRDefault="00F200DC" w:rsidP="00F200DC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200DC" w:rsidRPr="00F200DC" w:rsidRDefault="00F200DC" w:rsidP="00F200DC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200DC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200DC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200DC" w:rsidRPr="00F200DC" w:rsidTr="008A4AB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8A4AB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200DC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200DC" w:rsidRPr="00F200DC" w:rsidTr="008A4AB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8A4AB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29"/>
      <w:bookmarkEnd w:id="1530"/>
      <w:bookmarkEnd w:id="1531"/>
      <w:bookmarkEnd w:id="1532"/>
      <w:bookmarkEnd w:id="1533"/>
    </w:p>
    <w:p w:rsidR="004F4D80" w:rsidRPr="00066ED2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69334"/>
      <w:bookmarkStart w:id="1554" w:name="_Toc468786679"/>
      <w:bookmarkStart w:id="1555" w:name="_Toc469481319"/>
      <w:bookmarkStart w:id="1556" w:name="_Toc472498908"/>
      <w:bookmarkStart w:id="1557" w:name="_Toc498588758"/>
      <w:r w:rsidRPr="00066ED2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066ED2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="00726A75" w:rsidRPr="00066ED2">
        <w:rPr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3311F3" w:rsidRPr="00066ED2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066ED2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066ED2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066ED2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066ED2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066ED2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Настоящим </w:t>
      </w:r>
      <w:r w:rsidRPr="00066ED2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066ED2">
        <w:rPr>
          <w:sz w:val="24"/>
          <w:szCs w:val="24"/>
        </w:rPr>
        <w:t>,</w:t>
      </w:r>
      <w:r w:rsidRPr="00066ED2">
        <w:rPr>
          <w:b/>
          <w:i/>
          <w:sz w:val="24"/>
          <w:szCs w:val="24"/>
        </w:rPr>
        <w:t xml:space="preserve"> действующего на основании _________</w:t>
      </w:r>
      <w:r w:rsidRPr="00066ED2">
        <w:rPr>
          <w:i/>
          <w:sz w:val="24"/>
          <w:szCs w:val="24"/>
        </w:rPr>
        <w:t>_,</w:t>
      </w:r>
      <w:r w:rsidRPr="00066ED2">
        <w:rPr>
          <w:b/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дает свое согласие на </w:t>
      </w:r>
      <w:r w:rsidRPr="00066ED2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066ED2">
        <w:rPr>
          <w:snapToGrid w:val="0"/>
          <w:sz w:val="24"/>
          <w:szCs w:val="24"/>
        </w:rPr>
        <w:t>Россети</w:t>
      </w:r>
      <w:proofErr w:type="spellEnd"/>
      <w:r w:rsidRPr="00066ED2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066ED2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066ED2">
        <w:rPr>
          <w:sz w:val="24"/>
          <w:szCs w:val="24"/>
        </w:rPr>
        <w:t>субконтрагентов</w:t>
      </w:r>
      <w:proofErr w:type="spellEnd"/>
      <w:r w:rsidRPr="00066ED2">
        <w:rPr>
          <w:sz w:val="24"/>
          <w:szCs w:val="24"/>
        </w:rPr>
        <w:t xml:space="preserve"> и</w:t>
      </w:r>
      <w:proofErr w:type="gramEnd"/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066ED2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066ED2">
        <w:rPr>
          <w:snapToGrid w:val="0"/>
          <w:sz w:val="24"/>
          <w:szCs w:val="24"/>
        </w:rPr>
        <w:t xml:space="preserve"> ИНН </w:t>
      </w:r>
      <w:r w:rsidRPr="00066ED2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066ED2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4A2F0D" w:rsidRDefault="004A2F0D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4A2F0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A2F0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A2F0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4A2F0D">
        <w:rPr>
          <w:snapToGrid w:val="0"/>
          <w:sz w:val="24"/>
          <w:szCs w:val="24"/>
        </w:rPr>
        <w:t>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_______________________                                                   ______________________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 поручению: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__________________ </w:t>
      </w:r>
      <w:r w:rsidRPr="00066ED2">
        <w:rPr>
          <w:b/>
          <w:i/>
          <w:sz w:val="24"/>
          <w:szCs w:val="24"/>
        </w:rPr>
        <w:t>{указывается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69335"/>
      <w:bookmarkStart w:id="1568" w:name="_Toc468786680"/>
      <w:bookmarkStart w:id="1569" w:name="_Toc469481320"/>
      <w:bookmarkStart w:id="1570" w:name="_Toc472498909"/>
      <w:bookmarkStart w:id="1571" w:name="_Toc498588759"/>
      <w:r w:rsidRPr="00066ED2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 xml:space="preserve">составляется </w:t>
      </w:r>
      <w:r w:rsidRPr="00066ED2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066ED2">
        <w:rPr>
          <w:b/>
          <w:bCs w:val="0"/>
          <w:sz w:val="24"/>
          <w:szCs w:val="24"/>
        </w:rPr>
        <w:t>а(</w:t>
      </w:r>
      <w:proofErr w:type="spellStart"/>
      <w:proofErr w:type="gramEnd"/>
      <w:r w:rsidRPr="00066ED2">
        <w:rPr>
          <w:b/>
          <w:bCs w:val="0"/>
          <w:sz w:val="24"/>
          <w:szCs w:val="24"/>
        </w:rPr>
        <w:t>ов</w:t>
      </w:r>
      <w:proofErr w:type="spellEnd"/>
      <w:r w:rsidRPr="00066ED2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066ED2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066ED2">
        <w:rPr>
          <w:bCs w:val="0"/>
          <w:sz w:val="24"/>
          <w:szCs w:val="24"/>
        </w:rPr>
        <w:t>субконтрагента</w:t>
      </w:r>
      <w:proofErr w:type="spellEnd"/>
      <w:r w:rsidRPr="00066ED2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2" w:name="_Toc461808970"/>
      <w:bookmarkStart w:id="1573" w:name="_Toc464120680"/>
      <w:bookmarkStart w:id="1574" w:name="_Toc466969336"/>
      <w:bookmarkStart w:id="1575" w:name="_Toc468786681"/>
      <w:bookmarkStart w:id="1576" w:name="_Toc469481321"/>
      <w:bookmarkStart w:id="1577" w:name="_Toc472498910"/>
      <w:bookmarkStart w:id="1578" w:name="_Toc498588760"/>
      <w:r w:rsidRPr="00066ED2">
        <w:rPr>
          <w:szCs w:val="24"/>
        </w:rPr>
        <w:lastRenderedPageBreak/>
        <w:t>Форма Согласия на обработку персональных данных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726A75" w:rsidRPr="00066ED2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>.2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26A75" w:rsidRPr="00066ED2" w:rsidRDefault="00726A75" w:rsidP="00726A75">
      <w:pPr>
        <w:contextualSpacing/>
        <w:jc w:val="right"/>
        <w:rPr>
          <w:szCs w:val="24"/>
        </w:rPr>
      </w:pPr>
    </w:p>
    <w:p w:rsidR="00726A75" w:rsidRPr="00066ED2" w:rsidRDefault="00726A75" w:rsidP="00726A75">
      <w:pPr>
        <w:rPr>
          <w:szCs w:val="24"/>
        </w:rPr>
      </w:pPr>
    </w:p>
    <w:p w:rsidR="00726A75" w:rsidRPr="00066ED2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9" w:name="_Toc461808971"/>
      <w:r w:rsidRPr="00066ED2">
        <w:rPr>
          <w:b/>
          <w:sz w:val="24"/>
          <w:szCs w:val="24"/>
        </w:rPr>
        <w:t>Согласие на обработку персональных данных</w:t>
      </w:r>
      <w:bookmarkEnd w:id="1579"/>
      <w:r w:rsidRPr="00066ED2">
        <w:rPr>
          <w:b/>
          <w:sz w:val="24"/>
          <w:szCs w:val="24"/>
        </w:rPr>
        <w:t xml:space="preserve"> </w:t>
      </w:r>
    </w:p>
    <w:p w:rsidR="00726A75" w:rsidRPr="00066ED2" w:rsidRDefault="00726A75" w:rsidP="00726A75">
      <w:pPr>
        <w:contextualSpacing/>
        <w:jc w:val="right"/>
        <w:rPr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от «_____» ____________ 201____ г.</w:t>
      </w:r>
    </w:p>
    <w:p w:rsidR="00726A75" w:rsidRPr="00066ED2" w:rsidRDefault="00726A75" w:rsidP="00726A75">
      <w:pPr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    </w:t>
      </w:r>
      <w:proofErr w:type="gramStart"/>
      <w:r w:rsidRPr="00066ED2">
        <w:rPr>
          <w:sz w:val="24"/>
          <w:szCs w:val="24"/>
        </w:rPr>
        <w:t xml:space="preserve">Я, ________________________________________________ </w:t>
      </w:r>
      <w:r w:rsidRPr="00066ED2">
        <w:rPr>
          <w:i/>
          <w:sz w:val="24"/>
          <w:szCs w:val="24"/>
        </w:rPr>
        <w:t>(указать полностью ФИО собственника/бенефициара)</w:t>
      </w:r>
      <w:r w:rsidRPr="00066ED2">
        <w:rPr>
          <w:sz w:val="24"/>
          <w:szCs w:val="24"/>
        </w:rPr>
        <w:t xml:space="preserve">, зарегистрирован (а) по адресу: ______________________________________ </w:t>
      </w:r>
      <w:r w:rsidRPr="00066ED2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066ED2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066ED2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066ED2">
        <w:rPr>
          <w:sz w:val="24"/>
          <w:szCs w:val="24"/>
        </w:rPr>
        <w:t xml:space="preserve">, дата, год и место рождения ____________________________ </w:t>
      </w:r>
      <w:r w:rsidRPr="00066ED2">
        <w:rPr>
          <w:i/>
          <w:sz w:val="24"/>
          <w:szCs w:val="24"/>
        </w:rPr>
        <w:t xml:space="preserve">(указать), </w:t>
      </w:r>
      <w:r w:rsidRPr="00066ED2">
        <w:rPr>
          <w:sz w:val="24"/>
          <w:szCs w:val="24"/>
        </w:rPr>
        <w:t>должность и место работы (</w:t>
      </w:r>
      <w:r w:rsidRPr="00066ED2">
        <w:rPr>
          <w:i/>
          <w:sz w:val="24"/>
          <w:szCs w:val="24"/>
        </w:rPr>
        <w:t>собственника/бенефициара</w:t>
      </w:r>
      <w:r w:rsidRPr="00066ED2">
        <w:rPr>
          <w:sz w:val="24"/>
          <w:szCs w:val="24"/>
        </w:rPr>
        <w:t xml:space="preserve">) ___________________________ </w:t>
      </w:r>
      <w:r w:rsidRPr="00066ED2">
        <w:rPr>
          <w:i/>
          <w:sz w:val="24"/>
          <w:szCs w:val="24"/>
        </w:rPr>
        <w:t>(указать полностью без сокращений)</w:t>
      </w:r>
      <w:r w:rsidRPr="00066ED2">
        <w:rPr>
          <w:sz w:val="24"/>
          <w:szCs w:val="24"/>
        </w:rPr>
        <w:t xml:space="preserve">, </w:t>
      </w:r>
      <w:proofErr w:type="gramEnd"/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066ED2">
        <w:rPr>
          <w:i/>
          <w:sz w:val="24"/>
          <w:szCs w:val="24"/>
        </w:rPr>
        <w:t>(указывается наименование Участника закупочной процедуры</w:t>
      </w:r>
      <w:r w:rsidRPr="00066ED2">
        <w:rPr>
          <w:sz w:val="24"/>
          <w:szCs w:val="24"/>
        </w:rPr>
        <w:t>) (зарегистрировано по адресу: _____________________,</w:t>
      </w:r>
      <w:proofErr w:type="gramEnd"/>
      <w:r w:rsidRPr="00066ED2">
        <w:rPr>
          <w:sz w:val="24"/>
          <w:szCs w:val="24"/>
        </w:rPr>
        <w:t xml:space="preserve"> ОГРН: ______________, ИНН: _________________, </w:t>
      </w:r>
      <w:proofErr w:type="gramStart"/>
      <w:r w:rsidRPr="00066ED2">
        <w:rPr>
          <w:sz w:val="24"/>
          <w:szCs w:val="24"/>
        </w:rPr>
        <w:t>КПП: ________________) в лице _________________________(</w:t>
      </w:r>
      <w:r w:rsidRPr="00066ED2">
        <w:rPr>
          <w:i/>
          <w:sz w:val="24"/>
          <w:szCs w:val="24"/>
        </w:rPr>
        <w:t>*)</w:t>
      </w:r>
      <w:r w:rsidRPr="00066ED2">
        <w:rPr>
          <w:sz w:val="24"/>
          <w:szCs w:val="24"/>
        </w:rPr>
        <w:t xml:space="preserve"> </w:t>
      </w:r>
      <w:r w:rsidRPr="00066ED2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066ED2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066ED2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066ED2">
        <w:rPr>
          <w:sz w:val="24"/>
          <w:szCs w:val="24"/>
        </w:rPr>
        <w:t>дств дл</w:t>
      </w:r>
      <w:proofErr w:type="gramEnd"/>
      <w:r w:rsidRPr="00066ED2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066ED2">
        <w:rPr>
          <w:i/>
          <w:sz w:val="24"/>
          <w:szCs w:val="24"/>
        </w:rPr>
        <w:t xml:space="preserve">, </w:t>
      </w:r>
      <w:r w:rsidRPr="00066ED2">
        <w:rPr>
          <w:sz w:val="24"/>
          <w:szCs w:val="24"/>
        </w:rPr>
        <w:t xml:space="preserve">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066ED2">
        <w:rPr>
          <w:sz w:val="24"/>
          <w:szCs w:val="24"/>
        </w:rPr>
        <w:t xml:space="preserve">_________________________ </w:t>
      </w:r>
      <w:r w:rsidRPr="00066ED2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r w:rsidRPr="00066ED2">
        <w:rPr>
          <w:b w:val="0"/>
          <w:szCs w:val="24"/>
        </w:rPr>
        <w:br w:type="page"/>
      </w:r>
      <w:bookmarkStart w:id="1580" w:name="_Toc461808972"/>
      <w:bookmarkStart w:id="1581" w:name="_Toc464120681"/>
      <w:bookmarkStart w:id="1582" w:name="_Toc466969337"/>
      <w:bookmarkStart w:id="1583" w:name="_Toc468786682"/>
      <w:bookmarkStart w:id="1584" w:name="_Toc469481322"/>
      <w:bookmarkStart w:id="1585" w:name="_Toc472498911"/>
      <w:bookmarkStart w:id="1586" w:name="_Toc498588761"/>
      <w:r w:rsidRPr="00066ED2">
        <w:rPr>
          <w:szCs w:val="24"/>
        </w:rPr>
        <w:lastRenderedPageBreak/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>Согласие составляется всеми, без исключений, конечными собственниками/</w:t>
      </w:r>
      <w:r w:rsidRPr="006F66D0">
        <w:rPr>
          <w:sz w:val="24"/>
          <w:szCs w:val="24"/>
        </w:rPr>
        <w:t>бенефициарами, отраженными в  Приложении 1</w:t>
      </w:r>
      <w:r w:rsidR="006F66D0" w:rsidRPr="006F66D0">
        <w:rPr>
          <w:sz w:val="24"/>
          <w:szCs w:val="24"/>
        </w:rPr>
        <w:t>0</w:t>
      </w:r>
      <w:r w:rsidR="004C0021" w:rsidRPr="006F66D0">
        <w:rPr>
          <w:sz w:val="24"/>
          <w:szCs w:val="24"/>
        </w:rPr>
        <w:t xml:space="preserve"> </w:t>
      </w:r>
      <w:r w:rsidRPr="006F66D0">
        <w:rPr>
          <w:sz w:val="24"/>
          <w:szCs w:val="24"/>
        </w:rPr>
        <w:t>к письму о подаче оферты «</w:t>
      </w:r>
      <w:r w:rsidR="006F66D0" w:rsidRPr="006F66D0">
        <w:rPr>
          <w:sz w:val="24"/>
          <w:szCs w:val="24"/>
        </w:rPr>
        <w:t>Справк</w:t>
      </w:r>
      <w:r w:rsidR="006F66D0">
        <w:rPr>
          <w:sz w:val="24"/>
          <w:szCs w:val="24"/>
        </w:rPr>
        <w:t>а</w:t>
      </w:r>
      <w:r w:rsidR="006F66D0" w:rsidRPr="006F66D0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>».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066ED2">
        <w:rPr>
          <w:b/>
          <w:sz w:val="24"/>
          <w:szCs w:val="24"/>
        </w:rPr>
        <w:t>копия доверенности</w:t>
      </w:r>
      <w:r w:rsidRPr="00066ED2">
        <w:rPr>
          <w:b/>
          <w:sz w:val="24"/>
          <w:szCs w:val="24"/>
        </w:rPr>
        <w:t xml:space="preserve"> прикладывается к </w:t>
      </w:r>
      <w:r w:rsidR="003D4E4C" w:rsidRPr="00066ED2">
        <w:rPr>
          <w:b/>
          <w:sz w:val="24"/>
          <w:szCs w:val="24"/>
        </w:rPr>
        <w:t>Заявке</w:t>
      </w:r>
      <w:r w:rsidRPr="00066ED2">
        <w:rPr>
          <w:b/>
          <w:sz w:val="24"/>
          <w:szCs w:val="24"/>
        </w:rPr>
        <w:t>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066ED2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066ED2" w:rsidRDefault="00726A75" w:rsidP="00726A75">
      <w:pPr>
        <w:ind w:firstLine="0"/>
        <w:jc w:val="left"/>
      </w:pPr>
    </w:p>
    <w:p w:rsidR="00726A75" w:rsidRPr="00066ED2" w:rsidRDefault="00726A75" w:rsidP="00726A75"/>
    <w:p w:rsidR="007A6A39" w:rsidRPr="00066ED2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7" w:name="_Ref440272256"/>
      <w:bookmarkStart w:id="1588" w:name="_Ref440272678"/>
      <w:bookmarkStart w:id="1589" w:name="_Ref440274944"/>
      <w:bookmarkStart w:id="1590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87"/>
      <w:bookmarkEnd w:id="1588"/>
      <w:bookmarkEnd w:id="1589"/>
      <w:bookmarkEnd w:id="1590"/>
    </w:p>
    <w:p w:rsidR="007A6A39" w:rsidRPr="00066ED2" w:rsidRDefault="007A6A39" w:rsidP="007A6A39">
      <w:pPr>
        <w:pStyle w:val="3"/>
        <w:rPr>
          <w:szCs w:val="24"/>
        </w:rPr>
      </w:pPr>
      <w:bookmarkStart w:id="1591" w:name="_Toc439170715"/>
      <w:bookmarkStart w:id="1592" w:name="_Toc439172817"/>
      <w:bookmarkStart w:id="1593" w:name="_Toc439173259"/>
      <w:bookmarkStart w:id="1594" w:name="_Toc439238255"/>
      <w:bookmarkStart w:id="1595" w:name="_Toc439252803"/>
      <w:bookmarkStart w:id="1596" w:name="_Toc439323776"/>
      <w:bookmarkStart w:id="1597" w:name="_Toc440357174"/>
      <w:bookmarkStart w:id="1598" w:name="_Toc440359726"/>
      <w:bookmarkStart w:id="1599" w:name="_Toc440632190"/>
      <w:bookmarkStart w:id="1600" w:name="_Toc440876010"/>
      <w:bookmarkStart w:id="1601" w:name="_Toc441131038"/>
      <w:bookmarkStart w:id="1602" w:name="_Toc447269855"/>
      <w:bookmarkStart w:id="1603" w:name="_Toc464120683"/>
      <w:bookmarkStart w:id="1604" w:name="_Toc466969339"/>
      <w:bookmarkStart w:id="1605" w:name="_Toc468786684"/>
      <w:bookmarkStart w:id="1606" w:name="_Toc469481324"/>
      <w:bookmarkStart w:id="1607" w:name="_Toc472498913"/>
      <w:bookmarkStart w:id="1608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1C78BE" w:rsidRPr="001C78BE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D6583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33A3">
        <w:rPr>
          <w:sz w:val="24"/>
          <w:szCs w:val="24"/>
        </w:rPr>
        <w:t xml:space="preserve">нефальсифицированные </w:t>
      </w:r>
      <w:r w:rsidRPr="003833A3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33A3">
        <w:rPr>
          <w:sz w:val="24"/>
          <w:szCs w:val="24"/>
        </w:rPr>
        <w:t>3</w:t>
      </w:r>
      <w:r w:rsidRPr="00D65838">
        <w:rPr>
          <w:sz w:val="24"/>
          <w:szCs w:val="24"/>
        </w:rPr>
        <w:t>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3833A3" w:rsidRPr="00D6583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D65838">
        <w:rPr>
          <w:sz w:val="24"/>
          <w:szCs w:val="24"/>
        </w:rPr>
        <w:t xml:space="preserve">; </w:t>
      </w:r>
      <w:r w:rsidR="0052086C" w:rsidRPr="00D65838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52086C" w:rsidRPr="00D6583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52086C" w:rsidRPr="00D65838">
        <w:rPr>
          <w:sz w:val="24"/>
          <w:szCs w:val="24"/>
        </w:rPr>
        <w:t>);</w:t>
      </w:r>
      <w:proofErr w:type="gramEnd"/>
      <w:r w:rsidR="0052086C" w:rsidRPr="00D65838">
        <w:rPr>
          <w:sz w:val="24"/>
          <w:szCs w:val="24"/>
        </w:rPr>
        <w:t xml:space="preserve"> 5) предоставить </w:t>
      </w:r>
      <w:r w:rsidR="0052086C" w:rsidRPr="00D65838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52086C" w:rsidRPr="00D65838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52086C" w:rsidRPr="00D65838">
        <w:rPr>
          <w:i/>
          <w:iCs/>
          <w:sz w:val="24"/>
          <w:szCs w:val="24"/>
        </w:rPr>
        <w:t>я(</w:t>
      </w:r>
      <w:proofErr w:type="gramEnd"/>
      <w:r w:rsidR="0052086C" w:rsidRPr="00D65838">
        <w:rPr>
          <w:i/>
          <w:iCs/>
          <w:sz w:val="24"/>
          <w:szCs w:val="24"/>
        </w:rPr>
        <w:t>ей) продукции по договору</w:t>
      </w:r>
      <w:r w:rsidR="0052086C" w:rsidRPr="00D65838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D65838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D65838">
        <w:rPr>
          <w:sz w:val="24"/>
          <w:szCs w:val="24"/>
        </w:rPr>
        <w:t>в</w:t>
      </w:r>
      <w:proofErr w:type="gramEnd"/>
      <w:r w:rsidRPr="00D65838">
        <w:rPr>
          <w:sz w:val="24"/>
          <w:szCs w:val="24"/>
        </w:rPr>
        <w:t xml:space="preserve">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1C78BE" w:rsidRPr="001C78BE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33A3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3833A3">
        <w:rPr>
          <w:sz w:val="24"/>
          <w:szCs w:val="24"/>
        </w:rPr>
        <w:t>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3833A3">
        <w:rPr>
          <w:sz w:val="24"/>
          <w:szCs w:val="24"/>
        </w:rPr>
        <w:t>Заявку</w:t>
      </w:r>
      <w:r w:rsidRPr="003833A3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3833A3">
        <w:rPr>
          <w:sz w:val="24"/>
          <w:szCs w:val="24"/>
        </w:rPr>
        <w:t>Заявок</w:t>
      </w:r>
      <w:r w:rsidRPr="003833A3">
        <w:rPr>
          <w:sz w:val="24"/>
          <w:szCs w:val="24"/>
        </w:rPr>
        <w:t xml:space="preserve">; 2) предоставит достоверные (легитимные, без искажения </w:t>
      </w:r>
      <w:r w:rsidRPr="00FC1534">
        <w:rPr>
          <w:sz w:val="24"/>
          <w:szCs w:val="24"/>
        </w:rPr>
        <w:t xml:space="preserve">информации (сведений)) документы или информацию, приведенные в составе </w:t>
      </w:r>
      <w:r w:rsidR="00311F48" w:rsidRPr="00FC1534">
        <w:rPr>
          <w:sz w:val="24"/>
          <w:szCs w:val="24"/>
        </w:rPr>
        <w:t>Заявки</w:t>
      </w:r>
      <w:r w:rsidRPr="00FC1534">
        <w:rPr>
          <w:sz w:val="24"/>
          <w:szCs w:val="24"/>
        </w:rPr>
        <w:t xml:space="preserve">; </w:t>
      </w:r>
      <w:r w:rsidR="00311F48" w:rsidRPr="00FC1534">
        <w:rPr>
          <w:sz w:val="24"/>
          <w:szCs w:val="24"/>
        </w:rPr>
        <w:t>3</w:t>
      </w:r>
      <w:r w:rsidRPr="00FC1534">
        <w:rPr>
          <w:sz w:val="24"/>
          <w:szCs w:val="24"/>
        </w:rPr>
        <w:t xml:space="preserve">) </w:t>
      </w:r>
      <w:r w:rsidRPr="00C35E5C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FC1534" w:rsidRPr="00C35E5C">
        <w:rPr>
          <w:sz w:val="24"/>
          <w:szCs w:val="24"/>
        </w:rPr>
        <w:t xml:space="preserve">4) предоставит </w:t>
      </w:r>
      <w:r w:rsidR="00C35E5C" w:rsidRPr="00C35E5C">
        <w:rPr>
          <w:sz w:val="24"/>
          <w:szCs w:val="24"/>
        </w:rPr>
        <w:t xml:space="preserve">в течение 10 дней документальное подтверждение полномочий </w:t>
      </w:r>
      <w:r w:rsidR="00FC1534" w:rsidRPr="00C35E5C">
        <w:rPr>
          <w:i/>
          <w:iCs/>
          <w:sz w:val="24"/>
          <w:szCs w:val="24"/>
        </w:rPr>
        <w:t>документальны</w:t>
      </w:r>
      <w:r w:rsidR="00FC1534" w:rsidRPr="00FC1534">
        <w:rPr>
          <w:i/>
          <w:iCs/>
          <w:sz w:val="24"/>
          <w:szCs w:val="24"/>
        </w:rPr>
        <w:t>е полномочия на поставку продукции от производител</w:t>
      </w:r>
      <w:proofErr w:type="gramStart"/>
      <w:r w:rsidR="00FC1534" w:rsidRPr="00FC1534">
        <w:rPr>
          <w:i/>
          <w:iCs/>
          <w:sz w:val="24"/>
          <w:szCs w:val="24"/>
        </w:rPr>
        <w:t>я(</w:t>
      </w:r>
      <w:proofErr w:type="gramEnd"/>
      <w:r w:rsidR="00FC1534" w:rsidRPr="00FC1534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FC1534" w:rsidRPr="00FC1534">
        <w:rPr>
          <w:i/>
          <w:iCs/>
          <w:sz w:val="24"/>
          <w:szCs w:val="24"/>
        </w:rPr>
        <w:t>5</w:t>
      </w:r>
      <w:r w:rsidR="00FC1534" w:rsidRPr="00FC1534">
        <w:rPr>
          <w:sz w:val="24"/>
          <w:szCs w:val="24"/>
        </w:rPr>
        <w:t xml:space="preserve">) </w:t>
      </w:r>
      <w:r w:rsidRPr="00FC1534">
        <w:rPr>
          <w:sz w:val="24"/>
          <w:szCs w:val="24"/>
        </w:rPr>
        <w:t>предоставит финансовое обеспечение по договору (</w:t>
      </w:r>
      <w:r w:rsidRPr="00FC1534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FC1534">
        <w:rPr>
          <w:sz w:val="24"/>
          <w:szCs w:val="24"/>
        </w:rPr>
        <w:t>) соглашение о неустойке прекращается</w:t>
      </w:r>
      <w:r w:rsidRPr="003833A3">
        <w:rPr>
          <w:sz w:val="24"/>
          <w:szCs w:val="24"/>
        </w:rPr>
        <w:t xml:space="preserve"> с момента подписания договора Участником, признанного победителем 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09" w:name="_Toc439170716"/>
      <w:bookmarkStart w:id="1610" w:name="_Toc439172818"/>
      <w:bookmarkStart w:id="1611" w:name="_Toc439173260"/>
      <w:bookmarkStart w:id="1612" w:name="_Toc439238256"/>
      <w:bookmarkStart w:id="1613" w:name="_Toc439252804"/>
      <w:bookmarkStart w:id="1614" w:name="_Toc439323777"/>
      <w:bookmarkStart w:id="1615" w:name="_Toc440357175"/>
      <w:bookmarkStart w:id="1616" w:name="_Toc440359727"/>
      <w:bookmarkStart w:id="1617" w:name="_Toc440632191"/>
      <w:bookmarkStart w:id="1618" w:name="_Toc440876011"/>
      <w:bookmarkStart w:id="1619" w:name="_Toc441131039"/>
      <w:bookmarkStart w:id="1620" w:name="_Toc447269856"/>
      <w:bookmarkStart w:id="1621" w:name="_Toc464120684"/>
      <w:bookmarkStart w:id="1622" w:name="_Toc466969340"/>
      <w:bookmarkStart w:id="1623" w:name="_Toc468786685"/>
      <w:bookmarkStart w:id="1624" w:name="_Toc469481325"/>
      <w:bookmarkStart w:id="1625" w:name="_Toc472498914"/>
      <w:bookmarkStart w:id="1626" w:name="_Toc498588764"/>
      <w:r w:rsidRPr="00066ED2">
        <w:rPr>
          <w:szCs w:val="24"/>
        </w:rPr>
        <w:lastRenderedPageBreak/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7" w:name="_Toc426108836"/>
      <w:bookmarkStart w:id="1628" w:name="_Ref441574460"/>
      <w:bookmarkStart w:id="1629" w:name="_Ref441574649"/>
      <w:bookmarkStart w:id="1630" w:name="_Toc441575251"/>
      <w:bookmarkStart w:id="1631" w:name="_Ref442187883"/>
      <w:bookmarkStart w:id="1632" w:name="_Ref467570914"/>
      <w:bookmarkStart w:id="1633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27"/>
      <w:bookmarkEnd w:id="1628"/>
      <w:bookmarkEnd w:id="1629"/>
      <w:bookmarkEnd w:id="1630"/>
      <w:bookmarkEnd w:id="1631"/>
      <w:bookmarkEnd w:id="1632"/>
      <w:bookmarkEnd w:id="1633"/>
    </w:p>
    <w:p w:rsidR="00726A75" w:rsidRPr="00066ED2" w:rsidRDefault="00726A75" w:rsidP="00726A75">
      <w:pPr>
        <w:pStyle w:val="3"/>
        <w:rPr>
          <w:szCs w:val="24"/>
        </w:rPr>
      </w:pPr>
      <w:bookmarkStart w:id="1634" w:name="_Toc426108837"/>
      <w:bookmarkStart w:id="1635" w:name="_Ref441574456"/>
      <w:bookmarkStart w:id="1636" w:name="_Toc441575252"/>
      <w:bookmarkStart w:id="1637" w:name="_Toc447269864"/>
      <w:bookmarkStart w:id="1638" w:name="_Toc464120686"/>
      <w:bookmarkStart w:id="1639" w:name="_Toc466969342"/>
      <w:bookmarkStart w:id="1640" w:name="_Toc468786687"/>
      <w:bookmarkStart w:id="1641" w:name="_Toc469481327"/>
      <w:bookmarkStart w:id="1642" w:name="_Toc472498916"/>
      <w:bookmarkStart w:id="1643" w:name="_Toc498588766"/>
      <w:r w:rsidRPr="00066ED2">
        <w:rPr>
          <w:szCs w:val="24"/>
        </w:rPr>
        <w:t xml:space="preserve">Форма Расписки  сдачи-приемки </w:t>
      </w:r>
      <w:bookmarkEnd w:id="1634"/>
      <w:r w:rsidRPr="00066ED2">
        <w:rPr>
          <w:szCs w:val="24"/>
        </w:rPr>
        <w:t>соглашения о неустойке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78129F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4" w:name="_Toc426108838"/>
      <w:bookmarkStart w:id="1645" w:name="_Toc441575253"/>
      <w:bookmarkStart w:id="1646" w:name="_Toc447269865"/>
      <w:bookmarkStart w:id="1647" w:name="_Toc464120687"/>
      <w:bookmarkStart w:id="1648" w:name="_Toc466969343"/>
      <w:bookmarkStart w:id="1649" w:name="_Toc468786688"/>
      <w:bookmarkStart w:id="1650" w:name="_Toc469481328"/>
      <w:bookmarkStart w:id="1651" w:name="_Toc472498917"/>
      <w:bookmarkStart w:id="1652" w:name="_Toc498588767"/>
      <w:r w:rsidRPr="00066ED2">
        <w:rPr>
          <w:szCs w:val="24"/>
        </w:rPr>
        <w:lastRenderedPageBreak/>
        <w:t>Инструкции по заполнению</w:t>
      </w:r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74"/>
      <w:bookmarkStart w:id="1654" w:name="_Ref440274756"/>
      <w:bookmarkStart w:id="1655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3"/>
      <w:bookmarkEnd w:id="1654"/>
      <w:bookmarkEnd w:id="1655"/>
    </w:p>
    <w:p w:rsidR="007857E5" w:rsidRPr="00066ED2" w:rsidRDefault="007857E5" w:rsidP="007857E5">
      <w:pPr>
        <w:pStyle w:val="3"/>
        <w:rPr>
          <w:szCs w:val="24"/>
        </w:rPr>
      </w:pPr>
      <w:bookmarkStart w:id="1656" w:name="_Toc439170718"/>
      <w:bookmarkStart w:id="1657" w:name="_Toc439172820"/>
      <w:bookmarkStart w:id="1658" w:name="_Toc439173262"/>
      <w:bookmarkStart w:id="1659" w:name="_Toc439238258"/>
      <w:bookmarkStart w:id="1660" w:name="_Toc439252806"/>
      <w:bookmarkStart w:id="1661" w:name="_Toc439323779"/>
      <w:bookmarkStart w:id="1662" w:name="_Toc440357177"/>
      <w:bookmarkStart w:id="1663" w:name="_Toc440359729"/>
      <w:bookmarkStart w:id="1664" w:name="_Toc440632193"/>
      <w:bookmarkStart w:id="1665" w:name="_Toc440876013"/>
      <w:bookmarkStart w:id="1666" w:name="_Toc441131041"/>
      <w:bookmarkStart w:id="1667" w:name="_Toc447269858"/>
      <w:bookmarkStart w:id="1668" w:name="_Toc464120689"/>
      <w:bookmarkStart w:id="1669" w:name="_Toc466969345"/>
      <w:bookmarkStart w:id="1670" w:name="_Toc468786690"/>
      <w:bookmarkStart w:id="1671" w:name="_Toc469481330"/>
      <w:bookmarkStart w:id="1672" w:name="_Toc472498919"/>
      <w:bookmarkStart w:id="1673" w:name="_Toc498588769"/>
      <w:r w:rsidRPr="00066ED2">
        <w:rPr>
          <w:szCs w:val="24"/>
        </w:rPr>
        <w:t xml:space="preserve">Форма </w:t>
      </w:r>
      <w:bookmarkEnd w:id="1656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4" w:name="_Toc300142269"/>
      <w:bookmarkStart w:id="1675" w:name="_Toc309735391"/>
      <w:bookmarkStart w:id="1676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4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5"/>
      <w:bookmarkEnd w:id="1676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77" w:name="_Toc439170719"/>
      <w:bookmarkStart w:id="1678" w:name="_Toc439172821"/>
      <w:bookmarkStart w:id="1679" w:name="_Toc439173263"/>
      <w:bookmarkStart w:id="1680" w:name="_Toc439238259"/>
      <w:bookmarkStart w:id="1681" w:name="_Toc439252807"/>
      <w:bookmarkStart w:id="1682" w:name="_Toc439323780"/>
      <w:bookmarkStart w:id="1683" w:name="_Toc440357178"/>
      <w:bookmarkStart w:id="1684" w:name="_Toc440359730"/>
      <w:bookmarkStart w:id="1685" w:name="_Toc440632194"/>
      <w:bookmarkStart w:id="1686" w:name="_Toc440876014"/>
      <w:bookmarkStart w:id="1687" w:name="_Toc441131042"/>
      <w:bookmarkStart w:id="1688" w:name="_Toc447269859"/>
      <w:bookmarkStart w:id="1689" w:name="_Toc464120690"/>
      <w:bookmarkStart w:id="1690" w:name="_Toc466969346"/>
      <w:bookmarkStart w:id="1691" w:name="_Toc468786691"/>
      <w:bookmarkStart w:id="1692" w:name="_Toc469481331"/>
      <w:bookmarkStart w:id="1693" w:name="_Toc472498920"/>
      <w:bookmarkStart w:id="1694" w:name="_Toc498588770"/>
      <w:r w:rsidRPr="00066ED2">
        <w:rPr>
          <w:szCs w:val="24"/>
        </w:rPr>
        <w:lastRenderedPageBreak/>
        <w:t>Инструкции по заполнению</w:t>
      </w:r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93268095"/>
      <w:bookmarkStart w:id="1696" w:name="_Ref93268099"/>
      <w:bookmarkStart w:id="1697" w:name="_Toc98253958"/>
      <w:bookmarkStart w:id="1698" w:name="_Toc165173884"/>
      <w:bookmarkStart w:id="1699" w:name="_Toc423423678"/>
      <w:bookmarkStart w:id="1700" w:name="_Ref440272510"/>
      <w:bookmarkStart w:id="1701" w:name="_Ref440274961"/>
      <w:bookmarkStart w:id="1702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</w:p>
    <w:p w:rsidR="00635719" w:rsidRPr="00066ED2" w:rsidRDefault="00635719" w:rsidP="00635719">
      <w:pPr>
        <w:pStyle w:val="3"/>
        <w:rPr>
          <w:szCs w:val="24"/>
        </w:rPr>
      </w:pPr>
      <w:bookmarkStart w:id="1703" w:name="_Toc90385125"/>
      <w:bookmarkStart w:id="1704" w:name="_Toc439170705"/>
      <w:bookmarkStart w:id="1705" w:name="_Toc439172807"/>
      <w:bookmarkStart w:id="1706" w:name="_Toc439173268"/>
      <w:bookmarkStart w:id="1707" w:name="_Toc439238264"/>
      <w:bookmarkStart w:id="1708" w:name="_Toc439252812"/>
      <w:bookmarkStart w:id="1709" w:name="_Toc439323785"/>
      <w:bookmarkStart w:id="1710" w:name="_Toc440357183"/>
      <w:bookmarkStart w:id="1711" w:name="_Toc440359735"/>
      <w:bookmarkStart w:id="1712" w:name="_Toc440632199"/>
      <w:bookmarkStart w:id="1713" w:name="_Toc440876016"/>
      <w:bookmarkStart w:id="1714" w:name="_Toc441131044"/>
      <w:bookmarkStart w:id="1715" w:name="_Toc447269861"/>
      <w:bookmarkStart w:id="1716" w:name="_Toc464120692"/>
      <w:bookmarkStart w:id="1717" w:name="_Toc466969348"/>
      <w:bookmarkStart w:id="1718" w:name="_Toc468786693"/>
      <w:bookmarkStart w:id="1719" w:name="_Toc469481333"/>
      <w:bookmarkStart w:id="1720" w:name="_Toc472498922"/>
      <w:bookmarkStart w:id="1721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2" w:name="_Toc90385126"/>
      <w:bookmarkStart w:id="1723" w:name="_Toc98253959"/>
      <w:bookmarkStart w:id="1724" w:name="_Toc157248211"/>
      <w:bookmarkStart w:id="1725" w:name="_Toc157496580"/>
      <w:bookmarkStart w:id="1726" w:name="_Toc158206119"/>
      <w:bookmarkStart w:id="1727" w:name="_Toc164057804"/>
      <w:bookmarkStart w:id="1728" w:name="_Toc164137154"/>
      <w:bookmarkStart w:id="1729" w:name="_Toc164161314"/>
      <w:bookmarkStart w:id="1730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1" w:name="_Toc439170706"/>
      <w:bookmarkStart w:id="1732" w:name="_Toc439172808"/>
      <w:bookmarkStart w:id="1733" w:name="_Toc439173269"/>
      <w:bookmarkStart w:id="1734" w:name="_Toc439238265"/>
      <w:bookmarkStart w:id="1735" w:name="_Toc439252813"/>
      <w:bookmarkStart w:id="1736" w:name="_Toc439323786"/>
      <w:bookmarkStart w:id="1737" w:name="_Toc440357184"/>
      <w:bookmarkStart w:id="1738" w:name="_Toc440359736"/>
      <w:bookmarkStart w:id="1739" w:name="_Toc440632200"/>
      <w:bookmarkStart w:id="1740" w:name="_Toc440876017"/>
      <w:bookmarkStart w:id="1741" w:name="_Toc441131045"/>
      <w:bookmarkStart w:id="1742" w:name="_Toc447269862"/>
      <w:bookmarkStart w:id="1743" w:name="_Toc464120693"/>
      <w:bookmarkStart w:id="1744" w:name="_Toc466969349"/>
      <w:bookmarkStart w:id="1745" w:name="_Toc468786694"/>
      <w:bookmarkStart w:id="1746" w:name="_Toc469481334"/>
      <w:bookmarkStart w:id="1747" w:name="_Toc472498923"/>
      <w:bookmarkStart w:id="1748" w:name="_Toc498588773"/>
      <w:r w:rsidRPr="00066ED2">
        <w:rPr>
          <w:szCs w:val="24"/>
        </w:rPr>
        <w:lastRenderedPageBreak/>
        <w:t>Инструкции по заполнению</w:t>
      </w:r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82A" w:rsidRDefault="0098382A">
      <w:pPr>
        <w:spacing w:line="240" w:lineRule="auto"/>
      </w:pPr>
      <w:r>
        <w:separator/>
      </w:r>
    </w:p>
  </w:endnote>
  <w:endnote w:type="continuationSeparator" w:id="0">
    <w:p w:rsidR="0098382A" w:rsidRDefault="0098382A">
      <w:pPr>
        <w:spacing w:line="240" w:lineRule="auto"/>
      </w:pPr>
      <w:r>
        <w:continuationSeparator/>
      </w:r>
    </w:p>
  </w:endnote>
  <w:endnote w:id="1">
    <w:p w:rsidR="008A4AB5" w:rsidRPr="00F200DC" w:rsidRDefault="008A4AB5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4AB5" w:rsidRDefault="008A4A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Pr="00FA0376" w:rsidRDefault="008A4A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E2B7D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8A4AB5" w:rsidRPr="00EE0539" w:rsidRDefault="008A4A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8A4AB5">
      <w:rPr>
        <w:sz w:val="18"/>
        <w:szCs w:val="18"/>
      </w:rPr>
      <w:t>заключения Договора на поставку бутилированной воды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82A" w:rsidRDefault="0098382A">
      <w:pPr>
        <w:spacing w:line="240" w:lineRule="auto"/>
      </w:pPr>
      <w:r>
        <w:separator/>
      </w:r>
    </w:p>
  </w:footnote>
  <w:footnote w:type="continuationSeparator" w:id="0">
    <w:p w:rsidR="0098382A" w:rsidRDefault="0098382A">
      <w:pPr>
        <w:spacing w:line="240" w:lineRule="auto"/>
      </w:pPr>
      <w:r>
        <w:continuationSeparator/>
      </w:r>
    </w:p>
  </w:footnote>
  <w:footnote w:id="1">
    <w:p w:rsidR="008A4AB5" w:rsidRPr="00B36685" w:rsidRDefault="008A4AB5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A4AB5" w:rsidRDefault="008A4AB5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A4AB5" w:rsidRDefault="008A4AB5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A4AB5" w:rsidRPr="00F83889" w:rsidRDefault="008A4AB5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A4AB5" w:rsidRPr="00F83889" w:rsidRDefault="008A4AB5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A4AB5" w:rsidRPr="00F83889" w:rsidRDefault="008A4AB5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A4AB5" w:rsidRPr="00F83889" w:rsidRDefault="008A4AB5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A4AB5" w:rsidRDefault="008A4A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Pr="00930031" w:rsidRDefault="008A4A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5" w:rsidRDefault="008A4A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4146A5A"/>
    <w:multiLevelType w:val="hybridMultilevel"/>
    <w:tmpl w:val="9496D568"/>
    <w:lvl w:ilvl="0" w:tplc="EECE1BD6">
      <w:start w:val="3"/>
      <w:numFmt w:val="decimal"/>
      <w:lvlText w:val="3.11.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ABD7FAA"/>
    <w:multiLevelType w:val="multilevel"/>
    <w:tmpl w:val="308CB6B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2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3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42BCAAB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5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4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2"/>
  </w:num>
  <w:num w:numId="23">
    <w:abstractNumId w:val="100"/>
  </w:num>
  <w:num w:numId="24">
    <w:abstractNumId w:val="134"/>
  </w:num>
  <w:num w:numId="25">
    <w:abstractNumId w:val="122"/>
  </w:num>
  <w:num w:numId="26">
    <w:abstractNumId w:val="110"/>
  </w:num>
  <w:num w:numId="27">
    <w:abstractNumId w:val="75"/>
  </w:num>
  <w:num w:numId="28">
    <w:abstractNumId w:val="99"/>
  </w:num>
  <w:num w:numId="29">
    <w:abstractNumId w:val="135"/>
  </w:num>
  <w:num w:numId="30">
    <w:abstractNumId w:val="95"/>
  </w:num>
  <w:num w:numId="31">
    <w:abstractNumId w:val="96"/>
  </w:num>
  <w:num w:numId="32">
    <w:abstractNumId w:val="120"/>
  </w:num>
  <w:num w:numId="33">
    <w:abstractNumId w:val="139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8"/>
  </w:num>
  <w:num w:numId="39">
    <w:abstractNumId w:val="97"/>
  </w:num>
  <w:num w:numId="40">
    <w:abstractNumId w:val="107"/>
  </w:num>
  <w:num w:numId="41">
    <w:abstractNumId w:val="82"/>
  </w:num>
  <w:num w:numId="42">
    <w:abstractNumId w:val="77"/>
  </w:num>
  <w:num w:numId="43">
    <w:abstractNumId w:val="137"/>
  </w:num>
  <w:num w:numId="44">
    <w:abstractNumId w:val="102"/>
  </w:num>
  <w:num w:numId="45">
    <w:abstractNumId w:val="130"/>
  </w:num>
  <w:num w:numId="46">
    <w:abstractNumId w:val="0"/>
  </w:num>
  <w:num w:numId="47">
    <w:abstractNumId w:val="111"/>
  </w:num>
  <w:num w:numId="48">
    <w:abstractNumId w:val="127"/>
  </w:num>
  <w:num w:numId="49">
    <w:abstractNumId w:val="131"/>
  </w:num>
  <w:num w:numId="50">
    <w:abstractNumId w:val="123"/>
  </w:num>
  <w:num w:numId="51">
    <w:abstractNumId w:val="145"/>
  </w:num>
  <w:num w:numId="52">
    <w:abstractNumId w:val="93"/>
  </w:num>
  <w:num w:numId="53">
    <w:abstractNumId w:val="79"/>
  </w:num>
  <w:num w:numId="54">
    <w:abstractNumId w:val="133"/>
  </w:num>
  <w:num w:numId="55">
    <w:abstractNumId w:val="101"/>
  </w:num>
  <w:num w:numId="56">
    <w:abstractNumId w:val="81"/>
  </w:num>
  <w:num w:numId="57">
    <w:abstractNumId w:val="84"/>
  </w:num>
  <w:num w:numId="58">
    <w:abstractNumId w:val="71"/>
  </w:num>
  <w:num w:numId="59">
    <w:abstractNumId w:val="104"/>
  </w:num>
  <w:num w:numId="60">
    <w:abstractNumId w:val="119"/>
  </w:num>
  <w:num w:numId="61">
    <w:abstractNumId w:val="72"/>
  </w:num>
  <w:num w:numId="62">
    <w:abstractNumId w:val="91"/>
  </w:num>
  <w:num w:numId="63">
    <w:abstractNumId w:val="73"/>
  </w:num>
  <w:num w:numId="64">
    <w:abstractNumId w:val="140"/>
  </w:num>
  <w:num w:numId="6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9"/>
  </w:num>
  <w:num w:numId="67">
    <w:abstractNumId w:val="136"/>
    <w:lvlOverride w:ilvl="0">
      <w:startOverride w:val="1"/>
    </w:lvlOverride>
  </w:num>
  <w:num w:numId="68">
    <w:abstractNumId w:val="76"/>
  </w:num>
  <w:num w:numId="69">
    <w:abstractNumId w:val="142"/>
  </w:num>
  <w:num w:numId="70">
    <w:abstractNumId w:val="86"/>
  </w:num>
  <w:num w:numId="71">
    <w:abstractNumId w:val="113"/>
  </w:num>
  <w:num w:numId="72">
    <w:abstractNumId w:val="98"/>
  </w:num>
  <w:num w:numId="73">
    <w:abstractNumId w:val="117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28"/>
  </w:num>
  <w:num w:numId="76">
    <w:abstractNumId w:val="141"/>
  </w:num>
  <w:num w:numId="77">
    <w:abstractNumId w:val="89"/>
  </w:num>
  <w:num w:numId="78">
    <w:abstractNumId w:val="115"/>
  </w:num>
  <w:num w:numId="79">
    <w:abstractNumId w:val="144"/>
  </w:num>
  <w:num w:numId="80">
    <w:abstractNumId w:val="121"/>
  </w:num>
  <w:num w:numId="81">
    <w:abstractNumId w:val="108"/>
  </w:num>
  <w:num w:numId="82">
    <w:abstractNumId w:val="112"/>
  </w:num>
  <w:num w:numId="83">
    <w:abstractNumId w:val="143"/>
  </w:num>
  <w:num w:numId="84">
    <w:abstractNumId w:val="106"/>
  </w:num>
  <w:num w:numId="85">
    <w:abstractNumId w:val="125"/>
  </w:num>
  <w:num w:numId="86">
    <w:abstractNumId w:val="115"/>
  </w:num>
  <w:num w:numId="87">
    <w:abstractNumId w:val="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92"/>
  </w:num>
  <w:num w:numId="90">
    <w:abstractNumId w:val="114"/>
  </w:num>
  <w:num w:numId="91">
    <w:abstractNumId w:val="90"/>
  </w:num>
  <w:num w:numId="92">
    <w:abstractNumId w:val="83"/>
  </w:num>
  <w:num w:numId="93">
    <w:abstractNumId w:val="118"/>
  </w:num>
  <w:num w:numId="94">
    <w:abstractNumId w:val="116"/>
  </w:num>
  <w:num w:numId="95">
    <w:abstractNumId w:val="138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2536"/>
    <w:rsid w:val="0007288B"/>
    <w:rsid w:val="000729D6"/>
    <w:rsid w:val="000731A1"/>
    <w:rsid w:val="00076D8B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2B7D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3BF0"/>
    <w:rsid w:val="00185F8B"/>
    <w:rsid w:val="00192F71"/>
    <w:rsid w:val="00193067"/>
    <w:rsid w:val="001952D8"/>
    <w:rsid w:val="00195450"/>
    <w:rsid w:val="0019587D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5099"/>
    <w:rsid w:val="00355981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06AE2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0A94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F60"/>
    <w:rsid w:val="00721B30"/>
    <w:rsid w:val="00723024"/>
    <w:rsid w:val="007252E9"/>
    <w:rsid w:val="00725F9C"/>
    <w:rsid w:val="00726465"/>
    <w:rsid w:val="00726A75"/>
    <w:rsid w:val="00726DAC"/>
    <w:rsid w:val="00727E7E"/>
    <w:rsid w:val="007321D4"/>
    <w:rsid w:val="0073525B"/>
    <w:rsid w:val="007418AA"/>
    <w:rsid w:val="007441D3"/>
    <w:rsid w:val="00744B94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301"/>
    <w:rsid w:val="008923B5"/>
    <w:rsid w:val="0089530A"/>
    <w:rsid w:val="0089770A"/>
    <w:rsid w:val="00897894"/>
    <w:rsid w:val="008A2F24"/>
    <w:rsid w:val="008A38B3"/>
    <w:rsid w:val="008A4AB5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6E6F"/>
    <w:rsid w:val="00980E44"/>
    <w:rsid w:val="009820FB"/>
    <w:rsid w:val="0098382A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A02AB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4165"/>
    <w:rsid w:val="00B71B9D"/>
    <w:rsid w:val="00B86662"/>
    <w:rsid w:val="00B91F40"/>
    <w:rsid w:val="00B924FC"/>
    <w:rsid w:val="00B93617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377C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5FB4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oleObject" Target="embeddings/oleObject3.bin"/><Relationship Id="rId21" Type="http://schemas.openxmlformats.org/officeDocument/2006/relationships/header" Target="header5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telyatnik.vs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telyatnik.vs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14C37-07A2-4838-B085-5C29A2EE2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91</Pages>
  <Words>30465</Words>
  <Characters>173652</Characters>
  <Application>Microsoft Office Word</Application>
  <DocSecurity>0</DocSecurity>
  <Lines>1447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203710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3</cp:revision>
  <cp:lastPrinted>2015-12-29T14:27:00Z</cp:lastPrinted>
  <dcterms:created xsi:type="dcterms:W3CDTF">2018-04-19T07:22:00Z</dcterms:created>
  <dcterms:modified xsi:type="dcterms:W3CDTF">2018-06-13T06:41:00Z</dcterms:modified>
</cp:coreProperties>
</file>