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F1296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12963" w:rsidRPr="000D67AD" w:rsidRDefault="00F1296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12963" w:rsidRPr="000D67AD" w:rsidRDefault="00F1296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12963" w:rsidRPr="000D67AD" w:rsidRDefault="00F1296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12963" w:rsidRPr="000D67AD" w:rsidRDefault="00F1296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12963" w:rsidRPr="000D67AD" w:rsidRDefault="00F12963" w:rsidP="00A13E63">
                  <w:pPr>
                    <w:spacing w:line="240" w:lineRule="auto"/>
                    <w:ind w:right="-23"/>
                    <w:rPr>
                      <w:rFonts w:ascii="Helios" w:hAnsi="Helios"/>
                      <w:sz w:val="12"/>
                      <w:szCs w:val="12"/>
                    </w:rPr>
                  </w:pPr>
                  <w:r w:rsidRPr="000D67AD">
                    <w:rPr>
                      <w:rFonts w:ascii="Helios" w:hAnsi="Helios"/>
                      <w:sz w:val="12"/>
                      <w:szCs w:val="12"/>
                    </w:rPr>
                    <w:t>тел.: +7 (495) 747-92-92,</w:t>
                  </w:r>
                </w:p>
                <w:p w:rsidR="00F12963" w:rsidRPr="000D67AD" w:rsidRDefault="00F1296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12963" w:rsidRPr="000D67AD" w:rsidRDefault="00F1296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12963" w:rsidRPr="000D67AD" w:rsidRDefault="00F1296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12963" w:rsidRPr="000D67AD" w:rsidRDefault="00F1296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12963" w:rsidRPr="00454D07" w:rsidRDefault="00F1296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54D07">
                    <w:rPr>
                      <w:rFonts w:ascii="Helios" w:hAnsi="Helios"/>
                      <w:sz w:val="12"/>
                      <w:szCs w:val="12"/>
                      <w:lang w:val="en-US"/>
                    </w:rPr>
                    <w:t>-</w:t>
                  </w:r>
                  <w:r w:rsidRPr="000D67AD">
                    <w:rPr>
                      <w:rFonts w:ascii="Helios" w:hAnsi="Helios"/>
                      <w:sz w:val="12"/>
                      <w:szCs w:val="12"/>
                      <w:lang w:val="en-US"/>
                    </w:rPr>
                    <w:t>mail</w:t>
                  </w:r>
                  <w:proofErr w:type="gramEnd"/>
                  <w:r w:rsidRPr="00454D07">
                    <w:rPr>
                      <w:rFonts w:ascii="Helios" w:hAnsi="Helios"/>
                      <w:sz w:val="12"/>
                      <w:szCs w:val="12"/>
                      <w:lang w:val="en-US"/>
                    </w:rPr>
                    <w:t xml:space="preserve">: </w:t>
                  </w:r>
                  <w:hyperlink r:id="rId9" w:history="1">
                    <w:r w:rsidRPr="000D67AD">
                      <w:rPr>
                        <w:rFonts w:ascii="Helios" w:hAnsi="Helios"/>
                        <w:sz w:val="12"/>
                        <w:szCs w:val="12"/>
                        <w:lang w:val="en-US"/>
                      </w:rPr>
                      <w:t>posta</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r w:rsidRPr="00454D07">
                    <w:rPr>
                      <w:rFonts w:ascii="Helios" w:hAnsi="Helios"/>
                      <w:sz w:val="12"/>
                      <w:szCs w:val="12"/>
                      <w:lang w:val="en-US"/>
                    </w:rPr>
                    <w:t xml:space="preserve">, </w:t>
                  </w:r>
                  <w:hyperlink r:id="rId10" w:history="1">
                    <w:r w:rsidRPr="000D67AD">
                      <w:rPr>
                        <w:rFonts w:ascii="Helios" w:hAnsi="Helios"/>
                        <w:sz w:val="12"/>
                        <w:szCs w:val="12"/>
                        <w:lang w:val="en-US"/>
                      </w:rPr>
                      <w:t>www</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B7FDE" w:rsidRDefault="008B7FDE" w:rsidP="008B7FDE">
      <w:pPr>
        <w:spacing w:line="240" w:lineRule="auto"/>
        <w:jc w:val="right"/>
        <w:rPr>
          <w:sz w:val="24"/>
          <w:szCs w:val="24"/>
        </w:rPr>
      </w:pPr>
      <w:r>
        <w:rPr>
          <w:sz w:val="24"/>
          <w:szCs w:val="24"/>
        </w:rPr>
        <w:t>Председатель закупочной комиссии -</w:t>
      </w:r>
    </w:p>
    <w:p w:rsidR="008B7FDE" w:rsidRDefault="008B7FDE" w:rsidP="008B7FDE">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8B7FDE" w:rsidRPr="00C12FA4" w:rsidRDefault="008B7FDE" w:rsidP="008B7FDE">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8B7FDE" w:rsidRPr="00C12FA4" w:rsidRDefault="008B7FDE" w:rsidP="008B7FDE">
      <w:pPr>
        <w:spacing w:line="240" w:lineRule="auto"/>
        <w:jc w:val="right"/>
      </w:pPr>
    </w:p>
    <w:p w:rsidR="007556FF" w:rsidRPr="00C12FA4" w:rsidRDefault="008B7FDE" w:rsidP="008B7FDE">
      <w:pPr>
        <w:spacing w:line="240" w:lineRule="auto"/>
        <w:jc w:val="right"/>
        <w:rPr>
          <w:sz w:val="24"/>
          <w:szCs w:val="24"/>
        </w:rPr>
      </w:pPr>
      <w:r w:rsidRPr="00C12FA4">
        <w:rPr>
          <w:sz w:val="24"/>
          <w:szCs w:val="24"/>
        </w:rPr>
        <w:t xml:space="preserve">_________________ </w:t>
      </w:r>
      <w:r>
        <w:rPr>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w:t>
      </w:r>
      <w:r w:rsidR="00097A12">
        <w:rPr>
          <w:sz w:val="24"/>
          <w:szCs w:val="24"/>
        </w:rPr>
        <w:t>_</w:t>
      </w:r>
      <w:r w:rsidRPr="00C12FA4">
        <w:rPr>
          <w:sz w:val="24"/>
          <w:szCs w:val="24"/>
        </w:rPr>
        <w:t>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8B7FDE">
        <w:rPr>
          <w:b/>
          <w:kern w:val="36"/>
          <w:sz w:val="24"/>
          <w:szCs w:val="24"/>
        </w:rPr>
        <w:t>01</w:t>
      </w:r>
      <w:r w:rsidR="00097A12">
        <w:rPr>
          <w:b/>
          <w:kern w:val="36"/>
          <w:sz w:val="24"/>
          <w:szCs w:val="24"/>
        </w:rPr>
        <w:t>34</w:t>
      </w:r>
      <w:r w:rsidR="008B7FDE">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097A12">
        <w:rPr>
          <w:b/>
          <w:kern w:val="36"/>
          <w:sz w:val="24"/>
          <w:szCs w:val="24"/>
        </w:rPr>
        <w:t>30</w:t>
      </w:r>
      <w:r w:rsidRPr="00C12FA4">
        <w:rPr>
          <w:b/>
          <w:kern w:val="36"/>
          <w:sz w:val="24"/>
          <w:szCs w:val="24"/>
        </w:rPr>
        <w:t xml:space="preserve">» </w:t>
      </w:r>
      <w:r w:rsidR="008B7FDE">
        <w:rPr>
          <w:b/>
          <w:kern w:val="36"/>
          <w:sz w:val="24"/>
          <w:szCs w:val="24"/>
        </w:rPr>
        <w:t>ноября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616EA">
        <w:rPr>
          <w:b/>
          <w:sz w:val="24"/>
          <w:szCs w:val="24"/>
        </w:rPr>
        <w:t>Договора</w:t>
      </w:r>
      <w:proofErr w:type="gramEnd"/>
      <w:r w:rsidR="00366652" w:rsidRPr="008B7FDE">
        <w:rPr>
          <w:b/>
          <w:sz w:val="24"/>
          <w:szCs w:val="24"/>
        </w:rPr>
        <w:t xml:space="preserve"> </w:t>
      </w:r>
      <w:r w:rsidR="008B7FDE" w:rsidRPr="008B7FDE">
        <w:rPr>
          <w:b/>
          <w:sz w:val="24"/>
          <w:szCs w:val="24"/>
        </w:rPr>
        <w:t xml:space="preserve">на оказание услуг по ремонту </w:t>
      </w:r>
      <w:r w:rsidR="004F348E">
        <w:rPr>
          <w:b/>
          <w:sz w:val="24"/>
          <w:szCs w:val="24"/>
        </w:rPr>
        <w:t>средств малой механизации</w:t>
      </w:r>
      <w:r w:rsidR="008B7FDE" w:rsidRPr="008B7FDE">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B7FDE">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D616E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616EA">
        <w:rPr>
          <w:iCs/>
          <w:sz w:val="24"/>
          <w:szCs w:val="24"/>
        </w:rPr>
        <w:t xml:space="preserve">специалист 1-й категории отдела закупочной деятельности </w:t>
      </w:r>
      <w:proofErr w:type="gramStart"/>
      <w:r w:rsidR="00D616EA">
        <w:rPr>
          <w:iCs/>
          <w:sz w:val="24"/>
          <w:szCs w:val="24"/>
        </w:rPr>
        <w:t>УЛ</w:t>
      </w:r>
      <w:proofErr w:type="gramEnd"/>
      <w:r w:rsidR="00D616EA">
        <w:rPr>
          <w:iCs/>
          <w:sz w:val="24"/>
          <w:szCs w:val="24"/>
        </w:rPr>
        <w:t xml:space="preserve"> и МТО филиала</w:t>
      </w:r>
      <w:r w:rsidR="00D616EA" w:rsidRPr="00702B2C">
        <w:rPr>
          <w:iCs/>
          <w:sz w:val="24"/>
          <w:szCs w:val="24"/>
        </w:rPr>
        <w:t xml:space="preserve"> ПАО «МРСК Центра»</w:t>
      </w:r>
      <w:r w:rsidR="00D616EA">
        <w:rPr>
          <w:iCs/>
          <w:sz w:val="24"/>
          <w:szCs w:val="24"/>
        </w:rPr>
        <w:t xml:space="preserve"> - «Курскэнерго»</w:t>
      </w:r>
      <w:r w:rsidR="00D616EA" w:rsidRPr="00702B2C">
        <w:rPr>
          <w:iCs/>
          <w:sz w:val="24"/>
          <w:szCs w:val="24"/>
        </w:rPr>
        <w:t xml:space="preserve"> </w:t>
      </w:r>
      <w:r w:rsidR="00D616EA">
        <w:rPr>
          <w:iCs/>
          <w:sz w:val="24"/>
          <w:szCs w:val="24"/>
        </w:rPr>
        <w:t>Носов А.Б</w:t>
      </w:r>
      <w:r w:rsidR="00D616EA" w:rsidRPr="00702B2C">
        <w:rPr>
          <w:iCs/>
          <w:sz w:val="24"/>
          <w:szCs w:val="24"/>
        </w:rPr>
        <w:t>., контактные телефоны: (</w:t>
      </w:r>
      <w:r w:rsidR="00D616EA">
        <w:rPr>
          <w:iCs/>
          <w:sz w:val="24"/>
          <w:szCs w:val="24"/>
        </w:rPr>
        <w:t>4712</w:t>
      </w:r>
      <w:r w:rsidR="00D616EA" w:rsidRPr="00EA1920">
        <w:rPr>
          <w:iCs/>
          <w:sz w:val="24"/>
          <w:szCs w:val="24"/>
        </w:rPr>
        <w:t xml:space="preserve">) 55-70-49, </w:t>
      </w:r>
      <w:r w:rsidR="00D616EA" w:rsidRPr="00EA1920">
        <w:rPr>
          <w:sz w:val="24"/>
          <w:szCs w:val="24"/>
        </w:rPr>
        <w:t xml:space="preserve">адрес электронной почты: </w:t>
      </w:r>
      <w:r w:rsidR="00D616EA" w:rsidRPr="00EA1920">
        <w:rPr>
          <w:iCs/>
          <w:sz w:val="24"/>
          <w:szCs w:val="24"/>
        </w:rPr>
        <w:t xml:space="preserve"> </w:t>
      </w:r>
      <w:hyperlink r:id="rId18"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EA1920">
        <w:rPr>
          <w:iCs/>
          <w:sz w:val="24"/>
          <w:szCs w:val="24"/>
        </w:rPr>
        <w:t>, ответственное лицо –</w:t>
      </w:r>
      <w:r w:rsidR="00D616EA" w:rsidRPr="00EA1920">
        <w:rPr>
          <w:sz w:val="24"/>
          <w:szCs w:val="24"/>
        </w:rPr>
        <w:t xml:space="preserve"> Носов Александр Борисович, контактные телефоны - (4712) 55-70-49, адрес электронной почты: </w:t>
      </w:r>
      <w:hyperlink r:id="rId19"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96620E">
        <w:rPr>
          <w:sz w:val="24"/>
          <w:szCs w:val="24"/>
        </w:rPr>
        <w:t>)</w:t>
      </w:r>
      <w:r w:rsidR="00D616EA">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D616EA">
        <w:rPr>
          <w:b/>
          <w:sz w:val="24"/>
          <w:szCs w:val="24"/>
        </w:rPr>
        <w:t>«</w:t>
      </w:r>
      <w:r w:rsidR="00D616EA" w:rsidRPr="00D616EA">
        <w:rPr>
          <w:b/>
          <w:sz w:val="24"/>
          <w:szCs w:val="24"/>
        </w:rPr>
        <w:t>0</w:t>
      </w:r>
      <w:r w:rsidR="00797EB7">
        <w:rPr>
          <w:b/>
          <w:sz w:val="24"/>
          <w:szCs w:val="24"/>
        </w:rPr>
        <w:t>2</w:t>
      </w:r>
      <w:bookmarkStart w:id="14" w:name="_GoBack"/>
      <w:bookmarkEnd w:id="14"/>
      <w:r w:rsidRPr="00D616EA">
        <w:rPr>
          <w:b/>
          <w:sz w:val="24"/>
          <w:szCs w:val="24"/>
        </w:rPr>
        <w:t xml:space="preserve">» </w:t>
      </w:r>
      <w:r w:rsidR="00D40F01">
        <w:rPr>
          <w:b/>
          <w:sz w:val="24"/>
          <w:szCs w:val="24"/>
        </w:rPr>
        <w:t xml:space="preserve">декабря </w:t>
      </w:r>
      <w:r w:rsidRPr="00D616EA">
        <w:rPr>
          <w:b/>
          <w:sz w:val="24"/>
          <w:szCs w:val="24"/>
        </w:rPr>
        <w:t>20</w:t>
      </w:r>
      <w:r w:rsidR="00C12FA4" w:rsidRPr="00D616EA">
        <w:rPr>
          <w:b/>
          <w:sz w:val="24"/>
          <w:szCs w:val="24"/>
        </w:rPr>
        <w:t>1</w:t>
      </w:r>
      <w:r w:rsidR="00862664" w:rsidRPr="00D616EA">
        <w:rPr>
          <w:b/>
          <w:sz w:val="24"/>
          <w:szCs w:val="24"/>
        </w:rPr>
        <w:t>6</w:t>
      </w:r>
      <w:r w:rsidRPr="00D616EA">
        <w:rPr>
          <w:b/>
          <w:sz w:val="24"/>
          <w:szCs w:val="24"/>
        </w:rPr>
        <w:t xml:space="preserve"> г.</w:t>
      </w:r>
      <w:r w:rsidRPr="00D616EA">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616EA">
        <w:fldChar w:fldCharType="begin"/>
      </w:r>
      <w:r w:rsidR="00D616EA">
        <w:instrText xml:space="preserve"> REF _Ref440269836 \r \h  \* MERGEFORMAT </w:instrText>
      </w:r>
      <w:r w:rsidR="00D616EA">
        <w:fldChar w:fldCharType="separate"/>
      </w:r>
      <w:r w:rsidR="002A74A8" w:rsidRPr="002A74A8">
        <w:rPr>
          <w:sz w:val="24"/>
          <w:szCs w:val="24"/>
        </w:rPr>
        <w:t>1.1.2</w:t>
      </w:r>
      <w:r w:rsidR="00D616EA">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w:t>
      </w:r>
      <w:r w:rsidRPr="00454D07">
        <w:rPr>
          <w:sz w:val="24"/>
          <w:szCs w:val="24"/>
        </w:rPr>
        <w:t>предложений</w:t>
      </w:r>
      <w:r w:rsidR="00454D07" w:rsidRPr="00454D07">
        <w:rPr>
          <w:sz w:val="24"/>
          <w:szCs w:val="24"/>
        </w:rPr>
        <w:t>, являющихся субъектами малого и среднего</w:t>
      </w:r>
      <w:proofErr w:type="gramEnd"/>
      <w:r w:rsidR="00454D07" w:rsidRPr="00454D07">
        <w:rPr>
          <w:sz w:val="24"/>
          <w:szCs w:val="24"/>
        </w:rPr>
        <w:t xml:space="preserve"> </w:t>
      </w:r>
      <w:proofErr w:type="gramStart"/>
      <w:r w:rsidR="00454D07" w:rsidRPr="00454D07">
        <w:rPr>
          <w:sz w:val="24"/>
          <w:szCs w:val="24"/>
        </w:rPr>
        <w:t>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(далее – запрос предложений) </w:t>
      </w:r>
      <w:bookmarkEnd w:id="10"/>
      <w:r w:rsidR="004B5EB3" w:rsidRPr="00862664">
        <w:rPr>
          <w:sz w:val="24"/>
          <w:szCs w:val="24"/>
        </w:rPr>
        <w:t xml:space="preserve">на право заключения </w:t>
      </w:r>
      <w:r w:rsidR="004F348E" w:rsidRPr="004F348E">
        <w:rPr>
          <w:sz w:val="24"/>
          <w:szCs w:val="24"/>
        </w:rPr>
        <w:t>Договора на оказание услуг по ремонту средств малой механизации для нужд ПАО «МРСК Центра» (филиала «Курскэнерго»)</w:t>
      </w:r>
      <w:r w:rsidRPr="00862664">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апрос предложений проводится в соответствии с правилами и с ис</w:t>
      </w:r>
      <w:r w:rsidRPr="00D616EA">
        <w:rPr>
          <w:sz w:val="24"/>
          <w:szCs w:val="24"/>
        </w:rPr>
        <w:t xml:space="preserve">пользованием функционала </w:t>
      </w:r>
      <w:r w:rsidR="00702B2C" w:rsidRPr="00D616EA">
        <w:rPr>
          <w:sz w:val="24"/>
          <w:szCs w:val="24"/>
        </w:rPr>
        <w:t>электронной торговой площадк</w:t>
      </w:r>
      <w:r w:rsidR="00414AB1" w:rsidRPr="00D616EA">
        <w:rPr>
          <w:sz w:val="24"/>
          <w:szCs w:val="24"/>
        </w:rPr>
        <w:t>и</w:t>
      </w:r>
      <w:r w:rsidR="00702B2C" w:rsidRPr="00D616EA">
        <w:rPr>
          <w:sz w:val="24"/>
          <w:szCs w:val="24"/>
        </w:rPr>
        <w:t xml:space="preserve"> </w:t>
      </w:r>
      <w:r w:rsidR="000D70B6" w:rsidRPr="00D616EA">
        <w:rPr>
          <w:sz w:val="24"/>
          <w:szCs w:val="24"/>
        </w:rPr>
        <w:t>П</w:t>
      </w:r>
      <w:r w:rsidR="00702B2C" w:rsidRPr="00D616EA">
        <w:rPr>
          <w:sz w:val="24"/>
          <w:szCs w:val="24"/>
        </w:rPr>
        <w:t xml:space="preserve">АО «Россети» </w:t>
      </w:r>
      <w:hyperlink r:id="rId22" w:history="1">
        <w:r w:rsidR="004F348E" w:rsidRPr="000844D6">
          <w:rPr>
            <w:rStyle w:val="a7"/>
            <w:sz w:val="24"/>
            <w:szCs w:val="24"/>
          </w:rPr>
          <w:t>etp.rosseti.ru</w:t>
        </w:r>
      </w:hyperlink>
      <w:r w:rsidR="00702B2C" w:rsidRPr="00C12FA4">
        <w:rPr>
          <w:sz w:val="24"/>
          <w:szCs w:val="24"/>
        </w:rPr>
        <w:t xml:space="preserve"> (далее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8"/>
      <w:r w:rsidR="004F348E" w:rsidRPr="004F348E">
        <w:rPr>
          <w:sz w:val="24"/>
          <w:szCs w:val="24"/>
        </w:rPr>
        <w:t>Договора на оказание услуг по ремонту средств малой механизации для нужд ПАО «МРСК Центра» (филиала «Курскэнерго»)</w:t>
      </w:r>
      <w:r w:rsidR="00702B2C" w:rsidRPr="00C12FA4">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D40F01">
        <w:rPr>
          <w:sz w:val="24"/>
          <w:szCs w:val="24"/>
        </w:rPr>
        <w:t>с</w:t>
      </w:r>
      <w:r w:rsidR="00C636D0">
        <w:rPr>
          <w:sz w:val="24"/>
          <w:szCs w:val="24"/>
        </w:rPr>
        <w:t xml:space="preserve"> 01.0</w:t>
      </w:r>
      <w:r w:rsidR="00B11749">
        <w:rPr>
          <w:sz w:val="24"/>
          <w:szCs w:val="24"/>
        </w:rPr>
        <w:t>4</w:t>
      </w:r>
      <w:r w:rsidR="00C636D0">
        <w:rPr>
          <w:sz w:val="24"/>
          <w:szCs w:val="24"/>
        </w:rPr>
        <w:t xml:space="preserve">.2017 г. по </w:t>
      </w:r>
      <w:r w:rsidR="00B11749">
        <w:rPr>
          <w:sz w:val="24"/>
          <w:szCs w:val="24"/>
        </w:rPr>
        <w:t>30</w:t>
      </w:r>
      <w:r w:rsidR="00C636D0">
        <w:rPr>
          <w:sz w:val="24"/>
          <w:szCs w:val="24"/>
        </w:rPr>
        <w:t>.</w:t>
      </w:r>
      <w:r w:rsidR="00B11749">
        <w:rPr>
          <w:sz w:val="24"/>
          <w:szCs w:val="24"/>
        </w:rPr>
        <w:t>09</w:t>
      </w:r>
      <w:r w:rsidR="00C636D0">
        <w:rPr>
          <w:sz w:val="24"/>
          <w:szCs w:val="24"/>
        </w:rPr>
        <w:t>.2017 г.</w:t>
      </w:r>
      <w:bookmarkEnd w:id="20"/>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w:t>
      </w:r>
      <w:r w:rsidRPr="00C636D0">
        <w:rPr>
          <w:sz w:val="24"/>
          <w:szCs w:val="24"/>
        </w:rPr>
        <w:t xml:space="preserve">будет осуществляться </w:t>
      </w:r>
      <w:r w:rsidR="00C636D0" w:rsidRPr="00C636D0">
        <w:rPr>
          <w:sz w:val="24"/>
          <w:szCs w:val="24"/>
        </w:rPr>
        <w:t>на своих площадях и своем оборудование с использованием своих материалов</w:t>
      </w:r>
      <w:r w:rsidRPr="00C636D0">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C636D0">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616EA">
        <w:fldChar w:fldCharType="begin"/>
      </w:r>
      <w:r w:rsidR="00D616EA">
        <w:instrText xml:space="preserve"> REF _Ref305973574 \r \h  \* MERGEFORMAT </w:instrText>
      </w:r>
      <w:r w:rsidR="00D616EA">
        <w:fldChar w:fldCharType="separate"/>
      </w:r>
      <w:r w:rsidR="002A74A8">
        <w:t>2</w:t>
      </w:r>
      <w:r w:rsidR="00D616E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w:t>
      </w:r>
      <w:r w:rsidRPr="00366652">
        <w:rPr>
          <w:sz w:val="24"/>
          <w:szCs w:val="24"/>
        </w:rPr>
        <w:lastRenderedPageBreak/>
        <w:t xml:space="preserve">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008D2928"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616EA">
        <w:fldChar w:fldCharType="begin"/>
      </w:r>
      <w:r w:rsidR="00D616EA">
        <w:instrText xml:space="preserve"> REF _Ref305973033 \r \h  \* MERGEFORMAT </w:instrText>
      </w:r>
      <w:r w:rsidR="00D616EA">
        <w:fldChar w:fldCharType="separate"/>
      </w:r>
      <w:r w:rsidR="002A74A8" w:rsidRPr="002A74A8">
        <w:rPr>
          <w:sz w:val="24"/>
          <w:szCs w:val="24"/>
        </w:rPr>
        <w:t>3.2</w:t>
      </w:r>
      <w:r w:rsidR="00D616E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616EA">
        <w:fldChar w:fldCharType="begin"/>
      </w:r>
      <w:r w:rsidR="00D616EA">
        <w:instrText xml:space="preserve"> REF _Ref191386109 \n \h  \* MERGEFORMAT </w:instrText>
      </w:r>
      <w:r w:rsidR="00D616EA">
        <w:fldChar w:fldCharType="separate"/>
      </w:r>
      <w:r w:rsidR="002A74A8" w:rsidRPr="002A74A8">
        <w:rPr>
          <w:color w:val="000000"/>
          <w:sz w:val="24"/>
          <w:szCs w:val="24"/>
        </w:rPr>
        <w:t>3.3.2</w:t>
      </w:r>
      <w:r w:rsidR="00D616EA">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D616EA">
        <w:fldChar w:fldCharType="begin"/>
      </w:r>
      <w:r w:rsidR="00D616EA">
        <w:instrText xml:space="preserve"> REF _Ref191386164 \r \h  \* MERGEFORMAT </w:instrText>
      </w:r>
      <w:r w:rsidR="00D616EA">
        <w:fldChar w:fldCharType="separate"/>
      </w:r>
      <w:r w:rsidR="002A74A8" w:rsidRPr="002A74A8">
        <w:rPr>
          <w:sz w:val="24"/>
          <w:szCs w:val="24"/>
        </w:rPr>
        <w:t xml:space="preserve"> 1.4.1 </w:t>
      </w:r>
      <w:r w:rsidR="00D616E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616EA">
        <w:fldChar w:fldCharType="begin"/>
      </w:r>
      <w:r w:rsidR="00D616EA">
        <w:instrText xml:space="preserve"> REF _Ref306978606 \r \h  \* MERGEFORMAT </w:instrText>
      </w:r>
      <w:r w:rsidR="00D616EA">
        <w:fldChar w:fldCharType="separate"/>
      </w:r>
      <w:r w:rsidR="002A74A8" w:rsidRPr="002A74A8">
        <w:rPr>
          <w:sz w:val="24"/>
          <w:szCs w:val="24"/>
        </w:rPr>
        <w:t xml:space="preserve"> 1.4.2 </w:t>
      </w:r>
      <w:r w:rsidR="00D616EA">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616EA">
        <w:fldChar w:fldCharType="begin"/>
      </w:r>
      <w:r w:rsidR="00D616EA">
        <w:instrText xml:space="preserve"> REF _Ref306114966 \r \h  \* MERGEFORMAT </w:instrText>
      </w:r>
      <w:r w:rsidR="00D616EA">
        <w:fldChar w:fldCharType="separate"/>
      </w:r>
      <w:r w:rsidR="002A74A8" w:rsidRPr="002A74A8">
        <w:rPr>
          <w:sz w:val="24"/>
          <w:szCs w:val="24"/>
        </w:rPr>
        <w:t>3.3.11</w:t>
      </w:r>
      <w:r w:rsidR="00D616EA">
        <w:fldChar w:fldCharType="end"/>
      </w:r>
      <w:r w:rsidRPr="00E71A48">
        <w:rPr>
          <w:sz w:val="24"/>
          <w:szCs w:val="24"/>
        </w:rPr>
        <w:t xml:space="preserve"> настоящей Документации).</w:t>
      </w:r>
    </w:p>
    <w:p w:rsidR="002D4BC6" w:rsidRPr="0005086D" w:rsidRDefault="00717F60" w:rsidP="0005086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1306"/>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1307"/>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32291"/>
      <w:bookmarkStart w:id="74" w:name="_Toc440875064"/>
      <w:bookmarkStart w:id="75"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p>
    <w:p w:rsidR="0094713A" w:rsidRPr="003303E9" w:rsidRDefault="0094713A" w:rsidP="0094713A">
      <w:pPr>
        <w:pStyle w:val="3"/>
        <w:ind w:left="0" w:firstLine="709"/>
        <w:jc w:val="both"/>
        <w:rPr>
          <w:b w:val="0"/>
        </w:rPr>
      </w:pPr>
      <w:bookmarkStart w:id="76" w:name="_Toc439238033"/>
      <w:bookmarkStart w:id="77" w:name="_Toc439238155"/>
      <w:bookmarkStart w:id="78" w:name="_Toc439252707"/>
      <w:bookmarkStart w:id="79" w:name="_Toc439323565"/>
      <w:bookmarkStart w:id="80" w:name="_Toc439323681"/>
      <w:bookmarkStart w:id="81" w:name="_Toc440361315"/>
      <w:bookmarkStart w:id="82" w:name="_Toc440376070"/>
      <w:bookmarkStart w:id="83" w:name="_Toc440376197"/>
      <w:bookmarkStart w:id="84" w:name="_Toc440382462"/>
      <w:bookmarkStart w:id="85" w:name="_Toc440447132"/>
      <w:bookmarkStart w:id="86" w:name="_Toc440632292"/>
      <w:bookmarkStart w:id="87" w:name="_Toc440875065"/>
      <w:bookmarkStart w:id="88"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6"/>
      <w:bookmarkEnd w:id="77"/>
      <w:bookmarkEnd w:id="78"/>
      <w:bookmarkEnd w:id="79"/>
      <w:bookmarkEnd w:id="80"/>
      <w:bookmarkEnd w:id="81"/>
      <w:bookmarkEnd w:id="82"/>
      <w:bookmarkEnd w:id="83"/>
      <w:bookmarkEnd w:id="84"/>
      <w:bookmarkEnd w:id="85"/>
      <w:bookmarkEnd w:id="86"/>
      <w:bookmarkEnd w:id="87"/>
      <w:bookmarkEnd w:id="88"/>
    </w:p>
    <w:p w:rsidR="00953802" w:rsidRPr="003303E9" w:rsidRDefault="00953802" w:rsidP="00953802">
      <w:pPr>
        <w:pStyle w:val="2"/>
        <w:tabs>
          <w:tab w:val="clear" w:pos="1700"/>
          <w:tab w:val="left" w:pos="567"/>
        </w:tabs>
        <w:spacing w:line="264" w:lineRule="auto"/>
      </w:pPr>
      <w:bookmarkStart w:id="89" w:name="_Toc440875066"/>
      <w:bookmarkStart w:id="90" w:name="_Toc441131311"/>
      <w:r w:rsidRPr="003303E9">
        <w:rPr>
          <w:bCs w:val="0"/>
        </w:rPr>
        <w:t>Антикоррупционная оговорка, включаемая в проект договора</w:t>
      </w:r>
      <w:bookmarkEnd w:id="89"/>
      <w:bookmarkEnd w:id="90"/>
    </w:p>
    <w:p w:rsidR="00953802" w:rsidRPr="003303E9" w:rsidRDefault="0094713A" w:rsidP="0094713A">
      <w:pPr>
        <w:pStyle w:val="3"/>
        <w:ind w:left="0" w:firstLine="709"/>
        <w:jc w:val="both"/>
        <w:rPr>
          <w:b w:val="0"/>
        </w:rPr>
      </w:pPr>
      <w:bookmarkStart w:id="91" w:name="_Toc439238157"/>
      <w:bookmarkStart w:id="92" w:name="_Toc439252709"/>
      <w:bookmarkStart w:id="93" w:name="_Toc439323567"/>
      <w:bookmarkStart w:id="94" w:name="_Toc439323683"/>
      <w:bookmarkStart w:id="95" w:name="_Toc440361317"/>
      <w:bookmarkStart w:id="96" w:name="_Toc440376072"/>
      <w:bookmarkStart w:id="97" w:name="_Toc440376199"/>
      <w:bookmarkStart w:id="98" w:name="_Toc440382464"/>
      <w:bookmarkStart w:id="99" w:name="_Toc440447134"/>
      <w:bookmarkStart w:id="100" w:name="_Toc440632294"/>
      <w:bookmarkStart w:id="101" w:name="_Toc440875067"/>
      <w:bookmarkStart w:id="102"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91"/>
      <w:bookmarkEnd w:id="92"/>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8"/>
      <w:bookmarkStart w:id="104" w:name="_Toc439252710"/>
      <w:bookmarkStart w:id="105" w:name="_Toc439323568"/>
      <w:bookmarkStart w:id="106" w:name="_Toc439323684"/>
      <w:bookmarkStart w:id="107" w:name="_Toc440361318"/>
      <w:bookmarkStart w:id="108" w:name="_Toc440376073"/>
      <w:bookmarkStart w:id="109" w:name="_Toc440376200"/>
      <w:bookmarkStart w:id="110" w:name="_Toc440382465"/>
      <w:bookmarkStart w:id="111" w:name="_Toc440447135"/>
      <w:bookmarkStart w:id="112" w:name="_Toc440632295"/>
      <w:bookmarkStart w:id="113" w:name="_Toc440875068"/>
      <w:bookmarkStart w:id="114"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4713A" w:rsidRPr="003303E9" w:rsidRDefault="0094713A" w:rsidP="0094713A">
      <w:pPr>
        <w:pStyle w:val="3"/>
        <w:ind w:left="0" w:firstLine="709"/>
        <w:jc w:val="both"/>
        <w:rPr>
          <w:b w:val="0"/>
        </w:rPr>
      </w:pPr>
      <w:bookmarkStart w:id="115" w:name="_Toc439238159"/>
      <w:bookmarkStart w:id="116" w:name="_Toc439252711"/>
      <w:bookmarkStart w:id="117" w:name="_Toc439323569"/>
      <w:bookmarkStart w:id="118" w:name="_Toc439323685"/>
      <w:bookmarkStart w:id="119" w:name="_Ref440270867"/>
      <w:bookmarkStart w:id="120" w:name="_Toc440361319"/>
      <w:bookmarkStart w:id="121" w:name="_Toc440376074"/>
      <w:bookmarkStart w:id="122" w:name="_Toc440376201"/>
      <w:bookmarkStart w:id="123" w:name="_Toc440382466"/>
      <w:bookmarkStart w:id="124" w:name="_Toc440447136"/>
      <w:bookmarkStart w:id="125" w:name="_Toc440632296"/>
      <w:bookmarkStart w:id="126" w:name="_Toc440875069"/>
      <w:bookmarkStart w:id="127" w:name="_Toc441131314"/>
      <w:r w:rsidRPr="003303E9">
        <w:rPr>
          <w:b w:val="0"/>
        </w:rPr>
        <w:t>Текст Антикоррупционной оговорки:</w:t>
      </w:r>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92405" w:rsidRPr="00796F09" w:rsidRDefault="00592405" w:rsidP="00592405">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8" w:name="_Ref303622434"/>
      <w:bookmarkStart w:id="129" w:name="_Ref303624273"/>
      <w:bookmarkStart w:id="130" w:name="_Ref303682476"/>
      <w:bookmarkStart w:id="131" w:name="_Ref303683017"/>
      <w:bookmarkEnd w:id="128"/>
      <w:bookmarkEnd w:id="129"/>
      <w:bookmarkEnd w:id="130"/>
      <w:bookmarkEnd w:id="131"/>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2" w:name="_Ref303711222"/>
      <w:bookmarkStart w:id="133" w:name="_Ref311232052"/>
      <w:bookmarkStart w:id="134"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2"/>
      <w:r w:rsidR="00D51A0B" w:rsidRPr="00E71A48">
        <w:rPr>
          <w:szCs w:val="24"/>
        </w:rPr>
        <w:t>Заявок</w:t>
      </w:r>
      <w:bookmarkEnd w:id="133"/>
      <w:bookmarkEnd w:id="134"/>
    </w:p>
    <w:p w:rsidR="00717F60" w:rsidRPr="00E71A48" w:rsidRDefault="00717F60" w:rsidP="00E71A48">
      <w:pPr>
        <w:pStyle w:val="2"/>
        <w:tabs>
          <w:tab w:val="clear" w:pos="1700"/>
          <w:tab w:val="left" w:pos="567"/>
        </w:tabs>
        <w:spacing w:line="264" w:lineRule="auto"/>
      </w:pPr>
      <w:bookmarkStart w:id="135" w:name="_Toc441131316"/>
      <w:r w:rsidRPr="00E71A48">
        <w:t xml:space="preserve">Общий порядок проведения </w:t>
      </w:r>
      <w:r w:rsidR="00440928" w:rsidRPr="00E71A48">
        <w:t>З</w:t>
      </w:r>
      <w:r w:rsidRPr="00E71A48">
        <w:t>апроса предложений</w:t>
      </w:r>
      <w:bookmarkEnd w:id="135"/>
    </w:p>
    <w:p w:rsidR="00717F60" w:rsidRPr="00E71A48" w:rsidRDefault="00717F60" w:rsidP="00953802">
      <w:pPr>
        <w:pStyle w:val="3"/>
        <w:rPr>
          <w:bCs w:val="0"/>
          <w:szCs w:val="24"/>
        </w:rPr>
      </w:pPr>
      <w:bookmarkStart w:id="136" w:name="_Toc439323688"/>
      <w:bookmarkStart w:id="137" w:name="_Toc440361322"/>
      <w:bookmarkStart w:id="138" w:name="_Toc440376077"/>
      <w:bookmarkStart w:id="139" w:name="_Toc440376204"/>
      <w:bookmarkStart w:id="140" w:name="_Toc440382469"/>
      <w:bookmarkStart w:id="141" w:name="_Toc440447139"/>
      <w:bookmarkStart w:id="142" w:name="_Toc440632299"/>
      <w:bookmarkStart w:id="143" w:name="_Toc440875072"/>
      <w:bookmarkStart w:id="144" w:name="_Toc441131317"/>
      <w:r w:rsidRPr="00E71A48">
        <w:rPr>
          <w:szCs w:val="24"/>
        </w:rPr>
        <w:t>Запрос</w:t>
      </w:r>
      <w:r w:rsidRPr="00E71A48">
        <w:rPr>
          <w:bCs w:val="0"/>
          <w:szCs w:val="24"/>
        </w:rPr>
        <w:t xml:space="preserve"> предложений проводится в следующем порядке:</w:t>
      </w:r>
      <w:bookmarkEnd w:id="136"/>
      <w:bookmarkEnd w:id="137"/>
      <w:bookmarkEnd w:id="138"/>
      <w:bookmarkEnd w:id="139"/>
      <w:bookmarkEnd w:id="140"/>
      <w:bookmarkEnd w:id="141"/>
      <w:bookmarkEnd w:id="142"/>
      <w:bookmarkEnd w:id="143"/>
      <w:bookmarkEnd w:id="14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616EA">
        <w:fldChar w:fldCharType="begin"/>
      </w:r>
      <w:r w:rsidR="00D616EA">
        <w:instrText xml:space="preserve"> REF _Ref305973033 \r \h  \* MERGEFORMAT </w:instrText>
      </w:r>
      <w:r w:rsidR="00D616EA">
        <w:fldChar w:fldCharType="separate"/>
      </w:r>
      <w:r w:rsidR="002A74A8" w:rsidRPr="002A74A8">
        <w:rPr>
          <w:bCs w:val="0"/>
          <w:sz w:val="24"/>
          <w:szCs w:val="24"/>
        </w:rPr>
        <w:t>3.2</w:t>
      </w:r>
      <w:r w:rsidR="00D616E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616EA">
        <w:fldChar w:fldCharType="begin"/>
      </w:r>
      <w:r w:rsidR="00D616EA">
        <w:instrText xml:space="preserve"> REF _Ref305973147 \r \h  \* MERGEFORMAT </w:instrText>
      </w:r>
      <w:r w:rsidR="00D616EA">
        <w:fldChar w:fldCharType="separate"/>
      </w:r>
      <w:r w:rsidR="002A74A8" w:rsidRPr="002A74A8">
        <w:rPr>
          <w:bCs w:val="0"/>
          <w:sz w:val="24"/>
          <w:szCs w:val="24"/>
        </w:rPr>
        <w:t>3.3</w:t>
      </w:r>
      <w:r w:rsidR="00D616EA">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28_922829174"/>
      <w:bookmarkEnd w:id="14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D616EA">
        <w:fldChar w:fldCharType="begin"/>
      </w:r>
      <w:r w:rsidR="00D616EA">
        <w:instrText xml:space="preserve"> REF _Ref305973214 \r \h  \* MERGEFORMAT </w:instrText>
      </w:r>
      <w:r w:rsidR="00D616EA">
        <w:fldChar w:fldCharType="separate"/>
      </w:r>
      <w:r w:rsidR="002A74A8" w:rsidRPr="002A74A8">
        <w:rPr>
          <w:bCs w:val="0"/>
          <w:sz w:val="24"/>
          <w:szCs w:val="24"/>
        </w:rPr>
        <w:t>3.4</w:t>
      </w:r>
      <w:r w:rsidR="00D616EA">
        <w:fldChar w:fldCharType="end"/>
      </w:r>
      <w:r w:rsidR="00096E9D" w:rsidRPr="00E71A48">
        <w:rPr>
          <w:bCs w:val="0"/>
          <w:sz w:val="24"/>
          <w:szCs w:val="24"/>
        </w:rPr>
        <w:t xml:space="preserve">, </w:t>
      </w:r>
      <w:r w:rsidR="00D616EA">
        <w:fldChar w:fldCharType="begin"/>
      </w:r>
      <w:r w:rsidR="00D616EA">
        <w:instrText xml:space="preserve"> REF _Ref303683883 \r \h  \* MERGEFORMAT </w:instrText>
      </w:r>
      <w:r w:rsidR="00D616EA">
        <w:fldChar w:fldCharType="separate"/>
      </w:r>
      <w:r w:rsidR="002A74A8" w:rsidRPr="002A74A8">
        <w:rPr>
          <w:bCs w:val="0"/>
          <w:sz w:val="24"/>
          <w:szCs w:val="24"/>
        </w:rPr>
        <w:t>3.5</w:t>
      </w:r>
      <w:r w:rsidR="00D616E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2_922829174"/>
      <w:bookmarkEnd w:id="14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616EA">
        <w:fldChar w:fldCharType="begin"/>
      </w:r>
      <w:r w:rsidR="00D616EA">
        <w:instrText xml:space="preserve"> REF _Ref305973250 \r \h  \* MERGEFORMAT </w:instrText>
      </w:r>
      <w:r w:rsidR="00D616EA">
        <w:fldChar w:fldCharType="separate"/>
      </w:r>
      <w:r w:rsidR="002A74A8" w:rsidRPr="002A74A8">
        <w:rPr>
          <w:bCs w:val="0"/>
          <w:sz w:val="24"/>
          <w:szCs w:val="24"/>
        </w:rPr>
        <w:t>3.5</w:t>
      </w:r>
      <w:r w:rsidR="002A74A8">
        <w:t>.1</w:t>
      </w:r>
      <w:r w:rsidR="00D616EA">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4_922829174"/>
      <w:bookmarkEnd w:id="14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616EA">
        <w:fldChar w:fldCharType="begin"/>
      </w:r>
      <w:r w:rsidR="00D616EA">
        <w:instrText xml:space="preserve"> REF _Ref303250967 \r \h  \* MERGEFORMAT </w:instrText>
      </w:r>
      <w:r w:rsidR="00D616EA">
        <w:fldChar w:fldCharType="separate"/>
      </w:r>
      <w:r w:rsidR="002A74A8" w:rsidRPr="002A74A8">
        <w:rPr>
          <w:bCs w:val="0"/>
          <w:sz w:val="24"/>
          <w:szCs w:val="24"/>
        </w:rPr>
        <w:t>3.7</w:t>
      </w:r>
      <w:r w:rsidR="00D616EA">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8" w:name="__RefNumPara__836_922829174"/>
      <w:bookmarkEnd w:id="14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_Ref303681924 \r \h  \* MERGEFORMAT </w:instrText>
      </w:r>
      <w:r w:rsidR="00D616EA">
        <w:fldChar w:fldCharType="separate"/>
      </w:r>
      <w:r w:rsidR="002A74A8" w:rsidRPr="002A74A8">
        <w:rPr>
          <w:bCs w:val="0"/>
          <w:sz w:val="24"/>
          <w:szCs w:val="24"/>
        </w:rPr>
        <w:t>3.8</w:t>
      </w:r>
      <w:r w:rsidR="00D616EA">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616EA">
        <w:fldChar w:fldCharType="begin"/>
      </w:r>
      <w:r w:rsidR="00D616EA">
        <w:instrText xml:space="preserve"> REF _Ref303683929 \r \h  \* MERGEFORMAT </w:instrText>
      </w:r>
      <w:r w:rsidR="00D616EA">
        <w:fldChar w:fldCharType="separate"/>
      </w:r>
      <w:r w:rsidR="002A74A8" w:rsidRPr="002A74A8">
        <w:rPr>
          <w:bCs w:val="0"/>
          <w:sz w:val="24"/>
          <w:szCs w:val="24"/>
        </w:rPr>
        <w:t>3.10</w:t>
      </w:r>
      <w:r w:rsidR="00D616E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616EA">
        <w:fldChar w:fldCharType="begin"/>
      </w:r>
      <w:r w:rsidR="00D616EA">
        <w:instrText xml:space="preserve"> REF _Ref306140410 \r \h  \* MERGEFORMAT </w:instrText>
      </w:r>
      <w:r w:rsidR="00D616EA">
        <w:fldChar w:fldCharType="separate"/>
      </w:r>
      <w:r w:rsidR="002A74A8" w:rsidRPr="002A74A8">
        <w:rPr>
          <w:bCs w:val="0"/>
          <w:sz w:val="24"/>
          <w:szCs w:val="24"/>
        </w:rPr>
        <w:t>3.11</w:t>
      </w:r>
      <w:r w:rsidR="00D616E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_Ref306140451 \r \h  \* MERGEFORMAT </w:instrText>
      </w:r>
      <w:r w:rsidR="00D616EA">
        <w:fldChar w:fldCharType="separate"/>
      </w:r>
      <w:r w:rsidR="002A74A8" w:rsidRPr="002A74A8">
        <w:rPr>
          <w:bCs w:val="0"/>
          <w:sz w:val="24"/>
          <w:szCs w:val="24"/>
        </w:rPr>
        <w:t>3.12</w:t>
      </w:r>
      <w:r w:rsidR="00D616E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9" w:name="_Toc439323689"/>
      <w:bookmarkStart w:id="150" w:name="_Toc440361323"/>
      <w:bookmarkStart w:id="151" w:name="_Toc440376078"/>
      <w:bookmarkStart w:id="152" w:name="_Toc440376205"/>
      <w:bookmarkStart w:id="153" w:name="_Toc440382470"/>
      <w:bookmarkStart w:id="154" w:name="_Toc440447140"/>
      <w:bookmarkStart w:id="155" w:name="_Toc440632300"/>
      <w:bookmarkStart w:id="156" w:name="_Toc440875073"/>
      <w:bookmarkStart w:id="157"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9"/>
      <w:bookmarkEnd w:id="150"/>
      <w:bookmarkEnd w:id="151"/>
      <w:bookmarkEnd w:id="152"/>
      <w:bookmarkEnd w:id="153"/>
      <w:bookmarkEnd w:id="154"/>
      <w:bookmarkEnd w:id="155"/>
      <w:bookmarkEnd w:id="156"/>
      <w:bookmarkEnd w:id="15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8" w:name="_Ref303250835"/>
      <w:bookmarkStart w:id="159" w:name="_Ref305973033"/>
      <w:bookmarkStart w:id="160" w:name="_Toc441131319"/>
      <w:bookmarkStart w:id="16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8"/>
      <w:r w:rsidRPr="00E71A48">
        <w:t xml:space="preserve"> по запросу предложений</w:t>
      </w:r>
      <w:bookmarkEnd w:id="159"/>
      <w:bookmarkEnd w:id="16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616EA">
        <w:fldChar w:fldCharType="begin"/>
      </w:r>
      <w:r w:rsidR="00D616EA">
        <w:instrText xml:space="preserve"> REF _Ref302563524 \n \h  \* MERGEFORMAT </w:instrText>
      </w:r>
      <w:r w:rsidR="00D616EA">
        <w:fldChar w:fldCharType="separate"/>
      </w:r>
      <w:r w:rsidR="002A74A8" w:rsidRPr="002A74A8">
        <w:rPr>
          <w:sz w:val="24"/>
          <w:szCs w:val="24"/>
        </w:rPr>
        <w:t>1.1.1</w:t>
      </w:r>
      <w:r w:rsidR="00D616E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2" w:name="__RefNumPara__444_922829174"/>
      <w:bookmarkStart w:id="163" w:name="_Ref191386216"/>
      <w:bookmarkStart w:id="164" w:name="_Ref305973147"/>
      <w:bookmarkStart w:id="165" w:name="_Toc441131320"/>
      <w:bookmarkEnd w:id="161"/>
      <w:bookmarkEnd w:id="162"/>
      <w:r w:rsidRPr="00E71A48">
        <w:lastRenderedPageBreak/>
        <w:t xml:space="preserve">Подготовка </w:t>
      </w:r>
      <w:bookmarkEnd w:id="163"/>
      <w:r w:rsidRPr="00E71A48">
        <w:t>Заявок</w:t>
      </w:r>
      <w:bookmarkEnd w:id="164"/>
      <w:bookmarkEnd w:id="165"/>
    </w:p>
    <w:p w:rsidR="00717F60" w:rsidRPr="00E71A48" w:rsidRDefault="00717F60" w:rsidP="00E71A48">
      <w:pPr>
        <w:pStyle w:val="3"/>
        <w:spacing w:line="264" w:lineRule="auto"/>
        <w:rPr>
          <w:szCs w:val="24"/>
        </w:rPr>
      </w:pPr>
      <w:bookmarkStart w:id="166" w:name="_Ref306114638"/>
      <w:bookmarkStart w:id="167" w:name="_Toc440361326"/>
      <w:bookmarkStart w:id="168" w:name="_Toc440376081"/>
      <w:bookmarkStart w:id="169" w:name="_Toc440376208"/>
      <w:bookmarkStart w:id="170" w:name="_Toc440382473"/>
      <w:bookmarkStart w:id="171" w:name="_Toc440447143"/>
      <w:bookmarkStart w:id="172" w:name="_Toc440632303"/>
      <w:bookmarkStart w:id="173" w:name="_Toc440875076"/>
      <w:bookmarkStart w:id="174" w:name="_Toc441131321"/>
      <w:r w:rsidRPr="00E71A48">
        <w:rPr>
          <w:szCs w:val="24"/>
        </w:rPr>
        <w:t xml:space="preserve">Общие требования к </w:t>
      </w:r>
      <w:r w:rsidR="004B5EB3" w:rsidRPr="00E71A48">
        <w:rPr>
          <w:szCs w:val="24"/>
        </w:rPr>
        <w:t>Заявк</w:t>
      </w:r>
      <w:r w:rsidRPr="00E71A48">
        <w:rPr>
          <w:szCs w:val="24"/>
        </w:rPr>
        <w:t>е</w:t>
      </w:r>
      <w:bookmarkEnd w:id="166"/>
      <w:bookmarkEnd w:id="167"/>
      <w:bookmarkEnd w:id="168"/>
      <w:bookmarkEnd w:id="169"/>
      <w:bookmarkEnd w:id="170"/>
      <w:bookmarkEnd w:id="171"/>
      <w:bookmarkEnd w:id="172"/>
      <w:bookmarkEnd w:id="173"/>
      <w:bookmarkEnd w:id="174"/>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5"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5"/>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616EA">
        <w:fldChar w:fldCharType="begin"/>
      </w:r>
      <w:r w:rsidR="00D616EA">
        <w:instrText xml:space="preserve"> REF _Ref191386419 \n \h  \* MERGEFORMAT </w:instrText>
      </w:r>
      <w:r w:rsidR="00D616EA">
        <w:fldChar w:fldCharType="separate"/>
      </w:r>
      <w:r w:rsidR="002A74A8" w:rsidRPr="002A74A8">
        <w:rPr>
          <w:bCs w:val="0"/>
          <w:sz w:val="24"/>
          <w:szCs w:val="24"/>
        </w:rPr>
        <w:t>3.3.2</w:t>
      </w:r>
      <w:r w:rsidR="00D616EA">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55279015"/>
      <w:bookmarkStart w:id="178"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9"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8"/>
      <w:bookmarkEnd w:id="179"/>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616EA">
        <w:fldChar w:fldCharType="begin"/>
      </w:r>
      <w:r w:rsidR="00D616EA">
        <w:instrText xml:space="preserve"> REF _Ref440361959 \r \h  \* MERGEFORMAT </w:instrText>
      </w:r>
      <w:r w:rsidR="00D616EA">
        <w:fldChar w:fldCharType="separate"/>
      </w:r>
      <w:r w:rsidR="002A74A8" w:rsidRPr="002A74A8">
        <w:rPr>
          <w:bCs w:val="0"/>
          <w:sz w:val="24"/>
          <w:szCs w:val="24"/>
        </w:rPr>
        <w:t>5.5</w:t>
      </w:r>
      <w:r w:rsidR="00D616E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616EA">
        <w:fldChar w:fldCharType="begin"/>
      </w:r>
      <w:r w:rsidR="00D616EA">
        <w:instrText xml:space="preserve"> REF _Ref440271036 \r \h  \* MERGEFORMAT </w:instrText>
      </w:r>
      <w:r w:rsidR="00D616EA">
        <w:fldChar w:fldCharType="separate"/>
      </w:r>
      <w:r w:rsidR="002A74A8" w:rsidRPr="002A74A8">
        <w:rPr>
          <w:bCs w:val="0"/>
          <w:sz w:val="24"/>
          <w:szCs w:val="24"/>
        </w:rPr>
        <w:t>5.4</w:t>
      </w:r>
      <w:r w:rsidR="00D616E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616EA">
        <w:fldChar w:fldCharType="begin"/>
      </w:r>
      <w:r w:rsidR="00D616EA">
        <w:instrText xml:space="preserve"> REF _Ref55336310 \r \h  \* MERGEFORMAT </w:instrText>
      </w:r>
      <w:r w:rsidR="00D616EA">
        <w:fldChar w:fldCharType="separate"/>
      </w:r>
      <w:r w:rsidR="002A74A8" w:rsidRPr="002A74A8">
        <w:rPr>
          <w:bCs w:val="0"/>
          <w:sz w:val="24"/>
          <w:szCs w:val="24"/>
        </w:rPr>
        <w:t>5.1</w:t>
      </w:r>
      <w:r w:rsidR="00D616E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80" w:name="_Ref115076752"/>
      <w:bookmarkStart w:id="181" w:name="_Ref191386109"/>
      <w:bookmarkStart w:id="182" w:name="_Ref191386419"/>
      <w:bookmarkStart w:id="183" w:name="_Toc440361327"/>
      <w:bookmarkStart w:id="184" w:name="_Toc440376082"/>
      <w:bookmarkStart w:id="185" w:name="_Toc440376209"/>
      <w:bookmarkStart w:id="186" w:name="_Toc440382474"/>
      <w:bookmarkStart w:id="187" w:name="_Toc440447144"/>
      <w:bookmarkStart w:id="188" w:name="_Toc440632304"/>
      <w:bookmarkStart w:id="189" w:name="_Toc440875077"/>
      <w:bookmarkStart w:id="190"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80"/>
      <w:bookmarkEnd w:id="181"/>
      <w:bookmarkEnd w:id="182"/>
      <w:r w:rsidRPr="00E71A48">
        <w:rPr>
          <w:szCs w:val="24"/>
        </w:rPr>
        <w:t>ЭТП</w:t>
      </w:r>
      <w:bookmarkEnd w:id="183"/>
      <w:bookmarkEnd w:id="184"/>
      <w:bookmarkEnd w:id="185"/>
      <w:bookmarkEnd w:id="186"/>
      <w:bookmarkEnd w:id="187"/>
      <w:bookmarkEnd w:id="188"/>
      <w:bookmarkEnd w:id="189"/>
      <w:bookmarkEnd w:id="19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1" w:name="_Ref115076807"/>
      <w:bookmarkStart w:id="192" w:name="_Toc440361328"/>
      <w:bookmarkStart w:id="193" w:name="_Toc440376083"/>
      <w:bookmarkStart w:id="194" w:name="_Toc440376210"/>
      <w:bookmarkStart w:id="195" w:name="_Toc440382475"/>
      <w:bookmarkStart w:id="196" w:name="_Toc440447145"/>
      <w:bookmarkStart w:id="197" w:name="_Toc440632305"/>
      <w:bookmarkStart w:id="198" w:name="_Toc440875078"/>
      <w:bookmarkStart w:id="199"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191"/>
      <w:bookmarkEnd w:id="192"/>
      <w:bookmarkEnd w:id="193"/>
      <w:bookmarkEnd w:id="194"/>
      <w:bookmarkEnd w:id="195"/>
      <w:bookmarkEnd w:id="196"/>
      <w:bookmarkEnd w:id="197"/>
      <w:bookmarkEnd w:id="198"/>
      <w:bookmarkEnd w:id="199"/>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0"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Pr>
          <w:bCs w:val="0"/>
          <w:sz w:val="24"/>
          <w:szCs w:val="24"/>
        </w:rPr>
        <w:t>.</w:t>
      </w:r>
      <w:bookmarkEnd w:id="200"/>
    </w:p>
    <w:p w:rsidR="00717F60" w:rsidRPr="00D71E6D" w:rsidRDefault="00717F60" w:rsidP="00E71A48">
      <w:pPr>
        <w:pStyle w:val="3"/>
        <w:spacing w:line="264" w:lineRule="auto"/>
        <w:rPr>
          <w:szCs w:val="24"/>
        </w:rPr>
      </w:pPr>
      <w:bookmarkStart w:id="201" w:name="_Ref306008743"/>
      <w:bookmarkStart w:id="202" w:name="_Toc440361329"/>
      <w:bookmarkStart w:id="203" w:name="_Toc440376084"/>
      <w:bookmarkStart w:id="204" w:name="_Toc440376211"/>
      <w:bookmarkStart w:id="205" w:name="_Toc440382476"/>
      <w:bookmarkStart w:id="206" w:name="_Toc440447146"/>
      <w:bookmarkStart w:id="207" w:name="_Toc440632306"/>
      <w:bookmarkStart w:id="208" w:name="_Toc440875079"/>
      <w:bookmarkStart w:id="209"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01"/>
      <w:bookmarkEnd w:id="202"/>
      <w:bookmarkEnd w:id="203"/>
      <w:bookmarkEnd w:id="204"/>
      <w:bookmarkEnd w:id="205"/>
      <w:bookmarkEnd w:id="206"/>
      <w:bookmarkEnd w:id="207"/>
      <w:bookmarkEnd w:id="208"/>
      <w:bookmarkEnd w:id="20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0"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00D71E6D" w:rsidRPr="00D71E6D">
        <w:rPr>
          <w:bCs w:val="0"/>
          <w:sz w:val="24"/>
          <w:szCs w:val="24"/>
        </w:rPr>
        <w:t>)</w:t>
      </w:r>
      <w:r w:rsidR="00717F60" w:rsidRPr="00D71E6D">
        <w:rPr>
          <w:bCs w:val="0"/>
          <w:sz w:val="24"/>
          <w:szCs w:val="24"/>
        </w:rPr>
        <w:t>.</w:t>
      </w:r>
      <w:bookmarkEnd w:id="21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1" w:name="_Toc440361330"/>
      <w:bookmarkStart w:id="212" w:name="_Toc440376085"/>
      <w:bookmarkStart w:id="213" w:name="_Toc440376212"/>
      <w:bookmarkStart w:id="214" w:name="_Toc440382477"/>
      <w:bookmarkStart w:id="215" w:name="_Toc440447147"/>
      <w:bookmarkStart w:id="216" w:name="_Toc440632307"/>
      <w:bookmarkStart w:id="217" w:name="_Toc440875080"/>
      <w:bookmarkStart w:id="218" w:name="_Toc441131325"/>
      <w:r w:rsidRPr="00E71A48">
        <w:rPr>
          <w:szCs w:val="24"/>
        </w:rPr>
        <w:t xml:space="preserve">Требования к языку </w:t>
      </w:r>
      <w:r w:rsidR="004B5EB3" w:rsidRPr="00E71A48">
        <w:rPr>
          <w:szCs w:val="24"/>
        </w:rPr>
        <w:t>Заявк</w:t>
      </w:r>
      <w:r w:rsidRPr="00E71A48">
        <w:rPr>
          <w:szCs w:val="24"/>
        </w:rPr>
        <w:t>и</w:t>
      </w:r>
      <w:bookmarkEnd w:id="211"/>
      <w:bookmarkEnd w:id="212"/>
      <w:bookmarkEnd w:id="213"/>
      <w:bookmarkEnd w:id="214"/>
      <w:bookmarkEnd w:id="215"/>
      <w:bookmarkEnd w:id="216"/>
      <w:bookmarkEnd w:id="217"/>
      <w:bookmarkEnd w:id="21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9" w:name="_Toc440361331"/>
      <w:bookmarkStart w:id="220" w:name="_Toc440376086"/>
      <w:bookmarkStart w:id="221" w:name="_Toc440376213"/>
      <w:bookmarkStart w:id="222" w:name="_Toc440382478"/>
      <w:bookmarkStart w:id="223" w:name="_Toc440447148"/>
      <w:bookmarkStart w:id="224" w:name="_Toc440632308"/>
      <w:bookmarkStart w:id="225" w:name="_Toc440875081"/>
      <w:bookmarkStart w:id="226" w:name="_Toc441131326"/>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bookmarkEnd w:id="224"/>
      <w:bookmarkEnd w:id="225"/>
      <w:bookmarkEnd w:id="22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7" w:name="_Toc440361332"/>
      <w:bookmarkStart w:id="228" w:name="_Toc440376087"/>
      <w:bookmarkStart w:id="229" w:name="_Toc440376214"/>
      <w:bookmarkStart w:id="230" w:name="_Toc440382479"/>
      <w:bookmarkStart w:id="231" w:name="_Toc440447149"/>
      <w:bookmarkStart w:id="232" w:name="_Toc440632309"/>
      <w:bookmarkStart w:id="233" w:name="_Toc440875082"/>
      <w:bookmarkStart w:id="234"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w:t>
      </w:r>
      <w:bookmarkEnd w:id="227"/>
      <w:bookmarkEnd w:id="228"/>
      <w:bookmarkEnd w:id="229"/>
      <w:bookmarkEnd w:id="230"/>
      <w:bookmarkEnd w:id="231"/>
      <w:bookmarkEnd w:id="232"/>
      <w:bookmarkEnd w:id="233"/>
      <w:bookmarkEnd w:id="234"/>
      <w:r w:rsidR="0005086D">
        <w:rPr>
          <w:szCs w:val="24"/>
        </w:rPr>
        <w:t>.</w:t>
      </w:r>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5"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35"/>
    </w:p>
    <w:p w:rsidR="00717F60" w:rsidRPr="00C12FA4" w:rsidRDefault="004F348E"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1 503 900</w:t>
      </w:r>
      <w:r w:rsidR="00155DAF" w:rsidRPr="00044030">
        <w:rPr>
          <w:sz w:val="24"/>
          <w:szCs w:val="24"/>
        </w:rPr>
        <w:t xml:space="preserve"> (</w:t>
      </w:r>
      <w:r w:rsidRPr="004F348E">
        <w:rPr>
          <w:sz w:val="24"/>
          <w:szCs w:val="24"/>
        </w:rPr>
        <w:t>один миллион пят</w:t>
      </w:r>
      <w:r>
        <w:rPr>
          <w:sz w:val="24"/>
          <w:szCs w:val="24"/>
        </w:rPr>
        <w:t>ьсот три тысячи девятьсот</w:t>
      </w:r>
      <w:r w:rsidR="00155DAF" w:rsidRPr="00044030">
        <w:rPr>
          <w:sz w:val="24"/>
          <w:szCs w:val="24"/>
        </w:rPr>
        <w:t>) рубл</w:t>
      </w:r>
      <w:r w:rsidR="00044030" w:rsidRPr="00044030">
        <w:rPr>
          <w:sz w:val="24"/>
          <w:szCs w:val="24"/>
        </w:rPr>
        <w:t>ей</w:t>
      </w:r>
      <w:r>
        <w:rPr>
          <w:sz w:val="24"/>
          <w:szCs w:val="24"/>
        </w:rPr>
        <w:t xml:space="preserve"> </w:t>
      </w:r>
      <w:r w:rsidR="00155DAF" w:rsidRPr="00044030">
        <w:rPr>
          <w:sz w:val="24"/>
          <w:szCs w:val="24"/>
        </w:rPr>
        <w:t xml:space="preserve">00 копеек РФ, без учета НДС; НДС составляет </w:t>
      </w:r>
      <w:r>
        <w:rPr>
          <w:b/>
          <w:sz w:val="24"/>
          <w:szCs w:val="24"/>
        </w:rPr>
        <w:t>270 702</w:t>
      </w:r>
      <w:r w:rsidR="00155DAF" w:rsidRPr="00044030">
        <w:rPr>
          <w:sz w:val="24"/>
          <w:szCs w:val="24"/>
        </w:rPr>
        <w:t xml:space="preserve"> (</w:t>
      </w:r>
      <w:r w:rsidR="00BE3A64" w:rsidRPr="00BE3A64">
        <w:rPr>
          <w:sz w:val="24"/>
          <w:szCs w:val="24"/>
        </w:rPr>
        <w:t>двести с</w:t>
      </w:r>
      <w:r w:rsidR="00BE3A64">
        <w:rPr>
          <w:sz w:val="24"/>
          <w:szCs w:val="24"/>
        </w:rPr>
        <w:t>емьдесят тысяч семьсот два</w:t>
      </w:r>
      <w:r w:rsidR="00155DAF" w:rsidRPr="00044030">
        <w:rPr>
          <w:sz w:val="24"/>
          <w:szCs w:val="24"/>
        </w:rPr>
        <w:t>) рубл</w:t>
      </w:r>
      <w:r w:rsidR="00BE3A64">
        <w:rPr>
          <w:sz w:val="24"/>
          <w:szCs w:val="24"/>
        </w:rPr>
        <w:t>я</w:t>
      </w:r>
      <w:r w:rsidR="00155DAF" w:rsidRPr="00044030">
        <w:rPr>
          <w:sz w:val="24"/>
          <w:szCs w:val="24"/>
        </w:rPr>
        <w:t xml:space="preserve"> </w:t>
      </w:r>
      <w:r w:rsidR="00C636D0" w:rsidRPr="00044030">
        <w:rPr>
          <w:sz w:val="24"/>
          <w:szCs w:val="24"/>
        </w:rPr>
        <w:t>00</w:t>
      </w:r>
      <w:r w:rsidR="00155DAF" w:rsidRPr="00044030">
        <w:rPr>
          <w:sz w:val="24"/>
          <w:szCs w:val="24"/>
        </w:rPr>
        <w:t xml:space="preserve"> копеек РФ; </w:t>
      </w:r>
      <w:r>
        <w:rPr>
          <w:b/>
          <w:sz w:val="24"/>
          <w:szCs w:val="24"/>
        </w:rPr>
        <w:t>1 774 602</w:t>
      </w:r>
      <w:r w:rsidR="00155DAF" w:rsidRPr="00044030">
        <w:rPr>
          <w:sz w:val="24"/>
          <w:szCs w:val="24"/>
        </w:rPr>
        <w:t xml:space="preserve"> (</w:t>
      </w:r>
      <w:r w:rsidR="00BE3A64" w:rsidRPr="00BE3A64">
        <w:rPr>
          <w:sz w:val="24"/>
          <w:szCs w:val="24"/>
        </w:rPr>
        <w:t xml:space="preserve">один миллион семьсот семьдесят </w:t>
      </w:r>
      <w:r w:rsidR="00BE3A64">
        <w:rPr>
          <w:sz w:val="24"/>
          <w:szCs w:val="24"/>
        </w:rPr>
        <w:t>четыре тысячи шестьсот два</w:t>
      </w:r>
      <w:r w:rsidR="00155DAF" w:rsidRPr="00044030">
        <w:rPr>
          <w:sz w:val="24"/>
          <w:szCs w:val="24"/>
        </w:rPr>
        <w:t>) рубл</w:t>
      </w:r>
      <w:r w:rsidR="00BE3A64">
        <w:rPr>
          <w:sz w:val="24"/>
          <w:szCs w:val="24"/>
        </w:rPr>
        <w:t>я</w:t>
      </w:r>
      <w:r w:rsidR="00155DAF" w:rsidRPr="00044030">
        <w:rPr>
          <w:sz w:val="24"/>
          <w:szCs w:val="24"/>
        </w:rPr>
        <w:t xml:space="preserve"> </w:t>
      </w:r>
      <w:r w:rsidR="00C636D0" w:rsidRPr="00044030">
        <w:rPr>
          <w:sz w:val="24"/>
          <w:szCs w:val="24"/>
        </w:rPr>
        <w:t>00</w:t>
      </w:r>
      <w:r w:rsidR="00155DAF" w:rsidRPr="00044030">
        <w:rPr>
          <w:sz w:val="24"/>
          <w:szCs w:val="24"/>
        </w:rPr>
        <w:t xml:space="preserve"> копеек РФ, с учетом НДС</w:t>
      </w:r>
      <w:r w:rsidR="00C636D0" w:rsidRPr="00044030">
        <w:rPr>
          <w:sz w:val="24"/>
          <w:szCs w:val="24"/>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05086D">
        <w:rPr>
          <w:sz w:val="24"/>
          <w:szCs w:val="24"/>
        </w:rPr>
        <w:t>чальную (максимальную) цену</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D616EA">
        <w:fldChar w:fldCharType="begin"/>
      </w:r>
      <w:r w:rsidR="00D616EA">
        <w:instrText xml:space="preserve"> REF _Ref441051750 \r \h  \* MERGEFORMAT </w:instrText>
      </w:r>
      <w:r w:rsidR="00D616EA">
        <w:fldChar w:fldCharType="separate"/>
      </w:r>
      <w:r w:rsidR="002A74A8" w:rsidRPr="002A74A8">
        <w:rPr>
          <w:sz w:val="24"/>
          <w:szCs w:val="24"/>
        </w:rPr>
        <w:t>3.3.7.1</w:t>
      </w:r>
      <w:r w:rsidR="00D616EA">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6" w:name="_Ref191386407"/>
      <w:bookmarkStart w:id="237" w:name="_Ref191386526"/>
      <w:bookmarkStart w:id="238" w:name="_Toc440361333"/>
      <w:bookmarkStart w:id="239" w:name="_Toc440376088"/>
      <w:bookmarkStart w:id="240" w:name="_Toc440376215"/>
      <w:bookmarkStart w:id="241" w:name="_Toc440382480"/>
      <w:bookmarkStart w:id="242" w:name="_Toc440447150"/>
      <w:bookmarkStart w:id="243" w:name="_Toc440632310"/>
      <w:bookmarkStart w:id="244" w:name="_Toc440875083"/>
      <w:bookmarkStart w:id="245" w:name="_Toc441131328"/>
      <w:bookmarkStart w:id="24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6"/>
      <w:bookmarkEnd w:id="237"/>
      <w:bookmarkEnd w:id="238"/>
      <w:bookmarkEnd w:id="239"/>
      <w:bookmarkEnd w:id="240"/>
      <w:bookmarkEnd w:id="241"/>
      <w:bookmarkEnd w:id="242"/>
      <w:bookmarkEnd w:id="243"/>
      <w:bookmarkEnd w:id="244"/>
      <w:bookmarkEnd w:id="24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7" w:name="_Ref93090116"/>
      <w:bookmarkStart w:id="248" w:name="_Ref191386482"/>
      <w:bookmarkStart w:id="249" w:name="_Ref440291364"/>
      <w:bookmarkEnd w:id="24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7"/>
      <w:r w:rsidRPr="00E71A48">
        <w:rPr>
          <w:bCs w:val="0"/>
          <w:sz w:val="24"/>
          <w:szCs w:val="24"/>
        </w:rPr>
        <w:t>:</w:t>
      </w:r>
      <w:bookmarkStart w:id="250" w:name="_Ref306004833"/>
      <w:bookmarkEnd w:id="24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54D07">
        <w:rPr>
          <w:bCs w:val="0"/>
          <w:sz w:val="24"/>
          <w:szCs w:val="24"/>
        </w:rPr>
        <w:t xml:space="preserve">, </w:t>
      </w:r>
      <w:r w:rsidR="00454D07" w:rsidRPr="00454D07">
        <w:rPr>
          <w:sz w:val="24"/>
          <w:szCs w:val="24"/>
        </w:rPr>
        <w:t>являющееся субъектом малого и среднего предпринимательства</w:t>
      </w:r>
      <w:r w:rsidRPr="00454D07">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616EA">
        <w:fldChar w:fldCharType="begin"/>
      </w:r>
      <w:r w:rsidR="00D616EA">
        <w:instrText xml:space="preserve"> REF _Ref191386451 \n \h  \* MERGEFORMAT </w:instrText>
      </w:r>
      <w:r w:rsidR="00D616EA">
        <w:fldChar w:fldCharType="separate"/>
      </w:r>
      <w:r w:rsidR="002A74A8" w:rsidRPr="002A74A8">
        <w:rPr>
          <w:bCs w:val="0"/>
          <w:sz w:val="24"/>
          <w:szCs w:val="24"/>
        </w:rPr>
        <w:t>3.3.9</w:t>
      </w:r>
      <w:r w:rsidR="00D616E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702A1">
        <w:rPr>
          <w:bCs w:val="0"/>
          <w:sz w:val="24"/>
          <w:szCs w:val="24"/>
        </w:rPr>
        <w:fldChar w:fldCharType="begin"/>
      </w:r>
      <w:r w:rsidR="001A63D5">
        <w:rPr>
          <w:bCs w:val="0"/>
          <w:sz w:val="24"/>
          <w:szCs w:val="24"/>
        </w:rPr>
        <w:instrText xml:space="preserve"> REF _Ref440876619 \r \h </w:instrText>
      </w:r>
      <w:r w:rsidR="000702A1">
        <w:rPr>
          <w:bCs w:val="0"/>
          <w:sz w:val="24"/>
          <w:szCs w:val="24"/>
        </w:rPr>
      </w:r>
      <w:r w:rsidR="000702A1">
        <w:rPr>
          <w:bCs w:val="0"/>
          <w:sz w:val="24"/>
          <w:szCs w:val="24"/>
        </w:rPr>
        <w:fldChar w:fldCharType="separate"/>
      </w:r>
      <w:r w:rsidR="002A74A8">
        <w:rPr>
          <w:bCs w:val="0"/>
          <w:sz w:val="24"/>
          <w:szCs w:val="24"/>
        </w:rPr>
        <w:t>3.3.10</w:t>
      </w:r>
      <w:r w:rsidR="000702A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9"/>
      <w:bookmarkEnd w:id="25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2" w:name="_Ref306032455"/>
      <w:r w:rsidRPr="00E71A48">
        <w:rPr>
          <w:bCs w:val="0"/>
          <w:color w:val="000000"/>
          <w:sz w:val="24"/>
          <w:szCs w:val="24"/>
        </w:rPr>
        <w:t xml:space="preserve">должен </w:t>
      </w:r>
      <w:bookmarkStart w:id="25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2"/>
      <w:bookmarkEnd w:id="25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25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454D07" w:rsidRPr="00454D07" w:rsidRDefault="009D7F01" w:rsidP="00454D07">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454D07">
        <w:rPr>
          <w:color w:val="000000"/>
          <w:sz w:val="24"/>
          <w:szCs w:val="24"/>
          <w:lang w:eastAsia="ru-RU"/>
        </w:rPr>
        <w:t>.</w:t>
      </w:r>
    </w:p>
    <w:p w:rsidR="00454D07" w:rsidRPr="00454D07" w:rsidRDefault="00454D07" w:rsidP="00CF39D0">
      <w:pPr>
        <w:numPr>
          <w:ilvl w:val="0"/>
          <w:numId w:val="21"/>
        </w:numPr>
        <w:suppressAutoHyphens w:val="0"/>
        <w:spacing w:line="264" w:lineRule="auto"/>
        <w:rPr>
          <w:sz w:val="24"/>
          <w:szCs w:val="24"/>
          <w:lang w:eastAsia="ru-RU"/>
        </w:rPr>
      </w:pPr>
      <w:r w:rsidRPr="00454D0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306005578"/>
      <w:r w:rsidRPr="00CF39D0">
        <w:rPr>
          <w:bCs w:val="0"/>
          <w:sz w:val="24"/>
          <w:szCs w:val="24"/>
        </w:rPr>
        <w:lastRenderedPageBreak/>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5"/>
      <w:bookmarkEnd w:id="25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257"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D616EA">
        <w:fldChar w:fldCharType="begin"/>
      </w:r>
      <w:r w:rsidR="00D616EA">
        <w:instrText xml:space="preserve"> REF _Ref440271993 \r \h  \* MERGEFORMAT </w:instrText>
      </w:r>
      <w:r w:rsidR="00D616EA">
        <w:fldChar w:fldCharType="separate"/>
      </w:r>
      <w:r w:rsidR="002A74A8" w:rsidRPr="002A74A8">
        <w:rPr>
          <w:sz w:val="24"/>
          <w:szCs w:val="24"/>
        </w:rPr>
        <w:t>5.11</w:t>
      </w:r>
      <w:r w:rsidR="00D616EA">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25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 xml:space="preserve">желательное </w:t>
      </w:r>
      <w:r w:rsidR="00931DCF" w:rsidRPr="00F95B37">
        <w:rPr>
          <w:sz w:val="24"/>
          <w:szCs w:val="24"/>
        </w:rPr>
        <w:lastRenderedPageBreak/>
        <w:t>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259"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D616EA">
        <w:fldChar w:fldCharType="begin"/>
      </w:r>
      <w:r w:rsidR="00D616EA">
        <w:instrText xml:space="preserve"> REF _Ref440272119 \r \h  \* MERGEFORMAT </w:instrText>
      </w:r>
      <w:r w:rsidR="00D616EA">
        <w:fldChar w:fldCharType="separate"/>
      </w:r>
      <w:r w:rsidR="002A74A8" w:rsidRPr="002A74A8">
        <w:rPr>
          <w:sz w:val="24"/>
          <w:szCs w:val="24"/>
        </w:rPr>
        <w:t>5.7.1</w:t>
      </w:r>
      <w:r w:rsidR="00D616EA">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25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6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w:t>
      </w:r>
      <w:r w:rsidR="00C8788C" w:rsidRPr="0012081A">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6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0702A1">
        <w:rPr>
          <w:sz w:val="24"/>
          <w:szCs w:val="24"/>
        </w:rPr>
        <w:fldChar w:fldCharType="begin"/>
      </w:r>
      <w:r w:rsidR="0033362A">
        <w:rPr>
          <w:sz w:val="24"/>
          <w:szCs w:val="24"/>
        </w:rPr>
        <w:instrText xml:space="preserve"> REF _Ref449016681 \r \h </w:instrText>
      </w:r>
      <w:r w:rsidR="000702A1">
        <w:rPr>
          <w:sz w:val="24"/>
          <w:szCs w:val="24"/>
        </w:rPr>
      </w:r>
      <w:r w:rsidR="000702A1">
        <w:rPr>
          <w:sz w:val="24"/>
          <w:szCs w:val="24"/>
        </w:rPr>
        <w:fldChar w:fldCharType="separate"/>
      </w:r>
      <w:r w:rsidR="0033362A">
        <w:rPr>
          <w:sz w:val="24"/>
          <w:szCs w:val="24"/>
        </w:rPr>
        <w:t>5.8</w:t>
      </w:r>
      <w:r w:rsidR="000702A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1"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261"/>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616EA">
        <w:fldChar w:fldCharType="begin"/>
      </w:r>
      <w:r w:rsidR="00D616EA">
        <w:instrText xml:space="preserve"> REF _Ref440272274 \r \h  \* MERGEFORMAT </w:instrText>
      </w:r>
      <w:r w:rsidR="00D616EA">
        <w:fldChar w:fldCharType="separate"/>
      </w:r>
      <w:r w:rsidR="002A74A8" w:rsidRPr="002A74A8">
        <w:rPr>
          <w:sz w:val="24"/>
          <w:szCs w:val="24"/>
        </w:rPr>
        <w:t>5.15</w:t>
      </w:r>
      <w:r w:rsidR="00D616EA">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5B074F" w:rsidRPr="0005086D" w:rsidRDefault="00680B79" w:rsidP="0005086D">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2" w:name="_Ref191386451"/>
      <w:bookmarkStart w:id="263" w:name="_Ref440271628"/>
      <w:bookmarkStart w:id="264" w:name="_Toc440361334"/>
      <w:bookmarkStart w:id="265" w:name="_Toc440376089"/>
      <w:bookmarkStart w:id="266" w:name="_Toc440376216"/>
      <w:bookmarkStart w:id="267" w:name="_Toc440382481"/>
      <w:bookmarkStart w:id="268" w:name="_Toc440447151"/>
      <w:bookmarkStart w:id="269" w:name="_Toc440632311"/>
      <w:bookmarkStart w:id="270" w:name="_Toc440875084"/>
      <w:bookmarkStart w:id="271" w:name="_Toc441131329"/>
      <w:r w:rsidRPr="00E71A48">
        <w:rPr>
          <w:szCs w:val="24"/>
        </w:rPr>
        <w:t xml:space="preserve">Привлечение </w:t>
      </w:r>
      <w:bookmarkEnd w:id="262"/>
      <w:bookmarkEnd w:id="263"/>
      <w:bookmarkEnd w:id="264"/>
      <w:bookmarkEnd w:id="265"/>
      <w:bookmarkEnd w:id="266"/>
      <w:r w:rsidR="00362EA4">
        <w:rPr>
          <w:szCs w:val="24"/>
        </w:rPr>
        <w:t>соисполнителей</w:t>
      </w:r>
      <w:bookmarkEnd w:id="267"/>
      <w:bookmarkEnd w:id="268"/>
      <w:bookmarkEnd w:id="269"/>
      <w:bookmarkEnd w:id="270"/>
      <w:bookmarkEnd w:id="27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2" w:name="_Ref191386461"/>
      <w:bookmarkStart w:id="273" w:name="_Toc440361335"/>
      <w:bookmarkStart w:id="274" w:name="_Toc440376090"/>
      <w:bookmarkStart w:id="27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6"/>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7" w:name="_Toc440382482"/>
      <w:bookmarkStart w:id="278" w:name="_Toc440447152"/>
      <w:bookmarkStart w:id="279" w:name="_Toc440632312"/>
      <w:bookmarkStart w:id="280" w:name="_Toc440875085"/>
      <w:bookmarkStart w:id="281" w:name="_Ref440876619"/>
      <w:bookmarkStart w:id="282" w:name="_Ref440876660"/>
      <w:bookmarkStart w:id="283"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2"/>
      <w:bookmarkEnd w:id="273"/>
      <w:bookmarkEnd w:id="274"/>
      <w:bookmarkEnd w:id="275"/>
      <w:bookmarkEnd w:id="277"/>
      <w:bookmarkEnd w:id="278"/>
      <w:bookmarkEnd w:id="279"/>
      <w:bookmarkEnd w:id="280"/>
      <w:bookmarkEnd w:id="281"/>
      <w:bookmarkEnd w:id="282"/>
      <w:bookmarkEnd w:id="28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616EA">
        <w:fldChar w:fldCharType="begin"/>
      </w:r>
      <w:r w:rsidR="00D616EA">
        <w:instrText xml:space="preserve"> REF _Ref191386482 \r \h  \* MERGEFORMAT </w:instrText>
      </w:r>
      <w:r w:rsidR="00D616EA">
        <w:fldChar w:fldCharType="separate"/>
      </w:r>
      <w:r w:rsidR="002A74A8" w:rsidRPr="002A74A8">
        <w:rPr>
          <w:bCs w:val="0"/>
          <w:sz w:val="24"/>
          <w:szCs w:val="24"/>
        </w:rPr>
        <w:t>3.3.8.1</w:t>
      </w:r>
      <w:r w:rsidR="00D616E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616EA">
        <w:fldChar w:fldCharType="begin"/>
      </w:r>
      <w:r w:rsidR="00D616EA">
        <w:instrText xml:space="preserve"> REF _Ref307563248 \r \h  \* MERGEFORMAT </w:instrText>
      </w:r>
      <w:r w:rsidR="00D616EA">
        <w:fldChar w:fldCharType="separate"/>
      </w:r>
      <w:r w:rsidR="002A74A8" w:rsidRPr="002A74A8">
        <w:rPr>
          <w:bCs w:val="0"/>
          <w:sz w:val="24"/>
          <w:szCs w:val="24"/>
          <w:lang w:val="en-US"/>
        </w:rPr>
        <w:t>a</w:t>
      </w:r>
      <w:r w:rsidR="002A74A8" w:rsidRPr="008B7FDE">
        <w:rPr>
          <w:bCs w:val="0"/>
          <w:sz w:val="24"/>
          <w:szCs w:val="24"/>
        </w:rPr>
        <w:t>)</w:t>
      </w:r>
      <w:r w:rsidR="00D616EA">
        <w:fldChar w:fldCharType="end"/>
      </w:r>
      <w:r w:rsidRPr="00E71A48">
        <w:rPr>
          <w:bCs w:val="0"/>
          <w:sz w:val="24"/>
          <w:szCs w:val="24"/>
        </w:rPr>
        <w:t xml:space="preserve">- </w:t>
      </w:r>
      <w:r w:rsidR="00D616EA">
        <w:fldChar w:fldCharType="begin"/>
      </w:r>
      <w:r w:rsidR="00D616EA">
        <w:instrText xml:space="preserve"> REF _Ref307563262 \r \h  \* MERGEFORMAT </w:instrText>
      </w:r>
      <w:r w:rsidR="00D616EA">
        <w:fldChar w:fldCharType="separate"/>
      </w:r>
      <w:r w:rsidR="002A74A8" w:rsidRPr="002A74A8">
        <w:rPr>
          <w:bCs w:val="0"/>
          <w:sz w:val="24"/>
          <w:szCs w:val="24"/>
          <w:lang w:val="en-US"/>
        </w:rPr>
        <w:t>g</w:t>
      </w:r>
      <w:r w:rsidR="002A74A8" w:rsidRPr="008B7FDE">
        <w:rPr>
          <w:bCs w:val="0"/>
          <w:sz w:val="24"/>
          <w:szCs w:val="24"/>
        </w:rPr>
        <w:t>)</w:t>
      </w:r>
      <w:r w:rsidR="00D616EA">
        <w:fldChar w:fldCharType="end"/>
      </w:r>
      <w:r w:rsidRPr="00E71A48">
        <w:rPr>
          <w:bCs w:val="0"/>
          <w:sz w:val="24"/>
          <w:szCs w:val="24"/>
        </w:rPr>
        <w:t xml:space="preserve">п. </w:t>
      </w:r>
      <w:r w:rsidR="00D616EA">
        <w:fldChar w:fldCharType="begin"/>
      </w:r>
      <w:r w:rsidR="00D616EA">
        <w:instrText xml:space="preserve"> REF _Ref306032591 \r \h  \* MERGEFORMAT </w:instrText>
      </w:r>
      <w:r w:rsidR="00D616EA">
        <w:fldChar w:fldCharType="separate"/>
      </w:r>
      <w:r w:rsidR="002A74A8" w:rsidRPr="002A74A8">
        <w:rPr>
          <w:bCs w:val="0"/>
          <w:sz w:val="24"/>
          <w:szCs w:val="24"/>
        </w:rPr>
        <w:t>3.3.10.4</w:t>
      </w:r>
      <w:r w:rsidR="00D616E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lastRenderedPageBreak/>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7" w:name="_Ref306114966"/>
      <w:bookmarkStart w:id="288" w:name="_Toc440361336"/>
      <w:bookmarkStart w:id="289" w:name="_Toc440376091"/>
      <w:bookmarkStart w:id="290" w:name="_Toc440376218"/>
      <w:bookmarkStart w:id="291" w:name="_Toc440382483"/>
      <w:bookmarkStart w:id="292" w:name="_Toc440447153"/>
      <w:bookmarkStart w:id="293" w:name="_Toc440632313"/>
      <w:bookmarkStart w:id="294" w:name="_Toc440875086"/>
      <w:bookmarkStart w:id="295" w:name="_Toc441131331"/>
      <w:r w:rsidRPr="00E71A48">
        <w:rPr>
          <w:szCs w:val="24"/>
        </w:rPr>
        <w:t>Разъяснение Документации по запросу предложений</w:t>
      </w:r>
      <w:bookmarkEnd w:id="287"/>
      <w:bookmarkEnd w:id="288"/>
      <w:bookmarkEnd w:id="289"/>
      <w:bookmarkEnd w:id="290"/>
      <w:bookmarkEnd w:id="291"/>
      <w:bookmarkEnd w:id="292"/>
      <w:bookmarkEnd w:id="293"/>
      <w:bookmarkEnd w:id="294"/>
      <w:bookmarkEnd w:id="29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D616EA">
        <w:fldChar w:fldCharType="begin"/>
      </w:r>
      <w:r w:rsidR="00D616EA">
        <w:instrText xml:space="preserve"> REF _Ref440289401 \r \h  \* MERGEFORMAT </w:instrText>
      </w:r>
      <w:r w:rsidR="00D616EA">
        <w:fldChar w:fldCharType="separate"/>
      </w:r>
      <w:r w:rsidR="002A74A8" w:rsidRPr="002A74A8">
        <w:rPr>
          <w:bCs w:val="0"/>
          <w:iCs/>
          <w:sz w:val="24"/>
          <w:szCs w:val="24"/>
        </w:rPr>
        <w:t>3.3.13</w:t>
      </w:r>
      <w:r w:rsidR="00D616E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6" w:name="_Toc440361337"/>
      <w:bookmarkStart w:id="297" w:name="_Toc440376092"/>
      <w:bookmarkStart w:id="298" w:name="_Toc440376219"/>
      <w:bookmarkStart w:id="299" w:name="_Toc440382484"/>
      <w:bookmarkStart w:id="300" w:name="_Toc440447154"/>
      <w:bookmarkStart w:id="301" w:name="_Toc440632314"/>
      <w:bookmarkStart w:id="302" w:name="_Toc440875087"/>
      <w:bookmarkStart w:id="303" w:name="_Ref440969948"/>
      <w:bookmarkStart w:id="304" w:name="_Ref441057174"/>
      <w:bookmarkStart w:id="305" w:name="_Toc441131332"/>
      <w:r w:rsidRPr="00E71A48">
        <w:rPr>
          <w:szCs w:val="24"/>
        </w:rPr>
        <w:t>Внесение изменений в Документацию по запросу предложений.</w:t>
      </w:r>
      <w:bookmarkEnd w:id="296"/>
      <w:bookmarkEnd w:id="297"/>
      <w:bookmarkEnd w:id="298"/>
      <w:bookmarkEnd w:id="299"/>
      <w:bookmarkEnd w:id="300"/>
      <w:bookmarkEnd w:id="301"/>
      <w:bookmarkEnd w:id="302"/>
      <w:bookmarkEnd w:id="303"/>
      <w:bookmarkEnd w:id="304"/>
      <w:bookmarkEnd w:id="30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6" w:name="_Ref440289401"/>
      <w:bookmarkStart w:id="307" w:name="_Toc440361338"/>
      <w:bookmarkStart w:id="308" w:name="_Toc440376093"/>
      <w:bookmarkStart w:id="309" w:name="_Toc440376220"/>
      <w:bookmarkStart w:id="310" w:name="_Toc440382485"/>
      <w:bookmarkStart w:id="311" w:name="_Toc440447155"/>
      <w:bookmarkStart w:id="312" w:name="_Toc440632315"/>
      <w:bookmarkStart w:id="313" w:name="_Toc440875088"/>
      <w:bookmarkStart w:id="314" w:name="_Toc441131333"/>
      <w:r w:rsidRPr="00E71A48">
        <w:rPr>
          <w:szCs w:val="24"/>
        </w:rPr>
        <w:t>Продление срока окончания приема Заявок</w:t>
      </w:r>
      <w:bookmarkEnd w:id="306"/>
      <w:bookmarkEnd w:id="307"/>
      <w:bookmarkEnd w:id="308"/>
      <w:bookmarkEnd w:id="309"/>
      <w:bookmarkEnd w:id="310"/>
      <w:bookmarkEnd w:id="311"/>
      <w:bookmarkEnd w:id="312"/>
      <w:bookmarkEnd w:id="313"/>
      <w:bookmarkEnd w:id="31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61339"/>
      <w:bookmarkStart w:id="320" w:name="_Toc440376094"/>
      <w:bookmarkStart w:id="321" w:name="_Toc440376221"/>
      <w:bookmarkStart w:id="322" w:name="_Toc440382486"/>
      <w:bookmarkStart w:id="323" w:name="_Toc440447156"/>
      <w:bookmarkStart w:id="324" w:name="_Toc440632316"/>
      <w:bookmarkStart w:id="325" w:name="_Toc440875089"/>
      <w:bookmarkStart w:id="326" w:name="_Toc44113133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6"/>
      <w:bookmarkEnd w:id="317"/>
      <w:bookmarkEnd w:id="318"/>
      <w:bookmarkEnd w:id="319"/>
      <w:bookmarkEnd w:id="320"/>
      <w:bookmarkEnd w:id="321"/>
      <w:bookmarkEnd w:id="322"/>
      <w:bookmarkEnd w:id="323"/>
      <w:bookmarkEnd w:id="324"/>
      <w:bookmarkEnd w:id="325"/>
      <w:bookmarkEnd w:id="32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04403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w:t>
      </w:r>
      <w:r w:rsidR="00ED01BF" w:rsidRPr="00E71A48">
        <w:rPr>
          <w:bCs w:val="0"/>
          <w:sz w:val="24"/>
          <w:szCs w:val="24"/>
        </w:rPr>
        <w:lastRenderedPageBreak/>
        <w:t>ст</w:t>
      </w:r>
      <w:r w:rsidRPr="00E71A48">
        <w:rPr>
          <w:bCs w:val="0"/>
          <w:sz w:val="24"/>
          <w:szCs w:val="24"/>
        </w:rPr>
        <w:t>.330, 331 Гражданского кодекса Российской Федерации</w:t>
      </w:r>
      <w:bookmarkEnd w:id="32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8" w:name="_Ref307586570"/>
      <w:r w:rsidRPr="00E71A48">
        <w:rPr>
          <w:bCs w:val="0"/>
          <w:sz w:val="24"/>
          <w:szCs w:val="24"/>
        </w:rPr>
        <w:t>В соглашении о неустойке должно быть указано</w:t>
      </w:r>
      <w:bookmarkStart w:id="32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8"/>
      <w:bookmarkEnd w:id="32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616EA">
        <w:fldChar w:fldCharType="begin"/>
      </w:r>
      <w:r w:rsidR="00D616EA">
        <w:instrText xml:space="preserve"> REF _Ref306008743 \r \h  \* MERGEFORMAT </w:instrText>
      </w:r>
      <w:r w:rsidR="00D616EA">
        <w:fldChar w:fldCharType="separate"/>
      </w:r>
      <w:r w:rsidR="002A74A8" w:rsidRPr="002A74A8">
        <w:rPr>
          <w:bCs w:val="0"/>
          <w:sz w:val="24"/>
          <w:szCs w:val="24"/>
        </w:rPr>
        <w:t>3.3.4</w:t>
      </w:r>
      <w:r w:rsidR="00D616EA">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30" w:name="_Ref307563802"/>
      <w:r w:rsidRPr="00E71A48">
        <w:rPr>
          <w:bCs w:val="0"/>
          <w:sz w:val="24"/>
          <w:szCs w:val="24"/>
        </w:rPr>
        <w:t xml:space="preserve">В случаях, указанных в п. </w:t>
      </w:r>
      <w:r w:rsidR="00D616EA">
        <w:fldChar w:fldCharType="begin"/>
      </w:r>
      <w:r w:rsidR="00D616EA">
        <w:instrText xml:space="preserve"> REF _Ref305753174 \r \h  \* MERGEFORMAT </w:instrText>
      </w:r>
      <w:r w:rsidR="00D616EA">
        <w:fldChar w:fldCharType="separate"/>
      </w:r>
      <w:r w:rsidR="002A74A8" w:rsidRPr="002A74A8">
        <w:rPr>
          <w:bCs w:val="0"/>
          <w:sz w:val="24"/>
          <w:szCs w:val="24"/>
        </w:rPr>
        <w:t>3.3.14.4</w:t>
      </w:r>
      <w:r w:rsidR="00D616E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30"/>
      <w:r w:rsidR="00044030">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1" w:name="_Ref299109207"/>
      <w:bookmarkStart w:id="332"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1"/>
      <w:bookmarkEnd w:id="332"/>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D616EA">
        <w:fldChar w:fldCharType="begin"/>
      </w:r>
      <w:r w:rsidR="00D616EA">
        <w:instrText xml:space="preserve"> REF _Ref440272256 \r \h  \* MERGEFORMAT </w:instrText>
      </w:r>
      <w:r w:rsidR="00D616EA">
        <w:fldChar w:fldCharType="separate"/>
      </w:r>
      <w:r w:rsidR="002A74A8" w:rsidRPr="002A74A8">
        <w:rPr>
          <w:bCs w:val="0"/>
          <w:sz w:val="24"/>
          <w:szCs w:val="24"/>
          <w:lang w:eastAsia="ru-RU"/>
        </w:rPr>
        <w:t>5.14</w:t>
      </w:r>
      <w:r w:rsidR="00D616EA">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D616EA">
        <w:fldChar w:fldCharType="begin"/>
      </w:r>
      <w:r w:rsidR="00D616EA">
        <w:instrText xml:space="preserve"> REF _Ref441574460 \r \h  \* MERGEFORMAT </w:instrText>
      </w:r>
      <w:r w:rsidR="00D616EA">
        <w:fldChar w:fldCharType="separate"/>
      </w:r>
      <w:r w:rsidR="002A74A8" w:rsidRPr="002A74A8">
        <w:rPr>
          <w:bCs w:val="0"/>
          <w:sz w:val="24"/>
          <w:szCs w:val="24"/>
          <w:lang w:eastAsia="ru-RU"/>
        </w:rPr>
        <w:t>5.18</w:t>
      </w:r>
      <w:r w:rsidR="00D616EA">
        <w:fldChar w:fldCharType="end"/>
      </w:r>
      <w:r w:rsidRPr="001222CA">
        <w:rPr>
          <w:bCs w:val="0"/>
          <w:sz w:val="24"/>
          <w:szCs w:val="24"/>
        </w:rPr>
        <w:t xml:space="preserve">), в срок не позднее даты и времени окончания приема заявок, указанных в пункте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Pr="001222CA">
        <w:rPr>
          <w:bCs w:val="0"/>
          <w:sz w:val="24"/>
          <w:szCs w:val="24"/>
        </w:rPr>
        <w:t xml:space="preserve"> настоящей Документации, по адресу: </w:t>
      </w:r>
      <w:hyperlink r:id="rId35" w:history="1">
        <w:r w:rsidR="00044030" w:rsidRPr="00E936A9">
          <w:rPr>
            <w:bCs w:val="0"/>
            <w:sz w:val="24"/>
            <w:szCs w:val="24"/>
          </w:rPr>
          <w:t>Россия, 305029, Курская область, г. Курск, ул. К. Маркса, 27</w:t>
        </w:r>
      </w:hyperlink>
      <w:r w:rsidR="00044030" w:rsidRPr="007A4D4C">
        <w:rPr>
          <w:bCs w:val="0"/>
          <w:sz w:val="24"/>
          <w:szCs w:val="24"/>
        </w:rPr>
        <w:t>, каб. №</w:t>
      </w:r>
      <w:r w:rsidR="00044030">
        <w:rPr>
          <w:bCs w:val="0"/>
          <w:sz w:val="24"/>
          <w:szCs w:val="24"/>
        </w:rPr>
        <w:t xml:space="preserve"> 407</w:t>
      </w:r>
      <w:r w:rsidR="00044030" w:rsidRPr="007A4D4C">
        <w:rPr>
          <w:bCs w:val="0"/>
          <w:sz w:val="24"/>
          <w:szCs w:val="24"/>
        </w:rPr>
        <w:t xml:space="preserve">, исполнительный сотрудник </w:t>
      </w:r>
      <w:r w:rsidR="00044030">
        <w:rPr>
          <w:bCs w:val="0"/>
          <w:sz w:val="24"/>
          <w:szCs w:val="24"/>
        </w:rPr>
        <w:t>–</w:t>
      </w:r>
      <w:r w:rsidR="00044030" w:rsidRPr="007A4D4C">
        <w:rPr>
          <w:bCs w:val="0"/>
          <w:sz w:val="24"/>
          <w:szCs w:val="24"/>
        </w:rPr>
        <w:t xml:space="preserve"> </w:t>
      </w:r>
      <w:r w:rsidR="00044030">
        <w:rPr>
          <w:bCs w:val="0"/>
          <w:sz w:val="24"/>
          <w:szCs w:val="24"/>
        </w:rPr>
        <w:t>Носов Александр Борисович</w:t>
      </w:r>
      <w:r w:rsidR="00044030" w:rsidRPr="007A4D4C">
        <w:rPr>
          <w:bCs w:val="0"/>
          <w:sz w:val="24"/>
          <w:szCs w:val="24"/>
        </w:rPr>
        <w:t xml:space="preserve"> (либо </w:t>
      </w:r>
      <w:r w:rsidR="00044030">
        <w:rPr>
          <w:bCs w:val="0"/>
          <w:sz w:val="24"/>
          <w:szCs w:val="24"/>
        </w:rPr>
        <w:t>Бортко Андрей Валерьевич</w:t>
      </w:r>
      <w:r w:rsidR="00044030" w:rsidRPr="007A4D4C">
        <w:rPr>
          <w:bCs w:val="0"/>
          <w:sz w:val="24"/>
          <w:szCs w:val="24"/>
        </w:rPr>
        <w:t>), контактный телефон (</w:t>
      </w:r>
      <w:r w:rsidR="00044030">
        <w:rPr>
          <w:bCs w:val="0"/>
          <w:sz w:val="24"/>
          <w:szCs w:val="24"/>
        </w:rPr>
        <w:t>4712</w:t>
      </w:r>
      <w:r w:rsidR="00044030" w:rsidRPr="007A4D4C">
        <w:rPr>
          <w:bCs w:val="0"/>
          <w:sz w:val="24"/>
          <w:szCs w:val="24"/>
        </w:rPr>
        <w:t xml:space="preserve">) </w:t>
      </w:r>
      <w:r w:rsidR="00044030">
        <w:rPr>
          <w:bCs w:val="0"/>
          <w:sz w:val="24"/>
          <w:szCs w:val="24"/>
        </w:rPr>
        <w:t>55</w:t>
      </w:r>
      <w:r w:rsidR="00044030" w:rsidRPr="007A4D4C">
        <w:rPr>
          <w:bCs w:val="0"/>
          <w:sz w:val="24"/>
          <w:szCs w:val="24"/>
        </w:rPr>
        <w:t>-</w:t>
      </w:r>
      <w:r w:rsidR="00044030">
        <w:rPr>
          <w:bCs w:val="0"/>
          <w:sz w:val="24"/>
          <w:szCs w:val="24"/>
        </w:rPr>
        <w:t>70</w:t>
      </w:r>
      <w:r w:rsidR="00044030" w:rsidRPr="007A4D4C">
        <w:rPr>
          <w:bCs w:val="0"/>
          <w:sz w:val="24"/>
          <w:szCs w:val="24"/>
        </w:rPr>
        <w:t>-</w:t>
      </w:r>
      <w:r w:rsidR="00044030">
        <w:rPr>
          <w:bCs w:val="0"/>
          <w:sz w:val="24"/>
          <w:szCs w:val="24"/>
        </w:rPr>
        <w:t>49</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D616EA">
        <w:fldChar w:fldCharType="begin"/>
      </w:r>
      <w:r w:rsidR="00D616EA">
        <w:instrText xml:space="preserve"> REF _Ref191386085 \r \h  \* MERGEFORMAT </w:instrText>
      </w:r>
      <w:r w:rsidR="00D616EA">
        <w:fldChar w:fldCharType="separate"/>
      </w:r>
      <w:r w:rsidR="002A74A8" w:rsidRPr="002A74A8">
        <w:rPr>
          <w:sz w:val="24"/>
          <w:szCs w:val="24"/>
        </w:rPr>
        <w:t>1.1.1</w:t>
      </w:r>
      <w:r w:rsidR="00D616EA">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D616EA">
        <w:fldChar w:fldCharType="begin"/>
      </w:r>
      <w:r w:rsidR="00D616EA">
        <w:instrText xml:space="preserve"> REF _Ref303323780 \r \h  \* MERGEFORMAT </w:instrText>
      </w:r>
      <w:r w:rsidR="00D616EA">
        <w:fldChar w:fldCharType="separate"/>
      </w:r>
      <w:r w:rsidR="002A74A8" w:rsidRPr="002A74A8">
        <w:rPr>
          <w:sz w:val="24"/>
          <w:szCs w:val="24"/>
        </w:rPr>
        <w:t>1.1.4</w:t>
      </w:r>
      <w:r w:rsidR="00D616EA">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3"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3"/>
    </w:p>
    <w:p w:rsidR="00717F60" w:rsidRPr="00E71A48" w:rsidRDefault="00717F60" w:rsidP="00E71A48">
      <w:pPr>
        <w:pStyle w:val="2"/>
        <w:tabs>
          <w:tab w:val="clear" w:pos="0"/>
          <w:tab w:val="clear" w:pos="1700"/>
          <w:tab w:val="num" w:pos="709"/>
        </w:tabs>
        <w:spacing w:line="264" w:lineRule="auto"/>
      </w:pPr>
      <w:bookmarkStart w:id="334" w:name="_Ref305973214"/>
      <w:bookmarkStart w:id="335" w:name="_Toc441131335"/>
      <w:r w:rsidRPr="00E71A48">
        <w:lastRenderedPageBreak/>
        <w:t>Подача Заявок и их прием</w:t>
      </w:r>
      <w:bookmarkStart w:id="336" w:name="_Ref56229451"/>
      <w:bookmarkEnd w:id="315"/>
      <w:bookmarkEnd w:id="334"/>
      <w:bookmarkEnd w:id="335"/>
    </w:p>
    <w:p w:rsidR="00717F60" w:rsidRPr="00E71A48" w:rsidRDefault="00717F60" w:rsidP="00E71A48">
      <w:pPr>
        <w:pStyle w:val="3"/>
        <w:spacing w:line="264" w:lineRule="auto"/>
        <w:rPr>
          <w:szCs w:val="24"/>
        </w:rPr>
      </w:pPr>
      <w:bookmarkStart w:id="337" w:name="_Toc439323707"/>
      <w:bookmarkStart w:id="338" w:name="_Toc440361341"/>
      <w:bookmarkStart w:id="339" w:name="_Toc440376096"/>
      <w:bookmarkStart w:id="340" w:name="_Toc440376223"/>
      <w:bookmarkStart w:id="341" w:name="_Toc440382488"/>
      <w:bookmarkStart w:id="342" w:name="_Toc440447158"/>
      <w:bookmarkStart w:id="343" w:name="_Toc440632318"/>
      <w:bookmarkStart w:id="344" w:name="_Toc440875091"/>
      <w:bookmarkStart w:id="345" w:name="_Toc441131336"/>
      <w:r w:rsidRPr="00E71A48">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571004"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w:t>
      </w:r>
      <w:r w:rsidRPr="00571004">
        <w:rPr>
          <w:bCs w:val="0"/>
          <w:sz w:val="24"/>
          <w:szCs w:val="24"/>
        </w:rPr>
        <w:t>допускается.</w:t>
      </w:r>
    </w:p>
    <w:p w:rsidR="00717F60" w:rsidRPr="00571004"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6" w:name="_Ref440289953"/>
      <w:r w:rsidRPr="00571004">
        <w:rPr>
          <w:bCs w:val="0"/>
          <w:sz w:val="24"/>
          <w:szCs w:val="24"/>
        </w:rPr>
        <w:t>Заявк</w:t>
      </w:r>
      <w:r w:rsidR="00717F60" w:rsidRPr="00571004">
        <w:rPr>
          <w:bCs w:val="0"/>
          <w:sz w:val="24"/>
          <w:szCs w:val="24"/>
        </w:rPr>
        <w:t xml:space="preserve">и на ЭТП могут быть поданы до </w:t>
      </w:r>
      <w:r w:rsidR="002B5044" w:rsidRPr="00571004">
        <w:rPr>
          <w:b/>
          <w:bCs w:val="0"/>
          <w:sz w:val="24"/>
          <w:szCs w:val="24"/>
        </w:rPr>
        <w:t xml:space="preserve">12 часов 00 минут </w:t>
      </w:r>
      <w:r w:rsidR="00044030" w:rsidRPr="00571004">
        <w:rPr>
          <w:b/>
          <w:bCs w:val="0"/>
          <w:sz w:val="24"/>
          <w:szCs w:val="24"/>
        </w:rPr>
        <w:t>1</w:t>
      </w:r>
      <w:r w:rsidR="000E4D26" w:rsidRPr="00571004">
        <w:rPr>
          <w:b/>
          <w:bCs w:val="0"/>
          <w:sz w:val="24"/>
          <w:szCs w:val="24"/>
        </w:rPr>
        <w:t>3</w:t>
      </w:r>
      <w:r w:rsidR="002B5044" w:rsidRPr="00571004">
        <w:rPr>
          <w:b/>
          <w:bCs w:val="0"/>
          <w:sz w:val="24"/>
          <w:szCs w:val="24"/>
        </w:rPr>
        <w:t xml:space="preserve"> </w:t>
      </w:r>
      <w:r w:rsidR="00197263" w:rsidRPr="00571004">
        <w:rPr>
          <w:b/>
          <w:bCs w:val="0"/>
          <w:sz w:val="24"/>
          <w:szCs w:val="24"/>
        </w:rPr>
        <w:t xml:space="preserve">декабря </w:t>
      </w:r>
      <w:r w:rsidR="002B5044" w:rsidRPr="00571004">
        <w:rPr>
          <w:b/>
          <w:bCs w:val="0"/>
          <w:sz w:val="24"/>
          <w:szCs w:val="24"/>
        </w:rPr>
        <w:t>2016 года</w:t>
      </w:r>
      <w:r w:rsidR="00336D0C" w:rsidRPr="00571004">
        <w:rPr>
          <w:b/>
          <w:bCs w:val="0"/>
          <w:sz w:val="24"/>
          <w:szCs w:val="24"/>
        </w:rPr>
        <w:t xml:space="preserve">, </w:t>
      </w:r>
      <w:r w:rsidR="00336D0C" w:rsidRPr="00571004">
        <w:rPr>
          <w:bCs w:val="0"/>
          <w:sz w:val="24"/>
          <w:szCs w:val="24"/>
        </w:rPr>
        <w:t xml:space="preserve">при этом предложенная Участником в Письме о подаче оферты </w:t>
      </w:r>
      <w:r w:rsidR="00336D0C" w:rsidRPr="00571004">
        <w:rPr>
          <w:bCs w:val="0"/>
          <w:spacing w:val="-2"/>
          <w:sz w:val="24"/>
          <w:szCs w:val="24"/>
        </w:rPr>
        <w:t>(под</w:t>
      </w:r>
      <w:r w:rsidR="00336D0C" w:rsidRPr="00571004">
        <w:rPr>
          <w:bCs w:val="0"/>
          <w:sz w:val="24"/>
          <w:szCs w:val="24"/>
        </w:rPr>
        <w:t xml:space="preserve">раздел </w:t>
      </w:r>
      <w:r w:rsidR="000702A1" w:rsidRPr="00571004">
        <w:rPr>
          <w:bCs w:val="0"/>
          <w:sz w:val="24"/>
          <w:szCs w:val="24"/>
        </w:rPr>
        <w:fldChar w:fldCharType="begin"/>
      </w:r>
      <w:r w:rsidR="00336D0C" w:rsidRPr="00571004">
        <w:rPr>
          <w:bCs w:val="0"/>
          <w:sz w:val="24"/>
          <w:szCs w:val="24"/>
        </w:rPr>
        <w:instrText xml:space="preserve"> REF _Ref55336310 \r \h </w:instrText>
      </w:r>
      <w:r w:rsidR="000702A1" w:rsidRPr="00571004">
        <w:rPr>
          <w:bCs w:val="0"/>
          <w:sz w:val="24"/>
          <w:szCs w:val="24"/>
        </w:rPr>
      </w:r>
      <w:r w:rsidR="00F12963" w:rsidRPr="00571004">
        <w:rPr>
          <w:bCs w:val="0"/>
          <w:sz w:val="24"/>
          <w:szCs w:val="24"/>
        </w:rPr>
        <w:instrText xml:space="preserve"> \* MERGEFORMAT </w:instrText>
      </w:r>
      <w:r w:rsidR="000702A1" w:rsidRPr="00571004">
        <w:rPr>
          <w:bCs w:val="0"/>
          <w:sz w:val="24"/>
          <w:szCs w:val="24"/>
        </w:rPr>
        <w:fldChar w:fldCharType="separate"/>
      </w:r>
      <w:r w:rsidR="002A74A8" w:rsidRPr="00571004">
        <w:rPr>
          <w:bCs w:val="0"/>
          <w:sz w:val="24"/>
          <w:szCs w:val="24"/>
        </w:rPr>
        <w:t>5.1</w:t>
      </w:r>
      <w:r w:rsidR="000702A1" w:rsidRPr="00571004">
        <w:rPr>
          <w:bCs w:val="0"/>
          <w:sz w:val="24"/>
          <w:szCs w:val="24"/>
        </w:rPr>
        <w:fldChar w:fldCharType="end"/>
      </w:r>
      <w:r w:rsidR="00336D0C" w:rsidRPr="00571004">
        <w:rPr>
          <w:bCs w:val="0"/>
          <w:sz w:val="24"/>
          <w:szCs w:val="24"/>
          <w:lang w:eastAsia="ru-RU"/>
        </w:rPr>
        <w:t>)</w:t>
      </w:r>
      <w:r w:rsidR="00336D0C" w:rsidRPr="00571004">
        <w:rPr>
          <w:bCs w:val="0"/>
          <w:sz w:val="24"/>
          <w:szCs w:val="24"/>
        </w:rPr>
        <w:t xml:space="preserve"> цена должна соответствовать цене, указанной Участником на «котировочной доске» ЭТП</w:t>
      </w:r>
      <w:r w:rsidR="00717F60" w:rsidRPr="00571004">
        <w:rPr>
          <w:bCs w:val="0"/>
          <w:sz w:val="24"/>
          <w:szCs w:val="24"/>
        </w:rPr>
        <w:t>.</w:t>
      </w:r>
      <w:bookmarkEnd w:id="346"/>
    </w:p>
    <w:p w:rsidR="00717F60" w:rsidRPr="00E71A48" w:rsidRDefault="00717F60" w:rsidP="00E71A48">
      <w:pPr>
        <w:pStyle w:val="3"/>
        <w:spacing w:line="264" w:lineRule="auto"/>
        <w:rPr>
          <w:szCs w:val="24"/>
        </w:rPr>
      </w:pPr>
      <w:bookmarkStart w:id="347" w:name="_Ref115077798"/>
      <w:bookmarkStart w:id="348" w:name="_Toc439323708"/>
      <w:bookmarkStart w:id="349" w:name="_Toc440361342"/>
      <w:bookmarkStart w:id="350" w:name="_Toc440376097"/>
      <w:bookmarkStart w:id="351" w:name="_Toc440376224"/>
      <w:bookmarkStart w:id="352" w:name="_Toc440382489"/>
      <w:bookmarkStart w:id="353" w:name="_Toc440447159"/>
      <w:bookmarkStart w:id="354" w:name="_Toc440632319"/>
      <w:bookmarkStart w:id="355" w:name="_Toc440875092"/>
      <w:bookmarkStart w:id="356"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347"/>
      <w:bookmarkEnd w:id="348"/>
      <w:bookmarkEnd w:id="349"/>
      <w:bookmarkEnd w:id="350"/>
      <w:bookmarkEnd w:id="351"/>
      <w:bookmarkEnd w:id="352"/>
      <w:bookmarkEnd w:id="353"/>
      <w:bookmarkEnd w:id="354"/>
      <w:bookmarkEnd w:id="355"/>
      <w:bookmarkEnd w:id="356"/>
    </w:p>
    <w:bookmarkEnd w:id="336"/>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357" w:name="_Ref303683883"/>
      <w:bookmarkStart w:id="358" w:name="_Toc441131338"/>
      <w:r w:rsidRPr="00E71A48">
        <w:t xml:space="preserve">Изменение и отзыв </w:t>
      </w:r>
      <w:r w:rsidR="004B5EB3" w:rsidRPr="00E71A48">
        <w:t>Заявк</w:t>
      </w:r>
      <w:r w:rsidRPr="00E71A48">
        <w:t>и</w:t>
      </w:r>
      <w:bookmarkEnd w:id="357"/>
      <w:bookmarkEnd w:id="358"/>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359" w:name="_Ref305973250"/>
      <w:bookmarkStart w:id="360" w:name="_Toc441131339"/>
      <w:r w:rsidRPr="00E71A48">
        <w:rPr>
          <w:bCs w:val="0"/>
          <w:sz w:val="24"/>
          <w:szCs w:val="24"/>
        </w:rPr>
        <w:t xml:space="preserve">До окончания </w:t>
      </w:r>
      <w:r w:rsidRPr="00223D18">
        <w:rPr>
          <w:bCs w:val="0"/>
          <w:sz w:val="24"/>
          <w:szCs w:val="24"/>
        </w:rPr>
        <w:t xml:space="preserve">срока подачи заявок (п.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Pr>
          <w:bCs w:val="0"/>
          <w:sz w:val="24"/>
          <w:szCs w:val="24"/>
        </w:rPr>
        <w:t>3.4.1.3</w:t>
      </w:r>
      <w:r w:rsidR="00D616E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616EA">
        <w:fldChar w:fldCharType="begin"/>
      </w:r>
      <w:r w:rsidR="00D616EA">
        <w:instrText xml:space="preserve"> REF _Ref55279015 \r \h  \* MERGEFORMAT </w:instrText>
      </w:r>
      <w:r w:rsidR="00D616EA">
        <w:fldChar w:fldCharType="separate"/>
      </w:r>
      <w:r w:rsidRPr="002A74A8">
        <w:rPr>
          <w:sz w:val="24"/>
          <w:szCs w:val="24"/>
        </w:rPr>
        <w:t>3.3.1.6</w:t>
      </w:r>
      <w:r w:rsidR="00D616EA">
        <w:fldChar w:fldCharType="end"/>
      </w:r>
      <w:r w:rsidRPr="00223D18">
        <w:rPr>
          <w:sz w:val="24"/>
          <w:szCs w:val="24"/>
        </w:rPr>
        <w:t xml:space="preserve">, </w:t>
      </w:r>
      <w:r w:rsidR="00D616EA">
        <w:fldChar w:fldCharType="begin"/>
      </w:r>
      <w:r w:rsidR="00D616EA">
        <w:instrText xml:space="preserve"> REF _Ref195087786 \r \h  \* MERGEFORMAT </w:instrText>
      </w:r>
      <w:r w:rsidR="00D616EA">
        <w:fldChar w:fldCharType="separate"/>
      </w:r>
      <w:r w:rsidRPr="002A74A8">
        <w:rPr>
          <w:sz w:val="24"/>
          <w:szCs w:val="24"/>
        </w:rPr>
        <w:t>3.3.1.7</w:t>
      </w:r>
      <w:r w:rsidR="00D616E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9"/>
      <w:bookmarkEnd w:id="360"/>
      <w:r w:rsidRPr="00E71A48">
        <w:t xml:space="preserve"> </w:t>
      </w:r>
    </w:p>
    <w:p w:rsidR="00717F60" w:rsidRPr="00E71A48" w:rsidRDefault="00717F60" w:rsidP="00E71A48">
      <w:pPr>
        <w:pStyle w:val="3"/>
        <w:spacing w:line="264" w:lineRule="auto"/>
        <w:rPr>
          <w:szCs w:val="24"/>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2322"/>
      <w:bookmarkStart w:id="368" w:name="_Toc440875095"/>
      <w:bookmarkStart w:id="369" w:name="_Toc441131340"/>
      <w:r w:rsidRPr="00E71A48">
        <w:rPr>
          <w:szCs w:val="24"/>
        </w:rPr>
        <w:t>Общие положения</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616EA">
        <w:fldChar w:fldCharType="begin"/>
      </w:r>
      <w:r w:rsidR="00D616EA">
        <w:instrText xml:space="preserve"> REF _Ref93089454 \n \h  \* MERGEFORMAT </w:instrText>
      </w:r>
      <w:r w:rsidR="00D616EA">
        <w:fldChar w:fldCharType="separate"/>
      </w:r>
      <w:r w:rsidR="002A74A8" w:rsidRPr="002A74A8">
        <w:rPr>
          <w:bCs w:val="0"/>
          <w:sz w:val="24"/>
          <w:szCs w:val="24"/>
        </w:rPr>
        <w:t>3.6.2</w:t>
      </w:r>
      <w:r w:rsidR="00D616EA">
        <w:fldChar w:fldCharType="end"/>
      </w:r>
      <w:r w:rsidRPr="00E71A48">
        <w:rPr>
          <w:bCs w:val="0"/>
          <w:sz w:val="24"/>
          <w:szCs w:val="24"/>
        </w:rPr>
        <w:t xml:space="preserve">), проведение (при необходимости) переговоров (пункт </w:t>
      </w:r>
      <w:r w:rsidR="00D616EA">
        <w:fldChar w:fldCharType="begin"/>
      </w:r>
      <w:r w:rsidR="00D616EA">
        <w:instrText xml:space="preserve"> REF _Ref303670674 \n \h  \* MERGEFORMAT </w:instrText>
      </w:r>
      <w:r w:rsidR="00D616EA">
        <w:fldChar w:fldCharType="separate"/>
      </w:r>
      <w:r w:rsidR="002A74A8" w:rsidRPr="002A74A8">
        <w:rPr>
          <w:bCs w:val="0"/>
          <w:sz w:val="24"/>
          <w:szCs w:val="24"/>
        </w:rPr>
        <w:t>3.6.3</w:t>
      </w:r>
      <w:r w:rsidR="00D616EA">
        <w:fldChar w:fldCharType="end"/>
      </w:r>
      <w:r w:rsidRPr="00E71A48">
        <w:rPr>
          <w:bCs w:val="0"/>
          <w:sz w:val="24"/>
          <w:szCs w:val="24"/>
        </w:rPr>
        <w:t>) и оценочную стадию (пункт</w:t>
      </w:r>
      <w:r w:rsidR="007F3FB7" w:rsidRPr="00E71A48">
        <w:rPr>
          <w:bCs w:val="0"/>
          <w:sz w:val="24"/>
          <w:szCs w:val="24"/>
        </w:rPr>
        <w:t xml:space="preserve"> </w:t>
      </w:r>
      <w:r w:rsidR="00D616EA">
        <w:fldChar w:fldCharType="begin"/>
      </w:r>
      <w:r w:rsidR="00D616EA">
        <w:instrText xml:space="preserve"> REF _Ref306138385 \r \h  \* MERGEFORMAT </w:instrText>
      </w:r>
      <w:r w:rsidR="00D616EA">
        <w:fldChar w:fldCharType="separate"/>
      </w:r>
      <w:r w:rsidR="002A74A8" w:rsidRPr="002A74A8">
        <w:rPr>
          <w:bCs w:val="0"/>
          <w:sz w:val="24"/>
          <w:szCs w:val="24"/>
        </w:rPr>
        <w:t>3.6.4</w:t>
      </w:r>
      <w:r w:rsidR="00D616EA">
        <w:fldChar w:fldCharType="end"/>
      </w:r>
      <w:r w:rsidRPr="00E71A48">
        <w:rPr>
          <w:bCs w:val="0"/>
          <w:sz w:val="24"/>
          <w:szCs w:val="24"/>
        </w:rPr>
        <w:t>).</w:t>
      </w:r>
    </w:p>
    <w:p w:rsidR="00717F60" w:rsidRPr="00E71A48" w:rsidRDefault="00717F60" w:rsidP="00E71A48">
      <w:pPr>
        <w:pStyle w:val="3"/>
        <w:spacing w:line="264" w:lineRule="auto"/>
        <w:rPr>
          <w:szCs w:val="24"/>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2323"/>
      <w:bookmarkStart w:id="378" w:name="_Toc440875096"/>
      <w:bookmarkStart w:id="379" w:name="_Toc441131341"/>
      <w:r w:rsidRPr="00E71A48">
        <w:rPr>
          <w:szCs w:val="24"/>
        </w:rPr>
        <w:t>Отборочная стадия</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w:t>
      </w:r>
      <w:r w:rsidR="0005086D">
        <w:rPr>
          <w:bCs w:val="0"/>
          <w:sz w:val="24"/>
          <w:szCs w:val="24"/>
        </w:rPr>
        <w:t>й (максимальной) цене Договора</w:t>
      </w:r>
      <w:r w:rsidRPr="00AB2169">
        <w:rPr>
          <w:bCs w:val="0"/>
          <w:sz w:val="24"/>
          <w:szCs w:val="24"/>
        </w:rPr>
        <w:t>,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380"/>
      <w:bookmarkEnd w:id="381"/>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w:t>
      </w:r>
      <w:r w:rsidRPr="00AB2169">
        <w:rPr>
          <w:sz w:val="24"/>
          <w:szCs w:val="24"/>
        </w:rPr>
        <w:lastRenderedPageBreak/>
        <w:t xml:space="preserve">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D616EA">
        <w:fldChar w:fldCharType="begin"/>
      </w:r>
      <w:r w:rsidR="00D616EA">
        <w:instrText xml:space="preserve"> REF _Ref444181380 \r \h  \* MERGEFORMAT </w:instrText>
      </w:r>
      <w:r w:rsidR="00D616EA">
        <w:fldChar w:fldCharType="separate"/>
      </w:r>
      <w:r w:rsidRPr="00AB2169">
        <w:rPr>
          <w:sz w:val="24"/>
          <w:szCs w:val="24"/>
        </w:rPr>
        <w:t>5.12</w:t>
      </w:r>
      <w:r w:rsidR="00D616EA">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616EA">
        <w:fldChar w:fldCharType="begin"/>
      </w:r>
      <w:r w:rsidR="00D616EA">
        <w:instrText xml:space="preserve"> REF _Ref306176386 \r \h  \* MERGEFORMAT </w:instrText>
      </w:r>
      <w:r w:rsidR="00D616EA">
        <w:fldChar w:fldCharType="separate"/>
      </w:r>
      <w:r w:rsidRPr="00AB2169">
        <w:rPr>
          <w:sz w:val="24"/>
          <w:szCs w:val="24"/>
        </w:rPr>
        <w:t>3.3.14</w:t>
      </w:r>
      <w:r w:rsidR="00D616EA">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616EA">
        <w:fldChar w:fldCharType="begin"/>
      </w:r>
      <w:r w:rsidR="00D616EA">
        <w:instrText xml:space="preserve"> REF _Ref306176386 \r \h  \* MERGEFORMAT </w:instrText>
      </w:r>
      <w:r w:rsidR="00D616EA">
        <w:fldChar w:fldCharType="separate"/>
      </w:r>
      <w:r w:rsidR="002A74A8" w:rsidRPr="002A74A8">
        <w:rPr>
          <w:sz w:val="24"/>
          <w:szCs w:val="24"/>
        </w:rPr>
        <w:t>3.3.14</w:t>
      </w:r>
      <w:r w:rsidR="00D616E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2324"/>
      <w:bookmarkStart w:id="390" w:name="_Toc440875097"/>
      <w:bookmarkStart w:id="391" w:name="_Toc441131342"/>
      <w:r w:rsidRPr="00E71A48">
        <w:rPr>
          <w:szCs w:val="24"/>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2325"/>
      <w:bookmarkStart w:id="400" w:name="_Toc440875098"/>
      <w:bookmarkStart w:id="401" w:name="_Toc441131343"/>
      <w:r w:rsidRPr="00E71A48">
        <w:rPr>
          <w:szCs w:val="24"/>
        </w:rPr>
        <w:t>Оценочная стадия</w:t>
      </w:r>
      <w:bookmarkEnd w:id="392"/>
      <w:bookmarkEnd w:id="393"/>
      <w:bookmarkEnd w:id="394"/>
      <w:bookmarkEnd w:id="395"/>
      <w:bookmarkEnd w:id="396"/>
      <w:bookmarkEnd w:id="397"/>
      <w:bookmarkEnd w:id="398"/>
      <w:bookmarkEnd w:id="399"/>
      <w:bookmarkEnd w:id="400"/>
      <w:bookmarkEnd w:id="40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2" w:name="_Ref303250967"/>
      <w:bookmarkStart w:id="403" w:name="_Toc305697378"/>
      <w:bookmarkStart w:id="404" w:name="_Toc441131344"/>
      <w:bookmarkStart w:id="405" w:name="_Toc255985696"/>
      <w:r w:rsidRPr="00E71A48">
        <w:t>Аукционная процедура понижени</w:t>
      </w:r>
      <w:r w:rsidR="00E60F8E" w:rsidRPr="00E71A48">
        <w:t>я</w:t>
      </w:r>
      <w:r w:rsidRPr="00E71A48">
        <w:t xml:space="preserve"> цены (переторжка)</w:t>
      </w:r>
      <w:bookmarkEnd w:id="402"/>
      <w:bookmarkEnd w:id="403"/>
      <w:bookmarkEnd w:id="404"/>
      <w:r w:rsidRPr="00E71A48">
        <w:t xml:space="preserve"> </w:t>
      </w:r>
    </w:p>
    <w:bookmarkEnd w:id="405"/>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w:t>
      </w:r>
      <w:r w:rsidRPr="00AA3BD2">
        <w:rPr>
          <w:sz w:val="24"/>
          <w:szCs w:val="24"/>
          <w:lang w:eastAsia="ru-RU"/>
        </w:rPr>
        <w:lastRenderedPageBreak/>
        <w:t>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06"/>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0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616EA">
        <w:fldChar w:fldCharType="begin"/>
      </w:r>
      <w:r w:rsidR="00D616EA">
        <w:instrText xml:space="preserve"> REF _Ref306352987 \r \h  \* MERGEFORMAT </w:instrText>
      </w:r>
      <w:r w:rsidR="00D616EA">
        <w:fldChar w:fldCharType="separate"/>
      </w:r>
      <w:r w:rsidR="002A74A8" w:rsidRPr="002A74A8">
        <w:rPr>
          <w:iCs/>
          <w:sz w:val="24"/>
          <w:szCs w:val="24"/>
          <w:lang w:eastAsia="ru-RU"/>
        </w:rPr>
        <w:t>3.7.3</w:t>
      </w:r>
      <w:r w:rsidR="00D616EA">
        <w:fldChar w:fldCharType="end"/>
      </w:r>
      <w:r w:rsidRPr="00E71A48">
        <w:rPr>
          <w:iCs/>
          <w:sz w:val="24"/>
          <w:szCs w:val="24"/>
          <w:lang w:eastAsia="ru-RU"/>
        </w:rPr>
        <w:t xml:space="preserve"> - </w:t>
      </w:r>
      <w:r w:rsidR="00D616EA">
        <w:fldChar w:fldCharType="begin"/>
      </w:r>
      <w:r w:rsidR="00D616EA">
        <w:instrText xml:space="preserve"> REF _Ref306353005 \r \h  \* MERGEFORMAT </w:instrText>
      </w:r>
      <w:r w:rsidR="00D616EA">
        <w:fldChar w:fldCharType="separate"/>
      </w:r>
      <w:r w:rsidR="002A74A8" w:rsidRPr="002A74A8">
        <w:rPr>
          <w:iCs/>
          <w:sz w:val="24"/>
          <w:szCs w:val="24"/>
          <w:lang w:eastAsia="ru-RU"/>
        </w:rPr>
        <w:t>3.7.5</w:t>
      </w:r>
      <w:r w:rsidR="00D616EA">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8" w:name="_Ref303681924"/>
      <w:bookmarkStart w:id="409" w:name="_Ref303683914"/>
      <w:bookmarkStart w:id="410" w:name="_Toc441131345"/>
      <w:r w:rsidRPr="00E71A48">
        <w:t xml:space="preserve">Подведение итогов </w:t>
      </w:r>
      <w:r w:rsidR="00DF639D" w:rsidRPr="00E71A48">
        <w:t>З</w:t>
      </w:r>
      <w:r w:rsidRPr="00E71A48">
        <w:t>апроса предложений</w:t>
      </w:r>
      <w:bookmarkEnd w:id="408"/>
      <w:bookmarkEnd w:id="409"/>
      <w:bookmarkEnd w:id="41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2" w:name="_Ref303251044"/>
      <w:bookmarkStart w:id="413" w:name="_Toc441131346"/>
      <w:bookmarkStart w:id="414" w:name="_Ref191386295"/>
      <w:r w:rsidRPr="00E71A48">
        <w:t xml:space="preserve">Признание запроса предложений </w:t>
      </w:r>
      <w:proofErr w:type="gramStart"/>
      <w:r w:rsidRPr="00E71A48">
        <w:t>несостоявшимся</w:t>
      </w:r>
      <w:bookmarkEnd w:id="412"/>
      <w:bookmarkEnd w:id="413"/>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8" w:name="_Ref303683929"/>
      <w:bookmarkStart w:id="419"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4"/>
      <w:bookmarkEnd w:id="418"/>
      <w:bookmarkEnd w:id="41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20" w:name="_Ref294695403"/>
      <w:bookmarkStart w:id="421"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20"/>
      <w:bookmarkEnd w:id="421"/>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616EA">
        <w:fldChar w:fldCharType="begin"/>
      </w:r>
      <w:r w:rsidR="00D616EA">
        <w:instrText xml:space="preserve"> REF _Ref294695546 \r \h  \* MERGEFORMAT </w:instrText>
      </w:r>
      <w:r w:rsidR="00D616EA">
        <w:fldChar w:fldCharType="separate"/>
      </w:r>
      <w:r w:rsidR="002A74A8" w:rsidRPr="002A74A8">
        <w:rPr>
          <w:bCs w:val="0"/>
          <w:sz w:val="24"/>
          <w:szCs w:val="24"/>
        </w:rPr>
        <w:t xml:space="preserve"> 1.2.6 </w:t>
      </w:r>
      <w:r w:rsidR="00D616EA">
        <w:fldChar w:fldCharType="end"/>
      </w:r>
      <w:r w:rsidRPr="00E71A48">
        <w:rPr>
          <w:bCs w:val="0"/>
          <w:sz w:val="24"/>
          <w:szCs w:val="24"/>
        </w:rPr>
        <w:t>и/или в срок, определенный в п.</w:t>
      </w:r>
      <w:r w:rsidR="001716DB" w:rsidRPr="00E71A48">
        <w:rPr>
          <w:bCs w:val="0"/>
          <w:sz w:val="24"/>
          <w:szCs w:val="24"/>
        </w:rPr>
        <w:t xml:space="preserve"> </w:t>
      </w:r>
      <w:r w:rsidR="00D616EA">
        <w:fldChar w:fldCharType="begin"/>
      </w:r>
      <w:r w:rsidR="00D616EA">
        <w:instrText xml:space="preserve"> REF _Ref294695403 \n \h  \* MERGEFORMAT </w:instrText>
      </w:r>
      <w:r w:rsidR="00D616EA">
        <w:fldChar w:fldCharType="separate"/>
      </w:r>
      <w:r w:rsidR="002A74A8" w:rsidRPr="002A74A8">
        <w:rPr>
          <w:bCs w:val="0"/>
          <w:sz w:val="24"/>
          <w:szCs w:val="24"/>
        </w:rPr>
        <w:t>3.10.3</w:t>
      </w:r>
      <w:r w:rsidR="00D616E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616EA">
        <w:fldChar w:fldCharType="begin"/>
      </w:r>
      <w:r w:rsidR="00D616EA">
        <w:instrText xml:space="preserve"> REF _Ref305979053 \r \h  \* MERGEFORMAT </w:instrText>
      </w:r>
      <w:r w:rsidR="00D616EA">
        <w:fldChar w:fldCharType="separate"/>
      </w:r>
      <w:r w:rsidR="002A74A8" w:rsidRPr="002A74A8">
        <w:rPr>
          <w:bCs w:val="0"/>
          <w:sz w:val="24"/>
          <w:szCs w:val="24"/>
        </w:rPr>
        <w:t>3.10.4</w:t>
      </w:r>
      <w:r w:rsidR="00D616E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4" w:name="_Toc181693189"/>
      <w:bookmarkStart w:id="425" w:name="_Ref190680463"/>
      <w:bookmarkStart w:id="426" w:name="_Ref306140410"/>
      <w:bookmarkStart w:id="427" w:name="_Ref306142159"/>
      <w:bookmarkStart w:id="428" w:name="_Toc441131348"/>
      <w:bookmarkStart w:id="429" w:name="_Ref303102866"/>
      <w:bookmarkStart w:id="430" w:name="_Toc305835589"/>
      <w:bookmarkStart w:id="431" w:name="_Ref303683952"/>
      <w:bookmarkStart w:id="432" w:name="__RefNumPara__840_922829174"/>
      <w:bookmarkEnd w:id="42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4"/>
      <w:bookmarkEnd w:id="425"/>
      <w:bookmarkEnd w:id="426"/>
      <w:bookmarkEnd w:id="427"/>
      <w:bookmarkEnd w:id="428"/>
      <w:r w:rsidRPr="00414CAF">
        <w:t xml:space="preserve"> </w:t>
      </w:r>
      <w:bookmarkEnd w:id="429"/>
      <w:bookmarkEnd w:id="43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3" w:name="_Ref303694483"/>
      <w:bookmarkStart w:id="434" w:name="_Toc305835590"/>
      <w:bookmarkStart w:id="435" w:name="_Ref306140451"/>
      <w:bookmarkStart w:id="436" w:name="_Toc441131349"/>
      <w:r w:rsidRPr="006E1884">
        <w:t xml:space="preserve">Уведомление о результатах </w:t>
      </w:r>
      <w:bookmarkEnd w:id="433"/>
      <w:bookmarkEnd w:id="434"/>
      <w:r w:rsidRPr="006E1884">
        <w:t>запроса предложений</w:t>
      </w:r>
      <w:bookmarkEnd w:id="435"/>
      <w:bookmarkEnd w:id="436"/>
    </w:p>
    <w:bookmarkEnd w:id="43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616EA">
        <w:fldChar w:fldCharType="begin"/>
      </w:r>
      <w:r w:rsidR="00D616EA">
        <w:instrText xml:space="preserve"> REF _Ref191386085 \r \h  \* MERGEFORMAT </w:instrText>
      </w:r>
      <w:r w:rsidR="00D616EA">
        <w:fldChar w:fldCharType="separate"/>
      </w:r>
      <w:r w:rsidR="002A74A8" w:rsidRPr="002A74A8">
        <w:rPr>
          <w:iCs/>
          <w:sz w:val="24"/>
          <w:szCs w:val="24"/>
        </w:rPr>
        <w:t>1.1.1</w:t>
      </w:r>
      <w:r w:rsidR="00D616E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7" w:name="_Ref440270568"/>
      <w:bookmarkStart w:id="438" w:name="_Ref440274159"/>
      <w:bookmarkStart w:id="439" w:name="_Ref440292555"/>
      <w:bookmarkStart w:id="440" w:name="_Ref440292779"/>
      <w:bookmarkStart w:id="441" w:name="_Toc441131350"/>
      <w:r>
        <w:rPr>
          <w:szCs w:val="24"/>
        </w:rPr>
        <w:lastRenderedPageBreak/>
        <w:t>Техническая часть</w:t>
      </w:r>
      <w:bookmarkEnd w:id="437"/>
      <w:bookmarkEnd w:id="438"/>
      <w:bookmarkEnd w:id="439"/>
      <w:bookmarkEnd w:id="440"/>
      <w:bookmarkEnd w:id="441"/>
      <w:r w:rsidRPr="00E71A48">
        <w:rPr>
          <w:szCs w:val="24"/>
        </w:rPr>
        <w:t xml:space="preserve"> </w:t>
      </w:r>
    </w:p>
    <w:p w:rsidR="002B5044" w:rsidRPr="00C12FA4" w:rsidRDefault="002B5044" w:rsidP="0021751A">
      <w:pPr>
        <w:pStyle w:val="2"/>
        <w:ind w:left="1701" w:hanging="1134"/>
      </w:pPr>
      <w:bookmarkStart w:id="442" w:name="_Toc176064097"/>
      <w:bookmarkStart w:id="443" w:name="_Toc176338525"/>
      <w:bookmarkStart w:id="444" w:name="_Toc180399753"/>
      <w:bookmarkStart w:id="445" w:name="_Toc189457101"/>
      <w:bookmarkStart w:id="446" w:name="_Toc189461737"/>
      <w:bookmarkStart w:id="447" w:name="_Toc189462011"/>
      <w:bookmarkStart w:id="448" w:name="_Toc191273610"/>
      <w:bookmarkStart w:id="449" w:name="_Toc423421726"/>
      <w:bookmarkStart w:id="450" w:name="_Toc441131351"/>
      <w:bookmarkStart w:id="451" w:name="_Toc167189319"/>
      <w:bookmarkStart w:id="452" w:name="_Toc168725254"/>
      <w:r w:rsidRPr="00C12FA4">
        <w:t xml:space="preserve">Перечень, объемы и характеристики </w:t>
      </w:r>
      <w:bookmarkEnd w:id="442"/>
      <w:bookmarkEnd w:id="443"/>
      <w:bookmarkEnd w:id="444"/>
      <w:bookmarkEnd w:id="445"/>
      <w:bookmarkEnd w:id="446"/>
      <w:bookmarkEnd w:id="447"/>
      <w:bookmarkEnd w:id="448"/>
      <w:bookmarkEnd w:id="449"/>
      <w:r w:rsidR="00C3704B">
        <w:t>закупаемых услуг</w:t>
      </w:r>
      <w:bookmarkEnd w:id="450"/>
    </w:p>
    <w:p w:rsidR="002B5044" w:rsidRPr="003803A7" w:rsidRDefault="002B5044" w:rsidP="002B5044">
      <w:pPr>
        <w:pStyle w:val="3"/>
        <w:ind w:left="0" w:firstLine="851"/>
        <w:jc w:val="both"/>
        <w:rPr>
          <w:b w:val="0"/>
          <w:szCs w:val="24"/>
        </w:rPr>
      </w:pPr>
      <w:bookmarkStart w:id="453" w:name="_Toc439166311"/>
      <w:bookmarkStart w:id="454" w:name="_Toc439170659"/>
      <w:bookmarkStart w:id="455" w:name="_Toc439172761"/>
      <w:bookmarkStart w:id="456" w:name="_Toc439173205"/>
      <w:bookmarkStart w:id="457" w:name="_Toc439238199"/>
      <w:bookmarkStart w:id="458" w:name="_Toc439252751"/>
      <w:bookmarkStart w:id="459" w:name="_Toc439323609"/>
      <w:bookmarkStart w:id="460" w:name="_Toc439323725"/>
      <w:bookmarkStart w:id="461" w:name="_Toc440361359"/>
      <w:bookmarkStart w:id="462" w:name="_Toc440376114"/>
      <w:bookmarkStart w:id="463" w:name="_Toc440376241"/>
      <w:bookmarkStart w:id="464" w:name="_Toc440382503"/>
      <w:bookmarkStart w:id="465" w:name="_Toc440447173"/>
      <w:bookmarkStart w:id="466" w:name="_Toc440632334"/>
      <w:bookmarkStart w:id="467" w:name="_Toc440875107"/>
      <w:bookmarkStart w:id="468" w:name="_Toc441131352"/>
      <w:r w:rsidRPr="003776BB">
        <w:rPr>
          <w:b w:val="0"/>
          <w:szCs w:val="24"/>
        </w:rPr>
        <w:t>Техническ</w:t>
      </w:r>
      <w:r w:rsidR="0005086D">
        <w:rPr>
          <w:b w:val="0"/>
          <w:szCs w:val="24"/>
        </w:rPr>
        <w:t>ое</w:t>
      </w:r>
      <w:r w:rsidRPr="003776BB">
        <w:rPr>
          <w:b w:val="0"/>
          <w:szCs w:val="24"/>
        </w:rPr>
        <w:t xml:space="preserve"> задани</w:t>
      </w:r>
      <w:r w:rsidR="0005086D">
        <w:rPr>
          <w:b w:val="0"/>
          <w:szCs w:val="24"/>
        </w:rPr>
        <w:t>е</w:t>
      </w:r>
      <w:r w:rsidR="00A154B7">
        <w:rPr>
          <w:b w:val="0"/>
          <w:szCs w:val="24"/>
        </w:rPr>
        <w:t xml:space="preserve"> (подраздел </w:t>
      </w:r>
      <w:r w:rsidR="000702A1">
        <w:rPr>
          <w:b w:val="0"/>
          <w:szCs w:val="24"/>
        </w:rPr>
        <w:fldChar w:fldCharType="begin"/>
      </w:r>
      <w:r w:rsidR="00A154B7">
        <w:rPr>
          <w:b w:val="0"/>
          <w:szCs w:val="24"/>
        </w:rPr>
        <w:instrText xml:space="preserve"> REF _Ref440275279 \r \h </w:instrText>
      </w:r>
      <w:r w:rsidR="000702A1">
        <w:rPr>
          <w:b w:val="0"/>
          <w:szCs w:val="24"/>
        </w:rPr>
      </w:r>
      <w:r w:rsidR="000702A1">
        <w:rPr>
          <w:b w:val="0"/>
          <w:szCs w:val="24"/>
        </w:rPr>
        <w:fldChar w:fldCharType="separate"/>
      </w:r>
      <w:r w:rsidR="002A74A8">
        <w:rPr>
          <w:b w:val="0"/>
          <w:szCs w:val="24"/>
        </w:rPr>
        <w:t>1.1.4</w:t>
      </w:r>
      <w:r w:rsidR="000702A1">
        <w:rPr>
          <w:b w:val="0"/>
          <w:szCs w:val="24"/>
        </w:rPr>
        <w:fldChar w:fldCharType="end"/>
      </w:r>
      <w:r w:rsidR="00A154B7">
        <w:rPr>
          <w:b w:val="0"/>
          <w:szCs w:val="24"/>
        </w:rPr>
        <w:t>)</w:t>
      </w:r>
      <w:r w:rsidRPr="00C12FA4">
        <w:rPr>
          <w:b w:val="0"/>
          <w:szCs w:val="24"/>
        </w:rPr>
        <w:t xml:space="preserve"> изложен</w:t>
      </w:r>
      <w:r w:rsidR="0005086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803A7" w:rsidRDefault="002B5044" w:rsidP="0021751A">
      <w:pPr>
        <w:pStyle w:val="2"/>
        <w:ind w:left="1701" w:hanging="1134"/>
      </w:pPr>
      <w:bookmarkStart w:id="469" w:name="_Ref194832984"/>
      <w:bookmarkStart w:id="470" w:name="_Ref197686508"/>
      <w:bookmarkStart w:id="471" w:name="_Toc423421727"/>
      <w:bookmarkStart w:id="472" w:name="_Toc441131353"/>
      <w:r w:rsidRPr="003803A7">
        <w:t xml:space="preserve">Требование к </w:t>
      </w:r>
      <w:bookmarkEnd w:id="469"/>
      <w:bookmarkEnd w:id="470"/>
      <w:bookmarkEnd w:id="471"/>
      <w:r w:rsidR="00C3704B">
        <w:t>закупаемым услугам</w:t>
      </w:r>
      <w:bookmarkEnd w:id="472"/>
    </w:p>
    <w:p w:rsidR="002B5044" w:rsidRPr="003776BB" w:rsidRDefault="002B5044" w:rsidP="002B5044">
      <w:pPr>
        <w:pStyle w:val="3"/>
        <w:ind w:left="0" w:firstLine="851"/>
        <w:jc w:val="both"/>
        <w:rPr>
          <w:b w:val="0"/>
          <w:szCs w:val="24"/>
        </w:rPr>
      </w:pPr>
      <w:bookmarkStart w:id="473" w:name="_Toc439166314"/>
      <w:bookmarkStart w:id="474" w:name="_Toc439170662"/>
      <w:bookmarkStart w:id="475" w:name="_Toc439172764"/>
      <w:bookmarkStart w:id="476" w:name="_Toc439173208"/>
      <w:bookmarkStart w:id="477" w:name="_Toc439238202"/>
      <w:bookmarkStart w:id="478" w:name="_Toc439252754"/>
      <w:bookmarkStart w:id="479" w:name="_Toc439323612"/>
      <w:bookmarkStart w:id="480" w:name="_Toc439323728"/>
      <w:bookmarkStart w:id="481" w:name="_Toc440361362"/>
      <w:bookmarkStart w:id="482" w:name="_Toc440376117"/>
      <w:bookmarkStart w:id="483" w:name="_Toc440376244"/>
      <w:bookmarkStart w:id="484" w:name="_Toc440382505"/>
      <w:bookmarkStart w:id="485" w:name="_Toc440447175"/>
      <w:bookmarkStart w:id="486" w:name="_Toc440632336"/>
      <w:bookmarkStart w:id="487" w:name="_Toc440875109"/>
      <w:bookmarkStart w:id="488" w:name="_Toc441131354"/>
      <w:bookmarkStart w:id="489" w:name="_Ref194833053"/>
      <w:bookmarkStart w:id="490" w:name="_Ref223496951"/>
      <w:bookmarkStart w:id="491"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r w:rsidR="0005086D">
        <w:rPr>
          <w:b w:val="0"/>
          <w:szCs w:val="24"/>
          <w:lang w:eastAsia="ru-RU"/>
        </w:rPr>
        <w:t>м задании</w:t>
      </w:r>
      <w:r w:rsidR="003776BB" w:rsidRPr="003803A7">
        <w:rPr>
          <w:b w:val="0"/>
          <w:szCs w:val="24"/>
          <w:lang w:eastAsia="ru-RU"/>
        </w:rPr>
        <w:t>) к настоящей Документации. При несоблю</w:t>
      </w:r>
      <w:r w:rsidR="0005086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51"/>
    <w:bookmarkEnd w:id="452"/>
    <w:bookmarkEnd w:id="489"/>
    <w:bookmarkEnd w:id="490"/>
    <w:bookmarkEnd w:id="49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2" w:name="_Ref440270602"/>
      <w:bookmarkStart w:id="493" w:name="_Toc441131355"/>
      <w:bookmarkEnd w:id="5"/>
      <w:bookmarkEnd w:id="432"/>
      <w:r w:rsidRPr="00E71A48">
        <w:rPr>
          <w:szCs w:val="24"/>
        </w:rPr>
        <w:lastRenderedPageBreak/>
        <w:t>Образцы основных форм документов, включаемых в Заявку</w:t>
      </w:r>
      <w:bookmarkEnd w:id="492"/>
      <w:bookmarkEnd w:id="493"/>
      <w:r w:rsidRPr="00E71A48">
        <w:rPr>
          <w:szCs w:val="24"/>
        </w:rPr>
        <w:t xml:space="preserve"> </w:t>
      </w:r>
    </w:p>
    <w:p w:rsidR="004F4D80" w:rsidRPr="00F647F7" w:rsidRDefault="004F4D80" w:rsidP="004F4D80">
      <w:pPr>
        <w:pStyle w:val="2"/>
      </w:pPr>
      <w:bookmarkStart w:id="494" w:name="_Ref55336310"/>
      <w:bookmarkStart w:id="495" w:name="_Toc57314672"/>
      <w:bookmarkStart w:id="496" w:name="_Toc69728986"/>
      <w:bookmarkStart w:id="497" w:name="_Toc98253919"/>
      <w:bookmarkStart w:id="498" w:name="_Toc165173847"/>
      <w:bookmarkStart w:id="499" w:name="_Toc423423667"/>
      <w:bookmarkStart w:id="500" w:name="_Toc441131356"/>
      <w:r w:rsidRPr="00F647F7">
        <w:t xml:space="preserve">Письмо о подаче оферты </w:t>
      </w:r>
      <w:bookmarkStart w:id="501" w:name="_Ref22846535"/>
      <w:r w:rsidRPr="00F647F7">
        <w:t>(</w:t>
      </w:r>
      <w:bookmarkEnd w:id="501"/>
      <w:r w:rsidRPr="00F647F7">
        <w:t xml:space="preserve">форма </w:t>
      </w:r>
      <w:r w:rsidRPr="00F647F7">
        <w:rPr>
          <w:noProof/>
        </w:rPr>
        <w:t>1</w:t>
      </w:r>
      <w:r w:rsidRPr="00F647F7">
        <w:t>)</w:t>
      </w:r>
      <w:bookmarkEnd w:id="494"/>
      <w:bookmarkEnd w:id="495"/>
      <w:bookmarkEnd w:id="496"/>
      <w:bookmarkEnd w:id="497"/>
      <w:bookmarkEnd w:id="498"/>
      <w:bookmarkEnd w:id="499"/>
      <w:bookmarkEnd w:id="500"/>
    </w:p>
    <w:p w:rsidR="004F4D80" w:rsidRPr="00C236C0" w:rsidRDefault="004F4D80" w:rsidP="004F4D80">
      <w:pPr>
        <w:pStyle w:val="3"/>
        <w:rPr>
          <w:szCs w:val="24"/>
        </w:rPr>
      </w:pPr>
      <w:bookmarkStart w:id="502" w:name="_Toc98253920"/>
      <w:bookmarkStart w:id="503" w:name="_Toc157248174"/>
      <w:bookmarkStart w:id="504" w:name="_Toc157496543"/>
      <w:bookmarkStart w:id="505" w:name="_Toc158206082"/>
      <w:bookmarkStart w:id="506" w:name="_Toc164057767"/>
      <w:bookmarkStart w:id="507" w:name="_Toc164137117"/>
      <w:bookmarkStart w:id="508" w:name="_Toc164161277"/>
      <w:bookmarkStart w:id="509" w:name="_Toc165173848"/>
      <w:bookmarkStart w:id="510" w:name="_Toc439170673"/>
      <w:bookmarkStart w:id="511" w:name="_Toc439172775"/>
      <w:bookmarkStart w:id="512" w:name="_Toc439173219"/>
      <w:bookmarkStart w:id="513" w:name="_Toc439238213"/>
      <w:bookmarkStart w:id="514" w:name="_Toc440361369"/>
      <w:bookmarkStart w:id="515" w:name="_Toc440376124"/>
      <w:bookmarkStart w:id="516" w:name="_Toc441131357"/>
      <w:r w:rsidRPr="00C236C0">
        <w:rPr>
          <w:szCs w:val="24"/>
        </w:rPr>
        <w:t>Форма письма о подаче оферты</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w:t>
      </w:r>
      <w:r w:rsidR="0005086D">
        <w:rPr>
          <w:sz w:val="24"/>
          <w:szCs w:val="24"/>
        </w:rPr>
        <w:t>ую (максимальную) цену договора</w:t>
      </w:r>
      <w:r w:rsidRPr="00414CAF">
        <w:rPr>
          <w:sz w:val="24"/>
          <w:szCs w:val="24"/>
        </w:rPr>
        <w:t>;</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2341"/>
      <w:bookmarkStart w:id="538" w:name="_Toc440875113"/>
      <w:bookmarkStart w:id="539" w:name="_Toc441131358"/>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40"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4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D616EA">
        <w:fldChar w:fldCharType="begin"/>
      </w:r>
      <w:r w:rsidR="00D616EA">
        <w:instrText xml:space="preserve"> REF _Ref441052031 \r \h  \* MERGEFORMAT </w:instrText>
      </w:r>
      <w:r w:rsidR="00D616EA">
        <w:fldChar w:fldCharType="separate"/>
      </w:r>
      <w:r w:rsidR="002A74A8" w:rsidRPr="002A74A8">
        <w:rPr>
          <w:sz w:val="24"/>
          <w:szCs w:val="24"/>
        </w:rPr>
        <w:t>5.1.2.3</w:t>
      </w:r>
      <w:r w:rsidR="00D616EA">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41" w:name="_Ref55335821"/>
      <w:bookmarkStart w:id="542" w:name="_Ref55336345"/>
      <w:bookmarkStart w:id="543" w:name="_Toc57314674"/>
      <w:bookmarkStart w:id="544" w:name="_Toc69728988"/>
      <w:bookmarkStart w:id="545" w:name="_Toc98253922"/>
      <w:bookmarkStart w:id="546" w:name="_Toc165173850"/>
      <w:r>
        <w:br w:type="page"/>
      </w:r>
    </w:p>
    <w:p w:rsidR="00920CB0" w:rsidRDefault="00920CB0" w:rsidP="00920CB0">
      <w:pPr>
        <w:pStyle w:val="3"/>
        <w:rPr>
          <w:szCs w:val="24"/>
        </w:rPr>
      </w:pPr>
      <w:bookmarkStart w:id="547" w:name="_Ref440271964"/>
      <w:bookmarkStart w:id="548" w:name="_Toc440361371"/>
      <w:bookmarkStart w:id="549" w:name="_Toc440376126"/>
      <w:bookmarkStart w:id="550" w:name="_Toc441131359"/>
      <w:r>
        <w:rPr>
          <w:szCs w:val="24"/>
        </w:rPr>
        <w:lastRenderedPageBreak/>
        <w:t>Антикоррупционные обязательства (Форма 1.1).</w:t>
      </w:r>
      <w:bookmarkEnd w:id="547"/>
      <w:bookmarkEnd w:id="548"/>
      <w:bookmarkEnd w:id="549"/>
      <w:bookmarkEnd w:id="550"/>
    </w:p>
    <w:p w:rsidR="00920CB0" w:rsidRPr="00920CB0" w:rsidRDefault="00920CB0" w:rsidP="00B15176">
      <w:pPr>
        <w:pStyle w:val="3"/>
        <w:numPr>
          <w:ilvl w:val="3"/>
          <w:numId w:val="75"/>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2343"/>
      <w:bookmarkStart w:id="560" w:name="_Toc440875115"/>
      <w:bookmarkStart w:id="561" w:name="_Toc441131360"/>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41"/>
      <w:bookmarkEnd w:id="542"/>
      <w:bookmarkEnd w:id="543"/>
      <w:bookmarkEnd w:id="544"/>
      <w:bookmarkEnd w:id="545"/>
      <w:bookmarkEnd w:id="546"/>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2345"/>
      <w:bookmarkStart w:id="591" w:name="_Toc440875117"/>
      <w:bookmarkStart w:id="592" w:name="_Toc441131362"/>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CC668E">
        <w:rPr>
          <w:szCs w:val="24"/>
        </w:rPr>
        <w:t xml:space="preserve"> </w:t>
      </w:r>
      <w:r w:rsidR="00CC668E"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4111"/>
        <w:gridCol w:w="1134"/>
        <w:gridCol w:w="2126"/>
        <w:gridCol w:w="2410"/>
        <w:gridCol w:w="2977"/>
      </w:tblGrid>
      <w:tr w:rsidR="001D1DF8" w:rsidRPr="001816C6" w:rsidTr="00F12963">
        <w:trPr>
          <w:trHeight w:val="944"/>
        </w:trPr>
        <w:tc>
          <w:tcPr>
            <w:tcW w:w="709" w:type="dxa"/>
            <w:vMerge w:val="restart"/>
            <w:vAlign w:val="center"/>
          </w:tcPr>
          <w:p w:rsidR="001D1DF8" w:rsidRPr="001816C6" w:rsidRDefault="001D1DF8" w:rsidP="00F12963">
            <w:pPr>
              <w:pStyle w:val="aff0"/>
              <w:spacing w:before="0" w:after="0"/>
              <w:jc w:val="center"/>
              <w:rPr>
                <w:sz w:val="24"/>
                <w:szCs w:val="24"/>
              </w:rPr>
            </w:pPr>
            <w:r w:rsidRPr="001816C6">
              <w:rPr>
                <w:sz w:val="24"/>
                <w:szCs w:val="24"/>
              </w:rPr>
              <w:t xml:space="preserve">№ </w:t>
            </w:r>
            <w:proofErr w:type="gramStart"/>
            <w:r w:rsidRPr="001816C6">
              <w:rPr>
                <w:sz w:val="24"/>
                <w:szCs w:val="24"/>
              </w:rPr>
              <w:t>п</w:t>
            </w:r>
            <w:proofErr w:type="gramEnd"/>
            <w:r w:rsidRPr="001816C6">
              <w:rPr>
                <w:sz w:val="24"/>
                <w:szCs w:val="24"/>
              </w:rPr>
              <w:t>/п</w:t>
            </w:r>
          </w:p>
        </w:tc>
        <w:tc>
          <w:tcPr>
            <w:tcW w:w="2268" w:type="dxa"/>
            <w:vMerge w:val="restart"/>
            <w:vAlign w:val="center"/>
          </w:tcPr>
          <w:p w:rsidR="001D1DF8" w:rsidRPr="009C6F38" w:rsidRDefault="001D1DF8" w:rsidP="00F12963">
            <w:pPr>
              <w:spacing w:line="240" w:lineRule="auto"/>
              <w:ind w:firstLine="0"/>
            </w:pPr>
            <w:r w:rsidRPr="009C6F38">
              <w:t>Тип оборудования</w:t>
            </w:r>
          </w:p>
        </w:tc>
        <w:tc>
          <w:tcPr>
            <w:tcW w:w="4111" w:type="dxa"/>
            <w:vMerge w:val="restart"/>
            <w:vAlign w:val="center"/>
          </w:tcPr>
          <w:p w:rsidR="001D1DF8" w:rsidRPr="009C6F38" w:rsidRDefault="001D1DF8" w:rsidP="00F12963">
            <w:pPr>
              <w:spacing w:line="240" w:lineRule="auto"/>
              <w:jc w:val="center"/>
            </w:pPr>
            <w:r w:rsidRPr="009C6F38">
              <w:t>Наименование работ</w:t>
            </w:r>
            <w:r>
              <w:t>/услуг</w:t>
            </w:r>
          </w:p>
        </w:tc>
        <w:tc>
          <w:tcPr>
            <w:tcW w:w="1134" w:type="dxa"/>
            <w:vMerge w:val="restart"/>
            <w:vAlign w:val="center"/>
          </w:tcPr>
          <w:p w:rsidR="001D1DF8" w:rsidRDefault="001D1DF8" w:rsidP="00F12963">
            <w:pPr>
              <w:spacing w:line="240" w:lineRule="auto"/>
              <w:ind w:firstLine="0"/>
              <w:jc w:val="center"/>
              <w:rPr>
                <w:sz w:val="24"/>
                <w:szCs w:val="24"/>
              </w:rPr>
            </w:pPr>
            <w:r>
              <w:rPr>
                <w:sz w:val="24"/>
                <w:szCs w:val="24"/>
              </w:rPr>
              <w:t>Количество</w:t>
            </w:r>
          </w:p>
        </w:tc>
        <w:tc>
          <w:tcPr>
            <w:tcW w:w="7513" w:type="dxa"/>
            <w:gridSpan w:val="3"/>
            <w:vAlign w:val="center"/>
          </w:tcPr>
          <w:p w:rsidR="001D1DF8" w:rsidRPr="001816C6" w:rsidRDefault="001D1DF8" w:rsidP="00F12963">
            <w:pPr>
              <w:spacing w:line="240" w:lineRule="auto"/>
              <w:ind w:firstLine="0"/>
              <w:jc w:val="center"/>
              <w:rPr>
                <w:sz w:val="24"/>
                <w:szCs w:val="24"/>
              </w:rPr>
            </w:pPr>
            <w:r w:rsidRPr="008E69AD">
              <w:rPr>
                <w:sz w:val="24"/>
                <w:szCs w:val="24"/>
              </w:rPr>
              <w:t>Предельная стоимость нормо-часа работ (руб./час.)</w:t>
            </w:r>
          </w:p>
        </w:tc>
      </w:tr>
      <w:tr w:rsidR="001D1DF8" w:rsidRPr="001816C6" w:rsidTr="00F12963">
        <w:trPr>
          <w:trHeight w:val="944"/>
        </w:trPr>
        <w:tc>
          <w:tcPr>
            <w:tcW w:w="709" w:type="dxa"/>
            <w:vMerge/>
            <w:vAlign w:val="center"/>
          </w:tcPr>
          <w:p w:rsidR="001D1DF8" w:rsidRPr="001816C6" w:rsidRDefault="001D1DF8" w:rsidP="00F12963">
            <w:pPr>
              <w:pStyle w:val="aff0"/>
              <w:spacing w:before="0" w:after="0"/>
              <w:jc w:val="center"/>
              <w:rPr>
                <w:sz w:val="24"/>
                <w:szCs w:val="24"/>
              </w:rPr>
            </w:pPr>
          </w:p>
        </w:tc>
        <w:tc>
          <w:tcPr>
            <w:tcW w:w="2268" w:type="dxa"/>
            <w:vMerge/>
            <w:vAlign w:val="center"/>
          </w:tcPr>
          <w:p w:rsidR="001D1DF8" w:rsidRPr="001816C6" w:rsidRDefault="001D1DF8" w:rsidP="00F12963">
            <w:pPr>
              <w:spacing w:line="240" w:lineRule="auto"/>
              <w:ind w:firstLine="0"/>
              <w:jc w:val="center"/>
              <w:rPr>
                <w:sz w:val="24"/>
                <w:szCs w:val="24"/>
              </w:rPr>
            </w:pPr>
          </w:p>
        </w:tc>
        <w:tc>
          <w:tcPr>
            <w:tcW w:w="4111" w:type="dxa"/>
            <w:vMerge/>
            <w:vAlign w:val="center"/>
          </w:tcPr>
          <w:p w:rsidR="001D1DF8" w:rsidRPr="001816C6" w:rsidRDefault="001D1DF8" w:rsidP="00F12963">
            <w:pPr>
              <w:spacing w:line="240" w:lineRule="auto"/>
              <w:ind w:firstLine="0"/>
              <w:jc w:val="center"/>
              <w:rPr>
                <w:sz w:val="24"/>
                <w:szCs w:val="24"/>
              </w:rPr>
            </w:pPr>
          </w:p>
        </w:tc>
        <w:tc>
          <w:tcPr>
            <w:tcW w:w="1134" w:type="dxa"/>
            <w:vMerge/>
            <w:vAlign w:val="center"/>
          </w:tcPr>
          <w:p w:rsidR="001D1DF8" w:rsidRPr="001816C6" w:rsidRDefault="001D1DF8" w:rsidP="00F12963">
            <w:pPr>
              <w:spacing w:line="240" w:lineRule="auto"/>
              <w:ind w:firstLine="0"/>
              <w:jc w:val="center"/>
              <w:rPr>
                <w:sz w:val="24"/>
                <w:szCs w:val="24"/>
              </w:rPr>
            </w:pPr>
          </w:p>
        </w:tc>
        <w:tc>
          <w:tcPr>
            <w:tcW w:w="2126" w:type="dxa"/>
            <w:vAlign w:val="center"/>
          </w:tcPr>
          <w:p w:rsidR="001D1DF8" w:rsidRPr="001816C6" w:rsidRDefault="001D1DF8" w:rsidP="00F12963">
            <w:pPr>
              <w:spacing w:line="240" w:lineRule="auto"/>
              <w:ind w:firstLine="0"/>
              <w:jc w:val="center"/>
              <w:rPr>
                <w:sz w:val="24"/>
                <w:szCs w:val="24"/>
              </w:rPr>
            </w:pPr>
            <w:r w:rsidRPr="001816C6">
              <w:rPr>
                <w:sz w:val="24"/>
                <w:szCs w:val="24"/>
              </w:rPr>
              <w:t>Цена единицы без НДС, руб.</w:t>
            </w:r>
          </w:p>
        </w:tc>
        <w:tc>
          <w:tcPr>
            <w:tcW w:w="2410" w:type="dxa"/>
            <w:vAlign w:val="center"/>
          </w:tcPr>
          <w:p w:rsidR="001D1DF8" w:rsidRPr="001816C6" w:rsidRDefault="001D1DF8" w:rsidP="00F12963">
            <w:pPr>
              <w:spacing w:line="240" w:lineRule="auto"/>
              <w:ind w:firstLine="0"/>
              <w:jc w:val="center"/>
              <w:rPr>
                <w:sz w:val="24"/>
                <w:szCs w:val="24"/>
              </w:rPr>
            </w:pPr>
            <w:r w:rsidRPr="001816C6">
              <w:rPr>
                <w:sz w:val="24"/>
                <w:szCs w:val="24"/>
              </w:rPr>
              <w:t>Цена единицы с НДС, руб.</w:t>
            </w:r>
          </w:p>
        </w:tc>
        <w:tc>
          <w:tcPr>
            <w:tcW w:w="2977" w:type="dxa"/>
            <w:vAlign w:val="center"/>
          </w:tcPr>
          <w:p w:rsidR="001D1DF8" w:rsidRPr="001816C6" w:rsidRDefault="001D1DF8" w:rsidP="00F12963">
            <w:pPr>
              <w:spacing w:line="240" w:lineRule="auto"/>
              <w:ind w:firstLine="0"/>
              <w:jc w:val="center"/>
              <w:rPr>
                <w:sz w:val="24"/>
                <w:szCs w:val="24"/>
              </w:rPr>
            </w:pPr>
            <w:r w:rsidRPr="001816C6">
              <w:rPr>
                <w:sz w:val="24"/>
                <w:szCs w:val="24"/>
              </w:rPr>
              <w:t>Примечания</w:t>
            </w:r>
          </w:p>
        </w:tc>
      </w:tr>
      <w:tr w:rsidR="001D1DF8" w:rsidRPr="001816C6" w:rsidTr="00F12963">
        <w:trPr>
          <w:trHeight w:val="284"/>
        </w:trPr>
        <w:tc>
          <w:tcPr>
            <w:tcW w:w="709" w:type="dxa"/>
            <w:vMerge w:val="restart"/>
            <w:vAlign w:val="center"/>
          </w:tcPr>
          <w:p w:rsidR="001D1DF8" w:rsidRPr="001816C6" w:rsidRDefault="001D1DF8" w:rsidP="00F12963">
            <w:pPr>
              <w:pStyle w:val="aff1"/>
              <w:suppressAutoHyphens w:val="0"/>
              <w:ind w:left="0"/>
              <w:rPr>
                <w:color w:val="000000"/>
                <w:szCs w:val="24"/>
              </w:rPr>
            </w:pPr>
            <w:r>
              <w:rPr>
                <w:color w:val="000000"/>
                <w:szCs w:val="24"/>
              </w:rPr>
              <w:t>1</w:t>
            </w:r>
          </w:p>
        </w:tc>
        <w:tc>
          <w:tcPr>
            <w:tcW w:w="2268" w:type="dxa"/>
            <w:vMerge w:val="restart"/>
            <w:vAlign w:val="center"/>
          </w:tcPr>
          <w:p w:rsidR="001D1DF8" w:rsidRPr="001816C6" w:rsidRDefault="001D1DF8" w:rsidP="00F12963">
            <w:pPr>
              <w:pStyle w:val="aff1"/>
              <w:spacing w:before="0" w:after="0"/>
              <w:rPr>
                <w:color w:val="000000"/>
                <w:szCs w:val="24"/>
              </w:rPr>
            </w:pPr>
            <w:r w:rsidRPr="009C6F38">
              <w:rPr>
                <w:color w:val="000000"/>
                <w:sz w:val="20"/>
                <w:szCs w:val="20"/>
              </w:rPr>
              <w:t>Бензопила</w:t>
            </w:r>
            <w:r>
              <w:rPr>
                <w:color w:val="000000"/>
                <w:sz w:val="20"/>
                <w:szCs w:val="20"/>
              </w:rPr>
              <w:t>, высоторез</w:t>
            </w: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 xml:space="preserve">Замена барабана </w:t>
            </w:r>
            <w:proofErr w:type="gramStart"/>
            <w:r w:rsidRPr="009C6F38">
              <w:rPr>
                <w:color w:val="000000"/>
                <w:sz w:val="20"/>
                <w:szCs w:val="20"/>
              </w:rPr>
              <w:t>м</w:t>
            </w:r>
            <w:proofErr w:type="gramEnd"/>
            <w:r w:rsidRPr="009C6F38">
              <w:rPr>
                <w:color w:val="000000"/>
                <w:sz w:val="20"/>
                <w:szCs w:val="20"/>
              </w:rPr>
              <w:t>/сцепления</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uppressAutoHyphens w:val="0"/>
              <w:ind w:left="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Замена барабана стартера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uppressAutoHyphens w:val="0"/>
              <w:ind w:left="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Замена ведущей звездочки</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uppressAutoHyphens w:val="0"/>
              <w:ind w:left="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Замена воздушного фильтра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uppressAutoHyphens w:val="0"/>
              <w:ind w:left="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Замена карбюратора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uppressAutoHyphens w:val="0"/>
              <w:ind w:left="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Замена маслонасоса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50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Замена маслопровода/фильтра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Замена натяжителя цепи</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Замена топливопровода/фильтра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jc w:val="left"/>
              <w:rPr>
                <w:color w:val="000000"/>
                <w:sz w:val="20"/>
                <w:szCs w:val="20"/>
              </w:rPr>
            </w:pPr>
            <w:r w:rsidRPr="009C6F38">
              <w:rPr>
                <w:color w:val="000000"/>
                <w:sz w:val="20"/>
                <w:szCs w:val="20"/>
              </w:rPr>
              <w:t>Замена тормоза цепи в сборе</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restart"/>
            <w:vAlign w:val="center"/>
          </w:tcPr>
          <w:p w:rsidR="001D1DF8" w:rsidRPr="001816C6" w:rsidRDefault="001D1DF8" w:rsidP="00F12963">
            <w:pPr>
              <w:pStyle w:val="aff1"/>
              <w:spacing w:before="0" w:after="0"/>
              <w:rPr>
                <w:color w:val="000000"/>
                <w:szCs w:val="24"/>
              </w:rPr>
            </w:pPr>
            <w:r>
              <w:rPr>
                <w:color w:val="000000"/>
                <w:szCs w:val="24"/>
              </w:rPr>
              <w:t>2</w:t>
            </w:r>
          </w:p>
        </w:tc>
        <w:tc>
          <w:tcPr>
            <w:tcW w:w="2268" w:type="dxa"/>
            <w:vMerge w:val="restart"/>
            <w:vAlign w:val="center"/>
          </w:tcPr>
          <w:p w:rsidR="001D1DF8" w:rsidRPr="001816C6" w:rsidRDefault="001D1DF8" w:rsidP="00F12963">
            <w:pPr>
              <w:pStyle w:val="aff1"/>
              <w:spacing w:before="0" w:after="0"/>
              <w:rPr>
                <w:color w:val="000000"/>
                <w:szCs w:val="24"/>
              </w:rPr>
            </w:pPr>
            <w:r>
              <w:rPr>
                <w:color w:val="000000"/>
                <w:sz w:val="20"/>
                <w:szCs w:val="20"/>
              </w:rPr>
              <w:t>Г</w:t>
            </w:r>
            <w:r w:rsidRPr="009C6F38">
              <w:rPr>
                <w:color w:val="000000"/>
                <w:sz w:val="20"/>
                <w:szCs w:val="20"/>
              </w:rPr>
              <w:t>енератор</w:t>
            </w:r>
            <w:r>
              <w:rPr>
                <w:color w:val="000000"/>
                <w:sz w:val="20"/>
                <w:szCs w:val="20"/>
              </w:rPr>
              <w:t xml:space="preserve"> (</w:t>
            </w:r>
            <w:proofErr w:type="spellStart"/>
            <w:r>
              <w:rPr>
                <w:color w:val="000000"/>
                <w:sz w:val="20"/>
                <w:szCs w:val="20"/>
              </w:rPr>
              <w:t>бензо</w:t>
            </w:r>
            <w:proofErr w:type="spellEnd"/>
            <w:r>
              <w:rPr>
                <w:color w:val="000000"/>
                <w:sz w:val="20"/>
                <w:szCs w:val="20"/>
              </w:rPr>
              <w:t xml:space="preserve">-генератор, дизель-генератор, передвижная электроустановка, </w:t>
            </w:r>
            <w:proofErr w:type="spellStart"/>
            <w:r>
              <w:rPr>
                <w:color w:val="000000"/>
                <w:sz w:val="20"/>
                <w:szCs w:val="20"/>
              </w:rPr>
              <w:t>бензоэлектростанция</w:t>
            </w:r>
            <w:proofErr w:type="spellEnd"/>
            <w:r>
              <w:rPr>
                <w:color w:val="000000"/>
                <w:sz w:val="20"/>
                <w:szCs w:val="20"/>
              </w:rPr>
              <w:t xml:space="preserve">, </w:t>
            </w:r>
            <w:r>
              <w:t xml:space="preserve"> </w:t>
            </w:r>
            <w:r>
              <w:rPr>
                <w:color w:val="000000"/>
                <w:sz w:val="20"/>
                <w:szCs w:val="20"/>
              </w:rPr>
              <w:lastRenderedPageBreak/>
              <w:t>э</w:t>
            </w:r>
            <w:r w:rsidRPr="00EF739B">
              <w:rPr>
                <w:color w:val="000000"/>
                <w:sz w:val="20"/>
                <w:szCs w:val="20"/>
              </w:rPr>
              <w:t>лектростанция мобильная од-</w:t>
            </w:r>
            <w:proofErr w:type="spellStart"/>
            <w:r w:rsidRPr="00EF739B">
              <w:rPr>
                <w:color w:val="000000"/>
                <w:sz w:val="20"/>
                <w:szCs w:val="20"/>
              </w:rPr>
              <w:t>нофазная</w:t>
            </w:r>
            <w:proofErr w:type="spellEnd"/>
            <w:r w:rsidRPr="00EF739B">
              <w:rPr>
                <w:color w:val="000000"/>
                <w:sz w:val="20"/>
                <w:szCs w:val="20"/>
              </w:rPr>
              <w:t xml:space="preserve"> </w:t>
            </w:r>
            <w:r>
              <w:rPr>
                <w:color w:val="000000"/>
                <w:sz w:val="20"/>
                <w:szCs w:val="20"/>
              </w:rPr>
              <w:t xml:space="preserve"> </w:t>
            </w:r>
            <w:proofErr w:type="spellStart"/>
            <w:r>
              <w:rPr>
                <w:color w:val="000000"/>
                <w:sz w:val="20"/>
                <w:szCs w:val="20"/>
              </w:rPr>
              <w:t>эл</w:t>
            </w:r>
            <w:proofErr w:type="gramStart"/>
            <w:r>
              <w:rPr>
                <w:color w:val="000000"/>
                <w:sz w:val="20"/>
                <w:szCs w:val="20"/>
              </w:rPr>
              <w:t>.с</w:t>
            </w:r>
            <w:proofErr w:type="gramEnd"/>
            <w:r>
              <w:rPr>
                <w:color w:val="000000"/>
                <w:sz w:val="20"/>
                <w:szCs w:val="20"/>
              </w:rPr>
              <w:t>танция</w:t>
            </w:r>
            <w:proofErr w:type="spellEnd"/>
            <w:r>
              <w:rPr>
                <w:color w:val="000000"/>
                <w:sz w:val="20"/>
                <w:szCs w:val="20"/>
              </w:rPr>
              <w:t xml:space="preserve"> 220 В)</w:t>
            </w: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lastRenderedPageBreak/>
              <w:t>Замена барабана стартера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воздушного фильтра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карбюратора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маслонасоса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маслопровода/фильтра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топливопровода/фильтра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ротора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обмоток статора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80669C" w:rsidRDefault="001D1DF8" w:rsidP="00F12963">
            <w:pPr>
              <w:jc w:val="left"/>
              <w:rPr>
                <w:color w:val="000000"/>
                <w:sz w:val="20"/>
                <w:szCs w:val="20"/>
              </w:rPr>
            </w:pPr>
          </w:p>
        </w:tc>
        <w:tc>
          <w:tcPr>
            <w:tcW w:w="2268" w:type="dxa"/>
            <w:vMerge/>
          </w:tcPr>
          <w:p w:rsidR="001D1DF8" w:rsidRPr="0080669C" w:rsidRDefault="001D1DF8" w:rsidP="00F12963">
            <w:pPr>
              <w:jc w:val="left"/>
              <w:rPr>
                <w:color w:val="000000"/>
                <w:sz w:val="20"/>
                <w:szCs w:val="20"/>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подшипника ротора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restart"/>
            <w:vAlign w:val="center"/>
          </w:tcPr>
          <w:p w:rsidR="001D1DF8" w:rsidRPr="001816C6" w:rsidRDefault="001D1DF8" w:rsidP="00F12963">
            <w:pPr>
              <w:pStyle w:val="aff1"/>
              <w:spacing w:before="0" w:after="0"/>
              <w:rPr>
                <w:color w:val="000000"/>
                <w:szCs w:val="24"/>
              </w:rPr>
            </w:pPr>
            <w:r>
              <w:rPr>
                <w:color w:val="000000"/>
                <w:szCs w:val="24"/>
              </w:rPr>
              <w:t>3</w:t>
            </w:r>
          </w:p>
        </w:tc>
        <w:tc>
          <w:tcPr>
            <w:tcW w:w="2268" w:type="dxa"/>
            <w:vMerge w:val="restart"/>
            <w:vAlign w:val="center"/>
          </w:tcPr>
          <w:p w:rsidR="001D1DF8" w:rsidRPr="001816C6" w:rsidRDefault="001D1DF8" w:rsidP="00F12963">
            <w:pPr>
              <w:pStyle w:val="aff1"/>
              <w:spacing w:before="0" w:after="0"/>
              <w:rPr>
                <w:color w:val="000000"/>
                <w:szCs w:val="24"/>
              </w:rPr>
            </w:pPr>
            <w:r w:rsidRPr="009C6F38">
              <w:rPr>
                <w:color w:val="000000"/>
                <w:sz w:val="20"/>
                <w:szCs w:val="20"/>
              </w:rPr>
              <w:t>Трим</w:t>
            </w:r>
            <w:r>
              <w:rPr>
                <w:color w:val="000000"/>
                <w:sz w:val="20"/>
                <w:szCs w:val="20"/>
              </w:rPr>
              <w:t>м</w:t>
            </w:r>
            <w:r w:rsidRPr="009C6F38">
              <w:rPr>
                <w:color w:val="000000"/>
                <w:sz w:val="20"/>
                <w:szCs w:val="20"/>
              </w:rPr>
              <w:t>ер</w:t>
            </w:r>
            <w:r>
              <w:rPr>
                <w:color w:val="000000"/>
                <w:sz w:val="20"/>
                <w:szCs w:val="20"/>
              </w:rPr>
              <w:t xml:space="preserve"> (</w:t>
            </w:r>
            <w:proofErr w:type="spellStart"/>
            <w:r>
              <w:rPr>
                <w:color w:val="000000"/>
                <w:sz w:val="20"/>
                <w:szCs w:val="20"/>
              </w:rPr>
              <w:t>мотокоса</w:t>
            </w:r>
            <w:proofErr w:type="spellEnd"/>
            <w:r>
              <w:rPr>
                <w:color w:val="000000"/>
                <w:sz w:val="20"/>
                <w:szCs w:val="20"/>
              </w:rPr>
              <w:t>), газонокосилка</w:t>
            </w: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 xml:space="preserve">Замена барабана </w:t>
            </w:r>
            <w:proofErr w:type="gramStart"/>
            <w:r w:rsidRPr="009C6F38">
              <w:rPr>
                <w:color w:val="000000"/>
                <w:sz w:val="20"/>
                <w:szCs w:val="20"/>
              </w:rPr>
              <w:t>м</w:t>
            </w:r>
            <w:proofErr w:type="gramEnd"/>
            <w:r w:rsidRPr="009C6F38">
              <w:rPr>
                <w:color w:val="000000"/>
                <w:sz w:val="20"/>
                <w:szCs w:val="20"/>
              </w:rPr>
              <w:t>/сцепления</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барабана стартера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воздушного фильтра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карбюратора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маслонасоса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маслопровода/фильтра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топливопровода/фильтра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гибкого вала</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ign w:val="center"/>
          </w:tcPr>
          <w:p w:rsidR="001D1DF8" w:rsidRPr="001816C6" w:rsidRDefault="001D1DF8" w:rsidP="00F12963">
            <w:pPr>
              <w:pStyle w:val="aff1"/>
              <w:spacing w:before="0" w:after="0"/>
              <w:rPr>
                <w:color w:val="000000"/>
                <w:szCs w:val="24"/>
              </w:rPr>
            </w:pPr>
          </w:p>
        </w:tc>
        <w:tc>
          <w:tcPr>
            <w:tcW w:w="2268" w:type="dxa"/>
            <w:vMerge/>
            <w:vAlign w:val="center"/>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головки струнной</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val="restart"/>
            <w:vAlign w:val="center"/>
          </w:tcPr>
          <w:p w:rsidR="001D1DF8" w:rsidRPr="001816C6" w:rsidRDefault="001D1DF8" w:rsidP="00F12963">
            <w:pPr>
              <w:pStyle w:val="aff1"/>
              <w:spacing w:before="0" w:after="0"/>
              <w:rPr>
                <w:color w:val="000000"/>
                <w:szCs w:val="24"/>
              </w:rPr>
            </w:pPr>
            <w:r>
              <w:rPr>
                <w:color w:val="000000"/>
                <w:szCs w:val="24"/>
              </w:rPr>
              <w:t>4</w:t>
            </w:r>
          </w:p>
        </w:tc>
        <w:tc>
          <w:tcPr>
            <w:tcW w:w="2268" w:type="dxa"/>
            <w:vMerge w:val="restart"/>
          </w:tcPr>
          <w:p w:rsidR="001D1DF8" w:rsidRPr="001816C6" w:rsidRDefault="001D1DF8" w:rsidP="00F12963">
            <w:pPr>
              <w:pStyle w:val="aff1"/>
              <w:spacing w:before="0" w:after="0"/>
              <w:rPr>
                <w:color w:val="000000"/>
                <w:szCs w:val="24"/>
              </w:rPr>
            </w:pPr>
            <w:r w:rsidRPr="009C6F38">
              <w:rPr>
                <w:color w:val="000000"/>
                <w:sz w:val="20"/>
                <w:szCs w:val="20"/>
              </w:rPr>
              <w:t>Сварочный аппарат</w:t>
            </w: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Ремонт обмотки</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tcPr>
          <w:p w:rsidR="001D1DF8" w:rsidRPr="001816C6" w:rsidRDefault="001D1DF8" w:rsidP="00F12963">
            <w:pPr>
              <w:pStyle w:val="aff1"/>
              <w:spacing w:before="0" w:after="0"/>
              <w:rPr>
                <w:color w:val="000000"/>
                <w:szCs w:val="24"/>
              </w:rPr>
            </w:pPr>
          </w:p>
        </w:tc>
        <w:tc>
          <w:tcPr>
            <w:tcW w:w="2268" w:type="dxa"/>
            <w:vMerge/>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Замена обмотки</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tcPr>
          <w:p w:rsidR="001D1DF8" w:rsidRPr="001816C6" w:rsidRDefault="001D1DF8" w:rsidP="00F12963">
            <w:pPr>
              <w:pStyle w:val="aff1"/>
              <w:spacing w:before="0" w:after="0"/>
              <w:rPr>
                <w:color w:val="000000"/>
                <w:szCs w:val="24"/>
              </w:rPr>
            </w:pPr>
          </w:p>
        </w:tc>
        <w:tc>
          <w:tcPr>
            <w:tcW w:w="2268" w:type="dxa"/>
            <w:vMerge/>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Ремонт выпрямителя</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r w:rsidR="001D1DF8" w:rsidRPr="001816C6" w:rsidTr="00F12963">
        <w:trPr>
          <w:trHeight w:val="284"/>
        </w:trPr>
        <w:tc>
          <w:tcPr>
            <w:tcW w:w="709" w:type="dxa"/>
            <w:vMerge/>
          </w:tcPr>
          <w:p w:rsidR="001D1DF8" w:rsidRPr="001816C6" w:rsidRDefault="001D1DF8" w:rsidP="00F12963">
            <w:pPr>
              <w:pStyle w:val="aff1"/>
              <w:spacing w:before="0" w:after="0"/>
              <w:rPr>
                <w:color w:val="000000"/>
                <w:szCs w:val="24"/>
              </w:rPr>
            </w:pPr>
          </w:p>
        </w:tc>
        <w:tc>
          <w:tcPr>
            <w:tcW w:w="2268" w:type="dxa"/>
            <w:vMerge/>
          </w:tcPr>
          <w:p w:rsidR="001D1DF8" w:rsidRPr="001816C6" w:rsidRDefault="001D1DF8" w:rsidP="00F12963">
            <w:pPr>
              <w:pStyle w:val="aff1"/>
              <w:spacing w:before="0" w:after="0"/>
              <w:rPr>
                <w:color w:val="000000"/>
                <w:szCs w:val="24"/>
              </w:rPr>
            </w:pPr>
          </w:p>
        </w:tc>
        <w:tc>
          <w:tcPr>
            <w:tcW w:w="4111" w:type="dxa"/>
            <w:vAlign w:val="bottom"/>
          </w:tcPr>
          <w:p w:rsidR="001D1DF8" w:rsidRPr="009C6F38" w:rsidRDefault="001D1DF8" w:rsidP="00F12963">
            <w:pPr>
              <w:ind w:firstLine="0"/>
              <w:rPr>
                <w:color w:val="000000"/>
                <w:sz w:val="20"/>
                <w:szCs w:val="20"/>
              </w:rPr>
            </w:pPr>
            <w:r w:rsidRPr="009C6F38">
              <w:rPr>
                <w:color w:val="000000"/>
                <w:sz w:val="20"/>
                <w:szCs w:val="20"/>
              </w:rPr>
              <w:t>Ремонт инвертора напряжения</w:t>
            </w:r>
          </w:p>
        </w:tc>
        <w:tc>
          <w:tcPr>
            <w:tcW w:w="1134" w:type="dxa"/>
          </w:tcPr>
          <w:p w:rsidR="001D1DF8" w:rsidRPr="001816C6" w:rsidRDefault="001D1DF8" w:rsidP="00F12963">
            <w:pPr>
              <w:pStyle w:val="aff1"/>
              <w:spacing w:before="0" w:after="0"/>
              <w:jc w:val="center"/>
              <w:rPr>
                <w:color w:val="000000"/>
                <w:szCs w:val="24"/>
              </w:rPr>
            </w:pPr>
            <w:r>
              <w:rPr>
                <w:color w:val="000000"/>
                <w:szCs w:val="24"/>
              </w:rPr>
              <w:t>1</w:t>
            </w:r>
          </w:p>
        </w:tc>
        <w:tc>
          <w:tcPr>
            <w:tcW w:w="2126" w:type="dxa"/>
          </w:tcPr>
          <w:p w:rsidR="001D1DF8" w:rsidRPr="001816C6" w:rsidRDefault="001D1DF8" w:rsidP="00F12963">
            <w:pPr>
              <w:pStyle w:val="aff1"/>
              <w:spacing w:before="0" w:after="0"/>
              <w:rPr>
                <w:color w:val="000000"/>
                <w:szCs w:val="24"/>
              </w:rPr>
            </w:pPr>
          </w:p>
        </w:tc>
        <w:tc>
          <w:tcPr>
            <w:tcW w:w="2410" w:type="dxa"/>
          </w:tcPr>
          <w:p w:rsidR="001D1DF8" w:rsidRPr="001816C6" w:rsidRDefault="001D1DF8" w:rsidP="00F12963">
            <w:pPr>
              <w:pStyle w:val="aff1"/>
              <w:spacing w:before="0" w:after="0"/>
              <w:jc w:val="right"/>
              <w:rPr>
                <w:color w:val="000000"/>
                <w:szCs w:val="24"/>
              </w:rPr>
            </w:pPr>
          </w:p>
        </w:tc>
        <w:tc>
          <w:tcPr>
            <w:tcW w:w="2977" w:type="dxa"/>
          </w:tcPr>
          <w:p w:rsidR="001D1DF8" w:rsidRPr="001816C6" w:rsidRDefault="001D1DF8" w:rsidP="00F12963">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86"/>
      <w:bookmarkStart w:id="619"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p>
    <w:p w:rsidR="004F4D80" w:rsidRPr="00C236C0" w:rsidRDefault="004F4D80" w:rsidP="004F4D80">
      <w:pPr>
        <w:pStyle w:val="3"/>
        <w:rPr>
          <w:szCs w:val="24"/>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C236C0">
        <w:rPr>
          <w:szCs w:val="24"/>
        </w:rPr>
        <w:t xml:space="preserve">Форма </w:t>
      </w:r>
      <w:bookmarkEnd w:id="620"/>
      <w:bookmarkEnd w:id="621"/>
      <w:bookmarkEnd w:id="622"/>
      <w:bookmarkEnd w:id="623"/>
      <w:bookmarkEnd w:id="624"/>
      <w:bookmarkEnd w:id="625"/>
      <w:bookmarkEnd w:id="626"/>
      <w:bookmarkEnd w:id="627"/>
      <w:bookmarkEnd w:id="628"/>
      <w:bookmarkEnd w:id="629"/>
      <w:r w:rsidRPr="00C236C0">
        <w:rPr>
          <w:szCs w:val="24"/>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EA3F63">
        <w:rPr>
          <w:sz w:val="24"/>
          <w:szCs w:val="24"/>
        </w:rPr>
        <w:t xml:space="preserve"> с учетом предлагаемых условий Договора (раздел </w:t>
      </w:r>
      <w:r w:rsidR="00D616EA">
        <w:fldChar w:fldCharType="begin"/>
      </w:r>
      <w:r w:rsidR="00D616EA">
        <w:instrText xml:space="preserve"> REF _Ref440272931 \r \h  \* MERGEFORMAT </w:instrText>
      </w:r>
      <w:r w:rsidR="00D616EA">
        <w:fldChar w:fldCharType="separate"/>
      </w:r>
      <w:r w:rsidR="002A74A8">
        <w:t>2</w:t>
      </w:r>
      <w:r w:rsidR="00D616E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Pr>
          <w:b w:val="0"/>
          <w:szCs w:val="24"/>
        </w:rPr>
        <w:t>оказания услуг</w:t>
      </w:r>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F647F7">
        <w:lastRenderedPageBreak/>
        <w:t xml:space="preserve">График </w:t>
      </w:r>
      <w:r>
        <w:t>оплаты оказания услуг</w:t>
      </w:r>
      <w:r w:rsidRPr="00F647F7">
        <w:t xml:space="preserve"> (форма </w:t>
      </w:r>
      <w:r>
        <w:t>5</w:t>
      </w:r>
      <w:r w:rsidRPr="00F647F7">
        <w:t>)</w:t>
      </w:r>
      <w:bookmarkEnd w:id="733"/>
      <w:bookmarkEnd w:id="734"/>
      <w:bookmarkEnd w:id="735"/>
      <w:bookmarkEnd w:id="736"/>
    </w:p>
    <w:p w:rsidR="00B8118F" w:rsidRPr="00F647F7" w:rsidRDefault="00B8118F" w:rsidP="00B8118F">
      <w:pPr>
        <w:pStyle w:val="3"/>
        <w:rPr>
          <w:b w:val="0"/>
          <w:szCs w:val="24"/>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F647F7">
        <w:rPr>
          <w:b w:val="0"/>
          <w:szCs w:val="24"/>
        </w:rPr>
        <w:t xml:space="preserve">Форма графика </w:t>
      </w:r>
      <w:r>
        <w:rPr>
          <w:b w:val="0"/>
          <w:szCs w:val="24"/>
        </w:rPr>
        <w:t>оплаты оказания услуг</w:t>
      </w:r>
      <w:bookmarkEnd w:id="742"/>
      <w:bookmarkEnd w:id="743"/>
      <w:bookmarkEnd w:id="744"/>
      <w:bookmarkEnd w:id="745"/>
      <w:bookmarkEnd w:id="746"/>
      <w:bookmarkEnd w:id="747"/>
      <w:bookmarkEnd w:id="748"/>
      <w:bookmarkEnd w:id="7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F647F7">
        <w:rPr>
          <w:b w:val="0"/>
          <w:szCs w:val="24"/>
        </w:rPr>
        <w:lastRenderedPageBreak/>
        <w:t>Инструкции по заполнению</w:t>
      </w:r>
      <w:bookmarkEnd w:id="750"/>
      <w:bookmarkEnd w:id="751"/>
      <w:bookmarkEnd w:id="752"/>
      <w:bookmarkEnd w:id="753"/>
      <w:bookmarkEnd w:id="754"/>
      <w:bookmarkEnd w:id="755"/>
      <w:bookmarkEnd w:id="756"/>
      <w:bookmarkEnd w:id="75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8" w:name="_Ref440361531"/>
      <w:bookmarkStart w:id="759" w:name="_Ref440361610"/>
      <w:bookmarkStart w:id="760"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2"/>
      <w:bookmarkEnd w:id="653"/>
      <w:bookmarkEnd w:id="737"/>
      <w:bookmarkEnd w:id="738"/>
      <w:bookmarkEnd w:id="739"/>
      <w:bookmarkEnd w:id="740"/>
      <w:bookmarkEnd w:id="741"/>
      <w:bookmarkEnd w:id="758"/>
      <w:bookmarkEnd w:id="759"/>
      <w:bookmarkEnd w:id="760"/>
    </w:p>
    <w:p w:rsidR="004F4D80" w:rsidRPr="00F647F7" w:rsidRDefault="004F4D80" w:rsidP="004F4D80">
      <w:pPr>
        <w:pStyle w:val="3"/>
        <w:rPr>
          <w:b w:val="0"/>
          <w:szCs w:val="24"/>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647F7">
        <w:rPr>
          <w:b w:val="0"/>
          <w:szCs w:val="24"/>
        </w:rPr>
        <w:t xml:space="preserve"> </w:t>
      </w:r>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7"/>
      <w:r w:rsidRPr="00F647F7">
        <w:lastRenderedPageBreak/>
        <w:t xml:space="preserve">Анкета (форма </w:t>
      </w:r>
      <w:r w:rsidR="00B8118F">
        <w:t>7</w:t>
      </w:r>
      <w:r w:rsidRPr="00F647F7">
        <w:t>)</w:t>
      </w:r>
      <w:bookmarkEnd w:id="796"/>
      <w:bookmarkEnd w:id="797"/>
      <w:bookmarkEnd w:id="798"/>
      <w:bookmarkEnd w:id="799"/>
      <w:bookmarkEnd w:id="800"/>
      <w:bookmarkEnd w:id="801"/>
      <w:bookmarkEnd w:id="802"/>
      <w:bookmarkEnd w:id="803"/>
    </w:p>
    <w:p w:rsidR="004F4D80" w:rsidRPr="00F647F7" w:rsidRDefault="004F4D80" w:rsidP="004F4D80">
      <w:pPr>
        <w:pStyle w:val="3"/>
        <w:rPr>
          <w:b w:val="0"/>
          <w:szCs w:val="24"/>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bookmarkStart w:id="820" w:name="_Ref444170158"/>
      <w:r w:rsidRPr="00F647F7">
        <w:rPr>
          <w:b w:val="0"/>
          <w:szCs w:val="24"/>
        </w:rPr>
        <w:t xml:space="preserve">Форма Анкеты </w:t>
      </w:r>
      <w:r w:rsidR="00C236C0">
        <w:rPr>
          <w:b w:val="0"/>
          <w:szCs w:val="24"/>
        </w:rPr>
        <w:t>Участник</w:t>
      </w:r>
      <w:r>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1" w:name="_Toc439170689"/>
      <w:bookmarkStart w:id="822" w:name="_Toc439172791"/>
      <w:bookmarkStart w:id="823" w:name="_Toc439173235"/>
      <w:bookmarkStart w:id="824" w:name="_Toc439238231"/>
      <w:bookmarkStart w:id="825" w:name="_Toc439252779"/>
      <w:bookmarkStart w:id="826" w:name="_Ref440272147"/>
      <w:bookmarkStart w:id="827" w:name="_Toc440361390"/>
      <w:bookmarkStart w:id="828" w:name="_Toc441131378"/>
      <w:bookmarkStart w:id="829" w:name="_Ref444170115"/>
      <w:bookmarkStart w:id="830" w:name="_Ref444170165"/>
      <w:r w:rsidRPr="00D73790">
        <w:rPr>
          <w:b w:val="0"/>
          <w:szCs w:val="24"/>
        </w:rPr>
        <w:lastRenderedPageBreak/>
        <w:t xml:space="preserve">Форма </w:t>
      </w:r>
      <w:bookmarkEnd w:id="821"/>
      <w:bookmarkEnd w:id="822"/>
      <w:bookmarkEnd w:id="823"/>
      <w:bookmarkEnd w:id="82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5"/>
      <w:bookmarkEnd w:id="826"/>
      <w:bookmarkEnd w:id="827"/>
      <w:bookmarkEnd w:id="828"/>
      <w:bookmarkEnd w:id="829"/>
      <w:bookmarkEnd w:id="8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31" w:name="_Toc439170690"/>
      <w:bookmarkStart w:id="832" w:name="_Toc439172792"/>
      <w:bookmarkStart w:id="833" w:name="_Toc439173236"/>
      <w:bookmarkStart w:id="834"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D616EA">
        <w:trPr>
          <w:cantSplit/>
          <w:tblHeader/>
        </w:trPr>
        <w:tc>
          <w:tcPr>
            <w:tcW w:w="567" w:type="dxa"/>
            <w:vAlign w:val="center"/>
          </w:tcPr>
          <w:p w:rsidR="002C3294" w:rsidRPr="00154BCB" w:rsidRDefault="002C3294" w:rsidP="00D616EA">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D616EA">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D616EA">
            <w:pPr>
              <w:spacing w:line="240" w:lineRule="auto"/>
              <w:ind w:firstLine="0"/>
              <w:jc w:val="center"/>
            </w:pPr>
            <w:r w:rsidRPr="00154BCB">
              <w:t>Малые предприятия</w:t>
            </w:r>
          </w:p>
        </w:tc>
        <w:tc>
          <w:tcPr>
            <w:tcW w:w="1588" w:type="dxa"/>
            <w:vAlign w:val="center"/>
          </w:tcPr>
          <w:p w:rsidR="002C3294" w:rsidRPr="00154BCB" w:rsidRDefault="002C3294" w:rsidP="00D616EA">
            <w:pPr>
              <w:spacing w:line="240" w:lineRule="auto"/>
              <w:ind w:firstLine="0"/>
              <w:jc w:val="center"/>
            </w:pPr>
            <w:r w:rsidRPr="00154BCB">
              <w:t>Средние предприятия</w:t>
            </w:r>
          </w:p>
        </w:tc>
        <w:tc>
          <w:tcPr>
            <w:tcW w:w="1588" w:type="dxa"/>
            <w:vAlign w:val="center"/>
          </w:tcPr>
          <w:p w:rsidR="002C3294" w:rsidRPr="00154BCB" w:rsidRDefault="002C3294" w:rsidP="00D616EA">
            <w:pPr>
              <w:spacing w:line="240" w:lineRule="auto"/>
              <w:ind w:firstLine="0"/>
              <w:jc w:val="center"/>
            </w:pPr>
            <w:r w:rsidRPr="00154BCB">
              <w:t>Показатель</w:t>
            </w:r>
          </w:p>
        </w:tc>
      </w:tr>
      <w:tr w:rsidR="002C3294" w:rsidRPr="00154BCB" w:rsidTr="00D616EA">
        <w:trPr>
          <w:cantSplit/>
          <w:tblHeader/>
        </w:trPr>
        <w:tc>
          <w:tcPr>
            <w:tcW w:w="567" w:type="dxa"/>
          </w:tcPr>
          <w:p w:rsidR="002C3294" w:rsidRPr="00154BCB" w:rsidRDefault="002C3294" w:rsidP="00D616EA">
            <w:pPr>
              <w:spacing w:line="240" w:lineRule="auto"/>
              <w:ind w:firstLine="0"/>
              <w:jc w:val="center"/>
            </w:pPr>
            <w:r w:rsidRPr="00154BCB">
              <w:t>1</w:t>
            </w:r>
            <w:r>
              <w:rPr>
                <w:rStyle w:val="afffffff9"/>
              </w:rPr>
              <w:t>3</w:t>
            </w:r>
          </w:p>
        </w:tc>
        <w:tc>
          <w:tcPr>
            <w:tcW w:w="4649" w:type="dxa"/>
          </w:tcPr>
          <w:p w:rsidR="002C3294" w:rsidRPr="00154BCB" w:rsidRDefault="002C3294" w:rsidP="00D616EA">
            <w:pPr>
              <w:spacing w:line="240" w:lineRule="auto"/>
              <w:ind w:firstLine="0"/>
              <w:jc w:val="center"/>
            </w:pPr>
            <w:r w:rsidRPr="00154BCB">
              <w:t>2</w:t>
            </w:r>
          </w:p>
        </w:tc>
        <w:tc>
          <w:tcPr>
            <w:tcW w:w="1588" w:type="dxa"/>
          </w:tcPr>
          <w:p w:rsidR="002C3294" w:rsidRPr="00154BCB" w:rsidRDefault="002C3294" w:rsidP="00D616EA">
            <w:pPr>
              <w:spacing w:line="240" w:lineRule="auto"/>
              <w:ind w:firstLine="0"/>
              <w:jc w:val="center"/>
            </w:pPr>
            <w:r w:rsidRPr="00154BCB">
              <w:t>3</w:t>
            </w:r>
          </w:p>
        </w:tc>
        <w:tc>
          <w:tcPr>
            <w:tcW w:w="1588" w:type="dxa"/>
          </w:tcPr>
          <w:p w:rsidR="002C3294" w:rsidRPr="00154BCB" w:rsidRDefault="002C3294" w:rsidP="00D616EA">
            <w:pPr>
              <w:spacing w:line="240" w:lineRule="auto"/>
              <w:ind w:firstLine="0"/>
              <w:jc w:val="center"/>
            </w:pPr>
            <w:r w:rsidRPr="00154BCB">
              <w:t>4</w:t>
            </w:r>
          </w:p>
        </w:tc>
        <w:tc>
          <w:tcPr>
            <w:tcW w:w="1588" w:type="dxa"/>
          </w:tcPr>
          <w:p w:rsidR="002C3294" w:rsidRPr="00154BCB" w:rsidRDefault="002C3294" w:rsidP="00D616EA">
            <w:pPr>
              <w:spacing w:line="240" w:lineRule="auto"/>
              <w:ind w:firstLine="0"/>
              <w:jc w:val="center"/>
            </w:pPr>
            <w:r w:rsidRPr="00154BCB">
              <w:t>5</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w:t>
            </w:r>
          </w:p>
        </w:tc>
        <w:tc>
          <w:tcPr>
            <w:tcW w:w="4649" w:type="dxa"/>
          </w:tcPr>
          <w:p w:rsidR="002C3294" w:rsidRPr="00154BCB" w:rsidRDefault="002C3294" w:rsidP="00D616EA">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D616EA">
            <w:pPr>
              <w:spacing w:line="240" w:lineRule="auto"/>
              <w:ind w:firstLine="0"/>
              <w:jc w:val="center"/>
            </w:pPr>
            <w:r w:rsidRPr="00154BCB">
              <w:t>не более 25</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2</w:t>
            </w:r>
          </w:p>
        </w:tc>
        <w:tc>
          <w:tcPr>
            <w:tcW w:w="4649" w:type="dxa"/>
          </w:tcPr>
          <w:p w:rsidR="002C3294" w:rsidRPr="00154BCB" w:rsidRDefault="002C3294" w:rsidP="00D616EA">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D616EA">
            <w:pPr>
              <w:spacing w:line="240" w:lineRule="auto"/>
              <w:ind w:firstLine="0"/>
              <w:jc w:val="center"/>
            </w:pPr>
            <w:r w:rsidRPr="00154BCB">
              <w:t>не более 49</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3</w:t>
            </w:r>
          </w:p>
        </w:tc>
        <w:tc>
          <w:tcPr>
            <w:tcW w:w="4649" w:type="dxa"/>
          </w:tcPr>
          <w:p w:rsidR="002C3294" w:rsidRPr="00154BCB" w:rsidRDefault="002C3294" w:rsidP="00D616EA">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_</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4</w:t>
            </w:r>
          </w:p>
        </w:tc>
        <w:tc>
          <w:tcPr>
            <w:tcW w:w="4649" w:type="dxa"/>
          </w:tcPr>
          <w:p w:rsidR="002C3294" w:rsidRPr="00154BCB" w:rsidRDefault="002C3294" w:rsidP="00D616EA">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5</w:t>
            </w:r>
          </w:p>
        </w:tc>
        <w:tc>
          <w:tcPr>
            <w:tcW w:w="4649" w:type="dxa"/>
          </w:tcPr>
          <w:p w:rsidR="002C3294" w:rsidRPr="00154BCB" w:rsidRDefault="002C3294" w:rsidP="00D616EA">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6</w:t>
            </w:r>
          </w:p>
        </w:tc>
        <w:tc>
          <w:tcPr>
            <w:tcW w:w="4649" w:type="dxa"/>
          </w:tcPr>
          <w:p w:rsidR="002C3294" w:rsidRPr="00154BCB" w:rsidRDefault="002C3294" w:rsidP="00D616EA">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D616EA">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D616EA">
            <w:pPr>
              <w:spacing w:line="240" w:lineRule="auto"/>
              <w:ind w:firstLine="0"/>
              <w:jc w:val="center"/>
            </w:pPr>
            <w:r w:rsidRPr="00154BCB">
              <w:t>до 100 включительно</w:t>
            </w:r>
          </w:p>
        </w:tc>
        <w:tc>
          <w:tcPr>
            <w:tcW w:w="1588" w:type="dxa"/>
            <w:vMerge w:val="restart"/>
          </w:tcPr>
          <w:p w:rsidR="002C3294" w:rsidRPr="00154BCB" w:rsidRDefault="002C3294" w:rsidP="00D616EA">
            <w:pPr>
              <w:spacing w:line="240" w:lineRule="auto"/>
              <w:ind w:firstLine="0"/>
              <w:jc w:val="center"/>
            </w:pPr>
            <w:r w:rsidRPr="00154BCB">
              <w:t>от 101 до 250 включительно</w:t>
            </w:r>
          </w:p>
        </w:tc>
        <w:tc>
          <w:tcPr>
            <w:tcW w:w="1588" w:type="dxa"/>
            <w:vMerge w:val="restart"/>
          </w:tcPr>
          <w:p w:rsidR="002C3294" w:rsidRPr="00154BCB" w:rsidRDefault="002C3294" w:rsidP="00D616EA">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left="57" w:firstLine="0"/>
            </w:pPr>
          </w:p>
        </w:tc>
        <w:tc>
          <w:tcPr>
            <w:tcW w:w="1588" w:type="dxa"/>
          </w:tcPr>
          <w:p w:rsidR="002C3294" w:rsidRPr="00154BCB" w:rsidRDefault="002C3294" w:rsidP="00D616EA">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D616EA">
            <w:pPr>
              <w:spacing w:line="240" w:lineRule="auto"/>
              <w:ind w:firstLine="0"/>
            </w:pPr>
          </w:p>
        </w:tc>
        <w:tc>
          <w:tcPr>
            <w:tcW w:w="1588" w:type="dxa"/>
            <w:vMerge/>
          </w:tcPr>
          <w:p w:rsidR="002C3294" w:rsidRPr="00154BCB" w:rsidRDefault="002C3294" w:rsidP="00D616EA">
            <w:pPr>
              <w:spacing w:line="240" w:lineRule="auto"/>
              <w:ind w:left="57" w:firstLine="0"/>
            </w:pP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pPr>
            <w:r w:rsidRPr="00154BCB">
              <w:t>8</w:t>
            </w:r>
          </w:p>
        </w:tc>
        <w:tc>
          <w:tcPr>
            <w:tcW w:w="4649" w:type="dxa"/>
            <w:vMerge w:val="restart"/>
          </w:tcPr>
          <w:p w:rsidR="002C3294" w:rsidRPr="00154BCB" w:rsidRDefault="002C3294" w:rsidP="00D616EA">
            <w:pPr>
              <w:spacing w:line="240" w:lineRule="auto"/>
              <w:ind w:left="57" w:firstLine="0"/>
            </w:pPr>
            <w:r w:rsidRPr="00154BCB">
              <w:t>Доход за предшествующий календарный год, который</w:t>
            </w:r>
          </w:p>
          <w:p w:rsidR="002C3294" w:rsidRPr="00154BCB" w:rsidRDefault="002C3294" w:rsidP="00D616EA">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D616EA">
            <w:pPr>
              <w:spacing w:line="240" w:lineRule="auto"/>
              <w:ind w:firstLine="0"/>
              <w:jc w:val="center"/>
            </w:pPr>
            <w:r w:rsidRPr="00154BCB">
              <w:lastRenderedPageBreak/>
              <w:t>800</w:t>
            </w:r>
          </w:p>
        </w:tc>
        <w:tc>
          <w:tcPr>
            <w:tcW w:w="1588" w:type="dxa"/>
            <w:vMerge w:val="restart"/>
          </w:tcPr>
          <w:p w:rsidR="002C3294" w:rsidRPr="00154BCB" w:rsidRDefault="002C3294" w:rsidP="00D616EA">
            <w:pPr>
              <w:spacing w:line="240" w:lineRule="auto"/>
              <w:ind w:firstLine="0"/>
              <w:jc w:val="center"/>
            </w:pPr>
            <w:r w:rsidRPr="00154BCB">
              <w:t>2000</w:t>
            </w:r>
          </w:p>
        </w:tc>
        <w:tc>
          <w:tcPr>
            <w:tcW w:w="1588" w:type="dxa"/>
          </w:tcPr>
          <w:p w:rsidR="002C3294" w:rsidRPr="00154BCB" w:rsidRDefault="002C3294" w:rsidP="00D616EA">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left="57" w:firstLine="0"/>
            </w:pP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9</w:t>
            </w:r>
          </w:p>
        </w:tc>
        <w:tc>
          <w:tcPr>
            <w:tcW w:w="4649" w:type="dxa"/>
          </w:tcPr>
          <w:p w:rsidR="002C3294" w:rsidRPr="00154BCB" w:rsidRDefault="002C3294" w:rsidP="00D616EA">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10</w:t>
            </w:r>
          </w:p>
        </w:tc>
        <w:tc>
          <w:tcPr>
            <w:tcW w:w="4649" w:type="dxa"/>
          </w:tcPr>
          <w:p w:rsidR="002C3294" w:rsidRPr="00154BCB" w:rsidRDefault="002C3294" w:rsidP="00D616EA">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11</w:t>
            </w:r>
          </w:p>
        </w:tc>
        <w:tc>
          <w:tcPr>
            <w:tcW w:w="4649" w:type="dxa"/>
          </w:tcPr>
          <w:p w:rsidR="002C3294" w:rsidRPr="00154BCB" w:rsidRDefault="002C3294" w:rsidP="00D616EA">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12</w:t>
            </w:r>
          </w:p>
        </w:tc>
        <w:tc>
          <w:tcPr>
            <w:tcW w:w="4649" w:type="dxa"/>
          </w:tcPr>
          <w:p w:rsidR="002C3294" w:rsidRPr="00154BCB" w:rsidRDefault="002C3294" w:rsidP="00D616EA">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D616EA">
            <w:pPr>
              <w:spacing w:line="240" w:lineRule="auto"/>
              <w:ind w:firstLine="0"/>
              <w:jc w:val="center"/>
            </w:pPr>
            <w:r w:rsidRPr="00154BCB">
              <w:t>да (нет)</w:t>
            </w:r>
            <w:r w:rsidRPr="00154BCB">
              <w:br/>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13</w:t>
            </w:r>
          </w:p>
        </w:tc>
        <w:tc>
          <w:tcPr>
            <w:tcW w:w="4649" w:type="dxa"/>
          </w:tcPr>
          <w:p w:rsidR="002C3294" w:rsidRPr="00154BCB" w:rsidRDefault="002C3294" w:rsidP="00D616EA">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14</w:t>
            </w:r>
          </w:p>
        </w:tc>
        <w:tc>
          <w:tcPr>
            <w:tcW w:w="4649" w:type="dxa"/>
          </w:tcPr>
          <w:p w:rsidR="002C3294" w:rsidRPr="00154BCB" w:rsidRDefault="002C3294" w:rsidP="00D616EA">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15</w:t>
            </w:r>
          </w:p>
        </w:tc>
        <w:tc>
          <w:tcPr>
            <w:tcW w:w="4649" w:type="dxa"/>
          </w:tcPr>
          <w:p w:rsidR="002C3294" w:rsidRPr="00154BCB" w:rsidRDefault="002C3294" w:rsidP="00D616EA">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D616EA">
            <w:pPr>
              <w:spacing w:line="240" w:lineRule="auto"/>
              <w:ind w:firstLine="0"/>
              <w:jc w:val="center"/>
            </w:pPr>
            <w:r w:rsidRPr="00154BCB">
              <w:t>да (нет)</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16</w:t>
            </w:r>
          </w:p>
        </w:tc>
        <w:tc>
          <w:tcPr>
            <w:tcW w:w="4649" w:type="dxa"/>
          </w:tcPr>
          <w:p w:rsidR="002C3294" w:rsidRPr="00154BCB" w:rsidRDefault="002C3294" w:rsidP="00D616EA">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D616EA">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31"/>
    <w:bookmarkEnd w:id="832"/>
    <w:bookmarkEnd w:id="833"/>
    <w:bookmarkEnd w:id="8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5" w:name="_Toc125426243"/>
      <w:bookmarkStart w:id="836" w:name="_Toc396984070"/>
      <w:bookmarkStart w:id="837" w:name="_Toc423423673"/>
      <w:r>
        <w:br w:type="page"/>
      </w:r>
    </w:p>
    <w:p w:rsidR="004F4D80" w:rsidRPr="007417E6" w:rsidRDefault="004F4D80" w:rsidP="004F4D80">
      <w:pPr>
        <w:pStyle w:val="3"/>
        <w:rPr>
          <w:sz w:val="22"/>
        </w:rPr>
      </w:pPr>
      <w:bookmarkStart w:id="838" w:name="_Toc439170691"/>
      <w:bookmarkStart w:id="839" w:name="_Toc439172793"/>
      <w:bookmarkStart w:id="840" w:name="_Toc439173237"/>
      <w:bookmarkStart w:id="841" w:name="_Toc439238233"/>
      <w:bookmarkStart w:id="842" w:name="_Toc439252780"/>
      <w:bookmarkStart w:id="843" w:name="_Toc439323754"/>
      <w:bookmarkStart w:id="844" w:name="_Toc440361391"/>
      <w:bookmarkStart w:id="845" w:name="_Toc440376146"/>
      <w:bookmarkStart w:id="846" w:name="_Toc440376273"/>
      <w:bookmarkStart w:id="847" w:name="_Toc440382531"/>
      <w:bookmarkStart w:id="848" w:name="_Toc440447201"/>
      <w:bookmarkStart w:id="849" w:name="_Toc440632362"/>
      <w:bookmarkStart w:id="850" w:name="_Toc440875134"/>
      <w:bookmarkStart w:id="851" w:name="_Toc441131379"/>
      <w:r>
        <w:rPr>
          <w:szCs w:val="24"/>
        </w:rPr>
        <w:lastRenderedPageBreak/>
        <w:t>Инструкции по заполнению</w:t>
      </w:r>
      <w:bookmarkEnd w:id="835"/>
      <w:r>
        <w:rPr>
          <w:szCs w:val="24"/>
        </w:rPr>
        <w:t xml:space="preserve"> Анкеты </w:t>
      </w:r>
      <w:r w:rsidR="00C236C0">
        <w:rPr>
          <w:szCs w:val="24"/>
        </w:rPr>
        <w:t>Участник</w:t>
      </w:r>
      <w:r>
        <w:rPr>
          <w:szCs w:val="24"/>
        </w:rPr>
        <w:t>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852" w:name="_Ref55336378"/>
      <w:bookmarkStart w:id="853" w:name="_Toc57314676"/>
      <w:bookmarkStart w:id="854" w:name="_Toc69728990"/>
      <w:bookmarkStart w:id="855" w:name="_Toc98253942"/>
      <w:bookmarkStart w:id="856" w:name="_Toc165173868"/>
      <w:bookmarkStart w:id="857" w:name="_Toc423423674"/>
      <w:bookmarkStart w:id="858"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9"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2"/>
      <w:bookmarkEnd w:id="853"/>
      <w:bookmarkEnd w:id="854"/>
      <w:bookmarkEnd w:id="855"/>
      <w:bookmarkEnd w:id="856"/>
      <w:bookmarkEnd w:id="857"/>
      <w:bookmarkEnd w:id="858"/>
      <w:bookmarkEnd w:id="859"/>
    </w:p>
    <w:p w:rsidR="004F4D80" w:rsidRPr="00D904EF" w:rsidRDefault="004F4D80" w:rsidP="004F4D80">
      <w:pPr>
        <w:pStyle w:val="3"/>
        <w:rPr>
          <w:szCs w:val="24"/>
        </w:rPr>
      </w:pPr>
      <w:bookmarkStart w:id="860" w:name="_Toc98253943"/>
      <w:bookmarkStart w:id="861" w:name="_Toc157248195"/>
      <w:bookmarkStart w:id="862" w:name="_Toc157496564"/>
      <w:bookmarkStart w:id="863" w:name="_Toc158206103"/>
      <w:bookmarkStart w:id="864" w:name="_Toc164057788"/>
      <w:bookmarkStart w:id="865" w:name="_Toc164137138"/>
      <w:bookmarkStart w:id="866" w:name="_Toc164161298"/>
      <w:bookmarkStart w:id="867" w:name="_Toc165173869"/>
      <w:bookmarkStart w:id="868" w:name="_Toc439170693"/>
      <w:bookmarkStart w:id="869" w:name="_Toc439172795"/>
      <w:bookmarkStart w:id="870" w:name="_Toc439173239"/>
      <w:bookmarkStart w:id="871" w:name="_Toc439238235"/>
      <w:bookmarkStart w:id="872" w:name="_Toc439252782"/>
      <w:bookmarkStart w:id="873" w:name="_Toc439323756"/>
      <w:bookmarkStart w:id="874" w:name="_Toc440361393"/>
      <w:bookmarkStart w:id="875" w:name="_Toc440376275"/>
      <w:bookmarkStart w:id="876" w:name="_Toc440382533"/>
      <w:bookmarkStart w:id="877" w:name="_Toc440447203"/>
      <w:bookmarkStart w:id="878" w:name="_Toc440632364"/>
      <w:bookmarkStart w:id="879" w:name="_Toc440875136"/>
      <w:bookmarkStart w:id="880" w:name="_Toc441131381"/>
      <w:r w:rsidRPr="00D904EF">
        <w:rPr>
          <w:szCs w:val="24"/>
        </w:rPr>
        <w:t>Форма Справки о перечне и годовых объемах выполнения аналогичных договоров</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1" w:name="_Toc98253944"/>
      <w:bookmarkStart w:id="882" w:name="_Toc157248196"/>
      <w:bookmarkStart w:id="883" w:name="_Toc157496565"/>
      <w:bookmarkStart w:id="884" w:name="_Toc158206104"/>
      <w:bookmarkStart w:id="885" w:name="_Toc164057789"/>
      <w:bookmarkStart w:id="886" w:name="_Toc164137139"/>
      <w:bookmarkStart w:id="887" w:name="_Toc164161299"/>
      <w:bookmarkStart w:id="888" w:name="_Toc165173870"/>
      <w:r>
        <w:rPr>
          <w:szCs w:val="24"/>
        </w:rPr>
        <w:br w:type="page"/>
      </w:r>
    </w:p>
    <w:p w:rsidR="004F4D80" w:rsidRPr="00D904EF" w:rsidRDefault="004F4D80" w:rsidP="004F4D80">
      <w:pPr>
        <w:pStyle w:val="3"/>
        <w:rPr>
          <w:szCs w:val="24"/>
        </w:rPr>
      </w:pPr>
      <w:bookmarkStart w:id="889" w:name="_Toc439170694"/>
      <w:bookmarkStart w:id="890" w:name="_Toc439172796"/>
      <w:bookmarkStart w:id="891" w:name="_Toc439173240"/>
      <w:bookmarkStart w:id="892" w:name="_Toc439238236"/>
      <w:bookmarkStart w:id="893" w:name="_Toc439252783"/>
      <w:bookmarkStart w:id="894" w:name="_Toc439323757"/>
      <w:bookmarkStart w:id="895" w:name="_Toc440361394"/>
      <w:bookmarkStart w:id="896" w:name="_Toc440376276"/>
      <w:bookmarkStart w:id="897" w:name="_Toc440382534"/>
      <w:bookmarkStart w:id="898" w:name="_Toc440447204"/>
      <w:bookmarkStart w:id="899" w:name="_Toc440632365"/>
      <w:bookmarkStart w:id="900" w:name="_Toc440875137"/>
      <w:bookmarkStart w:id="901" w:name="_Toc441131382"/>
      <w:r w:rsidRPr="00D904EF">
        <w:rPr>
          <w:szCs w:val="24"/>
        </w:rPr>
        <w:lastRenderedPageBreak/>
        <w:t>Инструкции по заполнению</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6389"/>
      <w:bookmarkStart w:id="903" w:name="_Toc57314677"/>
      <w:bookmarkStart w:id="904" w:name="_Toc69728991"/>
      <w:bookmarkStart w:id="905" w:name="_Toc98253945"/>
      <w:bookmarkStart w:id="906" w:name="_Toc165173871"/>
      <w:bookmarkStart w:id="907" w:name="_Toc423423675"/>
      <w:bookmarkStart w:id="908" w:name="_Toc441131383"/>
      <w:r w:rsidRPr="00F647F7">
        <w:lastRenderedPageBreak/>
        <w:t xml:space="preserve">Справка о материально-технических ресурсах (форма </w:t>
      </w:r>
      <w:r w:rsidR="00B8118F">
        <w:t>9</w:t>
      </w:r>
      <w:r w:rsidRPr="00F647F7">
        <w:t>)</w:t>
      </w:r>
      <w:bookmarkEnd w:id="902"/>
      <w:bookmarkEnd w:id="903"/>
      <w:bookmarkEnd w:id="904"/>
      <w:bookmarkEnd w:id="905"/>
      <w:bookmarkEnd w:id="906"/>
      <w:bookmarkEnd w:id="907"/>
      <w:bookmarkEnd w:id="908"/>
    </w:p>
    <w:p w:rsidR="004F4D80" w:rsidRPr="00D904EF" w:rsidRDefault="004F4D80" w:rsidP="004F4D80">
      <w:pPr>
        <w:pStyle w:val="3"/>
        <w:rPr>
          <w:szCs w:val="24"/>
        </w:rPr>
      </w:pPr>
      <w:bookmarkStart w:id="909" w:name="_Toc98253946"/>
      <w:bookmarkStart w:id="910" w:name="_Toc157248198"/>
      <w:bookmarkStart w:id="911" w:name="_Toc157496567"/>
      <w:bookmarkStart w:id="912" w:name="_Toc158206106"/>
      <w:bookmarkStart w:id="913" w:name="_Toc164057791"/>
      <w:bookmarkStart w:id="914" w:name="_Toc164137141"/>
      <w:bookmarkStart w:id="915" w:name="_Toc164161301"/>
      <w:bookmarkStart w:id="916" w:name="_Toc165173872"/>
      <w:bookmarkStart w:id="917" w:name="_Toc439170696"/>
      <w:bookmarkStart w:id="918" w:name="_Toc439172798"/>
      <w:bookmarkStart w:id="919" w:name="_Toc439173242"/>
      <w:bookmarkStart w:id="920" w:name="_Toc439238238"/>
      <w:bookmarkStart w:id="921" w:name="_Toc439252785"/>
      <w:bookmarkStart w:id="922" w:name="_Toc439323759"/>
      <w:bookmarkStart w:id="923" w:name="_Toc440361396"/>
      <w:bookmarkStart w:id="924" w:name="_Toc440376278"/>
      <w:bookmarkStart w:id="925" w:name="_Toc440382536"/>
      <w:bookmarkStart w:id="926" w:name="_Toc440447206"/>
      <w:bookmarkStart w:id="927" w:name="_Toc440632367"/>
      <w:bookmarkStart w:id="928" w:name="_Toc440875139"/>
      <w:bookmarkStart w:id="929" w:name="_Toc441131384"/>
      <w:r w:rsidRPr="00D904EF">
        <w:rPr>
          <w:szCs w:val="24"/>
        </w:rPr>
        <w:t>Форма Справки о материально-технических ресурсах</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0" w:name="_Toc98253947"/>
      <w:bookmarkStart w:id="931" w:name="_Toc157248199"/>
      <w:bookmarkStart w:id="932" w:name="_Toc157496568"/>
      <w:bookmarkStart w:id="933" w:name="_Toc158206107"/>
      <w:bookmarkStart w:id="934" w:name="_Toc164057792"/>
      <w:bookmarkStart w:id="935" w:name="_Toc164137142"/>
      <w:bookmarkStart w:id="936" w:name="_Toc164161302"/>
      <w:bookmarkStart w:id="93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8" w:name="_Toc439170697"/>
      <w:bookmarkStart w:id="939" w:name="_Toc439172799"/>
      <w:bookmarkStart w:id="940" w:name="_Toc439173243"/>
      <w:bookmarkStart w:id="941" w:name="_Toc439238239"/>
      <w:bookmarkStart w:id="942" w:name="_Toc439252786"/>
      <w:bookmarkStart w:id="943" w:name="_Toc439323760"/>
      <w:bookmarkStart w:id="944" w:name="_Toc440361397"/>
      <w:bookmarkStart w:id="945" w:name="_Toc440376279"/>
      <w:bookmarkStart w:id="946" w:name="_Toc440382537"/>
      <w:bookmarkStart w:id="947" w:name="_Toc440447207"/>
      <w:bookmarkStart w:id="948" w:name="_Toc440632368"/>
      <w:bookmarkStart w:id="949" w:name="_Toc440875140"/>
      <w:bookmarkStart w:id="950" w:name="_Toc441131385"/>
      <w:r w:rsidRPr="00D904EF">
        <w:rPr>
          <w:szCs w:val="24"/>
        </w:rPr>
        <w:lastRenderedPageBreak/>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1" w:name="_Ref55336398"/>
      <w:bookmarkStart w:id="952" w:name="_Toc57314678"/>
      <w:bookmarkStart w:id="953" w:name="_Toc69728992"/>
      <w:bookmarkStart w:id="954" w:name="_Toc98253948"/>
      <w:bookmarkStart w:id="955" w:name="_Toc165173874"/>
      <w:bookmarkStart w:id="956" w:name="_Toc423423676"/>
      <w:bookmarkStart w:id="957" w:name="_Toc441131386"/>
      <w:r w:rsidRPr="00F647F7">
        <w:lastRenderedPageBreak/>
        <w:t xml:space="preserve">Справка о кадровых ресурсах (форма </w:t>
      </w:r>
      <w:r w:rsidR="00B8118F">
        <w:t>10</w:t>
      </w:r>
      <w:r w:rsidRPr="00F647F7">
        <w:t>)</w:t>
      </w:r>
      <w:bookmarkEnd w:id="951"/>
      <w:bookmarkEnd w:id="952"/>
      <w:bookmarkEnd w:id="953"/>
      <w:bookmarkEnd w:id="954"/>
      <w:bookmarkEnd w:id="955"/>
      <w:bookmarkEnd w:id="956"/>
      <w:bookmarkEnd w:id="957"/>
    </w:p>
    <w:p w:rsidR="004F4D80" w:rsidRPr="00D904EF" w:rsidRDefault="004F4D80" w:rsidP="004F4D80">
      <w:pPr>
        <w:pStyle w:val="3"/>
        <w:rPr>
          <w:szCs w:val="24"/>
        </w:rPr>
      </w:pPr>
      <w:bookmarkStart w:id="958" w:name="_Toc98253949"/>
      <w:bookmarkStart w:id="959" w:name="_Toc157248201"/>
      <w:bookmarkStart w:id="960" w:name="_Toc157496570"/>
      <w:bookmarkStart w:id="961" w:name="_Toc158206109"/>
      <w:bookmarkStart w:id="962" w:name="_Toc164057794"/>
      <w:bookmarkStart w:id="963" w:name="_Toc164137144"/>
      <w:bookmarkStart w:id="964" w:name="_Toc164161304"/>
      <w:bookmarkStart w:id="965" w:name="_Toc165173875"/>
      <w:bookmarkStart w:id="966" w:name="_Toc439170699"/>
      <w:bookmarkStart w:id="967" w:name="_Toc439172801"/>
      <w:bookmarkStart w:id="968" w:name="_Toc439173245"/>
      <w:bookmarkStart w:id="969" w:name="_Toc439238241"/>
      <w:bookmarkStart w:id="970" w:name="_Toc439252788"/>
      <w:bookmarkStart w:id="971" w:name="_Toc439323762"/>
      <w:bookmarkStart w:id="972" w:name="_Toc440361399"/>
      <w:bookmarkStart w:id="973" w:name="_Toc440376281"/>
      <w:bookmarkStart w:id="974" w:name="_Toc440382539"/>
      <w:bookmarkStart w:id="975" w:name="_Toc440447209"/>
      <w:bookmarkStart w:id="976" w:name="_Toc440632370"/>
      <w:bookmarkStart w:id="977" w:name="_Toc440875142"/>
      <w:bookmarkStart w:id="978" w:name="_Toc441131387"/>
      <w:r w:rsidRPr="00D904EF">
        <w:rPr>
          <w:szCs w:val="24"/>
        </w:rPr>
        <w:t>Форма Справки о кадровых ресурсах</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9" w:name="_Toc98253950"/>
      <w:bookmarkStart w:id="980" w:name="_Toc157248202"/>
      <w:bookmarkStart w:id="981" w:name="_Toc157496571"/>
      <w:bookmarkStart w:id="982" w:name="_Toc158206110"/>
      <w:bookmarkStart w:id="983" w:name="_Toc164057795"/>
      <w:bookmarkStart w:id="984" w:name="_Toc164137145"/>
      <w:bookmarkStart w:id="985" w:name="_Toc164161305"/>
      <w:bookmarkStart w:id="986" w:name="_Toc165173876"/>
      <w:r>
        <w:rPr>
          <w:b/>
          <w:szCs w:val="24"/>
        </w:rPr>
        <w:br w:type="page"/>
      </w:r>
    </w:p>
    <w:p w:rsidR="004F4D80" w:rsidRPr="00D904EF" w:rsidRDefault="004F4D80" w:rsidP="004F4D80">
      <w:pPr>
        <w:pStyle w:val="3"/>
        <w:rPr>
          <w:szCs w:val="24"/>
        </w:rPr>
      </w:pPr>
      <w:bookmarkStart w:id="987" w:name="_Toc439170700"/>
      <w:bookmarkStart w:id="988" w:name="_Toc439172802"/>
      <w:bookmarkStart w:id="989" w:name="_Toc439173246"/>
      <w:bookmarkStart w:id="990" w:name="_Toc439238242"/>
      <w:bookmarkStart w:id="991" w:name="_Toc439252789"/>
      <w:bookmarkStart w:id="992" w:name="_Toc439323763"/>
      <w:bookmarkStart w:id="993" w:name="_Toc440361400"/>
      <w:bookmarkStart w:id="994" w:name="_Toc440376282"/>
      <w:bookmarkStart w:id="995" w:name="_Toc440382540"/>
      <w:bookmarkStart w:id="996" w:name="_Toc440447210"/>
      <w:bookmarkStart w:id="997" w:name="_Toc440632371"/>
      <w:bookmarkStart w:id="998" w:name="_Toc440875143"/>
      <w:bookmarkStart w:id="999" w:name="_Toc441131388"/>
      <w:r w:rsidRPr="00D904E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0" w:name="_Toc165173881"/>
      <w:bookmarkStart w:id="1001" w:name="_Ref194749267"/>
      <w:bookmarkStart w:id="1002" w:name="_Toc423423677"/>
      <w:bookmarkStart w:id="1003" w:name="_Ref440271993"/>
      <w:bookmarkStart w:id="1004" w:name="_Ref440274659"/>
      <w:bookmarkStart w:id="1005" w:name="_Toc441131389"/>
      <w:bookmarkStart w:id="1006" w:name="_Ref90381523"/>
      <w:bookmarkStart w:id="1007" w:name="_Toc90385124"/>
      <w:bookmarkStart w:id="1008" w:name="_Ref96861029"/>
      <w:bookmarkStart w:id="1009" w:name="_Toc97651410"/>
      <w:bookmarkStart w:id="101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0"/>
      <w:bookmarkEnd w:id="1001"/>
      <w:bookmarkEnd w:id="1002"/>
      <w:bookmarkEnd w:id="1003"/>
      <w:bookmarkEnd w:id="1004"/>
      <w:bookmarkEnd w:id="1005"/>
    </w:p>
    <w:p w:rsidR="004F4D80" w:rsidRPr="00D904EF" w:rsidRDefault="004F4D80" w:rsidP="004F4D80">
      <w:pPr>
        <w:pStyle w:val="3"/>
        <w:rPr>
          <w:szCs w:val="24"/>
        </w:rPr>
      </w:pPr>
      <w:bookmarkStart w:id="1011" w:name="_Toc97651411"/>
      <w:bookmarkStart w:id="1012" w:name="_Toc98253956"/>
      <w:bookmarkStart w:id="1013" w:name="_Toc157248208"/>
      <w:bookmarkStart w:id="1014" w:name="_Toc157496577"/>
      <w:bookmarkStart w:id="1015" w:name="_Toc158206116"/>
      <w:bookmarkStart w:id="1016" w:name="_Toc164057801"/>
      <w:bookmarkStart w:id="1017" w:name="_Toc164137151"/>
      <w:bookmarkStart w:id="1018" w:name="_Toc164161311"/>
      <w:bookmarkStart w:id="1019" w:name="_Toc165173882"/>
      <w:bookmarkStart w:id="1020" w:name="_Toc439170702"/>
      <w:bookmarkStart w:id="1021" w:name="_Toc439172804"/>
      <w:bookmarkStart w:id="1022" w:name="_Toc439173248"/>
      <w:bookmarkStart w:id="1023" w:name="_Toc439238244"/>
      <w:bookmarkStart w:id="1024" w:name="_Toc439252791"/>
      <w:bookmarkStart w:id="1025" w:name="_Toc439323765"/>
      <w:bookmarkStart w:id="1026" w:name="_Toc440361402"/>
      <w:bookmarkStart w:id="1027" w:name="_Toc440376284"/>
      <w:bookmarkStart w:id="1028" w:name="_Toc440382542"/>
      <w:bookmarkStart w:id="1029" w:name="_Toc440447212"/>
      <w:bookmarkStart w:id="1030" w:name="_Toc440632373"/>
      <w:bookmarkStart w:id="1031" w:name="_Toc440875145"/>
      <w:bookmarkStart w:id="1032"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7651412"/>
      <w:bookmarkStart w:id="1034" w:name="_Toc98253957"/>
      <w:bookmarkStart w:id="1035" w:name="_Toc157248209"/>
      <w:bookmarkStart w:id="1036" w:name="_Toc157496578"/>
      <w:bookmarkStart w:id="1037" w:name="_Toc158206117"/>
      <w:bookmarkStart w:id="1038" w:name="_Toc164057802"/>
      <w:bookmarkStart w:id="1039" w:name="_Toc164137152"/>
      <w:bookmarkStart w:id="1040" w:name="_Toc164161312"/>
      <w:bookmarkStart w:id="1041" w:name="_Toc165173883"/>
      <w:r>
        <w:rPr>
          <w:b/>
          <w:szCs w:val="24"/>
        </w:rPr>
        <w:br w:type="page"/>
      </w:r>
    </w:p>
    <w:p w:rsidR="004F4D80" w:rsidRPr="00D904EF" w:rsidRDefault="004F4D80" w:rsidP="004F4D80">
      <w:pPr>
        <w:pStyle w:val="3"/>
        <w:rPr>
          <w:szCs w:val="24"/>
        </w:rPr>
      </w:pPr>
      <w:bookmarkStart w:id="1042" w:name="_Toc439170703"/>
      <w:bookmarkStart w:id="1043" w:name="_Toc439172805"/>
      <w:bookmarkStart w:id="1044" w:name="_Toc439173249"/>
      <w:bookmarkStart w:id="1045" w:name="_Toc439238245"/>
      <w:bookmarkStart w:id="1046" w:name="_Toc439252792"/>
      <w:bookmarkStart w:id="1047" w:name="_Toc439323766"/>
      <w:bookmarkStart w:id="1048" w:name="_Toc440361403"/>
      <w:bookmarkStart w:id="1049" w:name="_Toc440376285"/>
      <w:bookmarkStart w:id="1050" w:name="_Toc440382543"/>
      <w:bookmarkStart w:id="1051" w:name="_Toc440447213"/>
      <w:bookmarkStart w:id="1052" w:name="_Toc440632374"/>
      <w:bookmarkStart w:id="1053" w:name="_Toc440875146"/>
      <w:bookmarkStart w:id="1054" w:name="_Toc441131391"/>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6"/>
    <w:bookmarkEnd w:id="1007"/>
    <w:bookmarkEnd w:id="1008"/>
    <w:bookmarkEnd w:id="1009"/>
    <w:bookmarkEnd w:id="10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6" w:name="_Toc423423680"/>
      <w:bookmarkStart w:id="1057" w:name="_Ref440272035"/>
      <w:bookmarkStart w:id="1058" w:name="_Ref440274733"/>
      <w:bookmarkStart w:id="1059" w:name="_Toc441131392"/>
      <w:bookmarkStart w:id="1060"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5"/>
      <w:bookmarkEnd w:id="1056"/>
      <w:bookmarkEnd w:id="1057"/>
      <w:bookmarkEnd w:id="1058"/>
      <w:bookmarkEnd w:id="1059"/>
      <w:bookmarkEnd w:id="1060"/>
    </w:p>
    <w:p w:rsidR="004F4D80" w:rsidRPr="00E87023" w:rsidRDefault="004F4D80" w:rsidP="004F4D80">
      <w:pPr>
        <w:pStyle w:val="3"/>
        <w:rPr>
          <w:sz w:val="22"/>
        </w:rPr>
      </w:pPr>
      <w:bookmarkStart w:id="1061" w:name="_Toc343690584"/>
      <w:bookmarkStart w:id="1062" w:name="_Toc372294428"/>
      <w:bookmarkStart w:id="1063" w:name="_Toc379288896"/>
      <w:bookmarkStart w:id="1064" w:name="_Toc384734780"/>
      <w:bookmarkStart w:id="1065" w:name="_Toc396984078"/>
      <w:bookmarkStart w:id="1066" w:name="_Toc423423681"/>
      <w:bookmarkStart w:id="1067" w:name="_Toc439170710"/>
      <w:bookmarkStart w:id="1068" w:name="_Toc439172812"/>
      <w:bookmarkStart w:id="1069" w:name="_Toc439173253"/>
      <w:bookmarkStart w:id="1070" w:name="_Toc439238249"/>
      <w:bookmarkStart w:id="1071" w:name="_Toc439252796"/>
      <w:bookmarkStart w:id="1072" w:name="_Toc439323770"/>
      <w:bookmarkStart w:id="1073" w:name="_Toc440361405"/>
      <w:bookmarkStart w:id="1074" w:name="_Toc440376287"/>
      <w:bookmarkStart w:id="1075" w:name="_Toc440382545"/>
      <w:bookmarkStart w:id="1076" w:name="_Toc440447215"/>
      <w:bookmarkStart w:id="1077" w:name="_Toc440632376"/>
      <w:bookmarkStart w:id="1078" w:name="_Toc440875148"/>
      <w:bookmarkStart w:id="1079"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0" w:name="_Toc343690585"/>
      <w:bookmarkStart w:id="1081" w:name="_Toc372294429"/>
      <w:bookmarkStart w:id="1082" w:name="_Toc379288897"/>
      <w:bookmarkStart w:id="1083" w:name="_Toc384734781"/>
      <w:bookmarkStart w:id="1084" w:name="_Toc396984079"/>
      <w:bookmarkStart w:id="1085" w:name="_Toc423423682"/>
      <w:bookmarkStart w:id="1086" w:name="_Toc439170711"/>
      <w:bookmarkStart w:id="1087" w:name="_Toc439172813"/>
      <w:bookmarkStart w:id="1088" w:name="_Toc439173254"/>
      <w:bookmarkStart w:id="1089" w:name="_Toc439238250"/>
      <w:bookmarkStart w:id="1090" w:name="_Toc439252797"/>
      <w:bookmarkStart w:id="1091" w:name="_Toc439323771"/>
      <w:bookmarkStart w:id="1092" w:name="_Toc440361406"/>
      <w:bookmarkStart w:id="1093" w:name="_Toc440376288"/>
      <w:bookmarkStart w:id="1094" w:name="_Toc440382546"/>
      <w:bookmarkStart w:id="1095" w:name="_Toc440447216"/>
      <w:bookmarkStart w:id="1096" w:name="_Toc440632377"/>
      <w:bookmarkStart w:id="1097" w:name="_Toc440875149"/>
      <w:bookmarkStart w:id="1098" w:name="_Toc441131394"/>
      <w:r w:rsidRPr="00D27071">
        <w:rPr>
          <w:szCs w:val="24"/>
        </w:rPr>
        <w:lastRenderedPageBreak/>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0" w:name="_Toc423423683"/>
      <w:bookmarkStart w:id="1101" w:name="_Ref440272051"/>
      <w:bookmarkStart w:id="1102" w:name="_Ref440274744"/>
      <w:bookmarkStart w:id="1103"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9"/>
      <w:bookmarkEnd w:id="1100"/>
      <w:bookmarkEnd w:id="1101"/>
      <w:bookmarkEnd w:id="1102"/>
      <w:bookmarkEnd w:id="1103"/>
    </w:p>
    <w:p w:rsidR="004F4D80" w:rsidRPr="008C4223" w:rsidRDefault="004F4D80" w:rsidP="004F4D80">
      <w:pPr>
        <w:pStyle w:val="3"/>
        <w:rPr>
          <w:szCs w:val="24"/>
        </w:rPr>
      </w:pPr>
      <w:bookmarkStart w:id="1104" w:name="_Toc343690587"/>
      <w:bookmarkStart w:id="1105" w:name="_Toc372294431"/>
      <w:bookmarkStart w:id="1106" w:name="_Toc379288899"/>
      <w:bookmarkStart w:id="1107" w:name="_Toc384734783"/>
      <w:bookmarkStart w:id="1108" w:name="_Toc396984081"/>
      <w:bookmarkStart w:id="1109" w:name="_Toc423423684"/>
      <w:bookmarkStart w:id="1110" w:name="_Toc439170713"/>
      <w:bookmarkStart w:id="1111" w:name="_Toc439172815"/>
      <w:bookmarkStart w:id="1112" w:name="_Toc439173256"/>
      <w:bookmarkStart w:id="1113" w:name="_Toc439238252"/>
      <w:bookmarkStart w:id="1114" w:name="_Toc439252799"/>
      <w:bookmarkStart w:id="1115" w:name="_Toc439323773"/>
      <w:bookmarkStart w:id="1116" w:name="_Toc440361408"/>
      <w:bookmarkStart w:id="1117" w:name="_Toc440376290"/>
      <w:bookmarkStart w:id="1118" w:name="_Toc440382548"/>
      <w:bookmarkStart w:id="1119" w:name="_Toc440447218"/>
      <w:bookmarkStart w:id="1120" w:name="_Toc440632379"/>
      <w:bookmarkStart w:id="1121" w:name="_Toc440875151"/>
      <w:bookmarkStart w:id="1122" w:name="_Toc441131396"/>
      <w:r w:rsidRPr="008C4223">
        <w:rPr>
          <w:szCs w:val="24"/>
        </w:rPr>
        <w:t xml:space="preserve">Форма </w:t>
      </w:r>
      <w:bookmarkEnd w:id="1104"/>
      <w:bookmarkEnd w:id="1105"/>
      <w:bookmarkEnd w:id="1106"/>
      <w:bookmarkEnd w:id="1107"/>
      <w:bookmarkEnd w:id="1108"/>
      <w:bookmarkEnd w:id="1109"/>
      <w:bookmarkEnd w:id="1110"/>
      <w:bookmarkEnd w:id="1111"/>
      <w:bookmarkEnd w:id="1112"/>
      <w:bookmarkEnd w:id="1113"/>
      <w:bookmarkEnd w:id="1114"/>
      <w:r w:rsidR="000D70B6" w:rsidRPr="000D70B6">
        <w:rPr>
          <w:szCs w:val="24"/>
        </w:rPr>
        <w:t>Согласия на обработку персональных данных</w:t>
      </w:r>
      <w:bookmarkEnd w:id="1115"/>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2380"/>
      <w:bookmarkStart w:id="1130" w:name="_Toc440875152"/>
      <w:bookmarkStart w:id="1131" w:name="_Toc441131397"/>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1131398"/>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2382"/>
      <w:bookmarkStart w:id="1147" w:name="_Toc440875154"/>
      <w:bookmarkStart w:id="1148" w:name="_Toc441131399"/>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9" w:name="_Toc439170716"/>
      <w:bookmarkStart w:id="1150" w:name="_Toc439172818"/>
      <w:bookmarkStart w:id="1151" w:name="_Toc439173260"/>
      <w:bookmarkStart w:id="1152" w:name="_Toc439238256"/>
      <w:bookmarkStart w:id="1153" w:name="_Toc439252804"/>
      <w:bookmarkStart w:id="1154" w:name="_Toc439323777"/>
      <w:bookmarkStart w:id="1155" w:name="_Toc440361412"/>
      <w:bookmarkStart w:id="1156" w:name="_Toc440376294"/>
      <w:bookmarkStart w:id="1157" w:name="_Toc440382552"/>
      <w:bookmarkStart w:id="1158" w:name="_Toc440447222"/>
      <w:bookmarkStart w:id="1159" w:name="_Toc440632383"/>
      <w:bookmarkStart w:id="1160" w:name="_Toc440875155"/>
      <w:bookmarkStart w:id="1161" w:name="_Toc441131400"/>
      <w:r w:rsidRPr="007857E5">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D616EA">
        <w:fldChar w:fldCharType="begin"/>
      </w:r>
      <w:r w:rsidR="00D616EA">
        <w:instrText xml:space="preserve"> REF _Ref55336310 \r \h  \* MERGEFORMAT </w:instrText>
      </w:r>
      <w:r w:rsidR="00D616EA">
        <w:fldChar w:fldCharType="separate"/>
      </w:r>
      <w:r w:rsidR="002A74A8" w:rsidRPr="002A74A8">
        <w:rPr>
          <w:sz w:val="24"/>
          <w:szCs w:val="24"/>
        </w:rPr>
        <w:t>5.1</w:t>
      </w:r>
      <w:r w:rsidR="00D616EA">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2" w:name="_Ref440272274"/>
      <w:bookmarkStart w:id="1163" w:name="_Ref440274756"/>
      <w:bookmarkStart w:id="1164"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2"/>
      <w:bookmarkEnd w:id="1163"/>
      <w:bookmarkEnd w:id="1164"/>
    </w:p>
    <w:p w:rsidR="007857E5" w:rsidRPr="00E47073" w:rsidRDefault="007857E5" w:rsidP="007857E5">
      <w:pPr>
        <w:pStyle w:val="3"/>
        <w:rPr>
          <w:szCs w:val="24"/>
        </w:rPr>
      </w:pPr>
      <w:bookmarkStart w:id="1165" w:name="_Toc439170718"/>
      <w:bookmarkStart w:id="1166" w:name="_Toc439172820"/>
      <w:bookmarkStart w:id="1167" w:name="_Toc439173262"/>
      <w:bookmarkStart w:id="1168" w:name="_Toc439238258"/>
      <w:bookmarkStart w:id="1169" w:name="_Toc439252806"/>
      <w:bookmarkStart w:id="1170" w:name="_Toc439323779"/>
      <w:bookmarkStart w:id="1171" w:name="_Toc440361414"/>
      <w:bookmarkStart w:id="1172" w:name="_Toc440376296"/>
      <w:bookmarkStart w:id="1173" w:name="_Toc440382554"/>
      <w:bookmarkStart w:id="1174" w:name="_Toc440447224"/>
      <w:bookmarkStart w:id="1175" w:name="_Toc440632385"/>
      <w:bookmarkStart w:id="1176" w:name="_Toc440875157"/>
      <w:bookmarkStart w:id="1177" w:name="_Toc441131402"/>
      <w:r w:rsidRPr="00E47073">
        <w:rPr>
          <w:szCs w:val="24"/>
        </w:rPr>
        <w:t xml:space="preserve">Форма </w:t>
      </w:r>
      <w:bookmarkEnd w:id="1165"/>
      <w:r w:rsidR="00E47073" w:rsidRPr="00E47073">
        <w:rPr>
          <w:szCs w:val="24"/>
        </w:rPr>
        <w:t>согласия Участника налоговым органам на разглашение сведений, составляющих налоговую тайну</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8" w:name="_Toc300142269"/>
      <w:bookmarkStart w:id="1179" w:name="_Toc309735391"/>
      <w:bookmarkStart w:id="118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8"/>
      <w:r w:rsidRPr="007857E5">
        <w:rPr>
          <w:b/>
          <w:bCs w:val="0"/>
          <w:snapToGrid w:val="0"/>
          <w:sz w:val="24"/>
          <w:szCs w:val="24"/>
        </w:rPr>
        <w:t xml:space="preserve"> </w:t>
      </w:r>
      <w:bookmarkEnd w:id="1179"/>
      <w:bookmarkEnd w:id="118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1" w:name="_Toc439170719"/>
      <w:bookmarkStart w:id="1182" w:name="_Toc439172821"/>
      <w:bookmarkStart w:id="1183" w:name="_Toc439173263"/>
      <w:bookmarkStart w:id="1184" w:name="_Toc439238259"/>
      <w:bookmarkStart w:id="1185" w:name="_Toc439252807"/>
      <w:bookmarkStart w:id="1186" w:name="_Toc439323780"/>
      <w:bookmarkStart w:id="1187" w:name="_Toc440361415"/>
      <w:bookmarkStart w:id="1188" w:name="_Toc440376297"/>
      <w:bookmarkStart w:id="1189" w:name="_Toc440382555"/>
      <w:bookmarkStart w:id="1190" w:name="_Toc440447225"/>
      <w:bookmarkStart w:id="1191" w:name="_Toc440632386"/>
      <w:bookmarkStart w:id="1192" w:name="_Toc440875158"/>
      <w:bookmarkStart w:id="1193" w:name="_Toc441131403"/>
      <w:r w:rsidRPr="007857E5">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4" w:name="_Ref93268095"/>
      <w:bookmarkStart w:id="1195" w:name="_Ref93268099"/>
      <w:bookmarkStart w:id="1196" w:name="_Toc98253958"/>
      <w:bookmarkStart w:id="1197" w:name="_Toc165173884"/>
      <w:bookmarkStart w:id="1198" w:name="_Toc423423678"/>
      <w:bookmarkStart w:id="1199" w:name="_Ref440272510"/>
      <w:bookmarkStart w:id="1200" w:name="_Ref440274961"/>
      <w:bookmarkStart w:id="1201" w:name="_Ref90381141"/>
      <w:bookmarkStart w:id="1202" w:name="_Toc90385121"/>
      <w:bookmarkStart w:id="1203" w:name="_Toc98253952"/>
      <w:bookmarkStart w:id="1204" w:name="_Toc165173878"/>
      <w:bookmarkStart w:id="1205" w:name="_Toc423427449"/>
      <w:bookmarkStart w:id="1206"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635719" w:rsidRPr="00D904EF" w:rsidRDefault="00635719" w:rsidP="00635719">
      <w:pPr>
        <w:pStyle w:val="3"/>
        <w:rPr>
          <w:szCs w:val="24"/>
        </w:rPr>
      </w:pPr>
      <w:bookmarkStart w:id="1207" w:name="_Toc90385125"/>
      <w:bookmarkStart w:id="1208" w:name="_Toc439170705"/>
      <w:bookmarkStart w:id="1209" w:name="_Toc439172807"/>
      <w:bookmarkStart w:id="1210" w:name="_Toc439173268"/>
      <w:bookmarkStart w:id="1211" w:name="_Toc439238264"/>
      <w:bookmarkStart w:id="1212" w:name="_Toc439252812"/>
      <w:bookmarkStart w:id="1213" w:name="_Toc439323785"/>
      <w:bookmarkStart w:id="1214" w:name="_Toc440361420"/>
      <w:bookmarkStart w:id="1215" w:name="_Toc440376302"/>
      <w:bookmarkStart w:id="1216" w:name="_Toc440382560"/>
      <w:bookmarkStart w:id="1217" w:name="_Toc440447230"/>
      <w:bookmarkStart w:id="1218" w:name="_Toc440632391"/>
      <w:bookmarkStart w:id="1219" w:name="_Toc440875160"/>
      <w:bookmarkStart w:id="1220" w:name="_Toc441131405"/>
      <w:r w:rsidRPr="00D904EF">
        <w:rPr>
          <w:szCs w:val="24"/>
        </w:rPr>
        <w:t xml:space="preserve">Форма </w:t>
      </w:r>
      <w:bookmarkEnd w:id="1207"/>
      <w:bookmarkEnd w:id="1208"/>
      <w:bookmarkEnd w:id="1209"/>
      <w:bookmarkEnd w:id="1210"/>
      <w:bookmarkEnd w:id="1211"/>
      <w:bookmarkEnd w:id="1212"/>
      <w:bookmarkEnd w:id="1213"/>
      <w:bookmarkEnd w:id="121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5"/>
      <w:bookmarkEnd w:id="1216"/>
      <w:bookmarkEnd w:id="1217"/>
      <w:bookmarkEnd w:id="1218"/>
      <w:bookmarkEnd w:id="1219"/>
      <w:bookmarkEnd w:id="12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1" w:name="_Toc90385126"/>
      <w:bookmarkStart w:id="1222" w:name="_Toc98253959"/>
      <w:bookmarkStart w:id="1223" w:name="_Toc157248211"/>
      <w:bookmarkStart w:id="1224" w:name="_Toc157496580"/>
      <w:bookmarkStart w:id="1225" w:name="_Toc158206119"/>
      <w:bookmarkStart w:id="1226" w:name="_Toc164057804"/>
      <w:bookmarkStart w:id="1227" w:name="_Toc164137154"/>
      <w:bookmarkStart w:id="1228" w:name="_Toc164161314"/>
      <w:bookmarkStart w:id="1229" w:name="_Toc165173885"/>
      <w:r>
        <w:rPr>
          <w:b/>
          <w:szCs w:val="24"/>
        </w:rPr>
        <w:br w:type="page"/>
      </w:r>
    </w:p>
    <w:p w:rsidR="00635719" w:rsidRPr="00D904EF" w:rsidRDefault="00635719" w:rsidP="00635719">
      <w:pPr>
        <w:pStyle w:val="3"/>
        <w:rPr>
          <w:szCs w:val="24"/>
        </w:rPr>
      </w:pPr>
      <w:bookmarkStart w:id="1230" w:name="_Toc439170706"/>
      <w:bookmarkStart w:id="1231" w:name="_Toc439172808"/>
      <w:bookmarkStart w:id="1232" w:name="_Toc439173269"/>
      <w:bookmarkStart w:id="1233" w:name="_Toc439238265"/>
      <w:bookmarkStart w:id="1234" w:name="_Toc439252813"/>
      <w:bookmarkStart w:id="1235" w:name="_Toc439323786"/>
      <w:bookmarkStart w:id="1236" w:name="_Toc440361421"/>
      <w:bookmarkStart w:id="1237" w:name="_Toc440376303"/>
      <w:bookmarkStart w:id="1238" w:name="_Toc440382561"/>
      <w:bookmarkStart w:id="1239" w:name="_Toc440447231"/>
      <w:bookmarkStart w:id="1240" w:name="_Toc440632392"/>
      <w:bookmarkStart w:id="1241" w:name="_Toc440875161"/>
      <w:bookmarkStart w:id="1242" w:name="_Toc441131406"/>
      <w:r w:rsidRPr="00D904E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3" w:name="_Ref440376324"/>
      <w:bookmarkStart w:id="1244" w:name="_Ref440376401"/>
      <w:bookmarkStart w:id="1245"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3"/>
      <w:bookmarkEnd w:id="1244"/>
      <w:bookmarkEnd w:id="1245"/>
    </w:p>
    <w:p w:rsidR="00CA1534" w:rsidRPr="00D904EF" w:rsidRDefault="00CA1534" w:rsidP="00CA1534">
      <w:pPr>
        <w:pStyle w:val="3"/>
        <w:rPr>
          <w:szCs w:val="24"/>
        </w:rPr>
      </w:pPr>
      <w:bookmarkStart w:id="1246" w:name="_Toc440376305"/>
      <w:bookmarkStart w:id="1247" w:name="_Toc440382563"/>
      <w:bookmarkStart w:id="1248" w:name="_Toc440447233"/>
      <w:bookmarkStart w:id="1249" w:name="_Toc440632394"/>
      <w:bookmarkStart w:id="1250" w:name="_Toc440875163"/>
      <w:bookmarkStart w:id="1251"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6"/>
      <w:bookmarkEnd w:id="1247"/>
      <w:bookmarkEnd w:id="1248"/>
      <w:bookmarkEnd w:id="1249"/>
      <w:bookmarkEnd w:id="1250"/>
      <w:bookmarkEnd w:id="125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2" w:name="_Toc440376306"/>
      <w:bookmarkStart w:id="1253" w:name="_Toc440382564"/>
      <w:bookmarkStart w:id="1254" w:name="_Toc440447234"/>
      <w:bookmarkStart w:id="1255" w:name="_Toc440632395"/>
      <w:bookmarkStart w:id="1256" w:name="_Toc440875164"/>
      <w:bookmarkStart w:id="1257" w:name="_Toc441131409"/>
      <w:r w:rsidRPr="00D904EF">
        <w:rPr>
          <w:szCs w:val="24"/>
        </w:rPr>
        <w:lastRenderedPageBreak/>
        <w:t>Инструкции по заполнению</w:t>
      </w:r>
      <w:bookmarkEnd w:id="1252"/>
      <w:bookmarkEnd w:id="1253"/>
      <w:bookmarkEnd w:id="1254"/>
      <w:bookmarkEnd w:id="1255"/>
      <w:bookmarkEnd w:id="1256"/>
      <w:bookmarkEnd w:id="125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258" w:name="_Toc426108836"/>
      <w:bookmarkStart w:id="1259" w:name="_Ref441574460"/>
      <w:bookmarkStart w:id="1260" w:name="_Ref441574649"/>
      <w:bookmarkStart w:id="1261" w:name="_Toc441575251"/>
      <w:bookmarkStart w:id="1262" w:name="_Ref442187883"/>
      <w:r w:rsidRPr="00CC5A3A">
        <w:lastRenderedPageBreak/>
        <w:t>Расписка  сдачи-приемки соглашения о неустойке (форма 1</w:t>
      </w:r>
      <w:r>
        <w:t>8</w:t>
      </w:r>
      <w:r w:rsidRPr="00CC5A3A">
        <w:t>)</w:t>
      </w:r>
      <w:bookmarkEnd w:id="1258"/>
      <w:bookmarkEnd w:id="1259"/>
      <w:bookmarkEnd w:id="1260"/>
      <w:bookmarkEnd w:id="1261"/>
      <w:bookmarkEnd w:id="1262"/>
    </w:p>
    <w:p w:rsidR="001222CA" w:rsidRPr="00CC5A3A" w:rsidRDefault="001222CA" w:rsidP="001222CA">
      <w:pPr>
        <w:pStyle w:val="3"/>
        <w:rPr>
          <w:szCs w:val="24"/>
        </w:rPr>
      </w:pPr>
      <w:bookmarkStart w:id="1263" w:name="_Toc426108837"/>
      <w:bookmarkStart w:id="1264" w:name="_Ref441574456"/>
      <w:bookmarkStart w:id="1265" w:name="_Toc441575252"/>
      <w:r w:rsidRPr="00CC5A3A">
        <w:rPr>
          <w:szCs w:val="24"/>
        </w:rPr>
        <w:t xml:space="preserve">Форма Расписки  сдачи-приемки </w:t>
      </w:r>
      <w:bookmarkEnd w:id="1263"/>
      <w:r w:rsidRPr="00CC5A3A">
        <w:rPr>
          <w:szCs w:val="24"/>
        </w:rPr>
        <w:t>соглашения о неустойке</w:t>
      </w:r>
      <w:bookmarkEnd w:id="1264"/>
      <w:bookmarkEnd w:id="1265"/>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D616EA">
        <w:tc>
          <w:tcPr>
            <w:tcW w:w="14863" w:type="dxa"/>
            <w:gridSpan w:val="7"/>
            <w:shd w:val="clear" w:color="auto" w:fill="auto"/>
          </w:tcPr>
          <w:p w:rsidR="001222CA" w:rsidRPr="00047DE1" w:rsidRDefault="001222CA" w:rsidP="00D616EA">
            <w:pPr>
              <w:pStyle w:val="afd"/>
              <w:rPr>
                <w:sz w:val="24"/>
                <w:szCs w:val="24"/>
              </w:rPr>
            </w:pPr>
            <w:r w:rsidRPr="00047DE1">
              <w:rPr>
                <w:b/>
                <w:sz w:val="24"/>
                <w:szCs w:val="24"/>
              </w:rPr>
              <w:t>ПОЛУЧЕНИЕ</w:t>
            </w:r>
            <w:r w:rsidRPr="00047DE1">
              <w:rPr>
                <w:sz w:val="24"/>
                <w:szCs w:val="24"/>
              </w:rPr>
              <w:t>:</w:t>
            </w:r>
          </w:p>
        </w:tc>
      </w:tr>
      <w:tr w:rsidR="001222CA" w:rsidRPr="00047DE1" w:rsidTr="00D616EA">
        <w:tc>
          <w:tcPr>
            <w:tcW w:w="2262" w:type="dxa"/>
            <w:shd w:val="clear" w:color="auto" w:fill="auto"/>
          </w:tcPr>
          <w:p w:rsidR="001222CA" w:rsidRPr="00047DE1" w:rsidRDefault="001222CA" w:rsidP="00D616EA">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D616E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D616EA">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D616EA">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D616EA">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D616EA">
            <w:pPr>
              <w:pStyle w:val="afd"/>
              <w:ind w:right="86"/>
              <w:rPr>
                <w:sz w:val="24"/>
                <w:szCs w:val="24"/>
              </w:rPr>
            </w:pPr>
            <w:r w:rsidRPr="00047DE1">
              <w:rPr>
                <w:sz w:val="24"/>
                <w:szCs w:val="24"/>
              </w:rPr>
              <w:t>Сдал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D616EA">
            <w:pPr>
              <w:pStyle w:val="afd"/>
              <w:ind w:right="86"/>
              <w:rPr>
                <w:sz w:val="24"/>
                <w:szCs w:val="24"/>
              </w:rPr>
            </w:pPr>
            <w:r w:rsidRPr="00047DE1">
              <w:rPr>
                <w:sz w:val="24"/>
                <w:szCs w:val="24"/>
              </w:rPr>
              <w:t>Получил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r>
      <w:tr w:rsidR="001222CA" w:rsidRPr="00047DE1" w:rsidTr="00D616EA">
        <w:tc>
          <w:tcPr>
            <w:tcW w:w="2262" w:type="dxa"/>
            <w:shd w:val="clear" w:color="auto" w:fill="auto"/>
          </w:tcPr>
          <w:p w:rsidR="001222CA" w:rsidRPr="00047DE1" w:rsidRDefault="001222CA" w:rsidP="00D616EA">
            <w:pPr>
              <w:pStyle w:val="afd"/>
              <w:rPr>
                <w:sz w:val="24"/>
                <w:szCs w:val="24"/>
              </w:rPr>
            </w:pPr>
          </w:p>
          <w:p w:rsidR="001222CA" w:rsidRPr="00047DE1" w:rsidRDefault="001222CA" w:rsidP="00D616EA">
            <w:pPr>
              <w:pStyle w:val="afd"/>
              <w:rPr>
                <w:sz w:val="24"/>
                <w:szCs w:val="24"/>
              </w:rPr>
            </w:pPr>
          </w:p>
        </w:tc>
        <w:tc>
          <w:tcPr>
            <w:tcW w:w="3800" w:type="dxa"/>
            <w:shd w:val="clear" w:color="auto" w:fill="auto"/>
          </w:tcPr>
          <w:p w:rsidR="001222CA" w:rsidRPr="00047DE1" w:rsidRDefault="001222CA" w:rsidP="00D616EA">
            <w:pPr>
              <w:pStyle w:val="afd"/>
              <w:rPr>
                <w:sz w:val="24"/>
                <w:szCs w:val="24"/>
              </w:rPr>
            </w:pPr>
          </w:p>
        </w:tc>
        <w:tc>
          <w:tcPr>
            <w:tcW w:w="1559" w:type="dxa"/>
            <w:shd w:val="clear" w:color="auto" w:fill="auto"/>
          </w:tcPr>
          <w:p w:rsidR="001222CA" w:rsidRPr="00047DE1" w:rsidRDefault="001222CA" w:rsidP="00D616EA">
            <w:pPr>
              <w:pStyle w:val="afd"/>
              <w:rPr>
                <w:sz w:val="24"/>
                <w:szCs w:val="24"/>
              </w:rPr>
            </w:pPr>
          </w:p>
        </w:tc>
        <w:tc>
          <w:tcPr>
            <w:tcW w:w="1418" w:type="dxa"/>
            <w:shd w:val="clear" w:color="auto" w:fill="auto"/>
          </w:tcPr>
          <w:p w:rsidR="001222CA" w:rsidRPr="00047DE1" w:rsidRDefault="001222CA" w:rsidP="00D616EA">
            <w:pPr>
              <w:pStyle w:val="afd"/>
              <w:rPr>
                <w:sz w:val="24"/>
                <w:szCs w:val="24"/>
              </w:rPr>
            </w:pPr>
          </w:p>
        </w:tc>
        <w:tc>
          <w:tcPr>
            <w:tcW w:w="1299" w:type="dxa"/>
            <w:shd w:val="clear" w:color="auto" w:fill="auto"/>
          </w:tcPr>
          <w:p w:rsidR="001222CA" w:rsidRPr="00047DE1" w:rsidRDefault="001222CA" w:rsidP="00D616EA">
            <w:pPr>
              <w:pStyle w:val="afd"/>
              <w:rPr>
                <w:sz w:val="24"/>
                <w:szCs w:val="24"/>
              </w:rPr>
            </w:pPr>
          </w:p>
        </w:tc>
        <w:tc>
          <w:tcPr>
            <w:tcW w:w="2262" w:type="dxa"/>
            <w:shd w:val="clear" w:color="auto" w:fill="auto"/>
          </w:tcPr>
          <w:p w:rsidR="001222CA" w:rsidRPr="00047DE1" w:rsidRDefault="001222CA" w:rsidP="00D616EA">
            <w:pPr>
              <w:pStyle w:val="afd"/>
              <w:rPr>
                <w:sz w:val="24"/>
                <w:szCs w:val="24"/>
              </w:rPr>
            </w:pPr>
          </w:p>
        </w:tc>
        <w:tc>
          <w:tcPr>
            <w:tcW w:w="2263" w:type="dxa"/>
            <w:shd w:val="clear" w:color="auto" w:fill="auto"/>
          </w:tcPr>
          <w:p w:rsidR="001222CA" w:rsidRPr="00047DE1" w:rsidRDefault="001222CA" w:rsidP="00D616EA">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D616EA">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266" w:name="_Toc426108838"/>
      <w:bookmarkStart w:id="1267" w:name="_Toc441575253"/>
      <w:r w:rsidRPr="00CC5A3A">
        <w:rPr>
          <w:szCs w:val="24"/>
        </w:rPr>
        <w:lastRenderedPageBreak/>
        <w:t>Инструкции по заполнению</w:t>
      </w:r>
      <w:bookmarkEnd w:id="1266"/>
      <w:bookmarkEnd w:id="1267"/>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858" w:rsidRDefault="00667858">
      <w:pPr>
        <w:spacing w:line="240" w:lineRule="auto"/>
      </w:pPr>
      <w:r>
        <w:separator/>
      </w:r>
    </w:p>
  </w:endnote>
  <w:endnote w:type="continuationSeparator" w:id="0">
    <w:p w:rsidR="00667858" w:rsidRDefault="00667858">
      <w:pPr>
        <w:spacing w:line="240" w:lineRule="auto"/>
      </w:pPr>
      <w:r>
        <w:continuationSeparator/>
      </w:r>
    </w:p>
  </w:endnote>
  <w:endnote w:id="1">
    <w:p w:rsidR="00F12963" w:rsidRDefault="00F12963"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12963" w:rsidRDefault="00F1296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Pr="00FA0376" w:rsidRDefault="00F1296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97EB7">
      <w:rPr>
        <w:noProof/>
        <w:sz w:val="16"/>
        <w:szCs w:val="16"/>
        <w:lang w:eastAsia="ru-RU"/>
      </w:rPr>
      <w:t>4</w:t>
    </w:r>
    <w:r w:rsidRPr="00FA0376">
      <w:rPr>
        <w:sz w:val="16"/>
        <w:szCs w:val="16"/>
        <w:lang w:eastAsia="ru-RU"/>
      </w:rPr>
      <w:fldChar w:fldCharType="end"/>
    </w:r>
  </w:p>
  <w:p w:rsidR="00F12963" w:rsidRPr="00EE0539" w:rsidRDefault="00F1296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F348E">
      <w:rPr>
        <w:sz w:val="18"/>
        <w:szCs w:val="18"/>
      </w:rPr>
      <w:t>Договора на оказание услуг по ремонту средств малой механизации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858" w:rsidRDefault="00667858">
      <w:pPr>
        <w:spacing w:line="240" w:lineRule="auto"/>
      </w:pPr>
      <w:r>
        <w:separator/>
      </w:r>
    </w:p>
  </w:footnote>
  <w:footnote w:type="continuationSeparator" w:id="0">
    <w:p w:rsidR="00667858" w:rsidRDefault="00667858">
      <w:pPr>
        <w:spacing w:line="240" w:lineRule="auto"/>
      </w:pPr>
      <w:r>
        <w:continuationSeparator/>
      </w:r>
    </w:p>
  </w:footnote>
  <w:footnote w:id="1">
    <w:p w:rsidR="00F12963" w:rsidRDefault="00F12963"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Pr="00930031" w:rsidRDefault="00F1296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963" w:rsidRDefault="00F129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030"/>
    <w:rsid w:val="000443F3"/>
    <w:rsid w:val="00046356"/>
    <w:rsid w:val="00046691"/>
    <w:rsid w:val="00047253"/>
    <w:rsid w:val="000475C3"/>
    <w:rsid w:val="000506A1"/>
    <w:rsid w:val="0005086D"/>
    <w:rsid w:val="00055C84"/>
    <w:rsid w:val="00056D43"/>
    <w:rsid w:val="00065ED6"/>
    <w:rsid w:val="000702A1"/>
    <w:rsid w:val="0007043F"/>
    <w:rsid w:val="00076D8B"/>
    <w:rsid w:val="00077FB6"/>
    <w:rsid w:val="00084FE0"/>
    <w:rsid w:val="0009087F"/>
    <w:rsid w:val="00090CBD"/>
    <w:rsid w:val="00092967"/>
    <w:rsid w:val="000930C2"/>
    <w:rsid w:val="00093734"/>
    <w:rsid w:val="00096E9D"/>
    <w:rsid w:val="00097A12"/>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4D26"/>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97263"/>
    <w:rsid w:val="001A1D23"/>
    <w:rsid w:val="001A3C31"/>
    <w:rsid w:val="001A63D5"/>
    <w:rsid w:val="001A6511"/>
    <w:rsid w:val="001C01F9"/>
    <w:rsid w:val="001C325A"/>
    <w:rsid w:val="001C3F34"/>
    <w:rsid w:val="001C53D9"/>
    <w:rsid w:val="001D1DF8"/>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07155"/>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3F3A"/>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54D07"/>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904"/>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48E"/>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004"/>
    <w:rsid w:val="00572EA1"/>
    <w:rsid w:val="005818B2"/>
    <w:rsid w:val="00584DFA"/>
    <w:rsid w:val="005878D5"/>
    <w:rsid w:val="0059240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858"/>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7EB7"/>
    <w:rsid w:val="007A0938"/>
    <w:rsid w:val="007A439E"/>
    <w:rsid w:val="007A46FA"/>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B7FDE"/>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5D1"/>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08C5"/>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3B77"/>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1749"/>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A64"/>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36D0"/>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D7E62"/>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0F01"/>
    <w:rsid w:val="00D41745"/>
    <w:rsid w:val="00D421AA"/>
    <w:rsid w:val="00D50E8D"/>
    <w:rsid w:val="00D51A0B"/>
    <w:rsid w:val="00D52133"/>
    <w:rsid w:val="00D536DC"/>
    <w:rsid w:val="00D5461D"/>
    <w:rsid w:val="00D560EA"/>
    <w:rsid w:val="00D562AE"/>
    <w:rsid w:val="00D56F8C"/>
    <w:rsid w:val="00D57D88"/>
    <w:rsid w:val="00D60828"/>
    <w:rsid w:val="00D60982"/>
    <w:rsid w:val="00D616EA"/>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36F8"/>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10D5"/>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963"/>
    <w:rsid w:val="00F12F62"/>
    <w:rsid w:val="00F14D7A"/>
    <w:rsid w:val="00F15392"/>
    <w:rsid w:val="00F17AEF"/>
    <w:rsid w:val="00F17CD8"/>
    <w:rsid w:val="00F20C7B"/>
    <w:rsid w:val="00F20DBB"/>
    <w:rsid w:val="00F25BEA"/>
    <w:rsid w:val="00F27064"/>
    <w:rsid w:val="00F279F9"/>
    <w:rsid w:val="00F27D39"/>
    <w:rsid w:val="00F301EA"/>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527"/>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9983F-BD2F-4BB6-88C2-3C04C334B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80</Pages>
  <Words>22845</Words>
  <Characters>130218</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152758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123</cp:revision>
  <cp:lastPrinted>2015-12-29T14:27:00Z</cp:lastPrinted>
  <dcterms:created xsi:type="dcterms:W3CDTF">2016-01-13T12:36:00Z</dcterms:created>
  <dcterms:modified xsi:type="dcterms:W3CDTF">2016-12-02T06:59:00Z</dcterms:modified>
</cp:coreProperties>
</file>