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header9.xml" ContentType="application/vnd.openxmlformats-officedocument.wordprocessingml.header+xml"/>
  <Override PartName="/word/footer8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9.xml" ContentType="application/vnd.openxmlformats-officedocument.wordprocessingml.footer+xml"/>
  <Override PartName="/word/header12.xml" ContentType="application/vnd.openxmlformats-officedocument.wordprocessingml.head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14.xml" ContentType="application/vnd.openxmlformats-officedocument.wordprocessingml.footer+xml"/>
  <Override PartName="/word/header18.xml" ContentType="application/vnd.openxmlformats-officedocument.wordprocessingml.head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Default="00CE7684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B101E7" w:rsidRPr="000D67AD" w:rsidRDefault="00B101E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B101E7" w:rsidRPr="000D67AD" w:rsidRDefault="00B101E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B101E7" w:rsidRPr="000D67AD" w:rsidRDefault="00B101E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B101E7" w:rsidRPr="000D67AD" w:rsidRDefault="00B101E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B101E7" w:rsidRPr="000D67AD" w:rsidRDefault="00B101E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B101E7" w:rsidRPr="000D67AD" w:rsidRDefault="00B101E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B101E7" w:rsidRPr="000D67AD" w:rsidRDefault="00B101E7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B101E7" w:rsidRPr="000D67AD" w:rsidRDefault="00B101E7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B101E7" w:rsidRPr="000D67AD" w:rsidRDefault="00B101E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B101E7" w:rsidRPr="00BF1681" w:rsidRDefault="00B101E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BF168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BF168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="00CE7684">
                    <w:fldChar w:fldCharType="begin"/>
                  </w:r>
                  <w:r w:rsidR="00CE7684" w:rsidRPr="00BF1681">
                    <w:rPr>
                      <w:lang w:val="en-US"/>
                    </w:rPr>
                    <w:instrText xml:space="preserve"> HYPERLINK "mailto:posta@mrsk-1.ru" </w:instrText>
                  </w:r>
                  <w:r w:rsidR="00CE7684"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posta</w:t>
                  </w:r>
                  <w:r w:rsidRPr="00BF168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BF168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="00CE768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  <w:r w:rsidRPr="00BF168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="00CE7684">
                    <w:fldChar w:fldCharType="begin"/>
                  </w:r>
                  <w:r w:rsidR="00CE7684" w:rsidRPr="00BF1681">
                    <w:rPr>
                      <w:lang w:val="en-US"/>
                    </w:rPr>
                    <w:instrText xml:space="preserve"> HYPERLINK "http://www.mrsk-1.ru" </w:instrText>
                  </w:r>
                  <w:r w:rsidR="00CE7684"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BF168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BF168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proofErr w:type="spell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proofErr w:type="spellEnd"/>
                  <w:r w:rsidR="00CE768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</w:p>
              </w:txbxContent>
            </v:textbox>
            <w10:wrap type="square" anchorx="margin"/>
          </v:shape>
        </w:pict>
      </w:r>
      <w:r w:rsidR="00BF0828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D15381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D15381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D15381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9C553F" w:rsidRPr="007417E6" w:rsidRDefault="009C553F" w:rsidP="009C553F">
      <w:pPr>
        <w:ind w:left="5670" w:firstLine="0"/>
        <w:jc w:val="right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9C553F" w:rsidRDefault="009C553F" w:rsidP="009C553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9C553F" w:rsidRDefault="009C553F" w:rsidP="009C553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Начальник Управления  </w:t>
      </w:r>
      <w:r w:rsidRPr="003C7995">
        <w:rPr>
          <w:sz w:val="24"/>
          <w:szCs w:val="24"/>
        </w:rPr>
        <w:t>логистик</w:t>
      </w:r>
      <w:r>
        <w:rPr>
          <w:sz w:val="24"/>
          <w:szCs w:val="24"/>
        </w:rPr>
        <w:t xml:space="preserve">и </w:t>
      </w:r>
      <w:r w:rsidRPr="003C7995">
        <w:rPr>
          <w:sz w:val="24"/>
          <w:szCs w:val="24"/>
        </w:rPr>
        <w:t xml:space="preserve">и </w:t>
      </w:r>
      <w:r>
        <w:rPr>
          <w:sz w:val="24"/>
          <w:szCs w:val="24"/>
        </w:rPr>
        <w:t xml:space="preserve">МТО </w:t>
      </w:r>
    </w:p>
    <w:p w:rsidR="009C553F" w:rsidRDefault="009C553F" w:rsidP="009C553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филиала ПАО «МРСК Центра» - «Воронежэнерго»</w:t>
      </w:r>
    </w:p>
    <w:p w:rsidR="009C553F" w:rsidRDefault="009C553F" w:rsidP="009C553F">
      <w:pPr>
        <w:spacing w:line="240" w:lineRule="auto"/>
        <w:jc w:val="right"/>
      </w:pPr>
    </w:p>
    <w:p w:rsidR="009C553F" w:rsidRDefault="009C553F" w:rsidP="009C553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 В.В. Мороз</w:t>
      </w:r>
      <w:r w:rsidRPr="00E30B72">
        <w:rPr>
          <w:sz w:val="24"/>
          <w:szCs w:val="24"/>
        </w:rPr>
        <w:t xml:space="preserve"> </w:t>
      </w:r>
    </w:p>
    <w:p w:rsidR="009C553F" w:rsidRDefault="009C553F" w:rsidP="009C553F">
      <w:pPr>
        <w:spacing w:line="240" w:lineRule="auto"/>
        <w:jc w:val="right"/>
        <w:rPr>
          <w:sz w:val="24"/>
          <w:szCs w:val="24"/>
        </w:rPr>
      </w:pPr>
    </w:p>
    <w:p w:rsidR="009C553F" w:rsidRPr="007417E6" w:rsidRDefault="009C553F" w:rsidP="009C553F">
      <w:pPr>
        <w:ind w:left="5670" w:firstLine="0"/>
        <w:jc w:val="right"/>
        <w:rPr>
          <w:sz w:val="24"/>
          <w:szCs w:val="24"/>
        </w:rPr>
      </w:pPr>
      <w:r w:rsidRPr="007417E6">
        <w:rPr>
          <w:sz w:val="24"/>
          <w:szCs w:val="24"/>
        </w:rPr>
        <w:t xml:space="preserve"> «</w:t>
      </w:r>
      <w:r>
        <w:rPr>
          <w:sz w:val="24"/>
          <w:szCs w:val="24"/>
        </w:rPr>
        <w:t>16</w:t>
      </w:r>
      <w:r w:rsidRPr="007417E6">
        <w:rPr>
          <w:sz w:val="24"/>
          <w:szCs w:val="24"/>
        </w:rPr>
        <w:t xml:space="preserve">» </w:t>
      </w:r>
      <w:r>
        <w:rPr>
          <w:sz w:val="24"/>
          <w:szCs w:val="24"/>
        </w:rPr>
        <w:t>ноября 2016</w:t>
      </w:r>
      <w:r w:rsidRPr="007417E6">
        <w:rPr>
          <w:sz w:val="24"/>
          <w:szCs w:val="24"/>
        </w:rPr>
        <w:t xml:space="preserve"> г.</w:t>
      </w:r>
    </w:p>
    <w:p w:rsidR="009C553F" w:rsidRPr="00093D17" w:rsidRDefault="009C553F" w:rsidP="009C553F">
      <w:pPr>
        <w:ind w:left="5670" w:firstLine="0"/>
        <w:rPr>
          <w:sz w:val="24"/>
          <w:szCs w:val="24"/>
        </w:rPr>
      </w:pPr>
    </w:p>
    <w:p w:rsidR="009C553F" w:rsidRPr="00093D17" w:rsidRDefault="009C553F" w:rsidP="009C553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Согласовано на заседании</w:t>
      </w:r>
    </w:p>
    <w:p w:rsidR="009C553F" w:rsidRPr="00093D17" w:rsidRDefault="009C553F" w:rsidP="009C553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закупочной комиссии</w:t>
      </w:r>
    </w:p>
    <w:p w:rsidR="009C553F" w:rsidRPr="00093D17" w:rsidRDefault="009C553F" w:rsidP="009C553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 xml:space="preserve">Протокол № </w:t>
      </w:r>
      <w:r>
        <w:rPr>
          <w:b/>
          <w:kern w:val="36"/>
          <w:sz w:val="24"/>
          <w:szCs w:val="24"/>
        </w:rPr>
        <w:t>03</w:t>
      </w:r>
      <w:r w:rsidRPr="009C553F">
        <w:rPr>
          <w:b/>
          <w:kern w:val="36"/>
          <w:sz w:val="24"/>
          <w:szCs w:val="24"/>
        </w:rPr>
        <w:t>32</w:t>
      </w:r>
      <w:r>
        <w:rPr>
          <w:b/>
          <w:kern w:val="36"/>
          <w:sz w:val="24"/>
          <w:szCs w:val="24"/>
        </w:rPr>
        <w:t>-ВР-16</w:t>
      </w:r>
    </w:p>
    <w:p w:rsidR="009C553F" w:rsidRPr="00C12FA4" w:rsidRDefault="009C553F" w:rsidP="009C553F">
      <w:pPr>
        <w:spacing w:line="264" w:lineRule="auto"/>
        <w:jc w:val="center"/>
        <w:rPr>
          <w:sz w:val="24"/>
          <w:szCs w:val="24"/>
        </w:rPr>
      </w:pPr>
      <w:r>
        <w:rPr>
          <w:b/>
          <w:kern w:val="36"/>
          <w:sz w:val="24"/>
          <w:szCs w:val="24"/>
        </w:rPr>
        <w:t xml:space="preserve">                                                                                                    </w:t>
      </w:r>
      <w:r w:rsidRPr="00093D17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1</w:t>
      </w:r>
      <w:r w:rsidRPr="009C553F">
        <w:rPr>
          <w:b/>
          <w:kern w:val="36"/>
          <w:sz w:val="24"/>
          <w:szCs w:val="24"/>
        </w:rPr>
        <w:t>6</w:t>
      </w:r>
      <w:r w:rsidRPr="00093D17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ноября</w:t>
      </w:r>
      <w:r w:rsidRPr="00093D17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2016</w:t>
      </w:r>
      <w:r w:rsidRPr="00093D17">
        <w:rPr>
          <w:b/>
          <w:kern w:val="36"/>
          <w:sz w:val="24"/>
          <w:szCs w:val="24"/>
        </w:rPr>
        <w:t xml:space="preserve"> года</w:t>
      </w:r>
    </w:p>
    <w:p w:rsidR="009C553F" w:rsidRPr="00C12FA4" w:rsidRDefault="009C553F" w:rsidP="009C553F">
      <w:pPr>
        <w:spacing w:line="264" w:lineRule="auto"/>
        <w:jc w:val="center"/>
        <w:rPr>
          <w:sz w:val="24"/>
          <w:szCs w:val="24"/>
        </w:rPr>
      </w:pPr>
    </w:p>
    <w:p w:rsidR="009C553F" w:rsidRPr="00C12FA4" w:rsidRDefault="009C553F" w:rsidP="009C553F">
      <w:pPr>
        <w:spacing w:line="264" w:lineRule="auto"/>
        <w:jc w:val="center"/>
        <w:rPr>
          <w:sz w:val="24"/>
          <w:szCs w:val="24"/>
        </w:rPr>
      </w:pPr>
    </w:p>
    <w:p w:rsidR="009C553F" w:rsidRDefault="009C553F" w:rsidP="009C553F">
      <w:pPr>
        <w:spacing w:line="264" w:lineRule="auto"/>
        <w:jc w:val="center"/>
        <w:rPr>
          <w:sz w:val="24"/>
          <w:szCs w:val="24"/>
        </w:rPr>
      </w:pPr>
    </w:p>
    <w:p w:rsidR="008B25EB" w:rsidRDefault="008B25EB" w:rsidP="009C553F">
      <w:pPr>
        <w:spacing w:line="264" w:lineRule="auto"/>
        <w:jc w:val="center"/>
        <w:rPr>
          <w:sz w:val="24"/>
          <w:szCs w:val="24"/>
        </w:rPr>
      </w:pPr>
    </w:p>
    <w:p w:rsidR="008B25EB" w:rsidRDefault="008B25EB" w:rsidP="009C553F">
      <w:pPr>
        <w:spacing w:line="264" w:lineRule="auto"/>
        <w:jc w:val="center"/>
        <w:rPr>
          <w:sz w:val="24"/>
          <w:szCs w:val="24"/>
        </w:rPr>
      </w:pPr>
    </w:p>
    <w:p w:rsidR="009C553F" w:rsidRPr="00C12FA4" w:rsidRDefault="009C553F" w:rsidP="009C553F">
      <w:pPr>
        <w:spacing w:line="264" w:lineRule="auto"/>
        <w:jc w:val="center"/>
        <w:rPr>
          <w:sz w:val="24"/>
          <w:szCs w:val="24"/>
        </w:rPr>
      </w:pPr>
    </w:p>
    <w:p w:rsidR="009C553F" w:rsidRPr="00C12FA4" w:rsidRDefault="009C553F" w:rsidP="009C553F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9C553F" w:rsidRPr="00C12FA4" w:rsidRDefault="009C553F" w:rsidP="009C553F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9C553F" w:rsidRPr="00C12FA4" w:rsidRDefault="009C553F" w:rsidP="009C553F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9C553F" w:rsidRPr="00C12FA4" w:rsidRDefault="009C553F" w:rsidP="009C553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Pr="008D61D2">
        <w:rPr>
          <w:b/>
          <w:sz w:val="24"/>
          <w:szCs w:val="24"/>
        </w:rPr>
        <w:t>Договора на поставку пускателей, контакторов, тэнов для нужд ПАО «МРСК Центра» (филиала «Воронежэнерго»)</w:t>
      </w:r>
    </w:p>
    <w:p w:rsidR="009C553F" w:rsidRPr="00C12FA4" w:rsidRDefault="009C553F" w:rsidP="009C553F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9C553F" w:rsidRPr="00C12FA4" w:rsidRDefault="009C553F" w:rsidP="009C553F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«ОБЩАЯ, КОММЕРЧЕСКАЯ и техническая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9C553F" w:rsidRPr="00C12FA4" w:rsidRDefault="009C553F" w:rsidP="009C553F">
      <w:pPr>
        <w:spacing w:line="264" w:lineRule="auto"/>
        <w:ind w:firstLine="0"/>
        <w:rPr>
          <w:sz w:val="24"/>
          <w:szCs w:val="24"/>
        </w:rPr>
      </w:pPr>
    </w:p>
    <w:p w:rsidR="009C553F" w:rsidRPr="00C12FA4" w:rsidRDefault="009C553F" w:rsidP="009C553F">
      <w:pPr>
        <w:spacing w:line="264" w:lineRule="auto"/>
        <w:ind w:firstLine="0"/>
        <w:rPr>
          <w:sz w:val="24"/>
          <w:szCs w:val="24"/>
        </w:rPr>
      </w:pPr>
    </w:p>
    <w:p w:rsidR="009C553F" w:rsidRPr="00C12FA4" w:rsidRDefault="009C553F" w:rsidP="009C553F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C553F" w:rsidRPr="00C12FA4" w:rsidRDefault="009C553F" w:rsidP="009C553F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C553F" w:rsidRPr="00C12FA4" w:rsidRDefault="009C553F" w:rsidP="009C553F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C553F" w:rsidRPr="00C12FA4" w:rsidRDefault="009C553F" w:rsidP="009C553F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C553F" w:rsidRPr="00C12FA4" w:rsidRDefault="009C553F" w:rsidP="009C553F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C553F" w:rsidRPr="00C12FA4" w:rsidRDefault="009C553F" w:rsidP="009C553F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C553F" w:rsidRPr="00C12FA4" w:rsidRDefault="009C553F" w:rsidP="009C553F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C553F" w:rsidRPr="00C12FA4" w:rsidRDefault="009C553F" w:rsidP="009C553F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C553F" w:rsidRPr="00C12FA4" w:rsidRDefault="009C553F" w:rsidP="009C553F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C553F" w:rsidRPr="00D77FC1" w:rsidRDefault="009C553F" w:rsidP="009C553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>г.</w:t>
      </w:r>
      <w:r>
        <w:rPr>
          <w:sz w:val="24"/>
          <w:szCs w:val="24"/>
        </w:rPr>
        <w:t xml:space="preserve"> Воронеж</w:t>
      </w:r>
      <w:r w:rsidRPr="00C12FA4">
        <w:rPr>
          <w:sz w:val="24"/>
          <w:szCs w:val="24"/>
        </w:rPr>
        <w:br/>
        <w:t>201</w:t>
      </w:r>
      <w:r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E418BB" w:rsidRDefault="0033182C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E418BB">
        <w:rPr>
          <w:noProof/>
        </w:rPr>
        <w:t>1</w:t>
      </w:r>
      <w:r w:rsidR="00E418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E418BB">
        <w:rPr>
          <w:noProof/>
        </w:rPr>
        <w:t>Общие положения</w:t>
      </w:r>
      <w:r w:rsidR="00E418BB">
        <w:rPr>
          <w:noProof/>
        </w:rPr>
        <w:tab/>
      </w:r>
      <w:r>
        <w:rPr>
          <w:noProof/>
        </w:rPr>
        <w:fldChar w:fldCharType="begin"/>
      </w:r>
      <w:r w:rsidR="00E418BB">
        <w:rPr>
          <w:noProof/>
        </w:rPr>
        <w:instrText xml:space="preserve"> PAGEREF _Toc464120566 \h </w:instrText>
      </w:r>
      <w:r>
        <w:rPr>
          <w:noProof/>
        </w:rPr>
      </w:r>
      <w:r>
        <w:rPr>
          <w:noProof/>
        </w:rPr>
        <w:fldChar w:fldCharType="separate"/>
      </w:r>
      <w:r w:rsidR="008C6E10">
        <w:rPr>
          <w:noProof/>
        </w:rPr>
        <w:t>4</w:t>
      </w:r>
      <w:r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_Toc464120567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C6E10">
        <w:rPr>
          <w:noProof/>
        </w:rPr>
        <w:t>4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_Toc464120568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C6E10">
        <w:rPr>
          <w:noProof/>
        </w:rPr>
        <w:t>5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_Toc464120569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C6E10">
        <w:rPr>
          <w:noProof/>
        </w:rPr>
        <w:t>6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_Toc464120570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C6E10">
        <w:rPr>
          <w:noProof/>
        </w:rPr>
        <w:t>6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_Toc464120571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C6E10">
        <w:rPr>
          <w:noProof/>
        </w:rPr>
        <w:t>7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_Toc464120572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C6E10">
        <w:rPr>
          <w:noProof/>
        </w:rPr>
        <w:t>8</w:t>
      </w:r>
      <w:r w:rsidR="0033182C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0E0F37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_Toc464120579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C6E10">
        <w:rPr>
          <w:noProof/>
        </w:rPr>
        <w:t>9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_Toc464120580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C6E10">
        <w:rPr>
          <w:noProof/>
        </w:rPr>
        <w:t>9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_Toc464120584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C6E10">
        <w:rPr>
          <w:noProof/>
        </w:rPr>
        <w:t>9</w:t>
      </w:r>
      <w:r w:rsidR="0033182C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_Toc464120588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C6E10">
        <w:rPr>
          <w:noProof/>
        </w:rPr>
        <w:t>11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_Toc464120589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C6E10">
        <w:rPr>
          <w:noProof/>
        </w:rPr>
        <w:t>11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_Toc464120592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C6E10">
        <w:rPr>
          <w:noProof/>
        </w:rPr>
        <w:t>11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_Toc464120593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C6E10">
        <w:rPr>
          <w:noProof/>
        </w:rPr>
        <w:t>12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_Toc464120608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C6E10">
        <w:rPr>
          <w:noProof/>
        </w:rPr>
        <w:t>25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_Toc464120611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C6E10">
        <w:rPr>
          <w:noProof/>
        </w:rPr>
        <w:t>26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_Toc464120612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C6E10">
        <w:rPr>
          <w:noProof/>
        </w:rPr>
        <w:t>26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_Toc464120617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C6E10">
        <w:rPr>
          <w:noProof/>
        </w:rPr>
        <w:t>28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_Toc464120618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C6E10">
        <w:rPr>
          <w:noProof/>
        </w:rPr>
        <w:t>29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_Toc464120619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C6E10">
        <w:rPr>
          <w:noProof/>
        </w:rPr>
        <w:t>30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_Toc464120620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C6E10">
        <w:rPr>
          <w:noProof/>
        </w:rPr>
        <w:t>30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_Toc464120621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C6E10">
        <w:rPr>
          <w:noProof/>
        </w:rPr>
        <w:t>31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_Toc464120622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C6E10">
        <w:rPr>
          <w:noProof/>
        </w:rPr>
        <w:t>31</w:t>
      </w:r>
      <w:r w:rsidR="0033182C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0E0F37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_Toc464120623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C6E10">
        <w:rPr>
          <w:noProof/>
        </w:rPr>
        <w:t>32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_Toc464120624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C6E10">
        <w:rPr>
          <w:noProof/>
        </w:rPr>
        <w:t>32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_Toc464120627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C6E10">
        <w:rPr>
          <w:noProof/>
        </w:rPr>
        <w:t>32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_Toc464120630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C6E10">
        <w:rPr>
          <w:noProof/>
        </w:rPr>
        <w:t>32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_Toc464120633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C6E10">
        <w:rPr>
          <w:noProof/>
        </w:rPr>
        <w:t>32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_Toc464120636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C6E10">
        <w:rPr>
          <w:noProof/>
        </w:rPr>
        <w:t>32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_Toc464120639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C6E10">
        <w:rPr>
          <w:noProof/>
        </w:rPr>
        <w:t>32</w:t>
      </w:r>
      <w:r w:rsidR="0033182C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_Toc464120641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C6E10">
        <w:rPr>
          <w:noProof/>
        </w:rPr>
        <w:t>33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_Toc464120642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C6E10">
        <w:rPr>
          <w:noProof/>
        </w:rPr>
        <w:t>33</w:t>
      </w:r>
      <w:r w:rsidR="0033182C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_Toc464120645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C6E10">
        <w:rPr>
          <w:noProof/>
        </w:rPr>
        <w:t>37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0E0F37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_Toc464120647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C6E10">
        <w:rPr>
          <w:noProof/>
        </w:rPr>
        <w:t>39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_Toc464120650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C6E10">
        <w:rPr>
          <w:noProof/>
        </w:rPr>
        <w:t>43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_Toc464120653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C6E10">
        <w:rPr>
          <w:noProof/>
        </w:rPr>
        <w:t>45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Протокол разногласий к проекту Договора (форма 5)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_Toc464120656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C6E10">
        <w:rPr>
          <w:noProof/>
        </w:rPr>
        <w:t>47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_Toc464120659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C6E10">
        <w:rPr>
          <w:noProof/>
        </w:rPr>
        <w:t>49</w:t>
      </w:r>
      <w:r w:rsidR="0033182C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0E0F37"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0E0F37"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_Toc464120661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C6E10">
        <w:rPr>
          <w:noProof/>
        </w:rPr>
        <w:t>51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_Toc464120663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C6E10">
        <w:rPr>
          <w:noProof/>
        </w:rPr>
        <w:t>56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_Toc464120666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C6E10">
        <w:rPr>
          <w:noProof/>
        </w:rPr>
        <w:t>58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_Toc464120669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C6E10">
        <w:rPr>
          <w:noProof/>
        </w:rPr>
        <w:t>60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производителя продукции (форма 10)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_Toc464120672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C6E10">
        <w:rPr>
          <w:noProof/>
        </w:rPr>
        <w:t>62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11)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_Toc464120674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C6E10">
        <w:rPr>
          <w:noProof/>
        </w:rPr>
        <w:t>63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12)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_Toc464120677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C6E10">
        <w:rPr>
          <w:noProof/>
        </w:rPr>
        <w:t>66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13)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_Toc464120682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C6E10">
        <w:rPr>
          <w:noProof/>
        </w:rPr>
        <w:t>70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14)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_Toc464120685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C6E10">
        <w:rPr>
          <w:noProof/>
        </w:rPr>
        <w:t>73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15)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_Toc464120688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C6E10">
        <w:rPr>
          <w:noProof/>
        </w:rPr>
        <w:t>75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выполнения поставок внутри коллективного Участника </w:t>
      </w:r>
      <w:r w:rsidRPr="000E0F37">
        <w:rPr>
          <w:noProof/>
          <w:color w:val="000000"/>
        </w:rPr>
        <w:t>(форма 16)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_Toc464120691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C6E10">
        <w:rPr>
          <w:noProof/>
        </w:rPr>
        <w:t>77</w:t>
      </w:r>
      <w:r w:rsidR="0033182C">
        <w:rPr>
          <w:noProof/>
        </w:rPr>
        <w:fldChar w:fldCharType="end"/>
      </w:r>
    </w:p>
    <w:p w:rsidR="00717F60" w:rsidRPr="00E71A48" w:rsidRDefault="0033182C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7" w:name="__RefHeading__391_1298132286"/>
      <w:bookmarkStart w:id="8" w:name="_Toc464120566"/>
      <w:bookmarkEnd w:id="7"/>
      <w:r w:rsidRPr="00E71A48">
        <w:rPr>
          <w:szCs w:val="24"/>
        </w:rPr>
        <w:lastRenderedPageBreak/>
        <w:t>Общие положения</w:t>
      </w:r>
      <w:bookmarkEnd w:id="8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9" w:name="__RefHeading__393_1298132286"/>
      <w:bookmarkStart w:id="10" w:name="_Toc464120567"/>
      <w:bookmarkEnd w:id="9"/>
      <w:r w:rsidRPr="00E71A48">
        <w:t>Общие сведения о процедуре запроса предложений</w:t>
      </w:r>
      <w:bookmarkEnd w:id="10"/>
    </w:p>
    <w:p w:rsidR="005B75A6" w:rsidRPr="008C6E10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1" w:name="_Ref55193512"/>
      <w:bookmarkStart w:id="12" w:name="_Ref191386085"/>
      <w:bookmarkStart w:id="13" w:name="_Ref302563524"/>
      <w:bookmarkStart w:id="14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bookmarkEnd w:id="11"/>
      <w:r w:rsidR="00032585" w:rsidRPr="008273B1">
        <w:rPr>
          <w:iCs/>
          <w:sz w:val="24"/>
          <w:szCs w:val="24"/>
        </w:rPr>
        <w:t xml:space="preserve">ведущий специалист отдела закупочной деятельности </w:t>
      </w:r>
      <w:r w:rsidR="00032585" w:rsidRPr="00401A0F">
        <w:rPr>
          <w:iCs/>
          <w:sz w:val="24"/>
          <w:szCs w:val="24"/>
        </w:rPr>
        <w:t>ПАО «МРСК Центра</w:t>
      </w:r>
      <w:r w:rsidR="00032585" w:rsidRPr="00F95FE7">
        <w:rPr>
          <w:iCs/>
          <w:sz w:val="24"/>
          <w:szCs w:val="24"/>
        </w:rPr>
        <w:t xml:space="preserve">» (филиала «Воронежэнерго) Зайцева Александра Анатольевна, контактный телефон: (473) 249-57-66, </w:t>
      </w:r>
      <w:r w:rsidR="00032585" w:rsidRPr="00F95FE7">
        <w:rPr>
          <w:sz w:val="24"/>
          <w:szCs w:val="24"/>
        </w:rPr>
        <w:t xml:space="preserve">адрес электронной почты: </w:t>
      </w:r>
      <w:r w:rsidR="00032585" w:rsidRPr="00F95FE7">
        <w:rPr>
          <w:iCs/>
          <w:sz w:val="24"/>
          <w:szCs w:val="24"/>
        </w:rPr>
        <w:t xml:space="preserve"> </w:t>
      </w:r>
      <w:hyperlink r:id="rId22" w:history="1">
        <w:r w:rsidR="00032585" w:rsidRPr="00E06443">
          <w:rPr>
            <w:rStyle w:val="a7"/>
            <w:sz w:val="24"/>
            <w:szCs w:val="24"/>
            <w:lang w:val="en-US"/>
          </w:rPr>
          <w:t>Zaitseva</w:t>
        </w:r>
        <w:r w:rsidR="00032585" w:rsidRPr="00E06443">
          <w:rPr>
            <w:rStyle w:val="a7"/>
            <w:sz w:val="24"/>
            <w:szCs w:val="24"/>
          </w:rPr>
          <w:t>.</w:t>
        </w:r>
        <w:r w:rsidR="00032585" w:rsidRPr="00E06443">
          <w:rPr>
            <w:rStyle w:val="a7"/>
            <w:sz w:val="24"/>
            <w:szCs w:val="24"/>
            <w:lang w:val="en-US"/>
          </w:rPr>
          <w:t>AA</w:t>
        </w:r>
        <w:r w:rsidR="00032585" w:rsidRPr="00E06443">
          <w:rPr>
            <w:rStyle w:val="a7"/>
            <w:sz w:val="24"/>
            <w:szCs w:val="24"/>
          </w:rPr>
          <w:t>@mrsk-1.ru</w:t>
        </w:r>
      </w:hyperlink>
      <w:r w:rsidR="00032585" w:rsidRPr="00E06443">
        <w:rPr>
          <w:rStyle w:val="a7"/>
          <w:sz w:val="24"/>
          <w:szCs w:val="24"/>
        </w:rPr>
        <w:t>,</w:t>
      </w:r>
      <w:r w:rsidR="00032585" w:rsidRPr="00E06443">
        <w:rPr>
          <w:sz w:val="24"/>
          <w:szCs w:val="24"/>
        </w:rPr>
        <w:t xml:space="preserve"> </w:t>
      </w:r>
      <w:r w:rsidR="00032585" w:rsidRPr="00E06443">
        <w:rPr>
          <w:iCs/>
          <w:sz w:val="24"/>
          <w:szCs w:val="24"/>
        </w:rPr>
        <w:t xml:space="preserve"> Извещением</w:t>
      </w:r>
      <w:r w:rsidR="00032585" w:rsidRPr="00E06443">
        <w:rPr>
          <w:sz w:val="24"/>
          <w:szCs w:val="24"/>
        </w:rPr>
        <w:t xml:space="preserve"> о проведении открытого </w:t>
      </w:r>
      <w:r w:rsidR="00032585" w:rsidRPr="00E06443">
        <w:rPr>
          <w:iCs/>
          <w:sz w:val="24"/>
          <w:szCs w:val="24"/>
        </w:rPr>
        <w:t>запроса предложений</w:t>
      </w:r>
      <w:r w:rsidR="00032585" w:rsidRPr="00E06443">
        <w:rPr>
          <w:sz w:val="24"/>
          <w:szCs w:val="24"/>
        </w:rPr>
        <w:t xml:space="preserve">, опубликованным </w:t>
      </w:r>
      <w:r w:rsidR="00032585" w:rsidRPr="00E06443">
        <w:rPr>
          <w:b/>
          <w:sz w:val="24"/>
          <w:szCs w:val="24"/>
        </w:rPr>
        <w:t xml:space="preserve">«17» </w:t>
      </w:r>
      <w:r w:rsidR="00032585">
        <w:rPr>
          <w:b/>
          <w:sz w:val="24"/>
          <w:szCs w:val="24"/>
        </w:rPr>
        <w:t>ноябр</w:t>
      </w:r>
      <w:r w:rsidR="00032585" w:rsidRPr="00E06443">
        <w:rPr>
          <w:b/>
          <w:sz w:val="24"/>
          <w:szCs w:val="24"/>
        </w:rPr>
        <w:t>я 2016 г.</w:t>
      </w:r>
      <w:r w:rsidR="00032585" w:rsidRPr="00E06443">
        <w:rPr>
          <w:sz w:val="24"/>
          <w:szCs w:val="24"/>
        </w:rPr>
        <w:t xml:space="preserve"> на официальном сайте (</w:t>
      </w:r>
      <w:hyperlink r:id="rId23" w:history="1">
        <w:r w:rsidR="00032585" w:rsidRPr="00E06443">
          <w:rPr>
            <w:rStyle w:val="a7"/>
            <w:sz w:val="24"/>
            <w:szCs w:val="24"/>
          </w:rPr>
          <w:t>www.zakupki.</w:t>
        </w:r>
        <w:r w:rsidR="00032585" w:rsidRPr="00E06443">
          <w:rPr>
            <w:rStyle w:val="a7"/>
            <w:sz w:val="24"/>
            <w:szCs w:val="24"/>
            <w:lang w:val="en-US"/>
          </w:rPr>
          <w:t>gov</w:t>
        </w:r>
        <w:r w:rsidR="00032585" w:rsidRPr="00E06443">
          <w:rPr>
            <w:rStyle w:val="a7"/>
            <w:sz w:val="24"/>
            <w:szCs w:val="24"/>
          </w:rPr>
          <w:t>.ru</w:t>
        </w:r>
      </w:hyperlink>
      <w:r w:rsidR="00032585" w:rsidRPr="00E06443">
        <w:rPr>
          <w:sz w:val="24"/>
          <w:szCs w:val="24"/>
        </w:rPr>
        <w:t>),</w:t>
      </w:r>
      <w:r w:rsidR="00032585" w:rsidRPr="00E06443">
        <w:rPr>
          <w:iCs/>
          <w:sz w:val="24"/>
          <w:szCs w:val="24"/>
        </w:rPr>
        <w:t xml:space="preserve"> </w:t>
      </w:r>
      <w:r w:rsidR="00032585" w:rsidRPr="00E06443">
        <w:rPr>
          <w:sz w:val="24"/>
          <w:szCs w:val="24"/>
        </w:rPr>
        <w:t xml:space="preserve">на сайте </w:t>
      </w:r>
      <w:r w:rsidR="00032585" w:rsidRPr="00E06443">
        <w:rPr>
          <w:iCs/>
          <w:sz w:val="24"/>
          <w:szCs w:val="24"/>
        </w:rPr>
        <w:t>ПАО «МРСК Центра»</w:t>
      </w:r>
      <w:r w:rsidR="00032585" w:rsidRPr="00E06443">
        <w:rPr>
          <w:sz w:val="24"/>
          <w:szCs w:val="24"/>
        </w:rPr>
        <w:t xml:space="preserve"> (</w:t>
      </w:r>
      <w:hyperlink r:id="rId24" w:history="1">
        <w:r w:rsidR="00032585" w:rsidRPr="00E06443">
          <w:rPr>
            <w:rStyle w:val="a7"/>
            <w:sz w:val="24"/>
            <w:szCs w:val="24"/>
          </w:rPr>
          <w:t>www.mrsk-1.ru</w:t>
        </w:r>
      </w:hyperlink>
      <w:r w:rsidR="00032585" w:rsidRPr="00E06443">
        <w:rPr>
          <w:sz w:val="24"/>
          <w:szCs w:val="24"/>
        </w:rPr>
        <w:t xml:space="preserve">), на сайте ЭТП, указанном в п. </w:t>
      </w:r>
      <w:r w:rsidR="00032585" w:rsidRPr="00E06443">
        <w:fldChar w:fldCharType="begin"/>
      </w:r>
      <w:r w:rsidR="00032585" w:rsidRPr="00E06443">
        <w:instrText xml:space="preserve"> REF _Ref440269836 \r \h  \* MERGEFORMAT </w:instrText>
      </w:r>
      <w:r w:rsidR="00032585" w:rsidRPr="00E06443">
        <w:fldChar w:fldCharType="separate"/>
      </w:r>
      <w:r w:rsidR="008C6E10" w:rsidRPr="008C6E10">
        <w:rPr>
          <w:sz w:val="24"/>
          <w:szCs w:val="24"/>
        </w:rPr>
        <w:t>1.1.2</w:t>
      </w:r>
      <w:r w:rsidR="00032585" w:rsidRPr="00E06443">
        <w:fldChar w:fldCharType="end"/>
      </w:r>
      <w:r w:rsidR="00032585" w:rsidRPr="00E06443">
        <w:rPr>
          <w:sz w:val="24"/>
          <w:szCs w:val="24"/>
        </w:rPr>
        <w:t xml:space="preserve"> настоящей </w:t>
      </w:r>
      <w:r w:rsidR="00032585" w:rsidRPr="008C6E10">
        <w:rPr>
          <w:sz w:val="24"/>
          <w:szCs w:val="24"/>
        </w:rPr>
        <w:t xml:space="preserve">Документации, </w:t>
      </w:r>
      <w:r w:rsidR="00032585" w:rsidRPr="008C6E10">
        <w:rPr>
          <w:iCs/>
          <w:sz w:val="24"/>
          <w:szCs w:val="24"/>
        </w:rPr>
        <w:t xml:space="preserve"> приг</w:t>
      </w:r>
      <w:r w:rsidR="00032585" w:rsidRPr="008C6E10">
        <w:rPr>
          <w:sz w:val="24"/>
          <w:szCs w:val="24"/>
        </w:rPr>
        <w:t xml:space="preserve">ласило юридических лиц и физических лиц (в т. ч. индивидуальных предпринимателей) (далее – Участники) к участию в процедуре Открытого запроса предложений (далее – запрос предложений) на право заключения Договора на поставку </w:t>
      </w:r>
      <w:r w:rsidR="00032585" w:rsidRPr="008C6E10">
        <w:t>пускателей, контакторов, тэнов</w:t>
      </w:r>
      <w:r w:rsidR="00032585" w:rsidRPr="008C6E10">
        <w:rPr>
          <w:sz w:val="24"/>
          <w:szCs w:val="24"/>
        </w:rPr>
        <w:t xml:space="preserve"> для нужд ПАО «МРСК Центра» (филиала «Воронежэнерго»), расположенного по адресу: РФ, 394033, г. Воронеж, ул. </w:t>
      </w:r>
      <w:proofErr w:type="spellStart"/>
      <w:r w:rsidR="00032585" w:rsidRPr="008C6E10">
        <w:rPr>
          <w:sz w:val="24"/>
          <w:szCs w:val="24"/>
        </w:rPr>
        <w:t>Арзамасская</w:t>
      </w:r>
      <w:proofErr w:type="spellEnd"/>
      <w:r w:rsidR="00032585" w:rsidRPr="008C6E10">
        <w:rPr>
          <w:sz w:val="24"/>
          <w:szCs w:val="24"/>
        </w:rPr>
        <w:t>, 2</w:t>
      </w:r>
      <w:r w:rsidRPr="008C6E10">
        <w:rPr>
          <w:sz w:val="24"/>
          <w:szCs w:val="24"/>
        </w:rPr>
        <w:t>.</w:t>
      </w:r>
      <w:bookmarkEnd w:id="12"/>
      <w:bookmarkEnd w:id="13"/>
      <w:bookmarkEnd w:id="14"/>
    </w:p>
    <w:p w:rsidR="00717F60" w:rsidRPr="008C6E10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8C6E10">
        <w:rPr>
          <w:sz w:val="24"/>
          <w:szCs w:val="24"/>
        </w:rPr>
        <w:t xml:space="preserve">Настоящий </w:t>
      </w:r>
      <w:r w:rsidR="004B5EB3" w:rsidRPr="008C6E10">
        <w:rPr>
          <w:sz w:val="24"/>
          <w:szCs w:val="24"/>
        </w:rPr>
        <w:t>З</w:t>
      </w:r>
      <w:r w:rsidRPr="008C6E10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8C6E10">
        <w:rPr>
          <w:sz w:val="24"/>
          <w:szCs w:val="24"/>
        </w:rPr>
        <w:t>электронной торговой площадк</w:t>
      </w:r>
      <w:r w:rsidR="00414AB1" w:rsidRPr="008C6E10">
        <w:rPr>
          <w:sz w:val="24"/>
          <w:szCs w:val="24"/>
        </w:rPr>
        <w:t>и</w:t>
      </w:r>
      <w:r w:rsidR="00702B2C" w:rsidRPr="008C6E10">
        <w:rPr>
          <w:sz w:val="24"/>
          <w:szCs w:val="24"/>
        </w:rPr>
        <w:t xml:space="preserve"> </w:t>
      </w:r>
      <w:r w:rsidR="000D70B6" w:rsidRPr="008C6E10">
        <w:rPr>
          <w:sz w:val="24"/>
          <w:szCs w:val="24"/>
        </w:rPr>
        <w:t>П</w:t>
      </w:r>
      <w:r w:rsidR="00702B2C" w:rsidRPr="008C6E10">
        <w:rPr>
          <w:sz w:val="24"/>
          <w:szCs w:val="24"/>
        </w:rPr>
        <w:t>АО «</w:t>
      </w:r>
      <w:proofErr w:type="spellStart"/>
      <w:r w:rsidR="00702B2C" w:rsidRPr="008C6E10">
        <w:rPr>
          <w:sz w:val="24"/>
          <w:szCs w:val="24"/>
        </w:rPr>
        <w:t>Россети</w:t>
      </w:r>
      <w:proofErr w:type="spellEnd"/>
      <w:r w:rsidR="00702B2C" w:rsidRPr="008C6E10">
        <w:rPr>
          <w:sz w:val="24"/>
          <w:szCs w:val="24"/>
        </w:rPr>
        <w:t xml:space="preserve">» </w:t>
      </w:r>
      <w:hyperlink r:id="rId25" w:history="1">
        <w:r w:rsidR="00862664" w:rsidRPr="008C6E10">
          <w:rPr>
            <w:rStyle w:val="a7"/>
            <w:sz w:val="24"/>
            <w:szCs w:val="24"/>
          </w:rPr>
          <w:t>etp.rosseti.ru</w:t>
        </w:r>
      </w:hyperlink>
      <w:r w:rsidR="00862664" w:rsidRPr="008C6E10">
        <w:rPr>
          <w:sz w:val="24"/>
          <w:szCs w:val="24"/>
        </w:rPr>
        <w:t xml:space="preserve"> </w:t>
      </w:r>
      <w:r w:rsidR="00702B2C" w:rsidRPr="008C6E10">
        <w:rPr>
          <w:sz w:val="24"/>
          <w:szCs w:val="24"/>
        </w:rPr>
        <w:t>(далее — ЭТП)</w:t>
      </w:r>
      <w:r w:rsidR="005B75A6" w:rsidRPr="008C6E10">
        <w:rPr>
          <w:sz w:val="24"/>
          <w:szCs w:val="24"/>
        </w:rPr>
        <w:t>.</w:t>
      </w:r>
      <w:bookmarkEnd w:id="15"/>
    </w:p>
    <w:p w:rsidR="00717F60" w:rsidRPr="00C12FA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8C6E10">
        <w:rPr>
          <w:sz w:val="24"/>
          <w:szCs w:val="24"/>
        </w:rPr>
        <w:t>Заказчик</w:t>
      </w:r>
      <w:r w:rsidR="00702B2C" w:rsidRPr="008C6E10">
        <w:rPr>
          <w:sz w:val="24"/>
          <w:szCs w:val="24"/>
        </w:rPr>
        <w:t xml:space="preserve">: </w:t>
      </w:r>
      <w:r w:rsidRPr="008C6E10">
        <w:rPr>
          <w:sz w:val="24"/>
          <w:szCs w:val="24"/>
        </w:rPr>
        <w:t xml:space="preserve"> </w:t>
      </w:r>
      <w:r w:rsidR="00702B2C" w:rsidRPr="008C6E10">
        <w:rPr>
          <w:iCs/>
          <w:sz w:val="24"/>
          <w:szCs w:val="24"/>
        </w:rPr>
        <w:t>ПАО «</w:t>
      </w:r>
      <w:r w:rsidR="00702B2C" w:rsidRPr="00C12FA4">
        <w:rPr>
          <w:iCs/>
          <w:sz w:val="24"/>
          <w:szCs w:val="24"/>
        </w:rPr>
        <w:t>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6"/>
    </w:p>
    <w:p w:rsidR="008C4223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7"/>
    </w:p>
    <w:p w:rsidR="00A40714" w:rsidRPr="00A16CBF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</w:t>
      </w:r>
      <w:bookmarkEnd w:id="18"/>
      <w:r w:rsidR="0073131E" w:rsidRPr="00E06443">
        <w:rPr>
          <w:sz w:val="24"/>
          <w:szCs w:val="24"/>
        </w:rPr>
        <w:t xml:space="preserve">право </w:t>
      </w:r>
      <w:r w:rsidR="0073131E" w:rsidRPr="00A16CBF">
        <w:rPr>
          <w:sz w:val="24"/>
          <w:szCs w:val="24"/>
        </w:rPr>
        <w:t>заключения Договоров на поставку пускателей, контакторов, тэнов для нужд ПАО «МРСК Центра» (филиала «Воронежэнерго»)</w:t>
      </w:r>
      <w:r w:rsidR="00702B2C" w:rsidRPr="00A16CBF">
        <w:rPr>
          <w:sz w:val="24"/>
          <w:szCs w:val="24"/>
        </w:rPr>
        <w:t>.</w:t>
      </w:r>
    </w:p>
    <w:p w:rsidR="008C4223" w:rsidRPr="00E71A48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A16CBF">
        <w:rPr>
          <w:sz w:val="24"/>
          <w:szCs w:val="24"/>
        </w:rPr>
        <w:t xml:space="preserve">Количество лотов: </w:t>
      </w:r>
      <w:r w:rsidRPr="00A16CBF">
        <w:rPr>
          <w:b/>
          <w:sz w:val="24"/>
          <w:szCs w:val="24"/>
        </w:rPr>
        <w:t>1 (один)</w:t>
      </w:r>
      <w:r w:rsidRPr="00A16CBF">
        <w:rPr>
          <w:sz w:val="24"/>
          <w:szCs w:val="24"/>
        </w:rPr>
        <w:t>.</w:t>
      </w:r>
    </w:p>
    <w:bookmarkEnd w:id="19"/>
    <w:p w:rsidR="009D7F01" w:rsidRPr="00E71A48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E71A48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E71A48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7252E9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E71A48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</w:t>
      </w:r>
      <w:r w:rsidRPr="007252E9">
        <w:rPr>
          <w:i/>
          <w:snapToGrid w:val="0"/>
          <w:sz w:val="24"/>
          <w:szCs w:val="24"/>
          <w:shd w:val="clear" w:color="auto" w:fill="FFFF99"/>
          <w:lang w:eastAsia="ru-RU"/>
        </w:rPr>
        <w:t>о</w:t>
      </w:r>
      <w:r w:rsidR="00E56A22" w:rsidRPr="007252E9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E71A48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E71A48">
        <w:rPr>
          <w:sz w:val="24"/>
          <w:szCs w:val="24"/>
          <w:lang w:eastAsia="ru-RU"/>
        </w:rPr>
        <w:t>.</w:t>
      </w:r>
    </w:p>
    <w:p w:rsidR="00804801" w:rsidRPr="0073131E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73131E">
        <w:rPr>
          <w:sz w:val="24"/>
          <w:szCs w:val="24"/>
        </w:rPr>
        <w:t>Частичное выполнение</w:t>
      </w:r>
      <w:r w:rsidR="002946EF" w:rsidRPr="0073131E">
        <w:rPr>
          <w:sz w:val="24"/>
          <w:szCs w:val="24"/>
        </w:rPr>
        <w:t xml:space="preserve"> </w:t>
      </w:r>
      <w:r w:rsidR="004D17BD" w:rsidRPr="0073131E">
        <w:rPr>
          <w:sz w:val="24"/>
          <w:szCs w:val="24"/>
        </w:rPr>
        <w:t xml:space="preserve">поставок, </w:t>
      </w:r>
      <w:r w:rsidR="00AD3EBC" w:rsidRPr="0073131E">
        <w:rPr>
          <w:sz w:val="24"/>
          <w:szCs w:val="24"/>
        </w:rPr>
        <w:t>работ (услуг)</w:t>
      </w:r>
      <w:r w:rsidRPr="0073131E">
        <w:rPr>
          <w:sz w:val="24"/>
          <w:szCs w:val="24"/>
        </w:rPr>
        <w:t xml:space="preserve"> не допускается.</w:t>
      </w:r>
    </w:p>
    <w:p w:rsidR="00717F60" w:rsidRPr="0073131E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73131E">
        <w:rPr>
          <w:sz w:val="24"/>
          <w:szCs w:val="24"/>
        </w:rPr>
        <w:t>Сроки</w:t>
      </w:r>
      <w:r w:rsidR="00717F60" w:rsidRPr="0073131E">
        <w:rPr>
          <w:sz w:val="24"/>
          <w:szCs w:val="24"/>
        </w:rPr>
        <w:t xml:space="preserve"> </w:t>
      </w:r>
      <w:r w:rsidR="002946EF" w:rsidRPr="0073131E">
        <w:rPr>
          <w:sz w:val="24"/>
          <w:szCs w:val="24"/>
        </w:rPr>
        <w:t xml:space="preserve">выполнения </w:t>
      </w:r>
      <w:r w:rsidR="00702B2C" w:rsidRPr="0073131E">
        <w:rPr>
          <w:sz w:val="24"/>
          <w:szCs w:val="24"/>
        </w:rPr>
        <w:t>поставок</w:t>
      </w:r>
      <w:r w:rsidR="00717F60" w:rsidRPr="0073131E">
        <w:rPr>
          <w:sz w:val="24"/>
          <w:szCs w:val="24"/>
        </w:rPr>
        <w:t xml:space="preserve">: </w:t>
      </w:r>
      <w:r w:rsidR="0073131E" w:rsidRPr="0073131E">
        <w:rPr>
          <w:b/>
          <w:sz w:val="24"/>
          <w:szCs w:val="24"/>
        </w:rPr>
        <w:t>11.01.2017г. – 30.06.2017г</w:t>
      </w:r>
      <w:r w:rsidR="00717F60" w:rsidRPr="0073131E">
        <w:rPr>
          <w:sz w:val="24"/>
          <w:szCs w:val="24"/>
        </w:rPr>
        <w:t>.</w:t>
      </w:r>
      <w:bookmarkEnd w:id="20"/>
    </w:p>
    <w:p w:rsidR="002A47D1" w:rsidRPr="0073131E" w:rsidRDefault="002A47D1" w:rsidP="0073131E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270651"/>
      <w:r w:rsidRPr="0073131E">
        <w:rPr>
          <w:sz w:val="24"/>
          <w:szCs w:val="24"/>
        </w:rPr>
        <w:t xml:space="preserve">Отгрузочные реквизиты/базис поставки: </w:t>
      </w:r>
      <w:bookmarkEnd w:id="21"/>
      <w:r w:rsidR="0073131E" w:rsidRPr="0073131E">
        <w:rPr>
          <w:sz w:val="24"/>
          <w:szCs w:val="24"/>
        </w:rPr>
        <w:t>на условиях DDP (Согласно ИНКОТЕРМС 2000) по адресу филиала ПАО «МРСК Центра»  -  «Воронежэнерго», РФ, 394026, г. Воронеж, ул. 9 Января, 205 (Центральный склад)</w:t>
      </w:r>
      <w:r w:rsidR="008D2928" w:rsidRPr="0073131E">
        <w:rPr>
          <w:sz w:val="24"/>
          <w:szCs w:val="24"/>
        </w:rPr>
        <w:t>.</w:t>
      </w:r>
    </w:p>
    <w:p w:rsidR="00717F60" w:rsidRPr="0022360B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22360B">
        <w:rPr>
          <w:iCs/>
          <w:sz w:val="24"/>
          <w:szCs w:val="24"/>
        </w:rPr>
        <w:t>Форма и порядок оплаты: безналичный расчет, в течение 30 (тридцати) рабочих дней с момента  подписания Сторонами накладной, предоставления счета-фактуры  и иных документов, предусмотренных договором.</w:t>
      </w:r>
      <w:bookmarkEnd w:id="22"/>
    </w:p>
    <w:p w:rsidR="00717F60" w:rsidRPr="002A47D1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33182C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33182C">
        <w:rPr>
          <w:iCs/>
          <w:sz w:val="24"/>
          <w:szCs w:val="24"/>
        </w:rPr>
      </w:r>
      <w:r w:rsidR="0033182C">
        <w:rPr>
          <w:iCs/>
          <w:sz w:val="24"/>
          <w:szCs w:val="24"/>
        </w:rPr>
        <w:fldChar w:fldCharType="separate"/>
      </w:r>
      <w:r w:rsidR="008C6E10">
        <w:rPr>
          <w:iCs/>
          <w:sz w:val="24"/>
          <w:szCs w:val="24"/>
        </w:rPr>
        <w:t>3</w:t>
      </w:r>
      <w:r w:rsidR="0033182C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выполняемым </w:t>
      </w:r>
      <w:r w:rsidR="00077FB6" w:rsidRPr="00E71A48">
        <w:rPr>
          <w:sz w:val="24"/>
          <w:szCs w:val="24"/>
        </w:rPr>
        <w:t xml:space="preserve">поставкам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33182C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C6E10">
        <w:rPr>
          <w:sz w:val="24"/>
          <w:szCs w:val="24"/>
        </w:rPr>
        <w:t>4</w:t>
      </w:r>
      <w:r w:rsidR="0033182C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E00CC4">
        <w:fldChar w:fldCharType="begin"/>
      </w:r>
      <w:r w:rsidR="00E00CC4">
        <w:instrText xml:space="preserve"> REF _Ref305973574 \r \h  \* MERGEFORMAT </w:instrText>
      </w:r>
      <w:r w:rsidR="00E00CC4">
        <w:fldChar w:fldCharType="separate"/>
      </w:r>
      <w:r w:rsidR="008C6E10">
        <w:t>2</w:t>
      </w:r>
      <w:r w:rsidR="00E00CC4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33182C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33182C">
        <w:rPr>
          <w:iCs/>
          <w:sz w:val="24"/>
          <w:szCs w:val="24"/>
        </w:rPr>
      </w:r>
      <w:r w:rsidR="0033182C">
        <w:rPr>
          <w:iCs/>
          <w:sz w:val="24"/>
          <w:szCs w:val="24"/>
        </w:rPr>
        <w:fldChar w:fldCharType="separate"/>
      </w:r>
      <w:r w:rsidR="008C6E10">
        <w:rPr>
          <w:iCs/>
          <w:sz w:val="24"/>
          <w:szCs w:val="24"/>
        </w:rPr>
        <w:t>5</w:t>
      </w:r>
      <w:r w:rsidR="0033182C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22360B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22360B">
        <w:rPr>
          <w:sz w:val="24"/>
          <w:szCs w:val="24"/>
        </w:rPr>
        <w:t xml:space="preserve">В случае, если сроки поставки продукции, отгрузочные реквизиты/базис </w:t>
      </w:r>
      <w:r w:rsidRPr="0022360B">
        <w:rPr>
          <w:sz w:val="24"/>
          <w:szCs w:val="24"/>
        </w:rPr>
        <w:lastRenderedPageBreak/>
        <w:t xml:space="preserve">поставки, форма и порядок оплаты, указанные в </w:t>
      </w:r>
      <w:proofErr w:type="spellStart"/>
      <w:r w:rsidRPr="0022360B">
        <w:rPr>
          <w:sz w:val="24"/>
          <w:szCs w:val="24"/>
        </w:rPr>
        <w:t>п.п</w:t>
      </w:r>
      <w:proofErr w:type="spellEnd"/>
      <w:r w:rsidRPr="0022360B">
        <w:rPr>
          <w:sz w:val="24"/>
          <w:szCs w:val="24"/>
        </w:rPr>
        <w:t xml:space="preserve">. </w:t>
      </w:r>
      <w:r w:rsidR="0033182C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C6E10">
        <w:rPr>
          <w:sz w:val="24"/>
          <w:szCs w:val="24"/>
        </w:rPr>
        <w:t>1.1.5</w:t>
      </w:r>
      <w:r w:rsidR="0033182C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33182C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C6E10">
        <w:rPr>
          <w:sz w:val="24"/>
          <w:szCs w:val="24"/>
        </w:rPr>
        <w:t>1.1.6</w:t>
      </w:r>
      <w:r w:rsidR="0033182C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33182C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C6E10">
        <w:rPr>
          <w:sz w:val="24"/>
          <w:szCs w:val="24"/>
        </w:rPr>
        <w:t>1.1.7</w:t>
      </w:r>
      <w:r w:rsidR="0033182C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</w:t>
      </w:r>
      <w:r w:rsidRPr="00032CFB">
        <w:rPr>
          <w:sz w:val="24"/>
          <w:szCs w:val="24"/>
        </w:rPr>
        <w:t>поставки, форме и порядку оплаты, указанным в Приложении №1 (Техническ</w:t>
      </w:r>
      <w:r w:rsidR="00A154B7" w:rsidRPr="00032CFB">
        <w:rPr>
          <w:sz w:val="24"/>
          <w:szCs w:val="24"/>
        </w:rPr>
        <w:t>о</w:t>
      </w:r>
      <w:proofErr w:type="gramStart"/>
      <w:r w:rsidR="00A154B7" w:rsidRPr="00032CFB">
        <w:rPr>
          <w:sz w:val="24"/>
          <w:szCs w:val="24"/>
        </w:rPr>
        <w:t>м(</w:t>
      </w:r>
      <w:proofErr w:type="gramEnd"/>
      <w:r w:rsidRPr="00032CFB">
        <w:rPr>
          <w:sz w:val="24"/>
          <w:szCs w:val="24"/>
        </w:rPr>
        <w:t>их</w:t>
      </w:r>
      <w:r w:rsidR="00A154B7" w:rsidRPr="00032CFB">
        <w:rPr>
          <w:sz w:val="24"/>
          <w:szCs w:val="24"/>
        </w:rPr>
        <w:t>)</w:t>
      </w:r>
      <w:r w:rsidRPr="00032CFB">
        <w:rPr>
          <w:sz w:val="24"/>
          <w:szCs w:val="24"/>
        </w:rPr>
        <w:t xml:space="preserve"> задани</w:t>
      </w:r>
      <w:r w:rsidR="00A154B7" w:rsidRPr="00032CFB">
        <w:rPr>
          <w:sz w:val="24"/>
          <w:szCs w:val="24"/>
        </w:rPr>
        <w:t>и(</w:t>
      </w:r>
      <w:proofErr w:type="spellStart"/>
      <w:r w:rsidRPr="00032CFB">
        <w:rPr>
          <w:sz w:val="24"/>
          <w:szCs w:val="24"/>
        </w:rPr>
        <w:t>ях</w:t>
      </w:r>
      <w:proofErr w:type="spellEnd"/>
      <w:r w:rsidR="00A154B7" w:rsidRPr="00032CFB">
        <w:rPr>
          <w:sz w:val="24"/>
          <w:szCs w:val="24"/>
        </w:rPr>
        <w:t>)</w:t>
      </w:r>
      <w:r w:rsidRPr="00032CFB">
        <w:rPr>
          <w:sz w:val="24"/>
          <w:szCs w:val="24"/>
        </w:rPr>
        <w:t xml:space="preserve">) </w:t>
      </w:r>
      <w:r w:rsidR="00032CFB" w:rsidRPr="00032CFB">
        <w:rPr>
          <w:sz w:val="24"/>
          <w:szCs w:val="24"/>
        </w:rPr>
        <w:t>и/или в Приложении №2 (проекте Договора)</w:t>
      </w:r>
      <w:r w:rsidR="00032CFB" w:rsidRPr="00032CFB">
        <w:rPr>
          <w:bCs w:val="0"/>
          <w:iCs/>
          <w:szCs w:val="24"/>
        </w:rPr>
        <w:t xml:space="preserve"> </w:t>
      </w:r>
      <w:r w:rsidRPr="00032CFB">
        <w:rPr>
          <w:sz w:val="24"/>
          <w:szCs w:val="24"/>
        </w:rPr>
        <w:t>к настоящей Документации, Участники при подготовке Заявок должны руководствоваться условиями,</w:t>
      </w:r>
      <w:r w:rsidRPr="003803A7">
        <w:rPr>
          <w:sz w:val="24"/>
          <w:szCs w:val="24"/>
        </w:rPr>
        <w:t xml:space="preserve"> указанными</w:t>
      </w:r>
      <w:r w:rsidRPr="0022360B">
        <w:rPr>
          <w:sz w:val="24"/>
          <w:szCs w:val="24"/>
        </w:rPr>
        <w:t xml:space="preserve"> в </w:t>
      </w:r>
      <w:proofErr w:type="spellStart"/>
      <w:r w:rsidRPr="0022360B">
        <w:rPr>
          <w:sz w:val="24"/>
          <w:szCs w:val="24"/>
        </w:rPr>
        <w:t>п.п</w:t>
      </w:r>
      <w:proofErr w:type="spellEnd"/>
      <w:r w:rsidRPr="0022360B">
        <w:rPr>
          <w:sz w:val="24"/>
          <w:szCs w:val="24"/>
        </w:rPr>
        <w:t xml:space="preserve">. </w:t>
      </w:r>
      <w:r w:rsidR="0033182C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C6E10">
        <w:rPr>
          <w:sz w:val="24"/>
          <w:szCs w:val="24"/>
        </w:rPr>
        <w:t>1.1.5</w:t>
      </w:r>
      <w:r w:rsidR="0033182C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33182C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C6E10">
        <w:rPr>
          <w:sz w:val="24"/>
          <w:szCs w:val="24"/>
        </w:rPr>
        <w:t>1.1.6</w:t>
      </w:r>
      <w:r w:rsidR="0033182C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33182C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C6E10">
        <w:rPr>
          <w:sz w:val="24"/>
          <w:szCs w:val="24"/>
        </w:rPr>
        <w:t>1.1.7</w:t>
      </w:r>
      <w:r w:rsidR="0033182C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Документации.</w:t>
      </w:r>
    </w:p>
    <w:p w:rsidR="002A47D1" w:rsidRPr="007252E9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22360B">
        <w:rPr>
          <w:sz w:val="24"/>
          <w:szCs w:val="24"/>
        </w:rPr>
        <w:t xml:space="preserve">Участник должен </w:t>
      </w:r>
      <w:r w:rsidRPr="00DA1402">
        <w:rPr>
          <w:sz w:val="24"/>
          <w:szCs w:val="24"/>
        </w:rPr>
        <w:t xml:space="preserve">указать в составе своей Заявки конкретные условия </w:t>
      </w:r>
      <w:r w:rsidR="00DA1402" w:rsidRPr="007252E9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E00CC4">
        <w:fldChar w:fldCharType="begin"/>
      </w:r>
      <w:r w:rsidR="00E00CC4">
        <w:instrText xml:space="preserve"> REF _Ref440270637 \r \h  \* MERGEFORMAT </w:instrText>
      </w:r>
      <w:r w:rsidR="00E00CC4">
        <w:fldChar w:fldCharType="separate"/>
      </w:r>
      <w:r w:rsidR="008C6E10" w:rsidRPr="008C6E10">
        <w:rPr>
          <w:bCs w:val="0"/>
          <w:iCs/>
          <w:sz w:val="24"/>
          <w:szCs w:val="24"/>
        </w:rPr>
        <w:t>1.1.5</w:t>
      </w:r>
      <w:r w:rsidR="00E00CC4">
        <w:fldChar w:fldCharType="end"/>
      </w:r>
      <w:r w:rsidR="00DA1402" w:rsidRPr="007252E9">
        <w:rPr>
          <w:bCs w:val="0"/>
          <w:iCs/>
          <w:sz w:val="24"/>
          <w:szCs w:val="24"/>
        </w:rPr>
        <w:t xml:space="preserve"> и </w:t>
      </w:r>
      <w:r w:rsidR="00E00CC4">
        <w:fldChar w:fldCharType="begin"/>
      </w:r>
      <w:r w:rsidR="00E00CC4">
        <w:instrText xml:space="preserve"> REF _Ref440270663 \r \h  \* MERGEFORMAT </w:instrText>
      </w:r>
      <w:r w:rsidR="00E00CC4">
        <w:fldChar w:fldCharType="separate"/>
      </w:r>
      <w:r w:rsidR="008C6E10" w:rsidRPr="008C6E10">
        <w:rPr>
          <w:sz w:val="24"/>
          <w:szCs w:val="24"/>
        </w:rPr>
        <w:t>1.1.7</w:t>
      </w:r>
      <w:r w:rsidR="00E00CC4">
        <w:fldChar w:fldCharType="end"/>
      </w:r>
      <w:r w:rsidRPr="007252E9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E71A48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64120568"/>
      <w:r w:rsidRPr="00E71A48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E00CC4">
        <w:fldChar w:fldCharType="begin"/>
      </w:r>
      <w:r w:rsidR="00E00CC4">
        <w:instrText xml:space="preserve"> REF _Ref305973033 \r \h  \* MERGEFORMAT </w:instrText>
      </w:r>
      <w:r w:rsidR="00E00CC4">
        <w:fldChar w:fldCharType="separate"/>
      </w:r>
      <w:r w:rsidR="008C6E10" w:rsidRPr="008C6E10">
        <w:rPr>
          <w:sz w:val="24"/>
          <w:szCs w:val="24"/>
        </w:rPr>
        <w:t>3.2</w:t>
      </w:r>
      <w:r w:rsidR="00E00CC4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64120569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8D1B83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8D1B83">
        <w:rPr>
          <w:color w:val="000000"/>
          <w:sz w:val="24"/>
          <w:szCs w:val="24"/>
        </w:rPr>
        <w:t>Участник</w:t>
      </w:r>
      <w:r w:rsidR="00717F60" w:rsidRPr="008D1B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8D1B83">
        <w:rPr>
          <w:color w:val="000000"/>
          <w:sz w:val="24"/>
          <w:szCs w:val="24"/>
        </w:rPr>
        <w:t>Заявк</w:t>
      </w:r>
      <w:r w:rsidR="00717F60" w:rsidRPr="008D1B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E00CC4">
        <w:fldChar w:fldCharType="begin"/>
      </w:r>
      <w:r w:rsidR="00E00CC4">
        <w:instrText xml:space="preserve"> REF _Ref191386109 \n \h  \* MERGEFORMAT </w:instrText>
      </w:r>
      <w:r w:rsidR="00E00CC4">
        <w:fldChar w:fldCharType="separate"/>
      </w:r>
      <w:r w:rsidR="008C6E10" w:rsidRPr="008C6E10">
        <w:rPr>
          <w:color w:val="000000"/>
          <w:sz w:val="24"/>
          <w:szCs w:val="24"/>
        </w:rPr>
        <w:t>3.3.2</w:t>
      </w:r>
      <w:r w:rsidR="00E00CC4">
        <w:fldChar w:fldCharType="end"/>
      </w:r>
      <w:r w:rsidR="00721B30" w:rsidRPr="008D1B83">
        <w:rPr>
          <w:color w:val="00000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 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proofErr w:type="spellStart"/>
      <w:r w:rsidR="008D1B83" w:rsidRPr="008D1B83">
        <w:rPr>
          <w:bCs w:val="0"/>
          <w:sz w:val="24"/>
          <w:szCs w:val="24"/>
        </w:rPr>
        <w:t>п.п</w:t>
      </w:r>
      <w:proofErr w:type="spellEnd"/>
      <w:r w:rsidR="008D1B83" w:rsidRPr="008D1B83">
        <w:rPr>
          <w:bCs w:val="0"/>
          <w:sz w:val="24"/>
          <w:szCs w:val="24"/>
        </w:rPr>
        <w:t xml:space="preserve">. </w:t>
      </w:r>
      <w:r w:rsidR="0033182C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C6E10">
        <w:rPr>
          <w:bCs w:val="0"/>
          <w:sz w:val="24"/>
          <w:szCs w:val="24"/>
        </w:rPr>
        <w:t>т)</w:t>
      </w:r>
      <w:r w:rsidR="0033182C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33182C">
        <w:fldChar w:fldCharType="begin"/>
      </w:r>
      <w:r w:rsidR="008E58DC">
        <w:rPr>
          <w:sz w:val="24"/>
          <w:szCs w:val="24"/>
        </w:rPr>
        <w:instrText xml:space="preserve"> REF _Ref303587815 \r \h </w:instrText>
      </w:r>
      <w:r w:rsidR="0033182C">
        <w:fldChar w:fldCharType="separate"/>
      </w:r>
      <w:r w:rsidR="008C6E10">
        <w:rPr>
          <w:sz w:val="24"/>
          <w:szCs w:val="24"/>
        </w:rPr>
        <w:t>3.3.8.3</w:t>
      </w:r>
      <w:r w:rsidR="0033182C"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E00CC4">
        <w:fldChar w:fldCharType="begin"/>
      </w:r>
      <w:r w:rsidR="00E00CC4">
        <w:instrText xml:space="preserve"> REF _Ref442187883 \r \h  \* MERGEFORMAT </w:instrText>
      </w:r>
      <w:r w:rsidR="00E00CC4">
        <w:fldChar w:fldCharType="separate"/>
      </w:r>
      <w:r w:rsidR="008C6E10" w:rsidRPr="008C6E10">
        <w:rPr>
          <w:sz w:val="24"/>
          <w:szCs w:val="24"/>
        </w:rPr>
        <w:t>5.14</w:t>
      </w:r>
      <w:r w:rsidR="00E00CC4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r w:rsidR="00717F60" w:rsidRPr="008D1B83">
        <w:rPr>
          <w:color w:val="000000"/>
          <w:sz w:val="24"/>
          <w:szCs w:val="24"/>
        </w:rPr>
        <w:t xml:space="preserve"> </w:t>
      </w:r>
      <w:r w:rsidR="0036334A" w:rsidRPr="008D1B83">
        <w:rPr>
          <w:color w:val="000000"/>
          <w:sz w:val="24"/>
          <w:szCs w:val="24"/>
        </w:rPr>
        <w:t>При нарушении этого требования Участник будет не допущен к участию в запросе предложений</w:t>
      </w:r>
      <w:r w:rsidR="00717F60" w:rsidRPr="008D1B83">
        <w:rPr>
          <w:color w:val="000000"/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64120570"/>
      <w:bookmarkEnd w:id="35"/>
      <w:r w:rsidRPr="00E71A48">
        <w:t>Обжалование</w:t>
      </w:r>
      <w:bookmarkEnd w:id="36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E00CC4">
        <w:fldChar w:fldCharType="begin"/>
      </w:r>
      <w:r w:rsidR="00E00CC4">
        <w:instrText xml:space="preserve"> REF _Ref191386164 \r \h  \* MERGEFORMAT </w:instrText>
      </w:r>
      <w:r w:rsidR="00E00CC4">
        <w:fldChar w:fldCharType="separate"/>
      </w:r>
      <w:r w:rsidR="008C6E10" w:rsidRPr="008C6E10">
        <w:rPr>
          <w:sz w:val="24"/>
          <w:szCs w:val="24"/>
        </w:rPr>
        <w:t xml:space="preserve"> 1.4.1 </w:t>
      </w:r>
      <w:r w:rsidR="00E00CC4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E722B6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E722B6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E00CC4">
        <w:fldChar w:fldCharType="begin"/>
      </w:r>
      <w:r w:rsidR="00E00CC4">
        <w:instrText xml:space="preserve"> REF _Ref306978606 \r \h  \* MERGEFORMAT </w:instrText>
      </w:r>
      <w:r w:rsidR="00E00CC4">
        <w:fldChar w:fldCharType="separate"/>
      </w:r>
      <w:r w:rsidR="008C6E10" w:rsidRPr="008C6E10">
        <w:rPr>
          <w:sz w:val="24"/>
          <w:szCs w:val="24"/>
        </w:rPr>
        <w:t xml:space="preserve"> 1.4.2 </w:t>
      </w:r>
      <w:r w:rsidR="00E00CC4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64120571"/>
      <w:bookmarkEnd w:id="40"/>
      <w:r w:rsidRPr="00E71A48">
        <w:t>Прочие положения</w:t>
      </w:r>
      <w:bookmarkEnd w:id="41"/>
    </w:p>
    <w:p w:rsidR="00717F60" w:rsidRPr="00E71A48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аффилированных между </w:t>
      </w:r>
      <w:r w:rsidRPr="00E71A48">
        <w:rPr>
          <w:sz w:val="24"/>
          <w:szCs w:val="24"/>
        </w:rPr>
        <w:lastRenderedPageBreak/>
        <w:t>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E00CC4">
        <w:fldChar w:fldCharType="begin"/>
      </w:r>
      <w:r w:rsidR="00E00CC4">
        <w:instrText xml:space="preserve"> REF _Ref306114966 \r \h  \* MERGEFORMAT </w:instrText>
      </w:r>
      <w:r w:rsidR="00E00CC4">
        <w:fldChar w:fldCharType="separate"/>
      </w:r>
      <w:r w:rsidR="008C6E10" w:rsidRPr="008C6E10">
        <w:rPr>
          <w:sz w:val="24"/>
          <w:szCs w:val="24"/>
        </w:rPr>
        <w:t>3.3.11</w:t>
      </w:r>
      <w:r w:rsidR="00E00CC4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64120572"/>
      <w:bookmarkStart w:id="53" w:name="_Ref306144164"/>
      <w:r w:rsidRPr="00F647F7">
        <w:t>Закупка продукции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D15381" w:rsidP="00E722B6">
      <w:pPr>
        <w:pStyle w:val="3"/>
        <w:ind w:left="0" w:firstLine="709"/>
        <w:jc w:val="both"/>
        <w:rPr>
          <w:b w:val="0"/>
        </w:rPr>
      </w:pPr>
      <w:bookmarkStart w:id="54" w:name="_Toc440357069"/>
      <w:bookmarkStart w:id="55" w:name="_Toc440359624"/>
      <w:bookmarkStart w:id="56" w:name="_Toc440632087"/>
      <w:bookmarkStart w:id="57" w:name="_Toc440875908"/>
      <w:bookmarkStart w:id="58" w:name="_Toc441130936"/>
      <w:bookmarkStart w:id="59" w:name="_Toc447269751"/>
      <w:bookmarkStart w:id="60" w:name="_Toc46412057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33182C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33182C">
        <w:rPr>
          <w:b w:val="0"/>
        </w:rPr>
      </w:r>
      <w:r w:rsidR="0033182C">
        <w:rPr>
          <w:b w:val="0"/>
        </w:rPr>
        <w:fldChar w:fldCharType="separate"/>
      </w:r>
      <w:r w:rsidR="008C6E10">
        <w:rPr>
          <w:b w:val="0"/>
        </w:rPr>
        <w:t>1.1.4</w:t>
      </w:r>
      <w:r w:rsidR="0033182C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r w:rsidR="002D4BC6">
        <w:rPr>
          <w:b w:val="0"/>
        </w:rPr>
        <w:t xml:space="preserve"> </w:t>
      </w:r>
    </w:p>
    <w:p w:rsidR="002D4BC6" w:rsidRPr="002D4BC6" w:rsidRDefault="002D4BC6" w:rsidP="00E722B6">
      <w:pPr>
        <w:pStyle w:val="3"/>
        <w:ind w:left="0" w:firstLine="709"/>
        <w:jc w:val="both"/>
        <w:rPr>
          <w:b w:val="0"/>
        </w:rPr>
      </w:pPr>
      <w:bookmarkStart w:id="61" w:name="_Toc440357070"/>
      <w:bookmarkStart w:id="62" w:name="_Toc440359625"/>
      <w:bookmarkStart w:id="63" w:name="_Toc440632088"/>
      <w:bookmarkStart w:id="64" w:name="_Toc440875909"/>
      <w:bookmarkStart w:id="65" w:name="_Toc441130937"/>
      <w:bookmarkStart w:id="66" w:name="_Toc447269752"/>
      <w:bookmarkStart w:id="67" w:name="_Toc46412057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E00CC4">
        <w:fldChar w:fldCharType="begin"/>
      </w:r>
      <w:r w:rsidR="00E00CC4">
        <w:instrText xml:space="preserve"> REF _Ref305973147 \r \h  \* MERGEFORMAT </w:instrText>
      </w:r>
      <w:r w:rsidR="00E00CC4">
        <w:fldChar w:fldCharType="separate"/>
      </w:r>
      <w:r w:rsidR="008C6E10" w:rsidRPr="008C6E10">
        <w:rPr>
          <w:b w:val="0"/>
          <w:szCs w:val="24"/>
        </w:rPr>
        <w:t>3.3</w:t>
      </w:r>
      <w:r w:rsidR="00E00CC4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1"/>
      <w:bookmarkEnd w:id="62"/>
      <w:bookmarkEnd w:id="63"/>
      <w:bookmarkEnd w:id="64"/>
      <w:bookmarkEnd w:id="65"/>
      <w:bookmarkEnd w:id="66"/>
      <w:bookmarkEnd w:id="67"/>
    </w:p>
    <w:p w:rsidR="002D4BC6" w:rsidRPr="002D4BC6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68" w:name="_Toc440357071"/>
      <w:bookmarkStart w:id="69" w:name="_Toc440359626"/>
      <w:bookmarkStart w:id="70" w:name="_Toc440632089"/>
      <w:bookmarkStart w:id="71" w:name="_Toc440875910"/>
      <w:bookmarkStart w:id="72" w:name="_Toc441130938"/>
      <w:bookmarkStart w:id="73" w:name="_Toc447269753"/>
      <w:bookmarkStart w:id="74" w:name="_Toc464120575"/>
      <w:r w:rsidRPr="002D4BC6">
        <w:rPr>
          <w:b w:val="0"/>
          <w:szCs w:val="24"/>
        </w:rPr>
        <w:t xml:space="preserve">Письмо о подаче оферты (подраздел </w:t>
      </w:r>
      <w:r w:rsidR="00E00CC4">
        <w:fldChar w:fldCharType="begin"/>
      </w:r>
      <w:r w:rsidR="00E00CC4">
        <w:instrText xml:space="preserve"> REF _Ref55336310 \r \h  \* MERGEFORMAT </w:instrText>
      </w:r>
      <w:r w:rsidR="00E00CC4">
        <w:fldChar w:fldCharType="separate"/>
      </w:r>
      <w:r w:rsidR="008C6E10" w:rsidRPr="008C6E10">
        <w:rPr>
          <w:b w:val="0"/>
          <w:szCs w:val="24"/>
        </w:rPr>
        <w:t>5.1</w:t>
      </w:r>
      <w:r w:rsidR="00E00CC4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68"/>
      <w:bookmarkEnd w:id="69"/>
      <w:bookmarkEnd w:id="70"/>
      <w:bookmarkEnd w:id="71"/>
      <w:bookmarkEnd w:id="72"/>
      <w:bookmarkEnd w:id="73"/>
      <w:bookmarkEnd w:id="74"/>
    </w:p>
    <w:p w:rsidR="002D4BC6" w:rsidRPr="002D4BC6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5" w:name="_Toc440357072"/>
      <w:bookmarkStart w:id="76" w:name="_Toc440359627"/>
      <w:bookmarkStart w:id="77" w:name="_Toc440632090"/>
      <w:bookmarkStart w:id="78" w:name="_Toc440875911"/>
      <w:bookmarkStart w:id="79" w:name="_Toc441130939"/>
      <w:bookmarkStart w:id="80" w:name="_Toc447269754"/>
      <w:bookmarkStart w:id="81" w:name="_Toc464120576"/>
      <w:r w:rsidRPr="002D4BC6">
        <w:rPr>
          <w:b w:val="0"/>
          <w:szCs w:val="24"/>
        </w:rPr>
        <w:t xml:space="preserve">Сводная таблица стоимости </w:t>
      </w:r>
      <w:r w:rsidR="00F04258" w:rsidRPr="00F04258">
        <w:rPr>
          <w:b w:val="0"/>
          <w:szCs w:val="24"/>
        </w:rPr>
        <w:t>поставок</w:t>
      </w:r>
      <w:r w:rsidR="00F04258" w:rsidRPr="003E170D">
        <w:rPr>
          <w:bCs w:val="0"/>
          <w:szCs w:val="24"/>
        </w:rPr>
        <w:t xml:space="preserve"> </w:t>
      </w:r>
      <w:r w:rsidRPr="002D4BC6">
        <w:rPr>
          <w:b w:val="0"/>
          <w:szCs w:val="24"/>
        </w:rPr>
        <w:t xml:space="preserve">(подраздел </w:t>
      </w:r>
      <w:r w:rsidR="00E00CC4">
        <w:fldChar w:fldCharType="begin"/>
      </w:r>
      <w:r w:rsidR="00E00CC4">
        <w:instrText xml:space="preserve"> REF _Ref440284918 \r \h  \* MERGEFORMAT </w:instrText>
      </w:r>
      <w:r w:rsidR="00E00CC4">
        <w:fldChar w:fldCharType="separate"/>
      </w:r>
      <w:r w:rsidR="008C6E10" w:rsidRPr="008C6E10">
        <w:rPr>
          <w:b w:val="0"/>
          <w:szCs w:val="24"/>
        </w:rPr>
        <w:t>5.2</w:t>
      </w:r>
      <w:r w:rsidR="00E00CC4">
        <w:fldChar w:fldCharType="end"/>
      </w:r>
      <w:r w:rsidRPr="002D4BC6">
        <w:rPr>
          <w:b w:val="0"/>
          <w:szCs w:val="24"/>
        </w:rPr>
        <w:t xml:space="preserve">), Техническое предложение (подраздел </w:t>
      </w:r>
      <w:r w:rsidR="00E00CC4">
        <w:fldChar w:fldCharType="begin"/>
      </w:r>
      <w:r w:rsidR="00E00CC4">
        <w:instrText xml:space="preserve"> REF _Ref86826666 \r \h  \* MERGEFORMAT </w:instrText>
      </w:r>
      <w:r w:rsidR="00E00CC4">
        <w:fldChar w:fldCharType="separate"/>
      </w:r>
      <w:r w:rsidR="008C6E10" w:rsidRPr="008C6E10">
        <w:rPr>
          <w:b w:val="0"/>
          <w:szCs w:val="24"/>
        </w:rPr>
        <w:t>5.3</w:t>
      </w:r>
      <w:r w:rsidR="00E00CC4">
        <w:fldChar w:fldCharType="end"/>
      </w:r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>,</w:t>
      </w:r>
      <w:r w:rsidRPr="002D4BC6">
        <w:rPr>
          <w:b w:val="0"/>
          <w:szCs w:val="24"/>
        </w:rPr>
        <w:t xml:space="preserve"> </w:t>
      </w:r>
      <w:r w:rsidR="00DF0D8B" w:rsidRPr="00DF0D8B">
        <w:rPr>
          <w:b w:val="0"/>
          <w:bCs w:val="0"/>
          <w:szCs w:val="24"/>
        </w:rPr>
        <w:t xml:space="preserve">График выполнения поставок </w:t>
      </w:r>
      <w:r w:rsidRPr="002D4BC6">
        <w:rPr>
          <w:b w:val="0"/>
          <w:szCs w:val="24"/>
        </w:rPr>
        <w:t xml:space="preserve">(подраздел </w:t>
      </w:r>
      <w:r w:rsidR="00E00CC4">
        <w:fldChar w:fldCharType="begin"/>
      </w:r>
      <w:r w:rsidR="00E00CC4">
        <w:instrText xml:space="preserve"> REF _Ref440284947 \r \h  \* MERGEFORMAT </w:instrText>
      </w:r>
      <w:r w:rsidR="00E00CC4">
        <w:fldChar w:fldCharType="separate"/>
      </w:r>
      <w:r w:rsidR="008C6E10" w:rsidRPr="008C6E10">
        <w:rPr>
          <w:b w:val="0"/>
          <w:szCs w:val="24"/>
        </w:rPr>
        <w:t>5.4</w:t>
      </w:r>
      <w:r w:rsidR="00E00CC4">
        <w:fldChar w:fldCharType="end"/>
      </w:r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E00CC4">
        <w:fldChar w:fldCharType="begin"/>
      </w:r>
      <w:r w:rsidR="00E00CC4">
        <w:instrText xml:space="preserve"> REF _Ref93264992 \r \h  \* MERGEFORMAT </w:instrText>
      </w:r>
      <w:r w:rsidR="00E00CC4">
        <w:fldChar w:fldCharType="separate"/>
      </w:r>
      <w:r w:rsidR="008C6E10" w:rsidRPr="008C6E10">
        <w:rPr>
          <w:b w:val="0"/>
          <w:szCs w:val="24"/>
        </w:rPr>
        <w:t>5.5</w:t>
      </w:r>
      <w:r w:rsidR="00E00CC4"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75"/>
      <w:bookmarkEnd w:id="76"/>
      <w:bookmarkEnd w:id="77"/>
      <w:bookmarkEnd w:id="78"/>
      <w:bookmarkEnd w:id="79"/>
      <w:bookmarkEnd w:id="80"/>
      <w:bookmarkEnd w:id="81"/>
      <w:r w:rsidR="00AE556B">
        <w:rPr>
          <w:b w:val="0"/>
          <w:szCs w:val="24"/>
        </w:rPr>
        <w:t xml:space="preserve"> </w:t>
      </w:r>
    </w:p>
    <w:p w:rsidR="002D4BC6" w:rsidRPr="002D4BC6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82" w:name="_Toc440357073"/>
      <w:bookmarkStart w:id="83" w:name="_Toc440359628"/>
      <w:bookmarkStart w:id="84" w:name="_Toc440632091"/>
      <w:bookmarkStart w:id="85" w:name="_Toc440875912"/>
      <w:bookmarkStart w:id="86" w:name="_Toc441130940"/>
      <w:bookmarkStart w:id="87" w:name="_Toc447269755"/>
      <w:bookmarkStart w:id="88" w:name="_Toc46412057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33182C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33182C">
        <w:rPr>
          <w:b w:val="0"/>
          <w:szCs w:val="24"/>
        </w:rPr>
      </w:r>
      <w:r w:rsidR="0033182C">
        <w:rPr>
          <w:b w:val="0"/>
          <w:szCs w:val="24"/>
        </w:rPr>
        <w:fldChar w:fldCharType="separate"/>
      </w:r>
      <w:r w:rsidR="008C6E10">
        <w:rPr>
          <w:b w:val="0"/>
          <w:szCs w:val="24"/>
        </w:rPr>
        <w:t>3.3.14</w:t>
      </w:r>
      <w:r w:rsidR="0033182C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2D4BC6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89" w:name="_Toc440357074"/>
      <w:bookmarkStart w:id="90" w:name="_Toc440359629"/>
      <w:bookmarkStart w:id="91" w:name="_Toc440632092"/>
      <w:bookmarkStart w:id="92" w:name="_Toc440875913"/>
      <w:bookmarkStart w:id="93" w:name="_Toc441130941"/>
      <w:bookmarkStart w:id="94" w:name="_Toc447269756"/>
      <w:bookmarkStart w:id="95" w:name="_Toc464120578"/>
      <w:r w:rsidRPr="002D4BC6">
        <w:rPr>
          <w:b w:val="0"/>
          <w:szCs w:val="24"/>
        </w:rPr>
        <w:t xml:space="preserve">Оценка заявок (подраздел </w:t>
      </w:r>
      <w:r w:rsidR="0033182C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_Ref305973250 \r \h </w:instrText>
      </w:r>
      <w:r w:rsidR="0033182C">
        <w:rPr>
          <w:b w:val="0"/>
          <w:szCs w:val="24"/>
        </w:rPr>
      </w:r>
      <w:r w:rsidR="0033182C">
        <w:rPr>
          <w:b w:val="0"/>
          <w:szCs w:val="24"/>
        </w:rPr>
        <w:fldChar w:fldCharType="separate"/>
      </w:r>
      <w:r w:rsidR="008C6E10">
        <w:rPr>
          <w:b w:val="0"/>
          <w:szCs w:val="24"/>
        </w:rPr>
        <w:t>3.5.1</w:t>
      </w:r>
      <w:r w:rsidR="0033182C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33182C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33182C">
        <w:rPr>
          <w:b w:val="0"/>
          <w:szCs w:val="24"/>
        </w:rPr>
      </w:r>
      <w:r w:rsidR="0033182C">
        <w:rPr>
          <w:b w:val="0"/>
          <w:szCs w:val="24"/>
        </w:rPr>
        <w:fldChar w:fldCharType="separate"/>
      </w:r>
      <w:r w:rsidR="008C6E10">
        <w:rPr>
          <w:b w:val="0"/>
          <w:szCs w:val="24"/>
        </w:rPr>
        <w:t>3.8</w:t>
      </w:r>
      <w:r w:rsidR="0033182C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9"/>
      <w:bookmarkEnd w:id="90"/>
      <w:bookmarkEnd w:id="91"/>
      <w:bookmarkEnd w:id="92"/>
      <w:bookmarkEnd w:id="93"/>
      <w:bookmarkEnd w:id="94"/>
      <w:bookmarkEnd w:id="95"/>
    </w:p>
    <w:p w:rsidR="00E420A2" w:rsidRPr="002D4BC6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6"/>
          <w:headerReference w:type="default" r:id="rId27"/>
          <w:footerReference w:type="even" r:id="rId28"/>
          <w:headerReference w:type="first" r:id="rId29"/>
          <w:footerReference w:type="first" r:id="rId30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96" w:name="_Проект_договора"/>
      <w:bookmarkStart w:id="97" w:name="_Ref305973574"/>
      <w:bookmarkStart w:id="98" w:name="_Ref440272931"/>
      <w:bookmarkStart w:id="99" w:name="_Ref440274025"/>
      <w:bookmarkStart w:id="100" w:name="_Ref440292752"/>
      <w:bookmarkStart w:id="101" w:name="_Toc464120579"/>
      <w:bookmarkEnd w:id="53"/>
      <w:bookmarkEnd w:id="96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97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98"/>
      <w:bookmarkEnd w:id="99"/>
      <w:bookmarkEnd w:id="100"/>
      <w:bookmarkEnd w:id="101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2" w:name="_Toc464120580"/>
      <w:r w:rsidRPr="006238AF">
        <w:t>Проект договора</w:t>
      </w:r>
      <w:bookmarkEnd w:id="102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03" w:name="_Toc439238031"/>
      <w:bookmarkStart w:id="104" w:name="_Toc439238153"/>
      <w:bookmarkStart w:id="105" w:name="_Toc439252705"/>
      <w:bookmarkStart w:id="106" w:name="_Toc439323563"/>
      <w:bookmarkStart w:id="107" w:name="_Toc439323679"/>
      <w:bookmarkStart w:id="108" w:name="_Toc440357077"/>
      <w:bookmarkStart w:id="109" w:name="_Toc440359632"/>
      <w:bookmarkStart w:id="110" w:name="_Toc440632095"/>
      <w:bookmarkStart w:id="111" w:name="_Toc440875916"/>
      <w:bookmarkStart w:id="112" w:name="_Toc441130944"/>
      <w:bookmarkStart w:id="113" w:name="_Toc447269759"/>
      <w:bookmarkStart w:id="114" w:name="_Toc464120581"/>
      <w:r w:rsidRPr="006238AF">
        <w:rPr>
          <w:b w:val="0"/>
        </w:rPr>
        <w:t xml:space="preserve">Проект договора на поставку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15" w:name="_Toc439238032"/>
      <w:bookmarkStart w:id="116" w:name="_Toc439238154"/>
      <w:bookmarkStart w:id="117" w:name="_Toc439252706"/>
      <w:bookmarkStart w:id="118" w:name="_Toc439323564"/>
      <w:bookmarkStart w:id="119" w:name="_Toc439323680"/>
      <w:bookmarkStart w:id="120" w:name="_Toc440357078"/>
      <w:bookmarkStart w:id="121" w:name="_Toc440359633"/>
      <w:bookmarkStart w:id="122" w:name="_Toc440632096"/>
      <w:bookmarkStart w:id="123" w:name="_Toc440875917"/>
      <w:bookmarkStart w:id="124" w:name="_Toc441130945"/>
      <w:bookmarkStart w:id="125" w:name="_Toc447269760"/>
      <w:bookmarkStart w:id="126" w:name="_Toc46412058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Pr="006238AF">
        <w:rPr>
          <w:b w:val="0"/>
        </w:rPr>
        <w:t xml:space="preserve"> </w:t>
      </w:r>
      <w:r w:rsidR="0033182C">
        <w:rPr>
          <w:b w:val="0"/>
        </w:rPr>
        <w:fldChar w:fldCharType="begin"/>
      </w:r>
      <w:r w:rsidR="008D2928">
        <w:rPr>
          <w:b w:val="0"/>
        </w:rPr>
        <w:instrText xml:space="preserve"> REF _Ref93264992 \r \h </w:instrText>
      </w:r>
      <w:r w:rsidR="0033182C">
        <w:rPr>
          <w:b w:val="0"/>
        </w:rPr>
      </w:r>
      <w:r w:rsidR="0033182C">
        <w:rPr>
          <w:b w:val="0"/>
        </w:rPr>
        <w:fldChar w:fldCharType="separate"/>
      </w:r>
      <w:r w:rsidR="008C6E10">
        <w:rPr>
          <w:b w:val="0"/>
        </w:rPr>
        <w:t>5.5</w:t>
      </w:r>
      <w:r w:rsidR="0033182C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27" w:name="_Toc439238033"/>
      <w:bookmarkStart w:id="128" w:name="_Toc439238155"/>
      <w:bookmarkStart w:id="129" w:name="_Toc439252707"/>
      <w:bookmarkStart w:id="130" w:name="_Toc439323565"/>
      <w:bookmarkStart w:id="131" w:name="_Toc439323681"/>
      <w:bookmarkStart w:id="132" w:name="_Toc440357079"/>
      <w:bookmarkStart w:id="133" w:name="_Toc440359634"/>
      <w:bookmarkStart w:id="134" w:name="_Toc440632097"/>
      <w:bookmarkStart w:id="135" w:name="_Toc440875918"/>
      <w:bookmarkStart w:id="136" w:name="_Toc441130946"/>
      <w:bookmarkStart w:id="137" w:name="_Toc447269761"/>
      <w:bookmarkStart w:id="138" w:name="_Toc46412058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9" w:name="_Toc464120584"/>
      <w:r w:rsidRPr="003303E9">
        <w:rPr>
          <w:bCs w:val="0"/>
        </w:rPr>
        <w:t>Антикоррупционная оговорка, включаемая в проект договора</w:t>
      </w:r>
      <w:bookmarkEnd w:id="139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40" w:name="_Toc439238157"/>
      <w:bookmarkStart w:id="141" w:name="_Toc439252709"/>
      <w:bookmarkStart w:id="142" w:name="_Toc439323567"/>
      <w:bookmarkStart w:id="143" w:name="_Toc439323683"/>
      <w:bookmarkStart w:id="144" w:name="_Toc440357081"/>
      <w:bookmarkStart w:id="145" w:name="_Toc440359636"/>
      <w:bookmarkStart w:id="146" w:name="_Toc440632099"/>
      <w:bookmarkStart w:id="147" w:name="_Toc440875920"/>
      <w:bookmarkStart w:id="148" w:name="_Toc441130948"/>
      <w:bookmarkStart w:id="149" w:name="_Toc447269763"/>
      <w:bookmarkStart w:id="150" w:name="_Toc46412058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33182C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33182C">
        <w:rPr>
          <w:b w:val="0"/>
        </w:rPr>
      </w:r>
      <w:r w:rsidR="0033182C">
        <w:rPr>
          <w:b w:val="0"/>
        </w:rPr>
        <w:fldChar w:fldCharType="separate"/>
      </w:r>
      <w:r w:rsidR="008C6E10">
        <w:rPr>
          <w:b w:val="0"/>
        </w:rPr>
        <w:t>2.2.3</w:t>
      </w:r>
      <w:r w:rsidR="0033182C">
        <w:rPr>
          <w:b w:val="0"/>
        </w:rPr>
        <w:fldChar w:fldCharType="end"/>
      </w:r>
      <w:r w:rsidRPr="003303E9">
        <w:rPr>
          <w:b w:val="0"/>
        </w:rPr>
        <w:t>).</w:t>
      </w:r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51" w:name="_Toc439238158"/>
      <w:bookmarkStart w:id="152" w:name="_Toc439252710"/>
      <w:bookmarkStart w:id="153" w:name="_Toc439323568"/>
      <w:bookmarkStart w:id="154" w:name="_Toc439323684"/>
      <w:bookmarkStart w:id="155" w:name="_Toc440357082"/>
      <w:bookmarkStart w:id="156" w:name="_Toc440359637"/>
      <w:bookmarkStart w:id="157" w:name="_Toc440632100"/>
      <w:bookmarkStart w:id="158" w:name="_Toc440875921"/>
      <w:bookmarkStart w:id="159" w:name="_Toc441130949"/>
      <w:bookmarkStart w:id="160" w:name="_Toc447269764"/>
      <w:bookmarkStart w:id="161" w:name="_Toc46412058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2" w:name="_Toc439238159"/>
      <w:bookmarkStart w:id="163" w:name="_Toc439252711"/>
      <w:bookmarkStart w:id="164" w:name="_Toc439323569"/>
      <w:bookmarkStart w:id="165" w:name="_Toc439323685"/>
      <w:bookmarkStart w:id="166" w:name="_Ref440270867"/>
      <w:bookmarkStart w:id="167" w:name="_Toc440357083"/>
      <w:bookmarkStart w:id="168" w:name="_Toc440359638"/>
      <w:bookmarkStart w:id="169" w:name="_Toc440632101"/>
      <w:bookmarkStart w:id="170" w:name="_Toc440875922"/>
      <w:bookmarkStart w:id="171" w:name="_Toc441130950"/>
      <w:bookmarkStart w:id="172" w:name="_Toc447269765"/>
      <w:bookmarkStart w:id="173" w:name="_Toc464120587"/>
      <w:r w:rsidRPr="003303E9">
        <w:rPr>
          <w:b w:val="0"/>
        </w:rPr>
        <w:t>Текст Антикоррупционной оговорки:</w:t>
      </w:r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7418AA" w:rsidRPr="00796F09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796F09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31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796F09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7418AA" w:rsidRPr="00796F09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796F09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7418AA" w:rsidRPr="00796F09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796F09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796F09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796F09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796F09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796F09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74" w:name="_Ref303622434"/>
      <w:bookmarkStart w:id="175" w:name="_Ref303624273"/>
      <w:bookmarkStart w:id="176" w:name="_Ref303682476"/>
      <w:bookmarkStart w:id="177" w:name="_Ref303683017"/>
      <w:bookmarkEnd w:id="174"/>
      <w:bookmarkEnd w:id="175"/>
      <w:bookmarkEnd w:id="176"/>
      <w:bookmarkEnd w:id="177"/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32"/>
          <w:headerReference w:type="default" r:id="rId33"/>
          <w:footerReference w:type="even" r:id="rId34"/>
          <w:headerReference w:type="first" r:id="rId35"/>
          <w:footerReference w:type="first" r:id="rId3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78" w:name="_Ref303711222"/>
      <w:bookmarkStart w:id="179" w:name="_Ref311232052"/>
      <w:bookmarkStart w:id="180" w:name="_Toc46412058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78"/>
      <w:r w:rsidR="00D51A0B" w:rsidRPr="00E71A48">
        <w:rPr>
          <w:szCs w:val="24"/>
        </w:rPr>
        <w:t>Заявок</w:t>
      </w:r>
      <w:bookmarkEnd w:id="179"/>
      <w:bookmarkEnd w:id="180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81" w:name="_Toc46412058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81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182" w:name="_Toc439323688"/>
      <w:bookmarkStart w:id="183" w:name="_Toc440357086"/>
      <w:bookmarkStart w:id="184" w:name="_Toc440359641"/>
      <w:bookmarkStart w:id="185" w:name="_Toc440632104"/>
      <w:bookmarkStart w:id="186" w:name="_Toc440875925"/>
      <w:bookmarkStart w:id="187" w:name="_Toc441130953"/>
      <w:bookmarkStart w:id="188" w:name="_Toc447269768"/>
      <w:bookmarkStart w:id="189" w:name="_Toc46412059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E00CC4">
        <w:fldChar w:fldCharType="begin"/>
      </w:r>
      <w:r w:rsidR="00E00CC4">
        <w:instrText xml:space="preserve"> REF _Ref305973033 \r \h  \* MERGEFORMAT </w:instrText>
      </w:r>
      <w:r w:rsidR="00E00CC4">
        <w:fldChar w:fldCharType="separate"/>
      </w:r>
      <w:r w:rsidR="008C6E10" w:rsidRPr="008C6E10">
        <w:rPr>
          <w:bCs w:val="0"/>
          <w:sz w:val="24"/>
          <w:szCs w:val="24"/>
        </w:rPr>
        <w:t>3.2</w:t>
      </w:r>
      <w:r w:rsidR="00E00CC4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E00CC4">
        <w:fldChar w:fldCharType="begin"/>
      </w:r>
      <w:r w:rsidR="00E00CC4">
        <w:instrText xml:space="preserve"> REF _Ref305973147 \r \h  \* MERGEFORMAT </w:instrText>
      </w:r>
      <w:r w:rsidR="00E00CC4">
        <w:fldChar w:fldCharType="separate"/>
      </w:r>
      <w:r w:rsidR="008C6E10" w:rsidRPr="008C6E10">
        <w:rPr>
          <w:bCs w:val="0"/>
          <w:sz w:val="24"/>
          <w:szCs w:val="24"/>
        </w:rPr>
        <w:t>3.3</w:t>
      </w:r>
      <w:r w:rsidR="00E00CC4">
        <w:fldChar w:fldCharType="end"/>
      </w:r>
      <w:r w:rsidR="0033182C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33182C" w:rsidRPr="00E71A48">
        <w:rPr>
          <w:bCs w:val="0"/>
          <w:sz w:val="24"/>
          <w:szCs w:val="24"/>
        </w:rPr>
      </w:r>
      <w:r w:rsidR="0033182C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0" w:name="__RefNumPara__828_922829174"/>
      <w:bookmarkEnd w:id="190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33182C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33182C" w:rsidRPr="00E71A48">
        <w:rPr>
          <w:bCs w:val="0"/>
          <w:sz w:val="24"/>
          <w:szCs w:val="24"/>
        </w:rPr>
      </w:r>
      <w:r w:rsidR="0033182C" w:rsidRPr="00E71A48">
        <w:rPr>
          <w:bCs w:val="0"/>
          <w:sz w:val="24"/>
          <w:szCs w:val="24"/>
        </w:rPr>
        <w:fldChar w:fldCharType="end"/>
      </w:r>
      <w:r w:rsidR="00E00CC4">
        <w:fldChar w:fldCharType="begin"/>
      </w:r>
      <w:r w:rsidR="00E00CC4">
        <w:instrText xml:space="preserve"> REF _Ref305973214 \r \h  \* MERGEFORMAT </w:instrText>
      </w:r>
      <w:r w:rsidR="00E00CC4">
        <w:fldChar w:fldCharType="separate"/>
      </w:r>
      <w:r w:rsidR="008C6E10" w:rsidRPr="008C6E10">
        <w:rPr>
          <w:bCs w:val="0"/>
          <w:sz w:val="24"/>
          <w:szCs w:val="24"/>
        </w:rPr>
        <w:t>3.4</w:t>
      </w:r>
      <w:r w:rsidR="00E00CC4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E00CC4">
        <w:fldChar w:fldCharType="begin"/>
      </w:r>
      <w:r w:rsidR="00E00CC4">
        <w:instrText xml:space="preserve"> REF _Ref303683883 \r \h  \* MERGEFORMAT </w:instrText>
      </w:r>
      <w:r w:rsidR="00E00CC4">
        <w:fldChar w:fldCharType="separate"/>
      </w:r>
      <w:r w:rsidR="008C6E10" w:rsidRPr="008C6E10">
        <w:rPr>
          <w:bCs w:val="0"/>
          <w:sz w:val="24"/>
          <w:szCs w:val="24"/>
        </w:rPr>
        <w:t>3.5</w:t>
      </w:r>
      <w:r w:rsidR="00E00CC4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1" w:name="__RefNumPara__832_922829174"/>
      <w:bookmarkEnd w:id="191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E00CC4">
        <w:fldChar w:fldCharType="begin"/>
      </w:r>
      <w:r w:rsidR="00E00CC4">
        <w:instrText xml:space="preserve"> REF _Ref305973250 \r \h  \* MERGEFORMAT </w:instrText>
      </w:r>
      <w:r w:rsidR="00E00CC4">
        <w:fldChar w:fldCharType="separate"/>
      </w:r>
      <w:r w:rsidR="008C6E10" w:rsidRPr="008C6E10">
        <w:rPr>
          <w:bCs w:val="0"/>
          <w:sz w:val="24"/>
          <w:szCs w:val="24"/>
        </w:rPr>
        <w:t>3.5</w:t>
      </w:r>
      <w:r w:rsidR="008C6E10">
        <w:t>.1</w:t>
      </w:r>
      <w:r w:rsidR="00E00CC4">
        <w:fldChar w:fldCharType="end"/>
      </w:r>
      <w:r w:rsidR="0033182C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33182C" w:rsidRPr="00E71A48">
        <w:rPr>
          <w:bCs w:val="0"/>
          <w:sz w:val="24"/>
          <w:szCs w:val="24"/>
        </w:rPr>
      </w:r>
      <w:r w:rsidR="0033182C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2" w:name="__RefNumPara__834_922829174"/>
      <w:bookmarkEnd w:id="192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E00CC4">
        <w:fldChar w:fldCharType="begin"/>
      </w:r>
      <w:r w:rsidR="00E00CC4">
        <w:instrText xml:space="preserve"> REF _Ref303250967 \r \h  \* MERGEFORMAT </w:instrText>
      </w:r>
      <w:r w:rsidR="00E00CC4">
        <w:fldChar w:fldCharType="separate"/>
      </w:r>
      <w:r w:rsidR="008C6E10" w:rsidRPr="008C6E10">
        <w:rPr>
          <w:bCs w:val="0"/>
          <w:sz w:val="24"/>
          <w:szCs w:val="24"/>
        </w:rPr>
        <w:t>3.7</w:t>
      </w:r>
      <w:r w:rsidR="00E00CC4">
        <w:fldChar w:fldCharType="end"/>
      </w:r>
      <w:r w:rsidR="0033182C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33182C" w:rsidRPr="00E71A48">
        <w:rPr>
          <w:bCs w:val="0"/>
          <w:sz w:val="24"/>
          <w:szCs w:val="24"/>
        </w:rPr>
      </w:r>
      <w:r w:rsidR="0033182C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3" w:name="__RefNumPara__836_922829174"/>
      <w:bookmarkEnd w:id="193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E00CC4">
        <w:fldChar w:fldCharType="begin"/>
      </w:r>
      <w:r w:rsidR="00E00CC4">
        <w:instrText xml:space="preserve"> REF _Ref303681924 \r \h  \* MERGEFORMAT </w:instrText>
      </w:r>
      <w:r w:rsidR="00E00CC4">
        <w:fldChar w:fldCharType="separate"/>
      </w:r>
      <w:r w:rsidR="008C6E10" w:rsidRPr="008C6E10">
        <w:rPr>
          <w:bCs w:val="0"/>
          <w:sz w:val="24"/>
          <w:szCs w:val="24"/>
        </w:rPr>
        <w:t>3.8</w:t>
      </w:r>
      <w:r w:rsidR="00E00CC4">
        <w:fldChar w:fldCharType="end"/>
      </w:r>
      <w:r w:rsidR="0033182C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33182C" w:rsidRPr="00E71A48">
        <w:rPr>
          <w:bCs w:val="0"/>
          <w:sz w:val="24"/>
          <w:szCs w:val="24"/>
        </w:rPr>
      </w:r>
      <w:r w:rsidR="0033182C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E00CC4">
        <w:fldChar w:fldCharType="begin"/>
      </w:r>
      <w:r w:rsidR="00E00CC4">
        <w:instrText xml:space="preserve"> REF _Ref303683929 \r \h  \* MERGEFORMAT </w:instrText>
      </w:r>
      <w:r w:rsidR="00E00CC4">
        <w:fldChar w:fldCharType="separate"/>
      </w:r>
      <w:r w:rsidR="008C6E10" w:rsidRPr="008C6E10">
        <w:rPr>
          <w:bCs w:val="0"/>
          <w:sz w:val="24"/>
          <w:szCs w:val="24"/>
        </w:rPr>
        <w:t>3.10</w:t>
      </w:r>
      <w:r w:rsidR="00E00CC4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D15381">
        <w:rPr>
          <w:bCs w:val="0"/>
          <w:sz w:val="24"/>
          <w:szCs w:val="24"/>
        </w:rPr>
        <w:t>Участника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E00CC4">
        <w:fldChar w:fldCharType="begin"/>
      </w:r>
      <w:r w:rsidR="00E00CC4">
        <w:instrText xml:space="preserve"> REF _Ref306140410 \r \h  \* MERGEFORMAT </w:instrText>
      </w:r>
      <w:r w:rsidR="00E00CC4">
        <w:fldChar w:fldCharType="separate"/>
      </w:r>
      <w:r w:rsidR="008C6E10" w:rsidRPr="008C6E10">
        <w:rPr>
          <w:bCs w:val="0"/>
          <w:sz w:val="24"/>
          <w:szCs w:val="24"/>
        </w:rPr>
        <w:t>3.11</w:t>
      </w:r>
      <w:r w:rsidR="00E00CC4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E00CC4">
        <w:fldChar w:fldCharType="begin"/>
      </w:r>
      <w:r w:rsidR="00E00CC4">
        <w:instrText xml:space="preserve"> REF _Ref306140451 \r \h  \* MERGEFORMAT </w:instrText>
      </w:r>
      <w:r w:rsidR="00E00CC4">
        <w:fldChar w:fldCharType="separate"/>
      </w:r>
      <w:r w:rsidR="008C6E10" w:rsidRPr="008C6E10">
        <w:rPr>
          <w:bCs w:val="0"/>
          <w:sz w:val="24"/>
          <w:szCs w:val="24"/>
        </w:rPr>
        <w:t>3.12</w:t>
      </w:r>
      <w:r w:rsidR="00E00CC4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194" w:name="_Toc439323689"/>
      <w:bookmarkStart w:id="195" w:name="_Toc440357087"/>
      <w:bookmarkStart w:id="196" w:name="_Toc440359642"/>
      <w:bookmarkStart w:id="197" w:name="_Toc440632105"/>
      <w:bookmarkStart w:id="198" w:name="_Toc440875926"/>
      <w:bookmarkStart w:id="199" w:name="_Toc441130954"/>
      <w:bookmarkStart w:id="200" w:name="_Toc447269769"/>
      <w:bookmarkStart w:id="201" w:name="_Toc46412059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DA1402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продлении срока подачи Заявок – не позднее 1 дня со дня принятия решения о </w:t>
      </w:r>
      <w:r w:rsidRPr="00DA1402">
        <w:rPr>
          <w:sz w:val="24"/>
          <w:szCs w:val="24"/>
          <w:lang w:eastAsia="ru-RU"/>
        </w:rPr>
        <w:t>таком продлении;</w:t>
      </w:r>
    </w:p>
    <w:p w:rsidR="0099066F" w:rsidRPr="00E71A48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A1402">
        <w:rPr>
          <w:sz w:val="24"/>
          <w:szCs w:val="24"/>
          <w:lang w:eastAsia="ru-RU"/>
        </w:rPr>
        <w:t>П</w:t>
      </w:r>
      <w:r w:rsidR="0099066F" w:rsidRPr="00DA1402">
        <w:rPr>
          <w:sz w:val="24"/>
          <w:szCs w:val="24"/>
          <w:lang w:eastAsia="ru-RU"/>
        </w:rPr>
        <w:t xml:space="preserve">ротоколы, составляемые </w:t>
      </w:r>
      <w:r w:rsidR="0099066F" w:rsidRPr="007252E9">
        <w:rPr>
          <w:sz w:val="24"/>
          <w:szCs w:val="24"/>
          <w:lang w:eastAsia="ru-RU"/>
        </w:rPr>
        <w:t xml:space="preserve">в процессе проведения </w:t>
      </w:r>
      <w:r w:rsidRPr="007252E9">
        <w:rPr>
          <w:sz w:val="24"/>
          <w:szCs w:val="24"/>
          <w:lang w:eastAsia="ru-RU"/>
        </w:rPr>
        <w:t>З</w:t>
      </w:r>
      <w:r w:rsidR="0089163E" w:rsidRPr="007252E9">
        <w:rPr>
          <w:sz w:val="24"/>
          <w:szCs w:val="24"/>
          <w:lang w:eastAsia="ru-RU"/>
        </w:rPr>
        <w:t xml:space="preserve">апроса предложений </w:t>
      </w:r>
      <w:r w:rsidR="0099066F" w:rsidRPr="007252E9">
        <w:rPr>
          <w:sz w:val="24"/>
          <w:szCs w:val="24"/>
          <w:lang w:eastAsia="ru-RU"/>
        </w:rPr>
        <w:t xml:space="preserve">и </w:t>
      </w:r>
      <w:r w:rsidR="00DA1402" w:rsidRPr="007252E9">
        <w:rPr>
          <w:sz w:val="24"/>
          <w:szCs w:val="24"/>
        </w:rPr>
        <w:t xml:space="preserve">подписанные членами </w:t>
      </w:r>
      <w:r w:rsidR="002946EF" w:rsidRPr="007252E9">
        <w:rPr>
          <w:sz w:val="24"/>
          <w:szCs w:val="24"/>
          <w:lang w:eastAsia="ru-RU"/>
        </w:rPr>
        <w:t xml:space="preserve">Закупочной </w:t>
      </w:r>
      <w:r w:rsidR="0099066F" w:rsidRPr="007252E9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7252E9">
        <w:rPr>
          <w:sz w:val="24"/>
          <w:szCs w:val="24"/>
          <w:lang w:eastAsia="ru-RU"/>
        </w:rPr>
        <w:t>П</w:t>
      </w:r>
      <w:r w:rsidR="0099066F" w:rsidRPr="007252E9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2" w:name="_Ref303250835"/>
      <w:bookmarkStart w:id="203" w:name="_Ref305973033"/>
      <w:bookmarkStart w:id="204" w:name="_Toc464120592"/>
      <w:bookmarkStart w:id="205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02"/>
      <w:r w:rsidRPr="00E71A48">
        <w:t xml:space="preserve"> по запросу предложений</w:t>
      </w:r>
      <w:bookmarkEnd w:id="203"/>
      <w:bookmarkEnd w:id="204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E00CC4">
        <w:fldChar w:fldCharType="begin"/>
      </w:r>
      <w:r w:rsidR="00E00CC4">
        <w:instrText xml:space="preserve"> REF _Ref302563524 \n \h  \* MERGEFORMAT </w:instrText>
      </w:r>
      <w:r w:rsidR="00E00CC4">
        <w:fldChar w:fldCharType="separate"/>
      </w:r>
      <w:r w:rsidR="008C6E10" w:rsidRPr="008C6E10">
        <w:rPr>
          <w:sz w:val="24"/>
          <w:szCs w:val="24"/>
        </w:rPr>
        <w:t>1.1.1</w:t>
      </w:r>
      <w:r w:rsidR="00E00CC4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6" w:name="__RefNumPara__444_922829174"/>
      <w:bookmarkStart w:id="207" w:name="_Ref191386216"/>
      <w:bookmarkStart w:id="208" w:name="_Ref305973147"/>
      <w:bookmarkStart w:id="209" w:name="_Toc464120593"/>
      <w:bookmarkEnd w:id="205"/>
      <w:bookmarkEnd w:id="206"/>
      <w:r w:rsidRPr="00E71A48">
        <w:lastRenderedPageBreak/>
        <w:t xml:space="preserve">Подготовка </w:t>
      </w:r>
      <w:bookmarkEnd w:id="207"/>
      <w:r w:rsidRPr="00E71A48">
        <w:t>Заявок</w:t>
      </w:r>
      <w:bookmarkEnd w:id="208"/>
      <w:bookmarkEnd w:id="209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10" w:name="_Ref306114638"/>
      <w:bookmarkStart w:id="211" w:name="_Toc440357090"/>
      <w:bookmarkStart w:id="212" w:name="_Toc440359645"/>
      <w:bookmarkStart w:id="213" w:name="_Toc440632108"/>
      <w:bookmarkStart w:id="214" w:name="_Toc440875929"/>
      <w:bookmarkStart w:id="215" w:name="_Toc441130957"/>
      <w:bookmarkStart w:id="216" w:name="_Toc447269772"/>
      <w:bookmarkStart w:id="217" w:name="_Toc46412059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10"/>
      <w:bookmarkEnd w:id="211"/>
      <w:bookmarkEnd w:id="212"/>
      <w:bookmarkEnd w:id="213"/>
      <w:bookmarkEnd w:id="214"/>
      <w:bookmarkEnd w:id="215"/>
      <w:bookmarkEnd w:id="216"/>
      <w:bookmarkEnd w:id="217"/>
    </w:p>
    <w:p w:rsidR="00717F60" w:rsidRPr="00E71A48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 xml:space="preserve">Письмо о подаче </w:t>
      </w:r>
      <w:r w:rsidRPr="006A1B1E">
        <w:rPr>
          <w:bCs w:val="0"/>
          <w:spacing w:val="-1"/>
          <w:sz w:val="24"/>
          <w:szCs w:val="24"/>
        </w:rPr>
        <w:t>оферты по форме и в соответствии с инструкциями,</w:t>
      </w:r>
      <w:r w:rsidRPr="006A1B1E">
        <w:rPr>
          <w:bCs w:val="0"/>
          <w:sz w:val="24"/>
          <w:szCs w:val="24"/>
        </w:rPr>
        <w:t xml:space="preserve"> приведенными в </w:t>
      </w:r>
      <w:r w:rsidRPr="007252E9">
        <w:rPr>
          <w:bCs w:val="0"/>
          <w:sz w:val="24"/>
          <w:szCs w:val="24"/>
        </w:rPr>
        <w:t xml:space="preserve">настоящей документации по запросу предложений </w:t>
      </w:r>
      <w:r w:rsidRPr="007252E9">
        <w:rPr>
          <w:bCs w:val="0"/>
          <w:spacing w:val="-2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E00CC4">
        <w:fldChar w:fldCharType="begin"/>
      </w:r>
      <w:r w:rsidR="00E00CC4">
        <w:instrText xml:space="preserve"> REF _Ref55336310 \r \h  \* MERGEFORMAT </w:instrText>
      </w:r>
      <w:r w:rsidR="00E00CC4">
        <w:fldChar w:fldCharType="separate"/>
      </w:r>
      <w:r w:rsidR="008C6E10" w:rsidRPr="008C6E10">
        <w:rPr>
          <w:bCs w:val="0"/>
          <w:sz w:val="24"/>
          <w:szCs w:val="24"/>
        </w:rPr>
        <w:t>5.1</w:t>
      </w:r>
      <w:r w:rsidR="00E00CC4">
        <w:fldChar w:fldCharType="end"/>
      </w:r>
      <w:r w:rsidR="00D80639" w:rsidRPr="007252E9">
        <w:rPr>
          <w:bCs w:val="0"/>
          <w:sz w:val="24"/>
          <w:szCs w:val="24"/>
          <w:lang w:eastAsia="ru-RU"/>
        </w:rPr>
        <w:t>)</w:t>
      </w:r>
      <w:r w:rsidR="00B71B9D" w:rsidRPr="007252E9">
        <w:rPr>
          <w:bCs w:val="0"/>
          <w:sz w:val="24"/>
          <w:szCs w:val="24"/>
          <w:lang w:eastAsia="ru-RU"/>
        </w:rPr>
        <w:t>;</w:t>
      </w:r>
    </w:p>
    <w:p w:rsidR="00B71B9D" w:rsidRPr="007252E9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Сводную таблицу стоимости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252E9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7252E9">
        <w:rPr>
          <w:bCs w:val="0"/>
          <w:sz w:val="24"/>
          <w:szCs w:val="24"/>
        </w:rPr>
        <w:t xml:space="preserve">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E00CC4">
        <w:fldChar w:fldCharType="begin"/>
      </w:r>
      <w:r w:rsidR="00E00CC4">
        <w:instrText xml:space="preserve"> REF _Ref440271072 \r \h  \* MERGEFORMAT </w:instrText>
      </w:r>
      <w:r w:rsidR="00E00CC4">
        <w:fldChar w:fldCharType="separate"/>
      </w:r>
      <w:r w:rsidR="008C6E10" w:rsidRPr="008C6E10">
        <w:rPr>
          <w:bCs w:val="0"/>
          <w:sz w:val="24"/>
          <w:szCs w:val="24"/>
        </w:rPr>
        <w:t>5.2</w:t>
      </w:r>
      <w:r w:rsidR="00E00CC4">
        <w:fldChar w:fldCharType="end"/>
      </w:r>
      <w:r w:rsidRPr="007252E9">
        <w:rPr>
          <w:bCs w:val="0"/>
          <w:sz w:val="24"/>
          <w:szCs w:val="24"/>
        </w:rPr>
        <w:t>);</w:t>
      </w:r>
    </w:p>
    <w:p w:rsidR="00717F60" w:rsidRPr="007252E9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252E9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7252E9">
        <w:rPr>
          <w:sz w:val="24"/>
          <w:szCs w:val="24"/>
        </w:rPr>
        <w:t>Документации</w:t>
      </w:r>
      <w:r w:rsidR="00DA6907" w:rsidRPr="007252E9">
        <w:rPr>
          <w:bCs w:val="0"/>
          <w:spacing w:val="-1"/>
          <w:sz w:val="24"/>
          <w:szCs w:val="24"/>
        </w:rPr>
        <w:t xml:space="preserve"> </w:t>
      </w:r>
      <w:r w:rsidR="00E17CEB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E17CEB" w:rsidRPr="007252E9">
        <w:rPr>
          <w:bCs w:val="0"/>
          <w:spacing w:val="-1"/>
          <w:sz w:val="24"/>
          <w:szCs w:val="24"/>
        </w:rPr>
        <w:t xml:space="preserve"> </w:t>
      </w:r>
      <w:r w:rsidR="00E00CC4">
        <w:fldChar w:fldCharType="begin"/>
      </w:r>
      <w:r w:rsidR="00E00CC4">
        <w:instrText xml:space="preserve"> REF _Ref440270984 \r \h  \* MERGEFORMAT </w:instrText>
      </w:r>
      <w:r w:rsidR="00E00CC4">
        <w:fldChar w:fldCharType="separate"/>
      </w:r>
      <w:r w:rsidR="008C6E10" w:rsidRPr="008C6E10">
        <w:rPr>
          <w:bCs w:val="0"/>
          <w:spacing w:val="-1"/>
          <w:sz w:val="24"/>
          <w:szCs w:val="24"/>
        </w:rPr>
        <w:t>5.10</w:t>
      </w:r>
      <w:r w:rsidR="00E00CC4">
        <w:fldChar w:fldCharType="end"/>
      </w:r>
      <w:r w:rsidR="00DA6907" w:rsidRPr="007252E9">
        <w:rPr>
          <w:bCs w:val="0"/>
          <w:spacing w:val="-1"/>
          <w:sz w:val="24"/>
          <w:szCs w:val="24"/>
        </w:rPr>
        <w:t>)</w:t>
      </w:r>
      <w:r w:rsidR="00E17CEB" w:rsidRPr="007252E9">
        <w:rPr>
          <w:bCs w:val="0"/>
          <w:spacing w:val="-1"/>
          <w:sz w:val="24"/>
          <w:szCs w:val="24"/>
        </w:rPr>
        <w:t>;</w:t>
      </w:r>
      <w:r w:rsidR="00F030B1" w:rsidRPr="007252E9">
        <w:rPr>
          <w:bCs w:val="0"/>
          <w:spacing w:val="-1"/>
          <w:sz w:val="24"/>
          <w:szCs w:val="24"/>
        </w:rPr>
        <w:t xml:space="preserve"> </w:t>
      </w:r>
    </w:p>
    <w:p w:rsidR="00717F60" w:rsidRPr="007252E9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График </w:t>
      </w:r>
      <w:r w:rsidR="00F030B1" w:rsidRPr="007252E9">
        <w:rPr>
          <w:bCs w:val="0"/>
          <w:sz w:val="24"/>
          <w:szCs w:val="24"/>
        </w:rPr>
        <w:t xml:space="preserve">выполнения </w:t>
      </w:r>
      <w:r w:rsidR="00512B0F" w:rsidRPr="007252E9">
        <w:rPr>
          <w:bCs w:val="0"/>
          <w:sz w:val="24"/>
          <w:szCs w:val="24"/>
        </w:rPr>
        <w:t>поставок</w:t>
      </w:r>
      <w:r w:rsidR="006561C2" w:rsidRPr="007252E9">
        <w:rPr>
          <w:bCs w:val="0"/>
          <w:sz w:val="24"/>
          <w:szCs w:val="24"/>
        </w:rPr>
        <w:t xml:space="preserve"> </w:t>
      </w:r>
      <w:r w:rsidRPr="007252E9">
        <w:rPr>
          <w:bCs w:val="0"/>
          <w:sz w:val="24"/>
          <w:szCs w:val="24"/>
        </w:rPr>
        <w:t>по</w:t>
      </w:r>
      <w:r w:rsidR="00717F60" w:rsidRPr="007252E9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7252E9">
        <w:rPr>
          <w:bCs w:val="0"/>
          <w:sz w:val="24"/>
          <w:szCs w:val="24"/>
        </w:rPr>
        <w:t>Д</w:t>
      </w:r>
      <w:r w:rsidR="00717F60" w:rsidRPr="007252E9">
        <w:rPr>
          <w:bCs w:val="0"/>
          <w:sz w:val="24"/>
          <w:szCs w:val="24"/>
        </w:rPr>
        <w:t>окументации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717F60" w:rsidRPr="007252E9">
        <w:rPr>
          <w:bCs w:val="0"/>
          <w:sz w:val="24"/>
          <w:szCs w:val="24"/>
        </w:rPr>
        <w:t xml:space="preserve"> </w:t>
      </w:r>
      <w:r w:rsidR="00E00CC4">
        <w:fldChar w:fldCharType="begin"/>
      </w:r>
      <w:r w:rsidR="00E00CC4">
        <w:instrText xml:space="preserve"> REF _Ref440271036 \r \h  \* MERGEFORMAT </w:instrText>
      </w:r>
      <w:r w:rsidR="00E00CC4">
        <w:fldChar w:fldCharType="separate"/>
      </w:r>
      <w:r w:rsidR="008C6E10" w:rsidRPr="008C6E10">
        <w:rPr>
          <w:bCs w:val="0"/>
          <w:sz w:val="24"/>
          <w:szCs w:val="24"/>
        </w:rPr>
        <w:t>5.4</w:t>
      </w:r>
      <w:r w:rsidR="00E00CC4">
        <w:fldChar w:fldCharType="end"/>
      </w:r>
      <w:r w:rsidR="00717F60" w:rsidRPr="007252E9">
        <w:rPr>
          <w:bCs w:val="0"/>
          <w:sz w:val="24"/>
          <w:szCs w:val="24"/>
        </w:rPr>
        <w:t>);</w:t>
      </w:r>
    </w:p>
    <w:p w:rsidR="00420F24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а требованиям настоящей </w:t>
      </w:r>
      <w:r w:rsidR="00AE0F91" w:rsidRPr="007252E9">
        <w:rPr>
          <w:bCs w:val="0"/>
          <w:sz w:val="24"/>
          <w:szCs w:val="24"/>
        </w:rPr>
        <w:t>Д</w:t>
      </w:r>
      <w:r w:rsidRPr="007252E9">
        <w:rPr>
          <w:bCs w:val="0"/>
          <w:sz w:val="24"/>
          <w:szCs w:val="24"/>
        </w:rPr>
        <w:t>окументации (подраздел</w:t>
      </w:r>
      <w:r w:rsidR="00420F24" w:rsidRPr="007252E9">
        <w:rPr>
          <w:bCs w:val="0"/>
          <w:sz w:val="24"/>
          <w:szCs w:val="24"/>
        </w:rPr>
        <w:t xml:space="preserve"> </w:t>
      </w:r>
      <w:r w:rsidR="00E00CC4">
        <w:fldChar w:fldCharType="begin"/>
      </w:r>
      <w:r w:rsidR="00E00CC4">
        <w:instrText xml:space="preserve"> REF _Ref191386407 \r \h  \* MERGEFORMAT </w:instrText>
      </w:r>
      <w:r w:rsidR="00E00CC4">
        <w:fldChar w:fldCharType="separate"/>
      </w:r>
      <w:r w:rsidR="008C6E10" w:rsidRPr="008C6E10">
        <w:rPr>
          <w:bCs w:val="0"/>
          <w:sz w:val="24"/>
          <w:szCs w:val="24"/>
        </w:rPr>
        <w:t>3.3.8</w:t>
      </w:r>
      <w:r w:rsidR="00E00CC4">
        <w:fldChar w:fldCharType="end"/>
      </w:r>
      <w:r w:rsidR="00FF4BD0" w:rsidRPr="007252E9">
        <w:rPr>
          <w:bCs w:val="0"/>
          <w:sz w:val="24"/>
          <w:szCs w:val="24"/>
        </w:rPr>
        <w:t>)</w:t>
      </w:r>
      <w:r w:rsidR="00B71B9D" w:rsidRPr="007252E9">
        <w:rPr>
          <w:bCs w:val="0"/>
          <w:sz w:val="24"/>
          <w:szCs w:val="24"/>
        </w:rPr>
        <w:t>;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7252E9">
        <w:rPr>
          <w:bCs w:val="0"/>
          <w:sz w:val="24"/>
          <w:szCs w:val="24"/>
        </w:rPr>
        <w:t>Договор</w:t>
      </w:r>
      <w:r w:rsidRPr="007252E9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7252E9">
        <w:rPr>
          <w:bCs w:val="0"/>
          <w:sz w:val="24"/>
          <w:szCs w:val="24"/>
        </w:rPr>
        <w:t>Д</w:t>
      </w:r>
      <w:r w:rsidRPr="007252E9">
        <w:rPr>
          <w:bCs w:val="0"/>
          <w:sz w:val="24"/>
          <w:szCs w:val="24"/>
        </w:rPr>
        <w:t>окументации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E00CC4">
        <w:fldChar w:fldCharType="begin"/>
      </w:r>
      <w:r w:rsidR="00E00CC4">
        <w:instrText xml:space="preserve"> REF _Ref93264992 \r \h  \* MERGEFORMAT </w:instrText>
      </w:r>
      <w:r w:rsidR="00E00CC4">
        <w:fldChar w:fldCharType="separate"/>
      </w:r>
      <w:r w:rsidR="008C6E10" w:rsidRPr="008C6E10">
        <w:rPr>
          <w:bCs w:val="0"/>
          <w:sz w:val="24"/>
          <w:szCs w:val="24"/>
        </w:rPr>
        <w:t>5.5</w:t>
      </w:r>
      <w:r w:rsidR="00E00CC4">
        <w:fldChar w:fldCharType="end"/>
      </w:r>
      <w:r w:rsidR="00B71B9D" w:rsidRPr="007252E9">
        <w:rPr>
          <w:bCs w:val="0"/>
          <w:sz w:val="24"/>
          <w:szCs w:val="24"/>
        </w:rPr>
        <w:t>);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7252E9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18" w:name="_Ref303683384"/>
      <w:r w:rsidRPr="007252E9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7252E9">
        <w:rPr>
          <w:bCs w:val="0"/>
          <w:sz w:val="24"/>
          <w:szCs w:val="24"/>
        </w:rPr>
        <w:t>:</w:t>
      </w:r>
      <w:bookmarkEnd w:id="218"/>
    </w:p>
    <w:p w:rsidR="00717F60" w:rsidRPr="007252E9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Письмо о подаче оферты (</w:t>
      </w:r>
      <w:r w:rsidR="00A154B7" w:rsidRPr="007252E9">
        <w:rPr>
          <w:bCs w:val="0"/>
          <w:spacing w:val="-2"/>
          <w:sz w:val="24"/>
          <w:szCs w:val="24"/>
        </w:rPr>
        <w:t>под</w:t>
      </w:r>
      <w:r w:rsidR="00A154B7" w:rsidRPr="007252E9">
        <w:rPr>
          <w:bCs w:val="0"/>
          <w:sz w:val="24"/>
          <w:szCs w:val="24"/>
        </w:rPr>
        <w:t>раздел</w:t>
      </w:r>
      <w:r w:rsidR="00F86B89" w:rsidRPr="007252E9">
        <w:rPr>
          <w:bCs w:val="0"/>
          <w:sz w:val="24"/>
          <w:szCs w:val="24"/>
          <w:lang w:eastAsia="ru-RU"/>
        </w:rPr>
        <w:t xml:space="preserve"> </w:t>
      </w:r>
      <w:r w:rsidR="00E00CC4">
        <w:fldChar w:fldCharType="begin"/>
      </w:r>
      <w:r w:rsidR="00E00CC4">
        <w:instrText xml:space="preserve"> REF _Ref55336310 \r \h  \* MERGEFORMAT </w:instrText>
      </w:r>
      <w:r w:rsidR="00E00CC4">
        <w:fldChar w:fldCharType="separate"/>
      </w:r>
      <w:r w:rsidR="008C6E10" w:rsidRPr="008C6E10">
        <w:rPr>
          <w:bCs w:val="0"/>
          <w:sz w:val="24"/>
          <w:szCs w:val="24"/>
          <w:lang w:eastAsia="ru-RU"/>
        </w:rPr>
        <w:t>5.1</w:t>
      </w:r>
      <w:r w:rsidR="00E00CC4">
        <w:fldChar w:fldCharType="end"/>
      </w:r>
      <w:r w:rsidRPr="007252E9">
        <w:rPr>
          <w:bCs w:val="0"/>
          <w:sz w:val="24"/>
          <w:szCs w:val="24"/>
        </w:rPr>
        <w:t>);</w:t>
      </w:r>
    </w:p>
    <w:p w:rsidR="00D6398A" w:rsidRPr="007252E9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7252E9">
        <w:rPr>
          <w:sz w:val="24"/>
          <w:szCs w:val="24"/>
        </w:rPr>
        <w:t xml:space="preserve">Антикоррупционные обязательства (подраздел </w:t>
      </w:r>
      <w:r w:rsidR="00E00CC4">
        <w:fldChar w:fldCharType="begin"/>
      </w:r>
      <w:r w:rsidR="00E00CC4">
        <w:instrText xml:space="preserve"> REF _Ref440271964 \r \h  \* MERGEFORMAT </w:instrText>
      </w:r>
      <w:r w:rsidR="00E00CC4">
        <w:fldChar w:fldCharType="separate"/>
      </w:r>
      <w:r w:rsidR="008C6E10" w:rsidRPr="008C6E10">
        <w:rPr>
          <w:sz w:val="24"/>
          <w:szCs w:val="24"/>
        </w:rPr>
        <w:t>5.1.3</w:t>
      </w:r>
      <w:r w:rsidR="00E00CC4">
        <w:fldChar w:fldCharType="end"/>
      </w:r>
      <w:r w:rsidRPr="007252E9">
        <w:rPr>
          <w:sz w:val="24"/>
          <w:szCs w:val="24"/>
        </w:rPr>
        <w:t>);</w:t>
      </w:r>
    </w:p>
    <w:p w:rsidR="00F463E8" w:rsidRPr="007252E9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Докумен</w:t>
      </w:r>
      <w:proofErr w:type="gramStart"/>
      <w:r w:rsidRPr="007252E9">
        <w:rPr>
          <w:sz w:val="24"/>
          <w:szCs w:val="24"/>
        </w:rPr>
        <w:t>т(</w:t>
      </w:r>
      <w:proofErr w:type="gramEnd"/>
      <w:r w:rsidRPr="007252E9">
        <w:rPr>
          <w:sz w:val="24"/>
          <w:szCs w:val="24"/>
        </w:rPr>
        <w:t xml:space="preserve">ы) в соответствии с </w:t>
      </w:r>
      <w:proofErr w:type="spellStart"/>
      <w:r w:rsidRPr="007252E9">
        <w:rPr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E00CC4">
        <w:fldChar w:fldCharType="begin"/>
      </w:r>
      <w:r w:rsidR="00E00CC4">
        <w:instrText xml:space="preserve"> REF _Ref440279062 \r \h  \* MERGEFORMAT </w:instrText>
      </w:r>
      <w:r w:rsidR="00E00CC4">
        <w:fldChar w:fldCharType="separate"/>
      </w:r>
      <w:r w:rsidR="008C6E10" w:rsidRPr="008C6E10">
        <w:rPr>
          <w:sz w:val="24"/>
          <w:szCs w:val="24"/>
        </w:rPr>
        <w:t>б)</w:t>
      </w:r>
      <w:r w:rsidR="00E00CC4">
        <w:fldChar w:fldCharType="end"/>
      </w:r>
      <w:r w:rsidR="00F463E8" w:rsidRPr="007252E9">
        <w:rPr>
          <w:sz w:val="24"/>
          <w:szCs w:val="24"/>
        </w:rPr>
        <w:t xml:space="preserve"> п. </w:t>
      </w:r>
      <w:r w:rsidR="00E00CC4">
        <w:fldChar w:fldCharType="begin"/>
      </w:r>
      <w:r w:rsidR="00E00CC4">
        <w:instrText xml:space="preserve"> REF _Ref303587815 \r \h  \* MERGEFORMAT </w:instrText>
      </w:r>
      <w:r w:rsidR="00E00CC4">
        <w:fldChar w:fldCharType="separate"/>
      </w:r>
      <w:r w:rsidR="008C6E10" w:rsidRPr="008C6E10">
        <w:rPr>
          <w:sz w:val="24"/>
          <w:szCs w:val="24"/>
        </w:rPr>
        <w:t>3.3.8.3</w:t>
      </w:r>
      <w:r w:rsidR="00E00CC4">
        <w:fldChar w:fldCharType="end"/>
      </w:r>
      <w:r w:rsidR="00F463E8" w:rsidRPr="007252E9">
        <w:rPr>
          <w:sz w:val="24"/>
          <w:szCs w:val="24"/>
        </w:rPr>
        <w:t>;</w:t>
      </w:r>
    </w:p>
    <w:p w:rsidR="00D6398A" w:rsidRPr="00CF7D45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Техническое предложение (</w:t>
      </w:r>
      <w:r w:rsidRPr="007252E9">
        <w:rPr>
          <w:bCs w:val="0"/>
          <w:sz w:val="24"/>
          <w:szCs w:val="24"/>
          <w:lang w:eastAsia="ru-RU"/>
        </w:rPr>
        <w:t xml:space="preserve">подраздел </w:t>
      </w:r>
      <w:r w:rsidR="00E00CC4">
        <w:fldChar w:fldCharType="begin"/>
      </w:r>
      <w:r w:rsidR="00E00CC4">
        <w:instrText xml:space="preserve"> REF _Ref86826666 \r \h  \* MERGEFORMAT </w:instrText>
      </w:r>
      <w:r w:rsidR="00E00CC4">
        <w:fldChar w:fldCharType="separate"/>
      </w:r>
      <w:r w:rsidR="008C6E10" w:rsidRPr="008C6E10">
        <w:rPr>
          <w:bCs w:val="0"/>
          <w:sz w:val="24"/>
          <w:szCs w:val="24"/>
          <w:lang w:eastAsia="ru-RU"/>
        </w:rPr>
        <w:t>5.3</w:t>
      </w:r>
      <w:r w:rsidR="00E00CC4">
        <w:fldChar w:fldCharType="end"/>
      </w:r>
      <w:r w:rsidRPr="007252E9">
        <w:rPr>
          <w:bCs w:val="0"/>
          <w:sz w:val="24"/>
          <w:szCs w:val="24"/>
        </w:rPr>
        <w:t xml:space="preserve">), </w:t>
      </w:r>
      <w:r w:rsidRPr="007252E9">
        <w:rPr>
          <w:sz w:val="24"/>
          <w:szCs w:val="24"/>
        </w:rPr>
        <w:t>свидетельства производителей (</w:t>
      </w:r>
      <w:r w:rsidRPr="007252E9">
        <w:rPr>
          <w:bCs w:val="0"/>
          <w:sz w:val="24"/>
          <w:szCs w:val="24"/>
          <w:lang w:eastAsia="ru-RU"/>
        </w:rPr>
        <w:t xml:space="preserve">подраздел </w:t>
      </w:r>
      <w:r w:rsidR="00E00CC4">
        <w:fldChar w:fldCharType="begin"/>
      </w:r>
      <w:r w:rsidR="00E00CC4">
        <w:instrText xml:space="preserve"> REF _Ref440275030 \r \h  \* MERGEFORMAT </w:instrText>
      </w:r>
      <w:r w:rsidR="00E00CC4">
        <w:fldChar w:fldCharType="separate"/>
      </w:r>
      <w:r w:rsidR="008C6E10" w:rsidRPr="008C6E10">
        <w:rPr>
          <w:bCs w:val="0"/>
          <w:sz w:val="24"/>
          <w:szCs w:val="24"/>
          <w:lang w:eastAsia="ru-RU"/>
        </w:rPr>
        <w:t>5.10</w:t>
      </w:r>
      <w:r w:rsidR="00E00CC4">
        <w:fldChar w:fldCharType="end"/>
      </w:r>
      <w:r w:rsidRPr="007252E9">
        <w:rPr>
          <w:sz w:val="24"/>
          <w:szCs w:val="24"/>
        </w:rPr>
        <w:t xml:space="preserve">) </w:t>
      </w:r>
      <w:r w:rsidRPr="007252E9">
        <w:rPr>
          <w:bCs w:val="0"/>
          <w:spacing w:val="-1"/>
          <w:sz w:val="24"/>
          <w:szCs w:val="24"/>
        </w:rPr>
        <w:t>либо копии дилерских договоров</w:t>
      </w:r>
      <w:r w:rsidRPr="007252E9">
        <w:rPr>
          <w:sz w:val="24"/>
          <w:szCs w:val="24"/>
        </w:rPr>
        <w:t xml:space="preserve"> </w:t>
      </w:r>
      <w:r w:rsidRPr="007252E9">
        <w:rPr>
          <w:bCs w:val="0"/>
          <w:sz w:val="24"/>
          <w:szCs w:val="24"/>
        </w:rPr>
        <w:t>оформляются отдельным</w:t>
      </w:r>
      <w:r w:rsidRPr="00CF7D45">
        <w:rPr>
          <w:bCs w:val="0"/>
          <w:sz w:val="24"/>
          <w:szCs w:val="24"/>
        </w:rPr>
        <w:t xml:space="preserve"> архивом «Техническое предложение Участник</w:t>
      </w:r>
      <w:r>
        <w:rPr>
          <w:bCs w:val="0"/>
          <w:sz w:val="24"/>
          <w:szCs w:val="24"/>
        </w:rPr>
        <w:t>а __________»;</w:t>
      </w:r>
    </w:p>
    <w:p w:rsidR="00D6398A" w:rsidRPr="00F958E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 xml:space="preserve">Сводная таблица стоимости </w:t>
      </w:r>
      <w:r w:rsidRPr="009A70A4">
        <w:rPr>
          <w:bCs w:val="0"/>
          <w:sz w:val="24"/>
          <w:szCs w:val="24"/>
        </w:rPr>
        <w:t>поставок</w:t>
      </w:r>
      <w:r w:rsidRPr="003E170D">
        <w:rPr>
          <w:bCs w:val="0"/>
          <w:sz w:val="24"/>
          <w:szCs w:val="24"/>
        </w:rPr>
        <w:t xml:space="preserve"> </w:t>
      </w:r>
      <w:r w:rsidRPr="00F958E8">
        <w:rPr>
          <w:bCs w:val="0"/>
          <w:sz w:val="24"/>
          <w:szCs w:val="24"/>
        </w:rPr>
        <w:t>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E00CC4">
        <w:fldChar w:fldCharType="begin"/>
      </w:r>
      <w:r w:rsidR="00E00CC4">
        <w:instrText xml:space="preserve"> REF _Ref440274913 \r \h  \* MERGEFORMAT </w:instrText>
      </w:r>
      <w:r w:rsidR="00E00CC4">
        <w:fldChar w:fldCharType="separate"/>
      </w:r>
      <w:r w:rsidR="008C6E10" w:rsidRPr="008C6E10">
        <w:rPr>
          <w:bCs w:val="0"/>
          <w:sz w:val="24"/>
          <w:szCs w:val="24"/>
          <w:lang w:eastAsia="ru-RU"/>
        </w:rPr>
        <w:t>5.2</w:t>
      </w:r>
      <w:r w:rsidR="00E00CC4">
        <w:fldChar w:fldCharType="end"/>
      </w:r>
      <w:r w:rsidRPr="00F958E8">
        <w:rPr>
          <w:bCs w:val="0"/>
          <w:sz w:val="24"/>
          <w:szCs w:val="24"/>
        </w:rPr>
        <w:t>);</w:t>
      </w:r>
    </w:p>
    <w:p w:rsidR="00D6398A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График выполнения поставок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E00CC4">
        <w:fldChar w:fldCharType="begin"/>
      </w:r>
      <w:r w:rsidR="00E00CC4">
        <w:instrText xml:space="preserve"> REF _Ref440274902 \r \h  \* MERGEFORMAT </w:instrText>
      </w:r>
      <w:r w:rsidR="00E00CC4">
        <w:fldChar w:fldCharType="separate"/>
      </w:r>
      <w:r w:rsidR="008C6E10" w:rsidRPr="008C6E10">
        <w:rPr>
          <w:bCs w:val="0"/>
          <w:sz w:val="24"/>
          <w:szCs w:val="24"/>
          <w:lang w:eastAsia="ru-RU"/>
        </w:rPr>
        <w:t>5.4</w:t>
      </w:r>
      <w:r w:rsidR="00E00CC4">
        <w:fldChar w:fldCharType="end"/>
      </w:r>
      <w:r>
        <w:rPr>
          <w:bCs w:val="0"/>
          <w:sz w:val="24"/>
          <w:szCs w:val="24"/>
        </w:rPr>
        <w:t>);</w:t>
      </w:r>
    </w:p>
    <w:p w:rsidR="00D6398A" w:rsidRPr="00F958E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Протокол разногласий к проекту Договора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E00CC4">
        <w:fldChar w:fldCharType="begin"/>
      </w:r>
      <w:r w:rsidR="00E00CC4">
        <w:instrText xml:space="preserve"> REF _Ref93264992 \r \h  \* MERGEFORMAT </w:instrText>
      </w:r>
      <w:r w:rsidR="00E00CC4">
        <w:fldChar w:fldCharType="separate"/>
      </w:r>
      <w:r w:rsidR="008C6E10" w:rsidRPr="008C6E10">
        <w:rPr>
          <w:bCs w:val="0"/>
          <w:sz w:val="24"/>
          <w:szCs w:val="24"/>
          <w:lang w:eastAsia="ru-RU"/>
        </w:rPr>
        <w:t>5.5</w:t>
      </w:r>
      <w:r w:rsidR="00E00CC4">
        <w:fldChar w:fldCharType="end"/>
      </w:r>
      <w:r w:rsidRPr="00F958E8">
        <w:rPr>
          <w:bCs w:val="0"/>
          <w:sz w:val="24"/>
          <w:szCs w:val="24"/>
          <w:lang w:eastAsia="ru-RU"/>
        </w:rPr>
        <w:t>)</w:t>
      </w:r>
      <w:r>
        <w:rPr>
          <w:bCs w:val="0"/>
          <w:sz w:val="24"/>
          <w:szCs w:val="24"/>
        </w:rPr>
        <w:t>;</w:t>
      </w:r>
    </w:p>
    <w:p w:rsidR="0040431D" w:rsidRPr="001174C4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174C4">
        <w:rPr>
          <w:bCs w:val="0"/>
          <w:sz w:val="24"/>
          <w:szCs w:val="24"/>
        </w:rPr>
        <w:t>Анкета Участника запроса предложений (</w:t>
      </w:r>
      <w:r w:rsidRPr="001174C4">
        <w:rPr>
          <w:bCs w:val="0"/>
          <w:spacing w:val="-2"/>
          <w:sz w:val="24"/>
          <w:szCs w:val="24"/>
        </w:rPr>
        <w:t>под</w:t>
      </w:r>
      <w:r w:rsidRPr="001174C4">
        <w:rPr>
          <w:bCs w:val="0"/>
          <w:sz w:val="24"/>
          <w:szCs w:val="24"/>
        </w:rPr>
        <w:t>раздел</w:t>
      </w:r>
      <w:r w:rsidRPr="001174C4">
        <w:rPr>
          <w:bCs w:val="0"/>
          <w:sz w:val="24"/>
          <w:szCs w:val="24"/>
          <w:lang w:eastAsia="ru-RU"/>
        </w:rPr>
        <w:t xml:space="preserve"> </w:t>
      </w:r>
      <w:r w:rsidR="0033182C">
        <w:fldChar w:fldCharType="begin"/>
      </w:r>
      <w:r>
        <w:rPr>
          <w:bCs w:val="0"/>
          <w:sz w:val="24"/>
          <w:szCs w:val="24"/>
          <w:lang w:eastAsia="ru-RU"/>
        </w:rPr>
        <w:instrText xml:space="preserve"> REF _Ref444164229 \r \h </w:instrText>
      </w:r>
      <w:r w:rsidR="0033182C">
        <w:fldChar w:fldCharType="separate"/>
      </w:r>
      <w:r w:rsidR="008C6E10">
        <w:rPr>
          <w:bCs w:val="0"/>
          <w:sz w:val="24"/>
          <w:szCs w:val="24"/>
          <w:lang w:eastAsia="ru-RU"/>
        </w:rPr>
        <w:t>5.6.1</w:t>
      </w:r>
      <w:r w:rsidR="0033182C">
        <w:fldChar w:fldCharType="end"/>
      </w:r>
      <w:r w:rsidRPr="001174C4">
        <w:rPr>
          <w:bCs w:val="0"/>
          <w:sz w:val="24"/>
          <w:szCs w:val="24"/>
        </w:rPr>
        <w:t xml:space="preserve">) </w:t>
      </w:r>
      <w:r w:rsidRPr="001174C4">
        <w:rPr>
          <w:sz w:val="24"/>
          <w:szCs w:val="24"/>
        </w:rPr>
        <w:t xml:space="preserve">с </w:t>
      </w:r>
      <w:r w:rsidRPr="001174C4">
        <w:rPr>
          <w:bCs w:val="0"/>
          <w:sz w:val="24"/>
          <w:szCs w:val="24"/>
        </w:rPr>
        <w:t xml:space="preserve">приложением </w:t>
      </w:r>
      <w:proofErr w:type="gramStart"/>
      <w:r w:rsidRPr="001174C4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1174C4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1174C4">
        <w:rPr>
          <w:bCs w:val="0"/>
          <w:sz w:val="24"/>
          <w:szCs w:val="24"/>
        </w:rPr>
        <w:t>Word</w:t>
      </w:r>
      <w:proofErr w:type="spellEnd"/>
      <w:r w:rsidRPr="001174C4">
        <w:rPr>
          <w:bCs w:val="0"/>
          <w:sz w:val="24"/>
          <w:szCs w:val="24"/>
        </w:rPr>
        <w:t>;</w:t>
      </w:r>
    </w:p>
    <w:p w:rsidR="0040431D" w:rsidRPr="007252E9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1174C4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33182C">
        <w:fldChar w:fldCharType="begin"/>
      </w:r>
      <w:r>
        <w:rPr>
          <w:sz w:val="24"/>
          <w:szCs w:val="24"/>
        </w:rPr>
        <w:instrText xml:space="preserve"> REF _Ref444164241 \r \h </w:instrText>
      </w:r>
      <w:r w:rsidR="0033182C">
        <w:fldChar w:fldCharType="separate"/>
      </w:r>
      <w:r w:rsidR="008C6E10">
        <w:rPr>
          <w:sz w:val="24"/>
          <w:szCs w:val="24"/>
        </w:rPr>
        <w:t>5.6.2</w:t>
      </w:r>
      <w:r w:rsidR="0033182C">
        <w:fldChar w:fldCharType="end"/>
      </w:r>
      <w:r>
        <w:rPr>
          <w:sz w:val="24"/>
          <w:szCs w:val="24"/>
        </w:rPr>
        <w:t xml:space="preserve">) – </w:t>
      </w:r>
      <w:r w:rsidRPr="001174C4">
        <w:rPr>
          <w:sz w:val="24"/>
          <w:szCs w:val="24"/>
        </w:rPr>
        <w:t xml:space="preserve">предоставляется только </w:t>
      </w:r>
      <w:r w:rsidRPr="00D6398A">
        <w:rPr>
          <w:sz w:val="24"/>
          <w:szCs w:val="24"/>
        </w:rPr>
        <w:t xml:space="preserve">теми Участниками/членами Коллективного участника, которые </w:t>
      </w:r>
      <w:r w:rsidRPr="007252E9">
        <w:rPr>
          <w:sz w:val="24"/>
          <w:szCs w:val="24"/>
        </w:rPr>
        <w:t>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6398A" w:rsidRPr="007252E9">
        <w:rPr>
          <w:bCs w:val="0"/>
          <w:sz w:val="24"/>
          <w:szCs w:val="24"/>
        </w:rPr>
        <w:t>статья 4 Федерального закона Российской Федерации №209-ФЗ от 24.07.2007 с изменениями «О развитии малого и среднего предпринимательства в Российской Федерации</w:t>
      </w:r>
      <w:proofErr w:type="gramEnd"/>
      <w:r w:rsidR="00D6398A" w:rsidRPr="007252E9">
        <w:rPr>
          <w:bCs w:val="0"/>
          <w:sz w:val="24"/>
          <w:szCs w:val="24"/>
        </w:rPr>
        <w:t>»</w:t>
      </w:r>
      <w:r w:rsidRPr="007252E9">
        <w:rPr>
          <w:sz w:val="24"/>
          <w:szCs w:val="24"/>
        </w:rPr>
        <w:t>)</w:t>
      </w:r>
      <w:r w:rsidR="000A545B" w:rsidRPr="007252E9">
        <w:rPr>
          <w:sz w:val="24"/>
          <w:szCs w:val="24"/>
        </w:rPr>
        <w:t>. 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7252E9">
        <w:rPr>
          <w:bCs w:val="0"/>
          <w:sz w:val="24"/>
          <w:szCs w:val="24"/>
        </w:rPr>
        <w:t>;</w:t>
      </w:r>
    </w:p>
    <w:p w:rsidR="00717F60" w:rsidRPr="007252E9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Документы, подтверждающие соответствие требованиям, предъявляемым к </w:t>
      </w:r>
      <w:r w:rsidRPr="007252E9">
        <w:rPr>
          <w:bCs w:val="0"/>
          <w:sz w:val="24"/>
          <w:szCs w:val="24"/>
        </w:rPr>
        <w:lastRenderedPageBreak/>
        <w:t xml:space="preserve">Участнику </w:t>
      </w:r>
      <w:r w:rsidR="00D90031" w:rsidRPr="007252E9">
        <w:rPr>
          <w:bCs w:val="0"/>
          <w:sz w:val="24"/>
          <w:szCs w:val="24"/>
        </w:rPr>
        <w:t xml:space="preserve">(подраздел </w:t>
      </w:r>
      <w:r w:rsidR="00E00CC4">
        <w:fldChar w:fldCharType="begin"/>
      </w:r>
      <w:r w:rsidR="00E00CC4">
        <w:instrText xml:space="preserve"> REF _Ref303587815 \r \h  \* MERGEFORMAT </w:instrText>
      </w:r>
      <w:r w:rsidR="00E00CC4">
        <w:fldChar w:fldCharType="separate"/>
      </w:r>
      <w:r w:rsidR="008C6E10" w:rsidRPr="008C6E10">
        <w:rPr>
          <w:sz w:val="24"/>
          <w:szCs w:val="24"/>
        </w:rPr>
        <w:t>3.3.8.3</w:t>
      </w:r>
      <w:r w:rsidR="00E00CC4">
        <w:fldChar w:fldCharType="end"/>
      </w:r>
      <w:r w:rsidR="00F463E8" w:rsidRPr="007252E9">
        <w:rPr>
          <w:bCs w:val="0"/>
          <w:sz w:val="24"/>
          <w:szCs w:val="24"/>
        </w:rPr>
        <w:t>, за исключением документ</w:t>
      </w:r>
      <w:r w:rsidR="00B30304" w:rsidRPr="007252E9">
        <w:rPr>
          <w:bCs w:val="0"/>
          <w:sz w:val="24"/>
          <w:szCs w:val="24"/>
        </w:rPr>
        <w:t>ов</w:t>
      </w:r>
      <w:r w:rsidR="00F463E8" w:rsidRPr="007252E9">
        <w:rPr>
          <w:bCs w:val="0"/>
          <w:sz w:val="24"/>
          <w:szCs w:val="24"/>
        </w:rPr>
        <w:t>, указанн</w:t>
      </w:r>
      <w:r w:rsidR="00B30304" w:rsidRPr="007252E9">
        <w:rPr>
          <w:bCs w:val="0"/>
          <w:sz w:val="24"/>
          <w:szCs w:val="24"/>
        </w:rPr>
        <w:t>ых</w:t>
      </w:r>
      <w:r w:rsidR="00F463E8" w:rsidRPr="007252E9">
        <w:rPr>
          <w:bCs w:val="0"/>
          <w:sz w:val="24"/>
          <w:szCs w:val="24"/>
        </w:rPr>
        <w:t xml:space="preserve"> в </w:t>
      </w:r>
      <w:proofErr w:type="spellStart"/>
      <w:r w:rsidR="00F463E8" w:rsidRPr="007252E9">
        <w:rPr>
          <w:sz w:val="24"/>
          <w:szCs w:val="24"/>
        </w:rPr>
        <w:t>пп</w:t>
      </w:r>
      <w:proofErr w:type="spellEnd"/>
      <w:r w:rsidR="00F463E8" w:rsidRPr="007252E9">
        <w:rPr>
          <w:sz w:val="24"/>
          <w:szCs w:val="24"/>
        </w:rPr>
        <w:t xml:space="preserve">. </w:t>
      </w:r>
      <w:r w:rsidR="00E00CC4">
        <w:fldChar w:fldCharType="begin"/>
      </w:r>
      <w:r w:rsidR="00E00CC4">
        <w:instrText xml:space="preserve"> REF _Ref440279062 \r \h  \* MERGEFORMAT </w:instrText>
      </w:r>
      <w:r w:rsidR="00E00CC4">
        <w:fldChar w:fldCharType="separate"/>
      </w:r>
      <w:r w:rsidR="008C6E10" w:rsidRPr="008C6E10">
        <w:rPr>
          <w:sz w:val="24"/>
          <w:szCs w:val="24"/>
        </w:rPr>
        <w:t>б)</w:t>
      </w:r>
      <w:r w:rsidR="00E00CC4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E00CC4">
        <w:fldChar w:fldCharType="begin"/>
      </w:r>
      <w:r w:rsidR="00E00CC4">
        <w:instrText xml:space="preserve"> REF _Ref440372460 \r \h  \* MERGEFORMAT </w:instrText>
      </w:r>
      <w:r w:rsidR="00E00CC4">
        <w:fldChar w:fldCharType="separate"/>
      </w:r>
      <w:r w:rsidR="008C6E10" w:rsidRPr="008C6E10">
        <w:rPr>
          <w:sz w:val="24"/>
          <w:szCs w:val="24"/>
        </w:rPr>
        <w:t>д)</w:t>
      </w:r>
      <w:r w:rsidR="00E00CC4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E00CC4">
        <w:fldChar w:fldCharType="begin"/>
      </w:r>
      <w:r w:rsidR="00E00CC4">
        <w:instrText xml:space="preserve"> REF _Ref440372474 \r \h  \* MERGEFORMAT </w:instrText>
      </w:r>
      <w:r w:rsidR="00E00CC4">
        <w:fldChar w:fldCharType="separate"/>
      </w:r>
      <w:r w:rsidR="008C6E10" w:rsidRPr="008C6E10">
        <w:rPr>
          <w:sz w:val="24"/>
          <w:szCs w:val="24"/>
        </w:rPr>
        <w:t>м)</w:t>
      </w:r>
      <w:r w:rsidR="00E00CC4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E00CC4">
        <w:fldChar w:fldCharType="begin"/>
      </w:r>
      <w:r w:rsidR="00E00CC4">
        <w:instrText xml:space="preserve"> REF _Ref440372477 \r \h  \* MERGEFORMAT </w:instrText>
      </w:r>
      <w:r w:rsidR="00E00CC4">
        <w:fldChar w:fldCharType="separate"/>
      </w:r>
      <w:r w:rsidR="008C6E10" w:rsidRPr="008C6E10">
        <w:rPr>
          <w:sz w:val="24"/>
          <w:szCs w:val="24"/>
        </w:rPr>
        <w:t>н)</w:t>
      </w:r>
      <w:r w:rsidR="00E00CC4">
        <w:fldChar w:fldCharType="end"/>
      </w:r>
      <w:r w:rsidR="00A24167" w:rsidRPr="007252E9">
        <w:rPr>
          <w:sz w:val="24"/>
          <w:szCs w:val="24"/>
        </w:rPr>
        <w:t xml:space="preserve">, </w:t>
      </w:r>
      <w:r w:rsidR="00E00CC4">
        <w:fldChar w:fldCharType="begin"/>
      </w:r>
      <w:r w:rsidR="00E00CC4">
        <w:instrText xml:space="preserve"> REF _Ref442188512 \r \h  \* MERGEFORMAT </w:instrText>
      </w:r>
      <w:r w:rsidR="00E00CC4">
        <w:fldChar w:fldCharType="separate"/>
      </w:r>
      <w:r w:rsidR="008C6E10" w:rsidRPr="008C6E10">
        <w:rPr>
          <w:sz w:val="24"/>
          <w:szCs w:val="24"/>
        </w:rPr>
        <w:t>т)</w:t>
      </w:r>
      <w:r w:rsidR="00E00CC4">
        <w:fldChar w:fldCharType="end"/>
      </w:r>
      <w:r w:rsidR="00F463E8" w:rsidRPr="007252E9">
        <w:rPr>
          <w:sz w:val="24"/>
          <w:szCs w:val="24"/>
        </w:rPr>
        <w:t xml:space="preserve"> п. </w:t>
      </w:r>
      <w:r w:rsidR="00E00CC4">
        <w:fldChar w:fldCharType="begin"/>
      </w:r>
      <w:r w:rsidR="00E00CC4">
        <w:instrText xml:space="preserve"> REF _Ref303587815 \r \h  \* MERGEFORMAT </w:instrText>
      </w:r>
      <w:r w:rsidR="00E00CC4">
        <w:fldChar w:fldCharType="separate"/>
      </w:r>
      <w:r w:rsidR="008C6E10" w:rsidRPr="008C6E10">
        <w:rPr>
          <w:sz w:val="24"/>
          <w:szCs w:val="24"/>
        </w:rPr>
        <w:t>3.3.8.3</w:t>
      </w:r>
      <w:r w:rsidR="00E00CC4">
        <w:fldChar w:fldCharType="end"/>
      </w:r>
      <w:r w:rsidR="00D90031" w:rsidRPr="007252E9">
        <w:rPr>
          <w:bCs w:val="0"/>
          <w:sz w:val="24"/>
          <w:szCs w:val="24"/>
        </w:rPr>
        <w:t>)</w:t>
      </w:r>
      <w:r w:rsidR="00AD3EBC" w:rsidRPr="007252E9">
        <w:rPr>
          <w:bCs w:val="0"/>
          <w:sz w:val="24"/>
          <w:szCs w:val="24"/>
        </w:rPr>
        <w:t>;</w:t>
      </w:r>
    </w:p>
    <w:p w:rsidR="000E746F" w:rsidRPr="007252E9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E00CC4">
        <w:fldChar w:fldCharType="begin"/>
      </w:r>
      <w:r w:rsidR="00E00CC4">
        <w:instrText xml:space="preserve"> REF _Ref464116309 \r \h  \* MERGEFORMAT </w:instrText>
      </w:r>
      <w:r w:rsidR="00E00CC4">
        <w:fldChar w:fldCharType="separate"/>
      </w:r>
      <w:r w:rsidR="008C6E10" w:rsidRPr="008C6E10">
        <w:rPr>
          <w:sz w:val="24"/>
          <w:szCs w:val="24"/>
        </w:rPr>
        <w:t>3.3.10.7</w:t>
      </w:r>
      <w:r w:rsidR="00E00CC4">
        <w:fldChar w:fldCharType="end"/>
      </w:r>
      <w:r w:rsidRPr="007252E9">
        <w:t>.</w:t>
      </w:r>
      <w:r w:rsidRPr="007252E9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_________________». Документы, указанные в </w:t>
      </w:r>
      <w:proofErr w:type="spellStart"/>
      <w:r w:rsidRPr="007252E9">
        <w:rPr>
          <w:bCs w:val="0"/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E00CC4">
        <w:fldChar w:fldCharType="begin"/>
      </w:r>
      <w:r w:rsidR="00E00CC4">
        <w:instrText xml:space="preserve"> REF _Ref464462953 \r \h  \* MERGEFORMAT </w:instrText>
      </w:r>
      <w:r w:rsidR="00E00CC4">
        <w:fldChar w:fldCharType="separate"/>
      </w:r>
      <w:r w:rsidR="008C6E10" w:rsidRPr="008C6E10">
        <w:rPr>
          <w:sz w:val="24"/>
          <w:szCs w:val="24"/>
        </w:rPr>
        <w:t>о)</w:t>
      </w:r>
      <w:r w:rsidR="00E00CC4">
        <w:fldChar w:fldCharType="end"/>
      </w:r>
      <w:r w:rsidRPr="007252E9">
        <w:rPr>
          <w:sz w:val="24"/>
          <w:szCs w:val="24"/>
        </w:rPr>
        <w:t xml:space="preserve">, </w:t>
      </w:r>
      <w:r w:rsidR="00E00CC4">
        <w:fldChar w:fldCharType="begin"/>
      </w:r>
      <w:r w:rsidR="00E00CC4">
        <w:instrText xml:space="preserve"> REF _Ref442188512 \r \h  \* MERGEFORMAT </w:instrText>
      </w:r>
      <w:r w:rsidR="00E00CC4">
        <w:fldChar w:fldCharType="separate"/>
      </w:r>
      <w:r w:rsidR="008C6E10" w:rsidRPr="008C6E10">
        <w:rPr>
          <w:sz w:val="24"/>
          <w:szCs w:val="24"/>
        </w:rPr>
        <w:t>т)</w:t>
      </w:r>
      <w:r w:rsidR="00E00CC4">
        <w:fldChar w:fldCharType="end"/>
      </w:r>
      <w:r w:rsidRPr="007252E9">
        <w:rPr>
          <w:sz w:val="24"/>
          <w:szCs w:val="24"/>
        </w:rPr>
        <w:t xml:space="preserve"> и </w:t>
      </w:r>
      <w:r w:rsidR="00E00CC4">
        <w:fldChar w:fldCharType="begin"/>
      </w:r>
      <w:r w:rsidR="00E00CC4">
        <w:instrText xml:space="preserve"> REF _Ref464462966 \r \h  \* MERGEFORMAT </w:instrText>
      </w:r>
      <w:r w:rsidR="00E00CC4">
        <w:fldChar w:fldCharType="separate"/>
      </w:r>
      <w:r w:rsidR="008C6E10" w:rsidRPr="008C6E10">
        <w:rPr>
          <w:sz w:val="24"/>
          <w:szCs w:val="24"/>
        </w:rPr>
        <w:t>ц)</w:t>
      </w:r>
      <w:r w:rsidR="00E00CC4">
        <w:fldChar w:fldCharType="end"/>
      </w:r>
      <w:r w:rsidRPr="007252E9">
        <w:rPr>
          <w:sz w:val="24"/>
          <w:szCs w:val="24"/>
        </w:rPr>
        <w:t xml:space="preserve"> п. </w:t>
      </w:r>
      <w:r w:rsidR="00E00CC4">
        <w:fldChar w:fldCharType="begin"/>
      </w:r>
      <w:r w:rsidR="00E00CC4">
        <w:instrText xml:space="preserve"> REF _Ref303587815 \r \h  \* MERGEFORMAT </w:instrText>
      </w:r>
      <w:r w:rsidR="00E00CC4">
        <w:fldChar w:fldCharType="separate"/>
      </w:r>
      <w:r w:rsidR="008C6E10" w:rsidRPr="008C6E10">
        <w:rPr>
          <w:sz w:val="24"/>
          <w:szCs w:val="24"/>
        </w:rPr>
        <w:t>3.3.8.3</w:t>
      </w:r>
      <w:r w:rsidR="00E00CC4">
        <w:fldChar w:fldCharType="end"/>
      </w:r>
      <w:r w:rsidRPr="007252E9">
        <w:rPr>
          <w:sz w:val="24"/>
          <w:szCs w:val="24"/>
        </w:rPr>
        <w:t>, подаются Лидером коллективного участника</w:t>
      </w:r>
      <w:r w:rsidRPr="007252E9">
        <w:rPr>
          <w:bCs w:val="0"/>
          <w:sz w:val="24"/>
          <w:szCs w:val="24"/>
        </w:rPr>
        <w:t>.</w:t>
      </w:r>
    </w:p>
    <w:p w:rsidR="00717F60" w:rsidRPr="00CF7D4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19" w:name="_Ref306004660"/>
      <w:r w:rsidRPr="007252E9">
        <w:rPr>
          <w:bCs w:val="0"/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 xml:space="preserve">и такого </w:t>
      </w:r>
      <w:r w:rsidRPr="007252E9">
        <w:rPr>
          <w:bCs w:val="0"/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>а отклоняются</w:t>
      </w:r>
      <w:r w:rsidR="00717F60" w:rsidRPr="00CF7D45">
        <w:rPr>
          <w:bCs w:val="0"/>
          <w:sz w:val="24"/>
          <w:szCs w:val="24"/>
        </w:rPr>
        <w:t xml:space="preserve"> без рассмотрения по существу.</w:t>
      </w:r>
      <w:bookmarkEnd w:id="219"/>
    </w:p>
    <w:p w:rsidR="00BD40A3" w:rsidRPr="00CF7D4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CF7D45">
        <w:rPr>
          <w:bCs w:val="0"/>
          <w:sz w:val="24"/>
          <w:szCs w:val="24"/>
        </w:rPr>
        <w:t xml:space="preserve">Все формы, указанные в разделе </w:t>
      </w:r>
      <w:r w:rsidR="00E00CC4">
        <w:fldChar w:fldCharType="begin"/>
      </w:r>
      <w:r w:rsidR="00E00CC4">
        <w:instrText xml:space="preserve"> REF _Ref440270602 \r \h  \* MERGEFORMAT </w:instrText>
      </w:r>
      <w:r w:rsidR="00E00CC4">
        <w:fldChar w:fldCharType="separate"/>
      </w:r>
      <w:r w:rsidR="008C6E10">
        <w:t>5</w:t>
      </w:r>
      <w:r w:rsidR="00E00CC4">
        <w:fldChar w:fldCharType="end"/>
      </w:r>
      <w:r w:rsidRPr="00CF7D4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8D1B83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F7D45">
        <w:rPr>
          <w:bCs w:val="0"/>
          <w:sz w:val="24"/>
          <w:szCs w:val="24"/>
        </w:rPr>
        <w:t>Заявк</w:t>
      </w:r>
      <w:r w:rsidR="00717F60" w:rsidRPr="00CF7D45">
        <w:rPr>
          <w:bCs w:val="0"/>
          <w:sz w:val="24"/>
          <w:szCs w:val="24"/>
        </w:rPr>
        <w:t xml:space="preserve">а </w:t>
      </w:r>
      <w:r w:rsidR="00717F60" w:rsidRPr="008D1B83">
        <w:rPr>
          <w:bCs w:val="0"/>
          <w:sz w:val="24"/>
          <w:szCs w:val="24"/>
        </w:rPr>
        <w:t xml:space="preserve">должна быть подготовлена в электронной форме с использованием функционала ЭТП (подраздел </w:t>
      </w:r>
      <w:r w:rsidR="00E00CC4">
        <w:fldChar w:fldCharType="begin"/>
      </w:r>
      <w:r w:rsidR="00E00CC4">
        <w:instrText xml:space="preserve"> REF _Ref191386419 \n \h  \* MERGEFORMAT </w:instrText>
      </w:r>
      <w:r w:rsidR="00E00CC4">
        <w:fldChar w:fldCharType="separate"/>
      </w:r>
      <w:r w:rsidR="008C6E10" w:rsidRPr="008C6E10">
        <w:rPr>
          <w:bCs w:val="0"/>
          <w:sz w:val="24"/>
          <w:szCs w:val="24"/>
        </w:rPr>
        <w:t>3.3.2</w:t>
      </w:r>
      <w:r w:rsidR="00E00CC4">
        <w:fldChar w:fldCharType="end"/>
      </w:r>
      <w:r w:rsidR="00717F60" w:rsidRPr="008D1B83">
        <w:rPr>
          <w:bCs w:val="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proofErr w:type="spellStart"/>
      <w:r w:rsidR="008D1B83" w:rsidRPr="008D1B83">
        <w:rPr>
          <w:bCs w:val="0"/>
          <w:sz w:val="24"/>
          <w:szCs w:val="24"/>
        </w:rPr>
        <w:t>п.п</w:t>
      </w:r>
      <w:proofErr w:type="spellEnd"/>
      <w:r w:rsidR="008D1B83" w:rsidRPr="008D1B83">
        <w:rPr>
          <w:bCs w:val="0"/>
          <w:sz w:val="24"/>
          <w:szCs w:val="24"/>
        </w:rPr>
        <w:t xml:space="preserve">. </w:t>
      </w:r>
      <w:r w:rsidR="0033182C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C6E10">
        <w:rPr>
          <w:bCs w:val="0"/>
          <w:sz w:val="24"/>
          <w:szCs w:val="24"/>
        </w:rPr>
        <w:t>т)</w:t>
      </w:r>
      <w:r w:rsidR="0033182C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33182C">
        <w:rPr>
          <w:sz w:val="24"/>
          <w:szCs w:val="24"/>
        </w:rPr>
        <w:fldChar w:fldCharType="begin"/>
      </w:r>
      <w:r w:rsidR="004C0021">
        <w:rPr>
          <w:sz w:val="24"/>
          <w:szCs w:val="24"/>
        </w:rPr>
        <w:instrText xml:space="preserve"> REF _Ref303587815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C6E10">
        <w:rPr>
          <w:sz w:val="24"/>
          <w:szCs w:val="24"/>
        </w:rPr>
        <w:t>3.3.8.3</w:t>
      </w:r>
      <w:r w:rsidR="0033182C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E00CC4">
        <w:fldChar w:fldCharType="begin"/>
      </w:r>
      <w:r w:rsidR="00E00CC4">
        <w:instrText xml:space="preserve"> REF _Ref442187883 \r \h  \* MERGEFORMAT </w:instrText>
      </w:r>
      <w:r w:rsidR="00E00CC4">
        <w:fldChar w:fldCharType="separate"/>
      </w:r>
      <w:r w:rsidR="008C6E10" w:rsidRPr="008C6E10">
        <w:rPr>
          <w:sz w:val="24"/>
          <w:szCs w:val="24"/>
        </w:rPr>
        <w:t>5.14</w:t>
      </w:r>
      <w:r w:rsidR="00E00CC4">
        <w:fldChar w:fldCharType="end"/>
      </w:r>
      <w:r w:rsidR="008D1B83" w:rsidRPr="008D1B83">
        <w:rPr>
          <w:color w:val="000000"/>
          <w:sz w:val="24"/>
          <w:szCs w:val="24"/>
        </w:rPr>
        <w:t>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20" w:name="_Ref55279015"/>
      <w:bookmarkStart w:id="221" w:name="_Ref55279017"/>
      <w:r w:rsidRPr="00CF7D45">
        <w:rPr>
          <w:bCs w:val="0"/>
          <w:sz w:val="24"/>
          <w:szCs w:val="24"/>
        </w:rPr>
        <w:t xml:space="preserve">Каждый документ, входящий в </w:t>
      </w:r>
      <w:r w:rsidR="001D6802" w:rsidRPr="00CF7D45">
        <w:rPr>
          <w:bCs w:val="0"/>
          <w:sz w:val="24"/>
          <w:szCs w:val="24"/>
        </w:rPr>
        <w:t>Заявку</w:t>
      </w:r>
      <w:r w:rsidRPr="00CF7D45">
        <w:rPr>
          <w:bCs w:val="0"/>
          <w:sz w:val="24"/>
          <w:szCs w:val="24"/>
        </w:rPr>
        <w:t>, должен</w:t>
      </w:r>
      <w:r w:rsidRPr="000E5AC7">
        <w:rPr>
          <w:bCs w:val="0"/>
          <w:sz w:val="24"/>
          <w:szCs w:val="24"/>
        </w:rPr>
        <w:t xml:space="preserve"> быть подписан лицом, имеющим право в соответствии с законодательством Российской Федерации действовать от лица Участника без </w:t>
      </w:r>
      <w:r w:rsidRPr="007252E9">
        <w:rPr>
          <w:bCs w:val="0"/>
          <w:sz w:val="24"/>
          <w:szCs w:val="24"/>
        </w:rPr>
        <w:t xml:space="preserve">доверенности, или надлежащим </w:t>
      </w:r>
      <w:proofErr w:type="gramStart"/>
      <w:r w:rsidRPr="007252E9">
        <w:rPr>
          <w:bCs w:val="0"/>
          <w:sz w:val="24"/>
          <w:szCs w:val="24"/>
        </w:rPr>
        <w:t>образом</w:t>
      </w:r>
      <w:proofErr w:type="gramEnd"/>
      <w:r w:rsidRPr="007252E9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7252E9">
        <w:rPr>
          <w:bCs w:val="0"/>
          <w:sz w:val="24"/>
          <w:szCs w:val="24"/>
        </w:rPr>
        <w:t xml:space="preserve">. </w:t>
      </w:r>
      <w:r w:rsidR="00123A9F" w:rsidRPr="007252E9">
        <w:rPr>
          <w:sz w:val="24"/>
          <w:szCs w:val="24"/>
        </w:rPr>
        <w:t xml:space="preserve">В последнем случае копия </w:t>
      </w:r>
      <w:r w:rsidR="007C6A7B" w:rsidRPr="007252E9">
        <w:rPr>
          <w:bCs w:val="0"/>
          <w:sz w:val="24"/>
          <w:szCs w:val="24"/>
        </w:rPr>
        <w:t xml:space="preserve">доверенности </w:t>
      </w:r>
      <w:r w:rsidR="00123A9F" w:rsidRPr="007252E9">
        <w:rPr>
          <w:sz w:val="24"/>
          <w:szCs w:val="24"/>
        </w:rPr>
        <w:t>прикладывается к Заявке</w:t>
      </w:r>
      <w:r w:rsidRPr="007252E9">
        <w:rPr>
          <w:bCs w:val="0"/>
          <w:sz w:val="24"/>
          <w:szCs w:val="24"/>
        </w:rPr>
        <w:t>.</w:t>
      </w:r>
      <w:bookmarkEnd w:id="220"/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22" w:name="_Ref195087786"/>
      <w:r w:rsidRPr="007252E9">
        <w:rPr>
          <w:bCs w:val="0"/>
          <w:sz w:val="24"/>
          <w:szCs w:val="24"/>
        </w:rPr>
        <w:t xml:space="preserve">Каждый документ, входящий в </w:t>
      </w:r>
      <w:r w:rsidR="001D6802" w:rsidRPr="007252E9">
        <w:rPr>
          <w:bCs w:val="0"/>
          <w:sz w:val="24"/>
          <w:szCs w:val="24"/>
        </w:rPr>
        <w:t>Заявку</w:t>
      </w:r>
      <w:r w:rsidRPr="007252E9">
        <w:rPr>
          <w:bCs w:val="0"/>
          <w:sz w:val="24"/>
          <w:szCs w:val="24"/>
        </w:rPr>
        <w:t>, должен быть скреплен печатью Участника.</w:t>
      </w:r>
      <w:bookmarkEnd w:id="221"/>
      <w:bookmarkEnd w:id="222"/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7252E9">
        <w:rPr>
          <w:sz w:val="24"/>
          <w:szCs w:val="24"/>
        </w:rPr>
        <w:t>Заявку</w:t>
      </w:r>
      <w:r w:rsidRPr="007252E9">
        <w:rPr>
          <w:sz w:val="24"/>
          <w:szCs w:val="24"/>
        </w:rPr>
        <w:t xml:space="preserve"> </w:t>
      </w:r>
      <w:r w:rsidR="000E5AC7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>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223" w:name="_Ref440271182"/>
      <w:proofErr w:type="gramStart"/>
      <w:r w:rsidRPr="007252E9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B71B9D" w:rsidRPr="007252E9">
        <w:rPr>
          <w:bCs w:val="0"/>
          <w:spacing w:val="-1"/>
          <w:sz w:val="24"/>
          <w:szCs w:val="24"/>
        </w:rPr>
        <w:t xml:space="preserve"> </w:t>
      </w:r>
      <w:r w:rsidR="00E00CC4">
        <w:fldChar w:fldCharType="begin"/>
      </w:r>
      <w:r w:rsidR="00E00CC4">
        <w:instrText xml:space="preserve"> REF _Ref86826666 \r \h  \* MERGEFORMAT </w:instrText>
      </w:r>
      <w:r w:rsidR="00E00CC4">
        <w:fldChar w:fldCharType="separate"/>
      </w:r>
      <w:r w:rsidR="008C6E10" w:rsidRPr="008C6E10">
        <w:rPr>
          <w:bCs w:val="0"/>
          <w:spacing w:val="-1"/>
          <w:sz w:val="24"/>
          <w:szCs w:val="24"/>
        </w:rPr>
        <w:t>5.3</w:t>
      </w:r>
      <w:r w:rsidR="00E00CC4">
        <w:fldChar w:fldCharType="end"/>
      </w:r>
      <w:r w:rsidR="00B71B9D" w:rsidRPr="007252E9">
        <w:rPr>
          <w:bCs w:val="0"/>
          <w:spacing w:val="-1"/>
          <w:sz w:val="24"/>
          <w:szCs w:val="24"/>
        </w:rPr>
        <w:t>)</w:t>
      </w:r>
      <w:r w:rsidRPr="007252E9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7252E9">
        <w:rPr>
          <w:sz w:val="24"/>
          <w:szCs w:val="24"/>
        </w:rPr>
        <w:t xml:space="preserve"> </w:t>
      </w:r>
      <w:bookmarkEnd w:id="223"/>
      <w:r w:rsidR="001D1162" w:rsidRPr="007252E9">
        <w:rPr>
          <w:szCs w:val="24"/>
        </w:rPr>
        <w:t xml:space="preserve">Заявка </w:t>
      </w:r>
      <w:r w:rsidR="001D1162" w:rsidRPr="007252E9">
        <w:rPr>
          <w:sz w:val="24"/>
          <w:szCs w:val="24"/>
        </w:rPr>
        <w:t>будет отклонен</w:t>
      </w:r>
      <w:r w:rsidR="001D1162" w:rsidRPr="007252E9">
        <w:rPr>
          <w:szCs w:val="24"/>
        </w:rPr>
        <w:t>а</w:t>
      </w:r>
      <w:r w:rsidR="001D1162" w:rsidRPr="007252E9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предложении </w:t>
      </w:r>
      <w:r w:rsidR="00B71B9D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B71B9D" w:rsidRPr="007252E9">
        <w:rPr>
          <w:bCs w:val="0"/>
          <w:spacing w:val="-1"/>
          <w:sz w:val="24"/>
          <w:szCs w:val="24"/>
        </w:rPr>
        <w:t xml:space="preserve"> </w:t>
      </w:r>
      <w:r w:rsidR="00E00CC4">
        <w:fldChar w:fldCharType="begin"/>
      </w:r>
      <w:r w:rsidR="00E00CC4">
        <w:instrText xml:space="preserve"> REF _Ref86826666 \r \h  \* MERGEFORMAT </w:instrText>
      </w:r>
      <w:r w:rsidR="00E00CC4">
        <w:fldChar w:fldCharType="separate"/>
      </w:r>
      <w:r w:rsidR="008C6E10" w:rsidRPr="008C6E10">
        <w:rPr>
          <w:bCs w:val="0"/>
          <w:spacing w:val="-1"/>
          <w:sz w:val="24"/>
          <w:szCs w:val="24"/>
        </w:rPr>
        <w:t>5.3</w:t>
      </w:r>
      <w:r w:rsidR="00E00CC4">
        <w:fldChar w:fldCharType="end"/>
      </w:r>
      <w:r w:rsidR="00B71B9D" w:rsidRPr="007252E9">
        <w:rPr>
          <w:bCs w:val="0"/>
          <w:spacing w:val="-1"/>
          <w:sz w:val="24"/>
          <w:szCs w:val="24"/>
        </w:rPr>
        <w:t>)</w:t>
      </w:r>
      <w:r w:rsidRPr="007252E9">
        <w:rPr>
          <w:sz w:val="24"/>
          <w:szCs w:val="24"/>
        </w:rPr>
        <w:t xml:space="preserve"> вместо информации, изложенной в п. </w:t>
      </w:r>
      <w:r w:rsidR="00E00CC4">
        <w:fldChar w:fldCharType="begin"/>
      </w:r>
      <w:r w:rsidR="00E00CC4">
        <w:instrText xml:space="preserve"> REF _Ref440271182 \r \h  \* MERGEFORMAT </w:instrText>
      </w:r>
      <w:r w:rsidR="00E00CC4">
        <w:fldChar w:fldCharType="separate"/>
      </w:r>
      <w:r w:rsidR="008C6E10" w:rsidRPr="008C6E10">
        <w:rPr>
          <w:sz w:val="24"/>
          <w:szCs w:val="24"/>
        </w:rPr>
        <w:t>3.3.1.9</w:t>
      </w:r>
      <w:r w:rsidR="00E00CC4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7252E9">
        <w:rPr>
          <w:szCs w:val="24"/>
        </w:rPr>
        <w:t>Заявка</w:t>
      </w:r>
      <w:r w:rsidR="001D1162" w:rsidRPr="007252E9">
        <w:rPr>
          <w:sz w:val="24"/>
          <w:szCs w:val="24"/>
        </w:rPr>
        <w:t xml:space="preserve"> Участника будет отклонен</w:t>
      </w:r>
      <w:r w:rsidR="001D1162" w:rsidRPr="007252E9">
        <w:rPr>
          <w:szCs w:val="24"/>
        </w:rPr>
        <w:t>а</w:t>
      </w:r>
      <w:r w:rsidRPr="007252E9">
        <w:rPr>
          <w:sz w:val="24"/>
          <w:szCs w:val="24"/>
        </w:rPr>
        <w:t>.</w:t>
      </w:r>
    </w:p>
    <w:p w:rsidR="00BD40A3" w:rsidRPr="000E5AC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E5AC7">
        <w:rPr>
          <w:sz w:val="24"/>
          <w:szCs w:val="24"/>
        </w:rPr>
        <w:t xml:space="preserve">Участник в </w:t>
      </w:r>
      <w:r w:rsidR="00F1041E" w:rsidRPr="000E5AC7">
        <w:rPr>
          <w:bCs w:val="0"/>
          <w:sz w:val="24"/>
          <w:szCs w:val="24"/>
        </w:rPr>
        <w:t>Сводн</w:t>
      </w:r>
      <w:r w:rsidR="000E5AC7">
        <w:rPr>
          <w:bCs w:val="0"/>
          <w:sz w:val="24"/>
          <w:szCs w:val="24"/>
        </w:rPr>
        <w:t>ой</w:t>
      </w:r>
      <w:r w:rsidR="00F1041E" w:rsidRPr="000E5AC7">
        <w:rPr>
          <w:bCs w:val="0"/>
          <w:sz w:val="24"/>
          <w:szCs w:val="24"/>
        </w:rPr>
        <w:t xml:space="preserve"> таблиц</w:t>
      </w:r>
      <w:r w:rsidR="000E5AC7">
        <w:rPr>
          <w:bCs w:val="0"/>
          <w:sz w:val="24"/>
          <w:szCs w:val="24"/>
        </w:rPr>
        <w:t>е</w:t>
      </w:r>
      <w:r w:rsidR="00F1041E" w:rsidRPr="000E5AC7">
        <w:rPr>
          <w:bCs w:val="0"/>
          <w:sz w:val="24"/>
          <w:szCs w:val="24"/>
        </w:rPr>
        <w:t xml:space="preserve"> стоимости</w:t>
      </w:r>
      <w:r w:rsidRPr="000E5AC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B71B9D" w:rsidRPr="003E170D">
        <w:rPr>
          <w:bCs w:val="0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3E170D">
        <w:rPr>
          <w:bCs w:val="0"/>
          <w:sz w:val="24"/>
          <w:szCs w:val="24"/>
        </w:rPr>
        <w:t xml:space="preserve"> </w:t>
      </w:r>
      <w:r w:rsidR="0033182C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_Ref440271072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8C6E10">
        <w:rPr>
          <w:bCs w:val="0"/>
          <w:sz w:val="24"/>
          <w:szCs w:val="24"/>
        </w:rPr>
        <w:t>5.2</w:t>
      </w:r>
      <w:r w:rsidR="0033182C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E71A48">
        <w:rPr>
          <w:bCs w:val="0"/>
          <w:sz w:val="24"/>
          <w:szCs w:val="24"/>
        </w:rPr>
        <w:t xml:space="preserve">выполнения поставок </w:t>
      </w:r>
      <w:r w:rsidR="00B71B9D" w:rsidRPr="003E170D">
        <w:rPr>
          <w:bCs w:val="0"/>
          <w:sz w:val="24"/>
          <w:szCs w:val="24"/>
        </w:rPr>
        <w:t xml:space="preserve">(раздел </w:t>
      </w:r>
      <w:r w:rsidR="0033182C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8C6E10">
        <w:rPr>
          <w:bCs w:val="0"/>
          <w:sz w:val="24"/>
          <w:szCs w:val="24"/>
        </w:rPr>
        <w:t>5.4</w:t>
      </w:r>
      <w:r w:rsidR="0033182C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E71A48">
        <w:rPr>
          <w:bCs w:val="0"/>
          <w:sz w:val="24"/>
          <w:szCs w:val="24"/>
        </w:rPr>
        <w:t xml:space="preserve"> </w:t>
      </w:r>
      <w:r w:rsidR="0033182C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8C6E10">
        <w:rPr>
          <w:bCs w:val="0"/>
          <w:sz w:val="24"/>
          <w:szCs w:val="24"/>
        </w:rPr>
        <w:t>5.1</w:t>
      </w:r>
      <w:r w:rsidR="0033182C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B71B9D" w:rsidRPr="00E71A48">
        <w:rPr>
          <w:bCs w:val="0"/>
          <w:sz w:val="24"/>
          <w:szCs w:val="24"/>
        </w:rPr>
        <w:t xml:space="preserve">раздел </w:t>
      </w:r>
      <w:r w:rsidR="0033182C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8C6E10">
        <w:rPr>
          <w:bCs w:val="0"/>
          <w:sz w:val="24"/>
          <w:szCs w:val="24"/>
        </w:rPr>
        <w:t>5.1</w:t>
      </w:r>
      <w:r w:rsidR="0033182C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24" w:name="_Ref115076752"/>
      <w:bookmarkStart w:id="225" w:name="_Ref191386109"/>
      <w:bookmarkStart w:id="226" w:name="_Ref191386419"/>
      <w:bookmarkStart w:id="227" w:name="_Toc440357091"/>
      <w:bookmarkStart w:id="228" w:name="_Toc440359646"/>
      <w:bookmarkStart w:id="229" w:name="_Toc440632109"/>
      <w:bookmarkStart w:id="230" w:name="_Toc440875930"/>
      <w:bookmarkStart w:id="231" w:name="_Toc441130958"/>
      <w:bookmarkStart w:id="232" w:name="_Toc447269773"/>
      <w:bookmarkStart w:id="233" w:name="_Toc464120595"/>
      <w:r w:rsidRPr="00E71A48">
        <w:rPr>
          <w:szCs w:val="24"/>
        </w:rPr>
        <w:lastRenderedPageBreak/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224"/>
      <w:bookmarkEnd w:id="225"/>
      <w:bookmarkEnd w:id="226"/>
      <w:r w:rsidRPr="00E71A48">
        <w:rPr>
          <w:szCs w:val="24"/>
        </w:rPr>
        <w:t>ЭТП</w:t>
      </w:r>
      <w:bookmarkEnd w:id="227"/>
      <w:bookmarkEnd w:id="228"/>
      <w:bookmarkEnd w:id="229"/>
      <w:bookmarkEnd w:id="230"/>
      <w:bookmarkEnd w:id="231"/>
      <w:bookmarkEnd w:id="232"/>
      <w:bookmarkEnd w:id="233"/>
    </w:p>
    <w:p w:rsidR="00717F60" w:rsidRPr="00E71A48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34" w:name="_Ref115076807"/>
      <w:bookmarkStart w:id="235" w:name="_Toc440357092"/>
      <w:bookmarkStart w:id="236" w:name="_Toc440359647"/>
      <w:bookmarkStart w:id="237" w:name="_Toc440632110"/>
      <w:bookmarkStart w:id="238" w:name="_Toc440875931"/>
      <w:bookmarkStart w:id="239" w:name="_Toc441130959"/>
      <w:bookmarkStart w:id="240" w:name="_Toc447269774"/>
      <w:bookmarkStart w:id="241" w:name="_Toc464120596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673FC7" w:rsidRPr="006803F2">
        <w:rPr>
          <w:szCs w:val="24"/>
        </w:rPr>
        <w:t>(бумажной)</w:t>
      </w:r>
      <w:r w:rsidR="00673FC7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234"/>
      <w:bookmarkEnd w:id="235"/>
      <w:bookmarkEnd w:id="236"/>
      <w:bookmarkEnd w:id="237"/>
      <w:bookmarkEnd w:id="238"/>
      <w:bookmarkEnd w:id="239"/>
      <w:bookmarkEnd w:id="240"/>
      <w:bookmarkEnd w:id="241"/>
    </w:p>
    <w:p w:rsidR="00717F60" w:rsidRPr="008D1B83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2" w:name="_Ref191386548"/>
      <w:r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6803F2">
        <w:rPr>
          <w:sz w:val="24"/>
          <w:szCs w:val="24"/>
        </w:rPr>
        <w:t>(бумажной)</w:t>
      </w:r>
      <w:r w:rsidR="00673FC7">
        <w:rPr>
          <w:sz w:val="24"/>
          <w:szCs w:val="24"/>
        </w:rPr>
        <w:t xml:space="preserve"> </w:t>
      </w:r>
      <w:r>
        <w:rPr>
          <w:bCs w:val="0"/>
          <w:sz w:val="24"/>
          <w:szCs w:val="24"/>
        </w:rPr>
        <w:t xml:space="preserve">форме не </w:t>
      </w:r>
      <w:r w:rsidRPr="008D1B83">
        <w:rPr>
          <w:bCs w:val="0"/>
          <w:sz w:val="24"/>
          <w:szCs w:val="24"/>
        </w:rPr>
        <w:t>предусмотрено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proofErr w:type="spellStart"/>
      <w:r w:rsidR="008D1B83" w:rsidRPr="008D1B83">
        <w:rPr>
          <w:bCs w:val="0"/>
          <w:sz w:val="24"/>
          <w:szCs w:val="24"/>
        </w:rPr>
        <w:t>п.п</w:t>
      </w:r>
      <w:proofErr w:type="spellEnd"/>
      <w:r w:rsidR="008D1B83" w:rsidRPr="008D1B83">
        <w:rPr>
          <w:bCs w:val="0"/>
          <w:sz w:val="24"/>
          <w:szCs w:val="24"/>
        </w:rPr>
        <w:t xml:space="preserve">. </w:t>
      </w:r>
      <w:r w:rsidR="0033182C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C6E10">
        <w:rPr>
          <w:bCs w:val="0"/>
          <w:sz w:val="24"/>
          <w:szCs w:val="24"/>
        </w:rPr>
        <w:t>т)</w:t>
      </w:r>
      <w:r w:rsidR="0033182C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33182C">
        <w:fldChar w:fldCharType="begin"/>
      </w:r>
      <w:r w:rsidR="008E58DC">
        <w:rPr>
          <w:sz w:val="24"/>
          <w:szCs w:val="24"/>
        </w:rPr>
        <w:instrText xml:space="preserve"> REF _Ref303587815 \r \h </w:instrText>
      </w:r>
      <w:r w:rsidR="0033182C">
        <w:fldChar w:fldCharType="separate"/>
      </w:r>
      <w:r w:rsidR="008C6E10">
        <w:rPr>
          <w:sz w:val="24"/>
          <w:szCs w:val="24"/>
        </w:rPr>
        <w:t>3.3.8.3</w:t>
      </w:r>
      <w:r w:rsidR="0033182C"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E00CC4">
        <w:fldChar w:fldCharType="begin"/>
      </w:r>
      <w:r w:rsidR="00E00CC4">
        <w:instrText xml:space="preserve"> REF _Ref442187883 \r \h  \* MERGEFORMAT </w:instrText>
      </w:r>
      <w:r w:rsidR="00E00CC4">
        <w:fldChar w:fldCharType="separate"/>
      </w:r>
      <w:r w:rsidR="008C6E10" w:rsidRPr="008C6E10">
        <w:rPr>
          <w:sz w:val="24"/>
          <w:szCs w:val="24"/>
        </w:rPr>
        <w:t>5.14</w:t>
      </w:r>
      <w:r w:rsidR="00E00CC4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bookmarkEnd w:id="242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43" w:name="_Ref306008743"/>
      <w:bookmarkStart w:id="244" w:name="_Toc440357093"/>
      <w:bookmarkStart w:id="245" w:name="_Toc440359648"/>
      <w:bookmarkStart w:id="246" w:name="_Toc440632111"/>
      <w:bookmarkStart w:id="247" w:name="_Toc440875932"/>
      <w:bookmarkStart w:id="248" w:name="_Toc441130960"/>
      <w:bookmarkStart w:id="249" w:name="_Toc447269775"/>
      <w:bookmarkStart w:id="250" w:name="_Toc464120597"/>
      <w:r w:rsidRPr="00E71A48">
        <w:rPr>
          <w:szCs w:val="24"/>
        </w:rPr>
        <w:t xml:space="preserve">Требования к сроку действия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43"/>
      <w:bookmarkEnd w:id="244"/>
      <w:bookmarkEnd w:id="245"/>
      <w:bookmarkEnd w:id="246"/>
      <w:bookmarkEnd w:id="247"/>
      <w:bookmarkEnd w:id="248"/>
      <w:bookmarkEnd w:id="249"/>
      <w:bookmarkEnd w:id="250"/>
    </w:p>
    <w:p w:rsidR="00717F60" w:rsidRPr="00E71A48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51" w:name="_Ref303683455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>
        <w:rPr>
          <w:bCs w:val="0"/>
          <w:sz w:val="24"/>
          <w:szCs w:val="24"/>
        </w:rPr>
        <w:t>90</w:t>
      </w:r>
      <w:r w:rsidR="00717F60" w:rsidRPr="00E71A48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E71A48">
        <w:rPr>
          <w:bCs w:val="0"/>
          <w:sz w:val="24"/>
          <w:szCs w:val="24"/>
        </w:rPr>
        <w:t xml:space="preserve">подачи </w:t>
      </w:r>
      <w:r w:rsidR="00717F60" w:rsidRPr="00E71A48">
        <w:rPr>
          <w:bCs w:val="0"/>
          <w:sz w:val="24"/>
          <w:szCs w:val="24"/>
        </w:rPr>
        <w:t>Заявок</w:t>
      </w:r>
      <w:r w:rsidR="003F5CDB">
        <w:rPr>
          <w:bCs w:val="0"/>
          <w:sz w:val="24"/>
          <w:szCs w:val="24"/>
        </w:rPr>
        <w:t xml:space="preserve"> (п. </w:t>
      </w:r>
      <w:r w:rsidR="0033182C">
        <w:rPr>
          <w:bCs w:val="0"/>
          <w:sz w:val="24"/>
          <w:szCs w:val="24"/>
        </w:rPr>
        <w:fldChar w:fldCharType="begin"/>
      </w:r>
      <w:r w:rsidR="003F5CDB">
        <w:rPr>
          <w:bCs w:val="0"/>
          <w:sz w:val="24"/>
          <w:szCs w:val="24"/>
        </w:rPr>
        <w:instrText xml:space="preserve"> REF _Ref440289953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8C6E10">
        <w:rPr>
          <w:bCs w:val="0"/>
          <w:sz w:val="24"/>
          <w:szCs w:val="24"/>
        </w:rPr>
        <w:t>3.4.1.3</w:t>
      </w:r>
      <w:r w:rsidR="0033182C">
        <w:rPr>
          <w:bCs w:val="0"/>
          <w:sz w:val="24"/>
          <w:szCs w:val="24"/>
        </w:rPr>
        <w:fldChar w:fldCharType="end"/>
      </w:r>
      <w:r w:rsidR="003F5CDB">
        <w:rPr>
          <w:bCs w:val="0"/>
          <w:sz w:val="24"/>
          <w:szCs w:val="24"/>
        </w:rPr>
        <w:t>)</w:t>
      </w:r>
      <w:r w:rsidR="00717F60" w:rsidRPr="00E71A48">
        <w:rPr>
          <w:bCs w:val="0"/>
          <w:sz w:val="24"/>
          <w:szCs w:val="24"/>
        </w:rPr>
        <w:t>.</w:t>
      </w:r>
      <w:bookmarkEnd w:id="251"/>
    </w:p>
    <w:p w:rsidR="00717F60" w:rsidRPr="00E71A48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2" w:name="_Toc440357094"/>
      <w:bookmarkStart w:id="253" w:name="_Toc440359649"/>
      <w:bookmarkStart w:id="254" w:name="_Toc440632112"/>
      <w:bookmarkStart w:id="255" w:name="_Toc440875933"/>
      <w:bookmarkStart w:id="256" w:name="_Toc441130961"/>
      <w:bookmarkStart w:id="257" w:name="_Toc447269776"/>
      <w:bookmarkStart w:id="258" w:name="_Toc46412059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52"/>
      <w:bookmarkEnd w:id="253"/>
      <w:bookmarkEnd w:id="254"/>
      <w:bookmarkEnd w:id="255"/>
      <w:bookmarkEnd w:id="256"/>
      <w:bookmarkEnd w:id="257"/>
      <w:bookmarkEnd w:id="258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9" w:name="_Toc440357095"/>
      <w:bookmarkStart w:id="260" w:name="_Toc440359650"/>
      <w:bookmarkStart w:id="261" w:name="_Toc440632113"/>
      <w:bookmarkStart w:id="262" w:name="_Toc440875934"/>
      <w:bookmarkStart w:id="263" w:name="_Toc441130962"/>
      <w:bookmarkStart w:id="264" w:name="_Toc447269777"/>
      <w:bookmarkStart w:id="265" w:name="_Toc46412059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59"/>
      <w:bookmarkEnd w:id="260"/>
      <w:bookmarkEnd w:id="261"/>
      <w:bookmarkEnd w:id="262"/>
      <w:bookmarkEnd w:id="263"/>
      <w:bookmarkEnd w:id="264"/>
      <w:bookmarkEnd w:id="265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должны быть выражены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>
        <w:rPr>
          <w:bCs w:val="0"/>
          <w:sz w:val="24"/>
          <w:szCs w:val="24"/>
        </w:rPr>
        <w:t>рубли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и не подлежит изменению при </w:t>
      </w:r>
      <w:r w:rsidRPr="00E71A48">
        <w:rPr>
          <w:bCs w:val="0"/>
          <w:sz w:val="24"/>
          <w:szCs w:val="24"/>
        </w:rPr>
        <w:lastRenderedPageBreak/>
        <w:t>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266" w:name="_Toc440357096"/>
      <w:bookmarkStart w:id="267" w:name="_Toc440359651"/>
      <w:bookmarkStart w:id="268" w:name="_Toc440632114"/>
      <w:bookmarkStart w:id="269" w:name="_Toc440875935"/>
      <w:bookmarkStart w:id="270" w:name="_Toc441130963"/>
      <w:bookmarkStart w:id="271" w:name="_Toc447269778"/>
      <w:bookmarkStart w:id="272" w:name="_Toc464120600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266"/>
      <w:bookmarkEnd w:id="267"/>
      <w:bookmarkEnd w:id="268"/>
      <w:bookmarkEnd w:id="269"/>
      <w:bookmarkEnd w:id="270"/>
      <w:bookmarkEnd w:id="271"/>
      <w:bookmarkEnd w:id="272"/>
    </w:p>
    <w:p w:rsidR="00216641" w:rsidRPr="00E974C2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974C2">
        <w:rPr>
          <w:bCs w:val="0"/>
          <w:sz w:val="24"/>
          <w:szCs w:val="24"/>
        </w:rPr>
        <w:t xml:space="preserve">Начальная (максимальная) цена </w:t>
      </w:r>
      <w:r w:rsidR="00123C70" w:rsidRPr="00E974C2">
        <w:rPr>
          <w:bCs w:val="0"/>
          <w:sz w:val="24"/>
          <w:szCs w:val="24"/>
        </w:rPr>
        <w:t>Договор</w:t>
      </w:r>
      <w:r w:rsidRPr="00E974C2">
        <w:rPr>
          <w:bCs w:val="0"/>
          <w:sz w:val="24"/>
          <w:szCs w:val="24"/>
        </w:rPr>
        <w:t>а</w:t>
      </w:r>
      <w:r w:rsidR="00216641" w:rsidRPr="00E974C2">
        <w:rPr>
          <w:bCs w:val="0"/>
          <w:sz w:val="24"/>
          <w:szCs w:val="24"/>
        </w:rPr>
        <w:t>:</w:t>
      </w:r>
    </w:p>
    <w:p w:rsidR="00280464" w:rsidRPr="00B71B9D" w:rsidRDefault="00216641" w:rsidP="00E974C2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highlight w:val="yellow"/>
          <w:lang w:eastAsia="en-US"/>
        </w:rPr>
      </w:pPr>
      <w:r w:rsidRPr="00E974C2">
        <w:rPr>
          <w:b/>
          <w:bCs w:val="0"/>
          <w:sz w:val="24"/>
          <w:szCs w:val="24"/>
          <w:u w:val="single"/>
        </w:rPr>
        <w:t>По Лоту №1:</w:t>
      </w:r>
      <w:r w:rsidR="00717F60" w:rsidRPr="00E974C2">
        <w:rPr>
          <w:bCs w:val="0"/>
          <w:sz w:val="24"/>
          <w:szCs w:val="24"/>
        </w:rPr>
        <w:t xml:space="preserve"> </w:t>
      </w:r>
      <w:r w:rsidR="00E974C2" w:rsidRPr="00E974C2">
        <w:rPr>
          <w:b/>
          <w:sz w:val="24"/>
          <w:szCs w:val="24"/>
        </w:rPr>
        <w:t>249 973,00</w:t>
      </w:r>
      <w:r w:rsidR="00E974C2" w:rsidRPr="00E974C2">
        <w:rPr>
          <w:sz w:val="24"/>
          <w:szCs w:val="24"/>
        </w:rPr>
        <w:t xml:space="preserve"> (Двести сорок девять тысяч девятьсот семьдесят три) рубля 00 копеек РФ, без учета НДС; НДС составляет </w:t>
      </w:r>
      <w:r w:rsidR="00E974C2" w:rsidRPr="00E974C2">
        <w:rPr>
          <w:b/>
          <w:sz w:val="24"/>
          <w:szCs w:val="24"/>
        </w:rPr>
        <w:t>44 995,14</w:t>
      </w:r>
      <w:r w:rsidR="00E974C2" w:rsidRPr="00E974C2">
        <w:rPr>
          <w:sz w:val="24"/>
          <w:szCs w:val="24"/>
        </w:rPr>
        <w:t xml:space="preserve"> (Сорок четыре тысячи девятьсот девяносто пять) рублей 14 копеек РФ; </w:t>
      </w:r>
      <w:r w:rsidR="00E974C2" w:rsidRPr="00E974C2">
        <w:rPr>
          <w:b/>
          <w:sz w:val="24"/>
          <w:szCs w:val="24"/>
        </w:rPr>
        <w:t>294 968,14</w:t>
      </w:r>
      <w:r w:rsidR="00E974C2" w:rsidRPr="00E974C2">
        <w:rPr>
          <w:sz w:val="24"/>
          <w:szCs w:val="24"/>
        </w:rPr>
        <w:t xml:space="preserve"> (Двести девяносто четыре тысячи девятьсот шестьдесят восемь) рублей 14 копеек РФ, с учетом НДС</w:t>
      </w:r>
      <w:r w:rsidR="00280464" w:rsidRPr="00E974C2">
        <w:rPr>
          <w:rFonts w:eastAsia="Calibri"/>
          <w:sz w:val="24"/>
          <w:szCs w:val="24"/>
          <w:lang w:eastAsia="en-US"/>
        </w:rPr>
        <w:t>.</w:t>
      </w:r>
    </w:p>
    <w:p w:rsidR="004F657D" w:rsidRPr="007252E9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7252E9">
        <w:rPr>
          <w:sz w:val="24"/>
          <w:szCs w:val="24"/>
        </w:rPr>
        <w:t>предложенная Участником цена превышает установленную начальную (максимальную) цену Лота</w:t>
      </w:r>
      <w:r w:rsidR="004F657D" w:rsidRPr="007252E9">
        <w:rPr>
          <w:bCs w:val="0"/>
          <w:sz w:val="24"/>
          <w:szCs w:val="24"/>
        </w:rPr>
        <w:t>.</w:t>
      </w:r>
    </w:p>
    <w:p w:rsidR="004F657D" w:rsidRPr="007252E9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Цена в письме о подаче оферты </w:t>
      </w:r>
      <w:r w:rsidR="003F3A69" w:rsidRPr="007252E9">
        <w:rPr>
          <w:bCs w:val="0"/>
          <w:spacing w:val="-2"/>
          <w:sz w:val="24"/>
          <w:szCs w:val="24"/>
        </w:rPr>
        <w:t>(под</w:t>
      </w:r>
      <w:r w:rsidR="003F3A69" w:rsidRPr="007252E9">
        <w:rPr>
          <w:bCs w:val="0"/>
          <w:sz w:val="24"/>
          <w:szCs w:val="24"/>
        </w:rPr>
        <w:t xml:space="preserve">раздел </w:t>
      </w:r>
      <w:r w:rsidR="00E00CC4">
        <w:fldChar w:fldCharType="begin"/>
      </w:r>
      <w:r w:rsidR="00E00CC4">
        <w:instrText xml:space="preserve"> REF _Ref55336310 \r \h  \* MERGEFORMAT </w:instrText>
      </w:r>
      <w:r w:rsidR="00E00CC4">
        <w:fldChar w:fldCharType="separate"/>
      </w:r>
      <w:r w:rsidR="008C6E10" w:rsidRPr="008C6E10">
        <w:rPr>
          <w:bCs w:val="0"/>
          <w:sz w:val="24"/>
          <w:szCs w:val="24"/>
        </w:rPr>
        <w:t>5.1</w:t>
      </w:r>
      <w:r w:rsidR="00E00CC4">
        <w:fldChar w:fldCharType="end"/>
      </w:r>
      <w:r w:rsidR="003F3A69" w:rsidRPr="007252E9">
        <w:rPr>
          <w:bCs w:val="0"/>
          <w:sz w:val="24"/>
          <w:szCs w:val="24"/>
          <w:lang w:eastAsia="ru-RU"/>
        </w:rPr>
        <w:t>)</w:t>
      </w:r>
      <w:r w:rsidRPr="007252E9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7252E9">
        <w:rPr>
          <w:bCs w:val="0"/>
          <w:sz w:val="24"/>
          <w:szCs w:val="24"/>
        </w:rPr>
        <w:t>Сводной таблице стоимости</w:t>
      </w:r>
      <w:r w:rsidRPr="007252E9">
        <w:rPr>
          <w:bCs w:val="0"/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3F3A69" w:rsidRPr="007252E9">
        <w:rPr>
          <w:bCs w:val="0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 xml:space="preserve">раздел </w:t>
      </w:r>
      <w:r w:rsidR="00E00CC4">
        <w:fldChar w:fldCharType="begin"/>
      </w:r>
      <w:r w:rsidR="00E00CC4">
        <w:instrText xml:space="preserve"> REF _Ref440271072 \r \h  \* MERGEFORMAT </w:instrText>
      </w:r>
      <w:r w:rsidR="00E00CC4">
        <w:fldChar w:fldCharType="separate"/>
      </w:r>
      <w:r w:rsidR="008C6E10" w:rsidRPr="008C6E10">
        <w:rPr>
          <w:bCs w:val="0"/>
          <w:sz w:val="24"/>
          <w:szCs w:val="24"/>
        </w:rPr>
        <w:t>5.2</w:t>
      </w:r>
      <w:r w:rsidR="00E00CC4">
        <w:fldChar w:fldCharType="end"/>
      </w:r>
      <w:r w:rsidR="003F3A69" w:rsidRPr="007252E9">
        <w:rPr>
          <w:bCs w:val="0"/>
          <w:sz w:val="24"/>
          <w:szCs w:val="24"/>
        </w:rPr>
        <w:t>)</w:t>
      </w:r>
      <w:r w:rsidR="007C6A7B" w:rsidRPr="007252E9">
        <w:rPr>
          <w:bCs w:val="0"/>
          <w:sz w:val="24"/>
          <w:szCs w:val="24"/>
        </w:rPr>
        <w:t xml:space="preserve"> и </w:t>
      </w:r>
      <w:r w:rsidR="007C6A7B" w:rsidRPr="007252E9">
        <w:rPr>
          <w:sz w:val="24"/>
          <w:szCs w:val="24"/>
        </w:rPr>
        <w:t>на «котировочной доске» ЭТП</w:t>
      </w:r>
      <w:r w:rsidRPr="007252E9">
        <w:rPr>
          <w:bCs w:val="0"/>
          <w:sz w:val="24"/>
          <w:szCs w:val="24"/>
        </w:rPr>
        <w:t>. В противном случае Заявк</w:t>
      </w:r>
      <w:r w:rsidR="003F5CDB" w:rsidRPr="007252E9">
        <w:rPr>
          <w:bCs w:val="0"/>
          <w:sz w:val="24"/>
          <w:szCs w:val="24"/>
        </w:rPr>
        <w:t>а</w:t>
      </w:r>
      <w:r w:rsidRPr="007252E9">
        <w:rPr>
          <w:bCs w:val="0"/>
          <w:sz w:val="24"/>
          <w:szCs w:val="24"/>
        </w:rPr>
        <w:t xml:space="preserve"> Участника будет отклонен</w:t>
      </w:r>
      <w:r w:rsidR="003F5CDB" w:rsidRPr="007252E9">
        <w:rPr>
          <w:bCs w:val="0"/>
          <w:sz w:val="24"/>
          <w:szCs w:val="24"/>
        </w:rPr>
        <w:t>а</w:t>
      </w:r>
      <w:r w:rsidRPr="007252E9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7252E9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E00CC4">
        <w:fldChar w:fldCharType="begin"/>
      </w:r>
      <w:r w:rsidR="00E00CC4">
        <w:instrText xml:space="preserve"> REF _Ref306138385 \r \h  \* MERGEFORMAT </w:instrText>
      </w:r>
      <w:r w:rsidR="00E00CC4">
        <w:fldChar w:fldCharType="separate"/>
      </w:r>
      <w:r w:rsidR="008C6E10" w:rsidRPr="008C6E10">
        <w:rPr>
          <w:bCs w:val="0"/>
          <w:sz w:val="24"/>
          <w:szCs w:val="24"/>
        </w:rPr>
        <w:t>3.6.4</w:t>
      </w:r>
      <w:r w:rsidR="00E00CC4">
        <w:fldChar w:fldCharType="end"/>
      </w:r>
      <w:r w:rsidRPr="007252E9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54651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7252E9">
        <w:rPr>
          <w:bCs w:val="0"/>
          <w:sz w:val="24"/>
          <w:szCs w:val="24"/>
        </w:rPr>
        <w:t>Начальная (</w:t>
      </w:r>
      <w:r w:rsidR="007C6A7B" w:rsidRPr="007252E9">
        <w:rPr>
          <w:szCs w:val="24"/>
        </w:rPr>
        <w:t>максимальная</w:t>
      </w:r>
      <w:r w:rsidRPr="007252E9">
        <w:rPr>
          <w:bCs w:val="0"/>
          <w:sz w:val="24"/>
          <w:szCs w:val="24"/>
        </w:rPr>
        <w:t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</w:t>
      </w:r>
      <w:r w:rsidRPr="00546518">
        <w:rPr>
          <w:bCs w:val="0"/>
          <w:sz w:val="24"/>
          <w:szCs w:val="24"/>
        </w:rPr>
        <w:t xml:space="preserve">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546518">
        <w:rPr>
          <w:bCs w:val="0"/>
          <w:sz w:val="24"/>
          <w:szCs w:val="24"/>
        </w:rPr>
        <w:t>.</w:t>
      </w:r>
      <w:proofErr w:type="gramEnd"/>
    </w:p>
    <w:p w:rsidR="002A5B42" w:rsidRPr="00E71A48" w:rsidRDefault="00717F60" w:rsidP="00E71A48">
      <w:pPr>
        <w:pStyle w:val="3"/>
        <w:spacing w:line="264" w:lineRule="auto"/>
        <w:rPr>
          <w:szCs w:val="24"/>
        </w:rPr>
      </w:pPr>
      <w:bookmarkStart w:id="273" w:name="_Ref191386407"/>
      <w:bookmarkStart w:id="274" w:name="_Ref191386526"/>
      <w:bookmarkStart w:id="275" w:name="_Toc440357097"/>
      <w:bookmarkStart w:id="276" w:name="_Toc440359652"/>
      <w:bookmarkStart w:id="277" w:name="_Toc440632115"/>
      <w:bookmarkStart w:id="278" w:name="_Toc440875936"/>
      <w:bookmarkStart w:id="279" w:name="_Toc441130964"/>
      <w:bookmarkStart w:id="280" w:name="_Toc447269779"/>
      <w:bookmarkStart w:id="281" w:name="_Toc464120601"/>
      <w:bookmarkStart w:id="282" w:name="_Ref303624481"/>
      <w:r w:rsidRPr="00E71A48">
        <w:rPr>
          <w:szCs w:val="24"/>
        </w:rPr>
        <w:t xml:space="preserve">Требования к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у. Подтверждение соответствия предъявляемым требованиям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r w:rsidRPr="00E71A48">
        <w:rPr>
          <w:szCs w:val="24"/>
        </w:rPr>
        <w:t xml:space="preserve"> </w:t>
      </w:r>
    </w:p>
    <w:p w:rsidR="00E71628" w:rsidRPr="000F4365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83" w:name="_Ref93090116"/>
      <w:bookmarkStart w:id="284" w:name="_Ref191386482"/>
      <w:bookmarkStart w:id="285" w:name="_Ref440291364"/>
      <w:bookmarkEnd w:id="282"/>
      <w:r w:rsidRPr="00E71A48">
        <w:rPr>
          <w:bCs w:val="0"/>
          <w:sz w:val="24"/>
          <w:szCs w:val="24"/>
        </w:rPr>
        <w:t xml:space="preserve">Требования 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</w:t>
      </w:r>
      <w:bookmarkEnd w:id="283"/>
      <w:r w:rsidRPr="00E71A48">
        <w:rPr>
          <w:bCs w:val="0"/>
          <w:sz w:val="24"/>
          <w:szCs w:val="24"/>
        </w:rPr>
        <w:t>:</w:t>
      </w:r>
      <w:bookmarkStart w:id="286" w:name="_Ref306004833"/>
      <w:bookmarkEnd w:id="284"/>
      <w:r w:rsidR="000F4365">
        <w:rPr>
          <w:bCs w:val="0"/>
          <w:sz w:val="24"/>
          <w:szCs w:val="24"/>
        </w:rPr>
        <w:t xml:space="preserve"> у</w:t>
      </w:r>
      <w:r w:rsidRPr="000F4365">
        <w:rPr>
          <w:bCs w:val="0"/>
          <w:sz w:val="24"/>
          <w:szCs w:val="24"/>
        </w:rPr>
        <w:t xml:space="preserve">частвовать в процедуре </w:t>
      </w:r>
      <w:r w:rsidR="009C744E" w:rsidRPr="000F4365">
        <w:rPr>
          <w:bCs w:val="0"/>
          <w:sz w:val="24"/>
          <w:szCs w:val="24"/>
        </w:rPr>
        <w:t>З</w:t>
      </w:r>
      <w:r w:rsidRPr="000F4365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0F4365">
        <w:rPr>
          <w:bCs w:val="0"/>
          <w:color w:val="000000"/>
          <w:sz w:val="24"/>
          <w:szCs w:val="24"/>
        </w:rPr>
        <w:t>физическое</w:t>
      </w:r>
      <w:r w:rsidRPr="000F4365">
        <w:rPr>
          <w:bCs w:val="0"/>
          <w:sz w:val="24"/>
          <w:szCs w:val="24"/>
        </w:rPr>
        <w:t xml:space="preserve"> лицо </w:t>
      </w:r>
      <w:r w:rsidR="00E71628" w:rsidRPr="000F4365">
        <w:rPr>
          <w:bCs w:val="0"/>
          <w:sz w:val="24"/>
          <w:szCs w:val="24"/>
        </w:rPr>
        <w:t>(в т.</w:t>
      </w:r>
      <w:r w:rsidR="003129D4" w:rsidRPr="000F4365">
        <w:rPr>
          <w:bCs w:val="0"/>
          <w:sz w:val="24"/>
          <w:szCs w:val="24"/>
        </w:rPr>
        <w:t xml:space="preserve"> </w:t>
      </w:r>
      <w:r w:rsidR="00E71628" w:rsidRPr="000F4365">
        <w:rPr>
          <w:bCs w:val="0"/>
          <w:sz w:val="24"/>
          <w:szCs w:val="24"/>
        </w:rPr>
        <w:t xml:space="preserve">ч. </w:t>
      </w:r>
      <w:r w:rsidRPr="000F4365">
        <w:rPr>
          <w:bCs w:val="0"/>
          <w:sz w:val="24"/>
          <w:szCs w:val="24"/>
        </w:rPr>
        <w:t>индивидуальный предприниматель</w:t>
      </w:r>
      <w:r w:rsidR="00E71628" w:rsidRPr="000F4365">
        <w:rPr>
          <w:bCs w:val="0"/>
          <w:sz w:val="24"/>
          <w:szCs w:val="24"/>
        </w:rPr>
        <w:t>)</w:t>
      </w:r>
      <w:r w:rsidRPr="000F4365">
        <w:rPr>
          <w:bCs w:val="0"/>
          <w:sz w:val="24"/>
          <w:szCs w:val="24"/>
        </w:rPr>
        <w:t xml:space="preserve">. </w:t>
      </w:r>
      <w:r w:rsidR="003F330D">
        <w:rPr>
          <w:bCs w:val="0"/>
          <w:sz w:val="24"/>
          <w:szCs w:val="24"/>
        </w:rPr>
        <w:t xml:space="preserve">Привлечение </w:t>
      </w:r>
      <w:proofErr w:type="spellStart"/>
      <w:r w:rsidR="003F330D">
        <w:rPr>
          <w:bCs w:val="0"/>
          <w:sz w:val="24"/>
          <w:szCs w:val="24"/>
        </w:rPr>
        <w:t>со</w:t>
      </w:r>
      <w:r w:rsidR="00036006" w:rsidRPr="000F4365">
        <w:rPr>
          <w:bCs w:val="0"/>
          <w:sz w:val="24"/>
          <w:szCs w:val="24"/>
        </w:rPr>
        <w:t>поставщиков</w:t>
      </w:r>
      <w:proofErr w:type="spellEnd"/>
      <w:r w:rsidR="00036006" w:rsidRPr="000F4365">
        <w:rPr>
          <w:bCs w:val="0"/>
          <w:sz w:val="24"/>
          <w:szCs w:val="24"/>
        </w:rPr>
        <w:t xml:space="preserve"> в соответствии с пунктом </w:t>
      </w:r>
      <w:r w:rsidR="0033182C" w:rsidRPr="000F4365">
        <w:rPr>
          <w:bCs w:val="0"/>
          <w:sz w:val="24"/>
          <w:szCs w:val="24"/>
        </w:rPr>
        <w:fldChar w:fldCharType="begin"/>
      </w:r>
      <w:r w:rsidR="003F3A69" w:rsidRPr="000F4365">
        <w:rPr>
          <w:bCs w:val="0"/>
          <w:sz w:val="24"/>
          <w:szCs w:val="24"/>
        </w:rPr>
        <w:instrText xml:space="preserve"> REF _Ref440271628 \r \h </w:instrText>
      </w:r>
      <w:r w:rsidR="0033182C" w:rsidRPr="000F4365">
        <w:rPr>
          <w:bCs w:val="0"/>
          <w:sz w:val="24"/>
          <w:szCs w:val="24"/>
        </w:rPr>
      </w:r>
      <w:r w:rsidR="0033182C" w:rsidRPr="000F4365">
        <w:rPr>
          <w:bCs w:val="0"/>
          <w:sz w:val="24"/>
          <w:szCs w:val="24"/>
        </w:rPr>
        <w:fldChar w:fldCharType="separate"/>
      </w:r>
      <w:r w:rsidR="008C6E10">
        <w:rPr>
          <w:bCs w:val="0"/>
          <w:sz w:val="24"/>
          <w:szCs w:val="24"/>
        </w:rPr>
        <w:t>3.3.9</w:t>
      </w:r>
      <w:r w:rsidR="0033182C" w:rsidRPr="000F4365">
        <w:rPr>
          <w:bCs w:val="0"/>
          <w:sz w:val="24"/>
          <w:szCs w:val="24"/>
        </w:rPr>
        <w:fldChar w:fldCharType="end"/>
      </w:r>
      <w:r w:rsidR="00036006" w:rsidRPr="000F4365">
        <w:rPr>
          <w:bCs w:val="0"/>
          <w:sz w:val="24"/>
          <w:szCs w:val="24"/>
        </w:rPr>
        <w:t xml:space="preserve"> не допускается. </w:t>
      </w:r>
      <w:proofErr w:type="gramStart"/>
      <w:r w:rsidRPr="000F4365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0F4365">
        <w:rPr>
          <w:bCs w:val="0"/>
          <w:sz w:val="24"/>
          <w:szCs w:val="24"/>
        </w:rPr>
        <w:t>У</w:t>
      </w:r>
      <w:r w:rsidRPr="000F4365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E00CC4">
        <w:fldChar w:fldCharType="begin"/>
      </w:r>
      <w:r w:rsidR="00E00CC4">
        <w:instrText xml:space="preserve"> REF _Ref191386461 \n \h  \* MERGEFORMAT </w:instrText>
      </w:r>
      <w:r w:rsidR="00E00CC4">
        <w:fldChar w:fldCharType="separate"/>
      </w:r>
      <w:r w:rsidR="008C6E10" w:rsidRPr="008C6E10">
        <w:rPr>
          <w:bCs w:val="0"/>
          <w:sz w:val="24"/>
          <w:szCs w:val="24"/>
        </w:rPr>
        <w:t>3.3.10</w:t>
      </w:r>
      <w:r w:rsidR="00E00CC4">
        <w:fldChar w:fldCharType="end"/>
      </w:r>
      <w:r w:rsidRPr="000F4365">
        <w:rPr>
          <w:bCs w:val="0"/>
          <w:sz w:val="24"/>
          <w:szCs w:val="24"/>
        </w:rPr>
        <w:t>. При проведении запроса предложений на ЭТП, такое</w:t>
      </w:r>
      <w:r w:rsidRPr="000F4365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 xml:space="preserve">а ЭТП, а также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>а проводимого запроса предложений.</w:t>
      </w:r>
      <w:bookmarkEnd w:id="285"/>
      <w:bookmarkEnd w:id="286"/>
      <w:proofErr w:type="gramEnd"/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87" w:name="_Ref303669127"/>
      <w:r w:rsidRPr="00E71A48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,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должен отвечать следующим требованиям:</w:t>
      </w:r>
      <w:bookmarkEnd w:id="287"/>
    </w:p>
    <w:p w:rsidR="00717F60" w:rsidRPr="00546518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288" w:name="_Ref306032455"/>
      <w:r w:rsidRPr="00E71A48">
        <w:rPr>
          <w:bCs w:val="0"/>
          <w:color w:val="000000"/>
          <w:sz w:val="24"/>
          <w:szCs w:val="24"/>
        </w:rPr>
        <w:t xml:space="preserve">должен </w:t>
      </w:r>
      <w:bookmarkStart w:id="289" w:name="_Ref303669099"/>
      <w:r w:rsidRPr="00E71A48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E71A48">
        <w:rPr>
          <w:sz w:val="24"/>
          <w:szCs w:val="24"/>
          <w:lang w:eastAsia="ru-RU"/>
        </w:rPr>
        <w:t>исполнения</w:t>
      </w:r>
      <w:r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Pr="00E71A48">
        <w:rPr>
          <w:bCs w:val="0"/>
          <w:color w:val="000000"/>
          <w:sz w:val="24"/>
          <w:szCs w:val="24"/>
        </w:rPr>
        <w:t xml:space="preserve">а </w:t>
      </w:r>
      <w:r w:rsidR="009D7F01" w:rsidRPr="00E71A48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>
        <w:rPr>
          <w:color w:val="000000"/>
          <w:sz w:val="24"/>
          <w:szCs w:val="24"/>
        </w:rPr>
        <w:t xml:space="preserve"> </w:t>
      </w:r>
      <w:r w:rsidR="004F657D" w:rsidRPr="00546518">
        <w:rPr>
          <w:color w:val="000000"/>
          <w:sz w:val="24"/>
          <w:szCs w:val="24"/>
        </w:rPr>
        <w:t>(должен быть зарегистрирован в установленном порядке)</w:t>
      </w:r>
      <w:r w:rsidR="009D7F01" w:rsidRPr="00546518">
        <w:rPr>
          <w:color w:val="000000"/>
          <w:sz w:val="24"/>
          <w:szCs w:val="24"/>
        </w:rPr>
        <w:t xml:space="preserve">; </w:t>
      </w:r>
      <w:bookmarkEnd w:id="288"/>
      <w:bookmarkEnd w:id="289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</w:t>
      </w:r>
      <w:r w:rsidRPr="00E71A48">
        <w:rPr>
          <w:bCs w:val="0"/>
          <w:sz w:val="24"/>
          <w:szCs w:val="24"/>
        </w:rPr>
        <w:lastRenderedPageBreak/>
        <w:t xml:space="preserve">арбитражного суда о признании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E71A48">
        <w:rPr>
          <w:bCs w:val="0"/>
          <w:sz w:val="24"/>
          <w:szCs w:val="24"/>
        </w:rPr>
        <w:t>Участник</w:t>
      </w:r>
      <w:r w:rsidR="00D4486F">
        <w:rPr>
          <w:bCs w:val="0"/>
          <w:sz w:val="24"/>
          <w:szCs w:val="24"/>
        </w:rPr>
        <w:t>а</w:t>
      </w:r>
      <w:r w:rsidRPr="00E71A48">
        <w:rPr>
          <w:bCs w:val="0"/>
          <w:sz w:val="24"/>
          <w:szCs w:val="24"/>
        </w:rPr>
        <w:t xml:space="preserve"> не должен быть наложен арест, </w:t>
      </w:r>
      <w:r w:rsidRPr="00E71A48">
        <w:rPr>
          <w:sz w:val="24"/>
          <w:szCs w:val="24"/>
          <w:lang w:eastAsia="ru-RU"/>
        </w:rPr>
        <w:t>экономическая</w:t>
      </w:r>
      <w:r w:rsidRPr="00E71A48">
        <w:rPr>
          <w:bCs w:val="0"/>
          <w:sz w:val="24"/>
          <w:szCs w:val="24"/>
        </w:rPr>
        <w:t xml:space="preserve"> деятельность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290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</w:t>
      </w:r>
      <w:r w:rsidRPr="00A75256">
        <w:rPr>
          <w:rFonts w:eastAsia="Arial Unicode MS"/>
          <w:sz w:val="24"/>
          <w:szCs w:val="24"/>
          <w:lang w:eastAsia="ru-RU"/>
        </w:rPr>
        <w:t xml:space="preserve">поставщиков, который ведется в соответствии с Федеральным законом от </w:t>
      </w:r>
      <w:r w:rsidR="00A75256" w:rsidRPr="00A7525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75256">
        <w:rPr>
          <w:rFonts w:eastAsia="Arial Unicode MS"/>
          <w:sz w:val="24"/>
          <w:szCs w:val="24"/>
          <w:lang w:eastAsia="ru-RU"/>
        </w:rPr>
        <w:t>;</w:t>
      </w:r>
      <w:bookmarkEnd w:id="290"/>
      <w:proofErr w:type="gramEnd"/>
    </w:p>
    <w:p w:rsidR="009D7F01" w:rsidRPr="006A1B1E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E71A48">
        <w:rPr>
          <w:color w:val="000000"/>
          <w:sz w:val="24"/>
          <w:szCs w:val="24"/>
          <w:lang w:eastAsia="ru-RU"/>
        </w:rPr>
        <w:t>обладать необходи</w:t>
      </w:r>
      <w:r w:rsidR="00D4486F">
        <w:rPr>
          <w:color w:val="000000"/>
          <w:sz w:val="24"/>
          <w:szCs w:val="24"/>
          <w:lang w:eastAsia="ru-RU"/>
        </w:rPr>
        <w:t>мыми профессиональными знаниями</w:t>
      </w:r>
      <w:r w:rsidRPr="00E71A48">
        <w:rPr>
          <w:color w:val="000000"/>
          <w:sz w:val="24"/>
          <w:szCs w:val="24"/>
          <w:lang w:eastAsia="ru-RU"/>
        </w:rPr>
        <w:t xml:space="preserve"> </w:t>
      </w:r>
      <w:r w:rsidRPr="00680B79">
        <w:rPr>
          <w:color w:val="000000"/>
          <w:sz w:val="24"/>
          <w:szCs w:val="24"/>
          <w:lang w:eastAsia="ru-RU"/>
        </w:rPr>
        <w:t xml:space="preserve">и </w:t>
      </w:r>
      <w:r w:rsidRPr="006A1B1E">
        <w:rPr>
          <w:color w:val="000000"/>
          <w:sz w:val="24"/>
          <w:szCs w:val="24"/>
          <w:lang w:eastAsia="ru-RU"/>
        </w:rPr>
        <w:t>репутацие</w:t>
      </w:r>
      <w:r w:rsidR="006732CC" w:rsidRPr="006A1B1E">
        <w:rPr>
          <w:color w:val="000000"/>
          <w:sz w:val="24"/>
          <w:szCs w:val="24"/>
          <w:lang w:eastAsia="ru-RU"/>
        </w:rPr>
        <w:t>й, иметь ресурсные возможности:</w:t>
      </w:r>
    </w:p>
    <w:p w:rsidR="009D7F01" w:rsidRPr="006A1B1E" w:rsidRDefault="009D7F01" w:rsidP="00BC19F9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6A1B1E">
        <w:rPr>
          <w:color w:val="000000"/>
          <w:sz w:val="24"/>
          <w:szCs w:val="24"/>
          <w:lang w:eastAsia="ru-RU"/>
        </w:rPr>
        <w:t xml:space="preserve">должен обладать опытом аналогичных </w:t>
      </w:r>
      <w:r w:rsidR="009F4858" w:rsidRPr="006A1B1E">
        <w:rPr>
          <w:color w:val="000000"/>
          <w:sz w:val="24"/>
          <w:szCs w:val="24"/>
          <w:lang w:eastAsia="ru-RU"/>
        </w:rPr>
        <w:t xml:space="preserve">поставок </w:t>
      </w:r>
      <w:r w:rsidR="00DA7E38" w:rsidRPr="006A1B1E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6A1B1E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6A1B1E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6A1B1E">
        <w:rPr>
          <w:color w:val="000000"/>
          <w:sz w:val="24"/>
          <w:szCs w:val="24"/>
          <w:lang w:eastAsia="ru-RU"/>
        </w:rPr>
        <w:t xml:space="preserve"> по выполняемым поставкам, (в </w:t>
      </w:r>
      <w:proofErr w:type="spellStart"/>
      <w:r w:rsidR="00036006" w:rsidRPr="006A1B1E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6A1B1E">
        <w:rPr>
          <w:color w:val="000000"/>
          <w:sz w:val="24"/>
          <w:szCs w:val="24"/>
          <w:lang w:eastAsia="ru-RU"/>
        </w:rPr>
        <w:t>. объемам поставок) и общей сумме договора</w:t>
      </w:r>
      <w:r w:rsidR="00A44B30" w:rsidRPr="006A1B1E">
        <w:rPr>
          <w:color w:val="000000"/>
          <w:sz w:val="24"/>
          <w:szCs w:val="24"/>
          <w:lang w:eastAsia="ru-RU"/>
        </w:rPr>
        <w:t>)</w:t>
      </w:r>
      <w:r w:rsidR="00036006" w:rsidRPr="006A1B1E">
        <w:rPr>
          <w:color w:val="000000"/>
          <w:sz w:val="24"/>
          <w:szCs w:val="24"/>
          <w:lang w:eastAsia="ru-RU"/>
        </w:rPr>
        <w:t xml:space="preserve">. </w:t>
      </w:r>
    </w:p>
    <w:p w:rsidR="009D7F01" w:rsidRPr="006A1B1E" w:rsidRDefault="00DA6907" w:rsidP="00D75CA2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A1B1E">
        <w:rPr>
          <w:sz w:val="24"/>
          <w:szCs w:val="24"/>
        </w:rPr>
        <w:t>иметь необходимые полномочия на поставку продукции от производител</w:t>
      </w:r>
      <w:proofErr w:type="gramStart"/>
      <w:r w:rsidRPr="006A1B1E">
        <w:rPr>
          <w:sz w:val="24"/>
          <w:szCs w:val="24"/>
        </w:rPr>
        <w:t>я(</w:t>
      </w:r>
      <w:proofErr w:type="gramEnd"/>
      <w:r w:rsidRPr="006A1B1E">
        <w:rPr>
          <w:sz w:val="24"/>
          <w:szCs w:val="24"/>
        </w:rPr>
        <w:t>ей) данной продукции</w:t>
      </w:r>
      <w:r w:rsidR="009D7F01" w:rsidRPr="006A1B1E">
        <w:rPr>
          <w:sz w:val="24"/>
          <w:szCs w:val="24"/>
          <w:lang w:eastAsia="ru-RU"/>
        </w:rPr>
        <w:t>;</w:t>
      </w:r>
    </w:p>
    <w:p w:rsidR="00CF39D0" w:rsidRPr="007252E9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A1B1E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</w:t>
      </w:r>
      <w:r w:rsidRPr="003803A7">
        <w:rPr>
          <w:sz w:val="24"/>
          <w:szCs w:val="24"/>
          <w:lang w:eastAsia="ru-RU"/>
        </w:rPr>
        <w:t xml:space="preserve"> </w:t>
      </w:r>
      <w:r w:rsidRPr="007252E9">
        <w:rPr>
          <w:sz w:val="24"/>
          <w:szCs w:val="24"/>
          <w:lang w:eastAsia="ru-RU"/>
        </w:rPr>
        <w:t>требованиям Техническ</w:t>
      </w:r>
      <w:r w:rsidR="003776BB" w:rsidRPr="007252E9">
        <w:rPr>
          <w:sz w:val="24"/>
          <w:szCs w:val="24"/>
          <w:lang w:eastAsia="ru-RU"/>
        </w:rPr>
        <w:t>ог</w:t>
      </w:r>
      <w:proofErr w:type="gramStart"/>
      <w:r w:rsidR="003776BB" w:rsidRPr="007252E9">
        <w:rPr>
          <w:sz w:val="24"/>
          <w:szCs w:val="24"/>
          <w:lang w:eastAsia="ru-RU"/>
        </w:rPr>
        <w:t>о(</w:t>
      </w:r>
      <w:proofErr w:type="gramEnd"/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я(</w:t>
      </w:r>
      <w:r w:rsidRPr="007252E9">
        <w:rPr>
          <w:sz w:val="24"/>
          <w:szCs w:val="24"/>
          <w:lang w:eastAsia="ru-RU"/>
        </w:rPr>
        <w:t>й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>, изложены в Приложении №1 (Техническ</w:t>
      </w:r>
      <w:r w:rsidR="003776BB" w:rsidRPr="007252E9">
        <w:rPr>
          <w:sz w:val="24"/>
          <w:szCs w:val="24"/>
          <w:lang w:eastAsia="ru-RU"/>
        </w:rPr>
        <w:t>ом(</w:t>
      </w:r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и(</w:t>
      </w:r>
      <w:proofErr w:type="spellStart"/>
      <w:r w:rsidRPr="007252E9">
        <w:rPr>
          <w:sz w:val="24"/>
          <w:szCs w:val="24"/>
          <w:lang w:eastAsia="ru-RU"/>
        </w:rPr>
        <w:t>ях</w:t>
      </w:r>
      <w:proofErr w:type="spellEnd"/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7252E9">
        <w:rPr>
          <w:sz w:val="24"/>
          <w:szCs w:val="24"/>
          <w:lang w:eastAsia="ru-RU"/>
        </w:rPr>
        <w:t>ог</w:t>
      </w:r>
      <w:proofErr w:type="gramStart"/>
      <w:r w:rsidR="003776BB" w:rsidRPr="007252E9">
        <w:rPr>
          <w:sz w:val="24"/>
          <w:szCs w:val="24"/>
          <w:lang w:eastAsia="ru-RU"/>
        </w:rPr>
        <w:t>о(</w:t>
      </w:r>
      <w:proofErr w:type="gramEnd"/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я(</w:t>
      </w:r>
      <w:r w:rsidRPr="007252E9">
        <w:rPr>
          <w:sz w:val="24"/>
          <w:szCs w:val="24"/>
          <w:lang w:eastAsia="ru-RU"/>
        </w:rPr>
        <w:t>й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7252E9">
        <w:rPr>
          <w:sz w:val="24"/>
          <w:szCs w:val="24"/>
          <w:lang w:eastAsia="ru-RU"/>
        </w:rPr>
        <w:t>Заявку</w:t>
      </w:r>
      <w:r w:rsidRPr="007252E9">
        <w:rPr>
          <w:sz w:val="24"/>
          <w:szCs w:val="24"/>
          <w:lang w:eastAsia="ru-RU"/>
        </w:rPr>
        <w:t xml:space="preserve"> Участника.</w:t>
      </w:r>
    </w:p>
    <w:p w:rsidR="00DA1402" w:rsidRPr="007252E9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291" w:name="_Ref306005578"/>
      <w:proofErr w:type="gramStart"/>
      <w:r w:rsidRPr="007252E9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7252E9">
        <w:rPr>
          <w:sz w:val="24"/>
          <w:szCs w:val="24"/>
        </w:rPr>
        <w:t>ресурсов или недостающих ресурсов</w:t>
      </w:r>
      <w:r w:rsidRPr="007252E9">
        <w:rPr>
          <w:sz w:val="24"/>
          <w:szCs w:val="24"/>
        </w:rPr>
        <w:t>, с обязательным</w:t>
      </w:r>
      <w:proofErr w:type="gramEnd"/>
      <w:r w:rsidRPr="007252E9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7252E9">
        <w:rPr>
          <w:sz w:val="24"/>
          <w:szCs w:val="24"/>
        </w:rPr>
        <w:t>предоставляются документы</w:t>
      </w:r>
      <w:proofErr w:type="gramEnd"/>
      <w:r w:rsidRPr="007252E9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предприятий</w:t>
      </w:r>
      <w:r w:rsidRPr="007252E9">
        <w:rPr>
          <w:color w:val="000000"/>
          <w:sz w:val="24"/>
          <w:szCs w:val="24"/>
        </w:rPr>
        <w:t>.</w:t>
      </w:r>
    </w:p>
    <w:p w:rsidR="00717F60" w:rsidRPr="007252E9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92" w:name="_Ref303587815"/>
      <w:r w:rsidRPr="007252E9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7252E9">
        <w:rPr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E00CC4">
        <w:fldChar w:fldCharType="begin"/>
      </w:r>
      <w:r w:rsidR="00E00CC4">
        <w:instrText xml:space="preserve"> REF _Ref440291364 \r \h  \* MERGEFORMAT </w:instrText>
      </w:r>
      <w:r w:rsidR="00E00CC4">
        <w:fldChar w:fldCharType="separate"/>
      </w:r>
      <w:r w:rsidR="008C6E10" w:rsidRPr="008C6E10">
        <w:rPr>
          <w:sz w:val="24"/>
          <w:szCs w:val="24"/>
        </w:rPr>
        <w:t>3.3.8.1</w:t>
      </w:r>
      <w:r w:rsidR="00E00CC4">
        <w:fldChar w:fldCharType="end"/>
      </w:r>
      <w:r w:rsidRPr="007252E9">
        <w:rPr>
          <w:sz w:val="24"/>
          <w:szCs w:val="24"/>
        </w:rPr>
        <w:t>-</w:t>
      </w:r>
      <w:r w:rsidR="00E00CC4">
        <w:fldChar w:fldCharType="begin"/>
      </w:r>
      <w:r w:rsidR="00E00CC4">
        <w:instrText xml:space="preserve"> REF _Ref303669127 \r \h  \* MERGEFORMAT </w:instrText>
      </w:r>
      <w:r w:rsidR="00E00CC4">
        <w:fldChar w:fldCharType="separate"/>
      </w:r>
      <w:r w:rsidR="008C6E10" w:rsidRPr="008C6E10">
        <w:rPr>
          <w:sz w:val="24"/>
          <w:szCs w:val="24"/>
        </w:rPr>
        <w:t>3.3.8.2</w:t>
      </w:r>
      <w:r w:rsidR="00E00CC4">
        <w:fldChar w:fldCharType="end"/>
      </w:r>
      <w:r w:rsidR="00717F60" w:rsidRPr="007252E9">
        <w:rPr>
          <w:bCs w:val="0"/>
          <w:sz w:val="24"/>
          <w:szCs w:val="24"/>
        </w:rPr>
        <w:t>:</w:t>
      </w:r>
      <w:bookmarkEnd w:id="291"/>
      <w:bookmarkEnd w:id="292"/>
      <w:r w:rsidR="005B074F" w:rsidRPr="007252E9">
        <w:rPr>
          <w:bCs w:val="0"/>
          <w:sz w:val="24"/>
          <w:szCs w:val="24"/>
        </w:rPr>
        <w:t xml:space="preserve"> </w:t>
      </w:r>
    </w:p>
    <w:p w:rsidR="00553A57" w:rsidRPr="007252E9" w:rsidRDefault="009146DD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З</w:t>
      </w:r>
      <w:r w:rsidR="00553A57" w:rsidRPr="007252E9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7252E9">
        <w:rPr>
          <w:sz w:val="24"/>
          <w:szCs w:val="24"/>
        </w:rPr>
        <w:t xml:space="preserve"> (для юридических лиц)</w:t>
      </w:r>
      <w:r w:rsidR="00553A57" w:rsidRPr="007252E9">
        <w:rPr>
          <w:sz w:val="24"/>
          <w:szCs w:val="24"/>
        </w:rPr>
        <w:t>;</w:t>
      </w:r>
    </w:p>
    <w:p w:rsidR="00553A57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3" w:name="_Ref440279062"/>
      <w:proofErr w:type="gramStart"/>
      <w:r w:rsidRPr="007252E9">
        <w:rPr>
          <w:i/>
          <w:sz w:val="24"/>
          <w:szCs w:val="24"/>
        </w:rPr>
        <w:t>для Участников, зарегистрированных на территории РФ:</w:t>
      </w:r>
      <w:r w:rsidRPr="007252E9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7252E9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7252E9">
        <w:rPr>
          <w:sz w:val="24"/>
          <w:szCs w:val="24"/>
        </w:rPr>
        <w:t xml:space="preserve">с указанием сведений, что Участник не находится в </w:t>
      </w:r>
      <w:r w:rsidRPr="007252E9">
        <w:rPr>
          <w:sz w:val="24"/>
          <w:szCs w:val="24"/>
        </w:rPr>
        <w:lastRenderedPageBreak/>
        <w:t>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7252E9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7252E9">
        <w:rPr>
          <w:sz w:val="24"/>
          <w:szCs w:val="24"/>
        </w:rPr>
        <w:t>а(</w:t>
      </w:r>
      <w:proofErr w:type="spellStart"/>
      <w:proofErr w:type="gramEnd"/>
      <w:r w:rsidRPr="007252E9">
        <w:rPr>
          <w:sz w:val="24"/>
          <w:szCs w:val="24"/>
        </w:rPr>
        <w:t>ов</w:t>
      </w:r>
      <w:proofErr w:type="spellEnd"/>
      <w:r w:rsidRPr="007252E9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7252E9">
        <w:rPr>
          <w:i/>
          <w:sz w:val="24"/>
          <w:szCs w:val="24"/>
        </w:rPr>
        <w:t>Для Участников и их собственников – иностранных лиц:</w:t>
      </w:r>
      <w:r w:rsidRPr="007252E9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7252E9">
        <w:rPr>
          <w:sz w:val="24"/>
          <w:szCs w:val="24"/>
        </w:rPr>
        <w:t>;</w:t>
      </w:r>
      <w:bookmarkEnd w:id="293"/>
    </w:p>
    <w:p w:rsidR="00F82225" w:rsidRPr="00363775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</w:t>
      </w:r>
      <w:r w:rsidRPr="00363775">
        <w:rPr>
          <w:sz w:val="24"/>
          <w:szCs w:val="24"/>
        </w:rPr>
        <w:t>заверенная копия доверенности и вышеуказанные документы на лицо, выдавшее доверенность;</w:t>
      </w:r>
    </w:p>
    <w:p w:rsidR="00F82225" w:rsidRPr="00363775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63775">
        <w:rPr>
          <w:sz w:val="24"/>
          <w:szCs w:val="24"/>
        </w:rPr>
        <w:t>Информационное письмо о налич</w:t>
      </w:r>
      <w:proofErr w:type="gramStart"/>
      <w:r w:rsidRPr="00363775">
        <w:rPr>
          <w:sz w:val="24"/>
          <w:szCs w:val="24"/>
        </w:rPr>
        <w:t>ии у У</w:t>
      </w:r>
      <w:proofErr w:type="gramEnd"/>
      <w:r w:rsidRPr="00363775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363775">
        <w:rPr>
          <w:sz w:val="24"/>
          <w:szCs w:val="24"/>
        </w:rPr>
        <w:t>аффилированности</w:t>
      </w:r>
      <w:proofErr w:type="spellEnd"/>
      <w:r w:rsidRPr="00363775">
        <w:rPr>
          <w:sz w:val="24"/>
          <w:szCs w:val="24"/>
        </w:rPr>
        <w:t xml:space="preserve"> с сотрудниками Заказчика или Организатора</w:t>
      </w:r>
      <w:r w:rsidR="00A600E3" w:rsidRPr="00363775">
        <w:rPr>
          <w:sz w:val="24"/>
          <w:szCs w:val="24"/>
        </w:rPr>
        <w:t xml:space="preserve"> (</w:t>
      </w:r>
      <w:r w:rsidR="003F3A69" w:rsidRPr="00363775">
        <w:rPr>
          <w:sz w:val="24"/>
          <w:szCs w:val="24"/>
        </w:rPr>
        <w:t>подраздел</w:t>
      </w:r>
      <w:r w:rsidR="00A600E3" w:rsidRPr="00363775">
        <w:rPr>
          <w:sz w:val="24"/>
          <w:szCs w:val="24"/>
        </w:rPr>
        <w:t xml:space="preserve"> </w:t>
      </w:r>
      <w:r w:rsidR="00E00CC4">
        <w:fldChar w:fldCharType="begin"/>
      </w:r>
      <w:r w:rsidR="00E00CC4">
        <w:instrText xml:space="preserve"> REF _Ref440271993 \r \h  \* MERGEFORMAT </w:instrText>
      </w:r>
      <w:r w:rsidR="00E00CC4">
        <w:fldChar w:fldCharType="separate"/>
      </w:r>
      <w:r w:rsidR="008C6E10" w:rsidRPr="008C6E10">
        <w:rPr>
          <w:sz w:val="24"/>
          <w:szCs w:val="24"/>
        </w:rPr>
        <w:t>5.9</w:t>
      </w:r>
      <w:r w:rsidR="00E00CC4">
        <w:fldChar w:fldCharType="end"/>
      </w:r>
      <w:r w:rsidR="00A600E3" w:rsidRPr="00363775">
        <w:rPr>
          <w:sz w:val="24"/>
          <w:szCs w:val="24"/>
        </w:rPr>
        <w:t>)</w:t>
      </w:r>
      <w:r w:rsidR="00F82225" w:rsidRPr="00363775">
        <w:rPr>
          <w:sz w:val="24"/>
          <w:szCs w:val="24"/>
        </w:rPr>
        <w:t>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4" w:name="_Ref440372460"/>
      <w:r w:rsidRPr="007252E9">
        <w:rPr>
          <w:sz w:val="24"/>
          <w:szCs w:val="24"/>
        </w:rPr>
        <w:t>Антикоррупционные обязательства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форме, приведенн</w:t>
      </w:r>
      <w:r w:rsidR="00F80103" w:rsidRPr="007252E9">
        <w:rPr>
          <w:bCs w:val="0"/>
          <w:sz w:val="24"/>
          <w:szCs w:val="24"/>
        </w:rPr>
        <w:t>ой</w:t>
      </w:r>
      <w:r w:rsidR="00A154B7" w:rsidRPr="007252E9">
        <w:rPr>
          <w:bCs w:val="0"/>
          <w:sz w:val="24"/>
          <w:szCs w:val="24"/>
        </w:rPr>
        <w:t xml:space="preserve"> в настоящей Документации</w:t>
      </w:r>
      <w:r w:rsidR="00A600E3" w:rsidRPr="007252E9">
        <w:rPr>
          <w:sz w:val="24"/>
          <w:szCs w:val="24"/>
        </w:rPr>
        <w:t xml:space="preserve"> (</w:t>
      </w:r>
      <w:r w:rsidR="003F3A69" w:rsidRPr="007252E9">
        <w:rPr>
          <w:sz w:val="24"/>
          <w:szCs w:val="24"/>
        </w:rPr>
        <w:t>подраздел</w:t>
      </w:r>
      <w:r w:rsidR="00A600E3" w:rsidRPr="007252E9">
        <w:rPr>
          <w:sz w:val="24"/>
          <w:szCs w:val="24"/>
        </w:rPr>
        <w:t xml:space="preserve"> </w:t>
      </w:r>
      <w:r w:rsidR="00E00CC4">
        <w:fldChar w:fldCharType="begin"/>
      </w:r>
      <w:r w:rsidR="00E00CC4">
        <w:instrText xml:space="preserve"> REF _Ref440271964 \r \h  \* MERGEFORMAT </w:instrText>
      </w:r>
      <w:r w:rsidR="00E00CC4">
        <w:fldChar w:fldCharType="separate"/>
      </w:r>
      <w:r w:rsidR="008C6E10" w:rsidRPr="008C6E10">
        <w:rPr>
          <w:sz w:val="24"/>
          <w:szCs w:val="24"/>
        </w:rPr>
        <w:t>5.1.3</w:t>
      </w:r>
      <w:r w:rsidR="00E00CC4">
        <w:fldChar w:fldCharType="end"/>
      </w:r>
      <w:r w:rsidR="00A600E3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  <w:bookmarkEnd w:id="294"/>
    </w:p>
    <w:p w:rsidR="009948B4" w:rsidRPr="007252E9" w:rsidRDefault="009948B4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Информаци</w:t>
      </w:r>
      <w:r w:rsidR="00DA1402" w:rsidRPr="007252E9">
        <w:rPr>
          <w:sz w:val="24"/>
          <w:szCs w:val="24"/>
        </w:rPr>
        <w:t>ю</w:t>
      </w:r>
      <w:r w:rsidRPr="007252E9">
        <w:rPr>
          <w:sz w:val="24"/>
          <w:szCs w:val="24"/>
        </w:rPr>
        <w:t xml:space="preserve"> о собственниках </w:t>
      </w:r>
      <w:r w:rsidR="007705A5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7252E9">
        <w:rPr>
          <w:sz w:val="24"/>
          <w:szCs w:val="24"/>
        </w:rPr>
        <w:t>подраздел</w:t>
      </w:r>
      <w:r w:rsidR="007705A5" w:rsidRPr="007252E9">
        <w:rPr>
          <w:sz w:val="24"/>
          <w:szCs w:val="24"/>
        </w:rPr>
        <w:t xml:space="preserve"> </w:t>
      </w:r>
      <w:r w:rsidR="00E00CC4">
        <w:fldChar w:fldCharType="begin"/>
      </w:r>
      <w:r w:rsidR="00E00CC4">
        <w:instrText xml:space="preserve"> REF _Ref440272035 \r \h  \* MERGEFORMAT </w:instrText>
      </w:r>
      <w:r w:rsidR="00E00CC4">
        <w:fldChar w:fldCharType="separate"/>
      </w:r>
      <w:r w:rsidR="008C6E10" w:rsidRPr="008C6E10">
        <w:rPr>
          <w:sz w:val="24"/>
          <w:szCs w:val="24"/>
        </w:rPr>
        <w:t>5.11</w:t>
      </w:r>
      <w:r w:rsidR="00E00CC4">
        <w:fldChar w:fldCharType="end"/>
      </w:r>
      <w:r w:rsidRPr="007252E9">
        <w:rPr>
          <w:sz w:val="24"/>
          <w:szCs w:val="24"/>
        </w:rPr>
        <w:t>);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Согласие на обработку персональных данных</w:t>
      </w:r>
      <w:r w:rsidR="00A600E3" w:rsidRPr="007252E9">
        <w:rPr>
          <w:sz w:val="24"/>
          <w:szCs w:val="24"/>
        </w:rPr>
        <w:t xml:space="preserve"> </w:t>
      </w:r>
      <w:r w:rsidR="00A92723" w:rsidRPr="007252E9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7252E9">
        <w:rPr>
          <w:sz w:val="24"/>
          <w:szCs w:val="24"/>
        </w:rPr>
        <w:t>(</w:t>
      </w:r>
      <w:r w:rsidR="003F3A69" w:rsidRPr="007252E9">
        <w:rPr>
          <w:sz w:val="24"/>
          <w:szCs w:val="24"/>
        </w:rPr>
        <w:t>подраздел</w:t>
      </w:r>
      <w:r w:rsidR="00A600E3" w:rsidRPr="007252E9">
        <w:rPr>
          <w:sz w:val="24"/>
          <w:szCs w:val="24"/>
        </w:rPr>
        <w:t xml:space="preserve"> </w:t>
      </w:r>
      <w:r w:rsidR="00E00CC4">
        <w:fldChar w:fldCharType="begin"/>
      </w:r>
      <w:r w:rsidR="00E00CC4">
        <w:instrText xml:space="preserve"> REF _Ref440272051 \r \h  \* MERGEFORMAT </w:instrText>
      </w:r>
      <w:r w:rsidR="00E00CC4">
        <w:fldChar w:fldCharType="separate"/>
      </w:r>
      <w:r w:rsidR="008C6E10" w:rsidRPr="008C6E10">
        <w:rPr>
          <w:sz w:val="24"/>
          <w:szCs w:val="24"/>
        </w:rPr>
        <w:t>5.12</w:t>
      </w:r>
      <w:r w:rsidR="00E00CC4">
        <w:fldChar w:fldCharType="end"/>
      </w:r>
      <w:r w:rsidR="00A600E3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</w:p>
    <w:p w:rsidR="00F82225" w:rsidRPr="007252E9" w:rsidRDefault="00BE378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>Копи</w:t>
      </w:r>
      <w:r w:rsidR="00DA1402" w:rsidRPr="007252E9">
        <w:rPr>
          <w:sz w:val="24"/>
          <w:szCs w:val="24"/>
        </w:rPr>
        <w:t>ю</w:t>
      </w:r>
      <w:r w:rsidR="00F82225" w:rsidRPr="007252E9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252E9">
        <w:rPr>
          <w:sz w:val="24"/>
          <w:szCs w:val="24"/>
        </w:rPr>
        <w:t>Заявок</w:t>
      </w:r>
      <w:r w:rsidR="00F82225" w:rsidRPr="007252E9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7252E9">
        <w:rPr>
          <w:sz w:val="24"/>
          <w:szCs w:val="24"/>
        </w:rPr>
        <w:t xml:space="preserve"> (</w:t>
      </w:r>
      <w:r w:rsidR="00E45C56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7252E9">
        <w:rPr>
          <w:sz w:val="24"/>
          <w:szCs w:val="24"/>
        </w:rPr>
        <w:t>)</w:t>
      </w:r>
      <w:r w:rsidR="00F82225" w:rsidRPr="007252E9">
        <w:rPr>
          <w:sz w:val="24"/>
          <w:szCs w:val="24"/>
        </w:rPr>
        <w:t>;</w:t>
      </w:r>
      <w:proofErr w:type="gramEnd"/>
    </w:p>
    <w:p w:rsidR="00F82225" w:rsidRPr="007252E9" w:rsidRDefault="00687401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Копи</w:t>
      </w:r>
      <w:r w:rsidR="00DA1402" w:rsidRPr="007252E9">
        <w:rPr>
          <w:sz w:val="24"/>
          <w:szCs w:val="24"/>
        </w:rPr>
        <w:t>ю</w:t>
      </w:r>
      <w:r w:rsidR="00F82225" w:rsidRPr="007252E9">
        <w:rPr>
          <w:sz w:val="24"/>
          <w:szCs w:val="24"/>
        </w:rPr>
        <w:t xml:space="preserve"> справки</w:t>
      </w:r>
      <w:r w:rsidR="00B016D1" w:rsidRPr="007252E9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7252E9">
        <w:rPr>
          <w:sz w:val="24"/>
          <w:szCs w:val="24"/>
        </w:rPr>
        <w:t>форма</w:t>
      </w:r>
      <w:proofErr w:type="gramEnd"/>
      <w:r w:rsidR="00F82225" w:rsidRPr="007252E9">
        <w:rPr>
          <w:sz w:val="24"/>
          <w:szCs w:val="24"/>
        </w:rPr>
        <w:t xml:space="preserve"> которой утверждена Приказом ФНС России от </w:t>
      </w:r>
      <w:r w:rsidR="00BD1BD4" w:rsidRPr="007252E9">
        <w:rPr>
          <w:sz w:val="24"/>
          <w:szCs w:val="24"/>
        </w:rPr>
        <w:t>05.06.2015 N ММВ-7-17/227</w:t>
      </w:r>
      <w:r w:rsidR="00F82225" w:rsidRPr="007252E9">
        <w:rPr>
          <w:sz w:val="24"/>
          <w:szCs w:val="24"/>
        </w:rPr>
        <w:t xml:space="preserve">@, выданной соответствующими подразделениями Федеральной налоговой </w:t>
      </w:r>
      <w:r w:rsidR="00F82225" w:rsidRPr="007252E9">
        <w:rPr>
          <w:sz w:val="24"/>
          <w:szCs w:val="24"/>
        </w:rPr>
        <w:lastRenderedPageBreak/>
        <w:t xml:space="preserve">службы не ранее чем за 30 дней до срока окончания подачи </w:t>
      </w:r>
      <w:r w:rsidR="00A600E3" w:rsidRPr="007252E9">
        <w:rPr>
          <w:sz w:val="24"/>
          <w:szCs w:val="24"/>
        </w:rPr>
        <w:t>Заявок</w:t>
      </w:r>
      <w:r w:rsidR="00F82225" w:rsidRPr="007252E9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7252E9">
        <w:rPr>
          <w:sz w:val="24"/>
          <w:szCs w:val="24"/>
        </w:rPr>
        <w:t xml:space="preserve"> (</w:t>
      </w:r>
      <w:r w:rsidR="00DA1402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7252E9">
        <w:rPr>
          <w:sz w:val="24"/>
          <w:szCs w:val="24"/>
        </w:rPr>
        <w:t>)</w:t>
      </w:r>
      <w:r w:rsidR="00F82225" w:rsidRPr="007252E9">
        <w:rPr>
          <w:sz w:val="24"/>
          <w:szCs w:val="24"/>
        </w:rPr>
        <w:t>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7252E9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7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проверки в </w:t>
      </w:r>
      <w:r w:rsidRPr="007252E9">
        <w:rPr>
          <w:sz w:val="24"/>
          <w:szCs w:val="24"/>
        </w:rPr>
        <w:t>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7252E9">
        <w:rPr>
          <w:sz w:val="24"/>
          <w:szCs w:val="24"/>
        </w:rPr>
        <w:t xml:space="preserve"> (</w:t>
      </w:r>
      <w:r w:rsidR="00DA1402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</w:p>
    <w:p w:rsidR="00F82225" w:rsidRPr="006E10CC" w:rsidRDefault="007D7C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5" w:name="_Ref440372474"/>
      <w:r w:rsidRPr="007252E9">
        <w:rPr>
          <w:sz w:val="24"/>
          <w:szCs w:val="24"/>
        </w:rPr>
        <w:t>Анкет</w:t>
      </w:r>
      <w:r w:rsidR="00DA1402" w:rsidRPr="007252E9">
        <w:rPr>
          <w:sz w:val="24"/>
          <w:szCs w:val="24"/>
        </w:rPr>
        <w:t>у</w:t>
      </w:r>
      <w:r w:rsidRPr="007252E9">
        <w:rPr>
          <w:sz w:val="24"/>
          <w:szCs w:val="24"/>
        </w:rPr>
        <w:t xml:space="preserve"> Участника закупки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 и в соответствии</w:t>
      </w:r>
      <w:r w:rsidR="00A154B7" w:rsidRPr="006E10CC">
        <w:rPr>
          <w:bCs w:val="0"/>
          <w:sz w:val="24"/>
          <w:szCs w:val="24"/>
        </w:rPr>
        <w:t xml:space="preserve"> с инструкциями, приведенными в настоящей Документации</w:t>
      </w:r>
      <w:r w:rsidR="00F82225" w:rsidRPr="006E10CC">
        <w:rPr>
          <w:sz w:val="24"/>
          <w:szCs w:val="24"/>
        </w:rPr>
        <w:t xml:space="preserve"> </w:t>
      </w:r>
      <w:r w:rsidR="009948B4" w:rsidRPr="006E10CC">
        <w:rPr>
          <w:sz w:val="24"/>
          <w:szCs w:val="24"/>
        </w:rPr>
        <w:t>(</w:t>
      </w:r>
      <w:r w:rsidR="003F3A69" w:rsidRPr="006E10CC">
        <w:rPr>
          <w:sz w:val="24"/>
          <w:szCs w:val="24"/>
        </w:rPr>
        <w:t>подраздел</w:t>
      </w:r>
      <w:r w:rsidR="009948B4" w:rsidRPr="006E10CC">
        <w:rPr>
          <w:sz w:val="24"/>
          <w:szCs w:val="24"/>
        </w:rPr>
        <w:t xml:space="preserve"> </w:t>
      </w:r>
      <w:r w:rsidR="00E00CC4">
        <w:fldChar w:fldCharType="begin"/>
      </w:r>
      <w:r w:rsidR="00E00CC4">
        <w:instrText xml:space="preserve"> REF _Ref440272119 \r \h  \* MERGEFORMAT </w:instrText>
      </w:r>
      <w:r w:rsidR="00E00CC4">
        <w:fldChar w:fldCharType="separate"/>
      </w:r>
      <w:r w:rsidR="008C6E10" w:rsidRPr="008C6E10">
        <w:rPr>
          <w:sz w:val="24"/>
          <w:szCs w:val="24"/>
        </w:rPr>
        <w:t>5.6.1</w:t>
      </w:r>
      <w:r w:rsidR="00E00CC4">
        <w:fldChar w:fldCharType="end"/>
      </w:r>
      <w:r w:rsidR="009948B4" w:rsidRPr="006E10CC">
        <w:rPr>
          <w:sz w:val="24"/>
          <w:szCs w:val="24"/>
        </w:rPr>
        <w:t>)</w:t>
      </w:r>
      <w:r w:rsidR="005436EC" w:rsidRPr="006E10CC">
        <w:rPr>
          <w:sz w:val="24"/>
          <w:szCs w:val="24"/>
        </w:rPr>
        <w:t xml:space="preserve"> с приложением </w:t>
      </w:r>
      <w:proofErr w:type="gramStart"/>
      <w:r w:rsidR="005436EC" w:rsidRPr="006E10C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E10CC">
        <w:rPr>
          <w:bCs w:val="0"/>
          <w:sz w:val="24"/>
          <w:szCs w:val="24"/>
        </w:rPr>
        <w:t xml:space="preserve"> предложений, выполненн</w:t>
      </w:r>
      <w:r w:rsidR="00067238" w:rsidRPr="006E10CC">
        <w:rPr>
          <w:bCs w:val="0"/>
          <w:sz w:val="24"/>
          <w:szCs w:val="24"/>
        </w:rPr>
        <w:t>ого</w:t>
      </w:r>
      <w:r w:rsidR="005436EC" w:rsidRPr="006E10CC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6E10CC">
        <w:rPr>
          <w:bCs w:val="0"/>
          <w:sz w:val="24"/>
          <w:szCs w:val="24"/>
        </w:rPr>
        <w:t>Word</w:t>
      </w:r>
      <w:proofErr w:type="spellEnd"/>
      <w:r w:rsidR="00F82225" w:rsidRPr="006E10CC">
        <w:rPr>
          <w:sz w:val="24"/>
          <w:szCs w:val="24"/>
        </w:rPr>
        <w:t>;</w:t>
      </w:r>
      <w:bookmarkEnd w:id="295"/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6" w:name="_Ref440372477"/>
      <w:proofErr w:type="gramStart"/>
      <w:r w:rsidRPr="007252E9">
        <w:rPr>
          <w:sz w:val="24"/>
          <w:szCs w:val="24"/>
        </w:rPr>
        <w:t>Деклараци</w:t>
      </w:r>
      <w:r w:rsidR="00DA1402" w:rsidRPr="007252E9">
        <w:rPr>
          <w:sz w:val="24"/>
          <w:szCs w:val="24"/>
        </w:rPr>
        <w:t>ю</w:t>
      </w:r>
      <w:r w:rsidRPr="007252E9">
        <w:rPr>
          <w:sz w:val="24"/>
          <w:szCs w:val="24"/>
        </w:rPr>
        <w:t xml:space="preserve"> о соответствии </w:t>
      </w:r>
      <w:r w:rsidR="009948B4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 w:rsidRPr="007252E9">
        <w:rPr>
          <w:sz w:val="24"/>
          <w:szCs w:val="24"/>
        </w:rPr>
        <w:t xml:space="preserve"> (подраздел </w:t>
      </w:r>
      <w:r w:rsidR="00E00CC4">
        <w:fldChar w:fldCharType="begin"/>
      </w:r>
      <w:r w:rsidR="00E00CC4">
        <w:instrText xml:space="preserve"> REF _Ref440272147 \r \h  \* MERGEFORMAT </w:instrText>
      </w:r>
      <w:r w:rsidR="00E00CC4">
        <w:fldChar w:fldCharType="separate"/>
      </w:r>
      <w:r w:rsidR="008C6E10" w:rsidRPr="008C6E10">
        <w:rPr>
          <w:sz w:val="24"/>
          <w:szCs w:val="24"/>
        </w:rPr>
        <w:t>5.6.2</w:t>
      </w:r>
      <w:r w:rsidR="00E00CC4">
        <w:fldChar w:fldCharType="end"/>
      </w:r>
      <w:r w:rsidR="003F3A69" w:rsidRPr="007252E9">
        <w:rPr>
          <w:sz w:val="24"/>
          <w:szCs w:val="24"/>
        </w:rPr>
        <w:t>)</w:t>
      </w:r>
      <w:r w:rsidR="00F74202" w:rsidRPr="007252E9">
        <w:rPr>
          <w:sz w:val="24"/>
          <w:szCs w:val="24"/>
        </w:rPr>
        <w:t xml:space="preserve"> –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A1402" w:rsidRPr="007252E9">
        <w:rPr>
          <w:sz w:val="24"/>
          <w:szCs w:val="24"/>
        </w:rPr>
        <w:t xml:space="preserve">статья 4 Федерального закона Российской Федерации №209-ФЗ от </w:t>
      </w:r>
      <w:r w:rsidR="00DA1402" w:rsidRPr="007252E9">
        <w:rPr>
          <w:sz w:val="24"/>
          <w:szCs w:val="24"/>
        </w:rPr>
        <w:lastRenderedPageBreak/>
        <w:t>24.07.2007 с изменениями «О</w:t>
      </w:r>
      <w:proofErr w:type="gramEnd"/>
      <w:r w:rsidR="00DA1402" w:rsidRPr="007252E9">
        <w:rPr>
          <w:sz w:val="24"/>
          <w:szCs w:val="24"/>
        </w:rPr>
        <w:t xml:space="preserve"> </w:t>
      </w:r>
      <w:proofErr w:type="gramStart"/>
      <w:r w:rsidR="00DA1402" w:rsidRPr="007252E9">
        <w:rPr>
          <w:sz w:val="24"/>
          <w:szCs w:val="24"/>
        </w:rPr>
        <w:t>развитии</w:t>
      </w:r>
      <w:proofErr w:type="gramEnd"/>
      <w:r w:rsidR="00DA1402" w:rsidRPr="007252E9">
        <w:rPr>
          <w:sz w:val="24"/>
          <w:szCs w:val="24"/>
        </w:rPr>
        <w:t xml:space="preserve"> малого и среднего предпринимательства в Российской Федерации»).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0A545B" w:rsidRPr="007252E9">
        <w:rPr>
          <w:sz w:val="24"/>
          <w:szCs w:val="24"/>
        </w:rPr>
        <w:t>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7252E9">
        <w:rPr>
          <w:sz w:val="24"/>
          <w:szCs w:val="24"/>
        </w:rPr>
        <w:t xml:space="preserve">письмо </w:t>
      </w:r>
      <w:r w:rsidR="000A545B" w:rsidRPr="007252E9">
        <w:rPr>
          <w:sz w:val="24"/>
          <w:szCs w:val="24"/>
        </w:rPr>
        <w:t xml:space="preserve">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7252E9">
        <w:rPr>
          <w:sz w:val="24"/>
          <w:szCs w:val="24"/>
        </w:rPr>
        <w:t>;</w:t>
      </w:r>
      <w:bookmarkEnd w:id="296"/>
    </w:p>
    <w:p w:rsidR="00DA1402" w:rsidRPr="007252E9" w:rsidRDefault="00DA1402" w:rsidP="00DA1402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rPr>
          <w:sz w:val="24"/>
          <w:szCs w:val="24"/>
        </w:rPr>
      </w:pPr>
      <w:bookmarkStart w:id="297" w:name="_Ref464462953"/>
      <w:proofErr w:type="gramStart"/>
      <w:r w:rsidRPr="007252E9">
        <w:rPr>
          <w:sz w:val="24"/>
          <w:szCs w:val="24"/>
        </w:rPr>
        <w:t xml:space="preserve">Копии документов, подтверждающих наличие у Участника правомочий от производителей предлагаемой им продукции на предложение в рамках настоящего </w:t>
      </w:r>
      <w:r w:rsidR="008E58DC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этой продукции (либо копию дилерского договора с производителем;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писем, иных документов, выданных производителем дилеру/поставщику).</w:t>
      </w:r>
      <w:proofErr w:type="gramEnd"/>
      <w:r w:rsidRPr="007252E9">
        <w:rPr>
          <w:sz w:val="24"/>
          <w:szCs w:val="24"/>
        </w:rPr>
        <w:t xml:space="preserve"> Рекомендуемая форма заполнения установлена в настоящей Документации (подраздел </w:t>
      </w:r>
      <w:r w:rsidR="00E00CC4">
        <w:fldChar w:fldCharType="begin"/>
      </w:r>
      <w:r w:rsidR="00E00CC4">
        <w:instrText xml:space="preserve"> REF _Ref464120879 \r \h  \* MERGEFORMAT </w:instrText>
      </w:r>
      <w:r w:rsidR="00E00CC4">
        <w:fldChar w:fldCharType="separate"/>
      </w:r>
      <w:r w:rsidR="008C6E10" w:rsidRPr="008C6E10">
        <w:rPr>
          <w:sz w:val="24"/>
          <w:szCs w:val="24"/>
        </w:rPr>
        <w:t>5.10</w:t>
      </w:r>
      <w:r w:rsidR="00E00CC4">
        <w:fldChar w:fldCharType="end"/>
      </w:r>
      <w:r w:rsidR="004C0021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  <w:bookmarkEnd w:id="297"/>
    </w:p>
    <w:p w:rsidR="00920CB0" w:rsidRPr="007252E9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Справк</w:t>
      </w:r>
      <w:r w:rsidR="00DA1402" w:rsidRPr="007252E9">
        <w:rPr>
          <w:sz w:val="24"/>
          <w:szCs w:val="24"/>
        </w:rPr>
        <w:t>у</w:t>
      </w:r>
      <w:r w:rsidRPr="007252E9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7252E9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7252E9">
        <w:rPr>
          <w:sz w:val="24"/>
          <w:szCs w:val="24"/>
        </w:rPr>
        <w:t xml:space="preserve"> (</w:t>
      </w:r>
      <w:r w:rsidR="003C2207" w:rsidRPr="007252E9">
        <w:rPr>
          <w:sz w:val="24"/>
          <w:szCs w:val="24"/>
        </w:rPr>
        <w:t>подраздел</w:t>
      </w:r>
      <w:r w:rsidR="005111C8" w:rsidRPr="007252E9">
        <w:rPr>
          <w:sz w:val="24"/>
          <w:szCs w:val="24"/>
        </w:rPr>
        <w:t xml:space="preserve"> </w:t>
      </w:r>
      <w:r w:rsidR="00E00CC4">
        <w:fldChar w:fldCharType="begin"/>
      </w:r>
      <w:r w:rsidR="00E00CC4">
        <w:instrText xml:space="preserve"> REF _Ref449017073 \r \h  \* MERGEFORMAT </w:instrText>
      </w:r>
      <w:r w:rsidR="00E00CC4">
        <w:fldChar w:fldCharType="separate"/>
      </w:r>
      <w:r w:rsidR="008C6E10" w:rsidRPr="008C6E10">
        <w:rPr>
          <w:sz w:val="24"/>
          <w:szCs w:val="24"/>
        </w:rPr>
        <w:t>5.7</w:t>
      </w:r>
      <w:r w:rsidR="00E00CC4">
        <w:fldChar w:fldCharType="end"/>
      </w:r>
      <w:r w:rsidR="009948B4" w:rsidRPr="007252E9">
        <w:rPr>
          <w:sz w:val="24"/>
          <w:szCs w:val="24"/>
        </w:rPr>
        <w:t>)</w:t>
      </w:r>
      <w:r w:rsidR="00920CB0" w:rsidRPr="007252E9">
        <w:rPr>
          <w:sz w:val="24"/>
          <w:szCs w:val="24"/>
        </w:rPr>
        <w:t>;</w:t>
      </w:r>
    </w:p>
    <w:p w:rsidR="007705A5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7252E9">
        <w:rPr>
          <w:sz w:val="24"/>
          <w:szCs w:val="24"/>
        </w:rPr>
        <w:t>— Справка о кадровых ресурсах (</w:t>
      </w:r>
      <w:r w:rsidR="003C2207" w:rsidRPr="007252E9">
        <w:rPr>
          <w:sz w:val="24"/>
          <w:szCs w:val="24"/>
        </w:rPr>
        <w:t>подраздел</w:t>
      </w:r>
      <w:r w:rsidR="007705A5" w:rsidRPr="007252E9">
        <w:rPr>
          <w:sz w:val="24"/>
          <w:szCs w:val="24"/>
        </w:rPr>
        <w:t xml:space="preserve"> </w:t>
      </w:r>
      <w:r w:rsidR="00E00CC4">
        <w:fldChar w:fldCharType="begin"/>
      </w:r>
      <w:r w:rsidR="00E00CC4">
        <w:instrText xml:space="preserve"> REF _Ref55336398 \r \h  \* MERGEFORMAT </w:instrText>
      </w:r>
      <w:r w:rsidR="00E00CC4">
        <w:fldChar w:fldCharType="separate"/>
      </w:r>
      <w:r w:rsidR="008C6E10" w:rsidRPr="008C6E10">
        <w:rPr>
          <w:sz w:val="24"/>
          <w:szCs w:val="24"/>
        </w:rPr>
        <w:t>5.8</w:t>
      </w:r>
      <w:r w:rsidR="00E00CC4">
        <w:fldChar w:fldCharType="end"/>
      </w:r>
      <w:r w:rsidR="007705A5" w:rsidRPr="007252E9">
        <w:rPr>
          <w:sz w:val="24"/>
          <w:szCs w:val="24"/>
        </w:rPr>
        <w:t>);</w:t>
      </w:r>
    </w:p>
    <w:p w:rsidR="00920CB0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>Отзывы, рекомендации или другие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8" w:name="_Ref442188512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3C2207">
        <w:rPr>
          <w:sz w:val="24"/>
          <w:szCs w:val="24"/>
        </w:rPr>
        <w:t>подраздел</w:t>
      </w:r>
      <w:r>
        <w:rPr>
          <w:sz w:val="24"/>
          <w:szCs w:val="24"/>
        </w:rPr>
        <w:t xml:space="preserve"> </w:t>
      </w:r>
      <w:r w:rsidR="0033182C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_Ref440272256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C6E10">
        <w:rPr>
          <w:sz w:val="24"/>
          <w:szCs w:val="24"/>
        </w:rPr>
        <w:t>5.13</w:t>
      </w:r>
      <w:r w:rsidR="0033182C">
        <w:rPr>
          <w:sz w:val="24"/>
          <w:szCs w:val="24"/>
        </w:rPr>
        <w:fldChar w:fldCharType="end"/>
      </w:r>
      <w:r>
        <w:rPr>
          <w:sz w:val="24"/>
          <w:szCs w:val="24"/>
        </w:rPr>
        <w:t>);</w:t>
      </w:r>
      <w:bookmarkEnd w:id="298"/>
    </w:p>
    <w:p w:rsidR="007705A5" w:rsidRPr="00DA7E38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Согласие Участника закупочной процедуры налоговым органам на разглашение сведений, </w:t>
      </w:r>
      <w:r w:rsidRPr="00DA7E38">
        <w:rPr>
          <w:sz w:val="24"/>
          <w:szCs w:val="24"/>
        </w:rPr>
        <w:t>составляющих налоговую тайну</w:t>
      </w:r>
      <w:r w:rsidR="00A154B7" w:rsidRPr="00DA7E38">
        <w:rPr>
          <w:sz w:val="24"/>
          <w:szCs w:val="24"/>
        </w:rPr>
        <w:t xml:space="preserve">, </w:t>
      </w:r>
      <w:r w:rsidR="00A154B7" w:rsidRPr="00DA7E3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DA7E38">
        <w:rPr>
          <w:sz w:val="24"/>
          <w:szCs w:val="24"/>
        </w:rPr>
        <w:t xml:space="preserve"> (</w:t>
      </w:r>
      <w:r w:rsidR="003C2207" w:rsidRPr="00DA7E38">
        <w:rPr>
          <w:sz w:val="24"/>
          <w:szCs w:val="24"/>
        </w:rPr>
        <w:t>подраздел</w:t>
      </w:r>
      <w:r w:rsidRPr="00DA7E38">
        <w:rPr>
          <w:sz w:val="24"/>
          <w:szCs w:val="24"/>
        </w:rPr>
        <w:t xml:space="preserve"> </w:t>
      </w:r>
      <w:r w:rsidR="00E00CC4">
        <w:fldChar w:fldCharType="begin"/>
      </w:r>
      <w:r w:rsidR="00E00CC4">
        <w:instrText xml:space="preserve"> REF _Ref440272274 \r \h  \* MERGEFORMAT </w:instrText>
      </w:r>
      <w:r w:rsidR="00E00CC4">
        <w:fldChar w:fldCharType="separate"/>
      </w:r>
      <w:r w:rsidR="008C6E10" w:rsidRPr="008C6E10">
        <w:rPr>
          <w:sz w:val="24"/>
          <w:szCs w:val="24"/>
        </w:rPr>
        <w:t>5.15</w:t>
      </w:r>
      <w:r w:rsidR="00E00CC4">
        <w:fldChar w:fldCharType="end"/>
      </w:r>
      <w:r w:rsidRPr="00DA7E38">
        <w:rPr>
          <w:sz w:val="24"/>
          <w:szCs w:val="24"/>
        </w:rPr>
        <w:t>)</w:t>
      </w:r>
      <w:r w:rsidR="00DA7E38" w:rsidRPr="00DA7E38">
        <w:rPr>
          <w:sz w:val="24"/>
          <w:szCs w:val="24"/>
        </w:rPr>
        <w:t xml:space="preserve">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DA7E38">
        <w:rPr>
          <w:sz w:val="24"/>
          <w:szCs w:val="24"/>
        </w:rPr>
        <w:t>)</w:t>
      </w:r>
      <w:r w:rsidRPr="00DA7E38">
        <w:rPr>
          <w:sz w:val="24"/>
          <w:szCs w:val="24"/>
        </w:rPr>
        <w:t>;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</w:t>
      </w:r>
      <w:r w:rsidRPr="007D7C50">
        <w:rPr>
          <w:i/>
          <w:sz w:val="24"/>
          <w:szCs w:val="24"/>
        </w:rPr>
        <w:lastRenderedPageBreak/>
        <w:t xml:space="preserve">№14-ФЗ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15381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7705A5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DA1402" w:rsidRDefault="005175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9" w:name="_Ref464462966"/>
      <w:r w:rsidRPr="00DA1402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299"/>
    </w:p>
    <w:p w:rsidR="00BD40A3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Копию (выписку </w:t>
      </w:r>
      <w:r w:rsidR="00BD40A3" w:rsidRPr="007252E9">
        <w:rPr>
          <w:sz w:val="24"/>
          <w:szCs w:val="24"/>
        </w:rPr>
        <w:t xml:space="preserve">из) распорядительного документа Участника, утвердившего </w:t>
      </w:r>
      <w:r w:rsidR="00BD40A3" w:rsidRPr="007252E9">
        <w:rPr>
          <w:sz w:val="24"/>
          <w:szCs w:val="24"/>
        </w:rPr>
        <w:lastRenderedPageBreak/>
        <w:t>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920CB0" w:rsidRPr="007252E9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Иные документы, которые</w:t>
      </w:r>
      <w:r w:rsidR="007705A5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по мнению Участника</w:t>
      </w:r>
      <w:r w:rsidR="007705A5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7252E9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7252E9">
        <w:rPr>
          <w:bCs w:val="0"/>
          <w:sz w:val="24"/>
          <w:szCs w:val="24"/>
        </w:rPr>
        <w:t>Заявку</w:t>
      </w:r>
      <w:r w:rsidRPr="007252E9">
        <w:rPr>
          <w:bCs w:val="0"/>
          <w:sz w:val="24"/>
          <w:szCs w:val="24"/>
        </w:rPr>
        <w:t xml:space="preserve"> </w:t>
      </w:r>
      <w:r w:rsidR="00B20653" w:rsidRPr="007252E9">
        <w:rPr>
          <w:bCs w:val="0"/>
          <w:sz w:val="24"/>
          <w:szCs w:val="24"/>
        </w:rPr>
        <w:t>Участника</w:t>
      </w:r>
      <w:r w:rsidRPr="007252E9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наличие существенных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иные существенные нарушения условий заключенных договоров поставок.</w:t>
      </w:r>
    </w:p>
    <w:p w:rsidR="005B074F" w:rsidRPr="007252E9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7252E9">
        <w:rPr>
          <w:bCs w:val="0"/>
          <w:sz w:val="24"/>
          <w:szCs w:val="24"/>
        </w:rPr>
        <w:t xml:space="preserve"> </w:t>
      </w:r>
      <w:r w:rsidR="00DA1402" w:rsidRPr="007252E9">
        <w:rPr>
          <w:bCs w:val="0"/>
          <w:sz w:val="24"/>
          <w:szCs w:val="24"/>
        </w:rPr>
        <w:t>правоустанавливающих документов</w:t>
      </w:r>
      <w:r w:rsidR="00A44B30" w:rsidRPr="007252E9">
        <w:rPr>
          <w:bCs w:val="0"/>
          <w:sz w:val="24"/>
          <w:szCs w:val="24"/>
        </w:rPr>
        <w:t>.</w:t>
      </w:r>
    </w:p>
    <w:p w:rsidR="00717F60" w:rsidRPr="007252E9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ом к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е.</w:t>
      </w:r>
    </w:p>
    <w:p w:rsidR="00717F60" w:rsidRPr="007252E9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В случае</w:t>
      </w:r>
      <w:proofErr w:type="gramStart"/>
      <w:r w:rsidRPr="007252E9">
        <w:rPr>
          <w:bCs w:val="0"/>
          <w:sz w:val="24"/>
          <w:szCs w:val="24"/>
        </w:rPr>
        <w:t>,</w:t>
      </w:r>
      <w:proofErr w:type="gramEnd"/>
      <w:r w:rsidRPr="007252E9">
        <w:rPr>
          <w:bCs w:val="0"/>
          <w:sz w:val="24"/>
          <w:szCs w:val="24"/>
        </w:rPr>
        <w:t xml:space="preserve"> если по каким-либо причинам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252E9">
        <w:rPr>
          <w:sz w:val="24"/>
          <w:szCs w:val="24"/>
        </w:rPr>
        <w:t>В случае участия в запросе предложений иностранной организации, такой</w:t>
      </w:r>
      <w:r w:rsidRPr="00E71A48">
        <w:rPr>
          <w:sz w:val="24"/>
          <w:szCs w:val="24"/>
        </w:rPr>
        <w:t xml:space="preserve">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00" w:name="_Ref191386451"/>
      <w:bookmarkStart w:id="301" w:name="_Ref440271628"/>
      <w:bookmarkStart w:id="302" w:name="_Toc440357098"/>
      <w:bookmarkStart w:id="303" w:name="_Toc440359653"/>
      <w:bookmarkStart w:id="304" w:name="_Toc440632116"/>
      <w:bookmarkStart w:id="305" w:name="_Toc440875937"/>
      <w:bookmarkStart w:id="306" w:name="_Toc441130965"/>
      <w:bookmarkStart w:id="307" w:name="_Toc447269780"/>
      <w:bookmarkStart w:id="308" w:name="_Toc464120602"/>
      <w:r w:rsidRPr="00E71A48">
        <w:rPr>
          <w:szCs w:val="24"/>
        </w:rPr>
        <w:t xml:space="preserve">Привлечение </w:t>
      </w:r>
      <w:bookmarkEnd w:id="300"/>
      <w:proofErr w:type="spellStart"/>
      <w:r w:rsidR="005B074F" w:rsidRPr="00E71A48">
        <w:rPr>
          <w:szCs w:val="24"/>
        </w:rPr>
        <w:t>сопоставщиков</w:t>
      </w:r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proofErr w:type="spellEnd"/>
    </w:p>
    <w:p w:rsidR="005B074F" w:rsidRPr="00E71A48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Привлечение </w:t>
      </w:r>
      <w:r w:rsidR="009C744E" w:rsidRPr="00E71A48">
        <w:rPr>
          <w:bCs w:val="0"/>
          <w:sz w:val="24"/>
          <w:szCs w:val="24"/>
        </w:rPr>
        <w:t>Участник</w:t>
      </w:r>
      <w:r>
        <w:rPr>
          <w:bCs w:val="0"/>
          <w:sz w:val="24"/>
          <w:szCs w:val="24"/>
        </w:rPr>
        <w:t>ами</w:t>
      </w:r>
      <w:r w:rsidR="00717F60" w:rsidRPr="00E71A48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E71A48">
        <w:rPr>
          <w:bCs w:val="0"/>
          <w:sz w:val="24"/>
          <w:szCs w:val="24"/>
        </w:rPr>
        <w:t>сопоставщиков</w:t>
      </w:r>
      <w:proofErr w:type="spellEnd"/>
      <w:r>
        <w:rPr>
          <w:bCs w:val="0"/>
          <w:sz w:val="24"/>
          <w:szCs w:val="24"/>
        </w:rPr>
        <w:t xml:space="preserve"> не допускается.</w:t>
      </w:r>
      <w:r w:rsidR="003F6889"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09" w:name="_Ref191386461"/>
      <w:bookmarkStart w:id="310" w:name="_Toc440357099"/>
      <w:bookmarkStart w:id="311" w:name="_Toc440359654"/>
      <w:bookmarkStart w:id="312" w:name="_Toc440632117"/>
      <w:bookmarkStart w:id="313" w:name="_Toc440875938"/>
      <w:bookmarkStart w:id="314" w:name="_Toc441130966"/>
      <w:bookmarkStart w:id="315" w:name="_Toc447269781"/>
      <w:bookmarkStart w:id="316" w:name="_Toc46412060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309"/>
      <w:bookmarkEnd w:id="310"/>
      <w:bookmarkEnd w:id="311"/>
      <w:bookmarkEnd w:id="312"/>
      <w:bookmarkEnd w:id="313"/>
      <w:bookmarkEnd w:id="314"/>
      <w:bookmarkEnd w:id="315"/>
      <w:bookmarkEnd w:id="316"/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E00CC4">
        <w:fldChar w:fldCharType="begin"/>
      </w:r>
      <w:r w:rsidR="00E00CC4">
        <w:instrText xml:space="preserve"> REF _Ref191386482 \r \h  \* MERGEFORMAT </w:instrText>
      </w:r>
      <w:r w:rsidR="00E00CC4">
        <w:fldChar w:fldCharType="separate"/>
      </w:r>
      <w:r w:rsidR="008C6E10" w:rsidRPr="008C6E10">
        <w:rPr>
          <w:bCs w:val="0"/>
          <w:sz w:val="24"/>
          <w:szCs w:val="24"/>
        </w:rPr>
        <w:t>3.3.8.1</w:t>
      </w:r>
      <w:r w:rsidR="00E00CC4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E00CC4">
        <w:fldChar w:fldCharType="begin"/>
      </w:r>
      <w:r w:rsidR="00E00CC4">
        <w:instrText xml:space="preserve"> REF _Ref191386407 \r \h  \* MERGEFORMAT </w:instrText>
      </w:r>
      <w:r w:rsidR="00E00CC4">
        <w:fldChar w:fldCharType="separate"/>
      </w:r>
      <w:r w:rsidR="008C6E10" w:rsidRPr="008C6E10">
        <w:rPr>
          <w:bCs w:val="0"/>
          <w:sz w:val="24"/>
          <w:szCs w:val="24"/>
        </w:rPr>
        <w:t>3.3.8</w:t>
      </w:r>
      <w:r w:rsidR="00E00CC4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</w:t>
      </w:r>
      <w:r w:rsidRPr="00D52133">
        <w:rPr>
          <w:bCs w:val="0"/>
          <w:sz w:val="24"/>
          <w:szCs w:val="24"/>
        </w:rPr>
        <w:lastRenderedPageBreak/>
        <w:t xml:space="preserve">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 xml:space="preserve">окументации, изложенным в п. </w:t>
      </w:r>
      <w:r w:rsidR="0033182C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8C6E10">
        <w:rPr>
          <w:bCs w:val="0"/>
          <w:sz w:val="24"/>
          <w:szCs w:val="24"/>
        </w:rPr>
        <w:t>3.3.8.1</w:t>
      </w:r>
      <w:r w:rsidR="0033182C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317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317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318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31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319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319"/>
      <w:r w:rsidRPr="00E71A48">
        <w:rPr>
          <w:bCs w:val="0"/>
          <w:sz w:val="24"/>
          <w:szCs w:val="24"/>
        </w:rPr>
        <w:t xml:space="preserve"> </w:t>
      </w:r>
    </w:p>
    <w:p w:rsidR="00DB109A" w:rsidRPr="007252E9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>
        <w:rPr>
          <w:bCs w:val="0"/>
          <w:sz w:val="24"/>
          <w:szCs w:val="24"/>
        </w:rPr>
        <w:t>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</w:t>
      </w:r>
      <w:r w:rsidRPr="007252E9">
        <w:rPr>
          <w:bCs w:val="0"/>
          <w:sz w:val="24"/>
          <w:szCs w:val="24"/>
        </w:rPr>
        <w:t xml:space="preserve">содержать сведения, указанные в подп. </w:t>
      </w:r>
      <w:r w:rsidR="00E00CC4">
        <w:fldChar w:fldCharType="begin"/>
      </w:r>
      <w:r w:rsidR="00E00CC4">
        <w:instrText xml:space="preserve"> REF _Ref307563248 \r \h  \* MERGEFORMAT </w:instrText>
      </w:r>
      <w:r w:rsidR="00E00CC4">
        <w:fldChar w:fldCharType="separate"/>
      </w:r>
      <w:r w:rsidR="008C6E10" w:rsidRPr="008C6E10">
        <w:rPr>
          <w:bCs w:val="0"/>
          <w:sz w:val="24"/>
          <w:szCs w:val="24"/>
          <w:lang w:val="en-US"/>
        </w:rPr>
        <w:t>a</w:t>
      </w:r>
      <w:r w:rsidR="008C6E10" w:rsidRPr="008C6E10">
        <w:rPr>
          <w:bCs w:val="0"/>
          <w:sz w:val="24"/>
          <w:szCs w:val="24"/>
        </w:rPr>
        <w:t>)</w:t>
      </w:r>
      <w:r w:rsidR="00E00CC4">
        <w:fldChar w:fldCharType="end"/>
      </w:r>
      <w:r w:rsidRPr="007252E9">
        <w:rPr>
          <w:bCs w:val="0"/>
          <w:sz w:val="24"/>
          <w:szCs w:val="24"/>
        </w:rPr>
        <w:t xml:space="preserve">- </w:t>
      </w:r>
      <w:r w:rsidR="00E00CC4">
        <w:fldChar w:fldCharType="begin"/>
      </w:r>
      <w:r w:rsidR="00E00CC4">
        <w:instrText xml:space="preserve"> REF _Ref307563262 \r \h  \* MERGEFORMAT </w:instrText>
      </w:r>
      <w:r w:rsidR="00E00CC4">
        <w:fldChar w:fldCharType="separate"/>
      </w:r>
      <w:r w:rsidR="008C6E10" w:rsidRPr="008C6E10">
        <w:rPr>
          <w:bCs w:val="0"/>
          <w:sz w:val="24"/>
          <w:szCs w:val="24"/>
          <w:lang w:val="en-US"/>
        </w:rPr>
        <w:t>g</w:t>
      </w:r>
      <w:r w:rsidR="008C6E10" w:rsidRPr="008C6E10">
        <w:rPr>
          <w:bCs w:val="0"/>
          <w:sz w:val="24"/>
          <w:szCs w:val="24"/>
        </w:rPr>
        <w:t>)</w:t>
      </w:r>
      <w:r w:rsidR="00E00CC4">
        <w:fldChar w:fldCharType="end"/>
      </w:r>
      <w:r w:rsidRPr="007252E9">
        <w:rPr>
          <w:bCs w:val="0"/>
          <w:sz w:val="24"/>
          <w:szCs w:val="24"/>
        </w:rPr>
        <w:t xml:space="preserve">п. </w:t>
      </w:r>
      <w:r w:rsidR="00E00CC4">
        <w:fldChar w:fldCharType="begin"/>
      </w:r>
      <w:r w:rsidR="00E00CC4">
        <w:instrText xml:space="preserve"> REF _Ref306032591 \r \h  \* MERGEFORMAT </w:instrText>
      </w:r>
      <w:r w:rsidR="00E00CC4">
        <w:fldChar w:fldCharType="separate"/>
      </w:r>
      <w:r w:rsidR="008C6E10" w:rsidRPr="008C6E10">
        <w:rPr>
          <w:bCs w:val="0"/>
          <w:sz w:val="24"/>
          <w:szCs w:val="24"/>
        </w:rPr>
        <w:t>3.3.10.4</w:t>
      </w:r>
      <w:r w:rsidR="00E00CC4">
        <w:fldChar w:fldCharType="end"/>
      </w:r>
      <w:r w:rsidRPr="007252E9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7252E9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7252E9">
        <w:rPr>
          <w:bCs w:val="0"/>
          <w:sz w:val="24"/>
          <w:szCs w:val="24"/>
        </w:rPr>
        <w:t>.</w:t>
      </w:r>
    </w:p>
    <w:p w:rsidR="00717F60" w:rsidRPr="007252E9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320" w:name="_Ref464116309"/>
      <w:proofErr w:type="gramStart"/>
      <w:r w:rsidRPr="007252E9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 готовит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у с учетом следующих дополнительных требований:</w:t>
      </w:r>
      <w:bookmarkEnd w:id="320"/>
      <w:proofErr w:type="gramEnd"/>
    </w:p>
    <w:p w:rsidR="00717F60" w:rsidRPr="007252E9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7252E9">
        <w:rPr>
          <w:bCs w:val="0"/>
          <w:sz w:val="24"/>
          <w:szCs w:val="24"/>
        </w:rPr>
        <w:t xml:space="preserve"> </w:t>
      </w:r>
      <w:r w:rsidR="00E00CC4">
        <w:fldChar w:fldCharType="begin"/>
      </w:r>
      <w:r w:rsidR="00E00CC4">
        <w:instrText xml:space="preserve"> REF _Ref303669127 \r \h  \* MERGEFORMAT </w:instrText>
      </w:r>
      <w:r w:rsidR="00E00CC4">
        <w:fldChar w:fldCharType="separate"/>
      </w:r>
      <w:r w:rsidR="008C6E10" w:rsidRPr="008C6E10">
        <w:rPr>
          <w:bCs w:val="0"/>
          <w:sz w:val="24"/>
          <w:szCs w:val="24"/>
        </w:rPr>
        <w:t>3.3.8.2</w:t>
      </w:r>
      <w:r w:rsidR="00E00CC4">
        <w:fldChar w:fldCharType="end"/>
      </w:r>
      <w:r w:rsidR="00717F60" w:rsidRPr="007252E9">
        <w:rPr>
          <w:bCs w:val="0"/>
          <w:sz w:val="24"/>
          <w:szCs w:val="24"/>
        </w:rPr>
        <w:t>)</w:t>
      </w:r>
      <w:r w:rsidR="008941A2">
        <w:rPr>
          <w:bCs w:val="0"/>
          <w:sz w:val="24"/>
          <w:szCs w:val="24"/>
        </w:rPr>
        <w:t xml:space="preserve">. </w:t>
      </w:r>
      <w:r w:rsidR="008941A2" w:rsidRPr="007252E9">
        <w:rPr>
          <w:bCs w:val="0"/>
          <w:sz w:val="24"/>
          <w:szCs w:val="24"/>
        </w:rPr>
        <w:t xml:space="preserve">Документы, указанные в </w:t>
      </w:r>
      <w:proofErr w:type="spellStart"/>
      <w:r w:rsidR="008941A2" w:rsidRPr="007252E9">
        <w:rPr>
          <w:bCs w:val="0"/>
          <w:sz w:val="24"/>
          <w:szCs w:val="24"/>
        </w:rPr>
        <w:t>пп</w:t>
      </w:r>
      <w:proofErr w:type="spellEnd"/>
      <w:r w:rsidR="008941A2" w:rsidRPr="007252E9">
        <w:rPr>
          <w:sz w:val="24"/>
          <w:szCs w:val="24"/>
        </w:rPr>
        <w:t xml:space="preserve">. </w:t>
      </w:r>
      <w:r w:rsidR="00E00CC4">
        <w:fldChar w:fldCharType="begin"/>
      </w:r>
      <w:r w:rsidR="00E00CC4">
        <w:instrText xml:space="preserve"> REF _Ref464462953 \r \h  \* MERGEFORMAT </w:instrText>
      </w:r>
      <w:r w:rsidR="00E00CC4">
        <w:fldChar w:fldCharType="separate"/>
      </w:r>
      <w:r w:rsidR="008C6E10" w:rsidRPr="008C6E10">
        <w:rPr>
          <w:sz w:val="24"/>
          <w:szCs w:val="24"/>
        </w:rPr>
        <w:t>о)</w:t>
      </w:r>
      <w:r w:rsidR="00E00CC4">
        <w:fldChar w:fldCharType="end"/>
      </w:r>
      <w:r w:rsidR="008941A2" w:rsidRPr="007252E9">
        <w:rPr>
          <w:sz w:val="24"/>
          <w:szCs w:val="24"/>
        </w:rPr>
        <w:t xml:space="preserve">, </w:t>
      </w:r>
      <w:r w:rsidR="00E00CC4">
        <w:fldChar w:fldCharType="begin"/>
      </w:r>
      <w:r w:rsidR="00E00CC4">
        <w:instrText xml:space="preserve"> REF _Ref442188512 \r \h  \* MERGEFORMAT </w:instrText>
      </w:r>
      <w:r w:rsidR="00E00CC4">
        <w:fldChar w:fldCharType="separate"/>
      </w:r>
      <w:r w:rsidR="008C6E10" w:rsidRPr="008C6E10">
        <w:rPr>
          <w:sz w:val="24"/>
          <w:szCs w:val="24"/>
        </w:rPr>
        <w:t>т)</w:t>
      </w:r>
      <w:r w:rsidR="00E00CC4">
        <w:fldChar w:fldCharType="end"/>
      </w:r>
      <w:r w:rsidR="008941A2" w:rsidRPr="007252E9">
        <w:rPr>
          <w:sz w:val="24"/>
          <w:szCs w:val="24"/>
        </w:rPr>
        <w:t xml:space="preserve"> и </w:t>
      </w:r>
      <w:r w:rsidR="00E00CC4">
        <w:fldChar w:fldCharType="begin"/>
      </w:r>
      <w:r w:rsidR="00E00CC4">
        <w:instrText xml:space="preserve"> REF _Ref464462966 \r \h  \* MERGEFORMAT </w:instrText>
      </w:r>
      <w:r w:rsidR="00E00CC4">
        <w:fldChar w:fldCharType="separate"/>
      </w:r>
      <w:r w:rsidR="008C6E10" w:rsidRPr="008C6E10">
        <w:rPr>
          <w:sz w:val="24"/>
          <w:szCs w:val="24"/>
        </w:rPr>
        <w:t>ц)</w:t>
      </w:r>
      <w:r w:rsidR="00E00CC4">
        <w:fldChar w:fldCharType="end"/>
      </w:r>
      <w:r w:rsidR="008941A2" w:rsidRPr="007252E9">
        <w:rPr>
          <w:sz w:val="24"/>
          <w:szCs w:val="24"/>
        </w:rPr>
        <w:t xml:space="preserve"> п. </w:t>
      </w:r>
      <w:r w:rsidR="00E00CC4">
        <w:fldChar w:fldCharType="begin"/>
      </w:r>
      <w:r w:rsidR="00E00CC4">
        <w:instrText xml:space="preserve"> REF _Ref303587815 \r \h  \* MERGEFORMAT </w:instrText>
      </w:r>
      <w:r w:rsidR="00E00CC4">
        <w:fldChar w:fldCharType="separate"/>
      </w:r>
      <w:r w:rsidR="008C6E10" w:rsidRPr="008C6E10">
        <w:rPr>
          <w:sz w:val="24"/>
          <w:szCs w:val="24"/>
        </w:rPr>
        <w:t>3.3.8.3</w:t>
      </w:r>
      <w:r w:rsidR="00E00CC4">
        <w:fldChar w:fldCharType="end"/>
      </w:r>
      <w:r w:rsidR="008941A2" w:rsidRPr="007252E9">
        <w:rPr>
          <w:sz w:val="24"/>
          <w:szCs w:val="24"/>
        </w:rPr>
        <w:t>, подаются Лидером коллективного участника</w:t>
      </w:r>
      <w:r w:rsidR="00717F60" w:rsidRPr="007252E9">
        <w:rPr>
          <w:bCs w:val="0"/>
          <w:sz w:val="24"/>
          <w:szCs w:val="24"/>
        </w:rPr>
        <w:t>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Заявк</w:t>
      </w:r>
      <w:r w:rsidR="00AD3EBC" w:rsidRPr="007252E9">
        <w:rPr>
          <w:bCs w:val="0"/>
          <w:sz w:val="24"/>
          <w:szCs w:val="24"/>
        </w:rPr>
        <w:t>а подготавливается и</w:t>
      </w:r>
      <w:r w:rsidR="00AD3EBC" w:rsidRPr="00E71A48">
        <w:rPr>
          <w:bCs w:val="0"/>
          <w:sz w:val="24"/>
          <w:szCs w:val="24"/>
        </w:rPr>
        <w:t xml:space="preserve"> подается лидером от своего имени со ссылкой на то, что он представляет интересы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AD3EBC" w:rsidRPr="00E71A48">
        <w:rPr>
          <w:bCs w:val="0"/>
          <w:sz w:val="24"/>
          <w:szCs w:val="24"/>
        </w:rPr>
        <w:t>а;</w:t>
      </w:r>
    </w:p>
    <w:p w:rsidR="00717F60" w:rsidRPr="00E71A48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в состав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дополнительн</w:t>
      </w:r>
      <w:r w:rsidR="00717F60" w:rsidRPr="00E71A48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E71A48">
        <w:rPr>
          <w:bCs w:val="0"/>
          <w:sz w:val="24"/>
          <w:szCs w:val="24"/>
        </w:rPr>
        <w:t xml:space="preserve">выполнения </w:t>
      </w:r>
      <w:r w:rsidR="005B074F" w:rsidRPr="00E71A48">
        <w:rPr>
          <w:bCs w:val="0"/>
          <w:sz w:val="24"/>
          <w:szCs w:val="24"/>
        </w:rPr>
        <w:t>работ/оказания услуг/</w:t>
      </w:r>
      <w:r w:rsidR="0007043F" w:rsidRPr="00E71A48">
        <w:rPr>
          <w:bCs w:val="0"/>
          <w:sz w:val="24"/>
          <w:szCs w:val="24"/>
        </w:rPr>
        <w:t>поставок</w:t>
      </w:r>
      <w:r w:rsidR="005B074F" w:rsidRPr="00E71A48">
        <w:rPr>
          <w:bCs w:val="0"/>
          <w:sz w:val="24"/>
          <w:szCs w:val="24"/>
        </w:rPr>
        <w:t xml:space="preserve"> товаров</w:t>
      </w:r>
      <w:proofErr w:type="gramEnd"/>
      <w:r w:rsidR="0007043F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33182C">
        <w:rPr>
          <w:bCs w:val="0"/>
          <w:sz w:val="24"/>
          <w:szCs w:val="24"/>
        </w:rPr>
        <w:fldChar w:fldCharType="begin"/>
      </w:r>
      <w:r w:rsidR="003C2207">
        <w:rPr>
          <w:bCs w:val="0"/>
          <w:sz w:val="24"/>
          <w:szCs w:val="24"/>
        </w:rPr>
        <w:instrText xml:space="preserve"> REF _Ref440272510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8C6E10">
        <w:rPr>
          <w:bCs w:val="0"/>
          <w:sz w:val="24"/>
          <w:szCs w:val="24"/>
        </w:rPr>
        <w:t>5.16</w:t>
      </w:r>
      <w:r w:rsidR="0033182C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 xml:space="preserve">объемов выполняемых </w:t>
      </w:r>
      <w:r w:rsidR="0007043F" w:rsidRPr="00332B6A">
        <w:rPr>
          <w:bCs w:val="0"/>
          <w:sz w:val="24"/>
          <w:szCs w:val="24"/>
        </w:rPr>
        <w:t xml:space="preserve">поставок, </w:t>
      </w:r>
      <w:r w:rsidR="0007043F" w:rsidRPr="00332B6A">
        <w:rPr>
          <w:sz w:val="24"/>
          <w:szCs w:val="24"/>
        </w:rPr>
        <w:t>работ</w:t>
      </w:r>
      <w:r w:rsidR="0091430E" w:rsidRPr="00332B6A">
        <w:rPr>
          <w:sz w:val="24"/>
          <w:szCs w:val="24"/>
        </w:rPr>
        <w:t>,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33182C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8C6E10">
        <w:rPr>
          <w:bCs w:val="0"/>
          <w:sz w:val="24"/>
          <w:szCs w:val="24"/>
        </w:rPr>
        <w:t>3.3.8.1</w:t>
      </w:r>
      <w:r w:rsidR="0033182C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1" w:name="_Ref306114966"/>
      <w:bookmarkStart w:id="322" w:name="_Toc440357100"/>
      <w:bookmarkStart w:id="323" w:name="_Toc440359655"/>
      <w:bookmarkStart w:id="324" w:name="_Toc440632118"/>
      <w:bookmarkStart w:id="325" w:name="_Toc440875939"/>
      <w:bookmarkStart w:id="326" w:name="_Toc441130967"/>
      <w:bookmarkStart w:id="327" w:name="_Toc447269782"/>
      <w:bookmarkStart w:id="328" w:name="_Toc464120604"/>
      <w:r w:rsidRPr="00E71A48">
        <w:rPr>
          <w:szCs w:val="24"/>
        </w:rPr>
        <w:t>Разъяснение Документации по запросу предложений</w:t>
      </w:r>
      <w:bookmarkEnd w:id="321"/>
      <w:bookmarkEnd w:id="322"/>
      <w:bookmarkEnd w:id="323"/>
      <w:bookmarkEnd w:id="324"/>
      <w:bookmarkEnd w:id="325"/>
      <w:bookmarkEnd w:id="326"/>
      <w:bookmarkEnd w:id="327"/>
      <w:bookmarkEnd w:id="328"/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>окументации должны быть направ</w:t>
      </w:r>
      <w:r w:rsidR="003B4C1B">
        <w:rPr>
          <w:bCs w:val="0"/>
          <w:iCs/>
          <w:sz w:val="24"/>
          <w:szCs w:val="24"/>
        </w:rPr>
        <w:t>лены через ЭТП или в письменной</w:t>
      </w:r>
      <w:r w:rsidR="00673FC7">
        <w:rPr>
          <w:sz w:val="24"/>
          <w:szCs w:val="24"/>
        </w:rPr>
        <w:t xml:space="preserve"> </w:t>
      </w:r>
      <w:r w:rsidRPr="00E71A48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7441D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>, если в тексте ответа не будет указано иное</w:t>
      </w:r>
      <w:r w:rsidRPr="007441D3">
        <w:rPr>
          <w:bCs w:val="0"/>
          <w:iCs/>
          <w:sz w:val="24"/>
          <w:szCs w:val="24"/>
        </w:rPr>
        <w:t>. В случае</w:t>
      </w:r>
      <w:proofErr w:type="gramStart"/>
      <w:r w:rsidRPr="007441D3">
        <w:rPr>
          <w:bCs w:val="0"/>
          <w:iCs/>
          <w:sz w:val="24"/>
          <w:szCs w:val="24"/>
        </w:rPr>
        <w:t>,</w:t>
      </w:r>
      <w:proofErr w:type="gramEnd"/>
      <w:r w:rsidRPr="007441D3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7441D3">
        <w:rPr>
          <w:bCs w:val="0"/>
          <w:iCs/>
          <w:sz w:val="24"/>
          <w:szCs w:val="24"/>
        </w:rPr>
        <w:t>внесение изменений в Д</w:t>
      </w:r>
      <w:r w:rsidR="007441D3" w:rsidRPr="007441D3">
        <w:rPr>
          <w:bCs w:val="0"/>
          <w:sz w:val="24"/>
          <w:szCs w:val="24"/>
        </w:rPr>
        <w:t>окументацию по запросу предложений</w:t>
      </w:r>
      <w:r w:rsidR="007441D3" w:rsidRPr="007441D3">
        <w:rPr>
          <w:bCs w:val="0"/>
          <w:iCs/>
          <w:sz w:val="24"/>
          <w:szCs w:val="24"/>
        </w:rPr>
        <w:t xml:space="preserve"> (п. </w:t>
      </w:r>
      <w:r w:rsidR="00E00CC4">
        <w:fldChar w:fldCharType="begin"/>
      </w:r>
      <w:r w:rsidR="00E00CC4">
        <w:instrText xml:space="preserve"> REF _Ref440969765 \r \h  \* MERGEFORMAT </w:instrText>
      </w:r>
      <w:r w:rsidR="00E00CC4">
        <w:fldChar w:fldCharType="separate"/>
      </w:r>
      <w:r w:rsidR="008C6E10" w:rsidRPr="008C6E10">
        <w:rPr>
          <w:bCs w:val="0"/>
          <w:iCs/>
          <w:sz w:val="24"/>
          <w:szCs w:val="24"/>
        </w:rPr>
        <w:t>3.3.12</w:t>
      </w:r>
      <w:r w:rsidR="00E00CC4">
        <w:fldChar w:fldCharType="end"/>
      </w:r>
      <w:r w:rsidR="007441D3" w:rsidRPr="007441D3">
        <w:rPr>
          <w:bCs w:val="0"/>
          <w:iCs/>
          <w:sz w:val="24"/>
          <w:szCs w:val="24"/>
        </w:rPr>
        <w:t xml:space="preserve">) и, при необходимости, </w:t>
      </w:r>
      <w:r w:rsidRPr="007441D3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E00CC4">
        <w:fldChar w:fldCharType="begin"/>
      </w:r>
      <w:r w:rsidR="00E00CC4">
        <w:instrText xml:space="preserve"> REF _Ref440289401 \r \h  \* MERGEFORMAT </w:instrText>
      </w:r>
      <w:r w:rsidR="00E00CC4">
        <w:fldChar w:fldCharType="separate"/>
      </w:r>
      <w:r w:rsidR="008C6E10" w:rsidRPr="008C6E10">
        <w:rPr>
          <w:bCs w:val="0"/>
          <w:iCs/>
          <w:sz w:val="24"/>
          <w:szCs w:val="24"/>
        </w:rPr>
        <w:t>3.3.13</w:t>
      </w:r>
      <w:r w:rsidR="00E00CC4">
        <w:fldChar w:fldCharType="end"/>
      </w:r>
      <w:r w:rsidR="00400D7D" w:rsidRPr="007441D3">
        <w:rPr>
          <w:bCs w:val="0"/>
          <w:iCs/>
          <w:sz w:val="24"/>
          <w:szCs w:val="24"/>
        </w:rPr>
        <w:t xml:space="preserve">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>окументации</w:t>
      </w:r>
      <w:r w:rsidR="007D07A7" w:rsidRPr="007441D3">
        <w:rPr>
          <w:bCs w:val="0"/>
          <w:iCs/>
          <w:sz w:val="24"/>
          <w:szCs w:val="24"/>
        </w:rPr>
        <w:t xml:space="preserve"> по запросу предложений</w:t>
      </w:r>
      <w:r w:rsidRPr="007441D3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9" w:name="_Toc440357101"/>
      <w:bookmarkStart w:id="330" w:name="_Toc440359656"/>
      <w:bookmarkStart w:id="331" w:name="_Toc440632119"/>
      <w:bookmarkStart w:id="332" w:name="_Toc440875940"/>
      <w:bookmarkStart w:id="333" w:name="_Ref440969765"/>
      <w:bookmarkStart w:id="334" w:name="_Toc441130968"/>
      <w:bookmarkStart w:id="335" w:name="_Toc447269783"/>
      <w:bookmarkStart w:id="336" w:name="_Toc464120605"/>
      <w:r w:rsidRPr="00E71A48">
        <w:rPr>
          <w:szCs w:val="24"/>
        </w:rPr>
        <w:t>Внесение изменений в Документацию по запросу предложений.</w:t>
      </w:r>
      <w:bookmarkEnd w:id="329"/>
      <w:bookmarkEnd w:id="330"/>
      <w:bookmarkEnd w:id="331"/>
      <w:bookmarkEnd w:id="332"/>
      <w:bookmarkEnd w:id="333"/>
      <w:bookmarkEnd w:id="334"/>
      <w:bookmarkEnd w:id="335"/>
      <w:bookmarkEnd w:id="336"/>
    </w:p>
    <w:p w:rsidR="00DE287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7" w:name="_Ref440289401"/>
      <w:bookmarkStart w:id="338" w:name="_Toc440357102"/>
      <w:bookmarkStart w:id="339" w:name="_Toc440359657"/>
      <w:bookmarkStart w:id="340" w:name="_Toc440632120"/>
      <w:bookmarkStart w:id="341" w:name="_Toc440875941"/>
      <w:bookmarkStart w:id="342" w:name="_Toc441130969"/>
      <w:bookmarkStart w:id="343" w:name="_Toc447269784"/>
      <w:bookmarkStart w:id="344" w:name="_Toc464120606"/>
      <w:r w:rsidRPr="00E71A48">
        <w:rPr>
          <w:szCs w:val="24"/>
        </w:rPr>
        <w:lastRenderedPageBreak/>
        <w:t>Продление срока окончания приема Заявок</w:t>
      </w:r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345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346" w:name="_Toc299701566"/>
      <w:bookmarkStart w:id="347" w:name="_Ref306176386"/>
      <w:bookmarkStart w:id="348" w:name="_Ref440285128"/>
      <w:bookmarkStart w:id="349" w:name="_Toc440357103"/>
      <w:bookmarkStart w:id="350" w:name="_Toc440359658"/>
      <w:bookmarkStart w:id="351" w:name="_Toc440632121"/>
      <w:bookmarkStart w:id="352" w:name="_Toc440875942"/>
      <w:bookmarkStart w:id="353" w:name="_Toc441130970"/>
      <w:bookmarkStart w:id="354" w:name="_Toc447269785"/>
      <w:bookmarkStart w:id="355" w:name="_Toc46412060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D12816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</w:p>
    <w:p w:rsidR="00932C0A" w:rsidRPr="009103E0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9103E0">
        <w:rPr>
          <w:bCs w:val="0"/>
          <w:sz w:val="24"/>
          <w:szCs w:val="24"/>
        </w:rPr>
        <w:t xml:space="preserve">запроса предложений </w:t>
      </w:r>
      <w:r w:rsidR="00932C0A" w:rsidRPr="009103E0">
        <w:rPr>
          <w:bCs w:val="0"/>
          <w:sz w:val="24"/>
          <w:szCs w:val="24"/>
        </w:rPr>
        <w:t xml:space="preserve">в составе своей </w:t>
      </w:r>
      <w:r w:rsidR="004B5EB3" w:rsidRPr="009103E0">
        <w:rPr>
          <w:bCs w:val="0"/>
          <w:sz w:val="24"/>
          <w:szCs w:val="24"/>
        </w:rPr>
        <w:t>Заявк</w:t>
      </w:r>
      <w:r w:rsidR="00932C0A" w:rsidRPr="009103E0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9103E0">
        <w:rPr>
          <w:bCs w:val="0"/>
          <w:sz w:val="24"/>
          <w:szCs w:val="24"/>
        </w:rPr>
        <w:t>запросе предложений</w:t>
      </w:r>
      <w:r w:rsidR="00932C0A" w:rsidRPr="009103E0">
        <w:rPr>
          <w:bCs w:val="0"/>
          <w:sz w:val="24"/>
          <w:szCs w:val="24"/>
        </w:rPr>
        <w:t xml:space="preserve"> и подачей </w:t>
      </w:r>
      <w:r w:rsidR="004B5EB3" w:rsidRPr="009103E0">
        <w:rPr>
          <w:bCs w:val="0"/>
          <w:sz w:val="24"/>
          <w:szCs w:val="24"/>
        </w:rPr>
        <w:t>Заявк</w:t>
      </w:r>
      <w:r w:rsidR="00932C0A" w:rsidRPr="009103E0">
        <w:rPr>
          <w:bCs w:val="0"/>
          <w:sz w:val="24"/>
          <w:szCs w:val="24"/>
        </w:rPr>
        <w:t>и, на сумму не менее</w:t>
      </w:r>
      <w:r w:rsidR="004816F5" w:rsidRPr="009103E0">
        <w:rPr>
          <w:bCs w:val="0"/>
          <w:sz w:val="24"/>
          <w:szCs w:val="24"/>
        </w:rPr>
        <w:t xml:space="preserve"> 3</w:t>
      </w:r>
      <w:r w:rsidR="00932C0A" w:rsidRPr="009103E0">
        <w:rPr>
          <w:bCs w:val="0"/>
          <w:sz w:val="24"/>
          <w:szCs w:val="24"/>
        </w:rPr>
        <w:t xml:space="preserve">% от стоимости </w:t>
      </w:r>
      <w:r w:rsidR="004B5EB3" w:rsidRPr="009103E0">
        <w:rPr>
          <w:bCs w:val="0"/>
          <w:sz w:val="24"/>
          <w:szCs w:val="24"/>
        </w:rPr>
        <w:t>Заявк</w:t>
      </w:r>
      <w:r w:rsidR="00932C0A" w:rsidRPr="009103E0">
        <w:rPr>
          <w:bCs w:val="0"/>
          <w:sz w:val="24"/>
          <w:szCs w:val="24"/>
        </w:rPr>
        <w:t xml:space="preserve">и, с учетом НДС. </w:t>
      </w:r>
    </w:p>
    <w:p w:rsidR="00932C0A" w:rsidRPr="009103E0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9103E0">
        <w:rPr>
          <w:bCs w:val="0"/>
          <w:sz w:val="24"/>
          <w:szCs w:val="24"/>
        </w:rPr>
        <w:t xml:space="preserve">Обеспечение </w:t>
      </w:r>
      <w:proofErr w:type="gramStart"/>
      <w:r w:rsidRPr="009103E0">
        <w:rPr>
          <w:bCs w:val="0"/>
          <w:sz w:val="24"/>
          <w:szCs w:val="24"/>
        </w:rPr>
        <w:t xml:space="preserve">исполнения обязательств </w:t>
      </w:r>
      <w:r w:rsidR="009C744E" w:rsidRPr="009103E0">
        <w:rPr>
          <w:bCs w:val="0"/>
          <w:sz w:val="24"/>
          <w:szCs w:val="24"/>
        </w:rPr>
        <w:t>Участник</w:t>
      </w:r>
      <w:r w:rsidRPr="009103E0">
        <w:rPr>
          <w:bCs w:val="0"/>
          <w:sz w:val="24"/>
          <w:szCs w:val="24"/>
        </w:rPr>
        <w:t xml:space="preserve">а </w:t>
      </w:r>
      <w:r w:rsidR="0089163E" w:rsidRPr="009103E0">
        <w:rPr>
          <w:bCs w:val="0"/>
          <w:sz w:val="24"/>
          <w:szCs w:val="24"/>
        </w:rPr>
        <w:t>запроса предложений</w:t>
      </w:r>
      <w:proofErr w:type="gramEnd"/>
      <w:r w:rsidR="0089163E" w:rsidRPr="009103E0">
        <w:rPr>
          <w:bCs w:val="0"/>
          <w:sz w:val="24"/>
          <w:szCs w:val="24"/>
        </w:rPr>
        <w:t xml:space="preserve"> </w:t>
      </w:r>
      <w:r w:rsidRPr="009103E0">
        <w:rPr>
          <w:bCs w:val="0"/>
          <w:sz w:val="24"/>
          <w:szCs w:val="24"/>
        </w:rPr>
        <w:t>должно иметь форму неустойки.</w:t>
      </w:r>
    </w:p>
    <w:p w:rsidR="00932C0A" w:rsidRPr="009103E0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56" w:name="_Ref306390343"/>
      <w:r w:rsidRPr="009103E0">
        <w:rPr>
          <w:bCs w:val="0"/>
          <w:sz w:val="24"/>
          <w:szCs w:val="24"/>
        </w:rPr>
        <w:t>Форма соглашения о неустойке должна</w:t>
      </w:r>
      <w:r w:rsidR="00ED01BF" w:rsidRPr="009103E0">
        <w:rPr>
          <w:bCs w:val="0"/>
          <w:sz w:val="24"/>
          <w:szCs w:val="24"/>
        </w:rPr>
        <w:t xml:space="preserve"> соответствовать требованиям ст</w:t>
      </w:r>
      <w:r w:rsidRPr="009103E0">
        <w:rPr>
          <w:bCs w:val="0"/>
          <w:sz w:val="24"/>
          <w:szCs w:val="24"/>
        </w:rPr>
        <w:t>.330, 331 Гражданского кодекса Российской Федерации</w:t>
      </w:r>
      <w:bookmarkEnd w:id="356"/>
      <w:r w:rsidR="003C2207" w:rsidRPr="009103E0">
        <w:rPr>
          <w:bCs w:val="0"/>
          <w:sz w:val="24"/>
          <w:szCs w:val="24"/>
        </w:rPr>
        <w:t xml:space="preserve"> и быть подготовлена по </w:t>
      </w:r>
      <w:r w:rsidR="005818B2" w:rsidRPr="009103E0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9103E0">
        <w:rPr>
          <w:bCs w:val="0"/>
          <w:sz w:val="24"/>
          <w:szCs w:val="24"/>
        </w:rPr>
        <w:t xml:space="preserve"> (</w:t>
      </w:r>
      <w:r w:rsidR="003C2207" w:rsidRPr="009103E0">
        <w:rPr>
          <w:bCs w:val="0"/>
          <w:sz w:val="24"/>
          <w:szCs w:val="24"/>
          <w:lang w:eastAsia="ru-RU"/>
        </w:rPr>
        <w:t xml:space="preserve">подраздел </w:t>
      </w:r>
      <w:r w:rsidR="0033182C" w:rsidRPr="009103E0">
        <w:rPr>
          <w:bCs w:val="0"/>
          <w:sz w:val="24"/>
          <w:szCs w:val="24"/>
          <w:lang w:eastAsia="ru-RU"/>
        </w:rPr>
        <w:fldChar w:fldCharType="begin"/>
      </w:r>
      <w:r w:rsidR="003C2207" w:rsidRPr="009103E0">
        <w:rPr>
          <w:bCs w:val="0"/>
          <w:sz w:val="24"/>
          <w:szCs w:val="24"/>
          <w:lang w:eastAsia="ru-RU"/>
        </w:rPr>
        <w:instrText xml:space="preserve"> REF _Ref440272678 \r \h </w:instrText>
      </w:r>
      <w:r w:rsidR="009103E0">
        <w:rPr>
          <w:bCs w:val="0"/>
          <w:sz w:val="24"/>
          <w:szCs w:val="24"/>
          <w:lang w:eastAsia="ru-RU"/>
        </w:rPr>
        <w:instrText xml:space="preserve"> \* MERGEFORMAT </w:instrText>
      </w:r>
      <w:r w:rsidR="0033182C" w:rsidRPr="009103E0">
        <w:rPr>
          <w:bCs w:val="0"/>
          <w:sz w:val="24"/>
          <w:szCs w:val="24"/>
          <w:lang w:eastAsia="ru-RU"/>
        </w:rPr>
      </w:r>
      <w:r w:rsidR="0033182C" w:rsidRPr="009103E0">
        <w:rPr>
          <w:bCs w:val="0"/>
          <w:sz w:val="24"/>
          <w:szCs w:val="24"/>
          <w:lang w:eastAsia="ru-RU"/>
        </w:rPr>
        <w:fldChar w:fldCharType="separate"/>
      </w:r>
      <w:r w:rsidR="008C6E10" w:rsidRPr="009103E0">
        <w:rPr>
          <w:bCs w:val="0"/>
          <w:sz w:val="24"/>
          <w:szCs w:val="24"/>
          <w:lang w:eastAsia="ru-RU"/>
        </w:rPr>
        <w:t>5.13</w:t>
      </w:r>
      <w:r w:rsidR="0033182C" w:rsidRPr="009103E0">
        <w:rPr>
          <w:bCs w:val="0"/>
          <w:sz w:val="24"/>
          <w:szCs w:val="24"/>
          <w:lang w:eastAsia="ru-RU"/>
        </w:rPr>
        <w:fldChar w:fldCharType="end"/>
      </w:r>
      <w:r w:rsidR="003C2207" w:rsidRPr="009103E0">
        <w:rPr>
          <w:bCs w:val="0"/>
          <w:sz w:val="24"/>
          <w:szCs w:val="24"/>
        </w:rPr>
        <w:t>)</w:t>
      </w:r>
      <w:r w:rsidR="000A6857" w:rsidRPr="009103E0">
        <w:rPr>
          <w:bCs w:val="0"/>
          <w:sz w:val="24"/>
          <w:szCs w:val="24"/>
        </w:rPr>
        <w:t>.</w:t>
      </w:r>
    </w:p>
    <w:p w:rsidR="00932C0A" w:rsidRPr="009103E0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57" w:name="_Ref307586570"/>
      <w:r w:rsidRPr="009103E0">
        <w:rPr>
          <w:bCs w:val="0"/>
          <w:sz w:val="24"/>
          <w:szCs w:val="24"/>
        </w:rPr>
        <w:t>В соглашении о неустойке должно быть указано</w:t>
      </w:r>
      <w:bookmarkStart w:id="358" w:name="_Ref305753174"/>
      <w:r w:rsidRPr="009103E0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9103E0">
        <w:rPr>
          <w:bCs w:val="0"/>
          <w:sz w:val="24"/>
          <w:szCs w:val="24"/>
        </w:rPr>
        <w:t>запросе предложений</w:t>
      </w:r>
      <w:r w:rsidRPr="009103E0">
        <w:rPr>
          <w:bCs w:val="0"/>
          <w:sz w:val="24"/>
          <w:szCs w:val="24"/>
        </w:rPr>
        <w:t>:</w:t>
      </w:r>
      <w:bookmarkEnd w:id="357"/>
      <w:bookmarkEnd w:id="358"/>
    </w:p>
    <w:p w:rsidR="00932C0A" w:rsidRPr="009103E0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9103E0">
        <w:rPr>
          <w:bCs w:val="0"/>
          <w:sz w:val="24"/>
          <w:szCs w:val="24"/>
        </w:rPr>
        <w:t xml:space="preserve">изменения </w:t>
      </w:r>
      <w:r w:rsidR="004B5EB3" w:rsidRPr="009103E0">
        <w:rPr>
          <w:bCs w:val="0"/>
          <w:sz w:val="24"/>
          <w:szCs w:val="24"/>
        </w:rPr>
        <w:t>Заявк</w:t>
      </w:r>
      <w:r w:rsidRPr="009103E0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E00CC4" w:rsidRPr="009103E0">
        <w:rPr>
          <w:sz w:val="24"/>
          <w:szCs w:val="24"/>
        </w:rPr>
        <w:fldChar w:fldCharType="begin"/>
      </w:r>
      <w:r w:rsidR="00E00CC4" w:rsidRPr="009103E0">
        <w:rPr>
          <w:sz w:val="24"/>
          <w:szCs w:val="24"/>
        </w:rPr>
        <w:instrText xml:space="preserve"> REF _Ref306008743 \r \h  \* MERGEFORMAT </w:instrText>
      </w:r>
      <w:r w:rsidR="00E00CC4" w:rsidRPr="009103E0">
        <w:rPr>
          <w:sz w:val="24"/>
          <w:szCs w:val="24"/>
        </w:rPr>
      </w:r>
      <w:r w:rsidR="00E00CC4" w:rsidRPr="009103E0">
        <w:rPr>
          <w:sz w:val="24"/>
          <w:szCs w:val="24"/>
        </w:rPr>
        <w:fldChar w:fldCharType="separate"/>
      </w:r>
      <w:r w:rsidR="008C6E10" w:rsidRPr="009103E0">
        <w:rPr>
          <w:bCs w:val="0"/>
          <w:sz w:val="24"/>
          <w:szCs w:val="24"/>
        </w:rPr>
        <w:t>3.3.4</w:t>
      </w:r>
      <w:r w:rsidR="00E00CC4" w:rsidRPr="009103E0">
        <w:rPr>
          <w:sz w:val="24"/>
          <w:szCs w:val="24"/>
        </w:rPr>
        <w:fldChar w:fldCharType="end"/>
      </w:r>
      <w:r w:rsidRPr="009103E0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E00CC4" w:rsidRPr="009103E0">
        <w:rPr>
          <w:sz w:val="24"/>
          <w:szCs w:val="24"/>
        </w:rPr>
        <w:fldChar w:fldCharType="begin"/>
      </w:r>
      <w:r w:rsidR="00E00CC4" w:rsidRPr="009103E0">
        <w:rPr>
          <w:sz w:val="24"/>
          <w:szCs w:val="24"/>
        </w:rPr>
        <w:instrText xml:space="preserve"> REF _Ref440289953 \r \h  \* MERGEFORMAT </w:instrText>
      </w:r>
      <w:r w:rsidR="00E00CC4" w:rsidRPr="009103E0">
        <w:rPr>
          <w:sz w:val="24"/>
          <w:szCs w:val="24"/>
        </w:rPr>
      </w:r>
      <w:r w:rsidR="00E00CC4" w:rsidRPr="009103E0">
        <w:rPr>
          <w:sz w:val="24"/>
          <w:szCs w:val="24"/>
        </w:rPr>
        <w:fldChar w:fldCharType="separate"/>
      </w:r>
      <w:r w:rsidR="008C6E10" w:rsidRPr="009103E0">
        <w:rPr>
          <w:bCs w:val="0"/>
          <w:sz w:val="24"/>
          <w:szCs w:val="24"/>
        </w:rPr>
        <w:t>3.4.1.3</w:t>
      </w:r>
      <w:r w:rsidR="00E00CC4" w:rsidRPr="009103E0">
        <w:rPr>
          <w:sz w:val="24"/>
          <w:szCs w:val="24"/>
        </w:rPr>
        <w:fldChar w:fldCharType="end"/>
      </w:r>
      <w:r w:rsidRPr="009103E0">
        <w:rPr>
          <w:bCs w:val="0"/>
          <w:sz w:val="24"/>
          <w:szCs w:val="24"/>
        </w:rPr>
        <w:t>);</w:t>
      </w:r>
    </w:p>
    <w:p w:rsidR="00932C0A" w:rsidRPr="009103E0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9103E0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D4486F" w:rsidRPr="009103E0">
        <w:rPr>
          <w:bCs w:val="0"/>
          <w:sz w:val="24"/>
          <w:szCs w:val="24"/>
        </w:rPr>
        <w:t>, предоставление подложных документов</w:t>
      </w:r>
      <w:r w:rsidRPr="009103E0">
        <w:rPr>
          <w:bCs w:val="0"/>
          <w:sz w:val="24"/>
          <w:szCs w:val="24"/>
        </w:rPr>
        <w:t xml:space="preserve">, приведенных в составе </w:t>
      </w:r>
      <w:r w:rsidR="004B5EB3" w:rsidRPr="009103E0">
        <w:rPr>
          <w:bCs w:val="0"/>
          <w:sz w:val="24"/>
          <w:szCs w:val="24"/>
        </w:rPr>
        <w:t>Заявк</w:t>
      </w:r>
      <w:r w:rsidRPr="009103E0">
        <w:rPr>
          <w:bCs w:val="0"/>
          <w:sz w:val="24"/>
          <w:szCs w:val="24"/>
        </w:rPr>
        <w:t>и;</w:t>
      </w:r>
    </w:p>
    <w:p w:rsidR="00932C0A" w:rsidRPr="009103E0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9103E0">
        <w:rPr>
          <w:bCs w:val="0"/>
          <w:sz w:val="24"/>
          <w:szCs w:val="24"/>
        </w:rPr>
        <w:t xml:space="preserve">отказа </w:t>
      </w:r>
      <w:r w:rsidR="009C744E" w:rsidRPr="009103E0">
        <w:rPr>
          <w:bCs w:val="0"/>
          <w:sz w:val="24"/>
          <w:szCs w:val="24"/>
        </w:rPr>
        <w:t>Участник</w:t>
      </w:r>
      <w:r w:rsidR="004C5164" w:rsidRPr="009103E0">
        <w:rPr>
          <w:bCs w:val="0"/>
          <w:sz w:val="24"/>
          <w:szCs w:val="24"/>
        </w:rPr>
        <w:t xml:space="preserve">а </w:t>
      </w:r>
      <w:r w:rsidR="007D07A7" w:rsidRPr="009103E0">
        <w:rPr>
          <w:bCs w:val="0"/>
          <w:sz w:val="24"/>
          <w:szCs w:val="24"/>
        </w:rPr>
        <w:t xml:space="preserve">запроса </w:t>
      </w:r>
      <w:r w:rsidR="00D536DC" w:rsidRPr="009103E0">
        <w:rPr>
          <w:bCs w:val="0"/>
          <w:sz w:val="24"/>
          <w:szCs w:val="24"/>
        </w:rPr>
        <w:t>предложений</w:t>
      </w:r>
      <w:r w:rsidR="004C5164" w:rsidRPr="009103E0">
        <w:rPr>
          <w:bCs w:val="0"/>
          <w:sz w:val="24"/>
          <w:szCs w:val="24"/>
        </w:rPr>
        <w:t xml:space="preserve">, </w:t>
      </w:r>
      <w:r w:rsidR="004C5164" w:rsidRPr="009103E0">
        <w:rPr>
          <w:sz w:val="24"/>
          <w:szCs w:val="24"/>
        </w:rPr>
        <w:t xml:space="preserve">чья </w:t>
      </w:r>
      <w:r w:rsidR="004B5EB3" w:rsidRPr="009103E0">
        <w:rPr>
          <w:sz w:val="24"/>
          <w:szCs w:val="24"/>
        </w:rPr>
        <w:t>Заявк</w:t>
      </w:r>
      <w:r w:rsidR="004C5164" w:rsidRPr="009103E0">
        <w:rPr>
          <w:sz w:val="24"/>
          <w:szCs w:val="24"/>
        </w:rPr>
        <w:t>а признана лучшей,</w:t>
      </w:r>
      <w:r w:rsidR="00D536DC" w:rsidRPr="009103E0">
        <w:rPr>
          <w:bCs w:val="0"/>
          <w:sz w:val="24"/>
          <w:szCs w:val="24"/>
        </w:rPr>
        <w:t xml:space="preserve"> </w:t>
      </w:r>
      <w:r w:rsidRPr="009103E0">
        <w:rPr>
          <w:bCs w:val="0"/>
          <w:sz w:val="24"/>
          <w:szCs w:val="24"/>
        </w:rPr>
        <w:t xml:space="preserve">либо </w:t>
      </w:r>
      <w:r w:rsidR="009C744E" w:rsidRPr="009103E0">
        <w:rPr>
          <w:bCs w:val="0"/>
          <w:sz w:val="24"/>
          <w:szCs w:val="24"/>
        </w:rPr>
        <w:t>Участник</w:t>
      </w:r>
      <w:r w:rsidRPr="009103E0">
        <w:rPr>
          <w:bCs w:val="0"/>
          <w:sz w:val="24"/>
          <w:szCs w:val="24"/>
        </w:rPr>
        <w:t xml:space="preserve">а </w:t>
      </w:r>
      <w:r w:rsidR="00D536DC" w:rsidRPr="009103E0">
        <w:rPr>
          <w:bCs w:val="0"/>
          <w:sz w:val="24"/>
          <w:szCs w:val="24"/>
        </w:rPr>
        <w:t>запроса предложений</w:t>
      </w:r>
      <w:r w:rsidRPr="009103E0">
        <w:rPr>
          <w:bCs w:val="0"/>
          <w:sz w:val="24"/>
          <w:szCs w:val="24"/>
        </w:rPr>
        <w:t>, давшего предпоследн</w:t>
      </w:r>
      <w:r w:rsidR="00FE5731" w:rsidRPr="009103E0">
        <w:rPr>
          <w:bCs w:val="0"/>
          <w:sz w:val="24"/>
          <w:szCs w:val="24"/>
        </w:rPr>
        <w:t>юю</w:t>
      </w:r>
      <w:r w:rsidRPr="009103E0">
        <w:rPr>
          <w:bCs w:val="0"/>
          <w:sz w:val="24"/>
          <w:szCs w:val="24"/>
        </w:rPr>
        <w:t xml:space="preserve"> </w:t>
      </w:r>
      <w:r w:rsidR="004B5EB3" w:rsidRPr="009103E0">
        <w:rPr>
          <w:bCs w:val="0"/>
          <w:sz w:val="24"/>
          <w:szCs w:val="24"/>
        </w:rPr>
        <w:t>Заявк</w:t>
      </w:r>
      <w:r w:rsidR="00FE5731" w:rsidRPr="009103E0">
        <w:rPr>
          <w:bCs w:val="0"/>
          <w:sz w:val="24"/>
          <w:szCs w:val="24"/>
        </w:rPr>
        <w:t xml:space="preserve">у </w:t>
      </w:r>
      <w:r w:rsidRPr="009103E0">
        <w:rPr>
          <w:bCs w:val="0"/>
          <w:sz w:val="24"/>
          <w:szCs w:val="24"/>
        </w:rPr>
        <w:t xml:space="preserve">по цене при условии уклонения </w:t>
      </w:r>
      <w:r w:rsidR="009C744E" w:rsidRPr="009103E0">
        <w:rPr>
          <w:bCs w:val="0"/>
          <w:sz w:val="24"/>
          <w:szCs w:val="24"/>
        </w:rPr>
        <w:t>Участник</w:t>
      </w:r>
      <w:r w:rsidR="004C5164" w:rsidRPr="009103E0">
        <w:rPr>
          <w:bCs w:val="0"/>
          <w:sz w:val="24"/>
          <w:szCs w:val="24"/>
        </w:rPr>
        <w:t xml:space="preserve">а </w:t>
      </w:r>
      <w:r w:rsidR="00FE5731" w:rsidRPr="009103E0">
        <w:rPr>
          <w:bCs w:val="0"/>
          <w:sz w:val="24"/>
          <w:szCs w:val="24"/>
        </w:rPr>
        <w:t>запроса предложений</w:t>
      </w:r>
      <w:r w:rsidR="004C5164" w:rsidRPr="009103E0">
        <w:rPr>
          <w:bCs w:val="0"/>
          <w:sz w:val="24"/>
          <w:szCs w:val="24"/>
        </w:rPr>
        <w:t xml:space="preserve">, </w:t>
      </w:r>
      <w:r w:rsidR="004C5164" w:rsidRPr="009103E0">
        <w:rPr>
          <w:sz w:val="24"/>
          <w:szCs w:val="24"/>
        </w:rPr>
        <w:t xml:space="preserve">чья </w:t>
      </w:r>
      <w:r w:rsidR="004B5EB3" w:rsidRPr="009103E0">
        <w:rPr>
          <w:sz w:val="24"/>
          <w:szCs w:val="24"/>
        </w:rPr>
        <w:t>Заявк</w:t>
      </w:r>
      <w:r w:rsidR="004C5164" w:rsidRPr="009103E0">
        <w:rPr>
          <w:sz w:val="24"/>
          <w:szCs w:val="24"/>
        </w:rPr>
        <w:t>а признана лучшей,</w:t>
      </w:r>
      <w:r w:rsidR="00FE5731" w:rsidRPr="009103E0">
        <w:rPr>
          <w:bCs w:val="0"/>
          <w:sz w:val="24"/>
          <w:szCs w:val="24"/>
        </w:rPr>
        <w:t xml:space="preserve"> </w:t>
      </w:r>
      <w:r w:rsidRPr="009103E0">
        <w:rPr>
          <w:bCs w:val="0"/>
          <w:sz w:val="24"/>
          <w:szCs w:val="24"/>
        </w:rPr>
        <w:t xml:space="preserve">от заключения </w:t>
      </w:r>
      <w:r w:rsidR="00123C70" w:rsidRPr="009103E0">
        <w:rPr>
          <w:bCs w:val="0"/>
          <w:sz w:val="24"/>
          <w:szCs w:val="24"/>
        </w:rPr>
        <w:t>Договор</w:t>
      </w:r>
      <w:r w:rsidRPr="009103E0">
        <w:rPr>
          <w:bCs w:val="0"/>
          <w:sz w:val="24"/>
          <w:szCs w:val="24"/>
        </w:rPr>
        <w:t xml:space="preserve">а либо </w:t>
      </w:r>
      <w:r w:rsidR="009C744E" w:rsidRPr="009103E0">
        <w:rPr>
          <w:bCs w:val="0"/>
          <w:sz w:val="24"/>
          <w:szCs w:val="24"/>
        </w:rPr>
        <w:t>Участник</w:t>
      </w:r>
      <w:r w:rsidRPr="009103E0">
        <w:rPr>
          <w:bCs w:val="0"/>
          <w:sz w:val="24"/>
          <w:szCs w:val="24"/>
        </w:rPr>
        <w:t xml:space="preserve">а </w:t>
      </w:r>
      <w:r w:rsidR="007A439E" w:rsidRPr="009103E0">
        <w:rPr>
          <w:bCs w:val="0"/>
          <w:sz w:val="24"/>
          <w:szCs w:val="24"/>
        </w:rPr>
        <w:t>запроса предложений</w:t>
      </w:r>
      <w:r w:rsidRPr="009103E0">
        <w:rPr>
          <w:bCs w:val="0"/>
          <w:sz w:val="24"/>
          <w:szCs w:val="24"/>
        </w:rPr>
        <w:t xml:space="preserve">, признанного единственным </w:t>
      </w:r>
      <w:r w:rsidR="009C744E" w:rsidRPr="009103E0">
        <w:rPr>
          <w:bCs w:val="0"/>
          <w:sz w:val="24"/>
          <w:szCs w:val="24"/>
        </w:rPr>
        <w:t>Участник</w:t>
      </w:r>
      <w:r w:rsidRPr="009103E0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9103E0">
        <w:rPr>
          <w:bCs w:val="0"/>
          <w:sz w:val="24"/>
          <w:szCs w:val="24"/>
        </w:rPr>
        <w:t>Д</w:t>
      </w:r>
      <w:r w:rsidRPr="009103E0">
        <w:rPr>
          <w:bCs w:val="0"/>
          <w:sz w:val="24"/>
          <w:szCs w:val="24"/>
        </w:rPr>
        <w:t>окументации</w:t>
      </w:r>
      <w:r w:rsidR="007D07A7" w:rsidRPr="009103E0">
        <w:rPr>
          <w:bCs w:val="0"/>
          <w:sz w:val="24"/>
          <w:szCs w:val="24"/>
        </w:rPr>
        <w:t xml:space="preserve"> по запросу предложений</w:t>
      </w:r>
      <w:r w:rsidRPr="009103E0">
        <w:rPr>
          <w:bCs w:val="0"/>
          <w:sz w:val="24"/>
          <w:szCs w:val="24"/>
        </w:rPr>
        <w:t xml:space="preserve">, заключить </w:t>
      </w:r>
      <w:r w:rsidR="00123C70" w:rsidRPr="009103E0">
        <w:rPr>
          <w:bCs w:val="0"/>
          <w:sz w:val="24"/>
          <w:szCs w:val="24"/>
        </w:rPr>
        <w:t>Договор</w:t>
      </w:r>
      <w:r w:rsidRPr="009103E0">
        <w:rPr>
          <w:bCs w:val="0"/>
          <w:sz w:val="24"/>
          <w:szCs w:val="24"/>
        </w:rPr>
        <w:t xml:space="preserve"> в установленном настоящей </w:t>
      </w:r>
      <w:r w:rsidR="007D07A7" w:rsidRPr="009103E0">
        <w:rPr>
          <w:bCs w:val="0"/>
          <w:sz w:val="24"/>
          <w:szCs w:val="24"/>
        </w:rPr>
        <w:t>Д</w:t>
      </w:r>
      <w:r w:rsidRPr="009103E0">
        <w:rPr>
          <w:bCs w:val="0"/>
          <w:sz w:val="24"/>
          <w:szCs w:val="24"/>
        </w:rPr>
        <w:t>окументацией порядке (п</w:t>
      </w:r>
      <w:r w:rsidR="00403042" w:rsidRPr="009103E0">
        <w:rPr>
          <w:bCs w:val="0"/>
          <w:sz w:val="24"/>
          <w:szCs w:val="24"/>
        </w:rPr>
        <w:t>.</w:t>
      </w:r>
      <w:r w:rsidR="0033182C" w:rsidRPr="009103E0">
        <w:rPr>
          <w:bCs w:val="0"/>
          <w:sz w:val="24"/>
          <w:szCs w:val="24"/>
        </w:rPr>
        <w:fldChar w:fldCharType="begin"/>
      </w:r>
      <w:r w:rsidR="00414CAF" w:rsidRPr="009103E0">
        <w:rPr>
          <w:bCs w:val="0"/>
          <w:sz w:val="24"/>
          <w:szCs w:val="24"/>
        </w:rPr>
        <w:instrText xml:space="preserve"> REF _Ref303683929 \r \h </w:instrText>
      </w:r>
      <w:r w:rsidR="009103E0">
        <w:rPr>
          <w:bCs w:val="0"/>
          <w:sz w:val="24"/>
          <w:szCs w:val="24"/>
        </w:rPr>
        <w:instrText xml:space="preserve"> \* MERGEFORMAT </w:instrText>
      </w:r>
      <w:r w:rsidR="0033182C" w:rsidRPr="009103E0">
        <w:rPr>
          <w:bCs w:val="0"/>
          <w:sz w:val="24"/>
          <w:szCs w:val="24"/>
        </w:rPr>
      </w:r>
      <w:r w:rsidR="0033182C" w:rsidRPr="009103E0">
        <w:rPr>
          <w:bCs w:val="0"/>
          <w:sz w:val="24"/>
          <w:szCs w:val="24"/>
        </w:rPr>
        <w:fldChar w:fldCharType="separate"/>
      </w:r>
      <w:r w:rsidR="008C6E10" w:rsidRPr="009103E0">
        <w:rPr>
          <w:bCs w:val="0"/>
          <w:sz w:val="24"/>
          <w:szCs w:val="24"/>
        </w:rPr>
        <w:t>3.10</w:t>
      </w:r>
      <w:r w:rsidR="0033182C" w:rsidRPr="009103E0">
        <w:rPr>
          <w:bCs w:val="0"/>
          <w:sz w:val="24"/>
          <w:szCs w:val="24"/>
        </w:rPr>
        <w:fldChar w:fldCharType="end"/>
      </w:r>
      <w:r w:rsidRPr="009103E0">
        <w:rPr>
          <w:bCs w:val="0"/>
          <w:sz w:val="24"/>
          <w:szCs w:val="24"/>
        </w:rPr>
        <w:t>);</w:t>
      </w:r>
      <w:proofErr w:type="gramEnd"/>
    </w:p>
    <w:p w:rsidR="00932C0A" w:rsidRPr="009103E0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9103E0">
        <w:rPr>
          <w:bCs w:val="0"/>
          <w:sz w:val="24"/>
          <w:szCs w:val="24"/>
        </w:rPr>
        <w:t xml:space="preserve">отказа </w:t>
      </w:r>
      <w:r w:rsidR="009C744E" w:rsidRPr="009103E0">
        <w:rPr>
          <w:bCs w:val="0"/>
          <w:sz w:val="24"/>
          <w:szCs w:val="24"/>
        </w:rPr>
        <w:t>Участник</w:t>
      </w:r>
      <w:r w:rsidR="004C5164" w:rsidRPr="009103E0">
        <w:rPr>
          <w:bCs w:val="0"/>
          <w:sz w:val="24"/>
          <w:szCs w:val="24"/>
        </w:rPr>
        <w:t xml:space="preserve">а </w:t>
      </w:r>
      <w:r w:rsidR="007A439E" w:rsidRPr="009103E0">
        <w:rPr>
          <w:bCs w:val="0"/>
          <w:sz w:val="24"/>
          <w:szCs w:val="24"/>
        </w:rPr>
        <w:t>запроса предложений</w:t>
      </w:r>
      <w:r w:rsidR="004C5164" w:rsidRPr="009103E0">
        <w:rPr>
          <w:bCs w:val="0"/>
          <w:sz w:val="24"/>
          <w:szCs w:val="24"/>
        </w:rPr>
        <w:t xml:space="preserve">, </w:t>
      </w:r>
      <w:r w:rsidR="004C5164" w:rsidRPr="009103E0">
        <w:rPr>
          <w:sz w:val="24"/>
          <w:szCs w:val="24"/>
        </w:rPr>
        <w:t xml:space="preserve">чья </w:t>
      </w:r>
      <w:r w:rsidR="004B5EB3" w:rsidRPr="009103E0">
        <w:rPr>
          <w:sz w:val="24"/>
          <w:szCs w:val="24"/>
        </w:rPr>
        <w:t>Заявк</w:t>
      </w:r>
      <w:r w:rsidR="004C5164" w:rsidRPr="009103E0">
        <w:rPr>
          <w:sz w:val="24"/>
          <w:szCs w:val="24"/>
        </w:rPr>
        <w:t>а признана лучшей,</w:t>
      </w:r>
      <w:r w:rsidR="007A439E" w:rsidRPr="009103E0">
        <w:rPr>
          <w:bCs w:val="0"/>
          <w:sz w:val="24"/>
          <w:szCs w:val="24"/>
        </w:rPr>
        <w:t xml:space="preserve"> </w:t>
      </w:r>
      <w:r w:rsidRPr="009103E0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9103E0">
        <w:rPr>
          <w:bCs w:val="0"/>
          <w:sz w:val="24"/>
          <w:szCs w:val="24"/>
        </w:rPr>
        <w:t>Договор</w:t>
      </w:r>
      <w:r w:rsidRPr="009103E0">
        <w:rPr>
          <w:bCs w:val="0"/>
          <w:sz w:val="24"/>
          <w:szCs w:val="24"/>
        </w:rPr>
        <w:t>у</w:t>
      </w:r>
      <w:r w:rsidR="00311F48" w:rsidRPr="009103E0">
        <w:rPr>
          <w:bCs w:val="0"/>
          <w:sz w:val="24"/>
          <w:szCs w:val="24"/>
        </w:rPr>
        <w:t>.</w:t>
      </w:r>
    </w:p>
    <w:p w:rsidR="00932C0A" w:rsidRPr="009103E0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  <w:shd w:val="clear" w:color="auto" w:fill="FFFF99"/>
        </w:rPr>
      </w:pPr>
      <w:bookmarkStart w:id="359" w:name="_Ref307563802"/>
      <w:r w:rsidRPr="009103E0">
        <w:rPr>
          <w:bCs w:val="0"/>
          <w:sz w:val="24"/>
          <w:szCs w:val="24"/>
        </w:rPr>
        <w:t xml:space="preserve">В случаях, указанных в п. </w:t>
      </w:r>
      <w:r w:rsidR="00E00CC4" w:rsidRPr="009103E0">
        <w:rPr>
          <w:sz w:val="24"/>
          <w:szCs w:val="24"/>
        </w:rPr>
        <w:fldChar w:fldCharType="begin"/>
      </w:r>
      <w:r w:rsidR="00E00CC4" w:rsidRPr="009103E0">
        <w:rPr>
          <w:sz w:val="24"/>
          <w:szCs w:val="24"/>
        </w:rPr>
        <w:instrText xml:space="preserve"> REF _Ref305753174 \r \h  \* MERGEFORMAT </w:instrText>
      </w:r>
      <w:r w:rsidR="00E00CC4" w:rsidRPr="009103E0">
        <w:rPr>
          <w:sz w:val="24"/>
          <w:szCs w:val="24"/>
        </w:rPr>
      </w:r>
      <w:r w:rsidR="00E00CC4" w:rsidRPr="009103E0">
        <w:rPr>
          <w:sz w:val="24"/>
          <w:szCs w:val="24"/>
        </w:rPr>
        <w:fldChar w:fldCharType="separate"/>
      </w:r>
      <w:r w:rsidR="008C6E10" w:rsidRPr="009103E0">
        <w:rPr>
          <w:bCs w:val="0"/>
          <w:sz w:val="24"/>
          <w:szCs w:val="24"/>
        </w:rPr>
        <w:t>3.3.14.4</w:t>
      </w:r>
      <w:r w:rsidR="00E00CC4" w:rsidRPr="009103E0">
        <w:rPr>
          <w:sz w:val="24"/>
          <w:szCs w:val="24"/>
        </w:rPr>
        <w:fldChar w:fldCharType="end"/>
      </w:r>
      <w:r w:rsidRPr="009103E0">
        <w:rPr>
          <w:bCs w:val="0"/>
          <w:sz w:val="24"/>
          <w:szCs w:val="24"/>
        </w:rPr>
        <w:t xml:space="preserve"> </w:t>
      </w:r>
      <w:r w:rsidR="009C744E" w:rsidRPr="009103E0">
        <w:rPr>
          <w:bCs w:val="0"/>
          <w:sz w:val="24"/>
          <w:szCs w:val="24"/>
        </w:rPr>
        <w:t>Участник</w:t>
      </w:r>
      <w:r w:rsidRPr="009103E0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359"/>
      <w:r w:rsidR="000A7A8E" w:rsidRPr="009103E0">
        <w:rPr>
          <w:bCs w:val="0"/>
          <w:sz w:val="24"/>
          <w:szCs w:val="24"/>
        </w:rPr>
        <w:t>3% от стоимости Заявки, с учетом НДС.</w:t>
      </w:r>
    </w:p>
    <w:p w:rsidR="00932C0A" w:rsidRPr="00E71A48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60" w:name="_Ref299109207"/>
      <w:bookmarkStart w:id="361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360"/>
      <w:bookmarkEnd w:id="361"/>
    </w:p>
    <w:p w:rsidR="008D1B83" w:rsidRPr="008D1B83" w:rsidRDefault="008D1B83" w:rsidP="008D1B8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r w:rsidRPr="008D1B83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8D1B83">
        <w:rPr>
          <w:bCs w:val="0"/>
          <w:sz w:val="24"/>
          <w:szCs w:val="24"/>
          <w:lang w:eastAsia="ru-RU"/>
        </w:rPr>
        <w:t xml:space="preserve">подраздел </w:t>
      </w:r>
      <w:r w:rsidR="00E00CC4">
        <w:fldChar w:fldCharType="begin"/>
      </w:r>
      <w:r w:rsidR="00E00CC4">
        <w:instrText xml:space="preserve"> REF _Ref440272256 \r \h  \* MERGEFORMAT </w:instrText>
      </w:r>
      <w:r w:rsidR="00E00CC4">
        <w:fldChar w:fldCharType="separate"/>
      </w:r>
      <w:r w:rsidR="008C6E10" w:rsidRPr="008C6E10">
        <w:rPr>
          <w:bCs w:val="0"/>
          <w:sz w:val="24"/>
          <w:szCs w:val="24"/>
          <w:lang w:eastAsia="ru-RU"/>
        </w:rPr>
        <w:t>5.13</w:t>
      </w:r>
      <w:r w:rsidR="00E00CC4">
        <w:fldChar w:fldCharType="end"/>
      </w:r>
      <w:r w:rsidRPr="008D1B83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8D1B83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8D1B83">
        <w:rPr>
          <w:bCs w:val="0"/>
          <w:sz w:val="24"/>
          <w:szCs w:val="24"/>
        </w:rPr>
        <w:t>(</w:t>
      </w:r>
      <w:r w:rsidRPr="008D1B83">
        <w:rPr>
          <w:bCs w:val="0"/>
          <w:sz w:val="24"/>
          <w:szCs w:val="24"/>
          <w:lang w:eastAsia="ru-RU"/>
        </w:rPr>
        <w:t xml:space="preserve">подраздел </w:t>
      </w:r>
      <w:r w:rsidR="00E00CC4">
        <w:fldChar w:fldCharType="begin"/>
      </w:r>
      <w:r w:rsidR="00E00CC4">
        <w:instrText xml:space="preserve"> REF _Ref441574460 \r \h  \* MERGEFORMAT </w:instrText>
      </w:r>
      <w:r w:rsidR="00E00CC4">
        <w:fldChar w:fldCharType="separate"/>
      </w:r>
      <w:r w:rsidR="008C6E10" w:rsidRPr="008C6E10">
        <w:rPr>
          <w:bCs w:val="0"/>
          <w:sz w:val="24"/>
          <w:szCs w:val="24"/>
          <w:lang w:eastAsia="ru-RU"/>
        </w:rPr>
        <w:t>5.14</w:t>
      </w:r>
      <w:r w:rsidR="00E00CC4">
        <w:fldChar w:fldCharType="end"/>
      </w:r>
      <w:r w:rsidRPr="008D1B83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E00CC4">
        <w:fldChar w:fldCharType="begin"/>
      </w:r>
      <w:r w:rsidR="00E00CC4">
        <w:instrText xml:space="preserve"> REF _Ref440289953 \r \h  \* MERGEFORMAT </w:instrText>
      </w:r>
      <w:r w:rsidR="00E00CC4">
        <w:fldChar w:fldCharType="separate"/>
      </w:r>
      <w:r w:rsidR="008C6E10" w:rsidRPr="008C6E10">
        <w:rPr>
          <w:bCs w:val="0"/>
          <w:sz w:val="24"/>
          <w:szCs w:val="24"/>
        </w:rPr>
        <w:t>3.4.1.3</w:t>
      </w:r>
      <w:r w:rsidR="00E00CC4">
        <w:fldChar w:fldCharType="end"/>
      </w:r>
      <w:r w:rsidRPr="008D1B83">
        <w:rPr>
          <w:bCs w:val="0"/>
          <w:sz w:val="24"/>
          <w:szCs w:val="24"/>
        </w:rPr>
        <w:t xml:space="preserve"> настоящей Документации, по адресу: </w:t>
      </w:r>
      <w:r w:rsidR="00E974C2" w:rsidRPr="00C24ECF">
        <w:rPr>
          <w:sz w:val="24"/>
          <w:szCs w:val="24"/>
        </w:rPr>
        <w:t xml:space="preserve">РФ, </w:t>
      </w:r>
      <w:r w:rsidR="00E974C2" w:rsidRPr="00C24ECF">
        <w:rPr>
          <w:iCs/>
          <w:sz w:val="24"/>
          <w:szCs w:val="24"/>
        </w:rPr>
        <w:t xml:space="preserve">394033, г. Воронеж, ул. </w:t>
      </w:r>
      <w:proofErr w:type="spellStart"/>
      <w:r w:rsidR="00E974C2" w:rsidRPr="00C24ECF">
        <w:rPr>
          <w:iCs/>
          <w:sz w:val="24"/>
          <w:szCs w:val="24"/>
        </w:rPr>
        <w:t>Арзамасская</w:t>
      </w:r>
      <w:proofErr w:type="spellEnd"/>
      <w:r w:rsidR="00E974C2" w:rsidRPr="00C24ECF">
        <w:rPr>
          <w:iCs/>
          <w:sz w:val="24"/>
          <w:szCs w:val="24"/>
        </w:rPr>
        <w:t>, д. 2</w:t>
      </w:r>
      <w:r w:rsidR="00E974C2" w:rsidRPr="00C24ECF">
        <w:rPr>
          <w:sz w:val="24"/>
          <w:szCs w:val="24"/>
        </w:rPr>
        <w:t xml:space="preserve">, </w:t>
      </w:r>
      <w:proofErr w:type="spellStart"/>
      <w:r w:rsidR="00E974C2" w:rsidRPr="00C24ECF">
        <w:rPr>
          <w:sz w:val="24"/>
          <w:szCs w:val="24"/>
        </w:rPr>
        <w:t>каб</w:t>
      </w:r>
      <w:proofErr w:type="spellEnd"/>
      <w:r w:rsidR="00E974C2" w:rsidRPr="00C24ECF">
        <w:rPr>
          <w:sz w:val="24"/>
          <w:szCs w:val="24"/>
        </w:rPr>
        <w:t>. №112</w:t>
      </w:r>
      <w:r w:rsidR="00E974C2" w:rsidRPr="00C24ECF">
        <w:rPr>
          <w:bCs w:val="0"/>
          <w:sz w:val="24"/>
          <w:szCs w:val="24"/>
        </w:rPr>
        <w:t xml:space="preserve">, исполнительный сотрудник – </w:t>
      </w:r>
      <w:r w:rsidR="00E974C2" w:rsidRPr="00C24ECF">
        <w:rPr>
          <w:sz w:val="24"/>
          <w:szCs w:val="24"/>
        </w:rPr>
        <w:t>Зайцева Александра Анатольевна</w:t>
      </w:r>
      <w:r w:rsidR="00E974C2" w:rsidRPr="00C24ECF">
        <w:rPr>
          <w:bCs w:val="0"/>
          <w:sz w:val="24"/>
          <w:szCs w:val="24"/>
        </w:rPr>
        <w:t xml:space="preserve">, контактный телефон </w:t>
      </w:r>
      <w:r w:rsidR="00E974C2" w:rsidRPr="00C24ECF">
        <w:rPr>
          <w:sz w:val="24"/>
          <w:szCs w:val="24"/>
        </w:rPr>
        <w:t>(473) 249-57-66</w:t>
      </w:r>
      <w:r w:rsidRPr="008D1B83">
        <w:rPr>
          <w:bCs w:val="0"/>
          <w:sz w:val="24"/>
          <w:szCs w:val="24"/>
        </w:rPr>
        <w:t xml:space="preserve">. Оригинал соглашения о </w:t>
      </w:r>
      <w:r w:rsidRPr="008D1B83">
        <w:rPr>
          <w:bCs w:val="0"/>
          <w:sz w:val="24"/>
          <w:szCs w:val="24"/>
        </w:rPr>
        <w:lastRenderedPageBreak/>
        <w:t>неустойке должен быть надежно запечатан в конверт, на котором указывается следующая информация: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>Пометка «</w:t>
      </w:r>
      <w:r w:rsidRPr="008D1B83">
        <w:rPr>
          <w:bCs w:val="0"/>
          <w:sz w:val="24"/>
          <w:szCs w:val="24"/>
        </w:rPr>
        <w:t xml:space="preserve"> Соглашение о неустойке</w:t>
      </w:r>
      <w:r w:rsidRPr="008D1B83">
        <w:rPr>
          <w:sz w:val="24"/>
          <w:szCs w:val="24"/>
        </w:rPr>
        <w:t>»;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E00CC4">
        <w:fldChar w:fldCharType="begin"/>
      </w:r>
      <w:r w:rsidR="00E00CC4">
        <w:instrText xml:space="preserve"> REF _Ref191386085 \r \h  \* MERGEFORMAT </w:instrText>
      </w:r>
      <w:r w:rsidR="00E00CC4">
        <w:fldChar w:fldCharType="separate"/>
      </w:r>
      <w:r w:rsidR="008C6E10" w:rsidRPr="008C6E10">
        <w:rPr>
          <w:sz w:val="24"/>
          <w:szCs w:val="24"/>
        </w:rPr>
        <w:t>1.1.1</w:t>
      </w:r>
      <w:r w:rsidR="00E00CC4">
        <w:fldChar w:fldCharType="end"/>
      </w:r>
      <w:r w:rsidRPr="008D1B83">
        <w:rPr>
          <w:sz w:val="24"/>
          <w:szCs w:val="24"/>
        </w:rPr>
        <w:t>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 xml:space="preserve">предмет Договора в соответствии с пунктом </w:t>
      </w:r>
      <w:r w:rsidR="00E00CC4">
        <w:fldChar w:fldCharType="begin"/>
      </w:r>
      <w:r w:rsidR="00E00CC4">
        <w:instrText xml:space="preserve"> REF _Ref303323780 \r \h  \* MERGEFORMAT </w:instrText>
      </w:r>
      <w:r w:rsidR="00E00CC4">
        <w:fldChar w:fldCharType="separate"/>
      </w:r>
      <w:r w:rsidR="008C6E10" w:rsidRPr="008C6E10">
        <w:rPr>
          <w:sz w:val="24"/>
          <w:szCs w:val="24"/>
        </w:rPr>
        <w:t>1.1.4</w:t>
      </w:r>
      <w:r w:rsidR="00E00CC4">
        <w:fldChar w:fldCharType="end"/>
      </w:r>
      <w:r w:rsidRPr="008D1B83">
        <w:rPr>
          <w:sz w:val="24"/>
          <w:szCs w:val="24"/>
        </w:rPr>
        <w:t>.</w:t>
      </w:r>
    </w:p>
    <w:p w:rsidR="008D1B83" w:rsidRPr="007252E9" w:rsidRDefault="008D1B83" w:rsidP="008D1B8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r w:rsidRPr="008D1B83">
        <w:rPr>
          <w:bCs w:val="0"/>
          <w:sz w:val="24"/>
          <w:szCs w:val="24"/>
        </w:rPr>
        <w:t>Предоставление</w:t>
      </w:r>
      <w:r w:rsidRPr="008D1B83">
        <w:rPr>
          <w:sz w:val="24"/>
          <w:szCs w:val="24"/>
        </w:rPr>
        <w:t xml:space="preserve"> оригинала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без Расписки сдачи-приемки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будет считаться Организатором как не предоставление </w:t>
      </w:r>
      <w:r w:rsidRPr="008D1B83">
        <w:rPr>
          <w:bCs w:val="0"/>
          <w:sz w:val="24"/>
          <w:szCs w:val="24"/>
        </w:rPr>
        <w:t xml:space="preserve">соглашения о </w:t>
      </w:r>
      <w:r w:rsidRPr="007252E9">
        <w:rPr>
          <w:bCs w:val="0"/>
          <w:sz w:val="24"/>
          <w:szCs w:val="24"/>
        </w:rPr>
        <w:t>неустойке</w:t>
      </w:r>
      <w:r w:rsidRPr="007252E9">
        <w:rPr>
          <w:sz w:val="24"/>
          <w:szCs w:val="24"/>
        </w:rPr>
        <w:t xml:space="preserve">, и повлечет за собой последствия, указанные в п. </w:t>
      </w:r>
      <w:r w:rsidR="00E00CC4">
        <w:fldChar w:fldCharType="begin"/>
      </w:r>
      <w:r w:rsidR="00E00CC4">
        <w:instrText xml:space="preserve"> REF _Ref442188624 \r \h  \* MERGEFORMAT </w:instrText>
      </w:r>
      <w:r w:rsidR="00E00CC4">
        <w:fldChar w:fldCharType="separate"/>
      </w:r>
      <w:r w:rsidR="008C6E10" w:rsidRPr="008C6E10">
        <w:rPr>
          <w:sz w:val="24"/>
          <w:szCs w:val="24"/>
        </w:rPr>
        <w:t>3.3.14.9</w:t>
      </w:r>
      <w:r w:rsidR="00E00CC4">
        <w:fldChar w:fldCharType="end"/>
      </w:r>
      <w:r w:rsidRPr="007252E9">
        <w:rPr>
          <w:sz w:val="24"/>
          <w:szCs w:val="24"/>
        </w:rPr>
        <w:t xml:space="preserve"> настоящей Документации.</w:t>
      </w:r>
    </w:p>
    <w:p w:rsidR="00932C0A" w:rsidRPr="007252E9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62" w:name="_Ref442188624"/>
      <w:r w:rsidRPr="007252E9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252E9">
        <w:rPr>
          <w:sz w:val="24"/>
          <w:szCs w:val="24"/>
        </w:rPr>
        <w:t>ств тр</w:t>
      </w:r>
      <w:proofErr w:type="gramEnd"/>
      <w:r w:rsidRPr="007252E9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252E9">
        <w:rPr>
          <w:bCs w:val="0"/>
          <w:sz w:val="24"/>
          <w:szCs w:val="24"/>
        </w:rPr>
        <w:t>.</w:t>
      </w:r>
      <w:bookmarkEnd w:id="362"/>
    </w:p>
    <w:p w:rsidR="00717F60" w:rsidRPr="007252E9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363" w:name="_Ref305973214"/>
      <w:bookmarkStart w:id="364" w:name="_Toc464120608"/>
      <w:r w:rsidRPr="007252E9">
        <w:t>Подача Заявок и их прием</w:t>
      </w:r>
      <w:bookmarkStart w:id="365" w:name="_Ref56229451"/>
      <w:bookmarkEnd w:id="345"/>
      <w:bookmarkEnd w:id="363"/>
      <w:bookmarkEnd w:id="364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6" w:name="_Toc439323707"/>
      <w:bookmarkStart w:id="367" w:name="_Toc440357105"/>
      <w:bookmarkStart w:id="368" w:name="_Toc440359660"/>
      <w:bookmarkStart w:id="369" w:name="_Toc440632123"/>
      <w:bookmarkStart w:id="370" w:name="_Toc440875944"/>
      <w:bookmarkStart w:id="371" w:name="_Toc441130972"/>
      <w:bookmarkStart w:id="372" w:name="_Toc447269787"/>
      <w:bookmarkStart w:id="373" w:name="_Toc464120609"/>
      <w:r w:rsidRPr="00E71A48">
        <w:rPr>
          <w:szCs w:val="24"/>
        </w:rPr>
        <w:t>Подача Заявок через ЭТП</w:t>
      </w:r>
      <w:bookmarkEnd w:id="366"/>
      <w:bookmarkEnd w:id="367"/>
      <w:bookmarkEnd w:id="368"/>
      <w:bookmarkEnd w:id="369"/>
      <w:bookmarkEnd w:id="370"/>
      <w:bookmarkEnd w:id="371"/>
      <w:bookmarkEnd w:id="372"/>
      <w:bookmarkEnd w:id="373"/>
    </w:p>
    <w:p w:rsidR="00717F60" w:rsidRPr="00E71A48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</w:t>
      </w:r>
      <w:r w:rsidRPr="006E10CC">
        <w:rPr>
          <w:bCs w:val="0"/>
          <w:sz w:val="24"/>
          <w:szCs w:val="24"/>
        </w:rPr>
        <w:t xml:space="preserve">Документации по запросу предложений должны быть предоставлены </w:t>
      </w:r>
      <w:r w:rsidR="009C744E" w:rsidRPr="006E10CC">
        <w:rPr>
          <w:bCs w:val="0"/>
          <w:sz w:val="24"/>
          <w:szCs w:val="24"/>
        </w:rPr>
        <w:t>Участник</w:t>
      </w:r>
      <w:r w:rsidRPr="006E10CC">
        <w:rPr>
          <w:bCs w:val="0"/>
          <w:sz w:val="24"/>
          <w:szCs w:val="24"/>
        </w:rPr>
        <w:t>ом через ЭТП в отсканированном виде</w:t>
      </w:r>
      <w:r w:rsidR="005436EC" w:rsidRPr="006E10CC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6E10C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E10CC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6E10CC">
        <w:rPr>
          <w:bCs w:val="0"/>
          <w:sz w:val="24"/>
          <w:szCs w:val="24"/>
        </w:rPr>
        <w:t>Word</w:t>
      </w:r>
      <w:proofErr w:type="spellEnd"/>
      <w:r w:rsidR="005436EC" w:rsidRPr="006E10CC">
        <w:rPr>
          <w:bCs w:val="0"/>
          <w:sz w:val="24"/>
          <w:szCs w:val="24"/>
        </w:rPr>
        <w:t>)</w:t>
      </w:r>
      <w:r w:rsidRPr="006E10CC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6E10CC">
        <w:rPr>
          <w:bCs w:val="0"/>
          <w:sz w:val="24"/>
          <w:szCs w:val="24"/>
        </w:rPr>
        <w:t>pdf</w:t>
      </w:r>
      <w:proofErr w:type="spellEnd"/>
      <w:r w:rsidRPr="006E10CC">
        <w:rPr>
          <w:bCs w:val="0"/>
          <w:sz w:val="24"/>
          <w:szCs w:val="24"/>
        </w:rPr>
        <w:t>, формат: один файл – один документ). При этом</w:t>
      </w:r>
      <w:r w:rsidRPr="00E71A48">
        <w:rPr>
          <w:bCs w:val="0"/>
          <w:sz w:val="24"/>
          <w:szCs w:val="24"/>
        </w:rPr>
        <w:t xml:space="preserve">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7252E9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74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</w:t>
      </w:r>
      <w:r w:rsidR="002B5044" w:rsidRPr="003B4648">
        <w:rPr>
          <w:b/>
          <w:bCs w:val="0"/>
          <w:sz w:val="24"/>
          <w:szCs w:val="24"/>
        </w:rPr>
        <w:t xml:space="preserve">часов 00 минут </w:t>
      </w:r>
      <w:r w:rsidR="003B4648" w:rsidRPr="003B4648">
        <w:rPr>
          <w:b/>
          <w:bCs w:val="0"/>
          <w:sz w:val="24"/>
          <w:szCs w:val="24"/>
        </w:rPr>
        <w:t>02</w:t>
      </w:r>
      <w:r w:rsidR="002B5044" w:rsidRPr="003B4648">
        <w:rPr>
          <w:b/>
          <w:bCs w:val="0"/>
          <w:sz w:val="24"/>
          <w:szCs w:val="24"/>
        </w:rPr>
        <w:t xml:space="preserve"> </w:t>
      </w:r>
      <w:r w:rsidR="003B4648" w:rsidRPr="003B4648">
        <w:rPr>
          <w:b/>
          <w:bCs w:val="0"/>
          <w:sz w:val="24"/>
          <w:szCs w:val="24"/>
        </w:rPr>
        <w:t>декаб</w:t>
      </w:r>
      <w:r w:rsidR="002B5044" w:rsidRPr="003B4648">
        <w:rPr>
          <w:b/>
          <w:bCs w:val="0"/>
          <w:sz w:val="24"/>
          <w:szCs w:val="24"/>
        </w:rPr>
        <w:t>ря 2016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C2634">
        <w:rPr>
          <w:b/>
          <w:bCs w:val="0"/>
          <w:sz w:val="24"/>
          <w:szCs w:val="24"/>
        </w:rPr>
        <w:t xml:space="preserve">, </w:t>
      </w:r>
      <w:r w:rsidR="00BC2634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C2634">
        <w:rPr>
          <w:bCs w:val="0"/>
          <w:sz w:val="24"/>
          <w:szCs w:val="24"/>
        </w:rPr>
        <w:t>Письме о подаче оферты</w:t>
      </w:r>
      <w:r w:rsidR="00BC2634" w:rsidRPr="00BB27D7">
        <w:rPr>
          <w:bCs w:val="0"/>
          <w:sz w:val="24"/>
          <w:szCs w:val="24"/>
        </w:rPr>
        <w:t xml:space="preserve"> </w:t>
      </w:r>
      <w:r w:rsidR="00BC2634" w:rsidRPr="00E71A48">
        <w:rPr>
          <w:bCs w:val="0"/>
          <w:spacing w:val="-2"/>
          <w:sz w:val="24"/>
          <w:szCs w:val="24"/>
        </w:rPr>
        <w:t>(</w:t>
      </w:r>
      <w:r w:rsidR="00BC2634">
        <w:rPr>
          <w:bCs w:val="0"/>
          <w:spacing w:val="-2"/>
          <w:sz w:val="24"/>
          <w:szCs w:val="24"/>
        </w:rPr>
        <w:t>под</w:t>
      </w:r>
      <w:r w:rsidR="00BC2634" w:rsidRPr="00E71A48">
        <w:rPr>
          <w:bCs w:val="0"/>
          <w:sz w:val="24"/>
          <w:szCs w:val="24"/>
        </w:rPr>
        <w:t xml:space="preserve">раздел </w:t>
      </w:r>
      <w:r w:rsidR="0033182C">
        <w:rPr>
          <w:bCs w:val="0"/>
          <w:sz w:val="24"/>
          <w:szCs w:val="24"/>
        </w:rPr>
        <w:fldChar w:fldCharType="begin"/>
      </w:r>
      <w:r w:rsidR="00BC2634">
        <w:rPr>
          <w:bCs w:val="0"/>
          <w:sz w:val="24"/>
          <w:szCs w:val="24"/>
        </w:rPr>
        <w:instrText xml:space="preserve"> REF _Ref55336310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8C6E10">
        <w:rPr>
          <w:bCs w:val="0"/>
          <w:sz w:val="24"/>
          <w:szCs w:val="24"/>
        </w:rPr>
        <w:t>5.1</w:t>
      </w:r>
      <w:r w:rsidR="0033182C">
        <w:rPr>
          <w:bCs w:val="0"/>
          <w:sz w:val="24"/>
          <w:szCs w:val="24"/>
        </w:rPr>
        <w:fldChar w:fldCharType="end"/>
      </w:r>
      <w:r w:rsidR="00BC2634">
        <w:rPr>
          <w:bCs w:val="0"/>
          <w:sz w:val="24"/>
          <w:szCs w:val="24"/>
          <w:lang w:eastAsia="ru-RU"/>
        </w:rPr>
        <w:t>)</w:t>
      </w:r>
      <w:r w:rsidR="00BC2634" w:rsidRPr="00BB27D7">
        <w:rPr>
          <w:bCs w:val="0"/>
          <w:sz w:val="24"/>
          <w:szCs w:val="24"/>
        </w:rPr>
        <w:t xml:space="preserve"> цена должна </w:t>
      </w:r>
      <w:r w:rsidR="00BC2634" w:rsidRPr="007252E9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7252E9">
        <w:rPr>
          <w:bCs w:val="0"/>
          <w:i/>
          <w:sz w:val="24"/>
          <w:szCs w:val="24"/>
        </w:rPr>
        <w:t>.</w:t>
      </w:r>
      <w:bookmarkEnd w:id="374"/>
    </w:p>
    <w:p w:rsidR="00953987" w:rsidRPr="007252E9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75" w:name="_Ref115077798"/>
      <w:bookmarkStart w:id="376" w:name="_Toc439323708"/>
      <w:bookmarkStart w:id="377" w:name="_Toc440357106"/>
      <w:bookmarkStart w:id="378" w:name="_Toc440359661"/>
      <w:bookmarkStart w:id="379" w:name="_Toc440632124"/>
      <w:bookmarkStart w:id="380" w:name="_Toc440875945"/>
      <w:bookmarkStart w:id="381" w:name="_Toc441130973"/>
      <w:bookmarkStart w:id="382" w:name="_Toc447269788"/>
      <w:r w:rsidRPr="007252E9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E00CC4">
        <w:fldChar w:fldCharType="begin"/>
      </w:r>
      <w:r w:rsidR="00E00CC4">
        <w:instrText xml:space="preserve"> REF _Ref440289953 \r \h  \* MERGEFORMAT </w:instrText>
      </w:r>
      <w:r w:rsidR="00E00CC4">
        <w:fldChar w:fldCharType="separate"/>
      </w:r>
      <w:r w:rsidR="008C6E10" w:rsidRPr="008C6E10">
        <w:rPr>
          <w:bCs w:val="0"/>
          <w:sz w:val="24"/>
          <w:szCs w:val="24"/>
        </w:rPr>
        <w:t>3.4.1.3</w:t>
      </w:r>
      <w:r w:rsidR="00E00CC4">
        <w:fldChar w:fldCharType="end"/>
      </w:r>
      <w:r w:rsidRPr="007252E9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7252E9" w:rsidRDefault="00717F60" w:rsidP="00E71A48">
      <w:pPr>
        <w:pStyle w:val="3"/>
        <w:spacing w:line="264" w:lineRule="auto"/>
        <w:rPr>
          <w:szCs w:val="24"/>
        </w:rPr>
      </w:pPr>
      <w:bookmarkStart w:id="383" w:name="_Toc464120610"/>
      <w:r w:rsidRPr="007252E9">
        <w:rPr>
          <w:szCs w:val="24"/>
        </w:rPr>
        <w:t xml:space="preserve">Подача Заявок в письменной </w:t>
      </w:r>
      <w:r w:rsidR="00673FC7" w:rsidRPr="007252E9">
        <w:rPr>
          <w:szCs w:val="24"/>
        </w:rPr>
        <w:t xml:space="preserve">(бумажной) </w:t>
      </w:r>
      <w:r w:rsidRPr="007252E9">
        <w:rPr>
          <w:szCs w:val="24"/>
        </w:rPr>
        <w:t>форме</w:t>
      </w:r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</w:p>
    <w:bookmarkEnd w:id="365"/>
    <w:p w:rsidR="00717F60" w:rsidRPr="007252E9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Подача Участником Заявки в письменной</w:t>
      </w:r>
      <w:r w:rsidR="00673FC7" w:rsidRPr="007252E9">
        <w:rPr>
          <w:bCs w:val="0"/>
          <w:sz w:val="24"/>
          <w:szCs w:val="24"/>
        </w:rPr>
        <w:t xml:space="preserve"> </w:t>
      </w:r>
      <w:r w:rsidR="00673FC7" w:rsidRPr="007252E9">
        <w:rPr>
          <w:sz w:val="24"/>
          <w:szCs w:val="24"/>
        </w:rPr>
        <w:t>(бумажной)</w:t>
      </w:r>
      <w:r w:rsidRPr="007252E9">
        <w:rPr>
          <w:bCs w:val="0"/>
          <w:sz w:val="24"/>
          <w:szCs w:val="24"/>
        </w:rPr>
        <w:t xml:space="preserve"> форме не предусмотрена</w:t>
      </w:r>
      <w:r w:rsidR="008D1B83" w:rsidRPr="007252E9">
        <w:rPr>
          <w:bCs w:val="0"/>
          <w:sz w:val="24"/>
          <w:szCs w:val="24"/>
        </w:rPr>
        <w:t xml:space="preserve">, за исключением документов, указанных в </w:t>
      </w:r>
      <w:proofErr w:type="spellStart"/>
      <w:r w:rsidR="008D1B83" w:rsidRPr="007252E9">
        <w:rPr>
          <w:bCs w:val="0"/>
          <w:sz w:val="24"/>
          <w:szCs w:val="24"/>
        </w:rPr>
        <w:t>п.п</w:t>
      </w:r>
      <w:proofErr w:type="spellEnd"/>
      <w:r w:rsidR="008D1B83" w:rsidRPr="007252E9">
        <w:rPr>
          <w:bCs w:val="0"/>
          <w:sz w:val="24"/>
          <w:szCs w:val="24"/>
        </w:rPr>
        <w:t xml:space="preserve">. </w:t>
      </w:r>
      <w:r w:rsidR="00E00CC4">
        <w:fldChar w:fldCharType="begin"/>
      </w:r>
      <w:r w:rsidR="00E00CC4">
        <w:instrText xml:space="preserve"> REF _Ref442188512 \r \h  \* MERGEFORMAT </w:instrText>
      </w:r>
      <w:r w:rsidR="00E00CC4">
        <w:fldChar w:fldCharType="separate"/>
      </w:r>
      <w:r w:rsidR="008C6E10" w:rsidRPr="008C6E10">
        <w:rPr>
          <w:bCs w:val="0"/>
          <w:sz w:val="24"/>
          <w:szCs w:val="24"/>
        </w:rPr>
        <w:t>т)</w:t>
      </w:r>
      <w:r w:rsidR="00E00CC4">
        <w:fldChar w:fldCharType="end"/>
      </w:r>
      <w:r w:rsidR="008D1B83" w:rsidRPr="007252E9">
        <w:rPr>
          <w:sz w:val="24"/>
          <w:szCs w:val="24"/>
        </w:rPr>
        <w:t xml:space="preserve"> п. </w:t>
      </w:r>
      <w:r w:rsidR="00E00CC4">
        <w:fldChar w:fldCharType="begin"/>
      </w:r>
      <w:r w:rsidR="00E00CC4">
        <w:instrText xml:space="preserve"> REF _Ref303587815 \r \h  \* MERGEFORMAT </w:instrText>
      </w:r>
      <w:r w:rsidR="00E00CC4">
        <w:fldChar w:fldCharType="separate"/>
      </w:r>
      <w:r w:rsidR="008C6E10" w:rsidRPr="008C6E10">
        <w:rPr>
          <w:sz w:val="24"/>
          <w:szCs w:val="24"/>
        </w:rPr>
        <w:t>3.3.8.3</w:t>
      </w:r>
      <w:r w:rsidR="00E00CC4">
        <w:fldChar w:fldCharType="end"/>
      </w:r>
      <w:r w:rsidR="008D1B83" w:rsidRPr="007252E9">
        <w:rPr>
          <w:sz w:val="24"/>
          <w:szCs w:val="24"/>
        </w:rPr>
        <w:t xml:space="preserve"> и подразделе </w:t>
      </w:r>
      <w:r w:rsidR="00E00CC4">
        <w:lastRenderedPageBreak/>
        <w:fldChar w:fldCharType="begin"/>
      </w:r>
      <w:r w:rsidR="00E00CC4">
        <w:instrText xml:space="preserve"> REF _Ref441574649 \r \h  \* MERGEFORMAT </w:instrText>
      </w:r>
      <w:r w:rsidR="00E00CC4">
        <w:fldChar w:fldCharType="separate"/>
      </w:r>
      <w:r w:rsidR="008C6E10" w:rsidRPr="008C6E10">
        <w:rPr>
          <w:sz w:val="24"/>
          <w:szCs w:val="24"/>
        </w:rPr>
        <w:t>5.14</w:t>
      </w:r>
      <w:r w:rsidR="00E00CC4">
        <w:fldChar w:fldCharType="end"/>
      </w:r>
      <w:r w:rsidRPr="007252E9">
        <w:rPr>
          <w:bCs w:val="0"/>
          <w:sz w:val="24"/>
          <w:szCs w:val="24"/>
        </w:rPr>
        <w:t>.</w:t>
      </w:r>
    </w:p>
    <w:p w:rsidR="00717F60" w:rsidRPr="007252E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4" w:name="_Ref303683883"/>
      <w:bookmarkStart w:id="385" w:name="_Toc464120611"/>
      <w:r w:rsidRPr="007252E9">
        <w:t xml:space="preserve">Изменение и отзыв </w:t>
      </w:r>
      <w:r w:rsidR="004B5EB3" w:rsidRPr="007252E9">
        <w:t>Заявк</w:t>
      </w:r>
      <w:r w:rsidRPr="007252E9">
        <w:t>и</w:t>
      </w:r>
      <w:bookmarkEnd w:id="384"/>
      <w:bookmarkEnd w:id="385"/>
    </w:p>
    <w:p w:rsidR="00622B69" w:rsidRPr="007252E9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86" w:name="_Ref305973250"/>
      <w:r w:rsidRPr="007252E9">
        <w:rPr>
          <w:bCs w:val="0"/>
          <w:sz w:val="24"/>
          <w:szCs w:val="24"/>
        </w:rPr>
        <w:t xml:space="preserve">До окончания срока подачи заявок (п. </w:t>
      </w:r>
      <w:r w:rsidR="00E00CC4">
        <w:fldChar w:fldCharType="begin"/>
      </w:r>
      <w:r w:rsidR="00E00CC4">
        <w:instrText xml:space="preserve"> REF _Ref440289953 \r \h  \* MERGEFORMAT </w:instrText>
      </w:r>
      <w:r w:rsidR="00E00CC4">
        <w:fldChar w:fldCharType="separate"/>
      </w:r>
      <w:r w:rsidR="008C6E10" w:rsidRPr="008C6E10">
        <w:rPr>
          <w:bCs w:val="0"/>
          <w:sz w:val="24"/>
          <w:szCs w:val="24"/>
        </w:rPr>
        <w:t>3.4.1.3</w:t>
      </w:r>
      <w:r w:rsidR="00E00CC4">
        <w:fldChar w:fldCharType="end"/>
      </w:r>
      <w:r w:rsidRPr="007252E9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E71A4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A087B">
        <w:rPr>
          <w:sz w:val="24"/>
          <w:szCs w:val="24"/>
        </w:rPr>
        <w:t xml:space="preserve">Порядок изменения или отзыва Заявок </w:t>
      </w:r>
      <w:r>
        <w:rPr>
          <w:sz w:val="24"/>
          <w:szCs w:val="24"/>
        </w:rPr>
        <w:t>д</w:t>
      </w:r>
      <w:r w:rsidRPr="00EA087B">
        <w:rPr>
          <w:sz w:val="24"/>
          <w:szCs w:val="24"/>
        </w:rPr>
        <w:t xml:space="preserve">о окончания срока 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E00CC4">
        <w:fldChar w:fldCharType="begin"/>
      </w:r>
      <w:r w:rsidR="00E00CC4">
        <w:instrText xml:space="preserve"> REF _Ref440289953 \r \h  \* MERGEFORMAT </w:instrText>
      </w:r>
      <w:r w:rsidR="00E00CC4">
        <w:fldChar w:fldCharType="separate"/>
      </w:r>
      <w:r w:rsidR="008C6E10" w:rsidRPr="008C6E10">
        <w:rPr>
          <w:bCs w:val="0"/>
          <w:sz w:val="24"/>
          <w:szCs w:val="24"/>
        </w:rPr>
        <w:t>3.4.1.3</w:t>
      </w:r>
      <w:r w:rsidR="00E00CC4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622B69" w:rsidRPr="00223D1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E00CC4">
        <w:fldChar w:fldCharType="begin"/>
      </w:r>
      <w:r w:rsidR="00E00CC4">
        <w:instrText xml:space="preserve"> REF _Ref440289953 \r \h  \* MERGEFORMAT </w:instrText>
      </w:r>
      <w:r w:rsidR="00E00CC4">
        <w:fldChar w:fldCharType="separate"/>
      </w:r>
      <w:r w:rsidR="008C6E10" w:rsidRPr="008C6E10">
        <w:rPr>
          <w:bCs w:val="0"/>
          <w:sz w:val="24"/>
          <w:szCs w:val="24"/>
        </w:rPr>
        <w:t>3.4.1.3</w:t>
      </w:r>
      <w:r w:rsidR="00E00CC4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E00CC4">
        <w:fldChar w:fldCharType="begin"/>
      </w:r>
      <w:r w:rsidR="00E00CC4">
        <w:instrText xml:space="preserve"> REF _Ref55279015 \r \h  \* MERGEFORMAT </w:instrText>
      </w:r>
      <w:r w:rsidR="00E00CC4">
        <w:fldChar w:fldCharType="separate"/>
      </w:r>
      <w:r w:rsidR="008C6E10" w:rsidRPr="008C6E10">
        <w:rPr>
          <w:sz w:val="24"/>
          <w:szCs w:val="24"/>
        </w:rPr>
        <w:t>3.3.1.6</w:t>
      </w:r>
      <w:r w:rsidR="00E00CC4">
        <w:fldChar w:fldCharType="end"/>
      </w:r>
      <w:r w:rsidRPr="00223D18">
        <w:rPr>
          <w:sz w:val="24"/>
          <w:szCs w:val="24"/>
        </w:rPr>
        <w:t xml:space="preserve">, </w:t>
      </w:r>
      <w:r w:rsidR="00E00CC4">
        <w:fldChar w:fldCharType="begin"/>
      </w:r>
      <w:r w:rsidR="00E00CC4">
        <w:instrText xml:space="preserve"> REF _Ref195087786 \r \h  \* MERGEFORMAT </w:instrText>
      </w:r>
      <w:r w:rsidR="00E00CC4">
        <w:fldChar w:fldCharType="separate"/>
      </w:r>
      <w:r w:rsidR="008C6E10" w:rsidRPr="008C6E10">
        <w:rPr>
          <w:sz w:val="24"/>
          <w:szCs w:val="24"/>
        </w:rPr>
        <w:t>3.3.1.7</w:t>
      </w:r>
      <w:r w:rsidR="00E00CC4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7" w:name="_Toc464120612"/>
      <w:r w:rsidRPr="00E71A48">
        <w:t>Оценка Заявок и проведение переговоров</w:t>
      </w:r>
      <w:bookmarkEnd w:id="386"/>
      <w:bookmarkEnd w:id="387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8" w:name="_Toc439323711"/>
      <w:bookmarkStart w:id="389" w:name="_Toc440357109"/>
      <w:bookmarkStart w:id="390" w:name="_Toc440359664"/>
      <w:bookmarkStart w:id="391" w:name="_Toc440632127"/>
      <w:bookmarkStart w:id="392" w:name="_Toc440875948"/>
      <w:bookmarkStart w:id="393" w:name="_Toc441130976"/>
      <w:bookmarkStart w:id="394" w:name="_Toc447269791"/>
      <w:bookmarkStart w:id="395" w:name="_Toc464120613"/>
      <w:r w:rsidRPr="00E71A48">
        <w:rPr>
          <w:szCs w:val="24"/>
        </w:rPr>
        <w:t>Общие положения</w:t>
      </w:r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E00CC4">
        <w:fldChar w:fldCharType="begin"/>
      </w:r>
      <w:r w:rsidR="00E00CC4">
        <w:instrText xml:space="preserve"> REF _Ref93089454 \n \h  \* MERGEFORMAT </w:instrText>
      </w:r>
      <w:r w:rsidR="00E00CC4">
        <w:fldChar w:fldCharType="separate"/>
      </w:r>
      <w:r w:rsidR="008C6E10" w:rsidRPr="008C6E10">
        <w:rPr>
          <w:bCs w:val="0"/>
          <w:sz w:val="24"/>
          <w:szCs w:val="24"/>
        </w:rPr>
        <w:t>3.6.2</w:t>
      </w:r>
      <w:r w:rsidR="00E00CC4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E00CC4">
        <w:fldChar w:fldCharType="begin"/>
      </w:r>
      <w:r w:rsidR="00E00CC4">
        <w:instrText xml:space="preserve"> REF _Ref303670674 \n \h  \* MERGEFORMAT </w:instrText>
      </w:r>
      <w:r w:rsidR="00E00CC4">
        <w:fldChar w:fldCharType="separate"/>
      </w:r>
      <w:r w:rsidR="008C6E10" w:rsidRPr="008C6E10">
        <w:rPr>
          <w:bCs w:val="0"/>
          <w:sz w:val="24"/>
          <w:szCs w:val="24"/>
        </w:rPr>
        <w:t>3.6.3</w:t>
      </w:r>
      <w:r w:rsidR="00E00CC4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E00CC4">
        <w:fldChar w:fldCharType="begin"/>
      </w:r>
      <w:r w:rsidR="00E00CC4">
        <w:instrText xml:space="preserve"> REF _Ref306138385 \r \h  \* MERGEFORMAT </w:instrText>
      </w:r>
      <w:r w:rsidR="00E00CC4">
        <w:fldChar w:fldCharType="separate"/>
      </w:r>
      <w:r w:rsidR="008C6E10" w:rsidRPr="008C6E10">
        <w:rPr>
          <w:bCs w:val="0"/>
          <w:sz w:val="24"/>
          <w:szCs w:val="24"/>
        </w:rPr>
        <w:t>3.6.4</w:t>
      </w:r>
      <w:r w:rsidR="00E00CC4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Ref93089454"/>
      <w:bookmarkStart w:id="397" w:name="_Toc439323712"/>
      <w:bookmarkStart w:id="398" w:name="_Toc440357110"/>
      <w:bookmarkStart w:id="399" w:name="_Toc440359665"/>
      <w:bookmarkStart w:id="400" w:name="_Toc440632128"/>
      <w:bookmarkStart w:id="401" w:name="_Toc440875949"/>
      <w:bookmarkStart w:id="402" w:name="_Toc441130977"/>
      <w:bookmarkStart w:id="403" w:name="_Toc447269792"/>
      <w:bookmarkStart w:id="404" w:name="_Toc464120614"/>
      <w:r w:rsidRPr="00E71A48">
        <w:rPr>
          <w:szCs w:val="24"/>
        </w:rPr>
        <w:t>Отборочная стадия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930B86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3A59B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A75256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A75256" w:rsidRPr="00A75256">
        <w:rPr>
          <w:rFonts w:eastAsia="Arial Unicode MS"/>
          <w:sz w:val="24"/>
          <w:szCs w:val="24"/>
        </w:rPr>
        <w:t xml:space="preserve">05.04.2013 № 44-ФЗ «О контрактной системе в сфере закупок товаров, работ, услуг для </w:t>
      </w:r>
      <w:r w:rsidR="00A75256" w:rsidRPr="00A75256">
        <w:rPr>
          <w:rFonts w:eastAsia="Arial Unicode MS"/>
          <w:sz w:val="24"/>
          <w:szCs w:val="24"/>
        </w:rPr>
        <w:lastRenderedPageBreak/>
        <w:t>обеспечения государственных и муниципальных нужд»</w:t>
      </w:r>
      <w:r w:rsidRPr="00A75256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</w:t>
      </w:r>
      <w:r w:rsidRPr="00E71A48">
        <w:rPr>
          <w:bCs w:val="0"/>
          <w:sz w:val="24"/>
          <w:szCs w:val="24"/>
        </w:rPr>
        <w:t xml:space="preserve">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</w:t>
      </w:r>
      <w:r w:rsidRPr="003A59B8">
        <w:rPr>
          <w:bCs w:val="0"/>
          <w:sz w:val="24"/>
          <w:szCs w:val="24"/>
        </w:rPr>
        <w:t xml:space="preserve">отсутствие отрицательных отзывов о работе </w:t>
      </w:r>
      <w:r w:rsidR="009C744E" w:rsidRPr="003A59B8">
        <w:rPr>
          <w:bCs w:val="0"/>
          <w:sz w:val="24"/>
          <w:szCs w:val="24"/>
        </w:rPr>
        <w:t>Участник</w:t>
      </w:r>
      <w:r w:rsidRPr="003A59B8">
        <w:rPr>
          <w:bCs w:val="0"/>
          <w:sz w:val="24"/>
          <w:szCs w:val="24"/>
        </w:rPr>
        <w:t xml:space="preserve">а; 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A59B8">
        <w:rPr>
          <w:bCs w:val="0"/>
          <w:sz w:val="24"/>
          <w:szCs w:val="24"/>
        </w:rPr>
        <w:t>с</w:t>
      </w:r>
      <w:r w:rsidR="003A59B8" w:rsidRPr="003A59B8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A59B8">
        <w:rPr>
          <w:b/>
          <w:bCs w:val="0"/>
          <w:i/>
          <w:sz w:val="24"/>
          <w:szCs w:val="24"/>
        </w:rPr>
        <w:t>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05" w:name="_Ref55304419"/>
      <w:r w:rsidRPr="003A59B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A59B8">
        <w:rPr>
          <w:sz w:val="24"/>
          <w:szCs w:val="24"/>
        </w:rPr>
        <w:t>Участник</w:t>
      </w:r>
      <w:r w:rsidRPr="003A59B8">
        <w:rPr>
          <w:sz w:val="24"/>
          <w:szCs w:val="24"/>
        </w:rPr>
        <w:t>ов разъясн</w:t>
      </w:r>
      <w:r w:rsidR="00DA7E38" w:rsidRPr="003A59B8">
        <w:rPr>
          <w:sz w:val="24"/>
          <w:szCs w:val="24"/>
        </w:rPr>
        <w:t>ения или дополнения их Заявок</w:t>
      </w:r>
      <w:r w:rsidRPr="003A59B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</w:t>
      </w:r>
      <w:r w:rsidR="00076D8B" w:rsidRPr="003A59B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A59B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A59B8">
        <w:rPr>
          <w:sz w:val="24"/>
          <w:szCs w:val="24"/>
        </w:rPr>
        <w:t>З</w:t>
      </w:r>
      <w:r w:rsidRPr="003A59B8">
        <w:rPr>
          <w:sz w:val="24"/>
          <w:szCs w:val="24"/>
        </w:rPr>
        <w:t>апроса предложений.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A59B8">
        <w:rPr>
          <w:sz w:val="24"/>
          <w:szCs w:val="24"/>
        </w:rPr>
        <w:t xml:space="preserve">При проверке правильности оформления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и. Закупочная комиссия с письменного согласия </w:t>
      </w:r>
      <w:r w:rsidR="009C744E" w:rsidRPr="003A59B8">
        <w:rPr>
          <w:sz w:val="24"/>
          <w:szCs w:val="24"/>
        </w:rPr>
        <w:t>Участник</w:t>
      </w:r>
      <w:r w:rsidRPr="003A59B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06" w:name="_Ref55307002"/>
      <w:r w:rsidRPr="003A59B8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A59B8">
        <w:rPr>
          <w:sz w:val="24"/>
          <w:szCs w:val="24"/>
        </w:rPr>
        <w:t>отклонит</w:t>
      </w:r>
      <w:r w:rsidRPr="003A59B8">
        <w:rPr>
          <w:sz w:val="24"/>
          <w:szCs w:val="24"/>
        </w:rPr>
        <w:t xml:space="preserve">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и, которые:</w:t>
      </w:r>
      <w:bookmarkEnd w:id="405"/>
      <w:bookmarkEnd w:id="406"/>
    </w:p>
    <w:p w:rsidR="00C138CC" w:rsidRPr="003A59B8" w:rsidRDefault="003A59B8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A59B8">
        <w:rPr>
          <w:sz w:val="24"/>
          <w:szCs w:val="24"/>
        </w:rPr>
        <w:t>;</w:t>
      </w:r>
    </w:p>
    <w:p w:rsidR="00C138CC" w:rsidRPr="003A59B8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A59B8">
        <w:rPr>
          <w:sz w:val="24"/>
          <w:szCs w:val="24"/>
        </w:rPr>
        <w:t>числе</w:t>
      </w:r>
      <w:proofErr w:type="gramEnd"/>
      <w:r w:rsidRPr="003A59B8">
        <w:rPr>
          <w:sz w:val="24"/>
          <w:szCs w:val="24"/>
        </w:rPr>
        <w:t xml:space="preserve"> если Участник (в </w:t>
      </w:r>
      <w:proofErr w:type="spellStart"/>
      <w:r w:rsidRPr="003A59B8">
        <w:rPr>
          <w:sz w:val="24"/>
          <w:szCs w:val="24"/>
        </w:rPr>
        <w:t>т.ч</w:t>
      </w:r>
      <w:proofErr w:type="spellEnd"/>
      <w:r w:rsidRPr="003A59B8">
        <w:rPr>
          <w:sz w:val="24"/>
          <w:szCs w:val="24"/>
        </w:rPr>
        <w:t xml:space="preserve">. один или несколько членов Коллективного участника) не предоставил информацию о собственниках Участника (включая конечных бенефициаров) (подраздел </w:t>
      </w:r>
      <w:r w:rsidR="00E00CC4">
        <w:fldChar w:fldCharType="begin"/>
      </w:r>
      <w:r w:rsidR="00E00CC4">
        <w:instrText xml:space="preserve"> REF _Ref444179578 \r \h  \* MERGEFORMAT </w:instrText>
      </w:r>
      <w:r w:rsidR="00E00CC4">
        <w:fldChar w:fldCharType="separate"/>
      </w:r>
      <w:r w:rsidR="008C6E10" w:rsidRPr="008C6E10">
        <w:rPr>
          <w:sz w:val="24"/>
          <w:szCs w:val="24"/>
        </w:rPr>
        <w:t>5.11</w:t>
      </w:r>
      <w:r w:rsidR="00E00CC4">
        <w:fldChar w:fldCharType="end"/>
      </w:r>
      <w:r w:rsidRPr="003A59B8">
        <w:rPr>
          <w:sz w:val="24"/>
          <w:szCs w:val="24"/>
        </w:rPr>
        <w:t xml:space="preserve">); </w:t>
      </w:r>
    </w:p>
    <w:p w:rsidR="00C138CC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поданы Участниками, не </w:t>
      </w:r>
      <w:r w:rsidRPr="007252E9">
        <w:rPr>
          <w:sz w:val="24"/>
          <w:szCs w:val="24"/>
        </w:rPr>
        <w:t xml:space="preserve">представившими финансовое обеспечение исполнения обязательств Участника в соответствии с п. </w:t>
      </w:r>
      <w:r w:rsidR="00E00CC4">
        <w:fldChar w:fldCharType="begin"/>
      </w:r>
      <w:r w:rsidR="00E00CC4">
        <w:instrText xml:space="preserve"> REF _Ref306176386 \r \h  \* MERGEFORMAT </w:instrText>
      </w:r>
      <w:r w:rsidR="00E00CC4">
        <w:fldChar w:fldCharType="separate"/>
      </w:r>
      <w:r w:rsidR="008C6E10" w:rsidRPr="008C6E10">
        <w:rPr>
          <w:sz w:val="24"/>
          <w:szCs w:val="24"/>
        </w:rPr>
        <w:t>3.3.14</w:t>
      </w:r>
      <w:r w:rsidR="00E00CC4">
        <w:fldChar w:fldCharType="end"/>
      </w:r>
      <w:r w:rsidRPr="007252E9">
        <w:rPr>
          <w:sz w:val="24"/>
          <w:szCs w:val="24"/>
        </w:rPr>
        <w:t>;</w:t>
      </w:r>
    </w:p>
    <w:p w:rsidR="00C138CC" w:rsidRPr="007252E9" w:rsidRDefault="00953987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7252E9">
        <w:rPr>
          <w:sz w:val="24"/>
          <w:szCs w:val="24"/>
        </w:rPr>
        <w:t>;</w:t>
      </w:r>
    </w:p>
    <w:p w:rsidR="00C138CC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7252E9">
        <w:rPr>
          <w:sz w:val="24"/>
          <w:szCs w:val="24"/>
        </w:rPr>
        <w:t xml:space="preserve"> согласился Участник;</w:t>
      </w:r>
    </w:p>
    <w:p w:rsidR="00953987" w:rsidRPr="007252E9" w:rsidRDefault="00F80103" w:rsidP="00953987">
      <w:pPr>
        <w:pStyle w:val="aff7"/>
        <w:widowControl w:val="0"/>
        <w:numPr>
          <w:ilvl w:val="0"/>
          <w:numId w:val="84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7252E9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>
        <w:rPr>
          <w:rFonts w:ascii="Times New Roman" w:hAnsi="Times New Roman"/>
        </w:rPr>
        <w:t>;</w:t>
      </w:r>
      <w:proofErr w:type="gramEnd"/>
    </w:p>
    <w:p w:rsidR="00D4486F" w:rsidRPr="00D4486F" w:rsidRDefault="00D4486F" w:rsidP="00D4486F">
      <w:pPr>
        <w:pStyle w:val="aff7"/>
        <w:widowControl w:val="0"/>
        <w:numPr>
          <w:ilvl w:val="0"/>
          <w:numId w:val="84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D4486F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D4486F" w:rsidRDefault="00D4486F" w:rsidP="00D4486F">
      <w:pPr>
        <w:pStyle w:val="aff7"/>
        <w:widowControl w:val="0"/>
        <w:numPr>
          <w:ilvl w:val="0"/>
          <w:numId w:val="84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содержат недостоверные сведения.</w:t>
      </w:r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252E9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ом заявлений, документов и информации действительности, </w:t>
      </w:r>
      <w:r w:rsidRPr="00D4486F">
        <w:rPr>
          <w:sz w:val="24"/>
          <w:szCs w:val="24"/>
        </w:rPr>
        <w:t xml:space="preserve">в том числе путем направления запросов в государственные органы, лицам, указанным в </w:t>
      </w:r>
      <w:r w:rsidR="004B5EB3" w:rsidRPr="00D4486F">
        <w:rPr>
          <w:sz w:val="24"/>
          <w:szCs w:val="24"/>
        </w:rPr>
        <w:t>Заявк</w:t>
      </w:r>
      <w:r w:rsidRPr="00D4486F">
        <w:rPr>
          <w:sz w:val="24"/>
          <w:szCs w:val="24"/>
        </w:rPr>
        <w:t xml:space="preserve">е, а также проводить выездные </w:t>
      </w:r>
      <w:r w:rsidRPr="00D4486F">
        <w:rPr>
          <w:sz w:val="24"/>
          <w:szCs w:val="24"/>
        </w:rPr>
        <w:lastRenderedPageBreak/>
        <w:t xml:space="preserve">проверки. При предоставлении заведомо ложных сведений или намеренном искажении информации </w:t>
      </w:r>
      <w:r w:rsidR="00D4486F" w:rsidRPr="00D4486F">
        <w:rPr>
          <w:sz w:val="24"/>
          <w:szCs w:val="24"/>
        </w:rPr>
        <w:t xml:space="preserve">или документов (представлении подложных документов), </w:t>
      </w:r>
      <w:r w:rsidRPr="00D4486F">
        <w:rPr>
          <w:sz w:val="24"/>
          <w:szCs w:val="24"/>
        </w:rPr>
        <w:t xml:space="preserve">приведенных в составе </w:t>
      </w:r>
      <w:r w:rsidR="004B5EB3" w:rsidRPr="00D4486F">
        <w:rPr>
          <w:sz w:val="24"/>
          <w:szCs w:val="24"/>
        </w:rPr>
        <w:t>Заявк</w:t>
      </w:r>
      <w:r w:rsidRPr="00D4486F">
        <w:rPr>
          <w:sz w:val="24"/>
          <w:szCs w:val="24"/>
        </w:rPr>
        <w:t xml:space="preserve">и, Заказчик имеет право удержать с </w:t>
      </w:r>
      <w:r w:rsidR="009C744E" w:rsidRPr="00D4486F">
        <w:rPr>
          <w:sz w:val="24"/>
          <w:szCs w:val="24"/>
        </w:rPr>
        <w:t>Участник</w:t>
      </w:r>
      <w:r w:rsidRPr="00D4486F">
        <w:rPr>
          <w:sz w:val="24"/>
          <w:szCs w:val="24"/>
        </w:rPr>
        <w:t>а</w:t>
      </w:r>
      <w:r w:rsidRPr="00E71A48">
        <w:rPr>
          <w:sz w:val="24"/>
          <w:szCs w:val="24"/>
        </w:rPr>
        <w:t xml:space="preserve"> финансовое обеспечение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E00CC4">
        <w:fldChar w:fldCharType="begin"/>
      </w:r>
      <w:r w:rsidR="00E00CC4">
        <w:instrText xml:space="preserve"> REF _Ref306176386 \r \h  \* MERGEFORMAT </w:instrText>
      </w:r>
      <w:r w:rsidR="00E00CC4">
        <w:fldChar w:fldCharType="separate"/>
      </w:r>
      <w:r w:rsidR="008C6E10" w:rsidRPr="008C6E10">
        <w:rPr>
          <w:sz w:val="24"/>
          <w:szCs w:val="24"/>
        </w:rPr>
        <w:t>3.3.14</w:t>
      </w:r>
      <w:r w:rsidR="00E00CC4">
        <w:fldChar w:fldCharType="end"/>
      </w:r>
      <w:r w:rsidR="007F3FB7" w:rsidRPr="00E71A48">
        <w:rPr>
          <w:sz w:val="24"/>
          <w:szCs w:val="24"/>
        </w:rPr>
        <w:t xml:space="preserve">).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7" w:name="_Ref303670674"/>
      <w:bookmarkStart w:id="408" w:name="_Toc439323713"/>
      <w:bookmarkStart w:id="409" w:name="_Toc440357111"/>
      <w:bookmarkStart w:id="410" w:name="_Toc440359666"/>
      <w:bookmarkStart w:id="411" w:name="_Toc440632129"/>
      <w:bookmarkStart w:id="412" w:name="_Toc440875950"/>
      <w:bookmarkStart w:id="413" w:name="_Toc441130978"/>
      <w:bookmarkStart w:id="414" w:name="_Toc447269793"/>
      <w:bookmarkStart w:id="415" w:name="_Toc464120615"/>
      <w:r w:rsidRPr="00E71A48">
        <w:rPr>
          <w:szCs w:val="24"/>
        </w:rPr>
        <w:t>Проведение переговоров</w:t>
      </w:r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16" w:name="_Ref306138385"/>
      <w:bookmarkStart w:id="417" w:name="_Toc439323714"/>
      <w:bookmarkStart w:id="418" w:name="_Toc440357112"/>
      <w:bookmarkStart w:id="419" w:name="_Toc440359667"/>
      <w:bookmarkStart w:id="420" w:name="_Toc440632130"/>
      <w:bookmarkStart w:id="421" w:name="_Toc440875951"/>
      <w:bookmarkStart w:id="422" w:name="_Toc441130979"/>
      <w:bookmarkStart w:id="423" w:name="_Toc447269794"/>
      <w:bookmarkStart w:id="424" w:name="_Toc464120616"/>
      <w:r w:rsidRPr="00E71A48">
        <w:rPr>
          <w:szCs w:val="24"/>
        </w:rPr>
        <w:t>Оценочная стадия</w:t>
      </w:r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</w:p>
    <w:p w:rsidR="007D0EA7" w:rsidRPr="00E71A48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F15392" w:rsidRPr="00E71A48" w:rsidRDefault="00F15392" w:rsidP="00E71A48">
      <w:pPr>
        <w:pStyle w:val="2"/>
        <w:spacing w:line="264" w:lineRule="auto"/>
      </w:pPr>
      <w:bookmarkStart w:id="425" w:name="_Ref303250967"/>
      <w:bookmarkStart w:id="426" w:name="_Toc305697378"/>
      <w:bookmarkStart w:id="427" w:name="_Toc464120617"/>
      <w:bookmarkStart w:id="42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425"/>
      <w:bookmarkEnd w:id="426"/>
      <w:bookmarkEnd w:id="427"/>
      <w:r w:rsidRPr="00E71A48">
        <w:t xml:space="preserve"> </w:t>
      </w:r>
    </w:p>
    <w:bookmarkEnd w:id="428"/>
    <w:p w:rsidR="00F15392" w:rsidRPr="000A4AA3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E71A48">
        <w:rPr>
          <w:sz w:val="24"/>
          <w:szCs w:val="24"/>
          <w:lang w:eastAsia="ru-RU"/>
        </w:rPr>
        <w:t xml:space="preserve">аукционной </w:t>
      </w:r>
      <w:r w:rsidRPr="00E71A48">
        <w:rPr>
          <w:sz w:val="24"/>
          <w:szCs w:val="24"/>
          <w:lang w:eastAsia="ru-RU"/>
        </w:rPr>
        <w:t>процедуры</w:t>
      </w:r>
      <w:r w:rsidR="003417F7" w:rsidRPr="00E71A48">
        <w:rPr>
          <w:sz w:val="24"/>
          <w:szCs w:val="24"/>
          <w:lang w:eastAsia="ru-RU"/>
        </w:rPr>
        <w:t xml:space="preserve"> понижения цены -</w:t>
      </w:r>
      <w:r w:rsidRPr="00E71A48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Pr="000A4AA3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0A4AA3">
        <w:rPr>
          <w:sz w:val="24"/>
          <w:szCs w:val="24"/>
          <w:lang w:eastAsia="ru-RU"/>
        </w:rPr>
        <w:t>Заявок</w:t>
      </w:r>
      <w:r w:rsidRPr="000A4AA3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0A4AA3">
        <w:rPr>
          <w:sz w:val="24"/>
          <w:szCs w:val="24"/>
          <w:lang w:eastAsia="ru-RU"/>
        </w:rPr>
        <w:t>Заявк</w:t>
      </w:r>
      <w:r w:rsidRPr="000A4AA3">
        <w:rPr>
          <w:sz w:val="24"/>
          <w:szCs w:val="24"/>
          <w:lang w:eastAsia="ru-RU"/>
        </w:rPr>
        <w:t>е, цены.</w:t>
      </w:r>
    </w:p>
    <w:p w:rsidR="00F15392" w:rsidRPr="000A4AA3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0A4AA3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0A4AA3">
        <w:rPr>
          <w:sz w:val="24"/>
          <w:szCs w:val="24"/>
          <w:lang w:eastAsia="ru-RU"/>
        </w:rPr>
        <w:t>.</w:t>
      </w:r>
    </w:p>
    <w:p w:rsidR="00F15392" w:rsidRPr="000A4AA3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29" w:name="_Ref306352987"/>
      <w:r w:rsidRPr="000A4AA3">
        <w:rPr>
          <w:sz w:val="24"/>
          <w:szCs w:val="24"/>
          <w:lang w:eastAsia="ru-RU"/>
        </w:rPr>
        <w:t>Участник</w:t>
      </w:r>
      <w:r w:rsidR="00F15392" w:rsidRPr="000A4AA3">
        <w:rPr>
          <w:sz w:val="24"/>
          <w:szCs w:val="24"/>
          <w:lang w:eastAsia="ru-RU"/>
        </w:rPr>
        <w:t xml:space="preserve">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="00F15392" w:rsidRPr="000A4AA3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0A4AA3">
        <w:rPr>
          <w:sz w:val="24"/>
          <w:szCs w:val="24"/>
          <w:lang w:eastAsia="ru-RU"/>
        </w:rPr>
        <w:t>Заявк</w:t>
      </w:r>
      <w:r w:rsidR="00BD05FA" w:rsidRPr="000A4AA3">
        <w:rPr>
          <w:sz w:val="24"/>
          <w:szCs w:val="24"/>
          <w:lang w:eastAsia="ru-RU"/>
        </w:rPr>
        <w:t>а</w:t>
      </w:r>
      <w:r w:rsidR="00F15392" w:rsidRPr="000A4AA3">
        <w:rPr>
          <w:sz w:val="24"/>
          <w:szCs w:val="24"/>
          <w:lang w:eastAsia="ru-RU"/>
        </w:rPr>
        <w:t xml:space="preserve">, </w:t>
      </w:r>
      <w:r w:rsidR="00F15392" w:rsidRPr="0089770A">
        <w:rPr>
          <w:i/>
          <w:sz w:val="24"/>
          <w:szCs w:val="24"/>
          <w:lang w:eastAsia="ru-RU"/>
        </w:rPr>
        <w:t>по которо</w:t>
      </w:r>
      <w:r w:rsidR="00BD05FA" w:rsidRPr="0089770A">
        <w:rPr>
          <w:i/>
          <w:sz w:val="24"/>
          <w:szCs w:val="24"/>
          <w:lang w:eastAsia="ru-RU"/>
        </w:rPr>
        <w:t>й</w:t>
      </w:r>
      <w:r w:rsidR="00F15392" w:rsidRPr="0089770A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852FEB">
        <w:rPr>
          <w:sz w:val="24"/>
          <w:szCs w:val="24"/>
          <w:lang w:eastAsia="ru-RU"/>
        </w:rPr>
        <w:t xml:space="preserve"> </w:t>
      </w:r>
      <w:r w:rsidR="00F15392" w:rsidRPr="000A4AA3">
        <w:rPr>
          <w:sz w:val="24"/>
          <w:szCs w:val="24"/>
          <w:lang w:eastAsia="ru-RU"/>
        </w:rPr>
        <w:t xml:space="preserve">остается </w:t>
      </w:r>
      <w:r w:rsidR="00BC23FF" w:rsidRPr="000A4AA3">
        <w:rPr>
          <w:sz w:val="24"/>
          <w:szCs w:val="24"/>
          <w:lang w:eastAsia="ru-RU"/>
        </w:rPr>
        <w:t xml:space="preserve">действующей </w:t>
      </w:r>
      <w:r w:rsidR="00F15392" w:rsidRPr="000A4AA3">
        <w:rPr>
          <w:sz w:val="24"/>
          <w:szCs w:val="24"/>
          <w:lang w:eastAsia="ru-RU"/>
        </w:rPr>
        <w:t>с ранее объявленной ценой.</w:t>
      </w:r>
      <w:bookmarkEnd w:id="429"/>
    </w:p>
    <w:p w:rsidR="00F15392" w:rsidRPr="00E71A48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852FEB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E71A48">
        <w:rPr>
          <w:sz w:val="24"/>
          <w:szCs w:val="24"/>
          <w:lang w:eastAsia="ru-RU"/>
        </w:rPr>
        <w:t>.</w:t>
      </w:r>
    </w:p>
    <w:p w:rsidR="00F15392" w:rsidRPr="00E71A48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30" w:name="_Ref306353005"/>
      <w:r w:rsidRPr="00E71A48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E71A48">
        <w:rPr>
          <w:iCs/>
          <w:sz w:val="24"/>
          <w:szCs w:val="24"/>
          <w:lang w:eastAsia="ru-RU"/>
        </w:rPr>
        <w:t xml:space="preserve">. </w:t>
      </w:r>
      <w:r w:rsidRPr="00E71A48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430"/>
    </w:p>
    <w:p w:rsidR="00F15392" w:rsidRPr="007252E9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</w:t>
      </w:r>
      <w:r w:rsidRPr="00E71A48">
        <w:rPr>
          <w:iCs/>
          <w:sz w:val="24"/>
          <w:szCs w:val="24"/>
          <w:lang w:eastAsia="ru-RU"/>
        </w:rPr>
        <w:lastRenderedPageBreak/>
        <w:t>момента окончания переторжки неограниченное количество раз</w:t>
      </w:r>
      <w:r w:rsidR="00076D8B" w:rsidRPr="00E71A48">
        <w:rPr>
          <w:iCs/>
          <w:sz w:val="24"/>
          <w:szCs w:val="24"/>
          <w:lang w:eastAsia="ru-RU"/>
        </w:rPr>
        <w:t>.</w:t>
      </w:r>
      <w:r w:rsidRPr="00E71A48">
        <w:rPr>
          <w:iCs/>
          <w:sz w:val="24"/>
          <w:szCs w:val="24"/>
          <w:lang w:eastAsia="ru-RU"/>
        </w:rPr>
        <w:t xml:space="preserve"> </w:t>
      </w:r>
      <w:r w:rsidR="00076D8B" w:rsidRPr="00E71A48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зменение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</w:t>
      </w:r>
      <w:r w:rsidR="00076D8B" w:rsidRPr="00E71A48">
        <w:rPr>
          <w:iCs/>
          <w:sz w:val="24"/>
          <w:szCs w:val="24"/>
          <w:lang w:eastAsia="ru-RU"/>
        </w:rPr>
        <w:t xml:space="preserve">, за исключением документов, обосновывающие </w:t>
      </w:r>
      <w:r w:rsidR="00076D8B" w:rsidRPr="007252E9">
        <w:rPr>
          <w:iCs/>
          <w:sz w:val="24"/>
          <w:szCs w:val="24"/>
          <w:lang w:eastAsia="ru-RU"/>
        </w:rPr>
        <w:t>определение цены</w:t>
      </w:r>
      <w:r w:rsidRPr="007252E9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7252E9">
        <w:rPr>
          <w:sz w:val="24"/>
          <w:szCs w:val="24"/>
          <w:lang w:eastAsia="ru-RU"/>
        </w:rPr>
        <w:t xml:space="preserve"> в </w:t>
      </w:r>
      <w:r w:rsidRPr="007252E9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8941A2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252E9">
        <w:rPr>
          <w:iCs/>
          <w:sz w:val="24"/>
          <w:szCs w:val="24"/>
        </w:rPr>
        <w:t>Приглашенные Участники принимают в ней участи</w:t>
      </w:r>
      <w:r w:rsidR="00F80103" w:rsidRPr="007252E9">
        <w:rPr>
          <w:iCs/>
          <w:sz w:val="24"/>
          <w:szCs w:val="24"/>
        </w:rPr>
        <w:t>е</w:t>
      </w:r>
      <w:r w:rsidRPr="007252E9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8941A2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8941A2">
        <w:rPr>
          <w:iCs/>
          <w:sz w:val="24"/>
          <w:szCs w:val="24"/>
          <w:lang w:eastAsia="ru-RU"/>
        </w:rPr>
        <w:t xml:space="preserve"> с учетом положений пункта </w:t>
      </w:r>
      <w:r w:rsidR="00E00CC4">
        <w:fldChar w:fldCharType="begin"/>
      </w:r>
      <w:r w:rsidR="00E00CC4">
        <w:instrText xml:space="preserve"> REF _Ref465850064 \r \h  \* MERGEFORMAT </w:instrText>
      </w:r>
      <w:r w:rsidR="00E00CC4">
        <w:fldChar w:fldCharType="separate"/>
      </w:r>
      <w:r w:rsidR="008C6E10" w:rsidRPr="008C6E10">
        <w:rPr>
          <w:iCs/>
          <w:sz w:val="24"/>
          <w:szCs w:val="24"/>
          <w:lang w:eastAsia="ru-RU"/>
        </w:rPr>
        <w:t>3.7.9</w:t>
      </w:r>
      <w:r w:rsidR="00E00CC4">
        <w:fldChar w:fldCharType="end"/>
      </w:r>
      <w:r w:rsidR="008941A2" w:rsidRPr="008941A2">
        <w:rPr>
          <w:iCs/>
          <w:sz w:val="24"/>
          <w:szCs w:val="24"/>
          <w:lang w:eastAsia="ru-RU"/>
        </w:rPr>
        <w:t xml:space="preserve">. Решение </w:t>
      </w:r>
      <w:r w:rsidR="008941A2" w:rsidRPr="008941A2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8941A2">
        <w:rPr>
          <w:iCs/>
          <w:sz w:val="24"/>
          <w:szCs w:val="24"/>
          <w:lang w:eastAsia="ru-RU"/>
        </w:rPr>
        <w:t xml:space="preserve">. </w:t>
      </w:r>
    </w:p>
    <w:p w:rsidR="00685336" w:rsidRPr="007252E9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252E9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E00CC4">
        <w:fldChar w:fldCharType="begin"/>
      </w:r>
      <w:r w:rsidR="00E00CC4">
        <w:instrText xml:space="preserve"> REF _Ref306352987 \r \h  \* MERGEFORMAT </w:instrText>
      </w:r>
      <w:r w:rsidR="00E00CC4">
        <w:fldChar w:fldCharType="separate"/>
      </w:r>
      <w:r w:rsidR="008C6E10" w:rsidRPr="008C6E10">
        <w:rPr>
          <w:iCs/>
          <w:sz w:val="24"/>
          <w:szCs w:val="24"/>
          <w:lang w:eastAsia="ru-RU"/>
        </w:rPr>
        <w:t>3.7.3</w:t>
      </w:r>
      <w:r w:rsidR="00E00CC4">
        <w:fldChar w:fldCharType="end"/>
      </w:r>
      <w:r w:rsidRPr="007252E9">
        <w:rPr>
          <w:iCs/>
          <w:sz w:val="24"/>
          <w:szCs w:val="24"/>
          <w:lang w:eastAsia="ru-RU"/>
        </w:rPr>
        <w:t xml:space="preserve"> - </w:t>
      </w:r>
      <w:r w:rsidR="00E00CC4">
        <w:fldChar w:fldCharType="begin"/>
      </w:r>
      <w:r w:rsidR="00E00CC4">
        <w:instrText xml:space="preserve"> REF _Ref306353005 \r \h  \* MERGEFORMAT </w:instrText>
      </w:r>
      <w:r w:rsidR="00E00CC4">
        <w:fldChar w:fldCharType="separate"/>
      </w:r>
      <w:r w:rsidR="008C6E10" w:rsidRPr="008C6E10">
        <w:rPr>
          <w:iCs/>
          <w:sz w:val="24"/>
          <w:szCs w:val="24"/>
          <w:lang w:eastAsia="ru-RU"/>
        </w:rPr>
        <w:t>3.7.5</w:t>
      </w:r>
      <w:r w:rsidR="00E00CC4">
        <w:fldChar w:fldCharType="end"/>
      </w:r>
      <w:r w:rsidRPr="007252E9">
        <w:rPr>
          <w:iCs/>
          <w:sz w:val="24"/>
          <w:szCs w:val="24"/>
          <w:lang w:eastAsia="ru-RU"/>
        </w:rPr>
        <w:t>.</w:t>
      </w:r>
    </w:p>
    <w:p w:rsidR="00F15392" w:rsidRPr="007252E9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252E9">
        <w:rPr>
          <w:sz w:val="24"/>
          <w:szCs w:val="24"/>
          <w:lang w:eastAsia="ru-RU"/>
        </w:rPr>
        <w:t>Участник</w:t>
      </w:r>
      <w:r w:rsidR="00F15392" w:rsidRPr="007252E9">
        <w:rPr>
          <w:sz w:val="24"/>
          <w:szCs w:val="24"/>
          <w:lang w:eastAsia="ru-RU"/>
        </w:rPr>
        <w:t xml:space="preserve"> </w:t>
      </w:r>
      <w:r w:rsidR="00C86793" w:rsidRPr="007252E9">
        <w:rPr>
          <w:sz w:val="24"/>
          <w:szCs w:val="24"/>
          <w:lang w:eastAsia="ru-RU"/>
        </w:rPr>
        <w:t>запроса предложений</w:t>
      </w:r>
      <w:r w:rsidR="00F15392" w:rsidRPr="007252E9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7252E9">
        <w:rPr>
          <w:sz w:val="24"/>
          <w:szCs w:val="24"/>
          <w:lang w:eastAsia="ru-RU"/>
        </w:rPr>
        <w:t xml:space="preserve"> </w:t>
      </w:r>
      <w:r w:rsidR="00BC19F9" w:rsidRPr="007252E9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7252E9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7252E9">
        <w:rPr>
          <w:sz w:val="24"/>
          <w:szCs w:val="24"/>
          <w:lang w:eastAsia="ru-RU"/>
        </w:rPr>
        <w:t>Заявк</w:t>
      </w:r>
      <w:r w:rsidR="00F15392" w:rsidRPr="007252E9">
        <w:rPr>
          <w:sz w:val="24"/>
          <w:szCs w:val="24"/>
          <w:lang w:eastAsia="ru-RU"/>
        </w:rPr>
        <w:t>и.</w:t>
      </w:r>
    </w:p>
    <w:p w:rsidR="00953987" w:rsidRPr="007252E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431" w:name="_Ref465850064"/>
      <w:r w:rsidRPr="007252E9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431"/>
    </w:p>
    <w:p w:rsidR="00953987" w:rsidRPr="007252E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7252E9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BC19F9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252E9">
        <w:rPr>
          <w:sz w:val="24"/>
          <w:szCs w:val="24"/>
          <w:lang w:eastAsia="ru-RU"/>
        </w:rPr>
        <w:t xml:space="preserve">По решению </w:t>
      </w:r>
      <w:r w:rsidR="00685336" w:rsidRPr="007252E9">
        <w:rPr>
          <w:sz w:val="24"/>
          <w:szCs w:val="24"/>
          <w:lang w:eastAsia="ru-RU"/>
        </w:rPr>
        <w:t xml:space="preserve">Закупочной </w:t>
      </w:r>
      <w:r w:rsidRPr="007252E9">
        <w:rPr>
          <w:sz w:val="24"/>
          <w:szCs w:val="24"/>
          <w:lang w:eastAsia="ru-RU"/>
        </w:rPr>
        <w:t>комиссии порядок проведения переторжки может</w:t>
      </w:r>
      <w:r w:rsidRPr="00BC19F9">
        <w:rPr>
          <w:sz w:val="24"/>
          <w:szCs w:val="24"/>
          <w:lang w:eastAsia="ru-RU"/>
        </w:rPr>
        <w:t xml:space="preserve"> быть уточнен. </w:t>
      </w:r>
    </w:p>
    <w:p w:rsidR="00717F60" w:rsidRPr="00BC19F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32" w:name="_Ref303681924"/>
      <w:bookmarkStart w:id="433" w:name="_Ref303683914"/>
      <w:bookmarkStart w:id="434" w:name="_Toc464120618"/>
      <w:r w:rsidRPr="00BC19F9">
        <w:t xml:space="preserve">Подведение итогов </w:t>
      </w:r>
      <w:r w:rsidR="00DF639D" w:rsidRPr="00BC19F9">
        <w:t>З</w:t>
      </w:r>
      <w:r w:rsidRPr="00BC19F9">
        <w:t>апроса предложений</w:t>
      </w:r>
      <w:bookmarkEnd w:id="432"/>
      <w:bookmarkEnd w:id="433"/>
      <w:bookmarkEnd w:id="434"/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35" w:name="_Ref440290296"/>
      <w:r w:rsidRPr="00E71A48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435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7252E9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Решение Закупочной </w:t>
      </w:r>
      <w:r w:rsidRPr="007252E9">
        <w:rPr>
          <w:sz w:val="24"/>
          <w:szCs w:val="24"/>
        </w:rPr>
        <w:t>комиссии оформляется протоколом заседания Закупочной комиссии</w:t>
      </w:r>
      <w:r w:rsidR="00E60F8E" w:rsidRPr="007252E9">
        <w:rPr>
          <w:sz w:val="24"/>
          <w:szCs w:val="24"/>
        </w:rPr>
        <w:t xml:space="preserve">, который подписывается </w:t>
      </w:r>
      <w:r w:rsidR="00953987" w:rsidRPr="007252E9">
        <w:rPr>
          <w:sz w:val="24"/>
          <w:szCs w:val="24"/>
        </w:rPr>
        <w:t>членами</w:t>
      </w:r>
      <w:r w:rsidR="00E60F8E" w:rsidRPr="007252E9">
        <w:rPr>
          <w:sz w:val="24"/>
          <w:szCs w:val="24"/>
        </w:rPr>
        <w:t xml:space="preserve"> Закупочной комиссии</w:t>
      </w:r>
      <w:r w:rsidRPr="007252E9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 xml:space="preserve"> </w:t>
      </w:r>
      <w:r w:rsidR="0087407B" w:rsidRPr="007252E9">
        <w:rPr>
          <w:bCs w:val="0"/>
          <w:sz w:val="24"/>
          <w:szCs w:val="24"/>
        </w:rPr>
        <w:t xml:space="preserve">запроса предложений </w:t>
      </w:r>
      <w:r w:rsidR="00717F60" w:rsidRPr="007252E9">
        <w:rPr>
          <w:bCs w:val="0"/>
          <w:sz w:val="24"/>
          <w:szCs w:val="24"/>
        </w:rPr>
        <w:t>незамедлительно уведомляется</w:t>
      </w:r>
      <w:r w:rsidR="00717F60" w:rsidRPr="00E71A48">
        <w:rPr>
          <w:bCs w:val="0"/>
          <w:sz w:val="24"/>
          <w:szCs w:val="24"/>
        </w:rPr>
        <w:t xml:space="preserve"> о признании его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и лучшей</w:t>
      </w:r>
      <w:r w:rsidR="0087407B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функционалом ЭТП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lastRenderedPageBreak/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36" w:name="_Ref303251044"/>
      <w:bookmarkStart w:id="437" w:name="_Toc464120619"/>
      <w:bookmarkStart w:id="438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436"/>
      <w:bookmarkEnd w:id="437"/>
      <w:proofErr w:type="gramEnd"/>
    </w:p>
    <w:p w:rsidR="00717F60" w:rsidRPr="00E71A48" w:rsidRDefault="00717F60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39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43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440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440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441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441"/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42" w:name="_Ref303683929"/>
      <w:bookmarkStart w:id="443" w:name="_Toc464120620"/>
      <w:r w:rsidRPr="00E71A48">
        <w:t>Проведение пред</w:t>
      </w:r>
      <w:r w:rsidR="006353B1" w:rsidRPr="00E71A48">
        <w:t>д</w:t>
      </w:r>
      <w:r w:rsidR="00123C70" w:rsidRPr="00E71A48">
        <w:t>оговор</w:t>
      </w:r>
      <w:r w:rsidRPr="00E71A48">
        <w:t xml:space="preserve">ных переговоров (по необходимости) и подписание </w:t>
      </w:r>
      <w:r w:rsidR="00123C70" w:rsidRPr="00E71A48">
        <w:t>Договор</w:t>
      </w:r>
      <w:r w:rsidRPr="00E71A48">
        <w:t>а</w:t>
      </w:r>
      <w:bookmarkEnd w:id="438"/>
      <w:bookmarkEnd w:id="442"/>
      <w:bookmarkEnd w:id="443"/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71A48">
        <w:rPr>
          <w:bCs w:val="0"/>
          <w:i/>
          <w:sz w:val="24"/>
          <w:szCs w:val="24"/>
        </w:rPr>
        <w:t>Извещени</w:t>
      </w:r>
      <w:r w:rsidRPr="00E71A48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BC19F9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71A48" w:rsidRDefault="00123C7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444" w:name="_Ref294695403"/>
      <w:bookmarkStart w:id="445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в </w:t>
      </w:r>
      <w:r w:rsidR="00717F60" w:rsidRPr="006F758C">
        <w:rPr>
          <w:bCs w:val="0"/>
          <w:sz w:val="24"/>
          <w:szCs w:val="24"/>
        </w:rPr>
        <w:t>течение 20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71A48">
        <w:rPr>
          <w:bCs w:val="0"/>
          <w:color w:val="000000"/>
          <w:sz w:val="24"/>
          <w:szCs w:val="24"/>
        </w:rPr>
        <w:t>Д</w:t>
      </w:r>
      <w:r w:rsidR="00717F60" w:rsidRPr="00E71A48">
        <w:rPr>
          <w:bCs w:val="0"/>
          <w:color w:val="000000"/>
          <w:sz w:val="24"/>
          <w:szCs w:val="24"/>
        </w:rPr>
        <w:t>окументации</w:t>
      </w:r>
      <w:r w:rsidR="00DF639D" w:rsidRPr="00E71A48">
        <w:rPr>
          <w:bCs w:val="0"/>
          <w:color w:val="000000"/>
          <w:sz w:val="24"/>
          <w:szCs w:val="24"/>
        </w:rPr>
        <w:t>.</w:t>
      </w:r>
      <w:bookmarkEnd w:id="444"/>
      <w:bookmarkEnd w:id="445"/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717F60" w:rsidRPr="00E71A48" w:rsidRDefault="009C744E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446" w:name="_Ref305979053"/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запроса предложений</w:t>
      </w:r>
      <w:r w:rsidR="0087407B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 xml:space="preserve">утрачивает статус </w:t>
      </w:r>
      <w:proofErr w:type="gramStart"/>
      <w:r w:rsidR="00696966" w:rsidRPr="00E71A48">
        <w:rPr>
          <w:sz w:val="24"/>
          <w:szCs w:val="24"/>
        </w:rPr>
        <w:t>наилучшей</w:t>
      </w:r>
      <w:proofErr w:type="gramEnd"/>
      <w:r w:rsidR="00717F60" w:rsidRPr="00E71A4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71A48">
        <w:rPr>
          <w:sz w:val="24"/>
          <w:szCs w:val="24"/>
        </w:rPr>
        <w:t>Договор</w:t>
      </w:r>
      <w:r w:rsidR="00717F60" w:rsidRPr="00E71A48">
        <w:rPr>
          <w:sz w:val="24"/>
          <w:szCs w:val="24"/>
        </w:rPr>
        <w:t>а в следующих случаях:</w:t>
      </w:r>
      <w:bookmarkEnd w:id="446"/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на условиях, определяемых в п.</w:t>
      </w:r>
      <w:r w:rsidR="00E00CC4">
        <w:fldChar w:fldCharType="begin"/>
      </w:r>
      <w:r w:rsidR="00E00CC4">
        <w:instrText xml:space="preserve"> REF _Ref294695546 \r \h  \* MERGEFORMAT </w:instrText>
      </w:r>
      <w:r w:rsidR="00E00CC4">
        <w:fldChar w:fldCharType="separate"/>
      </w:r>
      <w:r w:rsidR="008C6E10" w:rsidRPr="008C6E10">
        <w:rPr>
          <w:bCs w:val="0"/>
          <w:sz w:val="24"/>
          <w:szCs w:val="24"/>
        </w:rPr>
        <w:t xml:space="preserve"> 1.2.6 </w:t>
      </w:r>
      <w:r w:rsidR="00E00CC4">
        <w:fldChar w:fldCharType="end"/>
      </w:r>
      <w:r w:rsidRPr="00E71A48">
        <w:rPr>
          <w:bCs w:val="0"/>
          <w:sz w:val="24"/>
          <w:szCs w:val="24"/>
        </w:rPr>
        <w:t>и/или в срок, определенный в п.</w:t>
      </w:r>
      <w:r w:rsidR="001716DB" w:rsidRPr="00E71A48">
        <w:rPr>
          <w:bCs w:val="0"/>
          <w:sz w:val="24"/>
          <w:szCs w:val="24"/>
        </w:rPr>
        <w:t xml:space="preserve"> </w:t>
      </w:r>
      <w:r w:rsidR="00E00CC4">
        <w:fldChar w:fldCharType="begin"/>
      </w:r>
      <w:r w:rsidR="00E00CC4">
        <w:instrText xml:space="preserve"> REF _Ref294695403 \n \h  \* MERGEFORMAT </w:instrText>
      </w:r>
      <w:r w:rsidR="00E00CC4">
        <w:fldChar w:fldCharType="separate"/>
      </w:r>
      <w:r w:rsidR="008C6E10" w:rsidRPr="008C6E10">
        <w:rPr>
          <w:bCs w:val="0"/>
          <w:sz w:val="24"/>
          <w:szCs w:val="24"/>
        </w:rPr>
        <w:t>3.10.3</w:t>
      </w:r>
      <w:r w:rsidR="00E00CC4">
        <w:fldChar w:fldCharType="end"/>
      </w:r>
      <w:r w:rsidRPr="00E71A48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у в течение </w:t>
      </w:r>
      <w:r w:rsidRPr="00E71A48">
        <w:rPr>
          <w:bCs w:val="0"/>
          <w:sz w:val="24"/>
          <w:szCs w:val="24"/>
        </w:rPr>
        <w:lastRenderedPageBreak/>
        <w:t xml:space="preserve">установленного в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E00CC4">
        <w:fldChar w:fldCharType="begin"/>
      </w:r>
      <w:r w:rsidR="00E00CC4">
        <w:instrText xml:space="preserve"> REF _Ref305979053 \r \h  \* MERGEFORMAT </w:instrText>
      </w:r>
      <w:r w:rsidR="00E00CC4">
        <w:fldChar w:fldCharType="separate"/>
      </w:r>
      <w:r w:rsidR="008C6E10" w:rsidRPr="008C6E10">
        <w:rPr>
          <w:bCs w:val="0"/>
          <w:sz w:val="24"/>
          <w:szCs w:val="24"/>
        </w:rPr>
        <w:t>3.10.4</w:t>
      </w:r>
      <w:r w:rsidR="00E00CC4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 xml:space="preserve">». 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447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закупаемой продукции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Pr="00414CAF">
        <w:rPr>
          <w:bCs w:val="0"/>
          <w:color w:val="000000"/>
          <w:sz w:val="24"/>
          <w:szCs w:val="24"/>
        </w:rPr>
        <w:t>поставляемой продукции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448" w:name="_Toc181693189"/>
      <w:bookmarkStart w:id="449" w:name="_Ref190680463"/>
      <w:bookmarkStart w:id="450" w:name="_Ref306140410"/>
      <w:bookmarkStart w:id="451" w:name="_Ref306142159"/>
      <w:bookmarkStart w:id="452" w:name="_Toc464120621"/>
      <w:bookmarkStart w:id="453" w:name="_Ref303102866"/>
      <w:bookmarkStart w:id="454" w:name="_Toc305835589"/>
      <w:bookmarkStart w:id="455" w:name="_Ref303683952"/>
      <w:bookmarkStart w:id="456" w:name="__RefNumPara__840_922829174"/>
      <w:bookmarkEnd w:id="447"/>
      <w:r w:rsidRPr="00414CAF">
        <w:t xml:space="preserve">Обеспечение исполнения обязательств </w:t>
      </w:r>
      <w:r w:rsidR="0088633C" w:rsidRPr="00414CAF">
        <w:t>Поставщика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448"/>
      <w:bookmarkEnd w:id="449"/>
      <w:bookmarkEnd w:id="450"/>
      <w:bookmarkEnd w:id="451"/>
      <w:bookmarkEnd w:id="452"/>
      <w:r w:rsidRPr="00414CAF">
        <w:t xml:space="preserve"> </w:t>
      </w:r>
      <w:bookmarkEnd w:id="453"/>
      <w:bookmarkEnd w:id="454"/>
    </w:p>
    <w:p w:rsidR="00932C0A" w:rsidRPr="00C12FA4" w:rsidRDefault="00414CAF" w:rsidP="00BC19F9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Дополнительного обеспечения исполнения обязательств Поставщика по Договору, помимо указанного в </w:t>
      </w:r>
      <w:r w:rsidR="005818B2">
        <w:rPr>
          <w:sz w:val="24"/>
          <w:szCs w:val="24"/>
        </w:rPr>
        <w:t>проекте Договора</w:t>
      </w:r>
      <w:r w:rsidRPr="00C12FA4">
        <w:rPr>
          <w:sz w:val="24"/>
          <w:szCs w:val="24"/>
        </w:rPr>
        <w:t xml:space="preserve"> (</w:t>
      </w:r>
      <w:r w:rsidR="005818B2">
        <w:rPr>
          <w:sz w:val="24"/>
          <w:szCs w:val="24"/>
        </w:rPr>
        <w:t xml:space="preserve">раздел </w:t>
      </w:r>
      <w:r w:rsidR="0033182C">
        <w:rPr>
          <w:sz w:val="24"/>
          <w:szCs w:val="24"/>
        </w:rPr>
        <w:fldChar w:fldCharType="begin"/>
      </w:r>
      <w:r w:rsidR="005818B2">
        <w:rPr>
          <w:sz w:val="24"/>
          <w:szCs w:val="24"/>
        </w:rPr>
        <w:instrText xml:space="preserve"> REF _Ref440272931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C6E10">
        <w:rPr>
          <w:sz w:val="24"/>
          <w:szCs w:val="24"/>
        </w:rPr>
        <w:t>2</w:t>
      </w:r>
      <w:r w:rsidR="0033182C">
        <w:rPr>
          <w:sz w:val="24"/>
          <w:szCs w:val="24"/>
        </w:rPr>
        <w:fldChar w:fldCharType="end"/>
      </w:r>
      <w:r w:rsidRPr="00C12FA4">
        <w:rPr>
          <w:sz w:val="24"/>
          <w:szCs w:val="24"/>
        </w:rPr>
        <w:t>), не требуется.</w:t>
      </w:r>
    </w:p>
    <w:p w:rsidR="00932C0A" w:rsidRPr="00B42AE0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457" w:name="_Ref303694483"/>
      <w:bookmarkStart w:id="458" w:name="_Toc305835590"/>
      <w:bookmarkStart w:id="459" w:name="_Ref306140451"/>
      <w:bookmarkStart w:id="460" w:name="_Toc464120622"/>
      <w:r w:rsidRPr="00B42AE0">
        <w:t xml:space="preserve">Уведомление о результатах </w:t>
      </w:r>
      <w:bookmarkEnd w:id="457"/>
      <w:bookmarkEnd w:id="458"/>
      <w:r w:rsidRPr="00B42AE0">
        <w:t>запроса предложений</w:t>
      </w:r>
      <w:bookmarkEnd w:id="459"/>
      <w:bookmarkEnd w:id="460"/>
    </w:p>
    <w:bookmarkEnd w:id="455"/>
    <w:p w:rsidR="00ED5C7C" w:rsidRPr="00E963D9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E00CC4">
        <w:fldChar w:fldCharType="begin"/>
      </w:r>
      <w:r w:rsidR="00E00CC4">
        <w:instrText xml:space="preserve"> REF _Ref191386085 \r \h  \* MERGEFORMAT </w:instrText>
      </w:r>
      <w:r w:rsidR="00E00CC4">
        <w:fldChar w:fldCharType="separate"/>
      </w:r>
      <w:r w:rsidR="008C6E10" w:rsidRPr="008C6E10">
        <w:rPr>
          <w:iCs/>
          <w:sz w:val="24"/>
          <w:szCs w:val="24"/>
        </w:rPr>
        <w:t>1.1.1</w:t>
      </w:r>
      <w:r w:rsidR="00E00CC4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15381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C12FA4" w:rsidRDefault="00C12FA4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Pr="00ED5C7C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ED5C7C" w:rsidSect="002B0606">
          <w:headerReference w:type="even" r:id="rId38"/>
          <w:headerReference w:type="default" r:id="rId39"/>
          <w:footerReference w:type="even" r:id="rId40"/>
          <w:headerReference w:type="first" r:id="rId41"/>
          <w:footerReference w:type="first" r:id="rId4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461" w:name="_Ref440270568"/>
      <w:bookmarkStart w:id="462" w:name="_Ref440274159"/>
      <w:bookmarkStart w:id="463" w:name="_Ref440292555"/>
      <w:bookmarkStart w:id="464" w:name="_Ref440292779"/>
      <w:bookmarkStart w:id="465" w:name="_Toc464120623"/>
      <w:r>
        <w:rPr>
          <w:szCs w:val="24"/>
        </w:rPr>
        <w:lastRenderedPageBreak/>
        <w:t>Техническая часть</w:t>
      </w:r>
      <w:bookmarkEnd w:id="461"/>
      <w:bookmarkEnd w:id="462"/>
      <w:bookmarkEnd w:id="463"/>
      <w:bookmarkEnd w:id="464"/>
      <w:bookmarkEnd w:id="465"/>
      <w:r w:rsidRPr="00E71A48">
        <w:rPr>
          <w:szCs w:val="24"/>
        </w:rPr>
        <w:t xml:space="preserve"> </w:t>
      </w:r>
    </w:p>
    <w:p w:rsidR="002B5044" w:rsidRPr="002A47D1" w:rsidRDefault="002B5044" w:rsidP="002A47D1">
      <w:pPr>
        <w:pStyle w:val="2"/>
        <w:ind w:left="1701" w:hanging="1134"/>
      </w:pPr>
      <w:bookmarkStart w:id="466" w:name="_Toc176064096"/>
      <w:bookmarkStart w:id="467" w:name="_Toc176338524"/>
      <w:bookmarkStart w:id="468" w:name="_Toc180399752"/>
      <w:bookmarkStart w:id="469" w:name="_Toc191205941"/>
      <w:bookmarkStart w:id="470" w:name="_Toc194315544"/>
      <w:bookmarkStart w:id="471" w:name="_Toc423421725"/>
      <w:bookmarkStart w:id="472" w:name="_Toc464120624"/>
      <w:r w:rsidRPr="002B5044">
        <w:t>Общие требования к условиям поставки продукции</w:t>
      </w:r>
      <w:bookmarkStart w:id="473" w:name="_Toc176064097"/>
      <w:bookmarkStart w:id="474" w:name="_Toc176338525"/>
      <w:bookmarkStart w:id="475" w:name="_Toc180399753"/>
      <w:bookmarkStart w:id="476" w:name="_Toc189457101"/>
      <w:bookmarkStart w:id="477" w:name="_Toc189461737"/>
      <w:bookmarkStart w:id="478" w:name="_Toc189462011"/>
      <w:bookmarkStart w:id="479" w:name="_Toc191273610"/>
      <w:bookmarkStart w:id="480" w:name="_Toc167189319"/>
      <w:bookmarkStart w:id="481" w:name="_Toc168725254"/>
      <w:bookmarkEnd w:id="466"/>
      <w:bookmarkEnd w:id="467"/>
      <w:bookmarkEnd w:id="468"/>
      <w:bookmarkEnd w:id="469"/>
      <w:bookmarkEnd w:id="470"/>
      <w:bookmarkEnd w:id="471"/>
      <w:bookmarkEnd w:id="472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82" w:name="_Toc439166308"/>
      <w:bookmarkStart w:id="483" w:name="_Toc439170656"/>
      <w:bookmarkStart w:id="484" w:name="_Toc439172758"/>
      <w:bookmarkStart w:id="485" w:name="_Toc439173202"/>
      <w:bookmarkStart w:id="486" w:name="_Toc439238196"/>
      <w:bookmarkStart w:id="487" w:name="_Toc439252748"/>
      <w:bookmarkStart w:id="488" w:name="_Toc439323606"/>
      <w:bookmarkStart w:id="489" w:name="_Toc439323722"/>
      <w:bookmarkStart w:id="490" w:name="_Toc440357120"/>
      <w:bookmarkStart w:id="491" w:name="_Toc440359675"/>
      <w:bookmarkStart w:id="492" w:name="_Toc440632139"/>
      <w:bookmarkStart w:id="493" w:name="_Toc440875960"/>
      <w:bookmarkStart w:id="494" w:name="_Toc441130988"/>
      <w:bookmarkStart w:id="495" w:name="_Toc447269803"/>
      <w:bookmarkStart w:id="496" w:name="_Toc464120625"/>
      <w:r w:rsidRPr="002B5044">
        <w:rPr>
          <w:b w:val="0"/>
          <w:szCs w:val="24"/>
        </w:rPr>
        <w:t>Продукция должна быть новой и ранее неиспользованной.</w:t>
      </w:r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97" w:name="_Toc439166309"/>
      <w:bookmarkStart w:id="498" w:name="_Toc439170657"/>
      <w:bookmarkStart w:id="499" w:name="_Toc439172759"/>
      <w:bookmarkStart w:id="500" w:name="_Toc439173203"/>
      <w:bookmarkStart w:id="501" w:name="_Toc439238197"/>
      <w:bookmarkStart w:id="502" w:name="_Toc439252749"/>
      <w:bookmarkStart w:id="503" w:name="_Toc439323607"/>
      <w:bookmarkStart w:id="504" w:name="_Toc439323723"/>
      <w:bookmarkStart w:id="505" w:name="_Toc440357121"/>
      <w:bookmarkStart w:id="506" w:name="_Toc440359676"/>
      <w:bookmarkStart w:id="507" w:name="_Toc440632140"/>
      <w:bookmarkStart w:id="508" w:name="_Toc440875961"/>
      <w:bookmarkStart w:id="509" w:name="_Toc441130989"/>
      <w:bookmarkStart w:id="510" w:name="_Toc447269804"/>
      <w:bookmarkStart w:id="511" w:name="_Toc464120626"/>
      <w:r w:rsidRPr="002B5044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</w:p>
    <w:p w:rsidR="002B5044" w:rsidRPr="00F83D78" w:rsidRDefault="002B5044" w:rsidP="0021751A">
      <w:pPr>
        <w:pStyle w:val="2"/>
        <w:ind w:left="1701" w:hanging="1134"/>
      </w:pPr>
      <w:bookmarkStart w:id="512" w:name="_Toc423421726"/>
      <w:bookmarkStart w:id="513" w:name="_Ref450646963"/>
      <w:bookmarkStart w:id="514" w:name="_Toc464120627"/>
      <w:r w:rsidRPr="00C12FA4">
        <w:t xml:space="preserve">Перечень, объемы и </w:t>
      </w:r>
      <w:r w:rsidRPr="00F83D78">
        <w:t>характеристики закупаемой продукции</w:t>
      </w:r>
      <w:bookmarkEnd w:id="473"/>
      <w:bookmarkEnd w:id="474"/>
      <w:bookmarkEnd w:id="475"/>
      <w:bookmarkEnd w:id="476"/>
      <w:bookmarkEnd w:id="477"/>
      <w:bookmarkEnd w:id="478"/>
      <w:bookmarkEnd w:id="479"/>
      <w:bookmarkEnd w:id="512"/>
      <w:bookmarkEnd w:id="513"/>
      <w:bookmarkEnd w:id="514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15" w:name="_Toc439166311"/>
      <w:bookmarkStart w:id="516" w:name="_Toc439170659"/>
      <w:bookmarkStart w:id="517" w:name="_Toc439172761"/>
      <w:bookmarkStart w:id="518" w:name="_Toc439173205"/>
      <w:bookmarkStart w:id="519" w:name="_Toc439238199"/>
      <w:bookmarkStart w:id="520" w:name="_Toc439252751"/>
      <w:bookmarkStart w:id="521" w:name="_Toc439323609"/>
      <w:bookmarkStart w:id="522" w:name="_Toc439323725"/>
      <w:bookmarkStart w:id="523" w:name="_Toc440357123"/>
      <w:bookmarkStart w:id="524" w:name="_Toc440359678"/>
      <w:bookmarkStart w:id="525" w:name="_Toc440632142"/>
      <w:bookmarkStart w:id="526" w:name="_Toc440875963"/>
      <w:bookmarkStart w:id="527" w:name="_Toc441130991"/>
      <w:bookmarkStart w:id="528" w:name="_Toc447269806"/>
      <w:bookmarkStart w:id="529" w:name="_Toc464120628"/>
      <w:r w:rsidRPr="00F83D78">
        <w:rPr>
          <w:b w:val="0"/>
          <w:szCs w:val="24"/>
        </w:rPr>
        <w:t>Техническ</w:t>
      </w:r>
      <w:r w:rsidR="003776BB" w:rsidRPr="00F83D78">
        <w:rPr>
          <w:b w:val="0"/>
          <w:szCs w:val="24"/>
        </w:rPr>
        <w:t>о</w:t>
      </w:r>
      <w:proofErr w:type="gramStart"/>
      <w:r w:rsidR="003776BB" w:rsidRPr="00F83D78">
        <w:rPr>
          <w:b w:val="0"/>
          <w:szCs w:val="24"/>
        </w:rPr>
        <w:t>е(</w:t>
      </w:r>
      <w:proofErr w:type="spellStart"/>
      <w:proofErr w:type="gramEnd"/>
      <w:r w:rsidRPr="00F83D78">
        <w:rPr>
          <w:b w:val="0"/>
          <w:szCs w:val="24"/>
        </w:rPr>
        <w:t>ие</w:t>
      </w:r>
      <w:proofErr w:type="spellEnd"/>
      <w:r w:rsidR="003776BB" w:rsidRPr="00F83D78">
        <w:rPr>
          <w:b w:val="0"/>
          <w:szCs w:val="24"/>
        </w:rPr>
        <w:t>)</w:t>
      </w:r>
      <w:r w:rsidRPr="00F83D78">
        <w:rPr>
          <w:b w:val="0"/>
          <w:szCs w:val="24"/>
        </w:rPr>
        <w:t xml:space="preserve"> задани</w:t>
      </w:r>
      <w:r w:rsidR="003776BB" w:rsidRPr="00F83D78">
        <w:rPr>
          <w:b w:val="0"/>
          <w:szCs w:val="24"/>
        </w:rPr>
        <w:t>е(</w:t>
      </w:r>
      <w:r w:rsidRPr="00F83D78">
        <w:rPr>
          <w:b w:val="0"/>
          <w:szCs w:val="24"/>
        </w:rPr>
        <w:t>я</w:t>
      </w:r>
      <w:r w:rsidR="003776BB" w:rsidRPr="00F83D78">
        <w:rPr>
          <w:b w:val="0"/>
          <w:szCs w:val="24"/>
        </w:rPr>
        <w:t>)</w:t>
      </w:r>
      <w:r w:rsidRPr="00F83D78">
        <w:rPr>
          <w:b w:val="0"/>
          <w:szCs w:val="24"/>
        </w:rPr>
        <w:t xml:space="preserve"> </w:t>
      </w:r>
      <w:r w:rsidR="00A154B7" w:rsidRPr="00F83D78">
        <w:rPr>
          <w:b w:val="0"/>
          <w:szCs w:val="24"/>
        </w:rPr>
        <w:t xml:space="preserve">по Лоту №1 (подраздел </w:t>
      </w:r>
      <w:r w:rsidR="0033182C" w:rsidRPr="00F83D78">
        <w:rPr>
          <w:b w:val="0"/>
          <w:szCs w:val="24"/>
        </w:rPr>
        <w:fldChar w:fldCharType="begin"/>
      </w:r>
      <w:r w:rsidR="00A154B7" w:rsidRPr="00F83D78">
        <w:rPr>
          <w:b w:val="0"/>
          <w:szCs w:val="24"/>
        </w:rPr>
        <w:instrText xml:space="preserve"> REF _Ref440275279 \r \h </w:instrText>
      </w:r>
      <w:r w:rsidR="00F83D78">
        <w:rPr>
          <w:b w:val="0"/>
          <w:szCs w:val="24"/>
        </w:rPr>
        <w:instrText xml:space="preserve"> \* MERGEFORMAT </w:instrText>
      </w:r>
      <w:r w:rsidR="0033182C" w:rsidRPr="00F83D78">
        <w:rPr>
          <w:b w:val="0"/>
          <w:szCs w:val="24"/>
        </w:rPr>
      </w:r>
      <w:r w:rsidR="0033182C" w:rsidRPr="00F83D78">
        <w:rPr>
          <w:b w:val="0"/>
          <w:szCs w:val="24"/>
        </w:rPr>
        <w:fldChar w:fldCharType="separate"/>
      </w:r>
      <w:r w:rsidR="008C6E10">
        <w:rPr>
          <w:b w:val="0"/>
          <w:szCs w:val="24"/>
        </w:rPr>
        <w:t>1.1.4</w:t>
      </w:r>
      <w:r w:rsidR="0033182C" w:rsidRPr="00F83D78">
        <w:rPr>
          <w:b w:val="0"/>
          <w:szCs w:val="24"/>
        </w:rPr>
        <w:fldChar w:fldCharType="end"/>
      </w:r>
      <w:r w:rsidR="00A154B7" w:rsidRPr="00F83D78">
        <w:rPr>
          <w:b w:val="0"/>
          <w:szCs w:val="24"/>
        </w:rPr>
        <w:t>)</w:t>
      </w:r>
      <w:r w:rsidRPr="00F83D78">
        <w:rPr>
          <w:b w:val="0"/>
          <w:szCs w:val="24"/>
        </w:rPr>
        <w:t xml:space="preserve"> изложен</w:t>
      </w:r>
      <w:r w:rsidR="00F463E8" w:rsidRPr="00F83D78">
        <w:rPr>
          <w:b w:val="0"/>
          <w:szCs w:val="24"/>
        </w:rPr>
        <w:t>о(</w:t>
      </w:r>
      <w:r w:rsidRPr="00F83D78">
        <w:rPr>
          <w:b w:val="0"/>
          <w:szCs w:val="24"/>
        </w:rPr>
        <w:t>ы</w:t>
      </w:r>
      <w:r w:rsidR="00F463E8" w:rsidRPr="00F83D78">
        <w:rPr>
          <w:b w:val="0"/>
          <w:szCs w:val="24"/>
        </w:rPr>
        <w:t>)</w:t>
      </w:r>
      <w:r w:rsidRPr="00F83D78">
        <w:rPr>
          <w:b w:val="0"/>
          <w:szCs w:val="24"/>
        </w:rPr>
        <w:t xml:space="preserve"> в Приложении №1, которое является неотъемлемым приложением</w:t>
      </w:r>
      <w:r w:rsidRPr="003803A7">
        <w:rPr>
          <w:b w:val="0"/>
          <w:szCs w:val="24"/>
        </w:rPr>
        <w:t xml:space="preserve">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2B5044" w:rsidRPr="003803A7" w:rsidRDefault="002B5044" w:rsidP="0021751A">
      <w:pPr>
        <w:pStyle w:val="2"/>
        <w:ind w:left="1701" w:hanging="1134"/>
      </w:pPr>
      <w:bookmarkStart w:id="530" w:name="_Ref194832984"/>
      <w:bookmarkStart w:id="531" w:name="_Ref197686508"/>
      <w:bookmarkStart w:id="532" w:name="_Toc423421727"/>
      <w:bookmarkStart w:id="533" w:name="_Toc464120630"/>
      <w:r w:rsidRPr="003803A7">
        <w:t>Требование к поставляемой продукции</w:t>
      </w:r>
      <w:bookmarkEnd w:id="530"/>
      <w:bookmarkEnd w:id="531"/>
      <w:bookmarkEnd w:id="532"/>
      <w:bookmarkEnd w:id="533"/>
    </w:p>
    <w:p w:rsidR="002B5044" w:rsidRPr="007252E9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534" w:name="_Toc439166313"/>
      <w:bookmarkStart w:id="535" w:name="_Toc439170661"/>
      <w:bookmarkStart w:id="536" w:name="_Toc439172763"/>
      <w:bookmarkStart w:id="537" w:name="_Toc439173207"/>
      <w:bookmarkStart w:id="538" w:name="_Toc439238201"/>
      <w:bookmarkStart w:id="539" w:name="_Toc439252753"/>
      <w:bookmarkStart w:id="540" w:name="_Toc439323611"/>
      <w:bookmarkStart w:id="541" w:name="_Toc439323727"/>
      <w:bookmarkStart w:id="542" w:name="_Toc440357125"/>
      <w:bookmarkStart w:id="543" w:name="_Toc440359680"/>
      <w:bookmarkStart w:id="544" w:name="_Toc440632144"/>
      <w:bookmarkStart w:id="545" w:name="_Toc440875965"/>
      <w:bookmarkStart w:id="546" w:name="_Toc441130993"/>
      <w:bookmarkStart w:id="547" w:name="_Toc447269808"/>
      <w:bookmarkStart w:id="548" w:name="_Toc464120631"/>
      <w:bookmarkStart w:id="549" w:name="_Ref194833053"/>
      <w:bookmarkStart w:id="550" w:name="_Ref223496951"/>
      <w:bookmarkStart w:id="551" w:name="_Ref223496970"/>
      <w:r w:rsidRPr="007252E9">
        <w:rPr>
          <w:b w:val="0"/>
          <w:szCs w:val="24"/>
        </w:rPr>
        <w:t>Участник</w:t>
      </w:r>
      <w:r w:rsidR="002B5044" w:rsidRPr="007252E9">
        <w:rPr>
          <w:b w:val="0"/>
          <w:szCs w:val="24"/>
        </w:rPr>
        <w:t xml:space="preserve"> в составе свое</w:t>
      </w:r>
      <w:r w:rsidR="00841A6F" w:rsidRPr="007252E9">
        <w:rPr>
          <w:b w:val="0"/>
          <w:szCs w:val="24"/>
        </w:rPr>
        <w:t>й</w:t>
      </w:r>
      <w:r w:rsidR="002B5044" w:rsidRPr="007252E9">
        <w:rPr>
          <w:b w:val="0"/>
          <w:szCs w:val="24"/>
        </w:rPr>
        <w:t xml:space="preserve"> </w:t>
      </w:r>
      <w:r w:rsidR="00841A6F" w:rsidRPr="007252E9">
        <w:rPr>
          <w:b w:val="0"/>
          <w:szCs w:val="24"/>
        </w:rPr>
        <w:t>Заявки</w:t>
      </w:r>
      <w:r w:rsidR="002B5044" w:rsidRPr="007252E9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7252E9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7252E9">
        <w:rPr>
          <w:b w:val="0"/>
          <w:szCs w:val="24"/>
        </w:rPr>
        <w:t>).</w:t>
      </w:r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</w:p>
    <w:p w:rsidR="002B5044" w:rsidRPr="003776BB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52" w:name="_Toc439166314"/>
      <w:bookmarkStart w:id="553" w:name="_Toc439170662"/>
      <w:bookmarkStart w:id="554" w:name="_Toc439172764"/>
      <w:bookmarkStart w:id="555" w:name="_Toc439173208"/>
      <w:bookmarkStart w:id="556" w:name="_Toc439238202"/>
      <w:bookmarkStart w:id="557" w:name="_Toc439252754"/>
      <w:bookmarkStart w:id="558" w:name="_Toc439323612"/>
      <w:bookmarkStart w:id="559" w:name="_Toc439323728"/>
      <w:bookmarkStart w:id="560" w:name="_Toc440357126"/>
      <w:bookmarkStart w:id="561" w:name="_Toc440359681"/>
      <w:bookmarkStart w:id="562" w:name="_Toc440632145"/>
      <w:bookmarkStart w:id="563" w:name="_Toc440875966"/>
      <w:bookmarkStart w:id="564" w:name="_Toc441130994"/>
      <w:bookmarkStart w:id="565" w:name="_Toc447269809"/>
      <w:bookmarkStart w:id="566" w:name="_Toc464120632"/>
      <w:r w:rsidRPr="003803A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03A7">
        <w:rPr>
          <w:b w:val="0"/>
          <w:szCs w:val="24"/>
          <w:lang w:eastAsia="ru-RU"/>
        </w:rPr>
        <w:t>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>) задания(й) Закупочная комиссия отклонит Заявку Участника</w:t>
      </w:r>
      <w:r w:rsidRPr="003776BB">
        <w:rPr>
          <w:b w:val="0"/>
          <w:szCs w:val="24"/>
        </w:rPr>
        <w:t>.</w:t>
      </w:r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</w:p>
    <w:p w:rsidR="002B5044" w:rsidRPr="002B5044" w:rsidRDefault="002B5044" w:rsidP="0021751A">
      <w:pPr>
        <w:pStyle w:val="2"/>
        <w:ind w:left="1701" w:hanging="1134"/>
      </w:pPr>
      <w:bookmarkStart w:id="567" w:name="_Ref247513861"/>
      <w:bookmarkStart w:id="568" w:name="_Toc423421728"/>
      <w:bookmarkStart w:id="569" w:name="_Toc464120633"/>
      <w:r w:rsidRPr="002B5044">
        <w:t xml:space="preserve">Требование к </w:t>
      </w:r>
      <w:r w:rsidR="0021751A">
        <w:t>Участник</w:t>
      </w:r>
      <w:r w:rsidRPr="002B5044">
        <w:t>у</w:t>
      </w:r>
      <w:bookmarkEnd w:id="549"/>
      <w:bookmarkEnd w:id="550"/>
      <w:bookmarkEnd w:id="551"/>
      <w:r w:rsidRPr="002B5044">
        <w:t>.</w:t>
      </w:r>
      <w:bookmarkEnd w:id="567"/>
      <w:bookmarkEnd w:id="568"/>
      <w:bookmarkEnd w:id="569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70" w:name="_Toc439166317"/>
      <w:bookmarkStart w:id="571" w:name="_Toc439170665"/>
      <w:bookmarkStart w:id="572" w:name="_Toc439172767"/>
      <w:bookmarkStart w:id="573" w:name="_Toc439173211"/>
      <w:bookmarkStart w:id="574" w:name="_Toc439238205"/>
      <w:bookmarkStart w:id="575" w:name="_Toc439252756"/>
      <w:bookmarkStart w:id="576" w:name="_Toc439323614"/>
      <w:bookmarkStart w:id="577" w:name="_Toc439323730"/>
      <w:bookmarkStart w:id="578" w:name="_Ref440292618"/>
      <w:bookmarkStart w:id="579" w:name="_Toc440357128"/>
      <w:bookmarkStart w:id="580" w:name="_Toc440359683"/>
      <w:bookmarkStart w:id="581" w:name="_Toc440632147"/>
      <w:bookmarkStart w:id="582" w:name="_Toc440875968"/>
      <w:bookmarkStart w:id="583" w:name="_Toc441130996"/>
      <w:bookmarkStart w:id="584" w:name="_Toc447269811"/>
      <w:bookmarkStart w:id="585" w:name="_Toc464120634"/>
      <w:r w:rsidRPr="002B5044">
        <w:rPr>
          <w:b w:val="0"/>
          <w:szCs w:val="24"/>
        </w:rPr>
        <w:t xml:space="preserve">В составе </w:t>
      </w:r>
      <w:r w:rsidR="0094713A">
        <w:rPr>
          <w:b w:val="0"/>
          <w:szCs w:val="24"/>
        </w:rPr>
        <w:t>своей Заявки</w:t>
      </w:r>
      <w:r w:rsidRPr="002B5044">
        <w:rPr>
          <w:b w:val="0"/>
          <w:szCs w:val="24"/>
        </w:rPr>
        <w:t xml:space="preserve">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 xml:space="preserve"> должен предоставить руководств</w:t>
      </w:r>
      <w:proofErr w:type="gramStart"/>
      <w:r w:rsidRPr="002B5044">
        <w:rPr>
          <w:b w:val="0"/>
          <w:szCs w:val="24"/>
        </w:rPr>
        <w:t>о(</w:t>
      </w:r>
      <w:proofErr w:type="gramEnd"/>
      <w:r w:rsidRPr="002B5044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производителем (на каждый тип предлагаемого оборудования). Данный документ должен содержать подтверждение технических характеристик, заявленных </w:t>
      </w:r>
      <w:r w:rsidR="0021751A">
        <w:rPr>
          <w:b w:val="0"/>
          <w:szCs w:val="24"/>
        </w:rPr>
        <w:t>Участник</w:t>
      </w:r>
      <w:r w:rsidR="0094713A">
        <w:rPr>
          <w:b w:val="0"/>
          <w:szCs w:val="24"/>
        </w:rPr>
        <w:t>ом оборудования в Т</w:t>
      </w:r>
      <w:r w:rsidRPr="002B5044">
        <w:rPr>
          <w:b w:val="0"/>
          <w:szCs w:val="24"/>
        </w:rPr>
        <w:t>ехническом предложении (</w:t>
      </w:r>
      <w:r w:rsidR="00D56F8C">
        <w:rPr>
          <w:b w:val="0"/>
          <w:szCs w:val="24"/>
        </w:rPr>
        <w:t>подраздел</w:t>
      </w:r>
      <w:r w:rsidR="0094713A">
        <w:rPr>
          <w:b w:val="0"/>
          <w:szCs w:val="24"/>
        </w:rPr>
        <w:t xml:space="preserve"> </w:t>
      </w:r>
      <w:r w:rsidR="0033182C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33182C">
        <w:rPr>
          <w:b w:val="0"/>
          <w:szCs w:val="24"/>
        </w:rPr>
      </w:r>
      <w:r w:rsidR="0033182C">
        <w:rPr>
          <w:b w:val="0"/>
          <w:szCs w:val="24"/>
        </w:rPr>
        <w:fldChar w:fldCharType="separate"/>
      </w:r>
      <w:r w:rsidR="008C6E10">
        <w:rPr>
          <w:b w:val="0"/>
          <w:szCs w:val="24"/>
        </w:rPr>
        <w:t>5.3</w:t>
      </w:r>
      <w:r w:rsidR="0033182C">
        <w:rPr>
          <w:b w:val="0"/>
          <w:szCs w:val="24"/>
        </w:rPr>
        <w:fldChar w:fldCharType="end"/>
      </w:r>
      <w:r w:rsidRPr="002B5044">
        <w:rPr>
          <w:b w:val="0"/>
          <w:szCs w:val="24"/>
        </w:rPr>
        <w:t>).</w:t>
      </w:r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86" w:name="_Toc439166318"/>
      <w:bookmarkStart w:id="587" w:name="_Toc439170666"/>
      <w:bookmarkStart w:id="588" w:name="_Toc439172768"/>
      <w:bookmarkStart w:id="589" w:name="_Toc439173212"/>
      <w:bookmarkStart w:id="590" w:name="_Toc439238206"/>
      <w:bookmarkStart w:id="591" w:name="_Toc439252757"/>
      <w:bookmarkStart w:id="592" w:name="_Toc439323615"/>
      <w:bookmarkStart w:id="593" w:name="_Toc439323731"/>
      <w:bookmarkStart w:id="594" w:name="_Toc440357129"/>
      <w:bookmarkStart w:id="595" w:name="_Toc440359684"/>
      <w:bookmarkStart w:id="596" w:name="_Toc440632148"/>
      <w:bookmarkStart w:id="597" w:name="_Toc440875969"/>
      <w:bookmarkStart w:id="598" w:name="_Toc441130997"/>
      <w:bookmarkStart w:id="599" w:name="_Toc447269812"/>
      <w:bookmarkStart w:id="600" w:name="_Toc464120635"/>
      <w:r w:rsidRPr="002B5044">
        <w:rPr>
          <w:b w:val="0"/>
          <w:szCs w:val="24"/>
        </w:rPr>
        <w:t xml:space="preserve">Непредставление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>
        <w:rPr>
          <w:b w:val="0"/>
          <w:szCs w:val="24"/>
        </w:rPr>
        <w:t>ом</w:t>
      </w:r>
      <w:r w:rsidRPr="002B5044">
        <w:rPr>
          <w:b w:val="0"/>
          <w:szCs w:val="24"/>
        </w:rPr>
        <w:t xml:space="preserve"> предложени</w:t>
      </w:r>
      <w:r w:rsidR="0094713A">
        <w:rPr>
          <w:b w:val="0"/>
          <w:szCs w:val="24"/>
        </w:rPr>
        <w:t>и</w:t>
      </w:r>
      <w:r w:rsidRPr="002B5044">
        <w:rPr>
          <w:b w:val="0"/>
          <w:szCs w:val="24"/>
        </w:rPr>
        <w:t xml:space="preserve"> </w:t>
      </w:r>
      <w:r w:rsidR="00D56F8C" w:rsidRPr="002B5044">
        <w:rPr>
          <w:b w:val="0"/>
          <w:szCs w:val="24"/>
        </w:rPr>
        <w:t>(</w:t>
      </w:r>
      <w:r w:rsidR="00D56F8C">
        <w:rPr>
          <w:b w:val="0"/>
          <w:szCs w:val="24"/>
        </w:rPr>
        <w:t xml:space="preserve">подраздел </w:t>
      </w:r>
      <w:r w:rsidR="0033182C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33182C">
        <w:rPr>
          <w:b w:val="0"/>
          <w:szCs w:val="24"/>
        </w:rPr>
      </w:r>
      <w:r w:rsidR="0033182C">
        <w:rPr>
          <w:b w:val="0"/>
          <w:szCs w:val="24"/>
        </w:rPr>
        <w:fldChar w:fldCharType="separate"/>
      </w:r>
      <w:r w:rsidR="008C6E10">
        <w:rPr>
          <w:b w:val="0"/>
          <w:szCs w:val="24"/>
        </w:rPr>
        <w:t>5.3</w:t>
      </w:r>
      <w:r w:rsidR="0033182C">
        <w:rPr>
          <w:b w:val="0"/>
          <w:szCs w:val="24"/>
        </w:rPr>
        <w:fldChar w:fldCharType="end"/>
      </w:r>
      <w:r w:rsidR="00D56F8C" w:rsidRPr="002B5044">
        <w:rPr>
          <w:b w:val="0"/>
          <w:szCs w:val="24"/>
        </w:rPr>
        <w:t>)</w:t>
      </w:r>
      <w:r w:rsidRPr="002B5044">
        <w:rPr>
          <w:b w:val="0"/>
          <w:szCs w:val="24"/>
        </w:rPr>
        <w:t xml:space="preserve"> будет являться причиной для отклонения предложения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а.</w:t>
      </w:r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</w:p>
    <w:p w:rsidR="00464832" w:rsidRPr="007252E9" w:rsidRDefault="00464832" w:rsidP="00464832">
      <w:pPr>
        <w:pStyle w:val="2"/>
        <w:ind w:left="1701" w:hanging="1134"/>
      </w:pPr>
      <w:bookmarkStart w:id="601" w:name="_Toc248219573"/>
      <w:bookmarkStart w:id="602" w:name="_Toc256099315"/>
      <w:bookmarkStart w:id="603" w:name="_Toc423421664"/>
      <w:bookmarkStart w:id="604" w:name="_Toc464120636"/>
      <w:bookmarkEnd w:id="480"/>
      <w:bookmarkEnd w:id="481"/>
      <w:r w:rsidRPr="007252E9">
        <w:t>Иные требования</w:t>
      </w:r>
      <w:bookmarkEnd w:id="601"/>
      <w:bookmarkEnd w:id="602"/>
      <w:bookmarkEnd w:id="603"/>
      <w:bookmarkEnd w:id="604"/>
    </w:p>
    <w:p w:rsidR="0011726E" w:rsidRPr="007252E9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605" w:name="_Toc464120637"/>
      <w:bookmarkStart w:id="606" w:name="_Toc447269814"/>
      <w:r w:rsidRPr="007252E9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7252E9">
        <w:rPr>
          <w:b w:val="0"/>
          <w:szCs w:val="24"/>
        </w:rPr>
        <w:t>.</w:t>
      </w:r>
      <w:bookmarkEnd w:id="605"/>
    </w:p>
    <w:p w:rsidR="002B5044" w:rsidRPr="007252E9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607" w:name="_Toc464120638"/>
      <w:r w:rsidRPr="007252E9">
        <w:rPr>
          <w:b w:val="0"/>
          <w:szCs w:val="24"/>
        </w:rPr>
        <w:t>В случае</w:t>
      </w:r>
      <w:proofErr w:type="gramStart"/>
      <w:r w:rsidRPr="007252E9">
        <w:rPr>
          <w:b w:val="0"/>
          <w:szCs w:val="24"/>
        </w:rPr>
        <w:t>,</w:t>
      </w:r>
      <w:proofErr w:type="gramEnd"/>
      <w:r w:rsidRPr="007252E9">
        <w:rPr>
          <w:b w:val="0"/>
          <w:szCs w:val="24"/>
        </w:rPr>
        <w:t xml:space="preserve"> если Участником предлагается </w:t>
      </w:r>
      <w:r w:rsidR="00953987" w:rsidRPr="007252E9">
        <w:rPr>
          <w:b w:val="0"/>
          <w:szCs w:val="24"/>
        </w:rPr>
        <w:t xml:space="preserve">эквивалент </w:t>
      </w:r>
      <w:r w:rsidRPr="007252E9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7252E9">
        <w:rPr>
          <w:b w:val="0"/>
          <w:szCs w:val="24"/>
        </w:rPr>
        <w:t>поставляемой продукции</w:t>
      </w:r>
      <w:r w:rsidRPr="007252E9">
        <w:rPr>
          <w:b w:val="0"/>
          <w:szCs w:val="24"/>
        </w:rPr>
        <w:t>, в согласованные с Заказчиком сроки.</w:t>
      </w:r>
      <w:bookmarkEnd w:id="606"/>
      <w:bookmarkEnd w:id="607"/>
    </w:p>
    <w:p w:rsidR="00953987" w:rsidRPr="007252E9" w:rsidRDefault="00953987" w:rsidP="00953987">
      <w:pPr>
        <w:pStyle w:val="2"/>
        <w:ind w:left="1701" w:hanging="1134"/>
        <w:rPr>
          <w:b w:val="0"/>
        </w:rPr>
      </w:pPr>
      <w:bookmarkStart w:id="608" w:name="_Toc461808930"/>
      <w:bookmarkStart w:id="609" w:name="_Toc464120639"/>
      <w:r w:rsidRPr="007252E9">
        <w:t>Альтернативные предложения</w:t>
      </w:r>
      <w:bookmarkStart w:id="610" w:name="_Ref56252639"/>
      <w:bookmarkEnd w:id="608"/>
      <w:bookmarkEnd w:id="609"/>
    </w:p>
    <w:p w:rsidR="00953987" w:rsidRPr="007252E9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611" w:name="_Toc461808802"/>
      <w:bookmarkStart w:id="612" w:name="_Toc461808931"/>
      <w:bookmarkStart w:id="613" w:name="_Toc464120640"/>
      <w:r w:rsidRPr="007252E9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610"/>
      <w:bookmarkEnd w:id="611"/>
      <w:bookmarkEnd w:id="612"/>
      <w:bookmarkEnd w:id="613"/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614" w:name="_Ref440270602"/>
      <w:bookmarkStart w:id="615" w:name="_Toc464120641"/>
      <w:bookmarkEnd w:id="5"/>
      <w:bookmarkEnd w:id="456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614"/>
      <w:bookmarkEnd w:id="615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616" w:name="_Ref55336310"/>
      <w:bookmarkStart w:id="617" w:name="_Toc57314672"/>
      <w:bookmarkStart w:id="618" w:name="_Toc69728986"/>
      <w:bookmarkStart w:id="619" w:name="_Toc98253919"/>
      <w:bookmarkStart w:id="620" w:name="_Toc165173847"/>
      <w:bookmarkStart w:id="621" w:name="_Toc423423667"/>
      <w:bookmarkStart w:id="622" w:name="_Toc464120642"/>
      <w:r w:rsidRPr="00F647F7">
        <w:t xml:space="preserve">Письмо о подаче оферты </w:t>
      </w:r>
      <w:bookmarkStart w:id="623" w:name="_Ref22846535"/>
      <w:r w:rsidRPr="00F647F7">
        <w:t>(</w:t>
      </w:r>
      <w:bookmarkEnd w:id="623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616"/>
      <w:bookmarkEnd w:id="617"/>
      <w:bookmarkEnd w:id="618"/>
      <w:bookmarkEnd w:id="619"/>
      <w:bookmarkEnd w:id="620"/>
      <w:bookmarkEnd w:id="621"/>
      <w:bookmarkEnd w:id="622"/>
    </w:p>
    <w:p w:rsidR="004F4D80" w:rsidRPr="00C236C0" w:rsidRDefault="004F4D80" w:rsidP="004F4D80">
      <w:pPr>
        <w:pStyle w:val="3"/>
        <w:rPr>
          <w:szCs w:val="24"/>
        </w:rPr>
      </w:pPr>
      <w:bookmarkStart w:id="624" w:name="_Toc98253920"/>
      <w:bookmarkStart w:id="625" w:name="_Toc157248174"/>
      <w:bookmarkStart w:id="626" w:name="_Toc157496543"/>
      <w:bookmarkStart w:id="627" w:name="_Toc158206082"/>
      <w:bookmarkStart w:id="628" w:name="_Toc164057767"/>
      <w:bookmarkStart w:id="629" w:name="_Toc164137117"/>
      <w:bookmarkStart w:id="630" w:name="_Toc164161277"/>
      <w:bookmarkStart w:id="631" w:name="_Toc165173848"/>
      <w:bookmarkStart w:id="632" w:name="_Toc439170673"/>
      <w:bookmarkStart w:id="633" w:name="_Toc439172775"/>
      <w:bookmarkStart w:id="634" w:name="_Toc439173219"/>
      <w:bookmarkStart w:id="635" w:name="_Toc439238213"/>
      <w:bookmarkStart w:id="636" w:name="_Toc440357133"/>
      <w:bookmarkStart w:id="637" w:name="_Toc440359688"/>
      <w:bookmarkStart w:id="638" w:name="_Toc447269817"/>
      <w:bookmarkStart w:id="639" w:name="_Toc464120643"/>
      <w:r w:rsidRPr="00C236C0">
        <w:rPr>
          <w:szCs w:val="24"/>
        </w:rPr>
        <w:t>Форма письма о подаче оферты</w:t>
      </w:r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640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975C64" w:rsidRPr="00975C64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выполнения поставок: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>Условия оплаты выполнения поставок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953987" w:rsidRDefault="004F4D80" w:rsidP="004F4D80">
      <w:pPr>
        <w:spacing w:after="60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Настоящая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7252E9">
        <w:rPr>
          <w:sz w:val="24"/>
          <w:szCs w:val="24"/>
        </w:rPr>
        <w:t xml:space="preserve"> 201_</w:t>
      </w:r>
      <w:r w:rsidRPr="007252E9">
        <w:rPr>
          <w:sz w:val="24"/>
          <w:szCs w:val="24"/>
        </w:rPr>
        <w:t xml:space="preserve"> года.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Данная Заявка подается с пониманием того, что: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оставляете за собой право: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отклонить заявки с ценами, превышающими начальную (максимальную) цену </w:t>
      </w:r>
      <w:r w:rsidRPr="00414CAF">
        <w:rPr>
          <w:sz w:val="24"/>
          <w:szCs w:val="24"/>
        </w:rPr>
        <w:lastRenderedPageBreak/>
        <w:t>договора (цену лота);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все заявки.</w:t>
      </w:r>
    </w:p>
    <w:p w:rsidR="00975C64" w:rsidRPr="007252E9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______________(</w:t>
      </w:r>
      <w:r w:rsidRPr="00414CAF">
        <w:rPr>
          <w:i/>
          <w:sz w:val="24"/>
          <w:szCs w:val="24"/>
        </w:rPr>
        <w:t xml:space="preserve">Наименование Участника, при подаче заявки коллективным участником указывается лидер и состав </w:t>
      </w:r>
      <w:r w:rsidRPr="007252E9">
        <w:rPr>
          <w:i/>
          <w:sz w:val="24"/>
          <w:szCs w:val="24"/>
        </w:rPr>
        <w:t>коллективного Участника</w:t>
      </w:r>
      <w:r w:rsidRPr="007252E9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252E9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не изменять (не вносить изменения) </w:t>
      </w:r>
      <w:r w:rsidR="00953987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предоставлять достоверные и неискаженные документы, сведения</w:t>
      </w:r>
      <w:r w:rsidRPr="00414CAF">
        <w:rPr>
          <w:sz w:val="24"/>
          <w:szCs w:val="24"/>
        </w:rPr>
        <w:t xml:space="preserve"> и/или информацию, приведенные в составе Заявки; 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Заявки Соглашение о неустойке </w:t>
      </w:r>
      <w:r w:rsidRPr="00414CA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414CAF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414CAF">
        <w:rPr>
          <w:sz w:val="24"/>
          <w:szCs w:val="24"/>
        </w:rPr>
        <w:t xml:space="preserve"> в установленный в документации о закупке срок</w:t>
      </w:r>
      <w:r w:rsidRPr="00414CAF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641" w:name="_Toc98253921"/>
      <w:bookmarkStart w:id="642" w:name="_Toc157248175"/>
      <w:bookmarkStart w:id="643" w:name="_Toc157496544"/>
      <w:bookmarkStart w:id="644" w:name="_Toc158206083"/>
      <w:bookmarkStart w:id="645" w:name="_Toc164057768"/>
      <w:bookmarkStart w:id="646" w:name="_Toc164137118"/>
      <w:bookmarkStart w:id="647" w:name="_Toc164161278"/>
      <w:bookmarkStart w:id="648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649" w:name="_Toc439170674"/>
      <w:bookmarkStart w:id="650" w:name="_Toc439172776"/>
      <w:bookmarkStart w:id="651" w:name="_Toc439173220"/>
      <w:bookmarkStart w:id="652" w:name="_Toc439238214"/>
      <w:bookmarkStart w:id="653" w:name="_Toc439252762"/>
      <w:bookmarkStart w:id="654" w:name="_Toc439323736"/>
      <w:bookmarkStart w:id="655" w:name="_Toc440357134"/>
      <w:bookmarkStart w:id="656" w:name="_Toc440359689"/>
      <w:bookmarkStart w:id="657" w:name="_Toc440632153"/>
      <w:bookmarkStart w:id="658" w:name="_Toc440875973"/>
      <w:bookmarkStart w:id="659" w:name="_Toc441131001"/>
      <w:bookmarkStart w:id="660" w:name="_Toc447269818"/>
      <w:bookmarkStart w:id="661" w:name="_Toc464120644"/>
      <w:r w:rsidRPr="00C236C0">
        <w:rPr>
          <w:szCs w:val="24"/>
        </w:rPr>
        <w:lastRenderedPageBreak/>
        <w:t>Инструкции по заполнению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 xml:space="preserve">четыре тысячи пятьсот шестьдесят семь руб. восемьдесят </w:t>
      </w:r>
      <w:r w:rsidR="004F4D80" w:rsidRPr="007252E9">
        <w:rPr>
          <w:sz w:val="24"/>
          <w:szCs w:val="24"/>
        </w:rPr>
        <w:t>девять коп.)».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7252E9">
        <w:t xml:space="preserve"> </w:t>
      </w:r>
      <w:proofErr w:type="gramStart"/>
      <w:r w:rsidRPr="007252E9">
        <w:rPr>
          <w:sz w:val="24"/>
          <w:szCs w:val="24"/>
        </w:rPr>
        <w:t>шеф-монтажа</w:t>
      </w:r>
      <w:proofErr w:type="gramEnd"/>
      <w:r w:rsidRPr="007252E9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E00CC4">
        <w:fldChar w:fldCharType="begin"/>
      </w:r>
      <w:r w:rsidR="00E00CC4">
        <w:instrText xml:space="preserve"> REF _Ref306008743 \r \h  \* MERGEFORMAT </w:instrText>
      </w:r>
      <w:r w:rsidR="00E00CC4">
        <w:fldChar w:fldCharType="separate"/>
      </w:r>
      <w:r w:rsidR="008C6E10" w:rsidRPr="008C6E10">
        <w:rPr>
          <w:sz w:val="24"/>
          <w:szCs w:val="24"/>
        </w:rPr>
        <w:t>3.3.4</w:t>
      </w:r>
      <w:r w:rsidR="00E00CC4">
        <w:fldChar w:fldCharType="end"/>
      </w:r>
      <w:r w:rsidR="004F4D80" w:rsidRPr="007252E9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33182C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C6E10">
        <w:rPr>
          <w:sz w:val="24"/>
          <w:szCs w:val="24"/>
        </w:rPr>
        <w:t>3.3.1.6</w:t>
      </w:r>
      <w:r w:rsidR="0033182C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33182C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C6E10">
        <w:rPr>
          <w:sz w:val="24"/>
          <w:szCs w:val="24"/>
        </w:rPr>
        <w:t>3.3.1.7</w:t>
      </w:r>
      <w:r w:rsidR="0033182C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662" w:name="_Ref55335821"/>
      <w:bookmarkStart w:id="663" w:name="_Ref55336345"/>
      <w:bookmarkStart w:id="664" w:name="_Toc57314674"/>
      <w:bookmarkStart w:id="665" w:name="_Toc69728988"/>
      <w:bookmarkStart w:id="666" w:name="_Toc98253922"/>
      <w:bookmarkStart w:id="667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668" w:name="_Ref440271964"/>
      <w:bookmarkStart w:id="669" w:name="_Toc440357135"/>
      <w:bookmarkStart w:id="670" w:name="_Toc440359690"/>
      <w:bookmarkStart w:id="671" w:name="_Toc464120645"/>
      <w:r>
        <w:rPr>
          <w:szCs w:val="24"/>
        </w:rPr>
        <w:lastRenderedPageBreak/>
        <w:t>Антикоррупционные обязательства (Форма 1.1).</w:t>
      </w:r>
      <w:bookmarkEnd w:id="668"/>
      <w:bookmarkEnd w:id="669"/>
      <w:bookmarkEnd w:id="670"/>
      <w:bookmarkEnd w:id="671"/>
    </w:p>
    <w:p w:rsidR="00920CB0" w:rsidRPr="004C0021" w:rsidRDefault="00920CB0" w:rsidP="00BC19F9">
      <w:pPr>
        <w:pStyle w:val="3"/>
        <w:numPr>
          <w:ilvl w:val="3"/>
          <w:numId w:val="76"/>
        </w:numPr>
        <w:rPr>
          <w:szCs w:val="24"/>
        </w:rPr>
      </w:pPr>
      <w:bookmarkStart w:id="672" w:name="_Toc439238216"/>
      <w:bookmarkStart w:id="673" w:name="_Toc439252764"/>
      <w:bookmarkStart w:id="674" w:name="_Toc439323738"/>
      <w:bookmarkStart w:id="675" w:name="_Toc440357136"/>
      <w:bookmarkStart w:id="676" w:name="_Toc440359691"/>
      <w:bookmarkStart w:id="677" w:name="_Toc440632155"/>
      <w:bookmarkStart w:id="678" w:name="_Toc440875975"/>
      <w:bookmarkStart w:id="679" w:name="_Toc441131003"/>
      <w:bookmarkStart w:id="680" w:name="_Toc447269820"/>
      <w:bookmarkStart w:id="681" w:name="_Toc464120646"/>
      <w:r w:rsidRPr="004C0021">
        <w:rPr>
          <w:szCs w:val="24"/>
        </w:rPr>
        <w:t>Форма Антикоррупционных обязательств</w:t>
      </w:r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BC19F9">
      <w:pPr>
        <w:numPr>
          <w:ilvl w:val="0"/>
          <w:numId w:val="71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BC19F9">
      <w:pPr>
        <w:widowControl w:val="0"/>
        <w:numPr>
          <w:ilvl w:val="1"/>
          <w:numId w:val="75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BC19F9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</w:pPr>
      <w:r w:rsidRPr="00160223">
        <w:lastRenderedPageBreak/>
        <w:t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случае возникновения у Участника оснований полагать, что произошли или могут произойти Запрещенные действия, указанные в п. 2 </w:t>
      </w:r>
      <w:r w:rsidRPr="00673FC7">
        <w:rPr>
          <w:color w:val="000000"/>
        </w:rPr>
        <w:t>Антикоррупционных обязательств, Участник обязуется незамедлительно уведомить об этом Заказчика в письменной</w:t>
      </w:r>
      <w:r w:rsidR="00673FC7" w:rsidRPr="00673FC7">
        <w:t xml:space="preserve"> </w:t>
      </w:r>
      <w:r w:rsidRPr="00673FC7">
        <w:rPr>
          <w:color w:val="000000"/>
        </w:rPr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</w:t>
      </w:r>
      <w:r w:rsidRPr="00160223">
        <w:rPr>
          <w:color w:val="000000"/>
        </w:rPr>
        <w:t xml:space="preserve"> Запрещенные действия.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53987" w:rsidRPr="007252E9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7252E9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953987" w:rsidRDefault="00953987" w:rsidP="00953987">
      <w:pPr>
        <w:spacing w:line="240" w:lineRule="auto"/>
        <w:rPr>
          <w:sz w:val="24"/>
          <w:szCs w:val="24"/>
        </w:rPr>
      </w:pPr>
      <w:r w:rsidRPr="007252E9">
        <w:rPr>
          <w:i/>
          <w:sz w:val="24"/>
          <w:szCs w:val="24"/>
        </w:rPr>
        <w:t xml:space="preserve">В ПАО «МРСК Центра действует система </w:t>
      </w:r>
      <w:r w:rsidRPr="007252E9">
        <w:rPr>
          <w:i/>
          <w:iCs/>
          <w:sz w:val="24"/>
          <w:szCs w:val="24"/>
        </w:rPr>
        <w:t>предупреждения и профилактики коррупции.</w:t>
      </w:r>
      <w:r w:rsidRPr="007252E9">
        <w:rPr>
          <w:i/>
          <w:sz w:val="24"/>
          <w:szCs w:val="24"/>
        </w:rPr>
        <w:t xml:space="preserve"> </w:t>
      </w:r>
      <w:proofErr w:type="gramStart"/>
      <w:r w:rsidRPr="007252E9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3" w:history="1">
        <w:r w:rsidRPr="007252E9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7252E9">
        <w:rPr>
          <w:i/>
          <w:sz w:val="24"/>
          <w:szCs w:val="24"/>
        </w:rPr>
        <w:t xml:space="preserve"> на корпоративном веб-сайте</w:t>
      </w:r>
      <w:r w:rsidRPr="007252E9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7252E9">
        <w:rPr>
          <w:i/>
          <w:sz w:val="24"/>
          <w:szCs w:val="24"/>
        </w:rPr>
        <w:t> </w:t>
      </w:r>
      <w:hyperlink r:id="rId44" w:tgtFrame="_blank" w:history="1">
        <w:r w:rsidRPr="007252E9">
          <w:rPr>
            <w:i/>
            <w:sz w:val="24"/>
            <w:szCs w:val="24"/>
          </w:rPr>
          <w:t>doverie@mrsk-1.ru</w:t>
        </w:r>
      </w:hyperlink>
      <w:r w:rsidRPr="007252E9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5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682" w:name="_Toc423423668"/>
      <w:bookmarkStart w:id="683" w:name="_Ref440271072"/>
      <w:bookmarkStart w:id="684" w:name="_Ref440273986"/>
      <w:bookmarkStart w:id="685" w:name="_Ref440274337"/>
      <w:bookmarkStart w:id="686" w:name="_Ref440274913"/>
      <w:bookmarkStart w:id="687" w:name="_Ref440284918"/>
      <w:bookmarkStart w:id="688" w:name="_Toc464120647"/>
      <w:r>
        <w:lastRenderedPageBreak/>
        <w:t>Сводная таблица стоимости</w:t>
      </w:r>
      <w:r w:rsidR="004F4D80" w:rsidRPr="00F647F7">
        <w:t xml:space="preserve"> </w:t>
      </w:r>
      <w:r w:rsidR="00F04258" w:rsidRPr="009A70A4">
        <w:rPr>
          <w:bCs w:val="0"/>
        </w:rPr>
        <w:t>поставок</w:t>
      </w:r>
      <w:r w:rsidR="00F04258" w:rsidRPr="003E170D">
        <w:rPr>
          <w:bCs w:val="0"/>
        </w:rPr>
        <w:t xml:space="preserve"> </w:t>
      </w:r>
      <w:r w:rsidR="004F4D80" w:rsidRPr="00F647F7">
        <w:t xml:space="preserve">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662"/>
      <w:bookmarkEnd w:id="663"/>
      <w:bookmarkEnd w:id="664"/>
      <w:bookmarkEnd w:id="665"/>
      <w:bookmarkEnd w:id="666"/>
      <w:bookmarkEnd w:id="667"/>
      <w:bookmarkEnd w:id="682"/>
      <w:bookmarkEnd w:id="683"/>
      <w:bookmarkEnd w:id="684"/>
      <w:bookmarkEnd w:id="685"/>
      <w:bookmarkEnd w:id="686"/>
      <w:bookmarkEnd w:id="687"/>
      <w:bookmarkEnd w:id="688"/>
    </w:p>
    <w:p w:rsidR="004F4D80" w:rsidRPr="00C236C0" w:rsidRDefault="004F4D80" w:rsidP="004F4D80">
      <w:pPr>
        <w:pStyle w:val="3"/>
        <w:rPr>
          <w:szCs w:val="24"/>
        </w:rPr>
      </w:pPr>
      <w:bookmarkStart w:id="689" w:name="_Toc98253923"/>
      <w:bookmarkStart w:id="690" w:name="_Toc157248177"/>
      <w:bookmarkStart w:id="691" w:name="_Toc157496546"/>
      <w:bookmarkStart w:id="692" w:name="_Toc158206085"/>
      <w:bookmarkStart w:id="693" w:name="_Toc164057770"/>
      <w:bookmarkStart w:id="694" w:name="_Toc164137120"/>
      <w:bookmarkStart w:id="695" w:name="_Toc164161280"/>
      <w:bookmarkStart w:id="696" w:name="_Toc165173851"/>
      <w:bookmarkStart w:id="697" w:name="_Ref264038986"/>
      <w:bookmarkStart w:id="698" w:name="_Ref264359294"/>
      <w:bookmarkStart w:id="699" w:name="_Toc439170676"/>
      <w:bookmarkStart w:id="700" w:name="_Toc439172778"/>
      <w:bookmarkStart w:id="701" w:name="_Toc439173222"/>
      <w:bookmarkStart w:id="702" w:name="_Toc439238218"/>
      <w:bookmarkStart w:id="703" w:name="_Toc439252766"/>
      <w:bookmarkStart w:id="704" w:name="_Toc439323740"/>
      <w:bookmarkStart w:id="705" w:name="_Toc440357138"/>
      <w:bookmarkStart w:id="706" w:name="_Toc440359693"/>
      <w:bookmarkStart w:id="707" w:name="_Toc440632157"/>
      <w:bookmarkStart w:id="708" w:name="_Toc440875977"/>
      <w:bookmarkStart w:id="709" w:name="_Toc441131005"/>
      <w:bookmarkStart w:id="710" w:name="_Toc447269822"/>
      <w:bookmarkStart w:id="711" w:name="_Toc464120648"/>
      <w:r w:rsidRPr="00C236C0">
        <w:rPr>
          <w:szCs w:val="24"/>
        </w:rPr>
        <w:t xml:space="preserve">Форма </w:t>
      </w:r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r w:rsidR="00492C8B">
        <w:rPr>
          <w:szCs w:val="24"/>
        </w:rPr>
        <w:t>Сводной таблицы стоимости</w:t>
      </w:r>
      <w:bookmarkEnd w:id="703"/>
      <w:bookmarkEnd w:id="704"/>
      <w:bookmarkEnd w:id="705"/>
      <w:bookmarkEnd w:id="706"/>
      <w:bookmarkEnd w:id="707"/>
      <w:bookmarkEnd w:id="708"/>
      <w:r w:rsidR="00F04258" w:rsidRPr="00F04258">
        <w:rPr>
          <w:bCs w:val="0"/>
          <w:szCs w:val="24"/>
        </w:rPr>
        <w:t xml:space="preserve"> </w:t>
      </w:r>
      <w:r w:rsidR="00F04258" w:rsidRPr="009A70A4">
        <w:rPr>
          <w:bCs w:val="0"/>
          <w:szCs w:val="24"/>
        </w:rPr>
        <w:t>поставок</w:t>
      </w:r>
      <w:bookmarkEnd w:id="709"/>
      <w:bookmarkEnd w:id="710"/>
      <w:bookmarkEnd w:id="71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F04258">
        <w:rPr>
          <w:b/>
          <w:sz w:val="24"/>
          <w:szCs w:val="24"/>
        </w:rPr>
        <w:t>поставок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B50B01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B50B01">
              <w:rPr>
                <w:b/>
                <w:bCs w:val="0"/>
                <w:color w:val="000000"/>
                <w:sz w:val="18"/>
                <w:szCs w:val="18"/>
              </w:rPr>
              <w:t>п</w:t>
            </w:r>
            <w:proofErr w:type="gramEnd"/>
            <w:r w:rsidRPr="00B50B01">
              <w:rPr>
                <w:b/>
                <w:bCs w:val="0"/>
                <w:color w:val="00000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7252E9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7252E9">
              <w:rPr>
                <w:b/>
                <w:bCs w:val="0"/>
                <w:color w:val="000000"/>
                <w:szCs w:val="24"/>
              </w:rPr>
              <w:t>ЭКВИВАЛЕНТ</w:t>
            </w:r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7252E9">
              <w:rPr>
                <w:b/>
                <w:bCs w:val="0"/>
                <w:color w:val="000000"/>
                <w:sz w:val="18"/>
                <w:szCs w:val="18"/>
              </w:rPr>
              <w:t>Участник</w:t>
            </w:r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>ом</w:t>
            </w:r>
            <w:proofErr w:type="gramEnd"/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7252E9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7252E9">
              <w:rPr>
                <w:b/>
                <w:bCs w:val="0"/>
                <w:color w:val="00000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с НДС, руб</w:t>
            </w:r>
            <w:r>
              <w:rPr>
                <w:b/>
                <w:bCs w:val="0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с НДС, руб.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F83D78">
            <w:pPr>
              <w:numPr>
                <w:ilvl w:val="0"/>
                <w:numId w:val="6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> </w:t>
            </w:r>
            <w:r w:rsidRPr="00027E2F">
              <w:rPr>
                <w:b/>
                <w:bCs w:val="0"/>
                <w:sz w:val="18"/>
                <w:szCs w:val="18"/>
              </w:rPr>
              <w:t xml:space="preserve">Филиал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="00F83D78">
              <w:rPr>
                <w:b/>
                <w:bCs w:val="0"/>
                <w:sz w:val="18"/>
                <w:szCs w:val="18"/>
              </w:rPr>
              <w:t xml:space="preserve"> «</w:t>
            </w:r>
            <w:r w:rsidR="00F83D78">
              <w:rPr>
                <w:b/>
                <w:sz w:val="18"/>
                <w:szCs w:val="18"/>
              </w:rPr>
              <w:t>Воронежэнерго</w:t>
            </w:r>
            <w:r w:rsidRPr="00027E2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F83D78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</w:t>
            </w:r>
            <w:r w:rsidR="00F83D78">
              <w:rPr>
                <w:b/>
                <w:bCs w:val="0"/>
                <w:sz w:val="18"/>
                <w:szCs w:val="18"/>
              </w:rPr>
              <w:t>«</w:t>
            </w:r>
            <w:r w:rsidR="00F83D78">
              <w:rPr>
                <w:b/>
                <w:sz w:val="18"/>
                <w:szCs w:val="18"/>
              </w:rPr>
              <w:t>Воронежэнерго</w:t>
            </w:r>
            <w:r w:rsidR="00F83D78" w:rsidRPr="00027E2F">
              <w:rPr>
                <w:b/>
                <w:sz w:val="18"/>
                <w:szCs w:val="18"/>
              </w:rPr>
              <w:t>»</w:t>
            </w:r>
            <w:r w:rsidRPr="00027E2F">
              <w:rPr>
                <w:b/>
                <w:sz w:val="18"/>
                <w:szCs w:val="18"/>
              </w:rPr>
              <w:t xml:space="preserve">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</w:tbl>
    <w:p w:rsidR="004F4D80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711D9B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711D9B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</w:t>
      </w:r>
      <w:r>
        <w:rPr>
          <w:b/>
          <w:sz w:val="24"/>
          <w:szCs w:val="24"/>
        </w:rPr>
        <w:t>2</w:t>
      </w:r>
      <w:r w:rsidRPr="00F647F7">
        <w:rPr>
          <w:b/>
          <w:sz w:val="24"/>
          <w:szCs w:val="24"/>
        </w:rPr>
        <w:t>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F647F7" w:rsidTr="004F4D80">
        <w:tc>
          <w:tcPr>
            <w:tcW w:w="648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Значение</w:t>
            </w: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2116E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lastRenderedPageBreak/>
              <w:t>…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712" w:name="_Toc176765534"/>
      <w:bookmarkStart w:id="713" w:name="_Toc198979983"/>
      <w:bookmarkStart w:id="714" w:name="_Toc217466315"/>
      <w:bookmarkStart w:id="715" w:name="_Toc217702856"/>
      <w:bookmarkStart w:id="716" w:name="_Toc233601974"/>
      <w:bookmarkStart w:id="717" w:name="_Toc263343460"/>
      <w:r w:rsidRPr="00F647F7">
        <w:rPr>
          <w:b w:val="0"/>
          <w:szCs w:val="24"/>
        </w:rPr>
        <w:br w:type="page"/>
      </w:r>
      <w:bookmarkStart w:id="718" w:name="_Toc439170677"/>
      <w:bookmarkStart w:id="719" w:name="_Toc439172779"/>
      <w:bookmarkStart w:id="720" w:name="_Toc439173223"/>
      <w:bookmarkStart w:id="721" w:name="_Toc439238219"/>
      <w:bookmarkStart w:id="722" w:name="_Toc439252767"/>
      <w:bookmarkStart w:id="723" w:name="_Toc439323741"/>
      <w:bookmarkStart w:id="724" w:name="_Toc440357139"/>
      <w:bookmarkStart w:id="725" w:name="_Toc440359694"/>
      <w:bookmarkStart w:id="726" w:name="_Toc440632158"/>
      <w:bookmarkStart w:id="727" w:name="_Toc440875978"/>
      <w:bookmarkStart w:id="728" w:name="_Toc441131006"/>
      <w:bookmarkStart w:id="729" w:name="_Toc447269823"/>
      <w:bookmarkStart w:id="730" w:name="_Toc464120649"/>
      <w:r w:rsidRPr="00C236C0">
        <w:rPr>
          <w:szCs w:val="24"/>
        </w:rPr>
        <w:lastRenderedPageBreak/>
        <w:t>Инструкции по заполнению</w:t>
      </w:r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4F4D80" w:rsidRPr="00F647F7">
        <w:rPr>
          <w:sz w:val="24"/>
          <w:szCs w:val="24"/>
        </w:rPr>
        <w:t>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</w:t>
      </w:r>
      <w:r w:rsidR="004F4D80" w:rsidRPr="007252E9">
        <w:rPr>
          <w:sz w:val="24"/>
          <w:szCs w:val="24"/>
        </w:rPr>
        <w:t xml:space="preserve">свое 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подготавливается на основании </w:t>
      </w:r>
      <w:r w:rsidR="008179BB" w:rsidRPr="007252E9">
        <w:rPr>
          <w:sz w:val="24"/>
          <w:szCs w:val="24"/>
        </w:rPr>
        <w:t>Техническог</w:t>
      </w:r>
      <w:proofErr w:type="gramStart"/>
      <w:r w:rsidR="008179BB" w:rsidRPr="007252E9">
        <w:rPr>
          <w:sz w:val="24"/>
          <w:szCs w:val="24"/>
        </w:rPr>
        <w:t>о(</w:t>
      </w:r>
      <w:proofErr w:type="gramEnd"/>
      <w:r w:rsidR="008179BB" w:rsidRPr="007252E9">
        <w:rPr>
          <w:sz w:val="24"/>
          <w:szCs w:val="24"/>
        </w:rPr>
        <w:t xml:space="preserve">их) задания(й) (п. </w:t>
      </w:r>
      <w:r w:rsidR="00E00CC4">
        <w:fldChar w:fldCharType="begin"/>
      </w:r>
      <w:r w:rsidR="00E00CC4">
        <w:instrText xml:space="preserve"> REF _Ref450646963 \r \h  \* MERGEFORMAT </w:instrText>
      </w:r>
      <w:r w:rsidR="00E00CC4">
        <w:fldChar w:fldCharType="separate"/>
      </w:r>
      <w:r w:rsidR="008C6E10" w:rsidRPr="008C6E10">
        <w:rPr>
          <w:sz w:val="24"/>
          <w:szCs w:val="24"/>
        </w:rPr>
        <w:t>4.2</w:t>
      </w:r>
      <w:r w:rsidR="00E00CC4">
        <w:fldChar w:fldCharType="end"/>
      </w:r>
      <w:r w:rsidR="008179BB" w:rsidRPr="007252E9">
        <w:rPr>
          <w:sz w:val="24"/>
          <w:szCs w:val="24"/>
        </w:rPr>
        <w:t xml:space="preserve">) и </w:t>
      </w:r>
      <w:r w:rsidR="004F4D80" w:rsidRPr="007252E9">
        <w:rPr>
          <w:sz w:val="24"/>
          <w:szCs w:val="24"/>
        </w:rPr>
        <w:t xml:space="preserve">Технического предложения (подраздел </w:t>
      </w:r>
      <w:r w:rsidR="00E00CC4">
        <w:fldChar w:fldCharType="begin"/>
      </w:r>
      <w:r w:rsidR="00E00CC4">
        <w:instrText xml:space="preserve"> REF _Ref86826666 \r \h  \* MERGEFORMAT </w:instrText>
      </w:r>
      <w:r w:rsidR="00E00CC4">
        <w:fldChar w:fldCharType="separate"/>
      </w:r>
      <w:r w:rsidR="008C6E10" w:rsidRPr="008C6E10">
        <w:rPr>
          <w:sz w:val="24"/>
          <w:szCs w:val="24"/>
        </w:rPr>
        <w:t>5.3</w:t>
      </w:r>
      <w:r w:rsidR="00E00CC4">
        <w:fldChar w:fldCharType="end"/>
      </w:r>
      <w:r w:rsidR="004F4D80" w:rsidRPr="007252E9">
        <w:rPr>
          <w:sz w:val="24"/>
          <w:szCs w:val="24"/>
        </w:rPr>
        <w:t>).</w:t>
      </w:r>
      <w:r w:rsidR="000C39DE" w:rsidRPr="007252E9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</w:t>
      </w:r>
      <w:r w:rsidR="00492C8B" w:rsidRPr="007252E9">
        <w:rPr>
          <w:sz w:val="24"/>
          <w:szCs w:val="24"/>
        </w:rPr>
        <w:t xml:space="preserve">предложении </w:t>
      </w:r>
      <w:r w:rsidRPr="007252E9">
        <w:rPr>
          <w:sz w:val="24"/>
          <w:szCs w:val="24"/>
        </w:rPr>
        <w:t xml:space="preserve">и </w:t>
      </w:r>
      <w:r w:rsidR="00492C8B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>указана различная продукция (тип-марка предлагаемой к поставке</w:t>
      </w:r>
      <w:r w:rsidR="00F728CD" w:rsidRPr="007252E9">
        <w:rPr>
          <w:sz w:val="24"/>
          <w:szCs w:val="24"/>
        </w:rPr>
        <w:t xml:space="preserve"> продукции</w:t>
      </w:r>
      <w:r w:rsidRPr="007252E9">
        <w:rPr>
          <w:sz w:val="24"/>
          <w:szCs w:val="24"/>
        </w:rPr>
        <w:t xml:space="preserve">, завод-изготовитель, иные параметры) – такая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7252E9">
        <w:rPr>
          <w:sz w:val="24"/>
          <w:szCs w:val="24"/>
        </w:rPr>
        <w:t>Цена единицы  с НДС, а так же общая итоговая стоимость продукции с НДС в таблице-1 должны включать все налоги, обязательные платежи, стоимость её доставки до склада Получателя, стоимость тары, стоимость погрузочных</w:t>
      </w:r>
      <w:r w:rsidRPr="007252E9">
        <w:t xml:space="preserve"> </w:t>
      </w:r>
      <w:r w:rsidRPr="007252E9">
        <w:rPr>
          <w:sz w:val="24"/>
          <w:szCs w:val="24"/>
        </w:rPr>
        <w:t>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7252E9">
        <w:rPr>
          <w:sz w:val="24"/>
          <w:szCs w:val="24"/>
        </w:rPr>
        <w:t xml:space="preserve"> </w:t>
      </w:r>
      <w:r w:rsidR="00E00CC4">
        <w:fldChar w:fldCharType="begin"/>
      </w:r>
      <w:r w:rsidR="00E00CC4">
        <w:instrText xml:space="preserve"> REF _Ref440292752 \r \h  \* MERGEFORMAT </w:instrText>
      </w:r>
      <w:r w:rsidR="00E00CC4">
        <w:fldChar w:fldCharType="separate"/>
      </w:r>
      <w:r w:rsidR="008C6E10">
        <w:t>2</w:t>
      </w:r>
      <w:r w:rsidR="00E00CC4">
        <w:fldChar w:fldCharType="end"/>
      </w:r>
      <w:r w:rsidRPr="007252E9">
        <w:rPr>
          <w:sz w:val="24"/>
          <w:szCs w:val="24"/>
        </w:rPr>
        <w:t xml:space="preserve"> и </w:t>
      </w:r>
      <w:r w:rsidR="00E00CC4">
        <w:fldChar w:fldCharType="begin"/>
      </w:r>
      <w:r w:rsidR="00E00CC4">
        <w:instrText xml:space="preserve"> REF _Ref440292779 \r \h  \* MERGEFORMAT </w:instrText>
      </w:r>
      <w:r w:rsidR="00E00CC4">
        <w:fldChar w:fldCharType="separate"/>
      </w:r>
      <w:r w:rsidR="008C6E10">
        <w:t>4</w:t>
      </w:r>
      <w:r w:rsidR="00E00CC4">
        <w:fldChar w:fldCharType="end"/>
      </w:r>
      <w:r w:rsidRPr="007252E9">
        <w:rPr>
          <w:sz w:val="24"/>
          <w:szCs w:val="24"/>
        </w:rPr>
        <w:t xml:space="preserve">. Поля «Наименование производителя», «Страна происхождения», «ЕИ»,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(заполняется </w:t>
      </w:r>
      <w:proofErr w:type="gramStart"/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</w:t>
      </w:r>
      <w:proofErr w:type="gramEnd"/>
      <w:r w:rsidRPr="007252E9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 будет отклонена.</w:t>
      </w:r>
    </w:p>
    <w:p w:rsidR="003902C8" w:rsidRPr="007252E9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таблице-2 приводятся иные параметры коммерческ</w:t>
      </w:r>
      <w:r w:rsidR="00815A1D" w:rsidRPr="007252E9">
        <w:rPr>
          <w:sz w:val="24"/>
          <w:szCs w:val="24"/>
        </w:rPr>
        <w:t>их</w:t>
      </w:r>
      <w:r w:rsidRPr="007252E9">
        <w:rPr>
          <w:sz w:val="24"/>
          <w:szCs w:val="24"/>
        </w:rPr>
        <w:t xml:space="preserve"> </w:t>
      </w:r>
      <w:r w:rsidR="00815A1D" w:rsidRPr="007252E9">
        <w:rPr>
          <w:sz w:val="24"/>
          <w:szCs w:val="24"/>
        </w:rPr>
        <w:t>условий</w:t>
      </w:r>
      <w:r w:rsidRPr="007252E9">
        <w:rPr>
          <w:sz w:val="24"/>
          <w:szCs w:val="24"/>
        </w:rPr>
        <w:t xml:space="preserve"> Участника. В случае </w:t>
      </w:r>
      <w:r w:rsidR="000729D6" w:rsidRPr="007252E9">
        <w:rPr>
          <w:sz w:val="24"/>
          <w:szCs w:val="24"/>
        </w:rPr>
        <w:t xml:space="preserve">эквивалентного предложения </w:t>
      </w:r>
      <w:r w:rsidRPr="007252E9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а на подготовку Договора данн</w:t>
      </w:r>
      <w:r w:rsidRPr="007252E9">
        <w:rPr>
          <w:sz w:val="24"/>
          <w:szCs w:val="24"/>
        </w:rPr>
        <w:t>ую</w:t>
      </w:r>
      <w:r w:rsidR="004F4D80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Сводную таблицу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Арифметические ошибки в </w:t>
      </w:r>
      <w:r w:rsidR="00492C8B" w:rsidRPr="007252E9">
        <w:rPr>
          <w:sz w:val="24"/>
          <w:szCs w:val="24"/>
        </w:rPr>
        <w:t>Сводной таблице стоимости</w:t>
      </w:r>
      <w:r w:rsidR="00F04258" w:rsidRPr="007252E9">
        <w:rPr>
          <w:bCs w:val="0"/>
          <w:sz w:val="24"/>
          <w:szCs w:val="24"/>
        </w:rPr>
        <w:t xml:space="preserve"> поставок</w:t>
      </w:r>
      <w:r w:rsidR="00492C8B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могут быть причиной отклонения </w:t>
      </w:r>
      <w:r w:rsidR="00C236C0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7252E9">
        <w:rPr>
          <w:sz w:val="24"/>
          <w:szCs w:val="24"/>
        </w:rPr>
        <w:t>эквивалент</w:t>
      </w:r>
      <w:r w:rsidRPr="007252E9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7252E9">
        <w:rPr>
          <w:sz w:val="24"/>
          <w:szCs w:val="24"/>
        </w:rPr>
        <w:t>й</w:t>
      </w:r>
      <w:r w:rsidRPr="007252E9">
        <w:rPr>
          <w:sz w:val="24"/>
          <w:szCs w:val="24"/>
        </w:rPr>
        <w:t xml:space="preserve"> </w:t>
      </w:r>
      <w:r w:rsidR="00841A6F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 xml:space="preserve">следует заполнить поле </w:t>
      </w:r>
      <w:r w:rsidR="00726A75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7252E9">
        <w:rPr>
          <w:sz w:val="24"/>
          <w:szCs w:val="24"/>
        </w:rPr>
        <w:t>эквивалента</w:t>
      </w:r>
      <w:r w:rsidRPr="007252E9">
        <w:rPr>
          <w:sz w:val="24"/>
          <w:szCs w:val="24"/>
        </w:rPr>
        <w:t>.</w:t>
      </w:r>
    </w:p>
    <w:p w:rsidR="004F4D80" w:rsidRPr="00B8668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lastRenderedPageBreak/>
        <w:t xml:space="preserve">Все суммы </w:t>
      </w:r>
      <w:r w:rsidR="00492C8B">
        <w:rPr>
          <w:sz w:val="24"/>
          <w:szCs w:val="24"/>
        </w:rPr>
        <w:t>Сводной таблицы стоимости</w:t>
      </w:r>
      <w:r w:rsidRPr="00B86686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B86686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B86686">
        <w:rPr>
          <w:sz w:val="24"/>
          <w:szCs w:val="24"/>
        </w:rPr>
        <w:t>XXX</w:t>
      </w:r>
      <w:proofErr w:type="spellEnd"/>
      <w:r w:rsidRPr="00B86686">
        <w:rPr>
          <w:sz w:val="24"/>
          <w:szCs w:val="24"/>
        </w:rPr>
        <w:t xml:space="preserve"> XXX,XX руб. например: «1 234 567,89 руб.».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731" w:name="_Ref86826666"/>
      <w:bookmarkStart w:id="732" w:name="_Toc90385112"/>
      <w:bookmarkStart w:id="733" w:name="_Toc98253925"/>
      <w:bookmarkStart w:id="734" w:name="_Toc165173853"/>
      <w:bookmarkStart w:id="735" w:name="_Toc423423669"/>
      <w:bookmarkStart w:id="736" w:name="_Toc46412065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731"/>
      <w:bookmarkEnd w:id="732"/>
      <w:bookmarkEnd w:id="733"/>
      <w:bookmarkEnd w:id="734"/>
      <w:bookmarkEnd w:id="735"/>
      <w:bookmarkEnd w:id="736"/>
    </w:p>
    <w:p w:rsidR="004F4D80" w:rsidRPr="00C236C0" w:rsidRDefault="004F4D80" w:rsidP="004F4D80">
      <w:pPr>
        <w:pStyle w:val="3"/>
        <w:rPr>
          <w:szCs w:val="24"/>
        </w:rPr>
      </w:pPr>
      <w:bookmarkStart w:id="737" w:name="_Toc90385113"/>
      <w:bookmarkStart w:id="738" w:name="_Toc98253926"/>
      <w:bookmarkStart w:id="739" w:name="_Toc157248180"/>
      <w:bookmarkStart w:id="740" w:name="_Toc157496549"/>
      <w:bookmarkStart w:id="741" w:name="_Toc158206088"/>
      <w:bookmarkStart w:id="742" w:name="_Toc164057773"/>
      <w:bookmarkStart w:id="743" w:name="_Toc164137123"/>
      <w:bookmarkStart w:id="744" w:name="_Toc164161283"/>
      <w:bookmarkStart w:id="745" w:name="_Toc165173854"/>
      <w:bookmarkStart w:id="746" w:name="_Ref193690005"/>
      <w:bookmarkStart w:id="747" w:name="_Toc439170679"/>
      <w:bookmarkStart w:id="748" w:name="_Toc439172781"/>
      <w:bookmarkStart w:id="749" w:name="_Toc439173225"/>
      <w:bookmarkStart w:id="750" w:name="_Toc439238221"/>
      <w:bookmarkStart w:id="751" w:name="_Toc439252769"/>
      <w:bookmarkStart w:id="752" w:name="_Toc439323743"/>
      <w:bookmarkStart w:id="753" w:name="_Toc440357141"/>
      <w:bookmarkStart w:id="754" w:name="_Toc440359696"/>
      <w:bookmarkStart w:id="755" w:name="_Toc440632160"/>
      <w:bookmarkStart w:id="756" w:name="_Toc440875980"/>
      <w:bookmarkStart w:id="757" w:name="_Toc441131008"/>
      <w:bookmarkStart w:id="758" w:name="_Toc447269825"/>
      <w:bookmarkStart w:id="759" w:name="_Toc464120651"/>
      <w:r w:rsidRPr="00C236C0">
        <w:rPr>
          <w:szCs w:val="24"/>
        </w:rPr>
        <w:t xml:space="preserve">Форма </w:t>
      </w:r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r w:rsidRPr="00C236C0">
        <w:rPr>
          <w:szCs w:val="24"/>
        </w:rPr>
        <w:t>технического предложения</w:t>
      </w:r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760" w:name="_Ref55335818"/>
      <w:bookmarkStart w:id="761" w:name="_Ref55336334"/>
      <w:bookmarkStart w:id="762" w:name="_Toc57314673"/>
      <w:bookmarkStart w:id="763" w:name="_Toc69728987"/>
      <w:bookmarkStart w:id="764" w:name="_Toc98253928"/>
      <w:bookmarkStart w:id="765" w:name="_Toc165173856"/>
      <w:bookmarkStart w:id="766" w:name="_Ref194749150"/>
      <w:bookmarkStart w:id="767" w:name="_Ref194750368"/>
      <w:bookmarkStart w:id="768" w:name="_Ref89649494"/>
      <w:bookmarkStart w:id="76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652D5B" w:rsidTr="004F4D80">
        <w:tc>
          <w:tcPr>
            <w:tcW w:w="284" w:type="pct"/>
            <w:vMerge w:val="restar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№ </w:t>
            </w:r>
            <w:proofErr w:type="gramStart"/>
            <w:r w:rsidRPr="00652D5B">
              <w:rPr>
                <w:b/>
              </w:rPr>
              <w:t>п</w:t>
            </w:r>
            <w:proofErr w:type="gramEnd"/>
            <w:r w:rsidRPr="00652D5B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Предлагаемая </w:t>
            </w:r>
            <w:r w:rsidR="00C236C0">
              <w:rPr>
                <w:b/>
              </w:rPr>
              <w:t>Участник</w:t>
            </w:r>
            <w:r w:rsidRPr="00652D5B">
              <w:rPr>
                <w:b/>
              </w:rPr>
              <w:t>ом продукция</w:t>
            </w:r>
          </w:p>
        </w:tc>
      </w:tr>
      <w:tr w:rsidR="004F4D80" w:rsidRPr="00652D5B" w:rsidTr="004F4D80">
        <w:tc>
          <w:tcPr>
            <w:tcW w:w="284" w:type="pct"/>
            <w:vMerge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</w:t>
            </w:r>
            <w:r w:rsidRPr="00652D5B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F83D78">
            <w:pPr>
              <w:spacing w:line="240" w:lineRule="auto"/>
              <w:ind w:firstLine="0"/>
              <w:jc w:val="left"/>
              <w:rPr>
                <w:b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</w:t>
            </w:r>
            <w:r w:rsidR="00F83D78" w:rsidRPr="00F83D78">
              <w:t>«Воронежэнерго»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F647F7" w:rsidRDefault="00F80103" w:rsidP="004F4D80">
      <w:pPr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Гарантии на </w:t>
      </w:r>
      <w:r w:rsidRPr="007252E9">
        <w:rPr>
          <w:sz w:val="24"/>
          <w:szCs w:val="24"/>
        </w:rPr>
        <w:t>предлагаемую</w:t>
      </w:r>
      <w:r w:rsidR="004F4D80" w:rsidRPr="007252E9">
        <w:rPr>
          <w:sz w:val="24"/>
          <w:szCs w:val="24"/>
        </w:rPr>
        <w:t xml:space="preserve"> к поставке </w:t>
      </w:r>
      <w:r w:rsidRPr="007252E9">
        <w:rPr>
          <w:sz w:val="24"/>
          <w:szCs w:val="24"/>
        </w:rPr>
        <w:t>продукцию</w:t>
      </w:r>
      <w:r w:rsidR="004F4D80" w:rsidRPr="007252E9">
        <w:rPr>
          <w:sz w:val="24"/>
          <w:szCs w:val="24"/>
        </w:rPr>
        <w:t>: _____________________________________________.</w:t>
      </w:r>
    </w:p>
    <w:p w:rsidR="004F4D80" w:rsidRPr="00F647F7" w:rsidRDefault="004F4D80" w:rsidP="004F4D80">
      <w:pPr>
        <w:spacing w:line="240" w:lineRule="auto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Срок службы: _____________________________________________________________________.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 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C236C0" w:rsidRDefault="004F4D80" w:rsidP="00C236C0">
      <w:pPr>
        <w:pStyle w:val="3"/>
        <w:rPr>
          <w:szCs w:val="24"/>
        </w:rPr>
      </w:pPr>
      <w:bookmarkStart w:id="770" w:name="_Toc176765537"/>
      <w:bookmarkStart w:id="771" w:name="_Toc198979986"/>
      <w:bookmarkStart w:id="772" w:name="_Toc217466321"/>
      <w:bookmarkStart w:id="773" w:name="_Toc217702859"/>
      <w:bookmarkStart w:id="774" w:name="_Toc233601977"/>
      <w:bookmarkStart w:id="775" w:name="_Toc263343463"/>
      <w:bookmarkStart w:id="776" w:name="_Toc439170680"/>
      <w:bookmarkStart w:id="777" w:name="_Toc439172782"/>
      <w:bookmarkStart w:id="778" w:name="_Toc439173226"/>
      <w:bookmarkStart w:id="779" w:name="_Toc439238222"/>
      <w:bookmarkStart w:id="780" w:name="_Toc439252770"/>
      <w:bookmarkStart w:id="781" w:name="_Toc439323744"/>
      <w:bookmarkStart w:id="782" w:name="_Toc440357142"/>
      <w:bookmarkStart w:id="783" w:name="_Toc440359697"/>
      <w:bookmarkStart w:id="784" w:name="_Toc440632161"/>
      <w:bookmarkStart w:id="785" w:name="_Toc440875981"/>
      <w:bookmarkStart w:id="786" w:name="_Toc441131009"/>
      <w:bookmarkStart w:id="787" w:name="_Toc447269826"/>
      <w:bookmarkStart w:id="788" w:name="_Toc464120652"/>
      <w:r w:rsidRPr="00C236C0">
        <w:rPr>
          <w:szCs w:val="24"/>
        </w:rPr>
        <w:lastRenderedPageBreak/>
        <w:t>Инструкции по заполнению</w:t>
      </w:r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</w:t>
      </w:r>
      <w:r w:rsidR="004F4D80" w:rsidRPr="007252E9">
        <w:rPr>
          <w:sz w:val="24"/>
          <w:szCs w:val="24"/>
        </w:rPr>
        <w:t xml:space="preserve">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7252E9">
        <w:rPr>
          <w:sz w:val="24"/>
          <w:szCs w:val="24"/>
        </w:rPr>
        <w:t>Технического задания</w:t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колонке «</w:t>
      </w:r>
      <w:r w:rsidR="00726A75" w:rsidRPr="007252E9">
        <w:rPr>
          <w:sz w:val="24"/>
          <w:szCs w:val="24"/>
        </w:rPr>
        <w:t>Требуемая Заказчику продукция</w:t>
      </w:r>
      <w:r w:rsidRPr="007252E9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E00CC4">
        <w:fldChar w:fldCharType="begin"/>
      </w:r>
      <w:r w:rsidR="00E00CC4">
        <w:instrText xml:space="preserve"> REF _Ref440292555 \r \h  \* MERGEFORMAT </w:instrText>
      </w:r>
      <w:r w:rsidR="00E00CC4">
        <w:fldChar w:fldCharType="separate"/>
      </w:r>
      <w:r w:rsidR="008C6E10">
        <w:t>4</w:t>
      </w:r>
      <w:r w:rsidR="00E00CC4">
        <w:fldChar w:fldCharType="end"/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колонке «</w:t>
      </w:r>
      <w:r w:rsidR="00726A75" w:rsidRPr="007252E9">
        <w:rPr>
          <w:sz w:val="24"/>
          <w:szCs w:val="24"/>
        </w:rPr>
        <w:t>Предлагаемая Участником продукция</w:t>
      </w:r>
      <w:r w:rsidRPr="007252E9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7252E9">
        <w:rPr>
          <w:sz w:val="24"/>
          <w:szCs w:val="24"/>
        </w:rPr>
        <w:t xml:space="preserve">предлагаемой к поставке </w:t>
      </w:r>
      <w:r w:rsidRPr="007252E9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E00CC4">
        <w:fldChar w:fldCharType="begin"/>
      </w:r>
      <w:r w:rsidR="00E00CC4">
        <w:instrText xml:space="preserve"> REF _Ref440271182 \r \h  \* MERGEFORMAT </w:instrText>
      </w:r>
      <w:r w:rsidR="00E00CC4">
        <w:fldChar w:fldCharType="separate"/>
      </w:r>
      <w:r w:rsidR="008C6E10" w:rsidRPr="008C6E10">
        <w:rPr>
          <w:sz w:val="24"/>
          <w:szCs w:val="24"/>
        </w:rPr>
        <w:t>3.3.1.9</w:t>
      </w:r>
      <w:r w:rsidR="00E00CC4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</w:t>
      </w:r>
      <w:r w:rsidRPr="00B86686">
        <w:rPr>
          <w:sz w:val="24"/>
          <w:szCs w:val="24"/>
        </w:rPr>
        <w:t xml:space="preserve"> будет считаться нераскрытым, и </w:t>
      </w:r>
      <w:r w:rsidR="00C236C0">
        <w:rPr>
          <w:sz w:val="24"/>
          <w:szCs w:val="24"/>
        </w:rPr>
        <w:t>Заявка</w:t>
      </w:r>
      <w:r w:rsidRPr="00B86686">
        <w:rPr>
          <w:sz w:val="24"/>
          <w:szCs w:val="24"/>
        </w:rPr>
        <w:t xml:space="preserve"> будет отклонена</w:t>
      </w:r>
      <w:r w:rsidRPr="00C83252">
        <w:rPr>
          <w:sz w:val="24"/>
          <w:szCs w:val="24"/>
        </w:rPr>
        <w:t xml:space="preserve"> без рассмотрения по существу.</w:t>
      </w:r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83252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33182C">
        <w:rPr>
          <w:sz w:val="24"/>
          <w:szCs w:val="24"/>
        </w:rPr>
        <w:fldChar w:fldCharType="begin"/>
      </w:r>
      <w:r w:rsidR="0019725C">
        <w:rPr>
          <w:sz w:val="24"/>
          <w:szCs w:val="24"/>
        </w:rPr>
        <w:instrText xml:space="preserve"> REF _Ref440292618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C6E10">
        <w:rPr>
          <w:sz w:val="24"/>
          <w:szCs w:val="24"/>
        </w:rPr>
        <w:t>4.4.1</w:t>
      </w:r>
      <w:r w:rsidR="0033182C">
        <w:rPr>
          <w:sz w:val="24"/>
          <w:szCs w:val="24"/>
        </w:rPr>
        <w:fldChar w:fldCharType="end"/>
      </w:r>
      <w:r w:rsidRPr="00C83252">
        <w:rPr>
          <w:sz w:val="24"/>
          <w:szCs w:val="24"/>
        </w:rPr>
        <w:t xml:space="preserve"> настоящей документации.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C8325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789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90" w:name="_Toc423423670"/>
      <w:bookmarkStart w:id="791" w:name="_Ref440271036"/>
      <w:bookmarkStart w:id="792" w:name="_Ref440274366"/>
      <w:bookmarkStart w:id="793" w:name="_Ref440274902"/>
      <w:bookmarkStart w:id="794" w:name="_Ref440284947"/>
      <w:bookmarkStart w:id="795" w:name="_Toc464120653"/>
      <w:r w:rsidRPr="00F647F7">
        <w:lastRenderedPageBreak/>
        <w:t xml:space="preserve">График </w:t>
      </w:r>
      <w:r w:rsidR="00512B0F">
        <w:t>выполнения поставок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89"/>
      <w:bookmarkEnd w:id="790"/>
      <w:bookmarkEnd w:id="791"/>
      <w:bookmarkEnd w:id="792"/>
      <w:bookmarkEnd w:id="793"/>
      <w:bookmarkEnd w:id="794"/>
      <w:bookmarkEnd w:id="795"/>
    </w:p>
    <w:p w:rsidR="004F4D80" w:rsidRPr="004C0021" w:rsidRDefault="004F4D80" w:rsidP="004F4D80">
      <w:pPr>
        <w:pStyle w:val="3"/>
        <w:rPr>
          <w:szCs w:val="24"/>
        </w:rPr>
      </w:pPr>
      <w:bookmarkStart w:id="796" w:name="_Toc98253929"/>
      <w:bookmarkStart w:id="797" w:name="_Toc157248183"/>
      <w:bookmarkStart w:id="798" w:name="_Toc157496552"/>
      <w:bookmarkStart w:id="799" w:name="_Toc158206091"/>
      <w:bookmarkStart w:id="800" w:name="_Toc164057776"/>
      <w:bookmarkStart w:id="801" w:name="_Toc164137126"/>
      <w:bookmarkStart w:id="802" w:name="_Toc164161286"/>
      <w:bookmarkStart w:id="803" w:name="_Toc165173857"/>
      <w:bookmarkStart w:id="804" w:name="_Toc439170682"/>
      <w:bookmarkStart w:id="805" w:name="_Toc439172784"/>
      <w:bookmarkStart w:id="806" w:name="_Toc439173228"/>
      <w:bookmarkStart w:id="807" w:name="_Toc439238224"/>
      <w:bookmarkStart w:id="808" w:name="_Toc439252772"/>
      <w:bookmarkStart w:id="809" w:name="_Toc439323746"/>
      <w:bookmarkStart w:id="810" w:name="_Toc440357144"/>
      <w:bookmarkStart w:id="811" w:name="_Toc440359699"/>
      <w:bookmarkStart w:id="812" w:name="_Toc440632163"/>
      <w:bookmarkStart w:id="813" w:name="_Toc440875983"/>
      <w:bookmarkStart w:id="814" w:name="_Toc441131011"/>
      <w:bookmarkStart w:id="815" w:name="_Toc447269828"/>
      <w:bookmarkStart w:id="816" w:name="_Toc464120654"/>
      <w:r w:rsidRPr="004C0021">
        <w:rPr>
          <w:szCs w:val="24"/>
        </w:rPr>
        <w:t xml:space="preserve">Форма </w:t>
      </w:r>
      <w:bookmarkEnd w:id="796"/>
      <w:r w:rsidRPr="004C0021">
        <w:rPr>
          <w:szCs w:val="24"/>
        </w:rPr>
        <w:t xml:space="preserve">графика </w:t>
      </w:r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r w:rsidR="00512B0F" w:rsidRPr="004C0021">
        <w:rPr>
          <w:szCs w:val="24"/>
        </w:rPr>
        <w:t>выполнения поставок</w:t>
      </w:r>
      <w:bookmarkEnd w:id="810"/>
      <w:bookmarkEnd w:id="811"/>
      <w:bookmarkEnd w:id="812"/>
      <w:bookmarkEnd w:id="813"/>
      <w:bookmarkEnd w:id="814"/>
      <w:bookmarkEnd w:id="815"/>
      <w:bookmarkEnd w:id="81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512B0F">
        <w:rPr>
          <w:b/>
          <w:color w:val="000000"/>
          <w:sz w:val="24"/>
          <w:szCs w:val="24"/>
        </w:rPr>
        <w:t>выполнения поставок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D84EFD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 поставки продукции</w:t>
            </w:r>
          </w:p>
        </w:tc>
      </w:tr>
      <w:tr w:rsidR="004F4D80" w:rsidRPr="00D84EFD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 xml:space="preserve">Предложение </w:t>
            </w:r>
            <w:r w:rsidR="00C236C0">
              <w:rPr>
                <w:b/>
                <w:color w:val="000000"/>
              </w:rPr>
              <w:t>Участник</w:t>
            </w:r>
            <w:r w:rsidRPr="008E5EA3">
              <w:rPr>
                <w:b/>
                <w:color w:val="000000"/>
              </w:rPr>
              <w:t>а</w:t>
            </w:r>
          </w:p>
        </w:tc>
      </w:tr>
      <w:tr w:rsidR="004F4D80" w:rsidRPr="00D84EFD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03242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F83D78">
              <w:rPr>
                <w:bCs w:val="0"/>
              </w:rPr>
              <w:t xml:space="preserve"> «</w:t>
            </w:r>
            <w:r w:rsidR="00F83D78" w:rsidRPr="00F83D78">
              <w:rPr>
                <w:bCs w:val="0"/>
              </w:rPr>
              <w:t>Воронежэнерго»</w:t>
            </w: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color w:val="000000"/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4C0021" w:rsidRDefault="004F4D80" w:rsidP="004F4D80">
      <w:pPr>
        <w:pStyle w:val="3"/>
        <w:rPr>
          <w:szCs w:val="24"/>
        </w:rPr>
      </w:pPr>
      <w:bookmarkStart w:id="817" w:name="_Toc171070556"/>
      <w:bookmarkStart w:id="818" w:name="_Toc98253927"/>
      <w:bookmarkStart w:id="819" w:name="_Toc176605808"/>
      <w:bookmarkStart w:id="820" w:name="_Toc176611017"/>
      <w:bookmarkStart w:id="821" w:name="_Toc176611073"/>
      <w:bookmarkStart w:id="822" w:name="_Toc176668676"/>
      <w:bookmarkStart w:id="823" w:name="_Toc176684336"/>
      <w:bookmarkStart w:id="824" w:name="_Toc176746279"/>
      <w:bookmarkStart w:id="825" w:name="_Toc176747346"/>
      <w:bookmarkStart w:id="826" w:name="_Toc198979988"/>
      <w:bookmarkStart w:id="827" w:name="_Toc217466324"/>
      <w:bookmarkStart w:id="828" w:name="_Toc217702862"/>
      <w:bookmarkStart w:id="829" w:name="_Toc233601980"/>
      <w:bookmarkStart w:id="830" w:name="_Toc263343466"/>
      <w:r w:rsidRPr="00F647F7">
        <w:rPr>
          <w:b w:val="0"/>
          <w:szCs w:val="24"/>
        </w:rPr>
        <w:br w:type="page"/>
      </w:r>
      <w:bookmarkStart w:id="831" w:name="_Toc439170683"/>
      <w:bookmarkStart w:id="832" w:name="_Toc439172785"/>
      <w:bookmarkStart w:id="833" w:name="_Toc439173229"/>
      <w:bookmarkStart w:id="834" w:name="_Toc439238225"/>
      <w:bookmarkStart w:id="835" w:name="_Toc439252773"/>
      <w:bookmarkStart w:id="836" w:name="_Toc439323747"/>
      <w:bookmarkStart w:id="837" w:name="_Toc440357145"/>
      <w:bookmarkStart w:id="838" w:name="_Toc440359700"/>
      <w:bookmarkStart w:id="839" w:name="_Toc440632164"/>
      <w:bookmarkStart w:id="840" w:name="_Toc440875984"/>
      <w:bookmarkStart w:id="841" w:name="_Toc441131012"/>
      <w:bookmarkStart w:id="842" w:name="_Toc447269829"/>
      <w:bookmarkStart w:id="843" w:name="_Toc464120655"/>
      <w:r w:rsidRPr="004C0021">
        <w:rPr>
          <w:szCs w:val="24"/>
        </w:rPr>
        <w:lastRenderedPageBreak/>
        <w:t>Инструкции по заполнению</w:t>
      </w:r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33182C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C6E10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512B0F">
        <w:rPr>
          <w:sz w:val="24"/>
          <w:szCs w:val="24"/>
        </w:rPr>
        <w:t>выполнения поставок</w:t>
      </w:r>
      <w:r w:rsidRPr="008E5EA3">
        <w:rPr>
          <w:sz w:val="24"/>
          <w:szCs w:val="24"/>
        </w:rPr>
        <w:t xml:space="preserve"> приводятся расчетные сроки поставки </w:t>
      </w:r>
      <w:r w:rsidR="00841A6F">
        <w:rPr>
          <w:sz w:val="24"/>
          <w:szCs w:val="24"/>
        </w:rPr>
        <w:t xml:space="preserve">продукции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Pr="008E5EA3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8E5EA3">
        <w:rPr>
          <w:sz w:val="24"/>
          <w:szCs w:val="24"/>
        </w:rPr>
        <w:t>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33182C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C6E10">
        <w:rPr>
          <w:sz w:val="24"/>
          <w:szCs w:val="24"/>
        </w:rPr>
        <w:t>5.2</w:t>
      </w:r>
      <w:r w:rsidR="0033182C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44" w:name="_Hlt22846931"/>
      <w:bookmarkStart w:id="845" w:name="_Ref93264992"/>
      <w:bookmarkStart w:id="846" w:name="_Ref93265116"/>
      <w:bookmarkStart w:id="847" w:name="_Toc98253933"/>
      <w:bookmarkStart w:id="848" w:name="_Toc165173859"/>
      <w:bookmarkStart w:id="849" w:name="_Toc423423671"/>
      <w:bookmarkStart w:id="850" w:name="_Toc464120656"/>
      <w:bookmarkEnd w:id="844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Pr="00F647F7">
        <w:rPr>
          <w:noProof/>
          <w:color w:val="000000"/>
        </w:rPr>
        <w:t>5</w:t>
      </w:r>
      <w:r w:rsidRPr="00F647F7">
        <w:rPr>
          <w:color w:val="000000"/>
        </w:rPr>
        <w:t>)</w:t>
      </w:r>
      <w:bookmarkEnd w:id="768"/>
      <w:bookmarkEnd w:id="769"/>
      <w:bookmarkEnd w:id="845"/>
      <w:bookmarkEnd w:id="846"/>
      <w:bookmarkEnd w:id="847"/>
      <w:bookmarkEnd w:id="848"/>
      <w:bookmarkEnd w:id="849"/>
      <w:bookmarkEnd w:id="850"/>
    </w:p>
    <w:p w:rsidR="004F4D80" w:rsidRPr="004C0021" w:rsidRDefault="004F4D80" w:rsidP="004F4D80">
      <w:pPr>
        <w:pStyle w:val="3"/>
        <w:rPr>
          <w:szCs w:val="24"/>
        </w:rPr>
      </w:pPr>
      <w:bookmarkStart w:id="851" w:name="_Toc439170685"/>
      <w:bookmarkStart w:id="852" w:name="_Toc439172787"/>
      <w:bookmarkStart w:id="853" w:name="_Toc439173231"/>
      <w:bookmarkStart w:id="854" w:name="_Toc439238227"/>
      <w:bookmarkStart w:id="855" w:name="_Toc439252775"/>
      <w:bookmarkStart w:id="856" w:name="_Toc439323749"/>
      <w:bookmarkStart w:id="857" w:name="_Toc440357147"/>
      <w:bookmarkStart w:id="858" w:name="_Toc440359702"/>
      <w:bookmarkStart w:id="859" w:name="_Toc440632166"/>
      <w:bookmarkStart w:id="860" w:name="_Toc440875986"/>
      <w:bookmarkStart w:id="861" w:name="_Toc441131014"/>
      <w:bookmarkStart w:id="862" w:name="_Toc447269831"/>
      <w:bookmarkStart w:id="863" w:name="_Toc464120657"/>
      <w:bookmarkStart w:id="864" w:name="_Toc157248186"/>
      <w:bookmarkStart w:id="865" w:name="_Toc157496555"/>
      <w:bookmarkStart w:id="866" w:name="_Toc158206094"/>
      <w:bookmarkStart w:id="867" w:name="_Toc164057779"/>
      <w:bookmarkStart w:id="868" w:name="_Toc164137129"/>
      <w:bookmarkStart w:id="869" w:name="_Toc164161289"/>
      <w:bookmarkStart w:id="870" w:name="_Toc165173860"/>
      <w:r w:rsidRPr="004C0021">
        <w:rPr>
          <w:szCs w:val="24"/>
        </w:rPr>
        <w:t>Форма Протокола разногласий к проекту Договора</w:t>
      </w:r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r w:rsidRPr="004C0021">
        <w:rPr>
          <w:szCs w:val="24"/>
        </w:rPr>
        <w:t xml:space="preserve"> </w:t>
      </w:r>
      <w:bookmarkEnd w:id="864"/>
      <w:bookmarkEnd w:id="865"/>
      <w:bookmarkEnd w:id="866"/>
      <w:bookmarkEnd w:id="867"/>
      <w:bookmarkEnd w:id="868"/>
      <w:bookmarkEnd w:id="869"/>
      <w:bookmarkEnd w:id="87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33182C">
              <w:fldChar w:fldCharType="begin"/>
            </w:r>
            <w:r w:rsidR="0077786C">
              <w:instrText xml:space="preserve"> REF _Ref440272931 \r \h </w:instrText>
            </w:r>
            <w:r w:rsidR="0033182C">
              <w:fldChar w:fldCharType="separate"/>
            </w:r>
            <w:r w:rsidR="008C6E10">
              <w:t>2</w:t>
            </w:r>
            <w:r w:rsidR="0033182C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33182C">
              <w:fldChar w:fldCharType="begin"/>
            </w:r>
            <w:r w:rsidR="0077786C">
              <w:instrText xml:space="preserve"> REF _Ref440272931 \r \h </w:instrText>
            </w:r>
            <w:r w:rsidR="0033182C">
              <w:fldChar w:fldCharType="separate"/>
            </w:r>
            <w:r w:rsidR="008C6E10">
              <w:t>2</w:t>
            </w:r>
            <w:r w:rsidR="0033182C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4C0021" w:rsidRDefault="004F4D80" w:rsidP="004F4D80">
      <w:pPr>
        <w:pStyle w:val="3"/>
        <w:rPr>
          <w:szCs w:val="24"/>
        </w:rPr>
      </w:pPr>
      <w:bookmarkStart w:id="871" w:name="_Toc439170686"/>
      <w:bookmarkStart w:id="872" w:name="_Toc439172788"/>
      <w:bookmarkStart w:id="873" w:name="_Toc439173232"/>
      <w:bookmarkStart w:id="874" w:name="_Toc439238228"/>
      <w:bookmarkStart w:id="875" w:name="_Toc439252776"/>
      <w:bookmarkStart w:id="876" w:name="_Toc439323750"/>
      <w:bookmarkStart w:id="877" w:name="_Toc440357148"/>
      <w:bookmarkStart w:id="878" w:name="_Toc440359703"/>
      <w:bookmarkStart w:id="879" w:name="_Toc440632167"/>
      <w:bookmarkStart w:id="880" w:name="_Toc440875987"/>
      <w:bookmarkStart w:id="881" w:name="_Toc441131015"/>
      <w:bookmarkStart w:id="882" w:name="_Toc447269832"/>
      <w:bookmarkStart w:id="883" w:name="_Toc464120658"/>
      <w:r w:rsidRPr="004C0021">
        <w:rPr>
          <w:szCs w:val="24"/>
        </w:rPr>
        <w:t>Инструкции по заполнению Протокола разногласий к проекту Договора</w:t>
      </w:r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</w:p>
    <w:p w:rsidR="004F4D80" w:rsidRPr="00F647F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33182C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C6E10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33182C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C6E10">
        <w:rPr>
          <w:sz w:val="24"/>
          <w:szCs w:val="24"/>
        </w:rPr>
        <w:t>2</w:t>
      </w:r>
      <w:r w:rsidR="0033182C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1F77A1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33182C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C6E10">
        <w:rPr>
          <w:sz w:val="24"/>
          <w:szCs w:val="24"/>
        </w:rPr>
        <w:t xml:space="preserve"> 1.2.6 </w:t>
      </w:r>
      <w:r w:rsidR="0033182C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884" w:name="_Ref55335823"/>
      <w:bookmarkStart w:id="885" w:name="_Ref55336359"/>
      <w:bookmarkStart w:id="886" w:name="_Toc57314675"/>
      <w:bookmarkStart w:id="887" w:name="_Toc69728989"/>
      <w:bookmarkStart w:id="888" w:name="_Toc98253939"/>
      <w:bookmarkStart w:id="889" w:name="_Toc165173865"/>
      <w:bookmarkStart w:id="890" w:name="_Toc423423672"/>
      <w:bookmarkStart w:id="891" w:name="_Toc464120659"/>
      <w:bookmarkEnd w:id="640"/>
      <w:r w:rsidRPr="00F647F7">
        <w:lastRenderedPageBreak/>
        <w:t>Анкета (форма 6)</w:t>
      </w:r>
      <w:bookmarkEnd w:id="884"/>
      <w:bookmarkEnd w:id="885"/>
      <w:bookmarkEnd w:id="886"/>
      <w:bookmarkEnd w:id="887"/>
      <w:bookmarkEnd w:id="888"/>
      <w:bookmarkEnd w:id="889"/>
      <w:bookmarkEnd w:id="890"/>
      <w:bookmarkEnd w:id="891"/>
    </w:p>
    <w:p w:rsidR="004F4D80" w:rsidRPr="004C0021" w:rsidRDefault="004F4D80" w:rsidP="004F4D80">
      <w:pPr>
        <w:pStyle w:val="3"/>
        <w:rPr>
          <w:szCs w:val="24"/>
        </w:rPr>
      </w:pPr>
      <w:bookmarkStart w:id="892" w:name="_Toc98253940"/>
      <w:bookmarkStart w:id="893" w:name="_Toc157248192"/>
      <w:bookmarkStart w:id="894" w:name="_Toc157496561"/>
      <w:bookmarkStart w:id="895" w:name="_Toc158206100"/>
      <w:bookmarkStart w:id="896" w:name="_Toc164057785"/>
      <w:bookmarkStart w:id="897" w:name="_Toc164137135"/>
      <w:bookmarkStart w:id="898" w:name="_Toc164161295"/>
      <w:bookmarkStart w:id="899" w:name="_Toc165173866"/>
      <w:bookmarkStart w:id="900" w:name="_Toc439170688"/>
      <w:bookmarkStart w:id="901" w:name="_Toc439172790"/>
      <w:bookmarkStart w:id="902" w:name="_Toc439173234"/>
      <w:bookmarkStart w:id="903" w:name="_Toc439238230"/>
      <w:bookmarkStart w:id="904" w:name="_Toc439252778"/>
      <w:bookmarkStart w:id="905" w:name="_Ref440272119"/>
      <w:bookmarkStart w:id="906" w:name="_Toc440357150"/>
      <w:bookmarkStart w:id="907" w:name="_Toc440359705"/>
      <w:bookmarkStart w:id="908" w:name="_Ref444164229"/>
      <w:bookmarkStart w:id="909" w:name="_Toc447269834"/>
      <w:bookmarkStart w:id="910" w:name="_Toc464120660"/>
      <w:r w:rsidRPr="004C0021">
        <w:rPr>
          <w:szCs w:val="24"/>
        </w:rPr>
        <w:t xml:space="preserve">Форма Анкеты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</w:t>
      </w:r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6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6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EC12E1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</w:t>
            </w:r>
            <w:proofErr w:type="spellStart"/>
            <w:proofErr w:type="gramStart"/>
            <w:r>
              <w:rPr>
                <w:sz w:val="24"/>
                <w:szCs w:val="24"/>
              </w:rPr>
              <w:t>пос</w:t>
            </w:r>
            <w:proofErr w:type="spellEnd"/>
            <w:proofErr w:type="gramEnd"/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pStyle w:val="affffff0"/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4C0021" w:rsidRDefault="004F4D80" w:rsidP="004C0021">
      <w:pPr>
        <w:pStyle w:val="3"/>
        <w:jc w:val="both"/>
        <w:rPr>
          <w:szCs w:val="24"/>
        </w:rPr>
      </w:pPr>
      <w:bookmarkStart w:id="911" w:name="_Toc439170689"/>
      <w:bookmarkStart w:id="912" w:name="_Toc439172791"/>
      <w:bookmarkStart w:id="913" w:name="_Toc439173235"/>
      <w:bookmarkStart w:id="914" w:name="_Toc439238231"/>
      <w:bookmarkStart w:id="915" w:name="_Toc439252779"/>
      <w:bookmarkStart w:id="916" w:name="_Ref440272147"/>
      <w:bookmarkStart w:id="917" w:name="_Toc440357151"/>
      <w:bookmarkStart w:id="918" w:name="_Toc440359706"/>
      <w:bookmarkStart w:id="919" w:name="_Ref444164176"/>
      <w:bookmarkStart w:id="920" w:name="_Ref444164241"/>
      <w:bookmarkStart w:id="921" w:name="_Toc464120661"/>
      <w:r w:rsidRPr="004C0021">
        <w:rPr>
          <w:szCs w:val="24"/>
        </w:rPr>
        <w:lastRenderedPageBreak/>
        <w:t xml:space="preserve">Форма </w:t>
      </w:r>
      <w:bookmarkEnd w:id="911"/>
      <w:bookmarkEnd w:id="912"/>
      <w:bookmarkEnd w:id="913"/>
      <w:bookmarkEnd w:id="914"/>
      <w:r w:rsidR="00FB00C0" w:rsidRPr="004C0021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915"/>
      <w:bookmarkEnd w:id="916"/>
      <w:bookmarkEnd w:id="917"/>
      <w:bookmarkEnd w:id="918"/>
      <w:bookmarkEnd w:id="919"/>
      <w:bookmarkEnd w:id="920"/>
      <w:bookmarkEnd w:id="921"/>
    </w:p>
    <w:p w:rsidR="004F4D80" w:rsidRDefault="004F4D80" w:rsidP="004F4D80">
      <w:pPr>
        <w:spacing w:line="240" w:lineRule="auto"/>
        <w:ind w:left="540" w:firstLine="0"/>
        <w:jc w:val="left"/>
      </w:pPr>
      <w:r w:rsidRPr="004C0021">
        <w:rPr>
          <w:sz w:val="24"/>
          <w:szCs w:val="24"/>
        </w:rPr>
        <w:t>Приложение</w:t>
      </w:r>
      <w:r w:rsidR="00553A57" w:rsidRPr="004C0021">
        <w:rPr>
          <w:sz w:val="24"/>
          <w:szCs w:val="24"/>
        </w:rPr>
        <w:t xml:space="preserve"> 6</w:t>
      </w:r>
      <w:r w:rsidRPr="004C0021">
        <w:rPr>
          <w:noProof/>
          <w:sz w:val="24"/>
          <w:szCs w:val="24"/>
        </w:rPr>
        <w:t>.1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</w:r>
      <w:r>
        <w:t>от «____»_____________ </w:t>
      </w:r>
      <w:proofErr w:type="gramStart"/>
      <w:r>
        <w:t>г</w:t>
      </w:r>
      <w:proofErr w:type="gramEnd"/>
      <w:r>
        <w:t>. №__________</w:t>
      </w:r>
    </w:p>
    <w:p w:rsidR="004C0021" w:rsidRDefault="004C0021" w:rsidP="004F4D80">
      <w:pPr>
        <w:spacing w:line="240" w:lineRule="auto"/>
        <w:ind w:left="540" w:firstLine="0"/>
        <w:jc w:val="left"/>
      </w:pPr>
    </w:p>
    <w:p w:rsidR="003D2773" w:rsidRPr="005F0104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922" w:name="_Toc439170690"/>
      <w:bookmarkStart w:id="923" w:name="_Toc439172792"/>
      <w:bookmarkStart w:id="924" w:name="_Toc439173236"/>
      <w:bookmarkStart w:id="925" w:name="_Toc439238232"/>
      <w:r w:rsidRPr="005F0104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F51ECC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bookmarkStart w:id="926" w:name="_Toc125426243"/>
      <w:bookmarkStart w:id="927" w:name="_Toc396984070"/>
      <w:bookmarkStart w:id="928" w:name="_Toc423423673"/>
      <w:bookmarkStart w:id="929" w:name="_Toc439170691"/>
      <w:bookmarkStart w:id="930" w:name="_Toc439172793"/>
      <w:bookmarkStart w:id="931" w:name="_Toc439173237"/>
      <w:bookmarkStart w:id="932" w:name="_Toc439238233"/>
      <w:bookmarkStart w:id="933" w:name="_Toc439252780"/>
      <w:bookmarkStart w:id="934" w:name="_Toc439323754"/>
      <w:bookmarkStart w:id="935" w:name="_Toc440357152"/>
      <w:bookmarkStart w:id="936" w:name="_Toc440359707"/>
      <w:bookmarkStart w:id="937" w:name="_Toc440632171"/>
      <w:bookmarkStart w:id="938" w:name="_Toc440875991"/>
      <w:bookmarkStart w:id="939" w:name="_Toc441131019"/>
      <w:bookmarkStart w:id="940" w:name="_Toc447269836"/>
      <w:bookmarkEnd w:id="922"/>
      <w:bookmarkEnd w:id="923"/>
      <w:bookmarkEnd w:id="924"/>
      <w:bookmarkEnd w:id="925"/>
      <w:r w:rsidRPr="00726A75">
        <w:rPr>
          <w:sz w:val="24"/>
          <w:szCs w:val="24"/>
        </w:rPr>
        <w:t xml:space="preserve">Подтверждаем, что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наименование участника закупки)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в соответствии со статьей 4 </w:t>
      </w:r>
      <w:r w:rsidRPr="007252E9">
        <w:rPr>
          <w:sz w:val="24"/>
          <w:szCs w:val="24"/>
        </w:rPr>
        <w:t>Федерального закона Российской Федерации №209-ФЗ от 24.07.2007 с изменениями “О развитии малого и</w:t>
      </w:r>
      <w:r w:rsidRPr="00726A75">
        <w:rPr>
          <w:sz w:val="24"/>
          <w:szCs w:val="24"/>
        </w:rPr>
        <w:t xml:space="preserve">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субъект малого или среднего предпринимательства</w:t>
      </w:r>
      <w:r w:rsidRPr="00726A75">
        <w:rPr>
          <w:sz w:val="24"/>
          <w:szCs w:val="24"/>
        </w:rPr>
        <w:br/>
        <w:t>в зависимости от критериев отнесения)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726A75" w:rsidRDefault="00726A75" w:rsidP="00726A75">
      <w:pPr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5755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>2.</w:t>
      </w:r>
      <w:r w:rsidRPr="00726A75">
        <w:rPr>
          <w:sz w:val="24"/>
          <w:szCs w:val="24"/>
          <w:lang w:val="en-US"/>
        </w:rPr>
        <w:t> </w:t>
      </w:r>
      <w:r w:rsidRPr="00726A75">
        <w:rPr>
          <w:sz w:val="24"/>
          <w:szCs w:val="24"/>
        </w:rPr>
        <w:t xml:space="preserve">ИНН/КПП: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098"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3. ОГРН: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1616" w:right="113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7002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(наименование уполномоченного органа, дата внесения в реестр и номер в реестре)</w:t>
      </w:r>
    </w:p>
    <w:p w:rsidR="00726A75" w:rsidRPr="007252E9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5. Сведения о соответствии критериям отнесения к субъектам малого и среднего </w:t>
      </w:r>
      <w:r w:rsidRPr="007252E9">
        <w:rPr>
          <w:sz w:val="24"/>
          <w:szCs w:val="24"/>
        </w:rPr>
        <w:t xml:space="preserve">предпринимательства, а также сведения о производимых товарах, работах, услугах и видах </w:t>
      </w:r>
      <w:r w:rsidR="00F80103" w:rsidRPr="007252E9">
        <w:rPr>
          <w:szCs w:val="24"/>
        </w:rPr>
        <w:t>деятельности</w:t>
      </w:r>
      <w:r w:rsidR="00F80103" w:rsidRPr="007252E9">
        <w:rPr>
          <w:rStyle w:val="afffffff9"/>
          <w:sz w:val="24"/>
          <w:szCs w:val="24"/>
        </w:rPr>
        <w:footnoteRef/>
      </w:r>
      <w:r w:rsidR="00F80103" w:rsidRPr="007252E9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7252E9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 xml:space="preserve">№ </w:t>
            </w:r>
            <w:proofErr w:type="gramStart"/>
            <w:r w:rsidRPr="007252E9">
              <w:t>п</w:t>
            </w:r>
            <w:proofErr w:type="gramEnd"/>
            <w:r w:rsidRPr="007252E9">
              <w:t>/п</w:t>
            </w:r>
          </w:p>
        </w:tc>
        <w:tc>
          <w:tcPr>
            <w:tcW w:w="4649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Наименование сведений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Показатель</w:t>
            </w:r>
          </w:p>
        </w:tc>
      </w:tr>
      <w:tr w:rsidR="00726A75" w:rsidRPr="007252E9" w:rsidTr="00B30304">
        <w:trPr>
          <w:cantSplit/>
          <w:tblHeader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2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3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4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5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left="57" w:firstLine="0"/>
            </w:pPr>
            <w:r w:rsidRPr="007252E9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не более 25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52E9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26A75">
              <w:rPr>
                <w:rStyle w:val="afffffff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не более 49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_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6" w:history="1">
              <w:r w:rsidRPr="00726A75">
                <w:t>законом</w:t>
              </w:r>
            </w:hyperlink>
            <w:r w:rsidRPr="00726A75">
              <w:t xml:space="preserve"> "Об инновационном центре "</w:t>
            </w:r>
            <w:proofErr w:type="spellStart"/>
            <w:r w:rsidRPr="00726A75">
              <w:t>Сколково</w:t>
            </w:r>
            <w:proofErr w:type="spellEnd"/>
            <w:r w:rsidRPr="00726A75">
              <w:t>"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726A75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7" w:history="1">
              <w:r w:rsidRPr="00726A75">
                <w:t>законом</w:t>
              </w:r>
            </w:hyperlink>
            <w:r w:rsidRPr="00726A75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количество человек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до 15 – </w:t>
            </w:r>
            <w:proofErr w:type="spellStart"/>
            <w:r w:rsidRPr="00726A75">
              <w:t>микропред</w:t>
            </w:r>
            <w:r w:rsidRPr="00726A75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8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Доход за предшествующий календарный год, который</w:t>
            </w:r>
          </w:p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726A75">
              <w:lastRenderedPageBreak/>
              <w:t>рублей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2000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в млн. рублей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120 в год – </w:t>
            </w:r>
            <w:proofErr w:type="spellStart"/>
            <w:r w:rsidRPr="00726A75">
              <w:t>микро</w:t>
            </w:r>
            <w:r w:rsidRPr="00726A75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9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10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11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(в случае участия </w:t>
            </w:r>
            <w:r w:rsidRPr="00726A75">
              <w:sym w:font="Symbol" w:char="F02D"/>
            </w:r>
            <w:r w:rsidRPr="00726A75">
              <w:t xml:space="preserve"> наименование заказчика, реализующего программу партнерства)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8" w:history="1">
              <w:r w:rsidRPr="00726A75">
                <w:t>законом</w:t>
              </w:r>
            </w:hyperlink>
            <w:r w:rsidRPr="00726A75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9" w:history="1">
              <w:r w:rsidRPr="00726A75">
                <w:t>законом</w:t>
              </w:r>
            </w:hyperlink>
            <w:r w:rsidRPr="00726A75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(при наличии </w:t>
            </w:r>
            <w:r w:rsidRPr="00726A75">
              <w:sym w:font="Symbol" w:char="F02D"/>
            </w:r>
            <w:r w:rsidRPr="00726A75">
              <w:t xml:space="preserve"> количество исполненных контрактов и общая сумма)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26A75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16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0" w:history="1">
              <w:r w:rsidRPr="00726A75">
                <w:t>О закупках товаров</w:t>
              </w:r>
            </w:hyperlink>
            <w:r w:rsidRPr="00726A75">
              <w:t>, работ, услуг отдельными видами юридических лиц" и "</w:t>
            </w:r>
            <w:hyperlink r:id="rId51" w:history="1">
              <w:r w:rsidRPr="00726A75">
                <w:t>О контрактной системе</w:t>
              </w:r>
            </w:hyperlink>
            <w:r w:rsidRPr="00726A75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</w:tbl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(подпись)</w:t>
      </w:r>
    </w:p>
    <w:p w:rsidR="00726A75" w:rsidRPr="00726A75" w:rsidRDefault="00726A75" w:rsidP="00726A75">
      <w:pPr>
        <w:spacing w:line="240" w:lineRule="auto"/>
        <w:ind w:left="851"/>
        <w:rPr>
          <w:sz w:val="24"/>
          <w:szCs w:val="24"/>
        </w:rPr>
      </w:pPr>
      <w:r w:rsidRPr="00726A75">
        <w:rPr>
          <w:sz w:val="24"/>
          <w:szCs w:val="24"/>
        </w:rPr>
        <w:t>М.П.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 xml:space="preserve">(фамилия, имя, отчество (при наличии) </w:t>
      </w:r>
      <w:proofErr w:type="gramStart"/>
      <w:r w:rsidRPr="00726A75">
        <w:rPr>
          <w:sz w:val="24"/>
          <w:szCs w:val="24"/>
        </w:rPr>
        <w:t>подписавшего</w:t>
      </w:r>
      <w:proofErr w:type="gramEnd"/>
      <w:r w:rsidRPr="00726A75">
        <w:rPr>
          <w:sz w:val="24"/>
          <w:szCs w:val="24"/>
        </w:rPr>
        <w:t>, должность)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footnoteRef/>
      </w:r>
      <w:r w:rsidRPr="00726A75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2</w:t>
      </w:r>
      <w:r w:rsidRPr="00726A75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726A75" w:rsidRDefault="00726A75" w:rsidP="00726A75">
      <w:pPr>
        <w:pStyle w:val="afffffff7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firstLine="0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3</w:t>
      </w:r>
      <w:r w:rsidRPr="00726A75">
        <w:rPr>
          <w:sz w:val="24"/>
          <w:szCs w:val="24"/>
        </w:rPr>
        <w:t xml:space="preserve"> </w:t>
      </w:r>
      <w:proofErr w:type="gramStart"/>
      <w:r w:rsidRPr="00726A75">
        <w:rPr>
          <w:sz w:val="24"/>
          <w:szCs w:val="24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</w:t>
      </w:r>
      <w:r w:rsidRPr="007252E9">
        <w:rPr>
          <w:sz w:val="24"/>
          <w:szCs w:val="24"/>
        </w:rPr>
        <w:t>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7252E9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A71624" w:rsidRDefault="00A71624" w:rsidP="00A71624">
      <w:pPr>
        <w:ind w:firstLine="0"/>
        <w:jc w:val="left"/>
        <w:rPr>
          <w:b/>
        </w:rPr>
      </w:pPr>
      <w:r>
        <w:br w:type="page"/>
      </w:r>
    </w:p>
    <w:p w:rsidR="004F4D80" w:rsidRPr="007252E9" w:rsidRDefault="004F4D80" w:rsidP="004F4D80">
      <w:pPr>
        <w:pStyle w:val="3"/>
        <w:rPr>
          <w:sz w:val="22"/>
        </w:rPr>
      </w:pPr>
      <w:bookmarkStart w:id="941" w:name="_Toc464120662"/>
      <w:r w:rsidRPr="007252E9">
        <w:rPr>
          <w:szCs w:val="24"/>
        </w:rPr>
        <w:lastRenderedPageBreak/>
        <w:t>Инструкции по заполнению</w:t>
      </w:r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E00CC4">
        <w:fldChar w:fldCharType="begin"/>
      </w:r>
      <w:r w:rsidR="00E00CC4">
        <w:instrText xml:space="preserve"> REF _Ref55336310 \r \h  \* MERGEFORMAT </w:instrText>
      </w:r>
      <w:r w:rsidR="00E00CC4">
        <w:fldChar w:fldCharType="separate"/>
      </w:r>
      <w:r w:rsidR="008C6E10" w:rsidRPr="008C6E10">
        <w:rPr>
          <w:sz w:val="24"/>
          <w:szCs w:val="24"/>
        </w:rPr>
        <w:t>5.1</w:t>
      </w:r>
      <w:r w:rsidR="00E00CC4">
        <w:fldChar w:fldCharType="end"/>
      </w:r>
      <w:r w:rsidR="004F4D80" w:rsidRPr="007252E9">
        <w:rPr>
          <w:sz w:val="24"/>
          <w:szCs w:val="24"/>
        </w:rPr>
        <w:t>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и должны заполнить приведенн</w:t>
      </w:r>
      <w:r w:rsidR="003D4E4C" w:rsidRPr="007252E9">
        <w:rPr>
          <w:sz w:val="24"/>
          <w:szCs w:val="24"/>
        </w:rPr>
        <w:t>ые</w:t>
      </w:r>
      <w:r w:rsidR="004F4D80" w:rsidRPr="007252E9">
        <w:rPr>
          <w:sz w:val="24"/>
          <w:szCs w:val="24"/>
        </w:rPr>
        <w:t xml:space="preserve"> выше таблиц</w:t>
      </w:r>
      <w:r w:rsidR="003D4E4C" w:rsidRPr="007252E9">
        <w:rPr>
          <w:sz w:val="24"/>
          <w:szCs w:val="24"/>
        </w:rPr>
        <w:t>ы</w:t>
      </w:r>
      <w:r w:rsidR="004F4D80" w:rsidRPr="007252E9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графе 1</w:t>
      </w:r>
      <w:r w:rsidR="006D58F3" w:rsidRPr="007252E9">
        <w:rPr>
          <w:sz w:val="24"/>
          <w:szCs w:val="24"/>
        </w:rPr>
        <w:t>2</w:t>
      </w:r>
      <w:r w:rsidRPr="007252E9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7252E9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942" w:name="_Ref55336378"/>
      <w:bookmarkStart w:id="943" w:name="_Toc57314676"/>
      <w:bookmarkStart w:id="944" w:name="_Toc69728990"/>
      <w:bookmarkStart w:id="945" w:name="_Toc98253942"/>
      <w:bookmarkStart w:id="946" w:name="_Toc165173868"/>
      <w:bookmarkStart w:id="947" w:name="_Toc423423674"/>
      <w:r w:rsidRPr="007252E9">
        <w:rPr>
          <w:sz w:val="24"/>
          <w:szCs w:val="24"/>
        </w:rPr>
        <w:t xml:space="preserve"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 </w:t>
      </w:r>
      <w:r w:rsidR="00EE2808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464832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E00CC4">
        <w:fldChar w:fldCharType="begin"/>
      </w:r>
      <w:r w:rsidR="00E00CC4">
        <w:instrText xml:space="preserve"> REF _Ref444164176 \r \h  \* MERGEFORMAT </w:instrText>
      </w:r>
      <w:r w:rsidR="00E00CC4">
        <w:fldChar w:fldCharType="separate"/>
      </w:r>
      <w:r w:rsidR="008C6E10" w:rsidRPr="008C6E10">
        <w:rPr>
          <w:sz w:val="24"/>
          <w:szCs w:val="24"/>
        </w:rPr>
        <w:t>5.6.2</w:t>
      </w:r>
      <w:r w:rsidR="00E00CC4">
        <w:fldChar w:fldCharType="end"/>
      </w:r>
      <w:r w:rsidRPr="007252E9">
        <w:rPr>
          <w:sz w:val="24"/>
          <w:szCs w:val="24"/>
        </w:rPr>
        <w:t xml:space="preserve">)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EE2808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«О развитии малого и среднего предпринимательства в Российской Федерации</w:t>
      </w:r>
      <w:proofErr w:type="gramEnd"/>
      <w:r w:rsidRPr="007252E9">
        <w:rPr>
          <w:sz w:val="24"/>
          <w:szCs w:val="24"/>
        </w:rPr>
        <w:t>»).</w:t>
      </w:r>
      <w:r w:rsidR="000A545B" w:rsidRPr="007252E9">
        <w:rPr>
          <w:sz w:val="24"/>
          <w:szCs w:val="24"/>
        </w:rPr>
        <w:t xml:space="preserve"> 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</w:t>
      </w:r>
      <w:r w:rsidR="00970C8F" w:rsidRPr="007252E9">
        <w:rPr>
          <w:sz w:val="24"/>
          <w:szCs w:val="24"/>
        </w:rPr>
        <w:t xml:space="preserve">, </w:t>
      </w:r>
      <w:r w:rsidR="000A545B" w:rsidRPr="007252E9">
        <w:rPr>
          <w:sz w:val="24"/>
          <w:szCs w:val="24"/>
        </w:rPr>
        <w:t xml:space="preserve">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</w:t>
      </w:r>
      <w:r w:rsidR="000A545B" w:rsidRPr="00464832">
        <w:rPr>
          <w:sz w:val="24"/>
          <w:szCs w:val="24"/>
        </w:rPr>
        <w:t xml:space="preserve">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948" w:name="_Ref449017073"/>
      <w:bookmarkStart w:id="949" w:name="_Toc464120663"/>
      <w:r w:rsidRPr="00F647F7">
        <w:lastRenderedPageBreak/>
        <w:t>Справка о перечне и годовых объемах выполнения аналогичных договоров (форма 7)</w:t>
      </w:r>
      <w:bookmarkEnd w:id="942"/>
      <w:bookmarkEnd w:id="943"/>
      <w:bookmarkEnd w:id="944"/>
      <w:bookmarkEnd w:id="945"/>
      <w:bookmarkEnd w:id="946"/>
      <w:bookmarkEnd w:id="947"/>
      <w:bookmarkEnd w:id="948"/>
      <w:bookmarkEnd w:id="949"/>
    </w:p>
    <w:p w:rsidR="004F4D80" w:rsidRPr="00D904EF" w:rsidRDefault="004F4D80" w:rsidP="004F4D80">
      <w:pPr>
        <w:pStyle w:val="3"/>
        <w:rPr>
          <w:szCs w:val="24"/>
        </w:rPr>
      </w:pPr>
      <w:bookmarkStart w:id="950" w:name="_Toc98253943"/>
      <w:bookmarkStart w:id="951" w:name="_Toc157248195"/>
      <w:bookmarkStart w:id="952" w:name="_Toc157496564"/>
      <w:bookmarkStart w:id="953" w:name="_Toc158206103"/>
      <w:bookmarkStart w:id="954" w:name="_Toc164057788"/>
      <w:bookmarkStart w:id="955" w:name="_Toc164137138"/>
      <w:bookmarkStart w:id="956" w:name="_Toc164161298"/>
      <w:bookmarkStart w:id="957" w:name="_Toc165173869"/>
      <w:bookmarkStart w:id="958" w:name="_Toc439170693"/>
      <w:bookmarkStart w:id="959" w:name="_Toc439172795"/>
      <w:bookmarkStart w:id="960" w:name="_Toc439173239"/>
      <w:bookmarkStart w:id="961" w:name="_Toc439238235"/>
      <w:bookmarkStart w:id="962" w:name="_Toc439252782"/>
      <w:bookmarkStart w:id="963" w:name="_Toc439323756"/>
      <w:bookmarkStart w:id="964" w:name="_Toc440357154"/>
      <w:bookmarkStart w:id="965" w:name="_Toc440359709"/>
      <w:bookmarkStart w:id="966" w:name="_Toc440632173"/>
      <w:bookmarkStart w:id="967" w:name="_Toc440875993"/>
      <w:bookmarkStart w:id="968" w:name="_Toc441131021"/>
      <w:bookmarkStart w:id="969" w:name="_Toc447269838"/>
      <w:bookmarkStart w:id="970" w:name="_Toc464120664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71" w:name="_Toc98253944"/>
      <w:bookmarkStart w:id="972" w:name="_Toc157248196"/>
      <w:bookmarkStart w:id="973" w:name="_Toc157496565"/>
      <w:bookmarkStart w:id="974" w:name="_Toc158206104"/>
      <w:bookmarkStart w:id="975" w:name="_Toc164057789"/>
      <w:bookmarkStart w:id="976" w:name="_Toc164137139"/>
      <w:bookmarkStart w:id="977" w:name="_Toc164161299"/>
      <w:bookmarkStart w:id="978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79" w:name="_Toc439170694"/>
      <w:bookmarkStart w:id="980" w:name="_Toc439172796"/>
      <w:bookmarkStart w:id="981" w:name="_Toc439173240"/>
      <w:bookmarkStart w:id="982" w:name="_Toc439238236"/>
      <w:bookmarkStart w:id="983" w:name="_Toc439252783"/>
      <w:bookmarkStart w:id="984" w:name="_Toc439323757"/>
      <w:bookmarkStart w:id="985" w:name="_Toc440357155"/>
      <w:bookmarkStart w:id="986" w:name="_Toc440359710"/>
      <w:bookmarkStart w:id="987" w:name="_Toc440632174"/>
      <w:bookmarkStart w:id="988" w:name="_Toc440875994"/>
      <w:bookmarkStart w:id="989" w:name="_Toc441131022"/>
      <w:bookmarkStart w:id="990" w:name="_Toc447269839"/>
      <w:bookmarkStart w:id="991" w:name="_Toc464120665"/>
      <w:r w:rsidRPr="00D904EF">
        <w:rPr>
          <w:szCs w:val="24"/>
        </w:rPr>
        <w:lastRenderedPageBreak/>
        <w:t>Инструкции по заполнению</w:t>
      </w:r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C6E10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C6E10">
        <w:rPr>
          <w:sz w:val="24"/>
          <w:szCs w:val="24"/>
        </w:rPr>
        <w:t>4</w:t>
      </w:r>
      <w:r w:rsidR="0033182C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Следует указать не </w:t>
      </w:r>
      <w:r w:rsidRPr="007252E9">
        <w:rPr>
          <w:sz w:val="24"/>
          <w:szCs w:val="24"/>
        </w:rPr>
        <w:t xml:space="preserve">менее </w:t>
      </w:r>
      <w:r w:rsidR="00726A75" w:rsidRPr="007252E9">
        <w:rPr>
          <w:sz w:val="24"/>
          <w:szCs w:val="24"/>
        </w:rPr>
        <w:t>одного</w:t>
      </w:r>
      <w:r w:rsidR="003D4E4C" w:rsidRPr="007252E9">
        <w:rPr>
          <w:sz w:val="24"/>
          <w:szCs w:val="24"/>
        </w:rPr>
        <w:t xml:space="preserve">, но не более десяти </w:t>
      </w:r>
      <w:r w:rsidR="00726A75" w:rsidRPr="007252E9">
        <w:rPr>
          <w:sz w:val="24"/>
          <w:szCs w:val="24"/>
        </w:rPr>
        <w:t>аналогичн</w:t>
      </w:r>
      <w:r w:rsidR="003D4E4C" w:rsidRPr="007252E9">
        <w:rPr>
          <w:sz w:val="24"/>
          <w:szCs w:val="24"/>
        </w:rPr>
        <w:t>ых</w:t>
      </w:r>
      <w:r w:rsidR="00726A75" w:rsidRPr="007252E9">
        <w:rPr>
          <w:sz w:val="24"/>
          <w:szCs w:val="24"/>
        </w:rPr>
        <w:t xml:space="preserve"> договор</w:t>
      </w:r>
      <w:r w:rsidR="003D4E4C" w:rsidRPr="007252E9">
        <w:rPr>
          <w:sz w:val="24"/>
          <w:szCs w:val="24"/>
        </w:rPr>
        <w:t>ов</w:t>
      </w:r>
      <w:r w:rsidRPr="007252E9">
        <w:rPr>
          <w:sz w:val="24"/>
          <w:szCs w:val="24"/>
        </w:rPr>
        <w:t xml:space="preserve">.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может включать и незавершенные</w:t>
      </w:r>
      <w:r w:rsidR="004F4D80" w:rsidRPr="00F647F7">
        <w:rPr>
          <w:sz w:val="24"/>
          <w:szCs w:val="24"/>
        </w:rPr>
        <w:t xml:space="preserve">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92" w:name="_Ref55336398"/>
      <w:bookmarkStart w:id="993" w:name="_Toc57314678"/>
      <w:bookmarkStart w:id="994" w:name="_Toc69728992"/>
      <w:bookmarkStart w:id="995" w:name="_Toc98253948"/>
      <w:bookmarkStart w:id="996" w:name="_Toc165173874"/>
      <w:bookmarkStart w:id="997" w:name="_Toc423423676"/>
      <w:bookmarkStart w:id="998" w:name="_Toc464120666"/>
      <w:r w:rsidRPr="00F647F7">
        <w:lastRenderedPageBreak/>
        <w:t xml:space="preserve">Справка о кадровых ресурсах (форма </w:t>
      </w:r>
      <w:r w:rsidR="000D67AD">
        <w:t>8</w:t>
      </w:r>
      <w:r w:rsidRPr="00F647F7">
        <w:t>)</w:t>
      </w:r>
      <w:bookmarkEnd w:id="992"/>
      <w:bookmarkEnd w:id="993"/>
      <w:bookmarkEnd w:id="994"/>
      <w:bookmarkEnd w:id="995"/>
      <w:bookmarkEnd w:id="996"/>
      <w:bookmarkEnd w:id="997"/>
      <w:bookmarkEnd w:id="998"/>
    </w:p>
    <w:p w:rsidR="004F4D80" w:rsidRPr="00D904EF" w:rsidRDefault="004F4D80" w:rsidP="004F4D80">
      <w:pPr>
        <w:pStyle w:val="3"/>
        <w:rPr>
          <w:szCs w:val="24"/>
        </w:rPr>
      </w:pPr>
      <w:bookmarkStart w:id="999" w:name="_Toc98253949"/>
      <w:bookmarkStart w:id="1000" w:name="_Toc157248201"/>
      <w:bookmarkStart w:id="1001" w:name="_Toc157496570"/>
      <w:bookmarkStart w:id="1002" w:name="_Toc158206109"/>
      <w:bookmarkStart w:id="1003" w:name="_Toc164057794"/>
      <w:bookmarkStart w:id="1004" w:name="_Toc164137144"/>
      <w:bookmarkStart w:id="1005" w:name="_Toc164161304"/>
      <w:bookmarkStart w:id="1006" w:name="_Toc165173875"/>
      <w:bookmarkStart w:id="1007" w:name="_Toc439170699"/>
      <w:bookmarkStart w:id="1008" w:name="_Toc439172801"/>
      <w:bookmarkStart w:id="1009" w:name="_Toc439173245"/>
      <w:bookmarkStart w:id="1010" w:name="_Toc439238241"/>
      <w:bookmarkStart w:id="1011" w:name="_Toc439252788"/>
      <w:bookmarkStart w:id="1012" w:name="_Toc439323762"/>
      <w:bookmarkStart w:id="1013" w:name="_Toc440357160"/>
      <w:bookmarkStart w:id="1014" w:name="_Toc440359712"/>
      <w:bookmarkStart w:id="1015" w:name="_Toc440632176"/>
      <w:bookmarkStart w:id="1016" w:name="_Toc440875996"/>
      <w:bookmarkStart w:id="1017" w:name="_Toc441131024"/>
      <w:bookmarkStart w:id="1018" w:name="_Toc447269841"/>
      <w:bookmarkStart w:id="1019" w:name="_Toc464120667"/>
      <w:r w:rsidRPr="00D904EF">
        <w:rPr>
          <w:szCs w:val="24"/>
        </w:rPr>
        <w:t>Форма Справки о кадровых ресурсах</w:t>
      </w:r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20" w:name="_Toc98253950"/>
      <w:bookmarkStart w:id="1021" w:name="_Toc157248202"/>
      <w:bookmarkStart w:id="1022" w:name="_Toc157496571"/>
      <w:bookmarkStart w:id="1023" w:name="_Toc158206110"/>
      <w:bookmarkStart w:id="1024" w:name="_Toc164057795"/>
      <w:bookmarkStart w:id="1025" w:name="_Toc164137145"/>
      <w:bookmarkStart w:id="1026" w:name="_Toc164161305"/>
      <w:bookmarkStart w:id="1027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28" w:name="_Toc439170700"/>
      <w:bookmarkStart w:id="1029" w:name="_Toc439172802"/>
      <w:bookmarkStart w:id="1030" w:name="_Toc439173246"/>
      <w:bookmarkStart w:id="1031" w:name="_Toc439238242"/>
      <w:bookmarkStart w:id="1032" w:name="_Toc439252789"/>
      <w:bookmarkStart w:id="1033" w:name="_Toc439323763"/>
      <w:bookmarkStart w:id="1034" w:name="_Toc440357161"/>
      <w:bookmarkStart w:id="1035" w:name="_Toc440359713"/>
      <w:bookmarkStart w:id="1036" w:name="_Toc440632177"/>
      <w:bookmarkStart w:id="1037" w:name="_Toc440875997"/>
      <w:bookmarkStart w:id="1038" w:name="_Toc441131025"/>
      <w:bookmarkStart w:id="1039" w:name="_Toc447269842"/>
      <w:bookmarkStart w:id="1040" w:name="_Toc464120668"/>
      <w:r w:rsidRPr="00D904EF">
        <w:rPr>
          <w:szCs w:val="24"/>
        </w:rPr>
        <w:lastRenderedPageBreak/>
        <w:t>Инструкции по заполнению</w:t>
      </w:r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C6E10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в ходе выполнения Договора.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таблице-2 данной справки </w:t>
      </w:r>
      <w:proofErr w:type="gramStart"/>
      <w:r w:rsidRPr="00F647F7">
        <w:rPr>
          <w:sz w:val="24"/>
          <w:szCs w:val="24"/>
        </w:rPr>
        <w:t>указывается</w:t>
      </w:r>
      <w:proofErr w:type="gramEnd"/>
      <w:r w:rsidRPr="00F647F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041" w:name="_Toc165173881"/>
      <w:bookmarkStart w:id="1042" w:name="_Ref194749267"/>
      <w:bookmarkStart w:id="1043" w:name="_Toc423423677"/>
      <w:bookmarkStart w:id="1044" w:name="_Ref440271993"/>
      <w:bookmarkStart w:id="1045" w:name="_Ref440274659"/>
      <w:bookmarkStart w:id="1046" w:name="_Toc464120669"/>
      <w:bookmarkStart w:id="1047" w:name="_Ref90381523"/>
      <w:bookmarkStart w:id="1048" w:name="_Toc90385124"/>
      <w:bookmarkStart w:id="1049" w:name="_Ref96861029"/>
      <w:bookmarkStart w:id="1050" w:name="_Toc97651410"/>
      <w:bookmarkStart w:id="1051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</w:t>
      </w:r>
      <w:r w:rsidR="000D67AD">
        <w:t>9</w:t>
      </w:r>
      <w:r w:rsidRPr="00F647F7">
        <w:t>)</w:t>
      </w:r>
      <w:bookmarkEnd w:id="1041"/>
      <w:bookmarkEnd w:id="1042"/>
      <w:bookmarkEnd w:id="1043"/>
      <w:bookmarkEnd w:id="1044"/>
      <w:bookmarkEnd w:id="1045"/>
      <w:bookmarkEnd w:id="1046"/>
    </w:p>
    <w:p w:rsidR="004F4D80" w:rsidRPr="00D904EF" w:rsidRDefault="004F4D80" w:rsidP="004F4D80">
      <w:pPr>
        <w:pStyle w:val="3"/>
        <w:rPr>
          <w:szCs w:val="24"/>
        </w:rPr>
      </w:pPr>
      <w:bookmarkStart w:id="1052" w:name="_Toc97651411"/>
      <w:bookmarkStart w:id="1053" w:name="_Toc98253956"/>
      <w:bookmarkStart w:id="1054" w:name="_Toc157248208"/>
      <w:bookmarkStart w:id="1055" w:name="_Toc157496577"/>
      <w:bookmarkStart w:id="1056" w:name="_Toc158206116"/>
      <w:bookmarkStart w:id="1057" w:name="_Toc164057801"/>
      <w:bookmarkStart w:id="1058" w:name="_Toc164137151"/>
      <w:bookmarkStart w:id="1059" w:name="_Toc164161311"/>
      <w:bookmarkStart w:id="1060" w:name="_Toc165173882"/>
      <w:bookmarkStart w:id="1061" w:name="_Toc439170702"/>
      <w:bookmarkStart w:id="1062" w:name="_Toc439172804"/>
      <w:bookmarkStart w:id="1063" w:name="_Toc439173248"/>
      <w:bookmarkStart w:id="1064" w:name="_Toc439238244"/>
      <w:bookmarkStart w:id="1065" w:name="_Toc439252791"/>
      <w:bookmarkStart w:id="1066" w:name="_Toc439323765"/>
      <w:bookmarkStart w:id="1067" w:name="_Toc440357163"/>
      <w:bookmarkStart w:id="1068" w:name="_Toc440359715"/>
      <w:bookmarkStart w:id="1069" w:name="_Toc440632179"/>
      <w:bookmarkStart w:id="1070" w:name="_Toc440875999"/>
      <w:bookmarkStart w:id="1071" w:name="_Toc441131027"/>
      <w:bookmarkStart w:id="1072" w:name="_Toc447269844"/>
      <w:bookmarkStart w:id="1073" w:name="_Toc464120670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252E9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нашей </w:t>
      </w:r>
      <w:r w:rsidR="00D904EF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просим учесть следующие сведения о наличии у </w:t>
      </w:r>
      <w:r w:rsidRPr="007252E9">
        <w:rPr>
          <w:b/>
          <w:i/>
          <w:sz w:val="24"/>
          <w:szCs w:val="24"/>
        </w:rPr>
        <w:t xml:space="preserve">{указывается наименование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>а}</w:t>
      </w:r>
      <w:r w:rsidRPr="007252E9">
        <w:rPr>
          <w:i/>
          <w:sz w:val="24"/>
          <w:szCs w:val="24"/>
        </w:rPr>
        <w:t xml:space="preserve"> </w:t>
      </w:r>
      <w:r w:rsidR="00726A75" w:rsidRPr="007252E9">
        <w:rPr>
          <w:snapToGrid w:val="0"/>
          <w:sz w:val="24"/>
          <w:szCs w:val="24"/>
        </w:rPr>
        <w:t>конфликта интересов и/или связей</w:t>
      </w:r>
      <w:r w:rsidRPr="007252E9">
        <w:rPr>
          <w:sz w:val="24"/>
          <w:szCs w:val="24"/>
        </w:rPr>
        <w:t xml:space="preserve">, носящих характер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с лицами, являющимися </w:t>
      </w:r>
      <w:r w:rsidRPr="007252E9">
        <w:rPr>
          <w:b/>
          <w:i/>
          <w:sz w:val="24"/>
          <w:szCs w:val="24"/>
        </w:rPr>
        <w:t>{</w:t>
      </w:r>
      <w:proofErr w:type="gramStart"/>
      <w:r w:rsidRPr="007252E9">
        <w:rPr>
          <w:b/>
          <w:i/>
          <w:sz w:val="24"/>
          <w:szCs w:val="24"/>
        </w:rPr>
        <w:t>указывается</w:t>
      </w:r>
      <w:proofErr w:type="gramEnd"/>
      <w:r w:rsidRPr="007252E9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Заказчика </w:t>
      </w:r>
      <w:r w:rsidRPr="007252E9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7252E9">
        <w:rPr>
          <w:b/>
          <w:i/>
          <w:sz w:val="24"/>
          <w:szCs w:val="24"/>
        </w:rPr>
        <w:t>запроса предложений</w:t>
      </w:r>
      <w:r w:rsidRPr="007252E9">
        <w:rPr>
          <w:b/>
          <w:i/>
          <w:sz w:val="24"/>
          <w:szCs w:val="24"/>
        </w:rPr>
        <w:t>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 а именно:</w:t>
      </w:r>
    </w:p>
    <w:p w:rsidR="004F4D80" w:rsidRPr="007252E9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52E9">
        <w:rPr>
          <w:b/>
          <w:i/>
          <w:sz w:val="24"/>
          <w:szCs w:val="24"/>
        </w:rPr>
        <w:t xml:space="preserve"> }</w:t>
      </w:r>
      <w:proofErr w:type="gramEnd"/>
      <w:r w:rsidRPr="007252E9">
        <w:rPr>
          <w:b/>
          <w:i/>
          <w:sz w:val="24"/>
          <w:szCs w:val="24"/>
        </w:rPr>
        <w:t>;</w:t>
      </w:r>
    </w:p>
    <w:p w:rsidR="004F4D80" w:rsidRPr="00726A75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6A75">
        <w:rPr>
          <w:b/>
          <w:i/>
          <w:sz w:val="24"/>
          <w:szCs w:val="24"/>
        </w:rPr>
        <w:t xml:space="preserve"> }</w:t>
      </w:r>
      <w:proofErr w:type="gramEnd"/>
      <w:r w:rsidRPr="00726A75">
        <w:rPr>
          <w:b/>
          <w:i/>
          <w:sz w:val="24"/>
          <w:szCs w:val="24"/>
        </w:rPr>
        <w:t>;</w:t>
      </w:r>
    </w:p>
    <w:p w:rsidR="004F4D80" w:rsidRPr="00F647F7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74" w:name="_Toc97651412"/>
      <w:bookmarkStart w:id="1075" w:name="_Toc98253957"/>
      <w:bookmarkStart w:id="1076" w:name="_Toc157248209"/>
      <w:bookmarkStart w:id="1077" w:name="_Toc157496578"/>
      <w:bookmarkStart w:id="1078" w:name="_Toc158206117"/>
      <w:bookmarkStart w:id="1079" w:name="_Toc164057802"/>
      <w:bookmarkStart w:id="1080" w:name="_Toc164137152"/>
      <w:bookmarkStart w:id="1081" w:name="_Toc164161312"/>
      <w:bookmarkStart w:id="108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83" w:name="_Toc439170703"/>
      <w:bookmarkStart w:id="1084" w:name="_Toc439172805"/>
      <w:bookmarkStart w:id="1085" w:name="_Toc439173249"/>
      <w:bookmarkStart w:id="1086" w:name="_Toc439238245"/>
      <w:bookmarkStart w:id="1087" w:name="_Toc439252792"/>
      <w:bookmarkStart w:id="1088" w:name="_Toc439323766"/>
      <w:bookmarkStart w:id="1089" w:name="_Toc440357164"/>
      <w:bookmarkStart w:id="1090" w:name="_Toc440359716"/>
      <w:bookmarkStart w:id="1091" w:name="_Toc440632180"/>
      <w:bookmarkStart w:id="1092" w:name="_Toc440876000"/>
      <w:bookmarkStart w:id="1093" w:name="_Toc441131028"/>
      <w:bookmarkStart w:id="1094" w:name="_Toc447269845"/>
      <w:bookmarkStart w:id="1095" w:name="_Toc464120671"/>
      <w:r w:rsidRPr="00D904EF">
        <w:rPr>
          <w:szCs w:val="24"/>
        </w:rPr>
        <w:lastRenderedPageBreak/>
        <w:t>Инструкции по заполнению</w:t>
      </w:r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C6E10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и</w:t>
      </w:r>
      <w:r w:rsidR="004F4D80" w:rsidRPr="00F647F7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</w:t>
      </w:r>
      <w:r w:rsidR="004F4D80">
        <w:rPr>
          <w:sz w:val="24"/>
          <w:szCs w:val="24"/>
        </w:rPr>
        <w:t xml:space="preserve"> </w:t>
      </w:r>
      <w:r w:rsidR="004F4D80" w:rsidRPr="00F05A9F">
        <w:t>(согласно ст. 4 закона РСФСР от 22.03.1991 № 948-1</w:t>
      </w:r>
      <w:r w:rsidR="004F4D80" w:rsidRPr="007252E9">
        <w:t>)</w:t>
      </w:r>
      <w:r w:rsidR="004F4D80" w:rsidRPr="007252E9">
        <w:rPr>
          <w:sz w:val="24"/>
          <w:szCs w:val="24"/>
        </w:rPr>
        <w:t xml:space="preserve">.  В случае если, по мнению </w:t>
      </w: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а таких </w:t>
      </w:r>
      <w:proofErr w:type="gramStart"/>
      <w:r w:rsidR="004F4D80" w:rsidRPr="007252E9">
        <w:rPr>
          <w:sz w:val="24"/>
          <w:szCs w:val="24"/>
        </w:rPr>
        <w:t>лиц</w:t>
      </w:r>
      <w:proofErr w:type="gramEnd"/>
      <w:r w:rsidR="004F4D80" w:rsidRPr="007252E9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7252E9">
        <w:rPr>
          <w:sz w:val="24"/>
          <w:szCs w:val="24"/>
        </w:rPr>
        <w:t>Заявки</w:t>
      </w:r>
      <w:r w:rsidR="004F4D80" w:rsidRPr="007252E9">
        <w:rPr>
          <w:sz w:val="24"/>
          <w:szCs w:val="24"/>
        </w:rPr>
        <w:t xml:space="preserve"> просим учесть, что у </w:t>
      </w:r>
      <w:r w:rsidR="004F4D80" w:rsidRPr="007252E9">
        <w:rPr>
          <w:b/>
          <w:i/>
          <w:sz w:val="24"/>
          <w:szCs w:val="24"/>
        </w:rPr>
        <w:t xml:space="preserve">{указывается наименование </w:t>
      </w:r>
      <w:r w:rsidRPr="007252E9">
        <w:rPr>
          <w:b/>
          <w:i/>
          <w:sz w:val="24"/>
          <w:szCs w:val="24"/>
        </w:rPr>
        <w:t>Участник</w:t>
      </w:r>
      <w:r w:rsidR="004F4D80" w:rsidRPr="007252E9">
        <w:rPr>
          <w:b/>
          <w:i/>
          <w:sz w:val="24"/>
          <w:szCs w:val="24"/>
        </w:rPr>
        <w:t xml:space="preserve">а} </w:t>
      </w:r>
      <w:r w:rsidR="00726A75" w:rsidRPr="007252E9">
        <w:rPr>
          <w:sz w:val="24"/>
          <w:szCs w:val="24"/>
        </w:rPr>
        <w:t>НЕТ</w:t>
      </w:r>
      <w:r w:rsidR="00726A75" w:rsidRPr="007252E9">
        <w:rPr>
          <w:i/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лиц, в отношении которых</w:t>
      </w:r>
      <w:r w:rsidR="00726A75" w:rsidRPr="007252E9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7252E9">
        <w:rPr>
          <w:sz w:val="24"/>
          <w:szCs w:val="24"/>
        </w:rPr>
        <w:t>с лицами,</w:t>
      </w:r>
      <w:r w:rsidR="004F4D80" w:rsidRPr="007252E9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="004F4D80"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="004F4D80" w:rsidRPr="007252E9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При составлении данного письма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7252E9">
        <w:rPr>
          <w:rFonts w:eastAsia="Calibri"/>
          <w:sz w:val="24"/>
          <w:szCs w:val="24"/>
          <w:lang w:eastAsia="en-US"/>
        </w:rPr>
        <w:t xml:space="preserve">конфликта интересов и </w:t>
      </w:r>
      <w:r w:rsidRPr="007252E9">
        <w:rPr>
          <w:sz w:val="24"/>
          <w:szCs w:val="24"/>
        </w:rPr>
        <w:t xml:space="preserve">связей, носящих характер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между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может быть признано </w:t>
      </w:r>
      <w:r w:rsidR="00D904EF" w:rsidRPr="007252E9">
        <w:rPr>
          <w:sz w:val="24"/>
          <w:szCs w:val="24"/>
        </w:rPr>
        <w:t>Закупочной комиссией</w:t>
      </w:r>
      <w:r w:rsidRPr="007252E9">
        <w:rPr>
          <w:sz w:val="24"/>
          <w:szCs w:val="24"/>
        </w:rPr>
        <w:t xml:space="preserve"> существенным нарушением условий данного </w:t>
      </w:r>
      <w:r w:rsidR="00D904EF" w:rsidRPr="007252E9">
        <w:rPr>
          <w:sz w:val="24"/>
          <w:szCs w:val="24"/>
        </w:rPr>
        <w:t>запроса предложений</w:t>
      </w:r>
      <w:proofErr w:type="gramEnd"/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96" w:name="_Ref257131475"/>
      <w:bookmarkStart w:id="1097" w:name="_Toc351552284"/>
      <w:bookmarkStart w:id="1098" w:name="_Toc396983131"/>
      <w:bookmarkStart w:id="1099" w:name="_Toc423423679"/>
      <w:bookmarkStart w:id="1100" w:name="_Ref440270984"/>
      <w:bookmarkStart w:id="1101" w:name="_Ref440275030"/>
      <w:bookmarkStart w:id="1102" w:name="_Toc464120672"/>
      <w:bookmarkStart w:id="1103" w:name="_Ref464120879"/>
      <w:bookmarkEnd w:id="1047"/>
      <w:bookmarkEnd w:id="1048"/>
      <w:bookmarkEnd w:id="1049"/>
      <w:bookmarkEnd w:id="1050"/>
      <w:bookmarkEnd w:id="1051"/>
      <w:r>
        <w:rPr>
          <w:sz w:val="22"/>
          <w:szCs w:val="22"/>
        </w:rPr>
        <w:lastRenderedPageBreak/>
        <w:t>Письмо</w:t>
      </w:r>
      <w:r w:rsidRPr="007417E6">
        <w:rPr>
          <w:sz w:val="22"/>
          <w:szCs w:val="22"/>
        </w:rPr>
        <w:t xml:space="preserve"> </w:t>
      </w:r>
      <w:bookmarkEnd w:id="1096"/>
      <w:r>
        <w:rPr>
          <w:sz w:val="22"/>
          <w:szCs w:val="22"/>
        </w:rPr>
        <w:t>производителя продукции (форма 1</w:t>
      </w:r>
      <w:r w:rsidR="000D67AD">
        <w:rPr>
          <w:sz w:val="22"/>
          <w:szCs w:val="22"/>
        </w:rPr>
        <w:t>0</w:t>
      </w:r>
      <w:r>
        <w:rPr>
          <w:sz w:val="22"/>
          <w:szCs w:val="22"/>
        </w:rPr>
        <w:t>)</w:t>
      </w:r>
      <w:bookmarkEnd w:id="1097"/>
      <w:bookmarkEnd w:id="1098"/>
      <w:bookmarkEnd w:id="1099"/>
      <w:bookmarkEnd w:id="1100"/>
      <w:bookmarkEnd w:id="1101"/>
      <w:bookmarkEnd w:id="1102"/>
      <w:bookmarkEnd w:id="1103"/>
    </w:p>
    <w:p w:rsidR="004F4D80" w:rsidRPr="00F647F7" w:rsidRDefault="004F4D80" w:rsidP="004F4D80">
      <w:pPr>
        <w:pStyle w:val="3"/>
        <w:rPr>
          <w:szCs w:val="24"/>
        </w:rPr>
      </w:pPr>
      <w:bookmarkStart w:id="1104" w:name="_Toc439170708"/>
      <w:bookmarkStart w:id="1105" w:name="_Toc439172810"/>
      <w:bookmarkStart w:id="1106" w:name="_Toc439173251"/>
      <w:bookmarkStart w:id="1107" w:name="_Toc439252794"/>
      <w:bookmarkStart w:id="1108" w:name="_Toc439323768"/>
      <w:bookmarkStart w:id="1109" w:name="_Toc440357166"/>
      <w:bookmarkStart w:id="1110" w:name="_Toc440359718"/>
      <w:bookmarkStart w:id="1111" w:name="_Toc440632182"/>
      <w:bookmarkStart w:id="1112" w:name="_Toc440876002"/>
      <w:bookmarkStart w:id="1113" w:name="_Toc441131030"/>
      <w:bookmarkStart w:id="1114" w:name="_Toc447269847"/>
      <w:bookmarkStart w:id="1115" w:name="_Toc464120673"/>
      <w:r w:rsidRPr="00F647F7">
        <w:rPr>
          <w:szCs w:val="24"/>
        </w:rPr>
        <w:t>Форма письма производителя продукции</w:t>
      </w:r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417E6" w:rsidRDefault="004F4D80" w:rsidP="004F4D80">
      <w:pPr>
        <w:spacing w:line="240" w:lineRule="auto"/>
        <w:jc w:val="center"/>
      </w:pPr>
      <w:r w:rsidRPr="007417E6">
        <w:t>Уважаемые господа!</w:t>
      </w: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  <w:r w:rsidRPr="007417E6">
        <w:t>Настоящим _____________________________________________</w:t>
      </w:r>
      <w:r>
        <w:t>,</w:t>
      </w:r>
      <w:r w:rsidRPr="007417E6">
        <w:t xml:space="preserve"> </w:t>
      </w:r>
      <w:proofErr w:type="gramStart"/>
      <w:r w:rsidRPr="007417E6">
        <w:t>являющийся</w:t>
      </w:r>
      <w:proofErr w:type="gramEnd"/>
      <w:r w:rsidRPr="007417E6">
        <w:t xml:space="preserve"> производителем</w:t>
      </w:r>
    </w:p>
    <w:p w:rsidR="004F4D80" w:rsidRPr="007417E6" w:rsidRDefault="004F4D80" w:rsidP="004F4D80">
      <w:pPr>
        <w:spacing w:line="240" w:lineRule="auto"/>
        <w:ind w:left="2410"/>
      </w:pPr>
      <w:r w:rsidRPr="007417E6">
        <w:rPr>
          <w:i/>
          <w:vertAlign w:val="subscript"/>
        </w:rPr>
        <w:t>указать наименование производителя продукции</w:t>
      </w:r>
    </w:p>
    <w:p w:rsidR="004F4D80" w:rsidRPr="007417E6" w:rsidRDefault="004F4D80" w:rsidP="004F4D80">
      <w:pPr>
        <w:spacing w:before="120" w:line="240" w:lineRule="auto"/>
      </w:pPr>
      <w:r w:rsidRPr="007417E6">
        <w:t>________________________________ удостоверяет, что _____________________________________</w:t>
      </w:r>
    </w:p>
    <w:p w:rsidR="004F4D80" w:rsidRPr="007417E6" w:rsidRDefault="004F4D80" w:rsidP="004F4D80">
      <w:pPr>
        <w:tabs>
          <w:tab w:val="left" w:pos="5670"/>
        </w:tabs>
        <w:spacing w:line="240" w:lineRule="auto"/>
        <w:ind w:left="284"/>
        <w:rPr>
          <w:vertAlign w:val="subscript"/>
        </w:rPr>
      </w:pPr>
      <w:r w:rsidRPr="007417E6">
        <w:rPr>
          <w:vertAlign w:val="subscript"/>
        </w:rPr>
        <w:t>указывается наименование закупаемой продукции</w:t>
      </w:r>
      <w:r w:rsidRPr="007417E6">
        <w:rPr>
          <w:vertAlign w:val="subscript"/>
        </w:rPr>
        <w:tab/>
      </w:r>
      <w:r>
        <w:rPr>
          <w:vertAlign w:val="subscript"/>
        </w:rPr>
        <w:t xml:space="preserve">                                       </w:t>
      </w:r>
      <w:r w:rsidRPr="007417E6">
        <w:rPr>
          <w:i/>
          <w:vertAlign w:val="subscript"/>
        </w:rPr>
        <w:t xml:space="preserve">указать наименование </w:t>
      </w:r>
      <w:r w:rsidR="00C236C0">
        <w:rPr>
          <w:i/>
          <w:vertAlign w:val="subscript"/>
        </w:rPr>
        <w:t>Участник</w:t>
      </w:r>
      <w:r w:rsidRPr="007417E6">
        <w:rPr>
          <w:i/>
          <w:vertAlign w:val="subscript"/>
        </w:rPr>
        <w:t>а</w:t>
      </w:r>
    </w:p>
    <w:p w:rsidR="004F4D80" w:rsidRPr="007417E6" w:rsidRDefault="004F4D80" w:rsidP="004F4D80">
      <w:pPr>
        <w:spacing w:before="120" w:line="240" w:lineRule="auto"/>
      </w:pPr>
      <w:r w:rsidRPr="007417E6">
        <w:t>имеет все необходимые полномочия на предложение</w:t>
      </w:r>
      <w:r w:rsidRPr="00F13FDC">
        <w:t xml:space="preserve">, поставку и последующее гарантийное </w:t>
      </w:r>
      <w:r w:rsidRPr="00AC283D">
        <w:t xml:space="preserve">обслуживание выпускаемой нашим предприятием продукции и гарантирует исполнение заказа </w:t>
      </w:r>
      <w:r>
        <w:t>ПАО «МРСК Центра»</w:t>
      </w:r>
      <w:r w:rsidRPr="00AC283D">
        <w:t xml:space="preserve"> в объемах и сроки, указанные в Техническом задании – неотъемлемом приложении к </w:t>
      </w:r>
      <w:r w:rsidR="00D904EF">
        <w:t>Документации по запросу предложений</w:t>
      </w:r>
      <w:r w:rsidRPr="00AC283D">
        <w:rPr>
          <w:iCs/>
        </w:rPr>
        <w:t xml:space="preserve"> на право заключения Договора</w:t>
      </w:r>
      <w:r>
        <w:rPr>
          <w:iCs/>
          <w:sz w:val="24"/>
          <w:szCs w:val="24"/>
        </w:rPr>
        <w:t xml:space="preserve"> </w:t>
      </w:r>
      <w:r w:rsidRPr="007417E6">
        <w:t>_____</w:t>
      </w:r>
      <w:r>
        <w:t>______________________ ______________________</w:t>
      </w:r>
      <w:r w:rsidRPr="007417E6">
        <w:t>________________________________</w:t>
      </w:r>
      <w:r>
        <w:t>.</w:t>
      </w:r>
    </w:p>
    <w:p w:rsidR="004F4D80" w:rsidRPr="007417E6" w:rsidRDefault="004F4D80" w:rsidP="00D904EF">
      <w:pPr>
        <w:tabs>
          <w:tab w:val="left" w:pos="5670"/>
        </w:tabs>
        <w:spacing w:line="240" w:lineRule="auto"/>
        <w:ind w:firstLine="0"/>
        <w:jc w:val="left"/>
        <w:rPr>
          <w:vertAlign w:val="subscript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</w:t>
      </w:r>
      <w:r w:rsidR="00D904EF">
        <w:rPr>
          <w:vertAlign w:val="subscript"/>
        </w:rPr>
        <w:t>запроса предложений</w:t>
      </w:r>
      <w:r>
        <w:rPr>
          <w:vertAlign w:val="subscript"/>
        </w:rPr>
        <w:t xml:space="preserve"> в соответствии с п.</w:t>
      </w:r>
      <w:r w:rsidR="0033182C">
        <w:rPr>
          <w:vertAlign w:val="subscript"/>
        </w:rPr>
        <w:fldChar w:fldCharType="begin"/>
      </w:r>
      <w:r w:rsidR="00B963F9">
        <w:rPr>
          <w:vertAlign w:val="subscript"/>
        </w:rPr>
        <w:instrText xml:space="preserve"> REF _Ref440275279 \r \h </w:instrText>
      </w:r>
      <w:r w:rsidR="0033182C">
        <w:rPr>
          <w:vertAlign w:val="subscript"/>
        </w:rPr>
      </w:r>
      <w:r w:rsidR="0033182C">
        <w:rPr>
          <w:vertAlign w:val="subscript"/>
        </w:rPr>
        <w:fldChar w:fldCharType="separate"/>
      </w:r>
      <w:r w:rsidR="008C6E10">
        <w:rPr>
          <w:vertAlign w:val="subscript"/>
        </w:rPr>
        <w:t>1.1.4</w:t>
      </w:r>
      <w:r w:rsidR="0033182C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="00D904EF" w:rsidRPr="00D904EF">
        <w:rPr>
          <w:vertAlign w:val="subscript"/>
        </w:rPr>
        <w:t>Документации по запросу предложений</w:t>
      </w:r>
    </w:p>
    <w:p w:rsidR="004F4D80" w:rsidRPr="007417E6" w:rsidRDefault="004F4D80" w:rsidP="004F4D80">
      <w:pPr>
        <w:spacing w:before="120"/>
        <w:ind w:left="567" w:firstLine="0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jc w:val="center"/>
      </w:pP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 xml:space="preserve">(фамилия, имя, отчество </w:t>
      </w:r>
      <w:proofErr w:type="gramStart"/>
      <w:r w:rsidRPr="007417E6">
        <w:rPr>
          <w:vertAlign w:val="superscript"/>
        </w:rPr>
        <w:t>подписавшего</w:t>
      </w:r>
      <w:proofErr w:type="gramEnd"/>
      <w:r w:rsidRPr="007417E6">
        <w:rPr>
          <w:vertAlign w:val="superscript"/>
        </w:rPr>
        <w:t>)</w:t>
      </w: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Default="004F4D80" w:rsidP="004F4D80">
      <w:pPr>
        <w:spacing w:line="240" w:lineRule="auto"/>
        <w:ind w:right="-1"/>
        <w:rPr>
          <w:b/>
        </w:rPr>
      </w:pPr>
      <w:r w:rsidRPr="007417E6">
        <w:rPr>
          <w:b/>
        </w:rPr>
        <w:t>Письмо должно быть подписано генеральным директором предприятия-</w:t>
      </w:r>
      <w:r>
        <w:rPr>
          <w:b/>
        </w:rPr>
        <w:t>производителя</w:t>
      </w:r>
      <w:r w:rsidRPr="007417E6">
        <w:rPr>
          <w:b/>
        </w:rPr>
        <w:t xml:space="preserve"> продукции</w:t>
      </w:r>
    </w:p>
    <w:p w:rsidR="004F4D80" w:rsidRPr="007417E6" w:rsidRDefault="004F4D80" w:rsidP="004F4D80">
      <w:pPr>
        <w:spacing w:line="240" w:lineRule="auto"/>
        <w:ind w:right="-1"/>
        <w:rPr>
          <w:b/>
        </w:rPr>
      </w:pPr>
    </w:p>
    <w:p w:rsidR="004F4D80" w:rsidRPr="00CD6C7D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D6C7D" w:rsidRDefault="004F4D80" w:rsidP="004F4D80">
      <w:pPr>
        <w:rPr>
          <w:sz w:val="24"/>
          <w:szCs w:val="24"/>
        </w:rPr>
      </w:pPr>
    </w:p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116" w:name="_Toc318208007"/>
    </w:p>
    <w:p w:rsidR="004F4D80" w:rsidRPr="004C0021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17" w:name="_Toc423423680"/>
      <w:bookmarkStart w:id="1118" w:name="_Ref440272035"/>
      <w:bookmarkStart w:id="1119" w:name="_Ref440274733"/>
      <w:bookmarkStart w:id="1120" w:name="_Ref444179578"/>
      <w:bookmarkStart w:id="1121" w:name="_Toc464120674"/>
      <w:r w:rsidRPr="004C0021">
        <w:lastRenderedPageBreak/>
        <w:t xml:space="preserve">Информация о собственниках </w:t>
      </w:r>
      <w:r w:rsidR="00C236C0" w:rsidRPr="004C0021">
        <w:t>Участник</w:t>
      </w:r>
      <w:r w:rsidRPr="004C0021">
        <w:t>а (включая конечных бенефициаров) (форма 1</w:t>
      </w:r>
      <w:r w:rsidR="000D67AD" w:rsidRPr="004C0021">
        <w:t>1</w:t>
      </w:r>
      <w:r w:rsidRPr="004C0021">
        <w:t>)</w:t>
      </w:r>
      <w:bookmarkEnd w:id="1116"/>
      <w:bookmarkEnd w:id="1117"/>
      <w:bookmarkEnd w:id="1118"/>
      <w:bookmarkEnd w:id="1119"/>
      <w:bookmarkEnd w:id="1120"/>
      <w:bookmarkEnd w:id="1121"/>
    </w:p>
    <w:p w:rsidR="004F4D80" w:rsidRPr="004C0021" w:rsidRDefault="004F4D80" w:rsidP="004F4D80">
      <w:pPr>
        <w:pStyle w:val="3"/>
        <w:rPr>
          <w:szCs w:val="24"/>
        </w:rPr>
      </w:pPr>
      <w:bookmarkStart w:id="1122" w:name="_Toc343690584"/>
      <w:bookmarkStart w:id="1123" w:name="_Toc372294428"/>
      <w:bookmarkStart w:id="1124" w:name="_Toc379288896"/>
      <w:bookmarkStart w:id="1125" w:name="_Toc384734780"/>
      <w:bookmarkStart w:id="1126" w:name="_Toc396984078"/>
      <w:bookmarkStart w:id="1127" w:name="_Toc423423681"/>
      <w:bookmarkStart w:id="1128" w:name="_Toc439170710"/>
      <w:bookmarkStart w:id="1129" w:name="_Toc439172812"/>
      <w:bookmarkStart w:id="1130" w:name="_Toc439173253"/>
      <w:bookmarkStart w:id="1131" w:name="_Toc439238249"/>
      <w:bookmarkStart w:id="1132" w:name="_Toc439252796"/>
      <w:bookmarkStart w:id="1133" w:name="_Toc439323770"/>
      <w:bookmarkStart w:id="1134" w:name="_Toc440357168"/>
      <w:bookmarkStart w:id="1135" w:name="_Toc440359720"/>
      <w:bookmarkStart w:id="1136" w:name="_Toc440632184"/>
      <w:bookmarkStart w:id="1137" w:name="_Toc440876004"/>
      <w:bookmarkStart w:id="1138" w:name="_Toc441131032"/>
      <w:bookmarkStart w:id="1139" w:name="_Toc447269849"/>
      <w:bookmarkStart w:id="1140" w:name="_Toc464120675"/>
      <w:r w:rsidRPr="004C0021">
        <w:rPr>
          <w:szCs w:val="24"/>
        </w:rPr>
        <w:t xml:space="preserve">Форма информации о собственниках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 (включая конечных бенефициаров)</w:t>
      </w:r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</w:p>
    <w:p w:rsidR="004F4D80" w:rsidRPr="004C00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C0021">
        <w:rPr>
          <w:sz w:val="24"/>
          <w:szCs w:val="24"/>
        </w:rPr>
        <w:t>Приложение 1</w:t>
      </w:r>
      <w:r w:rsidR="000D67AD" w:rsidRPr="004C0021">
        <w:rPr>
          <w:sz w:val="24"/>
          <w:szCs w:val="24"/>
        </w:rPr>
        <w:t>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  <w:t>от «____»_____________ </w:t>
      </w:r>
      <w:proofErr w:type="gramStart"/>
      <w:r w:rsidRPr="004C0021">
        <w:rPr>
          <w:sz w:val="24"/>
          <w:szCs w:val="24"/>
        </w:rPr>
        <w:t>г</w:t>
      </w:r>
      <w:proofErr w:type="gramEnd"/>
      <w:r w:rsidRPr="004C00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141" w:name="_Toc343690585"/>
      <w:bookmarkStart w:id="1142" w:name="_Toc372294429"/>
      <w:bookmarkStart w:id="1143" w:name="_Toc379288897"/>
      <w:bookmarkStart w:id="1144" w:name="_Toc384734781"/>
      <w:bookmarkStart w:id="1145" w:name="_Toc396984079"/>
      <w:bookmarkStart w:id="1146" w:name="_Toc423423682"/>
      <w:bookmarkStart w:id="1147" w:name="_Toc439170711"/>
      <w:bookmarkStart w:id="1148" w:name="_Toc439172813"/>
      <w:bookmarkStart w:id="1149" w:name="_Toc439173254"/>
      <w:bookmarkStart w:id="1150" w:name="_Toc439238250"/>
      <w:bookmarkStart w:id="1151" w:name="_Toc439252797"/>
      <w:bookmarkStart w:id="1152" w:name="_Toc439323771"/>
      <w:bookmarkStart w:id="1153" w:name="_Toc440357169"/>
      <w:bookmarkStart w:id="1154" w:name="_Toc440359721"/>
      <w:bookmarkStart w:id="1155" w:name="_Toc440632185"/>
      <w:bookmarkStart w:id="1156" w:name="_Toc440876005"/>
      <w:bookmarkStart w:id="1157" w:name="_Toc441131033"/>
      <w:bookmarkStart w:id="1158" w:name="_Toc447269850"/>
      <w:bookmarkStart w:id="1159" w:name="_Toc464120676"/>
      <w:r w:rsidRPr="00D27071">
        <w:rPr>
          <w:szCs w:val="24"/>
        </w:rPr>
        <w:lastRenderedPageBreak/>
        <w:t>Инструкции по заполнению</w:t>
      </w:r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C6E10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160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61" w:name="_Toc423423683"/>
      <w:bookmarkStart w:id="1162" w:name="_Ref440272051"/>
      <w:bookmarkStart w:id="1163" w:name="_Ref440274744"/>
      <w:bookmarkStart w:id="1164" w:name="_Toc46412067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0D67AD">
        <w:t>2</w:t>
      </w:r>
      <w:r w:rsidR="004F4D80" w:rsidRPr="008C4223">
        <w:t>)</w:t>
      </w:r>
      <w:bookmarkEnd w:id="1160"/>
      <w:bookmarkEnd w:id="1161"/>
      <w:bookmarkEnd w:id="1162"/>
      <w:bookmarkEnd w:id="1163"/>
      <w:bookmarkEnd w:id="1164"/>
    </w:p>
    <w:p w:rsidR="004F4D80" w:rsidRPr="00726A75" w:rsidRDefault="004F4D80" w:rsidP="004F4D80">
      <w:pPr>
        <w:pStyle w:val="3"/>
        <w:rPr>
          <w:szCs w:val="24"/>
        </w:rPr>
      </w:pPr>
      <w:bookmarkStart w:id="1165" w:name="_Toc343690587"/>
      <w:bookmarkStart w:id="1166" w:name="_Toc372294431"/>
      <w:bookmarkStart w:id="1167" w:name="_Toc379288899"/>
      <w:bookmarkStart w:id="1168" w:name="_Toc384734783"/>
      <w:bookmarkStart w:id="1169" w:name="_Toc396984081"/>
      <w:bookmarkStart w:id="1170" w:name="_Toc423423684"/>
      <w:bookmarkStart w:id="1171" w:name="_Toc439170713"/>
      <w:bookmarkStart w:id="1172" w:name="_Toc439172815"/>
      <w:bookmarkStart w:id="1173" w:name="_Toc439173256"/>
      <w:bookmarkStart w:id="1174" w:name="_Toc439238252"/>
      <w:bookmarkStart w:id="1175" w:name="_Toc439252799"/>
      <w:bookmarkStart w:id="1176" w:name="_Toc439323773"/>
      <w:bookmarkStart w:id="1177" w:name="_Toc440357171"/>
      <w:bookmarkStart w:id="1178" w:name="_Toc440359723"/>
      <w:bookmarkStart w:id="1179" w:name="_Toc440632187"/>
      <w:bookmarkStart w:id="1180" w:name="_Toc440876007"/>
      <w:bookmarkStart w:id="1181" w:name="_Toc441131035"/>
      <w:bookmarkStart w:id="1182" w:name="_Toc447269852"/>
      <w:bookmarkStart w:id="1183" w:name="_Toc464120678"/>
      <w:r w:rsidRPr="00726A75">
        <w:rPr>
          <w:szCs w:val="24"/>
        </w:rPr>
        <w:t xml:space="preserve">Форма 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r w:rsidR="000D70B6" w:rsidRPr="00726A75">
        <w:rPr>
          <w:szCs w:val="24"/>
        </w:rPr>
        <w:t>Согласия на обработку персональных данных</w:t>
      </w:r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</w:p>
    <w:p w:rsidR="004F4D80" w:rsidRPr="007252E9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</w:t>
      </w:r>
      <w:r w:rsidR="000D67AD" w:rsidRPr="007252E9">
        <w:rPr>
          <w:sz w:val="24"/>
          <w:szCs w:val="24"/>
        </w:rPr>
        <w:t>2</w:t>
      </w:r>
      <w:r w:rsidR="00726A75" w:rsidRPr="007252E9">
        <w:rPr>
          <w:sz w:val="24"/>
          <w:szCs w:val="24"/>
        </w:rPr>
        <w:t>.1</w:t>
      </w:r>
      <w:r w:rsidRPr="007252E9">
        <w:rPr>
          <w:sz w:val="24"/>
          <w:szCs w:val="24"/>
        </w:rPr>
        <w:t xml:space="preserve">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4F4D80" w:rsidRPr="007252E9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7252E9" w:rsidRDefault="002B5044" w:rsidP="002B5044">
      <w:pPr>
        <w:rPr>
          <w:lang w:eastAsia="ru-RU"/>
        </w:rPr>
      </w:pPr>
    </w:p>
    <w:p w:rsidR="003311F3" w:rsidRPr="007252E9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7252E9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7252E9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7252E9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7252E9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7252E9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Настоящим </w:t>
      </w:r>
      <w:r w:rsidRPr="007252E9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7252E9">
        <w:rPr>
          <w:sz w:val="24"/>
          <w:szCs w:val="24"/>
        </w:rPr>
        <w:t>,</w:t>
      </w:r>
      <w:r w:rsidRPr="007252E9">
        <w:rPr>
          <w:b/>
          <w:i/>
          <w:sz w:val="24"/>
          <w:szCs w:val="24"/>
        </w:rPr>
        <w:t xml:space="preserve"> действующего на основании _________</w:t>
      </w:r>
      <w:r w:rsidRPr="007252E9">
        <w:rPr>
          <w:i/>
          <w:sz w:val="24"/>
          <w:szCs w:val="24"/>
        </w:rPr>
        <w:t>_,</w:t>
      </w:r>
      <w:r w:rsidRPr="007252E9">
        <w:rPr>
          <w:b/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дает свое согласие на </w:t>
      </w:r>
      <w:r w:rsidRPr="007252E9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7252E9">
        <w:rPr>
          <w:snapToGrid w:val="0"/>
          <w:sz w:val="24"/>
          <w:szCs w:val="24"/>
        </w:rPr>
        <w:t>Россети</w:t>
      </w:r>
      <w:proofErr w:type="spellEnd"/>
      <w:r w:rsidRPr="007252E9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7252E9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7252E9">
        <w:rPr>
          <w:sz w:val="24"/>
          <w:szCs w:val="24"/>
        </w:rPr>
        <w:t>субконтрагентов</w:t>
      </w:r>
      <w:proofErr w:type="spellEnd"/>
      <w:r w:rsidRPr="007252E9">
        <w:rPr>
          <w:sz w:val="24"/>
          <w:szCs w:val="24"/>
        </w:rPr>
        <w:t xml:space="preserve"> и</w:t>
      </w:r>
      <w:proofErr w:type="gramEnd"/>
      <w:r w:rsidRPr="007252E9">
        <w:rPr>
          <w:sz w:val="24"/>
          <w:szCs w:val="24"/>
        </w:rPr>
        <w:t xml:space="preserve"> </w:t>
      </w:r>
      <w:proofErr w:type="gramStart"/>
      <w:r w:rsidRPr="007252E9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7252E9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7252E9">
        <w:rPr>
          <w:snapToGrid w:val="0"/>
          <w:sz w:val="24"/>
          <w:szCs w:val="24"/>
        </w:rPr>
        <w:t xml:space="preserve"> ИНН </w:t>
      </w:r>
      <w:r w:rsidRPr="007252E9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7252E9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7252E9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7252E9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7252E9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7252E9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М.П.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 поручению: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__________________ </w:t>
      </w:r>
      <w:r w:rsidRPr="007252E9">
        <w:rPr>
          <w:b/>
          <w:i/>
          <w:sz w:val="24"/>
          <w:szCs w:val="24"/>
        </w:rPr>
        <w:t>{указывается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3311F3" w:rsidRPr="007252E9" w:rsidRDefault="003311F3" w:rsidP="003311F3">
      <w:pPr>
        <w:pStyle w:val="3"/>
        <w:rPr>
          <w:szCs w:val="24"/>
        </w:rPr>
      </w:pPr>
      <w:bookmarkStart w:id="1184" w:name="_Toc439252801"/>
      <w:bookmarkStart w:id="1185" w:name="_Toc439323774"/>
      <w:bookmarkStart w:id="1186" w:name="_Toc440357172"/>
      <w:bookmarkStart w:id="1187" w:name="_Toc440359724"/>
      <w:bookmarkStart w:id="1188" w:name="_Toc440632188"/>
      <w:bookmarkStart w:id="1189" w:name="_Toc440876008"/>
      <w:bookmarkStart w:id="1190" w:name="_Toc441131036"/>
      <w:bookmarkStart w:id="1191" w:name="_Toc447269853"/>
      <w:bookmarkStart w:id="1192" w:name="_Toc464120679"/>
      <w:r w:rsidRPr="007252E9">
        <w:rPr>
          <w:szCs w:val="24"/>
        </w:rPr>
        <w:lastRenderedPageBreak/>
        <w:t>Инструкции по заполнению</w:t>
      </w:r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7252E9">
        <w:rPr>
          <w:b/>
          <w:bCs w:val="0"/>
          <w:sz w:val="24"/>
          <w:szCs w:val="24"/>
        </w:rPr>
        <w:t>Россети</w:t>
      </w:r>
      <w:proofErr w:type="spellEnd"/>
      <w:r w:rsidRPr="007252E9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 xml:space="preserve">составляется </w:t>
      </w:r>
      <w:r w:rsidRPr="007252E9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7252E9">
        <w:rPr>
          <w:b/>
          <w:bCs w:val="0"/>
          <w:sz w:val="24"/>
          <w:szCs w:val="24"/>
        </w:rPr>
        <w:t>а(</w:t>
      </w:r>
      <w:proofErr w:type="spellStart"/>
      <w:proofErr w:type="gramEnd"/>
      <w:r w:rsidRPr="007252E9">
        <w:rPr>
          <w:b/>
          <w:bCs w:val="0"/>
          <w:sz w:val="24"/>
          <w:szCs w:val="24"/>
        </w:rPr>
        <w:t>ов</w:t>
      </w:r>
      <w:proofErr w:type="spellEnd"/>
      <w:r w:rsidRPr="007252E9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7252E9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7252E9">
        <w:rPr>
          <w:bCs w:val="0"/>
          <w:sz w:val="24"/>
          <w:szCs w:val="24"/>
        </w:rPr>
        <w:t>Россети</w:t>
      </w:r>
      <w:proofErr w:type="spellEnd"/>
      <w:r w:rsidRPr="007252E9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7252E9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7252E9">
        <w:rPr>
          <w:bCs w:val="0"/>
          <w:sz w:val="24"/>
          <w:szCs w:val="24"/>
        </w:rPr>
        <w:t>субконтрагента</w:t>
      </w:r>
      <w:proofErr w:type="spellEnd"/>
      <w:r w:rsidRPr="007252E9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7252E9">
        <w:rPr>
          <w:bCs w:val="0"/>
          <w:sz w:val="24"/>
          <w:szCs w:val="24"/>
        </w:rPr>
        <w:t>Россети</w:t>
      </w:r>
      <w:proofErr w:type="spellEnd"/>
      <w:r w:rsidRPr="007252E9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Default="00726A75" w:rsidP="00726A75"/>
    <w:p w:rsidR="00726A75" w:rsidRDefault="00726A75">
      <w:pPr>
        <w:suppressAutoHyphens w:val="0"/>
        <w:spacing w:line="240" w:lineRule="auto"/>
        <w:ind w:firstLine="0"/>
        <w:jc w:val="left"/>
      </w:pPr>
      <w:r>
        <w:br w:type="page"/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193" w:name="_Toc461808970"/>
      <w:bookmarkStart w:id="1194" w:name="_Toc464120680"/>
      <w:r w:rsidRPr="007252E9">
        <w:rPr>
          <w:szCs w:val="24"/>
        </w:rPr>
        <w:lastRenderedPageBreak/>
        <w:t>Форма Согласия на обработку персональных данных</w:t>
      </w:r>
      <w:bookmarkEnd w:id="1193"/>
      <w:bookmarkEnd w:id="1194"/>
    </w:p>
    <w:p w:rsidR="00726A75" w:rsidRPr="007252E9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12.2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726A75" w:rsidRPr="007252E9" w:rsidRDefault="00726A75" w:rsidP="00726A75">
      <w:pPr>
        <w:contextualSpacing/>
        <w:jc w:val="right"/>
        <w:rPr>
          <w:szCs w:val="24"/>
        </w:rPr>
      </w:pPr>
    </w:p>
    <w:p w:rsidR="00726A75" w:rsidRPr="007252E9" w:rsidRDefault="00726A75" w:rsidP="00726A75">
      <w:pPr>
        <w:rPr>
          <w:szCs w:val="24"/>
        </w:rPr>
      </w:pPr>
    </w:p>
    <w:p w:rsidR="00726A75" w:rsidRPr="007252E9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195" w:name="_Toc461808971"/>
      <w:r w:rsidRPr="007252E9">
        <w:rPr>
          <w:b/>
          <w:sz w:val="24"/>
          <w:szCs w:val="24"/>
        </w:rPr>
        <w:t>Согласие на обработку персональных данных</w:t>
      </w:r>
      <w:bookmarkEnd w:id="1195"/>
      <w:r w:rsidRPr="007252E9">
        <w:rPr>
          <w:b/>
          <w:sz w:val="24"/>
          <w:szCs w:val="24"/>
        </w:rPr>
        <w:t xml:space="preserve"> </w:t>
      </w:r>
    </w:p>
    <w:p w:rsidR="00726A75" w:rsidRPr="007252E9" w:rsidRDefault="00726A75" w:rsidP="00726A75">
      <w:pPr>
        <w:contextualSpacing/>
        <w:jc w:val="right"/>
        <w:rPr>
          <w:sz w:val="24"/>
          <w:szCs w:val="24"/>
        </w:rPr>
      </w:pPr>
      <w:r w:rsidRPr="007252E9">
        <w:rPr>
          <w:b/>
          <w:snapToGrid w:val="0"/>
          <w:sz w:val="24"/>
          <w:szCs w:val="24"/>
        </w:rPr>
        <w:t>от «_____» ____________ 201____ г.</w:t>
      </w:r>
    </w:p>
    <w:p w:rsidR="00726A75" w:rsidRPr="007252E9" w:rsidRDefault="00726A75" w:rsidP="00726A75">
      <w:pPr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     </w:t>
      </w:r>
      <w:proofErr w:type="gramStart"/>
      <w:r w:rsidRPr="007252E9">
        <w:rPr>
          <w:sz w:val="24"/>
          <w:szCs w:val="24"/>
        </w:rPr>
        <w:t xml:space="preserve">Я, ________________________________________________ </w:t>
      </w:r>
      <w:r w:rsidRPr="007252E9">
        <w:rPr>
          <w:i/>
          <w:sz w:val="24"/>
          <w:szCs w:val="24"/>
        </w:rPr>
        <w:t>(указать полностью ФИО собственника/бенефициара)</w:t>
      </w:r>
      <w:r w:rsidRPr="007252E9">
        <w:rPr>
          <w:sz w:val="24"/>
          <w:szCs w:val="24"/>
        </w:rPr>
        <w:t xml:space="preserve">, зарегистрирован (а) по адресу: ______________________________________ </w:t>
      </w:r>
      <w:r w:rsidRPr="007252E9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7252E9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7252E9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7252E9">
        <w:rPr>
          <w:sz w:val="24"/>
          <w:szCs w:val="24"/>
        </w:rPr>
        <w:t xml:space="preserve">, дата, год и место рождения ____________________________ </w:t>
      </w:r>
      <w:r w:rsidRPr="007252E9">
        <w:rPr>
          <w:i/>
          <w:sz w:val="24"/>
          <w:szCs w:val="24"/>
        </w:rPr>
        <w:t xml:space="preserve">(указать), </w:t>
      </w:r>
      <w:r w:rsidRPr="007252E9">
        <w:rPr>
          <w:sz w:val="24"/>
          <w:szCs w:val="24"/>
        </w:rPr>
        <w:t>должность и место работы (</w:t>
      </w:r>
      <w:r w:rsidRPr="007252E9">
        <w:rPr>
          <w:i/>
          <w:sz w:val="24"/>
          <w:szCs w:val="24"/>
        </w:rPr>
        <w:t>собственника/бенефициара</w:t>
      </w:r>
      <w:r w:rsidRPr="007252E9">
        <w:rPr>
          <w:sz w:val="24"/>
          <w:szCs w:val="24"/>
        </w:rPr>
        <w:t xml:space="preserve">) ___________________________ </w:t>
      </w:r>
      <w:r w:rsidRPr="007252E9">
        <w:rPr>
          <w:i/>
          <w:sz w:val="24"/>
          <w:szCs w:val="24"/>
        </w:rPr>
        <w:t>(указать полностью без сокращений)</w:t>
      </w:r>
      <w:r w:rsidRPr="007252E9">
        <w:rPr>
          <w:sz w:val="24"/>
          <w:szCs w:val="24"/>
        </w:rPr>
        <w:t xml:space="preserve">, </w:t>
      </w:r>
      <w:proofErr w:type="gramEnd"/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7252E9">
        <w:rPr>
          <w:i/>
          <w:sz w:val="24"/>
          <w:szCs w:val="24"/>
        </w:rPr>
        <w:t>(указывается наименование Участника закупочной процедуры</w:t>
      </w:r>
      <w:r w:rsidRPr="007252E9">
        <w:rPr>
          <w:sz w:val="24"/>
          <w:szCs w:val="24"/>
        </w:rPr>
        <w:t>) (зарегистрировано по адресу: _____________________,</w:t>
      </w:r>
      <w:proofErr w:type="gramEnd"/>
      <w:r w:rsidRPr="007252E9">
        <w:rPr>
          <w:sz w:val="24"/>
          <w:szCs w:val="24"/>
        </w:rPr>
        <w:t xml:space="preserve"> ОГРН: ______________, ИНН: _________________, </w:t>
      </w:r>
      <w:proofErr w:type="gramStart"/>
      <w:r w:rsidRPr="007252E9">
        <w:rPr>
          <w:sz w:val="24"/>
          <w:szCs w:val="24"/>
        </w:rPr>
        <w:t>КПП: ________________) в лице _________________________(</w:t>
      </w:r>
      <w:r w:rsidRPr="007252E9">
        <w:rPr>
          <w:i/>
          <w:sz w:val="24"/>
          <w:szCs w:val="24"/>
        </w:rPr>
        <w:t>*)</w:t>
      </w:r>
      <w:r w:rsidRPr="007252E9">
        <w:rPr>
          <w:sz w:val="24"/>
          <w:szCs w:val="24"/>
        </w:rPr>
        <w:t xml:space="preserve"> </w:t>
      </w:r>
      <w:r w:rsidRPr="007252E9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7252E9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7252E9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7252E9">
        <w:rPr>
          <w:sz w:val="24"/>
          <w:szCs w:val="24"/>
        </w:rPr>
        <w:t>дств дл</w:t>
      </w:r>
      <w:proofErr w:type="gramEnd"/>
      <w:r w:rsidRPr="007252E9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7252E9">
        <w:rPr>
          <w:i/>
          <w:sz w:val="24"/>
          <w:szCs w:val="24"/>
        </w:rPr>
        <w:t xml:space="preserve">, </w:t>
      </w:r>
      <w:r w:rsidRPr="007252E9">
        <w:rPr>
          <w:sz w:val="24"/>
          <w:szCs w:val="24"/>
        </w:rPr>
        <w:t xml:space="preserve">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7252E9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7252E9">
        <w:rPr>
          <w:sz w:val="24"/>
          <w:szCs w:val="24"/>
        </w:rPr>
        <w:t xml:space="preserve">_________________________ </w:t>
      </w:r>
      <w:r w:rsidRPr="007252E9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r w:rsidRPr="007252E9">
        <w:rPr>
          <w:b w:val="0"/>
          <w:szCs w:val="24"/>
        </w:rPr>
        <w:br w:type="page"/>
      </w:r>
      <w:bookmarkStart w:id="1196" w:name="_Toc461808972"/>
      <w:bookmarkStart w:id="1197" w:name="_Toc464120681"/>
      <w:r w:rsidRPr="007252E9">
        <w:rPr>
          <w:szCs w:val="24"/>
        </w:rPr>
        <w:lastRenderedPageBreak/>
        <w:t>Инструкции по заполнению</w:t>
      </w:r>
      <w:bookmarkEnd w:id="1196"/>
      <w:bookmarkEnd w:id="1197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7252E9">
        <w:rPr>
          <w:b/>
          <w:bCs w:val="0"/>
          <w:sz w:val="24"/>
          <w:szCs w:val="24"/>
        </w:rPr>
        <w:t>Россети</w:t>
      </w:r>
      <w:proofErr w:type="spellEnd"/>
      <w:r w:rsidRPr="007252E9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11</w:t>
      </w:r>
      <w:r w:rsidR="004C0021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к письму о подаче оферты «Информация о собственниках Поставщика (включая конечных бенефициаров)».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7252E9">
        <w:rPr>
          <w:b/>
          <w:sz w:val="24"/>
          <w:szCs w:val="24"/>
        </w:rPr>
        <w:t>копия доверенности</w:t>
      </w:r>
      <w:r w:rsidRPr="007252E9">
        <w:rPr>
          <w:b/>
          <w:sz w:val="24"/>
          <w:szCs w:val="24"/>
        </w:rPr>
        <w:t xml:space="preserve"> прикладывается к </w:t>
      </w:r>
      <w:r w:rsidR="003D4E4C" w:rsidRPr="007252E9">
        <w:rPr>
          <w:b/>
          <w:sz w:val="24"/>
          <w:szCs w:val="24"/>
        </w:rPr>
        <w:t>Заявке</w:t>
      </w:r>
      <w:r w:rsidRPr="007252E9">
        <w:rPr>
          <w:b/>
          <w:sz w:val="24"/>
          <w:szCs w:val="24"/>
        </w:rPr>
        <w:t>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7252E9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Default="00726A75" w:rsidP="00726A75">
      <w:pPr>
        <w:ind w:firstLine="0"/>
        <w:jc w:val="left"/>
      </w:pPr>
    </w:p>
    <w:p w:rsidR="00726A75" w:rsidRPr="00726A75" w:rsidRDefault="00726A75" w:rsidP="00726A75"/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98" w:name="_Ref440272256"/>
      <w:bookmarkStart w:id="1199" w:name="_Ref440272678"/>
      <w:bookmarkStart w:id="1200" w:name="_Ref440274944"/>
      <w:bookmarkStart w:id="1201" w:name="_Toc464120682"/>
      <w:r w:rsidRPr="007A6A39">
        <w:lastRenderedPageBreak/>
        <w:t>Соглашение о неустойке (форма 1</w:t>
      </w:r>
      <w:r w:rsidR="000D67AD">
        <w:t>3</w:t>
      </w:r>
      <w:r w:rsidRPr="007A6A39">
        <w:t>)</w:t>
      </w:r>
      <w:bookmarkEnd w:id="1198"/>
      <w:bookmarkEnd w:id="1199"/>
      <w:bookmarkEnd w:id="1200"/>
      <w:bookmarkEnd w:id="1201"/>
    </w:p>
    <w:p w:rsidR="007A6A39" w:rsidRPr="007A6A39" w:rsidRDefault="007A6A39" w:rsidP="007A6A39">
      <w:pPr>
        <w:pStyle w:val="3"/>
        <w:rPr>
          <w:szCs w:val="24"/>
        </w:rPr>
      </w:pPr>
      <w:bookmarkStart w:id="1202" w:name="_Toc439170715"/>
      <w:bookmarkStart w:id="1203" w:name="_Toc439172817"/>
      <w:bookmarkStart w:id="1204" w:name="_Toc439173259"/>
      <w:bookmarkStart w:id="1205" w:name="_Toc439238255"/>
      <w:bookmarkStart w:id="1206" w:name="_Toc439252803"/>
      <w:bookmarkStart w:id="1207" w:name="_Toc439323776"/>
      <w:bookmarkStart w:id="1208" w:name="_Toc440357174"/>
      <w:bookmarkStart w:id="1209" w:name="_Toc440359726"/>
      <w:bookmarkStart w:id="1210" w:name="_Toc440632190"/>
      <w:bookmarkStart w:id="1211" w:name="_Toc440876010"/>
      <w:bookmarkStart w:id="1212" w:name="_Toc441131038"/>
      <w:bookmarkStart w:id="1213" w:name="_Toc447269855"/>
      <w:bookmarkStart w:id="1214" w:name="_Toc46412068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7A6A39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 w:rsidR="000731A1"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7A6A39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 w:rsidR="00311F48"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33182C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33182C">
        <w:rPr>
          <w:vertAlign w:val="subscript"/>
        </w:rPr>
      </w:r>
      <w:r w:rsidR="0033182C">
        <w:rPr>
          <w:vertAlign w:val="subscript"/>
        </w:rPr>
        <w:fldChar w:fldCharType="separate"/>
      </w:r>
      <w:r w:rsidR="008C6E10">
        <w:rPr>
          <w:vertAlign w:val="subscript"/>
        </w:rPr>
        <w:t>1.1.4</w:t>
      </w:r>
      <w:r w:rsidR="0033182C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7252E9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вне зависимости от формы и места проведения обязуется: 1) не изменять (не вносить </w:t>
      </w:r>
      <w:r w:rsidRPr="007252E9">
        <w:rPr>
          <w:sz w:val="24"/>
          <w:szCs w:val="24"/>
        </w:rPr>
        <w:t xml:space="preserve">изменения) </w:t>
      </w:r>
      <w:r w:rsidR="00726A75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</w:t>
      </w:r>
      <w:r w:rsidRPr="00D4486F">
        <w:rPr>
          <w:sz w:val="24"/>
          <w:szCs w:val="24"/>
        </w:rPr>
        <w:t xml:space="preserve">действия после истечения срока окончания приема Заявок; 2) предоставлять достоверные и </w:t>
      </w:r>
      <w:r w:rsidR="00D4486F" w:rsidRPr="00D4486F">
        <w:rPr>
          <w:sz w:val="24"/>
          <w:szCs w:val="24"/>
        </w:rPr>
        <w:t xml:space="preserve">нефальсифицированные </w:t>
      </w:r>
      <w:r w:rsidRPr="00D4486F">
        <w:rPr>
          <w:sz w:val="24"/>
          <w:szCs w:val="24"/>
        </w:rPr>
        <w:t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</w:t>
      </w:r>
      <w:r w:rsidRPr="007252E9">
        <w:rPr>
          <w:sz w:val="24"/>
          <w:szCs w:val="24"/>
        </w:rPr>
        <w:t xml:space="preserve"> Участника победителем запроса предложений</w:t>
      </w:r>
      <w:r w:rsidR="00726A75" w:rsidRPr="007252E9">
        <w:rPr>
          <w:sz w:val="24"/>
          <w:szCs w:val="24"/>
        </w:rPr>
        <w:t>;</w:t>
      </w:r>
      <w:proofErr w:type="gramEnd"/>
      <w:r w:rsidR="00726A75" w:rsidRPr="007252E9">
        <w:rPr>
          <w:sz w:val="24"/>
          <w:szCs w:val="24"/>
        </w:rPr>
        <w:t xml:space="preserve"> 4</w:t>
      </w:r>
      <w:r w:rsidRPr="007252E9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 (</w:t>
      </w:r>
      <w:r w:rsidRPr="007252E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252E9">
        <w:rPr>
          <w:sz w:val="24"/>
          <w:szCs w:val="24"/>
        </w:rPr>
        <w:t>)</w:t>
      </w: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252E9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 w:rsidR="00311F48"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82292A" w:rsidRPr="0082292A">
        <w:rPr>
          <w:vertAlign w:val="subscript"/>
        </w:rPr>
        <w:t xml:space="preserve"> </w:t>
      </w:r>
      <w:r w:rsidR="0033182C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33182C">
        <w:rPr>
          <w:vertAlign w:val="subscript"/>
        </w:rPr>
      </w:r>
      <w:r w:rsidR="0033182C">
        <w:rPr>
          <w:vertAlign w:val="subscript"/>
        </w:rPr>
        <w:fldChar w:fldCharType="separate"/>
      </w:r>
      <w:r w:rsidR="008C6E10">
        <w:rPr>
          <w:vertAlign w:val="subscript"/>
        </w:rPr>
        <w:t>1.1.4</w:t>
      </w:r>
      <w:r w:rsidR="0033182C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5A2CAE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5A2CAE">
        <w:rPr>
          <w:sz w:val="24"/>
          <w:szCs w:val="24"/>
        </w:rPr>
        <w:t xml:space="preserve">будет считаться </w:t>
      </w:r>
      <w:r w:rsidR="003F5CDB" w:rsidRPr="00EA1723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5A2CAE">
        <w:rPr>
          <w:sz w:val="24"/>
          <w:szCs w:val="24"/>
        </w:rPr>
        <w:t xml:space="preserve">. 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7A6A39"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>;</w:t>
      </w:r>
      <w:proofErr w:type="gramEnd"/>
      <w:r w:rsidRPr="007A6A39">
        <w:rPr>
          <w:sz w:val="24"/>
          <w:szCs w:val="24"/>
        </w:rPr>
        <w:t xml:space="preserve"> </w:t>
      </w:r>
      <w:proofErr w:type="gramStart"/>
      <w:r w:rsidR="00311F48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>
        <w:rPr>
          <w:sz w:val="24"/>
          <w:szCs w:val="24"/>
        </w:rPr>
        <w:t>4</w:t>
      </w:r>
      <w:r w:rsidRPr="007A6A39">
        <w:rPr>
          <w:sz w:val="24"/>
          <w:szCs w:val="24"/>
        </w:rPr>
        <w:t>) предоставит финансовое обеспечение по договору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</w:t>
            </w:r>
            <w:r w:rsidR="0082292A">
              <w:rPr>
                <w:sz w:val="24"/>
                <w:szCs w:val="24"/>
              </w:rPr>
              <w:t>____</w:t>
            </w:r>
            <w:r w:rsidRPr="007A6A39">
              <w:rPr>
                <w:sz w:val="24"/>
                <w:szCs w:val="24"/>
              </w:rPr>
              <w:t>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215" w:name="_Toc439170716"/>
      <w:bookmarkStart w:id="1216" w:name="_Toc439172818"/>
      <w:bookmarkStart w:id="1217" w:name="_Toc439173260"/>
      <w:bookmarkStart w:id="1218" w:name="_Toc439238256"/>
      <w:bookmarkStart w:id="1219" w:name="_Toc439252804"/>
      <w:bookmarkStart w:id="1220" w:name="_Toc439323777"/>
      <w:bookmarkStart w:id="1221" w:name="_Toc440357175"/>
      <w:bookmarkStart w:id="1222" w:name="_Toc440359727"/>
      <w:bookmarkStart w:id="1223" w:name="_Toc440632191"/>
      <w:bookmarkStart w:id="1224" w:name="_Toc440876011"/>
      <w:bookmarkStart w:id="1225" w:name="_Toc441131039"/>
      <w:bookmarkStart w:id="1226" w:name="_Toc447269856"/>
      <w:bookmarkStart w:id="1227" w:name="_Toc464120684"/>
      <w:r w:rsidRPr="007857E5">
        <w:rPr>
          <w:szCs w:val="24"/>
        </w:rPr>
        <w:lastRenderedPageBreak/>
        <w:t>Инструкции по заполнению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C6E10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0731A1" w:rsidRPr="000E6363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E6363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0E6363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headerReference w:type="even" r:id="rId52"/>
          <w:headerReference w:type="default" r:id="rId53"/>
          <w:footerReference w:type="even" r:id="rId54"/>
          <w:headerReference w:type="first" r:id="rId55"/>
          <w:footerReference w:type="first" r:id="rId56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CC5A3A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8" w:name="_Toc426108836"/>
      <w:bookmarkStart w:id="1229" w:name="_Ref441574460"/>
      <w:bookmarkStart w:id="1230" w:name="_Ref441574649"/>
      <w:bookmarkStart w:id="1231" w:name="_Toc441575251"/>
      <w:bookmarkStart w:id="1232" w:name="_Ref442187883"/>
      <w:bookmarkStart w:id="1233" w:name="_Toc464120685"/>
      <w:r w:rsidRPr="00CC5A3A">
        <w:lastRenderedPageBreak/>
        <w:t>Расписка  сдачи-приемки соглашения о неустойке (форма 1</w:t>
      </w:r>
      <w:r>
        <w:t>4</w:t>
      </w:r>
      <w:r w:rsidRPr="00CC5A3A">
        <w:t>)</w:t>
      </w:r>
      <w:bookmarkEnd w:id="1228"/>
      <w:bookmarkEnd w:id="1229"/>
      <w:bookmarkEnd w:id="1230"/>
      <w:bookmarkEnd w:id="1231"/>
      <w:bookmarkEnd w:id="1232"/>
      <w:bookmarkEnd w:id="1233"/>
    </w:p>
    <w:p w:rsidR="00726A75" w:rsidRPr="00CC5A3A" w:rsidRDefault="00726A75" w:rsidP="00726A75">
      <w:pPr>
        <w:pStyle w:val="3"/>
        <w:rPr>
          <w:szCs w:val="24"/>
        </w:rPr>
      </w:pPr>
      <w:bookmarkStart w:id="1234" w:name="_Toc426108837"/>
      <w:bookmarkStart w:id="1235" w:name="_Ref441574456"/>
      <w:bookmarkStart w:id="1236" w:name="_Toc441575252"/>
      <w:bookmarkStart w:id="1237" w:name="_Toc447269864"/>
      <w:bookmarkStart w:id="1238" w:name="_Toc464120686"/>
      <w:r w:rsidRPr="00CC5A3A">
        <w:rPr>
          <w:szCs w:val="24"/>
        </w:rPr>
        <w:t xml:space="preserve">Форма Расписки  сдачи-приемки </w:t>
      </w:r>
      <w:bookmarkEnd w:id="1234"/>
      <w:r w:rsidRPr="00CC5A3A">
        <w:rPr>
          <w:szCs w:val="24"/>
        </w:rPr>
        <w:t>соглашения о неустойке</w:t>
      </w:r>
      <w:bookmarkEnd w:id="1235"/>
      <w:bookmarkEnd w:id="1236"/>
      <w:bookmarkEnd w:id="1237"/>
      <w:bookmarkEnd w:id="1238"/>
    </w:p>
    <w:p w:rsidR="00726A75" w:rsidRPr="00CC5A3A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CC5A3A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726A75" w:rsidRPr="00047DE1" w:rsidRDefault="00726A75" w:rsidP="00726A75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047DE1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047DE1" w:rsidTr="00B30304">
        <w:tc>
          <w:tcPr>
            <w:tcW w:w="14863" w:type="dxa"/>
            <w:gridSpan w:val="7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CC5A3A" w:rsidRDefault="00726A75" w:rsidP="00726A75">
      <w:pPr>
        <w:pStyle w:val="afd"/>
        <w:rPr>
          <w:szCs w:val="24"/>
        </w:rPr>
      </w:pPr>
    </w:p>
    <w:p w:rsidR="00726A75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726A75" w:rsidRPr="00CC5A3A" w:rsidRDefault="00726A75" w:rsidP="00726A75">
      <w:pPr>
        <w:pStyle w:val="26"/>
        <w:pageBreakBefore/>
        <w:numPr>
          <w:ilvl w:val="2"/>
          <w:numId w:val="80"/>
        </w:numPr>
        <w:tabs>
          <w:tab w:val="clear" w:pos="2694"/>
          <w:tab w:val="num" w:pos="1134"/>
        </w:tabs>
        <w:ind w:left="1134"/>
        <w:outlineLvl w:val="2"/>
        <w:rPr>
          <w:sz w:val="24"/>
          <w:szCs w:val="24"/>
        </w:rPr>
        <w:sectPr w:rsidR="00726A75" w:rsidRPr="00CC5A3A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CC5A3A" w:rsidRDefault="00726A75" w:rsidP="00726A75">
      <w:pPr>
        <w:pStyle w:val="3"/>
        <w:rPr>
          <w:szCs w:val="24"/>
        </w:rPr>
      </w:pPr>
      <w:bookmarkStart w:id="1239" w:name="_Toc426108838"/>
      <w:bookmarkStart w:id="1240" w:name="_Toc441575253"/>
      <w:bookmarkStart w:id="1241" w:name="_Toc447269865"/>
      <w:bookmarkStart w:id="1242" w:name="_Toc464120687"/>
      <w:r w:rsidRPr="00CC5A3A">
        <w:rPr>
          <w:szCs w:val="24"/>
        </w:rPr>
        <w:lastRenderedPageBreak/>
        <w:t>Инструкции по заполнению</w:t>
      </w:r>
      <w:bookmarkEnd w:id="1239"/>
      <w:bookmarkEnd w:id="1240"/>
      <w:bookmarkEnd w:id="1241"/>
      <w:bookmarkEnd w:id="1242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CC5A3A" w:rsidRDefault="00726A75" w:rsidP="00726A75">
      <w:pPr>
        <w:ind w:firstLine="0"/>
        <w:rPr>
          <w:bCs w:val="0"/>
          <w:szCs w:val="24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7A6A39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243" w:name="_Ref440272274"/>
      <w:bookmarkStart w:id="1244" w:name="_Ref440274756"/>
      <w:bookmarkStart w:id="1245" w:name="_Toc464120688"/>
      <w:r w:rsidRPr="00E47073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7A6A39">
        <w:t xml:space="preserve"> (форма 1</w:t>
      </w:r>
      <w:r w:rsidR="00726A75">
        <w:t>5</w:t>
      </w:r>
      <w:r w:rsidR="007857E5" w:rsidRPr="007A6A39">
        <w:t>)</w:t>
      </w:r>
      <w:bookmarkEnd w:id="1243"/>
      <w:bookmarkEnd w:id="1244"/>
      <w:bookmarkEnd w:id="1245"/>
    </w:p>
    <w:p w:rsidR="007857E5" w:rsidRPr="00E47073" w:rsidRDefault="007857E5" w:rsidP="007857E5">
      <w:pPr>
        <w:pStyle w:val="3"/>
        <w:rPr>
          <w:szCs w:val="24"/>
        </w:rPr>
      </w:pPr>
      <w:bookmarkStart w:id="1246" w:name="_Toc439170718"/>
      <w:bookmarkStart w:id="1247" w:name="_Toc439172820"/>
      <w:bookmarkStart w:id="1248" w:name="_Toc439173262"/>
      <w:bookmarkStart w:id="1249" w:name="_Toc439238258"/>
      <w:bookmarkStart w:id="1250" w:name="_Toc439252806"/>
      <w:bookmarkStart w:id="1251" w:name="_Toc439323779"/>
      <w:bookmarkStart w:id="1252" w:name="_Toc440357177"/>
      <w:bookmarkStart w:id="1253" w:name="_Toc440359729"/>
      <w:bookmarkStart w:id="1254" w:name="_Toc440632193"/>
      <w:bookmarkStart w:id="1255" w:name="_Toc440876013"/>
      <w:bookmarkStart w:id="1256" w:name="_Toc441131041"/>
      <w:bookmarkStart w:id="1257" w:name="_Toc447269858"/>
      <w:bookmarkStart w:id="1258" w:name="_Toc464120689"/>
      <w:r w:rsidRPr="00E47073">
        <w:rPr>
          <w:szCs w:val="24"/>
        </w:rPr>
        <w:t xml:space="preserve">Форма </w:t>
      </w:r>
      <w:bookmarkEnd w:id="1246"/>
      <w:r w:rsidR="00E47073" w:rsidRPr="00E47073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</w:p>
    <w:p w:rsidR="007857E5" w:rsidRPr="00F647F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7A6A39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857E5" w:rsidRPr="007857E5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7857E5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259" w:name="_Toc300142269"/>
      <w:bookmarkStart w:id="1260" w:name="_Toc309735391"/>
      <w:bookmarkStart w:id="1261" w:name="_Toc309985625"/>
      <w:r w:rsidRPr="007857E5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259"/>
      <w:r w:rsidRPr="007857E5">
        <w:rPr>
          <w:b/>
          <w:bCs w:val="0"/>
          <w:snapToGrid w:val="0"/>
          <w:sz w:val="24"/>
          <w:szCs w:val="24"/>
        </w:rPr>
        <w:t xml:space="preserve"> </w:t>
      </w:r>
      <w:bookmarkEnd w:id="1260"/>
      <w:bookmarkEnd w:id="1261"/>
    </w:p>
    <w:p w:rsidR="007857E5" w:rsidRPr="007857E5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7857E5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7857E5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Настоящим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7857E5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7857E5">
        <w:rPr>
          <w:sz w:val="24"/>
          <w:szCs w:val="24"/>
        </w:rPr>
        <w:t xml:space="preserve">предпринимателей) </w:t>
      </w:r>
      <w:proofErr w:type="gramEnd"/>
      <w:r w:rsidRPr="007857E5">
        <w:rPr>
          <w:sz w:val="24"/>
          <w:szCs w:val="24"/>
        </w:rPr>
        <w:t xml:space="preserve">отчётности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за </w:t>
      </w:r>
      <w:r w:rsidRPr="007857E5">
        <w:rPr>
          <w:sz w:val="24"/>
          <w:szCs w:val="24"/>
          <w:shd w:val="clear" w:color="auto" w:fill="FFFF99"/>
        </w:rPr>
        <w:t>{указываются налоговые периоды}</w:t>
      </w:r>
      <w:r w:rsidRPr="007857E5">
        <w:rPr>
          <w:sz w:val="24"/>
          <w:szCs w:val="24"/>
        </w:rPr>
        <w:t xml:space="preserve"> общедоступными.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sz w:val="24"/>
          <w:szCs w:val="24"/>
        </w:rPr>
        <w:t xml:space="preserve">Одновременно соглашаемся на представление налоговыми </w:t>
      </w:r>
      <w:r w:rsidRPr="00726A75">
        <w:rPr>
          <w:sz w:val="24"/>
          <w:szCs w:val="24"/>
        </w:rPr>
        <w:t xml:space="preserve">органами указанных сведений о </w:t>
      </w:r>
      <w:r w:rsidRPr="00726A7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26A75">
        <w:rPr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в адрес ПАО «МРСК Центра» (ИНН 6901067107, ОГРН 1046900099498)</w:t>
      </w:r>
      <w:r w:rsidRPr="007252E9">
        <w:rPr>
          <w:sz w:val="24"/>
          <w:szCs w:val="24"/>
        </w:rPr>
        <w:t>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262" w:name="_Toc439170719"/>
      <w:bookmarkStart w:id="1263" w:name="_Toc439172821"/>
      <w:bookmarkStart w:id="1264" w:name="_Toc439173263"/>
      <w:bookmarkStart w:id="1265" w:name="_Toc439238259"/>
      <w:bookmarkStart w:id="1266" w:name="_Toc439252807"/>
      <w:bookmarkStart w:id="1267" w:name="_Toc439323780"/>
      <w:bookmarkStart w:id="1268" w:name="_Toc440357178"/>
      <w:bookmarkStart w:id="1269" w:name="_Toc440359730"/>
      <w:bookmarkStart w:id="1270" w:name="_Toc440632194"/>
      <w:bookmarkStart w:id="1271" w:name="_Toc440876014"/>
      <w:bookmarkStart w:id="1272" w:name="_Toc441131042"/>
      <w:bookmarkStart w:id="1273" w:name="_Toc447269859"/>
      <w:bookmarkStart w:id="1274" w:name="_Toc464120690"/>
      <w:r w:rsidRPr="007857E5">
        <w:rPr>
          <w:szCs w:val="24"/>
        </w:rPr>
        <w:lastRenderedPageBreak/>
        <w:t>Инструкции по заполнению</w:t>
      </w:r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C6E10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F647F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275" w:name="_Ref93268095"/>
      <w:bookmarkStart w:id="1276" w:name="_Ref93268099"/>
      <w:bookmarkStart w:id="1277" w:name="_Toc98253958"/>
      <w:bookmarkStart w:id="1278" w:name="_Toc165173884"/>
      <w:bookmarkStart w:id="1279" w:name="_Toc423423678"/>
      <w:bookmarkStart w:id="1280" w:name="_Ref440272510"/>
      <w:bookmarkStart w:id="1281" w:name="_Ref440274961"/>
      <w:bookmarkStart w:id="1282" w:name="_Toc464120691"/>
      <w:r w:rsidRPr="00F647F7">
        <w:lastRenderedPageBreak/>
        <w:t xml:space="preserve">План распределения объемов выполнения поставок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(форма </w:t>
      </w:r>
      <w:r w:rsidR="00E418BB">
        <w:rPr>
          <w:color w:val="000000"/>
        </w:rPr>
        <w:t>16</w:t>
      </w:r>
      <w:r w:rsidRPr="00F647F7">
        <w:rPr>
          <w:color w:val="000000"/>
        </w:rPr>
        <w:t>)</w:t>
      </w:r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</w:p>
    <w:p w:rsidR="00635719" w:rsidRPr="00D904EF" w:rsidRDefault="00635719" w:rsidP="00635719">
      <w:pPr>
        <w:pStyle w:val="3"/>
        <w:rPr>
          <w:szCs w:val="24"/>
        </w:rPr>
      </w:pPr>
      <w:bookmarkStart w:id="1283" w:name="_Toc90385125"/>
      <w:bookmarkStart w:id="1284" w:name="_Toc439170705"/>
      <w:bookmarkStart w:id="1285" w:name="_Toc439172807"/>
      <w:bookmarkStart w:id="1286" w:name="_Toc439173268"/>
      <w:bookmarkStart w:id="1287" w:name="_Toc439238264"/>
      <w:bookmarkStart w:id="1288" w:name="_Toc439252812"/>
      <w:bookmarkStart w:id="1289" w:name="_Toc439323785"/>
      <w:bookmarkStart w:id="1290" w:name="_Toc440357183"/>
      <w:bookmarkStart w:id="1291" w:name="_Toc440359735"/>
      <w:bookmarkStart w:id="1292" w:name="_Toc440632199"/>
      <w:bookmarkStart w:id="1293" w:name="_Toc440876016"/>
      <w:bookmarkStart w:id="1294" w:name="_Toc441131044"/>
      <w:bookmarkStart w:id="1295" w:name="_Toc447269861"/>
      <w:bookmarkStart w:id="1296" w:name="_Toc46412069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>плана распределения объемов выполнения поставок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DA7E38">
        <w:rPr>
          <w:noProof/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</w:t>
      </w:r>
      <w:proofErr w:type="gramStart"/>
      <w:r w:rsidRPr="00F647F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E0250C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Сроки поставки (начало и окончание)</w:t>
            </w:r>
          </w:p>
        </w:tc>
      </w:tr>
      <w:tr w:rsidR="00635719" w:rsidRPr="00E0250C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97" w:name="_Toc90385126"/>
      <w:bookmarkStart w:id="1298" w:name="_Toc98253959"/>
      <w:bookmarkStart w:id="1299" w:name="_Toc157248211"/>
      <w:bookmarkStart w:id="1300" w:name="_Toc157496580"/>
      <w:bookmarkStart w:id="1301" w:name="_Toc158206119"/>
      <w:bookmarkStart w:id="1302" w:name="_Toc164057804"/>
      <w:bookmarkStart w:id="1303" w:name="_Toc164137154"/>
      <w:bookmarkStart w:id="1304" w:name="_Toc164161314"/>
      <w:bookmarkStart w:id="1305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306" w:name="_Toc439170706"/>
      <w:bookmarkStart w:id="1307" w:name="_Toc439172808"/>
      <w:bookmarkStart w:id="1308" w:name="_Toc439173269"/>
      <w:bookmarkStart w:id="1309" w:name="_Toc439238265"/>
      <w:bookmarkStart w:id="1310" w:name="_Toc439252813"/>
      <w:bookmarkStart w:id="1311" w:name="_Toc439323786"/>
      <w:bookmarkStart w:id="1312" w:name="_Toc440357184"/>
      <w:bookmarkStart w:id="1313" w:name="_Toc440359736"/>
      <w:bookmarkStart w:id="1314" w:name="_Toc440632200"/>
      <w:bookmarkStart w:id="1315" w:name="_Toc440876017"/>
      <w:bookmarkStart w:id="1316" w:name="_Toc441131045"/>
      <w:bookmarkStart w:id="1317" w:name="_Toc447269862"/>
      <w:bookmarkStart w:id="1318" w:name="_Toc464120693"/>
      <w:r w:rsidRPr="00D904EF">
        <w:rPr>
          <w:szCs w:val="24"/>
        </w:rPr>
        <w:lastRenderedPageBreak/>
        <w:t>Инструкции по заполнению</w:t>
      </w:r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_Ref191386461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C6E10">
        <w:rPr>
          <w:sz w:val="24"/>
          <w:szCs w:val="24"/>
        </w:rPr>
        <w:t>3.3.10</w:t>
      </w:r>
      <w:r w:rsidR="0033182C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C6E10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перечень поставляемой продукции;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F647F7">
        <w:rPr>
          <w:sz w:val="24"/>
          <w:szCs w:val="24"/>
        </w:rPr>
        <w:t>с</w:t>
      </w:r>
      <w:proofErr w:type="gramEnd"/>
      <w:r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841A6F" w:rsidRPr="00F647F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C6E10">
        <w:rPr>
          <w:sz w:val="24"/>
          <w:szCs w:val="24"/>
        </w:rPr>
        <w:t>5.2</w:t>
      </w:r>
      <w:r w:rsidR="0033182C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);</w:t>
      </w:r>
    </w:p>
    <w:p w:rsidR="00635719" w:rsidRPr="008E5EA3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сроки поставки продукции в соответствии с Графиком </w:t>
      </w:r>
      <w:r w:rsidR="00817246">
        <w:rPr>
          <w:sz w:val="24"/>
          <w:szCs w:val="24"/>
        </w:rPr>
        <w:t>выполнения поставок</w:t>
      </w:r>
      <w:r w:rsidRPr="00F647F7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C6E10">
        <w:rPr>
          <w:sz w:val="24"/>
          <w:szCs w:val="24"/>
        </w:rPr>
        <w:t>5.4</w:t>
      </w:r>
      <w:r w:rsidR="0033182C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sectPr w:rsidR="00635719" w:rsidRPr="00B86686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7684" w:rsidRDefault="00CE7684">
      <w:pPr>
        <w:spacing w:line="240" w:lineRule="auto"/>
      </w:pPr>
      <w:r>
        <w:separator/>
      </w:r>
    </w:p>
  </w:endnote>
  <w:endnote w:type="continuationSeparator" w:id="0">
    <w:p w:rsidR="00CE7684" w:rsidRDefault="00CE768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12E1" w:rsidRDefault="00EC12E1">
    <w:pPr>
      <w:pStyle w:val="aff2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33182C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101E7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101E7" w:rsidRDefault="00B101E7">
    <w:pPr>
      <w:pStyle w:val="aff2"/>
      <w:ind w:right="360"/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12E1" w:rsidRDefault="00EC12E1">
    <w:pPr>
      <w:pStyle w:val="aff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12E1" w:rsidRDefault="00EC12E1">
    <w:pPr>
      <w:pStyle w:val="aff2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Pr="00FA0376" w:rsidRDefault="00B101E7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33182C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33182C" w:rsidRPr="00FA0376">
      <w:rPr>
        <w:sz w:val="16"/>
        <w:szCs w:val="16"/>
        <w:lang w:eastAsia="ru-RU"/>
      </w:rPr>
      <w:fldChar w:fldCharType="separate"/>
    </w:r>
    <w:r w:rsidR="00EC12E1">
      <w:rPr>
        <w:noProof/>
        <w:sz w:val="16"/>
        <w:szCs w:val="16"/>
        <w:lang w:eastAsia="ru-RU"/>
      </w:rPr>
      <w:t>33</w:t>
    </w:r>
    <w:r w:rsidR="0033182C" w:rsidRPr="00FA0376">
      <w:rPr>
        <w:sz w:val="16"/>
        <w:szCs w:val="16"/>
        <w:lang w:eastAsia="ru-RU"/>
      </w:rPr>
      <w:fldChar w:fldCharType="end"/>
    </w:r>
  </w:p>
  <w:p w:rsidR="00032585" w:rsidRPr="00FA0376" w:rsidRDefault="00032585" w:rsidP="00032585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EC12E1">
      <w:rPr>
        <w:noProof/>
        <w:sz w:val="16"/>
        <w:szCs w:val="16"/>
        <w:lang w:eastAsia="ru-RU"/>
      </w:rPr>
      <w:t>33</w:t>
    </w:r>
    <w:r w:rsidRPr="00FA0376">
      <w:rPr>
        <w:sz w:val="16"/>
        <w:szCs w:val="16"/>
        <w:lang w:eastAsia="ru-RU"/>
      </w:rPr>
      <w:fldChar w:fldCharType="end"/>
    </w:r>
  </w:p>
  <w:p w:rsidR="00032585" w:rsidRPr="00EE0539" w:rsidRDefault="00032585" w:rsidP="00032585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D46B90">
      <w:rPr>
        <w:sz w:val="18"/>
        <w:szCs w:val="18"/>
      </w:rPr>
      <w:t xml:space="preserve">Договора </w:t>
    </w:r>
    <w:bookmarkStart w:id="6" w:name="_GoBack"/>
    <w:r w:rsidRPr="00D46B90">
      <w:rPr>
        <w:sz w:val="18"/>
        <w:szCs w:val="18"/>
      </w:rPr>
      <w:t>на постав</w:t>
    </w:r>
    <w:bookmarkEnd w:id="6"/>
    <w:r w:rsidRPr="00D46B90">
      <w:rPr>
        <w:sz w:val="18"/>
        <w:szCs w:val="18"/>
      </w:rPr>
      <w:t>ку пускателей, контакторов, тэнов для нужд ПАО «МРСК Центра» (филиала «Воронежэнерго»)</w:t>
    </w:r>
  </w:p>
  <w:p w:rsidR="00B101E7" w:rsidRPr="00EE0539" w:rsidRDefault="00B101E7" w:rsidP="00032585">
    <w:pPr>
      <w:pStyle w:val="aff2"/>
      <w:jc w:val="center"/>
      <w:rPr>
        <w:sz w:val="18"/>
        <w:szCs w:val="18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7684" w:rsidRDefault="00CE7684">
      <w:pPr>
        <w:spacing w:line="240" w:lineRule="auto"/>
      </w:pPr>
      <w:r>
        <w:separator/>
      </w:r>
    </w:p>
  </w:footnote>
  <w:footnote w:type="continuationSeparator" w:id="0">
    <w:p w:rsidR="00CE7684" w:rsidRDefault="00CE7684">
      <w:pPr>
        <w:spacing w:line="240" w:lineRule="auto"/>
      </w:pPr>
      <w:r>
        <w:continuationSeparator/>
      </w:r>
    </w:p>
  </w:footnote>
  <w:footnote w:id="1">
    <w:p w:rsidR="00B101E7" w:rsidRDefault="00B101E7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12E1" w:rsidRDefault="00EC12E1">
    <w:pPr>
      <w:pStyle w:val="aff5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Pr="00930031" w:rsidRDefault="00B101E7" w:rsidP="00930031">
    <w:pPr>
      <w:pStyle w:val="aff5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12E1" w:rsidRDefault="00EC12E1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12E1" w:rsidRDefault="00EC12E1">
    <w:pPr>
      <w:pStyle w:val="aff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1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958593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98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9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>
    <w:nsid w:val="318D3771"/>
    <w:multiLevelType w:val="multilevel"/>
    <w:tmpl w:val="6CD458C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2">
    <w:nsid w:val="340C7D63"/>
    <w:multiLevelType w:val="hybridMultilevel"/>
    <w:tmpl w:val="5B344512"/>
    <w:lvl w:ilvl="0" w:tplc="32B6F464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3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4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35C2223E"/>
    <w:multiLevelType w:val="hybridMultilevel"/>
    <w:tmpl w:val="C53E5E8A"/>
    <w:lvl w:ilvl="0" w:tplc="FFFFFFFF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FFFFFFFF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78A395C"/>
    <w:multiLevelType w:val="multilevel"/>
    <w:tmpl w:val="CBDC709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4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5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7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8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0">
    <w:nsid w:val="55AE4F40"/>
    <w:multiLevelType w:val="hybridMultilevel"/>
    <w:tmpl w:val="046E6BB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2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3">
    <w:nsid w:val="5E1A4E93"/>
    <w:multiLevelType w:val="hybridMultilevel"/>
    <w:tmpl w:val="37704B6E"/>
    <w:lvl w:ilvl="0" w:tplc="6B2CDDF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CD967F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E8A8F75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820C8FF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2FECDFC8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9774B040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D5A2BB0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66B23312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B8228CDA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4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5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6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7">
    <w:nsid w:val="619605C4"/>
    <w:multiLevelType w:val="multilevel"/>
    <w:tmpl w:val="B4A49D8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8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9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2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3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4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5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6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7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8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9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0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1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2"/>
  </w:num>
  <w:num w:numId="22">
    <w:abstractNumId w:val="129"/>
  </w:num>
  <w:num w:numId="23">
    <w:abstractNumId w:val="99"/>
  </w:num>
  <w:num w:numId="24">
    <w:abstractNumId w:val="131"/>
  </w:num>
  <w:num w:numId="25">
    <w:abstractNumId w:val="118"/>
  </w:num>
  <w:num w:numId="26">
    <w:abstractNumId w:val="109"/>
  </w:num>
  <w:num w:numId="27">
    <w:abstractNumId w:val="75"/>
  </w:num>
  <w:num w:numId="28">
    <w:abstractNumId w:val="98"/>
  </w:num>
  <w:num w:numId="29">
    <w:abstractNumId w:val="132"/>
  </w:num>
  <w:num w:numId="30">
    <w:abstractNumId w:val="93"/>
  </w:num>
  <w:num w:numId="31">
    <w:abstractNumId w:val="94"/>
  </w:num>
  <w:num w:numId="32">
    <w:abstractNumId w:val="116"/>
  </w:num>
  <w:num w:numId="33">
    <w:abstractNumId w:val="135"/>
  </w:num>
  <w:num w:numId="34">
    <w:abstractNumId w:val="121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4"/>
  </w:num>
  <w:num w:numId="44">
    <w:abstractNumId w:val="101"/>
  </w:num>
  <w:num w:numId="45">
    <w:abstractNumId w:val="127"/>
  </w:num>
  <w:num w:numId="46">
    <w:abstractNumId w:val="0"/>
  </w:num>
  <w:num w:numId="47">
    <w:abstractNumId w:val="110"/>
  </w:num>
  <w:num w:numId="48">
    <w:abstractNumId w:val="124"/>
  </w:num>
  <w:num w:numId="49">
    <w:abstractNumId w:val="128"/>
  </w:num>
  <w:num w:numId="50">
    <w:abstractNumId w:val="119"/>
  </w:num>
  <w:num w:numId="51">
    <w:abstractNumId w:val="140"/>
  </w:num>
  <w:num w:numId="52">
    <w:abstractNumId w:val="123"/>
  </w:num>
  <w:num w:numId="53">
    <w:abstractNumId w:val="90"/>
  </w:num>
  <w:num w:numId="54">
    <w:abstractNumId w:val="79"/>
  </w:num>
  <w:num w:numId="55">
    <w:abstractNumId w:val="130"/>
  </w:num>
  <w:num w:numId="56">
    <w:abstractNumId w:val="100"/>
  </w:num>
  <w:num w:numId="57">
    <w:abstractNumId w:val="81"/>
  </w:num>
  <w:num w:numId="58">
    <w:abstractNumId w:val="83"/>
  </w:num>
  <w:num w:numId="59">
    <w:abstractNumId w:val="71"/>
  </w:num>
  <w:num w:numId="60">
    <w:abstractNumId w:val="104"/>
  </w:num>
  <w:num w:numId="61">
    <w:abstractNumId w:val="115"/>
  </w:num>
  <w:num w:numId="62">
    <w:abstractNumId w:val="72"/>
  </w:num>
  <w:num w:numId="63">
    <w:abstractNumId w:val="89"/>
  </w:num>
  <w:num w:numId="64">
    <w:abstractNumId w:val="73"/>
  </w:num>
  <w:num w:numId="65">
    <w:abstractNumId w:val="136"/>
  </w:num>
  <w:num w:numId="66">
    <w:abstractNumId w:val="97"/>
  </w:num>
  <w:num w:numId="67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26"/>
  </w:num>
  <w:num w:numId="69">
    <w:abstractNumId w:val="133"/>
    <w:lvlOverride w:ilvl="0">
      <w:startOverride w:val="1"/>
    </w:lvlOverride>
  </w:num>
  <w:num w:numId="70">
    <w:abstractNumId w:val="76"/>
  </w:num>
  <w:num w:numId="71">
    <w:abstractNumId w:val="138"/>
  </w:num>
  <w:num w:numId="72">
    <w:abstractNumId w:val="85"/>
  </w:num>
  <w:num w:numId="73">
    <w:abstractNumId w:val="112"/>
  </w:num>
  <w:num w:numId="74">
    <w:abstractNumId w:val="96"/>
  </w:num>
  <w:num w:numId="75">
    <w:abstractNumId w:val="114"/>
  </w:num>
  <w:num w:numId="76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7">
    <w:abstractNumId w:val="125"/>
  </w:num>
  <w:num w:numId="78">
    <w:abstractNumId w:val="137"/>
  </w:num>
  <w:num w:numId="79">
    <w:abstractNumId w:val="88"/>
  </w:num>
  <w:num w:numId="80">
    <w:abstractNumId w:val="113"/>
  </w:num>
  <w:num w:numId="81">
    <w:abstractNumId w:val="139"/>
  </w:num>
  <w:num w:numId="82">
    <w:abstractNumId w:val="117"/>
  </w:num>
  <w:num w:numId="83">
    <w:abstractNumId w:val="107"/>
  </w:num>
  <w:num w:numId="84">
    <w:abstractNumId w:val="111"/>
  </w:num>
  <w:num w:numId="85">
    <w:abstractNumId w:val="92"/>
  </w:num>
  <w:num w:numId="86">
    <w:abstractNumId w:val="105"/>
  </w:num>
  <w:num w:numId="87">
    <w:abstractNumId w:val="102"/>
  </w:num>
  <w:num w:numId="88">
    <w:abstractNumId w:val="1"/>
  </w:num>
  <w:num w:numId="89">
    <w:abstractNumId w:val="1"/>
  </w:num>
  <w:num w:numId="90">
    <w:abstractNumId w:val="1"/>
  </w:num>
  <w:num w:numId="91">
    <w:abstractNumId w:val="1"/>
  </w:num>
  <w:num w:numId="92">
    <w:abstractNumId w:val="1"/>
  </w:num>
  <w:num w:numId="93">
    <w:abstractNumId w:val="120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73D"/>
    <w:rsid w:val="00006EAA"/>
    <w:rsid w:val="00016C74"/>
    <w:rsid w:val="000172FE"/>
    <w:rsid w:val="00022797"/>
    <w:rsid w:val="00027446"/>
    <w:rsid w:val="00027C2B"/>
    <w:rsid w:val="00032368"/>
    <w:rsid w:val="00032585"/>
    <w:rsid w:val="000326CF"/>
    <w:rsid w:val="00032CFB"/>
    <w:rsid w:val="000333D4"/>
    <w:rsid w:val="00033D13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A4AA3"/>
    <w:rsid w:val="000A545B"/>
    <w:rsid w:val="000A5636"/>
    <w:rsid w:val="000A6857"/>
    <w:rsid w:val="000A7A8E"/>
    <w:rsid w:val="000B19F3"/>
    <w:rsid w:val="000B291A"/>
    <w:rsid w:val="000B2C06"/>
    <w:rsid w:val="000B5D61"/>
    <w:rsid w:val="000C1107"/>
    <w:rsid w:val="000C14F5"/>
    <w:rsid w:val="000C39DE"/>
    <w:rsid w:val="000C60B4"/>
    <w:rsid w:val="000C6DCF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746F"/>
    <w:rsid w:val="000F0CD3"/>
    <w:rsid w:val="000F1F86"/>
    <w:rsid w:val="000F4365"/>
    <w:rsid w:val="000F4579"/>
    <w:rsid w:val="00104B1E"/>
    <w:rsid w:val="00111C79"/>
    <w:rsid w:val="001124F8"/>
    <w:rsid w:val="0011547D"/>
    <w:rsid w:val="0011726E"/>
    <w:rsid w:val="00123A9F"/>
    <w:rsid w:val="00123C70"/>
    <w:rsid w:val="0012590A"/>
    <w:rsid w:val="0012598D"/>
    <w:rsid w:val="001324A1"/>
    <w:rsid w:val="0013328C"/>
    <w:rsid w:val="00134962"/>
    <w:rsid w:val="00146DD0"/>
    <w:rsid w:val="001519E9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5F8B"/>
    <w:rsid w:val="00192F71"/>
    <w:rsid w:val="00193067"/>
    <w:rsid w:val="001952D8"/>
    <w:rsid w:val="00195450"/>
    <w:rsid w:val="0019725C"/>
    <w:rsid w:val="001A1D23"/>
    <w:rsid w:val="001A3C31"/>
    <w:rsid w:val="001A6511"/>
    <w:rsid w:val="001C01F9"/>
    <w:rsid w:val="001C325A"/>
    <w:rsid w:val="001C3F34"/>
    <w:rsid w:val="001C53D9"/>
    <w:rsid w:val="001C6405"/>
    <w:rsid w:val="001C6EF2"/>
    <w:rsid w:val="001D1162"/>
    <w:rsid w:val="001D6802"/>
    <w:rsid w:val="001E0693"/>
    <w:rsid w:val="001E200B"/>
    <w:rsid w:val="001E3577"/>
    <w:rsid w:val="001E3C7F"/>
    <w:rsid w:val="001E4152"/>
    <w:rsid w:val="001E561E"/>
    <w:rsid w:val="001F0956"/>
    <w:rsid w:val="001F15DE"/>
    <w:rsid w:val="001F34BB"/>
    <w:rsid w:val="001F3569"/>
    <w:rsid w:val="001F5A31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C6A96"/>
    <w:rsid w:val="002D41BC"/>
    <w:rsid w:val="002D4BC6"/>
    <w:rsid w:val="002D582B"/>
    <w:rsid w:val="002E135E"/>
    <w:rsid w:val="002E6387"/>
    <w:rsid w:val="002F3EB0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4648"/>
    <w:rsid w:val="003B4C1B"/>
    <w:rsid w:val="003C090C"/>
    <w:rsid w:val="003C164F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5AEA"/>
    <w:rsid w:val="00425AFC"/>
    <w:rsid w:val="00425CE3"/>
    <w:rsid w:val="0042632C"/>
    <w:rsid w:val="00426B53"/>
    <w:rsid w:val="004349A2"/>
    <w:rsid w:val="004360F5"/>
    <w:rsid w:val="004406A6"/>
    <w:rsid w:val="00440928"/>
    <w:rsid w:val="00440FC8"/>
    <w:rsid w:val="00441E01"/>
    <w:rsid w:val="00443E0B"/>
    <w:rsid w:val="00452139"/>
    <w:rsid w:val="004562F3"/>
    <w:rsid w:val="00461DFB"/>
    <w:rsid w:val="00461F58"/>
    <w:rsid w:val="00462A31"/>
    <w:rsid w:val="00462AAC"/>
    <w:rsid w:val="00464832"/>
    <w:rsid w:val="00466B78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3882"/>
    <w:rsid w:val="004A3A59"/>
    <w:rsid w:val="004B027C"/>
    <w:rsid w:val="004B4126"/>
    <w:rsid w:val="004B5EB3"/>
    <w:rsid w:val="004C0021"/>
    <w:rsid w:val="004C0F1F"/>
    <w:rsid w:val="004C2695"/>
    <w:rsid w:val="004C2DA8"/>
    <w:rsid w:val="004C347E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335FE"/>
    <w:rsid w:val="00534967"/>
    <w:rsid w:val="00534CB8"/>
    <w:rsid w:val="00534DFA"/>
    <w:rsid w:val="00535237"/>
    <w:rsid w:val="005436EC"/>
    <w:rsid w:val="00546518"/>
    <w:rsid w:val="00546583"/>
    <w:rsid w:val="00553A57"/>
    <w:rsid w:val="00553B6E"/>
    <w:rsid w:val="00556C74"/>
    <w:rsid w:val="005631D9"/>
    <w:rsid w:val="00570124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128AF"/>
    <w:rsid w:val="00620D7C"/>
    <w:rsid w:val="00622B69"/>
    <w:rsid w:val="00623429"/>
    <w:rsid w:val="006238AF"/>
    <w:rsid w:val="00630B39"/>
    <w:rsid w:val="006318E6"/>
    <w:rsid w:val="00631F54"/>
    <w:rsid w:val="00632F4B"/>
    <w:rsid w:val="00634B85"/>
    <w:rsid w:val="006353B1"/>
    <w:rsid w:val="00635719"/>
    <w:rsid w:val="00636BE4"/>
    <w:rsid w:val="006373F6"/>
    <w:rsid w:val="006375B4"/>
    <w:rsid w:val="0064103B"/>
    <w:rsid w:val="00641C20"/>
    <w:rsid w:val="00643C66"/>
    <w:rsid w:val="0064580D"/>
    <w:rsid w:val="006472E0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6966"/>
    <w:rsid w:val="006A1B1E"/>
    <w:rsid w:val="006A695C"/>
    <w:rsid w:val="006B08E2"/>
    <w:rsid w:val="006B3CF3"/>
    <w:rsid w:val="006B43A1"/>
    <w:rsid w:val="006B4939"/>
    <w:rsid w:val="006B7986"/>
    <w:rsid w:val="006C6116"/>
    <w:rsid w:val="006C6F82"/>
    <w:rsid w:val="006D0DE7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131E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25EB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6E10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4F7"/>
    <w:rsid w:val="0091017C"/>
    <w:rsid w:val="009103E0"/>
    <w:rsid w:val="0091062B"/>
    <w:rsid w:val="009108F5"/>
    <w:rsid w:val="0091335C"/>
    <w:rsid w:val="0091430E"/>
    <w:rsid w:val="009146DD"/>
    <w:rsid w:val="00917F16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F8A"/>
    <w:rsid w:val="0098480C"/>
    <w:rsid w:val="0098672B"/>
    <w:rsid w:val="00986D6E"/>
    <w:rsid w:val="0099066F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271D"/>
    <w:rsid w:val="009C2A9F"/>
    <w:rsid w:val="009C553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4858"/>
    <w:rsid w:val="009F4DA0"/>
    <w:rsid w:val="009F593B"/>
    <w:rsid w:val="009F7119"/>
    <w:rsid w:val="00A01EBE"/>
    <w:rsid w:val="00A1227A"/>
    <w:rsid w:val="00A140F7"/>
    <w:rsid w:val="00A154B7"/>
    <w:rsid w:val="00A15A79"/>
    <w:rsid w:val="00A16CBF"/>
    <w:rsid w:val="00A21750"/>
    <w:rsid w:val="00A23E2D"/>
    <w:rsid w:val="00A24167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5705A"/>
    <w:rsid w:val="00A600E3"/>
    <w:rsid w:val="00A639E3"/>
    <w:rsid w:val="00A71624"/>
    <w:rsid w:val="00A72612"/>
    <w:rsid w:val="00A73BFA"/>
    <w:rsid w:val="00A75256"/>
    <w:rsid w:val="00A773C9"/>
    <w:rsid w:val="00A77A16"/>
    <w:rsid w:val="00A805FF"/>
    <w:rsid w:val="00A8505C"/>
    <w:rsid w:val="00A900CC"/>
    <w:rsid w:val="00A92723"/>
    <w:rsid w:val="00A94355"/>
    <w:rsid w:val="00A95FEE"/>
    <w:rsid w:val="00A96E27"/>
    <w:rsid w:val="00AA02AB"/>
    <w:rsid w:val="00AB54F8"/>
    <w:rsid w:val="00AB5854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242"/>
    <w:rsid w:val="00B033E2"/>
    <w:rsid w:val="00B068E7"/>
    <w:rsid w:val="00B075DF"/>
    <w:rsid w:val="00B101E7"/>
    <w:rsid w:val="00B12653"/>
    <w:rsid w:val="00B20653"/>
    <w:rsid w:val="00B21EC0"/>
    <w:rsid w:val="00B22B2F"/>
    <w:rsid w:val="00B24E19"/>
    <w:rsid w:val="00B26A26"/>
    <w:rsid w:val="00B27CCD"/>
    <w:rsid w:val="00B30304"/>
    <w:rsid w:val="00B32859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86662"/>
    <w:rsid w:val="00B91F40"/>
    <w:rsid w:val="00B924FC"/>
    <w:rsid w:val="00B93617"/>
    <w:rsid w:val="00B951BB"/>
    <w:rsid w:val="00B963F9"/>
    <w:rsid w:val="00B97EDA"/>
    <w:rsid w:val="00BA223C"/>
    <w:rsid w:val="00BA5DEA"/>
    <w:rsid w:val="00BA7A9C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01ED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1681"/>
    <w:rsid w:val="00BF4CA0"/>
    <w:rsid w:val="00BF5310"/>
    <w:rsid w:val="00BF5FD7"/>
    <w:rsid w:val="00C00B95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64E5"/>
    <w:rsid w:val="00CA7861"/>
    <w:rsid w:val="00CB6141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E7684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5381"/>
    <w:rsid w:val="00D168A4"/>
    <w:rsid w:val="00D20928"/>
    <w:rsid w:val="00D2154A"/>
    <w:rsid w:val="00D22887"/>
    <w:rsid w:val="00D273DE"/>
    <w:rsid w:val="00D275BB"/>
    <w:rsid w:val="00D34C63"/>
    <w:rsid w:val="00D36977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109A"/>
    <w:rsid w:val="00DB3F27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0CC4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87BDC"/>
    <w:rsid w:val="00E91F3E"/>
    <w:rsid w:val="00E922BA"/>
    <w:rsid w:val="00E963D9"/>
    <w:rsid w:val="00E974C2"/>
    <w:rsid w:val="00EB1E5E"/>
    <w:rsid w:val="00EB5268"/>
    <w:rsid w:val="00EC1043"/>
    <w:rsid w:val="00EC12E1"/>
    <w:rsid w:val="00EC2E49"/>
    <w:rsid w:val="00EC73BD"/>
    <w:rsid w:val="00ED01BF"/>
    <w:rsid w:val="00ED30BB"/>
    <w:rsid w:val="00ED5414"/>
    <w:rsid w:val="00ED5C7C"/>
    <w:rsid w:val="00ED6E97"/>
    <w:rsid w:val="00EE0539"/>
    <w:rsid w:val="00EE2808"/>
    <w:rsid w:val="00EE2EFB"/>
    <w:rsid w:val="00EF05C8"/>
    <w:rsid w:val="00EF1559"/>
    <w:rsid w:val="00EF3BE3"/>
    <w:rsid w:val="00EF5BD1"/>
    <w:rsid w:val="00EF675E"/>
    <w:rsid w:val="00F00D29"/>
    <w:rsid w:val="00F017EB"/>
    <w:rsid w:val="00F02992"/>
    <w:rsid w:val="00F030B1"/>
    <w:rsid w:val="00F04258"/>
    <w:rsid w:val="00F1041E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50823"/>
    <w:rsid w:val="00F5198B"/>
    <w:rsid w:val="00F51B35"/>
    <w:rsid w:val="00F53BA0"/>
    <w:rsid w:val="00F62C5C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3D78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B00C0"/>
    <w:rsid w:val="00FB1839"/>
    <w:rsid w:val="00FB34FA"/>
    <w:rsid w:val="00FB666F"/>
    <w:rsid w:val="00FB6C72"/>
    <w:rsid w:val="00FB7C04"/>
    <w:rsid w:val="00FC1D5F"/>
    <w:rsid w:val="00FC2A9D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7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7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8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26" Type="http://schemas.openxmlformats.org/officeDocument/2006/relationships/header" Target="header7.xml"/><Relationship Id="rId39" Type="http://schemas.openxmlformats.org/officeDocument/2006/relationships/header" Target="header14.xml"/><Relationship Id="rId21" Type="http://schemas.openxmlformats.org/officeDocument/2006/relationships/footer" Target="footer6.xml"/><Relationship Id="rId34" Type="http://schemas.openxmlformats.org/officeDocument/2006/relationships/footer" Target="footer9.xml"/><Relationship Id="rId42" Type="http://schemas.openxmlformats.org/officeDocument/2006/relationships/footer" Target="footer12.xml"/><Relationship Id="rId47" Type="http://schemas.openxmlformats.org/officeDocument/2006/relationships/hyperlink" Target="consultantplus://offline/ref=86C855FF9931DA9E8282C60C4DADA77D6E3EFB01C62B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eader" Target="header18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5" Type="http://schemas.openxmlformats.org/officeDocument/2006/relationships/hyperlink" Target="https://etp.rosseti.ru" TargetMode="External"/><Relationship Id="rId33" Type="http://schemas.openxmlformats.org/officeDocument/2006/relationships/header" Target="header11.xml"/><Relationship Id="rId38" Type="http://schemas.openxmlformats.org/officeDocument/2006/relationships/header" Target="header13.xml"/><Relationship Id="rId46" Type="http://schemas.openxmlformats.org/officeDocument/2006/relationships/hyperlink" Target="consultantplus://offline/ref=86C855FF9931DA9E8282C60C4DADA77D6E3FF20BC626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29" Type="http://schemas.openxmlformats.org/officeDocument/2006/relationships/header" Target="header9.xml"/><Relationship Id="rId41" Type="http://schemas.openxmlformats.org/officeDocument/2006/relationships/header" Target="header15.xml"/><Relationship Id="rId54" Type="http://schemas.openxmlformats.org/officeDocument/2006/relationships/footer" Target="footer1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http://www.mrsk-1.ru" TargetMode="External"/><Relationship Id="rId32" Type="http://schemas.openxmlformats.org/officeDocument/2006/relationships/header" Target="header10.xml"/><Relationship Id="rId37" Type="http://schemas.openxmlformats.org/officeDocument/2006/relationships/hyperlink" Target="consultantplus://offline/main?base=LAW;n=115717;fld=134;dst=100014" TargetMode="External"/><Relationship Id="rId40" Type="http://schemas.openxmlformats.org/officeDocument/2006/relationships/footer" Target="footer11.xml"/><Relationship Id="rId45" Type="http://schemas.openxmlformats.org/officeDocument/2006/relationships/footer" Target="footer13.xml"/><Relationship Id="rId53" Type="http://schemas.openxmlformats.org/officeDocument/2006/relationships/header" Target="header17.xml"/><Relationship Id="rId58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hyperlink" Target="http://www.zakupki.gov.ru" TargetMode="External"/><Relationship Id="rId28" Type="http://schemas.openxmlformats.org/officeDocument/2006/relationships/footer" Target="footer7.xml"/><Relationship Id="rId36" Type="http://schemas.openxmlformats.org/officeDocument/2006/relationships/footer" Target="footer10.xm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31" Type="http://schemas.openxmlformats.org/officeDocument/2006/relationships/hyperlink" Target="http://www.rosseti.ru/about/anticorruptionpolicy/policy/index.php" TargetMode="External"/><Relationship Id="rId44" Type="http://schemas.openxmlformats.org/officeDocument/2006/relationships/hyperlink" Target="mailto:doverie@mrsk-1.ru" TargetMode="External"/><Relationship Id="rId52" Type="http://schemas.openxmlformats.org/officeDocument/2006/relationships/header" Target="header16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hyperlink" Target="mailto:Zaitseva.AA@mrsk-1.ru" TargetMode="External"/><Relationship Id="rId27" Type="http://schemas.openxmlformats.org/officeDocument/2006/relationships/header" Target="header8.xml"/><Relationship Id="rId30" Type="http://schemas.openxmlformats.org/officeDocument/2006/relationships/footer" Target="footer8.xml"/><Relationship Id="rId35" Type="http://schemas.openxmlformats.org/officeDocument/2006/relationships/header" Target="header12.xml"/><Relationship Id="rId43" Type="http://schemas.openxmlformats.org/officeDocument/2006/relationships/hyperlink" Target="http://www.rosseti.ru/about/contacts/opinion/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footer" Target="footer15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C79D27-CCBC-4FF2-BF54-4B93CDA63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78</Pages>
  <Words>23760</Words>
  <Characters>135434</Characters>
  <Application>Microsoft Office Word</Application>
  <DocSecurity>0</DocSecurity>
  <Lines>1128</Lines>
  <Paragraphs>317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158877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69</cp:revision>
  <cp:lastPrinted>2016-11-17T06:50:00Z</cp:lastPrinted>
  <dcterms:created xsi:type="dcterms:W3CDTF">2016-04-01T06:18:00Z</dcterms:created>
  <dcterms:modified xsi:type="dcterms:W3CDTF">2016-11-17T07:32:00Z</dcterms:modified>
</cp:coreProperties>
</file>