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35C4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81FEA" w:rsidRPr="00E81FEA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E81FEA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E81FEA" w:rsidRPr="00E81FEA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E81FEA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E81FEA" w:rsidRPr="00E81FEA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E81FEA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E81FEA" w:rsidRPr="00E81FEA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E81FEA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81FEA" w:rsidRPr="00E81FEA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E81FEA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81FEA" w:rsidRPr="007247F7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7247F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E81FE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E81FEA" w:rsidRPr="007247F7" w:rsidRDefault="00E81FEA" w:rsidP="00E81FE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  <w:p w:rsidR="00E81FEA" w:rsidRPr="007247F7" w:rsidRDefault="00E81FE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81FEA" w:rsidRPr="007417E6" w:rsidRDefault="00E81FEA" w:rsidP="00E81FEA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81FEA" w:rsidRDefault="00E81FEA" w:rsidP="00E81F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81FEA" w:rsidRDefault="00E81FEA" w:rsidP="00E81FEA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E81FEA" w:rsidRDefault="00E81FEA" w:rsidP="00E81F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E81FEA" w:rsidRDefault="00E81FEA" w:rsidP="00E81FEA">
      <w:pPr>
        <w:spacing w:line="240" w:lineRule="auto"/>
        <w:jc w:val="right"/>
        <w:rPr>
          <w:sz w:val="24"/>
          <w:szCs w:val="24"/>
        </w:rPr>
      </w:pPr>
    </w:p>
    <w:p w:rsidR="00E81FEA" w:rsidRDefault="00E81FEA" w:rsidP="00E81F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E81FEA" w:rsidRPr="00382A07" w:rsidRDefault="00E81FEA" w:rsidP="00E81FEA">
      <w:pPr>
        <w:spacing w:line="240" w:lineRule="auto"/>
        <w:jc w:val="right"/>
        <w:rPr>
          <w:sz w:val="24"/>
          <w:szCs w:val="24"/>
        </w:rPr>
      </w:pPr>
    </w:p>
    <w:p w:rsidR="00E81FEA" w:rsidRPr="00382A07" w:rsidRDefault="00E81FEA" w:rsidP="00E81FE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E81FEA" w:rsidRPr="00382A07" w:rsidRDefault="00E81FEA" w:rsidP="00E81FEA">
      <w:pPr>
        <w:ind w:firstLine="0"/>
        <w:jc w:val="left"/>
        <w:rPr>
          <w:sz w:val="24"/>
          <w:szCs w:val="24"/>
        </w:rPr>
      </w:pPr>
    </w:p>
    <w:p w:rsidR="00E81FEA" w:rsidRPr="00382A07" w:rsidRDefault="00E81FEA" w:rsidP="00E81F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E81FEA" w:rsidRPr="00382A07" w:rsidRDefault="00E81FEA" w:rsidP="00E81F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E81FEA" w:rsidRPr="00382A07" w:rsidRDefault="00E81FEA" w:rsidP="00E81F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0101-ЛП-18</w:t>
      </w:r>
    </w:p>
    <w:p w:rsidR="00E81FEA" w:rsidRPr="00382A07" w:rsidRDefault="00512738" w:rsidP="00E81F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«01</w:t>
      </w:r>
      <w:r w:rsidR="00E81FEA">
        <w:rPr>
          <w:b/>
          <w:kern w:val="36"/>
          <w:sz w:val="24"/>
          <w:szCs w:val="24"/>
        </w:rPr>
        <w:t>» марта</w:t>
      </w:r>
      <w:r w:rsidR="00E81FEA" w:rsidRPr="00382A07">
        <w:rPr>
          <w:b/>
          <w:kern w:val="36"/>
          <w:sz w:val="24"/>
          <w:szCs w:val="24"/>
        </w:rPr>
        <w:t xml:space="preserve"> </w:t>
      </w:r>
      <w:r w:rsidR="00E81FEA">
        <w:rPr>
          <w:b/>
          <w:kern w:val="36"/>
          <w:sz w:val="24"/>
          <w:szCs w:val="24"/>
        </w:rPr>
        <w:t>2018</w:t>
      </w:r>
      <w:r w:rsidR="00E81FEA" w:rsidRPr="00382A07">
        <w:rPr>
          <w:b/>
          <w:kern w:val="36"/>
          <w:sz w:val="24"/>
          <w:szCs w:val="24"/>
        </w:rPr>
        <w:t xml:space="preserve"> года</w:t>
      </w:r>
    </w:p>
    <w:p w:rsidR="00E81FEA" w:rsidRPr="00C12FA4" w:rsidRDefault="00E81FEA" w:rsidP="00E81FEA">
      <w:pPr>
        <w:spacing w:line="264" w:lineRule="auto"/>
        <w:jc w:val="center"/>
        <w:rPr>
          <w:sz w:val="24"/>
          <w:szCs w:val="24"/>
        </w:rPr>
      </w:pPr>
    </w:p>
    <w:p w:rsidR="00E81FEA" w:rsidRPr="00C12FA4" w:rsidRDefault="00E81FEA" w:rsidP="00E81FEA">
      <w:pPr>
        <w:spacing w:line="264" w:lineRule="auto"/>
        <w:jc w:val="center"/>
        <w:rPr>
          <w:sz w:val="24"/>
          <w:szCs w:val="24"/>
        </w:rPr>
      </w:pPr>
    </w:p>
    <w:p w:rsidR="00E81FEA" w:rsidRPr="00C12FA4" w:rsidRDefault="00E81FEA" w:rsidP="00E81FEA">
      <w:pPr>
        <w:spacing w:line="264" w:lineRule="auto"/>
        <w:jc w:val="center"/>
        <w:rPr>
          <w:sz w:val="24"/>
          <w:szCs w:val="24"/>
        </w:rPr>
      </w:pPr>
    </w:p>
    <w:p w:rsidR="00E81FEA" w:rsidRPr="00C12FA4" w:rsidRDefault="00E81FEA" w:rsidP="00E81FE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</w:t>
      </w:r>
      <w:bookmarkStart w:id="6" w:name="_GoBack"/>
      <w:bookmarkEnd w:id="6"/>
      <w:r w:rsidRPr="00C12FA4">
        <w:rPr>
          <w:rFonts w:ascii="Times New Roman" w:hAnsi="Times New Roman"/>
          <w:b/>
          <w:bCs w:val="0"/>
          <w:sz w:val="24"/>
          <w:szCs w:val="24"/>
        </w:rPr>
        <w:t>ия по запросу предложений</w:t>
      </w:r>
    </w:p>
    <w:p w:rsidR="00E81FEA" w:rsidRPr="00C12FA4" w:rsidRDefault="00E81FEA" w:rsidP="00E81FE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E81FEA" w:rsidRPr="00C12FA4" w:rsidRDefault="00E81FEA" w:rsidP="00E81FE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81FEA" w:rsidRPr="00C12FA4" w:rsidRDefault="00E81FEA" w:rsidP="00E81FE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Pr="006C0772">
        <w:rPr>
          <w:b/>
          <w:iCs/>
          <w:sz w:val="24"/>
          <w:szCs w:val="24"/>
        </w:rPr>
        <w:t>оказание услуг по разработке проектов предельно допустимых выбросов загрязняющих веществ в атмосферу (ПДВ)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E81FEA" w:rsidRPr="00C12FA4" w:rsidRDefault="00E81FEA" w:rsidP="00E81FE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E81FEA" w:rsidRPr="00C12FA4" w:rsidRDefault="00E81FEA" w:rsidP="00E81FE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E81FEA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7247F7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84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247F7">
        <w:rPr>
          <w:noProof/>
        </w:rPr>
        <w:t>93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1"/>
      <w:r w:rsidR="00E81FEA" w:rsidRPr="00E81FEA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81FEA" w:rsidRPr="00E81FEA">
        <w:rPr>
          <w:iCs/>
          <w:sz w:val="24"/>
          <w:szCs w:val="24"/>
          <w:u w:val="single"/>
        </w:rPr>
        <w:t>nazimov.da@mrsk-1.ru</w:t>
      </w:r>
      <w:r w:rsidR="00E81FEA" w:rsidRPr="00E81FEA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E81FEA">
        <w:rPr>
          <w:b/>
          <w:iCs/>
          <w:sz w:val="24"/>
          <w:szCs w:val="24"/>
        </w:rPr>
        <w:t>«02» марта</w:t>
      </w:r>
      <w:r w:rsidR="00E81FEA" w:rsidRPr="00E81FEA">
        <w:rPr>
          <w:b/>
          <w:iCs/>
          <w:sz w:val="24"/>
          <w:szCs w:val="24"/>
        </w:rPr>
        <w:t xml:space="preserve"> 2018 г</w:t>
      </w:r>
      <w:proofErr w:type="gramEnd"/>
      <w:r w:rsidR="00E81FEA" w:rsidRPr="00E81FEA">
        <w:rPr>
          <w:b/>
          <w:iCs/>
          <w:sz w:val="24"/>
          <w:szCs w:val="24"/>
        </w:rPr>
        <w:t>.</w:t>
      </w:r>
      <w:r w:rsidR="00E81FEA" w:rsidRPr="00E81FEA">
        <w:rPr>
          <w:iCs/>
          <w:sz w:val="24"/>
          <w:szCs w:val="24"/>
        </w:rPr>
        <w:t xml:space="preserve"> </w:t>
      </w:r>
      <w:proofErr w:type="gramStart"/>
      <w:r w:rsidR="00E81FEA" w:rsidRPr="00E81FEA">
        <w:rPr>
          <w:iCs/>
          <w:sz w:val="24"/>
          <w:szCs w:val="24"/>
        </w:rPr>
        <w:t>на официальном сайте (</w:t>
      </w:r>
      <w:hyperlink r:id="rId16" w:history="1">
        <w:r w:rsidR="00E81FEA" w:rsidRPr="00E81FEA">
          <w:rPr>
            <w:rStyle w:val="a7"/>
            <w:iCs/>
            <w:sz w:val="24"/>
            <w:szCs w:val="24"/>
          </w:rPr>
          <w:t>www.zakupki.</w:t>
        </w:r>
        <w:r w:rsidR="00E81FEA" w:rsidRPr="00E81FEA">
          <w:rPr>
            <w:rStyle w:val="a7"/>
            <w:iCs/>
            <w:sz w:val="24"/>
            <w:szCs w:val="24"/>
            <w:lang w:val="en-US"/>
          </w:rPr>
          <w:t>gov</w:t>
        </w:r>
        <w:r w:rsidR="00E81FEA" w:rsidRPr="00E81FEA">
          <w:rPr>
            <w:rStyle w:val="a7"/>
            <w:iCs/>
            <w:sz w:val="24"/>
            <w:szCs w:val="24"/>
          </w:rPr>
          <w:t>.ru</w:t>
        </w:r>
      </w:hyperlink>
      <w:r w:rsidR="00E81FEA" w:rsidRPr="00E81FEA">
        <w:rPr>
          <w:iCs/>
          <w:sz w:val="24"/>
          <w:szCs w:val="24"/>
        </w:rPr>
        <w:t>), на сайте ПАО «МРСК Центра» (</w:t>
      </w:r>
      <w:hyperlink r:id="rId17" w:history="1">
        <w:r w:rsidR="00E81FEA" w:rsidRPr="00E81FEA">
          <w:rPr>
            <w:rStyle w:val="a7"/>
            <w:iCs/>
            <w:sz w:val="24"/>
            <w:szCs w:val="24"/>
          </w:rPr>
          <w:t>www.mrsk-1.ru</w:t>
        </w:r>
      </w:hyperlink>
      <w:r w:rsidR="00E81FEA" w:rsidRPr="00E81FEA">
        <w:rPr>
          <w:iCs/>
          <w:sz w:val="24"/>
          <w:szCs w:val="24"/>
        </w:rPr>
        <w:t xml:space="preserve">), на сайте ЭТП, указанном в п. </w:t>
      </w:r>
      <w:r w:rsidR="00E81FEA" w:rsidRPr="00E81FEA">
        <w:rPr>
          <w:iCs/>
          <w:sz w:val="24"/>
          <w:szCs w:val="24"/>
        </w:rPr>
        <w:fldChar w:fldCharType="begin"/>
      </w:r>
      <w:r w:rsidR="00E81FEA" w:rsidRPr="00E81FEA">
        <w:rPr>
          <w:iCs/>
          <w:sz w:val="24"/>
          <w:szCs w:val="24"/>
        </w:rPr>
        <w:instrText xml:space="preserve"> REF _Ref440269836 \r \h  \* MERGEFORMAT </w:instrText>
      </w:r>
      <w:r w:rsidR="00E81FEA" w:rsidRPr="00E81FEA">
        <w:rPr>
          <w:iCs/>
          <w:sz w:val="24"/>
          <w:szCs w:val="24"/>
        </w:rPr>
      </w:r>
      <w:r w:rsidR="00E81FEA" w:rsidRPr="00E81FEA">
        <w:rPr>
          <w:iCs/>
          <w:sz w:val="24"/>
          <w:szCs w:val="24"/>
        </w:rPr>
        <w:fldChar w:fldCharType="separate"/>
      </w:r>
      <w:r w:rsidR="00E81FEA" w:rsidRPr="00E81FEA">
        <w:rPr>
          <w:iCs/>
          <w:sz w:val="24"/>
          <w:szCs w:val="24"/>
        </w:rPr>
        <w:t>1.1.2</w:t>
      </w:r>
      <w:r w:rsidR="00E81FEA" w:rsidRPr="00E81FEA">
        <w:rPr>
          <w:iCs/>
          <w:sz w:val="24"/>
          <w:szCs w:val="24"/>
        </w:rPr>
        <w:fldChar w:fldCharType="end"/>
      </w:r>
      <w:r w:rsidR="00E81FEA" w:rsidRPr="00E81FEA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на оказание услуг по разработке проектов предельно допустимых выбросов</w:t>
      </w:r>
      <w:proofErr w:type="gramEnd"/>
      <w:r w:rsidR="00E81FEA" w:rsidRPr="00E81FEA">
        <w:rPr>
          <w:iCs/>
          <w:sz w:val="24"/>
          <w:szCs w:val="24"/>
        </w:rPr>
        <w:t xml:space="preserve"> </w:t>
      </w:r>
      <w:proofErr w:type="gramStart"/>
      <w:r w:rsidR="00E81FEA" w:rsidRPr="00E81FEA">
        <w:rPr>
          <w:iCs/>
          <w:sz w:val="24"/>
          <w:szCs w:val="24"/>
        </w:rPr>
        <w:t>загрязняющих веществ в атмосферу (ПДВ) для нужд ПАО «МРСК Центра» (филиала «Липецкэнерго», расположенного по адресу:</w:t>
      </w:r>
      <w:proofErr w:type="gramEnd"/>
      <w:r w:rsidR="00E81FEA" w:rsidRPr="00E81FEA">
        <w:rPr>
          <w:iCs/>
          <w:sz w:val="24"/>
          <w:szCs w:val="24"/>
        </w:rPr>
        <w:t xml:space="preserve"> </w:t>
      </w:r>
      <w:proofErr w:type="gramStart"/>
      <w:r w:rsidR="00E81FEA" w:rsidRPr="00E81FEA">
        <w:rPr>
          <w:iCs/>
          <w:sz w:val="24"/>
          <w:szCs w:val="24"/>
        </w:rPr>
        <w:t>РФ, 398001, г. Липецк, ул. 50-лет НЛМК, 33)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E81FEA">
          <w:rPr>
            <w:rStyle w:val="a7"/>
            <w:sz w:val="24"/>
            <w:szCs w:val="24"/>
          </w:rPr>
          <w:t>etp.rosseti.ru</w:t>
        </w:r>
      </w:hyperlink>
      <w:r w:rsidR="00862664" w:rsidRPr="00E81FEA">
        <w:rPr>
          <w:sz w:val="24"/>
          <w:szCs w:val="24"/>
        </w:rPr>
        <w:t xml:space="preserve"> </w:t>
      </w:r>
      <w:r w:rsidR="00702B2C" w:rsidRPr="00E81FEA">
        <w:rPr>
          <w:sz w:val="24"/>
          <w:szCs w:val="24"/>
        </w:rPr>
        <w:t>(д</w:t>
      </w:r>
      <w:r w:rsidR="00702B2C" w:rsidRPr="00C12FA4">
        <w:rPr>
          <w:sz w:val="24"/>
          <w:szCs w:val="24"/>
        </w:rPr>
        <w:t>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E81FEA" w:rsidRPr="00E81FEA">
        <w:rPr>
          <w:sz w:val="24"/>
          <w:szCs w:val="24"/>
        </w:rPr>
        <w:t>Договора на оказание услуг по разработке проектов предельно допустимых выбросов загрязняющих веществ в атмосферу (ПДВ) для нужд ПАО «МРСК Центра» (филиала «Липецкэнерго»)</w:t>
      </w:r>
      <w:bookmarkEnd w:id="18"/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81FEA">
        <w:rPr>
          <w:sz w:val="24"/>
          <w:szCs w:val="24"/>
        </w:rPr>
        <w:t xml:space="preserve">Количество лотов: </w:t>
      </w:r>
      <w:r w:rsidRPr="00E81FEA">
        <w:rPr>
          <w:b/>
          <w:sz w:val="24"/>
          <w:szCs w:val="24"/>
        </w:rPr>
        <w:t>1 (один)</w:t>
      </w:r>
      <w:r w:rsidRPr="00E81FEA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B4F8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5B4F8A">
        <w:rPr>
          <w:sz w:val="24"/>
          <w:szCs w:val="24"/>
        </w:rPr>
        <w:t xml:space="preserve">: </w:t>
      </w:r>
      <w:r w:rsidR="005B4F8A" w:rsidRPr="005B4F8A">
        <w:rPr>
          <w:sz w:val="24"/>
          <w:szCs w:val="24"/>
        </w:rPr>
        <w:t>в течение 34 (тридцати четырех) недель с момента заключения Договора</w:t>
      </w:r>
      <w:r w:rsidR="00717F60" w:rsidRPr="005B4F8A">
        <w:rPr>
          <w:sz w:val="24"/>
          <w:szCs w:val="24"/>
        </w:rPr>
        <w:t>.</w:t>
      </w:r>
      <w:bookmarkEnd w:id="20"/>
    </w:p>
    <w:p w:rsidR="008D2928" w:rsidRPr="005B4F8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5B4F8A">
        <w:rPr>
          <w:sz w:val="24"/>
          <w:szCs w:val="24"/>
        </w:rPr>
        <w:t xml:space="preserve">Оказание услуг Участником будет осуществляться </w:t>
      </w:r>
      <w:r w:rsidR="005B4F8A" w:rsidRPr="005B4F8A">
        <w:rPr>
          <w:sz w:val="24"/>
          <w:szCs w:val="24"/>
        </w:rPr>
        <w:t>на объектах, указанных в Приложении №1 к Документации по запросу предложений</w:t>
      </w:r>
      <w:r w:rsidRPr="005B4F8A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691FB1" w:rsidRPr="00691FB1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691FB1" w:rsidRPr="00691FB1">
        <w:rPr>
          <w:iCs/>
          <w:sz w:val="24"/>
          <w:szCs w:val="24"/>
          <w:highlight w:val="lightGray"/>
        </w:rPr>
        <w:t>,</w:t>
      </w:r>
      <w:proofErr w:type="gramEnd"/>
      <w:r w:rsidR="00691FB1" w:rsidRPr="00691FB1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77B78">
        <w:rPr>
          <w:b/>
          <w:bCs w:val="0"/>
          <w:sz w:val="24"/>
          <w:szCs w:val="24"/>
          <w:u w:val="single"/>
        </w:rPr>
        <w:t>По Лоту №1:</w:t>
      </w:r>
      <w:r w:rsidR="00717F60" w:rsidRPr="00477B78">
        <w:rPr>
          <w:bCs w:val="0"/>
          <w:sz w:val="24"/>
          <w:szCs w:val="24"/>
        </w:rPr>
        <w:t xml:space="preserve"> </w:t>
      </w:r>
      <w:r w:rsidR="00477B78" w:rsidRPr="00477B78">
        <w:rPr>
          <w:b/>
          <w:sz w:val="24"/>
          <w:szCs w:val="24"/>
        </w:rPr>
        <w:t>899 515</w:t>
      </w:r>
      <w:r w:rsidR="00477B78" w:rsidRPr="00477B78">
        <w:rPr>
          <w:sz w:val="24"/>
          <w:szCs w:val="24"/>
        </w:rPr>
        <w:t xml:space="preserve"> (Восемьсот девяносто девять тысяч пятьсот пятнадцать) рублей 00 копеек РФ, без</w:t>
      </w:r>
      <w:r w:rsidR="00477B78" w:rsidRPr="006C0772">
        <w:rPr>
          <w:sz w:val="24"/>
          <w:szCs w:val="24"/>
        </w:rPr>
        <w:t xml:space="preserve"> учета НДС; НДС составляет </w:t>
      </w:r>
      <w:r w:rsidR="00477B78" w:rsidRPr="006C0772">
        <w:rPr>
          <w:b/>
          <w:sz w:val="24"/>
          <w:szCs w:val="24"/>
        </w:rPr>
        <w:t>161 912</w:t>
      </w:r>
      <w:r w:rsidR="00477B78" w:rsidRPr="006C0772">
        <w:rPr>
          <w:sz w:val="24"/>
          <w:szCs w:val="24"/>
        </w:rPr>
        <w:t xml:space="preserve"> (Сто шестьдесят одна тысяча девятьсот двенадцать) рублей 70 копеек РФ; </w:t>
      </w:r>
      <w:r w:rsidR="00477B78" w:rsidRPr="006C0772">
        <w:rPr>
          <w:b/>
          <w:sz w:val="24"/>
          <w:szCs w:val="24"/>
        </w:rPr>
        <w:t>1 061 427</w:t>
      </w:r>
      <w:r w:rsidR="00477B78" w:rsidRPr="006C0772">
        <w:rPr>
          <w:sz w:val="24"/>
          <w:szCs w:val="24"/>
        </w:rPr>
        <w:t xml:space="preserve"> (Один миллион шестьдесят одна тысяча четыреста двадцать семь) рублей 70 копеек РФ, с учетом НДС</w:t>
      </w:r>
      <w:r w:rsidR="00477B7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77B7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477B78">
        <w:rPr>
          <w:bCs w:val="0"/>
          <w:sz w:val="24"/>
          <w:szCs w:val="24"/>
        </w:rPr>
        <w:t xml:space="preserve">: </w:t>
      </w:r>
      <w:r w:rsidR="00477B78" w:rsidRPr="00477B78">
        <w:rPr>
          <w:sz w:val="24"/>
          <w:szCs w:val="24"/>
        </w:rPr>
        <w:t xml:space="preserve">РФ, 398001, г. Липецк, ул. 50 лет НЛМК,  д. 33, </w:t>
      </w:r>
      <w:proofErr w:type="spellStart"/>
      <w:r w:rsidR="00477B78" w:rsidRPr="00477B78">
        <w:rPr>
          <w:sz w:val="24"/>
          <w:szCs w:val="24"/>
        </w:rPr>
        <w:t>каб</w:t>
      </w:r>
      <w:proofErr w:type="spellEnd"/>
      <w:r w:rsidR="00477B78" w:rsidRPr="00477B78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477B78" w:rsidRPr="00477B78">
        <w:rPr>
          <w:b/>
          <w:sz w:val="24"/>
          <w:szCs w:val="24"/>
        </w:rPr>
        <w:t>(4742) 22-83-04</w:t>
      </w:r>
      <w:r w:rsidRPr="00477B78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77B78" w:rsidRPr="00AC081B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477B78" w:rsidRPr="00AC081B">
        <w:rPr>
          <w:rFonts w:eastAsia="Calibri"/>
          <w:szCs w:val="24"/>
          <w:lang w:eastAsia="en-US"/>
        </w:rPr>
        <w:t xml:space="preserve"> - контактный телефон </w:t>
      </w:r>
      <w:r w:rsidR="00477B78" w:rsidRPr="00AC081B">
        <w:rPr>
          <w:rFonts w:eastAsia="Calibri"/>
          <w:b/>
          <w:szCs w:val="24"/>
          <w:lang w:eastAsia="en-US"/>
        </w:rPr>
        <w:t>(4742) 22-83-04</w:t>
      </w:r>
      <w:r w:rsidR="00477B78" w:rsidRPr="00AC081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477B78" w:rsidRPr="00AC081B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477B78" w:rsidRDefault="00477B78" w:rsidP="00477B78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477B78" w:rsidRDefault="00477B78" w:rsidP="00477B7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477B78" w:rsidRDefault="00477B78" w:rsidP="00477B7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477B78" w:rsidRDefault="00477B78" w:rsidP="00477B78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477B78" w:rsidRDefault="00477B78" w:rsidP="00477B7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477B78" w:rsidRDefault="00477B78" w:rsidP="00477B7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                       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</w:t>
      </w:r>
      <w:r w:rsidRPr="001E3137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512738">
        <w:rPr>
          <w:b/>
          <w:bCs w:val="0"/>
          <w:sz w:val="24"/>
          <w:szCs w:val="24"/>
        </w:rPr>
        <w:t xml:space="preserve">минут </w:t>
      </w:r>
      <w:r w:rsidR="00512738" w:rsidRPr="00512738">
        <w:rPr>
          <w:b/>
          <w:bCs w:val="0"/>
          <w:sz w:val="24"/>
          <w:szCs w:val="24"/>
        </w:rPr>
        <w:t>19 марта</w:t>
      </w:r>
      <w:r w:rsidR="002B5044" w:rsidRPr="00512738">
        <w:rPr>
          <w:b/>
          <w:bCs w:val="0"/>
          <w:sz w:val="24"/>
          <w:szCs w:val="24"/>
        </w:rPr>
        <w:t xml:space="preserve"> </w:t>
      </w:r>
      <w:r w:rsidR="009C6DFC" w:rsidRPr="00512738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</w:t>
      </w:r>
      <w:r w:rsidR="00CE4D51" w:rsidRPr="001E3137">
        <w:rPr>
          <w:sz w:val="24"/>
          <w:szCs w:val="24"/>
        </w:rPr>
        <w:lastRenderedPageBreak/>
        <w:t xml:space="preserve">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51273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512738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751A4B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512738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512738">
        <w:rPr>
          <w:sz w:val="24"/>
          <w:szCs w:val="24"/>
        </w:rPr>
        <w:t xml:space="preserve">оказываемых российскими лицами </w:t>
      </w:r>
      <w:proofErr w:type="gramStart"/>
      <w:r w:rsidRPr="00512738">
        <w:rPr>
          <w:i/>
          <w:sz w:val="24"/>
          <w:szCs w:val="24"/>
          <w:lang w:val="en-US"/>
        </w:rPr>
        <w:t>k</w:t>
      </w:r>
      <w:proofErr w:type="gramEnd"/>
      <w:r w:rsidRPr="00512738">
        <w:rPr>
          <w:i/>
          <w:sz w:val="24"/>
          <w:szCs w:val="24"/>
          <w:vertAlign w:val="subscript"/>
        </w:rPr>
        <w:t>ПРИОР</w:t>
      </w:r>
      <w:r w:rsidRPr="00512738">
        <w:rPr>
          <w:sz w:val="24"/>
          <w:szCs w:val="24"/>
        </w:rPr>
        <w:t xml:space="preserve">=0,85, иначе </w:t>
      </w:r>
      <w:r w:rsidRPr="00512738">
        <w:rPr>
          <w:i/>
          <w:sz w:val="24"/>
          <w:szCs w:val="24"/>
          <w:lang w:val="en-US"/>
        </w:rPr>
        <w:t>k</w:t>
      </w:r>
      <w:r w:rsidRPr="00512738">
        <w:rPr>
          <w:i/>
          <w:sz w:val="24"/>
          <w:szCs w:val="24"/>
          <w:vertAlign w:val="subscript"/>
        </w:rPr>
        <w:t>ПРИОР</w:t>
      </w:r>
      <w:r w:rsidRPr="00512738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512738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12738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lastRenderedPageBreak/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sz w:val="24"/>
          <w:szCs w:val="24"/>
        </w:rPr>
        <w:lastRenderedPageBreak/>
        <w:t xml:space="preserve">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12738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E81FE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81FE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81FE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E81FE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E81FE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81FE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E81FE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E81FE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C42" w:rsidRDefault="00735C42">
      <w:pPr>
        <w:spacing w:line="240" w:lineRule="auto"/>
      </w:pPr>
      <w:r>
        <w:separator/>
      </w:r>
    </w:p>
  </w:endnote>
  <w:endnote w:type="continuationSeparator" w:id="0">
    <w:p w:rsidR="00735C42" w:rsidRDefault="00735C42">
      <w:pPr>
        <w:spacing w:line="240" w:lineRule="auto"/>
      </w:pPr>
      <w:r>
        <w:continuationSeparator/>
      </w:r>
    </w:p>
  </w:endnote>
  <w:endnote w:id="1">
    <w:p w:rsidR="00E81FEA" w:rsidRPr="004D25B8" w:rsidRDefault="00E81FEA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1FEA" w:rsidRDefault="00E81FE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Pr="00FA0376" w:rsidRDefault="00E81FE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247F7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E81FEA" w:rsidRPr="00EE0539" w:rsidRDefault="00E81FE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81FEA">
      <w:rPr>
        <w:sz w:val="18"/>
        <w:szCs w:val="18"/>
      </w:rPr>
      <w:t>Договора на оказание услуг по разработке проектов предельно допустимых выбросов загрязняющих веществ в атмосферу (ПДВ)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C42" w:rsidRDefault="00735C42">
      <w:pPr>
        <w:spacing w:line="240" w:lineRule="auto"/>
      </w:pPr>
      <w:r>
        <w:separator/>
      </w:r>
    </w:p>
  </w:footnote>
  <w:footnote w:type="continuationSeparator" w:id="0">
    <w:p w:rsidR="00735C42" w:rsidRDefault="00735C42">
      <w:pPr>
        <w:spacing w:line="240" w:lineRule="auto"/>
      </w:pPr>
      <w:r>
        <w:continuationSeparator/>
      </w:r>
    </w:p>
  </w:footnote>
  <w:footnote w:id="1">
    <w:p w:rsidR="00E81FEA" w:rsidRPr="00B36685" w:rsidRDefault="00E81FE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81FEA" w:rsidRDefault="00E81FE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81FEA" w:rsidRDefault="00E81FE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81FEA" w:rsidRPr="00F83889" w:rsidRDefault="00E81F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81FEA" w:rsidRPr="00F83889" w:rsidRDefault="00E81F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81FEA" w:rsidRPr="00F83889" w:rsidRDefault="00E81F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81FEA" w:rsidRPr="00F83889" w:rsidRDefault="00E81FEA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81FEA" w:rsidRDefault="00E81FE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Pr="00930031" w:rsidRDefault="00E81FE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EA" w:rsidRDefault="00E81F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77B78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273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4F8A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6D05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7F7"/>
    <w:rsid w:val="00725F9C"/>
    <w:rsid w:val="00726465"/>
    <w:rsid w:val="00726DAC"/>
    <w:rsid w:val="007321D4"/>
    <w:rsid w:val="00735C4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1FEA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DBA1-3C21-48CE-98A0-41C78FD9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29307</Words>
  <Characters>167055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147</cp:revision>
  <cp:lastPrinted>2015-12-29T14:27:00Z</cp:lastPrinted>
  <dcterms:created xsi:type="dcterms:W3CDTF">2016-01-13T12:36:00Z</dcterms:created>
  <dcterms:modified xsi:type="dcterms:W3CDTF">2018-03-02T05:13:00Z</dcterms:modified>
</cp:coreProperties>
</file>