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A917A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D3D29" w:rsidRPr="00E133E0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133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133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A917A2">
                    <w:fldChar w:fldCharType="begin"/>
                  </w:r>
                  <w:r w:rsidR="00A917A2" w:rsidRPr="00E133E0">
                    <w:rPr>
                      <w:lang w:val="en-US"/>
                    </w:rPr>
                    <w:instrText>HYPERLINK "mailto:posta@mrsk-1.ru"</w:instrText>
                  </w:r>
                  <w:r w:rsidR="00A917A2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E133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133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A917A2">
                    <w:fldChar w:fldCharType="end"/>
                  </w:r>
                  <w:r w:rsidRPr="00E133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A917A2">
                    <w:fldChar w:fldCharType="begin"/>
                  </w:r>
                  <w:r w:rsidR="00A917A2" w:rsidRPr="00E133E0">
                    <w:rPr>
                      <w:lang w:val="en-US"/>
                    </w:rPr>
                    <w:instrText>HYPERLINK "http://www.mrsk-1.ru"</w:instrText>
                  </w:r>
                  <w:r w:rsidR="00A917A2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133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E133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A917A2"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06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апреля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213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06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D3D29" w:rsidRPr="007039C7">
        <w:rPr>
          <w:b/>
          <w:sz w:val="24"/>
          <w:szCs w:val="24"/>
        </w:rPr>
        <w:t>Договора</w:t>
      </w:r>
      <w:proofErr w:type="gramEnd"/>
      <w:r w:rsidR="003D3D29" w:rsidRPr="007039C7">
        <w:rPr>
          <w:b/>
          <w:sz w:val="24"/>
          <w:szCs w:val="24"/>
        </w:rPr>
        <w:t xml:space="preserve">  на оказание услуг по замене ПУ по Северной и Восточной зоне для нужд ПАО МРСК Центра (филиал Белгородэнерго).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917A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5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6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6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7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8</w:t>
      </w:r>
      <w:r w:rsidR="00A917A2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10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10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10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11</w:t>
      </w:r>
      <w:r w:rsidR="00A917A2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13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13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13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14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31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32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32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34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36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37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37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38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39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40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41</w:t>
      </w:r>
      <w:r w:rsidR="00A917A2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42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42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42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42</w:t>
      </w:r>
      <w:r w:rsidR="00A917A2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43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43</w:t>
      </w:r>
      <w:r w:rsidR="00A917A2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47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49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52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54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56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58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60</w:t>
      </w:r>
      <w:r w:rsidR="00A917A2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62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67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69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71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73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75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78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82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85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87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89</w:t>
      </w:r>
      <w:r w:rsidR="00A917A2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917A2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917A2">
        <w:rPr>
          <w:noProof/>
        </w:rPr>
      </w:r>
      <w:r w:rsidR="00A917A2">
        <w:rPr>
          <w:noProof/>
        </w:rPr>
        <w:fldChar w:fldCharType="separate"/>
      </w:r>
      <w:r w:rsidR="00540F1D">
        <w:rPr>
          <w:noProof/>
        </w:rPr>
        <w:t>91</w:t>
      </w:r>
      <w:r w:rsidR="00A917A2">
        <w:rPr>
          <w:noProof/>
        </w:rPr>
        <w:fldChar w:fldCharType="end"/>
      </w:r>
    </w:p>
    <w:p w:rsidR="00717F60" w:rsidRPr="00E71A48" w:rsidRDefault="00A917A2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5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6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3D3D29" w:rsidRPr="00441A42">
        <w:t xml:space="preserve">– </w:t>
      </w:r>
      <w:r w:rsidR="003D3D29">
        <w:rPr>
          <w:sz w:val="24"/>
          <w:szCs w:val="24"/>
        </w:rPr>
        <w:t>Тарасов Сергей Григорьевич</w:t>
      </w:r>
      <w:r w:rsidR="003D3D29" w:rsidRPr="008C7227">
        <w:rPr>
          <w:sz w:val="24"/>
          <w:szCs w:val="24"/>
        </w:rPr>
        <w:t xml:space="preserve"> телефон – (4722) 30 </w:t>
      </w:r>
      <w:r w:rsidR="003D3D29">
        <w:rPr>
          <w:sz w:val="24"/>
          <w:szCs w:val="24"/>
        </w:rPr>
        <w:t>42 08</w:t>
      </w:r>
      <w:r w:rsidR="003D3D29" w:rsidRPr="008C7227">
        <w:rPr>
          <w:sz w:val="24"/>
          <w:szCs w:val="24"/>
        </w:rPr>
        <w:t xml:space="preserve">, адрес электронной почты: </w:t>
      </w:r>
      <w:r w:rsidR="003D3D29" w:rsidRPr="00A509DB">
        <w:rPr>
          <w:rStyle w:val="a7"/>
          <w:sz w:val="24"/>
          <w:szCs w:val="24"/>
          <w:lang w:eastAsia="ru-RU"/>
        </w:rPr>
        <w:t>Tarasov.SG@mrsk-1.ru</w:t>
      </w:r>
      <w:r w:rsidR="003D3D29" w:rsidRPr="00260977">
        <w:rPr>
          <w:rStyle w:val="a7"/>
        </w:rPr>
        <w:t>.</w:t>
      </w:r>
      <w:r w:rsidR="003D3D29" w:rsidRPr="00260977">
        <w:t xml:space="preserve"> </w:t>
      </w:r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</w:t>
      </w:r>
      <w:r w:rsidR="00E133E0">
        <w:rPr>
          <w:b/>
          <w:sz w:val="24"/>
          <w:szCs w:val="24"/>
        </w:rPr>
        <w:t xml:space="preserve">                    </w:t>
      </w:r>
      <w:r w:rsidR="003D3D29" w:rsidRPr="003D3D29">
        <w:rPr>
          <w:b/>
          <w:sz w:val="24"/>
          <w:szCs w:val="24"/>
        </w:rPr>
        <w:t xml:space="preserve"> </w:t>
      </w:r>
      <w:r w:rsidRPr="003D3D29">
        <w:rPr>
          <w:b/>
          <w:sz w:val="24"/>
          <w:szCs w:val="24"/>
        </w:rPr>
        <w:t>«</w:t>
      </w:r>
      <w:r w:rsidR="003D3D29" w:rsidRPr="003D3D29">
        <w:rPr>
          <w:b/>
          <w:sz w:val="24"/>
          <w:szCs w:val="24"/>
        </w:rPr>
        <w:t>07</w:t>
      </w:r>
      <w:r w:rsidRPr="003D3D29">
        <w:rPr>
          <w:b/>
          <w:sz w:val="24"/>
          <w:szCs w:val="24"/>
        </w:rPr>
        <w:t xml:space="preserve">» </w:t>
      </w:r>
      <w:r w:rsidR="003D3D29" w:rsidRPr="003D3D29">
        <w:rPr>
          <w:b/>
          <w:sz w:val="24"/>
          <w:szCs w:val="24"/>
        </w:rPr>
        <w:t>апреля</w:t>
      </w:r>
      <w:r w:rsidRPr="003D3D29">
        <w:rPr>
          <w:b/>
          <w:sz w:val="24"/>
          <w:szCs w:val="24"/>
        </w:rPr>
        <w:t xml:space="preserve"> </w:t>
      </w:r>
      <w:r w:rsidR="00A87504" w:rsidRPr="003D3D29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</w:t>
      </w:r>
      <w:proofErr w:type="gramStart"/>
      <w:r w:rsidRPr="003D3D29">
        <w:rPr>
          <w:sz w:val="24"/>
          <w:szCs w:val="24"/>
        </w:rPr>
        <w:t>на официальном сайте (</w:t>
      </w:r>
      <w:hyperlink r:id="rId17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18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DA443D" w:rsidRPr="003D3D29">
          <w:rPr>
            <w:sz w:val="24"/>
            <w:szCs w:val="24"/>
          </w:rPr>
          <w:t>1.1.2</w:t>
        </w:r>
      </w:fldSimple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EC788A" w:rsidRPr="00EC788A">
        <w:rPr>
          <w:sz w:val="24"/>
          <w:szCs w:val="24"/>
        </w:rPr>
        <w:t xml:space="preserve"> </w:t>
      </w:r>
      <w:proofErr w:type="gramStart"/>
      <w:r w:rsidR="00EC788A" w:rsidRPr="00EC788A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>к участию в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3D3D29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3D3D29" w:rsidRPr="003968E9">
        <w:rPr>
          <w:sz w:val="24"/>
          <w:szCs w:val="24"/>
        </w:rPr>
        <w:t xml:space="preserve">по замене ПУ по </w:t>
      </w:r>
      <w:r w:rsidR="003D3D29">
        <w:rPr>
          <w:sz w:val="24"/>
          <w:szCs w:val="24"/>
        </w:rPr>
        <w:t>Северной и Восточной зоне для ну</w:t>
      </w:r>
      <w:r w:rsidR="003D3D29" w:rsidRPr="003968E9">
        <w:rPr>
          <w:sz w:val="24"/>
          <w:szCs w:val="24"/>
        </w:rPr>
        <w:t xml:space="preserve">жд ПАО МРСК </w:t>
      </w:r>
      <w:r w:rsidR="003D3D29">
        <w:rPr>
          <w:sz w:val="24"/>
          <w:szCs w:val="24"/>
        </w:rPr>
        <w:t>Центра (филиал Белгородэнерго)</w:t>
      </w:r>
      <w:r w:rsidR="003D3D29" w:rsidRPr="00696181">
        <w:rPr>
          <w:sz w:val="24"/>
          <w:szCs w:val="24"/>
        </w:rPr>
        <w:t>, расположенного по</w:t>
      </w:r>
      <w:proofErr w:type="gramEnd"/>
      <w:r w:rsidR="003D3D29" w:rsidRPr="00696181">
        <w:rPr>
          <w:sz w:val="24"/>
          <w:szCs w:val="24"/>
        </w:rPr>
        <w:t xml:space="preserve"> адресу: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3D3D29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 xml:space="preserve"> </w:t>
      </w:r>
      <w:hyperlink r:id="rId19" w:history="1">
        <w:proofErr w:type="spellStart"/>
        <w:r w:rsidR="00862664" w:rsidRPr="003D3D29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3D3D29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3D3D29" w:rsidRPr="003968E9">
        <w:rPr>
          <w:sz w:val="24"/>
          <w:szCs w:val="24"/>
        </w:rPr>
        <w:t xml:space="preserve">по замене ПУ по </w:t>
      </w:r>
      <w:r w:rsidR="003D3D29">
        <w:rPr>
          <w:sz w:val="24"/>
          <w:szCs w:val="24"/>
        </w:rPr>
        <w:t xml:space="preserve">Северной и Восточной зоне для </w:t>
      </w:r>
      <w:r w:rsidR="003D3D29" w:rsidRPr="003D3D29">
        <w:rPr>
          <w:sz w:val="24"/>
          <w:szCs w:val="24"/>
        </w:rPr>
        <w:t>нужд ПАО МРСК Центра (филиал Белгородэнерго)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3D3D29" w:rsidRPr="003D3D29">
        <w:rPr>
          <w:sz w:val="24"/>
          <w:szCs w:val="24"/>
        </w:rPr>
        <w:t>с момента заключения договора  до 31.12.2017г.</w:t>
      </w:r>
      <w:bookmarkEnd w:id="19"/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r w:rsidRPr="003D3D29">
        <w:rPr>
          <w:sz w:val="24"/>
          <w:szCs w:val="24"/>
        </w:rPr>
        <w:t>.</w:t>
      </w:r>
      <w:bookmarkEnd w:id="20"/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917A2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917A2">
        <w:rPr>
          <w:iCs/>
          <w:sz w:val="24"/>
          <w:szCs w:val="24"/>
        </w:rPr>
      </w:r>
      <w:r w:rsidR="00A917A2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917A2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917A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917A2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DA443D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917A2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917A2">
        <w:rPr>
          <w:iCs/>
          <w:sz w:val="24"/>
          <w:szCs w:val="24"/>
        </w:rPr>
      </w:r>
      <w:r w:rsidR="00A917A2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917A2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DA443D" w:rsidRPr="00DA443D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DA443D" w:rsidRPr="00DA443D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DA443D" w:rsidRPr="00DA443D">
          <w:rPr>
            <w:color w:val="000000"/>
            <w:sz w:val="24"/>
            <w:szCs w:val="24"/>
          </w:rPr>
          <w:t>3.3.2</w:t>
        </w:r>
      </w:fldSimple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DA443D" w:rsidRPr="00DA443D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DA443D" w:rsidRPr="00DA443D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DA443D" w:rsidRPr="00DA443D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917A2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917A2">
        <w:rPr>
          <w:b w:val="0"/>
        </w:rPr>
      </w:r>
      <w:r w:rsidR="00A917A2">
        <w:rPr>
          <w:b w:val="0"/>
        </w:rPr>
        <w:fldChar w:fldCharType="separate"/>
      </w:r>
      <w:r w:rsidR="00DA443D">
        <w:rPr>
          <w:b w:val="0"/>
        </w:rPr>
        <w:t>1.1.4</w:t>
      </w:r>
      <w:r w:rsidR="00A917A2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DA443D" w:rsidRPr="00DA443D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DA443D" w:rsidRPr="00DA443D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DA443D" w:rsidRPr="00DA443D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DA443D" w:rsidRPr="00DA443D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DA443D" w:rsidRPr="00DA443D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917A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917A2">
        <w:rPr>
          <w:b w:val="0"/>
          <w:szCs w:val="24"/>
        </w:rPr>
      </w:r>
      <w:r w:rsidR="00A917A2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917A2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917A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917A2">
        <w:rPr>
          <w:b w:val="0"/>
          <w:szCs w:val="24"/>
        </w:rPr>
      </w:r>
      <w:r w:rsidR="00A917A2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917A2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917A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917A2">
        <w:rPr>
          <w:b w:val="0"/>
          <w:szCs w:val="24"/>
        </w:rPr>
      </w:r>
      <w:r w:rsidR="00A917A2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917A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917A2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917A2">
        <w:rPr>
          <w:b w:val="0"/>
          <w:szCs w:val="24"/>
        </w:rPr>
      </w:r>
      <w:r w:rsidR="00A917A2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917A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917A2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917A2">
        <w:rPr>
          <w:b w:val="0"/>
          <w:szCs w:val="24"/>
        </w:rPr>
      </w:r>
      <w:r w:rsidR="00A917A2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917A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917A2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917A2">
        <w:rPr>
          <w:b w:val="0"/>
        </w:rPr>
      </w:r>
      <w:r w:rsidR="00A917A2">
        <w:rPr>
          <w:b w:val="0"/>
        </w:rPr>
        <w:fldChar w:fldCharType="separate"/>
      </w:r>
      <w:r w:rsidR="00DA443D">
        <w:rPr>
          <w:b w:val="0"/>
        </w:rPr>
        <w:t>5.6</w:t>
      </w:r>
      <w:r w:rsidR="00A917A2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A917A2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917A2">
        <w:rPr>
          <w:b w:val="0"/>
        </w:rPr>
      </w:r>
      <w:r w:rsidR="00A917A2">
        <w:rPr>
          <w:b w:val="0"/>
        </w:rPr>
        <w:fldChar w:fldCharType="separate"/>
      </w:r>
      <w:r w:rsidR="00DA443D">
        <w:rPr>
          <w:b w:val="0"/>
        </w:rPr>
        <w:t>2.2.3</w:t>
      </w:r>
      <w:r w:rsidR="00A917A2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917A2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917A2">
        <w:rPr>
          <w:b w:val="0"/>
        </w:rPr>
      </w:r>
      <w:r w:rsidR="00A917A2">
        <w:rPr>
          <w:b w:val="0"/>
        </w:rPr>
        <w:fldChar w:fldCharType="separate"/>
      </w:r>
      <w:r w:rsidR="00DA443D">
        <w:rPr>
          <w:b w:val="0"/>
        </w:rPr>
        <w:t>2.3.3</w:t>
      </w:r>
      <w:r w:rsidR="00A917A2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DA443D" w:rsidRPr="00DA443D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DA443D" w:rsidRPr="00DA443D">
          <w:rPr>
            <w:bCs w:val="0"/>
            <w:sz w:val="24"/>
            <w:szCs w:val="24"/>
          </w:rPr>
          <w:t>3.3</w:t>
        </w:r>
      </w:fldSimple>
      <w:r w:rsidR="00A917A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917A2" w:rsidRPr="00E71A48">
        <w:rPr>
          <w:bCs w:val="0"/>
          <w:sz w:val="24"/>
          <w:szCs w:val="24"/>
        </w:rPr>
      </w:r>
      <w:r w:rsidR="00A917A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917A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917A2" w:rsidRPr="00E71A48">
        <w:rPr>
          <w:bCs w:val="0"/>
          <w:sz w:val="24"/>
          <w:szCs w:val="24"/>
        </w:rPr>
      </w:r>
      <w:r w:rsidR="00A917A2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DA443D" w:rsidRPr="00DA443D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DA443D" w:rsidRPr="00DA443D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917A2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917A2">
        <w:fldChar w:fldCharType="separate"/>
      </w:r>
      <w:r w:rsidR="00DA443D">
        <w:rPr>
          <w:bCs w:val="0"/>
          <w:sz w:val="24"/>
          <w:szCs w:val="24"/>
        </w:rPr>
        <w:t>3.6</w:t>
      </w:r>
      <w:r w:rsidR="00A917A2">
        <w:fldChar w:fldCharType="end"/>
      </w:r>
      <w:r w:rsidR="00A917A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917A2" w:rsidRPr="00E71A48">
        <w:rPr>
          <w:bCs w:val="0"/>
          <w:sz w:val="24"/>
          <w:szCs w:val="24"/>
        </w:rPr>
      </w:r>
      <w:r w:rsidR="00A917A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DA443D" w:rsidRPr="00DA443D">
          <w:rPr>
            <w:bCs w:val="0"/>
            <w:sz w:val="24"/>
            <w:szCs w:val="24"/>
          </w:rPr>
          <w:t>3.7</w:t>
        </w:r>
      </w:fldSimple>
      <w:r w:rsidR="00A917A2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917A2" w:rsidRPr="00E71A48">
        <w:rPr>
          <w:bCs w:val="0"/>
          <w:sz w:val="24"/>
          <w:szCs w:val="24"/>
        </w:rPr>
      </w:r>
      <w:r w:rsidR="00A917A2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917A2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917A2">
        <w:fldChar w:fldCharType="separate"/>
      </w:r>
      <w:r w:rsidR="00B33739">
        <w:rPr>
          <w:bCs w:val="0"/>
          <w:sz w:val="24"/>
          <w:szCs w:val="24"/>
        </w:rPr>
        <w:t>3.9</w:t>
      </w:r>
      <w:r w:rsidR="00A917A2">
        <w:fldChar w:fldCharType="end"/>
      </w:r>
      <w:r w:rsidR="00A917A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917A2" w:rsidRPr="00E71A48">
        <w:rPr>
          <w:bCs w:val="0"/>
          <w:sz w:val="24"/>
          <w:szCs w:val="24"/>
        </w:rPr>
      </w:r>
      <w:r w:rsidR="00A917A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917A2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917A2">
        <w:fldChar w:fldCharType="separate"/>
      </w:r>
      <w:r w:rsidR="00B33739">
        <w:rPr>
          <w:bCs w:val="0"/>
          <w:sz w:val="24"/>
          <w:szCs w:val="24"/>
        </w:rPr>
        <w:t>3.12</w:t>
      </w:r>
      <w:r w:rsidR="00A917A2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DA443D" w:rsidRPr="00DA443D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DA443D" w:rsidRPr="00DA443D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917A2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917A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917A2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917A2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917A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DA443D" w:rsidRPr="00DA443D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DA443D" w:rsidRPr="00DA443D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DA443D" w:rsidRPr="00DA443D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DA443D" w:rsidRPr="00DA443D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917A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917A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917A2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917A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917A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DA443D" w:rsidRPr="00DA443D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917A2">
        <w:fldChar w:fldCharType="begin"/>
      </w:r>
      <w:r w:rsidR="00D00009">
        <w:instrText xml:space="preserve"> REF _Ref440372326 \r \h  \* MERGEFORMAT </w:instrText>
      </w:r>
      <w:r w:rsidR="00A917A2">
        <w:fldChar w:fldCharType="separate"/>
      </w:r>
      <w:proofErr w:type="spellStart"/>
      <w:r w:rsidR="00DA443D" w:rsidRPr="00DA443D">
        <w:rPr>
          <w:sz w:val="24"/>
          <w:szCs w:val="24"/>
        </w:rPr>
        <w:t>д</w:t>
      </w:r>
      <w:proofErr w:type="spellEnd"/>
      <w:r w:rsidR="00DA443D" w:rsidRPr="00DA443D">
        <w:rPr>
          <w:sz w:val="24"/>
          <w:szCs w:val="24"/>
        </w:rPr>
        <w:t>)</w:t>
      </w:r>
      <w:r w:rsidR="00A917A2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DA443D" w:rsidRPr="00DA443D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A917A2">
        <w:fldChar w:fldCharType="begin"/>
      </w:r>
      <w:r w:rsidR="00D00009">
        <w:instrText xml:space="preserve"> REF _Ref440371822 \r \h  \* MERGEFORMAT </w:instrText>
      </w:r>
      <w:r w:rsidR="00A917A2">
        <w:fldChar w:fldCharType="separate"/>
      </w:r>
      <w:proofErr w:type="spellStart"/>
      <w:r w:rsidR="00DA443D" w:rsidRPr="00DA443D">
        <w:rPr>
          <w:sz w:val="24"/>
          <w:szCs w:val="24"/>
        </w:rPr>
        <w:t>н</w:t>
      </w:r>
      <w:proofErr w:type="spellEnd"/>
      <w:r w:rsidR="00DA443D" w:rsidRPr="00DA443D">
        <w:rPr>
          <w:sz w:val="24"/>
          <w:szCs w:val="24"/>
        </w:rPr>
        <w:t>)</w:t>
      </w:r>
      <w:r w:rsidR="00A917A2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DA443D" w:rsidRPr="00DA443D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DA443D" w:rsidRPr="00DA443D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DA443D" w:rsidRPr="00DA443D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DA443D" w:rsidRPr="00DA443D">
          <w:rPr>
            <w:szCs w:val="24"/>
          </w:rPr>
          <w:t>3.3.14.4</w:t>
        </w:r>
      </w:fldSimple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DA443D">
          <w:t>5</w:t>
        </w:r>
      </w:fldSimple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DA443D" w:rsidRPr="00DA443D">
          <w:rPr>
            <w:bCs w:val="0"/>
            <w:sz w:val="24"/>
            <w:szCs w:val="24"/>
          </w:rPr>
          <w:t>3.3.2</w:t>
        </w:r>
      </w:fldSimple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DA443D" w:rsidRPr="00DA443D">
          <w:rPr>
            <w:bCs w:val="0"/>
            <w:sz w:val="24"/>
            <w:szCs w:val="24"/>
          </w:rPr>
          <w:t>5.5</w:t>
        </w:r>
      </w:fldSimple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DA443D" w:rsidRPr="00DA443D">
          <w:rPr>
            <w:bCs w:val="0"/>
            <w:sz w:val="24"/>
            <w:szCs w:val="24"/>
          </w:rPr>
          <w:t>5.4</w:t>
        </w:r>
      </w:fldSimple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3D3D29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proofErr w:type="gramStart"/>
      <w:r w:rsidRPr="00D76583">
        <w:rPr>
          <w:b/>
          <w:sz w:val="24"/>
          <w:szCs w:val="24"/>
        </w:rPr>
        <w:t>1 564 320,00</w:t>
      </w:r>
      <w:r w:rsidRPr="00A75E59">
        <w:rPr>
          <w:sz w:val="24"/>
          <w:szCs w:val="24"/>
        </w:rPr>
        <w:t xml:space="preserve"> </w:t>
      </w:r>
      <w:r w:rsidRPr="00A55103">
        <w:t>(</w:t>
      </w:r>
      <w:r w:rsidRPr="00D76583">
        <w:t>один миллион пятьсот шестьдесят четыре тысячи триста двадцать</w:t>
      </w:r>
      <w:r>
        <w:t>)</w:t>
      </w:r>
      <w:r w:rsidRPr="00D76583">
        <w:t xml:space="preserve"> рублей </w:t>
      </w:r>
      <w:r w:rsidRPr="008B3871">
        <w:t xml:space="preserve"> </w:t>
      </w:r>
      <w:r w:rsidRPr="00A55103">
        <w:t xml:space="preserve">00 копеек РФ, без учета НДС; НДС составляет </w:t>
      </w:r>
      <w:r w:rsidRPr="00D76583">
        <w:rPr>
          <w:b/>
          <w:sz w:val="24"/>
          <w:szCs w:val="24"/>
        </w:rPr>
        <w:t>281 577,60</w:t>
      </w:r>
      <w:r w:rsidRPr="00A75E59">
        <w:rPr>
          <w:sz w:val="24"/>
          <w:szCs w:val="24"/>
        </w:rPr>
        <w:t xml:space="preserve"> </w:t>
      </w:r>
      <w:r w:rsidRPr="00A55103">
        <w:t>(</w:t>
      </w:r>
      <w:r w:rsidRPr="00D76583">
        <w:t>двести восемьдесят одна тысяча пятьсот семьдесят семь</w:t>
      </w:r>
      <w:r>
        <w:t>)</w:t>
      </w:r>
      <w:r w:rsidRPr="00D76583">
        <w:t xml:space="preserve"> рублей </w:t>
      </w:r>
      <w:r w:rsidRPr="0082509E">
        <w:t xml:space="preserve"> </w:t>
      </w:r>
      <w:r>
        <w:t>0</w:t>
      </w:r>
      <w:r w:rsidRPr="00A55103">
        <w:t xml:space="preserve">0 копеек РФ; </w:t>
      </w:r>
      <w:r w:rsidRPr="00D76583">
        <w:rPr>
          <w:b/>
          <w:sz w:val="24"/>
          <w:szCs w:val="24"/>
        </w:rPr>
        <w:t>1 845 897,60</w:t>
      </w:r>
      <w:r w:rsidRPr="00A75E59">
        <w:rPr>
          <w:sz w:val="24"/>
          <w:szCs w:val="24"/>
        </w:rPr>
        <w:t xml:space="preserve"> </w:t>
      </w:r>
      <w:r w:rsidRPr="00A55103">
        <w:t>(</w:t>
      </w:r>
      <w:r w:rsidRPr="00D76583">
        <w:t>один миллион восемьсот сорок пять тысяч восемьсот девяносто семь</w:t>
      </w:r>
      <w:r>
        <w:t>)</w:t>
      </w:r>
      <w:r w:rsidRPr="00D76583">
        <w:t xml:space="preserve"> рублей </w:t>
      </w:r>
      <w:r w:rsidRPr="0082509E">
        <w:t xml:space="preserve"> </w:t>
      </w:r>
      <w:r w:rsidRPr="00185EFC">
        <w:t xml:space="preserve"> </w:t>
      </w:r>
      <w:r w:rsidRPr="00CD29DA">
        <w:t xml:space="preserve"> </w:t>
      </w:r>
      <w:r>
        <w:t>0</w:t>
      </w:r>
      <w:r w:rsidRPr="00A55103">
        <w:t>0 копеек РФ, с учетом НДС</w:t>
      </w:r>
      <w: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917A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917A2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DA443D"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917A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917A2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fldSimple w:instr=" REF _Ref467510701 \r \h  \* MERGEFORMAT ">
        <w:r w:rsidR="00DA443D" w:rsidRPr="0033661D">
          <w:rPr>
            <w:bCs w:val="0"/>
            <w:sz w:val="24"/>
            <w:szCs w:val="24"/>
          </w:rPr>
          <w:t>3.3.7.1</w:t>
        </w:r>
      </w:fldSimple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fldSimple w:instr=" REF _Ref440361439 \r \h  \* MERGEFORMAT ">
        <w:r w:rsidR="00DA443D" w:rsidRPr="0033661D">
          <w:rPr>
            <w:sz w:val="24"/>
            <w:szCs w:val="24"/>
          </w:rPr>
          <w:t>5.5</w:t>
        </w:r>
      </w:fldSimple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DA443D" w:rsidRPr="0033661D">
          <w:rPr>
            <w:bCs w:val="0"/>
            <w:sz w:val="24"/>
            <w:szCs w:val="24"/>
          </w:rPr>
          <w:t>3.6.4</w:t>
        </w:r>
      </w:fldSimple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bCs w:val="0"/>
            <w:sz w:val="24"/>
            <w:szCs w:val="24"/>
          </w:rPr>
          <w:t>3.11</w:t>
        </w:r>
      </w:fldSimple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fldSimple w:instr=" REF _Ref191386451 \n \h  \* MERGEFORMAT ">
        <w:r w:rsidR="00DA443D" w:rsidRPr="00DA443D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DA443D" w:rsidRPr="00DA443D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proofErr w:type="spellStart"/>
      <w:r w:rsidRPr="00EC788A">
        <w:rPr>
          <w:sz w:val="24"/>
          <w:szCs w:val="24"/>
          <w:lang w:eastAsia="ru-RU"/>
        </w:rPr>
        <w:t>й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DA443D" w:rsidRPr="00DA443D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DA443D" w:rsidRPr="00DA443D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DA443D" w:rsidRPr="00DA443D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DA443D" w:rsidRPr="00DA443D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DA443D" w:rsidRPr="00DA443D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DA443D" w:rsidRPr="00DA443D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917A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917A2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917A2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917A2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DA443D" w:rsidRPr="00DA443D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DA443D" w:rsidRPr="00DA443D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DA443D" w:rsidRPr="00DA443D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917A2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917A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DA443D" w:rsidRPr="00DA443D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DA443D" w:rsidRPr="00DA443D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917A2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917A2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DA443D" w:rsidRPr="00DA443D">
          <w:rPr>
            <w:bCs w:val="0"/>
            <w:sz w:val="24"/>
            <w:szCs w:val="24"/>
            <w:lang w:val="en-US"/>
          </w:rPr>
          <w:t>a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DA443D" w:rsidRPr="00DA443D">
          <w:rPr>
            <w:bCs w:val="0"/>
            <w:sz w:val="24"/>
            <w:szCs w:val="24"/>
            <w:lang w:val="en-US"/>
          </w:rPr>
          <w:t>g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DA443D" w:rsidRPr="00DA443D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917A2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917A2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917A2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917A2">
        <w:rPr>
          <w:bCs w:val="0"/>
          <w:iCs/>
          <w:sz w:val="24"/>
          <w:szCs w:val="24"/>
        </w:rPr>
      </w:r>
      <w:r w:rsidR="00A917A2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917A2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DA443D" w:rsidRPr="00DA443D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DA443D" w:rsidRPr="00DA443D">
          <w:rPr>
            <w:sz w:val="24"/>
            <w:szCs w:val="24"/>
          </w:rPr>
          <w:t>3.3.14.3</w:t>
        </w:r>
      </w:fldSimple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DA443D" w:rsidRPr="00DA443D">
          <w:rPr>
            <w:sz w:val="24"/>
            <w:szCs w:val="24"/>
          </w:rPr>
          <w:t>3.3.14.4</w:t>
        </w:r>
      </w:fldSimple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fldSimple w:instr=" REF _Ref306008743 \r \h  \* MERGEFORMAT ">
        <w:r w:rsidR="00DA443D" w:rsidRPr="0033661D">
          <w:rPr>
            <w:bCs w:val="0"/>
            <w:sz w:val="24"/>
            <w:szCs w:val="24"/>
          </w:rPr>
          <w:t>3.3.4</w:t>
        </w:r>
      </w:fldSimple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DA443D" w:rsidRPr="0033661D">
          <w:rPr>
            <w:bCs w:val="0"/>
            <w:sz w:val="24"/>
            <w:szCs w:val="24"/>
          </w:rPr>
          <w:t>3.4.1.3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fldSimple w:instr=" REF _Ref468875974 \r \h  \* MERGEFORMAT ">
        <w:r w:rsidR="00B33739" w:rsidRPr="0033661D">
          <w:rPr>
            <w:bCs w:val="0"/>
            <w:sz w:val="24"/>
            <w:szCs w:val="24"/>
          </w:rPr>
          <w:t>3.12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fldSimple w:instr=" REF _Ref468201028 \r \h  \* MERGEFORMAT ">
        <w:r w:rsidR="00DA443D" w:rsidRPr="0033661D">
          <w:rPr>
            <w:bCs w:val="0"/>
            <w:sz w:val="24"/>
            <w:szCs w:val="24"/>
          </w:rPr>
          <w:t>3.13</w:t>
        </w:r>
      </w:fldSimple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DA443D" w:rsidRPr="00DA443D">
          <w:rPr>
            <w:bCs w:val="0"/>
            <w:sz w:val="24"/>
            <w:szCs w:val="24"/>
          </w:rPr>
          <w:t>-3.3.14.3</w:t>
        </w:r>
        <w:r w:rsidR="00DA443D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917A2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917A2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917A2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DA443D" w:rsidRPr="00DA443D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DA443D" w:rsidRPr="00DA443D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fldSimple w:instr=" REF _Ref467508029 \r \h  \* MERGEFORMAT ">
        <w:r w:rsidR="00DA443D" w:rsidRPr="00DA443D">
          <w:rPr>
            <w:sz w:val="24"/>
            <w:szCs w:val="24"/>
          </w:rPr>
          <w:t>3.3.14.5</w:t>
        </w:r>
      </w:fldSimple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7A5083">
        <w:rPr>
          <w:szCs w:val="24"/>
        </w:rPr>
        <w:t>извещения:____</w:t>
      </w:r>
      <w:proofErr w:type="spellEnd"/>
      <w:r w:rsidRPr="007A5083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DA443D" w:rsidRPr="00DA443D">
          <w:rPr>
            <w:rFonts w:eastAsia="Calibri"/>
            <w:szCs w:val="24"/>
            <w:lang w:eastAsia="en-US"/>
          </w:rPr>
          <w:t>5.7</w:t>
        </w:r>
      </w:fldSimple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2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3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2582A" w:rsidRPr="009F264D">
          <w:rPr>
            <w:szCs w:val="24"/>
          </w:rPr>
          <w:t>3.4.1.3</w:t>
        </w:r>
      </w:fldSimple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fldSimple w:instr=" REF _Ref306140451 \r \h  \* MERGEFORMAT ">
        <w:r w:rsidR="00DA443D" w:rsidRPr="00DA443D">
          <w:rPr>
            <w:sz w:val="24"/>
            <w:szCs w:val="24"/>
          </w:rPr>
          <w:t>3.14</w:t>
        </w:r>
      </w:fldSimple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582A">
        <w:rPr>
          <w:b/>
          <w:bCs w:val="0"/>
          <w:sz w:val="24"/>
          <w:szCs w:val="24"/>
        </w:rPr>
        <w:t xml:space="preserve">минут </w:t>
      </w:r>
      <w:r w:rsidR="0032582A" w:rsidRPr="0032582A">
        <w:rPr>
          <w:b/>
          <w:bCs w:val="0"/>
          <w:sz w:val="24"/>
          <w:szCs w:val="24"/>
        </w:rPr>
        <w:t>24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32582A" w:rsidRPr="0032582A">
        <w:rPr>
          <w:b/>
          <w:bCs w:val="0"/>
          <w:sz w:val="24"/>
          <w:szCs w:val="24"/>
        </w:rPr>
        <w:t>апреля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A87504" w:rsidRPr="0032582A">
        <w:rPr>
          <w:b/>
          <w:bCs w:val="0"/>
          <w:sz w:val="24"/>
          <w:szCs w:val="24"/>
        </w:rPr>
        <w:t>2017</w:t>
      </w:r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32582A">
          <w:rPr>
            <w:bCs w:val="0"/>
            <w:sz w:val="24"/>
            <w:szCs w:val="24"/>
          </w:rPr>
          <w:t>5.1</w:t>
        </w:r>
      </w:fldSimple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DA443D" w:rsidRPr="00DA443D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DA443D" w:rsidRPr="00DA443D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DA443D" w:rsidRPr="00DA443D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DA443D" w:rsidRPr="00DA443D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DA443D" w:rsidRPr="00DA443D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DA443D" w:rsidRPr="00DA443D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F7708A" w:rsidRPr="00B33739">
          <w:rPr>
            <w:sz w:val="24"/>
            <w:szCs w:val="24"/>
          </w:rPr>
          <w:t>3.8</w:t>
        </w:r>
      </w:fldSimple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DA443D" w:rsidRPr="00DA443D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DA443D" w:rsidRPr="00DA443D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DA443D" w:rsidRPr="00DA443D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fldSimple w:instr=" REF _Ref468875877 \r \h  \* MERGEFORMAT ">
        <w:r w:rsidR="00DA443D" w:rsidRPr="0033661D">
          <w:rPr>
            <w:sz w:val="24"/>
            <w:szCs w:val="24"/>
          </w:rPr>
          <w:t>3.7.8</w:t>
        </w:r>
      </w:fldSimple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Pr="00540F1D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</w:t>
      </w:r>
      <w:r w:rsidRPr="00DD092B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4" o:title=""/>
          </v:shape>
          <o:OLEObject Type="Embed" ProgID="Equation.3" ShapeID="_x0000_i1025" DrawAspect="Content" ObjectID="_1553062937" r:id="rId35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6" o:title=""/>
          </v:shape>
          <o:OLEObject Type="Embed" ProgID="Equation.3" ShapeID="_x0000_i1026" DrawAspect="Content" ObjectID="_1553062938" r:id="rId37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53062939" r:id="rId39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fldSimple w:instr=" REF _Ref465675151 \r \h  \* MERGEFORMAT ">
        <w:r w:rsidR="00DA443D" w:rsidRPr="004444C3">
          <w:rPr>
            <w:bCs w:val="0"/>
            <w:sz w:val="24"/>
            <w:szCs w:val="24"/>
          </w:rPr>
          <w:t>3.11.2</w:t>
        </w:r>
      </w:fldSimple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5938 \r \h  \* MERGEFORMAT ">
        <w:r w:rsidR="00DA443D" w:rsidRPr="004444C3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>-</w:t>
      </w:r>
      <w:fldSimple w:instr=" REF _Ref465440181 \r \h  \* MERGEFORMAT ">
        <w:r w:rsidR="00DA443D" w:rsidRPr="0033661D">
          <w:rPr>
            <w:sz w:val="24"/>
            <w:szCs w:val="24"/>
          </w:rPr>
          <w:t>3.13.4</w:t>
        </w:r>
      </w:fldSimple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DA443D" w:rsidRPr="00DA443D">
          <w:rPr>
            <w:bCs w:val="0"/>
            <w:sz w:val="24"/>
            <w:szCs w:val="24"/>
          </w:rPr>
          <w:t xml:space="preserve"> 1.2.6 </w:t>
        </w:r>
      </w:fldSimple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fldSimple w:instr=" REF _Ref294695403 \n \h  \* MERGEFORMAT ">
        <w:r w:rsidR="00DA443D" w:rsidRPr="00DA443D">
          <w:rPr>
            <w:bCs w:val="0"/>
            <w:sz w:val="24"/>
            <w:szCs w:val="24"/>
          </w:rPr>
          <w:t>3.12.3</w:t>
        </w:r>
      </w:fldSimple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fldSimple w:instr=" REF _Ref468201106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DA443D" w:rsidRPr="00DA443D">
          <w:rPr>
            <w:bCs w:val="0"/>
            <w:sz w:val="24"/>
            <w:szCs w:val="24"/>
          </w:rPr>
          <w:t>3.12.5</w:t>
        </w:r>
      </w:fldSimple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fldSimple w:instr=" REF _Ref440272931 \r \h  \* MERGEFORMAT ">
        <w:r w:rsidR="00DA443D" w:rsidRPr="004444C3">
          <w:t>2</w:t>
        </w:r>
      </w:fldSimple>
      <w:r w:rsidRPr="004444C3">
        <w:rPr>
          <w:sz w:val="24"/>
          <w:szCs w:val="24"/>
        </w:rPr>
        <w:t xml:space="preserve">) и подпункте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fldSimple w:instr=" REF _Ref468973864 \r \h  \* MERGEFORMAT ">
        <w:r w:rsidR="00DA443D" w:rsidRPr="0033661D">
          <w:rPr>
            <w:bCs w:val="0"/>
            <w:sz w:val="24"/>
            <w:szCs w:val="24"/>
          </w:rPr>
          <w:t>3.3.14.4.4</w:t>
        </w:r>
      </w:fldSimple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DA443D" w:rsidRPr="0033661D">
          <w:t>2</w:t>
        </w:r>
      </w:fldSimple>
      <w:r w:rsidRPr="0033661D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fldSimple w:instr=" REF _Ref468875974 \r \h  \* MERGEFORMAT ">
        <w:r w:rsidR="00DA443D" w:rsidRPr="0033661D">
          <w:rPr>
            <w:sz w:val="24"/>
            <w:szCs w:val="24"/>
          </w:rPr>
          <w:t>3.12</w:t>
        </w:r>
      </w:fldSimple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995 \r \h  \* MERGEFORMAT ">
        <w:r w:rsidR="00DA443D" w:rsidRPr="0033661D">
          <w:rPr>
            <w:sz w:val="24"/>
            <w:szCs w:val="24"/>
          </w:rPr>
          <w:t>3.12.6</w:t>
        </w:r>
      </w:fldSimple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lastRenderedPageBreak/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fldSimple w:instr=" REF _Ref191386085 \r \h  \* MERGEFORMAT ">
        <w:r w:rsidR="00DA443D" w:rsidRPr="00DA443D">
          <w:rPr>
            <w:b w:val="0"/>
            <w:iCs/>
          </w:rPr>
          <w:t>1.1.1</w:t>
        </w:r>
      </w:fldSimple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917A2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917A2">
        <w:rPr>
          <w:b w:val="0"/>
          <w:szCs w:val="24"/>
        </w:rPr>
      </w:r>
      <w:r w:rsidR="00A917A2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917A2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917A2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917A2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917A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917A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917A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917A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917A2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917A2">
        <w:fldChar w:fldCharType="separate"/>
      </w:r>
      <w:r w:rsidR="00DA443D">
        <w:rPr>
          <w:sz w:val="24"/>
          <w:szCs w:val="24"/>
        </w:rPr>
        <w:t>5.1.2.3</w:t>
      </w:r>
      <w:r w:rsidR="00A917A2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917A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917A2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spellStart"/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  <w:proofErr w:type="gramEnd"/>
            <w:r w:rsidRPr="00324FAE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Ед. 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изм</w:t>
            </w:r>
            <w:proofErr w:type="spellEnd"/>
            <w:r w:rsidRPr="00324FAE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917A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917A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917A2">
        <w:rPr>
          <w:i/>
          <w:color w:val="000000"/>
        </w:rPr>
      </w:r>
      <w:r w:rsidR="00A917A2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917A2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917A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917A2">
        <w:rPr>
          <w:i/>
          <w:color w:val="000000"/>
        </w:rPr>
      </w:r>
      <w:r w:rsidR="00A917A2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917A2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917A2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917A2">
        <w:rPr>
          <w:bCs w:val="0"/>
          <w:sz w:val="24"/>
          <w:szCs w:val="24"/>
        </w:rPr>
      </w:r>
      <w:r w:rsidR="00A917A2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917A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917A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917A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917A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917A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917A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917A2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917A2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917A2" w:rsidRPr="00303087">
        <w:rPr>
          <w:sz w:val="24"/>
          <w:szCs w:val="24"/>
        </w:rPr>
      </w:r>
      <w:r w:rsidR="00A917A2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917A2">
              <w:fldChar w:fldCharType="begin"/>
            </w:r>
            <w:r w:rsidR="003C1FE1">
              <w:instrText xml:space="preserve"> REF _Ref440272931 \r \h </w:instrText>
            </w:r>
            <w:r w:rsidR="00A917A2">
              <w:fldChar w:fldCharType="separate"/>
            </w:r>
            <w:r w:rsidR="00DA443D">
              <w:t>2</w:t>
            </w:r>
            <w:r w:rsidR="00A917A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917A2">
              <w:fldChar w:fldCharType="begin"/>
            </w:r>
            <w:r w:rsidR="003C1FE1">
              <w:instrText xml:space="preserve"> REF _Ref440272931 \r \h </w:instrText>
            </w:r>
            <w:r w:rsidR="00A917A2">
              <w:fldChar w:fldCharType="separate"/>
            </w:r>
            <w:r w:rsidR="00DA443D">
              <w:t>2</w:t>
            </w:r>
            <w:r w:rsidR="00A917A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917A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917A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917A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917A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917A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bookmarkStart w:id="1198" w:name="_GoBack"/>
      <w:bookmarkEnd w:id="1198"/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DA443D" w:rsidRPr="00DA443D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917A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917A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917A2">
        <w:rPr>
          <w:vertAlign w:val="subscript"/>
        </w:rPr>
      </w:r>
      <w:r w:rsidR="00A917A2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917A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917A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917A2">
        <w:rPr>
          <w:vertAlign w:val="subscript"/>
        </w:rPr>
      </w:r>
      <w:r w:rsidR="00A917A2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917A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917A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917A2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917A2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917A2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917A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917A2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917A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917A2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917A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917A2">
        <w:rPr>
          <w:sz w:val="24"/>
          <w:szCs w:val="24"/>
        </w:rPr>
      </w:r>
      <w:r w:rsidR="00A917A2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917A2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EAE" w:rsidRDefault="00275EAE">
      <w:pPr>
        <w:spacing w:line="240" w:lineRule="auto"/>
      </w:pPr>
      <w:r>
        <w:separator/>
      </w:r>
    </w:p>
  </w:endnote>
  <w:endnote w:type="continuationSeparator" w:id="0">
    <w:p w:rsidR="00275EAE" w:rsidRDefault="00275EAE">
      <w:pPr>
        <w:spacing w:line="240" w:lineRule="auto"/>
      </w:pPr>
      <w:r>
        <w:continuationSeparator/>
      </w:r>
    </w:p>
  </w:endnote>
  <w:endnote w:id="1">
    <w:p w:rsidR="003D3D29" w:rsidRDefault="003D3D29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A917A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D3D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3D29" w:rsidRDefault="003D3D29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Pr="00FA0376" w:rsidRDefault="003D3D2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917A2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917A2" w:rsidRPr="00FA0376">
      <w:rPr>
        <w:sz w:val="16"/>
        <w:szCs w:val="16"/>
        <w:lang w:eastAsia="ru-RU"/>
      </w:rPr>
      <w:fldChar w:fldCharType="separate"/>
    </w:r>
    <w:r w:rsidR="00E133E0">
      <w:rPr>
        <w:noProof/>
        <w:sz w:val="16"/>
        <w:szCs w:val="16"/>
        <w:lang w:eastAsia="ru-RU"/>
      </w:rPr>
      <w:t>30</w:t>
    </w:r>
    <w:r w:rsidR="00A917A2" w:rsidRPr="00FA0376">
      <w:rPr>
        <w:sz w:val="16"/>
        <w:szCs w:val="16"/>
        <w:lang w:eastAsia="ru-RU"/>
      </w:rPr>
      <w:fldChar w:fldCharType="end"/>
    </w:r>
  </w:p>
  <w:p w:rsidR="003D3D29" w:rsidRPr="00EE0539" w:rsidRDefault="003D3D2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039C7">
      <w:rPr>
        <w:sz w:val="18"/>
        <w:szCs w:val="18"/>
      </w:rPr>
      <w:t>Договора  на оказание услуг по замене ПУ по Северной и Восточной зоне для нужд ПАО МРСК Центра (филиал Белгородэнерго)</w:t>
    </w:r>
    <w:r w:rsidRPr="0027629C"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EAE" w:rsidRDefault="00275EAE">
      <w:pPr>
        <w:spacing w:line="240" w:lineRule="auto"/>
      </w:pPr>
      <w:r>
        <w:separator/>
      </w:r>
    </w:p>
  </w:footnote>
  <w:footnote w:type="continuationSeparator" w:id="0">
    <w:p w:rsidR="00275EAE" w:rsidRDefault="00275EAE">
      <w:pPr>
        <w:spacing w:line="240" w:lineRule="auto"/>
      </w:pPr>
      <w:r>
        <w:continuationSeparator/>
      </w:r>
    </w:p>
  </w:footnote>
  <w:footnote w:id="1">
    <w:p w:rsidR="003D3D29" w:rsidRPr="00B36685" w:rsidRDefault="003D3D2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D3D29" w:rsidRDefault="003D3D2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D3D29" w:rsidRDefault="003D3D2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D3D29" w:rsidRDefault="003D3D29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Pr="00930031" w:rsidRDefault="003D3D29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5EAE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7A2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3E0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oleObject" Target="embeddings/oleObject3.bin"/><Relationship Id="rId21" Type="http://schemas.openxmlformats.org/officeDocument/2006/relationships/header" Target="header5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6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Ermolova.IV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1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32" Type="http://schemas.openxmlformats.org/officeDocument/2006/relationships/hyperlink" Target="mailto:Goryagina.TN@mrsk-1.ru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yperlink" Target="mailto:Goryagina.TN@mrsk-1.ru" TargetMode="Externa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footer" Target="footer11.xm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Ermolova.IV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DBDE7-6498-46A5-B9FF-142158A8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91</Pages>
  <Words>27443</Words>
  <Characters>156430</Characters>
  <Application>Microsoft Office Word</Application>
  <DocSecurity>0</DocSecurity>
  <Lines>1303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183506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131</cp:revision>
  <cp:lastPrinted>2015-12-29T14:27:00Z</cp:lastPrinted>
  <dcterms:created xsi:type="dcterms:W3CDTF">2016-01-13T12:36:00Z</dcterms:created>
  <dcterms:modified xsi:type="dcterms:W3CDTF">2017-04-07T06:36:00Z</dcterms:modified>
</cp:coreProperties>
</file>