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8319CC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4521C" w:rsidRPr="000D67AD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4521C" w:rsidRPr="00A67DD0" w:rsidRDefault="0074521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67DD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A67DD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67DD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67DD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67DD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67DD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67DD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A67DD0" w:rsidRPr="00E70D32" w:rsidRDefault="00A67DD0" w:rsidP="00A67DD0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A67DD0" w:rsidRPr="00E70D32" w:rsidRDefault="00A67DD0" w:rsidP="00A67DD0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A67DD0" w:rsidRPr="00E70D32" w:rsidRDefault="00A67DD0" w:rsidP="00A67DD0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A67DD0" w:rsidRPr="00E70D32" w:rsidRDefault="00A67DD0" w:rsidP="00A67DD0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A67DD0" w:rsidRPr="00E70D32" w:rsidRDefault="00A67DD0" w:rsidP="00A67DD0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A67DD0" w:rsidRPr="00E70D32" w:rsidRDefault="00A67DD0" w:rsidP="00A67DD0">
      <w:pPr>
        <w:ind w:firstLine="6"/>
        <w:rPr>
          <w:sz w:val="24"/>
          <w:szCs w:val="24"/>
        </w:rPr>
      </w:pPr>
    </w:p>
    <w:p w:rsidR="00A67DD0" w:rsidRPr="00E70D32" w:rsidRDefault="00A67DD0" w:rsidP="00A67DD0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A67DD0" w:rsidRPr="00E70D32" w:rsidRDefault="00A67DD0" w:rsidP="00A67DD0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03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августа</w:t>
      </w:r>
      <w:r w:rsidRPr="00E70D32">
        <w:rPr>
          <w:sz w:val="24"/>
          <w:szCs w:val="24"/>
        </w:rPr>
        <w:t xml:space="preserve"> 2018 года.</w:t>
      </w:r>
    </w:p>
    <w:p w:rsidR="00A67DD0" w:rsidRPr="00E70D32" w:rsidRDefault="00A67DD0" w:rsidP="00A67DD0">
      <w:pPr>
        <w:ind w:firstLine="0"/>
        <w:jc w:val="left"/>
        <w:rPr>
          <w:sz w:val="24"/>
          <w:szCs w:val="24"/>
        </w:rPr>
      </w:pPr>
    </w:p>
    <w:p w:rsidR="00A67DD0" w:rsidRPr="00E70D32" w:rsidRDefault="00A67DD0" w:rsidP="00A67DD0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A67DD0" w:rsidRPr="00E70D32" w:rsidRDefault="00A67DD0" w:rsidP="00A67DD0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A67DD0" w:rsidRPr="00E70D32" w:rsidRDefault="00A67DD0" w:rsidP="00A67DD0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 w:rsidR="00A46206">
        <w:rPr>
          <w:b/>
          <w:kern w:val="36"/>
          <w:sz w:val="24"/>
          <w:szCs w:val="24"/>
        </w:rPr>
        <w:t>52</w:t>
      </w:r>
      <w:r w:rsidRPr="00E70D32">
        <w:rPr>
          <w:b/>
          <w:kern w:val="36"/>
          <w:sz w:val="24"/>
          <w:szCs w:val="24"/>
        </w:rPr>
        <w:t>-ВР-18</w:t>
      </w:r>
    </w:p>
    <w:p w:rsidR="00A67DD0" w:rsidRPr="00E70D32" w:rsidRDefault="00A67DD0" w:rsidP="00A67DD0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A46206">
        <w:rPr>
          <w:b/>
          <w:kern w:val="36"/>
          <w:sz w:val="24"/>
          <w:szCs w:val="24"/>
        </w:rPr>
        <w:t>03</w:t>
      </w:r>
      <w:r w:rsidRPr="00E70D32">
        <w:rPr>
          <w:b/>
          <w:kern w:val="36"/>
          <w:sz w:val="24"/>
          <w:szCs w:val="24"/>
        </w:rPr>
        <w:t xml:space="preserve">» </w:t>
      </w:r>
      <w:r w:rsidR="00A46206">
        <w:rPr>
          <w:b/>
          <w:kern w:val="36"/>
          <w:sz w:val="24"/>
          <w:szCs w:val="24"/>
        </w:rPr>
        <w:t>августа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A67DD0">
        <w:rPr>
          <w:b/>
          <w:sz w:val="24"/>
          <w:szCs w:val="24"/>
        </w:rPr>
        <w:t>Договор</w:t>
      </w:r>
      <w:r w:rsidR="00A67DD0" w:rsidRPr="00A67DD0">
        <w:rPr>
          <w:b/>
          <w:sz w:val="24"/>
          <w:szCs w:val="24"/>
        </w:rPr>
        <w:t>а</w:t>
      </w:r>
      <w:r w:rsidR="007556FF" w:rsidRPr="00A67DD0">
        <w:rPr>
          <w:b/>
          <w:sz w:val="24"/>
          <w:szCs w:val="24"/>
        </w:rPr>
        <w:t xml:space="preserve"> </w:t>
      </w:r>
      <w:r w:rsidR="00A67DD0" w:rsidRPr="00A67DD0">
        <w:rPr>
          <w:b/>
          <w:sz w:val="24"/>
          <w:szCs w:val="24"/>
        </w:rPr>
        <w:t xml:space="preserve">на поставку автомобилей повышенной проходимости </w:t>
      </w:r>
      <w:r w:rsidR="007556FF" w:rsidRPr="00A67DD0">
        <w:rPr>
          <w:b/>
          <w:sz w:val="24"/>
          <w:szCs w:val="24"/>
        </w:rPr>
        <w:t>для нужд ПАО «МРСК Центра» (филиал</w:t>
      </w:r>
      <w:r w:rsidR="00A67DD0">
        <w:rPr>
          <w:b/>
          <w:sz w:val="24"/>
          <w:szCs w:val="24"/>
        </w:rPr>
        <w:t>а</w:t>
      </w:r>
      <w:r w:rsidR="007556FF" w:rsidRPr="00A67DD0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47B5D" w:rsidRDefault="00C47B5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47B5D" w:rsidRPr="00382A07" w:rsidRDefault="00C47B5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A67DD0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474A28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474A28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A12DF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A12DFD">
        <w:t>Общие сведения о процедуре запроса предложений</w:t>
      </w:r>
      <w:bookmarkEnd w:id="9"/>
    </w:p>
    <w:p w:rsidR="005B75A6" w:rsidRPr="00A12DF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A12DFD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12DFD">
        <w:rPr>
          <w:iCs/>
          <w:sz w:val="24"/>
          <w:szCs w:val="24"/>
        </w:rPr>
        <w:t>– ПАО «МРСК Центра» (далее – Заказчик или Организатор)</w:t>
      </w:r>
      <w:r w:rsidRPr="00A12DFD">
        <w:rPr>
          <w:iCs/>
          <w:sz w:val="24"/>
          <w:szCs w:val="24"/>
        </w:rPr>
        <w:t xml:space="preserve"> (почтовый адрес:</w:t>
      </w:r>
      <w:r w:rsidR="007556FF" w:rsidRPr="00A12DFD">
        <w:rPr>
          <w:iCs/>
          <w:sz w:val="24"/>
          <w:szCs w:val="24"/>
        </w:rPr>
        <w:t xml:space="preserve"> РФ, 127018, г. Москва, ул. 2-я Ямская, 4</w:t>
      </w:r>
      <w:r w:rsidR="00EC1043" w:rsidRPr="00A12DFD">
        <w:rPr>
          <w:iCs/>
          <w:sz w:val="24"/>
          <w:szCs w:val="24"/>
        </w:rPr>
        <w:t>, с</w:t>
      </w:r>
      <w:r w:rsidRPr="00A12DFD">
        <w:rPr>
          <w:iCs/>
          <w:sz w:val="24"/>
          <w:szCs w:val="24"/>
        </w:rPr>
        <w:t xml:space="preserve">екретарь Закупочной комиссии – </w:t>
      </w:r>
      <w:r w:rsidR="006663F5" w:rsidRPr="00A12DFD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6663F5" w:rsidRPr="00A12DFD">
          <w:rPr>
            <w:rStyle w:val="a7"/>
            <w:sz w:val="24"/>
            <w:szCs w:val="24"/>
            <w:lang w:val="en-US"/>
          </w:rPr>
          <w:t>Zaitseva</w:t>
        </w:r>
        <w:r w:rsidR="006663F5" w:rsidRPr="00A12DFD">
          <w:rPr>
            <w:rStyle w:val="a7"/>
            <w:sz w:val="24"/>
            <w:szCs w:val="24"/>
          </w:rPr>
          <w:t>.</w:t>
        </w:r>
        <w:r w:rsidR="006663F5" w:rsidRPr="00A12DFD">
          <w:rPr>
            <w:rStyle w:val="a7"/>
            <w:sz w:val="24"/>
            <w:szCs w:val="24"/>
            <w:lang w:val="en-US"/>
          </w:rPr>
          <w:t>AA</w:t>
        </w:r>
        <w:r w:rsidR="006663F5" w:rsidRPr="00A12DFD">
          <w:rPr>
            <w:rStyle w:val="a7"/>
            <w:sz w:val="24"/>
            <w:szCs w:val="24"/>
          </w:rPr>
          <w:t>@</w:t>
        </w:r>
        <w:r w:rsidR="006663F5" w:rsidRPr="00A12DFD">
          <w:rPr>
            <w:rStyle w:val="a7"/>
            <w:sz w:val="24"/>
            <w:szCs w:val="24"/>
            <w:lang w:val="en-US"/>
          </w:rPr>
          <w:t>mrsk</w:t>
        </w:r>
        <w:r w:rsidR="006663F5" w:rsidRPr="00A12DFD">
          <w:rPr>
            <w:rStyle w:val="a7"/>
            <w:sz w:val="24"/>
            <w:szCs w:val="24"/>
          </w:rPr>
          <w:t>-1.</w:t>
        </w:r>
        <w:r w:rsidR="006663F5" w:rsidRPr="00A12DFD">
          <w:rPr>
            <w:rStyle w:val="a7"/>
            <w:sz w:val="24"/>
            <w:szCs w:val="24"/>
            <w:lang w:val="en-US"/>
          </w:rPr>
          <w:t>ru</w:t>
        </w:r>
      </w:hyperlink>
      <w:r w:rsidR="006663F5" w:rsidRPr="00A12DFD">
        <w:rPr>
          <w:rStyle w:val="a7"/>
          <w:sz w:val="24"/>
          <w:szCs w:val="24"/>
        </w:rPr>
        <w:t>,</w:t>
      </w:r>
      <w:r w:rsidR="006663F5" w:rsidRPr="00A12DFD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6663F5" w:rsidRPr="00A12DFD">
          <w:rPr>
            <w:rStyle w:val="a7"/>
            <w:sz w:val="24"/>
            <w:szCs w:val="24"/>
            <w:lang w:val="en-US"/>
          </w:rPr>
          <w:t>Lescheva</w:t>
        </w:r>
        <w:r w:rsidR="006663F5" w:rsidRPr="00A12DFD">
          <w:rPr>
            <w:rStyle w:val="a7"/>
            <w:sz w:val="24"/>
            <w:szCs w:val="24"/>
          </w:rPr>
          <w:t>.</w:t>
        </w:r>
        <w:r w:rsidR="006663F5" w:rsidRPr="00A12DFD">
          <w:rPr>
            <w:rStyle w:val="a7"/>
            <w:sz w:val="24"/>
            <w:szCs w:val="24"/>
            <w:lang w:val="en-US"/>
          </w:rPr>
          <w:t>EN</w:t>
        </w:r>
        <w:r w:rsidR="006663F5" w:rsidRPr="00A12DFD">
          <w:rPr>
            <w:rStyle w:val="a7"/>
            <w:sz w:val="24"/>
            <w:szCs w:val="24"/>
          </w:rPr>
          <w:t>@</w:t>
        </w:r>
        <w:r w:rsidR="006663F5" w:rsidRPr="00A12DFD">
          <w:rPr>
            <w:rStyle w:val="a7"/>
            <w:sz w:val="24"/>
            <w:szCs w:val="24"/>
            <w:lang w:val="en-US"/>
          </w:rPr>
          <w:t>mrsk</w:t>
        </w:r>
        <w:r w:rsidR="006663F5" w:rsidRPr="00A12DFD">
          <w:rPr>
            <w:rStyle w:val="a7"/>
            <w:sz w:val="24"/>
            <w:szCs w:val="24"/>
          </w:rPr>
          <w:t>-1.</w:t>
        </w:r>
        <w:r w:rsidR="006663F5" w:rsidRPr="00A12DFD">
          <w:rPr>
            <w:rStyle w:val="a7"/>
            <w:sz w:val="24"/>
            <w:szCs w:val="24"/>
            <w:lang w:val="en-US"/>
          </w:rPr>
          <w:t>ru</w:t>
        </w:r>
      </w:hyperlink>
      <w:r w:rsidR="006663F5" w:rsidRPr="00A12DFD">
        <w:rPr>
          <w:rStyle w:val="a7"/>
          <w:sz w:val="24"/>
          <w:szCs w:val="24"/>
        </w:rPr>
        <w:t>.</w:t>
      </w:r>
      <w:r w:rsidR="00862664" w:rsidRPr="00A12DFD">
        <w:rPr>
          <w:sz w:val="24"/>
          <w:szCs w:val="24"/>
        </w:rPr>
        <w:t xml:space="preserve"> </w:t>
      </w:r>
      <w:r w:rsidR="004B5EB3" w:rsidRPr="00A12DFD">
        <w:rPr>
          <w:iCs/>
          <w:sz w:val="24"/>
          <w:szCs w:val="24"/>
        </w:rPr>
        <w:t>Извещени</w:t>
      </w:r>
      <w:r w:rsidRPr="00A12DFD">
        <w:rPr>
          <w:iCs/>
          <w:sz w:val="24"/>
          <w:szCs w:val="24"/>
        </w:rPr>
        <w:t>ем</w:t>
      </w:r>
      <w:r w:rsidRPr="00A12DFD">
        <w:rPr>
          <w:sz w:val="24"/>
          <w:szCs w:val="24"/>
        </w:rPr>
        <w:t xml:space="preserve"> о проведении открытого </w:t>
      </w:r>
      <w:r w:rsidRPr="00A12DFD">
        <w:rPr>
          <w:iCs/>
          <w:sz w:val="24"/>
          <w:szCs w:val="24"/>
        </w:rPr>
        <w:t>запроса предложений</w:t>
      </w:r>
      <w:r w:rsidRPr="00A12DFD">
        <w:rPr>
          <w:sz w:val="24"/>
          <w:szCs w:val="24"/>
        </w:rPr>
        <w:t xml:space="preserve">, опубликованным </w:t>
      </w:r>
      <w:r w:rsidRPr="00A12DFD">
        <w:rPr>
          <w:b/>
          <w:sz w:val="24"/>
          <w:szCs w:val="24"/>
        </w:rPr>
        <w:t>«</w:t>
      </w:r>
      <w:r w:rsidR="006663F5" w:rsidRPr="00A12DFD">
        <w:rPr>
          <w:b/>
          <w:sz w:val="24"/>
          <w:szCs w:val="24"/>
        </w:rPr>
        <w:t>06</w:t>
      </w:r>
      <w:r w:rsidRPr="00A12DFD">
        <w:rPr>
          <w:b/>
          <w:sz w:val="24"/>
          <w:szCs w:val="24"/>
        </w:rPr>
        <w:t xml:space="preserve">» </w:t>
      </w:r>
      <w:r w:rsidR="006663F5" w:rsidRPr="00A12DFD">
        <w:rPr>
          <w:b/>
          <w:sz w:val="24"/>
          <w:szCs w:val="24"/>
        </w:rPr>
        <w:t>августа</w:t>
      </w:r>
      <w:r w:rsidRPr="00A12DFD">
        <w:rPr>
          <w:b/>
          <w:sz w:val="24"/>
          <w:szCs w:val="24"/>
        </w:rPr>
        <w:t xml:space="preserve"> </w:t>
      </w:r>
      <w:r w:rsidR="0042517C" w:rsidRPr="00A12DFD">
        <w:rPr>
          <w:b/>
          <w:sz w:val="24"/>
          <w:szCs w:val="24"/>
        </w:rPr>
        <w:t>2018</w:t>
      </w:r>
      <w:r w:rsidRPr="00A12DFD">
        <w:rPr>
          <w:b/>
          <w:sz w:val="24"/>
          <w:szCs w:val="24"/>
        </w:rPr>
        <w:t xml:space="preserve"> г.</w:t>
      </w:r>
      <w:r w:rsidRPr="00A12DFD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A12DFD">
          <w:rPr>
            <w:rStyle w:val="a7"/>
            <w:color w:val="auto"/>
            <w:sz w:val="24"/>
            <w:szCs w:val="24"/>
          </w:rPr>
          <w:t>www.zakupki.</w:t>
        </w:r>
        <w:r w:rsidR="00345CCA" w:rsidRPr="00A12DFD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12DFD">
          <w:rPr>
            <w:rStyle w:val="a7"/>
            <w:color w:val="auto"/>
            <w:sz w:val="24"/>
            <w:szCs w:val="24"/>
          </w:rPr>
          <w:t>.ru</w:t>
        </w:r>
      </w:hyperlink>
      <w:r w:rsidRPr="00A12DFD">
        <w:rPr>
          <w:sz w:val="24"/>
          <w:szCs w:val="24"/>
        </w:rPr>
        <w:t>),</w:t>
      </w:r>
      <w:r w:rsidR="009D7F01" w:rsidRPr="00A12DFD">
        <w:rPr>
          <w:iCs/>
          <w:sz w:val="24"/>
          <w:szCs w:val="24"/>
        </w:rPr>
        <w:t xml:space="preserve"> </w:t>
      </w:r>
      <w:r w:rsidR="009D7F01" w:rsidRPr="00A12DFD">
        <w:rPr>
          <w:sz w:val="24"/>
          <w:szCs w:val="24"/>
        </w:rPr>
        <w:t xml:space="preserve">на сайте </w:t>
      </w:r>
      <w:r w:rsidR="007556FF" w:rsidRPr="00A12DFD">
        <w:rPr>
          <w:iCs/>
          <w:sz w:val="24"/>
          <w:szCs w:val="24"/>
        </w:rPr>
        <w:t>ПАО «МРСК Центра»</w:t>
      </w:r>
      <w:r w:rsidR="009D7F01" w:rsidRPr="00A12DFD">
        <w:rPr>
          <w:sz w:val="24"/>
          <w:szCs w:val="24"/>
        </w:rPr>
        <w:t xml:space="preserve"> (</w:t>
      </w:r>
      <w:hyperlink r:id="rId20" w:history="1">
        <w:r w:rsidR="007556FF" w:rsidRPr="00A12DFD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12DFD">
        <w:rPr>
          <w:sz w:val="24"/>
          <w:szCs w:val="24"/>
        </w:rPr>
        <w:t>)</w:t>
      </w:r>
      <w:r w:rsidR="00702B2C" w:rsidRPr="00A12DFD">
        <w:rPr>
          <w:sz w:val="24"/>
          <w:szCs w:val="24"/>
        </w:rPr>
        <w:t xml:space="preserve">, на сайте ЭТП, указанном в п. </w:t>
      </w:r>
      <w:r w:rsidR="00007625" w:rsidRPr="00A12DFD">
        <w:rPr>
          <w:sz w:val="24"/>
          <w:szCs w:val="24"/>
        </w:rPr>
        <w:fldChar w:fldCharType="begin"/>
      </w:r>
      <w:r w:rsidR="00007625" w:rsidRPr="00A12DFD">
        <w:rPr>
          <w:sz w:val="24"/>
          <w:szCs w:val="24"/>
        </w:rPr>
        <w:instrText xml:space="preserve"> REF _Ref440269836 \r \h  \* MERGEFORMAT </w:instrText>
      </w:r>
      <w:r w:rsidR="00007625" w:rsidRPr="00A12DFD">
        <w:rPr>
          <w:sz w:val="24"/>
          <w:szCs w:val="24"/>
        </w:rPr>
      </w:r>
      <w:r w:rsidR="00007625" w:rsidRPr="00A12DFD">
        <w:rPr>
          <w:sz w:val="24"/>
          <w:szCs w:val="24"/>
        </w:rPr>
        <w:fldChar w:fldCharType="separate"/>
      </w:r>
      <w:r w:rsidR="00474A28">
        <w:rPr>
          <w:sz w:val="24"/>
          <w:szCs w:val="24"/>
        </w:rPr>
        <w:t>1.1.2</w:t>
      </w:r>
      <w:r w:rsidR="00007625" w:rsidRPr="00A12DFD">
        <w:rPr>
          <w:sz w:val="24"/>
          <w:szCs w:val="24"/>
        </w:rPr>
        <w:fldChar w:fldCharType="end"/>
      </w:r>
      <w:r w:rsidR="00702B2C" w:rsidRPr="00A12DFD">
        <w:rPr>
          <w:sz w:val="24"/>
          <w:szCs w:val="24"/>
        </w:rPr>
        <w:t xml:space="preserve"> настоящей Документации, </w:t>
      </w:r>
      <w:r w:rsidR="009A7733" w:rsidRPr="00A12DFD">
        <w:rPr>
          <w:iCs/>
          <w:sz w:val="24"/>
          <w:szCs w:val="24"/>
        </w:rPr>
        <w:t xml:space="preserve"> </w:t>
      </w:r>
      <w:r w:rsidRPr="00A12DFD">
        <w:rPr>
          <w:iCs/>
          <w:sz w:val="24"/>
          <w:szCs w:val="24"/>
        </w:rPr>
        <w:t>приг</w:t>
      </w:r>
      <w:r w:rsidRPr="00A12DFD">
        <w:rPr>
          <w:sz w:val="24"/>
          <w:szCs w:val="24"/>
        </w:rPr>
        <w:t>ласило юридических лиц</w:t>
      </w:r>
      <w:r w:rsidR="005B75A6" w:rsidRPr="00A12DFD">
        <w:rPr>
          <w:sz w:val="24"/>
          <w:szCs w:val="24"/>
        </w:rPr>
        <w:t xml:space="preserve"> и физических лиц (в т.</w:t>
      </w:r>
      <w:r w:rsidR="003129D4" w:rsidRPr="00A12DFD">
        <w:rPr>
          <w:sz w:val="24"/>
          <w:szCs w:val="24"/>
        </w:rPr>
        <w:t xml:space="preserve"> </w:t>
      </w:r>
      <w:r w:rsidR="005B75A6" w:rsidRPr="00A12DFD">
        <w:rPr>
          <w:sz w:val="24"/>
          <w:szCs w:val="24"/>
        </w:rPr>
        <w:t>ч. индивидуальных предпринимателей)</w:t>
      </w:r>
      <w:r w:rsidR="009D7F01" w:rsidRPr="00A12DFD">
        <w:rPr>
          <w:sz w:val="24"/>
          <w:szCs w:val="24"/>
        </w:rPr>
        <w:t xml:space="preserve"> </w:t>
      </w:r>
      <w:r w:rsidR="00D15381" w:rsidRPr="00A12DFD">
        <w:rPr>
          <w:sz w:val="24"/>
          <w:szCs w:val="24"/>
        </w:rPr>
        <w:t xml:space="preserve">(далее – Участники) </w:t>
      </w:r>
      <w:r w:rsidR="004B5EB3" w:rsidRPr="00A12DFD">
        <w:rPr>
          <w:sz w:val="24"/>
          <w:szCs w:val="24"/>
        </w:rPr>
        <w:t>к участию в процедуре О</w:t>
      </w:r>
      <w:r w:rsidRPr="00A12DFD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12DFD">
        <w:rPr>
          <w:sz w:val="24"/>
          <w:szCs w:val="24"/>
        </w:rPr>
        <w:t xml:space="preserve">на право заключения </w:t>
      </w:r>
      <w:r w:rsidR="00702B2C" w:rsidRPr="00A12DFD">
        <w:rPr>
          <w:sz w:val="24"/>
          <w:szCs w:val="24"/>
        </w:rPr>
        <w:t>Договор</w:t>
      </w:r>
      <w:r w:rsidR="0049631C" w:rsidRPr="00A12DFD">
        <w:rPr>
          <w:sz w:val="24"/>
          <w:szCs w:val="24"/>
        </w:rPr>
        <w:t>а</w:t>
      </w:r>
      <w:r w:rsidR="00702B2C" w:rsidRPr="00A12DFD">
        <w:rPr>
          <w:sz w:val="24"/>
          <w:szCs w:val="24"/>
        </w:rPr>
        <w:t xml:space="preserve"> </w:t>
      </w:r>
      <w:r w:rsidR="0049631C" w:rsidRPr="00A12DFD">
        <w:rPr>
          <w:snapToGrid w:val="0"/>
          <w:sz w:val="24"/>
          <w:szCs w:val="24"/>
        </w:rPr>
        <w:t xml:space="preserve">на поставку </w:t>
      </w:r>
      <w:r w:rsidR="0049631C" w:rsidRPr="00A12DFD">
        <w:rPr>
          <w:sz w:val="24"/>
          <w:szCs w:val="24"/>
        </w:rPr>
        <w:t xml:space="preserve">автомобилей повышенной проходимости </w:t>
      </w:r>
      <w:r w:rsidR="00702B2C" w:rsidRPr="00A12DFD">
        <w:rPr>
          <w:sz w:val="24"/>
          <w:szCs w:val="24"/>
        </w:rPr>
        <w:t xml:space="preserve">для нужд ПАО «МРСК Центра» </w:t>
      </w:r>
      <w:r w:rsidR="00862664" w:rsidRPr="00A12DFD">
        <w:rPr>
          <w:sz w:val="24"/>
          <w:szCs w:val="24"/>
        </w:rPr>
        <w:t>(филиала «Воронежэнерго»</w:t>
      </w:r>
      <w:r w:rsidR="0049631C" w:rsidRPr="00A12DFD">
        <w:rPr>
          <w:sz w:val="24"/>
          <w:szCs w:val="24"/>
        </w:rPr>
        <w:t>)</w:t>
      </w:r>
      <w:r w:rsidR="00862664" w:rsidRPr="00A12DFD">
        <w:rPr>
          <w:sz w:val="24"/>
          <w:szCs w:val="24"/>
        </w:rPr>
        <w:t>, расположенного по адресу: РФ, 394033, г. Воронеж, ул. Арзамасская, 2</w:t>
      </w:r>
      <w:r w:rsidRPr="00A12DF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12DF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12DFD">
        <w:rPr>
          <w:sz w:val="24"/>
          <w:szCs w:val="24"/>
        </w:rPr>
        <w:t xml:space="preserve">Настоящий </w:t>
      </w:r>
      <w:r w:rsidR="004B5EB3" w:rsidRPr="00A12DFD">
        <w:rPr>
          <w:sz w:val="24"/>
          <w:szCs w:val="24"/>
        </w:rPr>
        <w:t>З</w:t>
      </w:r>
      <w:r w:rsidRPr="00A12DF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12DFD">
        <w:rPr>
          <w:sz w:val="24"/>
          <w:szCs w:val="24"/>
        </w:rPr>
        <w:t>электронной торговой площадк</w:t>
      </w:r>
      <w:r w:rsidR="00414AB1" w:rsidRPr="00A12DFD">
        <w:rPr>
          <w:sz w:val="24"/>
          <w:szCs w:val="24"/>
        </w:rPr>
        <w:t>и</w:t>
      </w:r>
      <w:r w:rsidR="00702B2C" w:rsidRPr="00A12DFD">
        <w:rPr>
          <w:sz w:val="24"/>
          <w:szCs w:val="24"/>
        </w:rPr>
        <w:t xml:space="preserve"> </w:t>
      </w:r>
      <w:r w:rsidR="000D70B6" w:rsidRPr="00A12DFD">
        <w:rPr>
          <w:sz w:val="24"/>
          <w:szCs w:val="24"/>
        </w:rPr>
        <w:t>П</w:t>
      </w:r>
      <w:r w:rsidR="00702B2C" w:rsidRPr="00A12DFD">
        <w:rPr>
          <w:sz w:val="24"/>
          <w:szCs w:val="24"/>
        </w:rPr>
        <w:t xml:space="preserve">АО «Россети» </w:t>
      </w:r>
      <w:hyperlink r:id="rId21" w:history="1">
        <w:r w:rsidR="00702B2C" w:rsidRPr="00A12DFD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A12DFD">
        <w:rPr>
          <w:sz w:val="24"/>
          <w:szCs w:val="24"/>
        </w:rPr>
        <w:t xml:space="preserve"> (далее — ЭТП)</w:t>
      </w:r>
      <w:r w:rsidR="005B75A6" w:rsidRPr="00A12DFD">
        <w:rPr>
          <w:sz w:val="24"/>
          <w:szCs w:val="24"/>
        </w:rPr>
        <w:t>.</w:t>
      </w:r>
      <w:bookmarkEnd w:id="14"/>
    </w:p>
    <w:p w:rsidR="00717F60" w:rsidRPr="00A12DF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12DFD">
        <w:rPr>
          <w:sz w:val="24"/>
          <w:szCs w:val="24"/>
        </w:rPr>
        <w:t>Заказчик</w:t>
      </w:r>
      <w:r w:rsidR="00702B2C" w:rsidRPr="00A12DFD">
        <w:rPr>
          <w:sz w:val="24"/>
          <w:szCs w:val="24"/>
        </w:rPr>
        <w:t>:</w:t>
      </w:r>
      <w:r w:rsidRPr="00A12DFD">
        <w:rPr>
          <w:sz w:val="24"/>
          <w:szCs w:val="24"/>
        </w:rPr>
        <w:t xml:space="preserve"> </w:t>
      </w:r>
      <w:r w:rsidR="00702B2C" w:rsidRPr="00A12DFD">
        <w:rPr>
          <w:iCs/>
          <w:sz w:val="24"/>
          <w:szCs w:val="24"/>
        </w:rPr>
        <w:t>ПАО «МРСК Центра».</w:t>
      </w:r>
      <w:r w:rsidRPr="00A12DFD">
        <w:rPr>
          <w:rStyle w:val="aa"/>
          <w:sz w:val="24"/>
          <w:szCs w:val="24"/>
        </w:rPr>
        <w:t xml:space="preserve"> </w:t>
      </w:r>
      <w:bookmarkEnd w:id="15"/>
    </w:p>
    <w:p w:rsidR="008C4223" w:rsidRPr="005669AF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669AF">
        <w:rPr>
          <w:sz w:val="24"/>
          <w:szCs w:val="24"/>
        </w:rPr>
        <w:t>Предмет З</w:t>
      </w:r>
      <w:r w:rsidR="00717F60" w:rsidRPr="005669AF">
        <w:rPr>
          <w:sz w:val="24"/>
          <w:szCs w:val="24"/>
        </w:rPr>
        <w:t>апроса предложений</w:t>
      </w:r>
      <w:r w:rsidR="00702B2C" w:rsidRPr="005669AF">
        <w:rPr>
          <w:sz w:val="24"/>
          <w:szCs w:val="24"/>
        </w:rPr>
        <w:t>:</w:t>
      </w:r>
      <w:bookmarkEnd w:id="16"/>
    </w:p>
    <w:p w:rsidR="00A40714" w:rsidRPr="005669A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669AF">
        <w:rPr>
          <w:b/>
          <w:sz w:val="24"/>
          <w:szCs w:val="24"/>
          <w:u w:val="single"/>
        </w:rPr>
        <w:t>Лот №1:</w:t>
      </w:r>
      <w:r w:rsidR="00717F60" w:rsidRPr="005669AF">
        <w:rPr>
          <w:sz w:val="24"/>
          <w:szCs w:val="24"/>
        </w:rPr>
        <w:t xml:space="preserve"> право заключения </w:t>
      </w:r>
      <w:r w:rsidR="00123C70" w:rsidRPr="005669AF">
        <w:rPr>
          <w:sz w:val="24"/>
          <w:szCs w:val="24"/>
        </w:rPr>
        <w:t>Договор</w:t>
      </w:r>
      <w:r w:rsidR="00992421" w:rsidRPr="005669AF">
        <w:rPr>
          <w:sz w:val="24"/>
          <w:szCs w:val="24"/>
        </w:rPr>
        <w:t>а</w:t>
      </w:r>
      <w:r w:rsidR="00A40714" w:rsidRPr="005669AF">
        <w:rPr>
          <w:sz w:val="24"/>
          <w:szCs w:val="24"/>
        </w:rPr>
        <w:t xml:space="preserve"> </w:t>
      </w:r>
      <w:r w:rsidR="00702B2C" w:rsidRPr="005669AF">
        <w:rPr>
          <w:sz w:val="24"/>
          <w:szCs w:val="24"/>
        </w:rPr>
        <w:t xml:space="preserve">на поставку </w:t>
      </w:r>
      <w:r w:rsidR="00992421" w:rsidRPr="005669AF">
        <w:rPr>
          <w:sz w:val="24"/>
          <w:szCs w:val="24"/>
        </w:rPr>
        <w:t>автомобилей повышенной проходимости</w:t>
      </w:r>
      <w:r w:rsidR="00702B2C" w:rsidRPr="005669AF">
        <w:rPr>
          <w:sz w:val="24"/>
          <w:szCs w:val="24"/>
        </w:rPr>
        <w:t xml:space="preserve"> для нужд ПАО «МРСК Центра» (филиал</w:t>
      </w:r>
      <w:r w:rsidR="00992421" w:rsidRPr="005669AF">
        <w:rPr>
          <w:sz w:val="24"/>
          <w:szCs w:val="24"/>
        </w:rPr>
        <w:t>а</w:t>
      </w:r>
      <w:r w:rsidR="00702B2C" w:rsidRPr="005669AF">
        <w:rPr>
          <w:sz w:val="24"/>
          <w:szCs w:val="24"/>
        </w:rPr>
        <w:t xml:space="preserve"> «Воронежэнерго</w:t>
      </w:r>
      <w:r w:rsidR="00862664" w:rsidRPr="005669AF">
        <w:rPr>
          <w:sz w:val="24"/>
          <w:szCs w:val="24"/>
        </w:rPr>
        <w:t>»</w:t>
      </w:r>
      <w:r w:rsidR="00702B2C" w:rsidRPr="005669AF">
        <w:rPr>
          <w:sz w:val="24"/>
          <w:szCs w:val="24"/>
        </w:rPr>
        <w:t>)</w:t>
      </w:r>
      <w:bookmarkEnd w:id="17"/>
      <w:r w:rsidR="00702B2C" w:rsidRPr="005669AF">
        <w:rPr>
          <w:sz w:val="24"/>
          <w:szCs w:val="24"/>
        </w:rPr>
        <w:t>.</w:t>
      </w:r>
    </w:p>
    <w:p w:rsidR="008C4223" w:rsidRPr="005669AF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669AF">
        <w:rPr>
          <w:sz w:val="24"/>
          <w:szCs w:val="24"/>
        </w:rPr>
        <w:t xml:space="preserve">Количество лотов: </w:t>
      </w:r>
      <w:r w:rsidRPr="005669AF">
        <w:rPr>
          <w:b/>
          <w:sz w:val="24"/>
          <w:szCs w:val="24"/>
        </w:rPr>
        <w:t>1 (один)</w:t>
      </w:r>
      <w:r w:rsidRPr="005669AF">
        <w:rPr>
          <w:sz w:val="24"/>
          <w:szCs w:val="24"/>
        </w:rPr>
        <w:t>.</w:t>
      </w:r>
    </w:p>
    <w:bookmarkEnd w:id="18"/>
    <w:p w:rsidR="009D7F01" w:rsidRPr="005669AF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669A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669A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5669A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5669AF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5669AF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5669AF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5669A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5669AF">
        <w:rPr>
          <w:sz w:val="24"/>
          <w:szCs w:val="24"/>
          <w:lang w:eastAsia="ru-RU"/>
        </w:rPr>
        <w:t>.</w:t>
      </w:r>
    </w:p>
    <w:p w:rsidR="00804801" w:rsidRPr="005669A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669AF">
        <w:rPr>
          <w:sz w:val="24"/>
          <w:szCs w:val="24"/>
        </w:rPr>
        <w:t>Частичное выполнение</w:t>
      </w:r>
      <w:r w:rsidR="002946EF" w:rsidRPr="005669AF">
        <w:rPr>
          <w:sz w:val="24"/>
          <w:szCs w:val="24"/>
        </w:rPr>
        <w:t xml:space="preserve"> </w:t>
      </w:r>
      <w:r w:rsidR="004D17BD" w:rsidRPr="005669AF">
        <w:rPr>
          <w:sz w:val="24"/>
          <w:szCs w:val="24"/>
        </w:rPr>
        <w:t xml:space="preserve">поставок, </w:t>
      </w:r>
      <w:r w:rsidR="00AD3EBC" w:rsidRPr="005669AF">
        <w:rPr>
          <w:sz w:val="24"/>
          <w:szCs w:val="24"/>
        </w:rPr>
        <w:t>работ (услуг)</w:t>
      </w:r>
      <w:r w:rsidRPr="005669AF">
        <w:rPr>
          <w:sz w:val="24"/>
          <w:szCs w:val="24"/>
        </w:rPr>
        <w:t xml:space="preserve"> не допускается.</w:t>
      </w:r>
    </w:p>
    <w:p w:rsidR="00717F60" w:rsidRPr="005669A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669AF">
        <w:rPr>
          <w:sz w:val="24"/>
          <w:szCs w:val="24"/>
        </w:rPr>
        <w:t>Сроки</w:t>
      </w:r>
      <w:r w:rsidR="00717F60" w:rsidRPr="005669AF">
        <w:rPr>
          <w:sz w:val="24"/>
          <w:szCs w:val="24"/>
        </w:rPr>
        <w:t xml:space="preserve"> </w:t>
      </w:r>
      <w:r w:rsidR="002946EF" w:rsidRPr="005669AF">
        <w:rPr>
          <w:sz w:val="24"/>
          <w:szCs w:val="24"/>
        </w:rPr>
        <w:t xml:space="preserve">выполнения </w:t>
      </w:r>
      <w:r w:rsidR="00702B2C" w:rsidRPr="005669AF">
        <w:rPr>
          <w:sz w:val="24"/>
          <w:szCs w:val="24"/>
        </w:rPr>
        <w:t>поставок</w:t>
      </w:r>
      <w:r w:rsidR="00717F60" w:rsidRPr="005669AF">
        <w:rPr>
          <w:sz w:val="24"/>
          <w:szCs w:val="24"/>
        </w:rPr>
        <w:t xml:space="preserve">: </w:t>
      </w:r>
      <w:r w:rsidR="00992421" w:rsidRPr="005669AF">
        <w:rPr>
          <w:sz w:val="24"/>
          <w:szCs w:val="24"/>
        </w:rPr>
        <w:t>в течение 20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5669AF">
        <w:rPr>
          <w:sz w:val="24"/>
          <w:szCs w:val="24"/>
        </w:rPr>
        <w:t>.</w:t>
      </w:r>
      <w:bookmarkEnd w:id="19"/>
    </w:p>
    <w:p w:rsidR="00992421" w:rsidRPr="005669AF" w:rsidRDefault="002A47D1" w:rsidP="009924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5669AF">
        <w:rPr>
          <w:sz w:val="24"/>
          <w:szCs w:val="24"/>
        </w:rPr>
        <w:t xml:space="preserve">Отгрузочные реквизиты/базис поставки: </w:t>
      </w:r>
      <w:r w:rsidR="008D2928" w:rsidRPr="005669AF">
        <w:rPr>
          <w:sz w:val="24"/>
          <w:szCs w:val="24"/>
        </w:rPr>
        <w:t xml:space="preserve">на условиях DDP (Согласно ИНКОТЕРМС </w:t>
      </w:r>
      <w:r w:rsidR="00DA1402" w:rsidRPr="005669AF">
        <w:rPr>
          <w:sz w:val="24"/>
          <w:szCs w:val="24"/>
        </w:rPr>
        <w:t>2010</w:t>
      </w:r>
      <w:r w:rsidR="008D2928" w:rsidRPr="005669AF">
        <w:rPr>
          <w:sz w:val="24"/>
          <w:szCs w:val="24"/>
        </w:rPr>
        <w:t>) по адрес</w:t>
      </w:r>
      <w:r w:rsidR="00992421" w:rsidRPr="005669AF">
        <w:rPr>
          <w:sz w:val="24"/>
          <w:szCs w:val="24"/>
        </w:rPr>
        <w:t>у</w:t>
      </w:r>
      <w:r w:rsidR="008D2928" w:rsidRPr="005669AF">
        <w:rPr>
          <w:sz w:val="24"/>
          <w:szCs w:val="24"/>
        </w:rPr>
        <w:t xml:space="preserve"> филиал</w:t>
      </w:r>
      <w:r w:rsidR="00992421" w:rsidRPr="005669AF">
        <w:rPr>
          <w:sz w:val="24"/>
          <w:szCs w:val="24"/>
        </w:rPr>
        <w:t>а</w:t>
      </w:r>
      <w:r w:rsidR="008D2928" w:rsidRPr="005669AF">
        <w:rPr>
          <w:sz w:val="24"/>
          <w:szCs w:val="24"/>
        </w:rPr>
        <w:t xml:space="preserve"> ПАО «МРСК Центра</w:t>
      </w:r>
      <w:bookmarkEnd w:id="20"/>
      <w:r w:rsidR="00992421" w:rsidRPr="005669AF">
        <w:rPr>
          <w:sz w:val="24"/>
          <w:szCs w:val="24"/>
        </w:rPr>
        <w:t xml:space="preserve"> - </w:t>
      </w:r>
      <w:r w:rsidR="008D2928" w:rsidRPr="005669AF">
        <w:rPr>
          <w:sz w:val="24"/>
          <w:szCs w:val="24"/>
        </w:rPr>
        <w:t xml:space="preserve">«Воронежэнерго», РФ, 394026, г. Воронеж, ул. 9 </w:t>
      </w:r>
      <w:r w:rsidR="00992421" w:rsidRPr="005669AF">
        <w:rPr>
          <w:sz w:val="24"/>
          <w:szCs w:val="24"/>
        </w:rPr>
        <w:t>Января, 205 (Центральный склад).</w:t>
      </w:r>
    </w:p>
    <w:p w:rsidR="00717F60" w:rsidRPr="005669AF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669AF">
        <w:rPr>
          <w:iCs/>
          <w:sz w:val="24"/>
          <w:szCs w:val="24"/>
        </w:rPr>
        <w:t xml:space="preserve">Форма и порядок оплаты: безналичный расчет, в течение </w:t>
      </w:r>
      <w:r w:rsidR="005669AF">
        <w:rPr>
          <w:iCs/>
          <w:sz w:val="24"/>
          <w:szCs w:val="24"/>
        </w:rPr>
        <w:t>45</w:t>
      </w:r>
      <w:r w:rsidRPr="005669AF">
        <w:rPr>
          <w:iCs/>
          <w:sz w:val="24"/>
          <w:szCs w:val="24"/>
        </w:rPr>
        <w:t xml:space="preserve"> (</w:t>
      </w:r>
      <w:r w:rsidR="005669AF">
        <w:rPr>
          <w:iCs/>
          <w:sz w:val="24"/>
          <w:szCs w:val="24"/>
        </w:rPr>
        <w:t>сорока пяти</w:t>
      </w:r>
      <w:r w:rsidRPr="005669AF">
        <w:rPr>
          <w:iCs/>
          <w:sz w:val="24"/>
          <w:szCs w:val="24"/>
        </w:rPr>
        <w:t>) рабочих дней с момента подписания Сторонами накладной, предоставления счета-фактуры и иных документов, предусмотренных договором.</w:t>
      </w:r>
      <w:bookmarkEnd w:id="21"/>
      <w:r w:rsidR="0035634C" w:rsidRPr="005669AF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74A28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74A2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74A28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74A28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74A28" w:rsidRPr="00474A28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74A28" w:rsidRPr="00474A28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74A28" w:rsidRPr="00474A28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74A28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74A28" w:rsidRPr="00474A28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74A28" w:rsidRPr="00474A28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74A28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74A28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74A28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74A28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74A28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74A28" w:rsidRPr="00474A28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74A28" w:rsidRPr="00474A28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74A28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74A28" w:rsidRPr="00474A28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74A28" w:rsidRPr="00474A28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74A28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F9561E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F9561E">
        <w:rPr>
          <w:szCs w:val="24"/>
        </w:rPr>
        <w:lastRenderedPageBreak/>
        <w:t xml:space="preserve">Требования к валюте </w:t>
      </w:r>
      <w:r w:rsidR="004B5EB3" w:rsidRPr="00F9561E">
        <w:rPr>
          <w:szCs w:val="24"/>
        </w:rPr>
        <w:t>Заявк</w:t>
      </w:r>
      <w:r w:rsidRPr="00F9561E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F9561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61E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F9561E">
        <w:rPr>
          <w:bCs w:val="0"/>
          <w:sz w:val="24"/>
          <w:szCs w:val="24"/>
        </w:rPr>
        <w:t>Заявк</w:t>
      </w:r>
      <w:r w:rsidRPr="00F9561E">
        <w:rPr>
          <w:bCs w:val="0"/>
          <w:sz w:val="24"/>
          <w:szCs w:val="24"/>
        </w:rPr>
        <w:t xml:space="preserve">у, должны быть выражены в </w:t>
      </w:r>
      <w:r w:rsidR="002B5717" w:rsidRPr="00F9561E">
        <w:rPr>
          <w:bCs w:val="0"/>
          <w:sz w:val="24"/>
          <w:szCs w:val="24"/>
        </w:rPr>
        <w:t>рублях РФ</w:t>
      </w:r>
      <w:r w:rsidRPr="00F9561E">
        <w:rPr>
          <w:bCs w:val="0"/>
          <w:sz w:val="24"/>
          <w:szCs w:val="24"/>
        </w:rPr>
        <w:t>, за исключением нижеследующего.</w:t>
      </w:r>
    </w:p>
    <w:p w:rsidR="00717F60" w:rsidRPr="00F9561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61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F9561E">
        <w:rPr>
          <w:bCs w:val="0"/>
          <w:sz w:val="24"/>
          <w:szCs w:val="24"/>
        </w:rPr>
        <w:t>Участник</w:t>
      </w:r>
      <w:r w:rsidRPr="00F9561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F9561E">
        <w:rPr>
          <w:bCs w:val="0"/>
          <w:sz w:val="24"/>
          <w:szCs w:val="24"/>
        </w:rPr>
        <w:t xml:space="preserve">рубли РФ </w:t>
      </w:r>
      <w:r w:rsidRPr="00F9561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F9561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9561E">
        <w:rPr>
          <w:bCs w:val="0"/>
          <w:sz w:val="24"/>
          <w:szCs w:val="24"/>
        </w:rPr>
        <w:t xml:space="preserve">Цена </w:t>
      </w:r>
      <w:r w:rsidR="004B5EB3" w:rsidRPr="00F9561E">
        <w:rPr>
          <w:bCs w:val="0"/>
          <w:sz w:val="24"/>
          <w:szCs w:val="24"/>
        </w:rPr>
        <w:t>Заявк</w:t>
      </w:r>
      <w:r w:rsidRPr="00F9561E">
        <w:rPr>
          <w:bCs w:val="0"/>
          <w:sz w:val="24"/>
          <w:szCs w:val="24"/>
        </w:rPr>
        <w:t xml:space="preserve">и фиксируется в </w:t>
      </w:r>
      <w:r w:rsidR="002B5717" w:rsidRPr="00F9561E">
        <w:rPr>
          <w:bCs w:val="0"/>
          <w:sz w:val="24"/>
          <w:szCs w:val="24"/>
        </w:rPr>
        <w:t xml:space="preserve">рублях РФ </w:t>
      </w:r>
      <w:r w:rsidRPr="00F9561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F9561E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F9561E">
        <w:rPr>
          <w:szCs w:val="24"/>
        </w:rPr>
        <w:t xml:space="preserve">Начальная (максимальная) цена </w:t>
      </w:r>
      <w:r w:rsidR="00123C70" w:rsidRPr="00F9561E">
        <w:rPr>
          <w:szCs w:val="24"/>
        </w:rPr>
        <w:t>Договор</w:t>
      </w:r>
      <w:r w:rsidRPr="00F9561E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F9561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F9561E">
        <w:rPr>
          <w:bCs w:val="0"/>
          <w:sz w:val="24"/>
          <w:szCs w:val="24"/>
        </w:rPr>
        <w:t xml:space="preserve">Начальная (максимальная) цена </w:t>
      </w:r>
      <w:r w:rsidR="00123C70" w:rsidRPr="00F9561E">
        <w:rPr>
          <w:bCs w:val="0"/>
          <w:sz w:val="24"/>
          <w:szCs w:val="24"/>
        </w:rPr>
        <w:t>Договор</w:t>
      </w:r>
      <w:r w:rsidRPr="00F9561E">
        <w:rPr>
          <w:bCs w:val="0"/>
          <w:sz w:val="24"/>
          <w:szCs w:val="24"/>
        </w:rPr>
        <w:t>а</w:t>
      </w:r>
      <w:r w:rsidR="00216641" w:rsidRPr="00F9561E">
        <w:rPr>
          <w:bCs w:val="0"/>
          <w:sz w:val="24"/>
          <w:szCs w:val="24"/>
        </w:rPr>
        <w:t>:</w:t>
      </w:r>
      <w:bookmarkEnd w:id="410"/>
    </w:p>
    <w:p w:rsidR="00717F60" w:rsidRPr="00F9561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9561E">
        <w:rPr>
          <w:b/>
          <w:bCs w:val="0"/>
          <w:sz w:val="24"/>
          <w:szCs w:val="24"/>
          <w:u w:val="single"/>
        </w:rPr>
        <w:t>По Лоту №1:</w:t>
      </w:r>
      <w:r w:rsidR="00717F60" w:rsidRPr="00F9561E">
        <w:rPr>
          <w:bCs w:val="0"/>
          <w:sz w:val="24"/>
          <w:szCs w:val="24"/>
        </w:rPr>
        <w:t xml:space="preserve"> </w:t>
      </w:r>
      <w:r w:rsidR="005A4AEE" w:rsidRPr="00F9561E">
        <w:rPr>
          <w:b/>
          <w:sz w:val="24"/>
          <w:szCs w:val="24"/>
        </w:rPr>
        <w:t>3 600 000,00</w:t>
      </w:r>
      <w:r w:rsidR="005A4AEE" w:rsidRPr="00F9561E">
        <w:rPr>
          <w:sz w:val="24"/>
          <w:szCs w:val="24"/>
        </w:rPr>
        <w:t xml:space="preserve"> (Три миллиона шестьсот тысяч) рублей 00 копеек РФ, без учета НДС; НДС составляет </w:t>
      </w:r>
      <w:r w:rsidR="005A4AEE" w:rsidRPr="00F9561E">
        <w:rPr>
          <w:b/>
          <w:sz w:val="24"/>
          <w:szCs w:val="24"/>
        </w:rPr>
        <w:t>648 000,00</w:t>
      </w:r>
      <w:r w:rsidR="005A4AEE" w:rsidRPr="00F9561E">
        <w:rPr>
          <w:sz w:val="24"/>
          <w:szCs w:val="24"/>
        </w:rPr>
        <w:t xml:space="preserve"> (Шестьсот сорок восемь тысяч) рублей 00 копеек РФ; </w:t>
      </w:r>
      <w:r w:rsidR="005A4AEE" w:rsidRPr="00F9561E">
        <w:rPr>
          <w:b/>
          <w:sz w:val="24"/>
          <w:szCs w:val="24"/>
        </w:rPr>
        <w:t>4 248 000,00</w:t>
      </w:r>
      <w:r w:rsidR="005A4AEE" w:rsidRPr="00F9561E">
        <w:rPr>
          <w:sz w:val="24"/>
          <w:szCs w:val="24"/>
        </w:rPr>
        <w:t xml:space="preserve"> (Четыре миллиона двести сорок восемь тысяч) рублей 00 копеек РФ, с учетом НДС.</w:t>
      </w:r>
    </w:p>
    <w:p w:rsidR="004F657D" w:rsidRPr="00F9561E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F9561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F9561E">
        <w:rPr>
          <w:sz w:val="24"/>
          <w:szCs w:val="24"/>
        </w:rPr>
        <w:t>Договора (Лота)</w:t>
      </w:r>
      <w:r w:rsidR="004F657D" w:rsidRPr="00F9561E">
        <w:rPr>
          <w:bCs w:val="0"/>
          <w:sz w:val="24"/>
          <w:szCs w:val="24"/>
        </w:rPr>
        <w:t>.</w:t>
      </w:r>
    </w:p>
    <w:p w:rsidR="004F657D" w:rsidRPr="00F9561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9561E">
        <w:rPr>
          <w:bCs w:val="0"/>
          <w:sz w:val="24"/>
          <w:szCs w:val="24"/>
        </w:rPr>
        <w:t xml:space="preserve">Цена в письме о подаче оферты </w:t>
      </w:r>
      <w:r w:rsidR="003F3A69" w:rsidRPr="00F9561E">
        <w:rPr>
          <w:bCs w:val="0"/>
          <w:spacing w:val="-2"/>
          <w:sz w:val="24"/>
          <w:szCs w:val="24"/>
        </w:rPr>
        <w:t>(под</w:t>
      </w:r>
      <w:r w:rsidR="003F3A69" w:rsidRPr="00F9561E">
        <w:rPr>
          <w:bCs w:val="0"/>
          <w:sz w:val="24"/>
          <w:szCs w:val="24"/>
        </w:rPr>
        <w:t xml:space="preserve">раздел </w:t>
      </w:r>
      <w:r w:rsidR="00007625" w:rsidRPr="00F9561E">
        <w:rPr>
          <w:sz w:val="24"/>
          <w:szCs w:val="24"/>
        </w:rPr>
        <w:fldChar w:fldCharType="begin"/>
      </w:r>
      <w:r w:rsidR="00007625" w:rsidRPr="00F9561E">
        <w:rPr>
          <w:sz w:val="24"/>
          <w:szCs w:val="24"/>
        </w:rPr>
        <w:instrText xml:space="preserve"> REF _Ref55336310 \r \h  \* MERGEFORMAT </w:instrText>
      </w:r>
      <w:r w:rsidR="00007625" w:rsidRPr="00F9561E">
        <w:rPr>
          <w:sz w:val="24"/>
          <w:szCs w:val="24"/>
        </w:rPr>
      </w:r>
      <w:r w:rsidR="00007625" w:rsidRPr="00F9561E">
        <w:rPr>
          <w:sz w:val="24"/>
          <w:szCs w:val="24"/>
        </w:rPr>
        <w:fldChar w:fldCharType="separate"/>
      </w:r>
      <w:r w:rsidR="00474A28" w:rsidRPr="00F9561E">
        <w:rPr>
          <w:bCs w:val="0"/>
          <w:sz w:val="24"/>
          <w:szCs w:val="24"/>
        </w:rPr>
        <w:t>5.1</w:t>
      </w:r>
      <w:r w:rsidR="00007625" w:rsidRPr="00F9561E">
        <w:rPr>
          <w:sz w:val="24"/>
          <w:szCs w:val="24"/>
        </w:rPr>
        <w:fldChar w:fldCharType="end"/>
      </w:r>
      <w:r w:rsidR="003F3A69" w:rsidRPr="00F9561E">
        <w:rPr>
          <w:bCs w:val="0"/>
          <w:sz w:val="24"/>
          <w:szCs w:val="24"/>
          <w:lang w:eastAsia="ru-RU"/>
        </w:rPr>
        <w:t>)</w:t>
      </w:r>
      <w:r w:rsidRPr="00F9561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F9561E">
        <w:rPr>
          <w:bCs w:val="0"/>
          <w:sz w:val="24"/>
          <w:szCs w:val="24"/>
        </w:rPr>
        <w:t>Сводной таблице стоимости</w:t>
      </w:r>
      <w:r w:rsidRPr="00F9561E">
        <w:rPr>
          <w:bCs w:val="0"/>
          <w:sz w:val="24"/>
          <w:szCs w:val="24"/>
        </w:rPr>
        <w:t xml:space="preserve"> </w:t>
      </w:r>
      <w:r w:rsidR="00F04258" w:rsidRPr="00F9561E">
        <w:rPr>
          <w:bCs w:val="0"/>
          <w:sz w:val="24"/>
          <w:szCs w:val="24"/>
        </w:rPr>
        <w:t xml:space="preserve">поставок </w:t>
      </w:r>
      <w:r w:rsidR="003F3A69" w:rsidRPr="00F9561E">
        <w:rPr>
          <w:bCs w:val="0"/>
          <w:sz w:val="24"/>
          <w:szCs w:val="24"/>
        </w:rPr>
        <w:t>(</w:t>
      </w:r>
      <w:r w:rsidR="003F3A69" w:rsidRPr="00F9561E">
        <w:rPr>
          <w:bCs w:val="0"/>
          <w:spacing w:val="-2"/>
          <w:sz w:val="24"/>
          <w:szCs w:val="24"/>
        </w:rPr>
        <w:t>под</w:t>
      </w:r>
      <w:r w:rsidR="003F3A69" w:rsidRPr="00F9561E">
        <w:rPr>
          <w:bCs w:val="0"/>
          <w:sz w:val="24"/>
          <w:szCs w:val="24"/>
        </w:rPr>
        <w:t xml:space="preserve">раздел </w:t>
      </w:r>
      <w:r w:rsidR="00007625" w:rsidRPr="00F9561E">
        <w:rPr>
          <w:sz w:val="24"/>
          <w:szCs w:val="24"/>
        </w:rPr>
        <w:fldChar w:fldCharType="begin"/>
      </w:r>
      <w:r w:rsidR="00007625" w:rsidRPr="00F9561E">
        <w:rPr>
          <w:sz w:val="24"/>
          <w:szCs w:val="24"/>
        </w:rPr>
        <w:instrText xml:space="preserve"> REF _Ref440271072 \r \h  \* MERGEFORMAT </w:instrText>
      </w:r>
      <w:r w:rsidR="00007625" w:rsidRPr="00F9561E">
        <w:rPr>
          <w:sz w:val="24"/>
          <w:szCs w:val="24"/>
        </w:rPr>
      </w:r>
      <w:r w:rsidR="00007625" w:rsidRPr="00F9561E">
        <w:rPr>
          <w:sz w:val="24"/>
          <w:szCs w:val="24"/>
        </w:rPr>
        <w:fldChar w:fldCharType="separate"/>
      </w:r>
      <w:r w:rsidR="00474A28" w:rsidRPr="00F9561E">
        <w:rPr>
          <w:bCs w:val="0"/>
          <w:sz w:val="24"/>
          <w:szCs w:val="24"/>
        </w:rPr>
        <w:t>5.2</w:t>
      </w:r>
      <w:r w:rsidR="00007625" w:rsidRPr="00F9561E">
        <w:rPr>
          <w:sz w:val="24"/>
          <w:szCs w:val="24"/>
        </w:rPr>
        <w:fldChar w:fldCharType="end"/>
      </w:r>
      <w:r w:rsidR="003F3A69" w:rsidRPr="00F9561E">
        <w:rPr>
          <w:bCs w:val="0"/>
          <w:sz w:val="24"/>
          <w:szCs w:val="24"/>
        </w:rPr>
        <w:t>)</w:t>
      </w:r>
      <w:r w:rsidR="007C6A7B" w:rsidRPr="00F9561E">
        <w:rPr>
          <w:bCs w:val="0"/>
          <w:sz w:val="24"/>
          <w:szCs w:val="24"/>
        </w:rPr>
        <w:t xml:space="preserve"> и </w:t>
      </w:r>
      <w:r w:rsidR="007C6A7B" w:rsidRPr="00F9561E">
        <w:rPr>
          <w:sz w:val="24"/>
          <w:szCs w:val="24"/>
        </w:rPr>
        <w:t>на «котировочной доске» ЭТП</w:t>
      </w:r>
      <w:r w:rsidRPr="00F9561E">
        <w:rPr>
          <w:bCs w:val="0"/>
          <w:sz w:val="24"/>
          <w:szCs w:val="24"/>
        </w:rPr>
        <w:t>. В противном случае Заявк</w:t>
      </w:r>
      <w:r w:rsidR="003F5CDB" w:rsidRPr="00F9561E">
        <w:rPr>
          <w:bCs w:val="0"/>
          <w:sz w:val="24"/>
          <w:szCs w:val="24"/>
        </w:rPr>
        <w:t>а</w:t>
      </w:r>
      <w:r w:rsidRPr="00F9561E">
        <w:rPr>
          <w:bCs w:val="0"/>
          <w:sz w:val="24"/>
          <w:szCs w:val="24"/>
        </w:rPr>
        <w:t xml:space="preserve"> Участника будет отклонен</w:t>
      </w:r>
      <w:r w:rsidR="003F5CDB" w:rsidRPr="00F9561E">
        <w:rPr>
          <w:bCs w:val="0"/>
          <w:sz w:val="24"/>
          <w:szCs w:val="24"/>
        </w:rPr>
        <w:t>а</w:t>
      </w:r>
      <w:r w:rsidRPr="00F9561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lastRenderedPageBreak/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обязательным указанием необходимых сведений согласно соответствующим формам </w:t>
      </w:r>
      <w:r w:rsidRPr="00382A07">
        <w:rPr>
          <w:sz w:val="24"/>
          <w:szCs w:val="24"/>
        </w:rPr>
        <w:lastRenderedPageBreak/>
        <w:t>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5.10</w:t>
      </w:r>
      <w:r w:rsidR="00474A28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</w:t>
      </w:r>
      <w:r w:rsidRPr="00382A07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74A28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</w:t>
      </w:r>
      <w:r w:rsidRPr="00382A07">
        <w:rPr>
          <w:sz w:val="24"/>
          <w:szCs w:val="24"/>
        </w:rPr>
        <w:lastRenderedPageBreak/>
        <w:t>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382A07">
        <w:rPr>
          <w:i/>
          <w:sz w:val="24"/>
          <w:szCs w:val="24"/>
        </w:rPr>
        <w:lastRenderedPageBreak/>
        <w:t xml:space="preserve">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 xml:space="preserve">В случае признания Участника Победителем закупочной процедуры, </w:t>
      </w:r>
      <w:r w:rsidRPr="000D2D6A">
        <w:rPr>
          <w:sz w:val="24"/>
          <w:szCs w:val="24"/>
        </w:rPr>
        <w:lastRenderedPageBreak/>
        <w:t>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74A28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382A07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  <w:lang w:val="en-US"/>
        </w:rPr>
        <w:t>a</w:t>
      </w:r>
      <w:r w:rsidR="00474A28" w:rsidRPr="00474A28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  <w:lang w:val="en-US"/>
        </w:rPr>
        <w:t>g</w:t>
      </w:r>
      <w:r w:rsidR="00474A28" w:rsidRPr="00474A28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74A28" w:rsidRPr="00474A28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lastRenderedPageBreak/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54784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54784E">
        <w:rPr>
          <w:sz w:val="24"/>
          <w:szCs w:val="24"/>
        </w:rPr>
        <w:t xml:space="preserve">даты публикации закупочной процедуры (п. </w:t>
      </w:r>
      <w:r w:rsidRPr="0054784E">
        <w:rPr>
          <w:sz w:val="24"/>
          <w:szCs w:val="24"/>
        </w:rPr>
        <w:fldChar w:fldCharType="begin"/>
      </w:r>
      <w:r w:rsidRPr="0054784E">
        <w:rPr>
          <w:sz w:val="24"/>
          <w:szCs w:val="24"/>
        </w:rPr>
        <w:instrText xml:space="preserve"> REF _Ref191386085 \r \h  \* MERGEFORMAT </w:instrText>
      </w:r>
      <w:r w:rsidRPr="0054784E">
        <w:rPr>
          <w:sz w:val="24"/>
          <w:szCs w:val="24"/>
        </w:rPr>
      </w:r>
      <w:r w:rsidRPr="0054784E">
        <w:rPr>
          <w:sz w:val="24"/>
          <w:szCs w:val="24"/>
        </w:rPr>
        <w:fldChar w:fldCharType="separate"/>
      </w:r>
      <w:r w:rsidR="00474A28" w:rsidRPr="0054784E">
        <w:rPr>
          <w:sz w:val="24"/>
          <w:szCs w:val="24"/>
        </w:rPr>
        <w:t>1.1.1</w:t>
      </w:r>
      <w:r w:rsidRPr="0054784E">
        <w:rPr>
          <w:sz w:val="24"/>
          <w:szCs w:val="24"/>
        </w:rPr>
        <w:fldChar w:fldCharType="end"/>
      </w:r>
      <w:r w:rsidRPr="0054784E">
        <w:rPr>
          <w:sz w:val="24"/>
          <w:szCs w:val="24"/>
        </w:rPr>
        <w:t>).</w:t>
      </w:r>
    </w:p>
    <w:p w:rsidR="0015384A" w:rsidRPr="0054784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4784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4784E">
        <w:rPr>
          <w:b/>
          <w:sz w:val="24"/>
          <w:szCs w:val="24"/>
        </w:rPr>
        <w:t>12:00 1</w:t>
      </w:r>
      <w:r w:rsidR="005E79AB" w:rsidRPr="0054784E">
        <w:rPr>
          <w:b/>
          <w:sz w:val="24"/>
          <w:szCs w:val="24"/>
        </w:rPr>
        <w:t>7</w:t>
      </w:r>
      <w:r w:rsidRPr="0054784E">
        <w:rPr>
          <w:b/>
          <w:sz w:val="24"/>
          <w:szCs w:val="24"/>
        </w:rPr>
        <w:t xml:space="preserve"> августа 2018 года</w:t>
      </w:r>
      <w:r w:rsidRPr="0054784E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74A28" w:rsidRPr="00474A28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74A28" w:rsidRPr="00474A28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lastRenderedPageBreak/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74A28" w:rsidRPr="00474A28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474A28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474A28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74A28" w:rsidRPr="00474A28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74A28" w:rsidRPr="00474A28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B6420" w:rsidRPr="00A2522B">
        <w:rPr>
          <w:sz w:val="24"/>
          <w:szCs w:val="24"/>
        </w:rPr>
        <w:t xml:space="preserve">РФ, </w:t>
      </w:r>
      <w:r w:rsidR="00CB6420" w:rsidRPr="00A2522B">
        <w:rPr>
          <w:iCs/>
          <w:sz w:val="24"/>
          <w:szCs w:val="24"/>
        </w:rPr>
        <w:t>394033, г. Воронеж, ул. Арзамасская, д. 2</w:t>
      </w:r>
      <w:r w:rsidR="00CB6420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74A28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74A28" w:rsidRPr="00474A28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D1269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2D1269">
        <w:rPr>
          <w:rFonts w:eastAsia="Calibri"/>
          <w:szCs w:val="24"/>
          <w:lang w:eastAsia="en-US"/>
        </w:rPr>
        <w:t>73</w:t>
      </w:r>
      <w:r w:rsidR="002D1269" w:rsidRPr="009D331F">
        <w:rPr>
          <w:rFonts w:eastAsia="Calibri"/>
          <w:szCs w:val="24"/>
          <w:lang w:eastAsia="en-US"/>
        </w:rPr>
        <w:t xml:space="preserve">) </w:t>
      </w:r>
      <w:r w:rsidR="002D1269">
        <w:rPr>
          <w:rFonts w:eastAsia="Calibri"/>
          <w:szCs w:val="24"/>
          <w:lang w:eastAsia="en-US"/>
        </w:rPr>
        <w:t>257</w:t>
      </w:r>
      <w:r w:rsidR="002D1269" w:rsidRPr="009D331F">
        <w:rPr>
          <w:rFonts w:eastAsia="Calibri"/>
          <w:szCs w:val="24"/>
          <w:lang w:eastAsia="en-US"/>
        </w:rPr>
        <w:t>-</w:t>
      </w:r>
      <w:r w:rsidR="002D1269">
        <w:rPr>
          <w:rFonts w:eastAsia="Calibri"/>
          <w:szCs w:val="24"/>
          <w:lang w:eastAsia="en-US"/>
        </w:rPr>
        <w:t>94</w:t>
      </w:r>
      <w:r w:rsidR="002D1269" w:rsidRPr="009D331F">
        <w:rPr>
          <w:rFonts w:eastAsia="Calibri"/>
          <w:szCs w:val="24"/>
          <w:lang w:eastAsia="en-US"/>
        </w:rPr>
        <w:t>-</w:t>
      </w:r>
      <w:r w:rsidR="002D1269">
        <w:rPr>
          <w:rFonts w:eastAsia="Calibri"/>
          <w:szCs w:val="24"/>
          <w:lang w:eastAsia="en-US"/>
        </w:rPr>
        <w:t>66</w:t>
      </w:r>
      <w:r w:rsidR="002D1269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2D1269" w:rsidRPr="009D331F">
          <w:rPr>
            <w:rStyle w:val="a7"/>
            <w:rFonts w:eastAsia="Calibri"/>
            <w:lang w:val="en-US" w:eastAsia="en-US"/>
          </w:rPr>
          <w:t>Zaitseva</w:t>
        </w:r>
        <w:r w:rsidR="002D1269" w:rsidRPr="009D331F">
          <w:rPr>
            <w:rStyle w:val="a7"/>
            <w:rFonts w:eastAsia="Calibri"/>
            <w:lang w:eastAsia="en-US"/>
          </w:rPr>
          <w:t>.</w:t>
        </w:r>
        <w:r w:rsidR="002D1269" w:rsidRPr="009D331F">
          <w:rPr>
            <w:rStyle w:val="a7"/>
            <w:rFonts w:eastAsia="Calibri"/>
            <w:lang w:val="en-US" w:eastAsia="en-US"/>
          </w:rPr>
          <w:t>AA</w:t>
        </w:r>
        <w:r w:rsidR="002D1269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2D1269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1269">
        <w:rPr>
          <w:sz w:val="24"/>
          <w:szCs w:val="24"/>
          <w:u w:val="single"/>
        </w:rPr>
        <w:lastRenderedPageBreak/>
        <w:t>Получатель платежа: Публичное акционерное общество «Межрегиональная распределительная сетевая компания Центра»</w:t>
      </w:r>
    </w:p>
    <w:p w:rsidR="002D1269" w:rsidRPr="006A37BC" w:rsidRDefault="002D1269" w:rsidP="002D1269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2D1269">
        <w:rPr>
          <w:sz w:val="24"/>
          <w:szCs w:val="24"/>
          <w:u w:val="single"/>
        </w:rPr>
        <w:t>127018, Россия, г. Москва, ул. 2-я Ямская, д.4</w:t>
      </w:r>
    </w:p>
    <w:p w:rsidR="002D1269" w:rsidRDefault="002D1269" w:rsidP="002D1269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2D1269" w:rsidRPr="006A37BC" w:rsidRDefault="002D1269" w:rsidP="002D1269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2D1269" w:rsidRPr="006A37BC" w:rsidRDefault="002D1269" w:rsidP="002D1269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2D1269" w:rsidRPr="006A37BC" w:rsidRDefault="002D1269" w:rsidP="002D1269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2D1269" w:rsidRPr="006A37BC" w:rsidRDefault="002D1269" w:rsidP="002D1269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2D1269" w:rsidRDefault="002D1269" w:rsidP="002D1269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2D1269" w:rsidRPr="00DB5A15" w:rsidRDefault="002D1269" w:rsidP="002D1269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C056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</w:t>
      </w:r>
      <w:r w:rsidRPr="006C0562">
        <w:rPr>
          <w:bCs w:val="0"/>
          <w:sz w:val="24"/>
          <w:szCs w:val="24"/>
        </w:rPr>
        <w:t xml:space="preserve">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6C0562">
        <w:rPr>
          <w:bCs w:val="0"/>
          <w:sz w:val="24"/>
          <w:szCs w:val="24"/>
        </w:rPr>
        <w:t>Участник</w:t>
      </w:r>
      <w:r w:rsidRPr="006C0562">
        <w:rPr>
          <w:bCs w:val="0"/>
          <w:sz w:val="24"/>
          <w:szCs w:val="24"/>
        </w:rPr>
        <w:t>ом через ЭТП в отсканированном виде</w:t>
      </w:r>
      <w:r w:rsidR="005436EC" w:rsidRPr="006C0562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6C0562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6C0562">
        <w:rPr>
          <w:bCs w:val="0"/>
          <w:sz w:val="24"/>
          <w:szCs w:val="24"/>
        </w:rPr>
        <w:t xml:space="preserve">электронных </w:t>
      </w:r>
      <w:r w:rsidRPr="006C056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C056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6C0562">
        <w:rPr>
          <w:bCs w:val="0"/>
          <w:sz w:val="24"/>
          <w:szCs w:val="24"/>
        </w:rPr>
        <w:t>Заявк</w:t>
      </w:r>
      <w:r w:rsidR="00717F60" w:rsidRPr="006C0562">
        <w:rPr>
          <w:bCs w:val="0"/>
          <w:sz w:val="24"/>
          <w:szCs w:val="24"/>
        </w:rPr>
        <w:t xml:space="preserve">и на ЭТП могут быть поданы до </w:t>
      </w:r>
      <w:r w:rsidR="002B5044" w:rsidRPr="006C0562">
        <w:rPr>
          <w:b/>
          <w:bCs w:val="0"/>
          <w:sz w:val="24"/>
          <w:szCs w:val="24"/>
        </w:rPr>
        <w:t xml:space="preserve">12 часов 00 минут </w:t>
      </w:r>
      <w:r w:rsidR="00C85645" w:rsidRPr="006C0562">
        <w:rPr>
          <w:b/>
          <w:bCs w:val="0"/>
          <w:sz w:val="24"/>
          <w:szCs w:val="24"/>
        </w:rPr>
        <w:t>22</w:t>
      </w:r>
      <w:r w:rsidR="002B5044" w:rsidRPr="006C0562">
        <w:rPr>
          <w:b/>
          <w:bCs w:val="0"/>
          <w:sz w:val="24"/>
          <w:szCs w:val="24"/>
        </w:rPr>
        <w:t xml:space="preserve"> </w:t>
      </w:r>
      <w:r w:rsidR="00C85645" w:rsidRPr="006C0562">
        <w:rPr>
          <w:b/>
          <w:bCs w:val="0"/>
          <w:sz w:val="24"/>
          <w:szCs w:val="24"/>
        </w:rPr>
        <w:t>августа</w:t>
      </w:r>
      <w:r w:rsidR="002B5044" w:rsidRPr="006C0562">
        <w:rPr>
          <w:b/>
          <w:bCs w:val="0"/>
          <w:sz w:val="24"/>
          <w:szCs w:val="24"/>
        </w:rPr>
        <w:t xml:space="preserve"> </w:t>
      </w:r>
      <w:r w:rsidR="0042517C" w:rsidRPr="006C0562">
        <w:rPr>
          <w:b/>
          <w:bCs w:val="0"/>
          <w:sz w:val="24"/>
          <w:szCs w:val="24"/>
        </w:rPr>
        <w:t>2018</w:t>
      </w:r>
      <w:r w:rsidR="002B5044" w:rsidRPr="006C0562">
        <w:rPr>
          <w:b/>
          <w:bCs w:val="0"/>
          <w:sz w:val="24"/>
          <w:szCs w:val="24"/>
        </w:rPr>
        <w:t xml:space="preserve"> года</w:t>
      </w:r>
      <w:r w:rsidR="00BC2634" w:rsidRPr="006C0562">
        <w:rPr>
          <w:b/>
          <w:bCs w:val="0"/>
          <w:sz w:val="24"/>
          <w:szCs w:val="24"/>
        </w:rPr>
        <w:t xml:space="preserve">, </w:t>
      </w:r>
      <w:r w:rsidR="00BC2634" w:rsidRPr="006C056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6C0562">
        <w:rPr>
          <w:bCs w:val="0"/>
          <w:spacing w:val="-2"/>
          <w:sz w:val="24"/>
          <w:szCs w:val="24"/>
        </w:rPr>
        <w:t>(под</w:t>
      </w:r>
      <w:r w:rsidR="00BC2634" w:rsidRPr="006C0562">
        <w:rPr>
          <w:bCs w:val="0"/>
          <w:sz w:val="24"/>
          <w:szCs w:val="24"/>
        </w:rPr>
        <w:t xml:space="preserve">раздел </w:t>
      </w:r>
      <w:r w:rsidR="00007625" w:rsidRPr="006C0562">
        <w:rPr>
          <w:sz w:val="24"/>
          <w:szCs w:val="24"/>
        </w:rPr>
        <w:fldChar w:fldCharType="begin"/>
      </w:r>
      <w:r w:rsidR="00007625" w:rsidRPr="006C0562">
        <w:rPr>
          <w:sz w:val="24"/>
          <w:szCs w:val="24"/>
        </w:rPr>
        <w:instrText xml:space="preserve"> REF _Ref55336310 \r \h  \* MERGEFORMAT </w:instrText>
      </w:r>
      <w:r w:rsidR="00007625" w:rsidRPr="006C0562">
        <w:rPr>
          <w:sz w:val="24"/>
          <w:szCs w:val="24"/>
        </w:rPr>
      </w:r>
      <w:r w:rsidR="00007625" w:rsidRPr="006C0562">
        <w:rPr>
          <w:sz w:val="24"/>
          <w:szCs w:val="24"/>
        </w:rPr>
        <w:fldChar w:fldCharType="separate"/>
      </w:r>
      <w:r w:rsidR="00474A28" w:rsidRPr="006C0562">
        <w:rPr>
          <w:bCs w:val="0"/>
          <w:sz w:val="24"/>
          <w:szCs w:val="24"/>
        </w:rPr>
        <w:t>5.1</w:t>
      </w:r>
      <w:r w:rsidR="00007625" w:rsidRPr="006C0562">
        <w:rPr>
          <w:sz w:val="24"/>
          <w:szCs w:val="24"/>
        </w:rPr>
        <w:fldChar w:fldCharType="end"/>
      </w:r>
      <w:r w:rsidR="00BC2634" w:rsidRPr="006C0562">
        <w:rPr>
          <w:bCs w:val="0"/>
          <w:sz w:val="24"/>
          <w:szCs w:val="24"/>
          <w:lang w:eastAsia="ru-RU"/>
        </w:rPr>
        <w:t>)</w:t>
      </w:r>
      <w:r w:rsidR="00BC2634" w:rsidRPr="006C056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C0562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6C056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6C0562">
        <w:rPr>
          <w:sz w:val="24"/>
          <w:szCs w:val="24"/>
        </w:rPr>
        <w:fldChar w:fldCharType="begin"/>
      </w:r>
      <w:r w:rsidR="00007625" w:rsidRPr="006C0562">
        <w:rPr>
          <w:sz w:val="24"/>
          <w:szCs w:val="24"/>
        </w:rPr>
        <w:instrText xml:space="preserve"> REF _Ref440289953 \r \h  \* MERGEFORMAT </w:instrText>
      </w:r>
      <w:r w:rsidR="00007625" w:rsidRPr="006C0562">
        <w:rPr>
          <w:sz w:val="24"/>
          <w:szCs w:val="24"/>
        </w:rPr>
      </w:r>
      <w:r w:rsidR="00007625" w:rsidRPr="006C0562">
        <w:rPr>
          <w:sz w:val="24"/>
          <w:szCs w:val="24"/>
        </w:rPr>
        <w:fldChar w:fldCharType="separate"/>
      </w:r>
      <w:r w:rsidR="00474A28" w:rsidRPr="006C0562">
        <w:rPr>
          <w:bCs w:val="0"/>
          <w:sz w:val="24"/>
          <w:szCs w:val="24"/>
        </w:rPr>
        <w:t>3.4.1.3</w:t>
      </w:r>
      <w:r w:rsidR="00007625" w:rsidRPr="006C0562">
        <w:rPr>
          <w:sz w:val="24"/>
          <w:szCs w:val="24"/>
        </w:rPr>
        <w:fldChar w:fldCharType="end"/>
      </w:r>
      <w:r w:rsidRPr="006C056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</w:t>
      </w:r>
      <w:r w:rsidRPr="00382A07">
        <w:rPr>
          <w:bCs w:val="0"/>
          <w:sz w:val="24"/>
          <w:szCs w:val="24"/>
        </w:rPr>
        <w:t>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74A28" w:rsidRPr="00474A28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74A28" w:rsidRPr="00474A28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74A28" w:rsidRPr="00474A28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6A167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при поставке </w:t>
      </w:r>
      <w:r w:rsidRPr="006A167E">
        <w:rPr>
          <w:sz w:val="24"/>
          <w:szCs w:val="24"/>
        </w:rPr>
        <w:t xml:space="preserve">продукции российского происхождения принимается </w:t>
      </w:r>
      <w:r w:rsidRPr="006A167E">
        <w:rPr>
          <w:i/>
          <w:sz w:val="24"/>
          <w:szCs w:val="24"/>
          <w:lang w:val="en-US"/>
        </w:rPr>
        <w:t>k</w:t>
      </w:r>
      <w:r w:rsidRPr="006A167E">
        <w:rPr>
          <w:i/>
          <w:sz w:val="24"/>
          <w:szCs w:val="24"/>
          <w:vertAlign w:val="subscript"/>
        </w:rPr>
        <w:t>ПРИОР</w:t>
      </w:r>
      <w:r w:rsidRPr="006A167E">
        <w:rPr>
          <w:sz w:val="24"/>
          <w:szCs w:val="24"/>
        </w:rPr>
        <w:t xml:space="preserve">=0,85, иначе </w:t>
      </w:r>
      <w:r w:rsidRPr="006A167E">
        <w:rPr>
          <w:i/>
          <w:sz w:val="24"/>
          <w:szCs w:val="24"/>
          <w:lang w:val="en-US"/>
        </w:rPr>
        <w:t>k</w:t>
      </w:r>
      <w:r w:rsidRPr="006A167E">
        <w:rPr>
          <w:i/>
          <w:sz w:val="24"/>
          <w:szCs w:val="24"/>
          <w:vertAlign w:val="subscript"/>
        </w:rPr>
        <w:t>ПРИОР</w:t>
      </w:r>
      <w:r w:rsidRPr="006A167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6A167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A167E">
        <w:rPr>
          <w:sz w:val="24"/>
          <w:szCs w:val="24"/>
        </w:rPr>
        <w:t>Приоритет не предоставляется в случаях, если:</w:t>
      </w:r>
    </w:p>
    <w:p w:rsidR="00031513" w:rsidRPr="006A167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167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6A167E">
        <w:fldChar w:fldCharType="begin"/>
      </w:r>
      <w:r w:rsidR="00007625" w:rsidRPr="006A167E">
        <w:instrText xml:space="preserve"> REF _Ref303251044 \r \h  \* MERGEFORMAT </w:instrText>
      </w:r>
      <w:r w:rsidR="00007625" w:rsidRPr="006A167E">
        <w:fldChar w:fldCharType="separate"/>
      </w:r>
      <w:r w:rsidR="00474A28" w:rsidRPr="006A167E">
        <w:rPr>
          <w:rFonts w:ascii="Times New Roman" w:hAnsi="Times New Roman" w:cs="Times New Roman"/>
          <w:sz w:val="24"/>
          <w:szCs w:val="24"/>
        </w:rPr>
        <w:t>3.10</w:t>
      </w:r>
      <w:r w:rsidR="00007625" w:rsidRPr="006A167E">
        <w:fldChar w:fldCharType="end"/>
      </w:r>
      <w:r w:rsidRPr="006A167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6A167E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6A167E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6A167E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6A167E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6A167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167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6A167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167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6A167E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6A167E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167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</w:t>
      </w:r>
      <w:r w:rsidRPr="001018D6">
        <w:rPr>
          <w:rFonts w:ascii="Times New Roman" w:hAnsi="Times New Roman" w:cs="Times New Roman"/>
          <w:sz w:val="24"/>
          <w:szCs w:val="24"/>
        </w:rPr>
        <w:t xml:space="preserve">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lastRenderedPageBreak/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74A28" w:rsidRPr="00474A28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74A28" w:rsidRPr="00474A28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474A28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</w:t>
      </w:r>
      <w:r w:rsidRPr="001018D6">
        <w:rPr>
          <w:sz w:val="24"/>
          <w:szCs w:val="24"/>
        </w:rPr>
        <w:lastRenderedPageBreak/>
        <w:t xml:space="preserve">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74A28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74A28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lastRenderedPageBreak/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74A28" w:rsidRPr="00474A28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6A167E">
        <w:rPr>
          <w:b w:val="0"/>
          <w:szCs w:val="24"/>
        </w:rPr>
        <w:t>)</w:t>
      </w:r>
      <w:r w:rsidRPr="006A167E">
        <w:rPr>
          <w:b w:val="0"/>
          <w:szCs w:val="24"/>
        </w:rPr>
        <w:t xml:space="preserve"> </w:t>
      </w:r>
      <w:r w:rsidR="00A154B7" w:rsidRPr="006A167E">
        <w:rPr>
          <w:b w:val="0"/>
          <w:szCs w:val="24"/>
        </w:rPr>
        <w:t xml:space="preserve">по Лоту №1 (подраздел </w:t>
      </w:r>
      <w:r w:rsidR="00007625" w:rsidRPr="006A167E">
        <w:fldChar w:fldCharType="begin"/>
      </w:r>
      <w:r w:rsidR="00007625" w:rsidRPr="006A167E">
        <w:instrText xml:space="preserve"> REF _Ref440275279 \r \h  \* MERGEFORMAT </w:instrText>
      </w:r>
      <w:r w:rsidR="00007625" w:rsidRPr="006A167E">
        <w:fldChar w:fldCharType="separate"/>
      </w:r>
      <w:r w:rsidR="00474A28" w:rsidRPr="006A167E">
        <w:rPr>
          <w:b w:val="0"/>
          <w:szCs w:val="24"/>
        </w:rPr>
        <w:t>1.1.4</w:t>
      </w:r>
      <w:r w:rsidR="00007625" w:rsidRPr="006A167E">
        <w:fldChar w:fldCharType="end"/>
      </w:r>
      <w:r w:rsidR="00A154B7" w:rsidRPr="006A167E">
        <w:rPr>
          <w:b w:val="0"/>
          <w:szCs w:val="24"/>
        </w:rPr>
        <w:t>)</w:t>
      </w:r>
      <w:r w:rsidRPr="006A167E">
        <w:rPr>
          <w:b w:val="0"/>
          <w:szCs w:val="24"/>
        </w:rPr>
        <w:t xml:space="preserve"> изложен</w:t>
      </w:r>
      <w:r w:rsidR="00F463E8" w:rsidRPr="006A167E">
        <w:rPr>
          <w:b w:val="0"/>
          <w:szCs w:val="24"/>
        </w:rPr>
        <w:t>о</w:t>
      </w:r>
      <w:r w:rsidR="00F463E8" w:rsidRPr="00382A07">
        <w:rPr>
          <w:b w:val="0"/>
          <w:szCs w:val="24"/>
        </w:rPr>
        <w:t>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5B018F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5B018F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5B018F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6A167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74A28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74A28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74A28" w:rsidRPr="00474A28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74A2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74A28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74A28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74A28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74A28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74A2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74521C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74521C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74521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74521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74521C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74521C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74521C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74521C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74521C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74521C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74521C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74521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74521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74521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74A28" w:rsidRPr="00474A28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74A28" w:rsidRPr="00474A28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</w:t>
      </w:r>
      <w:bookmarkStart w:id="1645" w:name="_GoBack"/>
      <w:bookmarkEnd w:id="1645"/>
      <w:r w:rsidRPr="00382A07">
        <w:rPr>
          <w:b/>
          <w:sz w:val="24"/>
          <w:szCs w:val="24"/>
        </w:rPr>
        <w:t>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74A28" w:rsidRPr="00474A28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9CC" w:rsidRDefault="008319CC">
      <w:pPr>
        <w:spacing w:line="240" w:lineRule="auto"/>
      </w:pPr>
      <w:r>
        <w:separator/>
      </w:r>
    </w:p>
  </w:endnote>
  <w:endnote w:type="continuationSeparator" w:id="0">
    <w:p w:rsidR="008319CC" w:rsidRDefault="008319CC">
      <w:pPr>
        <w:spacing w:line="240" w:lineRule="auto"/>
      </w:pPr>
      <w:r>
        <w:continuationSeparator/>
      </w:r>
    </w:p>
  </w:endnote>
  <w:endnote w:id="1">
    <w:p w:rsidR="0074521C" w:rsidRPr="001D6DBB" w:rsidRDefault="0074521C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521C" w:rsidRDefault="0074521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Pr="00FA0376" w:rsidRDefault="0074521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07541">
      <w:rPr>
        <w:noProof/>
        <w:sz w:val="16"/>
        <w:szCs w:val="16"/>
        <w:lang w:eastAsia="ru-RU"/>
      </w:rPr>
      <w:t>85</w:t>
    </w:r>
    <w:r w:rsidRPr="00FA0376">
      <w:rPr>
        <w:sz w:val="16"/>
        <w:szCs w:val="16"/>
        <w:lang w:eastAsia="ru-RU"/>
      </w:rPr>
      <w:fldChar w:fldCharType="end"/>
    </w:r>
  </w:p>
  <w:p w:rsidR="0074521C" w:rsidRPr="00EE0539" w:rsidRDefault="0074521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9631C">
      <w:rPr>
        <w:sz w:val="18"/>
        <w:szCs w:val="18"/>
      </w:rPr>
      <w:t>Договора на поставку автомобилей повышенной проходимости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9CC" w:rsidRDefault="008319CC">
      <w:pPr>
        <w:spacing w:line="240" w:lineRule="auto"/>
      </w:pPr>
      <w:r>
        <w:separator/>
      </w:r>
    </w:p>
  </w:footnote>
  <w:footnote w:type="continuationSeparator" w:id="0">
    <w:p w:rsidR="008319CC" w:rsidRDefault="008319CC">
      <w:pPr>
        <w:spacing w:line="240" w:lineRule="auto"/>
      </w:pPr>
      <w:r>
        <w:continuationSeparator/>
      </w:r>
    </w:p>
  </w:footnote>
  <w:footnote w:id="1">
    <w:p w:rsidR="0074521C" w:rsidRPr="00B36685" w:rsidRDefault="0074521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4521C" w:rsidRDefault="0074521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4521C" w:rsidRDefault="0074521C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4521C" w:rsidRPr="00F83889" w:rsidRDefault="0074521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4521C" w:rsidRPr="00F83889" w:rsidRDefault="0074521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4521C" w:rsidRPr="00F83889" w:rsidRDefault="0074521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4521C" w:rsidRPr="00F83889" w:rsidRDefault="0074521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4521C" w:rsidRDefault="0074521C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Pr="00930031" w:rsidRDefault="0074521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1C" w:rsidRDefault="007452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25E9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AE2"/>
    <w:rsid w:val="00146DD0"/>
    <w:rsid w:val="00147631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366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07541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3796E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269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128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63EE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2E3F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4780D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A28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50D6"/>
    <w:rsid w:val="0049631C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049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4E88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4784E"/>
    <w:rsid w:val="00553A57"/>
    <w:rsid w:val="00553B6E"/>
    <w:rsid w:val="00556C74"/>
    <w:rsid w:val="005631D9"/>
    <w:rsid w:val="005669AF"/>
    <w:rsid w:val="00570124"/>
    <w:rsid w:val="005726FA"/>
    <w:rsid w:val="00572EA1"/>
    <w:rsid w:val="00581341"/>
    <w:rsid w:val="005818B2"/>
    <w:rsid w:val="00584DFA"/>
    <w:rsid w:val="00587094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4AEE"/>
    <w:rsid w:val="005A6816"/>
    <w:rsid w:val="005A708D"/>
    <w:rsid w:val="005B018F"/>
    <w:rsid w:val="005B074F"/>
    <w:rsid w:val="005B75A6"/>
    <w:rsid w:val="005C10C6"/>
    <w:rsid w:val="005C22A4"/>
    <w:rsid w:val="005C6F5D"/>
    <w:rsid w:val="005D0AC7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9A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63F5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67E"/>
    <w:rsid w:val="006A1B1E"/>
    <w:rsid w:val="006A695C"/>
    <w:rsid w:val="006B08E2"/>
    <w:rsid w:val="006B2E6B"/>
    <w:rsid w:val="006B3CF3"/>
    <w:rsid w:val="006B43A1"/>
    <w:rsid w:val="006B4939"/>
    <w:rsid w:val="006B7986"/>
    <w:rsid w:val="006C0562"/>
    <w:rsid w:val="006C269E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521C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4F4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30C"/>
    <w:rsid w:val="00821577"/>
    <w:rsid w:val="0082292A"/>
    <w:rsid w:val="008319CC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1DB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1FEA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2421"/>
    <w:rsid w:val="009948B4"/>
    <w:rsid w:val="00995D58"/>
    <w:rsid w:val="0099627D"/>
    <w:rsid w:val="009A195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2121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2DFD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206"/>
    <w:rsid w:val="00A46CFE"/>
    <w:rsid w:val="00A5705A"/>
    <w:rsid w:val="00A600E3"/>
    <w:rsid w:val="00A62ADC"/>
    <w:rsid w:val="00A639E3"/>
    <w:rsid w:val="00A65BA5"/>
    <w:rsid w:val="00A67DD0"/>
    <w:rsid w:val="00A71624"/>
    <w:rsid w:val="00A72612"/>
    <w:rsid w:val="00A73BFA"/>
    <w:rsid w:val="00A75256"/>
    <w:rsid w:val="00A7531A"/>
    <w:rsid w:val="00A773C9"/>
    <w:rsid w:val="00A77A16"/>
    <w:rsid w:val="00A805FF"/>
    <w:rsid w:val="00A80C89"/>
    <w:rsid w:val="00A8505C"/>
    <w:rsid w:val="00A87B30"/>
    <w:rsid w:val="00A900CC"/>
    <w:rsid w:val="00A92723"/>
    <w:rsid w:val="00A94355"/>
    <w:rsid w:val="00A95FEE"/>
    <w:rsid w:val="00A96BB5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56917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47B5D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645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6420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1150"/>
    <w:rsid w:val="00D34446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85FB4"/>
    <w:rsid w:val="00D90031"/>
    <w:rsid w:val="00D904EF"/>
    <w:rsid w:val="00D912AB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F4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61E"/>
    <w:rsid w:val="00F958E8"/>
    <w:rsid w:val="00F962F2"/>
    <w:rsid w:val="00F974F9"/>
    <w:rsid w:val="00FA0376"/>
    <w:rsid w:val="00FA2656"/>
    <w:rsid w:val="00FA27F0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75A"/>
    <w:rsid w:val="00FC1D5F"/>
    <w:rsid w:val="00FC2A9D"/>
    <w:rsid w:val="00FC4B5A"/>
    <w:rsid w:val="00FD0E28"/>
    <w:rsid w:val="00FD4AA5"/>
    <w:rsid w:val="00FE0052"/>
    <w:rsid w:val="00FE1CA6"/>
    <w:rsid w:val="00FE239E"/>
    <w:rsid w:val="00FE5731"/>
    <w:rsid w:val="00FE630F"/>
    <w:rsid w:val="00FF0CD3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F92CC48"/>
  <w15:docId w15:val="{E093B30E-B082-4F58-AEB6-16BE7FE4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417C9-803A-4AA7-BA73-9ADF3B7B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89</Pages>
  <Words>29846</Words>
  <Characters>170126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199573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133</cp:revision>
  <cp:lastPrinted>2018-08-06T10:54:00Z</cp:lastPrinted>
  <dcterms:created xsi:type="dcterms:W3CDTF">2016-12-02T12:44:00Z</dcterms:created>
  <dcterms:modified xsi:type="dcterms:W3CDTF">2018-08-06T11:06:00Z</dcterms:modified>
</cp:coreProperties>
</file>